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1179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B7107" w:rsidRPr="000D67AD" w:rsidRDefault="004B71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B7107" w:rsidRPr="000D67AD" w:rsidRDefault="004B71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B7107" w:rsidRPr="000D67AD" w:rsidRDefault="004B71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B7107" w:rsidRPr="000D67AD" w:rsidRDefault="004B71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B7107" w:rsidRPr="000D67AD" w:rsidRDefault="004B7107" w:rsidP="00BF0828">
                  <w:pPr>
                    <w:spacing w:line="240" w:lineRule="auto"/>
                    <w:ind w:right="-23"/>
                    <w:rPr>
                      <w:rFonts w:ascii="Helios" w:hAnsi="Helios"/>
                      <w:sz w:val="12"/>
                      <w:szCs w:val="12"/>
                    </w:rPr>
                  </w:pPr>
                  <w:r w:rsidRPr="000D67AD">
                    <w:rPr>
                      <w:rFonts w:ascii="Helios" w:hAnsi="Helios"/>
                      <w:sz w:val="12"/>
                      <w:szCs w:val="12"/>
                    </w:rPr>
                    <w:t>тел.: +7 (495) 747-92-92,</w:t>
                  </w:r>
                </w:p>
                <w:p w:rsidR="004B7107" w:rsidRPr="000D67AD" w:rsidRDefault="004B71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B7107" w:rsidRPr="000D67AD" w:rsidRDefault="004B71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B7107" w:rsidRPr="000D67AD" w:rsidRDefault="004B71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B7107" w:rsidRPr="000D67AD" w:rsidRDefault="004B71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B7107" w:rsidRPr="003C3A95" w:rsidRDefault="004B710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C3A95">
                    <w:rPr>
                      <w:rFonts w:ascii="Helios" w:hAnsi="Helios"/>
                      <w:sz w:val="12"/>
                      <w:szCs w:val="12"/>
                      <w:lang w:val="en-US"/>
                    </w:rPr>
                    <w:t>-</w:t>
                  </w:r>
                  <w:r w:rsidRPr="000D67AD">
                    <w:rPr>
                      <w:rFonts w:ascii="Helios" w:hAnsi="Helios"/>
                      <w:sz w:val="12"/>
                      <w:szCs w:val="12"/>
                      <w:lang w:val="en-US"/>
                    </w:rPr>
                    <w:t>mail</w:t>
                  </w:r>
                  <w:r w:rsidRPr="003C3A95">
                    <w:rPr>
                      <w:rFonts w:ascii="Helios" w:hAnsi="Helios"/>
                      <w:sz w:val="12"/>
                      <w:szCs w:val="12"/>
                      <w:lang w:val="en-US"/>
                    </w:rPr>
                    <w:t xml:space="preserve">: </w:t>
                  </w:r>
                  <w:hyperlink r:id="rId9" w:history="1">
                    <w:r w:rsidRPr="000D67AD">
                      <w:rPr>
                        <w:rFonts w:ascii="Helios" w:hAnsi="Helios"/>
                        <w:sz w:val="12"/>
                        <w:szCs w:val="12"/>
                        <w:lang w:val="en-US"/>
                      </w:rPr>
                      <w:t>posta</w:t>
                    </w:r>
                    <w:r w:rsidRPr="003C3A95">
                      <w:rPr>
                        <w:rFonts w:ascii="Helios" w:hAnsi="Helios"/>
                        <w:sz w:val="12"/>
                        <w:szCs w:val="12"/>
                        <w:lang w:val="en-US"/>
                      </w:rPr>
                      <w:t>@</w:t>
                    </w:r>
                    <w:r w:rsidRPr="000D67AD">
                      <w:rPr>
                        <w:rFonts w:ascii="Helios" w:hAnsi="Helios"/>
                        <w:sz w:val="12"/>
                        <w:szCs w:val="12"/>
                        <w:lang w:val="en-US"/>
                      </w:rPr>
                      <w:t>mrsk</w:t>
                    </w:r>
                    <w:r w:rsidRPr="003C3A95">
                      <w:rPr>
                        <w:rFonts w:ascii="Helios" w:hAnsi="Helios"/>
                        <w:sz w:val="12"/>
                        <w:szCs w:val="12"/>
                        <w:lang w:val="en-US"/>
                      </w:rPr>
                      <w:t>-1.</w:t>
                    </w:r>
                    <w:r w:rsidRPr="000D67AD">
                      <w:rPr>
                        <w:rFonts w:ascii="Helios" w:hAnsi="Helios"/>
                        <w:sz w:val="12"/>
                        <w:szCs w:val="12"/>
                        <w:lang w:val="en-US"/>
                      </w:rPr>
                      <w:t>ru</w:t>
                    </w:r>
                  </w:hyperlink>
                  <w:r w:rsidRPr="003C3A95">
                    <w:rPr>
                      <w:rFonts w:ascii="Helios" w:hAnsi="Helios"/>
                      <w:sz w:val="12"/>
                      <w:szCs w:val="12"/>
                      <w:lang w:val="en-US"/>
                    </w:rPr>
                    <w:t xml:space="preserve">, </w:t>
                  </w:r>
                  <w:hyperlink r:id="rId10" w:history="1">
                    <w:r w:rsidRPr="000D67AD">
                      <w:rPr>
                        <w:rFonts w:ascii="Helios" w:hAnsi="Helios"/>
                        <w:sz w:val="12"/>
                        <w:szCs w:val="12"/>
                        <w:lang w:val="en-US"/>
                      </w:rPr>
                      <w:t>www</w:t>
                    </w:r>
                    <w:r w:rsidRPr="003C3A95">
                      <w:rPr>
                        <w:rFonts w:ascii="Helios" w:hAnsi="Helios"/>
                        <w:sz w:val="12"/>
                        <w:szCs w:val="12"/>
                        <w:lang w:val="en-US"/>
                      </w:rPr>
                      <w:t>.</w:t>
                    </w:r>
                    <w:r w:rsidRPr="000D67AD">
                      <w:rPr>
                        <w:rFonts w:ascii="Helios" w:hAnsi="Helios"/>
                        <w:sz w:val="12"/>
                        <w:szCs w:val="12"/>
                        <w:lang w:val="en-US"/>
                      </w:rPr>
                      <w:t>mrsk</w:t>
                    </w:r>
                    <w:r w:rsidRPr="003C3A9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82B85" w:rsidRPr="00797870" w:rsidRDefault="00182B85" w:rsidP="00182B85">
      <w:pPr>
        <w:shd w:val="clear" w:color="auto" w:fill="FFFFFF" w:themeFill="background1"/>
        <w:suppressAutoHyphens w:val="0"/>
        <w:spacing w:line="240" w:lineRule="auto"/>
        <w:ind w:left="5670" w:firstLine="0"/>
        <w:jc w:val="right"/>
        <w:rPr>
          <w:bCs w:val="0"/>
          <w:sz w:val="24"/>
          <w:szCs w:val="24"/>
          <w:lang w:eastAsia="ru-RU"/>
        </w:rPr>
      </w:pPr>
      <w:r w:rsidRPr="00797870">
        <w:rPr>
          <w:bCs w:val="0"/>
          <w:sz w:val="24"/>
          <w:szCs w:val="24"/>
          <w:lang w:eastAsia="ru-RU"/>
        </w:rPr>
        <w:t>УТВЕРЖДАЮ:</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Председатель закупочной комиссии – </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Заместитель генерального директора – </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директор филиала ПАО «МРСК Центра» - «Брянскэнерго»</w:t>
      </w:r>
    </w:p>
    <w:p w:rsidR="00182B85" w:rsidRPr="00797870" w:rsidRDefault="00182B85" w:rsidP="00182B85">
      <w:pPr>
        <w:shd w:val="clear" w:color="auto" w:fill="FFFFFF" w:themeFill="background1"/>
        <w:suppressAutoHyphens w:val="0"/>
        <w:spacing w:line="240" w:lineRule="auto"/>
        <w:ind w:firstLine="0"/>
        <w:jc w:val="right"/>
        <w:rPr>
          <w:bCs w:val="0"/>
          <w:lang w:eastAsia="ru-RU"/>
        </w:rPr>
      </w:pP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____________________ Косарим А.И.</w:t>
      </w:r>
    </w:p>
    <w:p w:rsidR="00182B85" w:rsidRPr="00797870" w:rsidRDefault="00182B85" w:rsidP="00182B85">
      <w:pPr>
        <w:shd w:val="clear" w:color="auto" w:fill="FFFFFF" w:themeFill="background1"/>
        <w:suppressAutoHyphens w:val="0"/>
        <w:spacing w:line="240" w:lineRule="auto"/>
        <w:ind w:firstLine="0"/>
        <w:jc w:val="right"/>
        <w:rPr>
          <w:b/>
          <w:bCs w:val="0"/>
          <w:kern w:val="36"/>
          <w:sz w:val="24"/>
          <w:szCs w:val="24"/>
          <w:lang w:eastAsia="ru-RU"/>
        </w:rPr>
      </w:pPr>
      <w:r w:rsidRPr="00797870">
        <w:rPr>
          <w:bCs w:val="0"/>
          <w:sz w:val="24"/>
          <w:szCs w:val="24"/>
          <w:lang w:eastAsia="ru-RU"/>
        </w:rPr>
        <w:t>«</w:t>
      </w:r>
      <w:r w:rsidR="004B7107">
        <w:rPr>
          <w:bCs w:val="0"/>
          <w:sz w:val="24"/>
          <w:szCs w:val="24"/>
          <w:lang w:eastAsia="ru-RU"/>
        </w:rPr>
        <w:t>09</w:t>
      </w:r>
      <w:r w:rsidRPr="00797870">
        <w:rPr>
          <w:bCs w:val="0"/>
          <w:sz w:val="24"/>
          <w:szCs w:val="24"/>
          <w:lang w:eastAsia="ru-RU"/>
        </w:rPr>
        <w:t xml:space="preserve">» </w:t>
      </w:r>
      <w:r w:rsidR="004B7107">
        <w:rPr>
          <w:bCs w:val="0"/>
          <w:sz w:val="24"/>
          <w:szCs w:val="24"/>
          <w:lang w:eastAsia="ru-RU"/>
        </w:rPr>
        <w:t>ноября</w:t>
      </w:r>
      <w:r w:rsidRPr="00797870">
        <w:rPr>
          <w:bCs w:val="0"/>
          <w:sz w:val="24"/>
          <w:szCs w:val="24"/>
          <w:lang w:eastAsia="ru-RU"/>
        </w:rPr>
        <w:t xml:space="preserve"> 2017 года</w:t>
      </w:r>
    </w:p>
    <w:p w:rsidR="00182B85" w:rsidRPr="00797870" w:rsidRDefault="00182B85" w:rsidP="00182B85">
      <w:pPr>
        <w:shd w:val="clear" w:color="auto" w:fill="FFFFFF" w:themeFill="background1"/>
        <w:ind w:firstLine="0"/>
        <w:jc w:val="left"/>
        <w:rPr>
          <w:sz w:val="24"/>
          <w:szCs w:val="24"/>
        </w:rPr>
      </w:pPr>
    </w:p>
    <w:p w:rsidR="00182B85" w:rsidRPr="00797870" w:rsidRDefault="00182B85" w:rsidP="00182B85">
      <w:pPr>
        <w:shd w:val="clear" w:color="auto" w:fill="FFFFFF" w:themeFill="background1"/>
        <w:ind w:firstLine="0"/>
        <w:jc w:val="left"/>
        <w:rPr>
          <w:sz w:val="24"/>
          <w:szCs w:val="24"/>
        </w:rPr>
      </w:pP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Согласовано на заседании</w:t>
      </w: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закупочной комиссии</w:t>
      </w: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Протокол № 0</w:t>
      </w:r>
      <w:r w:rsidR="004B7107">
        <w:rPr>
          <w:b/>
          <w:kern w:val="36"/>
          <w:sz w:val="24"/>
          <w:szCs w:val="24"/>
        </w:rPr>
        <w:t>233</w:t>
      </w:r>
      <w:r w:rsidRPr="00797870">
        <w:rPr>
          <w:b/>
          <w:kern w:val="36"/>
          <w:sz w:val="24"/>
          <w:szCs w:val="24"/>
        </w:rPr>
        <w:t>-БР-17</w:t>
      </w:r>
    </w:p>
    <w:p w:rsidR="00182B85" w:rsidRPr="004C5D06"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от «</w:t>
      </w:r>
      <w:r w:rsidR="004B7107" w:rsidRPr="004B7107">
        <w:rPr>
          <w:b/>
          <w:kern w:val="36"/>
          <w:sz w:val="24"/>
          <w:szCs w:val="24"/>
        </w:rPr>
        <w:t xml:space="preserve">09» ноября </w:t>
      </w:r>
      <w:r w:rsidRPr="00797870">
        <w:rPr>
          <w:b/>
          <w:kern w:val="36"/>
          <w:sz w:val="24"/>
          <w:szCs w:val="24"/>
        </w:rPr>
        <w:t>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182B85">
        <w:rPr>
          <w:b/>
          <w:sz w:val="24"/>
          <w:szCs w:val="24"/>
        </w:rPr>
        <w:t xml:space="preserve">заключения </w:t>
      </w:r>
      <w:r w:rsidR="007556FF" w:rsidRPr="00182B85">
        <w:rPr>
          <w:b/>
          <w:sz w:val="24"/>
          <w:szCs w:val="24"/>
        </w:rPr>
        <w:t>Договор</w:t>
      </w:r>
      <w:r w:rsidR="00182B85" w:rsidRPr="00182B85">
        <w:rPr>
          <w:b/>
          <w:sz w:val="24"/>
          <w:szCs w:val="24"/>
        </w:rPr>
        <w:t xml:space="preserve">а поставки мобильной масляной станции для нужд </w:t>
      </w:r>
      <w:r w:rsidR="00182B85">
        <w:rPr>
          <w:b/>
          <w:sz w:val="24"/>
          <w:szCs w:val="24"/>
        </w:rPr>
        <w:t xml:space="preserve">                          </w:t>
      </w:r>
      <w:r w:rsidR="00182B85" w:rsidRPr="00182B85">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82B85">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FC5F3D">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FC5F3D">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FC5F3D">
        <w:rPr>
          <w:noProof/>
        </w:rPr>
        <w:t>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FC5F3D">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FC5F3D">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FC5F3D">
        <w:rPr>
          <w:noProof/>
        </w:rPr>
        <w:t>7</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FC5F3D">
        <w:rPr>
          <w:noProof/>
        </w:rPr>
        <w:t>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FC5F3D">
        <w:rPr>
          <w:noProof/>
        </w:rPr>
        <w:t>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FC5F3D">
        <w:rPr>
          <w:noProof/>
        </w:rPr>
        <w:t>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FC5F3D">
        <w:rPr>
          <w:noProof/>
        </w:rPr>
        <w:t>10</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FC5F3D">
        <w:rPr>
          <w:noProof/>
        </w:rPr>
        <w:t>12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FC5F3D">
        <w:rPr>
          <w:noProof/>
        </w:rPr>
        <w:t>12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FC5F3D">
        <w:rPr>
          <w:noProof/>
        </w:rPr>
        <w:t>12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FC5F3D">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FC5F3D">
        <w:rPr>
          <w:noProof/>
        </w:rPr>
        <w:t>28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FC5F3D">
        <w:rPr>
          <w:noProof/>
        </w:rPr>
        <w:t>29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FC5F3D">
        <w:rPr>
          <w:noProof/>
        </w:rPr>
        <w:t>29</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FC5F3D">
        <w:rPr>
          <w:noProof/>
        </w:rPr>
        <w:t>31</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FC5F3D">
        <w:rPr>
          <w:noProof/>
        </w:rPr>
        <w:t>33</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FC5F3D">
        <w:rPr>
          <w:noProof/>
        </w:rPr>
        <w:t>35</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FC5F3D">
        <w:rPr>
          <w:noProof/>
        </w:rPr>
        <w:t>35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FC5F3D">
        <w:rPr>
          <w:noProof/>
        </w:rPr>
        <w:t>36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FC5F3D">
        <w:rPr>
          <w:noProof/>
        </w:rPr>
        <w:t>37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FC5F3D">
        <w:rPr>
          <w:noProof/>
        </w:rPr>
        <w:t>38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FC5F3D">
        <w:rPr>
          <w:noProof/>
        </w:rPr>
        <w:t>38</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FC5F3D">
        <w:rPr>
          <w:noProof/>
        </w:rPr>
        <w:t>40</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FC5F3D">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FC5F3D">
        <w:rPr>
          <w:noProof/>
        </w:rPr>
        <w:t>41</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FC5F3D">
        <w:rPr>
          <w:noProof/>
        </w:rPr>
        <w:t>45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FC5F3D">
        <w:rPr>
          <w:noProof/>
        </w:rPr>
        <w:t>47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FC5F3D">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FC5F3D">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FC5F3D">
        <w:rPr>
          <w:noProof/>
        </w:rPr>
        <w:t>54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FC5F3D">
        <w:rPr>
          <w:noProof/>
        </w:rPr>
        <w:t>56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FC5F3D">
        <w:rPr>
          <w:noProof/>
        </w:rPr>
        <w:t>57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FC5F3D">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FC5F3D">
        <w:rPr>
          <w:noProof/>
        </w:rPr>
        <w:t>65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FC5F3D">
        <w:rPr>
          <w:noProof/>
        </w:rPr>
        <w:t>67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FC5F3D">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FC5F3D">
        <w:rPr>
          <w:noProof/>
        </w:rPr>
        <w:t>72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FC5F3D">
        <w:rPr>
          <w:noProof/>
        </w:rPr>
        <w:t>76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FC5F3D">
        <w:rPr>
          <w:noProof/>
        </w:rPr>
        <w:t>79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w:t>
      </w:r>
      <w:bookmarkStart w:id="6" w:name="_GoBack"/>
      <w:bookmarkEnd w:id="6"/>
      <w:r>
        <w:rPr>
          <w:noProof/>
        </w:rPr>
        <w:t>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FC5F3D">
        <w:rPr>
          <w:noProof/>
        </w:rPr>
        <w:t>81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FC5F3D">
        <w:rPr>
          <w:noProof/>
        </w:rPr>
        <w:t>83</w:t>
      </w:r>
      <w:r w:rsidR="00B75455">
        <w:rPr>
          <w:noProof/>
        </w:rPr>
        <w:fldChar w:fldCharType="end"/>
      </w:r>
    </w:p>
    <w:p w:rsidR="00717F60" w:rsidRPr="00382A07" w:rsidRDefault="00B7545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182B85">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9"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Центра» (далее </w:t>
      </w:r>
      <w:r w:rsidR="007556FF" w:rsidRPr="00182B85">
        <w:rPr>
          <w:iCs/>
          <w:sz w:val="24"/>
          <w:szCs w:val="24"/>
        </w:rPr>
        <w:t>– Заказчик или Организатор)</w:t>
      </w:r>
      <w:r w:rsidRPr="00182B85">
        <w:rPr>
          <w:iCs/>
          <w:sz w:val="24"/>
          <w:szCs w:val="24"/>
        </w:rPr>
        <w:t xml:space="preserve"> (</w:t>
      </w:r>
      <w:bookmarkEnd w:id="11"/>
      <w:r w:rsidR="00182B85" w:rsidRPr="00182B85">
        <w:rPr>
          <w:iCs/>
          <w:sz w:val="24"/>
          <w:szCs w:val="24"/>
        </w:rPr>
        <w:t xml:space="preserve">почтовый адрес: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182B85" w:rsidRPr="00182B85">
          <w:rPr>
            <w:rStyle w:val="a7"/>
            <w:iCs/>
            <w:sz w:val="24"/>
            <w:szCs w:val="24"/>
          </w:rPr>
          <w:t>Kuznetsov.PN@mrsk-1.ru</w:t>
        </w:r>
      </w:hyperlink>
      <w:r w:rsidR="00182B85" w:rsidRPr="00182B85">
        <w:rPr>
          <w:rStyle w:val="a7"/>
          <w:color w:val="auto"/>
          <w:sz w:val="24"/>
          <w:szCs w:val="24"/>
          <w:u w:val="none"/>
        </w:rPr>
        <w:t>),</w:t>
      </w:r>
      <w:r w:rsidR="00182B85" w:rsidRPr="00182B85">
        <w:rPr>
          <w:sz w:val="24"/>
          <w:szCs w:val="24"/>
        </w:rPr>
        <w:t xml:space="preserve"> </w:t>
      </w:r>
      <w:r w:rsidR="00182B85" w:rsidRPr="00182B85">
        <w:rPr>
          <w:iCs/>
          <w:sz w:val="24"/>
          <w:szCs w:val="24"/>
        </w:rPr>
        <w:t>Извещением</w:t>
      </w:r>
      <w:r w:rsidR="00182B85" w:rsidRPr="00182B85">
        <w:rPr>
          <w:sz w:val="24"/>
          <w:szCs w:val="24"/>
        </w:rPr>
        <w:t xml:space="preserve"> о проведении открытого </w:t>
      </w:r>
      <w:r w:rsidR="00182B85" w:rsidRPr="00182B85">
        <w:rPr>
          <w:iCs/>
          <w:sz w:val="24"/>
          <w:szCs w:val="24"/>
        </w:rPr>
        <w:t>запроса предложений</w:t>
      </w:r>
      <w:r w:rsidR="00182B85" w:rsidRPr="00182B85">
        <w:rPr>
          <w:sz w:val="24"/>
          <w:szCs w:val="24"/>
        </w:rPr>
        <w:t xml:space="preserve">, опубликованным </w:t>
      </w:r>
      <w:r w:rsidR="004B7107">
        <w:rPr>
          <w:b/>
          <w:sz w:val="24"/>
          <w:szCs w:val="24"/>
        </w:rPr>
        <w:t>«09</w:t>
      </w:r>
      <w:r w:rsidR="00182B85" w:rsidRPr="00182B85">
        <w:rPr>
          <w:b/>
          <w:sz w:val="24"/>
          <w:szCs w:val="24"/>
        </w:rPr>
        <w:t xml:space="preserve">» </w:t>
      </w:r>
      <w:r w:rsidR="004B7107">
        <w:rPr>
          <w:b/>
          <w:sz w:val="24"/>
          <w:szCs w:val="24"/>
        </w:rPr>
        <w:t>ноября</w:t>
      </w:r>
      <w:r w:rsidR="00182B85" w:rsidRPr="00182B85">
        <w:rPr>
          <w:b/>
          <w:sz w:val="24"/>
          <w:szCs w:val="24"/>
        </w:rPr>
        <w:t xml:space="preserve"> 2017 г.</w:t>
      </w:r>
      <w:r w:rsidR="00182B85" w:rsidRPr="00182B85">
        <w:rPr>
          <w:sz w:val="24"/>
          <w:szCs w:val="24"/>
        </w:rPr>
        <w:t xml:space="preserve"> на официальном сайте (</w:t>
      </w:r>
      <w:hyperlink r:id="rId19" w:history="1">
        <w:r w:rsidR="00182B85" w:rsidRPr="00182B85">
          <w:rPr>
            <w:rStyle w:val="a7"/>
            <w:sz w:val="24"/>
            <w:szCs w:val="24"/>
          </w:rPr>
          <w:t>www.zakupki.</w:t>
        </w:r>
        <w:r w:rsidR="00182B85" w:rsidRPr="00182B85">
          <w:rPr>
            <w:rStyle w:val="a7"/>
            <w:sz w:val="24"/>
            <w:szCs w:val="24"/>
            <w:lang w:val="en-US"/>
          </w:rPr>
          <w:t>gov</w:t>
        </w:r>
        <w:r w:rsidR="00182B85" w:rsidRPr="00182B85">
          <w:rPr>
            <w:rStyle w:val="a7"/>
            <w:sz w:val="24"/>
            <w:szCs w:val="24"/>
          </w:rPr>
          <w:t>.ru</w:t>
        </w:r>
      </w:hyperlink>
      <w:r w:rsidR="00182B85" w:rsidRPr="00182B85">
        <w:rPr>
          <w:sz w:val="24"/>
          <w:szCs w:val="24"/>
        </w:rPr>
        <w:t>),</w:t>
      </w:r>
      <w:r w:rsidR="00182B85" w:rsidRPr="00182B85">
        <w:rPr>
          <w:iCs/>
          <w:sz w:val="24"/>
          <w:szCs w:val="24"/>
        </w:rPr>
        <w:t xml:space="preserve"> </w:t>
      </w:r>
      <w:r w:rsidR="00182B85" w:rsidRPr="00182B85">
        <w:rPr>
          <w:sz w:val="24"/>
          <w:szCs w:val="24"/>
        </w:rPr>
        <w:t xml:space="preserve">на сайте </w:t>
      </w:r>
      <w:r w:rsidR="00182B85" w:rsidRPr="00182B85">
        <w:rPr>
          <w:iCs/>
          <w:sz w:val="24"/>
          <w:szCs w:val="24"/>
        </w:rPr>
        <w:t>ПАО «МРСК Центра»</w:t>
      </w:r>
      <w:r w:rsidR="00182B85" w:rsidRPr="00182B85">
        <w:rPr>
          <w:sz w:val="24"/>
          <w:szCs w:val="24"/>
        </w:rPr>
        <w:t xml:space="preserve"> (</w:t>
      </w:r>
      <w:hyperlink r:id="rId20" w:history="1">
        <w:r w:rsidR="00182B85" w:rsidRPr="00182B85">
          <w:rPr>
            <w:rStyle w:val="a7"/>
            <w:sz w:val="24"/>
            <w:szCs w:val="24"/>
          </w:rPr>
          <w:t>www.mrsk-1.ru</w:t>
        </w:r>
      </w:hyperlink>
      <w:r w:rsidR="00182B85" w:rsidRPr="00182B85">
        <w:rPr>
          <w:sz w:val="24"/>
          <w:szCs w:val="24"/>
        </w:rPr>
        <w:t xml:space="preserve">), на сайте ЭТП, указанном в п. </w:t>
      </w:r>
      <w:r w:rsidR="00182B85" w:rsidRPr="00182B85">
        <w:rPr>
          <w:sz w:val="24"/>
          <w:szCs w:val="24"/>
        </w:rPr>
        <w:fldChar w:fldCharType="begin"/>
      </w:r>
      <w:r w:rsidR="00182B85" w:rsidRPr="00182B85">
        <w:rPr>
          <w:sz w:val="24"/>
          <w:szCs w:val="24"/>
        </w:rPr>
        <w:instrText xml:space="preserve"> REF _Ref440269836 \r \h  \* MERGEFORMAT </w:instrText>
      </w:r>
      <w:r w:rsidR="00182B85" w:rsidRPr="00182B85">
        <w:rPr>
          <w:sz w:val="24"/>
          <w:szCs w:val="24"/>
        </w:rPr>
      </w:r>
      <w:r w:rsidR="00182B85" w:rsidRPr="00182B85">
        <w:rPr>
          <w:sz w:val="24"/>
          <w:szCs w:val="24"/>
        </w:rPr>
        <w:fldChar w:fldCharType="separate"/>
      </w:r>
      <w:r w:rsidR="00182B85" w:rsidRPr="00182B85">
        <w:rPr>
          <w:sz w:val="24"/>
          <w:szCs w:val="24"/>
        </w:rPr>
        <w:t>1.1.2</w:t>
      </w:r>
      <w:r w:rsidR="00182B85" w:rsidRPr="00182B85">
        <w:rPr>
          <w:sz w:val="24"/>
          <w:szCs w:val="24"/>
        </w:rPr>
        <w:fldChar w:fldCharType="end"/>
      </w:r>
      <w:r w:rsidR="00182B85" w:rsidRPr="00182B85">
        <w:rPr>
          <w:sz w:val="24"/>
          <w:szCs w:val="24"/>
        </w:rPr>
        <w:t xml:space="preserve"> настоящей Документации,</w:t>
      </w:r>
      <w:r w:rsidR="00182B85" w:rsidRPr="00182B85">
        <w:rPr>
          <w:iCs/>
          <w:sz w:val="24"/>
          <w:szCs w:val="24"/>
        </w:rPr>
        <w:t xml:space="preserve"> приг</w:t>
      </w:r>
      <w:r w:rsidR="00182B85" w:rsidRPr="00182B85">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поставки мобильной масляной станции для нужд</w:t>
      </w:r>
      <w:r w:rsidR="00182B85">
        <w:rPr>
          <w:sz w:val="24"/>
          <w:szCs w:val="24"/>
        </w:rPr>
        <w:t xml:space="preserve"> </w:t>
      </w:r>
      <w:r w:rsidR="00182B85" w:rsidRPr="00182B85">
        <w:rPr>
          <w:sz w:val="24"/>
          <w:szCs w:val="24"/>
        </w:rPr>
        <w:t>ПАО «МРСК Центра» (филиала «Брянскэнерго», расположенного по адресу: РФ, 241050, г. Брянск, ул. Советская, д. 35)</w:t>
      </w:r>
      <w:r w:rsidRPr="00182B85">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82B85">
        <w:rPr>
          <w:sz w:val="24"/>
          <w:szCs w:val="24"/>
        </w:rPr>
        <w:t xml:space="preserve">использованием функционала </w:t>
      </w:r>
      <w:r w:rsidR="00702B2C" w:rsidRPr="00182B85">
        <w:rPr>
          <w:sz w:val="24"/>
          <w:szCs w:val="24"/>
        </w:rPr>
        <w:t>электронной торговой площадк</w:t>
      </w:r>
      <w:r w:rsidR="00414AB1" w:rsidRPr="00182B85">
        <w:rPr>
          <w:sz w:val="24"/>
          <w:szCs w:val="24"/>
        </w:rPr>
        <w:t>и</w:t>
      </w:r>
      <w:r w:rsidR="00702B2C" w:rsidRPr="00182B85">
        <w:rPr>
          <w:sz w:val="24"/>
          <w:szCs w:val="24"/>
        </w:rPr>
        <w:t xml:space="preserve"> </w:t>
      </w:r>
      <w:r w:rsidR="000D70B6" w:rsidRPr="00182B85">
        <w:rPr>
          <w:sz w:val="24"/>
          <w:szCs w:val="24"/>
        </w:rPr>
        <w:t>П</w:t>
      </w:r>
      <w:r w:rsidR="00702B2C" w:rsidRPr="00182B85">
        <w:rPr>
          <w:sz w:val="24"/>
          <w:szCs w:val="24"/>
        </w:rPr>
        <w:t xml:space="preserve">АО «Россети» </w:t>
      </w:r>
      <w:hyperlink r:id="rId21" w:history="1">
        <w:r w:rsidR="00702B2C" w:rsidRPr="00182B85">
          <w:rPr>
            <w:rStyle w:val="a7"/>
            <w:color w:val="auto"/>
            <w:sz w:val="24"/>
            <w:szCs w:val="24"/>
          </w:rPr>
          <w:t>www.b2b-mrsk.ru</w:t>
        </w:r>
      </w:hyperlink>
      <w:r w:rsidR="00702B2C" w:rsidRPr="00182B85">
        <w:rPr>
          <w:sz w:val="24"/>
          <w:szCs w:val="24"/>
        </w:rPr>
        <w:t xml:space="preserve"> (далее — ЭТП)</w:t>
      </w:r>
      <w:r w:rsidR="005B75A6" w:rsidRPr="00182B85">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182B8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182B85">
        <w:rPr>
          <w:sz w:val="24"/>
          <w:szCs w:val="24"/>
        </w:rPr>
        <w:t>Предмет З</w:t>
      </w:r>
      <w:r w:rsidR="00717F60" w:rsidRPr="00182B85">
        <w:rPr>
          <w:sz w:val="24"/>
          <w:szCs w:val="24"/>
        </w:rPr>
        <w:t>апроса предложений</w:t>
      </w:r>
      <w:r w:rsidR="00702B2C" w:rsidRPr="00182B85">
        <w:rPr>
          <w:sz w:val="24"/>
          <w:szCs w:val="24"/>
        </w:rPr>
        <w:t>:</w:t>
      </w:r>
      <w:bookmarkEnd w:id="17"/>
    </w:p>
    <w:p w:rsidR="00A40714" w:rsidRPr="00182B8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82B85">
        <w:rPr>
          <w:b/>
          <w:sz w:val="24"/>
          <w:szCs w:val="24"/>
          <w:u w:val="single"/>
        </w:rPr>
        <w:t>Лот №1:</w:t>
      </w:r>
      <w:r w:rsidR="00717F60" w:rsidRPr="00182B85">
        <w:rPr>
          <w:sz w:val="24"/>
          <w:szCs w:val="24"/>
        </w:rPr>
        <w:t xml:space="preserve"> право заключения </w:t>
      </w:r>
      <w:r w:rsidR="00123C70" w:rsidRPr="00182B85">
        <w:rPr>
          <w:sz w:val="24"/>
          <w:szCs w:val="24"/>
        </w:rPr>
        <w:t>Договор</w:t>
      </w:r>
      <w:r w:rsidR="00182B85" w:rsidRPr="00182B85">
        <w:rPr>
          <w:sz w:val="24"/>
          <w:szCs w:val="24"/>
        </w:rPr>
        <w:t xml:space="preserve">а поставки </w:t>
      </w:r>
      <w:r w:rsidR="00182B85" w:rsidRPr="00182B85">
        <w:rPr>
          <w:rFonts w:eastAsia="Calibri" w:cs="Courier New"/>
          <w:sz w:val="24"/>
          <w:szCs w:val="24"/>
        </w:rPr>
        <w:t xml:space="preserve">мобильной масляной станции </w:t>
      </w:r>
      <w:r w:rsidR="00182B85" w:rsidRPr="00182B85">
        <w:rPr>
          <w:sz w:val="24"/>
          <w:szCs w:val="24"/>
        </w:rPr>
        <w:t>для нужд ПАО «МРСК Центра» (филиала «Брянскэнерго»)</w:t>
      </w:r>
      <w:bookmarkEnd w:id="18"/>
      <w:r w:rsidR="00702B2C" w:rsidRPr="00182B85">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2B85">
        <w:rPr>
          <w:sz w:val="24"/>
          <w:szCs w:val="24"/>
        </w:rPr>
        <w:t xml:space="preserve">Количество лотов: </w:t>
      </w:r>
      <w:r w:rsidRPr="00182B85">
        <w:rPr>
          <w:b/>
          <w:sz w:val="24"/>
          <w:szCs w:val="24"/>
        </w:rPr>
        <w:t>1 (один)</w:t>
      </w:r>
      <w:r w:rsidRPr="00182B85">
        <w:rPr>
          <w:sz w:val="24"/>
          <w:szCs w:val="24"/>
        </w:rPr>
        <w:t>.</w:t>
      </w:r>
    </w:p>
    <w:bookmarkEnd w:id="19"/>
    <w:p w:rsidR="00804801" w:rsidRPr="00182B85" w:rsidRDefault="00B5344A" w:rsidP="00E722B6">
      <w:pPr>
        <w:pStyle w:val="a"/>
        <w:keepNext/>
        <w:numPr>
          <w:ilvl w:val="0"/>
          <w:numId w:val="0"/>
        </w:numPr>
        <w:spacing w:line="264" w:lineRule="auto"/>
        <w:ind w:left="360" w:hanging="360"/>
        <w:rPr>
          <w:sz w:val="24"/>
          <w:szCs w:val="24"/>
        </w:rPr>
      </w:pPr>
      <w:r w:rsidRPr="00382A07">
        <w:rPr>
          <w:sz w:val="24"/>
          <w:szCs w:val="24"/>
        </w:rPr>
        <w:t xml:space="preserve">Частичное </w:t>
      </w:r>
      <w:r w:rsidRPr="00182B85">
        <w:rPr>
          <w:sz w:val="24"/>
          <w:szCs w:val="24"/>
        </w:rPr>
        <w:t>выполнение</w:t>
      </w:r>
      <w:r w:rsidR="002946EF" w:rsidRPr="00182B85">
        <w:rPr>
          <w:sz w:val="24"/>
          <w:szCs w:val="24"/>
        </w:rPr>
        <w:t xml:space="preserve"> </w:t>
      </w:r>
      <w:r w:rsidR="004D17BD" w:rsidRPr="00182B85">
        <w:rPr>
          <w:sz w:val="24"/>
          <w:szCs w:val="24"/>
        </w:rPr>
        <w:t xml:space="preserve">поставок, </w:t>
      </w:r>
      <w:r w:rsidR="00AD3EBC" w:rsidRPr="00182B85">
        <w:rPr>
          <w:sz w:val="24"/>
          <w:szCs w:val="24"/>
        </w:rPr>
        <w:t>работ (услуг)</w:t>
      </w:r>
      <w:r w:rsidRPr="00182B85">
        <w:rPr>
          <w:sz w:val="24"/>
          <w:szCs w:val="24"/>
        </w:rPr>
        <w:t xml:space="preserve"> не допускается.</w:t>
      </w:r>
    </w:p>
    <w:p w:rsidR="00717F60" w:rsidRPr="00182B8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82B85">
        <w:rPr>
          <w:sz w:val="24"/>
          <w:szCs w:val="24"/>
        </w:rPr>
        <w:t>Сроки</w:t>
      </w:r>
      <w:r w:rsidR="00717F60" w:rsidRPr="00182B85">
        <w:rPr>
          <w:sz w:val="24"/>
          <w:szCs w:val="24"/>
        </w:rPr>
        <w:t xml:space="preserve"> </w:t>
      </w:r>
      <w:r w:rsidR="002946EF" w:rsidRPr="00182B85">
        <w:rPr>
          <w:sz w:val="24"/>
          <w:szCs w:val="24"/>
        </w:rPr>
        <w:t xml:space="preserve">выполнения </w:t>
      </w:r>
      <w:r w:rsidR="00702B2C" w:rsidRPr="00182B85">
        <w:rPr>
          <w:sz w:val="24"/>
          <w:szCs w:val="24"/>
        </w:rPr>
        <w:t>поставок</w:t>
      </w:r>
      <w:r w:rsidR="00717F60" w:rsidRPr="00182B85">
        <w:rPr>
          <w:sz w:val="24"/>
          <w:szCs w:val="24"/>
        </w:rPr>
        <w:t xml:space="preserve">: </w:t>
      </w:r>
      <w:r w:rsidRPr="00182B85">
        <w:rPr>
          <w:b/>
          <w:sz w:val="24"/>
          <w:szCs w:val="24"/>
        </w:rPr>
        <w:t>с момента заключения Договора</w:t>
      </w:r>
      <w:r w:rsidR="004B7107">
        <w:rPr>
          <w:b/>
          <w:sz w:val="24"/>
          <w:szCs w:val="24"/>
        </w:rPr>
        <w:t xml:space="preserve"> по «25» декабря 2017 года</w:t>
      </w:r>
      <w:r w:rsidR="00717F60" w:rsidRPr="00182B85">
        <w:rPr>
          <w:sz w:val="24"/>
          <w:szCs w:val="24"/>
        </w:rPr>
        <w:t>.</w:t>
      </w:r>
      <w:bookmarkEnd w:id="20"/>
    </w:p>
    <w:p w:rsidR="002A47D1" w:rsidRPr="00182B85" w:rsidRDefault="002A47D1" w:rsidP="00182B8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182B85">
        <w:rPr>
          <w:sz w:val="24"/>
          <w:szCs w:val="24"/>
        </w:rPr>
        <w:t xml:space="preserve">Отгрузочные реквизиты/базис поставки: </w:t>
      </w:r>
      <w:r w:rsidR="008D2928" w:rsidRPr="00182B85">
        <w:rPr>
          <w:sz w:val="24"/>
          <w:szCs w:val="24"/>
        </w:rPr>
        <w:t xml:space="preserve">на условиях DDP (Согласно ИНКОТЕРМС </w:t>
      </w:r>
      <w:r w:rsidR="00DA1402" w:rsidRPr="00182B85">
        <w:rPr>
          <w:sz w:val="24"/>
          <w:szCs w:val="24"/>
        </w:rPr>
        <w:t>2010</w:t>
      </w:r>
      <w:r w:rsidR="008D2928" w:rsidRPr="00182B85">
        <w:rPr>
          <w:sz w:val="24"/>
          <w:szCs w:val="24"/>
        </w:rPr>
        <w:t>) по адрес</w:t>
      </w:r>
      <w:r w:rsidR="00182B85">
        <w:rPr>
          <w:sz w:val="24"/>
          <w:szCs w:val="24"/>
        </w:rPr>
        <w:t>у</w:t>
      </w:r>
      <w:r w:rsidR="008D2928" w:rsidRPr="00182B85">
        <w:rPr>
          <w:sz w:val="24"/>
          <w:szCs w:val="24"/>
        </w:rPr>
        <w:t xml:space="preserve"> филиал</w:t>
      </w:r>
      <w:r w:rsidR="00182B85">
        <w:rPr>
          <w:sz w:val="24"/>
          <w:szCs w:val="24"/>
        </w:rPr>
        <w:t>а</w:t>
      </w:r>
      <w:r w:rsidR="008D2928" w:rsidRPr="00182B85">
        <w:rPr>
          <w:sz w:val="24"/>
          <w:szCs w:val="24"/>
        </w:rPr>
        <w:t xml:space="preserve"> ПАО «МРСК Центра»:</w:t>
      </w:r>
      <w:bookmarkEnd w:id="21"/>
      <w:r w:rsidR="002556E6" w:rsidRPr="00182B85">
        <w:rPr>
          <w:sz w:val="24"/>
          <w:szCs w:val="24"/>
        </w:rPr>
        <w:t xml:space="preserve"> </w:t>
      </w:r>
      <w:r w:rsidR="008D2928" w:rsidRPr="00182B85">
        <w:rPr>
          <w:sz w:val="24"/>
          <w:szCs w:val="24"/>
        </w:rPr>
        <w:t>«Бр</w:t>
      </w:r>
      <w:r w:rsidR="00182B85">
        <w:rPr>
          <w:sz w:val="24"/>
          <w:szCs w:val="24"/>
        </w:rPr>
        <w:t>янскэнерго», РФ, г. Брянск, пр-</w:t>
      </w:r>
      <w:r w:rsidR="008D2928" w:rsidRPr="00182B85">
        <w:rPr>
          <w:sz w:val="24"/>
          <w:szCs w:val="24"/>
        </w:rPr>
        <w:t>т  Московский, 43 (Центральный с</w:t>
      </w:r>
      <w:r w:rsidR="00182B85" w:rsidRPr="00182B85">
        <w:rPr>
          <w:sz w:val="24"/>
          <w:szCs w:val="24"/>
        </w:rPr>
        <w:t>клад)</w:t>
      </w:r>
      <w:r w:rsidR="008D2928" w:rsidRPr="00182B85">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182B85" w:rsidRPr="00182B85">
        <w:rPr>
          <w:iCs/>
          <w:sz w:val="24"/>
          <w:szCs w:val="24"/>
        </w:rPr>
        <w:t>календарных</w:t>
      </w:r>
      <w:r w:rsidRPr="00182B85">
        <w:rPr>
          <w:iCs/>
          <w:sz w:val="24"/>
          <w:szCs w:val="24"/>
        </w:rPr>
        <w:t xml:space="preserve"> дней</w:t>
      </w:r>
      <w:r w:rsidRPr="00382A07">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82B85">
        <w:fldChar w:fldCharType="begin"/>
      </w:r>
      <w:r w:rsidR="00182B85">
        <w:instrText xml:space="preserve"> REF _Ref311232052 \r \h  \* MERGEFORMAT </w:instrText>
      </w:r>
      <w:r w:rsidR="00182B85">
        <w:fldChar w:fldCharType="separate"/>
      </w:r>
      <w:r w:rsidR="006305A1">
        <w:t>3</w:t>
      </w:r>
      <w:r w:rsidR="00182B8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82B85">
        <w:fldChar w:fldCharType="begin"/>
      </w:r>
      <w:r w:rsidR="00182B85">
        <w:instrText xml:space="preserve"> REF _Ref440270568 \r \h  \* MERGEFORMAT </w:instrText>
      </w:r>
      <w:r w:rsidR="00182B85">
        <w:fldChar w:fldCharType="separate"/>
      </w:r>
      <w:r w:rsidR="006305A1">
        <w:t>4</w:t>
      </w:r>
      <w:r w:rsidR="00182B8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82B85">
        <w:fldChar w:fldCharType="begin"/>
      </w:r>
      <w:r w:rsidR="00182B85">
        <w:instrText xml:space="preserve"> REF _Ref305973574 \r \h  \* MERGEFORMAT </w:instrText>
      </w:r>
      <w:r w:rsidR="00182B85">
        <w:fldChar w:fldCharType="separate"/>
      </w:r>
      <w:r w:rsidR="006305A1">
        <w:t>2</w:t>
      </w:r>
      <w:r w:rsidR="00182B8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82B85">
        <w:fldChar w:fldCharType="begin"/>
      </w:r>
      <w:r w:rsidR="00182B85">
        <w:instrText xml:space="preserve"> REF _Ref440270602 \r \h  \* MERGEFORMAT </w:instrText>
      </w:r>
      <w:r w:rsidR="00182B85">
        <w:fldChar w:fldCharType="separate"/>
      </w:r>
      <w:r w:rsidR="006305A1">
        <w:t>5</w:t>
      </w:r>
      <w:r w:rsidR="00182B8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82B85">
        <w:fldChar w:fldCharType="begin"/>
      </w:r>
      <w:r w:rsidR="00182B85">
        <w:instrText xml:space="preserve"> REF _Ref440270637 \r \h  \* MERGEFORMAT </w:instrText>
      </w:r>
      <w:r w:rsidR="00182B85">
        <w:fldChar w:fldCharType="separate"/>
      </w:r>
      <w:r w:rsidR="006305A1" w:rsidRPr="006305A1">
        <w:rPr>
          <w:sz w:val="24"/>
          <w:szCs w:val="24"/>
        </w:rPr>
        <w:t>1.1.5</w:t>
      </w:r>
      <w:r w:rsidR="00182B85">
        <w:fldChar w:fldCharType="end"/>
      </w:r>
      <w:r w:rsidRPr="00382A07">
        <w:rPr>
          <w:sz w:val="24"/>
          <w:szCs w:val="24"/>
        </w:rPr>
        <w:t xml:space="preserve">, </w:t>
      </w:r>
      <w:r w:rsidR="00182B85">
        <w:fldChar w:fldCharType="begin"/>
      </w:r>
      <w:r w:rsidR="00182B85">
        <w:instrText xml:space="preserve"> REF _Ref440270651 \r \h  \* MERGEFORMAT </w:instrText>
      </w:r>
      <w:r w:rsidR="00182B85">
        <w:fldChar w:fldCharType="separate"/>
      </w:r>
      <w:r w:rsidR="006305A1" w:rsidRPr="006305A1">
        <w:rPr>
          <w:sz w:val="24"/>
          <w:szCs w:val="24"/>
        </w:rPr>
        <w:t>1.1.6</w:t>
      </w:r>
      <w:r w:rsidR="00182B85">
        <w:fldChar w:fldCharType="end"/>
      </w:r>
      <w:r w:rsidRPr="00382A07">
        <w:rPr>
          <w:sz w:val="24"/>
          <w:szCs w:val="24"/>
        </w:rPr>
        <w:t xml:space="preserve">,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182B85">
        <w:fldChar w:fldCharType="begin"/>
      </w:r>
      <w:r w:rsidR="00182B85">
        <w:instrText xml:space="preserve"> REF _Ref440270637 \r \h  \* MERGEFORMAT </w:instrText>
      </w:r>
      <w:r w:rsidR="00182B85">
        <w:fldChar w:fldCharType="separate"/>
      </w:r>
      <w:r w:rsidR="006305A1" w:rsidRPr="006305A1">
        <w:rPr>
          <w:sz w:val="24"/>
          <w:szCs w:val="24"/>
        </w:rPr>
        <w:t>1.1.5</w:t>
      </w:r>
      <w:r w:rsidR="00182B85">
        <w:fldChar w:fldCharType="end"/>
      </w:r>
      <w:r w:rsidR="008D2928" w:rsidRPr="00382A07">
        <w:rPr>
          <w:sz w:val="24"/>
          <w:szCs w:val="24"/>
        </w:rPr>
        <w:t xml:space="preserve">, </w:t>
      </w:r>
      <w:r w:rsidR="00182B85">
        <w:fldChar w:fldCharType="begin"/>
      </w:r>
      <w:r w:rsidR="00182B85">
        <w:instrText xml:space="preserve"> REF _Ref440270651 \r \h  \* MERGEFORMAT </w:instrText>
      </w:r>
      <w:r w:rsidR="00182B85">
        <w:fldChar w:fldCharType="separate"/>
      </w:r>
      <w:r w:rsidR="006305A1" w:rsidRPr="006305A1">
        <w:rPr>
          <w:sz w:val="24"/>
          <w:szCs w:val="24"/>
        </w:rPr>
        <w:t>1.1.6</w:t>
      </w:r>
      <w:r w:rsidR="00182B85">
        <w:fldChar w:fldCharType="end"/>
      </w:r>
      <w:r w:rsidR="008D2928" w:rsidRPr="00382A07">
        <w:rPr>
          <w:sz w:val="24"/>
          <w:szCs w:val="24"/>
        </w:rPr>
        <w:t xml:space="preserve">,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82B85">
        <w:fldChar w:fldCharType="begin"/>
      </w:r>
      <w:r w:rsidR="00182B85">
        <w:instrText xml:space="preserve"> REF _Ref440270637 \r \h  \* MERGEFORMAT </w:instrText>
      </w:r>
      <w:r w:rsidR="00182B85">
        <w:fldChar w:fldCharType="separate"/>
      </w:r>
      <w:r w:rsidR="006305A1" w:rsidRPr="006305A1">
        <w:rPr>
          <w:bCs w:val="0"/>
          <w:iCs/>
          <w:sz w:val="24"/>
          <w:szCs w:val="24"/>
        </w:rPr>
        <w:t>1.1.5</w:t>
      </w:r>
      <w:r w:rsidR="00182B85">
        <w:fldChar w:fldCharType="end"/>
      </w:r>
      <w:r w:rsidR="00DA1402" w:rsidRPr="00382A07">
        <w:rPr>
          <w:bCs w:val="0"/>
          <w:iCs/>
          <w:sz w:val="24"/>
          <w:szCs w:val="24"/>
        </w:rPr>
        <w:t xml:space="preserve"> и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82B85">
        <w:fldChar w:fldCharType="begin"/>
      </w:r>
      <w:r w:rsidR="00182B85">
        <w:instrText xml:space="preserve"> REF _Ref305973033 \r \h  \* MERGEFORMAT </w:instrText>
      </w:r>
      <w:r w:rsidR="00182B85">
        <w:fldChar w:fldCharType="separate"/>
      </w:r>
      <w:r w:rsidR="006305A1" w:rsidRPr="006305A1">
        <w:rPr>
          <w:sz w:val="24"/>
          <w:szCs w:val="24"/>
        </w:rPr>
        <w:t>3.2</w:t>
      </w:r>
      <w:r w:rsidR="00182B8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82B85">
        <w:fldChar w:fldCharType="begin"/>
      </w:r>
      <w:r w:rsidR="00182B85">
        <w:instrText xml:space="preserve"> REF _Ref191386109 \n \h  \* MERGEFORMAT </w:instrText>
      </w:r>
      <w:r w:rsidR="00182B85">
        <w:fldChar w:fldCharType="separate"/>
      </w:r>
      <w:r w:rsidR="006305A1" w:rsidRPr="006305A1">
        <w:rPr>
          <w:sz w:val="24"/>
          <w:szCs w:val="24"/>
        </w:rPr>
        <w:t>3.3.2</w:t>
      </w:r>
      <w:r w:rsidR="00182B8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82B85">
        <w:fldChar w:fldCharType="begin"/>
      </w:r>
      <w:r w:rsidR="00182B85">
        <w:instrText xml:space="preserve"> REF _Ref191386164 \r \h  \* MERGEFORMAT </w:instrText>
      </w:r>
      <w:r w:rsidR="00182B85">
        <w:fldChar w:fldCharType="separate"/>
      </w:r>
      <w:r w:rsidR="006305A1" w:rsidRPr="006305A1">
        <w:rPr>
          <w:sz w:val="24"/>
          <w:szCs w:val="24"/>
        </w:rPr>
        <w:t xml:space="preserve"> 1.4.1 </w:t>
      </w:r>
      <w:r w:rsidR="00182B8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82B85">
        <w:fldChar w:fldCharType="begin"/>
      </w:r>
      <w:r w:rsidR="00182B85">
        <w:instrText xml:space="preserve"> REF _Ref306978606 \r \h  \* MERGEFORMAT </w:instrText>
      </w:r>
      <w:r w:rsidR="00182B85">
        <w:fldChar w:fldCharType="separate"/>
      </w:r>
      <w:r w:rsidR="006305A1" w:rsidRPr="006305A1">
        <w:rPr>
          <w:sz w:val="24"/>
          <w:szCs w:val="24"/>
        </w:rPr>
        <w:t xml:space="preserve"> 1.4.2 </w:t>
      </w:r>
      <w:r w:rsidR="00182B8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82B85">
        <w:fldChar w:fldCharType="begin"/>
      </w:r>
      <w:r w:rsidR="00182B85">
        <w:instrText xml:space="preserve"> REF _Ref306114966 \r \h  \* MERGEFORMAT </w:instrText>
      </w:r>
      <w:r w:rsidR="00182B85">
        <w:fldChar w:fldCharType="separate"/>
      </w:r>
      <w:r w:rsidR="006305A1" w:rsidRPr="006305A1">
        <w:rPr>
          <w:sz w:val="24"/>
          <w:szCs w:val="24"/>
        </w:rPr>
        <w:t>3.3.11</w:t>
      </w:r>
      <w:r w:rsidR="00182B8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82B85">
        <w:fldChar w:fldCharType="begin"/>
      </w:r>
      <w:r w:rsidR="00182B85">
        <w:instrText xml:space="preserve"> REF _Ref93264992 \r \h  \* MERGEFORMAT </w:instrText>
      </w:r>
      <w:r w:rsidR="00182B85">
        <w:fldChar w:fldCharType="separate"/>
      </w:r>
      <w:r w:rsidR="006305A1" w:rsidRPr="006305A1">
        <w:rPr>
          <w:b w:val="0"/>
        </w:rPr>
        <w:t>5.5</w:t>
      </w:r>
      <w:r w:rsidR="00182B85">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82B85">
        <w:fldChar w:fldCharType="begin"/>
      </w:r>
      <w:r w:rsidR="00182B85">
        <w:instrText xml:space="preserve"> REF _Ref440270867 \r \h  \* MERGEFORMAT </w:instrText>
      </w:r>
      <w:r w:rsidR="00182B85">
        <w:fldChar w:fldCharType="separate"/>
      </w:r>
      <w:r w:rsidR="006305A1" w:rsidRPr="006305A1">
        <w:rPr>
          <w:b w:val="0"/>
        </w:rPr>
        <w:t>2.2.3</w:t>
      </w:r>
      <w:r w:rsidR="00182B85">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642D28" w:rsidRPr="00F31976" w:rsidRDefault="00642D28" w:rsidP="00642D28">
      <w:pPr>
        <w:pStyle w:val="2"/>
        <w:tabs>
          <w:tab w:val="clear" w:pos="1700"/>
          <w:tab w:val="left" w:pos="567"/>
        </w:tabs>
        <w:spacing w:line="264" w:lineRule="auto"/>
        <w:rPr>
          <w:bCs w:val="0"/>
        </w:rPr>
      </w:pPr>
      <w:bookmarkStart w:id="146" w:name="_Ref303622434"/>
      <w:bookmarkStart w:id="147" w:name="_Ref303624273"/>
      <w:bookmarkStart w:id="148" w:name="_Ref303682476"/>
      <w:bookmarkStart w:id="149" w:name="_Ref303683017"/>
      <w:bookmarkStart w:id="150" w:name="_Toc469470557"/>
      <w:bookmarkStart w:id="151" w:name="_Toc472411780"/>
      <w:bookmarkEnd w:id="146"/>
      <w:bookmarkEnd w:id="147"/>
      <w:bookmarkEnd w:id="148"/>
      <w:bookmarkEnd w:id="149"/>
      <w:r w:rsidRPr="00F31976">
        <w:rPr>
          <w:bCs w:val="0"/>
        </w:rPr>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82B85">
        <w:fldChar w:fldCharType="begin"/>
      </w:r>
      <w:r w:rsidR="00182B85">
        <w:instrText xml:space="preserve"> REF _Ref305973033 \r \h  \* MERGEFORMAT </w:instrText>
      </w:r>
      <w:r w:rsidR="00182B85">
        <w:fldChar w:fldCharType="separate"/>
      </w:r>
      <w:r w:rsidR="006305A1" w:rsidRPr="006305A1">
        <w:rPr>
          <w:bCs w:val="0"/>
          <w:sz w:val="24"/>
          <w:szCs w:val="24"/>
        </w:rPr>
        <w:t>3.2</w:t>
      </w:r>
      <w:r w:rsidR="00182B8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82B85">
        <w:fldChar w:fldCharType="begin"/>
      </w:r>
      <w:r w:rsidR="00182B85">
        <w:instrText xml:space="preserve"> REF _Ref305973147 \r \h  \* MERGEFORMAT </w:instrText>
      </w:r>
      <w:r w:rsidR="00182B85">
        <w:fldChar w:fldCharType="separate"/>
      </w:r>
      <w:r w:rsidR="006305A1" w:rsidRPr="006305A1">
        <w:rPr>
          <w:bCs w:val="0"/>
          <w:sz w:val="24"/>
          <w:szCs w:val="24"/>
        </w:rPr>
        <w:t>3.3</w:t>
      </w:r>
      <w:r w:rsidR="00182B85">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182B85">
        <w:fldChar w:fldCharType="begin"/>
      </w:r>
      <w:r w:rsidR="00182B85">
        <w:instrText xml:space="preserve"> REF _Ref305973214 \r \h  \* MERGEFORMAT </w:instrText>
      </w:r>
      <w:r w:rsidR="00182B85">
        <w:fldChar w:fldCharType="separate"/>
      </w:r>
      <w:r w:rsidR="006305A1" w:rsidRPr="006305A1">
        <w:rPr>
          <w:bCs w:val="0"/>
          <w:sz w:val="24"/>
          <w:szCs w:val="24"/>
        </w:rPr>
        <w:t>3.4</w:t>
      </w:r>
      <w:r w:rsidR="00182B85">
        <w:fldChar w:fldCharType="end"/>
      </w:r>
      <w:r w:rsidR="00096E9D" w:rsidRPr="00382A07">
        <w:rPr>
          <w:bCs w:val="0"/>
          <w:sz w:val="24"/>
          <w:szCs w:val="24"/>
        </w:rPr>
        <w:t xml:space="preserve">, </w:t>
      </w:r>
      <w:r w:rsidR="00182B85">
        <w:fldChar w:fldCharType="begin"/>
      </w:r>
      <w:r w:rsidR="00182B85">
        <w:instrText xml:space="preserve"> REF _Ref303683883 \r \h  \* MERGEFORMAT </w:instrText>
      </w:r>
      <w:r w:rsidR="00182B85">
        <w:fldChar w:fldCharType="separate"/>
      </w:r>
      <w:r w:rsidR="006305A1" w:rsidRPr="006305A1">
        <w:rPr>
          <w:bCs w:val="0"/>
          <w:sz w:val="24"/>
          <w:szCs w:val="24"/>
        </w:rPr>
        <w:t>3.5</w:t>
      </w:r>
      <w:r w:rsidR="00182B8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82B85">
        <w:fldChar w:fldCharType="begin"/>
      </w:r>
      <w:r w:rsidR="00182B85">
        <w:instrText xml:space="preserve"> REF _Ref303250967 \r \h  \* MERGEFORMAT </w:instrText>
      </w:r>
      <w:r w:rsidR="00182B85">
        <w:fldChar w:fldCharType="separate"/>
      </w:r>
      <w:r w:rsidR="006305A1" w:rsidRPr="006305A1">
        <w:rPr>
          <w:bCs w:val="0"/>
          <w:sz w:val="24"/>
          <w:szCs w:val="24"/>
        </w:rPr>
        <w:t>3.7</w:t>
      </w:r>
      <w:r w:rsidR="00182B85">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82B85">
        <w:fldChar w:fldCharType="begin"/>
      </w:r>
      <w:r w:rsidR="00182B85">
        <w:instrText xml:space="preserve"> REF _Ref306140451 \r \h  \* MERGEFORMAT </w:instrText>
      </w:r>
      <w:r w:rsidR="00182B85">
        <w:fldChar w:fldCharType="separate"/>
      </w:r>
      <w:r w:rsidR="006305A1" w:rsidRPr="006305A1">
        <w:rPr>
          <w:bCs w:val="0"/>
          <w:sz w:val="24"/>
          <w:szCs w:val="24"/>
        </w:rPr>
        <w:t>3.14</w:t>
      </w:r>
      <w:r w:rsidR="00182B8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82B85">
        <w:fldChar w:fldCharType="begin"/>
      </w:r>
      <w:r w:rsidR="00182B85">
        <w:instrText xml:space="preserve"> REF _Ref302563524 \n \h  \* MERGEFORMAT </w:instrText>
      </w:r>
      <w:r w:rsidR="00182B85">
        <w:fldChar w:fldCharType="separate"/>
      </w:r>
      <w:r w:rsidR="006305A1" w:rsidRPr="006305A1">
        <w:rPr>
          <w:sz w:val="24"/>
          <w:szCs w:val="24"/>
        </w:rPr>
        <w:t>1.1.1</w:t>
      </w:r>
      <w:r w:rsidR="00182B8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z w:val="24"/>
          <w:szCs w:val="24"/>
        </w:rPr>
        <w:t>5.3</w:t>
      </w:r>
      <w:r w:rsidR="00182B8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82B85">
        <w:fldChar w:fldCharType="begin"/>
      </w:r>
      <w:r w:rsidR="00182B85">
        <w:instrText xml:space="preserve"> REF _Ref440271036 \r \h  \* MERGEFORMAT </w:instrText>
      </w:r>
      <w:r w:rsidR="00182B85">
        <w:fldChar w:fldCharType="separate"/>
      </w:r>
      <w:r w:rsidR="006305A1" w:rsidRPr="006305A1">
        <w:rPr>
          <w:bCs w:val="0"/>
          <w:sz w:val="24"/>
          <w:szCs w:val="24"/>
        </w:rPr>
        <w:t>5.4</w:t>
      </w:r>
      <w:r w:rsidR="00182B8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82B85">
        <w:fldChar w:fldCharType="begin"/>
      </w:r>
      <w:r w:rsidR="00182B85">
        <w:instrText xml:space="preserve"> REF _Ref191386407 \r \h  \* MERGEFORMAT </w:instrText>
      </w:r>
      <w:r w:rsidR="00182B85">
        <w:fldChar w:fldCharType="separate"/>
      </w:r>
      <w:r w:rsidR="006305A1" w:rsidRPr="006305A1">
        <w:rPr>
          <w:bCs w:val="0"/>
          <w:sz w:val="24"/>
          <w:szCs w:val="24"/>
        </w:rPr>
        <w:t>3.3.8</w:t>
      </w:r>
      <w:r w:rsidR="00182B8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_Ref93264992 \r \h  \* MERGEFORMAT </w:instrText>
      </w:r>
      <w:r w:rsidR="00182B85">
        <w:fldChar w:fldCharType="separate"/>
      </w:r>
      <w:r w:rsidR="006305A1" w:rsidRPr="006305A1">
        <w:rPr>
          <w:bCs w:val="0"/>
          <w:sz w:val="24"/>
          <w:szCs w:val="24"/>
        </w:rPr>
        <w:t>5.5</w:t>
      </w:r>
      <w:r w:rsidR="00182B8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lang w:eastAsia="ru-RU"/>
        </w:rPr>
        <w:t>5.1</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82B85">
        <w:fldChar w:fldCharType="begin"/>
      </w:r>
      <w:r w:rsidR="00182B85">
        <w:instrText xml:space="preserve"> REF _Ref440271964 \r \h  \* MERGEFORMAT </w:instrText>
      </w:r>
      <w:r w:rsidR="00182B85">
        <w:fldChar w:fldCharType="separate"/>
      </w:r>
      <w:r w:rsidR="006305A1" w:rsidRPr="006305A1">
        <w:rPr>
          <w:sz w:val="24"/>
          <w:szCs w:val="24"/>
        </w:rPr>
        <w:t>5.1.3</w:t>
      </w:r>
      <w:r w:rsidR="00182B8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182B85">
        <w:fldChar w:fldCharType="begin"/>
      </w:r>
      <w:r w:rsidR="00182B85">
        <w:instrText xml:space="preserve"> REF _Ref440279062 \r \h  \* MERGEFORMAT </w:instrText>
      </w:r>
      <w:r w:rsidR="00182B85">
        <w:fldChar w:fldCharType="separate"/>
      </w:r>
      <w:r w:rsidR="006305A1" w:rsidRPr="006305A1">
        <w:rPr>
          <w:sz w:val="24"/>
          <w:szCs w:val="24"/>
        </w:rPr>
        <w:t>б)</w:t>
      </w:r>
      <w:r w:rsidR="00182B85">
        <w:fldChar w:fldCharType="end"/>
      </w:r>
      <w:r w:rsidR="00F463E8"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82B85">
        <w:fldChar w:fldCharType="begin"/>
      </w:r>
      <w:r w:rsidR="00182B85">
        <w:instrText xml:space="preserve"> REF _Ref86826666 \r \h  \* MERGEFORMAT </w:instrText>
      </w:r>
      <w:r w:rsidR="00182B85">
        <w:fldChar w:fldCharType="separate"/>
      </w:r>
      <w:r w:rsidR="006305A1" w:rsidRPr="006305A1">
        <w:rPr>
          <w:bCs w:val="0"/>
          <w:sz w:val="24"/>
          <w:szCs w:val="24"/>
          <w:lang w:eastAsia="ru-RU"/>
        </w:rPr>
        <w:t>5.3</w:t>
      </w:r>
      <w:r w:rsidR="00182B8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_Ref440274913 \r \h  \* MERGEFORMAT </w:instrText>
      </w:r>
      <w:r w:rsidR="00182B85">
        <w:fldChar w:fldCharType="separate"/>
      </w:r>
      <w:r w:rsidR="006305A1" w:rsidRPr="006305A1">
        <w:rPr>
          <w:bCs w:val="0"/>
          <w:sz w:val="24"/>
          <w:szCs w:val="24"/>
          <w:lang w:eastAsia="ru-RU"/>
        </w:rPr>
        <w:t>5.2</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_Ref440274902 \r \h  \* MERGEFORMAT </w:instrText>
      </w:r>
      <w:r w:rsidR="00182B85">
        <w:fldChar w:fldCharType="separate"/>
      </w:r>
      <w:r w:rsidR="006305A1" w:rsidRPr="006305A1">
        <w:rPr>
          <w:bCs w:val="0"/>
          <w:sz w:val="24"/>
          <w:szCs w:val="24"/>
          <w:lang w:eastAsia="ru-RU"/>
        </w:rPr>
        <w:t>5.4</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_Ref93264992 \r \h  \* MERGEFORMAT </w:instrText>
      </w:r>
      <w:r w:rsidR="00182B85">
        <w:fldChar w:fldCharType="separate"/>
      </w:r>
      <w:r w:rsidR="006305A1" w:rsidRPr="006305A1">
        <w:rPr>
          <w:bCs w:val="0"/>
          <w:sz w:val="24"/>
          <w:szCs w:val="24"/>
          <w:lang w:eastAsia="ru-RU"/>
        </w:rPr>
        <w:t>5.5</w:t>
      </w:r>
      <w:r w:rsidR="00182B8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_Ref444164229 \r \h  \* MERGEFORMAT </w:instrText>
      </w:r>
      <w:r w:rsidR="00182B85">
        <w:fldChar w:fldCharType="separate"/>
      </w:r>
      <w:r w:rsidR="006305A1" w:rsidRPr="006305A1">
        <w:rPr>
          <w:bCs w:val="0"/>
          <w:sz w:val="24"/>
          <w:szCs w:val="24"/>
          <w:lang w:eastAsia="ru-RU"/>
        </w:rPr>
        <w:t>5.6.1</w:t>
      </w:r>
      <w:r w:rsidR="00182B8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182B85">
        <w:fldChar w:fldCharType="begin"/>
      </w:r>
      <w:r w:rsidR="00182B85">
        <w:instrText xml:space="preserve"> REF _Ref440279062 \r \h  \* MERGEFORMAT </w:instrText>
      </w:r>
      <w:r w:rsidR="00182B85">
        <w:fldChar w:fldCharType="separate"/>
      </w:r>
      <w:r w:rsidR="006305A1" w:rsidRPr="006305A1">
        <w:rPr>
          <w:sz w:val="24"/>
          <w:szCs w:val="24"/>
        </w:rPr>
        <w:t>б)</w:t>
      </w:r>
      <w:r w:rsidR="00182B85">
        <w:fldChar w:fldCharType="end"/>
      </w:r>
      <w:r w:rsidR="00F958E8" w:rsidRPr="00382A07">
        <w:rPr>
          <w:sz w:val="24"/>
          <w:szCs w:val="24"/>
        </w:rPr>
        <w:t xml:space="preserve">, </w:t>
      </w:r>
      <w:r w:rsidR="00182B85">
        <w:fldChar w:fldCharType="begin"/>
      </w:r>
      <w:r w:rsidR="00182B85">
        <w:instrText xml:space="preserve"> REF _Ref440372460 \r \h  \* MERGEFORMAT </w:instrText>
      </w:r>
      <w:r w:rsidR="00182B85">
        <w:fldChar w:fldCharType="separate"/>
      </w:r>
      <w:r w:rsidR="006305A1" w:rsidRPr="006305A1">
        <w:rPr>
          <w:sz w:val="24"/>
          <w:szCs w:val="24"/>
        </w:rPr>
        <w:t>д)</w:t>
      </w:r>
      <w:r w:rsidR="00182B85">
        <w:fldChar w:fldCharType="end"/>
      </w:r>
      <w:r w:rsidR="00F958E8" w:rsidRPr="00382A07">
        <w:rPr>
          <w:sz w:val="24"/>
          <w:szCs w:val="24"/>
        </w:rPr>
        <w:t xml:space="preserve">, </w:t>
      </w:r>
      <w:r w:rsidR="00182B85">
        <w:fldChar w:fldCharType="begin"/>
      </w:r>
      <w:r w:rsidR="00182B85">
        <w:instrText xml:space="preserve"> REF _Ref440372474 \r \h  \* MERGEFORMAT </w:instrText>
      </w:r>
      <w:r w:rsidR="00182B85">
        <w:fldChar w:fldCharType="separate"/>
      </w:r>
      <w:r w:rsidR="006305A1" w:rsidRPr="006305A1">
        <w:rPr>
          <w:sz w:val="24"/>
          <w:szCs w:val="24"/>
        </w:rPr>
        <w:t>м)</w:t>
      </w:r>
      <w:r w:rsidR="00182B85">
        <w:fldChar w:fldCharType="end"/>
      </w:r>
      <w:r w:rsidR="00F958E8" w:rsidRPr="00382A07">
        <w:rPr>
          <w:sz w:val="24"/>
          <w:szCs w:val="24"/>
        </w:rPr>
        <w:t xml:space="preserve">, </w:t>
      </w:r>
      <w:r w:rsidR="00182B85">
        <w:fldChar w:fldCharType="begin"/>
      </w:r>
      <w:r w:rsidR="00182B85">
        <w:instrText xml:space="preserve"> REF _Ref440372477 \r \h  \* MERGEFORMAT </w:instrText>
      </w:r>
      <w:r w:rsidR="00182B85">
        <w:fldChar w:fldCharType="separate"/>
      </w:r>
      <w:r w:rsidR="006305A1" w:rsidRPr="006305A1">
        <w:rPr>
          <w:sz w:val="24"/>
          <w:szCs w:val="24"/>
        </w:rPr>
        <w:t>н)</w:t>
      </w:r>
      <w:r w:rsidR="00182B85">
        <w:fldChar w:fldCharType="end"/>
      </w:r>
      <w:r w:rsidR="00A24167" w:rsidRPr="00382A07">
        <w:rPr>
          <w:sz w:val="24"/>
          <w:szCs w:val="24"/>
        </w:rPr>
        <w:t xml:space="preserve">, </w:t>
      </w:r>
      <w:r w:rsidR="00182B85">
        <w:fldChar w:fldCharType="begin"/>
      </w:r>
      <w:r w:rsidR="00182B85">
        <w:instrText xml:space="preserve"> REF _Ref442188512 \r \h  \* MERGEFORMAT </w:instrText>
      </w:r>
      <w:r w:rsidR="00182B85">
        <w:fldChar w:fldCharType="separate"/>
      </w:r>
      <w:r w:rsidR="006305A1" w:rsidRPr="006305A1">
        <w:rPr>
          <w:sz w:val="24"/>
          <w:szCs w:val="24"/>
        </w:rPr>
        <w:t>с)</w:t>
      </w:r>
      <w:r w:rsidR="00182B85">
        <w:fldChar w:fldCharType="end"/>
      </w:r>
      <w:r w:rsidR="00F463E8"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82B85">
        <w:fldChar w:fldCharType="begin"/>
      </w:r>
      <w:r w:rsidR="00182B85">
        <w:instrText xml:space="preserve"> REF _Ref464116309 \r \h  \* MERGEFORMAT </w:instrText>
      </w:r>
      <w:r w:rsidR="00182B85">
        <w:fldChar w:fldCharType="separate"/>
      </w:r>
      <w:r w:rsidR="006305A1" w:rsidRPr="006305A1">
        <w:rPr>
          <w:sz w:val="24"/>
          <w:szCs w:val="24"/>
        </w:rPr>
        <w:t>3.3.10.7</w:t>
      </w:r>
      <w:r w:rsidR="00182B8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82B85">
        <w:fldChar w:fldCharType="begin"/>
      </w:r>
      <w:r w:rsidR="00182B85">
        <w:instrText xml:space="preserve"> REF _Ref442263553 \r \h  \* MERGEFORMAT </w:instrText>
      </w:r>
      <w:r w:rsidR="00182B85">
        <w:fldChar w:fldCharType="separate"/>
      </w:r>
      <w:r w:rsidR="006305A1" w:rsidRPr="006305A1">
        <w:rPr>
          <w:sz w:val="24"/>
          <w:szCs w:val="24"/>
        </w:rPr>
        <w:t>3.3.14.4</w:t>
      </w:r>
      <w:r w:rsidR="00182B8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182B85">
        <w:fldChar w:fldCharType="begin"/>
      </w:r>
      <w:r w:rsidR="00182B85">
        <w:instrText xml:space="preserve"> REF _Ref440270602 \r \h  \* MERGEFORMAT </w:instrText>
      </w:r>
      <w:r w:rsidR="00182B85">
        <w:fldChar w:fldCharType="separate"/>
      </w:r>
      <w:r w:rsidR="006305A1">
        <w:t>5</w:t>
      </w:r>
      <w:r w:rsidR="00182B8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82B85">
        <w:fldChar w:fldCharType="begin"/>
      </w:r>
      <w:r w:rsidR="00182B85">
        <w:instrText xml:space="preserve"> REF _Ref191386419 \n \h  \* MERGEFORMAT </w:instrText>
      </w:r>
      <w:r w:rsidR="00182B85">
        <w:fldChar w:fldCharType="separate"/>
      </w:r>
      <w:r w:rsidR="006305A1" w:rsidRPr="006305A1">
        <w:rPr>
          <w:bCs w:val="0"/>
          <w:sz w:val="24"/>
          <w:szCs w:val="24"/>
        </w:rPr>
        <w:t>3.3.2</w:t>
      </w:r>
      <w:r w:rsidR="00182B8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pacing w:val="-1"/>
          <w:sz w:val="24"/>
          <w:szCs w:val="24"/>
        </w:rPr>
        <w:t>5.3</w:t>
      </w:r>
      <w:r w:rsidR="00182B8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pacing w:val="-1"/>
          <w:sz w:val="24"/>
          <w:szCs w:val="24"/>
        </w:rPr>
        <w:t>5.3</w:t>
      </w:r>
      <w:r w:rsidR="00182B8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82B85">
        <w:fldChar w:fldCharType="begin"/>
      </w:r>
      <w:r w:rsidR="00182B85">
        <w:instrText xml:space="preserve"> REF _Ref440271182 \r \h  \* MERGEFORMAT </w:instrText>
      </w:r>
      <w:r w:rsidR="00182B85">
        <w:fldChar w:fldCharType="separate"/>
      </w:r>
      <w:r w:rsidR="006305A1" w:rsidRPr="006305A1">
        <w:rPr>
          <w:sz w:val="24"/>
          <w:szCs w:val="24"/>
        </w:rPr>
        <w:t>3.3.1.9</w:t>
      </w:r>
      <w:r w:rsidR="00182B8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82B85">
        <w:fldChar w:fldCharType="begin"/>
      </w:r>
      <w:r w:rsidR="00182B85">
        <w:instrText xml:space="preserve"> REF _Ref440271036 \r \h  \* MERGEFORMAT </w:instrText>
      </w:r>
      <w:r w:rsidR="00182B85">
        <w:fldChar w:fldCharType="separate"/>
      </w:r>
      <w:r w:rsidR="006305A1" w:rsidRPr="006305A1">
        <w:rPr>
          <w:bCs w:val="0"/>
          <w:sz w:val="24"/>
          <w:szCs w:val="24"/>
        </w:rPr>
        <w:t>5.4</w:t>
      </w:r>
      <w:r w:rsidR="00182B8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182B85"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40549152"/>
      <w:bookmarkStart w:id="307" w:name="_Ref472411304"/>
      <w:r w:rsidRPr="00C12FA4">
        <w:rPr>
          <w:bCs w:val="0"/>
          <w:sz w:val="24"/>
          <w:szCs w:val="24"/>
        </w:rPr>
        <w:t>Начальная (максимальная) цена Договора:</w:t>
      </w:r>
      <w:bookmarkEnd w:id="306"/>
      <w:r>
        <w:rPr>
          <w:bCs w:val="0"/>
          <w:sz w:val="24"/>
          <w:szCs w:val="24"/>
        </w:rPr>
        <w:t xml:space="preserve"> </w:t>
      </w:r>
      <w:r>
        <w:rPr>
          <w:rFonts w:eastAsia="Calibri"/>
          <w:b/>
          <w:sz w:val="24"/>
          <w:szCs w:val="24"/>
          <w:lang w:eastAsia="en-US"/>
        </w:rPr>
        <w:t>2 502 889</w:t>
      </w:r>
      <w:r w:rsidRPr="00715197">
        <w:rPr>
          <w:rFonts w:eastAsia="Calibri"/>
          <w:sz w:val="24"/>
          <w:szCs w:val="24"/>
          <w:lang w:eastAsia="en-US"/>
        </w:rPr>
        <w:t xml:space="preserve"> (</w:t>
      </w:r>
      <w:r>
        <w:rPr>
          <w:rFonts w:eastAsia="Calibri"/>
          <w:sz w:val="24"/>
          <w:szCs w:val="24"/>
          <w:lang w:eastAsia="en-US"/>
        </w:rPr>
        <w:t>Два миллиона пятьсот две тысячи восемьсот восемьдесят девять</w:t>
      </w:r>
      <w:r w:rsidRPr="00715197">
        <w:rPr>
          <w:rFonts w:eastAsia="Calibri"/>
          <w:sz w:val="24"/>
          <w:szCs w:val="24"/>
          <w:lang w:eastAsia="en-US"/>
        </w:rPr>
        <w:t>) рубл</w:t>
      </w:r>
      <w:r>
        <w:rPr>
          <w:rFonts w:eastAsia="Calibri"/>
          <w:sz w:val="24"/>
          <w:szCs w:val="24"/>
          <w:lang w:eastAsia="en-US"/>
        </w:rPr>
        <w:t>ей</w:t>
      </w:r>
      <w:r w:rsidRPr="00715197">
        <w:rPr>
          <w:rFonts w:eastAsia="Calibri"/>
          <w:sz w:val="24"/>
          <w:szCs w:val="24"/>
          <w:lang w:eastAsia="en-US"/>
        </w:rPr>
        <w:t xml:space="preserve"> 00 копеек РФ, без учета НДС; НДС составляет</w:t>
      </w:r>
      <w:r w:rsidRPr="00715197">
        <w:rPr>
          <w:rFonts w:eastAsia="Calibri"/>
          <w:b/>
          <w:sz w:val="24"/>
          <w:szCs w:val="24"/>
          <w:lang w:eastAsia="en-US"/>
        </w:rPr>
        <w:t xml:space="preserve"> </w:t>
      </w:r>
      <w:r>
        <w:rPr>
          <w:rFonts w:eastAsia="Calibri"/>
          <w:b/>
          <w:sz w:val="24"/>
          <w:szCs w:val="24"/>
          <w:lang w:eastAsia="en-US"/>
        </w:rPr>
        <w:t>450 520</w:t>
      </w:r>
      <w:r w:rsidRPr="00715197">
        <w:rPr>
          <w:rFonts w:eastAsia="Calibri"/>
          <w:b/>
          <w:sz w:val="24"/>
          <w:szCs w:val="24"/>
          <w:lang w:eastAsia="en-US"/>
        </w:rPr>
        <w:t xml:space="preserve"> </w:t>
      </w:r>
      <w:r w:rsidRPr="00715197">
        <w:rPr>
          <w:rFonts w:eastAsia="Calibri"/>
          <w:sz w:val="24"/>
          <w:szCs w:val="24"/>
          <w:lang w:eastAsia="en-US"/>
        </w:rPr>
        <w:t>(</w:t>
      </w:r>
      <w:r>
        <w:rPr>
          <w:rFonts w:eastAsia="Calibri"/>
          <w:sz w:val="24"/>
          <w:szCs w:val="24"/>
          <w:lang w:eastAsia="en-US"/>
        </w:rPr>
        <w:t>Четыреста пятьдесят тысяч пятьсот двадцать) рублей 02</w:t>
      </w:r>
      <w:r w:rsidRPr="00715197">
        <w:rPr>
          <w:rFonts w:eastAsia="Calibri"/>
          <w:sz w:val="24"/>
          <w:szCs w:val="24"/>
          <w:lang w:eastAsia="en-US"/>
        </w:rPr>
        <w:t xml:space="preserve"> копе</w:t>
      </w:r>
      <w:r w:rsidR="00F311F6">
        <w:rPr>
          <w:rFonts w:eastAsia="Calibri"/>
          <w:sz w:val="24"/>
          <w:szCs w:val="24"/>
          <w:lang w:eastAsia="en-US"/>
        </w:rPr>
        <w:t>йки</w:t>
      </w:r>
      <w:r w:rsidRPr="00715197">
        <w:rPr>
          <w:rFonts w:eastAsia="Calibri"/>
          <w:sz w:val="24"/>
          <w:szCs w:val="24"/>
          <w:lang w:eastAsia="en-US"/>
        </w:rPr>
        <w:t xml:space="preserve"> РФ; </w:t>
      </w:r>
      <w:r>
        <w:rPr>
          <w:rFonts w:eastAsia="Calibri"/>
          <w:b/>
          <w:sz w:val="24"/>
          <w:szCs w:val="24"/>
          <w:lang w:eastAsia="en-US"/>
        </w:rPr>
        <w:t>2 953 409</w:t>
      </w:r>
      <w:r w:rsidRPr="00715197">
        <w:rPr>
          <w:rFonts w:eastAsia="Calibri"/>
          <w:b/>
          <w:sz w:val="24"/>
          <w:szCs w:val="24"/>
          <w:lang w:eastAsia="en-US"/>
        </w:rPr>
        <w:t xml:space="preserve"> </w:t>
      </w:r>
      <w:r w:rsidRPr="00715197">
        <w:rPr>
          <w:rFonts w:eastAsia="Calibri"/>
          <w:sz w:val="24"/>
          <w:szCs w:val="24"/>
          <w:lang w:eastAsia="en-US"/>
        </w:rPr>
        <w:t>(</w:t>
      </w:r>
      <w:r>
        <w:rPr>
          <w:rFonts w:eastAsia="Calibri"/>
          <w:sz w:val="24"/>
          <w:szCs w:val="24"/>
          <w:lang w:eastAsia="en-US"/>
        </w:rPr>
        <w:t>Два миллиона девятьсот пятьдесят три тысячи четыреста девять</w:t>
      </w:r>
      <w:r w:rsidRPr="00715197">
        <w:rPr>
          <w:rFonts w:eastAsia="Calibri"/>
          <w:sz w:val="24"/>
          <w:szCs w:val="24"/>
          <w:lang w:eastAsia="en-US"/>
        </w:rPr>
        <w:t>) рубл</w:t>
      </w:r>
      <w:r>
        <w:rPr>
          <w:rFonts w:eastAsia="Calibri"/>
          <w:sz w:val="24"/>
          <w:szCs w:val="24"/>
          <w:lang w:eastAsia="en-US"/>
        </w:rPr>
        <w:t>ей</w:t>
      </w:r>
      <w:r w:rsidRPr="00715197">
        <w:rPr>
          <w:rFonts w:eastAsia="Calibri"/>
          <w:sz w:val="24"/>
          <w:szCs w:val="24"/>
          <w:lang w:eastAsia="en-US"/>
        </w:rPr>
        <w:t xml:space="preserve"> </w:t>
      </w:r>
      <w:r>
        <w:rPr>
          <w:rFonts w:eastAsia="Calibri"/>
          <w:sz w:val="24"/>
          <w:szCs w:val="24"/>
          <w:lang w:eastAsia="en-US"/>
        </w:rPr>
        <w:t>02</w:t>
      </w:r>
      <w:r w:rsidRPr="00715197">
        <w:rPr>
          <w:rFonts w:eastAsia="Calibri"/>
          <w:sz w:val="24"/>
          <w:szCs w:val="24"/>
          <w:lang w:eastAsia="en-US"/>
        </w:rPr>
        <w:t xml:space="preserve"> копе</w:t>
      </w:r>
      <w:r w:rsidR="00F311F6">
        <w:rPr>
          <w:rFonts w:eastAsia="Calibri"/>
          <w:sz w:val="24"/>
          <w:szCs w:val="24"/>
          <w:lang w:eastAsia="en-US"/>
        </w:rPr>
        <w:t>йки</w:t>
      </w:r>
      <w:r w:rsidRPr="00715197">
        <w:rPr>
          <w:rFonts w:eastAsia="Calibri"/>
          <w:sz w:val="24"/>
          <w:szCs w:val="24"/>
          <w:lang w:eastAsia="en-US"/>
        </w:rPr>
        <w:t xml:space="preserve"> РФ, с учетом НДС</w:t>
      </w:r>
      <w:r>
        <w:rPr>
          <w:rFonts w:eastAsia="Calibri"/>
          <w:sz w:val="24"/>
          <w:szCs w:val="24"/>
          <w:lang w:eastAsia="en-US"/>
        </w:rPr>
        <w:t>.</w:t>
      </w:r>
      <w:bookmarkEnd w:id="307"/>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82B85">
        <w:fldChar w:fldCharType="begin"/>
      </w:r>
      <w:r w:rsidR="00182B85">
        <w:instrText xml:space="preserve"> REF _Ref306138385 \r \h  \* MERGEFORMAT </w:instrText>
      </w:r>
      <w:r w:rsidR="00182B85">
        <w:fldChar w:fldCharType="separate"/>
      </w:r>
      <w:r w:rsidR="006305A1" w:rsidRPr="006305A1">
        <w:rPr>
          <w:bCs w:val="0"/>
          <w:sz w:val="24"/>
          <w:szCs w:val="24"/>
        </w:rPr>
        <w:t>3.6.4</w:t>
      </w:r>
      <w:r w:rsidR="00182B8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82B85">
        <w:fldChar w:fldCharType="begin"/>
      </w:r>
      <w:r w:rsidR="00182B85">
        <w:instrText xml:space="preserve"> REF _Ref465670219 \r \h  \* MERGEFORMAT </w:instrText>
      </w:r>
      <w:r w:rsidR="00182B85">
        <w:fldChar w:fldCharType="separate"/>
      </w:r>
      <w:r w:rsidR="006305A1" w:rsidRPr="006305A1">
        <w:rPr>
          <w:bCs w:val="0"/>
          <w:sz w:val="24"/>
          <w:szCs w:val="24"/>
        </w:rPr>
        <w:t>3.11</w:t>
      </w:r>
      <w:r w:rsidR="00182B8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8" w:name="_Ref191386407"/>
      <w:bookmarkStart w:id="309" w:name="_Ref191386526"/>
      <w:bookmarkStart w:id="310" w:name="_Toc440357097"/>
      <w:bookmarkStart w:id="311" w:name="_Toc440359652"/>
      <w:bookmarkStart w:id="312" w:name="_Toc440632115"/>
      <w:bookmarkStart w:id="313" w:name="_Toc440875936"/>
      <w:bookmarkStart w:id="314" w:name="_Toc441130964"/>
      <w:bookmarkStart w:id="315" w:name="_Toc447269779"/>
      <w:bookmarkStart w:id="316" w:name="_Toc464120601"/>
      <w:bookmarkStart w:id="317" w:name="_Toc466970521"/>
      <w:bookmarkStart w:id="318" w:name="_Toc468462434"/>
      <w:bookmarkStart w:id="319" w:name="_Toc469482027"/>
      <w:bookmarkStart w:id="320" w:name="_Toc472411801"/>
      <w:bookmarkStart w:id="321"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8"/>
      <w:bookmarkEnd w:id="309"/>
      <w:bookmarkEnd w:id="310"/>
      <w:bookmarkEnd w:id="311"/>
      <w:bookmarkEnd w:id="312"/>
      <w:bookmarkEnd w:id="313"/>
      <w:bookmarkEnd w:id="314"/>
      <w:bookmarkEnd w:id="315"/>
      <w:bookmarkEnd w:id="316"/>
      <w:bookmarkEnd w:id="317"/>
      <w:bookmarkEnd w:id="318"/>
      <w:bookmarkEnd w:id="319"/>
      <w:bookmarkEnd w:id="320"/>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2" w:name="_Ref93090116"/>
      <w:bookmarkStart w:id="323" w:name="_Ref191386482"/>
      <w:bookmarkStart w:id="324" w:name="_Ref440291364"/>
      <w:bookmarkEnd w:id="321"/>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2"/>
      <w:r w:rsidRPr="004A1A68">
        <w:rPr>
          <w:bCs w:val="0"/>
          <w:sz w:val="24"/>
          <w:szCs w:val="24"/>
        </w:rPr>
        <w:t>:</w:t>
      </w:r>
      <w:bookmarkStart w:id="325" w:name="_Ref306004833"/>
      <w:bookmarkEnd w:id="323"/>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585378">
        <w:rPr>
          <w:bCs w:val="0"/>
          <w:sz w:val="24"/>
          <w:szCs w:val="24"/>
        </w:rPr>
        <w:t xml:space="preserve">, </w:t>
      </w:r>
      <w:r w:rsidR="00585378" w:rsidRPr="00585378">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82B85">
        <w:fldChar w:fldCharType="begin"/>
      </w:r>
      <w:r w:rsidR="00182B85">
        <w:instrText xml:space="preserve"> REF _Ref440271628 \r \h  \* MERGEFORMAT </w:instrText>
      </w:r>
      <w:r w:rsidR="00182B85">
        <w:fldChar w:fldCharType="separate"/>
      </w:r>
      <w:r w:rsidR="006305A1" w:rsidRPr="006305A1">
        <w:rPr>
          <w:bCs w:val="0"/>
          <w:sz w:val="24"/>
          <w:szCs w:val="24"/>
        </w:rPr>
        <w:t>3.3.9</w:t>
      </w:r>
      <w:r w:rsidR="00182B8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82B85">
        <w:fldChar w:fldCharType="begin"/>
      </w:r>
      <w:r w:rsidR="00182B85">
        <w:instrText xml:space="preserve"> REF _Ref191386461 \n \h  \* MERGEFORMAT </w:instrText>
      </w:r>
      <w:r w:rsidR="00182B85">
        <w:fldChar w:fldCharType="separate"/>
      </w:r>
      <w:r w:rsidR="006305A1" w:rsidRPr="006305A1">
        <w:rPr>
          <w:bCs w:val="0"/>
          <w:sz w:val="24"/>
          <w:szCs w:val="24"/>
        </w:rPr>
        <w:t>3.3.10</w:t>
      </w:r>
      <w:r w:rsidR="00182B8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4"/>
      <w:bookmarkEnd w:id="325"/>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6"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7" w:name="_Ref306032455"/>
      <w:r w:rsidRPr="00382A07">
        <w:rPr>
          <w:bCs w:val="0"/>
          <w:sz w:val="24"/>
          <w:szCs w:val="24"/>
        </w:rPr>
        <w:t xml:space="preserve">должен </w:t>
      </w:r>
      <w:bookmarkStart w:id="328"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7"/>
      <w:bookmarkEnd w:id="328"/>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9"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9"/>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585378"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585378">
        <w:rPr>
          <w:sz w:val="24"/>
          <w:szCs w:val="24"/>
          <w:lang w:eastAsia="ru-RU"/>
        </w:rPr>
        <w:t>Документации. При несоблюдении требований Техническ</w:t>
      </w:r>
      <w:r w:rsidR="003776BB" w:rsidRPr="00585378">
        <w:rPr>
          <w:sz w:val="24"/>
          <w:szCs w:val="24"/>
          <w:lang w:eastAsia="ru-RU"/>
        </w:rPr>
        <w:t>ого(</w:t>
      </w:r>
      <w:r w:rsidRPr="00585378">
        <w:rPr>
          <w:sz w:val="24"/>
          <w:szCs w:val="24"/>
          <w:lang w:eastAsia="ru-RU"/>
        </w:rPr>
        <w:t>их</w:t>
      </w:r>
      <w:r w:rsidR="003776BB" w:rsidRPr="00585378">
        <w:rPr>
          <w:sz w:val="24"/>
          <w:szCs w:val="24"/>
          <w:lang w:eastAsia="ru-RU"/>
        </w:rPr>
        <w:t>)</w:t>
      </w:r>
      <w:r w:rsidRPr="00585378">
        <w:rPr>
          <w:sz w:val="24"/>
          <w:szCs w:val="24"/>
          <w:lang w:eastAsia="ru-RU"/>
        </w:rPr>
        <w:t xml:space="preserve"> задани</w:t>
      </w:r>
      <w:r w:rsidR="003776BB" w:rsidRPr="00585378">
        <w:rPr>
          <w:sz w:val="24"/>
          <w:szCs w:val="24"/>
          <w:lang w:eastAsia="ru-RU"/>
        </w:rPr>
        <w:t>я(</w:t>
      </w:r>
      <w:r w:rsidRPr="00585378">
        <w:rPr>
          <w:sz w:val="24"/>
          <w:szCs w:val="24"/>
          <w:lang w:eastAsia="ru-RU"/>
        </w:rPr>
        <w:t>й</w:t>
      </w:r>
      <w:r w:rsidR="003776BB" w:rsidRPr="00585378">
        <w:rPr>
          <w:sz w:val="24"/>
          <w:szCs w:val="24"/>
          <w:lang w:eastAsia="ru-RU"/>
        </w:rPr>
        <w:t>)</w:t>
      </w:r>
      <w:r w:rsidRPr="00585378">
        <w:rPr>
          <w:sz w:val="24"/>
          <w:szCs w:val="24"/>
          <w:lang w:eastAsia="ru-RU"/>
        </w:rPr>
        <w:t xml:space="preserve"> Закупочная комиссия отклонит </w:t>
      </w:r>
      <w:r w:rsidR="00C96484" w:rsidRPr="00585378">
        <w:rPr>
          <w:sz w:val="24"/>
          <w:szCs w:val="24"/>
          <w:lang w:eastAsia="ru-RU"/>
        </w:rPr>
        <w:t>Заявку</w:t>
      </w:r>
      <w:r w:rsidR="00585378">
        <w:rPr>
          <w:sz w:val="24"/>
          <w:szCs w:val="24"/>
          <w:lang w:eastAsia="ru-RU"/>
        </w:rPr>
        <w:t xml:space="preserve"> Участника;</w:t>
      </w:r>
    </w:p>
    <w:p w:rsidR="00585378" w:rsidRPr="00585378" w:rsidRDefault="00585378" w:rsidP="00585378">
      <w:pPr>
        <w:numPr>
          <w:ilvl w:val="0"/>
          <w:numId w:val="21"/>
        </w:numPr>
        <w:suppressAutoHyphens w:val="0"/>
        <w:spacing w:line="264" w:lineRule="auto"/>
        <w:rPr>
          <w:sz w:val="24"/>
          <w:szCs w:val="24"/>
          <w:lang w:eastAsia="ru-RU"/>
        </w:rPr>
      </w:pPr>
      <w:r w:rsidRPr="0058537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330"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1"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82B85">
        <w:fldChar w:fldCharType="begin"/>
      </w:r>
      <w:r w:rsidR="00182B85">
        <w:instrText xml:space="preserve"> REF _Ref440291364 \r \h  \* MERGEFORMAT </w:instrText>
      </w:r>
      <w:r w:rsidR="00182B85">
        <w:fldChar w:fldCharType="separate"/>
      </w:r>
      <w:r w:rsidR="006305A1" w:rsidRPr="006305A1">
        <w:rPr>
          <w:sz w:val="24"/>
          <w:szCs w:val="24"/>
        </w:rPr>
        <w:t>3.3.8.1</w:t>
      </w:r>
      <w:r w:rsidR="00182B85">
        <w:fldChar w:fldCharType="end"/>
      </w:r>
      <w:r w:rsidRPr="00382A07">
        <w:rPr>
          <w:sz w:val="24"/>
          <w:szCs w:val="24"/>
        </w:rPr>
        <w:t>-</w:t>
      </w:r>
      <w:r w:rsidR="00182B85">
        <w:fldChar w:fldCharType="begin"/>
      </w:r>
      <w:r w:rsidR="00182B85">
        <w:instrText xml:space="preserve"> REF _Ref303669127 \r \h  \* MERGEFORMAT </w:instrText>
      </w:r>
      <w:r w:rsidR="00182B85">
        <w:fldChar w:fldCharType="separate"/>
      </w:r>
      <w:r w:rsidR="006305A1" w:rsidRPr="006305A1">
        <w:rPr>
          <w:sz w:val="24"/>
          <w:szCs w:val="24"/>
        </w:rPr>
        <w:t>3.3.8.2</w:t>
      </w:r>
      <w:r w:rsidR="00182B85">
        <w:fldChar w:fldCharType="end"/>
      </w:r>
      <w:r w:rsidR="00717F60" w:rsidRPr="00382A07">
        <w:rPr>
          <w:bCs w:val="0"/>
          <w:sz w:val="24"/>
          <w:szCs w:val="24"/>
        </w:rPr>
        <w:t>:</w:t>
      </w:r>
      <w:bookmarkEnd w:id="330"/>
      <w:bookmarkEnd w:id="331"/>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2"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_Ref440271993 \r \h  \* MERGEFORMAT </w:instrText>
      </w:r>
      <w:r w:rsidR="00182B85">
        <w:fldChar w:fldCharType="separate"/>
      </w:r>
      <w:r w:rsidR="006305A1" w:rsidRPr="006305A1">
        <w:rPr>
          <w:sz w:val="24"/>
          <w:szCs w:val="24"/>
        </w:rPr>
        <w:t>5.9</w:t>
      </w:r>
      <w:r w:rsidR="00182B8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_Ref440271964 \r \h  \* MERGEFORMAT </w:instrText>
      </w:r>
      <w:r w:rsidR="00182B85">
        <w:fldChar w:fldCharType="separate"/>
      </w:r>
      <w:r w:rsidR="006305A1" w:rsidRPr="006305A1">
        <w:rPr>
          <w:sz w:val="24"/>
          <w:szCs w:val="24"/>
        </w:rPr>
        <w:t>5.1.3</w:t>
      </w:r>
      <w:r w:rsidR="00182B85">
        <w:fldChar w:fldCharType="end"/>
      </w:r>
      <w:r w:rsidR="00A600E3" w:rsidRPr="00382A07">
        <w:rPr>
          <w:sz w:val="24"/>
          <w:szCs w:val="24"/>
        </w:rPr>
        <w:t>)</w:t>
      </w:r>
      <w:r w:rsidRPr="00382A07">
        <w:rPr>
          <w:sz w:val="24"/>
          <w:szCs w:val="24"/>
        </w:rPr>
        <w:t>;</w:t>
      </w:r>
      <w:bookmarkEnd w:id="333"/>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82B85">
        <w:fldChar w:fldCharType="begin"/>
      </w:r>
      <w:r w:rsidR="00182B85">
        <w:instrText xml:space="preserve"> REF _Ref440272035 \r \h  \* MERGEFORMAT </w:instrText>
      </w:r>
      <w:r w:rsidR="00182B85">
        <w:fldChar w:fldCharType="separate"/>
      </w:r>
      <w:r w:rsidR="006305A1" w:rsidRPr="006305A1">
        <w:rPr>
          <w:sz w:val="24"/>
          <w:szCs w:val="24"/>
        </w:rPr>
        <w:t>5.10</w:t>
      </w:r>
      <w:r w:rsidR="00182B85">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_Ref440272051 \r \h  \* MERGEFORMAT </w:instrText>
      </w:r>
      <w:r w:rsidR="00182B85">
        <w:fldChar w:fldCharType="separate"/>
      </w:r>
      <w:r w:rsidR="006305A1" w:rsidRPr="006305A1">
        <w:rPr>
          <w:sz w:val="24"/>
          <w:szCs w:val="24"/>
        </w:rPr>
        <w:t>5.11</w:t>
      </w:r>
      <w:r w:rsidR="00182B8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4"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82B85">
        <w:fldChar w:fldCharType="begin"/>
      </w:r>
      <w:r w:rsidR="00182B85">
        <w:instrText xml:space="preserve"> REF _Ref440272119 \r \h  \* MERGEFORMAT </w:instrText>
      </w:r>
      <w:r w:rsidR="00182B85">
        <w:fldChar w:fldCharType="separate"/>
      </w:r>
      <w:r w:rsidR="006305A1" w:rsidRPr="006305A1">
        <w:rPr>
          <w:sz w:val="24"/>
          <w:szCs w:val="24"/>
        </w:rPr>
        <w:t>5.6.1</w:t>
      </w:r>
      <w:r w:rsidR="00182B8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34"/>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5"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5"/>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82B85">
        <w:fldChar w:fldCharType="begin"/>
      </w:r>
      <w:r w:rsidR="00182B85">
        <w:instrText xml:space="preserve"> REF _Ref449017073 \r \h  \* MERGEFORMAT </w:instrText>
      </w:r>
      <w:r w:rsidR="00182B85">
        <w:fldChar w:fldCharType="separate"/>
      </w:r>
      <w:r w:rsidR="006305A1" w:rsidRPr="006305A1">
        <w:rPr>
          <w:sz w:val="24"/>
          <w:szCs w:val="24"/>
        </w:rPr>
        <w:t>5.7</w:t>
      </w:r>
      <w:r w:rsidR="00182B8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82B85">
        <w:fldChar w:fldCharType="begin"/>
      </w:r>
      <w:r w:rsidR="00182B85">
        <w:instrText xml:space="preserve"> REF _Ref55336398 \r \h  \* MERGEFORMAT </w:instrText>
      </w:r>
      <w:r w:rsidR="00182B85">
        <w:fldChar w:fldCharType="separate"/>
      </w:r>
      <w:r w:rsidR="006305A1" w:rsidRPr="006305A1">
        <w:rPr>
          <w:sz w:val="24"/>
          <w:szCs w:val="24"/>
        </w:rPr>
        <w:t>5.8</w:t>
      </w:r>
      <w:r w:rsidR="00182B8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6"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6"/>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82B85">
        <w:fldChar w:fldCharType="begin"/>
      </w:r>
      <w:r w:rsidR="00182B85">
        <w:instrText xml:space="preserve"> REF _Ref440272274 \r \h  \* MERGEFORMAT </w:instrText>
      </w:r>
      <w:r w:rsidR="00182B85">
        <w:fldChar w:fldCharType="separate"/>
      </w:r>
      <w:r w:rsidR="006305A1" w:rsidRPr="006305A1">
        <w:rPr>
          <w:sz w:val="24"/>
          <w:szCs w:val="24"/>
        </w:rPr>
        <w:t>5.14</w:t>
      </w:r>
      <w:r w:rsidR="00182B8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7"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7"/>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8"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8"/>
    </w:p>
    <w:p w:rsidR="00717F60" w:rsidRPr="00382A07" w:rsidRDefault="00717F60" w:rsidP="00E71A48">
      <w:pPr>
        <w:pStyle w:val="3"/>
        <w:spacing w:line="264" w:lineRule="auto"/>
        <w:rPr>
          <w:szCs w:val="24"/>
        </w:rPr>
      </w:pPr>
      <w:bookmarkStart w:id="339" w:name="_Ref191386451"/>
      <w:bookmarkStart w:id="340" w:name="_Ref440271628"/>
      <w:bookmarkStart w:id="341" w:name="_Toc440357098"/>
      <w:bookmarkStart w:id="342" w:name="_Toc440359653"/>
      <w:bookmarkStart w:id="343" w:name="_Toc440632116"/>
      <w:bookmarkStart w:id="344" w:name="_Toc440875937"/>
      <w:bookmarkStart w:id="345" w:name="_Toc441130965"/>
      <w:bookmarkStart w:id="346" w:name="_Toc447269780"/>
      <w:bookmarkStart w:id="347" w:name="_Toc464120602"/>
      <w:bookmarkStart w:id="348" w:name="_Toc466970522"/>
      <w:bookmarkStart w:id="349" w:name="_Toc468462435"/>
      <w:bookmarkStart w:id="350" w:name="_Toc469482028"/>
      <w:bookmarkStart w:id="351" w:name="_Toc472411802"/>
      <w:r w:rsidRPr="00382A07">
        <w:rPr>
          <w:szCs w:val="24"/>
        </w:rPr>
        <w:t xml:space="preserve">Привлечение </w:t>
      </w:r>
      <w:bookmarkEnd w:id="339"/>
      <w:r w:rsidR="005B074F" w:rsidRPr="00382A07">
        <w:rPr>
          <w:szCs w:val="24"/>
        </w:rPr>
        <w:t>сопоставщиков</w:t>
      </w:r>
      <w:bookmarkEnd w:id="340"/>
      <w:bookmarkEnd w:id="341"/>
      <w:bookmarkEnd w:id="342"/>
      <w:bookmarkEnd w:id="343"/>
      <w:bookmarkEnd w:id="344"/>
      <w:bookmarkEnd w:id="345"/>
      <w:bookmarkEnd w:id="346"/>
      <w:bookmarkEnd w:id="347"/>
      <w:bookmarkEnd w:id="348"/>
      <w:bookmarkEnd w:id="349"/>
      <w:bookmarkEnd w:id="350"/>
      <w:bookmarkEnd w:id="35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2" w:name="_Ref191386461"/>
      <w:bookmarkStart w:id="353" w:name="_Toc440357099"/>
      <w:bookmarkStart w:id="354" w:name="_Toc440359654"/>
      <w:bookmarkStart w:id="355" w:name="_Toc440632117"/>
      <w:bookmarkStart w:id="356" w:name="_Toc440875938"/>
      <w:bookmarkStart w:id="357" w:name="_Toc441130966"/>
      <w:bookmarkStart w:id="358" w:name="_Toc447269781"/>
      <w:bookmarkStart w:id="359" w:name="_Toc464120603"/>
      <w:bookmarkStart w:id="360" w:name="_Toc466970523"/>
      <w:bookmarkStart w:id="361" w:name="_Toc468462436"/>
      <w:bookmarkStart w:id="362" w:name="_Toc469482029"/>
      <w:bookmarkStart w:id="363"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2"/>
      <w:bookmarkEnd w:id="353"/>
      <w:bookmarkEnd w:id="354"/>
      <w:bookmarkEnd w:id="355"/>
      <w:bookmarkEnd w:id="356"/>
      <w:bookmarkEnd w:id="357"/>
      <w:bookmarkEnd w:id="358"/>
      <w:bookmarkEnd w:id="359"/>
      <w:bookmarkEnd w:id="360"/>
      <w:bookmarkEnd w:id="361"/>
      <w:bookmarkEnd w:id="362"/>
      <w:bookmarkEnd w:id="363"/>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82B85">
        <w:fldChar w:fldCharType="begin"/>
      </w:r>
      <w:r w:rsidR="00182B85">
        <w:instrText xml:space="preserve"> REF _Ref191386482 \r \h  \* MERGEFORMAT </w:instrText>
      </w:r>
      <w:r w:rsidR="00182B85">
        <w:fldChar w:fldCharType="separate"/>
      </w:r>
      <w:r w:rsidR="006305A1" w:rsidRPr="006305A1">
        <w:rPr>
          <w:bCs w:val="0"/>
          <w:sz w:val="24"/>
          <w:szCs w:val="24"/>
        </w:rPr>
        <w:t>3.3.8.1</w:t>
      </w:r>
      <w:r w:rsidR="00182B8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82B85">
        <w:fldChar w:fldCharType="begin"/>
      </w:r>
      <w:r w:rsidR="00182B85">
        <w:instrText xml:space="preserve"> REF _Ref191386407 \r \h  \* MERGEFORMAT </w:instrText>
      </w:r>
      <w:r w:rsidR="00182B85">
        <w:fldChar w:fldCharType="separate"/>
      </w:r>
      <w:r w:rsidR="006305A1" w:rsidRPr="006305A1">
        <w:rPr>
          <w:bCs w:val="0"/>
          <w:sz w:val="24"/>
          <w:szCs w:val="24"/>
        </w:rPr>
        <w:t>3.3.8</w:t>
      </w:r>
      <w:r w:rsidR="00182B8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4"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4"/>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5"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5"/>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6"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6"/>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82B85">
        <w:fldChar w:fldCharType="begin"/>
      </w:r>
      <w:r w:rsidR="00182B85">
        <w:instrText xml:space="preserve"> REF _Ref307563248 \r \h  \* MERGEFORMAT </w:instrText>
      </w:r>
      <w:r w:rsidR="00182B85">
        <w:fldChar w:fldCharType="separate"/>
      </w:r>
      <w:r w:rsidR="006305A1" w:rsidRPr="006305A1">
        <w:rPr>
          <w:bCs w:val="0"/>
          <w:sz w:val="24"/>
          <w:szCs w:val="24"/>
          <w:lang w:val="en-US"/>
        </w:rPr>
        <w:t>a</w:t>
      </w:r>
      <w:r w:rsidR="006305A1" w:rsidRPr="00182B85">
        <w:rPr>
          <w:bCs w:val="0"/>
          <w:sz w:val="24"/>
          <w:szCs w:val="24"/>
        </w:rPr>
        <w:t>)</w:t>
      </w:r>
      <w:r w:rsidR="00182B85">
        <w:fldChar w:fldCharType="end"/>
      </w:r>
      <w:r w:rsidRPr="00382A07">
        <w:rPr>
          <w:bCs w:val="0"/>
          <w:sz w:val="24"/>
          <w:szCs w:val="24"/>
        </w:rPr>
        <w:t xml:space="preserve">- </w:t>
      </w:r>
      <w:r w:rsidR="00182B85">
        <w:fldChar w:fldCharType="begin"/>
      </w:r>
      <w:r w:rsidR="00182B85">
        <w:instrText xml:space="preserve"> REF _Ref307563262 \r \h  \* MERGEFORMAT </w:instrText>
      </w:r>
      <w:r w:rsidR="00182B85">
        <w:fldChar w:fldCharType="separate"/>
      </w:r>
      <w:r w:rsidR="006305A1" w:rsidRPr="006305A1">
        <w:rPr>
          <w:bCs w:val="0"/>
          <w:sz w:val="24"/>
          <w:szCs w:val="24"/>
          <w:lang w:val="en-US"/>
        </w:rPr>
        <w:t>g</w:t>
      </w:r>
      <w:r w:rsidR="006305A1" w:rsidRPr="00182B85">
        <w:rPr>
          <w:bCs w:val="0"/>
          <w:sz w:val="24"/>
          <w:szCs w:val="24"/>
        </w:rPr>
        <w:t>)</w:t>
      </w:r>
      <w:r w:rsidR="00182B85">
        <w:fldChar w:fldCharType="end"/>
      </w:r>
      <w:r w:rsidRPr="00382A07">
        <w:rPr>
          <w:bCs w:val="0"/>
          <w:sz w:val="24"/>
          <w:szCs w:val="24"/>
        </w:rPr>
        <w:t xml:space="preserve">п. </w:t>
      </w:r>
      <w:r w:rsidR="00182B85">
        <w:fldChar w:fldCharType="begin"/>
      </w:r>
      <w:r w:rsidR="00182B85">
        <w:instrText xml:space="preserve"> REF _Ref306032591 \r \h  \* MERGEFORMAT </w:instrText>
      </w:r>
      <w:r w:rsidR="00182B85">
        <w:fldChar w:fldCharType="separate"/>
      </w:r>
      <w:r w:rsidR="006305A1" w:rsidRPr="006305A1">
        <w:rPr>
          <w:bCs w:val="0"/>
          <w:sz w:val="24"/>
          <w:szCs w:val="24"/>
        </w:rPr>
        <w:t>3.3.10.4</w:t>
      </w:r>
      <w:r w:rsidR="00182B8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7"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7"/>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82B85">
        <w:fldChar w:fldCharType="begin"/>
      </w:r>
      <w:r w:rsidR="00182B85">
        <w:instrText xml:space="preserve"> REF _Ref303669127 \r \h  \* MERGEFORMAT </w:instrText>
      </w:r>
      <w:r w:rsidR="00182B85">
        <w:fldChar w:fldCharType="separate"/>
      </w:r>
      <w:r w:rsidR="006305A1" w:rsidRPr="006305A1">
        <w:rPr>
          <w:bCs w:val="0"/>
          <w:sz w:val="24"/>
          <w:szCs w:val="24"/>
        </w:rPr>
        <w:t>3.3.8.2</w:t>
      </w:r>
      <w:r w:rsidR="00182B8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182B85">
        <w:fldChar w:fldCharType="begin"/>
      </w:r>
      <w:r w:rsidR="00182B85">
        <w:instrText xml:space="preserve"> REF _Ref442188512 \r \h  \* MERGEFORMAT </w:instrText>
      </w:r>
      <w:r w:rsidR="00182B85">
        <w:fldChar w:fldCharType="separate"/>
      </w:r>
      <w:r w:rsidR="006305A1" w:rsidRPr="006305A1">
        <w:rPr>
          <w:sz w:val="24"/>
          <w:szCs w:val="24"/>
        </w:rPr>
        <w:t>с)</w:t>
      </w:r>
      <w:r w:rsidR="00182B85">
        <w:fldChar w:fldCharType="end"/>
      </w:r>
      <w:r w:rsidR="008941A2" w:rsidRPr="00382A07">
        <w:rPr>
          <w:sz w:val="24"/>
          <w:szCs w:val="24"/>
        </w:rPr>
        <w:t xml:space="preserve"> и </w:t>
      </w:r>
      <w:r w:rsidR="00182B85">
        <w:fldChar w:fldCharType="begin"/>
      </w:r>
      <w:r w:rsidR="00182B85">
        <w:instrText xml:space="preserve"> REF _Ref464462966 \r \h  \* MERGEFORMAT </w:instrText>
      </w:r>
      <w:r w:rsidR="00182B85">
        <w:fldChar w:fldCharType="separate"/>
      </w:r>
      <w:r w:rsidR="006305A1" w:rsidRPr="006305A1">
        <w:rPr>
          <w:sz w:val="24"/>
          <w:szCs w:val="24"/>
        </w:rPr>
        <w:t>х)</w:t>
      </w:r>
      <w:r w:rsidR="00182B85">
        <w:fldChar w:fldCharType="end"/>
      </w:r>
      <w:r w:rsidR="008941A2"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82B85">
        <w:fldChar w:fldCharType="begin"/>
      </w:r>
      <w:r w:rsidR="00182B85">
        <w:instrText xml:space="preserve"> REF _Ref440272510 \r \h  \* MERGEFORMAT </w:instrText>
      </w:r>
      <w:r w:rsidR="00182B85">
        <w:fldChar w:fldCharType="separate"/>
      </w:r>
      <w:r w:rsidR="006305A1" w:rsidRPr="006305A1">
        <w:rPr>
          <w:bCs w:val="0"/>
          <w:sz w:val="24"/>
          <w:szCs w:val="24"/>
        </w:rPr>
        <w:t>5.15</w:t>
      </w:r>
      <w:r w:rsidR="00182B8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182B85">
        <w:fldChar w:fldCharType="begin"/>
      </w:r>
      <w:r w:rsidR="00182B85">
        <w:instrText xml:space="preserve"> REF _Ref440291364 \r \h  \* MERGEFORMAT </w:instrText>
      </w:r>
      <w:r w:rsidR="00182B85">
        <w:fldChar w:fldCharType="separate"/>
      </w:r>
      <w:r w:rsidR="006305A1" w:rsidRPr="006305A1">
        <w:rPr>
          <w:bCs w:val="0"/>
          <w:sz w:val="24"/>
          <w:szCs w:val="24"/>
        </w:rPr>
        <w:t>3.3.8.1</w:t>
      </w:r>
      <w:r w:rsidR="00182B8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8" w:name="_Ref306114966"/>
      <w:bookmarkStart w:id="369" w:name="_Toc440357100"/>
      <w:bookmarkStart w:id="370" w:name="_Toc440359655"/>
      <w:bookmarkStart w:id="371" w:name="_Toc440632118"/>
      <w:bookmarkStart w:id="372" w:name="_Toc440875939"/>
      <w:bookmarkStart w:id="373" w:name="_Toc441130967"/>
      <w:bookmarkStart w:id="374" w:name="_Toc447269782"/>
      <w:bookmarkStart w:id="375" w:name="_Toc464120604"/>
      <w:bookmarkStart w:id="376" w:name="_Toc466970524"/>
      <w:bookmarkStart w:id="377" w:name="_Toc468462437"/>
      <w:bookmarkStart w:id="378" w:name="_Toc469482030"/>
      <w:bookmarkStart w:id="379" w:name="_Toc472411804"/>
      <w:r w:rsidRPr="00382A07">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bookmarkEnd w:id="378"/>
      <w:bookmarkEnd w:id="379"/>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82B85">
        <w:fldChar w:fldCharType="begin"/>
      </w:r>
      <w:r w:rsidR="00182B85">
        <w:instrText xml:space="preserve"> REF _Ref440969765 \r \h  \* MERGEFORMAT </w:instrText>
      </w:r>
      <w:r w:rsidR="00182B85">
        <w:fldChar w:fldCharType="separate"/>
      </w:r>
      <w:r w:rsidR="006305A1" w:rsidRPr="006305A1">
        <w:rPr>
          <w:bCs w:val="0"/>
          <w:iCs/>
          <w:sz w:val="24"/>
          <w:szCs w:val="24"/>
        </w:rPr>
        <w:t>3.3.12</w:t>
      </w:r>
      <w:r w:rsidR="00182B8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82B85">
        <w:fldChar w:fldCharType="begin"/>
      </w:r>
      <w:r w:rsidR="00182B85">
        <w:instrText xml:space="preserve"> REF _Ref440289401 \r \h  \* MERGEFORMAT </w:instrText>
      </w:r>
      <w:r w:rsidR="00182B85">
        <w:fldChar w:fldCharType="separate"/>
      </w:r>
      <w:r w:rsidR="006305A1" w:rsidRPr="006305A1">
        <w:rPr>
          <w:bCs w:val="0"/>
          <w:iCs/>
          <w:sz w:val="24"/>
          <w:szCs w:val="24"/>
        </w:rPr>
        <w:t>3.3.13</w:t>
      </w:r>
      <w:r w:rsidR="00182B8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80" w:name="_Toc440357101"/>
      <w:bookmarkStart w:id="381" w:name="_Toc440359656"/>
      <w:bookmarkStart w:id="382" w:name="_Toc440632119"/>
      <w:bookmarkStart w:id="383" w:name="_Toc440875940"/>
      <w:bookmarkStart w:id="384" w:name="_Ref440969765"/>
      <w:bookmarkStart w:id="385" w:name="_Toc441130968"/>
      <w:bookmarkStart w:id="386" w:name="_Toc447269783"/>
      <w:bookmarkStart w:id="387" w:name="_Toc464120605"/>
      <w:bookmarkStart w:id="388" w:name="_Toc466970525"/>
      <w:bookmarkStart w:id="389" w:name="_Toc468462438"/>
      <w:bookmarkStart w:id="390" w:name="_Toc469482031"/>
      <w:bookmarkStart w:id="391" w:name="_Toc472411805"/>
      <w:r w:rsidRPr="00382A0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bookmarkEnd w:id="390"/>
      <w:bookmarkEnd w:id="39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2" w:name="_Ref440289401"/>
      <w:bookmarkStart w:id="393" w:name="_Toc440357102"/>
      <w:bookmarkStart w:id="394" w:name="_Toc440359657"/>
      <w:bookmarkStart w:id="395" w:name="_Toc440632120"/>
      <w:bookmarkStart w:id="396" w:name="_Toc440875941"/>
      <w:bookmarkStart w:id="397" w:name="_Toc441130969"/>
      <w:bookmarkStart w:id="398" w:name="_Toc447269784"/>
      <w:bookmarkStart w:id="399" w:name="_Toc464120606"/>
      <w:bookmarkStart w:id="400" w:name="_Toc466970526"/>
      <w:bookmarkStart w:id="401" w:name="_Toc468462439"/>
      <w:bookmarkStart w:id="402" w:name="_Toc469482032"/>
      <w:bookmarkStart w:id="403" w:name="_Toc472411806"/>
      <w:r w:rsidRPr="00382A07">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bookmarkEnd w:id="402"/>
      <w:bookmarkEnd w:id="40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4" w:name="_Ref191386249"/>
    </w:p>
    <w:p w:rsidR="00AC1995" w:rsidRPr="00382A07"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57103"/>
      <w:bookmarkStart w:id="409" w:name="_Toc440359658"/>
      <w:bookmarkStart w:id="410" w:name="_Toc440632121"/>
      <w:bookmarkStart w:id="411" w:name="_Toc440875942"/>
      <w:bookmarkStart w:id="412" w:name="_Toc441130970"/>
      <w:bookmarkStart w:id="413" w:name="_Toc447269785"/>
      <w:bookmarkStart w:id="414" w:name="_Toc464120607"/>
      <w:bookmarkStart w:id="415" w:name="_Toc466970527"/>
      <w:bookmarkStart w:id="416" w:name="_Toc468462440"/>
      <w:bookmarkStart w:id="417" w:name="_Toc469482033"/>
      <w:bookmarkStart w:id="418"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3763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82B85">
        <w:fldChar w:fldCharType="begin"/>
      </w:r>
      <w:r w:rsidR="00182B85">
        <w:instrText xml:space="preserve"> REF _Ref467168844 \r \h  \* MERGEFORMAT </w:instrText>
      </w:r>
      <w:r w:rsidR="00182B85">
        <w:fldChar w:fldCharType="separate"/>
      </w:r>
      <w:r w:rsidR="006305A1" w:rsidRPr="006305A1">
        <w:rPr>
          <w:sz w:val="24"/>
          <w:szCs w:val="24"/>
        </w:rPr>
        <w:t>3.3.14.3</w:t>
      </w:r>
      <w:r w:rsidR="00182B85">
        <w:fldChar w:fldCharType="end"/>
      </w:r>
      <w:r w:rsidRPr="00DB5A15">
        <w:rPr>
          <w:sz w:val="24"/>
          <w:szCs w:val="24"/>
        </w:rPr>
        <w:t xml:space="preserve">) или путем внесения денежных средств на расчетный счет Заказчика (п. </w:t>
      </w:r>
      <w:r w:rsidR="00182B85">
        <w:fldChar w:fldCharType="begin"/>
      </w:r>
      <w:r w:rsidR="00182B85">
        <w:instrText xml:space="preserve"> REF _Ref442263553 \r \h  \* MERGEFORMAT </w:instrText>
      </w:r>
      <w:r w:rsidR="00182B85">
        <w:fldChar w:fldCharType="separate"/>
      </w:r>
      <w:r w:rsidR="006305A1" w:rsidRPr="006305A1">
        <w:rPr>
          <w:sz w:val="24"/>
          <w:szCs w:val="24"/>
        </w:rPr>
        <w:t>3.3.14.4</w:t>
      </w:r>
      <w:r w:rsidR="00182B8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9"/>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2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2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82B85">
        <w:fldChar w:fldCharType="begin"/>
      </w:r>
      <w:r w:rsidR="00182B85">
        <w:instrText xml:space="preserve"> REF _Ref440272678 \r \h  \* MERGEFORMAT </w:instrText>
      </w:r>
      <w:r w:rsidR="00182B85">
        <w:fldChar w:fldCharType="separate"/>
      </w:r>
      <w:r w:rsidR="006305A1" w:rsidRPr="006305A1">
        <w:rPr>
          <w:sz w:val="24"/>
          <w:szCs w:val="24"/>
          <w:lang w:eastAsia="ru-RU"/>
        </w:rPr>
        <w:t>5.12</w:t>
      </w:r>
      <w:r w:rsidR="00182B8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1" w:name="_Ref307586570"/>
      <w:r w:rsidRPr="00382A07">
        <w:rPr>
          <w:sz w:val="24"/>
          <w:szCs w:val="24"/>
        </w:rPr>
        <w:t>В соглашении о неустойке должно быть указано</w:t>
      </w:r>
      <w:bookmarkStart w:id="42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1"/>
      <w:bookmarkEnd w:id="42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82B85">
        <w:fldChar w:fldCharType="begin"/>
      </w:r>
      <w:r w:rsidR="00182B85">
        <w:instrText xml:space="preserve"> REF _Ref306008743 \r \h  \* MERGEFORMAT </w:instrText>
      </w:r>
      <w:r w:rsidR="00182B85">
        <w:fldChar w:fldCharType="separate"/>
      </w:r>
      <w:r w:rsidR="006305A1" w:rsidRPr="006305A1">
        <w:rPr>
          <w:bCs w:val="0"/>
          <w:sz w:val="24"/>
          <w:szCs w:val="24"/>
        </w:rPr>
        <w:t>3.3.4</w:t>
      </w:r>
      <w:r w:rsidR="00182B85">
        <w:fldChar w:fldCharType="end"/>
      </w:r>
      <w:r w:rsidRPr="00382A07">
        <w:rPr>
          <w:bCs w:val="0"/>
          <w:sz w:val="24"/>
          <w:szCs w:val="24"/>
        </w:rPr>
        <w:t xml:space="preserve">) после истечения срока окончания подачи заявок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3" w:name="_Ref307563802"/>
      <w:r w:rsidRPr="00382A07">
        <w:rPr>
          <w:sz w:val="24"/>
          <w:szCs w:val="24"/>
        </w:rPr>
        <w:t xml:space="preserve">В случаях, указанных </w:t>
      </w:r>
      <w:r w:rsidRPr="00CA44AD">
        <w:rPr>
          <w:sz w:val="24"/>
          <w:szCs w:val="24"/>
        </w:rPr>
        <w:t xml:space="preserve">в п. </w:t>
      </w:r>
      <w:r w:rsidR="00182B85">
        <w:fldChar w:fldCharType="begin"/>
      </w:r>
      <w:r w:rsidR="00182B85">
        <w:instrText xml:space="preserve"> REF _Ref305753174 \r \h  \* MERGEFORMAT </w:instrText>
      </w:r>
      <w:r w:rsidR="00182B85">
        <w:fldChar w:fldCharType="separate"/>
      </w:r>
      <w:r w:rsidR="006305A1" w:rsidRPr="006305A1">
        <w:rPr>
          <w:sz w:val="24"/>
          <w:szCs w:val="24"/>
        </w:rPr>
        <w:t>3.3.14.3.2</w:t>
      </w:r>
      <w:r w:rsidR="00182B8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3"/>
      <w:r w:rsidR="0043763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4" w:name="_Ref299109207"/>
      <w:bookmarkStart w:id="42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4"/>
      <w:bookmarkEnd w:id="425"/>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lang w:eastAsia="ru-RU"/>
        </w:rPr>
        <w:t>5.12</w:t>
      </w:r>
      <w:r w:rsidR="00182B8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437632">
        <w:rPr>
          <w:spacing w:val="-1"/>
          <w:sz w:val="24"/>
          <w:szCs w:val="24"/>
        </w:rPr>
        <w:t xml:space="preserve">Документации </w:t>
      </w:r>
      <w:r w:rsidRPr="00437632">
        <w:rPr>
          <w:sz w:val="24"/>
          <w:szCs w:val="24"/>
        </w:rPr>
        <w:t>(</w:t>
      </w:r>
      <w:r w:rsidRPr="00437632">
        <w:rPr>
          <w:sz w:val="24"/>
          <w:szCs w:val="24"/>
          <w:lang w:eastAsia="ru-RU"/>
        </w:rPr>
        <w:t xml:space="preserve">подраздел </w:t>
      </w:r>
      <w:r w:rsidR="00182B85" w:rsidRPr="00437632">
        <w:fldChar w:fldCharType="begin"/>
      </w:r>
      <w:r w:rsidR="00182B85" w:rsidRPr="00437632">
        <w:instrText xml:space="preserve"> REF _Ref441574460 \r \h  \* MERGEFORMAT </w:instrText>
      </w:r>
      <w:r w:rsidR="00182B85" w:rsidRPr="00437632">
        <w:fldChar w:fldCharType="separate"/>
      </w:r>
      <w:r w:rsidR="006305A1" w:rsidRPr="00437632">
        <w:rPr>
          <w:sz w:val="24"/>
          <w:szCs w:val="24"/>
          <w:lang w:eastAsia="ru-RU"/>
        </w:rPr>
        <w:t>5.13</w:t>
      </w:r>
      <w:r w:rsidR="00182B85" w:rsidRPr="00437632">
        <w:fldChar w:fldCharType="end"/>
      </w:r>
      <w:r w:rsidRPr="00437632">
        <w:rPr>
          <w:sz w:val="24"/>
          <w:szCs w:val="24"/>
        </w:rPr>
        <w:t xml:space="preserve">), в срок не позднее даты и времени окончания приема заявок, указанных в пункте </w:t>
      </w:r>
      <w:r w:rsidR="00182B85" w:rsidRPr="00437632">
        <w:fldChar w:fldCharType="begin"/>
      </w:r>
      <w:r w:rsidR="00182B85" w:rsidRPr="00437632">
        <w:instrText xml:space="preserve"> REF _Ref440289953 \r \h  \* MERGEFORMAT </w:instrText>
      </w:r>
      <w:r w:rsidR="00182B85" w:rsidRPr="00437632">
        <w:fldChar w:fldCharType="separate"/>
      </w:r>
      <w:r w:rsidR="006305A1" w:rsidRPr="00437632">
        <w:rPr>
          <w:sz w:val="24"/>
          <w:szCs w:val="24"/>
        </w:rPr>
        <w:t>3.4.1.3</w:t>
      </w:r>
      <w:r w:rsidR="00182B85" w:rsidRPr="00437632">
        <w:fldChar w:fldCharType="end"/>
      </w:r>
      <w:r w:rsidRPr="00437632">
        <w:rPr>
          <w:sz w:val="24"/>
          <w:szCs w:val="24"/>
        </w:rPr>
        <w:t xml:space="preserve"> настоящей Документации, по адресу: </w:t>
      </w:r>
      <w:r w:rsidR="00437632" w:rsidRPr="00437632">
        <w:rPr>
          <w:bCs/>
          <w:sz w:val="24"/>
          <w:szCs w:val="24"/>
        </w:rPr>
        <w:t>РФ, г. Брянск, ул. Советская, дом 35, каб. №74, исполнительный сотрудник – Кузнецов Павел Николаевич, контактный телефон (4832) 67-23-68</w:t>
      </w:r>
      <w:r w:rsidRPr="00437632">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82B85">
        <w:fldChar w:fldCharType="begin"/>
      </w:r>
      <w:r w:rsidR="00182B85">
        <w:instrText xml:space="preserve"> REF _Ref191386085 \r \h  \* MERGEFORMAT </w:instrText>
      </w:r>
      <w:r w:rsidR="00182B85">
        <w:fldChar w:fldCharType="separate"/>
      </w:r>
      <w:r w:rsidR="006305A1" w:rsidRPr="006305A1">
        <w:rPr>
          <w:sz w:val="24"/>
          <w:szCs w:val="24"/>
        </w:rPr>
        <w:t>1.1.1</w:t>
      </w:r>
      <w:r w:rsidR="00182B8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82B85">
        <w:fldChar w:fldCharType="begin"/>
      </w:r>
      <w:r w:rsidR="00182B85">
        <w:instrText xml:space="preserve"> REF _Ref303323780 \r \h  \* MERGEFORMAT </w:instrText>
      </w:r>
      <w:r w:rsidR="00182B85">
        <w:fldChar w:fldCharType="separate"/>
      </w:r>
      <w:r w:rsidR="006305A1" w:rsidRPr="006305A1">
        <w:rPr>
          <w:sz w:val="24"/>
          <w:szCs w:val="24"/>
        </w:rPr>
        <w:t>1.1.4</w:t>
      </w:r>
      <w:r w:rsidR="00182B8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82B85">
        <w:fldChar w:fldCharType="begin"/>
      </w:r>
      <w:r w:rsidR="00182B85">
        <w:instrText xml:space="preserve"> REF _Ref467569911 \r \h  \* MERGEFORMAT </w:instrText>
      </w:r>
      <w:r w:rsidR="00182B85">
        <w:fldChar w:fldCharType="separate"/>
      </w:r>
      <w:r w:rsidR="006305A1" w:rsidRPr="006305A1">
        <w:rPr>
          <w:sz w:val="24"/>
          <w:szCs w:val="24"/>
        </w:rPr>
        <w:t>3.3.14.5</w:t>
      </w:r>
      <w:r w:rsidR="00182B8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6" w:name="_Ref442263553"/>
      <w:bookmarkStart w:id="42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 xml:space="preserve">). В случае, если на момент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82B85">
        <w:fldChar w:fldCharType="begin"/>
      </w:r>
      <w:r w:rsidR="00182B85">
        <w:instrText xml:space="preserve"> REF _Ref55335823 \r \h  \* MERGEFORMAT </w:instrText>
      </w:r>
      <w:r w:rsidR="00182B85">
        <w:fldChar w:fldCharType="separate"/>
      </w:r>
      <w:r w:rsidR="006305A1" w:rsidRPr="006305A1">
        <w:rPr>
          <w:rFonts w:eastAsia="Calibri"/>
          <w:szCs w:val="24"/>
          <w:lang w:eastAsia="en-US"/>
        </w:rPr>
        <w:t>5.6</w:t>
      </w:r>
      <w:r w:rsidR="00182B85">
        <w:fldChar w:fldCharType="end"/>
      </w:r>
      <w:r w:rsidRPr="00DB5A15">
        <w:rPr>
          <w:rFonts w:eastAsia="Calibri"/>
          <w:szCs w:val="24"/>
          <w:lang w:eastAsia="en-US"/>
        </w:rPr>
        <w:t xml:space="preserve">) Участник обязан направить на электронную почту </w:t>
      </w:r>
      <w:r w:rsidR="00437632"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437632">
        <w:rPr>
          <w:rFonts w:eastAsia="Calibri"/>
          <w:szCs w:val="24"/>
          <w:lang w:eastAsia="en-US"/>
        </w:rPr>
        <w:t>Кузнецову Павлу Николаевичу</w:t>
      </w:r>
      <w:r w:rsidR="00437632" w:rsidRPr="00A666E0">
        <w:rPr>
          <w:rFonts w:eastAsia="Calibri"/>
          <w:szCs w:val="24"/>
          <w:lang w:eastAsia="en-US"/>
        </w:rPr>
        <w:t xml:space="preserve"> - контактный телефон (</w:t>
      </w:r>
      <w:r w:rsidR="00437632" w:rsidRPr="00D52ED1">
        <w:rPr>
          <w:szCs w:val="24"/>
        </w:rPr>
        <w:t>4832) 67-23-68</w:t>
      </w:r>
      <w:r w:rsidR="00437632" w:rsidRPr="00A666E0">
        <w:rPr>
          <w:rFonts w:eastAsia="Calibri"/>
          <w:szCs w:val="24"/>
          <w:lang w:eastAsia="en-US"/>
        </w:rPr>
        <w:t xml:space="preserve">, адрес электронной почты: </w:t>
      </w:r>
      <w:hyperlink r:id="rId35" w:history="1">
        <w:r w:rsidR="00437632"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28"/>
    </w:p>
    <w:p w:rsidR="00437632" w:rsidRPr="00A666E0" w:rsidRDefault="00437632" w:rsidP="00437632">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437632" w:rsidRPr="00A666E0" w:rsidRDefault="00437632" w:rsidP="00437632">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437632" w:rsidRDefault="00437632" w:rsidP="00437632">
      <w:pPr>
        <w:pStyle w:val="aff6"/>
        <w:numPr>
          <w:ilvl w:val="0"/>
          <w:numId w:val="0"/>
        </w:numPr>
        <w:tabs>
          <w:tab w:val="left" w:pos="2127"/>
        </w:tabs>
        <w:spacing w:line="240" w:lineRule="auto"/>
        <w:ind w:left="2127"/>
        <w:rPr>
          <w:sz w:val="24"/>
          <w:szCs w:val="24"/>
        </w:rPr>
      </w:pPr>
      <w:r w:rsidRPr="00A666E0">
        <w:rPr>
          <w:sz w:val="24"/>
          <w:szCs w:val="24"/>
        </w:rPr>
        <w:t xml:space="preserve">р/с: </w:t>
      </w:r>
      <w:r>
        <w:rPr>
          <w:sz w:val="24"/>
          <w:szCs w:val="24"/>
        </w:rPr>
        <w:t>407028104080000101</w:t>
      </w:r>
      <w:r w:rsidRPr="00A666E0">
        <w:rPr>
          <w:sz w:val="24"/>
          <w:szCs w:val="24"/>
        </w:rPr>
        <w:t xml:space="preserve"> </w:t>
      </w:r>
    </w:p>
    <w:p w:rsidR="00437632" w:rsidRPr="00A666E0" w:rsidRDefault="00437632" w:rsidP="00437632">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82B85">
        <w:fldChar w:fldCharType="begin"/>
      </w:r>
      <w:r w:rsidR="00182B85">
        <w:instrText xml:space="preserve"> REF _Ref306140451 \r \h  \* MERGEFORMAT </w:instrText>
      </w:r>
      <w:r w:rsidR="00182B85">
        <w:fldChar w:fldCharType="separate"/>
      </w:r>
      <w:r w:rsidR="006305A1" w:rsidRPr="006305A1">
        <w:rPr>
          <w:sz w:val="24"/>
          <w:szCs w:val="24"/>
        </w:rPr>
        <w:t>3.14</w:t>
      </w:r>
      <w:r w:rsidR="00182B8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7"/>
      <w:bookmarkEnd w:id="429"/>
    </w:p>
    <w:p w:rsidR="00717F60" w:rsidRPr="00382A07" w:rsidRDefault="00717F60" w:rsidP="00E71A48">
      <w:pPr>
        <w:pStyle w:val="2"/>
        <w:tabs>
          <w:tab w:val="clear" w:pos="0"/>
          <w:tab w:val="clear" w:pos="1700"/>
          <w:tab w:val="num" w:pos="709"/>
        </w:tabs>
        <w:spacing w:line="264" w:lineRule="auto"/>
      </w:pPr>
      <w:bookmarkStart w:id="430" w:name="_Ref305973214"/>
      <w:bookmarkStart w:id="431" w:name="_Toc472411808"/>
      <w:r w:rsidRPr="00382A07">
        <w:t>Подача Заявок и их прием</w:t>
      </w:r>
      <w:bookmarkStart w:id="432" w:name="_Ref56229451"/>
      <w:bookmarkEnd w:id="404"/>
      <w:bookmarkEnd w:id="430"/>
      <w:bookmarkEnd w:id="431"/>
    </w:p>
    <w:p w:rsidR="00717F60" w:rsidRPr="00382A07" w:rsidRDefault="00717F60" w:rsidP="00E71A48">
      <w:pPr>
        <w:pStyle w:val="3"/>
        <w:spacing w:line="264" w:lineRule="auto"/>
        <w:rPr>
          <w:szCs w:val="24"/>
        </w:rPr>
      </w:pPr>
      <w:bookmarkStart w:id="433" w:name="_Toc439323707"/>
      <w:bookmarkStart w:id="434" w:name="_Toc440357105"/>
      <w:bookmarkStart w:id="435" w:name="_Toc440359660"/>
      <w:bookmarkStart w:id="436" w:name="_Toc440632123"/>
      <w:bookmarkStart w:id="437" w:name="_Toc440875944"/>
      <w:bookmarkStart w:id="438" w:name="_Toc441130972"/>
      <w:bookmarkStart w:id="439" w:name="_Toc447269787"/>
      <w:bookmarkStart w:id="440" w:name="_Toc464120609"/>
      <w:bookmarkStart w:id="441" w:name="_Toc466970529"/>
      <w:bookmarkStart w:id="442" w:name="_Toc468462442"/>
      <w:bookmarkStart w:id="443" w:name="_Toc469482035"/>
      <w:bookmarkStart w:id="444" w:name="_Toc472411809"/>
      <w:r w:rsidRPr="00382A07">
        <w:rPr>
          <w:szCs w:val="24"/>
        </w:rPr>
        <w:t>Подача Заявок через ЭТП</w:t>
      </w:r>
      <w:bookmarkEnd w:id="433"/>
      <w:bookmarkEnd w:id="434"/>
      <w:bookmarkEnd w:id="435"/>
      <w:bookmarkEnd w:id="436"/>
      <w:bookmarkEnd w:id="437"/>
      <w:bookmarkEnd w:id="438"/>
      <w:bookmarkEnd w:id="439"/>
      <w:bookmarkEnd w:id="440"/>
      <w:bookmarkEnd w:id="441"/>
      <w:bookmarkEnd w:id="442"/>
      <w:bookmarkEnd w:id="443"/>
      <w:bookmarkEnd w:id="44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w:t>
      </w:r>
      <w:r w:rsidR="00437632">
        <w:rPr>
          <w:bCs w:val="0"/>
          <w:sz w:val="24"/>
          <w:szCs w:val="24"/>
        </w:rPr>
        <w:t>все</w:t>
      </w:r>
      <w:r w:rsidR="00437632" w:rsidRPr="00382A07">
        <w:rPr>
          <w:bCs w:val="0"/>
          <w:sz w:val="24"/>
          <w:szCs w:val="24"/>
        </w:rPr>
        <w:t xml:space="preserve"> документ</w:t>
      </w:r>
      <w:r w:rsidR="00437632">
        <w:rPr>
          <w:bCs w:val="0"/>
          <w:sz w:val="24"/>
          <w:szCs w:val="24"/>
        </w:rPr>
        <w:t>ы в оди</w:t>
      </w:r>
      <w:r w:rsidRPr="00382A07">
        <w:rPr>
          <w:bCs w:val="0"/>
          <w:sz w:val="24"/>
          <w:szCs w:val="24"/>
        </w:rPr>
        <w:t xml:space="preserve">н файл).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382A07">
        <w:rPr>
          <w:bCs w:val="0"/>
          <w:sz w:val="24"/>
          <w:szCs w:val="24"/>
        </w:rPr>
        <w:t>Заявк</w:t>
      </w:r>
      <w:r w:rsidR="00717F60" w:rsidRPr="00382A07">
        <w:rPr>
          <w:bCs w:val="0"/>
          <w:sz w:val="24"/>
          <w:szCs w:val="24"/>
        </w:rPr>
        <w:t>и на Э</w:t>
      </w:r>
      <w:r w:rsidR="00717F60" w:rsidRPr="00437632">
        <w:rPr>
          <w:bCs w:val="0"/>
          <w:sz w:val="24"/>
          <w:szCs w:val="24"/>
        </w:rPr>
        <w:t xml:space="preserve">ТП могут быть поданы до </w:t>
      </w:r>
      <w:r w:rsidR="002B5044" w:rsidRPr="00437632">
        <w:rPr>
          <w:b/>
          <w:bCs w:val="0"/>
          <w:sz w:val="24"/>
          <w:szCs w:val="24"/>
        </w:rPr>
        <w:t xml:space="preserve">12 часов 00 минут </w:t>
      </w:r>
      <w:r w:rsidR="00437632">
        <w:rPr>
          <w:b/>
          <w:bCs w:val="0"/>
          <w:sz w:val="24"/>
          <w:szCs w:val="24"/>
        </w:rPr>
        <w:t>«</w:t>
      </w:r>
      <w:r w:rsidR="00036D62">
        <w:rPr>
          <w:b/>
          <w:bCs w:val="0"/>
          <w:sz w:val="24"/>
          <w:szCs w:val="24"/>
        </w:rPr>
        <w:t>27</w:t>
      </w:r>
      <w:r w:rsidR="00437632">
        <w:rPr>
          <w:b/>
          <w:bCs w:val="0"/>
          <w:sz w:val="24"/>
          <w:szCs w:val="24"/>
        </w:rPr>
        <w:t>»</w:t>
      </w:r>
      <w:r w:rsidR="002B5044" w:rsidRPr="00437632">
        <w:rPr>
          <w:b/>
          <w:bCs w:val="0"/>
          <w:sz w:val="24"/>
          <w:szCs w:val="24"/>
        </w:rPr>
        <w:t xml:space="preserve"> </w:t>
      </w:r>
      <w:r w:rsidR="00036D62">
        <w:rPr>
          <w:b/>
          <w:bCs w:val="0"/>
          <w:sz w:val="24"/>
          <w:szCs w:val="24"/>
        </w:rPr>
        <w:t>но</w:t>
      </w:r>
      <w:r w:rsidR="00437632" w:rsidRPr="00437632">
        <w:rPr>
          <w:b/>
          <w:bCs w:val="0"/>
          <w:sz w:val="24"/>
          <w:szCs w:val="24"/>
        </w:rPr>
        <w:t>ября</w:t>
      </w:r>
      <w:r w:rsidR="002B5044" w:rsidRPr="00437632">
        <w:rPr>
          <w:b/>
          <w:bCs w:val="0"/>
          <w:sz w:val="24"/>
          <w:szCs w:val="24"/>
        </w:rPr>
        <w:t xml:space="preserve"> </w:t>
      </w:r>
      <w:r w:rsidR="004E638A" w:rsidRPr="00437632">
        <w:rPr>
          <w:b/>
          <w:bCs w:val="0"/>
          <w:sz w:val="24"/>
          <w:szCs w:val="24"/>
        </w:rPr>
        <w:t>2017</w:t>
      </w:r>
      <w:r w:rsidR="002B5044" w:rsidRPr="00437632">
        <w:rPr>
          <w:b/>
          <w:bCs w:val="0"/>
          <w:sz w:val="24"/>
          <w:szCs w:val="24"/>
        </w:rPr>
        <w:t xml:space="preserve"> года</w:t>
      </w:r>
      <w:r w:rsidR="00BC2634" w:rsidRPr="00437632">
        <w:rPr>
          <w:b/>
          <w:bCs w:val="0"/>
          <w:sz w:val="24"/>
          <w:szCs w:val="24"/>
        </w:rPr>
        <w:t xml:space="preserve">, </w:t>
      </w:r>
      <w:r w:rsidR="00BC2634" w:rsidRPr="00437632">
        <w:rPr>
          <w:bCs w:val="0"/>
          <w:sz w:val="24"/>
          <w:szCs w:val="24"/>
        </w:rPr>
        <w:t>при этом предложенная</w:t>
      </w:r>
      <w:r w:rsidR="00BC2634" w:rsidRPr="00382A07">
        <w:rPr>
          <w:bCs w:val="0"/>
          <w:sz w:val="24"/>
          <w:szCs w:val="24"/>
        </w:rPr>
        <w:t xml:space="preserve">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382A07">
        <w:rPr>
          <w:bCs w:val="0"/>
          <w:sz w:val="24"/>
          <w:szCs w:val="24"/>
        </w:rPr>
        <w:t xml:space="preserve">После наступления даты и времени завершения срока подачи Заявок Участниками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CA44A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82B85">
        <w:fldChar w:fldCharType="begin"/>
      </w:r>
      <w:r w:rsidR="00182B85">
        <w:instrText xml:space="preserve"> REF _Ref55279015 \r \h  \* MERGEFORMAT </w:instrText>
      </w:r>
      <w:r w:rsidR="00182B85">
        <w:fldChar w:fldCharType="separate"/>
      </w:r>
      <w:r w:rsidR="006305A1" w:rsidRPr="006305A1">
        <w:rPr>
          <w:sz w:val="24"/>
          <w:szCs w:val="24"/>
        </w:rPr>
        <w:t>3.3.1.6</w:t>
      </w:r>
      <w:r w:rsidR="00182B85">
        <w:fldChar w:fldCharType="end"/>
      </w:r>
      <w:r w:rsidRPr="00382A07">
        <w:rPr>
          <w:sz w:val="24"/>
          <w:szCs w:val="24"/>
        </w:rPr>
        <w:t xml:space="preserve">, </w:t>
      </w:r>
      <w:r w:rsidR="00182B85">
        <w:fldChar w:fldCharType="begin"/>
      </w:r>
      <w:r w:rsidR="00182B85">
        <w:instrText xml:space="preserve"> REF _Ref195087786 \r \h  \* MERGEFORMAT </w:instrText>
      </w:r>
      <w:r w:rsidR="00182B85">
        <w:fldChar w:fldCharType="separate"/>
      </w:r>
      <w:r w:rsidR="006305A1" w:rsidRPr="006305A1">
        <w:rPr>
          <w:sz w:val="24"/>
          <w:szCs w:val="24"/>
        </w:rPr>
        <w:t>3.3.1.7</w:t>
      </w:r>
      <w:r w:rsidR="00182B8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82B85">
        <w:fldChar w:fldCharType="begin"/>
      </w:r>
      <w:r w:rsidR="00182B85">
        <w:instrText xml:space="preserve"> REF _Ref93089454 \n \h  \* MERGEFORMAT </w:instrText>
      </w:r>
      <w:r w:rsidR="00182B85">
        <w:fldChar w:fldCharType="separate"/>
      </w:r>
      <w:r w:rsidR="006305A1" w:rsidRPr="006305A1">
        <w:rPr>
          <w:bCs w:val="0"/>
          <w:sz w:val="24"/>
          <w:szCs w:val="24"/>
        </w:rPr>
        <w:t>3.6.2</w:t>
      </w:r>
      <w:r w:rsidR="00182B85">
        <w:fldChar w:fldCharType="end"/>
      </w:r>
      <w:r w:rsidRPr="00382A07">
        <w:rPr>
          <w:bCs w:val="0"/>
          <w:sz w:val="24"/>
          <w:szCs w:val="24"/>
        </w:rPr>
        <w:t xml:space="preserve">), проведение (при необходимости) переговоров (пункт </w:t>
      </w:r>
      <w:r w:rsidR="00182B85">
        <w:fldChar w:fldCharType="begin"/>
      </w:r>
      <w:r w:rsidR="00182B85">
        <w:instrText xml:space="preserve"> REF _Ref303670674 \n \h  \* MERGEFORMAT </w:instrText>
      </w:r>
      <w:r w:rsidR="00182B85">
        <w:fldChar w:fldCharType="separate"/>
      </w:r>
      <w:r w:rsidR="006305A1" w:rsidRPr="006305A1">
        <w:rPr>
          <w:bCs w:val="0"/>
          <w:sz w:val="24"/>
          <w:szCs w:val="24"/>
        </w:rPr>
        <w:t>3.6.3</w:t>
      </w:r>
      <w:r w:rsidR="00182B85">
        <w:fldChar w:fldCharType="end"/>
      </w:r>
      <w:r w:rsidRPr="00382A07">
        <w:rPr>
          <w:bCs w:val="0"/>
          <w:sz w:val="24"/>
          <w:szCs w:val="24"/>
        </w:rPr>
        <w:t>) и оценочную стадию (пункт</w:t>
      </w:r>
      <w:r w:rsidR="007F3FB7" w:rsidRPr="00382A07">
        <w:rPr>
          <w:bCs w:val="0"/>
          <w:sz w:val="24"/>
          <w:szCs w:val="24"/>
        </w:rPr>
        <w:t xml:space="preserve"> </w:t>
      </w:r>
      <w:r w:rsidR="00182B85">
        <w:fldChar w:fldCharType="begin"/>
      </w:r>
      <w:r w:rsidR="00182B85">
        <w:instrText xml:space="preserve"> REF _Ref306138385 \r \h  \* MERGEFORMAT </w:instrText>
      </w:r>
      <w:r w:rsidR="00182B85">
        <w:fldChar w:fldCharType="separate"/>
      </w:r>
      <w:r w:rsidR="006305A1" w:rsidRPr="006305A1">
        <w:rPr>
          <w:bCs w:val="0"/>
          <w:sz w:val="24"/>
          <w:szCs w:val="24"/>
        </w:rPr>
        <w:t>3.6.4</w:t>
      </w:r>
      <w:r w:rsidR="00182B85">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82B85">
        <w:fldChar w:fldCharType="begin"/>
      </w:r>
      <w:r w:rsidR="00182B85">
        <w:instrText xml:space="preserve"> REF _Ref444179578 \r \h  \* MERGEFORMAT </w:instrText>
      </w:r>
      <w:r w:rsidR="00182B85">
        <w:fldChar w:fldCharType="separate"/>
      </w:r>
      <w:r w:rsidR="006305A1" w:rsidRPr="006305A1">
        <w:rPr>
          <w:sz w:val="24"/>
          <w:szCs w:val="24"/>
        </w:rPr>
        <w:t>5.10</w:t>
      </w:r>
      <w:r w:rsidR="00182B85">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82B85">
        <w:fldChar w:fldCharType="begin"/>
      </w:r>
      <w:r w:rsidR="00182B85">
        <w:instrText xml:space="preserve"> REF _Ref306176386 \r \h  \* MERGEFORMAT </w:instrText>
      </w:r>
      <w:r w:rsidR="00182B85">
        <w:fldChar w:fldCharType="separate"/>
      </w:r>
      <w:r w:rsidR="006305A1" w:rsidRPr="006305A1">
        <w:rPr>
          <w:sz w:val="24"/>
          <w:szCs w:val="24"/>
        </w:rPr>
        <w:t>3.3.14</w:t>
      </w:r>
      <w:r w:rsidR="00182B8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82B85">
        <w:fldChar w:fldCharType="begin"/>
      </w:r>
      <w:r w:rsidR="00182B85">
        <w:instrText xml:space="preserve"> REF _Ref306176386 \r \h  \* MERGEFORMAT </w:instrText>
      </w:r>
      <w:r w:rsidR="00182B85">
        <w:fldChar w:fldCharType="separate"/>
      </w:r>
      <w:r w:rsidR="006305A1" w:rsidRPr="006305A1">
        <w:rPr>
          <w:sz w:val="24"/>
          <w:szCs w:val="24"/>
        </w:rPr>
        <w:t>3.3.14</w:t>
      </w:r>
      <w:r w:rsidR="00182B85">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82B85">
        <w:fldChar w:fldCharType="begin"/>
      </w:r>
      <w:r w:rsidR="00182B85">
        <w:instrText xml:space="preserve"> REF _Ref471821960 \r \h  \* MERGEFORMAT </w:instrText>
      </w:r>
      <w:r w:rsidR="00182B85">
        <w:fldChar w:fldCharType="separate"/>
      </w:r>
      <w:r w:rsidR="006305A1" w:rsidRPr="006305A1">
        <w:rPr>
          <w:sz w:val="24"/>
          <w:szCs w:val="24"/>
        </w:rPr>
        <w:t>3.8</w:t>
      </w:r>
      <w:r w:rsidR="00182B8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82B85">
        <w:fldChar w:fldCharType="begin"/>
      </w:r>
      <w:r w:rsidR="00182B85">
        <w:instrText xml:space="preserve"> REF _Ref465850064 \r \h  \* MERGEFORMAT </w:instrText>
      </w:r>
      <w:r w:rsidR="00182B85">
        <w:fldChar w:fldCharType="separate"/>
      </w:r>
      <w:r w:rsidR="006305A1" w:rsidRPr="006305A1">
        <w:rPr>
          <w:iCs/>
          <w:sz w:val="24"/>
          <w:szCs w:val="24"/>
          <w:lang w:eastAsia="ru-RU"/>
        </w:rPr>
        <w:t>3.7.9</w:t>
      </w:r>
      <w:r w:rsidR="00182B8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82B85">
        <w:fldChar w:fldCharType="begin"/>
      </w:r>
      <w:r w:rsidR="00182B85">
        <w:instrText xml:space="preserve"> REF _Ref306352987 \r \h  \* MERGEFORMAT </w:instrText>
      </w:r>
      <w:r w:rsidR="00182B85">
        <w:fldChar w:fldCharType="separate"/>
      </w:r>
      <w:r w:rsidR="006305A1" w:rsidRPr="006305A1">
        <w:rPr>
          <w:iCs/>
          <w:sz w:val="24"/>
          <w:szCs w:val="24"/>
          <w:lang w:eastAsia="ru-RU"/>
        </w:rPr>
        <w:t>3.7.3</w:t>
      </w:r>
      <w:r w:rsidR="00182B85">
        <w:fldChar w:fldCharType="end"/>
      </w:r>
      <w:r w:rsidRPr="00382A07">
        <w:rPr>
          <w:iCs/>
          <w:sz w:val="24"/>
          <w:szCs w:val="24"/>
          <w:lang w:eastAsia="ru-RU"/>
        </w:rPr>
        <w:t xml:space="preserve"> - </w:t>
      </w:r>
      <w:r w:rsidR="00182B85">
        <w:fldChar w:fldCharType="begin"/>
      </w:r>
      <w:r w:rsidR="00182B85">
        <w:instrText xml:space="preserve"> REF _Ref306353005 \r \h  \* MERGEFORMAT </w:instrText>
      </w:r>
      <w:r w:rsidR="00182B85">
        <w:fldChar w:fldCharType="separate"/>
      </w:r>
      <w:r w:rsidR="006305A1" w:rsidRPr="006305A1">
        <w:rPr>
          <w:iCs/>
          <w:sz w:val="24"/>
          <w:szCs w:val="24"/>
          <w:lang w:eastAsia="ru-RU"/>
        </w:rPr>
        <w:t>3.7.5</w:t>
      </w:r>
      <w:r w:rsidR="00182B8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82B85">
        <w:fldChar w:fldCharType="begin"/>
      </w:r>
      <w:r w:rsidR="00182B85">
        <w:instrText xml:space="preserve"> REF _Ref465670219 \r \h  \* MERGEFORMAT </w:instrText>
      </w:r>
      <w:r w:rsidR="00182B85">
        <w:fldChar w:fldCharType="separate"/>
      </w:r>
      <w:r w:rsidR="006305A1" w:rsidRPr="006305A1">
        <w:rPr>
          <w:sz w:val="24"/>
          <w:szCs w:val="24"/>
        </w:rPr>
        <w:t>3.11</w:t>
      </w:r>
      <w:r w:rsidR="00182B8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82B85">
        <w:fldChar w:fldCharType="begin"/>
      </w:r>
      <w:r w:rsidR="00182B85">
        <w:instrText xml:space="preserve"> REF _Ref468453355 \r \h  \* MERGEFORMAT </w:instrText>
      </w:r>
      <w:r w:rsidR="00182B85">
        <w:fldChar w:fldCharType="separate"/>
      </w:r>
      <w:r w:rsidR="006305A1" w:rsidRPr="006305A1">
        <w:rPr>
          <w:sz w:val="24"/>
          <w:szCs w:val="24"/>
        </w:rPr>
        <w:t>3.7.8</w:t>
      </w:r>
      <w:r w:rsidR="00182B85">
        <w:fldChar w:fldCharType="end"/>
      </w:r>
      <w:r w:rsidRPr="00991C07">
        <w:rPr>
          <w:sz w:val="24"/>
          <w:szCs w:val="24"/>
        </w:rPr>
        <w:t xml:space="preserve">, предоставляет документы, предусмотренные подпунктом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37632">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82B85">
        <w:fldChar w:fldCharType="begin"/>
      </w:r>
      <w:r w:rsidR="00182B85">
        <w:instrText xml:space="preserve"> REF _Ref303251044 \r \h  \* MERGEFORMAT </w:instrText>
      </w:r>
      <w:r w:rsidR="00182B85">
        <w:fldChar w:fldCharType="separate"/>
      </w:r>
      <w:r w:rsidR="006305A1" w:rsidRPr="006305A1">
        <w:rPr>
          <w:rFonts w:ascii="Times New Roman" w:hAnsi="Times New Roman" w:cs="Times New Roman"/>
          <w:sz w:val="24"/>
          <w:szCs w:val="24"/>
        </w:rPr>
        <w:t>3.10</w:t>
      </w:r>
      <w:r w:rsidR="00182B8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182B85">
        <w:fldChar w:fldCharType="begin"/>
      </w:r>
      <w:r w:rsidR="00182B85">
        <w:instrText xml:space="preserve"> REF _Ref472411304 \r \h  \* MERGEFORMAT </w:instrText>
      </w:r>
      <w:r w:rsidR="00182B85">
        <w:fldChar w:fldCharType="separate"/>
      </w:r>
      <w:r w:rsidR="006305A1" w:rsidRPr="006305A1">
        <w:rPr>
          <w:sz w:val="24"/>
          <w:szCs w:val="24"/>
        </w:rPr>
        <w:t>3.3.7.1</w:t>
      </w:r>
      <w:r w:rsidR="00182B8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Признание запроса предложений несостоявшимся</w:t>
      </w:r>
      <w:bookmarkEnd w:id="537"/>
      <w:bookmarkEnd w:id="538"/>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82B85">
        <w:fldChar w:fldCharType="begin"/>
      </w:r>
      <w:r w:rsidR="00182B85">
        <w:instrText xml:space="preserve"> REF _Ref468456963 \r \h  \* MERGEFORMAT </w:instrText>
      </w:r>
      <w:r w:rsidR="00182B85">
        <w:fldChar w:fldCharType="separate"/>
      </w:r>
      <w:r w:rsidR="006305A1" w:rsidRPr="006305A1">
        <w:rPr>
          <w:rFonts w:eastAsia="Times New Roman,Italic"/>
          <w:iCs/>
          <w:sz w:val="24"/>
          <w:szCs w:val="24"/>
        </w:rPr>
        <w:t>3.3.7</w:t>
      </w:r>
      <w:r w:rsidR="00182B8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82B85">
        <w:fldChar w:fldCharType="begin"/>
      </w:r>
      <w:r w:rsidR="00182B85">
        <w:instrText xml:space="preserve"> REF _Ref465675151 \r \h  \* MERGEFORMAT </w:instrText>
      </w:r>
      <w:r w:rsidR="00182B85">
        <w:fldChar w:fldCharType="separate"/>
      </w:r>
      <w:r w:rsidR="006305A1" w:rsidRPr="006305A1">
        <w:rPr>
          <w:bCs/>
          <w:sz w:val="24"/>
          <w:szCs w:val="24"/>
        </w:rPr>
        <w:t>3.11.2</w:t>
      </w:r>
      <w:r w:rsidR="00182B8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82B85">
        <w:fldChar w:fldCharType="begin"/>
      </w:r>
      <w:r w:rsidR="00182B85">
        <w:instrText xml:space="preserve"> REF _Ref468457053 \r \h  \* MERGEFORMAT </w:instrText>
      </w:r>
      <w:r w:rsidR="00182B85">
        <w:fldChar w:fldCharType="separate"/>
      </w:r>
      <w:r w:rsidR="006305A1" w:rsidRPr="006305A1">
        <w:rPr>
          <w:sz w:val="24"/>
          <w:szCs w:val="24"/>
        </w:rPr>
        <w:t>3.6.2.5</w:t>
      </w:r>
      <w:r w:rsidR="00182B8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007929A7"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182B85">
        <w:fldChar w:fldCharType="begin"/>
      </w:r>
      <w:r w:rsidR="00182B85">
        <w:instrText xml:space="preserve"> REF _Ref465670219 \r \h  \* MERGEFORMAT </w:instrText>
      </w:r>
      <w:r w:rsidR="00182B85">
        <w:fldChar w:fldCharType="separate"/>
      </w:r>
      <w:r w:rsidR="006305A1" w:rsidRPr="006305A1">
        <w:rPr>
          <w:sz w:val="24"/>
          <w:szCs w:val="24"/>
        </w:rPr>
        <w:t>3.11</w:t>
      </w:r>
      <w:r w:rsidR="00182B8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82B85">
        <w:fldChar w:fldCharType="begin"/>
      </w:r>
      <w:r w:rsidR="00182B85">
        <w:instrText xml:space="preserve"> REF _Ref294695546 \r \h  \* MERGEFORMAT </w:instrText>
      </w:r>
      <w:r w:rsidR="00182B85">
        <w:fldChar w:fldCharType="separate"/>
      </w:r>
      <w:r w:rsidR="006305A1" w:rsidRPr="006305A1">
        <w:rPr>
          <w:bCs w:val="0"/>
          <w:sz w:val="24"/>
          <w:szCs w:val="24"/>
        </w:rPr>
        <w:t xml:space="preserve"> 1.2.6 </w:t>
      </w:r>
      <w:r w:rsidR="00182B85">
        <w:fldChar w:fldCharType="end"/>
      </w:r>
      <w:r w:rsidRPr="004A1A68">
        <w:rPr>
          <w:bCs w:val="0"/>
          <w:sz w:val="24"/>
          <w:szCs w:val="24"/>
        </w:rPr>
        <w:t>и/или в срок, определенный в п.</w:t>
      </w:r>
      <w:r w:rsidR="001716DB" w:rsidRPr="004A1A68">
        <w:rPr>
          <w:bCs w:val="0"/>
          <w:sz w:val="24"/>
          <w:szCs w:val="24"/>
        </w:rPr>
        <w:t xml:space="preserve"> </w:t>
      </w:r>
      <w:r w:rsidR="00182B85">
        <w:fldChar w:fldCharType="begin"/>
      </w:r>
      <w:r w:rsidR="00182B85">
        <w:instrText xml:space="preserve"> REF _Ref294695403 \n \h  \* MERGEFORMAT </w:instrText>
      </w:r>
      <w:r w:rsidR="00182B85">
        <w:fldChar w:fldCharType="separate"/>
      </w:r>
      <w:r w:rsidR="006305A1" w:rsidRPr="006305A1">
        <w:rPr>
          <w:bCs w:val="0"/>
          <w:sz w:val="24"/>
          <w:szCs w:val="24"/>
        </w:rPr>
        <w:t>3.12.3</w:t>
      </w:r>
      <w:r w:rsidR="00182B8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182B85">
        <w:fldChar w:fldCharType="begin"/>
      </w:r>
      <w:r w:rsidR="00182B85">
        <w:instrText xml:space="preserve"> REF _Ref466909528 \r \h  \* MERGEFORMAT </w:instrText>
      </w:r>
      <w:r w:rsidR="00182B85">
        <w:fldChar w:fldCharType="separate"/>
      </w:r>
      <w:r w:rsidR="006305A1" w:rsidRPr="006305A1">
        <w:rPr>
          <w:sz w:val="24"/>
          <w:szCs w:val="24"/>
        </w:rPr>
        <w:t>3.3.8.9</w:t>
      </w:r>
      <w:r w:rsidR="00182B85">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82B85">
        <w:fldChar w:fldCharType="begin"/>
      </w:r>
      <w:r w:rsidR="00182B85">
        <w:instrText xml:space="preserve"> REF _Ref305979053 \r \h  \* MERGEFORMAT </w:instrText>
      </w:r>
      <w:r w:rsidR="00182B85">
        <w:fldChar w:fldCharType="separate"/>
      </w:r>
      <w:r w:rsidR="006305A1" w:rsidRPr="006305A1">
        <w:rPr>
          <w:sz w:val="24"/>
          <w:szCs w:val="24"/>
        </w:rPr>
        <w:t>3.12.5</w:t>
      </w:r>
      <w:r w:rsidR="00182B8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82B85">
        <w:fldChar w:fldCharType="begin"/>
      </w:r>
      <w:r w:rsidR="00182B85">
        <w:instrText xml:space="preserve"> REF _Ref471821960 \r \h  \* MERGEFORMAT </w:instrText>
      </w:r>
      <w:r w:rsidR="00182B85">
        <w:fldChar w:fldCharType="separate"/>
      </w:r>
      <w:r w:rsidR="006305A1" w:rsidRPr="006305A1">
        <w:rPr>
          <w:sz w:val="24"/>
          <w:szCs w:val="24"/>
        </w:rPr>
        <w:t>3.8</w:t>
      </w:r>
      <w:r w:rsidR="00182B8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82B85">
        <w:fldChar w:fldCharType="begin"/>
      </w:r>
      <w:r w:rsidR="00182B85">
        <w:instrText xml:space="preserve"> REF _Ref468973820 \r \h  \* MERGEFORMAT </w:instrText>
      </w:r>
      <w:r w:rsidR="00182B85">
        <w:fldChar w:fldCharType="separate"/>
      </w:r>
      <w:r w:rsidR="006305A1" w:rsidRPr="006305A1">
        <w:rPr>
          <w:sz w:val="24"/>
          <w:szCs w:val="24"/>
        </w:rPr>
        <w:t>3.3.14.4.4</w:t>
      </w:r>
      <w:r w:rsidR="00182B8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4A1A68">
        <w:rPr>
          <w:sz w:val="24"/>
          <w:szCs w:val="24"/>
        </w:rPr>
        <w:t xml:space="preserve">) с учетом требований, изложенных в подпункте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182B85">
        <w:fldChar w:fldCharType="begin"/>
      </w:r>
      <w:r w:rsidR="00182B85">
        <w:instrText xml:space="preserve"> REF _Ref468462141 \r \h  \* MERGEFORMAT </w:instrText>
      </w:r>
      <w:r w:rsidR="00182B85">
        <w:fldChar w:fldCharType="separate"/>
      </w:r>
      <w:r w:rsidR="006305A1" w:rsidRPr="006305A1">
        <w:rPr>
          <w:sz w:val="24"/>
          <w:szCs w:val="24"/>
        </w:rPr>
        <w:t>3.12</w:t>
      </w:r>
      <w:r w:rsidR="00182B8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82B85">
        <w:fldChar w:fldCharType="begin"/>
      </w:r>
      <w:r w:rsidR="00182B85">
        <w:instrText xml:space="preserve"> REF _Ref468462243 \r \h  \* MERGEFORMAT </w:instrText>
      </w:r>
      <w:r w:rsidR="00182B85">
        <w:fldChar w:fldCharType="separate"/>
      </w:r>
      <w:r w:rsidR="006305A1" w:rsidRPr="006305A1">
        <w:rPr>
          <w:sz w:val="24"/>
          <w:szCs w:val="24"/>
        </w:rPr>
        <w:t>3.12.6</w:t>
      </w:r>
      <w:r w:rsidR="00182B85">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82B85">
        <w:fldChar w:fldCharType="begin"/>
      </w:r>
      <w:r w:rsidR="00182B85">
        <w:instrText xml:space="preserve"> REF _Ref191386085 \r \h  \* MERGEFORMAT </w:instrText>
      </w:r>
      <w:r w:rsidR="00182B85">
        <w:fldChar w:fldCharType="separate"/>
      </w:r>
      <w:r w:rsidR="006305A1" w:rsidRPr="006305A1">
        <w:rPr>
          <w:iCs/>
          <w:sz w:val="24"/>
          <w:szCs w:val="24"/>
        </w:rPr>
        <w:t>1.1.1</w:t>
      </w:r>
      <w:r w:rsidR="00182B8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437632">
        <w:rPr>
          <w:b w:val="0"/>
          <w:szCs w:val="24"/>
        </w:rPr>
        <w:t>по Лоту №1 (</w:t>
      </w:r>
      <w:r w:rsidR="00A154B7" w:rsidRPr="00382A07">
        <w:rPr>
          <w:b w:val="0"/>
          <w:szCs w:val="24"/>
        </w:rPr>
        <w:t xml:space="preserve">подраздел </w:t>
      </w:r>
      <w:r w:rsidR="00182B85">
        <w:fldChar w:fldCharType="begin"/>
      </w:r>
      <w:r w:rsidR="00182B85">
        <w:instrText xml:space="preserve"> REF _Ref440275279 \r \h  \* MERGEFORMAT </w:instrText>
      </w:r>
      <w:r w:rsidR="00182B85">
        <w:fldChar w:fldCharType="separate"/>
      </w:r>
      <w:r w:rsidR="006305A1" w:rsidRPr="006305A1">
        <w:rPr>
          <w:b w:val="0"/>
          <w:szCs w:val="24"/>
        </w:rPr>
        <w:t>1.1.4</w:t>
      </w:r>
      <w:r w:rsidR="00182B8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 w:val="0"/>
          <w:szCs w:val="24"/>
        </w:rPr>
        <w:t>5.3</w:t>
      </w:r>
      <w:r w:rsidR="00182B85">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82B85">
        <w:fldChar w:fldCharType="begin"/>
      </w:r>
      <w:r w:rsidR="00182B85">
        <w:instrText xml:space="preserve"> REF _Ref86826666 \r \h  \* MERGEFORMAT </w:instrText>
      </w:r>
      <w:r w:rsidR="00182B85">
        <w:fldChar w:fldCharType="separate"/>
      </w:r>
      <w:r w:rsidR="006305A1" w:rsidRPr="006305A1">
        <w:rPr>
          <w:b w:val="0"/>
          <w:szCs w:val="24"/>
        </w:rPr>
        <w:t>5.3</w:t>
      </w:r>
      <w:r w:rsidR="00182B8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82B85">
        <w:fldChar w:fldCharType="begin"/>
      </w:r>
      <w:r w:rsidR="00182B85">
        <w:instrText xml:space="preserve"> REF _Ref306008743 \r \h  \* MERGEFORMAT </w:instrText>
      </w:r>
      <w:r w:rsidR="00182B85">
        <w:fldChar w:fldCharType="separate"/>
      </w:r>
      <w:r w:rsidR="006305A1" w:rsidRPr="006305A1">
        <w:rPr>
          <w:sz w:val="24"/>
          <w:szCs w:val="24"/>
        </w:rPr>
        <w:t>3.3.4</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82B85">
        <w:fldChar w:fldCharType="begin"/>
      </w:r>
      <w:r w:rsidR="00182B85">
        <w:instrText xml:space="preserve"> REF _Ref55279015 \r \h  \* MERGEFORMAT </w:instrText>
      </w:r>
      <w:r w:rsidR="00182B85">
        <w:fldChar w:fldCharType="separate"/>
      </w:r>
      <w:r w:rsidR="006305A1" w:rsidRPr="006305A1">
        <w:rPr>
          <w:sz w:val="24"/>
          <w:szCs w:val="24"/>
        </w:rPr>
        <w:t>3.3.1.6</w:t>
      </w:r>
      <w:r w:rsidR="00182B85">
        <w:fldChar w:fldCharType="end"/>
      </w:r>
      <w:r w:rsidRPr="00382A07">
        <w:rPr>
          <w:sz w:val="24"/>
          <w:szCs w:val="24"/>
        </w:rPr>
        <w:t xml:space="preserve"> и </w:t>
      </w:r>
      <w:r w:rsidR="00182B85">
        <w:fldChar w:fldCharType="begin"/>
      </w:r>
      <w:r w:rsidR="00182B85">
        <w:instrText xml:space="preserve"> REF _Ref195087786 \r \h  \* MERGEFORMAT </w:instrText>
      </w:r>
      <w:r w:rsidR="00182B85">
        <w:fldChar w:fldCharType="separate"/>
      </w:r>
      <w:r w:rsidR="006305A1" w:rsidRPr="006305A1">
        <w:rPr>
          <w:sz w:val="24"/>
          <w:szCs w:val="24"/>
        </w:rPr>
        <w:t>3.3.1.7</w:t>
      </w:r>
      <w:r w:rsidR="00182B8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182B85">
        <w:fldChar w:fldCharType="begin"/>
      </w:r>
      <w:r w:rsidR="00182B85">
        <w:instrText xml:space="preserve"> REF _Ref450646963 \r \h  \* MERGEFORMAT </w:instrText>
      </w:r>
      <w:r w:rsidR="00182B85">
        <w:fldChar w:fldCharType="separate"/>
      </w:r>
      <w:r w:rsidR="006305A1" w:rsidRPr="006305A1">
        <w:rPr>
          <w:sz w:val="24"/>
          <w:szCs w:val="24"/>
        </w:rPr>
        <w:t>4.2</w:t>
      </w:r>
      <w:r w:rsidR="00182B8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82B85">
        <w:fldChar w:fldCharType="begin"/>
      </w:r>
      <w:r w:rsidR="00182B85">
        <w:instrText xml:space="preserve"> REF _Ref86826666 \r \h  \* MERGEFORMAT </w:instrText>
      </w:r>
      <w:r w:rsidR="00182B85">
        <w:fldChar w:fldCharType="separate"/>
      </w:r>
      <w:r w:rsidR="006305A1" w:rsidRPr="006305A1">
        <w:rPr>
          <w:sz w:val="24"/>
          <w:szCs w:val="24"/>
        </w:rPr>
        <w:t>5.3</w:t>
      </w:r>
      <w:r w:rsidR="00182B8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82B85">
        <w:fldChar w:fldCharType="begin"/>
      </w:r>
      <w:r w:rsidR="00182B85">
        <w:instrText xml:space="preserve"> REF _Ref440292752 \r \h  \* MERGEFORMAT </w:instrText>
      </w:r>
      <w:r w:rsidR="00182B85">
        <w:fldChar w:fldCharType="separate"/>
      </w:r>
      <w:r w:rsidR="006305A1">
        <w:t>2</w:t>
      </w:r>
      <w:r w:rsidR="00182B85">
        <w:fldChar w:fldCharType="end"/>
      </w:r>
      <w:r w:rsidRPr="001018D6">
        <w:rPr>
          <w:sz w:val="24"/>
          <w:szCs w:val="24"/>
        </w:rPr>
        <w:t xml:space="preserve"> и </w:t>
      </w:r>
      <w:r w:rsidR="00182B85">
        <w:fldChar w:fldCharType="begin"/>
      </w:r>
      <w:r w:rsidR="00182B85">
        <w:instrText xml:space="preserve"> REF _Ref440292779 \r \h  \* MERGEFORMAT </w:instrText>
      </w:r>
      <w:r w:rsidR="00182B85">
        <w:fldChar w:fldCharType="separate"/>
      </w:r>
      <w:r w:rsidR="006305A1">
        <w:t>4</w:t>
      </w:r>
      <w:r w:rsidR="00182B8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82B85">
        <w:fldChar w:fldCharType="begin"/>
      </w:r>
      <w:r w:rsidR="00182B85">
        <w:instrText xml:space="preserve"> REF _Ref440292555 \r \h  \* MERGEFORMAT </w:instrText>
      </w:r>
      <w:r w:rsidR="00182B85">
        <w:fldChar w:fldCharType="separate"/>
      </w:r>
      <w:r w:rsidR="006305A1">
        <w:t>4</w:t>
      </w:r>
      <w:r w:rsidR="00182B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82B85">
        <w:fldChar w:fldCharType="begin"/>
      </w:r>
      <w:r w:rsidR="00182B85">
        <w:instrText xml:space="preserve"> REF _Ref440271182 \r \h  \* MERGEFORMAT </w:instrText>
      </w:r>
      <w:r w:rsidR="00182B85">
        <w:fldChar w:fldCharType="separate"/>
      </w:r>
      <w:r w:rsidR="006305A1" w:rsidRPr="006305A1">
        <w:rPr>
          <w:sz w:val="24"/>
          <w:szCs w:val="24"/>
        </w:rPr>
        <w:t>3.3.1.9</w:t>
      </w:r>
      <w:r w:rsidR="00182B8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82B85">
        <w:fldChar w:fldCharType="begin"/>
      </w:r>
      <w:r w:rsidR="00182B85">
        <w:instrText xml:space="preserve"> REF _Ref440292618 \r \h  \* MERGEFORMAT </w:instrText>
      </w:r>
      <w:r w:rsidR="00182B85">
        <w:fldChar w:fldCharType="separate"/>
      </w:r>
      <w:r w:rsidR="006305A1" w:rsidRPr="006305A1">
        <w:rPr>
          <w:sz w:val="24"/>
          <w:szCs w:val="24"/>
        </w:rPr>
        <w:t>4.4.1</w:t>
      </w:r>
      <w:r w:rsidR="00182B8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82B85">
        <w:fldChar w:fldCharType="begin"/>
      </w:r>
      <w:r w:rsidR="00182B85">
        <w:instrText xml:space="preserve"> REF _Ref440273986 \r \h  \* MERGEFORMAT </w:instrText>
      </w:r>
      <w:r w:rsidR="00182B85">
        <w:fldChar w:fldCharType="separate"/>
      </w:r>
      <w:r w:rsidR="006305A1" w:rsidRPr="006305A1">
        <w:rPr>
          <w:sz w:val="24"/>
          <w:szCs w:val="24"/>
        </w:rPr>
        <w:t>5.2</w:t>
      </w:r>
      <w:r w:rsidR="00182B8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82B85">
        <w:fldChar w:fldCharType="begin"/>
      </w:r>
      <w:r w:rsidR="00182B85">
        <w:instrText xml:space="preserve"> REF _Ref440274025 \r \h  \* MERGEFORMAT </w:instrText>
      </w:r>
      <w:r w:rsidR="00182B85">
        <w:fldChar w:fldCharType="separate"/>
      </w:r>
      <w:r w:rsidR="006305A1">
        <w:t>2</w:t>
      </w:r>
      <w:r w:rsidR="00182B8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82B85">
        <w:fldChar w:fldCharType="begin"/>
      </w:r>
      <w:r w:rsidR="00182B85">
        <w:instrText xml:space="preserve"> REF _Ref294695546 \r \h  \* MERGEFORMAT </w:instrText>
      </w:r>
      <w:r w:rsidR="00182B85">
        <w:fldChar w:fldCharType="separate"/>
      </w:r>
      <w:r w:rsidR="006305A1" w:rsidRPr="006305A1">
        <w:rPr>
          <w:sz w:val="24"/>
          <w:szCs w:val="24"/>
        </w:rPr>
        <w:t xml:space="preserve"> 1.2.6 </w:t>
      </w:r>
      <w:r w:rsidR="00182B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82B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82B85">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82B85">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82B85">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82B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82B85">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82B85">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16" w:name="_Ref491179450"/>
      <w:r w:rsidRPr="00382A07">
        <w:rPr>
          <w:szCs w:val="24"/>
        </w:rPr>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bookmarkEnd w:id="111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7" w:name="_Toc439170690"/>
      <w:bookmarkStart w:id="1118" w:name="_Toc439172792"/>
      <w:bookmarkStart w:id="1119" w:name="_Toc439173236"/>
      <w:bookmarkStart w:id="112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1" w:name="_Toc125426243"/>
      <w:bookmarkStart w:id="1122" w:name="_Toc396984070"/>
      <w:bookmarkStart w:id="1123" w:name="_Toc423423673"/>
      <w:bookmarkStart w:id="1124" w:name="_Toc439170691"/>
      <w:bookmarkStart w:id="1125" w:name="_Toc439172793"/>
      <w:bookmarkStart w:id="1126" w:name="_Toc439173237"/>
      <w:bookmarkStart w:id="1127" w:name="_Toc439238233"/>
      <w:bookmarkStart w:id="1128" w:name="_Toc439252780"/>
      <w:bookmarkStart w:id="1129" w:name="_Toc439323754"/>
      <w:bookmarkStart w:id="1130" w:name="_Toc440357152"/>
      <w:bookmarkStart w:id="1131" w:name="_Toc440359707"/>
      <w:bookmarkStart w:id="1132" w:name="_Toc440632171"/>
      <w:bookmarkStart w:id="1133" w:name="_Toc440875991"/>
      <w:bookmarkStart w:id="1134" w:name="_Toc441131019"/>
      <w:bookmarkStart w:id="1135" w:name="_Toc447269836"/>
      <w:bookmarkEnd w:id="1117"/>
      <w:bookmarkEnd w:id="1118"/>
      <w:bookmarkEnd w:id="1119"/>
      <w:bookmarkEnd w:id="112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6" w:name="_Toc464120662"/>
      <w:bookmarkStart w:id="1137" w:name="_Toc466970582"/>
      <w:bookmarkStart w:id="1138" w:name="_Toc472411864"/>
      <w:r w:rsidRPr="00382A07">
        <w:rPr>
          <w:szCs w:val="24"/>
        </w:rPr>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9" w:name="_Ref55336378"/>
      <w:bookmarkStart w:id="1140" w:name="_Toc57314676"/>
      <w:bookmarkStart w:id="1141" w:name="_Toc69728990"/>
      <w:bookmarkStart w:id="1142" w:name="_Toc98253942"/>
      <w:bookmarkStart w:id="1143" w:name="_Toc165173868"/>
      <w:bookmarkStart w:id="114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5" w:name="_Ref449017073"/>
      <w:bookmarkStart w:id="1146" w:name="_Toc472411865"/>
      <w:r w:rsidRPr="00382A07">
        <w:t>Справка о перечне и годовых объемах выполнения аналогичных договоров (форма 7)</w:t>
      </w:r>
      <w:bookmarkEnd w:id="1139"/>
      <w:bookmarkEnd w:id="1140"/>
      <w:bookmarkEnd w:id="1141"/>
      <w:bookmarkEnd w:id="1142"/>
      <w:bookmarkEnd w:id="1143"/>
      <w:bookmarkEnd w:id="1144"/>
      <w:bookmarkEnd w:id="1145"/>
      <w:bookmarkEnd w:id="1146"/>
    </w:p>
    <w:p w:rsidR="004F4D80" w:rsidRPr="00382A07" w:rsidRDefault="004F4D80" w:rsidP="004F4D80">
      <w:pPr>
        <w:pStyle w:val="3"/>
        <w:rPr>
          <w:szCs w:val="24"/>
        </w:rPr>
      </w:pPr>
      <w:bookmarkStart w:id="1147" w:name="_Toc98253943"/>
      <w:bookmarkStart w:id="1148" w:name="_Toc157248195"/>
      <w:bookmarkStart w:id="1149" w:name="_Toc157496564"/>
      <w:bookmarkStart w:id="1150" w:name="_Toc158206103"/>
      <w:bookmarkStart w:id="1151" w:name="_Toc164057788"/>
      <w:bookmarkStart w:id="1152" w:name="_Toc164137138"/>
      <w:bookmarkStart w:id="1153" w:name="_Toc164161298"/>
      <w:bookmarkStart w:id="1154" w:name="_Toc165173869"/>
      <w:bookmarkStart w:id="1155" w:name="_Toc439170693"/>
      <w:bookmarkStart w:id="1156" w:name="_Toc439172795"/>
      <w:bookmarkStart w:id="1157" w:name="_Toc439173239"/>
      <w:bookmarkStart w:id="1158" w:name="_Toc439238235"/>
      <w:bookmarkStart w:id="1159" w:name="_Toc439252782"/>
      <w:bookmarkStart w:id="1160" w:name="_Toc439323756"/>
      <w:bookmarkStart w:id="1161" w:name="_Toc440357154"/>
      <w:bookmarkStart w:id="1162" w:name="_Toc440359709"/>
      <w:bookmarkStart w:id="1163" w:name="_Toc440632173"/>
      <w:bookmarkStart w:id="1164" w:name="_Toc440875993"/>
      <w:bookmarkStart w:id="1165" w:name="_Toc441131021"/>
      <w:bookmarkStart w:id="1166" w:name="_Toc447269838"/>
      <w:bookmarkStart w:id="1167" w:name="_Toc464120664"/>
      <w:bookmarkStart w:id="1168" w:name="_Toc466970584"/>
      <w:bookmarkStart w:id="1169" w:name="_Toc468462498"/>
      <w:bookmarkStart w:id="1170" w:name="_Toc469482091"/>
      <w:bookmarkStart w:id="1171" w:name="_Toc472411866"/>
      <w:r w:rsidRPr="00382A07">
        <w:rPr>
          <w:szCs w:val="24"/>
        </w:rPr>
        <w:t>Форма Справки о перечне и годовых объемах выполнения аналогичных договоров</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2" w:name="_Toc98253944"/>
      <w:bookmarkStart w:id="1173" w:name="_Toc157248196"/>
      <w:bookmarkStart w:id="1174" w:name="_Toc157496565"/>
      <w:bookmarkStart w:id="1175" w:name="_Toc158206104"/>
      <w:bookmarkStart w:id="1176" w:name="_Toc164057789"/>
      <w:bookmarkStart w:id="1177" w:name="_Toc164137139"/>
      <w:bookmarkStart w:id="1178" w:name="_Toc164161299"/>
      <w:bookmarkStart w:id="1179" w:name="_Toc165173870"/>
      <w:r w:rsidRPr="00382A07">
        <w:rPr>
          <w:szCs w:val="24"/>
        </w:rPr>
        <w:br w:type="page"/>
      </w:r>
    </w:p>
    <w:p w:rsidR="004F4D80" w:rsidRPr="00382A07" w:rsidRDefault="004F4D80" w:rsidP="004F4D80">
      <w:pPr>
        <w:pStyle w:val="3"/>
        <w:rPr>
          <w:szCs w:val="24"/>
        </w:rPr>
      </w:pPr>
      <w:bookmarkStart w:id="1180" w:name="_Toc439170694"/>
      <w:bookmarkStart w:id="1181" w:name="_Toc439172796"/>
      <w:bookmarkStart w:id="1182" w:name="_Toc439173240"/>
      <w:bookmarkStart w:id="1183" w:name="_Toc439238236"/>
      <w:bookmarkStart w:id="1184" w:name="_Toc439252783"/>
      <w:bookmarkStart w:id="1185" w:name="_Toc439323757"/>
      <w:bookmarkStart w:id="1186" w:name="_Toc440357155"/>
      <w:bookmarkStart w:id="1187" w:name="_Toc440359710"/>
      <w:bookmarkStart w:id="1188" w:name="_Toc440632174"/>
      <w:bookmarkStart w:id="1189" w:name="_Toc440875994"/>
      <w:bookmarkStart w:id="1190" w:name="_Toc441131022"/>
      <w:bookmarkStart w:id="1191" w:name="_Toc447269839"/>
      <w:bookmarkStart w:id="1192" w:name="_Toc464120665"/>
      <w:bookmarkStart w:id="1193" w:name="_Toc466970585"/>
      <w:bookmarkStart w:id="1194" w:name="_Toc468462499"/>
      <w:bookmarkStart w:id="1195" w:name="_Toc469482092"/>
      <w:bookmarkStart w:id="1196" w:name="_Toc472411867"/>
      <w:r w:rsidRPr="00382A07">
        <w:rPr>
          <w:szCs w:val="24"/>
        </w:rPr>
        <w:t>Инструкции по заполнению</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82B85">
        <w:fldChar w:fldCharType="begin"/>
      </w:r>
      <w:r w:rsidR="00182B85">
        <w:instrText xml:space="preserve"> REF _Ref440274159 \r \h  \* MERGEFORMAT </w:instrText>
      </w:r>
      <w:r w:rsidR="00182B85">
        <w:fldChar w:fldCharType="separate"/>
      </w:r>
      <w:r w:rsidR="006305A1">
        <w:t>4</w:t>
      </w:r>
      <w:r w:rsidR="00182B85">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7" w:name="_Ref55336398"/>
      <w:bookmarkStart w:id="1198" w:name="_Toc57314678"/>
      <w:bookmarkStart w:id="1199" w:name="_Toc69728992"/>
      <w:bookmarkStart w:id="1200" w:name="_Toc98253948"/>
      <w:bookmarkStart w:id="1201" w:name="_Toc165173874"/>
      <w:bookmarkStart w:id="1202" w:name="_Toc423423676"/>
      <w:bookmarkStart w:id="1203" w:name="_Toc472411868"/>
      <w:r w:rsidRPr="00382A07">
        <w:t xml:space="preserve">Справка о кадровых ресурсах (форма </w:t>
      </w:r>
      <w:r w:rsidR="000D67AD" w:rsidRPr="00382A07">
        <w:t>8</w:t>
      </w:r>
      <w:r w:rsidRPr="00382A07">
        <w:t>)</w:t>
      </w:r>
      <w:bookmarkEnd w:id="1197"/>
      <w:bookmarkEnd w:id="1198"/>
      <w:bookmarkEnd w:id="1199"/>
      <w:bookmarkEnd w:id="1200"/>
      <w:bookmarkEnd w:id="1201"/>
      <w:bookmarkEnd w:id="1202"/>
      <w:bookmarkEnd w:id="1203"/>
    </w:p>
    <w:p w:rsidR="004F4D80" w:rsidRPr="00382A07" w:rsidRDefault="004F4D80" w:rsidP="004F4D80">
      <w:pPr>
        <w:pStyle w:val="3"/>
        <w:rPr>
          <w:szCs w:val="24"/>
        </w:rPr>
      </w:pPr>
      <w:bookmarkStart w:id="1204" w:name="_Toc98253949"/>
      <w:bookmarkStart w:id="1205" w:name="_Toc157248201"/>
      <w:bookmarkStart w:id="1206" w:name="_Toc157496570"/>
      <w:bookmarkStart w:id="1207" w:name="_Toc158206109"/>
      <w:bookmarkStart w:id="1208" w:name="_Toc164057794"/>
      <w:bookmarkStart w:id="1209" w:name="_Toc164137144"/>
      <w:bookmarkStart w:id="1210" w:name="_Toc164161304"/>
      <w:bookmarkStart w:id="1211" w:name="_Toc165173875"/>
      <w:bookmarkStart w:id="1212" w:name="_Toc439170699"/>
      <w:bookmarkStart w:id="1213" w:name="_Toc439172801"/>
      <w:bookmarkStart w:id="1214" w:name="_Toc439173245"/>
      <w:bookmarkStart w:id="1215" w:name="_Toc439238241"/>
      <w:bookmarkStart w:id="1216" w:name="_Toc439252788"/>
      <w:bookmarkStart w:id="1217" w:name="_Toc439323762"/>
      <w:bookmarkStart w:id="1218" w:name="_Toc440357160"/>
      <w:bookmarkStart w:id="1219" w:name="_Toc440359712"/>
      <w:bookmarkStart w:id="1220" w:name="_Toc440632176"/>
      <w:bookmarkStart w:id="1221" w:name="_Toc440875996"/>
      <w:bookmarkStart w:id="1222" w:name="_Toc441131024"/>
      <w:bookmarkStart w:id="1223" w:name="_Toc447269841"/>
      <w:bookmarkStart w:id="1224" w:name="_Toc464120667"/>
      <w:bookmarkStart w:id="1225" w:name="_Toc466970587"/>
      <w:bookmarkStart w:id="1226" w:name="_Toc468462501"/>
      <w:bookmarkStart w:id="1227" w:name="_Toc469482094"/>
      <w:bookmarkStart w:id="1228" w:name="_Toc472411869"/>
      <w:r w:rsidRPr="00382A07">
        <w:rPr>
          <w:szCs w:val="24"/>
        </w:rPr>
        <w:t>Форма Справки о кадровых ресурсах</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9" w:name="_Toc98253950"/>
      <w:bookmarkStart w:id="1230" w:name="_Toc157248202"/>
      <w:bookmarkStart w:id="1231" w:name="_Toc157496571"/>
      <w:bookmarkStart w:id="1232" w:name="_Toc158206110"/>
      <w:bookmarkStart w:id="1233" w:name="_Toc164057795"/>
      <w:bookmarkStart w:id="1234" w:name="_Toc164137145"/>
      <w:bookmarkStart w:id="1235" w:name="_Toc164161305"/>
      <w:bookmarkStart w:id="1236" w:name="_Toc165173876"/>
      <w:r w:rsidRPr="00382A07">
        <w:rPr>
          <w:b/>
          <w:szCs w:val="24"/>
        </w:rPr>
        <w:br w:type="page"/>
      </w:r>
    </w:p>
    <w:p w:rsidR="004F4D80" w:rsidRPr="00382A07" w:rsidRDefault="004F4D80" w:rsidP="004F4D80">
      <w:pPr>
        <w:pStyle w:val="3"/>
        <w:rPr>
          <w:szCs w:val="24"/>
        </w:rPr>
      </w:pPr>
      <w:bookmarkStart w:id="1237" w:name="_Toc439170700"/>
      <w:bookmarkStart w:id="1238" w:name="_Toc439172802"/>
      <w:bookmarkStart w:id="1239" w:name="_Toc439173246"/>
      <w:bookmarkStart w:id="1240" w:name="_Toc439238242"/>
      <w:bookmarkStart w:id="1241" w:name="_Toc439252789"/>
      <w:bookmarkStart w:id="1242" w:name="_Toc439323763"/>
      <w:bookmarkStart w:id="1243" w:name="_Toc440357161"/>
      <w:bookmarkStart w:id="1244" w:name="_Toc440359713"/>
      <w:bookmarkStart w:id="1245" w:name="_Toc440632177"/>
      <w:bookmarkStart w:id="1246" w:name="_Toc440875997"/>
      <w:bookmarkStart w:id="1247" w:name="_Toc441131025"/>
      <w:bookmarkStart w:id="1248" w:name="_Toc447269842"/>
      <w:bookmarkStart w:id="1249" w:name="_Toc464120668"/>
      <w:bookmarkStart w:id="1250" w:name="_Toc466970588"/>
      <w:bookmarkStart w:id="1251" w:name="_Toc468462502"/>
      <w:bookmarkStart w:id="1252" w:name="_Toc469482095"/>
      <w:bookmarkStart w:id="1253" w:name="_Toc472411870"/>
      <w:r w:rsidRPr="00382A07">
        <w:rPr>
          <w:szCs w:val="24"/>
        </w:rPr>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4" w:name="_Toc165173881"/>
      <w:bookmarkStart w:id="1255" w:name="_Ref194749267"/>
      <w:bookmarkStart w:id="1256" w:name="_Toc423423677"/>
      <w:bookmarkStart w:id="1257" w:name="_Ref440271993"/>
      <w:bookmarkStart w:id="1258" w:name="_Ref440274659"/>
      <w:bookmarkStart w:id="1259" w:name="_Toc472411871"/>
      <w:bookmarkStart w:id="1260" w:name="_Ref90381523"/>
      <w:bookmarkStart w:id="1261" w:name="_Toc90385124"/>
      <w:bookmarkStart w:id="1262" w:name="_Ref96861029"/>
      <w:bookmarkStart w:id="1263" w:name="_Toc97651410"/>
      <w:bookmarkStart w:id="1264"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4"/>
      <w:bookmarkEnd w:id="1255"/>
      <w:bookmarkEnd w:id="1256"/>
      <w:bookmarkEnd w:id="1257"/>
      <w:bookmarkEnd w:id="1258"/>
      <w:bookmarkEnd w:id="1259"/>
    </w:p>
    <w:p w:rsidR="004F4D80" w:rsidRPr="00382A07" w:rsidRDefault="004F4D80" w:rsidP="004F4D80">
      <w:pPr>
        <w:pStyle w:val="3"/>
        <w:rPr>
          <w:szCs w:val="24"/>
        </w:rPr>
      </w:pPr>
      <w:bookmarkStart w:id="1265" w:name="_Toc97651411"/>
      <w:bookmarkStart w:id="1266" w:name="_Toc98253956"/>
      <w:bookmarkStart w:id="1267" w:name="_Toc157248208"/>
      <w:bookmarkStart w:id="1268" w:name="_Toc157496577"/>
      <w:bookmarkStart w:id="1269" w:name="_Toc158206116"/>
      <w:bookmarkStart w:id="1270" w:name="_Toc164057801"/>
      <w:bookmarkStart w:id="1271" w:name="_Toc164137151"/>
      <w:bookmarkStart w:id="1272" w:name="_Toc164161311"/>
      <w:bookmarkStart w:id="1273" w:name="_Toc165173882"/>
      <w:bookmarkStart w:id="1274" w:name="_Toc439170702"/>
      <w:bookmarkStart w:id="1275" w:name="_Toc439172804"/>
      <w:bookmarkStart w:id="1276" w:name="_Toc439173248"/>
      <w:bookmarkStart w:id="1277" w:name="_Toc439238244"/>
      <w:bookmarkStart w:id="1278" w:name="_Toc439252791"/>
      <w:bookmarkStart w:id="1279" w:name="_Toc439323765"/>
      <w:bookmarkStart w:id="1280" w:name="_Toc440357163"/>
      <w:bookmarkStart w:id="1281" w:name="_Toc440359715"/>
      <w:bookmarkStart w:id="1282" w:name="_Toc440632179"/>
      <w:bookmarkStart w:id="1283" w:name="_Toc440875999"/>
      <w:bookmarkStart w:id="1284" w:name="_Toc441131027"/>
      <w:bookmarkStart w:id="1285" w:name="_Toc447269844"/>
      <w:bookmarkStart w:id="1286" w:name="_Toc464120670"/>
      <w:bookmarkStart w:id="1287" w:name="_Toc466970590"/>
      <w:bookmarkStart w:id="1288" w:name="_Toc468462504"/>
      <w:bookmarkStart w:id="1289" w:name="_Toc469482097"/>
      <w:bookmarkStart w:id="1290"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1" w:name="_Toc97651412"/>
      <w:bookmarkStart w:id="1292" w:name="_Toc98253957"/>
      <w:bookmarkStart w:id="1293" w:name="_Toc157248209"/>
      <w:bookmarkStart w:id="1294" w:name="_Toc157496578"/>
      <w:bookmarkStart w:id="1295" w:name="_Toc158206117"/>
      <w:bookmarkStart w:id="1296" w:name="_Toc164057802"/>
      <w:bookmarkStart w:id="1297" w:name="_Toc164137152"/>
      <w:bookmarkStart w:id="1298" w:name="_Toc164161312"/>
      <w:bookmarkStart w:id="1299" w:name="_Toc165173883"/>
      <w:r w:rsidRPr="00382A07">
        <w:rPr>
          <w:b/>
          <w:szCs w:val="24"/>
        </w:rPr>
        <w:br w:type="page"/>
      </w:r>
    </w:p>
    <w:p w:rsidR="004F4D80" w:rsidRPr="00382A07" w:rsidRDefault="004F4D80" w:rsidP="004F4D80">
      <w:pPr>
        <w:pStyle w:val="3"/>
        <w:rPr>
          <w:szCs w:val="24"/>
        </w:rPr>
      </w:pPr>
      <w:bookmarkStart w:id="1300" w:name="_Toc439170703"/>
      <w:bookmarkStart w:id="1301" w:name="_Toc439172805"/>
      <w:bookmarkStart w:id="1302" w:name="_Toc439173249"/>
      <w:bookmarkStart w:id="1303" w:name="_Toc439238245"/>
      <w:bookmarkStart w:id="1304" w:name="_Toc439252792"/>
      <w:bookmarkStart w:id="1305" w:name="_Toc439323766"/>
      <w:bookmarkStart w:id="1306" w:name="_Toc440357164"/>
      <w:bookmarkStart w:id="1307" w:name="_Toc440359716"/>
      <w:bookmarkStart w:id="1308" w:name="_Toc440632180"/>
      <w:bookmarkStart w:id="1309" w:name="_Toc440876000"/>
      <w:bookmarkStart w:id="1310" w:name="_Toc441131028"/>
      <w:bookmarkStart w:id="1311" w:name="_Toc447269845"/>
      <w:bookmarkStart w:id="1312" w:name="_Toc464120671"/>
      <w:bookmarkStart w:id="1313" w:name="_Toc466970591"/>
      <w:bookmarkStart w:id="1314" w:name="_Toc468462505"/>
      <w:bookmarkStart w:id="1315" w:name="_Toc469482098"/>
      <w:bookmarkStart w:id="1316" w:name="_Toc472411873"/>
      <w:r w:rsidRPr="00382A07">
        <w:rPr>
          <w:szCs w:val="24"/>
        </w:rPr>
        <w:t>Инструкции по заполнению</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0"/>
    <w:bookmarkEnd w:id="1261"/>
    <w:bookmarkEnd w:id="1262"/>
    <w:bookmarkEnd w:id="1263"/>
    <w:bookmarkEnd w:id="126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8" w:name="_Toc423423680"/>
      <w:bookmarkStart w:id="1319" w:name="_Ref440272035"/>
      <w:bookmarkStart w:id="1320" w:name="_Ref440274733"/>
      <w:bookmarkStart w:id="1321" w:name="_Ref444179578"/>
      <w:bookmarkStart w:id="1322"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7"/>
      <w:bookmarkEnd w:id="1318"/>
      <w:bookmarkEnd w:id="1319"/>
      <w:bookmarkEnd w:id="1320"/>
      <w:bookmarkEnd w:id="1321"/>
      <w:bookmarkEnd w:id="1322"/>
    </w:p>
    <w:p w:rsidR="004F4D80" w:rsidRPr="00382A07" w:rsidRDefault="004F4D80" w:rsidP="004F4D80">
      <w:pPr>
        <w:pStyle w:val="3"/>
        <w:rPr>
          <w:szCs w:val="24"/>
        </w:rPr>
      </w:pPr>
      <w:bookmarkStart w:id="1323" w:name="_Toc343690584"/>
      <w:bookmarkStart w:id="1324" w:name="_Toc372294428"/>
      <w:bookmarkStart w:id="1325" w:name="_Toc379288896"/>
      <w:bookmarkStart w:id="1326" w:name="_Toc384734780"/>
      <w:bookmarkStart w:id="1327" w:name="_Toc396984078"/>
      <w:bookmarkStart w:id="1328" w:name="_Toc423423681"/>
      <w:bookmarkStart w:id="1329" w:name="_Toc439170710"/>
      <w:bookmarkStart w:id="1330" w:name="_Toc439172812"/>
      <w:bookmarkStart w:id="1331" w:name="_Toc439173253"/>
      <w:bookmarkStart w:id="1332" w:name="_Toc439238249"/>
      <w:bookmarkStart w:id="1333" w:name="_Toc439252796"/>
      <w:bookmarkStart w:id="1334" w:name="_Toc439323770"/>
      <w:bookmarkStart w:id="1335" w:name="_Toc440357168"/>
      <w:bookmarkStart w:id="1336" w:name="_Toc440359720"/>
      <w:bookmarkStart w:id="1337" w:name="_Toc440632184"/>
      <w:bookmarkStart w:id="1338" w:name="_Toc440876004"/>
      <w:bookmarkStart w:id="1339" w:name="_Toc441131032"/>
      <w:bookmarkStart w:id="1340" w:name="_Toc447269849"/>
      <w:bookmarkStart w:id="1341" w:name="_Toc464120675"/>
      <w:bookmarkStart w:id="1342" w:name="_Toc466970593"/>
      <w:bookmarkStart w:id="1343" w:name="_Toc468462507"/>
      <w:bookmarkStart w:id="1344" w:name="_Toc469482100"/>
      <w:bookmarkStart w:id="134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6" w:name="_Toc343690585"/>
      <w:bookmarkStart w:id="1347" w:name="_Toc372294429"/>
      <w:bookmarkStart w:id="1348" w:name="_Toc379288897"/>
      <w:bookmarkStart w:id="1349" w:name="_Toc384734781"/>
      <w:bookmarkStart w:id="1350" w:name="_Toc396984079"/>
      <w:bookmarkStart w:id="1351" w:name="_Toc423423682"/>
      <w:bookmarkStart w:id="1352" w:name="_Toc439170711"/>
      <w:bookmarkStart w:id="1353" w:name="_Toc439172813"/>
      <w:bookmarkStart w:id="1354" w:name="_Toc439173254"/>
      <w:bookmarkStart w:id="1355" w:name="_Toc439238250"/>
      <w:bookmarkStart w:id="1356" w:name="_Toc439252797"/>
      <w:bookmarkStart w:id="1357" w:name="_Toc439323771"/>
      <w:bookmarkStart w:id="1358" w:name="_Toc440357169"/>
      <w:bookmarkStart w:id="1359" w:name="_Toc440359721"/>
      <w:bookmarkStart w:id="1360" w:name="_Toc440632185"/>
      <w:bookmarkStart w:id="1361" w:name="_Toc440876005"/>
      <w:bookmarkStart w:id="1362" w:name="_Toc441131033"/>
      <w:bookmarkStart w:id="1363" w:name="_Toc447269850"/>
      <w:bookmarkStart w:id="1364" w:name="_Toc464120676"/>
      <w:bookmarkStart w:id="1365" w:name="_Toc466970594"/>
      <w:bookmarkStart w:id="1366" w:name="_Toc468462508"/>
      <w:bookmarkStart w:id="1367" w:name="_Toc469482101"/>
      <w:bookmarkStart w:id="1368" w:name="_Toc472411876"/>
      <w:r w:rsidRPr="00382A07">
        <w:rPr>
          <w:szCs w:val="24"/>
        </w:rPr>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9"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0" w:name="_Toc423423683"/>
      <w:bookmarkStart w:id="1371" w:name="_Ref440272051"/>
      <w:bookmarkStart w:id="1372" w:name="_Ref440274744"/>
      <w:bookmarkStart w:id="1373"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9"/>
      <w:bookmarkEnd w:id="1370"/>
      <w:bookmarkEnd w:id="1371"/>
      <w:bookmarkEnd w:id="1372"/>
      <w:bookmarkEnd w:id="1373"/>
    </w:p>
    <w:p w:rsidR="004F4D80" w:rsidRPr="00382A07" w:rsidRDefault="004F4D80" w:rsidP="004F4D80">
      <w:pPr>
        <w:pStyle w:val="3"/>
        <w:rPr>
          <w:szCs w:val="24"/>
        </w:rPr>
      </w:pPr>
      <w:bookmarkStart w:id="1374" w:name="_Toc343690587"/>
      <w:bookmarkStart w:id="1375" w:name="_Toc372294431"/>
      <w:bookmarkStart w:id="1376" w:name="_Toc379288899"/>
      <w:bookmarkStart w:id="1377" w:name="_Toc384734783"/>
      <w:bookmarkStart w:id="1378" w:name="_Toc396984081"/>
      <w:bookmarkStart w:id="1379" w:name="_Toc423423684"/>
      <w:bookmarkStart w:id="1380" w:name="_Toc439170713"/>
      <w:bookmarkStart w:id="1381" w:name="_Toc439172815"/>
      <w:bookmarkStart w:id="1382" w:name="_Toc439173256"/>
      <w:bookmarkStart w:id="1383" w:name="_Toc439238252"/>
      <w:bookmarkStart w:id="1384" w:name="_Toc439252799"/>
      <w:bookmarkStart w:id="1385" w:name="_Toc439323773"/>
      <w:bookmarkStart w:id="1386" w:name="_Toc440357171"/>
      <w:bookmarkStart w:id="1387" w:name="_Toc440359723"/>
      <w:bookmarkStart w:id="1388" w:name="_Toc440632187"/>
      <w:bookmarkStart w:id="1389" w:name="_Toc440876007"/>
      <w:bookmarkStart w:id="1390" w:name="_Toc441131035"/>
      <w:bookmarkStart w:id="1391" w:name="_Toc447269852"/>
      <w:bookmarkStart w:id="1392" w:name="_Toc464120678"/>
      <w:bookmarkStart w:id="1393" w:name="_Toc466970596"/>
      <w:bookmarkStart w:id="1394" w:name="_Toc468462510"/>
      <w:bookmarkStart w:id="1395" w:name="_Toc469482103"/>
      <w:bookmarkStart w:id="1396" w:name="_Toc472411878"/>
      <w:r w:rsidRPr="00382A07">
        <w:rPr>
          <w:szCs w:val="24"/>
        </w:rPr>
        <w:t xml:space="preserve">Форма </w:t>
      </w:r>
      <w:bookmarkEnd w:id="1374"/>
      <w:bookmarkEnd w:id="1375"/>
      <w:bookmarkEnd w:id="1376"/>
      <w:bookmarkEnd w:id="1377"/>
      <w:bookmarkEnd w:id="1378"/>
      <w:bookmarkEnd w:id="1379"/>
      <w:bookmarkEnd w:id="1380"/>
      <w:bookmarkEnd w:id="1381"/>
      <w:bookmarkEnd w:id="1382"/>
      <w:bookmarkEnd w:id="1383"/>
      <w:bookmarkEnd w:id="1384"/>
      <w:r w:rsidR="000D70B6" w:rsidRPr="00382A07">
        <w:rPr>
          <w:szCs w:val="24"/>
        </w:rPr>
        <w:t>Согласия на обработку персональных данных</w:t>
      </w:r>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7" w:name="_Toc439252801"/>
      <w:bookmarkStart w:id="1398" w:name="_Toc439323774"/>
      <w:bookmarkStart w:id="1399" w:name="_Toc440357172"/>
      <w:bookmarkStart w:id="1400" w:name="_Toc440359724"/>
      <w:bookmarkStart w:id="1401" w:name="_Toc440632188"/>
      <w:bookmarkStart w:id="1402" w:name="_Toc440876008"/>
      <w:bookmarkStart w:id="1403" w:name="_Toc441131036"/>
      <w:bookmarkStart w:id="1404" w:name="_Toc447269853"/>
      <w:bookmarkStart w:id="1405" w:name="_Toc464120679"/>
      <w:bookmarkStart w:id="1406" w:name="_Toc466970597"/>
      <w:bookmarkStart w:id="1407" w:name="_Toc468462511"/>
      <w:bookmarkStart w:id="1408" w:name="_Toc469482104"/>
      <w:bookmarkStart w:id="1409" w:name="_Toc472411879"/>
      <w:r w:rsidRPr="00382A07">
        <w:rPr>
          <w:szCs w:val="24"/>
        </w:rPr>
        <w:t>Инструкции по заполнению</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0" w:name="_Toc461808970"/>
      <w:bookmarkStart w:id="1411" w:name="_Toc464120680"/>
      <w:bookmarkStart w:id="1412" w:name="_Toc466970598"/>
      <w:bookmarkStart w:id="1413" w:name="_Toc468462512"/>
      <w:bookmarkStart w:id="1414" w:name="_Toc469482105"/>
      <w:bookmarkStart w:id="1415" w:name="_Toc472411880"/>
      <w:r w:rsidRPr="00382A07">
        <w:rPr>
          <w:szCs w:val="24"/>
        </w:rPr>
        <w:t>Форма Согласия на обработку персональных данных</w:t>
      </w:r>
      <w:bookmarkEnd w:id="1410"/>
      <w:bookmarkEnd w:id="1411"/>
      <w:bookmarkEnd w:id="1412"/>
      <w:bookmarkEnd w:id="1413"/>
      <w:bookmarkEnd w:id="1414"/>
      <w:bookmarkEnd w:id="141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6" w:name="_Toc461808971"/>
      <w:r w:rsidRPr="00382A07">
        <w:rPr>
          <w:b/>
          <w:sz w:val="24"/>
          <w:szCs w:val="24"/>
        </w:rPr>
        <w:t>Согласие на обработку персональных данных</w:t>
      </w:r>
      <w:bookmarkEnd w:id="141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7" w:name="_Toc461808972"/>
      <w:bookmarkStart w:id="1418" w:name="_Toc464120681"/>
      <w:bookmarkStart w:id="1419" w:name="_Toc466970599"/>
      <w:bookmarkStart w:id="1420" w:name="_Toc468462513"/>
      <w:bookmarkStart w:id="1421" w:name="_Toc469482106"/>
      <w:bookmarkStart w:id="1422" w:name="_Toc472411881"/>
      <w:r w:rsidRPr="00382A07">
        <w:rPr>
          <w:szCs w:val="24"/>
        </w:rPr>
        <w:t>Инструкции по заполнению</w:t>
      </w:r>
      <w:bookmarkEnd w:id="1417"/>
      <w:bookmarkEnd w:id="1418"/>
      <w:bookmarkEnd w:id="1419"/>
      <w:bookmarkEnd w:id="1420"/>
      <w:bookmarkEnd w:id="1421"/>
      <w:bookmarkEnd w:id="142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3" w:name="_Ref440272256"/>
      <w:bookmarkStart w:id="1424" w:name="_Ref440272678"/>
      <w:bookmarkStart w:id="1425" w:name="_Ref440274944"/>
      <w:bookmarkStart w:id="1426" w:name="_Toc472411882"/>
      <w:r w:rsidRPr="00382A07">
        <w:t>Соглашение о неустойке (форма 1</w:t>
      </w:r>
      <w:r w:rsidR="009B44CF" w:rsidRPr="00382A07">
        <w:t>2</w:t>
      </w:r>
      <w:r w:rsidRPr="00382A07">
        <w:t>)</w:t>
      </w:r>
      <w:bookmarkEnd w:id="1423"/>
      <w:bookmarkEnd w:id="1424"/>
      <w:bookmarkEnd w:id="1425"/>
      <w:bookmarkEnd w:id="1426"/>
    </w:p>
    <w:p w:rsidR="007A6A39" w:rsidRPr="00382A07" w:rsidRDefault="007A6A39" w:rsidP="007A6A39">
      <w:pPr>
        <w:pStyle w:val="3"/>
        <w:rPr>
          <w:szCs w:val="24"/>
        </w:rPr>
      </w:pPr>
      <w:bookmarkStart w:id="1427" w:name="_Toc439170715"/>
      <w:bookmarkStart w:id="1428" w:name="_Toc439172817"/>
      <w:bookmarkStart w:id="1429" w:name="_Toc439173259"/>
      <w:bookmarkStart w:id="1430" w:name="_Toc439238255"/>
      <w:bookmarkStart w:id="1431" w:name="_Toc439252803"/>
      <w:bookmarkStart w:id="1432" w:name="_Toc439323776"/>
      <w:bookmarkStart w:id="1433" w:name="_Toc440357174"/>
      <w:bookmarkStart w:id="1434" w:name="_Toc440359726"/>
      <w:bookmarkStart w:id="1435" w:name="_Toc440632190"/>
      <w:bookmarkStart w:id="1436" w:name="_Toc440876010"/>
      <w:bookmarkStart w:id="1437" w:name="_Toc441131038"/>
      <w:bookmarkStart w:id="1438" w:name="_Toc447269855"/>
      <w:bookmarkStart w:id="1439" w:name="_Toc464120683"/>
      <w:bookmarkStart w:id="1440" w:name="_Toc466970601"/>
      <w:bookmarkStart w:id="1441" w:name="_Toc468462515"/>
      <w:bookmarkStart w:id="1442" w:name="_Toc469482108"/>
      <w:bookmarkStart w:id="1443" w:name="_Toc472411883"/>
      <w:r w:rsidRPr="00382A07">
        <w:rPr>
          <w:szCs w:val="24"/>
        </w:rPr>
        <w:t>Форма соглашени</w:t>
      </w:r>
      <w:r w:rsidR="00E47073" w:rsidRPr="00382A07">
        <w:rPr>
          <w:szCs w:val="24"/>
        </w:rPr>
        <w:t>я</w:t>
      </w:r>
      <w:r w:rsidRPr="00382A07">
        <w:rPr>
          <w:szCs w:val="24"/>
        </w:rPr>
        <w:t xml:space="preserve"> о неустойке</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82B85">
        <w:fldChar w:fldCharType="begin"/>
      </w:r>
      <w:r w:rsidR="00182B85">
        <w:instrText xml:space="preserve"> REF _Ref440275279 \r \h  \* MERGEFORMAT </w:instrText>
      </w:r>
      <w:r w:rsidR="00182B85">
        <w:fldChar w:fldCharType="separate"/>
      </w:r>
      <w:r w:rsidR="006305A1" w:rsidRPr="006305A1">
        <w:rPr>
          <w:vertAlign w:val="subscript"/>
        </w:rPr>
        <w:t>1.1.4</w:t>
      </w:r>
      <w:r w:rsidR="00182B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82B85">
        <w:fldChar w:fldCharType="begin"/>
      </w:r>
      <w:r w:rsidR="00182B85">
        <w:instrText xml:space="preserve"> REF _Ref440275279 \r \h  \* MERGEFORMAT </w:instrText>
      </w:r>
      <w:r w:rsidR="00182B85">
        <w:fldChar w:fldCharType="separate"/>
      </w:r>
      <w:r w:rsidR="006305A1" w:rsidRPr="006305A1">
        <w:rPr>
          <w:vertAlign w:val="subscript"/>
        </w:rPr>
        <w:t>1.1.4</w:t>
      </w:r>
      <w:r w:rsidR="00182B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4" w:name="_Toc439170716"/>
      <w:bookmarkStart w:id="1445" w:name="_Toc439172818"/>
      <w:bookmarkStart w:id="1446" w:name="_Toc439173260"/>
      <w:bookmarkStart w:id="1447" w:name="_Toc439238256"/>
      <w:bookmarkStart w:id="1448" w:name="_Toc439252804"/>
      <w:bookmarkStart w:id="1449" w:name="_Toc439323777"/>
      <w:bookmarkStart w:id="1450" w:name="_Toc440357175"/>
      <w:bookmarkStart w:id="1451" w:name="_Toc440359727"/>
      <w:bookmarkStart w:id="1452" w:name="_Toc440632191"/>
      <w:bookmarkStart w:id="1453" w:name="_Toc440876011"/>
      <w:bookmarkStart w:id="1454" w:name="_Toc441131039"/>
      <w:bookmarkStart w:id="1455" w:name="_Toc447269856"/>
      <w:bookmarkStart w:id="1456" w:name="_Toc464120684"/>
      <w:bookmarkStart w:id="1457" w:name="_Toc466970602"/>
      <w:bookmarkStart w:id="1458" w:name="_Toc468462516"/>
      <w:bookmarkStart w:id="1459" w:name="_Toc469482109"/>
      <w:bookmarkStart w:id="1460" w:name="_Toc472411884"/>
      <w:r w:rsidRPr="00382A07">
        <w:rPr>
          <w:szCs w:val="24"/>
        </w:rPr>
        <w:t>Инструкции по заполнению</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1" w:name="_Toc426108836"/>
      <w:bookmarkStart w:id="1462" w:name="_Ref441574460"/>
      <w:bookmarkStart w:id="1463" w:name="_Ref441574649"/>
      <w:bookmarkStart w:id="1464" w:name="_Toc441575251"/>
      <w:bookmarkStart w:id="1465" w:name="_Ref442187883"/>
      <w:bookmarkStart w:id="1466" w:name="_Ref467569419"/>
      <w:bookmarkStart w:id="1467" w:name="_Toc472411885"/>
      <w:r w:rsidRPr="00382A07">
        <w:t>Расписка  сдачи-приемки соглашения о неустойке (форма 1</w:t>
      </w:r>
      <w:r w:rsidR="009B44CF" w:rsidRPr="00382A07">
        <w:t>3</w:t>
      </w:r>
      <w:r w:rsidRPr="00382A07">
        <w:t>)</w:t>
      </w:r>
      <w:bookmarkEnd w:id="1461"/>
      <w:bookmarkEnd w:id="1462"/>
      <w:bookmarkEnd w:id="1463"/>
      <w:bookmarkEnd w:id="1464"/>
      <w:bookmarkEnd w:id="1465"/>
      <w:bookmarkEnd w:id="1466"/>
      <w:bookmarkEnd w:id="1467"/>
    </w:p>
    <w:p w:rsidR="00726A75" w:rsidRPr="00382A07" w:rsidRDefault="00726A75" w:rsidP="00726A75">
      <w:pPr>
        <w:pStyle w:val="3"/>
        <w:rPr>
          <w:szCs w:val="24"/>
        </w:rPr>
      </w:pPr>
      <w:bookmarkStart w:id="1468" w:name="_Toc426108837"/>
      <w:bookmarkStart w:id="1469" w:name="_Ref441574456"/>
      <w:bookmarkStart w:id="1470" w:name="_Toc441575252"/>
      <w:bookmarkStart w:id="1471" w:name="_Toc447269864"/>
      <w:bookmarkStart w:id="1472" w:name="_Toc464120686"/>
      <w:bookmarkStart w:id="1473" w:name="_Toc466970604"/>
      <w:bookmarkStart w:id="1474" w:name="_Toc468462518"/>
      <w:bookmarkStart w:id="1475" w:name="_Toc469482111"/>
      <w:bookmarkStart w:id="1476" w:name="_Toc472411886"/>
      <w:r w:rsidRPr="00382A07">
        <w:rPr>
          <w:szCs w:val="24"/>
        </w:rPr>
        <w:t xml:space="preserve">Форма Расписки  сдачи-приемки </w:t>
      </w:r>
      <w:bookmarkEnd w:id="1468"/>
      <w:r w:rsidRPr="00382A07">
        <w:rPr>
          <w:szCs w:val="24"/>
        </w:rPr>
        <w:t>соглашения о неустойке</w:t>
      </w:r>
      <w:bookmarkEnd w:id="1469"/>
      <w:bookmarkEnd w:id="1470"/>
      <w:bookmarkEnd w:id="1471"/>
      <w:bookmarkEnd w:id="1472"/>
      <w:bookmarkEnd w:id="1473"/>
      <w:bookmarkEnd w:id="1474"/>
      <w:bookmarkEnd w:id="1475"/>
      <w:bookmarkEnd w:id="147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7" w:name="_Toc426108838"/>
      <w:bookmarkStart w:id="1478" w:name="_Toc441575253"/>
      <w:bookmarkStart w:id="1479" w:name="_Toc447269865"/>
      <w:bookmarkStart w:id="1480" w:name="_Toc464120687"/>
      <w:bookmarkStart w:id="1481" w:name="_Toc466970605"/>
      <w:bookmarkStart w:id="1482" w:name="_Toc468462519"/>
      <w:bookmarkStart w:id="1483" w:name="_Toc469482112"/>
      <w:bookmarkStart w:id="1484" w:name="_Toc472411887"/>
      <w:r w:rsidRPr="00382A07">
        <w:rPr>
          <w:szCs w:val="24"/>
        </w:rPr>
        <w:t>Инструкции по заполнению</w:t>
      </w:r>
      <w:bookmarkEnd w:id="1477"/>
      <w:bookmarkEnd w:id="1478"/>
      <w:bookmarkEnd w:id="1479"/>
      <w:bookmarkEnd w:id="1480"/>
      <w:bookmarkEnd w:id="1481"/>
      <w:bookmarkEnd w:id="1482"/>
      <w:bookmarkEnd w:id="1483"/>
      <w:bookmarkEnd w:id="148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5" w:name="_Ref440272274"/>
      <w:bookmarkStart w:id="1486" w:name="_Ref440274756"/>
      <w:bookmarkStart w:id="1487"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5"/>
      <w:bookmarkEnd w:id="1486"/>
      <w:bookmarkEnd w:id="1487"/>
    </w:p>
    <w:p w:rsidR="007857E5" w:rsidRPr="00382A07" w:rsidRDefault="007857E5" w:rsidP="007857E5">
      <w:pPr>
        <w:pStyle w:val="3"/>
        <w:rPr>
          <w:szCs w:val="24"/>
        </w:rPr>
      </w:pPr>
      <w:bookmarkStart w:id="1488" w:name="_Toc439170718"/>
      <w:bookmarkStart w:id="1489" w:name="_Toc439172820"/>
      <w:bookmarkStart w:id="1490" w:name="_Toc439173262"/>
      <w:bookmarkStart w:id="1491" w:name="_Toc439238258"/>
      <w:bookmarkStart w:id="1492" w:name="_Toc439252806"/>
      <w:bookmarkStart w:id="1493" w:name="_Toc439323779"/>
      <w:bookmarkStart w:id="1494" w:name="_Toc440357177"/>
      <w:bookmarkStart w:id="1495" w:name="_Toc440359729"/>
      <w:bookmarkStart w:id="1496" w:name="_Toc440632193"/>
      <w:bookmarkStart w:id="1497" w:name="_Toc440876013"/>
      <w:bookmarkStart w:id="1498" w:name="_Toc441131041"/>
      <w:bookmarkStart w:id="1499" w:name="_Toc447269858"/>
      <w:bookmarkStart w:id="1500" w:name="_Toc464120689"/>
      <w:bookmarkStart w:id="1501" w:name="_Toc466970607"/>
      <w:bookmarkStart w:id="1502" w:name="_Toc468462521"/>
      <w:bookmarkStart w:id="1503" w:name="_Toc469482114"/>
      <w:bookmarkStart w:id="1504" w:name="_Toc472411889"/>
      <w:r w:rsidRPr="00382A07">
        <w:rPr>
          <w:szCs w:val="24"/>
        </w:rPr>
        <w:t xml:space="preserve">Форма </w:t>
      </w:r>
      <w:bookmarkEnd w:id="1488"/>
      <w:r w:rsidR="00E47073" w:rsidRPr="00382A07">
        <w:rPr>
          <w:szCs w:val="24"/>
        </w:rPr>
        <w:t>согласия Участника налоговым органам на разглашение сведений, составляющих налоговую тайну</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5" w:name="_Toc300142269"/>
      <w:bookmarkStart w:id="1506" w:name="_Toc309735391"/>
      <w:bookmarkStart w:id="150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5"/>
      <w:r w:rsidRPr="00382A07">
        <w:rPr>
          <w:b/>
          <w:bCs w:val="0"/>
          <w:snapToGrid w:val="0"/>
          <w:sz w:val="24"/>
          <w:szCs w:val="24"/>
        </w:rPr>
        <w:t xml:space="preserve"> </w:t>
      </w:r>
      <w:bookmarkEnd w:id="1506"/>
      <w:bookmarkEnd w:id="150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8" w:name="_Toc439170719"/>
      <w:bookmarkStart w:id="1509" w:name="_Toc439172821"/>
      <w:bookmarkStart w:id="1510" w:name="_Toc439173263"/>
      <w:bookmarkStart w:id="1511" w:name="_Toc439238259"/>
      <w:bookmarkStart w:id="1512" w:name="_Toc439252807"/>
      <w:bookmarkStart w:id="1513" w:name="_Toc439323780"/>
      <w:bookmarkStart w:id="1514" w:name="_Toc440357178"/>
      <w:bookmarkStart w:id="1515" w:name="_Toc440359730"/>
      <w:bookmarkStart w:id="1516" w:name="_Toc440632194"/>
      <w:bookmarkStart w:id="1517" w:name="_Toc440876014"/>
      <w:bookmarkStart w:id="1518" w:name="_Toc441131042"/>
      <w:bookmarkStart w:id="1519" w:name="_Toc447269859"/>
      <w:bookmarkStart w:id="1520" w:name="_Toc464120690"/>
      <w:bookmarkStart w:id="1521" w:name="_Toc466970608"/>
      <w:bookmarkStart w:id="1522" w:name="_Toc468462522"/>
      <w:bookmarkStart w:id="1523" w:name="_Toc469482115"/>
      <w:bookmarkStart w:id="1524" w:name="_Toc472411890"/>
      <w:r w:rsidRPr="00382A07">
        <w:rPr>
          <w:szCs w:val="24"/>
        </w:rPr>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5" w:name="_Ref93268095"/>
      <w:bookmarkStart w:id="1526" w:name="_Ref93268099"/>
      <w:bookmarkStart w:id="1527" w:name="_Toc98253958"/>
      <w:bookmarkStart w:id="1528" w:name="_Toc165173884"/>
      <w:bookmarkStart w:id="1529" w:name="_Toc423423678"/>
      <w:bookmarkStart w:id="1530" w:name="_Ref440272510"/>
      <w:bookmarkStart w:id="1531" w:name="_Ref440274961"/>
      <w:bookmarkStart w:id="1532"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5"/>
      <w:bookmarkEnd w:id="1526"/>
      <w:bookmarkEnd w:id="1527"/>
      <w:bookmarkEnd w:id="1528"/>
      <w:bookmarkEnd w:id="1529"/>
      <w:bookmarkEnd w:id="1530"/>
      <w:bookmarkEnd w:id="1531"/>
      <w:bookmarkEnd w:id="1532"/>
    </w:p>
    <w:p w:rsidR="00635719" w:rsidRPr="00382A07" w:rsidRDefault="00635719" w:rsidP="00635719">
      <w:pPr>
        <w:pStyle w:val="3"/>
        <w:rPr>
          <w:szCs w:val="24"/>
        </w:rPr>
      </w:pPr>
      <w:bookmarkStart w:id="1533" w:name="_Toc90385125"/>
      <w:bookmarkStart w:id="1534" w:name="_Toc439170705"/>
      <w:bookmarkStart w:id="1535" w:name="_Toc439172807"/>
      <w:bookmarkStart w:id="1536" w:name="_Toc439173268"/>
      <w:bookmarkStart w:id="1537" w:name="_Toc439238264"/>
      <w:bookmarkStart w:id="1538" w:name="_Toc439252812"/>
      <w:bookmarkStart w:id="1539" w:name="_Toc439323785"/>
      <w:bookmarkStart w:id="1540" w:name="_Toc440357183"/>
      <w:bookmarkStart w:id="1541" w:name="_Toc440359735"/>
      <w:bookmarkStart w:id="1542" w:name="_Toc440632199"/>
      <w:bookmarkStart w:id="1543" w:name="_Toc440876016"/>
      <w:bookmarkStart w:id="1544" w:name="_Toc441131044"/>
      <w:bookmarkStart w:id="1545" w:name="_Toc447269861"/>
      <w:bookmarkStart w:id="1546" w:name="_Toc464120692"/>
      <w:bookmarkStart w:id="1547" w:name="_Toc466970610"/>
      <w:bookmarkStart w:id="1548" w:name="_Toc468462524"/>
      <w:bookmarkStart w:id="1549" w:name="_Toc469482117"/>
      <w:bookmarkStart w:id="1550" w:name="_Toc472411892"/>
      <w:r w:rsidRPr="00382A07">
        <w:rPr>
          <w:szCs w:val="24"/>
        </w:rPr>
        <w:t>Форма плана распределения объемов выполнения поставок внутри коллективного Участника</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1" w:name="_Toc90385126"/>
      <w:bookmarkStart w:id="1552" w:name="_Toc98253959"/>
      <w:bookmarkStart w:id="1553" w:name="_Toc157248211"/>
      <w:bookmarkStart w:id="1554" w:name="_Toc157496580"/>
      <w:bookmarkStart w:id="1555" w:name="_Toc158206119"/>
      <w:bookmarkStart w:id="1556" w:name="_Toc164057804"/>
      <w:bookmarkStart w:id="1557" w:name="_Toc164137154"/>
      <w:bookmarkStart w:id="1558" w:name="_Toc164161314"/>
      <w:bookmarkStart w:id="1559" w:name="_Toc165173885"/>
      <w:r w:rsidRPr="00382A07">
        <w:rPr>
          <w:b/>
          <w:szCs w:val="24"/>
        </w:rPr>
        <w:br w:type="page"/>
      </w:r>
    </w:p>
    <w:p w:rsidR="00635719" w:rsidRPr="00382A07" w:rsidRDefault="00635719" w:rsidP="00635719">
      <w:pPr>
        <w:pStyle w:val="3"/>
        <w:rPr>
          <w:szCs w:val="24"/>
        </w:rPr>
      </w:pPr>
      <w:bookmarkStart w:id="1560" w:name="_Toc439170706"/>
      <w:bookmarkStart w:id="1561" w:name="_Toc439172808"/>
      <w:bookmarkStart w:id="1562" w:name="_Toc439173269"/>
      <w:bookmarkStart w:id="1563" w:name="_Toc439238265"/>
      <w:bookmarkStart w:id="1564" w:name="_Toc439252813"/>
      <w:bookmarkStart w:id="1565" w:name="_Toc439323786"/>
      <w:bookmarkStart w:id="1566" w:name="_Toc440357184"/>
      <w:bookmarkStart w:id="1567" w:name="_Toc440359736"/>
      <w:bookmarkStart w:id="1568" w:name="_Toc440632200"/>
      <w:bookmarkStart w:id="1569" w:name="_Toc440876017"/>
      <w:bookmarkStart w:id="1570" w:name="_Toc441131045"/>
      <w:bookmarkStart w:id="1571" w:name="_Toc447269862"/>
      <w:bookmarkStart w:id="1572" w:name="_Toc464120693"/>
      <w:bookmarkStart w:id="1573" w:name="_Toc466970611"/>
      <w:bookmarkStart w:id="1574" w:name="_Toc468462525"/>
      <w:bookmarkStart w:id="1575" w:name="_Toc469482118"/>
      <w:bookmarkStart w:id="1576" w:name="_Toc472411893"/>
      <w:r w:rsidRPr="00382A07">
        <w:rPr>
          <w:szCs w:val="24"/>
        </w:rPr>
        <w:t>Инструкции по заполнению</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82B85">
        <w:fldChar w:fldCharType="begin"/>
      </w:r>
      <w:r w:rsidR="00182B85">
        <w:instrText xml:space="preserve"> REF _Ref191386461 \r \h  \* MERGEFORMAT </w:instrText>
      </w:r>
      <w:r w:rsidR="00182B85">
        <w:fldChar w:fldCharType="separate"/>
      </w:r>
      <w:r w:rsidR="006305A1" w:rsidRPr="006305A1">
        <w:rPr>
          <w:sz w:val="24"/>
          <w:szCs w:val="24"/>
        </w:rPr>
        <w:t>3.3.10</w:t>
      </w:r>
      <w:r w:rsidR="00182B8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82B85">
        <w:fldChar w:fldCharType="begin"/>
      </w:r>
      <w:r w:rsidR="00182B85">
        <w:instrText xml:space="preserve"> REF _Ref440274337 \r \h  \* MERGEFORMAT </w:instrText>
      </w:r>
      <w:r w:rsidR="00182B85">
        <w:fldChar w:fldCharType="separate"/>
      </w:r>
      <w:r w:rsidR="006305A1" w:rsidRPr="006305A1">
        <w:rPr>
          <w:sz w:val="24"/>
          <w:szCs w:val="24"/>
        </w:rPr>
        <w:t>5.2</w:t>
      </w:r>
      <w:r w:rsidR="00182B8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82B85">
        <w:fldChar w:fldCharType="begin"/>
      </w:r>
      <w:r w:rsidR="00182B85">
        <w:instrText xml:space="preserve"> REF _Ref440274366 \r \h  \* MERGEFORMAT </w:instrText>
      </w:r>
      <w:r w:rsidR="00182B85">
        <w:fldChar w:fldCharType="separate"/>
      </w:r>
      <w:r w:rsidR="006305A1" w:rsidRPr="006305A1">
        <w:rPr>
          <w:sz w:val="24"/>
          <w:szCs w:val="24"/>
        </w:rPr>
        <w:t>5.4</w:t>
      </w:r>
      <w:r w:rsidR="00182B8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79F" w:rsidRDefault="0021179F">
      <w:pPr>
        <w:spacing w:line="240" w:lineRule="auto"/>
      </w:pPr>
      <w:r>
        <w:separator/>
      </w:r>
    </w:p>
  </w:endnote>
  <w:endnote w:type="continuationSeparator" w:id="0">
    <w:p w:rsidR="0021179F" w:rsidRDefault="0021179F">
      <w:pPr>
        <w:spacing w:line="240" w:lineRule="auto"/>
      </w:pPr>
      <w:r>
        <w:continuationSeparator/>
      </w:r>
    </w:p>
  </w:endnote>
  <w:endnote w:id="1">
    <w:p w:rsidR="004B7107" w:rsidRDefault="004B710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B7107" w:rsidRDefault="004B71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Pr="00FA0376" w:rsidRDefault="004B71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C5F3D">
      <w:rPr>
        <w:noProof/>
        <w:sz w:val="16"/>
        <w:szCs w:val="16"/>
        <w:lang w:eastAsia="ru-RU"/>
      </w:rPr>
      <w:t>2</w:t>
    </w:r>
    <w:r w:rsidRPr="00FA0376">
      <w:rPr>
        <w:sz w:val="16"/>
        <w:szCs w:val="16"/>
        <w:lang w:eastAsia="ru-RU"/>
      </w:rPr>
      <w:fldChar w:fldCharType="end"/>
    </w:r>
  </w:p>
  <w:p w:rsidR="004B7107" w:rsidRPr="00EE0539" w:rsidRDefault="004B71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82B85">
      <w:rPr>
        <w:sz w:val="18"/>
        <w:szCs w:val="18"/>
      </w:rPr>
      <w:t>заключения Договора поставки мобильной масляной станции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79F" w:rsidRDefault="0021179F">
      <w:pPr>
        <w:spacing w:line="240" w:lineRule="auto"/>
      </w:pPr>
      <w:r>
        <w:separator/>
      </w:r>
    </w:p>
  </w:footnote>
  <w:footnote w:type="continuationSeparator" w:id="0">
    <w:p w:rsidR="0021179F" w:rsidRDefault="0021179F">
      <w:pPr>
        <w:spacing w:line="240" w:lineRule="auto"/>
      </w:pPr>
      <w:r>
        <w:continuationSeparator/>
      </w:r>
    </w:p>
  </w:footnote>
  <w:footnote w:id="1">
    <w:p w:rsidR="004B7107" w:rsidRPr="00B36685" w:rsidRDefault="004B7107"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B7107" w:rsidRDefault="004B7107"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B7107" w:rsidRDefault="004B7107" w:rsidP="00642D28">
      <w:pPr>
        <w:pStyle w:val="1ff5"/>
        <w:rPr>
          <w:rFonts w:ascii="Times New Roman" w:eastAsia="Times New Roman" w:hAnsi="Times New Roman" w:cs="Times New Roman"/>
          <w:lang w:eastAsia="ru-RU"/>
        </w:rPr>
      </w:pPr>
    </w:p>
  </w:footnote>
  <w:footnote w:id="3">
    <w:p w:rsidR="004B7107" w:rsidRDefault="004B71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Pr="00930031" w:rsidRDefault="004B71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07" w:rsidRDefault="004B71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6D62"/>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2B85"/>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179F"/>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A95"/>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37632"/>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B7107"/>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378"/>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3729"/>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11F6"/>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C5F3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37632"/>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b2b-mrsk.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C4037-0681-491B-819D-2800D89F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27207</Words>
  <Characters>155085</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181929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41</cp:revision>
  <cp:lastPrinted>2015-12-29T14:27:00Z</cp:lastPrinted>
  <dcterms:created xsi:type="dcterms:W3CDTF">2016-12-02T12:44:00Z</dcterms:created>
  <dcterms:modified xsi:type="dcterms:W3CDTF">2017-11-09T08:41:00Z</dcterms:modified>
</cp:coreProperties>
</file>