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FB0D61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B0D61" w:rsidRPr="000D67AD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B0D61" w:rsidRPr="00F50EE8" w:rsidRDefault="00FB0D61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50EE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50EE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67801A44" wp14:editId="387C87C8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91A9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FF1D76">
        <w:rPr>
          <w:b/>
          <w:sz w:val="24"/>
          <w:szCs w:val="24"/>
        </w:rPr>
        <w:t xml:space="preserve">на поставку </w:t>
      </w:r>
      <w:r w:rsidR="00FB0D61">
        <w:rPr>
          <w:b/>
          <w:sz w:val="24"/>
          <w:szCs w:val="24"/>
        </w:rPr>
        <w:t>печатной продукции</w:t>
      </w:r>
    </w:p>
    <w:p w:rsidR="00717F60" w:rsidRPr="00C933F5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9E2F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9E2FF2">
        <w:rPr>
          <w:iCs/>
          <w:sz w:val="24"/>
          <w:szCs w:val="24"/>
        </w:rPr>
        <w:t>– ПАО «МРСК Центра» (далее – Заказчик или Организатор)</w:t>
      </w:r>
      <w:r w:rsidRPr="009E2F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9E2FF2">
        <w:rPr>
          <w:iCs/>
          <w:sz w:val="24"/>
          <w:szCs w:val="24"/>
        </w:rPr>
        <w:t xml:space="preserve"> </w:t>
      </w:r>
      <w:proofErr w:type="gramStart"/>
      <w:r w:rsidR="007556FF" w:rsidRPr="009E2FF2">
        <w:rPr>
          <w:iCs/>
          <w:sz w:val="24"/>
          <w:szCs w:val="24"/>
        </w:rPr>
        <w:t>РФ, 127018, г. Москва, ул. 2-я Ямская, 4</w:t>
      </w:r>
      <w:r w:rsidR="00EC1043" w:rsidRPr="009E2FF2">
        <w:rPr>
          <w:iCs/>
          <w:sz w:val="24"/>
          <w:szCs w:val="24"/>
        </w:rPr>
        <w:t>, с</w:t>
      </w:r>
      <w:r w:rsidRPr="009E2FF2">
        <w:rPr>
          <w:iCs/>
          <w:sz w:val="24"/>
          <w:szCs w:val="24"/>
        </w:rPr>
        <w:t xml:space="preserve">екретарь Закупочной комиссии – </w:t>
      </w:r>
      <w:r w:rsidR="00C933F5" w:rsidRPr="009E2FF2">
        <w:rPr>
          <w:iCs/>
          <w:sz w:val="24"/>
          <w:szCs w:val="24"/>
        </w:rPr>
        <w:t>специалист 1 категории отдела закупочной деятельности управления логистики и МТО филиала</w:t>
      </w:r>
      <w:r w:rsidR="007556FF" w:rsidRPr="009E2FF2">
        <w:rPr>
          <w:iCs/>
          <w:sz w:val="24"/>
          <w:szCs w:val="24"/>
        </w:rPr>
        <w:t xml:space="preserve"> ПАО «МРСК Центра»</w:t>
      </w:r>
      <w:r w:rsidR="00C933F5" w:rsidRPr="009E2FF2">
        <w:rPr>
          <w:iCs/>
          <w:sz w:val="24"/>
          <w:szCs w:val="24"/>
        </w:rPr>
        <w:t xml:space="preserve"> - «Ярэнерго»</w:t>
      </w:r>
      <w:r w:rsidR="007556FF" w:rsidRPr="009E2FF2">
        <w:rPr>
          <w:iCs/>
          <w:sz w:val="24"/>
          <w:szCs w:val="24"/>
        </w:rPr>
        <w:t xml:space="preserve"> </w:t>
      </w:r>
      <w:r w:rsidR="009E2FF2" w:rsidRPr="009E2FF2">
        <w:rPr>
          <w:iCs/>
          <w:sz w:val="24"/>
          <w:szCs w:val="24"/>
        </w:rPr>
        <w:t xml:space="preserve">Митрофанова Е.Н., контактные телефоны: (4852) 78-14-54, </w:t>
      </w:r>
      <w:r w:rsidR="009E2FF2" w:rsidRPr="009E2FF2">
        <w:rPr>
          <w:sz w:val="24"/>
          <w:szCs w:val="24"/>
        </w:rPr>
        <w:t xml:space="preserve">адрес электронной почты: </w:t>
      </w:r>
      <w:hyperlink r:id="rId18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iCs/>
          <w:sz w:val="24"/>
          <w:szCs w:val="24"/>
        </w:rPr>
        <w:t>, ответственное лицо –</w:t>
      </w:r>
      <w:r w:rsidR="009E2FF2" w:rsidRPr="009E2FF2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E2FF2" w:rsidRPr="009E2FF2">
          <w:rPr>
            <w:rStyle w:val="a7"/>
            <w:sz w:val="24"/>
            <w:szCs w:val="24"/>
          </w:rPr>
          <w:t>mitrofanova.en@mrsk-1.ru</w:t>
        </w:r>
      </w:hyperlink>
      <w:r w:rsidR="009E2FF2" w:rsidRPr="009E2FF2">
        <w:rPr>
          <w:rStyle w:val="a7"/>
          <w:sz w:val="24"/>
          <w:szCs w:val="24"/>
        </w:rPr>
        <w:t>.</w:t>
      </w:r>
      <w:r w:rsidR="00223240" w:rsidRPr="009E2FF2">
        <w:rPr>
          <w:sz w:val="24"/>
          <w:szCs w:val="24"/>
        </w:rPr>
        <w:t xml:space="preserve"> </w:t>
      </w:r>
      <w:r w:rsidR="004B5EB3" w:rsidRPr="009E2FF2">
        <w:rPr>
          <w:iCs/>
          <w:sz w:val="24"/>
          <w:szCs w:val="24"/>
        </w:rPr>
        <w:t>Извещени</w:t>
      </w:r>
      <w:r w:rsidRPr="009E2FF2">
        <w:rPr>
          <w:iCs/>
          <w:sz w:val="24"/>
          <w:szCs w:val="24"/>
        </w:rPr>
        <w:t>ем</w:t>
      </w:r>
      <w:r w:rsidRPr="009E2FF2">
        <w:rPr>
          <w:sz w:val="24"/>
          <w:szCs w:val="24"/>
        </w:rPr>
        <w:t xml:space="preserve"> о проведении открытого </w:t>
      </w:r>
      <w:r w:rsidRPr="009E2FF2">
        <w:rPr>
          <w:iCs/>
          <w:sz w:val="24"/>
          <w:szCs w:val="24"/>
        </w:rPr>
        <w:t>запроса</w:t>
      </w:r>
      <w:proofErr w:type="gramEnd"/>
      <w:r w:rsidRPr="009E2FF2">
        <w:rPr>
          <w:iCs/>
          <w:sz w:val="24"/>
          <w:szCs w:val="24"/>
        </w:rPr>
        <w:t xml:space="preserve"> </w:t>
      </w:r>
      <w:proofErr w:type="gramStart"/>
      <w:r w:rsidRPr="009E2FF2">
        <w:rPr>
          <w:iCs/>
          <w:sz w:val="24"/>
          <w:szCs w:val="24"/>
        </w:rPr>
        <w:t>предложений</w:t>
      </w:r>
      <w:r w:rsidRPr="009E2FF2">
        <w:rPr>
          <w:sz w:val="24"/>
          <w:szCs w:val="24"/>
        </w:rPr>
        <w:t xml:space="preserve">, опубликованным </w:t>
      </w:r>
      <w:r w:rsidRPr="009E2FF2">
        <w:rPr>
          <w:b/>
          <w:sz w:val="24"/>
          <w:szCs w:val="24"/>
        </w:rPr>
        <w:t>«</w:t>
      </w:r>
      <w:r w:rsidR="00FB0D61">
        <w:rPr>
          <w:b/>
          <w:sz w:val="24"/>
          <w:szCs w:val="24"/>
        </w:rPr>
        <w:t>13</w:t>
      </w:r>
      <w:r w:rsidRPr="009E2FF2">
        <w:rPr>
          <w:b/>
          <w:sz w:val="24"/>
          <w:szCs w:val="24"/>
        </w:rPr>
        <w:t>»</w:t>
      </w:r>
      <w:r w:rsidR="009E2FF2">
        <w:rPr>
          <w:b/>
          <w:sz w:val="24"/>
          <w:szCs w:val="24"/>
        </w:rPr>
        <w:t> </w:t>
      </w:r>
      <w:r w:rsidR="00FB0D61">
        <w:rPr>
          <w:b/>
          <w:sz w:val="24"/>
          <w:szCs w:val="24"/>
        </w:rPr>
        <w:t>дека</w:t>
      </w:r>
      <w:r w:rsidR="00F50EE8">
        <w:rPr>
          <w:b/>
          <w:sz w:val="24"/>
          <w:szCs w:val="24"/>
        </w:rPr>
        <w:t>бря </w:t>
      </w:r>
      <w:r w:rsidR="0042517C" w:rsidRPr="009E2FF2">
        <w:rPr>
          <w:b/>
          <w:sz w:val="24"/>
          <w:szCs w:val="24"/>
        </w:rPr>
        <w:t>2018</w:t>
      </w:r>
      <w:r w:rsidRPr="009E2FF2">
        <w:rPr>
          <w:b/>
          <w:sz w:val="24"/>
          <w:szCs w:val="24"/>
        </w:rPr>
        <w:t xml:space="preserve"> г.</w:t>
      </w:r>
      <w:r w:rsidRPr="009E2F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E2FF2">
          <w:rPr>
            <w:rStyle w:val="a7"/>
            <w:color w:val="auto"/>
            <w:sz w:val="24"/>
            <w:szCs w:val="24"/>
          </w:rPr>
          <w:t>www.zakupki.</w:t>
        </w:r>
        <w:r w:rsidR="00345CCA" w:rsidRPr="009E2FF2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9E2FF2">
          <w:rPr>
            <w:rStyle w:val="a7"/>
            <w:color w:val="auto"/>
            <w:sz w:val="24"/>
            <w:szCs w:val="24"/>
          </w:rPr>
          <w:t>.ru</w:t>
        </w:r>
      </w:hyperlink>
      <w:r w:rsidRPr="009E2FF2">
        <w:rPr>
          <w:sz w:val="24"/>
          <w:szCs w:val="24"/>
        </w:rPr>
        <w:t>),</w:t>
      </w:r>
      <w:r w:rsidR="009D7F01" w:rsidRPr="009E2FF2">
        <w:rPr>
          <w:iCs/>
          <w:sz w:val="24"/>
          <w:szCs w:val="24"/>
        </w:rPr>
        <w:t xml:space="preserve"> </w:t>
      </w:r>
      <w:r w:rsidR="009D7F01" w:rsidRPr="009E2FF2">
        <w:rPr>
          <w:sz w:val="24"/>
          <w:szCs w:val="24"/>
        </w:rPr>
        <w:t xml:space="preserve">на сайте </w:t>
      </w:r>
      <w:r w:rsidR="007556FF" w:rsidRPr="009E2FF2">
        <w:rPr>
          <w:iCs/>
          <w:sz w:val="24"/>
          <w:szCs w:val="24"/>
        </w:rPr>
        <w:t>ПАО «МРСК Центра»</w:t>
      </w:r>
      <w:r w:rsidR="009D7F01" w:rsidRPr="009E2FF2">
        <w:rPr>
          <w:sz w:val="24"/>
          <w:szCs w:val="24"/>
        </w:rPr>
        <w:t xml:space="preserve"> (</w:t>
      </w:r>
      <w:hyperlink r:id="rId21" w:history="1">
        <w:r w:rsidR="007556FF" w:rsidRPr="009E2FF2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9E2FF2">
        <w:rPr>
          <w:sz w:val="24"/>
          <w:szCs w:val="24"/>
        </w:rPr>
        <w:t>)</w:t>
      </w:r>
      <w:r w:rsidR="00702B2C" w:rsidRPr="009E2FF2">
        <w:rPr>
          <w:sz w:val="24"/>
          <w:szCs w:val="24"/>
        </w:rPr>
        <w:t xml:space="preserve">, на сайте ЭТП, указанном в п. </w:t>
      </w:r>
      <w:r w:rsidR="00007625" w:rsidRPr="009E2FF2">
        <w:rPr>
          <w:sz w:val="24"/>
          <w:szCs w:val="24"/>
        </w:rPr>
        <w:fldChar w:fldCharType="begin"/>
      </w:r>
      <w:r w:rsidR="00007625" w:rsidRPr="009E2FF2">
        <w:rPr>
          <w:sz w:val="24"/>
          <w:szCs w:val="24"/>
        </w:rPr>
        <w:instrText xml:space="preserve"> REF _Ref440269836 \r \h  \* MERGEFORMAT </w:instrText>
      </w:r>
      <w:r w:rsidR="00007625" w:rsidRPr="009E2FF2">
        <w:rPr>
          <w:sz w:val="24"/>
          <w:szCs w:val="24"/>
        </w:rPr>
      </w:r>
      <w:r w:rsidR="00007625" w:rsidRPr="009E2FF2">
        <w:rPr>
          <w:sz w:val="24"/>
          <w:szCs w:val="24"/>
        </w:rPr>
        <w:fldChar w:fldCharType="separate"/>
      </w:r>
      <w:r w:rsidR="004D5055" w:rsidRPr="009E2FF2">
        <w:rPr>
          <w:sz w:val="24"/>
          <w:szCs w:val="24"/>
        </w:rPr>
        <w:t>1.1.2</w:t>
      </w:r>
      <w:r w:rsidR="00007625" w:rsidRPr="009E2FF2">
        <w:rPr>
          <w:sz w:val="24"/>
          <w:szCs w:val="24"/>
        </w:rPr>
        <w:fldChar w:fldCharType="end"/>
      </w:r>
      <w:r w:rsidR="00702B2C" w:rsidRPr="009E2FF2">
        <w:rPr>
          <w:sz w:val="24"/>
          <w:szCs w:val="24"/>
        </w:rPr>
        <w:t xml:space="preserve"> настоящей Документации, </w:t>
      </w:r>
      <w:r w:rsidR="009A7733" w:rsidRPr="009E2FF2">
        <w:rPr>
          <w:iCs/>
          <w:sz w:val="24"/>
          <w:szCs w:val="24"/>
        </w:rPr>
        <w:t xml:space="preserve"> </w:t>
      </w:r>
      <w:r w:rsidRPr="009E2FF2">
        <w:rPr>
          <w:iCs/>
          <w:sz w:val="24"/>
          <w:szCs w:val="24"/>
        </w:rPr>
        <w:t>приг</w:t>
      </w:r>
      <w:r w:rsidRPr="009E2FF2">
        <w:rPr>
          <w:sz w:val="24"/>
          <w:szCs w:val="24"/>
        </w:rPr>
        <w:t>ласило юридических лиц</w:t>
      </w:r>
      <w:r w:rsidR="005B75A6" w:rsidRPr="009E2FF2">
        <w:rPr>
          <w:sz w:val="24"/>
          <w:szCs w:val="24"/>
        </w:rPr>
        <w:t xml:space="preserve"> и физических лиц (в т.</w:t>
      </w:r>
      <w:r w:rsidR="003129D4" w:rsidRPr="009E2FF2">
        <w:rPr>
          <w:sz w:val="24"/>
          <w:szCs w:val="24"/>
        </w:rPr>
        <w:t xml:space="preserve"> </w:t>
      </w:r>
      <w:r w:rsidR="005B75A6" w:rsidRPr="009E2FF2">
        <w:rPr>
          <w:sz w:val="24"/>
          <w:szCs w:val="24"/>
        </w:rPr>
        <w:t>ч. индивидуальных предпринимателей)</w:t>
      </w:r>
      <w:r w:rsidR="009D7F01" w:rsidRPr="009E2FF2">
        <w:rPr>
          <w:sz w:val="24"/>
          <w:szCs w:val="24"/>
        </w:rPr>
        <w:t xml:space="preserve"> </w:t>
      </w:r>
      <w:r w:rsidR="00D830FB" w:rsidRPr="009E2FF2">
        <w:rPr>
          <w:sz w:val="24"/>
          <w:szCs w:val="24"/>
        </w:rPr>
        <w:t>являющихся субъектами малого и среднего предпринимательства</w:t>
      </w:r>
      <w:r w:rsidR="00D830FB" w:rsidRPr="00D830FB">
        <w:rPr>
          <w:sz w:val="24"/>
          <w:szCs w:val="24"/>
        </w:rPr>
        <w:t xml:space="preserve"> (соответствующих критериям отнесения к субъектам малого и среднего предпринимательства, в соответствии с Федеральным</w:t>
      </w:r>
      <w:proofErr w:type="gramEnd"/>
      <w:r w:rsidR="00D830FB" w:rsidRPr="00D830FB">
        <w:rPr>
          <w:sz w:val="24"/>
          <w:szCs w:val="24"/>
        </w:rPr>
        <w:t xml:space="preserve">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FF1D76">
        <w:rPr>
          <w:sz w:val="24"/>
          <w:szCs w:val="24"/>
        </w:rPr>
        <w:t xml:space="preserve">на поставку </w:t>
      </w:r>
      <w:r w:rsidR="00FB0D61">
        <w:rPr>
          <w:sz w:val="24"/>
          <w:szCs w:val="24"/>
        </w:rPr>
        <w:t>печатной продукции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>РФ, 150003, г. Ярославль, ул. Воинова,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FF1D76">
        <w:rPr>
          <w:sz w:val="24"/>
          <w:szCs w:val="24"/>
        </w:rPr>
        <w:t xml:space="preserve">на поставку </w:t>
      </w:r>
      <w:r w:rsidR="00FB0D61">
        <w:rPr>
          <w:sz w:val="24"/>
          <w:szCs w:val="24"/>
        </w:rPr>
        <w:t>печатной продукции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FB0D6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 xml:space="preserve">Частичное </w:t>
      </w:r>
      <w:r w:rsidRPr="00FF1D76">
        <w:rPr>
          <w:sz w:val="24"/>
          <w:szCs w:val="24"/>
        </w:rPr>
        <w:t>выполнение</w:t>
      </w:r>
      <w:r w:rsidR="002946EF" w:rsidRPr="00FF1D76">
        <w:rPr>
          <w:sz w:val="24"/>
          <w:szCs w:val="24"/>
        </w:rPr>
        <w:t xml:space="preserve"> </w:t>
      </w:r>
      <w:r w:rsidR="004D17BD" w:rsidRPr="00FB0D61">
        <w:rPr>
          <w:sz w:val="24"/>
          <w:szCs w:val="24"/>
        </w:rPr>
        <w:t xml:space="preserve">поставок, </w:t>
      </w:r>
      <w:r w:rsidR="00AD3EBC" w:rsidRPr="00FB0D61">
        <w:rPr>
          <w:sz w:val="24"/>
          <w:szCs w:val="24"/>
        </w:rPr>
        <w:t>работ (услуг)</w:t>
      </w:r>
      <w:r w:rsidRPr="00FB0D61">
        <w:rPr>
          <w:sz w:val="24"/>
          <w:szCs w:val="24"/>
        </w:rPr>
        <w:t xml:space="preserve"> не допускается.</w:t>
      </w:r>
    </w:p>
    <w:p w:rsidR="00717F60" w:rsidRPr="00FB0D6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FB0D61">
        <w:rPr>
          <w:sz w:val="24"/>
          <w:szCs w:val="24"/>
        </w:rPr>
        <w:t>Сроки</w:t>
      </w:r>
      <w:r w:rsidR="00717F60" w:rsidRPr="00FB0D61">
        <w:rPr>
          <w:sz w:val="24"/>
          <w:szCs w:val="24"/>
        </w:rPr>
        <w:t xml:space="preserve"> </w:t>
      </w:r>
      <w:r w:rsidR="002946EF" w:rsidRPr="00FB0D61">
        <w:rPr>
          <w:sz w:val="24"/>
          <w:szCs w:val="24"/>
        </w:rPr>
        <w:t xml:space="preserve">выполнения </w:t>
      </w:r>
      <w:r w:rsidR="00702B2C" w:rsidRPr="00FB0D61">
        <w:rPr>
          <w:sz w:val="24"/>
          <w:szCs w:val="24"/>
        </w:rPr>
        <w:t>поставок</w:t>
      </w:r>
      <w:r w:rsidR="00717F60" w:rsidRPr="00FB0D61">
        <w:rPr>
          <w:sz w:val="24"/>
          <w:szCs w:val="24"/>
        </w:rPr>
        <w:t xml:space="preserve">: </w:t>
      </w:r>
      <w:r w:rsidR="00FB0D61" w:rsidRPr="00FB0D61">
        <w:rPr>
          <w:sz w:val="24"/>
          <w:szCs w:val="24"/>
        </w:rPr>
        <w:t>партиями по заявкам филиала в период с января по декабрь 2019 года, в течение 30 рабочих дней после согласования образцов</w:t>
      </w:r>
      <w:r w:rsidR="00FF1D76" w:rsidRPr="00FB0D61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F1D76">
        <w:rPr>
          <w:sz w:val="24"/>
          <w:szCs w:val="24"/>
        </w:rPr>
        <w:t>Отгрузочные реквизиты/базис поставки:</w:t>
      </w:r>
      <w:r w:rsidR="007829BC" w:rsidRPr="00FF1D76">
        <w:rPr>
          <w:sz w:val="24"/>
          <w:szCs w:val="24"/>
        </w:rPr>
        <w:t xml:space="preserve"> </w:t>
      </w:r>
      <w:r w:rsidR="008D2928" w:rsidRPr="00FF1D76">
        <w:rPr>
          <w:sz w:val="24"/>
          <w:szCs w:val="24"/>
        </w:rPr>
        <w:t>на условиях DDP</w:t>
      </w:r>
      <w:r w:rsidR="008D2928" w:rsidRPr="00C933F5">
        <w:rPr>
          <w:sz w:val="24"/>
          <w:szCs w:val="24"/>
        </w:rPr>
        <w:t xml:space="preserve">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</w:t>
      </w:r>
      <w:r w:rsidRPr="00382A07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FB0D6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FB0D61">
        <w:rPr>
          <w:bCs w:val="0"/>
          <w:sz w:val="24"/>
          <w:szCs w:val="24"/>
        </w:rPr>
        <w:t xml:space="preserve">Начальная (максимальная) цена </w:t>
      </w:r>
      <w:r w:rsidR="00123C70" w:rsidRPr="00FB0D61">
        <w:rPr>
          <w:bCs w:val="0"/>
          <w:sz w:val="24"/>
          <w:szCs w:val="24"/>
        </w:rPr>
        <w:t>Договор</w:t>
      </w:r>
      <w:r w:rsidRPr="00FB0D61">
        <w:rPr>
          <w:bCs w:val="0"/>
          <w:sz w:val="24"/>
          <w:szCs w:val="24"/>
        </w:rPr>
        <w:t>а</w:t>
      </w:r>
      <w:r w:rsidR="00216641" w:rsidRPr="00FB0D61">
        <w:rPr>
          <w:bCs w:val="0"/>
          <w:sz w:val="24"/>
          <w:szCs w:val="24"/>
        </w:rPr>
        <w:t>:</w:t>
      </w:r>
      <w:bookmarkEnd w:id="410"/>
    </w:p>
    <w:p w:rsidR="00280464" w:rsidRPr="00FB0D61" w:rsidRDefault="00FB0D61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FB0D61">
        <w:rPr>
          <w:b/>
          <w:sz w:val="24"/>
          <w:szCs w:val="24"/>
        </w:rPr>
        <w:t>1 074 678,00</w:t>
      </w:r>
      <w:r w:rsidRPr="00FB0D61">
        <w:rPr>
          <w:sz w:val="24"/>
          <w:szCs w:val="24"/>
        </w:rPr>
        <w:t xml:space="preserve"> (один миллион семьдесят четыре тысячи шестьсот семьдесят восемь) рублей 00 копеек РФ, без учета НДС; НДС составляет </w:t>
      </w:r>
      <w:r w:rsidRPr="00FB0D61">
        <w:rPr>
          <w:b/>
          <w:sz w:val="24"/>
          <w:szCs w:val="24"/>
        </w:rPr>
        <w:t>214 935,60 (</w:t>
      </w:r>
      <w:r w:rsidRPr="00FB0D61">
        <w:rPr>
          <w:sz w:val="24"/>
          <w:szCs w:val="24"/>
        </w:rPr>
        <w:t xml:space="preserve">двести четырнадцать тысяч девятьсот тридцать пять) рублей 60 копеек РФ; </w:t>
      </w:r>
      <w:r w:rsidRPr="00FB0D61">
        <w:rPr>
          <w:b/>
          <w:sz w:val="24"/>
          <w:szCs w:val="24"/>
        </w:rPr>
        <w:t>1 289 613,60</w:t>
      </w:r>
      <w:r w:rsidRPr="00FB0D61">
        <w:rPr>
          <w:sz w:val="24"/>
          <w:szCs w:val="24"/>
        </w:rPr>
        <w:t xml:space="preserve"> (один миллион двести восемьдесят девять тысяч шестьсот тринадцать) рублей 60 копеек РФ, с учетом НДС</w:t>
      </w:r>
      <w:r w:rsidR="00C933F5" w:rsidRPr="00FB0D61">
        <w:rPr>
          <w:sz w:val="24"/>
          <w:szCs w:val="24"/>
        </w:rPr>
        <w:t>.</w:t>
      </w:r>
      <w:r w:rsidR="003F261A" w:rsidRPr="00FB0D61">
        <w:rPr>
          <w:sz w:val="24"/>
          <w:szCs w:val="24"/>
        </w:rPr>
        <w:t xml:space="preserve"> </w:t>
      </w:r>
      <w:r w:rsidRPr="00FB0D61">
        <w:rPr>
          <w:sz w:val="24"/>
          <w:szCs w:val="24"/>
        </w:rPr>
        <w:t xml:space="preserve">  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2D2D0E">
        <w:rPr>
          <w:b/>
          <w:sz w:val="24"/>
          <w:szCs w:val="24"/>
        </w:rPr>
        <w:t>20</w:t>
      </w:r>
      <w:r w:rsidRPr="00C933F5">
        <w:rPr>
          <w:b/>
          <w:sz w:val="24"/>
          <w:szCs w:val="24"/>
        </w:rPr>
        <w:t xml:space="preserve"> </w:t>
      </w:r>
      <w:r w:rsidR="00004FEF">
        <w:rPr>
          <w:b/>
          <w:sz w:val="24"/>
          <w:szCs w:val="24"/>
        </w:rPr>
        <w:t>дека</w:t>
      </w:r>
      <w:r w:rsidR="006F1906">
        <w:rPr>
          <w:b/>
          <w:sz w:val="24"/>
          <w:szCs w:val="24"/>
        </w:rPr>
        <w:t>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830FB" w:rsidRPr="00D830FB">
        <w:rPr>
          <w:bCs w:val="0"/>
          <w:sz w:val="24"/>
          <w:szCs w:val="24"/>
        </w:rPr>
        <w:t>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662C9B">
        <w:rPr>
          <w:bCs/>
          <w:sz w:val="24"/>
          <w:szCs w:val="24"/>
        </w:rPr>
        <w:t xml:space="preserve"> (кабинет отдела </w:t>
      </w:r>
      <w:r w:rsidR="00662C9B">
        <w:rPr>
          <w:bCs/>
          <w:sz w:val="24"/>
          <w:szCs w:val="24"/>
        </w:rPr>
        <w:lastRenderedPageBreak/>
        <w:t>закупок)</w:t>
      </w:r>
      <w:r w:rsidR="00DC32FC" w:rsidRPr="00C933F5">
        <w:rPr>
          <w:sz w:val="24"/>
          <w:szCs w:val="24"/>
        </w:rPr>
        <w:t xml:space="preserve">, исполнительный 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B26463">
        <w:rPr>
          <w:sz w:val="24"/>
          <w:szCs w:val="24"/>
        </w:rPr>
        <w:t>Митрофанова Екатерина Николаевна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 xml:space="preserve">) </w:t>
      </w:r>
      <w:r w:rsidR="00B26463">
        <w:rPr>
          <w:sz w:val="24"/>
          <w:szCs w:val="24"/>
        </w:rPr>
        <w:t>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B26463">
        <w:rPr>
          <w:sz w:val="24"/>
          <w:szCs w:val="24"/>
        </w:rPr>
        <w:t>54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7478AF">
        <w:rPr>
          <w:rFonts w:eastAsia="Calibri"/>
          <w:szCs w:val="24"/>
          <w:lang w:eastAsia="en-US"/>
        </w:rPr>
        <w:t>Митрофановой Екатерине Николаевне</w:t>
      </w:r>
      <w:proofErr w:type="gramEnd"/>
      <w:r w:rsidR="007478AF" w:rsidRPr="00D92664">
        <w:rPr>
          <w:rFonts w:eastAsia="Calibri"/>
          <w:szCs w:val="24"/>
          <w:lang w:eastAsia="en-US"/>
        </w:rPr>
        <w:t xml:space="preserve"> - контактный телефон (4852) 78-14-</w:t>
      </w:r>
      <w:r w:rsidR="007478AF">
        <w:rPr>
          <w:rFonts w:eastAsia="Calibri"/>
          <w:szCs w:val="24"/>
          <w:lang w:eastAsia="en-US"/>
        </w:rPr>
        <w:t>54</w:t>
      </w:r>
      <w:r w:rsidR="007478AF"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7478AF" w:rsidRPr="00500A1C">
          <w:rPr>
            <w:rStyle w:val="a7"/>
          </w:rPr>
          <w:t>mitrofanova.en@mrsk-1.ru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  <w:r w:rsidR="007478AF">
        <w:rPr>
          <w:szCs w:val="24"/>
        </w:rPr>
        <w:t xml:space="preserve"> 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lastRenderedPageBreak/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3F261A">
        <w:rPr>
          <w:b/>
          <w:bCs w:val="0"/>
          <w:sz w:val="24"/>
          <w:szCs w:val="24"/>
        </w:rPr>
        <w:t xml:space="preserve">12 часов 00 минут </w:t>
      </w:r>
      <w:r w:rsidR="002D2D0E">
        <w:rPr>
          <w:b/>
          <w:bCs w:val="0"/>
          <w:sz w:val="24"/>
          <w:szCs w:val="24"/>
        </w:rPr>
        <w:t>24</w:t>
      </w:r>
      <w:bookmarkStart w:id="558" w:name="_GoBack"/>
      <w:bookmarkEnd w:id="558"/>
      <w:r w:rsidR="003F261A">
        <w:rPr>
          <w:b/>
          <w:bCs w:val="0"/>
          <w:sz w:val="24"/>
          <w:szCs w:val="24"/>
        </w:rPr>
        <w:t> декабря</w:t>
      </w:r>
      <w:r w:rsidR="007478AF">
        <w:rPr>
          <w:b/>
          <w:bCs w:val="0"/>
          <w:sz w:val="24"/>
          <w:szCs w:val="24"/>
        </w:rPr>
        <w:t> </w:t>
      </w:r>
      <w:r w:rsidR="0042517C" w:rsidRPr="00C933F5">
        <w:rPr>
          <w:b/>
          <w:bCs w:val="0"/>
          <w:sz w:val="24"/>
          <w:szCs w:val="24"/>
        </w:rPr>
        <w:t>2018</w:t>
      </w:r>
      <w:r w:rsidR="007478AF">
        <w:rPr>
          <w:b/>
          <w:bCs w:val="0"/>
          <w:sz w:val="24"/>
          <w:szCs w:val="24"/>
        </w:rPr>
        <w:t> </w:t>
      </w:r>
      <w:r w:rsidR="002B5044" w:rsidRPr="00C933F5">
        <w:rPr>
          <w:b/>
          <w:bCs w:val="0"/>
          <w:sz w:val="24"/>
          <w:szCs w:val="24"/>
        </w:rPr>
        <w:t>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</w:t>
      </w:r>
      <w:r w:rsidRPr="00382A07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также может </w:t>
      </w:r>
      <w:r w:rsidRPr="00382A07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</w:t>
      </w:r>
      <w:r w:rsidR="00E9095F" w:rsidRPr="001018D6">
        <w:rPr>
          <w:sz w:val="24"/>
          <w:szCs w:val="24"/>
        </w:rPr>
        <w:lastRenderedPageBreak/>
        <w:t xml:space="preserve">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382A07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</w:t>
      </w:r>
      <w:r w:rsidRPr="001018D6">
        <w:rPr>
          <w:sz w:val="24"/>
          <w:szCs w:val="24"/>
        </w:rPr>
        <w:lastRenderedPageBreak/>
        <w:t xml:space="preserve">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 xml:space="preserve">Приведённые в форме сведения о физических и юридических лицах </w:t>
      </w:r>
      <w:proofErr w:type="gramStart"/>
      <w:r w:rsidRPr="00F200DC">
        <w:t>являются условными и указаны</w:t>
      </w:r>
      <w:proofErr w:type="gramEnd"/>
      <w:r w:rsidRPr="00F200DC">
        <w:t xml:space="preserve">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273" w:rsidRDefault="00974273">
      <w:pPr>
        <w:spacing w:line="240" w:lineRule="auto"/>
      </w:pPr>
      <w:r>
        <w:separator/>
      </w:r>
    </w:p>
  </w:endnote>
  <w:endnote w:type="continuationSeparator" w:id="0">
    <w:p w:rsidR="00974273" w:rsidRDefault="00974273">
      <w:pPr>
        <w:spacing w:line="240" w:lineRule="auto"/>
      </w:pPr>
      <w:r>
        <w:continuationSeparator/>
      </w:r>
    </w:p>
  </w:endnote>
  <w:endnote w:id="1">
    <w:p w:rsidR="00FB0D61" w:rsidRPr="001D6DBB" w:rsidRDefault="00FB0D61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0D61" w:rsidRDefault="00FB0D6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Pr="00C933F5" w:rsidRDefault="00FB0D6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2D2D0E">
      <w:rPr>
        <w:noProof/>
        <w:sz w:val="16"/>
        <w:szCs w:val="16"/>
        <w:lang w:eastAsia="ru-RU"/>
      </w:rPr>
      <w:t>41</w:t>
    </w:r>
    <w:r w:rsidRPr="00C933F5">
      <w:rPr>
        <w:sz w:val="16"/>
        <w:szCs w:val="16"/>
        <w:lang w:eastAsia="ru-RU"/>
      </w:rPr>
      <w:fldChar w:fldCharType="end"/>
    </w:r>
  </w:p>
  <w:p w:rsidR="00FB0D61" w:rsidRPr="00EE0539" w:rsidRDefault="00FB0D61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>
      <w:rPr>
        <w:sz w:val="18"/>
        <w:szCs w:val="18"/>
      </w:rPr>
      <w:t>на поставку печатной продукции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273" w:rsidRDefault="00974273">
      <w:pPr>
        <w:spacing w:line="240" w:lineRule="auto"/>
      </w:pPr>
      <w:r>
        <w:separator/>
      </w:r>
    </w:p>
  </w:footnote>
  <w:footnote w:type="continuationSeparator" w:id="0">
    <w:p w:rsidR="00974273" w:rsidRDefault="00974273">
      <w:pPr>
        <w:spacing w:line="240" w:lineRule="auto"/>
      </w:pPr>
      <w:r>
        <w:continuationSeparator/>
      </w:r>
    </w:p>
  </w:footnote>
  <w:footnote w:id="1">
    <w:p w:rsidR="00FB0D61" w:rsidRPr="00B36685" w:rsidRDefault="00FB0D61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B0D61" w:rsidRDefault="00FB0D61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B0D61" w:rsidRDefault="00FB0D61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B0D61" w:rsidRPr="00F83889" w:rsidRDefault="00FB0D61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B0D61" w:rsidRDefault="00FB0D61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Pr="00930031" w:rsidRDefault="00FB0D6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D61" w:rsidRDefault="00FB0D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4FEF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1276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065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2D0E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261A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376CE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183A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887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895"/>
    <w:rsid w:val="005726FA"/>
    <w:rsid w:val="00572EA1"/>
    <w:rsid w:val="00581341"/>
    <w:rsid w:val="005818B2"/>
    <w:rsid w:val="00581F97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63D3"/>
    <w:rsid w:val="005B75A6"/>
    <w:rsid w:val="005C10C6"/>
    <w:rsid w:val="005C22A4"/>
    <w:rsid w:val="005C6F5D"/>
    <w:rsid w:val="005D16BC"/>
    <w:rsid w:val="005D31A5"/>
    <w:rsid w:val="005D422F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2C9B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1A9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1906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8AF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3A"/>
    <w:rsid w:val="00781AF1"/>
    <w:rsid w:val="007829BC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570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2D9"/>
    <w:rsid w:val="008A749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6F7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4273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2FF2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0357"/>
    <w:rsid w:val="00AB1781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463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3A1A"/>
    <w:rsid w:val="00CC4C3A"/>
    <w:rsid w:val="00CC6D7C"/>
    <w:rsid w:val="00CD0A76"/>
    <w:rsid w:val="00CD4105"/>
    <w:rsid w:val="00CD487F"/>
    <w:rsid w:val="00CD50EF"/>
    <w:rsid w:val="00CE3C78"/>
    <w:rsid w:val="00CE5ECC"/>
    <w:rsid w:val="00CF2C40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4FFD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0EE8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0D61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76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D7EC1-6A4E-402F-BE2A-AB055F31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90</Pages>
  <Words>30141</Words>
  <Characters>171809</Characters>
  <Application>Microsoft Office Word</Application>
  <DocSecurity>0</DocSecurity>
  <Lines>1431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201547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91</cp:revision>
  <cp:lastPrinted>2015-12-29T14:27:00Z</cp:lastPrinted>
  <dcterms:created xsi:type="dcterms:W3CDTF">2016-12-02T12:44:00Z</dcterms:created>
  <dcterms:modified xsi:type="dcterms:W3CDTF">2018-12-13T12:17:00Z</dcterms:modified>
</cp:coreProperties>
</file>