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A267E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Филиал ПАО «МРСК Центра» - «Липецкэнерго»</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ул. 50 лет НЛМК, д. 33, г. Липецк, Россия, 398001</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тел.: +7 (4742) 22-83-59, факс: +7 (4742) 22-46-32</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тел./прямая линия энергетиков: 8-800-50-50-115,</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телефон доверия: +7 (495) 747-92-99</w:t>
                  </w:r>
                </w:p>
                <w:p w:rsidR="00F510D9" w:rsidRPr="00811E38" w:rsidRDefault="00F510D9" w:rsidP="00F510D9">
                  <w:pPr>
                    <w:spacing w:line="240" w:lineRule="auto"/>
                    <w:ind w:right="-23"/>
                    <w:rPr>
                      <w:rFonts w:ascii="Helios" w:hAnsi="Helios"/>
                      <w:sz w:val="12"/>
                      <w:szCs w:val="12"/>
                      <w:lang w:val="en-US"/>
                    </w:rPr>
                  </w:pPr>
                  <w:proofErr w:type="gramStart"/>
                  <w:r w:rsidRPr="00F510D9">
                    <w:rPr>
                      <w:rFonts w:ascii="Helios" w:hAnsi="Helios"/>
                      <w:sz w:val="12"/>
                      <w:szCs w:val="12"/>
                      <w:lang w:val="en-US"/>
                    </w:rPr>
                    <w:t>e</w:t>
                  </w:r>
                  <w:r w:rsidRPr="00811E38">
                    <w:rPr>
                      <w:rFonts w:ascii="Helios" w:hAnsi="Helios"/>
                      <w:sz w:val="12"/>
                      <w:szCs w:val="12"/>
                      <w:lang w:val="en-US"/>
                    </w:rPr>
                    <w:t>-</w:t>
                  </w:r>
                  <w:r w:rsidRPr="00F510D9">
                    <w:rPr>
                      <w:rFonts w:ascii="Helios" w:hAnsi="Helios"/>
                      <w:sz w:val="12"/>
                      <w:szCs w:val="12"/>
                      <w:lang w:val="en-US"/>
                    </w:rPr>
                    <w:t>mail</w:t>
                  </w:r>
                  <w:proofErr w:type="gramEnd"/>
                  <w:r w:rsidRPr="00811E38">
                    <w:rPr>
                      <w:rFonts w:ascii="Helios" w:hAnsi="Helios"/>
                      <w:sz w:val="12"/>
                      <w:szCs w:val="12"/>
                      <w:lang w:val="en-US"/>
                    </w:rPr>
                    <w:t xml:space="preserve">: </w:t>
                  </w:r>
                  <w:r w:rsidRPr="00F510D9">
                    <w:rPr>
                      <w:rFonts w:ascii="Helios" w:hAnsi="Helios"/>
                      <w:sz w:val="12"/>
                      <w:szCs w:val="12"/>
                      <w:lang w:val="en-US"/>
                    </w:rPr>
                    <w:t>lipetskenergo</w:t>
                  </w:r>
                  <w:r w:rsidRPr="00811E38">
                    <w:rPr>
                      <w:rFonts w:ascii="Helios" w:hAnsi="Helios"/>
                      <w:sz w:val="12"/>
                      <w:szCs w:val="12"/>
                      <w:lang w:val="en-US"/>
                    </w:rPr>
                    <w:t>@</w:t>
                  </w:r>
                  <w:r w:rsidRPr="00F510D9">
                    <w:rPr>
                      <w:rFonts w:ascii="Helios" w:hAnsi="Helios"/>
                      <w:sz w:val="12"/>
                      <w:szCs w:val="12"/>
                      <w:lang w:val="en-US"/>
                    </w:rPr>
                    <w:t>mrsk</w:t>
                  </w:r>
                  <w:r w:rsidRPr="00811E38">
                    <w:rPr>
                      <w:rFonts w:ascii="Helios" w:hAnsi="Helios"/>
                      <w:sz w:val="12"/>
                      <w:szCs w:val="12"/>
                      <w:lang w:val="en-US"/>
                    </w:rPr>
                    <w:t>-1.</w:t>
                  </w:r>
                  <w:r w:rsidRPr="00F510D9">
                    <w:rPr>
                      <w:rFonts w:ascii="Helios" w:hAnsi="Helios"/>
                      <w:sz w:val="12"/>
                      <w:szCs w:val="12"/>
                      <w:lang w:val="en-US"/>
                    </w:rPr>
                    <w:t>ru</w:t>
                  </w:r>
                  <w:r w:rsidRPr="00811E38">
                    <w:rPr>
                      <w:rFonts w:ascii="Helios" w:hAnsi="Helios"/>
                      <w:sz w:val="12"/>
                      <w:szCs w:val="12"/>
                      <w:lang w:val="en-US"/>
                    </w:rPr>
                    <w:t xml:space="preserve">, </w:t>
                  </w:r>
                  <w:r w:rsidRPr="00F510D9">
                    <w:rPr>
                      <w:rFonts w:ascii="Helios" w:hAnsi="Helios"/>
                      <w:sz w:val="12"/>
                      <w:szCs w:val="12"/>
                      <w:lang w:val="en-US"/>
                    </w:rPr>
                    <w:t>http</w:t>
                  </w:r>
                  <w:r w:rsidRPr="00811E38">
                    <w:rPr>
                      <w:rFonts w:ascii="Helios" w:hAnsi="Helios"/>
                      <w:sz w:val="12"/>
                      <w:szCs w:val="12"/>
                      <w:lang w:val="en-US"/>
                    </w:rPr>
                    <w:t>://</w:t>
                  </w:r>
                  <w:r w:rsidRPr="00F510D9">
                    <w:rPr>
                      <w:rFonts w:ascii="Helios" w:hAnsi="Helios"/>
                      <w:sz w:val="12"/>
                      <w:szCs w:val="12"/>
                      <w:lang w:val="en-US"/>
                    </w:rPr>
                    <w:t>www</w:t>
                  </w:r>
                  <w:r w:rsidRPr="00811E38">
                    <w:rPr>
                      <w:rFonts w:ascii="Helios" w:hAnsi="Helios"/>
                      <w:sz w:val="12"/>
                      <w:szCs w:val="12"/>
                      <w:lang w:val="en-US"/>
                    </w:rPr>
                    <w:t>.</w:t>
                  </w:r>
                  <w:r w:rsidRPr="00F510D9">
                    <w:rPr>
                      <w:rFonts w:ascii="Helios" w:hAnsi="Helios"/>
                      <w:sz w:val="12"/>
                      <w:szCs w:val="12"/>
                      <w:lang w:val="en-US"/>
                    </w:rPr>
                    <w:t>mrsk</w:t>
                  </w:r>
                  <w:r w:rsidRPr="00811E38">
                    <w:rPr>
                      <w:rFonts w:ascii="Helios" w:hAnsi="Helios"/>
                      <w:sz w:val="12"/>
                      <w:szCs w:val="12"/>
                      <w:lang w:val="en-US"/>
                    </w:rPr>
                    <w:t>-1.</w:t>
                  </w:r>
                  <w:r w:rsidRPr="00F510D9">
                    <w:rPr>
                      <w:rFonts w:ascii="Helios" w:hAnsi="Helios"/>
                      <w:sz w:val="12"/>
                      <w:szCs w:val="12"/>
                      <w:lang w:val="en-US"/>
                    </w:rPr>
                    <w:t>ru</w:t>
                  </w:r>
                </w:p>
                <w:p w:rsidR="00F510D9" w:rsidRPr="00811E38" w:rsidRDefault="00F510D9" w:rsidP="00F510D9">
                  <w:pPr>
                    <w:spacing w:line="240" w:lineRule="auto"/>
                    <w:ind w:right="-23"/>
                    <w:rPr>
                      <w:rFonts w:ascii="Helios" w:hAnsi="Helios"/>
                      <w:sz w:val="12"/>
                      <w:szCs w:val="12"/>
                      <w:lang w:val="en-US"/>
                    </w:rPr>
                  </w:pPr>
                </w:p>
                <w:p w:rsidR="00F510D9" w:rsidRPr="00811E38" w:rsidRDefault="00F510D9"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14:anchorId="230EDD92" wp14:editId="0C56FF6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510D9" w:rsidRPr="00F510D9" w:rsidRDefault="00F510D9" w:rsidP="00F510D9">
      <w:pPr>
        <w:spacing w:line="240" w:lineRule="auto"/>
        <w:jc w:val="right"/>
        <w:rPr>
          <w:sz w:val="24"/>
          <w:szCs w:val="24"/>
        </w:rPr>
      </w:pPr>
      <w:r w:rsidRPr="00F510D9">
        <w:rPr>
          <w:sz w:val="24"/>
          <w:szCs w:val="24"/>
        </w:rPr>
        <w:t>Председатель закупочной комиссии -</w:t>
      </w:r>
    </w:p>
    <w:p w:rsidR="00F510D9" w:rsidRPr="00F510D9" w:rsidRDefault="00F510D9" w:rsidP="00F510D9">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F510D9" w:rsidRPr="00F510D9" w:rsidRDefault="00F510D9" w:rsidP="00F510D9">
      <w:pPr>
        <w:spacing w:line="240" w:lineRule="auto"/>
        <w:jc w:val="right"/>
        <w:rPr>
          <w:sz w:val="24"/>
          <w:szCs w:val="24"/>
        </w:rPr>
      </w:pPr>
      <w:r w:rsidRPr="00F510D9">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F510D9" w:rsidP="007556FF">
      <w:pPr>
        <w:spacing w:line="240" w:lineRule="auto"/>
        <w:jc w:val="right"/>
        <w:rPr>
          <w:sz w:val="24"/>
          <w:szCs w:val="24"/>
        </w:rPr>
      </w:pPr>
      <w:r>
        <w:rPr>
          <w:sz w:val="24"/>
          <w:szCs w:val="24"/>
        </w:rPr>
        <w:t>____________________ С.С</w:t>
      </w:r>
      <w:r w:rsidR="007556FF" w:rsidRPr="00C12FA4">
        <w:rPr>
          <w:sz w:val="24"/>
          <w:szCs w:val="24"/>
        </w:rPr>
        <w:t xml:space="preserve">. </w:t>
      </w:r>
      <w:r w:rsidRPr="00F510D9">
        <w:rPr>
          <w:sz w:val="24"/>
          <w:szCs w:val="24"/>
        </w:rPr>
        <w:t>Введенский</w:t>
      </w:r>
    </w:p>
    <w:p w:rsidR="007556FF" w:rsidRPr="00C12FA4" w:rsidRDefault="007556FF" w:rsidP="007556FF">
      <w:pPr>
        <w:spacing w:line="240" w:lineRule="auto"/>
        <w:jc w:val="right"/>
        <w:rPr>
          <w:sz w:val="24"/>
          <w:szCs w:val="24"/>
        </w:rPr>
      </w:pPr>
    </w:p>
    <w:p w:rsidR="007556FF" w:rsidRPr="00C12FA4" w:rsidRDefault="00811E38" w:rsidP="007556FF">
      <w:pPr>
        <w:ind w:left="5670" w:firstLine="0"/>
        <w:jc w:val="right"/>
        <w:rPr>
          <w:sz w:val="24"/>
          <w:szCs w:val="24"/>
        </w:rPr>
      </w:pPr>
      <w:r>
        <w:rPr>
          <w:sz w:val="24"/>
          <w:szCs w:val="24"/>
        </w:rPr>
        <w:t xml:space="preserve"> «12</w:t>
      </w:r>
      <w:r w:rsidR="007B565A">
        <w:rPr>
          <w:sz w:val="24"/>
          <w:szCs w:val="24"/>
        </w:rPr>
        <w:t>» октября</w:t>
      </w:r>
      <w:r w:rsidR="007556FF" w:rsidRPr="00C12FA4">
        <w:rPr>
          <w:sz w:val="24"/>
          <w:szCs w:val="24"/>
        </w:rPr>
        <w:t xml:space="preserve"> 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811E38" w:rsidP="007556FF">
      <w:pPr>
        <w:spacing w:line="240" w:lineRule="auto"/>
        <w:ind w:left="6804" w:firstLine="0"/>
        <w:rPr>
          <w:b/>
          <w:kern w:val="36"/>
          <w:sz w:val="24"/>
          <w:szCs w:val="24"/>
        </w:rPr>
      </w:pPr>
      <w:r>
        <w:rPr>
          <w:b/>
          <w:kern w:val="36"/>
          <w:sz w:val="24"/>
          <w:szCs w:val="24"/>
        </w:rPr>
        <w:t>Протокол № 0196</w:t>
      </w:r>
      <w:r w:rsidR="007B565A">
        <w:rPr>
          <w:b/>
          <w:kern w:val="36"/>
          <w:sz w:val="24"/>
          <w:szCs w:val="24"/>
        </w:rPr>
        <w:t>-ЛП-16</w:t>
      </w:r>
    </w:p>
    <w:p w:rsidR="007556FF" w:rsidRPr="00C12FA4" w:rsidRDefault="00811E38" w:rsidP="007556FF">
      <w:pPr>
        <w:spacing w:line="240" w:lineRule="auto"/>
        <w:ind w:left="6804" w:firstLine="0"/>
        <w:rPr>
          <w:b/>
          <w:kern w:val="36"/>
          <w:sz w:val="24"/>
          <w:szCs w:val="24"/>
        </w:rPr>
      </w:pPr>
      <w:r>
        <w:rPr>
          <w:b/>
          <w:kern w:val="36"/>
          <w:sz w:val="24"/>
          <w:szCs w:val="24"/>
        </w:rPr>
        <w:t>от «11</w:t>
      </w:r>
      <w:r w:rsidR="001F2749">
        <w:rPr>
          <w:b/>
          <w:kern w:val="36"/>
          <w:sz w:val="24"/>
          <w:szCs w:val="24"/>
        </w:rPr>
        <w:t>»</w:t>
      </w:r>
      <w:r w:rsidR="007B565A">
        <w:rPr>
          <w:b/>
          <w:kern w:val="36"/>
          <w:sz w:val="24"/>
          <w:szCs w:val="24"/>
        </w:rPr>
        <w:t xml:space="preserve"> октября </w:t>
      </w:r>
      <w:r w:rsidR="007556FF" w:rsidRPr="00C12FA4">
        <w:rPr>
          <w:b/>
          <w:kern w:val="36"/>
          <w:sz w:val="24"/>
          <w:szCs w:val="24"/>
        </w:rPr>
        <w:t>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510D9">
        <w:rPr>
          <w:b/>
          <w:sz w:val="24"/>
          <w:szCs w:val="24"/>
        </w:rPr>
        <w:t xml:space="preserve">на право заключения </w:t>
      </w:r>
      <w:r w:rsidR="00F510D9" w:rsidRPr="00F510D9">
        <w:rPr>
          <w:b/>
          <w:sz w:val="24"/>
          <w:szCs w:val="24"/>
        </w:rPr>
        <w:t>Договора</w:t>
      </w:r>
      <w:r w:rsidR="007556FF" w:rsidRPr="00F510D9">
        <w:rPr>
          <w:b/>
          <w:sz w:val="24"/>
          <w:szCs w:val="24"/>
        </w:rPr>
        <w:t xml:space="preserve"> на </w:t>
      </w:r>
      <w:r w:rsidR="00F510D9" w:rsidRPr="00F510D9">
        <w:rPr>
          <w:b/>
          <w:sz w:val="24"/>
          <w:szCs w:val="24"/>
        </w:rPr>
        <w:t xml:space="preserve">поставку </w:t>
      </w:r>
      <w:r w:rsidR="00811E38" w:rsidRPr="00811E38">
        <w:rPr>
          <w:b/>
          <w:iCs/>
          <w:sz w:val="24"/>
          <w:szCs w:val="24"/>
        </w:rPr>
        <w:t>оборудования связи</w:t>
      </w:r>
      <w:r w:rsidR="00F510D9" w:rsidRPr="00F510D9">
        <w:rPr>
          <w:b/>
          <w:sz w:val="24"/>
          <w:szCs w:val="24"/>
        </w:rPr>
        <w:t xml:space="preserve"> для нужд филиала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510D9"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903C32">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903C32">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903C32">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903C3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903C3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903C32">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903C32">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903C3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903C3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903C32">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903C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903C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903C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903C32">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903C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903C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903C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903C32">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903C32">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903C3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903C3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903C32">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903C32">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903C32">
        <w:rPr>
          <w:noProof/>
        </w:rPr>
        <w:t>32</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903C3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903C32">
        <w:rPr>
          <w:noProof/>
        </w:rPr>
        <w:t>33</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903C32">
        <w:rPr>
          <w:noProof/>
        </w:rPr>
        <w:t>37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903C32">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903C32">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903C32">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903C32">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903C32">
        <w:rPr>
          <w:noProof/>
        </w:rPr>
        <w:t>48</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903C32">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903C32">
        <w:rPr>
          <w:noProof/>
        </w:rPr>
        <w:t>57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903C32">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903C32">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903C32">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903C32">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903C32">
        <w:rPr>
          <w:noProof/>
        </w:rPr>
        <w:t>67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903C32">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903C32">
        <w:rPr>
          <w:noProof/>
        </w:rPr>
        <w:t>72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903C32">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903C32">
        <w:rPr>
          <w:noProof/>
        </w:rPr>
        <w:t>76</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F510D9"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F510D9" w:rsidRPr="00F510D9">
        <w:rPr>
          <w:rStyle w:val="a7"/>
          <w:sz w:val="24"/>
          <w:szCs w:val="24"/>
          <w:lang w:val="en-US"/>
        </w:rPr>
        <w:t>nazimov</w:t>
      </w:r>
      <w:proofErr w:type="spellEnd"/>
      <w:r w:rsidR="00F510D9" w:rsidRPr="007B565A">
        <w:rPr>
          <w:rStyle w:val="a7"/>
          <w:sz w:val="24"/>
          <w:szCs w:val="24"/>
        </w:rPr>
        <w:t>.</w:t>
      </w:r>
      <w:r w:rsidR="00F510D9" w:rsidRPr="00F510D9">
        <w:rPr>
          <w:rStyle w:val="a7"/>
          <w:sz w:val="24"/>
          <w:szCs w:val="24"/>
          <w:lang w:val="en-US"/>
        </w:rPr>
        <w:t>da</w:t>
      </w:r>
      <w:r w:rsidR="00F510D9" w:rsidRPr="007B565A">
        <w:rPr>
          <w:rStyle w:val="a7"/>
          <w:sz w:val="24"/>
          <w:szCs w:val="24"/>
        </w:rPr>
        <w:t>@</w:t>
      </w:r>
      <w:proofErr w:type="spellStart"/>
      <w:r w:rsidR="00F510D9" w:rsidRPr="00F510D9">
        <w:rPr>
          <w:rStyle w:val="a7"/>
          <w:sz w:val="24"/>
          <w:szCs w:val="24"/>
          <w:lang w:val="en-US"/>
        </w:rPr>
        <w:t>mrsk</w:t>
      </w:r>
      <w:proofErr w:type="spellEnd"/>
      <w:r w:rsidR="00F510D9" w:rsidRPr="007B565A">
        <w:rPr>
          <w:rStyle w:val="a7"/>
          <w:sz w:val="24"/>
          <w:szCs w:val="24"/>
        </w:rPr>
        <w:t>-1.</w:t>
      </w:r>
      <w:proofErr w:type="spellStart"/>
      <w:r w:rsidR="00F510D9" w:rsidRPr="00F510D9">
        <w:rPr>
          <w:rStyle w:val="a7"/>
          <w:sz w:val="24"/>
          <w:szCs w:val="24"/>
          <w:lang w:val="en-US"/>
        </w:rPr>
        <w:t>ru</w:t>
      </w:r>
      <w:proofErr w:type="spellEnd"/>
      <w:r w:rsidR="00F510D9" w:rsidRPr="00F510D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F510D9" w:rsidRPr="00F510D9">
          <w:rPr>
            <w:rStyle w:val="a7"/>
            <w:iCs/>
            <w:sz w:val="24"/>
            <w:szCs w:val="24"/>
            <w:lang w:val="en-US"/>
          </w:rPr>
          <w:t>telyatnik</w:t>
        </w:r>
        <w:r w:rsidR="00F510D9" w:rsidRPr="00F510D9">
          <w:rPr>
            <w:rStyle w:val="a7"/>
            <w:iCs/>
            <w:sz w:val="24"/>
            <w:szCs w:val="24"/>
          </w:rPr>
          <w:t>.</w:t>
        </w:r>
        <w:r w:rsidR="00F510D9" w:rsidRPr="00F510D9">
          <w:rPr>
            <w:rStyle w:val="a7"/>
            <w:iCs/>
            <w:sz w:val="24"/>
            <w:szCs w:val="24"/>
            <w:lang w:val="en-US"/>
          </w:rPr>
          <w:t>vs</w:t>
        </w:r>
        <w:r w:rsidR="00F510D9" w:rsidRPr="00F510D9">
          <w:rPr>
            <w:rStyle w:val="a7"/>
            <w:iCs/>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7B565A">
        <w:rPr>
          <w:sz w:val="24"/>
          <w:szCs w:val="24"/>
        </w:rPr>
        <w:t xml:space="preserve">опубликованным </w:t>
      </w:r>
      <w:r w:rsidRPr="007B565A">
        <w:rPr>
          <w:b/>
          <w:sz w:val="24"/>
          <w:szCs w:val="24"/>
        </w:rPr>
        <w:t>«</w:t>
      </w:r>
      <w:r w:rsidR="00811E38">
        <w:rPr>
          <w:b/>
          <w:sz w:val="24"/>
          <w:szCs w:val="24"/>
        </w:rPr>
        <w:t>12</w:t>
      </w:r>
      <w:r w:rsidRPr="007B565A">
        <w:rPr>
          <w:b/>
          <w:sz w:val="24"/>
          <w:szCs w:val="24"/>
        </w:rPr>
        <w:t xml:space="preserve">» </w:t>
      </w:r>
      <w:r w:rsidR="007B565A" w:rsidRPr="007B565A">
        <w:rPr>
          <w:b/>
          <w:sz w:val="24"/>
          <w:szCs w:val="24"/>
        </w:rPr>
        <w:t>октября</w:t>
      </w:r>
      <w:r w:rsidRPr="007B565A">
        <w:rPr>
          <w:b/>
          <w:sz w:val="24"/>
          <w:szCs w:val="24"/>
        </w:rPr>
        <w:t xml:space="preserve"> 20</w:t>
      </w:r>
      <w:r w:rsidR="00C12FA4" w:rsidRPr="007B565A">
        <w:rPr>
          <w:b/>
          <w:sz w:val="24"/>
          <w:szCs w:val="24"/>
        </w:rPr>
        <w:t>1</w:t>
      </w:r>
      <w:r w:rsidR="00862664" w:rsidRPr="007B565A">
        <w:rPr>
          <w:b/>
          <w:sz w:val="24"/>
          <w:szCs w:val="24"/>
        </w:rPr>
        <w:t>6</w:t>
      </w:r>
      <w:r w:rsidRPr="007B565A">
        <w:rPr>
          <w:b/>
          <w:sz w:val="24"/>
          <w:szCs w:val="24"/>
        </w:rPr>
        <w:t xml:space="preserve"> г.</w:t>
      </w:r>
      <w:r w:rsidRPr="007B565A">
        <w:rPr>
          <w:sz w:val="24"/>
          <w:szCs w:val="24"/>
        </w:rPr>
        <w:t xml:space="preserve"> на официальном сайте (</w:t>
      </w:r>
      <w:hyperlink r:id="rId17" w:history="1">
        <w:r w:rsidR="00345CCA" w:rsidRPr="007B565A">
          <w:rPr>
            <w:rStyle w:val="a7"/>
            <w:sz w:val="24"/>
            <w:szCs w:val="24"/>
          </w:rPr>
          <w:t>www.zakupki.</w:t>
        </w:r>
        <w:r w:rsidR="00345CCA" w:rsidRPr="007B565A">
          <w:rPr>
            <w:rStyle w:val="a7"/>
            <w:sz w:val="24"/>
            <w:szCs w:val="24"/>
            <w:lang w:val="en-US"/>
          </w:rPr>
          <w:t>gov</w:t>
        </w:r>
        <w:r w:rsidR="00345CCA" w:rsidRPr="007B565A">
          <w:rPr>
            <w:rStyle w:val="a7"/>
            <w:sz w:val="24"/>
            <w:szCs w:val="24"/>
          </w:rPr>
          <w:t>.ru</w:t>
        </w:r>
      </w:hyperlink>
      <w:r w:rsidRPr="007B565A">
        <w:rPr>
          <w:sz w:val="24"/>
          <w:szCs w:val="24"/>
        </w:rPr>
        <w:t>),</w:t>
      </w:r>
      <w:r w:rsidR="009D7F01" w:rsidRPr="007B565A">
        <w:rPr>
          <w:iCs/>
          <w:sz w:val="24"/>
          <w:szCs w:val="24"/>
        </w:rPr>
        <w:t xml:space="preserve"> </w:t>
      </w:r>
      <w:r w:rsidR="009D7F01" w:rsidRPr="007B565A">
        <w:rPr>
          <w:sz w:val="24"/>
          <w:szCs w:val="24"/>
        </w:rPr>
        <w:t>на сай</w:t>
      </w:r>
      <w:r w:rsidR="009D7F01" w:rsidRPr="00862664">
        <w:rPr>
          <w:sz w:val="24"/>
          <w:szCs w:val="24"/>
        </w:rPr>
        <w:t xml:space="preserve">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510D9">
        <w:fldChar w:fldCharType="begin"/>
      </w:r>
      <w:r w:rsidR="00F510D9">
        <w:instrText xml:space="preserve"> REF _Ref440269836 \r \h  \* MERGEFORMAT </w:instrText>
      </w:r>
      <w:r w:rsidR="00F510D9">
        <w:fldChar w:fldCharType="separate"/>
      </w:r>
      <w:r w:rsidR="00622B69" w:rsidRPr="00622B69">
        <w:rPr>
          <w:sz w:val="24"/>
          <w:szCs w:val="24"/>
        </w:rPr>
        <w:t>1.1.2</w:t>
      </w:r>
      <w:r w:rsidR="00F510D9">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 xml:space="preserve">к участию в </w:t>
      </w:r>
      <w:r w:rsidR="004B5EB3" w:rsidRPr="00F510D9">
        <w:rPr>
          <w:sz w:val="24"/>
          <w:szCs w:val="24"/>
        </w:rPr>
        <w:t>процедуре О</w:t>
      </w:r>
      <w:r w:rsidRPr="00F510D9">
        <w:rPr>
          <w:sz w:val="24"/>
          <w:szCs w:val="24"/>
        </w:rPr>
        <w:t xml:space="preserve">ткрытого запроса предложений (далее – запрос предложений) </w:t>
      </w:r>
      <w:bookmarkEnd w:id="10"/>
      <w:r w:rsidR="004B5EB3" w:rsidRPr="00F510D9">
        <w:rPr>
          <w:sz w:val="24"/>
          <w:szCs w:val="24"/>
        </w:rPr>
        <w:t xml:space="preserve">на право заключения </w:t>
      </w:r>
      <w:r w:rsidR="00F510D9" w:rsidRPr="00F510D9">
        <w:rPr>
          <w:sz w:val="24"/>
          <w:szCs w:val="24"/>
        </w:rPr>
        <w:t>Договора</w:t>
      </w:r>
      <w:r w:rsidR="00702B2C" w:rsidRPr="00F510D9">
        <w:rPr>
          <w:sz w:val="24"/>
          <w:szCs w:val="24"/>
        </w:rPr>
        <w:t xml:space="preserve"> на поставку</w:t>
      </w:r>
      <w:proofErr w:type="gramEnd"/>
      <w:r w:rsidR="00702B2C" w:rsidRPr="00F510D9">
        <w:rPr>
          <w:sz w:val="24"/>
          <w:szCs w:val="24"/>
        </w:rPr>
        <w:t xml:space="preserve"> </w:t>
      </w:r>
      <w:proofErr w:type="gramStart"/>
      <w:r w:rsidR="00811E38" w:rsidRPr="00811E38">
        <w:rPr>
          <w:iCs/>
          <w:sz w:val="24"/>
          <w:szCs w:val="24"/>
        </w:rPr>
        <w:t>оборудования связи</w:t>
      </w:r>
      <w:r w:rsidR="00F510D9" w:rsidRPr="00F510D9">
        <w:rPr>
          <w:iCs/>
          <w:sz w:val="24"/>
          <w:szCs w:val="24"/>
        </w:rPr>
        <w:t xml:space="preserve"> для нужд ПАО «МРСК Центра» (филиала </w:t>
      </w:r>
      <w:r w:rsidR="00862664" w:rsidRPr="00F510D9">
        <w:rPr>
          <w:sz w:val="24"/>
          <w:szCs w:val="24"/>
        </w:rPr>
        <w:t>«Липецкэнерго», расположенного по адресу:</w:t>
      </w:r>
      <w:proofErr w:type="gramEnd"/>
      <w:r w:rsidR="00862664" w:rsidRPr="00F510D9">
        <w:rPr>
          <w:sz w:val="24"/>
          <w:szCs w:val="24"/>
        </w:rPr>
        <w:t xml:space="preserve"> </w:t>
      </w:r>
      <w:proofErr w:type="gramStart"/>
      <w:r w:rsidR="00862664" w:rsidRPr="00F510D9">
        <w:rPr>
          <w:sz w:val="24"/>
          <w:szCs w:val="24"/>
        </w:rPr>
        <w:t>РФ, 398001, г. Липецк, ул. 50-лет НЛМК, 33)</w:t>
      </w:r>
      <w:r w:rsidRPr="00F510D9">
        <w:rPr>
          <w:sz w:val="24"/>
          <w:szCs w:val="24"/>
        </w:rPr>
        <w:t>.</w:t>
      </w:r>
      <w:bookmarkEnd w:id="11"/>
      <w:bookmarkEnd w:id="12"/>
      <w:bookmarkEnd w:id="13"/>
      <w:proofErr w:type="gramEnd"/>
    </w:p>
    <w:p w:rsidR="00717F60"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F510D9">
        <w:rPr>
          <w:sz w:val="24"/>
          <w:szCs w:val="24"/>
        </w:rPr>
        <w:t>Россети</w:t>
      </w:r>
      <w:proofErr w:type="spellEnd"/>
      <w:r w:rsidR="00702B2C" w:rsidRPr="00F510D9">
        <w:rPr>
          <w:sz w:val="24"/>
          <w:szCs w:val="24"/>
        </w:rPr>
        <w:t xml:space="preserve"> </w:t>
      </w:r>
      <w:hyperlink r:id="rId19" w:history="1">
        <w:r w:rsidR="00862664" w:rsidRPr="00F510D9">
          <w:rPr>
            <w:rStyle w:val="a7"/>
            <w:sz w:val="24"/>
            <w:szCs w:val="24"/>
          </w:rPr>
          <w:t>etp.rosseti.ru</w:t>
        </w:r>
      </w:hyperlink>
      <w:r w:rsidR="00862664" w:rsidRPr="00F510D9">
        <w:rPr>
          <w:sz w:val="24"/>
          <w:szCs w:val="24"/>
        </w:rPr>
        <w:t xml:space="preserve"> </w:t>
      </w:r>
      <w:r w:rsidR="00702B2C" w:rsidRPr="00F510D9">
        <w:rPr>
          <w:sz w:val="24"/>
          <w:szCs w:val="24"/>
        </w:rPr>
        <w:t>(далее — ЭТП)</w:t>
      </w:r>
      <w:r w:rsidR="005B75A6" w:rsidRPr="00F510D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510D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510D9">
        <w:rPr>
          <w:sz w:val="24"/>
          <w:szCs w:val="24"/>
        </w:rPr>
        <w:t>З</w:t>
      </w:r>
      <w:r w:rsidR="00717F60" w:rsidRPr="00F510D9">
        <w:rPr>
          <w:sz w:val="24"/>
          <w:szCs w:val="24"/>
        </w:rPr>
        <w:t>апроса предложений</w:t>
      </w:r>
      <w:r w:rsidR="00702B2C" w:rsidRPr="00F510D9">
        <w:rPr>
          <w:sz w:val="24"/>
          <w:szCs w:val="24"/>
        </w:rPr>
        <w:t>:</w:t>
      </w:r>
      <w:bookmarkEnd w:id="16"/>
    </w:p>
    <w:p w:rsidR="00A40714" w:rsidRPr="00F510D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510D9">
        <w:rPr>
          <w:b/>
          <w:sz w:val="24"/>
          <w:szCs w:val="24"/>
          <w:u w:val="single"/>
        </w:rPr>
        <w:t>Лот №1:</w:t>
      </w:r>
      <w:r w:rsidR="00717F60" w:rsidRPr="00F510D9">
        <w:rPr>
          <w:sz w:val="24"/>
          <w:szCs w:val="24"/>
        </w:rPr>
        <w:t xml:space="preserve"> право заключения </w:t>
      </w:r>
      <w:r w:rsidR="00123C70" w:rsidRPr="00F510D9">
        <w:rPr>
          <w:sz w:val="24"/>
          <w:szCs w:val="24"/>
        </w:rPr>
        <w:t>Договор</w:t>
      </w:r>
      <w:r w:rsidR="00F510D9" w:rsidRPr="00F510D9">
        <w:rPr>
          <w:sz w:val="24"/>
          <w:szCs w:val="24"/>
        </w:rPr>
        <w:t>а</w:t>
      </w:r>
      <w:r w:rsidR="00A40714" w:rsidRPr="00F510D9">
        <w:rPr>
          <w:sz w:val="24"/>
          <w:szCs w:val="24"/>
        </w:rPr>
        <w:t xml:space="preserve"> </w:t>
      </w:r>
      <w:r w:rsidR="00702B2C" w:rsidRPr="00F510D9">
        <w:rPr>
          <w:sz w:val="24"/>
          <w:szCs w:val="24"/>
        </w:rPr>
        <w:t xml:space="preserve">на поставку </w:t>
      </w:r>
      <w:r w:rsidR="00811E38" w:rsidRPr="00811E38">
        <w:rPr>
          <w:iCs/>
          <w:sz w:val="24"/>
          <w:szCs w:val="24"/>
        </w:rPr>
        <w:t>оборудования связи</w:t>
      </w:r>
      <w:r w:rsidR="00F510D9" w:rsidRPr="00F510D9">
        <w:rPr>
          <w:iCs/>
          <w:sz w:val="24"/>
          <w:szCs w:val="24"/>
        </w:rPr>
        <w:t xml:space="preserve"> для нужд ПАО «МРСК Центра» (филиала </w:t>
      </w:r>
      <w:r w:rsidR="00F510D9" w:rsidRPr="00F510D9">
        <w:rPr>
          <w:sz w:val="24"/>
          <w:szCs w:val="24"/>
        </w:rPr>
        <w:t>«Липецкэнерго»</w:t>
      </w:r>
      <w:r w:rsidR="00702B2C" w:rsidRPr="00F510D9">
        <w:rPr>
          <w:sz w:val="24"/>
          <w:szCs w:val="24"/>
        </w:rPr>
        <w:t>)</w:t>
      </w:r>
      <w:bookmarkEnd w:id="17"/>
      <w:r w:rsidR="00702B2C" w:rsidRPr="00F510D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510D9">
        <w:rPr>
          <w:sz w:val="24"/>
          <w:szCs w:val="24"/>
        </w:rPr>
        <w:t xml:space="preserve">Количество лотов: </w:t>
      </w:r>
      <w:r w:rsidRPr="00F510D9">
        <w:rPr>
          <w:b/>
          <w:sz w:val="24"/>
          <w:szCs w:val="24"/>
        </w:rPr>
        <w:t>1 (один)</w:t>
      </w:r>
      <w:r w:rsidRPr="00F510D9">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510D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F510D9">
        <w:rPr>
          <w:sz w:val="24"/>
          <w:szCs w:val="24"/>
        </w:rPr>
        <w:t xml:space="preserve">: </w:t>
      </w:r>
      <w:r w:rsidR="00811E38" w:rsidRPr="00811E38">
        <w:rPr>
          <w:b/>
          <w:sz w:val="24"/>
          <w:szCs w:val="24"/>
          <w:lang w:val="x-none"/>
        </w:rPr>
        <w:t>1-2 квартал 2017 года</w:t>
      </w:r>
      <w:r w:rsidR="00717F60" w:rsidRPr="00F510D9">
        <w:rPr>
          <w:sz w:val="24"/>
          <w:szCs w:val="24"/>
        </w:rPr>
        <w:t>.</w:t>
      </w:r>
      <w:bookmarkEnd w:id="19"/>
    </w:p>
    <w:p w:rsidR="002A47D1" w:rsidRPr="00903C32" w:rsidRDefault="002A47D1" w:rsidP="00F510D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03C32">
        <w:rPr>
          <w:sz w:val="24"/>
          <w:szCs w:val="24"/>
        </w:rPr>
        <w:t xml:space="preserve">Отгрузочные реквизиты/базис поставки: </w:t>
      </w:r>
      <w:bookmarkEnd w:id="20"/>
      <w:r w:rsidR="00F510D9" w:rsidRPr="00903C32">
        <w:rPr>
          <w:sz w:val="24"/>
          <w:szCs w:val="24"/>
        </w:rPr>
        <w:t xml:space="preserve">на условиях DDP (Согласно ИНКОТЕРМС 2000) по адресу филиала ПАО «МРСК Центра» - «Липецкэнерго» РФ,              г. Липецк, Липецкий р-н, с. </w:t>
      </w:r>
      <w:proofErr w:type="gramStart"/>
      <w:r w:rsidR="00F510D9" w:rsidRPr="00903C32">
        <w:rPr>
          <w:sz w:val="24"/>
          <w:szCs w:val="24"/>
        </w:rPr>
        <w:t>Подгорное</w:t>
      </w:r>
      <w:proofErr w:type="gramEnd"/>
      <w:r w:rsidR="00F510D9" w:rsidRPr="00903C32">
        <w:rPr>
          <w:sz w:val="24"/>
          <w:szCs w:val="24"/>
        </w:rPr>
        <w:t>, ПС Правобережная (Центральный склад)</w:t>
      </w:r>
      <w:r w:rsidR="00903C32" w:rsidRPr="00903C3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510D9">
        <w:fldChar w:fldCharType="begin"/>
      </w:r>
      <w:r w:rsidR="00F510D9">
        <w:instrText xml:space="preserve"> REF _Ref305973574 \r \h  \* MERGEFORMAT </w:instrText>
      </w:r>
      <w:r w:rsidR="00F510D9">
        <w:fldChar w:fldCharType="separate"/>
      </w:r>
      <w:r w:rsidR="00622B69">
        <w:t>2</w:t>
      </w:r>
      <w:r w:rsidR="00F510D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510D9">
        <w:fldChar w:fldCharType="begin"/>
      </w:r>
      <w:r w:rsidR="00F510D9">
        <w:instrText xml:space="preserve"> REF _Ref305973033 \r \h  \* MERGEFORMAT </w:instrText>
      </w:r>
      <w:r w:rsidR="00F510D9">
        <w:fldChar w:fldCharType="separate"/>
      </w:r>
      <w:r w:rsidR="00622B69" w:rsidRPr="00622B69">
        <w:rPr>
          <w:sz w:val="24"/>
          <w:szCs w:val="24"/>
        </w:rPr>
        <w:t>3.2</w:t>
      </w:r>
      <w:r w:rsidR="00F510D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510D9">
        <w:fldChar w:fldCharType="begin"/>
      </w:r>
      <w:r w:rsidR="00F510D9">
        <w:instrText xml:space="preserve"> REF _Ref191386109 \n \h  \* MERGEFORMAT </w:instrText>
      </w:r>
      <w:r w:rsidR="00F510D9">
        <w:fldChar w:fldCharType="separate"/>
      </w:r>
      <w:r w:rsidR="00622B69" w:rsidRPr="00622B69">
        <w:rPr>
          <w:color w:val="000000"/>
          <w:sz w:val="24"/>
          <w:szCs w:val="24"/>
        </w:rPr>
        <w:t>3.3.2</w:t>
      </w:r>
      <w:r w:rsidR="00F510D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510D9">
        <w:fldChar w:fldCharType="begin"/>
      </w:r>
      <w:r w:rsidR="00F510D9">
        <w:instrText xml:space="preserve"> REF _Ref191386164 \r \h  \* MERGEFORMAT </w:instrText>
      </w:r>
      <w:r w:rsidR="00F510D9">
        <w:fldChar w:fldCharType="separate"/>
      </w:r>
      <w:r w:rsidR="00622B69" w:rsidRPr="00622B69">
        <w:rPr>
          <w:sz w:val="24"/>
          <w:szCs w:val="24"/>
        </w:rPr>
        <w:t xml:space="preserve"> 1.4.1 </w:t>
      </w:r>
      <w:r w:rsidR="00F510D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510D9">
        <w:fldChar w:fldCharType="begin"/>
      </w:r>
      <w:r w:rsidR="00F510D9">
        <w:instrText xml:space="preserve"> REF _Ref306978606 \r \h  \* MERGEFORMAT </w:instrText>
      </w:r>
      <w:r w:rsidR="00F510D9">
        <w:fldChar w:fldCharType="separate"/>
      </w:r>
      <w:r w:rsidR="00622B69" w:rsidRPr="00622B69">
        <w:rPr>
          <w:sz w:val="24"/>
          <w:szCs w:val="24"/>
        </w:rPr>
        <w:t xml:space="preserve"> 1.4.2 </w:t>
      </w:r>
      <w:r w:rsidR="00F510D9">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510D9">
        <w:fldChar w:fldCharType="begin"/>
      </w:r>
      <w:r w:rsidR="00F510D9">
        <w:instrText xml:space="preserve"> REF _Ref306114966 \r \h  \* MERGEFORMAT </w:instrText>
      </w:r>
      <w:r w:rsidR="00F510D9">
        <w:fldChar w:fldCharType="separate"/>
      </w:r>
      <w:r w:rsidR="00622B69" w:rsidRPr="00622B69">
        <w:rPr>
          <w:sz w:val="24"/>
          <w:szCs w:val="24"/>
        </w:rPr>
        <w:t>3.3.11</w:t>
      </w:r>
      <w:r w:rsidR="00F510D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510D9">
        <w:fldChar w:fldCharType="begin"/>
      </w:r>
      <w:r w:rsidR="00F510D9">
        <w:instrText xml:space="preserve"> REF _Ref305973147 \r \h  \* MERGEFORMAT </w:instrText>
      </w:r>
      <w:r w:rsidR="00F510D9">
        <w:fldChar w:fldCharType="separate"/>
      </w:r>
      <w:r w:rsidR="00622B69" w:rsidRPr="00622B69">
        <w:rPr>
          <w:b w:val="0"/>
          <w:szCs w:val="24"/>
        </w:rPr>
        <w:t>3.3</w:t>
      </w:r>
      <w:r w:rsidR="00F510D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510D9">
        <w:fldChar w:fldCharType="begin"/>
      </w:r>
      <w:r w:rsidR="00F510D9">
        <w:instrText xml:space="preserve"> REF _Ref55336310 \r \h  \* MERGEFORMAT </w:instrText>
      </w:r>
      <w:r w:rsidR="00F510D9">
        <w:fldChar w:fldCharType="separate"/>
      </w:r>
      <w:r w:rsidR="00622B69" w:rsidRPr="00622B69">
        <w:rPr>
          <w:b w:val="0"/>
          <w:szCs w:val="24"/>
        </w:rPr>
        <w:t>5.1</w:t>
      </w:r>
      <w:r w:rsidR="00F510D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510D9">
        <w:fldChar w:fldCharType="begin"/>
      </w:r>
      <w:r w:rsidR="00F510D9">
        <w:instrText xml:space="preserve"> REF _Ref440284918 \r \h  \* MERGEFORMAT </w:instrText>
      </w:r>
      <w:r w:rsidR="00F510D9">
        <w:fldChar w:fldCharType="separate"/>
      </w:r>
      <w:r w:rsidR="00622B69" w:rsidRPr="00622B69">
        <w:rPr>
          <w:b w:val="0"/>
          <w:szCs w:val="24"/>
        </w:rPr>
        <w:t>5.2</w:t>
      </w:r>
      <w:r w:rsidR="00F510D9">
        <w:fldChar w:fldCharType="end"/>
      </w:r>
      <w:r w:rsidRPr="002D4BC6">
        <w:rPr>
          <w:b w:val="0"/>
          <w:szCs w:val="24"/>
        </w:rPr>
        <w:t xml:space="preserve">), Техническое предложение (подраздел </w:t>
      </w:r>
      <w:r w:rsidR="00F510D9">
        <w:fldChar w:fldCharType="begin"/>
      </w:r>
      <w:r w:rsidR="00F510D9">
        <w:instrText xml:space="preserve"> REF _Ref86826666 \r \h  \* MERGEFORMAT </w:instrText>
      </w:r>
      <w:r w:rsidR="00F510D9">
        <w:fldChar w:fldCharType="separate"/>
      </w:r>
      <w:r w:rsidR="00622B69" w:rsidRPr="00622B69">
        <w:rPr>
          <w:b w:val="0"/>
          <w:szCs w:val="24"/>
        </w:rPr>
        <w:t>5.3</w:t>
      </w:r>
      <w:r w:rsidR="00F510D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510D9">
        <w:fldChar w:fldCharType="begin"/>
      </w:r>
      <w:r w:rsidR="00F510D9">
        <w:instrText xml:space="preserve"> REF _Ref440284947 \r \h  \* MERGEFORMAT </w:instrText>
      </w:r>
      <w:r w:rsidR="00F510D9">
        <w:fldChar w:fldCharType="separate"/>
      </w:r>
      <w:r w:rsidR="00622B69" w:rsidRPr="00622B69">
        <w:rPr>
          <w:b w:val="0"/>
          <w:szCs w:val="24"/>
        </w:rPr>
        <w:t>5.4</w:t>
      </w:r>
      <w:r w:rsidR="00F510D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10D9">
        <w:fldChar w:fldCharType="begin"/>
      </w:r>
      <w:r w:rsidR="00F510D9">
        <w:instrText xml:space="preserve"> REF _Ref93264992 \r \h  \* MERGEFORMAT </w:instrText>
      </w:r>
      <w:r w:rsidR="00F510D9">
        <w:fldChar w:fldCharType="separate"/>
      </w:r>
      <w:r w:rsidR="00622B69" w:rsidRPr="00622B69">
        <w:rPr>
          <w:b w:val="0"/>
          <w:szCs w:val="24"/>
        </w:rPr>
        <w:t>5.5</w:t>
      </w:r>
      <w:r w:rsidR="00F510D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510D9">
        <w:fldChar w:fldCharType="begin"/>
      </w:r>
      <w:r w:rsidR="00F510D9">
        <w:instrText xml:space="preserve"> REF _Ref305973033 \r \h  \* MERGEFORMAT </w:instrText>
      </w:r>
      <w:r w:rsidR="00F510D9">
        <w:fldChar w:fldCharType="separate"/>
      </w:r>
      <w:r w:rsidR="00622B69" w:rsidRPr="00622B69">
        <w:rPr>
          <w:bCs w:val="0"/>
          <w:sz w:val="24"/>
          <w:szCs w:val="24"/>
        </w:rPr>
        <w:t>3.2</w:t>
      </w:r>
      <w:r w:rsidR="00F510D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510D9">
        <w:fldChar w:fldCharType="begin"/>
      </w:r>
      <w:r w:rsidR="00F510D9">
        <w:instrText xml:space="preserve"> REF _Ref305973147 \r \h  \* MERGEFORMAT </w:instrText>
      </w:r>
      <w:r w:rsidR="00F510D9">
        <w:fldChar w:fldCharType="separate"/>
      </w:r>
      <w:r w:rsidR="00622B69" w:rsidRPr="00622B69">
        <w:rPr>
          <w:bCs w:val="0"/>
          <w:sz w:val="24"/>
          <w:szCs w:val="24"/>
        </w:rPr>
        <w:t>3.3</w:t>
      </w:r>
      <w:r w:rsidR="00F510D9">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510D9">
        <w:fldChar w:fldCharType="begin"/>
      </w:r>
      <w:r w:rsidR="00F510D9">
        <w:instrText xml:space="preserve"> REF _Ref305973214 \r \h  \* MERGEFORMAT </w:instrText>
      </w:r>
      <w:r w:rsidR="00F510D9">
        <w:fldChar w:fldCharType="separate"/>
      </w:r>
      <w:r w:rsidR="00622B69" w:rsidRPr="00622B69">
        <w:rPr>
          <w:bCs w:val="0"/>
          <w:sz w:val="24"/>
          <w:szCs w:val="24"/>
        </w:rPr>
        <w:t>3.4</w:t>
      </w:r>
      <w:r w:rsidR="00F510D9">
        <w:fldChar w:fldCharType="end"/>
      </w:r>
      <w:r w:rsidR="00096E9D" w:rsidRPr="00E71A48">
        <w:rPr>
          <w:bCs w:val="0"/>
          <w:sz w:val="24"/>
          <w:szCs w:val="24"/>
        </w:rPr>
        <w:t xml:space="preserve">, </w:t>
      </w:r>
      <w:r w:rsidR="00F510D9">
        <w:fldChar w:fldCharType="begin"/>
      </w:r>
      <w:r w:rsidR="00F510D9">
        <w:instrText xml:space="preserve"> REF _Ref303683883 \r \h  \* MERGEFORMAT </w:instrText>
      </w:r>
      <w:r w:rsidR="00F510D9">
        <w:fldChar w:fldCharType="separate"/>
      </w:r>
      <w:r w:rsidR="00622B69" w:rsidRPr="00622B69">
        <w:rPr>
          <w:bCs w:val="0"/>
          <w:sz w:val="24"/>
          <w:szCs w:val="24"/>
        </w:rPr>
        <w:t>3.5</w:t>
      </w:r>
      <w:r w:rsidR="00F510D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510D9">
        <w:fldChar w:fldCharType="begin"/>
      </w:r>
      <w:r w:rsidR="00F510D9">
        <w:instrText xml:space="preserve"> REF _Ref305973250 \r \h  \* MERGEFORMAT </w:instrText>
      </w:r>
      <w:r w:rsidR="00F510D9">
        <w:fldChar w:fldCharType="separate"/>
      </w:r>
      <w:r w:rsidR="00622B69" w:rsidRPr="00622B69">
        <w:rPr>
          <w:bCs w:val="0"/>
          <w:sz w:val="24"/>
          <w:szCs w:val="24"/>
        </w:rPr>
        <w:t>3.5</w:t>
      </w:r>
      <w:r w:rsidR="00622B69">
        <w:t>.1</w:t>
      </w:r>
      <w:r w:rsidR="00F510D9">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510D9">
        <w:fldChar w:fldCharType="begin"/>
      </w:r>
      <w:r w:rsidR="00F510D9">
        <w:instrText xml:space="preserve"> REF _Ref303250967 \r \h  \* MERGEFORMAT </w:instrText>
      </w:r>
      <w:r w:rsidR="00F510D9">
        <w:fldChar w:fldCharType="separate"/>
      </w:r>
      <w:r w:rsidR="00622B69" w:rsidRPr="00622B69">
        <w:rPr>
          <w:bCs w:val="0"/>
          <w:sz w:val="24"/>
          <w:szCs w:val="24"/>
        </w:rPr>
        <w:t>3.7</w:t>
      </w:r>
      <w:r w:rsidR="00F510D9">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_Ref303681924 \r \h  \* MERGEFORMAT </w:instrText>
      </w:r>
      <w:r w:rsidR="00F510D9">
        <w:fldChar w:fldCharType="separate"/>
      </w:r>
      <w:r w:rsidR="00622B69" w:rsidRPr="00622B69">
        <w:rPr>
          <w:bCs w:val="0"/>
          <w:sz w:val="24"/>
          <w:szCs w:val="24"/>
        </w:rPr>
        <w:t>3.8</w:t>
      </w:r>
      <w:r w:rsidR="00F510D9">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510D9">
        <w:fldChar w:fldCharType="begin"/>
      </w:r>
      <w:r w:rsidR="00F510D9">
        <w:instrText xml:space="preserve"> REF _Ref303683929 \r \h  \* MERGEFORMAT </w:instrText>
      </w:r>
      <w:r w:rsidR="00F510D9">
        <w:fldChar w:fldCharType="separate"/>
      </w:r>
      <w:r w:rsidR="00622B69" w:rsidRPr="00622B69">
        <w:rPr>
          <w:bCs w:val="0"/>
          <w:sz w:val="24"/>
          <w:szCs w:val="24"/>
        </w:rPr>
        <w:t>3.10</w:t>
      </w:r>
      <w:r w:rsidR="00F510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510D9">
        <w:fldChar w:fldCharType="begin"/>
      </w:r>
      <w:r w:rsidR="00F510D9">
        <w:instrText xml:space="preserve"> REF _Ref306140410 \r \h  \* MERGEFORMAT </w:instrText>
      </w:r>
      <w:r w:rsidR="00F510D9">
        <w:fldChar w:fldCharType="separate"/>
      </w:r>
      <w:r w:rsidR="00622B69" w:rsidRPr="00622B69">
        <w:rPr>
          <w:bCs w:val="0"/>
          <w:sz w:val="24"/>
          <w:szCs w:val="24"/>
        </w:rPr>
        <w:t>3.11</w:t>
      </w:r>
      <w:r w:rsidR="00F510D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_Ref306140451 \r \h  \* MERGEFORMAT </w:instrText>
      </w:r>
      <w:r w:rsidR="00F510D9">
        <w:fldChar w:fldCharType="separate"/>
      </w:r>
      <w:r w:rsidR="00622B69" w:rsidRPr="00622B69">
        <w:rPr>
          <w:bCs w:val="0"/>
          <w:sz w:val="24"/>
          <w:szCs w:val="24"/>
        </w:rPr>
        <w:t>3.12</w:t>
      </w:r>
      <w:r w:rsidR="00F510D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510D9">
        <w:fldChar w:fldCharType="begin"/>
      </w:r>
      <w:r w:rsidR="00F510D9">
        <w:instrText xml:space="preserve"> REF _Ref302563524 \n \h  \* MERGEFORMAT </w:instrText>
      </w:r>
      <w:r w:rsidR="00F510D9">
        <w:fldChar w:fldCharType="separate"/>
      </w:r>
      <w:r w:rsidR="00622B69" w:rsidRPr="00622B69">
        <w:rPr>
          <w:sz w:val="24"/>
          <w:szCs w:val="24"/>
        </w:rPr>
        <w:t>1.1.1</w:t>
      </w:r>
      <w:r w:rsidR="00F510D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_Ref55336310 \r \h  \* MERGEFORMAT </w:instrText>
      </w:r>
      <w:r w:rsidR="00F510D9">
        <w:fldChar w:fldCharType="separate"/>
      </w:r>
      <w:r w:rsidR="00622B69" w:rsidRPr="006A1B1E">
        <w:rPr>
          <w:bCs w:val="0"/>
          <w:sz w:val="24"/>
          <w:szCs w:val="24"/>
        </w:rPr>
        <w:t>5.1</w:t>
      </w:r>
      <w:r w:rsidR="00F510D9">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_Ref440271072 \r \h  \* MERGEFORMAT </w:instrText>
      </w:r>
      <w:r w:rsidR="00F510D9">
        <w:fldChar w:fldCharType="separate"/>
      </w:r>
      <w:r w:rsidR="00622B69" w:rsidRPr="006A1B1E">
        <w:rPr>
          <w:bCs w:val="0"/>
          <w:sz w:val="24"/>
          <w:szCs w:val="24"/>
        </w:rPr>
        <w:t>5.2</w:t>
      </w:r>
      <w:r w:rsidR="00F510D9">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510D9">
        <w:fldChar w:fldCharType="begin"/>
      </w:r>
      <w:r w:rsidR="00F510D9">
        <w:instrText xml:space="preserve"> REF _Ref86826666 \r \h  \* MERGEFORMAT </w:instrText>
      </w:r>
      <w:r w:rsidR="00F510D9">
        <w:fldChar w:fldCharType="separate"/>
      </w:r>
      <w:r w:rsidR="00622B69" w:rsidRPr="006A1B1E">
        <w:rPr>
          <w:bCs w:val="0"/>
          <w:spacing w:val="-1"/>
          <w:sz w:val="24"/>
          <w:szCs w:val="24"/>
        </w:rPr>
        <w:t>5.3</w:t>
      </w:r>
      <w:r w:rsidR="00F510D9">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510D9">
        <w:fldChar w:fldCharType="begin"/>
      </w:r>
      <w:r w:rsidR="00F510D9">
        <w:instrText xml:space="preserve"> REF _Ref440270984 \r \h  \* MERGEFORMAT </w:instrText>
      </w:r>
      <w:r w:rsidR="00F510D9">
        <w:fldChar w:fldCharType="separate"/>
      </w:r>
      <w:r w:rsidR="00622B69" w:rsidRPr="006A1B1E">
        <w:rPr>
          <w:bCs w:val="0"/>
          <w:spacing w:val="-1"/>
          <w:sz w:val="24"/>
          <w:szCs w:val="24"/>
        </w:rPr>
        <w:t>5.10</w:t>
      </w:r>
      <w:r w:rsidR="00F510D9">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510D9">
        <w:fldChar w:fldCharType="begin"/>
      </w:r>
      <w:r w:rsidR="00F510D9">
        <w:instrText xml:space="preserve"> REF _Ref440271036 \r \h  \* MERGEFORMAT </w:instrText>
      </w:r>
      <w:r w:rsidR="00F510D9">
        <w:fldChar w:fldCharType="separate"/>
      </w:r>
      <w:r w:rsidR="00622B69" w:rsidRPr="006A1B1E">
        <w:rPr>
          <w:bCs w:val="0"/>
          <w:sz w:val="24"/>
          <w:szCs w:val="24"/>
        </w:rPr>
        <w:t>5.4</w:t>
      </w:r>
      <w:r w:rsidR="00F510D9">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rPr>
        <w:t>5.5</w:t>
      </w:r>
      <w:r w:rsidR="00F510D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_Ref55336310 \r \h  \* MERGEFORMAT </w:instrText>
      </w:r>
      <w:r w:rsidR="00F510D9">
        <w:fldChar w:fldCharType="separate"/>
      </w:r>
      <w:r w:rsidR="00622B69" w:rsidRPr="00622B69">
        <w:rPr>
          <w:bCs w:val="0"/>
          <w:sz w:val="24"/>
          <w:szCs w:val="24"/>
          <w:lang w:eastAsia="ru-RU"/>
        </w:rPr>
        <w:t>5.1</w:t>
      </w:r>
      <w:r w:rsidR="00F510D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_Ref440274902 \r \h  \* MERGEFORMAT </w:instrText>
      </w:r>
      <w:r w:rsidR="00F510D9">
        <w:fldChar w:fldCharType="separate"/>
      </w:r>
      <w:r w:rsidR="00622B69" w:rsidRPr="00622B69">
        <w:rPr>
          <w:bCs w:val="0"/>
          <w:sz w:val="24"/>
          <w:szCs w:val="24"/>
          <w:lang w:eastAsia="ru-RU"/>
        </w:rPr>
        <w:t>5.4</w:t>
      </w:r>
      <w:r w:rsidR="00F510D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_Ref440274913 \r \h  \* MERGEFORMAT </w:instrText>
      </w:r>
      <w:r w:rsidR="00F510D9">
        <w:fldChar w:fldCharType="separate"/>
      </w:r>
      <w:r w:rsidR="00622B69" w:rsidRPr="00622B69">
        <w:rPr>
          <w:bCs w:val="0"/>
          <w:sz w:val="24"/>
          <w:szCs w:val="24"/>
          <w:lang w:eastAsia="ru-RU"/>
        </w:rPr>
        <w:t>5.2</w:t>
      </w:r>
      <w:r w:rsidR="00F510D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lang w:eastAsia="ru-RU"/>
        </w:rPr>
        <w:t>5.5</w:t>
      </w:r>
      <w:r w:rsidR="00F510D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958E8" w:rsidRPr="00F958E8">
        <w:rPr>
          <w:sz w:val="24"/>
          <w:szCs w:val="24"/>
        </w:rPr>
        <w:t xml:space="preserve">, </w:t>
      </w:r>
      <w:r w:rsidR="00F510D9">
        <w:fldChar w:fldCharType="begin"/>
      </w:r>
      <w:r w:rsidR="00F510D9">
        <w:instrText xml:space="preserve"> REF _Ref440372460 \r \h  \* MERGEFORMAT </w:instrText>
      </w:r>
      <w:r w:rsidR="00F510D9">
        <w:fldChar w:fldCharType="separate"/>
      </w:r>
      <w:r w:rsidR="00622B69" w:rsidRPr="00622B69">
        <w:rPr>
          <w:sz w:val="24"/>
          <w:szCs w:val="24"/>
        </w:rPr>
        <w:t>д)</w:t>
      </w:r>
      <w:r w:rsidR="00F510D9">
        <w:fldChar w:fldCharType="end"/>
      </w:r>
      <w:r w:rsidR="00F958E8" w:rsidRPr="00F958E8">
        <w:rPr>
          <w:sz w:val="24"/>
          <w:szCs w:val="24"/>
        </w:rPr>
        <w:t xml:space="preserve">, </w:t>
      </w:r>
      <w:r w:rsidR="00F510D9">
        <w:fldChar w:fldCharType="begin"/>
      </w:r>
      <w:r w:rsidR="00F510D9">
        <w:instrText xml:space="preserve"> REF _Ref440372474 \r \h  \* MERGEFORMAT </w:instrText>
      </w:r>
      <w:r w:rsidR="00F510D9">
        <w:fldChar w:fldCharType="separate"/>
      </w:r>
      <w:r w:rsidR="00622B69" w:rsidRPr="00622B69">
        <w:rPr>
          <w:sz w:val="24"/>
          <w:szCs w:val="24"/>
        </w:rPr>
        <w:t>м)</w:t>
      </w:r>
      <w:r w:rsidR="00F510D9">
        <w:fldChar w:fldCharType="end"/>
      </w:r>
      <w:r w:rsidR="00F958E8" w:rsidRPr="00F958E8">
        <w:rPr>
          <w:sz w:val="24"/>
          <w:szCs w:val="24"/>
        </w:rPr>
        <w:t xml:space="preserve">, </w:t>
      </w:r>
      <w:r w:rsidR="00F510D9">
        <w:fldChar w:fldCharType="begin"/>
      </w:r>
      <w:r w:rsidR="00F510D9">
        <w:instrText xml:space="preserve"> REF _Ref440372477 \r \h  \* MERGEFORMAT </w:instrText>
      </w:r>
      <w:r w:rsidR="00F510D9">
        <w:fldChar w:fldCharType="separate"/>
      </w:r>
      <w:r w:rsidR="00622B69" w:rsidRPr="00622B69">
        <w:rPr>
          <w:sz w:val="24"/>
          <w:szCs w:val="24"/>
        </w:rPr>
        <w:t>н)</w:t>
      </w:r>
      <w:r w:rsidR="00F510D9">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510D9">
        <w:fldChar w:fldCharType="begin"/>
      </w:r>
      <w:r w:rsidR="00F510D9">
        <w:instrText xml:space="preserve"> REF _Ref440274961 \r \h  \* MERGEFORMAT </w:instrText>
      </w:r>
      <w:r w:rsidR="00F510D9">
        <w:fldChar w:fldCharType="separate"/>
      </w:r>
      <w:r w:rsidR="00622B69" w:rsidRPr="00622B69">
        <w:rPr>
          <w:bCs w:val="0"/>
          <w:sz w:val="24"/>
          <w:szCs w:val="24"/>
        </w:rPr>
        <w:t>5.15</w:t>
      </w:r>
      <w:r w:rsidR="00F510D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510D9">
        <w:fldChar w:fldCharType="begin"/>
      </w:r>
      <w:r w:rsidR="00F510D9">
        <w:instrText xml:space="preserve"> REF _Ref440274659 \r \h  \* MERGEFORMAT </w:instrText>
      </w:r>
      <w:r w:rsidR="00F510D9">
        <w:fldChar w:fldCharType="separate"/>
      </w:r>
      <w:r w:rsidR="00622B69" w:rsidRPr="00622B69">
        <w:rPr>
          <w:bCs w:val="0"/>
          <w:sz w:val="24"/>
          <w:szCs w:val="24"/>
        </w:rPr>
        <w:t>5.9</w:t>
      </w:r>
      <w:r w:rsidR="00F510D9">
        <w:fldChar w:fldCharType="end"/>
      </w:r>
      <w:r w:rsidRPr="00CF7D45">
        <w:rPr>
          <w:bCs w:val="0"/>
          <w:sz w:val="24"/>
          <w:szCs w:val="24"/>
        </w:rPr>
        <w:t xml:space="preserve">, </w:t>
      </w:r>
      <w:r w:rsidR="00F510D9">
        <w:fldChar w:fldCharType="begin"/>
      </w:r>
      <w:r w:rsidR="00F510D9">
        <w:instrText xml:space="preserve"> REF _Ref440274733 \r \h  \* MERGEFORMAT </w:instrText>
      </w:r>
      <w:r w:rsidR="00F510D9">
        <w:fldChar w:fldCharType="separate"/>
      </w:r>
      <w:r w:rsidR="00622B69" w:rsidRPr="00622B69">
        <w:rPr>
          <w:bCs w:val="0"/>
          <w:sz w:val="24"/>
          <w:szCs w:val="24"/>
        </w:rPr>
        <w:t>5.11</w:t>
      </w:r>
      <w:r w:rsidR="00F510D9">
        <w:fldChar w:fldCharType="end"/>
      </w:r>
      <w:r w:rsidRPr="00CF7D45">
        <w:rPr>
          <w:bCs w:val="0"/>
          <w:sz w:val="24"/>
          <w:szCs w:val="24"/>
        </w:rPr>
        <w:t xml:space="preserve">, </w:t>
      </w:r>
      <w:r w:rsidR="00F510D9">
        <w:fldChar w:fldCharType="begin"/>
      </w:r>
      <w:r w:rsidR="00F510D9">
        <w:instrText xml:space="preserve"> REF _Ref440274744 \r \h  \* MERGEFORMAT </w:instrText>
      </w:r>
      <w:r w:rsidR="00F510D9">
        <w:fldChar w:fldCharType="separate"/>
      </w:r>
      <w:r w:rsidR="00622B69" w:rsidRPr="00622B69">
        <w:rPr>
          <w:bCs w:val="0"/>
          <w:sz w:val="24"/>
          <w:szCs w:val="24"/>
        </w:rPr>
        <w:t>5.12</w:t>
      </w:r>
      <w:r w:rsidR="00F510D9">
        <w:fldChar w:fldCharType="end"/>
      </w:r>
      <w:r w:rsidRPr="00CF7D45">
        <w:rPr>
          <w:bCs w:val="0"/>
          <w:sz w:val="24"/>
          <w:szCs w:val="24"/>
        </w:rPr>
        <w:t xml:space="preserve">, </w:t>
      </w:r>
      <w:r w:rsidR="00F510D9">
        <w:fldChar w:fldCharType="begin"/>
      </w:r>
      <w:r w:rsidR="00F510D9">
        <w:instrText xml:space="preserve"> REF _Ref440274756 \r \h  \* MERGEFORMAT </w:instrText>
      </w:r>
      <w:r w:rsidR="00F510D9">
        <w:fldChar w:fldCharType="separate"/>
      </w:r>
      <w:r w:rsidR="00622B69" w:rsidRPr="00622B69">
        <w:rPr>
          <w:bCs w:val="0"/>
          <w:sz w:val="24"/>
          <w:szCs w:val="24"/>
        </w:rPr>
        <w:t>5.14</w:t>
      </w:r>
      <w:r w:rsidR="00F510D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_Ref86826666 \r \h  \* MERGEFORMAT </w:instrText>
      </w:r>
      <w:r w:rsidR="00F510D9">
        <w:fldChar w:fldCharType="separate"/>
      </w:r>
      <w:r w:rsidR="00622B69" w:rsidRPr="00622B69">
        <w:rPr>
          <w:bCs w:val="0"/>
          <w:sz w:val="24"/>
          <w:szCs w:val="24"/>
          <w:lang w:eastAsia="ru-RU"/>
        </w:rPr>
        <w:t>5.3</w:t>
      </w:r>
      <w:r w:rsidR="00F510D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_Ref440275030 \r \h  \* MERGEFORMAT </w:instrText>
      </w:r>
      <w:r w:rsidR="00F510D9">
        <w:fldChar w:fldCharType="separate"/>
      </w:r>
      <w:r w:rsidR="00622B69" w:rsidRPr="00622B69">
        <w:rPr>
          <w:bCs w:val="0"/>
          <w:sz w:val="24"/>
          <w:szCs w:val="24"/>
          <w:lang w:eastAsia="ru-RU"/>
        </w:rPr>
        <w:t>5.10</w:t>
      </w:r>
      <w:r w:rsidR="00F510D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510D9">
        <w:fldChar w:fldCharType="begin"/>
      </w:r>
      <w:r w:rsidR="00F510D9">
        <w:instrText xml:space="preserve"> REF _Ref440270602 \r \h  \* MERGEFORMAT </w:instrText>
      </w:r>
      <w:r w:rsidR="00F510D9">
        <w:fldChar w:fldCharType="separate"/>
      </w:r>
      <w:r w:rsidR="00622B69">
        <w:t>5</w:t>
      </w:r>
      <w:r w:rsidR="00F510D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510D9">
        <w:fldChar w:fldCharType="begin"/>
      </w:r>
      <w:r w:rsidR="00F510D9">
        <w:instrText xml:space="preserve"> REF _Ref191386419 \n \h  \* MERGEFORMAT </w:instrText>
      </w:r>
      <w:r w:rsidR="00F510D9">
        <w:fldChar w:fldCharType="separate"/>
      </w:r>
      <w:r w:rsidR="00622B69" w:rsidRPr="00622B69">
        <w:rPr>
          <w:bCs w:val="0"/>
          <w:sz w:val="24"/>
          <w:szCs w:val="24"/>
        </w:rPr>
        <w:t>3.3.2</w:t>
      </w:r>
      <w:r w:rsidR="00F510D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903C32" w:rsidRPr="00811E38" w:rsidRDefault="00717F60" w:rsidP="00903C3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11E38">
        <w:rPr>
          <w:bCs w:val="0"/>
          <w:sz w:val="24"/>
          <w:szCs w:val="24"/>
        </w:rPr>
        <w:t xml:space="preserve"> </w:t>
      </w:r>
      <w:proofErr w:type="gramStart"/>
      <w:r w:rsidR="00811E38" w:rsidRPr="00811E38">
        <w:rPr>
          <w:b/>
          <w:sz w:val="24"/>
          <w:szCs w:val="24"/>
        </w:rPr>
        <w:t>3 149 524</w:t>
      </w:r>
      <w:r w:rsidR="00811E38" w:rsidRPr="00811E38">
        <w:rPr>
          <w:sz w:val="24"/>
          <w:szCs w:val="24"/>
        </w:rPr>
        <w:t xml:space="preserve"> (</w:t>
      </w:r>
      <w:r w:rsidR="00811E38" w:rsidRPr="00811E38">
        <w:rPr>
          <w:bCs w:val="0"/>
          <w:sz w:val="24"/>
          <w:szCs w:val="24"/>
        </w:rPr>
        <w:t>Три миллиона сто сорок девять тысяч пятьсот двадцать четыре</w:t>
      </w:r>
      <w:r w:rsidR="00811E38" w:rsidRPr="00811E38">
        <w:rPr>
          <w:sz w:val="24"/>
          <w:szCs w:val="24"/>
        </w:rPr>
        <w:t xml:space="preserve">) рубля 00 копеек РФ, без учета НДС; НДС составляет </w:t>
      </w:r>
      <w:r w:rsidR="00811E38" w:rsidRPr="00811E38">
        <w:rPr>
          <w:b/>
          <w:sz w:val="24"/>
          <w:szCs w:val="24"/>
        </w:rPr>
        <w:t>566 914</w:t>
      </w:r>
      <w:r w:rsidR="00811E38" w:rsidRPr="00811E38">
        <w:rPr>
          <w:sz w:val="24"/>
          <w:szCs w:val="24"/>
        </w:rPr>
        <w:t xml:space="preserve"> (Пятьсот шестьдесят шесть тысяч девятьсот четырнадцать) рублей 32 копейки РФ; </w:t>
      </w:r>
      <w:r w:rsidR="00811E38" w:rsidRPr="00811E38">
        <w:rPr>
          <w:b/>
          <w:sz w:val="24"/>
          <w:szCs w:val="24"/>
        </w:rPr>
        <w:t>3 716 438</w:t>
      </w:r>
      <w:r w:rsidR="00811E38" w:rsidRPr="00811E38">
        <w:rPr>
          <w:sz w:val="24"/>
          <w:szCs w:val="24"/>
        </w:rPr>
        <w:t xml:space="preserve"> (</w:t>
      </w:r>
      <w:r w:rsidR="00811E38" w:rsidRPr="00811E38">
        <w:rPr>
          <w:bCs w:val="0"/>
          <w:sz w:val="24"/>
          <w:szCs w:val="24"/>
        </w:rPr>
        <w:t>Три миллиона семьсот шестнадцать тысяч четыреста тридцать восемь</w:t>
      </w:r>
      <w:r w:rsidR="00811E38" w:rsidRPr="00811E38">
        <w:rPr>
          <w:sz w:val="24"/>
          <w:szCs w:val="24"/>
        </w:rPr>
        <w:t>) рублей 32 копейки РФ, с учетом НДС</w:t>
      </w:r>
      <w:r w:rsidR="00903C32" w:rsidRPr="00811E38">
        <w:rPr>
          <w:sz w:val="24"/>
          <w:szCs w:val="24"/>
        </w:rPr>
        <w:t>.</w:t>
      </w:r>
      <w:r w:rsidR="00155DAF" w:rsidRPr="00811E38">
        <w:rPr>
          <w:rFonts w:eastAsia="Calibri"/>
          <w:sz w:val="24"/>
          <w:szCs w:val="24"/>
          <w:lang w:eastAsia="en-US"/>
        </w:rPr>
        <w:t xml:space="preserve"> </w:t>
      </w:r>
      <w:proofErr w:type="gramEnd"/>
    </w:p>
    <w:p w:rsidR="004F657D" w:rsidRPr="00903C32" w:rsidRDefault="00903C32" w:rsidP="00BC19F9">
      <w:pPr>
        <w:pStyle w:val="aff6"/>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Pr>
          <w:rFonts w:eastAsia="Calibri"/>
          <w:sz w:val="24"/>
          <w:szCs w:val="24"/>
          <w:lang w:eastAsia="en-US"/>
        </w:rPr>
        <w:t>Орг</w:t>
      </w:r>
      <w:r w:rsidR="00F40192" w:rsidRPr="00903C32">
        <w:rPr>
          <w:sz w:val="24"/>
          <w:szCs w:val="24"/>
        </w:rPr>
        <w:t>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03C32">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10D9">
        <w:fldChar w:fldCharType="begin"/>
      </w:r>
      <w:r w:rsidR="00F510D9">
        <w:instrText xml:space="preserve"> REF _Ref191386461 \n \h  \* MERGEFORMAT </w:instrText>
      </w:r>
      <w:r w:rsidR="00F510D9">
        <w:fldChar w:fldCharType="separate"/>
      </w:r>
      <w:r w:rsidR="00622B69" w:rsidRPr="00622B69">
        <w:rPr>
          <w:bCs w:val="0"/>
          <w:sz w:val="24"/>
          <w:szCs w:val="24"/>
        </w:rPr>
        <w:t>3.3.10</w:t>
      </w:r>
      <w:r w:rsidR="00F510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510D9">
        <w:fldChar w:fldCharType="begin"/>
      </w:r>
      <w:r w:rsidR="00F510D9">
        <w:instrText xml:space="preserve"> REF _Ref440271993 \r \h  \* MERGEFORMAT </w:instrText>
      </w:r>
      <w:r w:rsidR="00F510D9">
        <w:fldChar w:fldCharType="separate"/>
      </w:r>
      <w:r w:rsidR="00622B69" w:rsidRPr="00622B69">
        <w:rPr>
          <w:sz w:val="24"/>
          <w:szCs w:val="24"/>
        </w:rPr>
        <w:t>5.9</w:t>
      </w:r>
      <w:r w:rsidR="00F510D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w:t>
      </w:r>
      <w:r w:rsidR="00B016D1">
        <w:rPr>
          <w:sz w:val="24"/>
          <w:szCs w:val="24"/>
        </w:rPr>
        <w:lastRenderedPageBreak/>
        <w:t xml:space="preserve">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510D9">
        <w:fldChar w:fldCharType="begin"/>
      </w:r>
      <w:r w:rsidR="00F510D9">
        <w:instrText xml:space="preserve"> REF _Ref440272119 \r \h  \* MERGEFORMAT </w:instrText>
      </w:r>
      <w:r w:rsidR="00F510D9">
        <w:fldChar w:fldCharType="separate"/>
      </w:r>
      <w:r w:rsidR="00622B69" w:rsidRPr="00622B69">
        <w:rPr>
          <w:sz w:val="24"/>
          <w:szCs w:val="24"/>
        </w:rPr>
        <w:t>5.6.1</w:t>
      </w:r>
      <w:r w:rsidR="00F510D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510D9">
        <w:fldChar w:fldCharType="begin"/>
      </w:r>
      <w:r w:rsidR="00F510D9">
        <w:instrText xml:space="preserve"> REF _Ref440272147 \r \h  \* MERGEFORMAT </w:instrText>
      </w:r>
      <w:r w:rsidR="00F510D9">
        <w:fldChar w:fldCharType="separate"/>
      </w:r>
      <w:r w:rsidR="00622B69" w:rsidRPr="00622B69">
        <w:rPr>
          <w:sz w:val="24"/>
          <w:szCs w:val="24"/>
        </w:rPr>
        <w:t>5.6.2</w:t>
      </w:r>
      <w:r w:rsidR="00F510D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00F74202" w:rsidRPr="00F74202">
        <w:rPr>
          <w:sz w:val="24"/>
          <w:szCs w:val="24"/>
        </w:rPr>
        <w:lastRenderedPageBreak/>
        <w:t xml:space="preserve">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510D9">
        <w:fldChar w:fldCharType="begin"/>
      </w:r>
      <w:r w:rsidR="00F510D9">
        <w:instrText xml:space="preserve"> REF _Ref440272274 \r \h  \* MERGEFORMAT </w:instrText>
      </w:r>
      <w:r w:rsidR="00F510D9">
        <w:fldChar w:fldCharType="separate"/>
      </w:r>
      <w:r w:rsidR="00622B69" w:rsidRPr="00622B69">
        <w:rPr>
          <w:sz w:val="24"/>
          <w:szCs w:val="24"/>
        </w:rPr>
        <w:t>5.14</w:t>
      </w:r>
      <w:r w:rsidR="00F510D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510D9">
        <w:fldChar w:fldCharType="begin"/>
      </w:r>
      <w:r w:rsidR="00F510D9">
        <w:instrText xml:space="preserve"> REF _Ref191386482 \r \h  \* MERGEFORMAT </w:instrText>
      </w:r>
      <w:r w:rsidR="00F510D9">
        <w:fldChar w:fldCharType="separate"/>
      </w:r>
      <w:r w:rsidR="00622B69" w:rsidRPr="00622B69">
        <w:rPr>
          <w:bCs w:val="0"/>
          <w:sz w:val="24"/>
          <w:szCs w:val="24"/>
        </w:rPr>
        <w:t>3.3.8.1</w:t>
      </w:r>
      <w:r w:rsidR="00F510D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510D9">
        <w:fldChar w:fldCharType="begin"/>
      </w:r>
      <w:r w:rsidR="00F510D9">
        <w:instrText xml:space="preserve"> REF _Ref307563248 \r \h  \* MERGEFORMAT </w:instrText>
      </w:r>
      <w:r w:rsidR="00F510D9">
        <w:fldChar w:fldCharType="separate"/>
      </w:r>
      <w:r w:rsidR="00622B69" w:rsidRPr="00622B69">
        <w:rPr>
          <w:bCs w:val="0"/>
          <w:sz w:val="24"/>
          <w:szCs w:val="24"/>
          <w:lang w:val="en-US"/>
        </w:rPr>
        <w:t>a</w:t>
      </w:r>
      <w:r w:rsidR="00622B69" w:rsidRPr="00F510D9">
        <w:rPr>
          <w:bCs w:val="0"/>
          <w:sz w:val="24"/>
          <w:szCs w:val="24"/>
        </w:rPr>
        <w:t>)</w:t>
      </w:r>
      <w:r w:rsidR="00F510D9">
        <w:fldChar w:fldCharType="end"/>
      </w:r>
      <w:r w:rsidRPr="00E71A48">
        <w:rPr>
          <w:bCs w:val="0"/>
          <w:sz w:val="24"/>
          <w:szCs w:val="24"/>
        </w:rPr>
        <w:t xml:space="preserve">- </w:t>
      </w:r>
      <w:r w:rsidR="00F510D9">
        <w:fldChar w:fldCharType="begin"/>
      </w:r>
      <w:r w:rsidR="00F510D9">
        <w:instrText xml:space="preserve"> REF _Ref307563262 \r \h  \* MERGEFORMAT </w:instrText>
      </w:r>
      <w:r w:rsidR="00F510D9">
        <w:fldChar w:fldCharType="separate"/>
      </w:r>
      <w:r w:rsidR="00622B69" w:rsidRPr="00622B69">
        <w:rPr>
          <w:bCs w:val="0"/>
          <w:sz w:val="24"/>
          <w:szCs w:val="24"/>
          <w:lang w:val="en-US"/>
        </w:rPr>
        <w:t>g</w:t>
      </w:r>
      <w:r w:rsidR="00622B69" w:rsidRPr="00F510D9">
        <w:rPr>
          <w:bCs w:val="0"/>
          <w:sz w:val="24"/>
          <w:szCs w:val="24"/>
        </w:rPr>
        <w:t>)</w:t>
      </w:r>
      <w:r w:rsidR="00F510D9">
        <w:fldChar w:fldCharType="end"/>
      </w:r>
      <w:r w:rsidRPr="00E71A48">
        <w:rPr>
          <w:bCs w:val="0"/>
          <w:sz w:val="24"/>
          <w:szCs w:val="24"/>
        </w:rPr>
        <w:t xml:space="preserve">п. </w:t>
      </w:r>
      <w:r w:rsidR="00F510D9">
        <w:fldChar w:fldCharType="begin"/>
      </w:r>
      <w:r w:rsidR="00F510D9">
        <w:instrText xml:space="preserve"> REF _Ref306032591 \r \h  \* MERGEFORMAT </w:instrText>
      </w:r>
      <w:r w:rsidR="00F510D9">
        <w:fldChar w:fldCharType="separate"/>
      </w:r>
      <w:r w:rsidR="00622B69" w:rsidRPr="00622B69">
        <w:rPr>
          <w:bCs w:val="0"/>
          <w:sz w:val="24"/>
          <w:szCs w:val="24"/>
        </w:rPr>
        <w:t>3.3.10.4</w:t>
      </w:r>
      <w:r w:rsidR="00F510D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510D9">
        <w:fldChar w:fldCharType="begin"/>
      </w:r>
      <w:r w:rsidR="00F510D9">
        <w:instrText xml:space="preserve"> REF _Ref440969765 \r \h  \* MERGEFORMAT </w:instrText>
      </w:r>
      <w:r w:rsidR="00F510D9">
        <w:fldChar w:fldCharType="separate"/>
      </w:r>
      <w:r w:rsidR="00622B69" w:rsidRPr="00622B69">
        <w:rPr>
          <w:bCs w:val="0"/>
          <w:iCs/>
          <w:sz w:val="24"/>
          <w:szCs w:val="24"/>
        </w:rPr>
        <w:t>3.3.12</w:t>
      </w:r>
      <w:r w:rsidR="00F510D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510D9">
        <w:fldChar w:fldCharType="begin"/>
      </w:r>
      <w:r w:rsidR="00F510D9">
        <w:instrText xml:space="preserve"> REF _Ref440289401 \r \h  \* MERGEFORMAT </w:instrText>
      </w:r>
      <w:r w:rsidR="00F510D9">
        <w:fldChar w:fldCharType="separate"/>
      </w:r>
      <w:r w:rsidR="00622B69" w:rsidRPr="00622B69">
        <w:rPr>
          <w:bCs w:val="0"/>
          <w:iCs/>
          <w:sz w:val="24"/>
          <w:szCs w:val="24"/>
        </w:rPr>
        <w:t>3.3.13</w:t>
      </w:r>
      <w:r w:rsidR="00F510D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510D9">
        <w:fldChar w:fldCharType="begin"/>
      </w:r>
      <w:r w:rsidR="00F510D9">
        <w:instrText xml:space="preserve"> REF _Ref306008743 \r \h  \* MERGEFORMAT </w:instrText>
      </w:r>
      <w:r w:rsidR="00F510D9">
        <w:fldChar w:fldCharType="separate"/>
      </w:r>
      <w:r w:rsidR="00622B69" w:rsidRPr="00622B69">
        <w:rPr>
          <w:bCs w:val="0"/>
          <w:sz w:val="24"/>
          <w:szCs w:val="24"/>
        </w:rPr>
        <w:t>3.3.4</w:t>
      </w:r>
      <w:r w:rsidR="00F510D9">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F510D9">
        <w:fldChar w:fldCharType="begin"/>
      </w:r>
      <w:r w:rsidR="00F510D9">
        <w:instrText xml:space="preserve"> REF _Ref305753174 \r \h  \* MERGEFORMAT </w:instrText>
      </w:r>
      <w:r w:rsidR="00F510D9">
        <w:fldChar w:fldCharType="separate"/>
      </w:r>
      <w:r w:rsidR="00622B69" w:rsidRPr="00622B69">
        <w:rPr>
          <w:bCs w:val="0"/>
          <w:sz w:val="24"/>
          <w:szCs w:val="24"/>
        </w:rPr>
        <w:t>3.3.14.4</w:t>
      </w:r>
      <w:r w:rsidR="00F510D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510D9">
        <w:fldChar w:fldCharType="begin"/>
      </w:r>
      <w:r w:rsidR="00F510D9">
        <w:instrText xml:space="preserve"> REF _Ref440272256 \r \h  \* MERGEFORMAT </w:instrText>
      </w:r>
      <w:r w:rsidR="00F510D9">
        <w:fldChar w:fldCharType="separate"/>
      </w:r>
      <w:r w:rsidR="00622B69" w:rsidRPr="00622B69">
        <w:rPr>
          <w:bCs w:val="0"/>
          <w:sz w:val="24"/>
          <w:szCs w:val="24"/>
          <w:lang w:eastAsia="ru-RU"/>
        </w:rPr>
        <w:t>5.13</w:t>
      </w:r>
      <w:r w:rsidR="00F510D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F510D9">
        <w:fldChar w:fldCharType="begin"/>
      </w:r>
      <w:r w:rsidR="00F510D9">
        <w:instrText xml:space="preserve"> REF _Ref441574460 \r \h  \* MERGEFORMAT </w:instrText>
      </w:r>
      <w:r w:rsidR="00F510D9">
        <w:fldChar w:fldCharType="separate"/>
      </w:r>
      <w:r w:rsidR="00622B69" w:rsidRPr="00622B69">
        <w:rPr>
          <w:bCs w:val="0"/>
          <w:sz w:val="24"/>
          <w:szCs w:val="24"/>
          <w:lang w:eastAsia="ru-RU"/>
        </w:rPr>
        <w:t>5.16</w:t>
      </w:r>
      <w:r w:rsidR="00F510D9">
        <w:fldChar w:fldCharType="end"/>
      </w:r>
      <w:r w:rsidRPr="008D1B83">
        <w:rPr>
          <w:bCs w:val="0"/>
          <w:sz w:val="24"/>
          <w:szCs w:val="24"/>
        </w:rPr>
        <w:t xml:space="preserve">), в срок не позднее даты и времени </w:t>
      </w:r>
      <w:r w:rsidRPr="00903C32">
        <w:rPr>
          <w:bCs w:val="0"/>
          <w:sz w:val="24"/>
          <w:szCs w:val="24"/>
        </w:rPr>
        <w:t xml:space="preserve">окончания приема заявок, указанных в пункте </w:t>
      </w:r>
      <w:r w:rsidR="00F510D9" w:rsidRPr="00903C32">
        <w:fldChar w:fldCharType="begin"/>
      </w:r>
      <w:r w:rsidR="00F510D9" w:rsidRPr="00903C32">
        <w:instrText xml:space="preserve"> REF _Ref440289953 \r \h  \* MERGEFORMAT </w:instrText>
      </w:r>
      <w:r w:rsidR="00F510D9" w:rsidRPr="00903C32">
        <w:fldChar w:fldCharType="separate"/>
      </w:r>
      <w:r w:rsidR="00622B69" w:rsidRPr="00903C32">
        <w:rPr>
          <w:bCs w:val="0"/>
          <w:sz w:val="24"/>
          <w:szCs w:val="24"/>
        </w:rPr>
        <w:t>3.4.1.3</w:t>
      </w:r>
      <w:r w:rsidR="00F510D9" w:rsidRPr="00903C32">
        <w:fldChar w:fldCharType="end"/>
      </w:r>
      <w:r w:rsidRPr="00903C32">
        <w:rPr>
          <w:bCs w:val="0"/>
          <w:sz w:val="24"/>
          <w:szCs w:val="24"/>
        </w:rPr>
        <w:t xml:space="preserve"> настоящей Документации, по адресу: </w:t>
      </w:r>
      <w:r w:rsidR="00903C32" w:rsidRPr="00903C32">
        <w:rPr>
          <w:sz w:val="24"/>
          <w:szCs w:val="24"/>
        </w:rPr>
        <w:t>РФ, 398001, г. Липецк, ул. 50-лет НЛМК, 33</w:t>
      </w:r>
      <w:r w:rsidR="00903C32" w:rsidRPr="00903C32">
        <w:rPr>
          <w:bCs w:val="0"/>
          <w:sz w:val="24"/>
          <w:szCs w:val="24"/>
        </w:rPr>
        <w:t xml:space="preserve">, </w:t>
      </w:r>
      <w:proofErr w:type="spellStart"/>
      <w:r w:rsidR="00903C32" w:rsidRPr="00903C32">
        <w:rPr>
          <w:bCs w:val="0"/>
          <w:sz w:val="24"/>
          <w:szCs w:val="24"/>
        </w:rPr>
        <w:t>каб</w:t>
      </w:r>
      <w:proofErr w:type="spellEnd"/>
      <w:r w:rsidR="00903C32" w:rsidRPr="00903C32">
        <w:rPr>
          <w:bCs w:val="0"/>
          <w:sz w:val="24"/>
          <w:szCs w:val="24"/>
        </w:rPr>
        <w:t xml:space="preserve">. №103, исполнительный сотрудник – </w:t>
      </w:r>
      <w:r w:rsidR="00903C32" w:rsidRPr="00903C32">
        <w:rPr>
          <w:sz w:val="24"/>
          <w:szCs w:val="24"/>
        </w:rPr>
        <w:t>Телятник Валентина Сергеевна, контактный телефон - (4742) 22-83-04</w:t>
      </w:r>
      <w:r w:rsidRPr="00903C32">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510D9">
        <w:fldChar w:fldCharType="begin"/>
      </w:r>
      <w:r w:rsidR="00F510D9">
        <w:instrText xml:space="preserve"> REF _Ref191386085 \r \h  \* MERGEFORMAT </w:instrText>
      </w:r>
      <w:r w:rsidR="00F510D9">
        <w:fldChar w:fldCharType="separate"/>
      </w:r>
      <w:r w:rsidR="00622B69" w:rsidRPr="00622B69">
        <w:rPr>
          <w:sz w:val="24"/>
          <w:szCs w:val="24"/>
        </w:rPr>
        <w:t>1.1.1</w:t>
      </w:r>
      <w:r w:rsidR="00F510D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510D9">
        <w:fldChar w:fldCharType="begin"/>
      </w:r>
      <w:r w:rsidR="00F510D9">
        <w:instrText xml:space="preserve"> REF _Ref303323780 \r \h  \* MERGEFORMAT </w:instrText>
      </w:r>
      <w:r w:rsidR="00F510D9">
        <w:fldChar w:fldCharType="separate"/>
      </w:r>
      <w:r w:rsidR="00622B69" w:rsidRPr="00622B69">
        <w:rPr>
          <w:sz w:val="24"/>
          <w:szCs w:val="24"/>
        </w:rPr>
        <w:t>1.1.4</w:t>
      </w:r>
      <w:r w:rsidR="00F510D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lastRenderedPageBreak/>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7B565A">
        <w:rPr>
          <w:bCs w:val="0"/>
          <w:sz w:val="24"/>
          <w:szCs w:val="24"/>
        </w:rPr>
        <w:t>Заявк</w:t>
      </w:r>
      <w:r w:rsidR="00717F60" w:rsidRPr="007B565A">
        <w:rPr>
          <w:bCs w:val="0"/>
          <w:sz w:val="24"/>
          <w:szCs w:val="24"/>
        </w:rPr>
        <w:t xml:space="preserve">и на ЭТП могут быть поданы до </w:t>
      </w:r>
      <w:r w:rsidR="002B5044" w:rsidRPr="007B565A">
        <w:rPr>
          <w:b/>
          <w:bCs w:val="0"/>
          <w:sz w:val="24"/>
          <w:szCs w:val="24"/>
        </w:rPr>
        <w:t xml:space="preserve">12 часов 00 </w:t>
      </w:r>
      <w:r w:rsidR="002B5044" w:rsidRPr="006E0414">
        <w:rPr>
          <w:b/>
          <w:bCs w:val="0"/>
          <w:sz w:val="24"/>
          <w:szCs w:val="24"/>
        </w:rPr>
        <w:t xml:space="preserve">минут </w:t>
      </w:r>
      <w:r w:rsidR="007B565A" w:rsidRPr="006E0414">
        <w:rPr>
          <w:b/>
          <w:bCs w:val="0"/>
          <w:sz w:val="24"/>
          <w:szCs w:val="24"/>
        </w:rPr>
        <w:t>2</w:t>
      </w:r>
      <w:r w:rsidR="006E0414" w:rsidRPr="006E0414">
        <w:rPr>
          <w:b/>
          <w:bCs w:val="0"/>
          <w:sz w:val="24"/>
          <w:szCs w:val="24"/>
        </w:rPr>
        <w:t>8</w:t>
      </w:r>
      <w:r w:rsidR="007B565A" w:rsidRPr="006E0414">
        <w:rPr>
          <w:b/>
          <w:bCs w:val="0"/>
          <w:sz w:val="24"/>
          <w:szCs w:val="24"/>
        </w:rPr>
        <w:t xml:space="preserve"> октября</w:t>
      </w:r>
      <w:r w:rsidR="002B5044" w:rsidRPr="006E0414">
        <w:rPr>
          <w:b/>
          <w:bCs w:val="0"/>
          <w:sz w:val="24"/>
          <w:szCs w:val="24"/>
        </w:rPr>
        <w:t xml:space="preserve"> 2016 года</w:t>
      </w:r>
      <w:r w:rsidR="00BC2634" w:rsidRPr="006E0414">
        <w:rPr>
          <w:b/>
          <w:bCs w:val="0"/>
          <w:sz w:val="24"/>
          <w:szCs w:val="24"/>
        </w:rPr>
        <w:t xml:space="preserve">, </w:t>
      </w:r>
      <w:r w:rsidR="00BC2634" w:rsidRPr="006E0414">
        <w:rPr>
          <w:bCs w:val="0"/>
          <w:sz w:val="24"/>
          <w:szCs w:val="24"/>
        </w:rPr>
        <w:t xml:space="preserve">при этом предложенная Участником в Письме о подаче оферты </w:t>
      </w:r>
      <w:r w:rsidR="00BC2634" w:rsidRPr="006E0414">
        <w:rPr>
          <w:bCs w:val="0"/>
          <w:spacing w:val="-2"/>
          <w:sz w:val="24"/>
          <w:szCs w:val="24"/>
        </w:rPr>
        <w:t>(под</w:t>
      </w:r>
      <w:r w:rsidR="00BC2634" w:rsidRPr="006E0414">
        <w:rPr>
          <w:bCs w:val="0"/>
          <w:sz w:val="24"/>
          <w:szCs w:val="24"/>
        </w:rPr>
        <w:t xml:space="preserve">раздел </w:t>
      </w:r>
      <w:r w:rsidR="00763E64" w:rsidRPr="006E0414">
        <w:rPr>
          <w:bCs w:val="0"/>
          <w:sz w:val="24"/>
          <w:szCs w:val="24"/>
        </w:rPr>
        <w:fldChar w:fldCharType="begin"/>
      </w:r>
      <w:r w:rsidR="00BC2634" w:rsidRPr="006E0414">
        <w:rPr>
          <w:bCs w:val="0"/>
          <w:sz w:val="24"/>
          <w:szCs w:val="24"/>
        </w:rPr>
        <w:instrText xml:space="preserve"> REF _Ref55336310 \r \h </w:instrText>
      </w:r>
      <w:r w:rsidR="00763E64" w:rsidRPr="006E0414">
        <w:rPr>
          <w:bCs w:val="0"/>
          <w:sz w:val="24"/>
          <w:szCs w:val="24"/>
        </w:rPr>
      </w:r>
      <w:r w:rsidR="006E0414">
        <w:rPr>
          <w:bCs w:val="0"/>
          <w:sz w:val="24"/>
          <w:szCs w:val="24"/>
        </w:rPr>
        <w:instrText xml:space="preserve"> \* MERGEFORMAT </w:instrText>
      </w:r>
      <w:r w:rsidR="00763E64" w:rsidRPr="006E0414">
        <w:rPr>
          <w:bCs w:val="0"/>
          <w:sz w:val="24"/>
          <w:szCs w:val="24"/>
        </w:rPr>
        <w:fldChar w:fldCharType="separate"/>
      </w:r>
      <w:r w:rsidR="00622B69" w:rsidRPr="006E0414">
        <w:rPr>
          <w:bCs w:val="0"/>
          <w:sz w:val="24"/>
          <w:szCs w:val="24"/>
        </w:rPr>
        <w:t>5.1</w:t>
      </w:r>
      <w:r w:rsidR="00763E64" w:rsidRPr="006E0414">
        <w:rPr>
          <w:bCs w:val="0"/>
          <w:sz w:val="24"/>
          <w:szCs w:val="24"/>
        </w:rPr>
        <w:fldChar w:fldCharType="end"/>
      </w:r>
      <w:r w:rsidR="00BC2634" w:rsidRPr="006E0414">
        <w:rPr>
          <w:bCs w:val="0"/>
          <w:sz w:val="24"/>
          <w:szCs w:val="24"/>
          <w:lang w:eastAsia="ru-RU"/>
        </w:rPr>
        <w:t>)</w:t>
      </w:r>
      <w:r w:rsidR="00BC2634" w:rsidRPr="006E0414">
        <w:rPr>
          <w:bCs w:val="0"/>
          <w:sz w:val="24"/>
          <w:szCs w:val="24"/>
        </w:rPr>
        <w:t xml:space="preserve"> цена должна соответствовать цене, указанной Участником на «котировочной доске»</w:t>
      </w:r>
      <w:r w:rsidR="00BC2634" w:rsidRPr="00BB27D7">
        <w:rPr>
          <w:bCs w:val="0"/>
          <w:sz w:val="24"/>
          <w:szCs w:val="24"/>
        </w:rPr>
        <w:t xml:space="preserve">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w:t>
      </w:r>
      <w:bookmarkStart w:id="350" w:name="_GoBack"/>
      <w:bookmarkEnd w:id="350"/>
      <w:r w:rsidR="00673FC7" w:rsidRPr="006803F2">
        <w:rPr>
          <w:sz w:val="24"/>
          <w:szCs w:val="24"/>
        </w:rPr>
        <w:t>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_Ref441574649 \r \h  \* MERGEFORMAT </w:instrText>
      </w:r>
      <w:r w:rsidR="00F510D9">
        <w:fldChar w:fldCharType="separate"/>
      </w:r>
      <w:r w:rsidR="00622B69" w:rsidRPr="00622B69">
        <w:rPr>
          <w:sz w:val="24"/>
          <w:szCs w:val="24"/>
        </w:rPr>
        <w:t>5.16</w:t>
      </w:r>
      <w:r w:rsidR="00F510D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Pr>
          <w:bCs w:val="0"/>
          <w:sz w:val="24"/>
          <w:szCs w:val="24"/>
        </w:rPr>
        <w:t>3.4.1.3</w:t>
      </w:r>
      <w:r w:rsidR="00F510D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510D9">
        <w:fldChar w:fldCharType="begin"/>
      </w:r>
      <w:r w:rsidR="00F510D9">
        <w:instrText xml:space="preserve"> REF _Ref55279015 \r \h  \* MERGEFORMAT </w:instrText>
      </w:r>
      <w:r w:rsidR="00F510D9">
        <w:fldChar w:fldCharType="separate"/>
      </w:r>
      <w:r w:rsidRPr="00622B69">
        <w:rPr>
          <w:sz w:val="24"/>
          <w:szCs w:val="24"/>
        </w:rPr>
        <w:t>3.3.1.6</w:t>
      </w:r>
      <w:r w:rsidR="00F510D9">
        <w:fldChar w:fldCharType="end"/>
      </w:r>
      <w:r w:rsidRPr="00223D18">
        <w:rPr>
          <w:sz w:val="24"/>
          <w:szCs w:val="24"/>
        </w:rPr>
        <w:t xml:space="preserve">, </w:t>
      </w:r>
      <w:r w:rsidR="00F510D9">
        <w:fldChar w:fldCharType="begin"/>
      </w:r>
      <w:r w:rsidR="00F510D9">
        <w:instrText xml:space="preserve"> REF _Ref195087786 \r \h  \* MERGEFORMAT </w:instrText>
      </w:r>
      <w:r w:rsidR="00F510D9">
        <w:fldChar w:fldCharType="separate"/>
      </w:r>
      <w:r w:rsidRPr="00622B69">
        <w:rPr>
          <w:sz w:val="24"/>
          <w:szCs w:val="24"/>
        </w:rPr>
        <w:t>3.3.1.7</w:t>
      </w:r>
      <w:r w:rsidR="00F510D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510D9">
        <w:fldChar w:fldCharType="begin"/>
      </w:r>
      <w:r w:rsidR="00F510D9">
        <w:instrText xml:space="preserve"> REF _Ref93089454 \n \h  \* MERGEFORMAT </w:instrText>
      </w:r>
      <w:r w:rsidR="00F510D9">
        <w:fldChar w:fldCharType="separate"/>
      </w:r>
      <w:r w:rsidR="00622B69" w:rsidRPr="00622B69">
        <w:rPr>
          <w:bCs w:val="0"/>
          <w:sz w:val="24"/>
          <w:szCs w:val="24"/>
        </w:rPr>
        <w:t>3.6.2</w:t>
      </w:r>
      <w:r w:rsidR="00F510D9">
        <w:fldChar w:fldCharType="end"/>
      </w:r>
      <w:r w:rsidRPr="00E71A48">
        <w:rPr>
          <w:bCs w:val="0"/>
          <w:sz w:val="24"/>
          <w:szCs w:val="24"/>
        </w:rPr>
        <w:t xml:space="preserve">), проведение (при необходимости) переговоров (пункт </w:t>
      </w:r>
      <w:r w:rsidR="00F510D9">
        <w:fldChar w:fldCharType="begin"/>
      </w:r>
      <w:r w:rsidR="00F510D9">
        <w:instrText xml:space="preserve"> REF _Ref303670674 \n \h  \* MERGEFORMAT </w:instrText>
      </w:r>
      <w:r w:rsidR="00F510D9">
        <w:fldChar w:fldCharType="separate"/>
      </w:r>
      <w:r w:rsidR="00622B69" w:rsidRPr="00622B69">
        <w:rPr>
          <w:bCs w:val="0"/>
          <w:sz w:val="24"/>
          <w:szCs w:val="24"/>
        </w:rPr>
        <w:t>3.6.3</w:t>
      </w:r>
      <w:r w:rsidR="00F510D9">
        <w:fldChar w:fldCharType="end"/>
      </w:r>
      <w:r w:rsidRPr="00E71A48">
        <w:rPr>
          <w:bCs w:val="0"/>
          <w:sz w:val="24"/>
          <w:szCs w:val="24"/>
        </w:rPr>
        <w:t>) и оценочную стадию (пункт</w:t>
      </w:r>
      <w:r w:rsidR="007F3FB7" w:rsidRPr="00E71A48">
        <w:rPr>
          <w:bCs w:val="0"/>
          <w:sz w:val="24"/>
          <w:szCs w:val="24"/>
        </w:rPr>
        <w:t xml:space="preserve"> </w:t>
      </w:r>
      <w:r w:rsidR="00F510D9">
        <w:fldChar w:fldCharType="begin"/>
      </w:r>
      <w:r w:rsidR="00F510D9">
        <w:instrText xml:space="preserve"> REF _Ref306138385 \r \h  \* MERGEFORMAT </w:instrText>
      </w:r>
      <w:r w:rsidR="00F510D9">
        <w:fldChar w:fldCharType="separate"/>
      </w:r>
      <w:r w:rsidR="00622B69" w:rsidRPr="00622B69">
        <w:rPr>
          <w:bCs w:val="0"/>
          <w:sz w:val="24"/>
          <w:szCs w:val="24"/>
        </w:rPr>
        <w:t>3.6.4</w:t>
      </w:r>
      <w:r w:rsidR="00F510D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F510D9">
        <w:fldChar w:fldCharType="begin"/>
      </w:r>
      <w:r w:rsidR="00F510D9">
        <w:instrText xml:space="preserve"> REF _Ref444179578 \r \h  \* MERGEFORMAT </w:instrText>
      </w:r>
      <w:r w:rsidR="00F510D9">
        <w:fldChar w:fldCharType="separate"/>
      </w:r>
      <w:r w:rsidRPr="003A59B8">
        <w:rPr>
          <w:sz w:val="24"/>
          <w:szCs w:val="24"/>
        </w:rPr>
        <w:t>5.11</w:t>
      </w:r>
      <w:r w:rsidR="00F510D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510D9">
        <w:fldChar w:fldCharType="begin"/>
      </w:r>
      <w:r w:rsidR="00F510D9">
        <w:instrText xml:space="preserve"> REF _Ref306176386 \r \h  \* MERGEFORMAT </w:instrText>
      </w:r>
      <w:r w:rsidR="00F510D9">
        <w:fldChar w:fldCharType="separate"/>
      </w:r>
      <w:r w:rsidRPr="003A59B8">
        <w:rPr>
          <w:sz w:val="24"/>
          <w:szCs w:val="24"/>
        </w:rPr>
        <w:t>3.3.14</w:t>
      </w:r>
      <w:r w:rsidR="00F510D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10D9">
        <w:fldChar w:fldCharType="begin"/>
      </w:r>
      <w:r w:rsidR="00F510D9">
        <w:instrText xml:space="preserve"> REF _Ref306176386 \r \h  \* MERGEFORMAT </w:instrText>
      </w:r>
      <w:r w:rsidR="00F510D9">
        <w:fldChar w:fldCharType="separate"/>
      </w:r>
      <w:r w:rsidR="00622B69" w:rsidRPr="00622B69">
        <w:rPr>
          <w:sz w:val="24"/>
          <w:szCs w:val="24"/>
        </w:rPr>
        <w:t>3.3.14</w:t>
      </w:r>
      <w:r w:rsidR="00F510D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510D9">
        <w:fldChar w:fldCharType="begin"/>
      </w:r>
      <w:r w:rsidR="00F510D9">
        <w:instrText xml:space="preserve"> REF _Ref306352987 \r \h  \* MERGEFORMAT </w:instrText>
      </w:r>
      <w:r w:rsidR="00F510D9">
        <w:fldChar w:fldCharType="separate"/>
      </w:r>
      <w:r w:rsidR="00622B69" w:rsidRPr="00622B69">
        <w:rPr>
          <w:iCs/>
          <w:sz w:val="24"/>
          <w:szCs w:val="24"/>
          <w:lang w:eastAsia="ru-RU"/>
        </w:rPr>
        <w:t>3.7.3</w:t>
      </w:r>
      <w:r w:rsidR="00F510D9">
        <w:fldChar w:fldCharType="end"/>
      </w:r>
      <w:r w:rsidRPr="00E71A48">
        <w:rPr>
          <w:iCs/>
          <w:sz w:val="24"/>
          <w:szCs w:val="24"/>
          <w:lang w:eastAsia="ru-RU"/>
        </w:rPr>
        <w:t xml:space="preserve"> - </w:t>
      </w:r>
      <w:r w:rsidR="00F510D9">
        <w:fldChar w:fldCharType="begin"/>
      </w:r>
      <w:r w:rsidR="00F510D9">
        <w:instrText xml:space="preserve"> REF _Ref306353005 \r \h  \* MERGEFORMAT </w:instrText>
      </w:r>
      <w:r w:rsidR="00F510D9">
        <w:fldChar w:fldCharType="separate"/>
      </w:r>
      <w:r w:rsidR="00622B69" w:rsidRPr="00622B69">
        <w:rPr>
          <w:iCs/>
          <w:sz w:val="24"/>
          <w:szCs w:val="24"/>
          <w:lang w:eastAsia="ru-RU"/>
        </w:rPr>
        <w:t>3.7.5</w:t>
      </w:r>
      <w:r w:rsidR="00F510D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510D9">
        <w:fldChar w:fldCharType="begin"/>
      </w:r>
      <w:r w:rsidR="00F510D9">
        <w:instrText xml:space="preserve"> REF _Ref294695546 \r \h  \* MERGEFORMAT </w:instrText>
      </w:r>
      <w:r w:rsidR="00F510D9">
        <w:fldChar w:fldCharType="separate"/>
      </w:r>
      <w:r w:rsidR="00622B69" w:rsidRPr="00622B69">
        <w:rPr>
          <w:bCs w:val="0"/>
          <w:sz w:val="24"/>
          <w:szCs w:val="24"/>
        </w:rPr>
        <w:t xml:space="preserve"> 1.2.6 </w:t>
      </w:r>
      <w:r w:rsidR="00F510D9">
        <w:fldChar w:fldCharType="end"/>
      </w:r>
      <w:r w:rsidRPr="00E71A48">
        <w:rPr>
          <w:bCs w:val="0"/>
          <w:sz w:val="24"/>
          <w:szCs w:val="24"/>
        </w:rPr>
        <w:t>и/или в срок, определенный в п.</w:t>
      </w:r>
      <w:r w:rsidR="001716DB" w:rsidRPr="00E71A48">
        <w:rPr>
          <w:bCs w:val="0"/>
          <w:sz w:val="24"/>
          <w:szCs w:val="24"/>
        </w:rPr>
        <w:t xml:space="preserve"> </w:t>
      </w:r>
      <w:r w:rsidR="00F510D9">
        <w:fldChar w:fldCharType="begin"/>
      </w:r>
      <w:r w:rsidR="00F510D9">
        <w:instrText xml:space="preserve"> REF _Ref294695403 \n \h  \* MERGEFORMAT </w:instrText>
      </w:r>
      <w:r w:rsidR="00F510D9">
        <w:fldChar w:fldCharType="separate"/>
      </w:r>
      <w:r w:rsidR="00622B69" w:rsidRPr="00622B69">
        <w:rPr>
          <w:bCs w:val="0"/>
          <w:sz w:val="24"/>
          <w:szCs w:val="24"/>
        </w:rPr>
        <w:t>3.10.3</w:t>
      </w:r>
      <w:r w:rsidR="00F510D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510D9">
        <w:fldChar w:fldCharType="begin"/>
      </w:r>
      <w:r w:rsidR="00F510D9">
        <w:instrText xml:space="preserve"> REF _Ref305979053 \r \h  \* MERGEFORMAT </w:instrText>
      </w:r>
      <w:r w:rsidR="00F510D9">
        <w:fldChar w:fldCharType="separate"/>
      </w:r>
      <w:r w:rsidR="00622B69" w:rsidRPr="00622B69">
        <w:rPr>
          <w:bCs w:val="0"/>
          <w:sz w:val="24"/>
          <w:szCs w:val="24"/>
        </w:rPr>
        <w:t>3.10.4</w:t>
      </w:r>
      <w:r w:rsidR="00F510D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510D9">
        <w:fldChar w:fldCharType="begin"/>
      </w:r>
      <w:r w:rsidR="00F510D9">
        <w:instrText xml:space="preserve"> REF _Ref191386085 \r \h  \* MERGEFORMAT </w:instrText>
      </w:r>
      <w:r w:rsidR="00F510D9">
        <w:fldChar w:fldCharType="separate"/>
      </w:r>
      <w:r w:rsidR="00622B69" w:rsidRPr="00622B69">
        <w:rPr>
          <w:iCs/>
          <w:sz w:val="24"/>
          <w:szCs w:val="24"/>
        </w:rPr>
        <w:t>1.1.1</w:t>
      </w:r>
      <w:r w:rsidR="00F510D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903C32">
        <w:rPr>
          <w:b w:val="0"/>
          <w:szCs w:val="24"/>
        </w:rPr>
        <w:t>ое</w:t>
      </w:r>
      <w:r w:rsidRPr="003776BB">
        <w:rPr>
          <w:b w:val="0"/>
          <w:szCs w:val="24"/>
        </w:rPr>
        <w:t xml:space="preserve"> задани</w:t>
      </w:r>
      <w:r w:rsidR="00903C32">
        <w:rPr>
          <w:b w:val="0"/>
          <w:szCs w:val="24"/>
        </w:rPr>
        <w:t>е</w:t>
      </w:r>
      <w:r w:rsidRPr="003776BB">
        <w:rPr>
          <w:b w:val="0"/>
          <w:szCs w:val="24"/>
        </w:rPr>
        <w:t xml:space="preserve"> </w:t>
      </w:r>
      <w:r w:rsidR="00A154B7" w:rsidRPr="003776BB">
        <w:rPr>
          <w:b w:val="0"/>
          <w:szCs w:val="24"/>
        </w:rPr>
        <w:t xml:space="preserve">по </w:t>
      </w:r>
      <w:r w:rsidR="00A154B7" w:rsidRPr="00903C32">
        <w:rPr>
          <w:b w:val="0"/>
          <w:szCs w:val="24"/>
        </w:rPr>
        <w:t>Лоту №1 (подраздел</w:t>
      </w:r>
      <w:r w:rsidR="00A154B7">
        <w:rPr>
          <w:b w:val="0"/>
          <w:szCs w:val="24"/>
        </w:rPr>
        <w:t xml:space="preserve">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903C32">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903C32">
        <w:rPr>
          <w:b w:val="0"/>
          <w:szCs w:val="24"/>
          <w:lang w:eastAsia="ru-RU"/>
        </w:rPr>
        <w:t>Технического задания</w:t>
      </w:r>
      <w:r w:rsidR="003776BB" w:rsidRPr="003803A7">
        <w:rPr>
          <w:b w:val="0"/>
          <w:szCs w:val="24"/>
          <w:lang w:eastAsia="ru-RU"/>
        </w:rPr>
        <w:t xml:space="preserve">, изложены </w:t>
      </w:r>
      <w:r w:rsidR="00903C32">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903C32">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510D9">
        <w:trPr>
          <w:cantSplit/>
          <w:tblHeader/>
        </w:trPr>
        <w:tc>
          <w:tcPr>
            <w:tcW w:w="567" w:type="dxa"/>
            <w:vAlign w:val="center"/>
          </w:tcPr>
          <w:p w:rsidR="00A71624" w:rsidRPr="00154BCB" w:rsidRDefault="00A71624" w:rsidP="00F510D9">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510D9">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510D9">
            <w:pPr>
              <w:ind w:firstLine="0"/>
              <w:jc w:val="center"/>
            </w:pPr>
            <w:r w:rsidRPr="00154BCB">
              <w:t>Малые предприятия</w:t>
            </w:r>
          </w:p>
        </w:tc>
        <w:tc>
          <w:tcPr>
            <w:tcW w:w="1588" w:type="dxa"/>
            <w:vAlign w:val="center"/>
          </w:tcPr>
          <w:p w:rsidR="00A71624" w:rsidRPr="00154BCB" w:rsidRDefault="00A71624" w:rsidP="00F510D9">
            <w:pPr>
              <w:ind w:firstLine="0"/>
              <w:jc w:val="center"/>
            </w:pPr>
            <w:r w:rsidRPr="00154BCB">
              <w:t>Средние предприятия</w:t>
            </w:r>
          </w:p>
        </w:tc>
        <w:tc>
          <w:tcPr>
            <w:tcW w:w="1588" w:type="dxa"/>
            <w:vAlign w:val="center"/>
          </w:tcPr>
          <w:p w:rsidR="00A71624" w:rsidRPr="00154BCB" w:rsidRDefault="00A71624" w:rsidP="00F510D9">
            <w:pPr>
              <w:ind w:firstLine="0"/>
              <w:jc w:val="center"/>
            </w:pPr>
            <w:r w:rsidRPr="00154BCB">
              <w:t>Показатель</w:t>
            </w:r>
          </w:p>
        </w:tc>
      </w:tr>
      <w:tr w:rsidR="00A71624" w:rsidRPr="00154BCB" w:rsidTr="00F510D9">
        <w:trPr>
          <w:cantSplit/>
          <w:tblHeader/>
        </w:trPr>
        <w:tc>
          <w:tcPr>
            <w:tcW w:w="567" w:type="dxa"/>
          </w:tcPr>
          <w:p w:rsidR="00A71624" w:rsidRPr="00154BCB" w:rsidRDefault="00A71624" w:rsidP="00F510D9">
            <w:pPr>
              <w:ind w:firstLine="0"/>
              <w:jc w:val="center"/>
            </w:pPr>
            <w:r w:rsidRPr="00154BCB">
              <w:t>1</w:t>
            </w:r>
            <w:r>
              <w:rPr>
                <w:rStyle w:val="afffffff9"/>
              </w:rPr>
              <w:t>3</w:t>
            </w:r>
          </w:p>
        </w:tc>
        <w:tc>
          <w:tcPr>
            <w:tcW w:w="4649" w:type="dxa"/>
          </w:tcPr>
          <w:p w:rsidR="00A71624" w:rsidRPr="00154BCB" w:rsidRDefault="00A71624" w:rsidP="00F510D9">
            <w:pPr>
              <w:ind w:firstLine="0"/>
              <w:jc w:val="center"/>
            </w:pPr>
            <w:r w:rsidRPr="00154BCB">
              <w:t>2</w:t>
            </w:r>
          </w:p>
        </w:tc>
        <w:tc>
          <w:tcPr>
            <w:tcW w:w="1588" w:type="dxa"/>
          </w:tcPr>
          <w:p w:rsidR="00A71624" w:rsidRPr="00154BCB" w:rsidRDefault="00A71624" w:rsidP="00F510D9">
            <w:pPr>
              <w:ind w:firstLine="0"/>
              <w:jc w:val="center"/>
            </w:pPr>
            <w:r w:rsidRPr="00154BCB">
              <w:t>3</w:t>
            </w:r>
          </w:p>
        </w:tc>
        <w:tc>
          <w:tcPr>
            <w:tcW w:w="1588" w:type="dxa"/>
          </w:tcPr>
          <w:p w:rsidR="00A71624" w:rsidRPr="00154BCB" w:rsidRDefault="00A71624" w:rsidP="00F510D9">
            <w:pPr>
              <w:ind w:firstLine="0"/>
              <w:jc w:val="center"/>
            </w:pPr>
            <w:r w:rsidRPr="00154BCB">
              <w:t>4</w:t>
            </w:r>
          </w:p>
        </w:tc>
        <w:tc>
          <w:tcPr>
            <w:tcW w:w="1588" w:type="dxa"/>
          </w:tcPr>
          <w:p w:rsidR="00A71624" w:rsidRPr="00154BCB" w:rsidRDefault="00A71624" w:rsidP="00F510D9">
            <w:pPr>
              <w:ind w:firstLine="0"/>
              <w:jc w:val="center"/>
            </w:pPr>
            <w:r w:rsidRPr="00154BCB">
              <w:t>5</w:t>
            </w:r>
          </w:p>
        </w:tc>
      </w:tr>
      <w:tr w:rsidR="00A71624" w:rsidRPr="00154BCB" w:rsidTr="00F510D9">
        <w:trPr>
          <w:cantSplit/>
        </w:trPr>
        <w:tc>
          <w:tcPr>
            <w:tcW w:w="567" w:type="dxa"/>
          </w:tcPr>
          <w:p w:rsidR="00A71624" w:rsidRPr="00154BCB" w:rsidRDefault="00A71624" w:rsidP="00F510D9">
            <w:pPr>
              <w:ind w:firstLine="0"/>
              <w:jc w:val="center"/>
            </w:pPr>
            <w:r w:rsidRPr="00154BCB">
              <w:t>1</w:t>
            </w:r>
          </w:p>
        </w:tc>
        <w:tc>
          <w:tcPr>
            <w:tcW w:w="4649" w:type="dxa"/>
          </w:tcPr>
          <w:p w:rsidR="00A71624" w:rsidRPr="00154BCB" w:rsidRDefault="00A71624" w:rsidP="00F510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510D9">
            <w:pPr>
              <w:ind w:firstLine="0"/>
              <w:jc w:val="center"/>
            </w:pPr>
            <w:r w:rsidRPr="00154BCB">
              <w:t>не более 25</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2</w:t>
            </w:r>
          </w:p>
        </w:tc>
        <w:tc>
          <w:tcPr>
            <w:tcW w:w="4649" w:type="dxa"/>
          </w:tcPr>
          <w:p w:rsidR="00A71624" w:rsidRPr="00154BCB" w:rsidRDefault="00A71624" w:rsidP="00F510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510D9">
            <w:pPr>
              <w:ind w:firstLine="0"/>
              <w:jc w:val="center"/>
            </w:pPr>
            <w:r w:rsidRPr="00154BCB">
              <w:t>не более 49</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t>3</w:t>
            </w:r>
          </w:p>
        </w:tc>
        <w:tc>
          <w:tcPr>
            <w:tcW w:w="4649" w:type="dxa"/>
          </w:tcPr>
          <w:p w:rsidR="00A71624" w:rsidRPr="00154BCB" w:rsidRDefault="00A71624" w:rsidP="00F510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_</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4</w:t>
            </w:r>
          </w:p>
        </w:tc>
        <w:tc>
          <w:tcPr>
            <w:tcW w:w="4649" w:type="dxa"/>
          </w:tcPr>
          <w:p w:rsidR="00A71624" w:rsidRPr="00154BCB" w:rsidRDefault="00A71624" w:rsidP="00F510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5</w:t>
            </w:r>
          </w:p>
        </w:tc>
        <w:tc>
          <w:tcPr>
            <w:tcW w:w="4649" w:type="dxa"/>
          </w:tcPr>
          <w:p w:rsidR="00A71624" w:rsidRPr="00154BCB" w:rsidRDefault="00A71624" w:rsidP="00F510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lastRenderedPageBreak/>
              <w:t>6</w:t>
            </w:r>
          </w:p>
        </w:tc>
        <w:tc>
          <w:tcPr>
            <w:tcW w:w="4649" w:type="dxa"/>
          </w:tcPr>
          <w:p w:rsidR="00A71624" w:rsidRPr="00154BCB" w:rsidRDefault="00A71624" w:rsidP="00F510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vMerge w:val="restart"/>
          </w:tcPr>
          <w:p w:rsidR="00A71624" w:rsidRPr="00154BCB" w:rsidRDefault="00A71624" w:rsidP="00F510D9">
            <w:pPr>
              <w:ind w:firstLine="0"/>
              <w:jc w:val="center"/>
              <w:rPr>
                <w:lang w:val="en-US"/>
              </w:rPr>
            </w:pPr>
            <w:r w:rsidRPr="00154BCB">
              <w:rPr>
                <w:lang w:val="en-US"/>
              </w:rPr>
              <w:t>7</w:t>
            </w:r>
          </w:p>
        </w:tc>
        <w:tc>
          <w:tcPr>
            <w:tcW w:w="4649" w:type="dxa"/>
            <w:vMerge w:val="restart"/>
          </w:tcPr>
          <w:p w:rsidR="00A71624" w:rsidRPr="00154BCB" w:rsidRDefault="00A71624" w:rsidP="00F510D9">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510D9">
            <w:pPr>
              <w:ind w:firstLine="0"/>
              <w:jc w:val="center"/>
            </w:pPr>
            <w:r w:rsidRPr="00154BCB">
              <w:t>до 100 включительно</w:t>
            </w:r>
          </w:p>
        </w:tc>
        <w:tc>
          <w:tcPr>
            <w:tcW w:w="1588" w:type="dxa"/>
            <w:vMerge w:val="restart"/>
          </w:tcPr>
          <w:p w:rsidR="00A71624" w:rsidRPr="00154BCB" w:rsidRDefault="00A71624" w:rsidP="00F510D9">
            <w:pPr>
              <w:ind w:firstLine="0"/>
              <w:jc w:val="center"/>
            </w:pPr>
            <w:r w:rsidRPr="00154BCB">
              <w:t>от 101 до 250 включительно</w:t>
            </w:r>
          </w:p>
        </w:tc>
        <w:tc>
          <w:tcPr>
            <w:tcW w:w="1588" w:type="dxa"/>
            <w:vMerge w:val="restart"/>
          </w:tcPr>
          <w:p w:rsidR="00A71624" w:rsidRPr="00154BCB" w:rsidRDefault="00A71624" w:rsidP="00F510D9">
            <w:pPr>
              <w:ind w:left="57" w:firstLine="0"/>
            </w:pPr>
            <w:r w:rsidRPr="00154BCB">
              <w:t>указывается количество человек</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left="57" w:firstLine="0"/>
            </w:pPr>
          </w:p>
        </w:tc>
        <w:tc>
          <w:tcPr>
            <w:tcW w:w="1588" w:type="dxa"/>
          </w:tcPr>
          <w:p w:rsidR="00A71624" w:rsidRPr="00154BCB" w:rsidRDefault="00A71624" w:rsidP="00F510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510D9">
            <w:pPr>
              <w:ind w:firstLine="0"/>
            </w:pPr>
          </w:p>
        </w:tc>
        <w:tc>
          <w:tcPr>
            <w:tcW w:w="1588" w:type="dxa"/>
            <w:vMerge/>
          </w:tcPr>
          <w:p w:rsidR="00A71624" w:rsidRPr="00154BCB" w:rsidRDefault="00A71624" w:rsidP="00F510D9">
            <w:pPr>
              <w:ind w:left="57" w:firstLine="0"/>
            </w:pPr>
          </w:p>
        </w:tc>
      </w:tr>
      <w:tr w:rsidR="00A71624" w:rsidRPr="00154BCB" w:rsidTr="00F510D9">
        <w:trPr>
          <w:cantSplit/>
        </w:trPr>
        <w:tc>
          <w:tcPr>
            <w:tcW w:w="567" w:type="dxa"/>
            <w:vMerge w:val="restart"/>
          </w:tcPr>
          <w:p w:rsidR="00A71624" w:rsidRPr="00154BCB" w:rsidRDefault="00A71624" w:rsidP="00F510D9">
            <w:pPr>
              <w:ind w:firstLine="0"/>
              <w:jc w:val="center"/>
            </w:pPr>
            <w:r w:rsidRPr="00154BCB">
              <w:t>8</w:t>
            </w:r>
          </w:p>
        </w:tc>
        <w:tc>
          <w:tcPr>
            <w:tcW w:w="4649" w:type="dxa"/>
            <w:vMerge w:val="restart"/>
          </w:tcPr>
          <w:p w:rsidR="00A71624" w:rsidRPr="00154BCB" w:rsidRDefault="00A71624" w:rsidP="00F510D9">
            <w:pPr>
              <w:ind w:left="57" w:firstLine="0"/>
            </w:pPr>
            <w:r w:rsidRPr="00154BCB">
              <w:t>Доход за предшествующий календарный год, который</w:t>
            </w:r>
          </w:p>
          <w:p w:rsidR="00A71624" w:rsidRPr="00154BCB" w:rsidRDefault="00A71624" w:rsidP="00F510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510D9">
            <w:pPr>
              <w:ind w:firstLine="0"/>
              <w:jc w:val="center"/>
            </w:pPr>
            <w:r w:rsidRPr="00154BCB">
              <w:t>800</w:t>
            </w:r>
          </w:p>
        </w:tc>
        <w:tc>
          <w:tcPr>
            <w:tcW w:w="1588" w:type="dxa"/>
            <w:vMerge w:val="restart"/>
          </w:tcPr>
          <w:p w:rsidR="00A71624" w:rsidRPr="00154BCB" w:rsidRDefault="00A71624" w:rsidP="00F510D9">
            <w:pPr>
              <w:ind w:firstLine="0"/>
              <w:jc w:val="center"/>
            </w:pPr>
            <w:r w:rsidRPr="00154BCB">
              <w:t>2000</w:t>
            </w:r>
          </w:p>
        </w:tc>
        <w:tc>
          <w:tcPr>
            <w:tcW w:w="1588" w:type="dxa"/>
          </w:tcPr>
          <w:p w:rsidR="00A71624" w:rsidRPr="00154BCB" w:rsidRDefault="00A71624" w:rsidP="00F510D9">
            <w:pPr>
              <w:ind w:left="57" w:firstLine="0"/>
            </w:pPr>
            <w:r w:rsidRPr="00154BCB">
              <w:t>указывается в млн. рублей</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firstLine="0"/>
            </w:pPr>
          </w:p>
        </w:tc>
        <w:tc>
          <w:tcPr>
            <w:tcW w:w="1588" w:type="dxa"/>
          </w:tcPr>
          <w:p w:rsidR="00A71624" w:rsidRPr="00154BCB" w:rsidRDefault="00A71624" w:rsidP="00F510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510D9">
            <w:pPr>
              <w:ind w:firstLine="0"/>
            </w:pPr>
          </w:p>
        </w:tc>
        <w:tc>
          <w:tcPr>
            <w:tcW w:w="1588" w:type="dxa"/>
          </w:tcPr>
          <w:p w:rsidR="00A71624" w:rsidRPr="00154BCB" w:rsidRDefault="00A71624" w:rsidP="00F510D9">
            <w:pPr>
              <w:ind w:left="57" w:firstLine="0"/>
            </w:pPr>
          </w:p>
        </w:tc>
      </w:tr>
      <w:tr w:rsidR="00A71624" w:rsidRPr="00154BCB" w:rsidTr="00F510D9">
        <w:trPr>
          <w:cantSplit/>
        </w:trPr>
        <w:tc>
          <w:tcPr>
            <w:tcW w:w="567" w:type="dxa"/>
          </w:tcPr>
          <w:p w:rsidR="00A71624" w:rsidRPr="00154BCB" w:rsidRDefault="00A71624" w:rsidP="00F510D9">
            <w:pPr>
              <w:ind w:firstLine="0"/>
              <w:jc w:val="center"/>
            </w:pPr>
            <w:r w:rsidRPr="00154BCB">
              <w:t>9</w:t>
            </w:r>
          </w:p>
        </w:tc>
        <w:tc>
          <w:tcPr>
            <w:tcW w:w="4649" w:type="dxa"/>
          </w:tcPr>
          <w:p w:rsidR="00A71624" w:rsidRPr="00154BCB" w:rsidRDefault="00A71624" w:rsidP="00F510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10</w:t>
            </w:r>
          </w:p>
        </w:tc>
        <w:tc>
          <w:tcPr>
            <w:tcW w:w="4649" w:type="dxa"/>
          </w:tcPr>
          <w:p w:rsidR="00A71624" w:rsidRPr="00154BCB" w:rsidRDefault="00A71624" w:rsidP="00F510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11</w:t>
            </w:r>
          </w:p>
        </w:tc>
        <w:tc>
          <w:tcPr>
            <w:tcW w:w="4649" w:type="dxa"/>
          </w:tcPr>
          <w:p w:rsidR="00A71624" w:rsidRPr="00154BCB" w:rsidRDefault="00A71624" w:rsidP="00F510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12</w:t>
            </w:r>
          </w:p>
        </w:tc>
        <w:tc>
          <w:tcPr>
            <w:tcW w:w="4649" w:type="dxa"/>
          </w:tcPr>
          <w:p w:rsidR="00A71624" w:rsidRPr="00154BCB" w:rsidRDefault="00A71624" w:rsidP="00F510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510D9">
            <w:pPr>
              <w:ind w:firstLine="0"/>
              <w:jc w:val="center"/>
            </w:pPr>
            <w:r w:rsidRPr="00154BCB">
              <w:t>да (нет)</w:t>
            </w:r>
            <w:r w:rsidRPr="00154BCB">
              <w:br/>
            </w:r>
          </w:p>
        </w:tc>
      </w:tr>
      <w:tr w:rsidR="00A71624" w:rsidRPr="00154BCB" w:rsidTr="00F510D9">
        <w:trPr>
          <w:cantSplit/>
        </w:trPr>
        <w:tc>
          <w:tcPr>
            <w:tcW w:w="567" w:type="dxa"/>
          </w:tcPr>
          <w:p w:rsidR="00A71624" w:rsidRPr="00154BCB" w:rsidRDefault="00A71624" w:rsidP="00F510D9">
            <w:pPr>
              <w:ind w:firstLine="0"/>
              <w:jc w:val="center"/>
            </w:pPr>
            <w:r w:rsidRPr="00154BCB">
              <w:t>13</w:t>
            </w:r>
          </w:p>
        </w:tc>
        <w:tc>
          <w:tcPr>
            <w:tcW w:w="4649" w:type="dxa"/>
          </w:tcPr>
          <w:p w:rsidR="00A71624" w:rsidRPr="00154BCB" w:rsidRDefault="00A71624" w:rsidP="00F510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510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510D9">
        <w:trPr>
          <w:cantSplit/>
        </w:trPr>
        <w:tc>
          <w:tcPr>
            <w:tcW w:w="567" w:type="dxa"/>
          </w:tcPr>
          <w:p w:rsidR="00A71624" w:rsidRPr="00154BCB" w:rsidRDefault="00A71624" w:rsidP="00F510D9">
            <w:pPr>
              <w:ind w:firstLine="0"/>
              <w:jc w:val="center"/>
            </w:pPr>
            <w:r w:rsidRPr="00154BCB">
              <w:t>14</w:t>
            </w:r>
          </w:p>
        </w:tc>
        <w:tc>
          <w:tcPr>
            <w:tcW w:w="4649" w:type="dxa"/>
          </w:tcPr>
          <w:p w:rsidR="00A71624" w:rsidRPr="00154BCB" w:rsidRDefault="00A71624" w:rsidP="00F510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510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15</w:t>
            </w:r>
          </w:p>
        </w:tc>
        <w:tc>
          <w:tcPr>
            <w:tcW w:w="4649" w:type="dxa"/>
          </w:tcPr>
          <w:p w:rsidR="00A71624" w:rsidRPr="00154BCB" w:rsidRDefault="00A71624" w:rsidP="00F510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510D9">
            <w:pPr>
              <w:ind w:firstLine="0"/>
              <w:jc w:val="center"/>
            </w:pPr>
            <w:r w:rsidRPr="00154BCB">
              <w:t>да (нет)</w:t>
            </w:r>
          </w:p>
        </w:tc>
      </w:tr>
      <w:tr w:rsidR="00A71624" w:rsidRPr="00154BCB" w:rsidTr="00F510D9">
        <w:trPr>
          <w:cantSplit/>
        </w:trPr>
        <w:tc>
          <w:tcPr>
            <w:tcW w:w="567" w:type="dxa"/>
          </w:tcPr>
          <w:p w:rsidR="00A71624" w:rsidRPr="00154BCB" w:rsidRDefault="00A71624" w:rsidP="00F510D9">
            <w:pPr>
              <w:ind w:firstLine="0"/>
              <w:jc w:val="center"/>
            </w:pPr>
            <w:r w:rsidRPr="00154BCB">
              <w:t>16</w:t>
            </w:r>
          </w:p>
        </w:tc>
        <w:tc>
          <w:tcPr>
            <w:tcW w:w="4649" w:type="dxa"/>
          </w:tcPr>
          <w:p w:rsidR="00A71624" w:rsidRPr="00154BCB" w:rsidRDefault="00A71624" w:rsidP="00F510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510D9">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7EE" w:rsidRDefault="00A267EE">
      <w:pPr>
        <w:spacing w:line="240" w:lineRule="auto"/>
      </w:pPr>
      <w:r>
        <w:separator/>
      </w:r>
    </w:p>
  </w:endnote>
  <w:endnote w:type="continuationSeparator" w:id="0">
    <w:p w:rsidR="00A267EE" w:rsidRDefault="00A267EE">
      <w:pPr>
        <w:spacing w:line="240" w:lineRule="auto"/>
      </w:pPr>
      <w:r>
        <w:continuationSeparator/>
      </w:r>
    </w:p>
  </w:endnote>
  <w:endnote w:id="1">
    <w:p w:rsidR="00F510D9" w:rsidRDefault="00F510D9"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510D9" w:rsidRDefault="00F510D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Pr="00F510D9" w:rsidRDefault="00F510D9" w:rsidP="00FA0376">
    <w:pPr>
      <w:widowControl w:val="0"/>
      <w:suppressAutoHyphens w:val="0"/>
      <w:autoSpaceDE w:val="0"/>
      <w:autoSpaceDN w:val="0"/>
      <w:adjustRightInd w:val="0"/>
      <w:spacing w:line="240" w:lineRule="auto"/>
      <w:jc w:val="center"/>
      <w:rPr>
        <w:sz w:val="16"/>
        <w:szCs w:val="16"/>
        <w:lang w:eastAsia="ru-RU"/>
      </w:rPr>
    </w:pPr>
    <w:r w:rsidRPr="00F510D9">
      <w:rPr>
        <w:sz w:val="16"/>
        <w:szCs w:val="16"/>
        <w:lang w:eastAsia="ru-RU"/>
      </w:rPr>
      <w:t>Стр.</w:t>
    </w:r>
    <w:r w:rsidRPr="00F510D9">
      <w:rPr>
        <w:sz w:val="16"/>
        <w:szCs w:val="16"/>
        <w:lang w:eastAsia="ru-RU"/>
      </w:rPr>
      <w:fldChar w:fldCharType="begin"/>
    </w:r>
    <w:r w:rsidRPr="00F510D9">
      <w:rPr>
        <w:sz w:val="16"/>
        <w:szCs w:val="16"/>
        <w:lang w:eastAsia="ru-RU"/>
      </w:rPr>
      <w:instrText xml:space="preserve"> PAGE </w:instrText>
    </w:r>
    <w:r w:rsidRPr="00F510D9">
      <w:rPr>
        <w:sz w:val="16"/>
        <w:szCs w:val="16"/>
        <w:lang w:eastAsia="ru-RU"/>
      </w:rPr>
      <w:fldChar w:fldCharType="separate"/>
    </w:r>
    <w:r w:rsidR="006E0414">
      <w:rPr>
        <w:noProof/>
        <w:sz w:val="16"/>
        <w:szCs w:val="16"/>
        <w:lang w:eastAsia="ru-RU"/>
      </w:rPr>
      <w:t>42</w:t>
    </w:r>
    <w:r w:rsidRPr="00F510D9">
      <w:rPr>
        <w:sz w:val="16"/>
        <w:szCs w:val="16"/>
        <w:lang w:eastAsia="ru-RU"/>
      </w:rPr>
      <w:fldChar w:fldCharType="end"/>
    </w:r>
  </w:p>
  <w:p w:rsidR="00F510D9" w:rsidRPr="00F510D9" w:rsidRDefault="00F510D9" w:rsidP="00832D0A">
    <w:pPr>
      <w:pStyle w:val="aff2"/>
      <w:jc w:val="center"/>
      <w:rPr>
        <w:sz w:val="18"/>
        <w:szCs w:val="18"/>
      </w:rPr>
    </w:pPr>
    <w:r w:rsidRPr="00F510D9">
      <w:rPr>
        <w:sz w:val="18"/>
        <w:szCs w:val="18"/>
      </w:rPr>
      <w:t xml:space="preserve">Открытый запрос предложений на право заключения Договора на поставку </w:t>
    </w:r>
    <w:r w:rsidR="00811E38" w:rsidRPr="00811E38">
      <w:rPr>
        <w:iCs/>
        <w:sz w:val="18"/>
        <w:szCs w:val="18"/>
      </w:rPr>
      <w:t>оборудования связи</w:t>
    </w:r>
    <w:r w:rsidRPr="00F510D9">
      <w:rPr>
        <w:sz w:val="18"/>
        <w:szCs w:val="18"/>
      </w:rPr>
      <w:t xml:space="preserve"> 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7EE" w:rsidRDefault="00A267EE">
      <w:pPr>
        <w:spacing w:line="240" w:lineRule="auto"/>
      </w:pPr>
      <w:r>
        <w:separator/>
      </w:r>
    </w:p>
  </w:footnote>
  <w:footnote w:type="continuationSeparator" w:id="0">
    <w:p w:rsidR="00A267EE" w:rsidRDefault="00A267EE">
      <w:pPr>
        <w:spacing w:line="240" w:lineRule="auto"/>
      </w:pPr>
      <w:r>
        <w:continuationSeparator/>
      </w:r>
    </w:p>
  </w:footnote>
  <w:footnote w:id="1">
    <w:p w:rsidR="00F510D9" w:rsidRDefault="00F510D9"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Pr="00930031" w:rsidRDefault="00F510D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749"/>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6311"/>
    <w:rsid w:val="006B7986"/>
    <w:rsid w:val="006C6116"/>
    <w:rsid w:val="006C6F82"/>
    <w:rsid w:val="006D0DE7"/>
    <w:rsid w:val="006D58F3"/>
    <w:rsid w:val="006E0414"/>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17EA"/>
    <w:rsid w:val="007A439E"/>
    <w:rsid w:val="007A5BD1"/>
    <w:rsid w:val="007A681C"/>
    <w:rsid w:val="007A6A39"/>
    <w:rsid w:val="007A6BF1"/>
    <w:rsid w:val="007A7CFF"/>
    <w:rsid w:val="007B04F3"/>
    <w:rsid w:val="007B29BE"/>
    <w:rsid w:val="007B5153"/>
    <w:rsid w:val="007B565A"/>
    <w:rsid w:val="007B6A8B"/>
    <w:rsid w:val="007C18F1"/>
    <w:rsid w:val="007D07A7"/>
    <w:rsid w:val="007D0EA7"/>
    <w:rsid w:val="007D7C50"/>
    <w:rsid w:val="007E216D"/>
    <w:rsid w:val="007E4290"/>
    <w:rsid w:val="007E756B"/>
    <w:rsid w:val="007F3FB7"/>
    <w:rsid w:val="007F4B76"/>
    <w:rsid w:val="007F7125"/>
    <w:rsid w:val="0080108A"/>
    <w:rsid w:val="00804801"/>
    <w:rsid w:val="00811E38"/>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3C32"/>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67EE"/>
    <w:rsid w:val="00A27BE6"/>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0D9"/>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58632-C320-4115-87FE-CDAC0AB2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23710</Words>
  <Characters>135148</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158541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24</cp:revision>
  <cp:lastPrinted>2015-12-29T14:27:00Z</cp:lastPrinted>
  <dcterms:created xsi:type="dcterms:W3CDTF">2016-04-01T06:18:00Z</dcterms:created>
  <dcterms:modified xsi:type="dcterms:W3CDTF">2016-10-12T05:25:00Z</dcterms:modified>
</cp:coreProperties>
</file>