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875A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BE6151"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E6151">
                    <w:rPr>
                      <w:rFonts w:ascii="Helios" w:hAnsi="Helios"/>
                      <w:sz w:val="12"/>
                      <w:szCs w:val="12"/>
                      <w:lang w:val="en-US"/>
                    </w:rPr>
                    <w:t>-</w:t>
                  </w:r>
                  <w:r w:rsidRPr="000D67AD">
                    <w:rPr>
                      <w:rFonts w:ascii="Helios" w:hAnsi="Helios"/>
                      <w:sz w:val="12"/>
                      <w:szCs w:val="12"/>
                      <w:lang w:val="en-US"/>
                    </w:rPr>
                    <w:t>mail</w:t>
                  </w:r>
                  <w:proofErr w:type="gramEnd"/>
                  <w:r w:rsidRPr="00BE6151">
                    <w:rPr>
                      <w:rFonts w:ascii="Helios" w:hAnsi="Helios"/>
                      <w:sz w:val="12"/>
                      <w:szCs w:val="12"/>
                      <w:lang w:val="en-US"/>
                    </w:rPr>
                    <w:t xml:space="preserve">: </w:t>
                  </w:r>
                  <w:r w:rsidR="008875A5">
                    <w:fldChar w:fldCharType="begin"/>
                  </w:r>
                  <w:r w:rsidR="008875A5" w:rsidRPr="00BE6151">
                    <w:rPr>
                      <w:lang w:val="en-US"/>
                    </w:rPr>
                    <w:instrText xml:space="preserve"> HYPERLINK "mailto:posta@mrsk-1.ru" </w:instrText>
                  </w:r>
                  <w:r w:rsidR="008875A5">
                    <w:fldChar w:fldCharType="separate"/>
                  </w:r>
                  <w:r w:rsidRPr="000D67AD">
                    <w:rPr>
                      <w:rFonts w:ascii="Helios" w:hAnsi="Helios"/>
                      <w:sz w:val="12"/>
                      <w:szCs w:val="12"/>
                      <w:lang w:val="en-US"/>
                    </w:rPr>
                    <w:t>posta</w:t>
                  </w:r>
                  <w:r w:rsidRPr="00BE6151">
                    <w:rPr>
                      <w:rFonts w:ascii="Helios" w:hAnsi="Helios"/>
                      <w:sz w:val="12"/>
                      <w:szCs w:val="12"/>
                      <w:lang w:val="en-US"/>
                    </w:rPr>
                    <w:t>@</w:t>
                  </w:r>
                  <w:r w:rsidRPr="000D67AD">
                    <w:rPr>
                      <w:rFonts w:ascii="Helios" w:hAnsi="Helios"/>
                      <w:sz w:val="12"/>
                      <w:szCs w:val="12"/>
                      <w:lang w:val="en-US"/>
                    </w:rPr>
                    <w:t>mrsk</w:t>
                  </w:r>
                  <w:r w:rsidRPr="00BE6151">
                    <w:rPr>
                      <w:rFonts w:ascii="Helios" w:hAnsi="Helios"/>
                      <w:sz w:val="12"/>
                      <w:szCs w:val="12"/>
                      <w:lang w:val="en-US"/>
                    </w:rPr>
                    <w:t>-1.</w:t>
                  </w:r>
                  <w:r w:rsidRPr="000D67AD">
                    <w:rPr>
                      <w:rFonts w:ascii="Helios" w:hAnsi="Helios"/>
                      <w:sz w:val="12"/>
                      <w:szCs w:val="12"/>
                      <w:lang w:val="en-US"/>
                    </w:rPr>
                    <w:t>ru</w:t>
                  </w:r>
                  <w:r w:rsidR="008875A5">
                    <w:rPr>
                      <w:rFonts w:ascii="Helios" w:hAnsi="Helios"/>
                      <w:sz w:val="12"/>
                      <w:szCs w:val="12"/>
                      <w:lang w:val="en-US"/>
                    </w:rPr>
                    <w:fldChar w:fldCharType="end"/>
                  </w:r>
                  <w:r w:rsidRPr="00BE6151">
                    <w:rPr>
                      <w:rFonts w:ascii="Helios" w:hAnsi="Helios"/>
                      <w:sz w:val="12"/>
                      <w:szCs w:val="12"/>
                      <w:lang w:val="en-US"/>
                    </w:rPr>
                    <w:t xml:space="preserve">, </w:t>
                  </w:r>
                  <w:r w:rsidR="008875A5">
                    <w:fldChar w:fldCharType="begin"/>
                  </w:r>
                  <w:r w:rsidR="008875A5" w:rsidRPr="00BE6151">
                    <w:rPr>
                      <w:lang w:val="en-US"/>
                    </w:rPr>
                    <w:instrText xml:space="preserve"> HYPERLINK "http://www.mrsk-1.ru" </w:instrText>
                  </w:r>
                  <w:r w:rsidR="008875A5">
                    <w:fldChar w:fldCharType="separate"/>
                  </w:r>
                  <w:r w:rsidRPr="000D67AD">
                    <w:rPr>
                      <w:rFonts w:ascii="Helios" w:hAnsi="Helios"/>
                      <w:sz w:val="12"/>
                      <w:szCs w:val="12"/>
                      <w:lang w:val="en-US"/>
                    </w:rPr>
                    <w:t>www</w:t>
                  </w:r>
                  <w:r w:rsidRPr="00BE6151">
                    <w:rPr>
                      <w:rFonts w:ascii="Helios" w:hAnsi="Helios"/>
                      <w:sz w:val="12"/>
                      <w:szCs w:val="12"/>
                      <w:lang w:val="en-US"/>
                    </w:rPr>
                    <w:t>.</w:t>
                  </w:r>
                  <w:r w:rsidRPr="000D67AD">
                    <w:rPr>
                      <w:rFonts w:ascii="Helios" w:hAnsi="Helios"/>
                      <w:sz w:val="12"/>
                      <w:szCs w:val="12"/>
                      <w:lang w:val="en-US"/>
                    </w:rPr>
                    <w:t>mrsk</w:t>
                  </w:r>
                  <w:r w:rsidRPr="00BE6151">
                    <w:rPr>
                      <w:rFonts w:ascii="Helios" w:hAnsi="Helios"/>
                      <w:sz w:val="12"/>
                      <w:szCs w:val="12"/>
                      <w:lang w:val="en-US"/>
                    </w:rPr>
                    <w:t>-1.</w:t>
                  </w:r>
                  <w:proofErr w:type="spellStart"/>
                  <w:r w:rsidRPr="000D67AD">
                    <w:rPr>
                      <w:rFonts w:ascii="Helios" w:hAnsi="Helios"/>
                      <w:sz w:val="12"/>
                      <w:szCs w:val="12"/>
                      <w:lang w:val="en-US"/>
                    </w:rPr>
                    <w:t>ru</w:t>
                  </w:r>
                  <w:proofErr w:type="spellEnd"/>
                  <w:r w:rsidR="008875A5">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891A0B" w:rsidRPr="00891A0B" w:rsidRDefault="00891A0B" w:rsidP="00891A0B">
      <w:pPr>
        <w:spacing w:line="240" w:lineRule="auto"/>
        <w:jc w:val="right"/>
        <w:rPr>
          <w:sz w:val="24"/>
          <w:szCs w:val="24"/>
        </w:rPr>
      </w:pPr>
      <w:r w:rsidRPr="00891A0B">
        <w:rPr>
          <w:sz w:val="24"/>
          <w:szCs w:val="24"/>
        </w:rPr>
        <w:t>Начальник Управления логистики и материально-</w:t>
      </w:r>
    </w:p>
    <w:p w:rsidR="00891A0B" w:rsidRPr="00891A0B" w:rsidRDefault="00891A0B" w:rsidP="00891A0B">
      <w:pPr>
        <w:spacing w:line="240" w:lineRule="auto"/>
        <w:jc w:val="right"/>
        <w:rPr>
          <w:sz w:val="24"/>
          <w:szCs w:val="24"/>
        </w:rPr>
      </w:pPr>
      <w:r w:rsidRPr="00891A0B">
        <w:rPr>
          <w:sz w:val="24"/>
          <w:szCs w:val="24"/>
        </w:rPr>
        <w:t xml:space="preserve">технического обеспечения филиала </w:t>
      </w:r>
    </w:p>
    <w:p w:rsidR="007556FF" w:rsidRPr="00C12FA4" w:rsidRDefault="00891A0B" w:rsidP="00891A0B">
      <w:pPr>
        <w:spacing w:line="240" w:lineRule="auto"/>
        <w:jc w:val="right"/>
        <w:rPr>
          <w:sz w:val="24"/>
          <w:szCs w:val="24"/>
        </w:rPr>
      </w:pPr>
      <w:r w:rsidRPr="00891A0B">
        <w:rPr>
          <w:sz w:val="24"/>
          <w:szCs w:val="24"/>
        </w:rPr>
        <w:t>ПАО «МРСК Центра» - «Ярэнерго»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891A0B">
        <w:rPr>
          <w:sz w:val="24"/>
          <w:szCs w:val="24"/>
        </w:rPr>
        <w:t>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891A0B" w:rsidRDefault="00717F60" w:rsidP="00E71A48">
      <w:pPr>
        <w:pStyle w:val="1f4"/>
        <w:spacing w:line="264" w:lineRule="auto"/>
        <w:ind w:left="0" w:right="0"/>
        <w:jc w:val="center"/>
        <w:rPr>
          <w:rFonts w:ascii="Times New Roman" w:hAnsi="Times New Roman"/>
          <w:b/>
          <w:bCs w:val="0"/>
          <w:sz w:val="24"/>
          <w:szCs w:val="24"/>
        </w:rPr>
      </w:pPr>
      <w:r w:rsidRPr="00891A0B">
        <w:rPr>
          <w:rFonts w:ascii="Times New Roman" w:hAnsi="Times New Roman"/>
          <w:b/>
          <w:bCs w:val="0"/>
          <w:sz w:val="24"/>
          <w:szCs w:val="24"/>
        </w:rPr>
        <w:t>Документация по запросу предложений</w:t>
      </w:r>
    </w:p>
    <w:p w:rsidR="00717F60" w:rsidRPr="00891A0B" w:rsidRDefault="00717F60" w:rsidP="00E71A48">
      <w:pPr>
        <w:pStyle w:val="1f4"/>
        <w:spacing w:line="264" w:lineRule="auto"/>
        <w:ind w:left="0" w:right="0"/>
        <w:jc w:val="center"/>
        <w:rPr>
          <w:rFonts w:ascii="Times New Roman" w:hAnsi="Times New Roman"/>
          <w:sz w:val="24"/>
          <w:szCs w:val="24"/>
        </w:rPr>
      </w:pPr>
    </w:p>
    <w:p w:rsidR="00717F60" w:rsidRPr="00891A0B" w:rsidRDefault="00717F60" w:rsidP="00E71A48">
      <w:pPr>
        <w:pStyle w:val="1f4"/>
        <w:spacing w:line="264" w:lineRule="auto"/>
        <w:ind w:left="0" w:right="0"/>
        <w:jc w:val="center"/>
        <w:rPr>
          <w:rFonts w:ascii="Times New Roman" w:hAnsi="Times New Roman"/>
          <w:b/>
          <w:sz w:val="24"/>
          <w:szCs w:val="24"/>
        </w:rPr>
      </w:pPr>
      <w:r w:rsidRPr="00891A0B">
        <w:rPr>
          <w:rFonts w:ascii="Times New Roman" w:hAnsi="Times New Roman"/>
          <w:b/>
          <w:sz w:val="24"/>
          <w:szCs w:val="24"/>
        </w:rPr>
        <w:t>ОТКРЫТЫЙ ЗАПРОС ПРЕДЛОЖЕНИЙ</w:t>
      </w:r>
    </w:p>
    <w:p w:rsidR="00717F60" w:rsidRPr="00891A0B" w:rsidRDefault="00717F60" w:rsidP="007556FF">
      <w:pPr>
        <w:spacing w:line="264" w:lineRule="auto"/>
        <w:ind w:firstLine="0"/>
        <w:jc w:val="center"/>
        <w:rPr>
          <w:b/>
          <w:sz w:val="24"/>
          <w:szCs w:val="24"/>
        </w:rPr>
      </w:pPr>
      <w:r w:rsidRPr="00891A0B">
        <w:rPr>
          <w:b/>
          <w:sz w:val="24"/>
          <w:szCs w:val="24"/>
        </w:rPr>
        <w:t xml:space="preserve">на право заключения </w:t>
      </w:r>
      <w:proofErr w:type="gramStart"/>
      <w:r w:rsidR="00366652" w:rsidRPr="00891A0B">
        <w:rPr>
          <w:b/>
          <w:sz w:val="24"/>
          <w:szCs w:val="24"/>
        </w:rPr>
        <w:t>Договор</w:t>
      </w:r>
      <w:r w:rsidR="00891A0B">
        <w:rPr>
          <w:b/>
          <w:sz w:val="24"/>
          <w:szCs w:val="24"/>
        </w:rPr>
        <w:t>а</w:t>
      </w:r>
      <w:proofErr w:type="gramEnd"/>
      <w:r w:rsidR="00366652" w:rsidRPr="00891A0B">
        <w:rPr>
          <w:b/>
          <w:sz w:val="24"/>
          <w:szCs w:val="24"/>
        </w:rPr>
        <w:t xml:space="preserve"> </w:t>
      </w:r>
      <w:r w:rsidR="00891A0B" w:rsidRPr="00891A0B">
        <w:rPr>
          <w:b/>
          <w:sz w:val="24"/>
          <w:szCs w:val="24"/>
        </w:rPr>
        <w:t>на оказание услуг по оценке рыночной стоимости электросетевого имущества</w:t>
      </w:r>
      <w:r w:rsidR="00366652" w:rsidRPr="00891A0B">
        <w:rPr>
          <w:b/>
          <w:sz w:val="24"/>
          <w:szCs w:val="24"/>
        </w:rPr>
        <w:t xml:space="preserve"> для нужд ПАО «МРСК Центра»</w:t>
      </w:r>
      <w:r w:rsidR="007556FF" w:rsidRPr="00891A0B">
        <w:rPr>
          <w:b/>
          <w:sz w:val="24"/>
          <w:szCs w:val="24"/>
        </w:rPr>
        <w:t xml:space="preserve"> (филиал</w:t>
      </w:r>
      <w:r w:rsidR="00891A0B" w:rsidRPr="00891A0B">
        <w:rPr>
          <w:b/>
          <w:sz w:val="24"/>
          <w:szCs w:val="24"/>
        </w:rPr>
        <w:t>а</w:t>
      </w:r>
      <w:r w:rsidR="007556FF" w:rsidRPr="00891A0B">
        <w:rPr>
          <w:b/>
          <w:sz w:val="24"/>
          <w:szCs w:val="24"/>
        </w:rPr>
        <w:t xml:space="preserve"> «</w:t>
      </w:r>
      <w:r w:rsidR="00891A0B" w:rsidRPr="00891A0B">
        <w:rPr>
          <w:b/>
          <w:sz w:val="24"/>
          <w:szCs w:val="24"/>
        </w:rPr>
        <w:t>Яр</w:t>
      </w:r>
      <w:r w:rsidR="007556FF" w:rsidRPr="00891A0B">
        <w:rPr>
          <w:b/>
          <w:sz w:val="24"/>
          <w:szCs w:val="24"/>
        </w:rPr>
        <w:t>энерго»)</w:t>
      </w:r>
    </w:p>
    <w:p w:rsidR="007556FF" w:rsidRPr="00891A0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891A0B">
        <w:rPr>
          <w:rFonts w:ascii="Times New Roman" w:eastAsia="Times New Roman" w:hAnsi="Times New Roman" w:cs="Times New Roman"/>
          <w:b/>
          <w:caps/>
        </w:rPr>
        <w:t xml:space="preserve"> «ОБЩАЯ</w:t>
      </w:r>
      <w:r w:rsidR="00B51A18" w:rsidRPr="00891A0B">
        <w:rPr>
          <w:rFonts w:ascii="Times New Roman" w:eastAsia="Times New Roman" w:hAnsi="Times New Roman" w:cs="Times New Roman"/>
          <w:b/>
          <w:caps/>
        </w:rPr>
        <w:t>,</w:t>
      </w:r>
      <w:r w:rsidRPr="00891A0B">
        <w:rPr>
          <w:rFonts w:ascii="Times New Roman" w:eastAsia="Times New Roman" w:hAnsi="Times New Roman" w:cs="Times New Roman"/>
          <w:b/>
          <w:caps/>
        </w:rPr>
        <w:t xml:space="preserve"> КОММЕРЧЕСКАЯ</w:t>
      </w:r>
      <w:r w:rsidR="00B51A18" w:rsidRPr="00891A0B">
        <w:rPr>
          <w:rFonts w:ascii="Times New Roman" w:eastAsia="Times New Roman" w:hAnsi="Times New Roman" w:cs="Times New Roman"/>
          <w:b/>
          <w:caps/>
        </w:rPr>
        <w:t xml:space="preserve"> и техническая</w:t>
      </w:r>
      <w:r w:rsidRPr="00891A0B">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4937CA">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4937CA">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4937C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4937C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4937CA">
        <w:rPr>
          <w:noProof/>
        </w:rPr>
        <w:t>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31722">
        <w:rPr>
          <w:noProof/>
        </w:rPr>
        <w:fldChar w:fldCharType="begin"/>
      </w:r>
      <w:r>
        <w:rPr>
          <w:noProof/>
        </w:rPr>
        <w:instrText xml:space="preserve"> PAGEREF _Toc441131041 \h </w:instrText>
      </w:r>
      <w:r w:rsidR="00E31722">
        <w:rPr>
          <w:noProof/>
        </w:rPr>
      </w:r>
      <w:r w:rsidR="00E31722">
        <w:rPr>
          <w:noProof/>
        </w:rPr>
        <w:fldChar w:fldCharType="separate"/>
      </w:r>
      <w:r w:rsidR="004937CA">
        <w:rPr>
          <w:noProof/>
        </w:rPr>
        <w:t>8</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4937CA">
        <w:rPr>
          <w:noProof/>
        </w:rPr>
        <w:t>14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4937CA">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4937C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4937C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4937CA">
        <w:rPr>
          <w:noProof/>
        </w:rPr>
        <w:t>34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4937CA">
        <w:rPr>
          <w:noProof/>
        </w:rPr>
        <w:t>35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4937CA">
        <w:rPr>
          <w:noProof/>
        </w:rPr>
        <w:t>35</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4937CA">
        <w:rPr>
          <w:noProof/>
        </w:rPr>
        <w:t>41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4937CA">
        <w:rPr>
          <w:noProof/>
        </w:rPr>
        <w:t>43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4937CA">
        <w:rPr>
          <w:noProof/>
        </w:rPr>
        <w:t>46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4937CA">
        <w:rPr>
          <w:noProof/>
        </w:rPr>
        <w:t>48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4937CA">
        <w:rPr>
          <w:noProof/>
        </w:rPr>
        <w:t>50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4937CA">
        <w:rPr>
          <w:noProof/>
        </w:rPr>
        <w:t>52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4937CA">
        <w:rPr>
          <w:noProof/>
        </w:rPr>
        <w:t>54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4937CA">
        <w:rPr>
          <w:noProof/>
        </w:rPr>
        <w:t>54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4937CA">
        <w:rPr>
          <w:noProof/>
        </w:rPr>
        <w:t>56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4937CA">
        <w:rPr>
          <w:noProof/>
        </w:rPr>
        <w:t>60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4937CA">
        <w:rPr>
          <w:noProof/>
        </w:rPr>
        <w:t>63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4937CA">
        <w:rPr>
          <w:noProof/>
        </w:rPr>
        <w:t>65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4937CA">
        <w:rPr>
          <w:noProof/>
        </w:rPr>
        <w:t>67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4937CA">
        <w:rPr>
          <w:noProof/>
        </w:rPr>
        <w:t>69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4937CA">
        <w:rPr>
          <w:noProof/>
        </w:rPr>
        <w:t>72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4937CA">
        <w:rPr>
          <w:noProof/>
        </w:rPr>
        <w:t>74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4937CA">
        <w:rPr>
          <w:noProof/>
        </w:rPr>
        <w:t>77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4937CA">
        <w:rPr>
          <w:noProof/>
        </w:rPr>
        <w:t>79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4937CA">
        <w:rPr>
          <w:noProof/>
        </w:rPr>
        <w:t>81</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891A0B">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w:t>
      </w:r>
      <w:r w:rsidR="007556FF" w:rsidRPr="00891A0B">
        <w:rPr>
          <w:iCs/>
          <w:sz w:val="24"/>
          <w:szCs w:val="24"/>
        </w:rPr>
        <w:t>Центра»</w:t>
      </w:r>
      <w:r w:rsidR="00891A0B" w:rsidRPr="00891A0B">
        <w:rPr>
          <w:iCs/>
          <w:sz w:val="24"/>
          <w:szCs w:val="24"/>
        </w:rPr>
        <w:t xml:space="preserve"> - «Ярэнерго»</w:t>
      </w:r>
      <w:r w:rsidR="007556FF" w:rsidRPr="00891A0B">
        <w:rPr>
          <w:iCs/>
          <w:sz w:val="24"/>
          <w:szCs w:val="24"/>
        </w:rPr>
        <w:t xml:space="preserve"> </w:t>
      </w:r>
      <w:r w:rsidR="00891A0B" w:rsidRPr="00891A0B">
        <w:rPr>
          <w:iCs/>
          <w:sz w:val="24"/>
          <w:szCs w:val="24"/>
        </w:rPr>
        <w:t>Донсков А.Ю.</w:t>
      </w:r>
      <w:r w:rsidR="007556FF" w:rsidRPr="00891A0B">
        <w:rPr>
          <w:iCs/>
          <w:sz w:val="24"/>
          <w:szCs w:val="24"/>
        </w:rPr>
        <w:t>, контактные телефоны: (4</w:t>
      </w:r>
      <w:r w:rsidR="00891A0B" w:rsidRPr="00891A0B">
        <w:rPr>
          <w:iCs/>
          <w:sz w:val="24"/>
          <w:szCs w:val="24"/>
        </w:rPr>
        <w:t>852</w:t>
      </w:r>
      <w:r w:rsidR="007556FF" w:rsidRPr="00891A0B">
        <w:rPr>
          <w:iCs/>
          <w:sz w:val="24"/>
          <w:szCs w:val="24"/>
        </w:rPr>
        <w:t>) 7</w:t>
      </w:r>
      <w:r w:rsidR="00891A0B" w:rsidRPr="00891A0B">
        <w:rPr>
          <w:iCs/>
          <w:sz w:val="24"/>
          <w:szCs w:val="24"/>
        </w:rPr>
        <w:t>8</w:t>
      </w:r>
      <w:r w:rsidR="007556FF" w:rsidRPr="00891A0B">
        <w:rPr>
          <w:iCs/>
          <w:sz w:val="24"/>
          <w:szCs w:val="24"/>
        </w:rPr>
        <w:t>-</w:t>
      </w:r>
      <w:r w:rsidR="00891A0B" w:rsidRPr="00891A0B">
        <w:rPr>
          <w:iCs/>
          <w:sz w:val="24"/>
          <w:szCs w:val="24"/>
        </w:rPr>
        <w:t>14</w:t>
      </w:r>
      <w:r w:rsidR="007556FF" w:rsidRPr="00891A0B">
        <w:rPr>
          <w:iCs/>
          <w:sz w:val="24"/>
          <w:szCs w:val="24"/>
        </w:rPr>
        <w:t>-</w:t>
      </w:r>
      <w:r w:rsidR="00891A0B" w:rsidRPr="00891A0B">
        <w:rPr>
          <w:iCs/>
          <w:sz w:val="24"/>
          <w:szCs w:val="24"/>
        </w:rPr>
        <w:t>78</w:t>
      </w:r>
      <w:r w:rsidR="007556FF" w:rsidRPr="00891A0B">
        <w:rPr>
          <w:iCs/>
          <w:sz w:val="24"/>
          <w:szCs w:val="24"/>
        </w:rPr>
        <w:t xml:space="preserve">, </w:t>
      </w:r>
      <w:r w:rsidR="007556FF" w:rsidRPr="00891A0B">
        <w:rPr>
          <w:sz w:val="24"/>
          <w:szCs w:val="24"/>
        </w:rPr>
        <w:t xml:space="preserve">адрес электронной почты: </w:t>
      </w:r>
      <w:r w:rsidR="007556FF" w:rsidRPr="00891A0B">
        <w:rPr>
          <w:iCs/>
          <w:sz w:val="24"/>
          <w:szCs w:val="24"/>
        </w:rPr>
        <w:t xml:space="preserve"> </w:t>
      </w:r>
      <w:hyperlink r:id="rId16" w:history="1">
        <w:r w:rsidR="00891A0B" w:rsidRPr="00891A0B">
          <w:rPr>
            <w:rStyle w:val="a7"/>
            <w:sz w:val="24"/>
            <w:szCs w:val="24"/>
            <w:lang w:val="en-US"/>
          </w:rPr>
          <w:t>Donskov</w:t>
        </w:r>
        <w:r w:rsidR="00891A0B" w:rsidRPr="00891A0B">
          <w:rPr>
            <w:rStyle w:val="a7"/>
            <w:sz w:val="24"/>
            <w:szCs w:val="24"/>
          </w:rPr>
          <w:t>.</w:t>
        </w:r>
        <w:r w:rsidR="00891A0B" w:rsidRPr="00891A0B">
          <w:rPr>
            <w:rStyle w:val="a7"/>
            <w:sz w:val="24"/>
            <w:szCs w:val="24"/>
            <w:lang w:val="en-US"/>
          </w:rPr>
          <w:t>AY</w:t>
        </w:r>
        <w:r w:rsidR="00891A0B" w:rsidRPr="00891A0B">
          <w:rPr>
            <w:rStyle w:val="a7"/>
            <w:sz w:val="24"/>
            <w:szCs w:val="24"/>
          </w:rPr>
          <w:t>@mrsk-1.ru</w:t>
        </w:r>
      </w:hyperlink>
      <w:r w:rsidRPr="00891A0B">
        <w:rPr>
          <w:iCs/>
          <w:sz w:val="24"/>
          <w:szCs w:val="24"/>
        </w:rPr>
        <w:t>, ответственное лицо –</w:t>
      </w:r>
      <w:r w:rsidRPr="00891A0B">
        <w:rPr>
          <w:sz w:val="24"/>
          <w:szCs w:val="24"/>
        </w:rPr>
        <w:t xml:space="preserve"> </w:t>
      </w:r>
      <w:r w:rsidR="00891A0B" w:rsidRPr="00891A0B">
        <w:rPr>
          <w:sz w:val="24"/>
          <w:szCs w:val="24"/>
        </w:rPr>
        <w:t>Перцева Т.А.</w:t>
      </w:r>
      <w:r w:rsidR="007556FF" w:rsidRPr="00891A0B">
        <w:rPr>
          <w:sz w:val="24"/>
          <w:szCs w:val="24"/>
        </w:rPr>
        <w:t>, контактные телефоны - (4</w:t>
      </w:r>
      <w:r w:rsidR="00891A0B" w:rsidRPr="00891A0B">
        <w:rPr>
          <w:sz w:val="24"/>
          <w:szCs w:val="24"/>
        </w:rPr>
        <w:t>852</w:t>
      </w:r>
      <w:r w:rsidR="007556FF" w:rsidRPr="00891A0B">
        <w:rPr>
          <w:sz w:val="24"/>
          <w:szCs w:val="24"/>
        </w:rPr>
        <w:t xml:space="preserve">) </w:t>
      </w:r>
      <w:r w:rsidR="00891A0B" w:rsidRPr="00891A0B">
        <w:rPr>
          <w:sz w:val="24"/>
          <w:szCs w:val="24"/>
        </w:rPr>
        <w:t>78</w:t>
      </w:r>
      <w:r w:rsidR="007556FF" w:rsidRPr="00891A0B">
        <w:rPr>
          <w:sz w:val="24"/>
          <w:szCs w:val="24"/>
        </w:rPr>
        <w:t>-</w:t>
      </w:r>
      <w:r w:rsidR="00891A0B" w:rsidRPr="00891A0B">
        <w:rPr>
          <w:sz w:val="24"/>
          <w:szCs w:val="24"/>
        </w:rPr>
        <w:t>14</w:t>
      </w:r>
      <w:r w:rsidR="007556FF" w:rsidRPr="00891A0B">
        <w:rPr>
          <w:sz w:val="24"/>
          <w:szCs w:val="24"/>
        </w:rPr>
        <w:t>-</w:t>
      </w:r>
      <w:r w:rsidR="00891A0B" w:rsidRPr="00891A0B">
        <w:rPr>
          <w:sz w:val="24"/>
          <w:szCs w:val="24"/>
        </w:rPr>
        <w:t>61</w:t>
      </w:r>
      <w:r w:rsidR="007556FF" w:rsidRPr="00891A0B">
        <w:rPr>
          <w:sz w:val="24"/>
          <w:szCs w:val="24"/>
        </w:rPr>
        <w:t xml:space="preserve">, адрес электронной почты: </w:t>
      </w:r>
      <w:hyperlink r:id="rId17" w:history="1">
        <w:r w:rsidR="00891A0B" w:rsidRPr="00891A0B">
          <w:rPr>
            <w:rStyle w:val="a7"/>
            <w:sz w:val="24"/>
            <w:szCs w:val="24"/>
            <w:lang w:val="en-US"/>
          </w:rPr>
          <w:t>pertseva</w:t>
        </w:r>
        <w:r w:rsidR="00891A0B" w:rsidRPr="00891A0B">
          <w:rPr>
            <w:rStyle w:val="a7"/>
            <w:sz w:val="24"/>
            <w:szCs w:val="24"/>
          </w:rPr>
          <w:t>.</w:t>
        </w:r>
        <w:r w:rsidR="00891A0B" w:rsidRPr="00891A0B">
          <w:rPr>
            <w:rStyle w:val="a7"/>
            <w:sz w:val="24"/>
            <w:szCs w:val="24"/>
            <w:lang w:val="en-US"/>
          </w:rPr>
          <w:t>ta</w:t>
        </w:r>
        <w:r w:rsidR="00891A0B" w:rsidRPr="00891A0B">
          <w:rPr>
            <w:rStyle w:val="a7"/>
            <w:sz w:val="24"/>
            <w:szCs w:val="24"/>
          </w:rPr>
          <w:t>@mrsk-1.ru</w:t>
        </w:r>
      </w:hyperlink>
      <w:r w:rsidR="00891A0B" w:rsidRPr="00891A0B">
        <w:rPr>
          <w:sz w:val="24"/>
          <w:szCs w:val="24"/>
        </w:rPr>
        <w:t>.</w:t>
      </w:r>
      <w:r w:rsidR="00F27D39" w:rsidRPr="00891A0B">
        <w:rPr>
          <w:sz w:val="24"/>
          <w:szCs w:val="24"/>
        </w:rPr>
        <w:t xml:space="preserve"> </w:t>
      </w:r>
      <w:proofErr w:type="gramStart"/>
      <w:r w:rsidR="004B5EB3" w:rsidRPr="00891A0B">
        <w:rPr>
          <w:iCs/>
          <w:sz w:val="24"/>
          <w:szCs w:val="24"/>
        </w:rPr>
        <w:t>Извещени</w:t>
      </w:r>
      <w:r w:rsidRPr="00891A0B">
        <w:rPr>
          <w:iCs/>
          <w:sz w:val="24"/>
          <w:szCs w:val="24"/>
        </w:rPr>
        <w:t>ем</w:t>
      </w:r>
      <w:r w:rsidRPr="00891A0B">
        <w:rPr>
          <w:sz w:val="24"/>
          <w:szCs w:val="24"/>
        </w:rPr>
        <w:t xml:space="preserve"> о проведении открытого </w:t>
      </w:r>
      <w:r w:rsidRPr="00891A0B">
        <w:rPr>
          <w:iCs/>
          <w:sz w:val="24"/>
          <w:szCs w:val="24"/>
        </w:rPr>
        <w:t>запроса предложений</w:t>
      </w:r>
      <w:r w:rsidRPr="00891A0B">
        <w:rPr>
          <w:sz w:val="24"/>
          <w:szCs w:val="24"/>
        </w:rPr>
        <w:t xml:space="preserve">, опубликованным </w:t>
      </w:r>
      <w:r w:rsidRPr="00891A0B">
        <w:rPr>
          <w:b/>
          <w:sz w:val="24"/>
          <w:szCs w:val="24"/>
        </w:rPr>
        <w:t>«</w:t>
      </w:r>
      <w:r w:rsidR="00BE6151" w:rsidRPr="00BE6151">
        <w:rPr>
          <w:b/>
          <w:sz w:val="24"/>
          <w:szCs w:val="24"/>
        </w:rPr>
        <w:t>30</w:t>
      </w:r>
      <w:r w:rsidRPr="00891A0B">
        <w:rPr>
          <w:b/>
          <w:sz w:val="24"/>
          <w:szCs w:val="24"/>
        </w:rPr>
        <w:t xml:space="preserve">» </w:t>
      </w:r>
      <w:r w:rsidR="00891A0B" w:rsidRPr="00891A0B">
        <w:rPr>
          <w:b/>
          <w:sz w:val="24"/>
          <w:szCs w:val="24"/>
        </w:rPr>
        <w:t>августа</w:t>
      </w:r>
      <w:r w:rsidRPr="00891A0B">
        <w:rPr>
          <w:b/>
          <w:sz w:val="24"/>
          <w:szCs w:val="24"/>
        </w:rPr>
        <w:t xml:space="preserve"> 20</w:t>
      </w:r>
      <w:r w:rsidR="00C12FA4" w:rsidRPr="00891A0B">
        <w:rPr>
          <w:b/>
          <w:sz w:val="24"/>
          <w:szCs w:val="24"/>
        </w:rPr>
        <w:t>1</w:t>
      </w:r>
      <w:r w:rsidR="00862664" w:rsidRPr="00891A0B">
        <w:rPr>
          <w:b/>
          <w:sz w:val="24"/>
          <w:szCs w:val="24"/>
        </w:rPr>
        <w:t>6</w:t>
      </w:r>
      <w:r w:rsidRPr="00891A0B">
        <w:rPr>
          <w:b/>
          <w:sz w:val="24"/>
          <w:szCs w:val="24"/>
        </w:rPr>
        <w:t xml:space="preserve"> г.</w:t>
      </w:r>
      <w:r w:rsidRPr="00891A0B">
        <w:rPr>
          <w:sz w:val="24"/>
          <w:szCs w:val="24"/>
        </w:rPr>
        <w:t xml:space="preserve"> на официальном</w:t>
      </w:r>
      <w:r w:rsidRPr="00862664">
        <w:rPr>
          <w:sz w:val="24"/>
          <w:szCs w:val="24"/>
        </w:rPr>
        <w:t xml:space="preserve">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6B5D30">
        <w:fldChar w:fldCharType="begin"/>
      </w:r>
      <w:r w:rsidR="006B5D30">
        <w:instrText xml:space="preserve"> REF _Ref440269836 \r \h  \* MERGEFORMAT </w:instrText>
      </w:r>
      <w:r w:rsidR="006B5D30">
        <w:fldChar w:fldCharType="separate"/>
      </w:r>
      <w:r w:rsidR="00552FBF" w:rsidRPr="00552FBF">
        <w:rPr>
          <w:sz w:val="24"/>
          <w:szCs w:val="24"/>
        </w:rPr>
        <w:t>1.1.2</w:t>
      </w:r>
      <w:r w:rsidR="006B5D30">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1E2C5E" w:rsidRPr="001E2C5E">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1E2C5E" w:rsidRPr="001E2C5E">
        <w:rPr>
          <w:sz w:val="24"/>
          <w:szCs w:val="24"/>
        </w:rPr>
        <w:t xml:space="preserve"> </w:t>
      </w:r>
      <w:proofErr w:type="gramStart"/>
      <w:r w:rsidR="001E2C5E" w:rsidRPr="001E2C5E">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891A0B">
        <w:rPr>
          <w:sz w:val="24"/>
          <w:szCs w:val="24"/>
        </w:rPr>
        <w:t xml:space="preserve">предложений (далее – запрос предложений) </w:t>
      </w:r>
      <w:bookmarkEnd w:id="10"/>
      <w:r w:rsidR="004B5EB3" w:rsidRPr="00891A0B">
        <w:rPr>
          <w:sz w:val="24"/>
          <w:szCs w:val="24"/>
        </w:rPr>
        <w:t xml:space="preserve">на право заключения </w:t>
      </w:r>
      <w:r w:rsidR="00366652" w:rsidRPr="00891A0B">
        <w:rPr>
          <w:sz w:val="24"/>
          <w:szCs w:val="24"/>
        </w:rPr>
        <w:t>Договор</w:t>
      </w:r>
      <w:r w:rsidR="00891A0B" w:rsidRPr="00891A0B">
        <w:rPr>
          <w:sz w:val="24"/>
          <w:szCs w:val="24"/>
        </w:rPr>
        <w:t>а</w:t>
      </w:r>
      <w:r w:rsidR="00366652" w:rsidRPr="00891A0B">
        <w:rPr>
          <w:sz w:val="24"/>
          <w:szCs w:val="24"/>
        </w:rPr>
        <w:t xml:space="preserve"> </w:t>
      </w:r>
      <w:r w:rsidR="00891A0B" w:rsidRPr="00891A0B">
        <w:rPr>
          <w:sz w:val="24"/>
          <w:szCs w:val="24"/>
        </w:rPr>
        <w:t>на оказание услуг по оценке рыночной стоимости электросетевого имущества</w:t>
      </w:r>
      <w:r w:rsidR="00366652" w:rsidRPr="00891A0B">
        <w:rPr>
          <w:sz w:val="24"/>
          <w:szCs w:val="24"/>
        </w:rPr>
        <w:t xml:space="preserve"> для нужд ПАО «МРСК Центра»</w:t>
      </w:r>
      <w:r w:rsidR="00702B2C" w:rsidRPr="00891A0B">
        <w:rPr>
          <w:sz w:val="24"/>
          <w:szCs w:val="24"/>
        </w:rPr>
        <w:t xml:space="preserve"> </w:t>
      </w:r>
      <w:r w:rsidR="00862664" w:rsidRPr="00891A0B">
        <w:rPr>
          <w:sz w:val="24"/>
          <w:szCs w:val="24"/>
        </w:rPr>
        <w:t>(филиала «Ярэнерго», расположенного по адресу:</w:t>
      </w:r>
      <w:proofErr w:type="gramEnd"/>
      <w:r w:rsidR="00862664" w:rsidRPr="00891A0B">
        <w:rPr>
          <w:sz w:val="24"/>
          <w:szCs w:val="24"/>
        </w:rPr>
        <w:t xml:space="preserve"> </w:t>
      </w:r>
      <w:proofErr w:type="gramStart"/>
      <w:r w:rsidR="00862664" w:rsidRPr="00891A0B">
        <w:rPr>
          <w:sz w:val="24"/>
          <w:szCs w:val="24"/>
        </w:rPr>
        <w:t xml:space="preserve">РФ, 150003, г. Ярославль, ул. </w:t>
      </w:r>
      <w:proofErr w:type="spellStart"/>
      <w:r w:rsidR="00862664" w:rsidRPr="00891A0B">
        <w:rPr>
          <w:sz w:val="24"/>
          <w:szCs w:val="24"/>
        </w:rPr>
        <w:t>Воинова</w:t>
      </w:r>
      <w:proofErr w:type="spellEnd"/>
      <w:r w:rsidR="00862664" w:rsidRPr="00891A0B">
        <w:rPr>
          <w:sz w:val="24"/>
          <w:szCs w:val="24"/>
        </w:rPr>
        <w:t>, д. 12)</w:t>
      </w:r>
      <w:r w:rsidRPr="00891A0B">
        <w:rPr>
          <w:sz w:val="24"/>
          <w:szCs w:val="24"/>
        </w:rPr>
        <w:t>.</w:t>
      </w:r>
      <w:bookmarkEnd w:id="11"/>
      <w:bookmarkEnd w:id="12"/>
      <w:bookmarkEnd w:id="13"/>
      <w:proofErr w:type="gramEnd"/>
    </w:p>
    <w:p w:rsidR="00717F60" w:rsidRPr="00891A0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891A0B">
        <w:rPr>
          <w:sz w:val="24"/>
          <w:szCs w:val="24"/>
        </w:rPr>
        <w:t xml:space="preserve">использованием функционала </w:t>
      </w:r>
      <w:r w:rsidR="00702B2C" w:rsidRPr="00891A0B">
        <w:rPr>
          <w:sz w:val="24"/>
          <w:szCs w:val="24"/>
        </w:rPr>
        <w:t>электронной торговой площадк</w:t>
      </w:r>
      <w:r w:rsidR="00414AB1" w:rsidRPr="00891A0B">
        <w:rPr>
          <w:sz w:val="24"/>
          <w:szCs w:val="24"/>
        </w:rPr>
        <w:t>и</w:t>
      </w:r>
      <w:r w:rsidR="00702B2C" w:rsidRPr="00891A0B">
        <w:rPr>
          <w:sz w:val="24"/>
          <w:szCs w:val="24"/>
        </w:rPr>
        <w:t xml:space="preserve"> </w:t>
      </w:r>
      <w:r w:rsidR="000D70B6" w:rsidRPr="00891A0B">
        <w:rPr>
          <w:sz w:val="24"/>
          <w:szCs w:val="24"/>
        </w:rPr>
        <w:t>П</w:t>
      </w:r>
      <w:r w:rsidR="00702B2C" w:rsidRPr="00891A0B">
        <w:rPr>
          <w:sz w:val="24"/>
          <w:szCs w:val="24"/>
        </w:rPr>
        <w:t>АО «</w:t>
      </w:r>
      <w:proofErr w:type="spellStart"/>
      <w:r w:rsidR="00702B2C" w:rsidRPr="00891A0B">
        <w:rPr>
          <w:sz w:val="24"/>
          <w:szCs w:val="24"/>
        </w:rPr>
        <w:t>Россети</w:t>
      </w:r>
      <w:proofErr w:type="spellEnd"/>
      <w:r w:rsidR="00702B2C" w:rsidRPr="00891A0B">
        <w:rPr>
          <w:sz w:val="24"/>
          <w:szCs w:val="24"/>
        </w:rPr>
        <w:t xml:space="preserve">» </w:t>
      </w:r>
      <w:hyperlink r:id="rId20" w:history="1">
        <w:r w:rsidR="00862664" w:rsidRPr="00891A0B">
          <w:rPr>
            <w:rStyle w:val="a7"/>
            <w:sz w:val="24"/>
            <w:szCs w:val="24"/>
          </w:rPr>
          <w:t>etp.rosseti.ru</w:t>
        </w:r>
      </w:hyperlink>
      <w:r w:rsidR="00862664" w:rsidRPr="00891A0B">
        <w:rPr>
          <w:sz w:val="24"/>
          <w:szCs w:val="24"/>
        </w:rPr>
        <w:t xml:space="preserve"> </w:t>
      </w:r>
      <w:r w:rsidR="00702B2C" w:rsidRPr="00891A0B">
        <w:rPr>
          <w:sz w:val="24"/>
          <w:szCs w:val="24"/>
        </w:rPr>
        <w:t>(далее — ЭТП)</w:t>
      </w:r>
      <w:r w:rsidR="005B75A6" w:rsidRPr="00891A0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91A0B">
        <w:rPr>
          <w:sz w:val="24"/>
          <w:szCs w:val="24"/>
        </w:rPr>
        <w:t>Заказчик</w:t>
      </w:r>
      <w:r w:rsidR="00702B2C" w:rsidRPr="00891A0B">
        <w:rPr>
          <w:sz w:val="24"/>
          <w:szCs w:val="24"/>
        </w:rPr>
        <w:t>:</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891A0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91A0B">
        <w:rPr>
          <w:sz w:val="24"/>
          <w:szCs w:val="24"/>
        </w:rPr>
        <w:t>Предмет З</w:t>
      </w:r>
      <w:r w:rsidR="00717F60" w:rsidRPr="00891A0B">
        <w:rPr>
          <w:sz w:val="24"/>
          <w:szCs w:val="24"/>
        </w:rPr>
        <w:t>апроса предложений</w:t>
      </w:r>
      <w:r w:rsidR="00702B2C" w:rsidRPr="00891A0B">
        <w:rPr>
          <w:sz w:val="24"/>
          <w:szCs w:val="24"/>
        </w:rPr>
        <w:t>:</w:t>
      </w:r>
      <w:bookmarkEnd w:id="16"/>
    </w:p>
    <w:p w:rsidR="00A40714" w:rsidRPr="00891A0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891A0B">
        <w:rPr>
          <w:b/>
          <w:sz w:val="24"/>
          <w:szCs w:val="24"/>
          <w:u w:val="single"/>
        </w:rPr>
        <w:t>Лот №1:</w:t>
      </w:r>
      <w:r w:rsidR="00717F60" w:rsidRPr="00891A0B">
        <w:rPr>
          <w:sz w:val="24"/>
          <w:szCs w:val="24"/>
        </w:rPr>
        <w:t xml:space="preserve"> право заключения </w:t>
      </w:r>
      <w:r w:rsidR="00123C70" w:rsidRPr="00891A0B">
        <w:rPr>
          <w:sz w:val="24"/>
          <w:szCs w:val="24"/>
        </w:rPr>
        <w:t>Договор</w:t>
      </w:r>
      <w:r w:rsidR="00891A0B" w:rsidRPr="00891A0B">
        <w:rPr>
          <w:sz w:val="24"/>
          <w:szCs w:val="24"/>
        </w:rPr>
        <w:t>а</w:t>
      </w:r>
      <w:r w:rsidR="00A40714" w:rsidRPr="00891A0B">
        <w:rPr>
          <w:sz w:val="24"/>
          <w:szCs w:val="24"/>
        </w:rPr>
        <w:t xml:space="preserve"> </w:t>
      </w:r>
      <w:r w:rsidR="00891A0B" w:rsidRPr="00891A0B">
        <w:rPr>
          <w:sz w:val="24"/>
          <w:szCs w:val="24"/>
        </w:rPr>
        <w:t>на оказание услуг по оценке рыночной стоимости электросетевого имущества</w:t>
      </w:r>
      <w:r w:rsidR="00366652" w:rsidRPr="00891A0B">
        <w:rPr>
          <w:sz w:val="24"/>
          <w:szCs w:val="24"/>
        </w:rPr>
        <w:t xml:space="preserve"> для нужд ПАО «МРСК Центра»</w:t>
      </w:r>
      <w:r w:rsidR="00702B2C" w:rsidRPr="00891A0B">
        <w:rPr>
          <w:sz w:val="24"/>
          <w:szCs w:val="24"/>
        </w:rPr>
        <w:t xml:space="preserve"> (филиал</w:t>
      </w:r>
      <w:r w:rsidR="00891A0B" w:rsidRPr="00891A0B">
        <w:rPr>
          <w:sz w:val="24"/>
          <w:szCs w:val="24"/>
        </w:rPr>
        <w:t>а</w:t>
      </w:r>
      <w:r w:rsidR="00702B2C" w:rsidRPr="00891A0B">
        <w:rPr>
          <w:sz w:val="24"/>
          <w:szCs w:val="24"/>
        </w:rPr>
        <w:t xml:space="preserve"> </w:t>
      </w:r>
      <w:r w:rsidR="00862664" w:rsidRPr="00891A0B">
        <w:rPr>
          <w:sz w:val="24"/>
          <w:szCs w:val="24"/>
        </w:rPr>
        <w:t>«Ярэнерго»</w:t>
      </w:r>
      <w:r w:rsidR="00702B2C" w:rsidRPr="00891A0B">
        <w:rPr>
          <w:sz w:val="24"/>
          <w:szCs w:val="24"/>
        </w:rPr>
        <w:t>)</w:t>
      </w:r>
      <w:bookmarkEnd w:id="17"/>
      <w:r w:rsidR="00702B2C" w:rsidRPr="00891A0B">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891A0B">
        <w:rPr>
          <w:sz w:val="24"/>
          <w:szCs w:val="24"/>
        </w:rPr>
        <w:t xml:space="preserve">Количество лотов: </w:t>
      </w:r>
      <w:r w:rsidRPr="00891A0B">
        <w:rPr>
          <w:b/>
          <w:sz w:val="24"/>
          <w:szCs w:val="24"/>
        </w:rPr>
        <w:t>1 (один)</w:t>
      </w:r>
      <w:r w:rsidRPr="00891A0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891A0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891A0B">
        <w:rPr>
          <w:sz w:val="24"/>
          <w:szCs w:val="24"/>
        </w:rPr>
        <w:t>оказания услуг</w:t>
      </w:r>
      <w:r w:rsidR="00717F60" w:rsidRPr="00891A0B">
        <w:rPr>
          <w:sz w:val="24"/>
          <w:szCs w:val="24"/>
        </w:rPr>
        <w:t xml:space="preserve">: </w:t>
      </w:r>
      <w:bookmarkEnd w:id="19"/>
      <w:r w:rsidR="00891A0B" w:rsidRPr="00891A0B">
        <w:rPr>
          <w:sz w:val="24"/>
          <w:szCs w:val="24"/>
        </w:rPr>
        <w:t xml:space="preserve">Не более 10 рабочих дней </w:t>
      </w:r>
      <w:proofErr w:type="gramStart"/>
      <w:r w:rsidR="00891A0B" w:rsidRPr="00891A0B">
        <w:rPr>
          <w:sz w:val="24"/>
          <w:szCs w:val="24"/>
        </w:rPr>
        <w:t>с даты подписания</w:t>
      </w:r>
      <w:proofErr w:type="gramEnd"/>
      <w:r w:rsidR="00891A0B" w:rsidRPr="00891A0B">
        <w:rPr>
          <w:sz w:val="24"/>
          <w:szCs w:val="24"/>
        </w:rPr>
        <w:t xml:space="preserve"> Договора и/или с момента предоставления всей необходимой для оценки информации на основании информационного запроса оценщика.</w:t>
      </w:r>
    </w:p>
    <w:p w:rsidR="008D2928" w:rsidRPr="00891A0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91A0B">
        <w:rPr>
          <w:sz w:val="24"/>
          <w:szCs w:val="24"/>
        </w:rPr>
        <w:t xml:space="preserve">Оказание услуг Участником будет осуществляться на </w:t>
      </w:r>
      <w:r w:rsidR="00425F34" w:rsidRPr="00891A0B">
        <w:rPr>
          <w:sz w:val="24"/>
          <w:szCs w:val="24"/>
        </w:rPr>
        <w:t>территории Р</w:t>
      </w:r>
      <w:r w:rsidR="00A0540E" w:rsidRPr="00891A0B">
        <w:rPr>
          <w:sz w:val="24"/>
          <w:szCs w:val="24"/>
        </w:rPr>
        <w:t xml:space="preserve">оссийской </w:t>
      </w:r>
      <w:r w:rsidR="00425F34" w:rsidRPr="00891A0B">
        <w:rPr>
          <w:sz w:val="24"/>
          <w:szCs w:val="24"/>
        </w:rPr>
        <w:t>Ф</w:t>
      </w:r>
      <w:r w:rsidR="00A0540E" w:rsidRPr="00891A0B">
        <w:rPr>
          <w:sz w:val="24"/>
          <w:szCs w:val="24"/>
        </w:rPr>
        <w:t>едерации</w:t>
      </w:r>
      <w:r w:rsidRPr="00891A0B">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891A0B">
        <w:rPr>
          <w:iCs/>
          <w:sz w:val="24"/>
          <w:szCs w:val="24"/>
        </w:rPr>
        <w:t>Форма и порядок оплаты</w:t>
      </w:r>
      <w:r w:rsidRPr="0022360B">
        <w:rPr>
          <w:iCs/>
          <w:sz w:val="24"/>
          <w:szCs w:val="24"/>
        </w:rPr>
        <w:t xml:space="preserve">: </w:t>
      </w:r>
      <w:bookmarkEnd w:id="21"/>
      <w:r w:rsidR="00891A0B" w:rsidRPr="00891A0B">
        <w:rPr>
          <w:iCs/>
          <w:sz w:val="24"/>
          <w:szCs w:val="24"/>
        </w:rPr>
        <w:t>Оплата 100% стоимости оказанных по договору услуг производится безналичным расчетом в течение 30 (тридцати) календарных дней после подписания Сторонами Акта об оказании услуг и предоставления счет – фактуры.</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31722">
        <w:rPr>
          <w:iCs/>
          <w:sz w:val="24"/>
          <w:szCs w:val="24"/>
        </w:rPr>
        <w:fldChar w:fldCharType="begin"/>
      </w:r>
      <w:r w:rsidR="00E71A48">
        <w:rPr>
          <w:iCs/>
          <w:sz w:val="24"/>
          <w:szCs w:val="24"/>
        </w:rPr>
        <w:instrText xml:space="preserve"> REF _Ref311232052 \r \h </w:instrText>
      </w:r>
      <w:r w:rsidR="00E31722">
        <w:rPr>
          <w:iCs/>
          <w:sz w:val="24"/>
          <w:szCs w:val="24"/>
        </w:rPr>
      </w:r>
      <w:r w:rsidR="00E31722">
        <w:rPr>
          <w:iCs/>
          <w:sz w:val="24"/>
          <w:szCs w:val="24"/>
        </w:rPr>
        <w:fldChar w:fldCharType="separate"/>
      </w:r>
      <w:r w:rsidR="00552FBF">
        <w:rPr>
          <w:iCs/>
          <w:sz w:val="24"/>
          <w:szCs w:val="24"/>
        </w:rPr>
        <w:t>3</w:t>
      </w:r>
      <w:r w:rsidR="00E3172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31722">
        <w:rPr>
          <w:sz w:val="24"/>
          <w:szCs w:val="24"/>
        </w:rPr>
        <w:fldChar w:fldCharType="begin"/>
      </w:r>
      <w:r w:rsidR="008D2928">
        <w:rPr>
          <w:sz w:val="24"/>
          <w:szCs w:val="24"/>
        </w:rPr>
        <w:instrText xml:space="preserve"> REF _Ref440270568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B5D30">
        <w:fldChar w:fldCharType="begin"/>
      </w:r>
      <w:r w:rsidR="006B5D30">
        <w:instrText xml:space="preserve"> REF _Ref305973574 \r \h  \* MERGEFORMAT </w:instrText>
      </w:r>
      <w:r w:rsidR="006B5D30">
        <w:fldChar w:fldCharType="separate"/>
      </w:r>
      <w:r w:rsidR="00552FBF">
        <w:t>2</w:t>
      </w:r>
      <w:r w:rsidR="006B5D3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E31722">
        <w:rPr>
          <w:iCs/>
          <w:sz w:val="24"/>
          <w:szCs w:val="24"/>
        </w:rPr>
        <w:fldChar w:fldCharType="begin"/>
      </w:r>
      <w:r w:rsidR="008D2928">
        <w:rPr>
          <w:iCs/>
          <w:sz w:val="24"/>
          <w:szCs w:val="24"/>
        </w:rPr>
        <w:instrText xml:space="preserve"> REF _Ref440270602 \r \h </w:instrText>
      </w:r>
      <w:r w:rsidR="00E31722">
        <w:rPr>
          <w:iCs/>
          <w:sz w:val="24"/>
          <w:szCs w:val="24"/>
        </w:rPr>
      </w:r>
      <w:r w:rsidR="00E31722">
        <w:rPr>
          <w:iCs/>
          <w:sz w:val="24"/>
          <w:szCs w:val="24"/>
        </w:rPr>
        <w:fldChar w:fldCharType="separate"/>
      </w:r>
      <w:r w:rsidR="00552FBF">
        <w:rPr>
          <w:iCs/>
          <w:sz w:val="24"/>
          <w:szCs w:val="24"/>
        </w:rPr>
        <w:t>5</w:t>
      </w:r>
      <w:r w:rsidR="00E3172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6B5D30">
        <w:fldChar w:fldCharType="begin"/>
      </w:r>
      <w:r w:rsidR="006B5D30">
        <w:instrText xml:space="preserve"> REF _Ref440270637 \r \h  \* MERGEFORMAT </w:instrText>
      </w:r>
      <w:r w:rsidR="006B5D30">
        <w:fldChar w:fldCharType="separate"/>
      </w:r>
      <w:r w:rsidR="00552FBF" w:rsidRPr="00552FBF">
        <w:rPr>
          <w:sz w:val="24"/>
          <w:szCs w:val="24"/>
        </w:rPr>
        <w:t>1.1.5</w:t>
      </w:r>
      <w:r w:rsidR="006B5D30">
        <w:fldChar w:fldCharType="end"/>
      </w:r>
      <w:r w:rsidRPr="00366652">
        <w:rPr>
          <w:sz w:val="24"/>
          <w:szCs w:val="24"/>
        </w:rPr>
        <w:t xml:space="preserve">, </w:t>
      </w:r>
      <w:r w:rsidR="006B5D30">
        <w:fldChar w:fldCharType="begin"/>
      </w:r>
      <w:r w:rsidR="006B5D30">
        <w:instrText xml:space="preserve"> REF _Ref440270663 \r \h  \* MERGEFORMAT </w:instrText>
      </w:r>
      <w:r w:rsidR="006B5D30">
        <w:fldChar w:fldCharType="separate"/>
      </w:r>
      <w:r w:rsidR="00552FBF" w:rsidRPr="00552FBF">
        <w:rPr>
          <w:sz w:val="24"/>
          <w:szCs w:val="24"/>
        </w:rPr>
        <w:t>1.1.7</w:t>
      </w:r>
      <w:r w:rsidR="006B5D3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6B5D30">
        <w:fldChar w:fldCharType="begin"/>
      </w:r>
      <w:r w:rsidR="006B5D30">
        <w:instrText xml:space="preserve"> REF _Ref440270637 \r \h  \* MERGEFORMAT </w:instrText>
      </w:r>
      <w:r w:rsidR="006B5D30">
        <w:fldChar w:fldCharType="separate"/>
      </w:r>
      <w:r w:rsidR="00552FBF" w:rsidRPr="00552FBF">
        <w:rPr>
          <w:sz w:val="24"/>
          <w:szCs w:val="24"/>
        </w:rPr>
        <w:t>1.1.5</w:t>
      </w:r>
      <w:r w:rsidR="006B5D30">
        <w:fldChar w:fldCharType="end"/>
      </w:r>
      <w:r w:rsidR="008D2928" w:rsidRPr="00366652">
        <w:rPr>
          <w:sz w:val="24"/>
          <w:szCs w:val="24"/>
        </w:rPr>
        <w:t xml:space="preserve">, </w:t>
      </w:r>
      <w:r w:rsidR="006B5D30">
        <w:fldChar w:fldCharType="begin"/>
      </w:r>
      <w:r w:rsidR="006B5D30">
        <w:instrText xml:space="preserve"> REF _Ref440270663 \r \h  \* MERGEFORMAT </w:instrText>
      </w:r>
      <w:r w:rsidR="006B5D30">
        <w:fldChar w:fldCharType="separate"/>
      </w:r>
      <w:r w:rsidR="00552FBF" w:rsidRPr="00552FBF">
        <w:rPr>
          <w:sz w:val="24"/>
          <w:szCs w:val="24"/>
        </w:rPr>
        <w:t>1.1.7</w:t>
      </w:r>
      <w:r w:rsidR="006B5D3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552FBF">
        <w:rPr>
          <w:sz w:val="24"/>
          <w:szCs w:val="24"/>
        </w:rPr>
        <w:t>1.1.7</w:t>
      </w:r>
      <w:r w:rsidR="00E3172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B5D30">
        <w:fldChar w:fldCharType="begin"/>
      </w:r>
      <w:r w:rsidR="006B5D30">
        <w:instrText xml:space="preserve"> REF _Ref305973033 \r \h  \* MERGEFORMAT </w:instrText>
      </w:r>
      <w:r w:rsidR="006B5D30">
        <w:fldChar w:fldCharType="separate"/>
      </w:r>
      <w:r w:rsidR="00552FBF" w:rsidRPr="00552FBF">
        <w:rPr>
          <w:sz w:val="24"/>
          <w:szCs w:val="24"/>
        </w:rPr>
        <w:t>3.2</w:t>
      </w:r>
      <w:r w:rsidR="006B5D3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B5D30">
        <w:fldChar w:fldCharType="begin"/>
      </w:r>
      <w:r w:rsidR="006B5D30">
        <w:instrText xml:space="preserve"> REF _Ref191386109 \n \h  \* MERGEFORMAT </w:instrText>
      </w:r>
      <w:r w:rsidR="006B5D30">
        <w:fldChar w:fldCharType="separate"/>
      </w:r>
      <w:r w:rsidR="00552FBF" w:rsidRPr="00552FBF">
        <w:rPr>
          <w:color w:val="000000"/>
          <w:sz w:val="24"/>
          <w:szCs w:val="24"/>
        </w:rPr>
        <w:t>3.3.2</w:t>
      </w:r>
      <w:r w:rsidR="006B5D30">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6B5D30">
        <w:fldChar w:fldCharType="begin"/>
      </w:r>
      <w:r w:rsidR="006B5D30">
        <w:instrText xml:space="preserve"> REF _Ref306005578 \r \h  \* MERGEFORMAT </w:instrText>
      </w:r>
      <w:r w:rsidR="006B5D30">
        <w:fldChar w:fldCharType="separate"/>
      </w:r>
      <w:r w:rsidR="00552FBF" w:rsidRPr="00552FBF">
        <w:rPr>
          <w:sz w:val="24"/>
          <w:szCs w:val="24"/>
        </w:rPr>
        <w:t>3.3.8.3</w:t>
      </w:r>
      <w:r w:rsidR="006B5D30">
        <w:fldChar w:fldCharType="end"/>
      </w:r>
      <w:r w:rsidR="002F273A" w:rsidRPr="002F273A">
        <w:rPr>
          <w:sz w:val="24"/>
          <w:szCs w:val="24"/>
        </w:rPr>
        <w:t xml:space="preserve"> и подразделе </w:t>
      </w:r>
      <w:r w:rsidR="006B5D30">
        <w:fldChar w:fldCharType="begin"/>
      </w:r>
      <w:r w:rsidR="006B5D30">
        <w:instrText xml:space="preserve"> REF _Ref441574649 \r \h  \* MERGEFORMAT </w:instrText>
      </w:r>
      <w:r w:rsidR="006B5D30">
        <w:fldChar w:fldCharType="separate"/>
      </w:r>
      <w:r w:rsidR="00552FBF" w:rsidRPr="00552FBF">
        <w:rPr>
          <w:sz w:val="24"/>
          <w:szCs w:val="24"/>
        </w:rPr>
        <w:t>5.18</w:t>
      </w:r>
      <w:r w:rsidR="006B5D3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B5D30">
        <w:fldChar w:fldCharType="begin"/>
      </w:r>
      <w:r w:rsidR="006B5D30">
        <w:instrText xml:space="preserve"> REF _Ref191386164 \r \h  \* MERGEFORMAT </w:instrText>
      </w:r>
      <w:r w:rsidR="006B5D30">
        <w:fldChar w:fldCharType="separate"/>
      </w:r>
      <w:r w:rsidR="00552FBF" w:rsidRPr="00552FBF">
        <w:rPr>
          <w:sz w:val="24"/>
          <w:szCs w:val="24"/>
        </w:rPr>
        <w:t xml:space="preserve"> 1.4.1 </w:t>
      </w:r>
      <w:r w:rsidR="006B5D3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B5D30">
        <w:fldChar w:fldCharType="begin"/>
      </w:r>
      <w:r w:rsidR="006B5D30">
        <w:instrText xml:space="preserve"> REF _Ref306978606 \r \h  \* MERGEFORMAT </w:instrText>
      </w:r>
      <w:r w:rsidR="006B5D30">
        <w:fldChar w:fldCharType="separate"/>
      </w:r>
      <w:r w:rsidR="00552FBF" w:rsidRPr="00552FBF">
        <w:rPr>
          <w:sz w:val="24"/>
          <w:szCs w:val="24"/>
        </w:rPr>
        <w:t xml:space="preserve"> 1.4.2 </w:t>
      </w:r>
      <w:r w:rsidR="006B5D3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B5D30">
        <w:fldChar w:fldCharType="begin"/>
      </w:r>
      <w:r w:rsidR="006B5D30">
        <w:instrText xml:space="preserve"> REF _Ref306114966 \r \h  \* MERGEFORMAT </w:instrText>
      </w:r>
      <w:r w:rsidR="006B5D30">
        <w:fldChar w:fldCharType="separate"/>
      </w:r>
      <w:r w:rsidR="00552FBF" w:rsidRPr="00552FBF">
        <w:rPr>
          <w:sz w:val="24"/>
          <w:szCs w:val="24"/>
        </w:rPr>
        <w:t>3.3.11</w:t>
      </w:r>
      <w:r w:rsidR="006B5D3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31722">
        <w:rPr>
          <w:b w:val="0"/>
        </w:rPr>
        <w:fldChar w:fldCharType="begin"/>
      </w:r>
      <w:r w:rsidR="002D4BC6">
        <w:rPr>
          <w:b w:val="0"/>
        </w:rPr>
        <w:instrText xml:space="preserve"> REF _Ref440275279 \r \h </w:instrText>
      </w:r>
      <w:r w:rsidR="00E31722">
        <w:rPr>
          <w:b w:val="0"/>
        </w:rPr>
      </w:r>
      <w:r w:rsidR="00E31722">
        <w:rPr>
          <w:b w:val="0"/>
        </w:rPr>
        <w:fldChar w:fldCharType="separate"/>
      </w:r>
      <w:r w:rsidR="00552FBF">
        <w:rPr>
          <w:b w:val="0"/>
        </w:rPr>
        <w:t>1.1.4</w:t>
      </w:r>
      <w:r w:rsidR="00E3172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B5D30">
        <w:fldChar w:fldCharType="begin"/>
      </w:r>
      <w:r w:rsidR="006B5D30">
        <w:instrText xml:space="preserve"> REF _Ref305973147 \r \h  \* MERGEFORMAT </w:instrText>
      </w:r>
      <w:r w:rsidR="006B5D30">
        <w:fldChar w:fldCharType="separate"/>
      </w:r>
      <w:r w:rsidR="00552FBF" w:rsidRPr="00552FBF">
        <w:rPr>
          <w:b w:val="0"/>
          <w:szCs w:val="24"/>
        </w:rPr>
        <w:t>3.3</w:t>
      </w:r>
      <w:r w:rsidR="006B5D3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B5D30">
        <w:fldChar w:fldCharType="begin"/>
      </w:r>
      <w:r w:rsidR="006B5D30">
        <w:instrText xml:space="preserve"> REF _Ref55336310 \r \h  \* MERGEFORMAT </w:instrText>
      </w:r>
      <w:r w:rsidR="006B5D30">
        <w:fldChar w:fldCharType="separate"/>
      </w:r>
      <w:r w:rsidR="00552FBF" w:rsidRPr="00552FBF">
        <w:rPr>
          <w:b w:val="0"/>
          <w:szCs w:val="24"/>
        </w:rPr>
        <w:t>5.1</w:t>
      </w:r>
      <w:r w:rsidR="006B5D3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B5D30">
        <w:fldChar w:fldCharType="begin"/>
      </w:r>
      <w:r w:rsidR="006B5D30">
        <w:instrText xml:space="preserve"> REF _Ref440284918 \r \h  \* MERGEFORMAT </w:instrText>
      </w:r>
      <w:r w:rsidR="006B5D30">
        <w:fldChar w:fldCharType="separate"/>
      </w:r>
      <w:r w:rsidR="00552FBF" w:rsidRPr="00552FBF">
        <w:rPr>
          <w:b w:val="0"/>
          <w:szCs w:val="24"/>
        </w:rPr>
        <w:t>5.2</w:t>
      </w:r>
      <w:r w:rsidR="006B5D3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B5D30">
        <w:fldChar w:fldCharType="begin"/>
      </w:r>
      <w:r w:rsidR="006B5D30">
        <w:instrText xml:space="preserve"> REF _Ref440537086 \r \h  \* MERGEFORMAT </w:instrText>
      </w:r>
      <w:r w:rsidR="006B5D30">
        <w:fldChar w:fldCharType="separate"/>
      </w:r>
      <w:r w:rsidR="00552FBF" w:rsidRPr="00552FBF">
        <w:rPr>
          <w:b w:val="0"/>
          <w:bCs w:val="0"/>
          <w:szCs w:val="24"/>
        </w:rPr>
        <w:t>5.3</w:t>
      </w:r>
      <w:r w:rsidR="006B5D3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B5D30">
        <w:fldChar w:fldCharType="begin"/>
      </w:r>
      <w:r w:rsidR="006B5D30">
        <w:instrText xml:space="preserve"> REF _Ref440284947 \r \h  \* MERGEFORMAT </w:instrText>
      </w:r>
      <w:r w:rsidR="006B5D30">
        <w:fldChar w:fldCharType="separate"/>
      </w:r>
      <w:r w:rsidR="00552FBF" w:rsidRPr="00552FBF">
        <w:rPr>
          <w:b w:val="0"/>
          <w:szCs w:val="24"/>
        </w:rPr>
        <w:t>5.4</w:t>
      </w:r>
      <w:r w:rsidR="006B5D3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31722">
        <w:rPr>
          <w:b w:val="0"/>
          <w:szCs w:val="24"/>
        </w:rPr>
        <w:fldChar w:fldCharType="begin"/>
      </w:r>
      <w:r w:rsidR="00B8118F">
        <w:rPr>
          <w:b w:val="0"/>
          <w:szCs w:val="24"/>
        </w:rPr>
        <w:instrText xml:space="preserve"> REF _Ref440361439 \r \h </w:instrText>
      </w:r>
      <w:r w:rsidR="00E31722">
        <w:rPr>
          <w:b w:val="0"/>
          <w:szCs w:val="24"/>
        </w:rPr>
      </w:r>
      <w:r w:rsidR="00E31722">
        <w:rPr>
          <w:b w:val="0"/>
          <w:szCs w:val="24"/>
        </w:rPr>
        <w:fldChar w:fldCharType="separate"/>
      </w:r>
      <w:r w:rsidR="00552FBF">
        <w:rPr>
          <w:b w:val="0"/>
          <w:szCs w:val="24"/>
        </w:rPr>
        <w:t>5.5</w:t>
      </w:r>
      <w:r w:rsidR="00E3172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1722">
        <w:rPr>
          <w:b w:val="0"/>
          <w:szCs w:val="24"/>
        </w:rPr>
        <w:fldChar w:fldCharType="begin"/>
      </w:r>
      <w:r w:rsidR="00B8118F">
        <w:rPr>
          <w:b w:val="0"/>
          <w:szCs w:val="24"/>
        </w:rPr>
        <w:instrText xml:space="preserve"> REF _Ref440361531 \r \h </w:instrText>
      </w:r>
      <w:r w:rsidR="00E31722">
        <w:rPr>
          <w:b w:val="0"/>
          <w:szCs w:val="24"/>
        </w:rPr>
      </w:r>
      <w:r w:rsidR="00E31722">
        <w:rPr>
          <w:b w:val="0"/>
          <w:szCs w:val="24"/>
        </w:rPr>
        <w:fldChar w:fldCharType="separate"/>
      </w:r>
      <w:r w:rsidR="00552FBF">
        <w:rPr>
          <w:b w:val="0"/>
          <w:szCs w:val="24"/>
        </w:rPr>
        <w:t>5.6</w:t>
      </w:r>
      <w:r w:rsidR="00E3172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31722">
        <w:rPr>
          <w:b w:val="0"/>
          <w:szCs w:val="24"/>
        </w:rPr>
        <w:fldChar w:fldCharType="begin"/>
      </w:r>
      <w:r>
        <w:rPr>
          <w:b w:val="0"/>
          <w:szCs w:val="24"/>
        </w:rPr>
        <w:instrText xml:space="preserve"> REF _Ref440285128 \r \h </w:instrText>
      </w:r>
      <w:r w:rsidR="00E31722">
        <w:rPr>
          <w:b w:val="0"/>
          <w:szCs w:val="24"/>
        </w:rPr>
      </w:r>
      <w:r w:rsidR="00E31722">
        <w:rPr>
          <w:b w:val="0"/>
          <w:szCs w:val="24"/>
        </w:rPr>
        <w:fldChar w:fldCharType="separate"/>
      </w:r>
      <w:r w:rsidR="00552FBF">
        <w:rPr>
          <w:b w:val="0"/>
          <w:szCs w:val="24"/>
        </w:rPr>
        <w:t>3.3.14</w:t>
      </w:r>
      <w:r w:rsidR="00E3172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31722">
        <w:rPr>
          <w:b w:val="0"/>
          <w:szCs w:val="24"/>
        </w:rPr>
        <w:fldChar w:fldCharType="begin"/>
      </w:r>
      <w:r>
        <w:rPr>
          <w:b w:val="0"/>
          <w:szCs w:val="24"/>
        </w:rPr>
        <w:instrText xml:space="preserve"> REF _Ref305973250 \r \h </w:instrText>
      </w:r>
      <w:r w:rsidR="00E31722">
        <w:rPr>
          <w:b w:val="0"/>
          <w:szCs w:val="24"/>
        </w:rPr>
      </w:r>
      <w:r w:rsidR="00E31722">
        <w:rPr>
          <w:b w:val="0"/>
          <w:szCs w:val="24"/>
        </w:rPr>
        <w:fldChar w:fldCharType="separate"/>
      </w:r>
      <w:r w:rsidR="00552FBF">
        <w:rPr>
          <w:b w:val="0"/>
          <w:szCs w:val="24"/>
        </w:rPr>
        <w:t>3.5.1</w:t>
      </w:r>
      <w:r w:rsidR="00E3172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31722">
        <w:rPr>
          <w:b w:val="0"/>
          <w:szCs w:val="24"/>
        </w:rPr>
        <w:fldChar w:fldCharType="begin"/>
      </w:r>
      <w:r>
        <w:rPr>
          <w:b w:val="0"/>
          <w:szCs w:val="24"/>
        </w:rPr>
        <w:instrText xml:space="preserve"> REF _Ref303681924 \r \h </w:instrText>
      </w:r>
      <w:r w:rsidR="00E31722">
        <w:rPr>
          <w:b w:val="0"/>
          <w:szCs w:val="24"/>
        </w:rPr>
      </w:r>
      <w:r w:rsidR="00E31722">
        <w:rPr>
          <w:b w:val="0"/>
          <w:szCs w:val="24"/>
        </w:rPr>
        <w:fldChar w:fldCharType="separate"/>
      </w:r>
      <w:r w:rsidR="00552FBF">
        <w:rPr>
          <w:b w:val="0"/>
          <w:szCs w:val="24"/>
        </w:rPr>
        <w:t>3.8</w:t>
      </w:r>
      <w:r w:rsidR="00E3172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552FBF">
        <w:rPr>
          <w:b w:val="0"/>
        </w:rPr>
        <w:t>5.5</w:t>
      </w:r>
      <w:r w:rsidR="00E3172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552FBF">
        <w:rPr>
          <w:b w:val="0"/>
        </w:rPr>
        <w:t>2.2.3</w:t>
      </w:r>
      <w:r w:rsidR="00E3172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B5D30">
        <w:fldChar w:fldCharType="begin"/>
      </w:r>
      <w:r w:rsidR="006B5D30">
        <w:instrText xml:space="preserve"> REF _Ref305973033 \r \h  \* MERGEFORMAT </w:instrText>
      </w:r>
      <w:r w:rsidR="006B5D30">
        <w:fldChar w:fldCharType="separate"/>
      </w:r>
      <w:r w:rsidR="00552FBF" w:rsidRPr="00552FBF">
        <w:rPr>
          <w:bCs w:val="0"/>
          <w:sz w:val="24"/>
          <w:szCs w:val="24"/>
        </w:rPr>
        <w:t>3.2</w:t>
      </w:r>
      <w:r w:rsidR="006B5D3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B5D30">
        <w:fldChar w:fldCharType="begin"/>
      </w:r>
      <w:r w:rsidR="006B5D30">
        <w:instrText xml:space="preserve"> REF _Ref305973147 \r \h  \* MERGEFORMAT </w:instrText>
      </w:r>
      <w:r w:rsidR="006B5D30">
        <w:fldChar w:fldCharType="separate"/>
      </w:r>
      <w:r w:rsidR="00552FBF" w:rsidRPr="00552FBF">
        <w:rPr>
          <w:bCs w:val="0"/>
          <w:sz w:val="24"/>
          <w:szCs w:val="24"/>
        </w:rPr>
        <w:t>3.3</w:t>
      </w:r>
      <w:r w:rsidR="006B5D30">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6B5D30">
        <w:fldChar w:fldCharType="begin"/>
      </w:r>
      <w:r w:rsidR="006B5D30">
        <w:instrText xml:space="preserve"> REF _Ref305973214 \r \h  \* MERGEFORMAT </w:instrText>
      </w:r>
      <w:r w:rsidR="006B5D30">
        <w:fldChar w:fldCharType="separate"/>
      </w:r>
      <w:r w:rsidR="00552FBF" w:rsidRPr="00552FBF">
        <w:rPr>
          <w:bCs w:val="0"/>
          <w:sz w:val="24"/>
          <w:szCs w:val="24"/>
        </w:rPr>
        <w:t>3.4</w:t>
      </w:r>
      <w:r w:rsidR="006B5D30">
        <w:fldChar w:fldCharType="end"/>
      </w:r>
      <w:r w:rsidR="00096E9D" w:rsidRPr="00E71A48">
        <w:rPr>
          <w:bCs w:val="0"/>
          <w:sz w:val="24"/>
          <w:szCs w:val="24"/>
        </w:rPr>
        <w:t xml:space="preserve">, </w:t>
      </w:r>
      <w:r w:rsidR="006B5D30">
        <w:fldChar w:fldCharType="begin"/>
      </w:r>
      <w:r w:rsidR="006B5D30">
        <w:instrText xml:space="preserve"> REF _Ref303683883 \r \h  \* MERGEFORMAT </w:instrText>
      </w:r>
      <w:r w:rsidR="006B5D30">
        <w:fldChar w:fldCharType="separate"/>
      </w:r>
      <w:r w:rsidR="00552FBF" w:rsidRPr="00552FBF">
        <w:rPr>
          <w:bCs w:val="0"/>
          <w:sz w:val="24"/>
          <w:szCs w:val="24"/>
        </w:rPr>
        <w:t>3.5</w:t>
      </w:r>
      <w:r w:rsidR="006B5D3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B5D30">
        <w:fldChar w:fldCharType="begin"/>
      </w:r>
      <w:r w:rsidR="006B5D30">
        <w:instrText xml:space="preserve"> REF _Ref305973250 \r \h  \* MERGEFORMAT </w:instrText>
      </w:r>
      <w:r w:rsidR="006B5D30">
        <w:fldChar w:fldCharType="separate"/>
      </w:r>
      <w:r w:rsidR="00552FBF" w:rsidRPr="00552FBF">
        <w:rPr>
          <w:bCs w:val="0"/>
          <w:sz w:val="24"/>
          <w:szCs w:val="24"/>
        </w:rPr>
        <w:t>3.5</w:t>
      </w:r>
      <w:r w:rsidR="00552FBF">
        <w:t>.1</w:t>
      </w:r>
      <w:r w:rsidR="006B5D30">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B5D30">
        <w:fldChar w:fldCharType="begin"/>
      </w:r>
      <w:r w:rsidR="006B5D30">
        <w:instrText xml:space="preserve"> REF _Ref303250967 \r \h  \* MERGEFORMAT </w:instrText>
      </w:r>
      <w:r w:rsidR="006B5D30">
        <w:fldChar w:fldCharType="separate"/>
      </w:r>
      <w:r w:rsidR="00552FBF" w:rsidRPr="00552FBF">
        <w:rPr>
          <w:bCs w:val="0"/>
          <w:sz w:val="24"/>
          <w:szCs w:val="24"/>
        </w:rPr>
        <w:t>3.7</w:t>
      </w:r>
      <w:r w:rsidR="006B5D30">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B5D30">
        <w:fldChar w:fldCharType="begin"/>
      </w:r>
      <w:r w:rsidR="006B5D30">
        <w:instrText xml:space="preserve"> REF _Ref303681924 \r \h  \* MERGEFORMAT </w:instrText>
      </w:r>
      <w:r w:rsidR="006B5D30">
        <w:fldChar w:fldCharType="separate"/>
      </w:r>
      <w:r w:rsidR="00552FBF" w:rsidRPr="00552FBF">
        <w:rPr>
          <w:bCs w:val="0"/>
          <w:sz w:val="24"/>
          <w:szCs w:val="24"/>
        </w:rPr>
        <w:t>3.8</w:t>
      </w:r>
      <w:r w:rsidR="006B5D30">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B5D30">
        <w:fldChar w:fldCharType="begin"/>
      </w:r>
      <w:r w:rsidR="006B5D30">
        <w:instrText xml:space="preserve"> REF _Ref303683929 \r \h  \* MERGEFORMAT </w:instrText>
      </w:r>
      <w:r w:rsidR="006B5D30">
        <w:fldChar w:fldCharType="separate"/>
      </w:r>
      <w:r w:rsidR="00552FBF" w:rsidRPr="00552FBF">
        <w:rPr>
          <w:bCs w:val="0"/>
          <w:sz w:val="24"/>
          <w:szCs w:val="24"/>
        </w:rPr>
        <w:t>3.10</w:t>
      </w:r>
      <w:r w:rsidR="006B5D3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B5D30">
        <w:fldChar w:fldCharType="begin"/>
      </w:r>
      <w:r w:rsidR="006B5D30">
        <w:instrText xml:space="preserve"> REF _Ref306140410 \r \h  \* MERGEFORMAT </w:instrText>
      </w:r>
      <w:r w:rsidR="006B5D30">
        <w:fldChar w:fldCharType="separate"/>
      </w:r>
      <w:r w:rsidR="00552FBF" w:rsidRPr="00552FBF">
        <w:rPr>
          <w:bCs w:val="0"/>
          <w:sz w:val="24"/>
          <w:szCs w:val="24"/>
        </w:rPr>
        <w:t>3.11</w:t>
      </w:r>
      <w:r w:rsidR="006B5D3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B5D30">
        <w:fldChar w:fldCharType="begin"/>
      </w:r>
      <w:r w:rsidR="006B5D30">
        <w:instrText xml:space="preserve"> REF _Ref306140451 \r \h  \* MERGEFORMAT </w:instrText>
      </w:r>
      <w:r w:rsidR="006B5D30">
        <w:fldChar w:fldCharType="separate"/>
      </w:r>
      <w:r w:rsidR="00552FBF" w:rsidRPr="00552FBF">
        <w:rPr>
          <w:bCs w:val="0"/>
          <w:sz w:val="24"/>
          <w:szCs w:val="24"/>
        </w:rPr>
        <w:t>3.12</w:t>
      </w:r>
      <w:r w:rsidR="006B5D3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B5D30">
        <w:fldChar w:fldCharType="begin"/>
      </w:r>
      <w:r w:rsidR="006B5D30">
        <w:instrText xml:space="preserve"> REF _Ref302563524 \n \h  \* MERGEFORMAT </w:instrText>
      </w:r>
      <w:r w:rsidR="006B5D30">
        <w:fldChar w:fldCharType="separate"/>
      </w:r>
      <w:r w:rsidR="00552FBF" w:rsidRPr="00552FBF">
        <w:rPr>
          <w:sz w:val="24"/>
          <w:szCs w:val="24"/>
        </w:rPr>
        <w:t>1.1.1</w:t>
      </w:r>
      <w:r w:rsidR="006B5D3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552FBF">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552FBF">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B5D30">
        <w:fldChar w:fldCharType="begin"/>
      </w:r>
      <w:r w:rsidR="006B5D30">
        <w:instrText xml:space="preserve"> REF _Ref191386407 \r \h  \* MERGEFORMAT </w:instrText>
      </w:r>
      <w:r w:rsidR="006B5D30">
        <w:fldChar w:fldCharType="separate"/>
      </w:r>
      <w:r w:rsidR="00552FBF" w:rsidRPr="00552FBF">
        <w:rPr>
          <w:bCs w:val="0"/>
          <w:sz w:val="24"/>
          <w:szCs w:val="24"/>
        </w:rPr>
        <w:t>3.3.8</w:t>
      </w:r>
      <w:r w:rsidR="006B5D3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552FBF">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552FBF">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552FBF">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552FBF">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552FBF">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B5D30">
        <w:fldChar w:fldCharType="begin"/>
      </w:r>
      <w:r w:rsidR="006B5D30">
        <w:instrText xml:space="preserve"> REF _Ref440274659 \r \h  \* MERGEFORMAT </w:instrText>
      </w:r>
      <w:r w:rsidR="006B5D30">
        <w:fldChar w:fldCharType="separate"/>
      </w:r>
      <w:r w:rsidR="00552FBF" w:rsidRPr="00552FBF">
        <w:rPr>
          <w:bCs w:val="0"/>
          <w:sz w:val="24"/>
          <w:szCs w:val="24"/>
        </w:rPr>
        <w:t>5.11</w:t>
      </w:r>
      <w:r w:rsidR="006B5D30">
        <w:fldChar w:fldCharType="end"/>
      </w:r>
      <w:r w:rsidRPr="00D52133">
        <w:rPr>
          <w:bCs w:val="0"/>
          <w:sz w:val="24"/>
          <w:szCs w:val="24"/>
        </w:rPr>
        <w:t xml:space="preserve">, </w:t>
      </w:r>
      <w:r w:rsidR="006B5D30">
        <w:fldChar w:fldCharType="begin"/>
      </w:r>
      <w:r w:rsidR="006B5D30">
        <w:instrText xml:space="preserve"> REF _Ref440274733 \r \h  \* MERGEFORMAT </w:instrText>
      </w:r>
      <w:r w:rsidR="006B5D30">
        <w:fldChar w:fldCharType="separate"/>
      </w:r>
      <w:r w:rsidR="00552FBF" w:rsidRPr="00552FBF">
        <w:rPr>
          <w:bCs w:val="0"/>
          <w:sz w:val="24"/>
          <w:szCs w:val="24"/>
        </w:rPr>
        <w:t>5.12</w:t>
      </w:r>
      <w:r w:rsidR="006B5D30">
        <w:fldChar w:fldCharType="end"/>
      </w:r>
      <w:r w:rsidRPr="00D52133">
        <w:rPr>
          <w:bCs w:val="0"/>
          <w:sz w:val="24"/>
          <w:szCs w:val="24"/>
        </w:rPr>
        <w:t xml:space="preserve">, </w:t>
      </w:r>
      <w:r w:rsidR="006B5D30">
        <w:fldChar w:fldCharType="begin"/>
      </w:r>
      <w:r w:rsidR="006B5D30">
        <w:instrText xml:space="preserve"> REF _Ref440274744 \r \h  \* MERGEFORMAT </w:instrText>
      </w:r>
      <w:r w:rsidR="006B5D30">
        <w:fldChar w:fldCharType="separate"/>
      </w:r>
      <w:r w:rsidR="00552FBF" w:rsidRPr="00552FBF">
        <w:rPr>
          <w:bCs w:val="0"/>
          <w:sz w:val="24"/>
          <w:szCs w:val="24"/>
        </w:rPr>
        <w:t>5.13</w:t>
      </w:r>
      <w:r w:rsidR="006B5D30">
        <w:fldChar w:fldCharType="end"/>
      </w:r>
      <w:r w:rsidRPr="00D52133">
        <w:rPr>
          <w:bCs w:val="0"/>
          <w:sz w:val="24"/>
          <w:szCs w:val="24"/>
        </w:rPr>
        <w:t xml:space="preserve">, </w:t>
      </w:r>
      <w:r w:rsidR="006B5D30">
        <w:fldChar w:fldCharType="begin"/>
      </w:r>
      <w:r w:rsidR="006B5D30">
        <w:instrText xml:space="preserve"> REF _Ref440274756 \r \h  \* MERGEFORMAT </w:instrText>
      </w:r>
      <w:r w:rsidR="006B5D30">
        <w:fldChar w:fldCharType="separate"/>
      </w:r>
      <w:r w:rsidR="00552FBF" w:rsidRPr="00552FBF">
        <w:rPr>
          <w:bCs w:val="0"/>
          <w:sz w:val="24"/>
          <w:szCs w:val="24"/>
        </w:rPr>
        <w:t>5.15</w:t>
      </w:r>
      <w:r w:rsidR="006B5D3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B5D30">
        <w:fldChar w:fldCharType="begin"/>
      </w:r>
      <w:r w:rsidR="006B5D30">
        <w:instrText xml:space="preserve"> REF _Ref440274659 \r \h  \* MERGEFORMAT </w:instrText>
      </w:r>
      <w:r w:rsidR="006B5D30">
        <w:fldChar w:fldCharType="separate"/>
      </w:r>
      <w:r w:rsidR="00552FBF" w:rsidRPr="00552FBF">
        <w:rPr>
          <w:bCs w:val="0"/>
          <w:sz w:val="24"/>
          <w:szCs w:val="24"/>
        </w:rPr>
        <w:t>5.11</w:t>
      </w:r>
      <w:r w:rsidR="006B5D30">
        <w:fldChar w:fldCharType="end"/>
      </w:r>
      <w:r w:rsidRPr="00D52133">
        <w:rPr>
          <w:bCs w:val="0"/>
          <w:sz w:val="24"/>
          <w:szCs w:val="24"/>
        </w:rPr>
        <w:t xml:space="preserve">, </w:t>
      </w:r>
      <w:r w:rsidR="006B5D30">
        <w:fldChar w:fldCharType="begin"/>
      </w:r>
      <w:r w:rsidR="006B5D30">
        <w:instrText xml:space="preserve"> REF _Ref440274733 \r \h  \* MERGEFORMAT </w:instrText>
      </w:r>
      <w:r w:rsidR="006B5D30">
        <w:fldChar w:fldCharType="separate"/>
      </w:r>
      <w:r w:rsidR="00552FBF" w:rsidRPr="00552FBF">
        <w:rPr>
          <w:bCs w:val="0"/>
          <w:sz w:val="24"/>
          <w:szCs w:val="24"/>
        </w:rPr>
        <w:t>5.12</w:t>
      </w:r>
      <w:r w:rsidR="006B5D30">
        <w:fldChar w:fldCharType="end"/>
      </w:r>
      <w:r w:rsidRPr="00D52133">
        <w:rPr>
          <w:bCs w:val="0"/>
          <w:sz w:val="24"/>
          <w:szCs w:val="24"/>
        </w:rPr>
        <w:t xml:space="preserve">, </w:t>
      </w:r>
      <w:r w:rsidR="006B5D30">
        <w:fldChar w:fldCharType="begin"/>
      </w:r>
      <w:r w:rsidR="006B5D30">
        <w:instrText xml:space="preserve"> REF _Ref440274744 \r \h  \* MERGEFORMAT </w:instrText>
      </w:r>
      <w:r w:rsidR="006B5D30">
        <w:fldChar w:fldCharType="separate"/>
      </w:r>
      <w:r w:rsidR="00552FBF" w:rsidRPr="00552FBF">
        <w:rPr>
          <w:bCs w:val="0"/>
          <w:sz w:val="24"/>
          <w:szCs w:val="24"/>
        </w:rPr>
        <w:t>5.13</w:t>
      </w:r>
      <w:r w:rsidR="006B5D30">
        <w:fldChar w:fldCharType="end"/>
      </w:r>
      <w:r w:rsidRPr="00D52133">
        <w:rPr>
          <w:bCs w:val="0"/>
          <w:sz w:val="24"/>
          <w:szCs w:val="24"/>
        </w:rPr>
        <w:t xml:space="preserve">, </w:t>
      </w:r>
      <w:r w:rsidR="006B5D30">
        <w:fldChar w:fldCharType="begin"/>
      </w:r>
      <w:r w:rsidR="006B5D30">
        <w:instrText xml:space="preserve"> REF _Ref440274756 \r \h  \* MERGEFORMAT </w:instrText>
      </w:r>
      <w:r w:rsidR="006B5D30">
        <w:fldChar w:fldCharType="separate"/>
      </w:r>
      <w:r w:rsidR="00552FBF" w:rsidRPr="00552FBF">
        <w:rPr>
          <w:bCs w:val="0"/>
          <w:sz w:val="24"/>
          <w:szCs w:val="24"/>
        </w:rPr>
        <w:t>5.15</w:t>
      </w:r>
      <w:r w:rsidR="006B5D3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552FBF">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B5D30">
        <w:fldChar w:fldCharType="begin"/>
      </w:r>
      <w:r w:rsidR="006B5D30">
        <w:instrText xml:space="preserve"> REF _Ref191386419 \n \h  \* MERGEFORMAT </w:instrText>
      </w:r>
      <w:r w:rsidR="006B5D30">
        <w:fldChar w:fldCharType="separate"/>
      </w:r>
      <w:r w:rsidR="00552FBF" w:rsidRPr="00552FBF">
        <w:rPr>
          <w:bCs w:val="0"/>
          <w:sz w:val="24"/>
          <w:szCs w:val="24"/>
        </w:rPr>
        <w:t>3.3.2</w:t>
      </w:r>
      <w:r w:rsidR="006B5D3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6B5D30">
        <w:fldChar w:fldCharType="begin"/>
      </w:r>
      <w:r w:rsidR="006B5D30">
        <w:instrText xml:space="preserve"> REF _Ref306005578 \r \h  \* MERGEFORMAT </w:instrText>
      </w:r>
      <w:r w:rsidR="006B5D30">
        <w:fldChar w:fldCharType="separate"/>
      </w:r>
      <w:r w:rsidR="00552FBF" w:rsidRPr="00552FBF">
        <w:rPr>
          <w:sz w:val="24"/>
          <w:szCs w:val="24"/>
        </w:rPr>
        <w:t>3.3.8.3</w:t>
      </w:r>
      <w:r w:rsidR="006B5D30">
        <w:fldChar w:fldCharType="end"/>
      </w:r>
      <w:r w:rsidR="002F273A" w:rsidRPr="002F273A">
        <w:rPr>
          <w:sz w:val="24"/>
          <w:szCs w:val="24"/>
        </w:rPr>
        <w:t xml:space="preserve"> и подразделе </w:t>
      </w:r>
      <w:r w:rsidR="006B5D30">
        <w:fldChar w:fldCharType="begin"/>
      </w:r>
      <w:r w:rsidR="006B5D30">
        <w:instrText xml:space="preserve"> REF _Ref441574649 \r \h  \* MERGEFORMAT </w:instrText>
      </w:r>
      <w:r w:rsidR="006B5D30">
        <w:fldChar w:fldCharType="separate"/>
      </w:r>
      <w:r w:rsidR="00552FBF" w:rsidRPr="00552FBF">
        <w:rPr>
          <w:sz w:val="24"/>
          <w:szCs w:val="24"/>
        </w:rPr>
        <w:t>5.18</w:t>
      </w:r>
      <w:r w:rsidR="006B5D3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B5D30">
        <w:fldChar w:fldCharType="begin"/>
      </w:r>
      <w:r w:rsidR="006B5D30">
        <w:instrText xml:space="preserve"> REF _Ref440361959 \r \h  \* MERGEFORMAT </w:instrText>
      </w:r>
      <w:r w:rsidR="006B5D30">
        <w:fldChar w:fldCharType="separate"/>
      </w:r>
      <w:r w:rsidR="00552FBF" w:rsidRPr="00552FBF">
        <w:rPr>
          <w:bCs w:val="0"/>
          <w:sz w:val="24"/>
          <w:szCs w:val="24"/>
        </w:rPr>
        <w:t>5.5</w:t>
      </w:r>
      <w:r w:rsidR="006B5D3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B5D30">
        <w:fldChar w:fldCharType="begin"/>
      </w:r>
      <w:r w:rsidR="006B5D30">
        <w:instrText xml:space="preserve"> REF _Ref440271036 \r \h  \* MERGEFORMAT </w:instrText>
      </w:r>
      <w:r w:rsidR="006B5D30">
        <w:fldChar w:fldCharType="separate"/>
      </w:r>
      <w:r w:rsidR="00552FBF" w:rsidRPr="00552FBF">
        <w:rPr>
          <w:bCs w:val="0"/>
          <w:sz w:val="24"/>
          <w:szCs w:val="24"/>
        </w:rPr>
        <w:t>5.4</w:t>
      </w:r>
      <w:r w:rsidR="006B5D3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B5D30">
        <w:fldChar w:fldCharType="begin"/>
      </w:r>
      <w:r w:rsidR="006B5D30">
        <w:instrText xml:space="preserve"> REF _Ref55336310 \r \h  \* MERGEFORMAT </w:instrText>
      </w:r>
      <w:r w:rsidR="006B5D30">
        <w:fldChar w:fldCharType="separate"/>
      </w:r>
      <w:r w:rsidR="00552FBF" w:rsidRPr="00552FBF">
        <w:rPr>
          <w:bCs w:val="0"/>
          <w:sz w:val="24"/>
          <w:szCs w:val="24"/>
        </w:rPr>
        <w:t>5.1</w:t>
      </w:r>
      <w:r w:rsidR="006B5D3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6B5D30">
        <w:fldChar w:fldCharType="begin"/>
      </w:r>
      <w:r w:rsidR="006B5D30">
        <w:instrText xml:space="preserve"> REF _Ref306005578 \r \h  \* MERGEFORMAT </w:instrText>
      </w:r>
      <w:r w:rsidR="006B5D30">
        <w:fldChar w:fldCharType="separate"/>
      </w:r>
      <w:r w:rsidR="00552FBF" w:rsidRPr="00552FBF">
        <w:rPr>
          <w:sz w:val="24"/>
          <w:szCs w:val="24"/>
        </w:rPr>
        <w:t>3.3.8.3</w:t>
      </w:r>
      <w:r w:rsidR="006B5D30">
        <w:fldChar w:fldCharType="end"/>
      </w:r>
      <w:r w:rsidR="002F273A" w:rsidRPr="002F273A">
        <w:rPr>
          <w:sz w:val="24"/>
          <w:szCs w:val="24"/>
        </w:rPr>
        <w:t xml:space="preserve"> и подразделе </w:t>
      </w:r>
      <w:r w:rsidR="006B5D30">
        <w:fldChar w:fldCharType="begin"/>
      </w:r>
      <w:r w:rsidR="006B5D30">
        <w:instrText xml:space="preserve"> REF _Ref441574649 \r \h  \* MERGEFORMAT </w:instrText>
      </w:r>
      <w:r w:rsidR="006B5D30">
        <w:fldChar w:fldCharType="separate"/>
      </w:r>
      <w:r w:rsidR="00552FBF" w:rsidRPr="00552FBF">
        <w:rPr>
          <w:sz w:val="24"/>
          <w:szCs w:val="24"/>
        </w:rPr>
        <w:t>5.18</w:t>
      </w:r>
      <w:r w:rsidR="006B5D30">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B5D30">
        <w:fldChar w:fldCharType="begin"/>
      </w:r>
      <w:r w:rsidR="006B5D30">
        <w:instrText xml:space="preserve"> REF _Ref440289953 \r \h  \* MERGEFORMAT </w:instrText>
      </w:r>
      <w:r w:rsidR="006B5D30">
        <w:fldChar w:fldCharType="separate"/>
      </w:r>
      <w:r w:rsidR="00552FBF" w:rsidRPr="00552FBF">
        <w:rPr>
          <w:bCs w:val="0"/>
          <w:sz w:val="24"/>
          <w:szCs w:val="24"/>
        </w:rPr>
        <w:t>3.4.1.3</w:t>
      </w:r>
      <w:r w:rsidR="006B5D30">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891A0B"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891A0B">
        <w:rPr>
          <w:szCs w:val="24"/>
        </w:rPr>
        <w:lastRenderedPageBreak/>
        <w:t xml:space="preserve">Начальная (максимальная) цена </w:t>
      </w:r>
      <w:r w:rsidR="00123C70" w:rsidRPr="00891A0B">
        <w:rPr>
          <w:szCs w:val="24"/>
        </w:rPr>
        <w:t>Договор</w:t>
      </w:r>
      <w:r w:rsidRPr="00891A0B">
        <w:rPr>
          <w:szCs w:val="24"/>
        </w:rPr>
        <w:t>а (цена лота)</w:t>
      </w:r>
      <w:bookmarkEnd w:id="285"/>
      <w:bookmarkEnd w:id="286"/>
      <w:bookmarkEnd w:id="287"/>
      <w:bookmarkEnd w:id="288"/>
      <w:bookmarkEnd w:id="289"/>
      <w:bookmarkEnd w:id="290"/>
      <w:bookmarkEnd w:id="291"/>
      <w:bookmarkEnd w:id="292"/>
    </w:p>
    <w:p w:rsidR="00216641" w:rsidRPr="00891A0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1A0B">
        <w:rPr>
          <w:bCs w:val="0"/>
          <w:sz w:val="24"/>
          <w:szCs w:val="24"/>
        </w:rPr>
        <w:t xml:space="preserve">Начальная (максимальная) цена </w:t>
      </w:r>
      <w:r w:rsidR="00123C70" w:rsidRPr="00891A0B">
        <w:rPr>
          <w:bCs w:val="0"/>
          <w:sz w:val="24"/>
          <w:szCs w:val="24"/>
        </w:rPr>
        <w:t>Договор</w:t>
      </w:r>
      <w:r w:rsidRPr="00891A0B">
        <w:rPr>
          <w:bCs w:val="0"/>
          <w:sz w:val="24"/>
          <w:szCs w:val="24"/>
        </w:rPr>
        <w:t>а</w:t>
      </w:r>
      <w:r w:rsidR="00216641" w:rsidRPr="00891A0B">
        <w:rPr>
          <w:bCs w:val="0"/>
          <w:sz w:val="24"/>
          <w:szCs w:val="24"/>
        </w:rPr>
        <w:t>:</w:t>
      </w:r>
    </w:p>
    <w:p w:rsidR="00280464" w:rsidRPr="00891A0B" w:rsidRDefault="00891A0B" w:rsidP="00891A0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91A0B">
        <w:rPr>
          <w:b/>
          <w:sz w:val="24"/>
          <w:szCs w:val="24"/>
        </w:rPr>
        <w:t>60 200,00</w:t>
      </w:r>
      <w:r w:rsidR="00155DAF" w:rsidRPr="00891A0B">
        <w:rPr>
          <w:sz w:val="24"/>
          <w:szCs w:val="24"/>
        </w:rPr>
        <w:t xml:space="preserve"> (</w:t>
      </w:r>
      <w:r w:rsidRPr="00891A0B">
        <w:rPr>
          <w:sz w:val="24"/>
          <w:szCs w:val="24"/>
        </w:rPr>
        <w:t>шестьдесят тысяч двести</w:t>
      </w:r>
      <w:r w:rsidR="00155DAF" w:rsidRPr="00891A0B">
        <w:rPr>
          <w:sz w:val="24"/>
          <w:szCs w:val="24"/>
        </w:rPr>
        <w:t>) рубл</w:t>
      </w:r>
      <w:r w:rsidRPr="00891A0B">
        <w:rPr>
          <w:sz w:val="24"/>
          <w:szCs w:val="24"/>
        </w:rPr>
        <w:t>ей</w:t>
      </w:r>
      <w:r w:rsidR="00155DAF" w:rsidRPr="00891A0B">
        <w:rPr>
          <w:sz w:val="24"/>
          <w:szCs w:val="24"/>
        </w:rPr>
        <w:t xml:space="preserve"> 00 копеек РФ, без учета НДС; НДС составляет </w:t>
      </w:r>
      <w:r w:rsidRPr="00891A0B">
        <w:rPr>
          <w:b/>
          <w:sz w:val="24"/>
          <w:szCs w:val="24"/>
        </w:rPr>
        <w:t>10 836,00</w:t>
      </w:r>
      <w:r w:rsidR="00155DAF" w:rsidRPr="00891A0B">
        <w:rPr>
          <w:sz w:val="24"/>
          <w:szCs w:val="24"/>
        </w:rPr>
        <w:t xml:space="preserve"> (</w:t>
      </w:r>
      <w:r w:rsidRPr="00891A0B">
        <w:rPr>
          <w:sz w:val="24"/>
          <w:szCs w:val="24"/>
        </w:rPr>
        <w:t>десять тысяч восемьсот тридцать шесть</w:t>
      </w:r>
      <w:r w:rsidR="00155DAF" w:rsidRPr="00891A0B">
        <w:rPr>
          <w:sz w:val="24"/>
          <w:szCs w:val="24"/>
        </w:rPr>
        <w:t xml:space="preserve">) рублей </w:t>
      </w:r>
      <w:r w:rsidRPr="00891A0B">
        <w:rPr>
          <w:sz w:val="24"/>
          <w:szCs w:val="24"/>
        </w:rPr>
        <w:t>00</w:t>
      </w:r>
      <w:r w:rsidR="00155DAF" w:rsidRPr="00891A0B">
        <w:rPr>
          <w:sz w:val="24"/>
          <w:szCs w:val="24"/>
        </w:rPr>
        <w:t xml:space="preserve"> копеек РФ; </w:t>
      </w:r>
      <w:r w:rsidRPr="00891A0B">
        <w:rPr>
          <w:b/>
          <w:sz w:val="24"/>
          <w:szCs w:val="24"/>
        </w:rPr>
        <w:t>71 036,00</w:t>
      </w:r>
      <w:r w:rsidR="00155DAF" w:rsidRPr="00891A0B">
        <w:rPr>
          <w:sz w:val="24"/>
          <w:szCs w:val="24"/>
        </w:rPr>
        <w:t xml:space="preserve"> (</w:t>
      </w:r>
      <w:r w:rsidRPr="00891A0B">
        <w:rPr>
          <w:sz w:val="24"/>
          <w:szCs w:val="24"/>
        </w:rPr>
        <w:t>семьдесят одна тысяча тридцать шесть</w:t>
      </w:r>
      <w:r w:rsidR="00155DAF" w:rsidRPr="00891A0B">
        <w:rPr>
          <w:sz w:val="24"/>
          <w:szCs w:val="24"/>
        </w:rPr>
        <w:t xml:space="preserve">) рублей </w:t>
      </w:r>
      <w:r w:rsidRPr="00891A0B">
        <w:rPr>
          <w:sz w:val="24"/>
          <w:szCs w:val="24"/>
        </w:rPr>
        <w:t>00</w:t>
      </w:r>
      <w:r w:rsidR="00155DAF" w:rsidRPr="00891A0B">
        <w:rPr>
          <w:sz w:val="24"/>
          <w:szCs w:val="24"/>
        </w:rPr>
        <w:t xml:space="preserve"> копеек РФ, с учетом НДС</w:t>
      </w:r>
      <w:r w:rsidRPr="00891A0B">
        <w:rPr>
          <w:sz w:val="24"/>
          <w:szCs w:val="24"/>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1A0B">
        <w:rPr>
          <w:sz w:val="24"/>
          <w:szCs w:val="24"/>
        </w:rPr>
        <w:t>Организатор отклонит Заявку Участника только на том</w:t>
      </w:r>
      <w:r w:rsidRPr="001365D6">
        <w:rPr>
          <w:sz w:val="24"/>
          <w:szCs w:val="24"/>
        </w:rPr>
        <w:t xml:space="preserve">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B5D30">
        <w:fldChar w:fldCharType="begin"/>
      </w:r>
      <w:r w:rsidR="006B5D30">
        <w:instrText xml:space="preserve"> REF _Ref55336310 \r \h  \* MERGEFORMAT </w:instrText>
      </w:r>
      <w:r w:rsidR="006B5D30">
        <w:fldChar w:fldCharType="separate"/>
      </w:r>
      <w:r w:rsidR="00552FBF" w:rsidRPr="00552FBF">
        <w:rPr>
          <w:bCs w:val="0"/>
          <w:sz w:val="24"/>
          <w:szCs w:val="24"/>
        </w:rPr>
        <w:t>5.1</w:t>
      </w:r>
      <w:r w:rsidR="006B5D3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B5D30">
        <w:fldChar w:fldCharType="begin"/>
      </w:r>
      <w:r w:rsidR="006B5D30">
        <w:instrText xml:space="preserve"> REF _Ref440271072 \r \h  \* MERGEFORMAT </w:instrText>
      </w:r>
      <w:r w:rsidR="006B5D30">
        <w:fldChar w:fldCharType="separate"/>
      </w:r>
      <w:r w:rsidR="00552FBF" w:rsidRPr="00552FBF">
        <w:rPr>
          <w:bCs w:val="0"/>
          <w:sz w:val="24"/>
          <w:szCs w:val="24"/>
        </w:rPr>
        <w:t>5.2</w:t>
      </w:r>
      <w:r w:rsidR="006B5D3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B5D30">
        <w:fldChar w:fldCharType="begin"/>
      </w:r>
      <w:r w:rsidR="006B5D30">
        <w:instrText xml:space="preserve"> REF _Ref440361439 \r \h  \* MERGEFORMAT </w:instrText>
      </w:r>
      <w:r w:rsidR="006B5D30">
        <w:fldChar w:fldCharType="separate"/>
      </w:r>
      <w:r w:rsidR="00552FBF" w:rsidRPr="00552FBF">
        <w:rPr>
          <w:sz w:val="24"/>
          <w:szCs w:val="24"/>
        </w:rPr>
        <w:t>5.5</w:t>
      </w:r>
      <w:r w:rsidR="006B5D3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31722">
        <w:rPr>
          <w:bCs w:val="0"/>
          <w:sz w:val="24"/>
          <w:szCs w:val="24"/>
        </w:rPr>
        <w:fldChar w:fldCharType="begin"/>
      </w:r>
      <w:r w:rsidR="003F3A69">
        <w:rPr>
          <w:bCs w:val="0"/>
          <w:sz w:val="24"/>
          <w:szCs w:val="24"/>
        </w:rPr>
        <w:instrText xml:space="preserve"> REF _Ref306138385 \r \h </w:instrText>
      </w:r>
      <w:r w:rsidR="00E31722">
        <w:rPr>
          <w:bCs w:val="0"/>
          <w:sz w:val="24"/>
          <w:szCs w:val="24"/>
        </w:rPr>
      </w:r>
      <w:r w:rsidR="00E31722">
        <w:rPr>
          <w:bCs w:val="0"/>
          <w:sz w:val="24"/>
          <w:szCs w:val="24"/>
        </w:rPr>
        <w:fldChar w:fldCharType="separate"/>
      </w:r>
      <w:r w:rsidR="00552FBF">
        <w:rPr>
          <w:bCs w:val="0"/>
          <w:sz w:val="24"/>
          <w:szCs w:val="24"/>
        </w:rPr>
        <w:t>3.6.4</w:t>
      </w:r>
      <w:r w:rsidR="00E3172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E2C5E" w:rsidRPr="001E2C5E">
        <w:rPr>
          <w:sz w:val="24"/>
          <w:szCs w:val="24"/>
          <w:highlight w:val="darkGray"/>
        </w:rPr>
        <w:t xml:space="preserve"> </w:t>
      </w:r>
      <w:r w:rsidR="001E2C5E" w:rsidRPr="001E2C5E">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B5D30">
        <w:fldChar w:fldCharType="begin"/>
      </w:r>
      <w:r w:rsidR="006B5D30">
        <w:instrText xml:space="preserve"> REF _Ref191386451 \n \h  \* MERGEFORMAT </w:instrText>
      </w:r>
      <w:r w:rsidR="006B5D30">
        <w:fldChar w:fldCharType="separate"/>
      </w:r>
      <w:r w:rsidR="00552FBF" w:rsidRPr="00552FBF">
        <w:rPr>
          <w:bCs w:val="0"/>
          <w:sz w:val="24"/>
          <w:szCs w:val="24"/>
        </w:rPr>
        <w:t>3.3.9</w:t>
      </w:r>
      <w:r w:rsidR="006B5D3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31722">
        <w:rPr>
          <w:bCs w:val="0"/>
          <w:sz w:val="24"/>
          <w:szCs w:val="24"/>
        </w:rPr>
        <w:fldChar w:fldCharType="begin"/>
      </w:r>
      <w:r w:rsidR="001A63D5">
        <w:rPr>
          <w:bCs w:val="0"/>
          <w:sz w:val="24"/>
          <w:szCs w:val="24"/>
        </w:rPr>
        <w:instrText xml:space="preserve"> REF _Ref440876619 \r \h </w:instrText>
      </w:r>
      <w:r w:rsidR="00E31722">
        <w:rPr>
          <w:bCs w:val="0"/>
          <w:sz w:val="24"/>
          <w:szCs w:val="24"/>
        </w:rPr>
      </w:r>
      <w:r w:rsidR="00E31722">
        <w:rPr>
          <w:bCs w:val="0"/>
          <w:sz w:val="24"/>
          <w:szCs w:val="24"/>
        </w:rPr>
        <w:fldChar w:fldCharType="separate"/>
      </w:r>
      <w:r w:rsidR="00552FBF">
        <w:rPr>
          <w:bCs w:val="0"/>
          <w:sz w:val="24"/>
          <w:szCs w:val="24"/>
        </w:rPr>
        <w:t>3.3.10</w:t>
      </w:r>
      <w:r w:rsidR="00E3172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11"/>
      <w:proofErr w:type="gramEnd"/>
    </w:p>
    <w:p w:rsidR="00DC7643" w:rsidRPr="00865FF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B5D30">
        <w:fldChar w:fldCharType="begin"/>
      </w:r>
      <w:r w:rsidR="006B5D30">
        <w:instrText xml:space="preserve"> REF _Ref440275279 \r \h  \* MERGEFORMAT </w:instrText>
      </w:r>
      <w:r w:rsidR="006B5D30">
        <w:fldChar w:fldCharType="separate"/>
      </w:r>
      <w:r w:rsidR="00552FBF" w:rsidRPr="00552FBF">
        <w:rPr>
          <w:sz w:val="24"/>
          <w:szCs w:val="24"/>
        </w:rPr>
        <w:t>1.1.4</w:t>
      </w:r>
      <w:r w:rsidR="006B5D30">
        <w:fldChar w:fldCharType="end"/>
      </w:r>
      <w:r w:rsidRPr="009F2BF9">
        <w:rPr>
          <w:sz w:val="24"/>
          <w:szCs w:val="24"/>
        </w:rPr>
        <w:t xml:space="preserve"> и разделе </w:t>
      </w:r>
      <w:r w:rsidR="006B5D30">
        <w:fldChar w:fldCharType="begin"/>
      </w:r>
      <w:r w:rsidR="006B5D30">
        <w:instrText xml:space="preserve"> REF _Ref440270568 \r \h  \* MERGEFORMAT </w:instrText>
      </w:r>
      <w:r w:rsidR="006B5D30">
        <w:fldChar w:fldCharType="separate"/>
      </w:r>
      <w:r w:rsidR="00552FBF">
        <w:t>4</w:t>
      </w:r>
      <w:r w:rsidR="006B5D30">
        <w:fldChar w:fldCharType="end"/>
      </w:r>
      <w:r w:rsidRPr="009F2BF9">
        <w:rPr>
          <w:sz w:val="24"/>
          <w:szCs w:val="24"/>
        </w:rPr>
        <w:t xml:space="preserve">, в соответствии с требованиями законодательства Российской </w:t>
      </w:r>
      <w:r w:rsidRPr="00865FF0">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65FF0">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1E2C5E" w:rsidRPr="001E2C5E" w:rsidRDefault="001E2C5E" w:rsidP="001E2C5E">
      <w:pPr>
        <w:suppressAutoHyphens w:val="0"/>
        <w:spacing w:line="264" w:lineRule="auto"/>
        <w:ind w:left="927" w:firstLine="0"/>
        <w:rPr>
          <w:sz w:val="24"/>
          <w:szCs w:val="24"/>
          <w:lang w:eastAsia="ru-RU"/>
        </w:rPr>
      </w:pPr>
      <w:r>
        <w:rPr>
          <w:color w:val="000000"/>
          <w:sz w:val="24"/>
          <w:szCs w:val="24"/>
          <w:lang w:eastAsia="ru-RU"/>
        </w:rPr>
        <w:t xml:space="preserve">- </w:t>
      </w:r>
      <w:r w:rsidR="009D7F01"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009D7F01"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 xml:space="preserve">за </w:t>
      </w:r>
      <w:r w:rsidR="00036006" w:rsidRPr="001E2C5E">
        <w:rPr>
          <w:color w:val="000000"/>
          <w:sz w:val="24"/>
          <w:szCs w:val="24"/>
          <w:lang w:eastAsia="ru-RU"/>
        </w:rPr>
        <w:t>последние 3 года не менее 1 завершенного аналогичного</w:t>
      </w:r>
      <w:r w:rsidR="00A44B30" w:rsidRPr="001E2C5E">
        <w:rPr>
          <w:color w:val="000000"/>
          <w:sz w:val="24"/>
          <w:szCs w:val="24"/>
          <w:lang w:eastAsia="ru-RU"/>
        </w:rPr>
        <w:t xml:space="preserve"> договора</w:t>
      </w:r>
      <w:r w:rsidR="00036006" w:rsidRPr="001E2C5E">
        <w:rPr>
          <w:color w:val="000000"/>
          <w:sz w:val="24"/>
          <w:szCs w:val="24"/>
          <w:lang w:eastAsia="ru-RU"/>
        </w:rPr>
        <w:t xml:space="preserve"> по </w:t>
      </w:r>
      <w:r w:rsidR="002037C3" w:rsidRPr="001E2C5E">
        <w:rPr>
          <w:color w:val="000000"/>
          <w:sz w:val="24"/>
          <w:szCs w:val="24"/>
          <w:lang w:eastAsia="ru-RU"/>
        </w:rPr>
        <w:t>оказываемым услугам</w:t>
      </w:r>
      <w:r w:rsidR="00036006" w:rsidRPr="001E2C5E">
        <w:rPr>
          <w:color w:val="000000"/>
          <w:sz w:val="24"/>
          <w:szCs w:val="24"/>
          <w:lang w:eastAsia="ru-RU"/>
        </w:rPr>
        <w:t xml:space="preserve">, (в </w:t>
      </w:r>
      <w:proofErr w:type="spellStart"/>
      <w:r w:rsidR="00036006" w:rsidRPr="001E2C5E">
        <w:rPr>
          <w:color w:val="000000"/>
          <w:sz w:val="24"/>
          <w:szCs w:val="24"/>
          <w:lang w:eastAsia="ru-RU"/>
        </w:rPr>
        <w:t>т.ч</w:t>
      </w:r>
      <w:proofErr w:type="spellEnd"/>
      <w:r w:rsidR="00036006" w:rsidRPr="001E2C5E">
        <w:rPr>
          <w:color w:val="000000"/>
          <w:sz w:val="24"/>
          <w:szCs w:val="24"/>
          <w:lang w:eastAsia="ru-RU"/>
        </w:rPr>
        <w:t xml:space="preserve">. объемам </w:t>
      </w:r>
      <w:r w:rsidR="002037C3" w:rsidRPr="001E2C5E">
        <w:rPr>
          <w:color w:val="000000"/>
          <w:sz w:val="24"/>
          <w:szCs w:val="24"/>
          <w:lang w:eastAsia="ru-RU"/>
        </w:rPr>
        <w:t>услуг</w:t>
      </w:r>
      <w:r w:rsidR="00036006" w:rsidRPr="001E2C5E">
        <w:rPr>
          <w:color w:val="000000"/>
          <w:sz w:val="24"/>
          <w:szCs w:val="24"/>
          <w:lang w:eastAsia="ru-RU"/>
        </w:rPr>
        <w:t>) и общей сумме договора</w:t>
      </w:r>
      <w:r w:rsidR="00A44B30" w:rsidRPr="001E2C5E">
        <w:rPr>
          <w:color w:val="000000"/>
          <w:sz w:val="24"/>
          <w:szCs w:val="24"/>
          <w:lang w:eastAsia="ru-RU"/>
        </w:rPr>
        <w:t>)</w:t>
      </w:r>
      <w:r w:rsidR="00036006" w:rsidRPr="001E2C5E">
        <w:rPr>
          <w:color w:val="000000"/>
          <w:sz w:val="24"/>
          <w:szCs w:val="24"/>
          <w:lang w:eastAsia="ru-RU"/>
        </w:rPr>
        <w:t xml:space="preserve">. </w:t>
      </w:r>
    </w:p>
    <w:p w:rsidR="009D7F01" w:rsidRPr="001E2C5E" w:rsidRDefault="001E2C5E" w:rsidP="001E2C5E">
      <w:pPr>
        <w:numPr>
          <w:ilvl w:val="0"/>
          <w:numId w:val="21"/>
        </w:numPr>
        <w:suppressAutoHyphens w:val="0"/>
        <w:spacing w:line="264" w:lineRule="auto"/>
        <w:rPr>
          <w:sz w:val="24"/>
          <w:szCs w:val="24"/>
          <w:lang w:eastAsia="ru-RU"/>
        </w:rPr>
      </w:pPr>
      <w:r w:rsidRPr="001E2C5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E2C5E">
        <w:rPr>
          <w:sz w:val="24"/>
          <w:szCs w:val="24"/>
          <w:lang w:eastAsia="ru-RU"/>
        </w:rPr>
        <w:t>Дополнительные требования к</w:t>
      </w:r>
      <w:r w:rsidRPr="00C12FA4">
        <w:rPr>
          <w:sz w:val="24"/>
          <w:szCs w:val="24"/>
          <w:lang w:eastAsia="ru-RU"/>
        </w:rPr>
        <w:t xml:space="preserve">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w:t>
      </w:r>
      <w:r w:rsidR="00553A57" w:rsidRPr="00B20653">
        <w:rPr>
          <w:sz w:val="24"/>
          <w:szCs w:val="24"/>
        </w:rPr>
        <w:lastRenderedPageBreak/>
        <w:t xml:space="preserve">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B5D30">
        <w:fldChar w:fldCharType="begin"/>
      </w:r>
      <w:r w:rsidR="006B5D30">
        <w:instrText xml:space="preserve"> REF _Ref440271993 \r \h  \* MERGEFORMAT </w:instrText>
      </w:r>
      <w:r w:rsidR="006B5D30">
        <w:fldChar w:fldCharType="separate"/>
      </w:r>
      <w:r w:rsidR="00552FBF" w:rsidRPr="00552FBF">
        <w:rPr>
          <w:sz w:val="24"/>
          <w:szCs w:val="24"/>
        </w:rPr>
        <w:t>5.11</w:t>
      </w:r>
      <w:r w:rsidR="006B5D3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552FBF">
        <w:rPr>
          <w:sz w:val="24"/>
          <w:szCs w:val="24"/>
        </w:rPr>
        <w:t>5.12</w:t>
      </w:r>
      <w:r w:rsidR="00E3172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6B5D30">
        <w:fldChar w:fldCharType="begin"/>
      </w:r>
      <w:r w:rsidR="006B5D30">
        <w:instrText xml:space="preserve"> REF _Ref440272119 \r \h  \* MERGEFORMAT </w:instrText>
      </w:r>
      <w:r w:rsidR="006B5D30">
        <w:fldChar w:fldCharType="separate"/>
      </w:r>
      <w:r w:rsidR="00552FBF" w:rsidRPr="00552FBF">
        <w:rPr>
          <w:sz w:val="24"/>
          <w:szCs w:val="24"/>
        </w:rPr>
        <w:t>5.7.1</w:t>
      </w:r>
      <w:r w:rsidR="006B5D30">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B5D30">
        <w:fldChar w:fldCharType="begin"/>
      </w:r>
      <w:r w:rsidR="006B5D30">
        <w:instrText xml:space="preserve"> REF _Ref440275279 \r \h  \* MERGEFORMAT </w:instrText>
      </w:r>
      <w:r w:rsidR="006B5D30">
        <w:fldChar w:fldCharType="separate"/>
      </w:r>
      <w:r w:rsidR="00552FBF" w:rsidRPr="00552FBF">
        <w:rPr>
          <w:sz w:val="24"/>
          <w:szCs w:val="24"/>
        </w:rPr>
        <w:t>1.1.4</w:t>
      </w:r>
      <w:r w:rsidR="006B5D30">
        <w:fldChar w:fldCharType="end"/>
      </w:r>
      <w:r w:rsidRPr="009F2BF9">
        <w:rPr>
          <w:sz w:val="24"/>
          <w:szCs w:val="24"/>
        </w:rPr>
        <w:t xml:space="preserve"> и разделе </w:t>
      </w:r>
      <w:r w:rsidR="006B5D30">
        <w:fldChar w:fldCharType="begin"/>
      </w:r>
      <w:r w:rsidR="006B5D30">
        <w:instrText xml:space="preserve"> REF _Ref440270568 \r \h  \* MERGEFORMAT </w:instrText>
      </w:r>
      <w:r w:rsidR="006B5D30">
        <w:fldChar w:fldCharType="separate"/>
      </w:r>
      <w:r w:rsidR="00552FBF">
        <w:t>4</w:t>
      </w:r>
      <w:r w:rsidR="006B5D3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552FBF">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552FBF">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552FBF">
        <w:rPr>
          <w:sz w:val="24"/>
          <w:szCs w:val="24"/>
        </w:rPr>
        <w:t>5.10</w:t>
      </w:r>
      <w:r w:rsidR="00E3172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552FBF">
        <w:rPr>
          <w:sz w:val="24"/>
          <w:szCs w:val="24"/>
        </w:rPr>
        <w:t>5.14</w:t>
      </w:r>
      <w:r w:rsidR="00E31722">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B5D30">
        <w:fldChar w:fldCharType="begin"/>
      </w:r>
      <w:r w:rsidR="006B5D30">
        <w:instrText xml:space="preserve"> REF _Ref440272274 \r \h  \* MERGEFORMAT </w:instrText>
      </w:r>
      <w:r w:rsidR="006B5D30">
        <w:fldChar w:fldCharType="separate"/>
      </w:r>
      <w:r w:rsidR="00552FBF" w:rsidRPr="00552FBF">
        <w:rPr>
          <w:sz w:val="24"/>
          <w:szCs w:val="24"/>
        </w:rPr>
        <w:t>5.15</w:t>
      </w:r>
      <w:r w:rsidR="006B5D30">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B5D30">
        <w:fldChar w:fldCharType="begin"/>
      </w:r>
      <w:r w:rsidR="006B5D30">
        <w:instrText xml:space="preserve"> REF _Ref191386407 \r \h  \* MERGEFORMAT </w:instrText>
      </w:r>
      <w:r w:rsidR="006B5D30">
        <w:fldChar w:fldCharType="separate"/>
      </w:r>
      <w:r w:rsidR="00552FBF" w:rsidRPr="00552FBF">
        <w:rPr>
          <w:bCs w:val="0"/>
          <w:sz w:val="24"/>
          <w:szCs w:val="24"/>
        </w:rPr>
        <w:t>3.3.8</w:t>
      </w:r>
      <w:r w:rsidR="006B5D3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B5D30">
        <w:fldChar w:fldCharType="begin"/>
      </w:r>
      <w:r w:rsidR="006B5D30">
        <w:instrText xml:space="preserve"> REF _Ref191386482 \r \h  \* MERGEFORMAT </w:instrText>
      </w:r>
      <w:r w:rsidR="006B5D30">
        <w:fldChar w:fldCharType="separate"/>
      </w:r>
      <w:r w:rsidR="00552FBF" w:rsidRPr="00552FBF">
        <w:rPr>
          <w:bCs w:val="0"/>
          <w:sz w:val="24"/>
          <w:szCs w:val="24"/>
        </w:rPr>
        <w:t>3.3.8.1</w:t>
      </w:r>
      <w:r w:rsidR="006B5D3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B5D30">
        <w:fldChar w:fldCharType="begin"/>
      </w:r>
      <w:r w:rsidR="006B5D30">
        <w:instrText xml:space="preserve"> REF _Ref191386407 \r \h  \* MERGEFORMAT </w:instrText>
      </w:r>
      <w:r w:rsidR="006B5D30">
        <w:fldChar w:fldCharType="separate"/>
      </w:r>
      <w:r w:rsidR="00552FBF" w:rsidRPr="00552FBF">
        <w:rPr>
          <w:bCs w:val="0"/>
          <w:sz w:val="24"/>
          <w:szCs w:val="24"/>
        </w:rPr>
        <w:t>3.3.8</w:t>
      </w:r>
      <w:r w:rsidR="006B5D3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B5D30">
        <w:fldChar w:fldCharType="begin"/>
      </w:r>
      <w:r w:rsidR="006B5D30">
        <w:instrText xml:space="preserve"> REF _Ref307563248 \r \h  \* MERGEFORMAT </w:instrText>
      </w:r>
      <w:r w:rsidR="006B5D30">
        <w:fldChar w:fldCharType="separate"/>
      </w:r>
      <w:r w:rsidR="00552FBF" w:rsidRPr="00552FBF">
        <w:rPr>
          <w:bCs w:val="0"/>
          <w:sz w:val="24"/>
          <w:szCs w:val="24"/>
          <w:lang w:val="en-US"/>
        </w:rPr>
        <w:t>a</w:t>
      </w:r>
      <w:r w:rsidR="00552FBF" w:rsidRPr="00891A0B">
        <w:rPr>
          <w:bCs w:val="0"/>
          <w:sz w:val="24"/>
          <w:szCs w:val="24"/>
        </w:rPr>
        <w:t>)</w:t>
      </w:r>
      <w:r w:rsidR="006B5D30">
        <w:fldChar w:fldCharType="end"/>
      </w:r>
      <w:r w:rsidRPr="00E71A48">
        <w:rPr>
          <w:bCs w:val="0"/>
          <w:sz w:val="24"/>
          <w:szCs w:val="24"/>
        </w:rPr>
        <w:t xml:space="preserve">- </w:t>
      </w:r>
      <w:r w:rsidR="006B5D30">
        <w:fldChar w:fldCharType="begin"/>
      </w:r>
      <w:r w:rsidR="006B5D30">
        <w:instrText xml:space="preserve"> REF _Ref307563262 \r \h  \* MERGEFORMAT </w:instrText>
      </w:r>
      <w:r w:rsidR="006B5D30">
        <w:fldChar w:fldCharType="separate"/>
      </w:r>
      <w:r w:rsidR="00552FBF" w:rsidRPr="00552FBF">
        <w:rPr>
          <w:bCs w:val="0"/>
          <w:sz w:val="24"/>
          <w:szCs w:val="24"/>
          <w:lang w:val="en-US"/>
        </w:rPr>
        <w:t>g</w:t>
      </w:r>
      <w:r w:rsidR="00552FBF" w:rsidRPr="00891A0B">
        <w:rPr>
          <w:bCs w:val="0"/>
          <w:sz w:val="24"/>
          <w:szCs w:val="24"/>
        </w:rPr>
        <w:t>)</w:t>
      </w:r>
      <w:r w:rsidR="006B5D30">
        <w:fldChar w:fldCharType="end"/>
      </w:r>
      <w:r w:rsidRPr="00E71A48">
        <w:rPr>
          <w:bCs w:val="0"/>
          <w:sz w:val="24"/>
          <w:szCs w:val="24"/>
        </w:rPr>
        <w:t xml:space="preserve">п. </w:t>
      </w:r>
      <w:r w:rsidR="006B5D30">
        <w:fldChar w:fldCharType="begin"/>
      </w:r>
      <w:r w:rsidR="006B5D30">
        <w:instrText xml:space="preserve"> REF _Ref306032591 \r \h  \* MERGEFORMAT </w:instrText>
      </w:r>
      <w:r w:rsidR="006B5D30">
        <w:fldChar w:fldCharType="separate"/>
      </w:r>
      <w:r w:rsidR="00552FBF" w:rsidRPr="00552FBF">
        <w:rPr>
          <w:bCs w:val="0"/>
          <w:sz w:val="24"/>
          <w:szCs w:val="24"/>
        </w:rPr>
        <w:t>3.3.10.4</w:t>
      </w:r>
      <w:r w:rsidR="006B5D3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552FBF">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B5D30">
        <w:fldChar w:fldCharType="begin"/>
      </w:r>
      <w:r w:rsidR="006B5D30">
        <w:instrText xml:space="preserve"> REF _Ref440289401 \r \h  \* MERGEFORMAT </w:instrText>
      </w:r>
      <w:r w:rsidR="006B5D30">
        <w:fldChar w:fldCharType="separate"/>
      </w:r>
      <w:r w:rsidR="00552FBF" w:rsidRPr="00552FBF">
        <w:rPr>
          <w:bCs w:val="0"/>
          <w:iCs/>
          <w:sz w:val="24"/>
          <w:szCs w:val="24"/>
        </w:rPr>
        <w:t>3.3.13</w:t>
      </w:r>
      <w:r w:rsidR="006B5D3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1E2C5E" w:rsidRPr="001E2C5E">
        <w:rPr>
          <w:bCs w:val="0"/>
          <w:sz w:val="24"/>
          <w:szCs w:val="24"/>
        </w:rPr>
        <w:t>сумму 2% от стоимости Заявки</w:t>
      </w:r>
      <w:r w:rsidR="00932C0A" w:rsidRPr="00E71A48">
        <w:rPr>
          <w:bCs w:val="0"/>
          <w:sz w:val="24"/>
          <w:szCs w:val="24"/>
        </w:rPr>
        <w:t xml:space="preserve">,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31722">
        <w:rPr>
          <w:bCs w:val="0"/>
          <w:sz w:val="24"/>
          <w:szCs w:val="24"/>
          <w:lang w:eastAsia="ru-RU"/>
        </w:rPr>
        <w:fldChar w:fldCharType="begin"/>
      </w:r>
      <w:r w:rsidR="003C2207">
        <w:rPr>
          <w:bCs w:val="0"/>
          <w:sz w:val="24"/>
          <w:szCs w:val="24"/>
          <w:lang w:eastAsia="ru-RU"/>
        </w:rPr>
        <w:instrText xml:space="preserve"> REF _Ref440272678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5.14</w:t>
      </w:r>
      <w:r w:rsidR="00E3172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B5D30">
        <w:fldChar w:fldCharType="begin"/>
      </w:r>
      <w:r w:rsidR="006B5D30">
        <w:instrText xml:space="preserve"> REF _Ref306008743 \r \h  \* MERGEFORMAT </w:instrText>
      </w:r>
      <w:r w:rsidR="006B5D30">
        <w:fldChar w:fldCharType="separate"/>
      </w:r>
      <w:r w:rsidR="00552FBF" w:rsidRPr="00552FBF">
        <w:rPr>
          <w:bCs w:val="0"/>
          <w:sz w:val="24"/>
          <w:szCs w:val="24"/>
        </w:rPr>
        <w:t>3.3.4</w:t>
      </w:r>
      <w:r w:rsidR="006B5D30">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552FBF">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31722">
        <w:rPr>
          <w:bCs w:val="0"/>
          <w:sz w:val="24"/>
          <w:szCs w:val="24"/>
        </w:rPr>
        <w:fldChar w:fldCharType="begin"/>
      </w:r>
      <w:r w:rsidR="00414CAF">
        <w:rPr>
          <w:bCs w:val="0"/>
          <w:sz w:val="24"/>
          <w:szCs w:val="24"/>
        </w:rPr>
        <w:instrText xml:space="preserve"> REF _Ref303683929 \r \h </w:instrText>
      </w:r>
      <w:r w:rsidR="00E31722">
        <w:rPr>
          <w:bCs w:val="0"/>
          <w:sz w:val="24"/>
          <w:szCs w:val="24"/>
        </w:rPr>
      </w:r>
      <w:r w:rsidR="00E31722">
        <w:rPr>
          <w:bCs w:val="0"/>
          <w:sz w:val="24"/>
          <w:szCs w:val="24"/>
        </w:rPr>
        <w:fldChar w:fldCharType="separate"/>
      </w:r>
      <w:r w:rsidR="00552FBF">
        <w:rPr>
          <w:bCs w:val="0"/>
          <w:sz w:val="24"/>
          <w:szCs w:val="24"/>
        </w:rPr>
        <w:t>3.10</w:t>
      </w:r>
      <w:r w:rsidR="00E3172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B5D30">
        <w:fldChar w:fldCharType="begin"/>
      </w:r>
      <w:r w:rsidR="006B5D30">
        <w:instrText xml:space="preserve"> REF _Ref305753174 \r \h  \* MERGEFORMAT </w:instrText>
      </w:r>
      <w:r w:rsidR="006B5D30">
        <w:fldChar w:fldCharType="separate"/>
      </w:r>
      <w:r w:rsidR="00552FBF" w:rsidRPr="00552FBF">
        <w:rPr>
          <w:bCs w:val="0"/>
          <w:sz w:val="24"/>
          <w:szCs w:val="24"/>
        </w:rPr>
        <w:t>3.3.14.4</w:t>
      </w:r>
      <w:r w:rsidR="006B5D3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1E2C5E">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B5D30">
        <w:fldChar w:fldCharType="begin"/>
      </w:r>
      <w:r w:rsidR="006B5D30">
        <w:instrText xml:space="preserve"> REF _Ref440272256 \r \h  \* MERGEFORMAT </w:instrText>
      </w:r>
      <w:r w:rsidR="006B5D30">
        <w:fldChar w:fldCharType="separate"/>
      </w:r>
      <w:r w:rsidR="00552FBF" w:rsidRPr="00552FBF">
        <w:rPr>
          <w:bCs w:val="0"/>
          <w:sz w:val="24"/>
          <w:szCs w:val="24"/>
          <w:lang w:eastAsia="ru-RU"/>
        </w:rPr>
        <w:t>5.14</w:t>
      </w:r>
      <w:r w:rsidR="006B5D30">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w:t>
      </w:r>
      <w:r w:rsidRPr="00865FF0">
        <w:rPr>
          <w:bCs w:val="0"/>
          <w:spacing w:val="-1"/>
          <w:sz w:val="24"/>
          <w:szCs w:val="24"/>
        </w:rPr>
        <w:t xml:space="preserve">соответствии с инструкциями, приведенными в настоящей Документации </w:t>
      </w:r>
      <w:r w:rsidRPr="00865FF0">
        <w:rPr>
          <w:bCs w:val="0"/>
          <w:sz w:val="24"/>
          <w:szCs w:val="24"/>
        </w:rPr>
        <w:t>(</w:t>
      </w:r>
      <w:r w:rsidRPr="00865FF0">
        <w:rPr>
          <w:bCs w:val="0"/>
          <w:sz w:val="24"/>
          <w:szCs w:val="24"/>
          <w:lang w:eastAsia="ru-RU"/>
        </w:rPr>
        <w:t xml:space="preserve">подраздел </w:t>
      </w:r>
      <w:r w:rsidR="006B5D30" w:rsidRPr="00865FF0">
        <w:fldChar w:fldCharType="begin"/>
      </w:r>
      <w:r w:rsidR="006B5D30" w:rsidRPr="00865FF0">
        <w:instrText xml:space="preserve"> REF _Ref441574460 \r \h  \* MERGEFORMAT </w:instrText>
      </w:r>
      <w:r w:rsidR="006B5D30" w:rsidRPr="00865FF0">
        <w:fldChar w:fldCharType="separate"/>
      </w:r>
      <w:r w:rsidR="00552FBF" w:rsidRPr="00865FF0">
        <w:rPr>
          <w:bCs w:val="0"/>
          <w:sz w:val="24"/>
          <w:szCs w:val="24"/>
          <w:lang w:eastAsia="ru-RU"/>
        </w:rPr>
        <w:t>5.18</w:t>
      </w:r>
      <w:r w:rsidR="006B5D30" w:rsidRPr="00865FF0">
        <w:fldChar w:fldCharType="end"/>
      </w:r>
      <w:r w:rsidRPr="00865FF0">
        <w:rPr>
          <w:bCs w:val="0"/>
          <w:sz w:val="24"/>
          <w:szCs w:val="24"/>
        </w:rPr>
        <w:t xml:space="preserve">), в срок не позднее даты и времени окончания приема заявок, указанных в пункте </w:t>
      </w:r>
      <w:r w:rsidR="006B5D30" w:rsidRPr="00865FF0">
        <w:fldChar w:fldCharType="begin"/>
      </w:r>
      <w:r w:rsidR="006B5D30" w:rsidRPr="00865FF0">
        <w:instrText xml:space="preserve"> REF _Ref440289953 \r \h  \* MERGEFORMAT </w:instrText>
      </w:r>
      <w:r w:rsidR="006B5D30" w:rsidRPr="00865FF0">
        <w:fldChar w:fldCharType="separate"/>
      </w:r>
      <w:r w:rsidR="00552FBF" w:rsidRPr="00865FF0">
        <w:rPr>
          <w:bCs w:val="0"/>
          <w:sz w:val="24"/>
          <w:szCs w:val="24"/>
        </w:rPr>
        <w:t>3.4.1.3</w:t>
      </w:r>
      <w:r w:rsidR="006B5D30" w:rsidRPr="00865FF0">
        <w:fldChar w:fldCharType="end"/>
      </w:r>
      <w:r w:rsidRPr="00865FF0">
        <w:rPr>
          <w:bCs w:val="0"/>
          <w:sz w:val="24"/>
          <w:szCs w:val="24"/>
        </w:rPr>
        <w:t xml:space="preserve"> настоящей Документации, по адресу: </w:t>
      </w:r>
      <w:r w:rsidR="00BB6553" w:rsidRPr="00865FF0">
        <w:rPr>
          <w:bCs w:val="0"/>
          <w:sz w:val="24"/>
          <w:szCs w:val="24"/>
        </w:rPr>
        <w:t xml:space="preserve">РФ, </w:t>
      </w:r>
      <w:r w:rsidR="00865FF0" w:rsidRPr="00865FF0">
        <w:rPr>
          <w:bCs w:val="0"/>
          <w:sz w:val="24"/>
          <w:szCs w:val="24"/>
        </w:rPr>
        <w:t>150003, г. Ярославль, ул. Северная подстанция, д.9</w:t>
      </w:r>
      <w:r w:rsidR="00BB6553" w:rsidRPr="00865FF0">
        <w:rPr>
          <w:bCs w:val="0"/>
          <w:sz w:val="24"/>
          <w:szCs w:val="24"/>
        </w:rPr>
        <w:t xml:space="preserve">, исполнительный сотрудник </w:t>
      </w:r>
      <w:r w:rsidR="00865FF0" w:rsidRPr="00865FF0">
        <w:rPr>
          <w:bCs w:val="0"/>
          <w:sz w:val="24"/>
          <w:szCs w:val="24"/>
        </w:rPr>
        <w:t>–</w:t>
      </w:r>
      <w:r w:rsidR="00BB6553" w:rsidRPr="00865FF0">
        <w:rPr>
          <w:bCs w:val="0"/>
          <w:sz w:val="24"/>
          <w:szCs w:val="24"/>
        </w:rPr>
        <w:t xml:space="preserve"> </w:t>
      </w:r>
      <w:r w:rsidR="00865FF0" w:rsidRPr="00865FF0">
        <w:rPr>
          <w:bCs w:val="0"/>
          <w:sz w:val="24"/>
          <w:szCs w:val="24"/>
        </w:rPr>
        <w:t>Донсков Антон Юрьевич</w:t>
      </w:r>
      <w:r w:rsidR="00BB6553" w:rsidRPr="00865FF0">
        <w:rPr>
          <w:bCs w:val="0"/>
          <w:sz w:val="24"/>
          <w:szCs w:val="24"/>
        </w:rPr>
        <w:t>, контактный телефон (4</w:t>
      </w:r>
      <w:r w:rsidR="00865FF0" w:rsidRPr="00865FF0">
        <w:rPr>
          <w:bCs w:val="0"/>
          <w:sz w:val="24"/>
          <w:szCs w:val="24"/>
        </w:rPr>
        <w:t>852</w:t>
      </w:r>
      <w:r w:rsidR="00BB6553" w:rsidRPr="00865FF0">
        <w:rPr>
          <w:bCs w:val="0"/>
          <w:sz w:val="24"/>
          <w:szCs w:val="24"/>
        </w:rPr>
        <w:t>) 7</w:t>
      </w:r>
      <w:r w:rsidR="00865FF0" w:rsidRPr="00865FF0">
        <w:rPr>
          <w:bCs w:val="0"/>
          <w:sz w:val="24"/>
          <w:szCs w:val="24"/>
        </w:rPr>
        <w:t>8</w:t>
      </w:r>
      <w:r w:rsidR="00BB6553" w:rsidRPr="00865FF0">
        <w:rPr>
          <w:bCs w:val="0"/>
          <w:sz w:val="24"/>
          <w:szCs w:val="24"/>
        </w:rPr>
        <w:t>-</w:t>
      </w:r>
      <w:r w:rsidR="00865FF0" w:rsidRPr="00865FF0">
        <w:rPr>
          <w:bCs w:val="0"/>
          <w:sz w:val="24"/>
          <w:szCs w:val="24"/>
        </w:rPr>
        <w:t>14</w:t>
      </w:r>
      <w:r w:rsidR="00BB6553" w:rsidRPr="00865FF0">
        <w:rPr>
          <w:bCs w:val="0"/>
          <w:sz w:val="24"/>
          <w:szCs w:val="24"/>
        </w:rPr>
        <w:t>-</w:t>
      </w:r>
      <w:r w:rsidR="00865FF0" w:rsidRPr="00865FF0">
        <w:rPr>
          <w:bCs w:val="0"/>
          <w:sz w:val="24"/>
          <w:szCs w:val="24"/>
        </w:rPr>
        <w:t>78</w:t>
      </w:r>
      <w:r w:rsidRPr="00865FF0">
        <w:rPr>
          <w:bCs w:val="0"/>
          <w:sz w:val="24"/>
          <w:szCs w:val="24"/>
        </w:rPr>
        <w:t>. Оригинал соглашения о неустойке должен быть надежно запечатан в конверт, на котором</w:t>
      </w:r>
      <w:r w:rsidRPr="002F273A">
        <w:rPr>
          <w:bCs w:val="0"/>
          <w:sz w:val="24"/>
          <w:szCs w:val="24"/>
        </w:rPr>
        <w:t xml:space="preserve">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B5D30">
        <w:fldChar w:fldCharType="begin"/>
      </w:r>
      <w:r w:rsidR="006B5D30">
        <w:instrText xml:space="preserve"> REF _Ref191386085 \r \h  \* MERGEFORMAT </w:instrText>
      </w:r>
      <w:r w:rsidR="006B5D30">
        <w:fldChar w:fldCharType="separate"/>
      </w:r>
      <w:r w:rsidR="00552FBF" w:rsidRPr="00552FBF">
        <w:rPr>
          <w:sz w:val="24"/>
          <w:szCs w:val="24"/>
        </w:rPr>
        <w:t>1.1.1</w:t>
      </w:r>
      <w:r w:rsidR="006B5D30">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B5D30">
        <w:fldChar w:fldCharType="begin"/>
      </w:r>
      <w:r w:rsidR="006B5D30">
        <w:instrText xml:space="preserve"> REF _Ref303323780 \r \h  \* MERGEFORMAT </w:instrText>
      </w:r>
      <w:r w:rsidR="006B5D30">
        <w:fldChar w:fldCharType="separate"/>
      </w:r>
      <w:r w:rsidR="00552FBF" w:rsidRPr="00552FBF">
        <w:rPr>
          <w:sz w:val="24"/>
          <w:szCs w:val="24"/>
        </w:rPr>
        <w:t>1.1.4</w:t>
      </w:r>
      <w:r w:rsidR="006B5D3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552FBF">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lastRenderedPageBreak/>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865FF0">
        <w:rPr>
          <w:bCs w:val="0"/>
          <w:sz w:val="24"/>
          <w:szCs w:val="24"/>
        </w:rPr>
        <w:t>Заявк</w:t>
      </w:r>
      <w:r w:rsidR="00717F60" w:rsidRPr="00865FF0">
        <w:rPr>
          <w:bCs w:val="0"/>
          <w:sz w:val="24"/>
          <w:szCs w:val="24"/>
        </w:rPr>
        <w:t xml:space="preserve">и на ЭТП могут быть поданы до </w:t>
      </w:r>
      <w:r w:rsidR="002B5044" w:rsidRPr="00865FF0">
        <w:rPr>
          <w:b/>
          <w:bCs w:val="0"/>
          <w:sz w:val="24"/>
          <w:szCs w:val="24"/>
        </w:rPr>
        <w:t xml:space="preserve">12 часов 00 минут </w:t>
      </w:r>
      <w:r w:rsidR="00865FF0" w:rsidRPr="00865FF0">
        <w:rPr>
          <w:b/>
          <w:bCs w:val="0"/>
          <w:sz w:val="24"/>
          <w:szCs w:val="24"/>
        </w:rPr>
        <w:t>1</w:t>
      </w:r>
      <w:r w:rsidR="00BE6151" w:rsidRPr="00BE6151">
        <w:rPr>
          <w:b/>
          <w:bCs w:val="0"/>
          <w:sz w:val="24"/>
          <w:szCs w:val="24"/>
        </w:rPr>
        <w:t>5</w:t>
      </w:r>
      <w:r w:rsidR="002B5044" w:rsidRPr="00865FF0">
        <w:rPr>
          <w:b/>
          <w:bCs w:val="0"/>
          <w:sz w:val="24"/>
          <w:szCs w:val="24"/>
        </w:rPr>
        <w:t xml:space="preserve"> </w:t>
      </w:r>
      <w:r w:rsidR="00865FF0" w:rsidRPr="00865FF0">
        <w:rPr>
          <w:b/>
          <w:bCs w:val="0"/>
          <w:sz w:val="24"/>
          <w:szCs w:val="24"/>
        </w:rPr>
        <w:t>сентября</w:t>
      </w:r>
      <w:r w:rsidR="002B5044" w:rsidRPr="00865FF0">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при этом предложенная Участником</w:t>
      </w:r>
      <w:bookmarkStart w:id="404" w:name="_GoBack"/>
      <w:bookmarkEnd w:id="404"/>
      <w:r w:rsidR="00BB27D7" w:rsidRPr="00BB27D7">
        <w:rPr>
          <w:bCs w:val="0"/>
          <w:sz w:val="24"/>
          <w:szCs w:val="24"/>
        </w:rPr>
        <w:t xml:space="preserve">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E31722">
        <w:rPr>
          <w:bCs w:val="0"/>
          <w:sz w:val="24"/>
          <w:szCs w:val="24"/>
        </w:rPr>
        <w:fldChar w:fldCharType="begin"/>
      </w:r>
      <w:r w:rsidR="00BB27D7">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6B5D30">
        <w:fldChar w:fldCharType="begin"/>
      </w:r>
      <w:r w:rsidR="006B5D30">
        <w:instrText xml:space="preserve"> REF _Ref306005578 \r \h  \* MERGEFORMAT </w:instrText>
      </w:r>
      <w:r w:rsidR="006B5D30">
        <w:fldChar w:fldCharType="separate"/>
      </w:r>
      <w:r w:rsidR="00552FBF" w:rsidRPr="00552FBF">
        <w:rPr>
          <w:sz w:val="24"/>
          <w:szCs w:val="24"/>
        </w:rPr>
        <w:t>3.3.8.3</w:t>
      </w:r>
      <w:r w:rsidR="006B5D30">
        <w:fldChar w:fldCharType="end"/>
      </w:r>
      <w:r w:rsidR="002F273A" w:rsidRPr="002F273A">
        <w:rPr>
          <w:sz w:val="24"/>
          <w:szCs w:val="24"/>
        </w:rPr>
        <w:t xml:space="preserve"> и подразделе </w:t>
      </w:r>
      <w:r w:rsidR="006B5D30">
        <w:fldChar w:fldCharType="begin"/>
      </w:r>
      <w:r w:rsidR="006B5D30">
        <w:instrText xml:space="preserve"> REF _Ref441574649 \r \h  \* MERGEFORMAT </w:instrText>
      </w:r>
      <w:r w:rsidR="006B5D30">
        <w:fldChar w:fldCharType="separate"/>
      </w:r>
      <w:r w:rsidR="00552FBF" w:rsidRPr="00552FBF">
        <w:rPr>
          <w:sz w:val="24"/>
          <w:szCs w:val="24"/>
        </w:rPr>
        <w:t>5.18</w:t>
      </w:r>
      <w:r w:rsidR="006B5D3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6B5D30">
        <w:fldChar w:fldCharType="begin"/>
      </w:r>
      <w:r w:rsidR="006B5D30">
        <w:instrText xml:space="preserve"> REF _Ref440289953 \r \h  \* MERGEFORMAT </w:instrText>
      </w:r>
      <w:r w:rsidR="006B5D30">
        <w:fldChar w:fldCharType="separate"/>
      </w:r>
      <w:r w:rsidR="00552FBF" w:rsidRPr="00552FBF">
        <w:rPr>
          <w:bCs w:val="0"/>
          <w:sz w:val="24"/>
          <w:szCs w:val="24"/>
        </w:rPr>
        <w:t>3.4.1.3</w:t>
      </w:r>
      <w:r w:rsidR="006B5D30">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6B5D30">
        <w:fldChar w:fldCharType="begin"/>
      </w:r>
      <w:r w:rsidR="006B5D30">
        <w:instrText xml:space="preserve"> REF _Ref440289953 \r \h  \* MERGEFORMAT </w:instrText>
      </w:r>
      <w:r w:rsidR="006B5D30">
        <w:fldChar w:fldCharType="separate"/>
      </w:r>
      <w:r w:rsidR="00552FBF" w:rsidRPr="00552FBF">
        <w:rPr>
          <w:bCs w:val="0"/>
          <w:sz w:val="24"/>
          <w:szCs w:val="24"/>
        </w:rPr>
        <w:t>3.4.1.3</w:t>
      </w:r>
      <w:r w:rsidR="006B5D3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6B5D30">
        <w:fldChar w:fldCharType="begin"/>
      </w:r>
      <w:r w:rsidR="006B5D30">
        <w:instrText xml:space="preserve"> REF _Ref440289953 \r \h  \* MERGEFORMAT </w:instrText>
      </w:r>
      <w:r w:rsidR="006B5D30">
        <w:fldChar w:fldCharType="separate"/>
      </w:r>
      <w:r w:rsidR="00552FBF" w:rsidRPr="00552FBF">
        <w:rPr>
          <w:bCs w:val="0"/>
          <w:sz w:val="24"/>
          <w:szCs w:val="24"/>
        </w:rPr>
        <w:t>3.4.1.3</w:t>
      </w:r>
      <w:r w:rsidR="006B5D3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B5D30">
        <w:fldChar w:fldCharType="begin"/>
      </w:r>
      <w:r w:rsidR="006B5D30">
        <w:instrText xml:space="preserve"> REF _Ref55279015 \r \h  \* MERGEFORMAT </w:instrText>
      </w:r>
      <w:r w:rsidR="006B5D30">
        <w:fldChar w:fldCharType="separate"/>
      </w:r>
      <w:r w:rsidR="00552FBF" w:rsidRPr="00552FBF">
        <w:rPr>
          <w:sz w:val="24"/>
          <w:szCs w:val="24"/>
        </w:rPr>
        <w:t>3.3.1.6</w:t>
      </w:r>
      <w:r w:rsidR="006B5D30">
        <w:fldChar w:fldCharType="end"/>
      </w:r>
      <w:r w:rsidRPr="00223D18">
        <w:rPr>
          <w:sz w:val="24"/>
          <w:szCs w:val="24"/>
        </w:rPr>
        <w:t xml:space="preserve">, </w:t>
      </w:r>
      <w:r w:rsidR="006B5D30">
        <w:fldChar w:fldCharType="begin"/>
      </w:r>
      <w:r w:rsidR="006B5D30">
        <w:instrText xml:space="preserve"> REF _Ref195087786 \r \h  \* MERGEFORMAT </w:instrText>
      </w:r>
      <w:r w:rsidR="006B5D30">
        <w:fldChar w:fldCharType="separate"/>
      </w:r>
      <w:r w:rsidR="00552FBF" w:rsidRPr="00552FBF">
        <w:rPr>
          <w:sz w:val="24"/>
          <w:szCs w:val="24"/>
        </w:rPr>
        <w:t>3.3.1.7</w:t>
      </w:r>
      <w:r w:rsidR="006B5D3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B5D30">
        <w:fldChar w:fldCharType="begin"/>
      </w:r>
      <w:r w:rsidR="006B5D30">
        <w:instrText xml:space="preserve"> REF _Ref93089454 \n \h  \* MERGEFORMAT </w:instrText>
      </w:r>
      <w:r w:rsidR="006B5D30">
        <w:fldChar w:fldCharType="separate"/>
      </w:r>
      <w:r w:rsidR="00552FBF" w:rsidRPr="00552FBF">
        <w:rPr>
          <w:bCs w:val="0"/>
          <w:sz w:val="24"/>
          <w:szCs w:val="24"/>
        </w:rPr>
        <w:t>3.6.2</w:t>
      </w:r>
      <w:r w:rsidR="006B5D30">
        <w:fldChar w:fldCharType="end"/>
      </w:r>
      <w:r w:rsidRPr="00E71A48">
        <w:rPr>
          <w:bCs w:val="0"/>
          <w:sz w:val="24"/>
          <w:szCs w:val="24"/>
        </w:rPr>
        <w:t xml:space="preserve">), проведение (при необходимости) переговоров (пункт </w:t>
      </w:r>
      <w:r w:rsidR="006B5D30">
        <w:fldChar w:fldCharType="begin"/>
      </w:r>
      <w:r w:rsidR="006B5D30">
        <w:instrText xml:space="preserve"> REF _Ref303670674 \n \h  \* MERGEFORMAT </w:instrText>
      </w:r>
      <w:r w:rsidR="006B5D30">
        <w:fldChar w:fldCharType="separate"/>
      </w:r>
      <w:r w:rsidR="00552FBF" w:rsidRPr="00552FBF">
        <w:rPr>
          <w:bCs w:val="0"/>
          <w:sz w:val="24"/>
          <w:szCs w:val="24"/>
        </w:rPr>
        <w:t>3.6.3</w:t>
      </w:r>
      <w:r w:rsidR="006B5D30">
        <w:fldChar w:fldCharType="end"/>
      </w:r>
      <w:r w:rsidRPr="00E71A48">
        <w:rPr>
          <w:bCs w:val="0"/>
          <w:sz w:val="24"/>
          <w:szCs w:val="24"/>
        </w:rPr>
        <w:t>) и оценочную стадию (пункт</w:t>
      </w:r>
      <w:r w:rsidR="007F3FB7" w:rsidRPr="00E71A48">
        <w:rPr>
          <w:bCs w:val="0"/>
          <w:sz w:val="24"/>
          <w:szCs w:val="24"/>
        </w:rPr>
        <w:t xml:space="preserve"> </w:t>
      </w:r>
      <w:r w:rsidR="006B5D30">
        <w:fldChar w:fldCharType="begin"/>
      </w:r>
      <w:r w:rsidR="006B5D30">
        <w:instrText xml:space="preserve"> REF _Ref306138385 \r \h  \* MERGEFORMAT </w:instrText>
      </w:r>
      <w:r w:rsidR="006B5D30">
        <w:fldChar w:fldCharType="separate"/>
      </w:r>
      <w:r w:rsidR="00552FBF" w:rsidRPr="00552FBF">
        <w:rPr>
          <w:bCs w:val="0"/>
          <w:sz w:val="24"/>
          <w:szCs w:val="24"/>
        </w:rPr>
        <w:t>3.6.4</w:t>
      </w:r>
      <w:r w:rsidR="006B5D3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w:t>
      </w:r>
      <w:r w:rsidRPr="00E21378">
        <w:rPr>
          <w:sz w:val="24"/>
          <w:szCs w:val="24"/>
        </w:rPr>
        <w:lastRenderedPageBreak/>
        <w:t xml:space="preserve">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B5D30">
        <w:fldChar w:fldCharType="begin"/>
      </w:r>
      <w:r w:rsidR="006B5D30">
        <w:instrText xml:space="preserve"> REF _Ref444181467 \r \h  \* MERGEFORMAT </w:instrText>
      </w:r>
      <w:r w:rsidR="006B5D30">
        <w:fldChar w:fldCharType="separate"/>
      </w:r>
      <w:r w:rsidR="00552FBF">
        <w:rPr>
          <w:sz w:val="24"/>
          <w:szCs w:val="24"/>
        </w:rPr>
        <w:t>5.12</w:t>
      </w:r>
      <w:r w:rsidR="006B5D30">
        <w:fldChar w:fldCharType="end"/>
      </w:r>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B5D30">
        <w:fldChar w:fldCharType="begin"/>
      </w:r>
      <w:r w:rsidR="006B5D30">
        <w:instrText xml:space="preserve"> REF _Ref306176386 \r \h  \* MERGEFORMAT </w:instrText>
      </w:r>
      <w:r w:rsidR="006B5D30">
        <w:fldChar w:fldCharType="separate"/>
      </w:r>
      <w:r w:rsidR="00552FBF" w:rsidRPr="00552FBF">
        <w:rPr>
          <w:sz w:val="24"/>
          <w:szCs w:val="24"/>
        </w:rPr>
        <w:t>3.3.14</w:t>
      </w:r>
      <w:r w:rsidR="006B5D30">
        <w:fldChar w:fldCharType="end"/>
      </w:r>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B5D30">
        <w:fldChar w:fldCharType="begin"/>
      </w:r>
      <w:r w:rsidR="006B5D30">
        <w:instrText xml:space="preserve"> REF _Ref306176386 \r \h  \* MERGEFORMAT </w:instrText>
      </w:r>
      <w:r w:rsidR="006B5D30">
        <w:fldChar w:fldCharType="separate"/>
      </w:r>
      <w:r w:rsidR="00552FBF" w:rsidRPr="00552FBF">
        <w:rPr>
          <w:sz w:val="24"/>
          <w:szCs w:val="24"/>
        </w:rPr>
        <w:t>3.3.14</w:t>
      </w:r>
      <w:r w:rsidR="006B5D3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lastRenderedPageBreak/>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B5D30">
        <w:fldChar w:fldCharType="begin"/>
      </w:r>
      <w:r w:rsidR="006B5D30">
        <w:instrText xml:space="preserve"> REF _Ref306352987 \r \h  \* MERGEFORMAT </w:instrText>
      </w:r>
      <w:r w:rsidR="006B5D30">
        <w:fldChar w:fldCharType="separate"/>
      </w:r>
      <w:r w:rsidR="00552FBF" w:rsidRPr="00552FBF">
        <w:rPr>
          <w:iCs/>
          <w:sz w:val="24"/>
          <w:szCs w:val="24"/>
          <w:lang w:eastAsia="ru-RU"/>
        </w:rPr>
        <w:t>3.7.3</w:t>
      </w:r>
      <w:r w:rsidR="006B5D30">
        <w:fldChar w:fldCharType="end"/>
      </w:r>
      <w:r w:rsidRPr="00E71A48">
        <w:rPr>
          <w:iCs/>
          <w:sz w:val="24"/>
          <w:szCs w:val="24"/>
          <w:lang w:eastAsia="ru-RU"/>
        </w:rPr>
        <w:t xml:space="preserve"> - </w:t>
      </w:r>
      <w:r w:rsidR="006B5D30">
        <w:fldChar w:fldCharType="begin"/>
      </w:r>
      <w:r w:rsidR="006B5D30">
        <w:instrText xml:space="preserve"> REF _Ref306353005 \r \h  \* MERGEFORMAT </w:instrText>
      </w:r>
      <w:r w:rsidR="006B5D30">
        <w:fldChar w:fldCharType="separate"/>
      </w:r>
      <w:r w:rsidR="00552FBF" w:rsidRPr="00552FBF">
        <w:rPr>
          <w:iCs/>
          <w:sz w:val="24"/>
          <w:szCs w:val="24"/>
          <w:lang w:eastAsia="ru-RU"/>
        </w:rPr>
        <w:t>3.7.5</w:t>
      </w:r>
      <w:r w:rsidR="006B5D3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w:t>
      </w:r>
      <w:r w:rsidRPr="00E71A48">
        <w:rPr>
          <w:sz w:val="24"/>
          <w:szCs w:val="24"/>
        </w:rPr>
        <w:lastRenderedPageBreak/>
        <w:t xml:space="preserve">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B5D30">
        <w:fldChar w:fldCharType="begin"/>
      </w:r>
      <w:r w:rsidR="006B5D30">
        <w:instrText xml:space="preserve"> REF _Ref294695546 \r \h  \* MERGEFORMAT </w:instrText>
      </w:r>
      <w:r w:rsidR="006B5D30">
        <w:fldChar w:fldCharType="separate"/>
      </w:r>
      <w:r w:rsidR="00552FBF" w:rsidRPr="00552FBF">
        <w:rPr>
          <w:bCs w:val="0"/>
          <w:sz w:val="24"/>
          <w:szCs w:val="24"/>
        </w:rPr>
        <w:t xml:space="preserve"> 1.2.6 </w:t>
      </w:r>
      <w:r w:rsidR="006B5D30">
        <w:fldChar w:fldCharType="end"/>
      </w:r>
      <w:r w:rsidRPr="00E71A48">
        <w:rPr>
          <w:bCs w:val="0"/>
          <w:sz w:val="24"/>
          <w:szCs w:val="24"/>
        </w:rPr>
        <w:t>и/или в срок, определенный в п.</w:t>
      </w:r>
      <w:r w:rsidR="001716DB" w:rsidRPr="00E71A48">
        <w:rPr>
          <w:bCs w:val="0"/>
          <w:sz w:val="24"/>
          <w:szCs w:val="24"/>
        </w:rPr>
        <w:t xml:space="preserve"> </w:t>
      </w:r>
      <w:r w:rsidR="006B5D30">
        <w:fldChar w:fldCharType="begin"/>
      </w:r>
      <w:r w:rsidR="006B5D30">
        <w:instrText xml:space="preserve"> REF _Ref294695403 \n \h  \* MERGEFORMAT </w:instrText>
      </w:r>
      <w:r w:rsidR="006B5D30">
        <w:fldChar w:fldCharType="separate"/>
      </w:r>
      <w:r w:rsidR="00552FBF" w:rsidRPr="00552FBF">
        <w:rPr>
          <w:bCs w:val="0"/>
          <w:sz w:val="24"/>
          <w:szCs w:val="24"/>
        </w:rPr>
        <w:t>3.10.3</w:t>
      </w:r>
      <w:r w:rsidR="006B5D3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B5D30">
        <w:fldChar w:fldCharType="begin"/>
      </w:r>
      <w:r w:rsidR="006B5D30">
        <w:instrText xml:space="preserve"> REF _Ref305979053 \r \h  \* MERGEFORMAT </w:instrText>
      </w:r>
      <w:r w:rsidR="006B5D30">
        <w:fldChar w:fldCharType="separate"/>
      </w:r>
      <w:r w:rsidR="00552FBF" w:rsidRPr="00552FBF">
        <w:rPr>
          <w:bCs w:val="0"/>
          <w:sz w:val="24"/>
          <w:szCs w:val="24"/>
        </w:rPr>
        <w:t>3.10.4</w:t>
      </w:r>
      <w:r w:rsidR="006B5D3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B5D30">
        <w:fldChar w:fldCharType="begin"/>
      </w:r>
      <w:r w:rsidR="006B5D30">
        <w:instrText xml:space="preserve"> REF _Ref191386085 \r \h  \* MERGEFORMAT </w:instrText>
      </w:r>
      <w:r w:rsidR="006B5D30">
        <w:fldChar w:fldCharType="separate"/>
      </w:r>
      <w:r w:rsidR="00552FBF" w:rsidRPr="00552FBF">
        <w:rPr>
          <w:iCs/>
          <w:sz w:val="24"/>
          <w:szCs w:val="24"/>
        </w:rPr>
        <w:t>1.1.1</w:t>
      </w:r>
      <w:r w:rsidR="006B5D3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865FF0">
        <w:rPr>
          <w:b w:val="0"/>
          <w:szCs w:val="24"/>
        </w:rPr>
        <w:t>Лоту №1 (подраздел</w:t>
      </w:r>
      <w:r w:rsidR="00A154B7">
        <w:rPr>
          <w:b w:val="0"/>
          <w:szCs w:val="24"/>
        </w:rPr>
        <w:t xml:space="preserve"> </w:t>
      </w:r>
      <w:r w:rsidR="00E31722">
        <w:rPr>
          <w:b w:val="0"/>
          <w:szCs w:val="24"/>
        </w:rPr>
        <w:fldChar w:fldCharType="begin"/>
      </w:r>
      <w:r w:rsidR="00A154B7">
        <w:rPr>
          <w:b w:val="0"/>
          <w:szCs w:val="24"/>
        </w:rPr>
        <w:instrText xml:space="preserve"> REF _Ref440275279 \r \h </w:instrText>
      </w:r>
      <w:r w:rsidR="00E31722">
        <w:rPr>
          <w:b w:val="0"/>
          <w:szCs w:val="24"/>
        </w:rPr>
      </w:r>
      <w:r w:rsidR="00E31722">
        <w:rPr>
          <w:b w:val="0"/>
          <w:szCs w:val="24"/>
        </w:rPr>
        <w:fldChar w:fldCharType="separate"/>
      </w:r>
      <w:r w:rsidR="00552FBF">
        <w:rPr>
          <w:b w:val="0"/>
          <w:szCs w:val="24"/>
        </w:rPr>
        <w:t>1.1.4</w:t>
      </w:r>
      <w:r w:rsidR="00E3172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552FBF">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552FBF">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552FBF">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B5D30">
        <w:fldChar w:fldCharType="begin"/>
      </w:r>
      <w:r w:rsidR="006B5D30">
        <w:instrText xml:space="preserve"> REF _Ref440270568 \r \h  \* MERGEFORMAT </w:instrText>
      </w:r>
      <w:r w:rsidR="006B5D30">
        <w:fldChar w:fldCharType="separate"/>
      </w:r>
      <w:r w:rsidR="00552FBF">
        <w:t>4</w:t>
      </w:r>
      <w:r w:rsidR="006B5D30">
        <w:fldChar w:fldCharType="end"/>
      </w:r>
      <w:r w:rsidRPr="00EA3F63">
        <w:rPr>
          <w:sz w:val="24"/>
          <w:szCs w:val="24"/>
        </w:rPr>
        <w:t xml:space="preserve"> с учетом предлагаемых условий Договора (раздел </w:t>
      </w:r>
      <w:r w:rsidR="006B5D30">
        <w:fldChar w:fldCharType="begin"/>
      </w:r>
      <w:r w:rsidR="006B5D30">
        <w:instrText xml:space="preserve"> REF _Ref440272931 \r \h  \* MERGEFORMAT </w:instrText>
      </w:r>
      <w:r w:rsidR="006B5D30">
        <w:fldChar w:fldCharType="separate"/>
      </w:r>
      <w:r w:rsidR="00552FBF">
        <w:t>2</w:t>
      </w:r>
      <w:r w:rsidR="006B5D3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552FBF">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552FBF">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552FBF">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5A5" w:rsidRDefault="008875A5">
      <w:pPr>
        <w:spacing w:line="240" w:lineRule="auto"/>
      </w:pPr>
      <w:r>
        <w:separator/>
      </w:r>
    </w:p>
  </w:endnote>
  <w:endnote w:type="continuationSeparator" w:id="0">
    <w:p w:rsidR="008875A5" w:rsidRDefault="008875A5">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E31722">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31722" w:rsidRPr="00FA0376">
      <w:rPr>
        <w:sz w:val="16"/>
        <w:szCs w:val="16"/>
        <w:lang w:eastAsia="ru-RU"/>
      </w:rPr>
      <w:fldChar w:fldCharType="begin"/>
    </w:r>
    <w:r w:rsidRPr="00FA0376">
      <w:rPr>
        <w:sz w:val="16"/>
        <w:szCs w:val="16"/>
        <w:lang w:eastAsia="ru-RU"/>
      </w:rPr>
      <w:instrText xml:space="preserve"> PAGE </w:instrText>
    </w:r>
    <w:r w:rsidR="00E31722" w:rsidRPr="00FA0376">
      <w:rPr>
        <w:sz w:val="16"/>
        <w:szCs w:val="16"/>
        <w:lang w:eastAsia="ru-RU"/>
      </w:rPr>
      <w:fldChar w:fldCharType="separate"/>
    </w:r>
    <w:r w:rsidR="00BE6151">
      <w:rPr>
        <w:noProof/>
        <w:sz w:val="16"/>
        <w:szCs w:val="16"/>
        <w:lang w:eastAsia="ru-RU"/>
      </w:rPr>
      <w:t>27</w:t>
    </w:r>
    <w:r w:rsidR="00E31722"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91A0B">
      <w:rPr>
        <w:sz w:val="18"/>
        <w:szCs w:val="18"/>
      </w:rPr>
      <w:t>заключения Договор</w:t>
    </w:r>
    <w:r w:rsidR="00891A0B" w:rsidRPr="00891A0B">
      <w:rPr>
        <w:sz w:val="18"/>
        <w:szCs w:val="18"/>
      </w:rPr>
      <w:t>а</w:t>
    </w:r>
    <w:r w:rsidRPr="00891A0B">
      <w:rPr>
        <w:sz w:val="18"/>
        <w:szCs w:val="18"/>
      </w:rPr>
      <w:t xml:space="preserve"> </w:t>
    </w:r>
    <w:r w:rsidR="00891A0B" w:rsidRPr="00891A0B">
      <w:rPr>
        <w:sz w:val="18"/>
        <w:szCs w:val="18"/>
      </w:rPr>
      <w:t>на оказание услуг по оценке рыночной стоимости электросетевого имущества</w:t>
    </w:r>
    <w:r w:rsidRPr="00891A0B">
      <w:rPr>
        <w:sz w:val="18"/>
        <w:szCs w:val="18"/>
      </w:rPr>
      <w:t xml:space="preserve"> для нужд ПАО «МРСК Центра» (филиал</w:t>
    </w:r>
    <w:r w:rsidR="00891A0B" w:rsidRPr="00891A0B">
      <w:rPr>
        <w:sz w:val="18"/>
        <w:szCs w:val="18"/>
      </w:rPr>
      <w:t>а</w:t>
    </w:r>
    <w:r w:rsidRPr="00891A0B">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5A5" w:rsidRDefault="008875A5">
      <w:pPr>
        <w:spacing w:line="240" w:lineRule="auto"/>
      </w:pPr>
      <w:r>
        <w:separator/>
      </w:r>
    </w:p>
  </w:footnote>
  <w:footnote w:type="continuationSeparator" w:id="0">
    <w:p w:rsidR="008875A5" w:rsidRDefault="008875A5">
      <w:pPr>
        <w:spacing w:line="240" w:lineRule="auto"/>
      </w:pPr>
      <w:r>
        <w:continuationSeparator/>
      </w:r>
    </w:p>
  </w:footnote>
  <w:footnote w:id="1">
    <w:p w:rsidR="004937CA" w:rsidRDefault="004937CA"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2C5E"/>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5D30"/>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65FF0"/>
    <w:rsid w:val="0087274F"/>
    <w:rsid w:val="0087407B"/>
    <w:rsid w:val="008749DE"/>
    <w:rsid w:val="008843D2"/>
    <w:rsid w:val="00884D4A"/>
    <w:rsid w:val="0088633C"/>
    <w:rsid w:val="00886684"/>
    <w:rsid w:val="008875A5"/>
    <w:rsid w:val="008907A8"/>
    <w:rsid w:val="00890D00"/>
    <w:rsid w:val="0089163E"/>
    <w:rsid w:val="00891A0B"/>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15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pertseva.ta@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yperlink" Target="mailto:Donskov.AY@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1FB09-25A5-4F1C-BD86-A43690A4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82</Pages>
  <Words>23705</Words>
  <Characters>135124</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158512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94</cp:revision>
  <cp:lastPrinted>2015-12-29T14:27:00Z</cp:lastPrinted>
  <dcterms:created xsi:type="dcterms:W3CDTF">2016-01-13T12:36:00Z</dcterms:created>
  <dcterms:modified xsi:type="dcterms:W3CDTF">2016-08-30T07:09:00Z</dcterms:modified>
</cp:coreProperties>
</file>