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B11B8A" w:rsidP="002B2C4E">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7163D6" w:rsidRDefault="002B2C4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163D6">
                    <w:rPr>
                      <w:rFonts w:ascii="Helios" w:hAnsi="Helios"/>
                      <w:sz w:val="12"/>
                      <w:szCs w:val="12"/>
                      <w:lang w:val="en-US"/>
                    </w:rPr>
                    <w:t>-</w:t>
                  </w:r>
                  <w:r w:rsidRPr="000D67AD">
                    <w:rPr>
                      <w:rFonts w:ascii="Helios" w:hAnsi="Helios"/>
                      <w:sz w:val="12"/>
                      <w:szCs w:val="12"/>
                      <w:lang w:val="en-US"/>
                    </w:rPr>
                    <w:t>mail</w:t>
                  </w:r>
                  <w:proofErr w:type="gramEnd"/>
                  <w:r w:rsidRPr="007163D6">
                    <w:rPr>
                      <w:rFonts w:ascii="Helios" w:hAnsi="Helios"/>
                      <w:sz w:val="12"/>
                      <w:szCs w:val="12"/>
                      <w:lang w:val="en-US"/>
                    </w:rPr>
                    <w:t xml:space="preserve">: </w:t>
                  </w:r>
                  <w:hyperlink r:id="rId9" w:history="1">
                    <w:r w:rsidRPr="000D67AD">
                      <w:rPr>
                        <w:rFonts w:ascii="Helios" w:hAnsi="Helios"/>
                        <w:sz w:val="12"/>
                        <w:szCs w:val="12"/>
                        <w:lang w:val="en-US"/>
                      </w:rPr>
                      <w:t>posta</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r w:rsidRPr="007163D6">
                    <w:rPr>
                      <w:rFonts w:ascii="Helios" w:hAnsi="Helios"/>
                      <w:sz w:val="12"/>
                      <w:szCs w:val="12"/>
                      <w:lang w:val="en-US"/>
                    </w:rPr>
                    <w:t xml:space="preserve">, </w:t>
                  </w:r>
                  <w:hyperlink r:id="rId10" w:history="1">
                    <w:r w:rsidRPr="000D67AD">
                      <w:rPr>
                        <w:rFonts w:ascii="Helios" w:hAnsi="Helios"/>
                        <w:sz w:val="12"/>
                        <w:szCs w:val="12"/>
                        <w:lang w:val="en-US"/>
                      </w:rPr>
                      <w:t>www</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 xml:space="preserve">поставку </w:t>
      </w:r>
      <w:r w:rsidR="00AD6FBB" w:rsidRPr="00AD6FBB">
        <w:rPr>
          <w:b/>
          <w:iCs/>
          <w:sz w:val="26"/>
          <w:szCs w:val="26"/>
        </w:rPr>
        <w:t>строительных материалов</w:t>
      </w:r>
      <w:r w:rsidR="002B2C4E" w:rsidRPr="002B2C4E">
        <w:rPr>
          <w:b/>
          <w:sz w:val="26"/>
          <w:szCs w:val="26"/>
        </w:rPr>
        <w:t xml:space="preserve"> для нужд ПАО «МРСК Центра» (филиала «</w:t>
      </w:r>
      <w:proofErr w:type="spellStart"/>
      <w:r w:rsidR="002B2C4E" w:rsidRPr="002B2C4E">
        <w:rPr>
          <w:b/>
          <w:sz w:val="26"/>
          <w:szCs w:val="26"/>
        </w:rPr>
        <w:t>Орёлэнерго</w:t>
      </w:r>
      <w:proofErr w:type="spellEnd"/>
      <w:r w:rsidR="002B2C4E" w:rsidRPr="002B2C4E">
        <w:rPr>
          <w:b/>
          <w:sz w:val="26"/>
          <w:szCs w:val="26"/>
        </w:rPr>
        <w:t>»)</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proofErr w:type="gramEnd"/>
      <w:r w:rsidR="007556FF" w:rsidRPr="002B2C4E">
        <w:rPr>
          <w:iCs/>
          <w:sz w:val="26"/>
          <w:szCs w:val="26"/>
        </w:rPr>
        <w:t xml:space="preserve"> </w:t>
      </w:r>
      <w:proofErr w:type="gramStart"/>
      <w:r w:rsidR="007556FF" w:rsidRPr="002B2C4E">
        <w:rPr>
          <w:iCs/>
          <w:sz w:val="26"/>
          <w:szCs w:val="26"/>
        </w:rPr>
        <w:t>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8"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9" w:history="1">
        <w:r w:rsidR="002B2C4E" w:rsidRPr="002B2C4E">
          <w:rPr>
            <w:rStyle w:val="a7"/>
            <w:sz w:val="26"/>
            <w:szCs w:val="26"/>
          </w:rPr>
          <w:t>zabolotskaya.mv@mrsk-1.ru</w:t>
        </w:r>
      </w:hyperlink>
      <w:r w:rsidR="002B2C4E" w:rsidRPr="002B2C4E">
        <w:rPr>
          <w:sz w:val="26"/>
          <w:szCs w:val="26"/>
        </w:rPr>
        <w:t>;</w:t>
      </w:r>
      <w:proofErr w:type="gramEnd"/>
      <w:r w:rsidR="002B2C4E" w:rsidRPr="002B2C4E">
        <w:rPr>
          <w:sz w:val="26"/>
          <w:szCs w:val="26"/>
        </w:rPr>
        <w:t xml:space="preserve"> </w:t>
      </w:r>
      <w:proofErr w:type="gramStart"/>
      <w:r w:rsidR="002B2C4E" w:rsidRPr="002B2C4E">
        <w:rPr>
          <w:sz w:val="26"/>
          <w:szCs w:val="26"/>
        </w:rPr>
        <w:t xml:space="preserve">Алисов Максим Александрович, контактный телефон - (4862) 44-50-31, адрес электронной почты: </w:t>
      </w:r>
      <w:hyperlink r:id="rId20"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1C226B">
        <w:rPr>
          <w:b/>
          <w:sz w:val="26"/>
          <w:szCs w:val="26"/>
        </w:rPr>
        <w:t>01</w:t>
      </w:r>
      <w:r w:rsidRPr="002B2C4E">
        <w:rPr>
          <w:b/>
          <w:sz w:val="26"/>
          <w:szCs w:val="26"/>
        </w:rPr>
        <w:t xml:space="preserve">» </w:t>
      </w:r>
      <w:r w:rsidR="001C226B">
        <w:rPr>
          <w:b/>
          <w:sz w:val="26"/>
          <w:szCs w:val="26"/>
        </w:rPr>
        <w:t>но</w:t>
      </w:r>
      <w:r w:rsidR="002B2C4E" w:rsidRPr="002B2C4E">
        <w:rPr>
          <w:b/>
          <w:sz w:val="26"/>
          <w:szCs w:val="26"/>
        </w:rPr>
        <w:t>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21"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2" w:history="1">
        <w:r w:rsidR="007556FF" w:rsidRPr="002B2C4E">
          <w:rPr>
            <w:rStyle w:val="a7"/>
            <w:color w:val="auto"/>
            <w:sz w:val="26"/>
            <w:szCs w:val="26"/>
          </w:rPr>
          <w:t>www.mrsk-1.ru</w:t>
        </w:r>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proofErr w:type="gramEnd"/>
      <w:r w:rsidR="005B75A6" w:rsidRPr="002B2C4E">
        <w:rPr>
          <w:sz w:val="26"/>
          <w:szCs w:val="26"/>
        </w:rPr>
        <w:t>)</w:t>
      </w:r>
      <w:r w:rsidR="003C653C">
        <w:rPr>
          <w:sz w:val="26"/>
          <w:szCs w:val="26"/>
        </w:rPr>
        <w:t xml:space="preserve">, </w:t>
      </w:r>
      <w:proofErr w:type="gramStart"/>
      <w:r w:rsidR="003C653C" w:rsidRPr="003C653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AD6FBB" w:rsidRPr="00AD6FBB">
        <w:rPr>
          <w:iCs/>
          <w:sz w:val="26"/>
          <w:szCs w:val="26"/>
        </w:rPr>
        <w:t>строительных материалов</w:t>
      </w:r>
      <w:r w:rsidR="00702B2C" w:rsidRPr="002B2C4E">
        <w:rPr>
          <w:sz w:val="26"/>
          <w:szCs w:val="26"/>
        </w:rPr>
        <w:t xml:space="preserve"> для нужд</w:t>
      </w:r>
      <w:proofErr w:type="gramEnd"/>
      <w:r w:rsidR="00702B2C" w:rsidRPr="002B2C4E">
        <w:rPr>
          <w:sz w:val="26"/>
          <w:szCs w:val="26"/>
        </w:rPr>
        <w:t xml:space="preserve"> </w:t>
      </w:r>
      <w:proofErr w:type="gramStart"/>
      <w:r w:rsidR="00702B2C" w:rsidRPr="002B2C4E">
        <w:rPr>
          <w:sz w:val="26"/>
          <w:szCs w:val="26"/>
        </w:rPr>
        <w:t xml:space="preserve">ПАО «МРСК Центра» </w:t>
      </w:r>
      <w:r w:rsidR="00862664" w:rsidRPr="002B2C4E">
        <w:rPr>
          <w:sz w:val="26"/>
          <w:szCs w:val="26"/>
        </w:rPr>
        <w:t>(филиала «Орелэнерго», расположенный по адресу:</w:t>
      </w:r>
      <w:proofErr w:type="gramEnd"/>
      <w:r w:rsidR="00862664" w:rsidRPr="002B2C4E">
        <w:rPr>
          <w:sz w:val="26"/>
          <w:szCs w:val="26"/>
        </w:rPr>
        <w:t xml:space="preserve">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АО «</w:t>
      </w:r>
      <w:proofErr w:type="spellStart"/>
      <w:r w:rsidR="00702B2C" w:rsidRPr="002B2C4E">
        <w:rPr>
          <w:sz w:val="26"/>
          <w:szCs w:val="26"/>
        </w:rPr>
        <w:t>Россети</w:t>
      </w:r>
      <w:proofErr w:type="spellEnd"/>
      <w:r w:rsidR="00702B2C" w:rsidRPr="002B2C4E">
        <w:rPr>
          <w:sz w:val="26"/>
          <w:szCs w:val="26"/>
        </w:rPr>
        <w:t xml:space="preserve">» </w:t>
      </w:r>
      <w:hyperlink r:id="rId23"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4"/>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5"/>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6"/>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w:t>
      </w:r>
      <w:r w:rsidR="00702B2C" w:rsidRPr="007D60DC">
        <w:rPr>
          <w:sz w:val="26"/>
          <w:szCs w:val="26"/>
        </w:rPr>
        <w:t xml:space="preserve">поставку </w:t>
      </w:r>
      <w:r w:rsidR="00AD6FBB" w:rsidRPr="00AD6FBB">
        <w:rPr>
          <w:iCs/>
          <w:sz w:val="26"/>
          <w:szCs w:val="26"/>
        </w:rPr>
        <w:t>строительных материалов</w:t>
      </w:r>
      <w:r w:rsidR="00702B2C" w:rsidRPr="00AB1793">
        <w:rPr>
          <w:sz w:val="26"/>
          <w:szCs w:val="26"/>
        </w:rPr>
        <w:t xml:space="preserve"> для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w:t>
      </w:r>
      <w:proofErr w:type="spellStart"/>
      <w:r w:rsidR="00AB1793" w:rsidRPr="00AB1793">
        <w:rPr>
          <w:sz w:val="26"/>
          <w:szCs w:val="26"/>
        </w:rPr>
        <w:t>Орёлэнерго</w:t>
      </w:r>
      <w:proofErr w:type="spellEnd"/>
      <w:r w:rsidR="00AB1793" w:rsidRPr="00AB1793">
        <w:rPr>
          <w:sz w:val="26"/>
          <w:szCs w:val="26"/>
        </w:rPr>
        <w:t>»</w:t>
      </w:r>
      <w:r w:rsidR="00702B2C" w:rsidRPr="00AB1793">
        <w:rPr>
          <w:sz w:val="26"/>
          <w:szCs w:val="26"/>
        </w:rPr>
        <w:t>)</w:t>
      </w:r>
      <w:bookmarkEnd w:id="17"/>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8"/>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AD6FBB">
        <w:rPr>
          <w:b/>
          <w:sz w:val="26"/>
          <w:szCs w:val="26"/>
        </w:rPr>
        <w:t>60</w:t>
      </w:r>
      <w:r w:rsidR="00AD6FBB" w:rsidRPr="001828AC">
        <w:rPr>
          <w:b/>
          <w:sz w:val="26"/>
          <w:szCs w:val="26"/>
        </w:rPr>
        <w:t xml:space="preserve"> (</w:t>
      </w:r>
      <w:r w:rsidR="00AD6FBB">
        <w:rPr>
          <w:b/>
          <w:sz w:val="26"/>
          <w:szCs w:val="26"/>
        </w:rPr>
        <w:t>шестьдесят</w:t>
      </w:r>
      <w:r w:rsidR="00AD6FBB" w:rsidRPr="001828AC">
        <w:rPr>
          <w:b/>
          <w:sz w:val="26"/>
          <w:szCs w:val="26"/>
        </w:rPr>
        <w:t>) календарных дн</w:t>
      </w:r>
      <w:r w:rsidR="00AD6FBB">
        <w:rPr>
          <w:b/>
          <w:sz w:val="26"/>
          <w:szCs w:val="26"/>
        </w:rPr>
        <w:t>ей</w:t>
      </w:r>
      <w:r w:rsidR="00AD6FBB" w:rsidRPr="001828AC">
        <w:rPr>
          <w:b/>
          <w:sz w:val="26"/>
          <w:szCs w:val="26"/>
        </w:rPr>
        <w:t xml:space="preserve"> с момента заключения договора</w:t>
      </w:r>
      <w:r w:rsidR="00717F60" w:rsidRPr="00AB1793">
        <w:rPr>
          <w:sz w:val="26"/>
          <w:szCs w:val="26"/>
        </w:rPr>
        <w:t>.</w:t>
      </w:r>
      <w:bookmarkEnd w:id="19"/>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w:t>
      </w:r>
      <w:r w:rsidR="00AD6FBB">
        <w:rPr>
          <w:sz w:val="26"/>
          <w:szCs w:val="26"/>
        </w:rPr>
        <w:t>у</w:t>
      </w:r>
      <w:r w:rsidR="008D2928" w:rsidRPr="00AB1793">
        <w:rPr>
          <w:sz w:val="26"/>
          <w:szCs w:val="26"/>
        </w:rPr>
        <w:t xml:space="preserve"> филиал</w:t>
      </w:r>
      <w:r w:rsidR="00AB1793" w:rsidRPr="00AB1793">
        <w:rPr>
          <w:sz w:val="26"/>
          <w:szCs w:val="26"/>
        </w:rPr>
        <w:t>а</w:t>
      </w:r>
      <w:r w:rsidR="008D2928" w:rsidRPr="00AB1793">
        <w:rPr>
          <w:sz w:val="26"/>
          <w:szCs w:val="26"/>
        </w:rPr>
        <w:t xml:space="preserve"> ПАО «МРСК Центра»</w:t>
      </w:r>
      <w:bookmarkEnd w:id="20"/>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B2C4E">
        <w:rPr>
          <w:iCs/>
          <w:sz w:val="26"/>
          <w:szCs w:val="26"/>
        </w:rPr>
        <w:t xml:space="preserve">Форма и порядок оплаты: безналичный расчет, в течение 30 (тридцати) </w:t>
      </w:r>
      <w:r w:rsidR="003C653C">
        <w:rPr>
          <w:iCs/>
          <w:sz w:val="26"/>
          <w:szCs w:val="26"/>
        </w:rPr>
        <w:t>календарных</w:t>
      </w:r>
      <w:r w:rsidRPr="002B2C4E">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2B2C4E">
        <w:rPr>
          <w:iCs/>
          <w:sz w:val="26"/>
          <w:szCs w:val="26"/>
          <w:highlight w:val="lightGray"/>
        </w:rPr>
        <w:t xml:space="preserve"> </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w:t>
      </w:r>
      <w:r w:rsidRPr="002B2C4E">
        <w:rPr>
          <w:iCs/>
          <w:sz w:val="26"/>
          <w:szCs w:val="26"/>
        </w:rPr>
        <w:lastRenderedPageBreak/>
        <w:t xml:space="preserve">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w:t>
      </w:r>
      <w:proofErr w:type="gramStart"/>
      <w:r w:rsidR="00A154B7" w:rsidRPr="002B2C4E">
        <w:rPr>
          <w:sz w:val="26"/>
          <w:szCs w:val="26"/>
        </w:rPr>
        <w:t>м(</w:t>
      </w:r>
      <w:proofErr w:type="gramEnd"/>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proofErr w:type="spellStart"/>
      <w:r w:rsidRPr="002B2C4E">
        <w:rPr>
          <w:sz w:val="26"/>
          <w:szCs w:val="26"/>
        </w:rPr>
        <w:t>ях</w:t>
      </w:r>
      <w:proofErr w:type="spellEnd"/>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roofErr w:type="gramEnd"/>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2"/>
      <w:bookmarkEnd w:id="23"/>
      <w:bookmarkEnd w:id="24"/>
      <w:bookmarkEnd w:id="25"/>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2B2C4E">
        <w:rPr>
          <w:sz w:val="26"/>
          <w:szCs w:val="26"/>
        </w:rPr>
        <w:t>Правовой статус документов</w:t>
      </w:r>
      <w:bookmarkEnd w:id="26"/>
      <w:bookmarkEnd w:id="27"/>
      <w:bookmarkEnd w:id="28"/>
      <w:bookmarkEnd w:id="29"/>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proofErr w:type="gramStart"/>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w:t>
      </w:r>
      <w:proofErr w:type="spellStart"/>
      <w:r w:rsidR="0022360B" w:rsidRPr="002B2C4E">
        <w:rPr>
          <w:bCs w:val="0"/>
          <w:sz w:val="26"/>
          <w:szCs w:val="26"/>
        </w:rPr>
        <w:t>Россети</w:t>
      </w:r>
      <w:proofErr w:type="spellEnd"/>
      <w:r w:rsidR="0022360B" w:rsidRPr="002B2C4E">
        <w:rPr>
          <w:bCs w:val="0"/>
          <w:sz w:val="26"/>
          <w:szCs w:val="26"/>
        </w:rPr>
        <w:t>»</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roofErr w:type="gramEnd"/>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w:t>
      </w:r>
      <w:proofErr w:type="spellStart"/>
      <w:r w:rsidR="004E3ED2" w:rsidRPr="002B2C4E">
        <w:rPr>
          <w:bCs w:val="0"/>
          <w:sz w:val="26"/>
          <w:szCs w:val="26"/>
        </w:rPr>
        <w:t>Россети</w:t>
      </w:r>
      <w:proofErr w:type="spellEnd"/>
      <w:r w:rsidR="004E3ED2" w:rsidRPr="002B2C4E">
        <w:rPr>
          <w:bCs w:val="0"/>
          <w:sz w:val="26"/>
          <w:szCs w:val="26"/>
        </w:rPr>
        <w:t>»</w:t>
      </w:r>
      <w:r w:rsidRPr="002B2C4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B2C4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0"/>
      <w:bookmarkEnd w:id="31"/>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2B2C4E">
        <w:rPr>
          <w:sz w:val="26"/>
          <w:szCs w:val="26"/>
        </w:rPr>
        <w:t>Особые положения в связи с проведением Запроса предложений на ЭТП</w:t>
      </w:r>
      <w:bookmarkEnd w:id="33"/>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roofErr w:type="gramEnd"/>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2B2C4E">
        <w:rPr>
          <w:sz w:val="26"/>
          <w:szCs w:val="26"/>
        </w:rPr>
        <w:t>Обжалование</w:t>
      </w:r>
      <w:bookmarkEnd w:id="35"/>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lastRenderedPageBreak/>
        <w:t>Участник</w:t>
      </w:r>
      <w:r w:rsidRPr="002B2C4E">
        <w:rPr>
          <w:sz w:val="26"/>
          <w:szCs w:val="26"/>
        </w:rPr>
        <w:t>ами запроса предложений своих обязатель</w:t>
      </w:r>
      <w:proofErr w:type="gramStart"/>
      <w:r w:rsidRPr="002B2C4E">
        <w:rPr>
          <w:sz w:val="26"/>
          <w:szCs w:val="26"/>
        </w:rPr>
        <w:t>ств в св</w:t>
      </w:r>
      <w:proofErr w:type="gramEnd"/>
      <w:r w:rsidRPr="002B2C4E">
        <w:rPr>
          <w:sz w:val="26"/>
          <w:szCs w:val="26"/>
        </w:rPr>
        <w:t xml:space="preserve">язи с проведением </w:t>
      </w:r>
      <w:r w:rsidR="004B5EB3" w:rsidRPr="002B2C4E">
        <w:rPr>
          <w:sz w:val="26"/>
          <w:szCs w:val="26"/>
        </w:rPr>
        <w:t>З</w:t>
      </w:r>
      <w:r w:rsidRPr="002B2C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6"/>
      <w:bookmarkEnd w:id="37"/>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8"/>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B2C4E" w:rsidRDefault="00717F60" w:rsidP="002B2C4E">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2B2C4E">
        <w:rPr>
          <w:sz w:val="26"/>
          <w:szCs w:val="26"/>
        </w:rPr>
        <w:t>Прочие положения</w:t>
      </w:r>
      <w:bookmarkEnd w:id="40"/>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B2C4E">
        <w:rPr>
          <w:sz w:val="26"/>
          <w:szCs w:val="26"/>
        </w:rPr>
        <w:t>Участник</w:t>
      </w:r>
      <w:r w:rsidRPr="002B2C4E">
        <w:rPr>
          <w:sz w:val="26"/>
          <w:szCs w:val="26"/>
        </w:rPr>
        <w:t>а</w:t>
      </w:r>
      <w:proofErr w:type="gramEnd"/>
      <w:r w:rsidRPr="002B2C4E">
        <w:rPr>
          <w:sz w:val="26"/>
          <w:szCs w:val="26"/>
        </w:rPr>
        <w:t xml:space="preserve">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 xml:space="preserve">ам запроса предложений или третьим лицам </w:t>
      </w:r>
      <w:r w:rsidRPr="002B2C4E">
        <w:rPr>
          <w:sz w:val="26"/>
          <w:szCs w:val="26"/>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roofErr w:type="gramEnd"/>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факт </w:t>
      </w:r>
      <w:proofErr w:type="spellStart"/>
      <w:r w:rsidRPr="002B2C4E">
        <w:rPr>
          <w:sz w:val="26"/>
          <w:szCs w:val="26"/>
        </w:rPr>
        <w:t>аффилированности</w:t>
      </w:r>
      <w:proofErr w:type="spellEnd"/>
      <w:r w:rsidRPr="002B2C4E">
        <w:rPr>
          <w:sz w:val="26"/>
          <w:szCs w:val="26"/>
        </w:rPr>
        <w:t xml:space="preserve">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w:t>
      </w:r>
      <w:proofErr w:type="gramStart"/>
      <w:r w:rsidRPr="002B2C4E">
        <w:rPr>
          <w:sz w:val="26"/>
          <w:szCs w:val="26"/>
        </w:rPr>
        <w:t>соответствии</w:t>
      </w:r>
      <w:proofErr w:type="gramEnd"/>
      <w:r w:rsidRPr="002B2C4E">
        <w:rPr>
          <w:sz w:val="26"/>
          <w:szCs w:val="26"/>
        </w:rPr>
        <w:t xml:space="preserve">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w:t>
      </w:r>
      <w:proofErr w:type="gramStart"/>
      <w:r w:rsidRPr="002B2C4E">
        <w:rPr>
          <w:sz w:val="26"/>
          <w:szCs w:val="26"/>
        </w:rPr>
        <w:t xml:space="preserve">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B2C4E" w:rsidRDefault="00717F60" w:rsidP="002B2C4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3"/>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4"/>
      <w:bookmarkEnd w:id="45"/>
      <w:bookmarkEnd w:id="46"/>
      <w:bookmarkEnd w:id="47"/>
    </w:p>
    <w:p w:rsidR="00953802" w:rsidRPr="002B2C4E" w:rsidRDefault="00216641" w:rsidP="002B2C4E">
      <w:pPr>
        <w:pStyle w:val="2"/>
        <w:tabs>
          <w:tab w:val="clear" w:pos="1700"/>
          <w:tab w:val="left" w:pos="567"/>
        </w:tabs>
        <w:spacing w:before="0" w:after="0" w:line="240" w:lineRule="auto"/>
        <w:rPr>
          <w:sz w:val="26"/>
          <w:szCs w:val="26"/>
        </w:rPr>
      </w:pPr>
      <w:bookmarkStart w:id="48" w:name="_Toc472411772"/>
      <w:r w:rsidRPr="002B2C4E">
        <w:rPr>
          <w:sz w:val="26"/>
          <w:szCs w:val="26"/>
        </w:rPr>
        <w:t>Проект договора</w:t>
      </w:r>
      <w:bookmarkEnd w:id="48"/>
    </w:p>
    <w:p w:rsidR="00953802" w:rsidRPr="002B2C4E" w:rsidRDefault="00953802" w:rsidP="002B2C4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2B2C4E" w:rsidRDefault="0094713A" w:rsidP="002B2C4E">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2B2C4E" w:rsidRDefault="0094713A" w:rsidP="002B2C4E">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2B2C4E" w:rsidRDefault="00953802" w:rsidP="002B2C4E">
      <w:pPr>
        <w:pStyle w:val="2"/>
        <w:tabs>
          <w:tab w:val="clear" w:pos="1700"/>
          <w:tab w:val="left" w:pos="567"/>
        </w:tabs>
        <w:spacing w:before="0" w:after="0" w:line="240" w:lineRule="auto"/>
        <w:rPr>
          <w:sz w:val="26"/>
          <w:szCs w:val="26"/>
        </w:rPr>
      </w:pPr>
      <w:bookmarkStart w:id="97" w:name="_Toc468462417"/>
      <w:bookmarkStart w:id="98" w:name="_Toc472411776"/>
      <w:r w:rsidRPr="002B2C4E">
        <w:rPr>
          <w:bCs w:val="0"/>
          <w:sz w:val="26"/>
          <w:szCs w:val="26"/>
        </w:rPr>
        <w:t>Антикоррупционная оговорка, включаемая в проект договора</w:t>
      </w:r>
      <w:bookmarkEnd w:id="97"/>
      <w:bookmarkEnd w:id="98"/>
    </w:p>
    <w:p w:rsidR="00953802" w:rsidRPr="002B2C4E" w:rsidRDefault="0094713A" w:rsidP="002B2C4E">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2B2C4E" w:rsidRDefault="0094713A" w:rsidP="002B2C4E">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2B2C4E" w:rsidRDefault="0094713A" w:rsidP="002B2C4E">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2B2C4E">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w:t>
      </w:r>
      <w:proofErr w:type="gramStart"/>
      <w:r w:rsidRPr="002B2C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B2C4E">
        <w:rPr>
          <w:sz w:val="26"/>
          <w:szCs w:val="26"/>
        </w:rPr>
        <w:t xml:space="preserve">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2. </w:t>
      </w:r>
      <w:proofErr w:type="gramStart"/>
      <w:r w:rsidRPr="002B2C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C4E">
        <w:rPr>
          <w:sz w:val="26"/>
          <w:szCs w:val="26"/>
        </w:rPr>
        <w:t>Россети</w:t>
      </w:r>
      <w:proofErr w:type="spellEnd"/>
      <w:r w:rsidRPr="002B2C4E">
        <w:rPr>
          <w:sz w:val="26"/>
          <w:szCs w:val="26"/>
        </w:rPr>
        <w:t>» и ПАО «МРСК Центра» (представлены в разделе «Антикоррупционная политика» на официальных сайтах:</w:t>
      </w:r>
      <w:proofErr w:type="gramEnd"/>
      <w:r w:rsidRPr="002B2C4E">
        <w:rPr>
          <w:sz w:val="26"/>
          <w:szCs w:val="26"/>
        </w:rPr>
        <w:t xml:space="preserve"> ПАО «</w:t>
      </w:r>
      <w:proofErr w:type="spellStart"/>
      <w:r w:rsidRPr="002B2C4E">
        <w:rPr>
          <w:sz w:val="26"/>
          <w:szCs w:val="26"/>
        </w:rPr>
        <w:t>Россети</w:t>
      </w:r>
      <w:proofErr w:type="spellEnd"/>
      <w:r w:rsidRPr="002B2C4E">
        <w:rPr>
          <w:sz w:val="26"/>
          <w:szCs w:val="26"/>
        </w:rPr>
        <w:t xml:space="preserve">» по адресу - </w:t>
      </w:r>
      <w:hyperlink r:id="rId29"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w:t>
      </w:r>
      <w:proofErr w:type="spellStart"/>
      <w:r w:rsidRPr="002B2C4E">
        <w:rPr>
          <w:sz w:val="26"/>
          <w:szCs w:val="26"/>
        </w:rPr>
        <w:t>Россети</w:t>
      </w:r>
      <w:proofErr w:type="spellEnd"/>
      <w:r w:rsidRPr="002B2C4E">
        <w:rPr>
          <w:sz w:val="26"/>
          <w:szCs w:val="26"/>
        </w:rPr>
        <w:t xml:space="preserve">» и ПАО «МРСК Центра» и обязуется обеспечивать соблюдение ее </w:t>
      </w:r>
      <w:proofErr w:type="gramStart"/>
      <w:r w:rsidRPr="002B2C4E">
        <w:rPr>
          <w:sz w:val="26"/>
          <w:szCs w:val="26"/>
        </w:rPr>
        <w:t>требований</w:t>
      </w:r>
      <w:proofErr w:type="gramEnd"/>
      <w:r w:rsidRPr="002B2C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w:t>
      </w:r>
      <w:proofErr w:type="gramStart"/>
      <w:r w:rsidRPr="002B2C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roofErr w:type="gramEnd"/>
    </w:p>
    <w:p w:rsidR="007418AA" w:rsidRPr="002B2C4E" w:rsidRDefault="007418AA" w:rsidP="002B2C4E">
      <w:pPr>
        <w:autoSpaceDE w:val="0"/>
        <w:autoSpaceDN w:val="0"/>
        <w:adjustRightInd w:val="0"/>
        <w:spacing w:line="240" w:lineRule="auto"/>
        <w:ind w:firstLine="709"/>
        <w:rPr>
          <w:sz w:val="26"/>
          <w:szCs w:val="26"/>
        </w:rPr>
      </w:pPr>
      <w:proofErr w:type="gramStart"/>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B2C4E" w:rsidRDefault="007418AA" w:rsidP="002B2C4E">
      <w:pPr>
        <w:spacing w:line="240" w:lineRule="auto"/>
        <w:ind w:firstLine="709"/>
        <w:rPr>
          <w:sz w:val="26"/>
          <w:szCs w:val="26"/>
        </w:rPr>
      </w:pPr>
      <w:r w:rsidRPr="002B2C4E">
        <w:rPr>
          <w:sz w:val="26"/>
          <w:szCs w:val="26"/>
        </w:rPr>
        <w:t xml:space="preserve">4. В </w:t>
      </w:r>
      <w:proofErr w:type="gramStart"/>
      <w:r w:rsidRPr="002B2C4E">
        <w:rPr>
          <w:sz w:val="26"/>
          <w:szCs w:val="26"/>
        </w:rPr>
        <w:t>случае</w:t>
      </w:r>
      <w:proofErr w:type="gramEnd"/>
      <w:r w:rsidRPr="002B2C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 xml:space="preserve">Это подтверждение должно быть направлено в течение десяти рабочих дней </w:t>
      </w:r>
      <w:proofErr w:type="gramStart"/>
      <w:r w:rsidRPr="002B2C4E">
        <w:rPr>
          <w:sz w:val="26"/>
          <w:szCs w:val="26"/>
        </w:rPr>
        <w:t>с даты направления</w:t>
      </w:r>
      <w:proofErr w:type="gramEnd"/>
      <w:r w:rsidRPr="002B2C4E">
        <w:rPr>
          <w:sz w:val="26"/>
          <w:szCs w:val="26"/>
        </w:rPr>
        <w:t xml:space="preserve">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 xml:space="preserve">В письменном </w:t>
      </w:r>
      <w:proofErr w:type="gramStart"/>
      <w:r w:rsidRPr="002B2C4E">
        <w:rPr>
          <w:sz w:val="26"/>
          <w:szCs w:val="26"/>
        </w:rPr>
        <w:t>уведомлении</w:t>
      </w:r>
      <w:proofErr w:type="gramEnd"/>
      <w:r w:rsidRPr="002B2C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5. </w:t>
      </w:r>
      <w:proofErr w:type="gramStart"/>
      <w:r w:rsidRPr="002B2C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C4E">
        <w:rPr>
          <w:sz w:val="26"/>
          <w:szCs w:val="26"/>
        </w:rPr>
        <w:t xml:space="preserve">, направив письменное уведомление о расторжении. Сторона, по чьей инициативе </w:t>
      </w:r>
      <w:proofErr w:type="gramStart"/>
      <w:r w:rsidRPr="002B2C4E">
        <w:rPr>
          <w:sz w:val="26"/>
          <w:szCs w:val="26"/>
        </w:rPr>
        <w:t>был</w:t>
      </w:r>
      <w:proofErr w:type="gramEnd"/>
      <w:r w:rsidRPr="002B2C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Указывается наименование ПАО «</w:t>
      </w:r>
      <w:proofErr w:type="spellStart"/>
      <w:r w:rsidRPr="002B2C4E">
        <w:rPr>
          <w:i/>
          <w:sz w:val="26"/>
          <w:szCs w:val="26"/>
        </w:rPr>
        <w:t>Россети</w:t>
      </w:r>
      <w:proofErr w:type="spellEnd"/>
      <w:r w:rsidRPr="002B2C4E">
        <w:rPr>
          <w:i/>
          <w:sz w:val="26"/>
          <w:szCs w:val="26"/>
        </w:rPr>
        <w:t xml:space="preserve">»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2B2C4E" w:rsidRDefault="00642D28" w:rsidP="002B2C4E">
      <w:pPr>
        <w:pStyle w:val="2"/>
        <w:tabs>
          <w:tab w:val="clear" w:pos="1700"/>
          <w:tab w:val="left" w:pos="567"/>
        </w:tabs>
        <w:spacing w:before="0" w:after="0" w:line="240" w:lineRule="auto"/>
        <w:rPr>
          <w:bCs w:val="0"/>
          <w:sz w:val="26"/>
          <w:szCs w:val="26"/>
        </w:rPr>
      </w:pPr>
      <w:bookmarkStart w:id="149" w:name="_Toc469470557"/>
      <w:bookmarkStart w:id="150" w:name="_Toc472411780"/>
      <w:r w:rsidRPr="002B2C4E">
        <w:rPr>
          <w:bCs w:val="0"/>
          <w:sz w:val="26"/>
          <w:szCs w:val="26"/>
        </w:rPr>
        <w:lastRenderedPageBreak/>
        <w:t>Дополнительные условия, включаемые в проект договора</w:t>
      </w:r>
      <w:bookmarkEnd w:id="149"/>
      <w:bookmarkEnd w:id="150"/>
    </w:p>
    <w:p w:rsidR="00642D28" w:rsidRPr="002B2C4E" w:rsidRDefault="00642D28" w:rsidP="002B2C4E">
      <w:pPr>
        <w:pStyle w:val="3"/>
        <w:spacing w:before="0" w:after="0"/>
        <w:ind w:left="0" w:firstLine="709"/>
        <w:jc w:val="both"/>
        <w:rPr>
          <w:b w:val="0"/>
          <w:sz w:val="26"/>
          <w:szCs w:val="26"/>
        </w:rPr>
      </w:pPr>
      <w:bookmarkStart w:id="151" w:name="_Toc469470558"/>
      <w:bookmarkStart w:id="152" w:name="_Toc469482007"/>
      <w:bookmarkStart w:id="153"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2B2C4E" w:rsidRPr="002B2C4E">
        <w:rPr>
          <w:b w:val="0"/>
          <w:sz w:val="26"/>
          <w:szCs w:val="26"/>
        </w:rPr>
        <w:instrText xml:space="preserve"> \* MERGEFORMAT </w:instrText>
      </w:r>
      <w:r w:rsidR="006B2E6B" w:rsidRPr="002B2C4E">
        <w:rPr>
          <w:b w:val="0"/>
          <w:sz w:val="26"/>
          <w:szCs w:val="26"/>
        </w:rPr>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1"/>
      <w:bookmarkEnd w:id="152"/>
      <w:bookmarkEnd w:id="153"/>
    </w:p>
    <w:p w:rsidR="00642D28" w:rsidRPr="002B2C4E" w:rsidRDefault="00642D28" w:rsidP="002B2C4E">
      <w:pPr>
        <w:pStyle w:val="3"/>
        <w:spacing w:before="0" w:after="0"/>
        <w:ind w:left="0" w:firstLine="709"/>
        <w:jc w:val="both"/>
        <w:rPr>
          <w:b w:val="0"/>
          <w:sz w:val="26"/>
          <w:szCs w:val="26"/>
        </w:rPr>
      </w:pPr>
      <w:bookmarkStart w:id="154" w:name="_Toc469470559"/>
      <w:bookmarkStart w:id="155" w:name="_Toc469482008"/>
      <w:bookmarkStart w:id="156"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2B2C4E" w:rsidRDefault="00642D28" w:rsidP="002B2C4E">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2B2C4E">
        <w:rPr>
          <w:b w:val="0"/>
          <w:sz w:val="26"/>
          <w:szCs w:val="26"/>
        </w:rPr>
        <w:t>Дополнительные условия:</w:t>
      </w:r>
      <w:bookmarkEnd w:id="157"/>
      <w:bookmarkEnd w:id="158"/>
      <w:bookmarkEnd w:id="159"/>
      <w:bookmarkEnd w:id="160"/>
    </w:p>
    <w:p w:rsidR="00642D28" w:rsidRPr="002B2C4E" w:rsidRDefault="00642D28" w:rsidP="002B2C4E">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1"/>
      <w:bookmarkEnd w:id="162"/>
      <w:bookmarkEnd w:id="163"/>
    </w:p>
    <w:p w:rsidR="00642D28" w:rsidRPr="002B2C4E" w:rsidRDefault="00642D28" w:rsidP="002B2C4E">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2B2C4E" w:rsidRDefault="00642D28" w:rsidP="002B2C4E">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2B2C4E" w:rsidRDefault="00642D28" w:rsidP="002B2C4E">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 xml:space="preserve">в течение 1 (одного) рабочего дня с даты получения в соответствии с </w:t>
      </w:r>
      <w:proofErr w:type="gramStart"/>
      <w:r w:rsidRPr="002B2C4E">
        <w:rPr>
          <w:rFonts w:eastAsia="Calibri"/>
          <w:b w:val="0"/>
          <w:sz w:val="26"/>
          <w:szCs w:val="26"/>
        </w:rPr>
        <w:t>п. а</w:t>
      </w:r>
      <w:proofErr w:type="gramEnd"/>
      <w:r w:rsidRPr="002B2C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3"/>
      <w:r w:rsidR="00D51A0B" w:rsidRPr="002B2C4E">
        <w:rPr>
          <w:sz w:val="26"/>
          <w:szCs w:val="26"/>
        </w:rPr>
        <w:t>Заявок</w:t>
      </w:r>
      <w:bookmarkEnd w:id="174"/>
      <w:bookmarkEnd w:id="175"/>
    </w:p>
    <w:p w:rsidR="00717F60" w:rsidRPr="002B2C4E" w:rsidRDefault="00717F60" w:rsidP="002B2C4E">
      <w:pPr>
        <w:pStyle w:val="2"/>
        <w:tabs>
          <w:tab w:val="clear" w:pos="1700"/>
          <w:tab w:val="left" w:pos="567"/>
        </w:tabs>
        <w:spacing w:before="0" w:after="0" w:line="240" w:lineRule="auto"/>
        <w:rPr>
          <w:sz w:val="26"/>
          <w:szCs w:val="26"/>
        </w:rPr>
      </w:pPr>
      <w:bookmarkStart w:id="176"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6"/>
    </w:p>
    <w:p w:rsidR="00717F60" w:rsidRPr="002B2C4E" w:rsidRDefault="00717F60" w:rsidP="002B2C4E">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2B2C4E">
        <w:rPr>
          <w:sz w:val="26"/>
          <w:szCs w:val="26"/>
          <w:lang w:eastAsia="ru-RU"/>
        </w:rPr>
        <w:t xml:space="preserve">В </w:t>
      </w:r>
      <w:proofErr w:type="gramStart"/>
      <w:r w:rsidRPr="002B2C4E">
        <w:rPr>
          <w:bCs w:val="0"/>
          <w:sz w:val="26"/>
          <w:szCs w:val="26"/>
        </w:rPr>
        <w:t>процессе</w:t>
      </w:r>
      <w:proofErr w:type="gramEnd"/>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5"/>
      <w:r w:rsidRPr="002B2C4E">
        <w:rPr>
          <w:sz w:val="26"/>
          <w:szCs w:val="26"/>
        </w:rPr>
        <w:t xml:space="preserve"> по запросу предложений</w:t>
      </w:r>
      <w:bookmarkEnd w:id="206"/>
      <w:bookmarkEnd w:id="207"/>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2B2C4E">
        <w:rPr>
          <w:sz w:val="26"/>
          <w:szCs w:val="26"/>
        </w:rPr>
        <w:lastRenderedPageBreak/>
        <w:t xml:space="preserve">Подготовка </w:t>
      </w:r>
      <w:bookmarkEnd w:id="210"/>
      <w:r w:rsidRPr="002B2C4E">
        <w:rPr>
          <w:sz w:val="26"/>
          <w:szCs w:val="26"/>
        </w:rPr>
        <w:t>Заявок</w:t>
      </w:r>
      <w:bookmarkEnd w:id="211"/>
      <w:bookmarkEnd w:id="212"/>
    </w:p>
    <w:p w:rsidR="00717F60" w:rsidRPr="002B2C4E" w:rsidRDefault="00717F60" w:rsidP="002B2C4E">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5"/>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Докумен</w:t>
      </w:r>
      <w:proofErr w:type="gramStart"/>
      <w:r w:rsidRPr="002B2C4E">
        <w:rPr>
          <w:sz w:val="26"/>
          <w:szCs w:val="26"/>
        </w:rPr>
        <w:t>т(</w:t>
      </w:r>
      <w:proofErr w:type="gramEnd"/>
      <w:r w:rsidRPr="002B2C4E">
        <w:rPr>
          <w:sz w:val="26"/>
          <w:szCs w:val="26"/>
        </w:rPr>
        <w:t xml:space="preserve">ы) в соответствии с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 xml:space="preserve">приложением </w:t>
      </w:r>
      <w:proofErr w:type="gramStart"/>
      <w:r w:rsidRPr="002B2C4E">
        <w:rPr>
          <w:bCs w:val="0"/>
          <w:sz w:val="26"/>
          <w:szCs w:val="26"/>
        </w:rPr>
        <w:t>файла копии Анкеты Участника запроса</w:t>
      </w:r>
      <w:proofErr w:type="gramEnd"/>
      <w:r w:rsidRPr="002B2C4E">
        <w:rPr>
          <w:bCs w:val="0"/>
          <w:sz w:val="26"/>
          <w:szCs w:val="26"/>
        </w:rPr>
        <w:t xml:space="preserve"> предложений, выполненного в формате MS </w:t>
      </w:r>
      <w:proofErr w:type="spellStart"/>
      <w:r w:rsidRPr="002B2C4E">
        <w:rPr>
          <w:bCs w:val="0"/>
          <w:sz w:val="26"/>
          <w:szCs w:val="26"/>
        </w:rPr>
        <w:t>Word</w:t>
      </w:r>
      <w:proofErr w:type="spellEnd"/>
      <w:r w:rsidRPr="002B2C4E">
        <w:rPr>
          <w:bCs w:val="0"/>
          <w:sz w:val="26"/>
          <w:szCs w:val="26"/>
        </w:rPr>
        <w:t>;</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proofErr w:type="spellStart"/>
      <w:r w:rsidR="00F463E8" w:rsidRPr="002B2C4E">
        <w:rPr>
          <w:sz w:val="26"/>
          <w:szCs w:val="26"/>
        </w:rPr>
        <w:t>пп</w:t>
      </w:r>
      <w:proofErr w:type="spellEnd"/>
      <w:r w:rsidR="00F463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proofErr w:type="gramStart"/>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roofErr w:type="gramEnd"/>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у. В </w:t>
      </w:r>
      <w:proofErr w:type="gramStart"/>
      <w:r w:rsidR="00717F60" w:rsidRPr="002B2C4E">
        <w:rPr>
          <w:bCs w:val="0"/>
          <w:sz w:val="26"/>
          <w:szCs w:val="26"/>
        </w:rPr>
        <w:t>случае</w:t>
      </w:r>
      <w:proofErr w:type="gramEnd"/>
      <w:r w:rsidR="00717F60" w:rsidRPr="002B2C4E">
        <w:rPr>
          <w:bCs w:val="0"/>
          <w:sz w:val="26"/>
          <w:szCs w:val="26"/>
        </w:rPr>
        <w:t xml:space="preserve">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6"/>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B2C4E">
        <w:rPr>
          <w:bCs w:val="0"/>
          <w:sz w:val="26"/>
          <w:szCs w:val="26"/>
        </w:rPr>
        <w:t>образом</w:t>
      </w:r>
      <w:proofErr w:type="gramEnd"/>
      <w:r w:rsidRPr="002B2C4E">
        <w:rPr>
          <w:bCs w:val="0"/>
          <w:sz w:val="26"/>
          <w:szCs w:val="26"/>
        </w:rPr>
        <w:t xml:space="preserve">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w:t>
      </w:r>
      <w:proofErr w:type="gramStart"/>
      <w:r w:rsidR="00123A9F" w:rsidRPr="002B2C4E">
        <w:rPr>
          <w:sz w:val="26"/>
          <w:szCs w:val="26"/>
        </w:rPr>
        <w:t>последнем</w:t>
      </w:r>
      <w:proofErr w:type="gramEnd"/>
      <w:r w:rsidR="00123A9F" w:rsidRPr="002B2C4E">
        <w:rPr>
          <w:sz w:val="26"/>
          <w:szCs w:val="26"/>
        </w:rPr>
        <w:t xml:space="preserve">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8"/>
      <w:bookmarkEnd w:id="229"/>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B2C4E">
        <w:rPr>
          <w:sz w:val="26"/>
          <w:szCs w:val="26"/>
        </w:rPr>
        <w:t xml:space="preserve"> </w:t>
      </w:r>
      <w:bookmarkEnd w:id="230"/>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1"/>
      <w:bookmarkEnd w:id="232"/>
      <w:bookmarkEnd w:id="233"/>
      <w:r w:rsidRPr="002B2C4E">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7"/>
    </w:p>
    <w:p w:rsidR="00717F60" w:rsidRPr="002B2C4E" w:rsidRDefault="00717F60" w:rsidP="002B2C4E">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w:t>
      </w:r>
      <w:proofErr w:type="gramStart"/>
      <w:r w:rsidR="00717F60" w:rsidRPr="002B2C4E">
        <w:rPr>
          <w:bCs w:val="0"/>
          <w:sz w:val="26"/>
          <w:szCs w:val="26"/>
        </w:rPr>
        <w:t>любом</w:t>
      </w:r>
      <w:proofErr w:type="gramEnd"/>
      <w:r w:rsidR="00717F60" w:rsidRPr="002B2C4E">
        <w:rPr>
          <w:bCs w:val="0"/>
          <w:sz w:val="26"/>
          <w:szCs w:val="26"/>
        </w:rPr>
        <w:t xml:space="preserve">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0"/>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2C4E">
        <w:rPr>
          <w:bCs w:val="0"/>
          <w:sz w:val="26"/>
          <w:szCs w:val="26"/>
        </w:rPr>
        <w:t>апостилированный</w:t>
      </w:r>
      <w:proofErr w:type="spellEnd"/>
      <w:r w:rsidRPr="002B2C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Все суммы денежных сре</w:t>
      </w:r>
      <w:proofErr w:type="gramStart"/>
      <w:r w:rsidRPr="002B2C4E">
        <w:rPr>
          <w:bCs w:val="0"/>
          <w:sz w:val="26"/>
          <w:szCs w:val="26"/>
        </w:rPr>
        <w:t>дств в д</w:t>
      </w:r>
      <w:proofErr w:type="gramEnd"/>
      <w:r w:rsidRPr="002B2C4E">
        <w:rPr>
          <w:bCs w:val="0"/>
          <w:sz w:val="26"/>
          <w:szCs w:val="26"/>
        </w:rPr>
        <w:t xml:space="preserve">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5"/>
      <w:r w:rsidR="00AB1793" w:rsidRPr="00AB1793">
        <w:rPr>
          <w:bCs w:val="0"/>
          <w:sz w:val="26"/>
          <w:szCs w:val="26"/>
        </w:rPr>
        <w:t xml:space="preserve"> </w:t>
      </w:r>
      <w:r w:rsidR="00AD6FBB" w:rsidRPr="00673998">
        <w:rPr>
          <w:b/>
          <w:iCs/>
          <w:sz w:val="26"/>
          <w:szCs w:val="26"/>
        </w:rPr>
        <w:t>1 409 463,00</w:t>
      </w:r>
      <w:r w:rsidR="00AD6FBB" w:rsidRPr="007163D6">
        <w:rPr>
          <w:b/>
          <w:iCs/>
          <w:sz w:val="26"/>
          <w:szCs w:val="26"/>
        </w:rPr>
        <w:t xml:space="preserve"> </w:t>
      </w:r>
      <w:r w:rsidR="00AD6FBB" w:rsidRPr="007163D6">
        <w:rPr>
          <w:iCs/>
          <w:sz w:val="26"/>
          <w:szCs w:val="26"/>
        </w:rPr>
        <w:t>(</w:t>
      </w:r>
      <w:r w:rsidR="00AD6FBB">
        <w:rPr>
          <w:iCs/>
          <w:sz w:val="26"/>
          <w:szCs w:val="26"/>
        </w:rPr>
        <w:t>один миллион четыреста девять тысяч четыреста шестьдесят три</w:t>
      </w:r>
      <w:r w:rsidR="00AD6FBB" w:rsidRPr="007163D6">
        <w:rPr>
          <w:iCs/>
          <w:sz w:val="26"/>
          <w:szCs w:val="26"/>
        </w:rPr>
        <w:t>) рубл</w:t>
      </w:r>
      <w:r w:rsidR="00AD6FBB">
        <w:rPr>
          <w:iCs/>
          <w:sz w:val="26"/>
          <w:szCs w:val="26"/>
        </w:rPr>
        <w:t>я</w:t>
      </w:r>
      <w:r w:rsidR="00AD6FBB" w:rsidRPr="007163D6">
        <w:rPr>
          <w:iCs/>
          <w:sz w:val="26"/>
          <w:szCs w:val="26"/>
        </w:rPr>
        <w:t xml:space="preserve"> 00 копеек</w:t>
      </w:r>
      <w:r w:rsidR="00AD6FBB" w:rsidRPr="00AB1793">
        <w:rPr>
          <w:sz w:val="26"/>
          <w:szCs w:val="26"/>
        </w:rPr>
        <w:t xml:space="preserve"> РФ, без учета НДС; НДС составляет </w:t>
      </w:r>
      <w:r w:rsidR="00AD6FBB">
        <w:rPr>
          <w:b/>
          <w:sz w:val="26"/>
          <w:szCs w:val="26"/>
        </w:rPr>
        <w:t>253 703,34</w:t>
      </w:r>
      <w:r w:rsidR="00AD6FBB" w:rsidRPr="007163D6">
        <w:rPr>
          <w:b/>
          <w:sz w:val="26"/>
          <w:szCs w:val="26"/>
        </w:rPr>
        <w:t xml:space="preserve"> </w:t>
      </w:r>
      <w:r w:rsidR="00AD6FBB" w:rsidRPr="007163D6">
        <w:rPr>
          <w:sz w:val="26"/>
          <w:szCs w:val="26"/>
        </w:rPr>
        <w:t>(</w:t>
      </w:r>
      <w:r w:rsidR="00AD6FBB">
        <w:rPr>
          <w:sz w:val="26"/>
          <w:szCs w:val="26"/>
        </w:rPr>
        <w:t>двести пятьдесят три тысячи семьсот три</w:t>
      </w:r>
      <w:r w:rsidR="00AD6FBB" w:rsidRPr="007163D6">
        <w:rPr>
          <w:sz w:val="26"/>
          <w:szCs w:val="26"/>
        </w:rPr>
        <w:t>) рубл</w:t>
      </w:r>
      <w:r w:rsidR="00AD6FBB">
        <w:rPr>
          <w:sz w:val="26"/>
          <w:szCs w:val="26"/>
        </w:rPr>
        <w:t>я</w:t>
      </w:r>
      <w:r w:rsidR="00AD6FBB" w:rsidRPr="007163D6">
        <w:rPr>
          <w:sz w:val="26"/>
          <w:szCs w:val="26"/>
        </w:rPr>
        <w:t xml:space="preserve"> </w:t>
      </w:r>
      <w:r w:rsidR="00AD6FBB">
        <w:rPr>
          <w:sz w:val="26"/>
          <w:szCs w:val="26"/>
        </w:rPr>
        <w:t>34</w:t>
      </w:r>
      <w:r w:rsidR="00AD6FBB" w:rsidRPr="007163D6">
        <w:rPr>
          <w:sz w:val="26"/>
          <w:szCs w:val="26"/>
        </w:rPr>
        <w:t xml:space="preserve"> копе</w:t>
      </w:r>
      <w:r w:rsidR="00AD6FBB">
        <w:rPr>
          <w:sz w:val="26"/>
          <w:szCs w:val="26"/>
        </w:rPr>
        <w:t>йки</w:t>
      </w:r>
      <w:r w:rsidR="00AD6FBB" w:rsidRPr="00AB1793">
        <w:rPr>
          <w:sz w:val="26"/>
          <w:szCs w:val="26"/>
        </w:rPr>
        <w:t xml:space="preserve"> РФ; </w:t>
      </w:r>
      <w:r w:rsidR="00AD6FBB" w:rsidRPr="00673998">
        <w:rPr>
          <w:b/>
          <w:sz w:val="26"/>
          <w:szCs w:val="26"/>
        </w:rPr>
        <w:t>1 663 166,34</w:t>
      </w:r>
      <w:r w:rsidR="00AD6FBB" w:rsidRPr="007163D6">
        <w:rPr>
          <w:b/>
          <w:sz w:val="26"/>
          <w:szCs w:val="26"/>
        </w:rPr>
        <w:t xml:space="preserve"> </w:t>
      </w:r>
      <w:r w:rsidR="00AD6FBB" w:rsidRPr="007163D6">
        <w:rPr>
          <w:sz w:val="26"/>
          <w:szCs w:val="26"/>
        </w:rPr>
        <w:t>(</w:t>
      </w:r>
      <w:r w:rsidR="00AD6FBB">
        <w:rPr>
          <w:sz w:val="26"/>
          <w:szCs w:val="26"/>
        </w:rPr>
        <w:t>один миллион шестьсот шестьдесят три тысячи сто шестьдесят шесть</w:t>
      </w:r>
      <w:r w:rsidR="00AD6FBB" w:rsidRPr="007163D6">
        <w:rPr>
          <w:sz w:val="26"/>
          <w:szCs w:val="26"/>
        </w:rPr>
        <w:t>) рубл</w:t>
      </w:r>
      <w:r w:rsidR="00AD6FBB">
        <w:rPr>
          <w:sz w:val="26"/>
          <w:szCs w:val="26"/>
        </w:rPr>
        <w:t>ей</w:t>
      </w:r>
      <w:r w:rsidR="00AD6FBB" w:rsidRPr="007163D6">
        <w:rPr>
          <w:sz w:val="26"/>
          <w:szCs w:val="26"/>
        </w:rPr>
        <w:t xml:space="preserve"> </w:t>
      </w:r>
      <w:r w:rsidR="00AD6FBB">
        <w:rPr>
          <w:sz w:val="26"/>
          <w:szCs w:val="26"/>
        </w:rPr>
        <w:t>34</w:t>
      </w:r>
      <w:r w:rsidR="00AD6FBB" w:rsidRPr="007163D6">
        <w:rPr>
          <w:sz w:val="26"/>
          <w:szCs w:val="26"/>
        </w:rPr>
        <w:t xml:space="preserve"> копе</w:t>
      </w:r>
      <w:r w:rsidR="00AD6FBB">
        <w:rPr>
          <w:sz w:val="26"/>
          <w:szCs w:val="26"/>
        </w:rPr>
        <w:t>йки</w:t>
      </w:r>
      <w:r w:rsidR="00AD6FBB" w:rsidRPr="00AB1793">
        <w:rPr>
          <w:sz w:val="26"/>
          <w:szCs w:val="26"/>
        </w:rPr>
        <w:t xml:space="preserve"> РФ, с учетом НДС</w:t>
      </w:r>
      <w:bookmarkStart w:id="306" w:name="_GoBack"/>
      <w:bookmarkEnd w:id="306"/>
      <w:r w:rsidR="00AB1793" w:rsidRPr="00AB1793">
        <w:rPr>
          <w:sz w:val="26"/>
          <w:szCs w:val="26"/>
        </w:rPr>
        <w:t>.</w:t>
      </w:r>
      <w:proofErr w:type="gramEnd"/>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xml:space="preserve">, поданной Участником, должна соответствовать цене, указанной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xml:space="preserve">. В противном </w:t>
      </w:r>
      <w:proofErr w:type="gramStart"/>
      <w:r w:rsidRPr="002B2C4E">
        <w:rPr>
          <w:bCs w:val="0"/>
          <w:sz w:val="26"/>
          <w:szCs w:val="26"/>
        </w:rPr>
        <w:t>случае</w:t>
      </w:r>
      <w:proofErr w:type="gramEnd"/>
      <w:r w:rsidRPr="002B2C4E">
        <w:rPr>
          <w:bCs w:val="0"/>
          <w:sz w:val="26"/>
          <w:szCs w:val="26"/>
        </w:rPr>
        <w:t xml:space="preserve">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roofErr w:type="gramEnd"/>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1" w:name="_Ref93090116"/>
      <w:bookmarkStart w:id="322" w:name="_Ref191386482"/>
      <w:bookmarkStart w:id="323" w:name="_Ref440291364"/>
      <w:bookmarkEnd w:id="320"/>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1"/>
      <w:r w:rsidRPr="002B2C4E">
        <w:rPr>
          <w:bCs w:val="0"/>
          <w:sz w:val="26"/>
          <w:szCs w:val="26"/>
        </w:rPr>
        <w:t>:</w:t>
      </w:r>
      <w:bookmarkStart w:id="324" w:name="_Ref306004833"/>
      <w:bookmarkEnd w:id="322"/>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003C653C">
        <w:rPr>
          <w:bCs w:val="0"/>
          <w:sz w:val="26"/>
          <w:szCs w:val="26"/>
        </w:rPr>
        <w:t xml:space="preserve">, </w:t>
      </w:r>
      <w:r w:rsidR="003C653C" w:rsidRPr="003C653C">
        <w:rPr>
          <w:sz w:val="26"/>
          <w:szCs w:val="26"/>
        </w:rPr>
        <w:t>являющееся субъектом малого и среднего предпринимательства</w:t>
      </w:r>
      <w:r w:rsidRPr="002B2C4E">
        <w:rPr>
          <w:bCs w:val="0"/>
          <w:sz w:val="26"/>
          <w:szCs w:val="26"/>
        </w:rPr>
        <w:t xml:space="preserve">. </w:t>
      </w:r>
      <w:r w:rsidR="003F330D" w:rsidRPr="002B2C4E">
        <w:rPr>
          <w:bCs w:val="0"/>
          <w:sz w:val="26"/>
          <w:szCs w:val="26"/>
        </w:rPr>
        <w:t xml:space="preserve">Привлечение </w:t>
      </w:r>
      <w:proofErr w:type="spellStart"/>
      <w:r w:rsidR="003F330D" w:rsidRPr="002B2C4E">
        <w:rPr>
          <w:bCs w:val="0"/>
          <w:sz w:val="26"/>
          <w:szCs w:val="26"/>
        </w:rPr>
        <w:t>со</w:t>
      </w:r>
      <w:r w:rsidR="00036006" w:rsidRPr="002B2C4E">
        <w:rPr>
          <w:bCs w:val="0"/>
          <w:sz w:val="26"/>
          <w:szCs w:val="26"/>
        </w:rPr>
        <w:t>поставщиков</w:t>
      </w:r>
      <w:proofErr w:type="spellEnd"/>
      <w:r w:rsidR="00036006" w:rsidRPr="002B2C4E">
        <w:rPr>
          <w:bCs w:val="0"/>
          <w:sz w:val="26"/>
          <w:szCs w:val="26"/>
        </w:rPr>
        <w:t xml:space="preserve">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proofErr w:type="gramStart"/>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w:t>
      </w:r>
      <w:r w:rsidRPr="002B2C4E">
        <w:rPr>
          <w:bCs w:val="0"/>
          <w:sz w:val="26"/>
          <w:szCs w:val="26"/>
        </w:rPr>
        <w:lastRenderedPageBreak/>
        <w:t xml:space="preserve">их соответствия установленным требованиям приведены в пункте </w:t>
      </w:r>
      <w:r w:rsidR="000D2D6A" w:rsidRPr="002B2C4E">
        <w:rPr>
          <w:sz w:val="26"/>
          <w:szCs w:val="26"/>
        </w:rPr>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3"/>
      <w:bookmarkEnd w:id="324"/>
      <w:proofErr w:type="gramEnd"/>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5"/>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6" w:name="_Ref306032455"/>
      <w:r w:rsidRPr="002B2C4E">
        <w:rPr>
          <w:bCs w:val="0"/>
          <w:sz w:val="26"/>
          <w:szCs w:val="26"/>
        </w:rPr>
        <w:t xml:space="preserve">должен </w:t>
      </w:r>
      <w:bookmarkStart w:id="327"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6"/>
      <w:bookmarkEnd w:id="327"/>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proofErr w:type="gramStart"/>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8"/>
      <w:proofErr w:type="gramEnd"/>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w:t>
      </w:r>
      <w:proofErr w:type="spellStart"/>
      <w:r w:rsidRPr="002B2C4E">
        <w:rPr>
          <w:sz w:val="26"/>
          <w:szCs w:val="26"/>
          <w:lang w:eastAsia="ru-RU"/>
        </w:rPr>
        <w:t>т.ч</w:t>
      </w:r>
      <w:proofErr w:type="spellEnd"/>
      <w:r w:rsidRPr="002B2C4E">
        <w:rPr>
          <w:sz w:val="26"/>
          <w:szCs w:val="26"/>
          <w:lang w:eastAsia="ru-RU"/>
        </w:rPr>
        <w:t xml:space="preserve">. объемам поставок </w:t>
      </w:r>
      <w:r w:rsidRPr="002B2C4E">
        <w:rPr>
          <w:color w:val="000000"/>
          <w:sz w:val="26"/>
          <w:szCs w:val="26"/>
        </w:rPr>
        <w:t>и общей сумме договора</w:t>
      </w:r>
      <w:r w:rsidRPr="002B2C4E">
        <w:rPr>
          <w:sz w:val="26"/>
          <w:szCs w:val="26"/>
          <w:lang w:eastAsia="ru-RU"/>
        </w:rPr>
        <w:t>).</w:t>
      </w:r>
      <w:proofErr w:type="gramEnd"/>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3C653C" w:rsidRDefault="003C653C" w:rsidP="002B2C4E">
      <w:pPr>
        <w:numPr>
          <w:ilvl w:val="0"/>
          <w:numId w:val="21"/>
        </w:numPr>
        <w:suppressAutoHyphens w:val="0"/>
        <w:spacing w:line="240" w:lineRule="auto"/>
        <w:rPr>
          <w:sz w:val="26"/>
          <w:szCs w:val="26"/>
          <w:lang w:eastAsia="ru-RU"/>
        </w:rPr>
      </w:pPr>
      <w:r w:rsidRPr="003C653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proofErr w:type="spellStart"/>
      <w:r w:rsidRPr="002B2C4E">
        <w:rPr>
          <w:sz w:val="26"/>
          <w:szCs w:val="26"/>
          <w:lang w:eastAsia="ru-RU"/>
        </w:rPr>
        <w:t>ях</w:t>
      </w:r>
      <w:proofErr w:type="spellEnd"/>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9" w:name="_Ref306005578"/>
      <w:proofErr w:type="gramStart"/>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2B2C4E">
        <w:rPr>
          <w:sz w:val="26"/>
          <w:szCs w:val="26"/>
        </w:rPr>
        <w:lastRenderedPageBreak/>
        <w:t xml:space="preserve">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w:t>
      </w:r>
      <w:proofErr w:type="gramEnd"/>
      <w:r w:rsidRPr="002B2C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B2C4E">
        <w:rPr>
          <w:sz w:val="26"/>
          <w:szCs w:val="26"/>
        </w:rPr>
        <w:t>предоставляются документы</w:t>
      </w:r>
      <w:proofErr w:type="gramEnd"/>
      <w:r w:rsidRPr="002B2C4E">
        <w:rPr>
          <w:sz w:val="26"/>
          <w:szCs w:val="26"/>
        </w:rPr>
        <w:t xml:space="preserve"> (копия Устава, выписка из ЕГРЮЛ/ЕГРИП, учредительный договор), подтверждающие факт </w:t>
      </w:r>
      <w:proofErr w:type="spellStart"/>
      <w:r w:rsidRPr="002B2C4E">
        <w:rPr>
          <w:sz w:val="26"/>
          <w:szCs w:val="26"/>
        </w:rPr>
        <w:t>аффилированности</w:t>
      </w:r>
      <w:proofErr w:type="spellEnd"/>
      <w:r w:rsidRPr="002B2C4E">
        <w:rPr>
          <w:sz w:val="26"/>
          <w:szCs w:val="26"/>
        </w:rPr>
        <w:t xml:space="preserve">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9"/>
      <w:bookmarkEnd w:id="330"/>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1" w:name="_Ref440279062"/>
      <w:proofErr w:type="gramStart"/>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B2C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1"/>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w:t>
      </w:r>
      <w:proofErr w:type="gramStart"/>
      <w:r w:rsidRPr="002B2C4E">
        <w:rPr>
          <w:sz w:val="26"/>
          <w:szCs w:val="26"/>
        </w:rPr>
        <w:t>ии у У</w:t>
      </w:r>
      <w:proofErr w:type="gramEnd"/>
      <w:r w:rsidRPr="002B2C4E">
        <w:rPr>
          <w:sz w:val="26"/>
          <w:szCs w:val="26"/>
        </w:rPr>
        <w:t xml:space="preserve">частника конфликта интересов и/или 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2"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w:t>
      </w:r>
      <w:r w:rsidR="00A154B7" w:rsidRPr="002B2C4E">
        <w:rPr>
          <w:bCs w:val="0"/>
          <w:sz w:val="26"/>
          <w:szCs w:val="26"/>
        </w:rPr>
        <w:lastRenderedPageBreak/>
        <w:t>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2"/>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roofErr w:type="gramEnd"/>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B2C4E">
        <w:rPr>
          <w:sz w:val="26"/>
          <w:szCs w:val="26"/>
        </w:rPr>
        <w:t>форма</w:t>
      </w:r>
      <w:proofErr w:type="gramEnd"/>
      <w:r w:rsidR="00F82225" w:rsidRPr="002B2C4E">
        <w:rPr>
          <w:sz w:val="26"/>
          <w:szCs w:val="26"/>
        </w:rPr>
        <w:t xml:space="preserve">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B2C4E">
        <w:rPr>
          <w:sz w:val="26"/>
          <w:szCs w:val="26"/>
        </w:rPr>
        <w:t xml:space="preserve">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xml:space="preserve">Копии Налоговой </w:t>
      </w:r>
      <w:hyperlink r:id="rId35"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B2C4E">
        <w:rPr>
          <w:sz w:val="26"/>
          <w:szCs w:val="26"/>
        </w:rPr>
        <w:lastRenderedPageBreak/>
        <w:t>Приказом Минфина России от 06.07.1999 № 43н;</w:t>
      </w:r>
      <w:proofErr w:type="gramEnd"/>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w:t>
      </w:r>
      <w:proofErr w:type="gramStart"/>
      <w:r w:rsidRPr="002B2C4E">
        <w:rPr>
          <w:sz w:val="26"/>
          <w:szCs w:val="26"/>
        </w:rPr>
        <w:t>аналогичные</w:t>
      </w:r>
      <w:proofErr w:type="gramEnd"/>
      <w:r w:rsidRPr="002B2C4E">
        <w:rPr>
          <w:sz w:val="26"/>
          <w:szCs w:val="26"/>
        </w:rPr>
        <w:t xml:space="preserve">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3"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w:t>
      </w:r>
      <w:r w:rsidR="00067238" w:rsidRPr="002B2C4E">
        <w:rPr>
          <w:bCs w:val="0"/>
          <w:sz w:val="26"/>
          <w:szCs w:val="26"/>
        </w:rPr>
        <w:t>ого</w:t>
      </w:r>
      <w:r w:rsidR="005436EC" w:rsidRPr="002B2C4E">
        <w:rPr>
          <w:bCs w:val="0"/>
          <w:sz w:val="26"/>
          <w:szCs w:val="26"/>
        </w:rPr>
        <w:t xml:space="preserve"> в формате MS </w:t>
      </w:r>
      <w:proofErr w:type="spellStart"/>
      <w:r w:rsidR="005436EC" w:rsidRPr="002B2C4E">
        <w:rPr>
          <w:bCs w:val="0"/>
          <w:sz w:val="26"/>
          <w:szCs w:val="26"/>
        </w:rPr>
        <w:t>Word</w:t>
      </w:r>
      <w:proofErr w:type="spellEnd"/>
      <w:r w:rsidR="00F82225" w:rsidRPr="002B2C4E">
        <w:rPr>
          <w:sz w:val="26"/>
          <w:szCs w:val="26"/>
        </w:rPr>
        <w:t>;</w:t>
      </w:r>
      <w:bookmarkEnd w:id="333"/>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4" w:name="_Ref440372477"/>
      <w:proofErr w:type="gramStart"/>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2B2C4E">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4"/>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5" w:name="_Ref442188512"/>
      <w:r w:rsidRPr="002B2C4E">
        <w:rPr>
          <w:sz w:val="26"/>
          <w:szCs w:val="26"/>
        </w:rPr>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w:t>
      </w:r>
      <w:proofErr w:type="gramStart"/>
      <w:r w:rsidR="006D2FCD" w:rsidRPr="002B2C4E">
        <w:rPr>
          <w:sz w:val="26"/>
          <w:szCs w:val="26"/>
        </w:rPr>
        <w:t>дств в к</w:t>
      </w:r>
      <w:proofErr w:type="gramEnd"/>
      <w:r w:rsidR="006D2FCD" w:rsidRPr="002B2C4E">
        <w:rPr>
          <w:sz w:val="26"/>
          <w:szCs w:val="26"/>
        </w:rPr>
        <w:t>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5"/>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w:t>
      </w:r>
      <w:r w:rsidRPr="002B2C4E">
        <w:rPr>
          <w:sz w:val="26"/>
          <w:szCs w:val="26"/>
        </w:rPr>
        <w:lastRenderedPageBreak/>
        <w:t>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6"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lastRenderedPageBreak/>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w:t>
      </w:r>
      <w:proofErr w:type="gramStart"/>
      <w:r w:rsidRPr="002B2C4E">
        <w:rPr>
          <w:bCs w:val="0"/>
          <w:sz w:val="26"/>
          <w:szCs w:val="26"/>
        </w:rPr>
        <w:t>случае</w:t>
      </w:r>
      <w:proofErr w:type="gramEnd"/>
      <w:r w:rsidRPr="002B2C4E">
        <w:rPr>
          <w:bCs w:val="0"/>
          <w:sz w:val="26"/>
          <w:szCs w:val="26"/>
        </w:rPr>
        <w:t xml:space="preserve">,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w:t>
      </w:r>
      <w:proofErr w:type="spellStart"/>
      <w:r w:rsidRPr="002B2C4E">
        <w:rPr>
          <w:sz w:val="26"/>
          <w:szCs w:val="26"/>
        </w:rPr>
        <w:t>апостилированы</w:t>
      </w:r>
      <w:proofErr w:type="spellEnd"/>
      <w:r w:rsidRPr="002B2C4E">
        <w:rPr>
          <w:sz w:val="26"/>
          <w:szCs w:val="26"/>
        </w:rPr>
        <w:t xml:space="preserve">,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7"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B2C4E">
        <w:rPr>
          <w:sz w:val="26"/>
          <w:szCs w:val="26"/>
        </w:rPr>
        <w:t>я(</w:t>
      </w:r>
      <w:proofErr w:type="gramEnd"/>
      <w:r w:rsidRPr="002B2C4E">
        <w:rPr>
          <w:sz w:val="26"/>
          <w:szCs w:val="26"/>
        </w:rPr>
        <w:t>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xml:space="preserve">. Наличие полномочий на поставку продукции, гарантирует для Заказчика поставку </w:t>
      </w:r>
      <w:proofErr w:type="spellStart"/>
      <w:r w:rsidRPr="002B2C4E">
        <w:rPr>
          <w:sz w:val="26"/>
          <w:szCs w:val="26"/>
        </w:rPr>
        <w:t>неконтрафактной</w:t>
      </w:r>
      <w:proofErr w:type="spellEnd"/>
      <w:r w:rsidRPr="002B2C4E">
        <w:rPr>
          <w:sz w:val="26"/>
          <w:szCs w:val="26"/>
        </w:rPr>
        <w:t xml:space="preserve"> продукции в определенные Закупочной документацией сроки, проведение </w:t>
      </w:r>
      <w:proofErr w:type="gramStart"/>
      <w:r w:rsidRPr="002B2C4E">
        <w:rPr>
          <w:sz w:val="26"/>
          <w:szCs w:val="26"/>
        </w:rPr>
        <w:t>шеф-монтажа</w:t>
      </w:r>
      <w:proofErr w:type="gramEnd"/>
      <w:r w:rsidRPr="002B2C4E">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B2C4E">
        <w:rPr>
          <w:sz w:val="26"/>
          <w:szCs w:val="26"/>
        </w:rPr>
        <w:t>подтверждающий</w:t>
      </w:r>
      <w:proofErr w:type="gramEnd"/>
      <w:r w:rsidRPr="002B2C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7"/>
    </w:p>
    <w:p w:rsidR="00717F60" w:rsidRPr="002B2C4E" w:rsidRDefault="00717F60" w:rsidP="002B2C4E">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2B2C4E">
        <w:rPr>
          <w:sz w:val="26"/>
          <w:szCs w:val="26"/>
        </w:rPr>
        <w:t xml:space="preserve">Привлечение </w:t>
      </w:r>
      <w:bookmarkEnd w:id="338"/>
      <w:proofErr w:type="spellStart"/>
      <w:r w:rsidR="005B074F" w:rsidRPr="002B2C4E">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proofErr w:type="spellStart"/>
      <w:r w:rsidR="005B074F" w:rsidRPr="002B2C4E">
        <w:rPr>
          <w:bCs w:val="0"/>
          <w:sz w:val="26"/>
          <w:szCs w:val="26"/>
        </w:rPr>
        <w:t>сопоставщиков</w:t>
      </w:r>
      <w:proofErr w:type="spellEnd"/>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roofErr w:type="gramEnd"/>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3"/>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2B2C4E">
        <w:rPr>
          <w:bCs w:val="0"/>
          <w:sz w:val="26"/>
          <w:szCs w:val="26"/>
        </w:rPr>
        <w:lastRenderedPageBreak/>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4"/>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срок действия соглашения должен быть не менее</w:t>
      </w:r>
      <w:proofErr w:type="gramStart"/>
      <w:r w:rsidRPr="002B2C4E">
        <w:rPr>
          <w:bCs w:val="0"/>
          <w:sz w:val="26"/>
          <w:szCs w:val="26"/>
        </w:rPr>
        <w:t>,</w:t>
      </w:r>
      <w:proofErr w:type="gramEnd"/>
      <w:r w:rsidRPr="002B2C4E">
        <w:rPr>
          <w:bCs w:val="0"/>
          <w:sz w:val="26"/>
          <w:szCs w:val="26"/>
        </w:rPr>
        <w:t xml:space="preserve">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5"/>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w:t>
      </w:r>
      <w:proofErr w:type="gramStart"/>
      <w:r w:rsidRPr="002B2C4E">
        <w:rPr>
          <w:bCs w:val="0"/>
          <w:sz w:val="26"/>
          <w:szCs w:val="26"/>
        </w:rPr>
        <w:t xml:space="preserve">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B2C4E">
        <w:rPr>
          <w:sz w:val="26"/>
          <w:szCs w:val="26"/>
        </w:rPr>
        <w:t>случае</w:t>
      </w:r>
      <w:proofErr w:type="gramEnd"/>
      <w:r w:rsidRPr="002B2C4E">
        <w:rPr>
          <w:sz w:val="26"/>
          <w:szCs w:val="26"/>
        </w:rPr>
        <w:t xml:space="preserve">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proofErr w:type="gramStart"/>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6"/>
      <w:proofErr w:type="gramEnd"/>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xml:space="preserve">. Документы, указанные в </w:t>
      </w:r>
      <w:proofErr w:type="spellStart"/>
      <w:r w:rsidR="008941A2" w:rsidRPr="002B2C4E">
        <w:rPr>
          <w:bCs w:val="0"/>
          <w:sz w:val="26"/>
          <w:szCs w:val="26"/>
        </w:rPr>
        <w:t>пп</w:t>
      </w:r>
      <w:proofErr w:type="spellEnd"/>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w:t>
      </w:r>
      <w:proofErr w:type="gramStart"/>
      <w:r w:rsidR="00717F60" w:rsidRPr="002B2C4E">
        <w:rPr>
          <w:bCs w:val="0"/>
          <w:sz w:val="26"/>
          <w:szCs w:val="26"/>
        </w:rPr>
        <w:t xml:space="preserve">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proofErr w:type="gramEnd"/>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lastRenderedPageBreak/>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w:t>
      </w:r>
      <w:proofErr w:type="gramStart"/>
      <w:r w:rsidR="00EE2EFB" w:rsidRPr="002B2C4E">
        <w:rPr>
          <w:bCs w:val="0"/>
          <w:sz w:val="26"/>
          <w:szCs w:val="26"/>
        </w:rPr>
        <w:t>указанных</w:t>
      </w:r>
      <w:proofErr w:type="gramEnd"/>
      <w:r w:rsidR="00EE2EFB" w:rsidRPr="002B2C4E">
        <w:rPr>
          <w:bCs w:val="0"/>
          <w:sz w:val="26"/>
          <w:szCs w:val="26"/>
        </w:rPr>
        <w:t xml:space="preserve">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должны быть 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2B2C4E">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w:t>
      </w:r>
      <w:proofErr w:type="gramStart"/>
      <w:r w:rsidRPr="002B2C4E">
        <w:rPr>
          <w:bCs w:val="0"/>
          <w:iCs/>
          <w:sz w:val="26"/>
          <w:szCs w:val="26"/>
        </w:rPr>
        <w:t>процессе</w:t>
      </w:r>
      <w:proofErr w:type="gramEnd"/>
      <w:r w:rsidRPr="002B2C4E">
        <w:rPr>
          <w:bCs w:val="0"/>
          <w:iCs/>
          <w:sz w:val="26"/>
          <w:szCs w:val="26"/>
        </w:rPr>
        <w:t xml:space="preserve">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w:t>
      </w:r>
      <w:proofErr w:type="gramStart"/>
      <w:r w:rsidRPr="002B2C4E">
        <w:rPr>
          <w:bCs w:val="0"/>
          <w:iCs/>
          <w:sz w:val="26"/>
          <w:szCs w:val="26"/>
        </w:rPr>
        <w:t>случае</w:t>
      </w:r>
      <w:proofErr w:type="gramEnd"/>
      <w:r w:rsidRPr="002B2C4E">
        <w:rPr>
          <w:bCs w:val="0"/>
          <w:iCs/>
          <w:sz w:val="26"/>
          <w:szCs w:val="26"/>
        </w:rPr>
        <w:t xml:space="preserve">,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2B2C4E">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2B2C4E">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2B2C4E" w:rsidRDefault="00AC1995" w:rsidP="002B2C4E">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2B2C4E">
        <w:rPr>
          <w:bCs w:val="0"/>
          <w:sz w:val="26"/>
          <w:szCs w:val="26"/>
          <w:lang w:eastAsia="ru-RU"/>
        </w:rPr>
        <w:lastRenderedPageBreak/>
        <w:t xml:space="preserve">Обеспечение </w:t>
      </w:r>
      <w:proofErr w:type="gramStart"/>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proofErr w:type="gramEnd"/>
      <w:r w:rsidRPr="002B2C4E">
        <w:rPr>
          <w:bCs w:val="0"/>
          <w:sz w:val="26"/>
          <w:szCs w:val="26"/>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 xml:space="preserve">и, на сумму </w:t>
      </w:r>
      <w:r w:rsidR="003C653C">
        <w:rPr>
          <w:bCs w:val="0"/>
          <w:sz w:val="26"/>
          <w:szCs w:val="26"/>
        </w:rPr>
        <w:t>2</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9"/>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2B2C4E">
        <w:rPr>
          <w:sz w:val="26"/>
          <w:szCs w:val="26"/>
        </w:rPr>
        <w:t xml:space="preserve">В </w:t>
      </w:r>
      <w:proofErr w:type="gramStart"/>
      <w:r w:rsidRPr="002B2C4E">
        <w:rPr>
          <w:sz w:val="26"/>
          <w:szCs w:val="26"/>
        </w:rPr>
        <w:t>соглашении</w:t>
      </w:r>
      <w:proofErr w:type="gramEnd"/>
      <w:r w:rsidRPr="002B2C4E">
        <w:rPr>
          <w:sz w:val="26"/>
          <w:szCs w:val="26"/>
        </w:rPr>
        <w:t xml:space="preserve"> о неустойке должно быть указано</w:t>
      </w:r>
      <w:bookmarkStart w:id="421"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20"/>
      <w:bookmarkEnd w:id="421"/>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proofErr w:type="gramStart"/>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roofErr w:type="gramEnd"/>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2B2C4E"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2B2C4E">
        <w:rPr>
          <w:sz w:val="26"/>
          <w:szCs w:val="26"/>
        </w:rPr>
        <w:t xml:space="preserve">В </w:t>
      </w:r>
      <w:proofErr w:type="gramStart"/>
      <w:r w:rsidRPr="002B2C4E">
        <w:rPr>
          <w:sz w:val="26"/>
          <w:szCs w:val="26"/>
        </w:rPr>
        <w:t>случаях</w:t>
      </w:r>
      <w:proofErr w:type="gramEnd"/>
      <w:r w:rsidRPr="002B2C4E">
        <w:rPr>
          <w:sz w:val="26"/>
          <w:szCs w:val="26"/>
        </w:rPr>
        <w:t xml:space="preserve">,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2"/>
      <w:r w:rsidR="003C653C">
        <w:rPr>
          <w:sz w:val="26"/>
          <w:szCs w:val="26"/>
        </w:rPr>
        <w:t>2</w:t>
      </w:r>
      <w:r w:rsidR="000A7A8E" w:rsidRPr="002B2C4E">
        <w:rPr>
          <w:sz w:val="26"/>
          <w:szCs w:val="26"/>
        </w:rPr>
        <w:t>%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1C226B" w:rsidRPr="009E6419">
        <w:rPr>
          <w:sz w:val="26"/>
          <w:szCs w:val="26"/>
        </w:rPr>
        <w:t xml:space="preserve">РФ, 302030, г. Орел, ул. Московская, дом 155а, </w:t>
      </w:r>
      <w:proofErr w:type="spellStart"/>
      <w:r w:rsidR="001C226B" w:rsidRPr="009E6419">
        <w:rPr>
          <w:sz w:val="26"/>
          <w:szCs w:val="26"/>
        </w:rPr>
        <w:t>каб</w:t>
      </w:r>
      <w:proofErr w:type="spellEnd"/>
      <w:r w:rsidR="001C226B" w:rsidRPr="009E6419">
        <w:rPr>
          <w:sz w:val="26"/>
          <w:szCs w:val="26"/>
        </w:rPr>
        <w:t>. №</w:t>
      </w:r>
      <w:r w:rsidR="001C226B">
        <w:rPr>
          <w:sz w:val="26"/>
          <w:szCs w:val="26"/>
        </w:rPr>
        <w:t>20</w:t>
      </w:r>
      <w:r w:rsidR="001C226B" w:rsidRPr="009E6419">
        <w:rPr>
          <w:sz w:val="26"/>
          <w:szCs w:val="26"/>
        </w:rPr>
        <w:t xml:space="preserve">, исполнительный сотрудник – </w:t>
      </w:r>
      <w:r w:rsidR="00AB1793" w:rsidRPr="009E6419">
        <w:rPr>
          <w:sz w:val="26"/>
          <w:szCs w:val="26"/>
        </w:rPr>
        <w:t xml:space="preserve">Заболотская Маргарита Владимировна </w:t>
      </w:r>
      <w:r w:rsidR="00AB1793" w:rsidRPr="009E6419">
        <w:rPr>
          <w:sz w:val="26"/>
          <w:szCs w:val="26"/>
        </w:rPr>
        <w:lastRenderedPageBreak/>
        <w:t xml:space="preserve">(либо Алисов Максим Александрович), контактный телефон </w:t>
      </w:r>
      <w:r w:rsidR="00AB1793" w:rsidRPr="009E6419">
        <w:rPr>
          <w:b/>
          <w:sz w:val="26"/>
          <w:szCs w:val="26"/>
        </w:rPr>
        <w:t>(4862) 44-50-31 доб. 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Денежные средства вносятся Участником на расчетный счет Заказчика, факт внесения Участником денежных сре</w:t>
      </w:r>
      <w:proofErr w:type="gramStart"/>
      <w:r w:rsidRPr="002B2C4E">
        <w:rPr>
          <w:sz w:val="26"/>
          <w:szCs w:val="26"/>
        </w:rPr>
        <w:t>дств в к</w:t>
      </w:r>
      <w:proofErr w:type="gramEnd"/>
      <w:r w:rsidRPr="002B2C4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B2C4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B2C4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B2C4E">
        <w:rPr>
          <w:sz w:val="26"/>
          <w:szCs w:val="26"/>
        </w:rPr>
        <w:t>дств пр</w:t>
      </w:r>
      <w:proofErr w:type="gramEnd"/>
      <w:r w:rsidRPr="002B2C4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2B2C4E">
        <w:rPr>
          <w:sz w:val="26"/>
          <w:szCs w:val="26"/>
        </w:rPr>
        <w:t>поручении</w:t>
      </w:r>
      <w:proofErr w:type="gramEnd"/>
      <w:r w:rsidRPr="002B2C4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2B2C4E">
        <w:rPr>
          <w:sz w:val="26"/>
          <w:szCs w:val="26"/>
        </w:rPr>
        <w:t>случае</w:t>
      </w:r>
      <w:proofErr w:type="gramEnd"/>
      <w:r w:rsidRPr="002B2C4E">
        <w:rPr>
          <w:sz w:val="26"/>
          <w:szCs w:val="26"/>
        </w:rPr>
        <w:t xml:space="preserve"> отсутствия в составе Заявки документа, подтверждающего внесение денежных средств в качестве обеспечения </w:t>
      </w:r>
      <w:r w:rsidRPr="002B2C4E">
        <w:rPr>
          <w:sz w:val="26"/>
          <w:szCs w:val="26"/>
        </w:rPr>
        <w:lastRenderedPageBreak/>
        <w:t>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исполнения обязательств, связанных с участием в Запросе 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B1793" w:rsidRPr="00B54D10">
        <w:rPr>
          <w:rFonts w:eastAsia="Calibri"/>
          <w:sz w:val="26"/>
          <w:szCs w:val="26"/>
          <w:lang w:eastAsia="en-US"/>
        </w:rPr>
        <w:t>Заболотской</w:t>
      </w:r>
      <w:proofErr w:type="spellEnd"/>
      <w:r w:rsidR="00AB1793" w:rsidRPr="00B54D10">
        <w:rPr>
          <w:rFonts w:eastAsia="Calibri"/>
          <w:sz w:val="26"/>
          <w:szCs w:val="26"/>
          <w:lang w:eastAsia="en-US"/>
        </w:rPr>
        <w:t xml:space="preserve"> Маргарите</w:t>
      </w:r>
      <w:proofErr w:type="gramEnd"/>
      <w:r w:rsidR="00AB1793"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w:t>
      </w:r>
      <w:proofErr w:type="gramStart"/>
      <w:r w:rsidRPr="002B2C4E">
        <w:rPr>
          <w:sz w:val="26"/>
          <w:szCs w:val="26"/>
        </w:rPr>
        <w:t>дств в к</w:t>
      </w:r>
      <w:proofErr w:type="gramEnd"/>
      <w:r w:rsidRPr="002B2C4E">
        <w:rPr>
          <w:sz w:val="26"/>
          <w:szCs w:val="26"/>
        </w:rPr>
        <w:t>ачестве обеспечения обязательств, связанных с участием в Запросе предложений и подачей Заявки:</w:t>
      </w:r>
      <w:bookmarkEnd w:id="427"/>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B2C4E">
        <w:rPr>
          <w:sz w:val="26"/>
          <w:szCs w:val="26"/>
        </w:rPr>
        <w:t>ств тр</w:t>
      </w:r>
      <w:proofErr w:type="gramEnd"/>
      <w:r w:rsidRPr="002B2C4E">
        <w:rPr>
          <w:sz w:val="26"/>
          <w:szCs w:val="26"/>
        </w:rPr>
        <w:t xml:space="preserve">ебованиям настоящей документации, является основанием для отклонения Заявки Участника без рассмотрения по </w:t>
      </w:r>
      <w:r w:rsidRPr="002B2C4E">
        <w:rPr>
          <w:sz w:val="26"/>
          <w:szCs w:val="26"/>
        </w:rPr>
        <w:lastRenderedPageBreak/>
        <w:t>существу</w:t>
      </w:r>
      <w:r w:rsidR="00932C0A" w:rsidRPr="002B2C4E">
        <w:rPr>
          <w:bCs w:val="0"/>
          <w:sz w:val="26"/>
          <w:szCs w:val="26"/>
        </w:rPr>
        <w:t>.</w:t>
      </w:r>
      <w:bookmarkEnd w:id="426"/>
      <w:bookmarkEnd w:id="428"/>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2B2C4E">
        <w:rPr>
          <w:sz w:val="26"/>
          <w:szCs w:val="26"/>
        </w:rPr>
        <w:t>Подача Заявок и их прием</w:t>
      </w:r>
      <w:bookmarkStart w:id="431" w:name="_Ref56229451"/>
      <w:bookmarkEnd w:id="403"/>
      <w:bookmarkEnd w:id="429"/>
      <w:bookmarkEnd w:id="430"/>
    </w:p>
    <w:p w:rsidR="00717F60" w:rsidRPr="002B2C4E" w:rsidRDefault="00717F60" w:rsidP="002B2C4E">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2B2C4E">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выполненного в формате MS </w:t>
      </w:r>
      <w:proofErr w:type="spellStart"/>
      <w:r w:rsidR="005436EC" w:rsidRPr="002B2C4E">
        <w:rPr>
          <w:bCs w:val="0"/>
          <w:sz w:val="26"/>
          <w:szCs w:val="26"/>
        </w:rPr>
        <w:t>Word</w:t>
      </w:r>
      <w:proofErr w:type="spellEnd"/>
      <w:r w:rsidR="005436EC" w:rsidRPr="002B2C4E">
        <w:rPr>
          <w:bCs w:val="0"/>
          <w:sz w:val="26"/>
          <w:szCs w:val="26"/>
        </w:rPr>
        <w:t>)</w:t>
      </w:r>
      <w:r w:rsidRPr="002B2C4E">
        <w:rPr>
          <w:bCs w:val="0"/>
          <w:sz w:val="26"/>
          <w:szCs w:val="26"/>
        </w:rPr>
        <w:t xml:space="preserve"> в доступном для прочтения формате (предпочтительнее формат *.</w:t>
      </w:r>
      <w:proofErr w:type="spellStart"/>
      <w:r w:rsidRPr="002B2C4E">
        <w:rPr>
          <w:bCs w:val="0"/>
          <w:sz w:val="26"/>
          <w:szCs w:val="26"/>
        </w:rPr>
        <w:t>pdf</w:t>
      </w:r>
      <w:proofErr w:type="spellEnd"/>
      <w:r w:rsidRPr="002B2C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4"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1C226B">
        <w:rPr>
          <w:b/>
          <w:bCs w:val="0"/>
          <w:sz w:val="26"/>
          <w:szCs w:val="26"/>
        </w:rPr>
        <w:t>17</w:t>
      </w:r>
      <w:r w:rsidR="002B5044" w:rsidRPr="00AB1793">
        <w:rPr>
          <w:b/>
          <w:bCs w:val="0"/>
          <w:sz w:val="26"/>
          <w:szCs w:val="26"/>
        </w:rPr>
        <w:t xml:space="preserve"> </w:t>
      </w:r>
      <w:r w:rsidR="001C226B">
        <w:rPr>
          <w:b/>
          <w:bCs w:val="0"/>
          <w:sz w:val="26"/>
          <w:szCs w:val="26"/>
        </w:rPr>
        <w:t>но</w:t>
      </w:r>
      <w:r w:rsidR="00AB1793" w:rsidRPr="00AB1793">
        <w:rPr>
          <w:b/>
          <w:bCs w:val="0"/>
          <w:sz w:val="26"/>
          <w:szCs w:val="26"/>
        </w:rPr>
        <w:t>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4"/>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B2C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B2C4E" w:rsidRDefault="00717F60" w:rsidP="002B2C4E">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8" w:name="_Ref303683883"/>
      <w:bookmarkStart w:id="459"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8"/>
      <w:bookmarkEnd w:id="459"/>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60"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2B2C4E">
        <w:rPr>
          <w:sz w:val="26"/>
          <w:szCs w:val="26"/>
        </w:rPr>
        <w:t>Оценка Заявок и проведение переговоров</w:t>
      </w:r>
      <w:bookmarkEnd w:id="460"/>
      <w:bookmarkEnd w:id="461"/>
      <w:bookmarkEnd w:id="462"/>
      <w:bookmarkEnd w:id="463"/>
      <w:r w:rsidRPr="002B2C4E">
        <w:rPr>
          <w:sz w:val="26"/>
          <w:szCs w:val="26"/>
        </w:rPr>
        <w:t xml:space="preserve"> </w:t>
      </w:r>
    </w:p>
    <w:p w:rsidR="00717F60" w:rsidRPr="002B2C4E" w:rsidRDefault="00717F60" w:rsidP="002B2C4E">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2B2C4E">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будет осуществляться, исходя из электронных </w:t>
      </w:r>
      <w:r w:rsidRPr="002B2C4E">
        <w:rPr>
          <w:bCs w:val="0"/>
          <w:sz w:val="26"/>
          <w:szCs w:val="26"/>
        </w:rPr>
        <w:lastRenderedPageBreak/>
        <w:t>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2B2C4E">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proofErr w:type="gramStart"/>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Федерального закона от 18.07.2011 № 223-ФЗ «О закупках товаров, работ, услуг отдельными видами юридических лиц»;</w:t>
      </w:r>
      <w:proofErr w:type="gramEnd"/>
      <w:r w:rsidRPr="002B2C4E">
        <w:rPr>
          <w:bCs w:val="0"/>
          <w:sz w:val="26"/>
          <w:szCs w:val="26"/>
        </w:rPr>
        <w:t xml:space="preserve">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2B2C4E">
        <w:rPr>
          <w:sz w:val="26"/>
          <w:szCs w:val="26"/>
        </w:rPr>
        <w:t xml:space="preserve">В </w:t>
      </w:r>
      <w:proofErr w:type="gramStart"/>
      <w:r w:rsidRPr="002B2C4E">
        <w:rPr>
          <w:sz w:val="26"/>
          <w:szCs w:val="26"/>
        </w:rPr>
        <w:t>рамках</w:t>
      </w:r>
      <w:proofErr w:type="gramEnd"/>
      <w:r w:rsidRPr="002B2C4E">
        <w:rPr>
          <w:sz w:val="26"/>
          <w:szCs w:val="26"/>
        </w:rPr>
        <w:t xml:space="preserve">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9"/>
      <w:bookmarkEnd w:id="490"/>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B2C4E">
        <w:rPr>
          <w:sz w:val="26"/>
          <w:szCs w:val="26"/>
        </w:rPr>
        <w:t>числе</w:t>
      </w:r>
      <w:proofErr w:type="gramEnd"/>
      <w:r w:rsidRPr="002B2C4E">
        <w:rPr>
          <w:sz w:val="26"/>
          <w:szCs w:val="26"/>
        </w:rPr>
        <w:t xml:space="preserve"> если Участник (в </w:t>
      </w:r>
      <w:proofErr w:type="spellStart"/>
      <w:r w:rsidRPr="002B2C4E">
        <w:rPr>
          <w:sz w:val="26"/>
          <w:szCs w:val="26"/>
        </w:rPr>
        <w:t>т.ч</w:t>
      </w:r>
      <w:proofErr w:type="spellEnd"/>
      <w:r w:rsidRPr="002B2C4E">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roofErr w:type="gramEnd"/>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1"/>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2B2C4E">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2B2C4E">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proofErr w:type="gramStart"/>
      <w:r w:rsidRPr="002B2C4E">
        <w:rPr>
          <w:sz w:val="26"/>
          <w:szCs w:val="26"/>
        </w:rPr>
        <w:t>рамках</w:t>
      </w:r>
      <w:proofErr w:type="gramEnd"/>
      <w:r w:rsidRPr="002B2C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2B2C4E">
        <w:rPr>
          <w:sz w:val="26"/>
          <w:szCs w:val="26"/>
        </w:rPr>
        <w:lastRenderedPageBreak/>
        <w:t>Аукционная процедура понижени</w:t>
      </w:r>
      <w:r w:rsidR="00E60F8E" w:rsidRPr="002B2C4E">
        <w:rPr>
          <w:sz w:val="26"/>
          <w:szCs w:val="26"/>
        </w:rPr>
        <w:t>я</w:t>
      </w:r>
      <w:r w:rsidRPr="002B2C4E">
        <w:rPr>
          <w:sz w:val="26"/>
          <w:szCs w:val="26"/>
        </w:rPr>
        <w:t xml:space="preserve"> цены (переторжка)</w:t>
      </w:r>
      <w:bookmarkEnd w:id="518"/>
      <w:bookmarkEnd w:id="519"/>
      <w:bookmarkEnd w:id="520"/>
      <w:r w:rsidRPr="002B2C4E">
        <w:rPr>
          <w:sz w:val="26"/>
          <w:szCs w:val="26"/>
        </w:rPr>
        <w:t xml:space="preserve"> </w:t>
      </w:r>
    </w:p>
    <w:bookmarkEnd w:id="521"/>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2"/>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3"/>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2B2C4E">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sidRPr="002B2C4E">
        <w:rPr>
          <w:sz w:val="26"/>
          <w:szCs w:val="26"/>
        </w:rPr>
        <w:lastRenderedPageBreak/>
        <w:t>закупочной документации, могут быть отклонены.</w:t>
      </w:r>
      <w:bookmarkEnd w:id="525"/>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w:t>
      </w:r>
      <w:proofErr w:type="gramStart"/>
      <w:r w:rsidRPr="002B2C4E">
        <w:rPr>
          <w:sz w:val="26"/>
          <w:szCs w:val="26"/>
        </w:rPr>
        <w:t>предоставляет документы</w:t>
      </w:r>
      <w:proofErr w:type="gramEnd"/>
      <w:r w:rsidRPr="002B2C4E">
        <w:rPr>
          <w:sz w:val="26"/>
          <w:szCs w:val="26"/>
        </w:rPr>
        <w:t xml:space="preserve">,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B2C4E">
        <w:rPr>
          <w:sz w:val="26"/>
          <w:szCs w:val="26"/>
        </w:rPr>
        <w:t xml:space="preserve"> требований п. 4.5.1 </w:t>
      </w:r>
      <w:r w:rsidRPr="002B2C4E">
        <w:rPr>
          <w:bCs w:val="0"/>
          <w:sz w:val="26"/>
          <w:szCs w:val="26"/>
        </w:rPr>
        <w:t>Единого стандарта закупок ПАО «</w:t>
      </w:r>
      <w:proofErr w:type="spellStart"/>
      <w:r w:rsidRPr="002B2C4E">
        <w:rPr>
          <w:bCs w:val="0"/>
          <w:sz w:val="26"/>
          <w:szCs w:val="26"/>
        </w:rPr>
        <w:t>Россети</w:t>
      </w:r>
      <w:proofErr w:type="spellEnd"/>
      <w:r w:rsidRPr="002B2C4E">
        <w:rPr>
          <w:bCs w:val="0"/>
          <w:sz w:val="26"/>
          <w:szCs w:val="26"/>
        </w:rPr>
        <w:t xml:space="preserve">»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B2C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lastRenderedPageBreak/>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B2C4E">
        <w:rPr>
          <w:i/>
          <w:sz w:val="26"/>
          <w:szCs w:val="26"/>
          <w:lang w:val="en-US"/>
        </w:rPr>
        <w:t>k</w:t>
      </w:r>
      <w:proofErr w:type="gramEnd"/>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2B2C4E">
        <w:rPr>
          <w:rFonts w:ascii="Times New Roman" w:hAnsi="Times New Roman" w:cs="Times New Roman"/>
          <w:sz w:val="26"/>
          <w:szCs w:val="26"/>
        </w:rPr>
        <w:t>Пр</w:t>
      </w:r>
      <w:proofErr w:type="spellEnd"/>
      <w:proofErr w:type="gramEnd"/>
      <w:r w:rsidRPr="002B2C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2B2C4E">
        <w:rPr>
          <w:rFonts w:ascii="Times New Roman" w:hAnsi="Times New Roman" w:cs="Times New Roman"/>
          <w:sz w:val="26"/>
          <w:szCs w:val="26"/>
        </w:rPr>
        <w:t>Пр</w:t>
      </w:r>
      <w:proofErr w:type="spellEnd"/>
      <w:r w:rsidRPr="002B2C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ед. </w:t>
      </w:r>
      <w:proofErr w:type="spellStart"/>
      <w:r w:rsidRPr="002B2C4E">
        <w:rPr>
          <w:rFonts w:ascii="Times New Roman" w:hAnsi="Times New Roman" w:cs="Times New Roman"/>
          <w:sz w:val="26"/>
          <w:szCs w:val="26"/>
        </w:rPr>
        <w:t>прод</w:t>
      </w:r>
      <w:proofErr w:type="spellEnd"/>
      <w:r w:rsidRPr="002B2C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нач</w:t>
      </w:r>
      <w:proofErr w:type="gramStart"/>
      <w:r w:rsidRPr="002B2C4E">
        <w:rPr>
          <w:rFonts w:ascii="Times New Roman" w:hAnsi="Times New Roman" w:cs="Times New Roman"/>
          <w:sz w:val="26"/>
          <w:szCs w:val="26"/>
        </w:rPr>
        <w:t>.(</w:t>
      </w:r>
      <w:proofErr w:type="gramEnd"/>
      <w:r w:rsidRPr="002B2C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2B2C4E">
        <w:rPr>
          <w:rFonts w:ascii="Times New Roman" w:hAnsi="Times New Roman" w:cs="Times New Roman"/>
          <w:sz w:val="26"/>
          <w:szCs w:val="26"/>
          <w:lang w:val="en-US"/>
        </w:rPr>
        <w:t>kf</w:t>
      </w:r>
      <w:proofErr w:type="spellEnd"/>
      <w:r w:rsidRPr="002B2C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2B2C4E">
        <w:rPr>
          <w:rFonts w:ascii="Times New Roman" w:hAnsi="Times New Roman" w:cs="Times New Roman"/>
          <w:sz w:val="26"/>
          <w:szCs w:val="26"/>
        </w:rPr>
        <w:t>российского</w:t>
      </w:r>
      <w:proofErr w:type="gramEnd"/>
      <w:r w:rsidRPr="002B2C4E">
        <w:rPr>
          <w:rFonts w:ascii="Times New Roman" w:hAnsi="Times New Roman" w:cs="Times New Roman"/>
          <w:sz w:val="26"/>
          <w:szCs w:val="26"/>
        </w:rPr>
        <w:t xml:space="preserve">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rPr>
        <w:t>Пр</w:t>
      </w:r>
      <w:proofErr w:type="spellEnd"/>
      <w:proofErr w:type="gramEnd"/>
      <w:r w:rsidRPr="002B2C4E">
        <w:rPr>
          <w:sz w:val="26"/>
          <w:szCs w:val="26"/>
        </w:rPr>
        <w:t xml:space="preserve">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gramStart"/>
      <w:r w:rsidRPr="002B2C4E">
        <w:rPr>
          <w:sz w:val="26"/>
          <w:szCs w:val="26"/>
        </w:rPr>
        <w:t>Ц</w:t>
      </w:r>
      <w:proofErr w:type="gramEnd"/>
      <w:r w:rsidRPr="002B2C4E">
        <w:rPr>
          <w:sz w:val="26"/>
          <w:szCs w:val="26"/>
        </w:rPr>
        <w:t xml:space="preserve"> (РФ) = ∑ Ц</w:t>
      </w:r>
      <w:proofErr w:type="spellStart"/>
      <w:r w:rsidRPr="002B2C4E">
        <w:rPr>
          <w:i/>
          <w:sz w:val="26"/>
          <w:szCs w:val="26"/>
          <w:lang w:val="en-US"/>
        </w:rPr>
        <w:t>i</w:t>
      </w:r>
      <w:proofErr w:type="spellEnd"/>
      <w:r w:rsidRPr="002B2C4E">
        <w:rPr>
          <w:sz w:val="26"/>
          <w:szCs w:val="26"/>
        </w:rPr>
        <w:t xml:space="preserve"> ед. </w:t>
      </w:r>
      <w:proofErr w:type="spellStart"/>
      <w:r w:rsidRPr="002B2C4E">
        <w:rPr>
          <w:sz w:val="26"/>
          <w:szCs w:val="26"/>
        </w:rPr>
        <w:t>прод</w:t>
      </w:r>
      <w:proofErr w:type="spellEnd"/>
      <w:r w:rsidRPr="002B2C4E">
        <w:rPr>
          <w:sz w:val="26"/>
          <w:szCs w:val="26"/>
        </w:rPr>
        <w:t>.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w:t>
      </w:r>
      <w:r w:rsidRPr="002B2C4E">
        <w:rPr>
          <w:i/>
          <w:sz w:val="26"/>
          <w:szCs w:val="26"/>
        </w:rPr>
        <w:t>i</w:t>
      </w:r>
      <w:proofErr w:type="spellEnd"/>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proofErr w:type="gramStart"/>
      <w:r w:rsidRPr="002B2C4E">
        <w:rPr>
          <w:i/>
          <w:sz w:val="26"/>
          <w:szCs w:val="26"/>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цена единицы продукции российского происхождения по i-той позиции (учитываются позиции, по которым Участник </w:t>
      </w:r>
      <w:r w:rsidRPr="002B2C4E">
        <w:rPr>
          <w:sz w:val="26"/>
          <w:szCs w:val="26"/>
        </w:rPr>
        <w:lastRenderedPageBreak/>
        <w:t>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Ц</w:t>
      </w:r>
      <w:proofErr w:type="spellStart"/>
      <w:proofErr w:type="gramStart"/>
      <w:r w:rsidRPr="002B2C4E">
        <w:rPr>
          <w:i/>
          <w:sz w:val="26"/>
          <w:szCs w:val="26"/>
          <w:lang w:val="en-US"/>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w:t>
      </w:r>
      <w:proofErr w:type="spellStart"/>
      <w:r w:rsidRPr="002B2C4E">
        <w:rPr>
          <w:sz w:val="26"/>
          <w:szCs w:val="26"/>
          <w:lang w:val="en-US"/>
        </w:rPr>
        <w:t>kf</w:t>
      </w:r>
      <w:proofErr w:type="spellEnd"/>
      <w:r w:rsidRPr="002B2C4E">
        <w:rPr>
          <w:sz w:val="26"/>
          <w:szCs w:val="26"/>
        </w:rPr>
        <w:t>*Ц</w:t>
      </w:r>
      <w:proofErr w:type="spellStart"/>
      <w:r w:rsidRPr="002B2C4E">
        <w:rPr>
          <w:i/>
          <w:sz w:val="26"/>
          <w:szCs w:val="26"/>
          <w:lang w:val="en-US"/>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r w:rsidRPr="002B2C4E">
        <w:rPr>
          <w:i/>
          <w:sz w:val="26"/>
          <w:szCs w:val="26"/>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kf</w:t>
      </w:r>
      <w:proofErr w:type="spellEnd"/>
      <w:r w:rsidRPr="002B2C4E">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lang w:val="en-US"/>
        </w:rPr>
        <w:t>kf</w:t>
      </w:r>
      <w:proofErr w:type="spellEnd"/>
      <w:proofErr w:type="gramEnd"/>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30"/>
      <w:bookmarkEnd w:id="531"/>
      <w:bookmarkEnd w:id="532"/>
      <w:bookmarkEnd w:id="533"/>
      <w:bookmarkEnd w:id="534"/>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5"/>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w:t>
      </w:r>
      <w:proofErr w:type="gramStart"/>
      <w:r w:rsidR="0087407B" w:rsidRPr="002B2C4E">
        <w:rPr>
          <w:bCs w:val="0"/>
          <w:sz w:val="26"/>
          <w:szCs w:val="26"/>
        </w:rPr>
        <w:t>наилучшей</w:t>
      </w:r>
      <w:proofErr w:type="gramEnd"/>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2B2C4E">
        <w:rPr>
          <w:sz w:val="26"/>
          <w:szCs w:val="26"/>
        </w:rPr>
        <w:t xml:space="preserve">Признание запроса предложений </w:t>
      </w:r>
      <w:proofErr w:type="gramStart"/>
      <w:r w:rsidRPr="002B2C4E">
        <w:rPr>
          <w:sz w:val="26"/>
          <w:szCs w:val="26"/>
        </w:rPr>
        <w:t>несостоявшимся</w:t>
      </w:r>
      <w:bookmarkEnd w:id="536"/>
      <w:bookmarkEnd w:id="537"/>
      <w:proofErr w:type="gramEnd"/>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9"/>
    </w:p>
    <w:p w:rsidR="00717F60" w:rsidRPr="002B2C4E" w:rsidRDefault="00717F60" w:rsidP="002B2C4E">
      <w:pPr>
        <w:pStyle w:val="35"/>
        <w:numPr>
          <w:ilvl w:val="0"/>
          <w:numId w:val="12"/>
        </w:numPr>
        <w:suppressAutoHyphens w:val="0"/>
        <w:ind w:left="0" w:firstLine="709"/>
        <w:rPr>
          <w:sz w:val="26"/>
          <w:szCs w:val="26"/>
          <w:lang w:eastAsia="ru-RU"/>
        </w:rPr>
      </w:pPr>
      <w:bookmarkStart w:id="540"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40"/>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2B2C4E">
        <w:rPr>
          <w:bCs w:val="0"/>
          <w:sz w:val="26"/>
          <w:szCs w:val="26"/>
          <w:lang w:eastAsia="ru-RU"/>
        </w:rPr>
        <w:t xml:space="preserve">В </w:t>
      </w:r>
      <w:proofErr w:type="gramStart"/>
      <w:r w:rsidRPr="002B2C4E">
        <w:rPr>
          <w:bCs w:val="0"/>
          <w:sz w:val="26"/>
          <w:szCs w:val="26"/>
        </w:rPr>
        <w:t>случае</w:t>
      </w:r>
      <w:proofErr w:type="gramEnd"/>
      <w:r w:rsidRPr="002B2C4E">
        <w:rPr>
          <w:bCs w:val="0"/>
          <w:sz w:val="26"/>
          <w:szCs w:val="26"/>
          <w:lang w:eastAsia="ru-RU"/>
        </w:rPr>
        <w:t xml:space="preserve">, если при проведении запроса предложений: </w:t>
      </w:r>
      <w:bookmarkEnd w:id="541"/>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2B2C4E">
        <w:rPr>
          <w:bCs w:val="0"/>
          <w:sz w:val="26"/>
          <w:szCs w:val="26"/>
        </w:rPr>
        <w:t>Антидемпинговые меры</w:t>
      </w:r>
      <w:bookmarkEnd w:id="542"/>
      <w:bookmarkEnd w:id="543"/>
      <w:bookmarkEnd w:id="544"/>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proofErr w:type="gramStart"/>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w:t>
      </w:r>
      <w:proofErr w:type="gramStart"/>
      <w:r w:rsidRPr="002B2C4E">
        <w:rPr>
          <w:rFonts w:eastAsia="Times New Roman,Italic"/>
          <w:bCs/>
          <w:iCs/>
          <w:sz w:val="26"/>
          <w:szCs w:val="26"/>
        </w:rPr>
        <w:t>случае</w:t>
      </w:r>
      <w:proofErr w:type="gramEnd"/>
      <w:r w:rsidRPr="002B2C4E">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lastRenderedPageBreak/>
        <w:t>Заявка Участника, содержащая демпинговую цену Договора (цену лота), также отклоняется</w:t>
      </w:r>
      <w:r w:rsidRPr="002B2C4E">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2B2C4E">
        <w:rPr>
          <w:sz w:val="26"/>
          <w:szCs w:val="26"/>
        </w:rPr>
        <w:t>пп</w:t>
      </w:r>
      <w:proofErr w:type="spellEnd"/>
      <w:r w:rsidRPr="002B2C4E">
        <w:rPr>
          <w:sz w:val="26"/>
          <w:szCs w:val="26"/>
        </w:rPr>
        <w:t>.</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proofErr w:type="gramStart"/>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roofErr w:type="gramEnd"/>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7" w:name="_Ref468462141"/>
      <w:bookmarkStart w:id="548"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8"/>
      <w:bookmarkEnd w:id="545"/>
      <w:bookmarkEnd w:id="547"/>
      <w:bookmarkEnd w:id="548"/>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roofErr w:type="gramEnd"/>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w:t>
      </w:r>
      <w:proofErr w:type="gramStart"/>
      <w:r w:rsidR="00717F60" w:rsidRPr="002B2C4E">
        <w:rPr>
          <w:sz w:val="26"/>
          <w:szCs w:val="26"/>
        </w:rPr>
        <w:t xml:space="preserve">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9"/>
      <w:bookmarkEnd w:id="550"/>
      <w:r w:rsidR="00717F60" w:rsidRPr="002B2C4E">
        <w:rPr>
          <w:sz w:val="26"/>
          <w:szCs w:val="26"/>
        </w:rPr>
        <w:t xml:space="preserve"> </w:t>
      </w:r>
      <w:proofErr w:type="gramEnd"/>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w:t>
      </w:r>
      <w:proofErr w:type="gramStart"/>
      <w:r w:rsidRPr="002B2C4E">
        <w:rPr>
          <w:sz w:val="26"/>
          <w:szCs w:val="26"/>
        </w:rPr>
        <w:t xml:space="preserve">предоставления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proofErr w:type="gramStart"/>
      <w:r w:rsidR="00696966" w:rsidRPr="002B2C4E">
        <w:rPr>
          <w:sz w:val="26"/>
          <w:szCs w:val="26"/>
        </w:rPr>
        <w:lastRenderedPageBreak/>
        <w:t>наилучшей</w:t>
      </w:r>
      <w:proofErr w:type="gramEnd"/>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а в следующих случаях:</w:t>
      </w:r>
      <w:bookmarkEnd w:id="551"/>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подтверждающих его полномочия на поставку продукции от производител</w:t>
      </w:r>
      <w:proofErr w:type="gramStart"/>
      <w:r w:rsidRPr="002B2C4E">
        <w:rPr>
          <w:sz w:val="26"/>
          <w:szCs w:val="26"/>
        </w:rPr>
        <w:t>я(</w:t>
      </w:r>
      <w:proofErr w:type="gramEnd"/>
      <w:r w:rsidRPr="002B2C4E">
        <w:rPr>
          <w:sz w:val="26"/>
          <w:szCs w:val="26"/>
        </w:rPr>
        <w:t xml:space="preserve">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2"/>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2B2C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не допускается замена страны происхождения</w:t>
      </w:r>
      <w:proofErr w:type="gramEnd"/>
      <w:r w:rsidRPr="002B2C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w:t>
      </w:r>
      <w:r w:rsidRPr="002B2C4E">
        <w:rPr>
          <w:sz w:val="26"/>
          <w:szCs w:val="26"/>
        </w:rPr>
        <w:lastRenderedPageBreak/>
        <w:t xml:space="preserve">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2B2C4E">
        <w:rPr>
          <w:sz w:val="26"/>
          <w:szCs w:val="26"/>
        </w:rPr>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4"/>
      <w:bookmarkEnd w:id="555"/>
      <w:bookmarkEnd w:id="556"/>
      <w:bookmarkEnd w:id="557"/>
      <w:bookmarkEnd w:id="558"/>
      <w:bookmarkEnd w:id="559"/>
      <w:bookmarkEnd w:id="564"/>
      <w:bookmarkEnd w:id="565"/>
      <w:bookmarkEnd w:id="566"/>
      <w:bookmarkEnd w:id="567"/>
      <w:r w:rsidRPr="002B2C4E">
        <w:rPr>
          <w:sz w:val="26"/>
          <w:szCs w:val="26"/>
        </w:rPr>
        <w:t xml:space="preserve"> </w:t>
      </w:r>
      <w:bookmarkEnd w:id="560"/>
      <w:bookmarkEnd w:id="561"/>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w:t>
      </w:r>
      <w:proofErr w:type="gramStart"/>
      <w:r w:rsidRPr="002B2C4E">
        <w:rPr>
          <w:sz w:val="26"/>
          <w:szCs w:val="26"/>
        </w:rPr>
        <w:t xml:space="preserve">способа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xml:space="preserve">, а также на этапе </w:t>
      </w:r>
      <w:proofErr w:type="spellStart"/>
      <w:r w:rsidRPr="002B2C4E">
        <w:rPr>
          <w:sz w:val="26"/>
          <w:szCs w:val="26"/>
        </w:rPr>
        <w:t>преддговорных</w:t>
      </w:r>
      <w:proofErr w:type="spellEnd"/>
      <w:r w:rsidRPr="002B2C4E">
        <w:rPr>
          <w:sz w:val="26"/>
          <w:szCs w:val="26"/>
        </w:rPr>
        <w:t xml:space="preserve">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9"/>
    </w:p>
    <w:p w:rsidR="00932C0A" w:rsidRPr="002B2C4E" w:rsidRDefault="00932C0A" w:rsidP="002B2C4E">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2B2C4E">
        <w:rPr>
          <w:sz w:val="26"/>
          <w:szCs w:val="26"/>
        </w:rPr>
        <w:t xml:space="preserve">Уведомление о результатах </w:t>
      </w:r>
      <w:bookmarkEnd w:id="570"/>
      <w:bookmarkEnd w:id="571"/>
      <w:r w:rsidRPr="002B2C4E">
        <w:rPr>
          <w:sz w:val="26"/>
          <w:szCs w:val="26"/>
        </w:rPr>
        <w:t>запроса предложений</w:t>
      </w:r>
      <w:bookmarkEnd w:id="572"/>
      <w:bookmarkEnd w:id="573"/>
    </w:p>
    <w:bookmarkEnd w:id="562"/>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2B2C4E">
        <w:rPr>
          <w:sz w:val="26"/>
          <w:szCs w:val="26"/>
        </w:rPr>
        <w:lastRenderedPageBreak/>
        <w:t>Техническая часть</w:t>
      </w:r>
      <w:bookmarkEnd w:id="574"/>
      <w:bookmarkEnd w:id="575"/>
      <w:bookmarkEnd w:id="576"/>
      <w:bookmarkEnd w:id="577"/>
      <w:bookmarkEnd w:id="578"/>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2B2C4E">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2B2C4E" w:rsidRDefault="002B5044" w:rsidP="002B2C4E">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2B2C4E">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2B2C4E" w:rsidRDefault="002B5044" w:rsidP="002B2C4E">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2B2C4E">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2B2C4E" w:rsidRDefault="002B5044" w:rsidP="002B2C4E">
      <w:pPr>
        <w:pStyle w:val="2"/>
        <w:spacing w:before="0" w:after="0" w:line="240" w:lineRule="auto"/>
        <w:ind w:left="1701" w:hanging="1134"/>
        <w:rPr>
          <w:sz w:val="26"/>
          <w:szCs w:val="26"/>
        </w:rPr>
      </w:pPr>
      <w:bookmarkStart w:id="633" w:name="_Toc423421726"/>
      <w:bookmarkStart w:id="634" w:name="_Ref450646963"/>
      <w:bookmarkStart w:id="635" w:name="_Toc472411829"/>
      <w:r w:rsidRPr="002B2C4E">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B1793" w:rsidRDefault="002B5044" w:rsidP="002B2C4E">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B1793">
        <w:rPr>
          <w:b w:val="0"/>
          <w:sz w:val="26"/>
          <w:szCs w:val="26"/>
        </w:rPr>
        <w:t>Техническ</w:t>
      </w:r>
      <w:r w:rsidR="003776BB" w:rsidRPr="00AB1793">
        <w:rPr>
          <w:b w:val="0"/>
          <w:sz w:val="26"/>
          <w:szCs w:val="26"/>
        </w:rPr>
        <w:t>о</w:t>
      </w:r>
      <w:proofErr w:type="gramStart"/>
      <w:r w:rsidR="003776BB" w:rsidRPr="00AB1793">
        <w:rPr>
          <w:b w:val="0"/>
          <w:sz w:val="26"/>
          <w:szCs w:val="26"/>
        </w:rPr>
        <w:t>е(</w:t>
      </w:r>
      <w:proofErr w:type="spellStart"/>
      <w:proofErr w:type="gramEnd"/>
      <w:r w:rsidRPr="00AB1793">
        <w:rPr>
          <w:b w:val="0"/>
          <w:sz w:val="26"/>
          <w:szCs w:val="26"/>
        </w:rPr>
        <w:t>ие</w:t>
      </w:r>
      <w:proofErr w:type="spellEnd"/>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B1793" w:rsidRDefault="00951E53" w:rsidP="002B2C4E">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2B2C4E" w:rsidRDefault="002B5044" w:rsidP="002B2C4E">
      <w:pPr>
        <w:pStyle w:val="2"/>
        <w:spacing w:before="0" w:after="0" w:line="240" w:lineRule="auto"/>
        <w:ind w:left="1701" w:hanging="1134"/>
        <w:rPr>
          <w:sz w:val="26"/>
          <w:szCs w:val="26"/>
        </w:rPr>
      </w:pPr>
      <w:bookmarkStart w:id="663" w:name="_Toc472411832"/>
      <w:r w:rsidRPr="002B2C4E">
        <w:rPr>
          <w:sz w:val="26"/>
          <w:szCs w:val="26"/>
        </w:rPr>
        <w:t>Требование к поставляемой продукции</w:t>
      </w:r>
      <w:bookmarkEnd w:id="660"/>
      <w:bookmarkEnd w:id="661"/>
      <w:bookmarkEnd w:id="662"/>
      <w:bookmarkEnd w:id="663"/>
    </w:p>
    <w:p w:rsidR="002B5044" w:rsidRPr="002B2C4E" w:rsidRDefault="0021751A" w:rsidP="002B2C4E">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2B2C4E" w:rsidRDefault="002B5044" w:rsidP="002B2C4E">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изложены в Приложении №1 (Техническом(их) задании(</w:t>
      </w:r>
      <w:proofErr w:type="spellStart"/>
      <w:r w:rsidR="003776BB" w:rsidRPr="002B2C4E">
        <w:rPr>
          <w:b w:val="0"/>
          <w:sz w:val="26"/>
          <w:szCs w:val="26"/>
          <w:lang w:eastAsia="ru-RU"/>
        </w:rPr>
        <w:t>ях</w:t>
      </w:r>
      <w:proofErr w:type="spellEnd"/>
      <w:r w:rsidR="003776BB" w:rsidRPr="002B2C4E">
        <w:rPr>
          <w:b w:val="0"/>
          <w:sz w:val="26"/>
          <w:szCs w:val="26"/>
          <w:lang w:eastAsia="ru-RU"/>
        </w:rPr>
        <w:t>)) к настоящей Документации. При несоблюдении требований 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Закупочная комиссия отклонит Заявку Участника</w:t>
      </w:r>
      <w:r w:rsidRPr="002B2C4E">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2B2C4E" w:rsidRDefault="002B5044" w:rsidP="002B2C4E">
      <w:pPr>
        <w:pStyle w:val="2"/>
        <w:spacing w:before="0" w:after="0" w:line="240" w:lineRule="auto"/>
        <w:ind w:left="1701" w:hanging="1134"/>
        <w:rPr>
          <w:sz w:val="26"/>
          <w:szCs w:val="26"/>
        </w:rPr>
      </w:pPr>
      <w:bookmarkStart w:id="705" w:name="_Ref247513861"/>
      <w:bookmarkStart w:id="706" w:name="_Toc423421728"/>
      <w:bookmarkStart w:id="707"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3"/>
      <w:bookmarkEnd w:id="684"/>
      <w:bookmarkEnd w:id="685"/>
      <w:r w:rsidRPr="002B2C4E">
        <w:rPr>
          <w:sz w:val="26"/>
          <w:szCs w:val="26"/>
        </w:rPr>
        <w:t>.</w:t>
      </w:r>
      <w:bookmarkEnd w:id="705"/>
      <w:bookmarkEnd w:id="706"/>
      <w:bookmarkEnd w:id="707"/>
    </w:p>
    <w:p w:rsidR="002B5044" w:rsidRPr="002B2C4E" w:rsidRDefault="002B5044" w:rsidP="002B2C4E">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w:t>
      </w:r>
      <w:proofErr w:type="gramStart"/>
      <w:r w:rsidRPr="002B2C4E">
        <w:rPr>
          <w:b w:val="0"/>
          <w:sz w:val="26"/>
          <w:szCs w:val="26"/>
        </w:rPr>
        <w:t>о(</w:t>
      </w:r>
      <w:proofErr w:type="gramEnd"/>
      <w:r w:rsidRPr="002B2C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2B2C4E" w:rsidRDefault="002B5044" w:rsidP="002B2C4E">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2B2C4E" w:rsidRDefault="00464832" w:rsidP="002B2C4E">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2B2C4E">
        <w:rPr>
          <w:sz w:val="26"/>
          <w:szCs w:val="26"/>
        </w:rPr>
        <w:t>Иные требования</w:t>
      </w:r>
      <w:bookmarkEnd w:id="747"/>
      <w:bookmarkEnd w:id="748"/>
      <w:bookmarkEnd w:id="749"/>
      <w:bookmarkEnd w:id="750"/>
    </w:p>
    <w:p w:rsidR="0011726E" w:rsidRPr="002B2C4E" w:rsidRDefault="00953987" w:rsidP="002B2C4E">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1"/>
      <w:bookmarkEnd w:id="752"/>
      <w:bookmarkEnd w:id="753"/>
      <w:bookmarkEnd w:id="754"/>
      <w:bookmarkEnd w:id="755"/>
    </w:p>
    <w:p w:rsidR="002B5044" w:rsidRPr="002B2C4E" w:rsidRDefault="00464832" w:rsidP="002B2C4E">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2B2C4E" w:rsidRDefault="00953987" w:rsidP="002B2C4E">
      <w:pPr>
        <w:pStyle w:val="2"/>
        <w:spacing w:before="0" w:after="0" w:line="240" w:lineRule="auto"/>
        <w:ind w:left="1701" w:hanging="1134"/>
        <w:rPr>
          <w:b w:val="0"/>
          <w:sz w:val="26"/>
          <w:szCs w:val="26"/>
        </w:rPr>
      </w:pPr>
      <w:bookmarkStart w:id="762" w:name="_Toc461808930"/>
      <w:bookmarkStart w:id="763" w:name="_Toc472411841"/>
      <w:r w:rsidRPr="002B2C4E">
        <w:rPr>
          <w:sz w:val="26"/>
          <w:szCs w:val="26"/>
        </w:rPr>
        <w:lastRenderedPageBreak/>
        <w:t>Альтернативные предложения</w:t>
      </w:r>
      <w:bookmarkStart w:id="764" w:name="_Ref56252639"/>
      <w:bookmarkEnd w:id="762"/>
      <w:bookmarkEnd w:id="763"/>
    </w:p>
    <w:p w:rsidR="00953987" w:rsidRPr="002B2C4E" w:rsidRDefault="00953987" w:rsidP="002B2C4E">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2B2C4E">
        <w:rPr>
          <w:sz w:val="26"/>
          <w:szCs w:val="26"/>
        </w:rPr>
        <w:lastRenderedPageBreak/>
        <w:t>Образцы основных форм документов, включаемых в Заявку</w:t>
      </w:r>
      <w:bookmarkEnd w:id="772"/>
      <w:bookmarkEnd w:id="773"/>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2B2C4E">
        <w:rPr>
          <w:sz w:val="26"/>
          <w:szCs w:val="26"/>
        </w:rPr>
        <w:t xml:space="preserve">Письмо о подаче оферты </w:t>
      </w:r>
      <w:bookmarkStart w:id="781" w:name="_Ref22846535"/>
      <w:r w:rsidRPr="002B2C4E">
        <w:rPr>
          <w:sz w:val="26"/>
          <w:szCs w:val="26"/>
        </w:rPr>
        <w:t>(</w:t>
      </w:r>
      <w:bookmarkEnd w:id="781"/>
      <w:r w:rsidRPr="002B2C4E">
        <w:rPr>
          <w:sz w:val="26"/>
          <w:szCs w:val="26"/>
        </w:rPr>
        <w:t xml:space="preserve">форма </w:t>
      </w:r>
      <w:r w:rsidRPr="002B2C4E">
        <w:rPr>
          <w:noProof/>
          <w:sz w:val="26"/>
          <w:szCs w:val="26"/>
        </w:rPr>
        <w:t>1</w:t>
      </w:r>
      <w:r w:rsidRPr="002B2C4E">
        <w:rPr>
          <w:sz w:val="26"/>
          <w:szCs w:val="26"/>
        </w:rPr>
        <w:t>)</w:t>
      </w:r>
      <w:bookmarkEnd w:id="774"/>
      <w:bookmarkEnd w:id="775"/>
      <w:bookmarkEnd w:id="776"/>
      <w:bookmarkEnd w:id="777"/>
      <w:bookmarkEnd w:id="778"/>
      <w:bookmarkEnd w:id="779"/>
      <w:bookmarkEnd w:id="780"/>
    </w:p>
    <w:p w:rsidR="004F4D80" w:rsidRPr="002B2C4E" w:rsidRDefault="004F4D80" w:rsidP="002B2C4E">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2B2C4E">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800"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xml:space="preserve">, опубликованное </w:t>
      </w:r>
      <w:proofErr w:type="gramStart"/>
      <w:r w:rsidRPr="002B2C4E">
        <w:rPr>
          <w:sz w:val="26"/>
          <w:szCs w:val="26"/>
        </w:rPr>
        <w:t>в</w:t>
      </w:r>
      <w:proofErr w:type="gramEnd"/>
      <w:r w:rsidRPr="002B2C4E">
        <w:rPr>
          <w:sz w:val="26"/>
          <w:szCs w:val="26"/>
        </w:rPr>
        <w:t xml:space="preserve"> [</w:t>
      </w:r>
      <w:r w:rsidRPr="002B2C4E">
        <w:rPr>
          <w:rStyle w:val="aa"/>
          <w:sz w:val="26"/>
          <w:szCs w:val="26"/>
        </w:rPr>
        <w:t xml:space="preserve">указывается </w:t>
      </w:r>
      <w:proofErr w:type="gramStart"/>
      <w:r w:rsidRPr="002B2C4E">
        <w:rPr>
          <w:rStyle w:val="aa"/>
          <w:sz w:val="26"/>
          <w:szCs w:val="26"/>
        </w:rPr>
        <w:t>дата</w:t>
      </w:r>
      <w:proofErr w:type="gramEnd"/>
      <w:r w:rsidRPr="002B2C4E">
        <w:rPr>
          <w:rStyle w:val="aa"/>
          <w:sz w:val="26"/>
          <w:szCs w:val="26"/>
        </w:rPr>
        <w:t xml:space="preserve">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proofErr w:type="gramStart"/>
      <w:r w:rsidRPr="002B2C4E">
        <w:rPr>
          <w:sz w:val="26"/>
          <w:szCs w:val="26"/>
        </w:rPr>
        <w:t>зарегистрированное</w:t>
      </w:r>
      <w:proofErr w:type="gramEnd"/>
      <w:r w:rsidRPr="002B2C4E">
        <w:rPr>
          <w:sz w:val="26"/>
          <w:szCs w:val="26"/>
        </w:rPr>
        <w:t xml:space="preserve">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w:t>
            </w:r>
            <w:proofErr w:type="spellStart"/>
            <w:r w:rsidRPr="002B2C4E">
              <w:rPr>
                <w:sz w:val="26"/>
                <w:szCs w:val="26"/>
              </w:rPr>
              <w:t>руб.РФ</w:t>
            </w:r>
            <w:proofErr w:type="spellEnd"/>
            <w:r w:rsidRPr="002B2C4E">
              <w:rPr>
                <w:sz w:val="26"/>
                <w:szCs w:val="26"/>
              </w:rPr>
              <w:t>.</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proofErr w:type="gramStart"/>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w:t>
      </w:r>
      <w:proofErr w:type="gramStart"/>
      <w:r w:rsidRPr="002B2C4E">
        <w:rPr>
          <w:sz w:val="26"/>
          <w:szCs w:val="26"/>
        </w:rPr>
        <w:t>обеспечения исполнения обязательств Участника закупки</w:t>
      </w:r>
      <w:proofErr w:type="gramEnd"/>
      <w:r w:rsidRPr="002B2C4E">
        <w:rPr>
          <w:sz w:val="26"/>
          <w:szCs w:val="26"/>
        </w:rPr>
        <w:t xml:space="preserve">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w:t>
      </w:r>
      <w:proofErr w:type="gramEnd"/>
      <w:r w:rsidRPr="002B2C4E">
        <w:rPr>
          <w:rStyle w:val="FTN-"/>
          <w:sz w:val="26"/>
          <w:szCs w:val="26"/>
        </w:rPr>
        <w:t xml:space="preserve"> </w:t>
      </w:r>
      <w:proofErr w:type="gramStart"/>
      <w:r w:rsidRPr="002B2C4E">
        <w:rPr>
          <w:rStyle w:val="FTN-"/>
          <w:sz w:val="26"/>
          <w:szCs w:val="26"/>
        </w:rPr>
        <w:t>При подготовке Заявки юридическим лицом – данная формулировка подлежит удалению]</w:t>
      </w:r>
      <w:r w:rsidRPr="002B2C4E">
        <w:rPr>
          <w:sz w:val="26"/>
          <w:szCs w:val="26"/>
        </w:rPr>
        <w:t>;</w:t>
      </w:r>
      <w:proofErr w:type="gramEnd"/>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w:t>
      </w:r>
      <w:proofErr w:type="gramEnd"/>
      <w:r w:rsidRPr="002B2C4E">
        <w:rPr>
          <w:sz w:val="26"/>
          <w:szCs w:val="26"/>
        </w:rPr>
        <w:t xml:space="preserve">  ________________________(</w:t>
      </w:r>
      <w:proofErr w:type="gramStart"/>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roofErr w:type="gramEnd"/>
    </w:p>
    <w:p w:rsidR="00975C64" w:rsidRPr="002B2C4E" w:rsidRDefault="00975C64" w:rsidP="002B2C4E">
      <w:pPr>
        <w:spacing w:line="240" w:lineRule="auto"/>
        <w:rPr>
          <w:sz w:val="26"/>
          <w:szCs w:val="26"/>
        </w:rPr>
      </w:pPr>
      <w:proofErr w:type="gramStart"/>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xml:space="preserve">№ </w:t>
            </w:r>
            <w:proofErr w:type="spellStart"/>
            <w:proofErr w:type="gramStart"/>
            <w:r w:rsidRPr="002B2C4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2B2C4E">
        <w:rPr>
          <w:b/>
          <w:sz w:val="26"/>
          <w:szCs w:val="26"/>
        </w:rPr>
        <w:br w:type="page"/>
      </w:r>
    </w:p>
    <w:p w:rsidR="004F4D80" w:rsidRPr="002B2C4E" w:rsidRDefault="004F4D80" w:rsidP="002B2C4E">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2B2C4E">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B2C4E">
        <w:rPr>
          <w:sz w:val="26"/>
          <w:szCs w:val="26"/>
        </w:rPr>
        <w:t>ХХХ</w:t>
      </w:r>
      <w:proofErr w:type="spellEnd"/>
      <w:r w:rsidR="004F4D80" w:rsidRPr="002B2C4E">
        <w:rPr>
          <w:sz w:val="26"/>
          <w:szCs w:val="26"/>
        </w:rPr>
        <w:t> ХХХ</w:t>
      </w:r>
      <w:proofErr w:type="gramStart"/>
      <w:r w:rsidR="004F4D80" w:rsidRPr="002B2C4E">
        <w:rPr>
          <w:sz w:val="26"/>
          <w:szCs w:val="26"/>
        </w:rPr>
        <w:t>,Х</w:t>
      </w:r>
      <w:proofErr w:type="gramEnd"/>
      <w:r w:rsidR="004F4D80" w:rsidRPr="002B2C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B2C4E">
        <w:rPr>
          <w:sz w:val="26"/>
          <w:szCs w:val="26"/>
        </w:rPr>
        <w:t>шеф-монтажа</w:t>
      </w:r>
      <w:proofErr w:type="gramEnd"/>
      <w:r w:rsidRPr="002B2C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2B2C4E">
        <w:rPr>
          <w:sz w:val="26"/>
          <w:szCs w:val="26"/>
        </w:rPr>
        <w:br w:type="page"/>
      </w:r>
    </w:p>
    <w:p w:rsidR="00920CB0" w:rsidRPr="002B2C4E" w:rsidRDefault="00920CB0" w:rsidP="002B2C4E">
      <w:pPr>
        <w:pStyle w:val="3"/>
        <w:spacing w:before="0" w:after="0"/>
        <w:rPr>
          <w:sz w:val="26"/>
          <w:szCs w:val="26"/>
        </w:rPr>
      </w:pPr>
      <w:bookmarkStart w:id="830" w:name="_Ref440271964"/>
      <w:bookmarkStart w:id="831" w:name="_Toc440357135"/>
      <w:bookmarkStart w:id="832" w:name="_Toc440359690"/>
      <w:bookmarkStart w:id="833" w:name="_Toc472411847"/>
      <w:r w:rsidRPr="002B2C4E">
        <w:rPr>
          <w:sz w:val="26"/>
          <w:szCs w:val="26"/>
        </w:rPr>
        <w:lastRenderedPageBreak/>
        <w:t>Антикоррупционные обязательства (Форма 1.1).</w:t>
      </w:r>
      <w:bookmarkEnd w:id="830"/>
      <w:bookmarkEnd w:id="831"/>
      <w:bookmarkEnd w:id="832"/>
      <w:bookmarkEnd w:id="833"/>
    </w:p>
    <w:p w:rsidR="00920CB0" w:rsidRPr="002B2C4E" w:rsidRDefault="00920CB0" w:rsidP="002B2C4E">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2B2C4E">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w:t>
      </w:r>
      <w:proofErr w:type="spellStart"/>
      <w:r w:rsidRPr="002B2C4E">
        <w:rPr>
          <w:sz w:val="26"/>
          <w:szCs w:val="26"/>
        </w:rPr>
        <w:t>Россети</w:t>
      </w:r>
      <w:proofErr w:type="spellEnd"/>
      <w:r w:rsidRPr="002B2C4E">
        <w:rPr>
          <w:sz w:val="26"/>
          <w:szCs w:val="26"/>
        </w:rPr>
        <w:t>» и его ДЗО, утвержденной решением Совета директоров ПАО «</w:t>
      </w:r>
      <w:proofErr w:type="spellStart"/>
      <w:r w:rsidRPr="002B2C4E">
        <w:rPr>
          <w:sz w:val="26"/>
          <w:szCs w:val="26"/>
        </w:rPr>
        <w:t>Россети</w:t>
      </w:r>
      <w:proofErr w:type="spellEnd"/>
      <w:r w:rsidRPr="002B2C4E">
        <w:rPr>
          <w:sz w:val="26"/>
          <w:szCs w:val="26"/>
        </w:rPr>
        <w:t>»/ ДЗО ПАО «</w:t>
      </w:r>
      <w:proofErr w:type="spellStart"/>
      <w:r w:rsidRPr="002B2C4E">
        <w:rPr>
          <w:sz w:val="26"/>
          <w:szCs w:val="26"/>
        </w:rPr>
        <w:t>Россети</w:t>
      </w:r>
      <w:proofErr w:type="spellEnd"/>
      <w:r w:rsidRPr="002B2C4E">
        <w:rPr>
          <w:sz w:val="26"/>
          <w:szCs w:val="26"/>
        </w:rPr>
        <w:t>»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proofErr w:type="gramStart"/>
      <w:r w:rsidRPr="002B2C4E">
        <w:rPr>
          <w:sz w:val="26"/>
          <w:szCs w:val="26"/>
        </w:rPr>
        <w:t>Согласен с принимаемыми в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B2C4E">
        <w:rPr>
          <w:sz w:val="26"/>
          <w:szCs w:val="26"/>
        </w:rPr>
        <w:t xml:space="preserve"> В их </w:t>
      </w:r>
      <w:proofErr w:type="gramStart"/>
      <w:r w:rsidRPr="002B2C4E">
        <w:rPr>
          <w:sz w:val="26"/>
          <w:szCs w:val="26"/>
        </w:rPr>
        <w:t>числе</w:t>
      </w:r>
      <w:proofErr w:type="gramEnd"/>
      <w:r w:rsidRPr="002B2C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B2C4E">
        <w:rPr>
          <w:sz w:val="26"/>
          <w:szCs w:val="26"/>
        </w:rPr>
        <w:t>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B2C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w:t>
      </w:r>
      <w:proofErr w:type="gramStart"/>
      <w:r w:rsidRPr="002B2C4E">
        <w:rPr>
          <w:sz w:val="26"/>
          <w:szCs w:val="26"/>
        </w:rPr>
        <w:t>пред</w:t>
      </w:r>
      <w:proofErr w:type="gramEnd"/>
      <w:r w:rsidRPr="002B2C4E">
        <w:rPr>
          <w:sz w:val="26"/>
          <w:szCs w:val="26"/>
        </w:rPr>
        <w:t>/</w:t>
      </w:r>
      <w:proofErr w:type="gramStart"/>
      <w:r w:rsidRPr="002B2C4E">
        <w:rPr>
          <w:sz w:val="26"/>
          <w:szCs w:val="26"/>
        </w:rPr>
        <w:t>конфликта</w:t>
      </w:r>
      <w:proofErr w:type="gramEnd"/>
      <w:r w:rsidRPr="002B2C4E">
        <w:rPr>
          <w:sz w:val="26"/>
          <w:szCs w:val="26"/>
        </w:rPr>
        <w:t xml:space="preserve">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proofErr w:type="spellStart"/>
      <w:r w:rsidRPr="002B2C4E">
        <w:rPr>
          <w:sz w:val="26"/>
          <w:szCs w:val="26"/>
        </w:rPr>
        <w:t>тимулирование</w:t>
      </w:r>
      <w:proofErr w:type="spellEnd"/>
      <w:r w:rsidRPr="002B2C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 xml:space="preserve">форме. В </w:t>
      </w:r>
      <w:proofErr w:type="gramStart"/>
      <w:r w:rsidRPr="002B2C4E">
        <w:rPr>
          <w:sz w:val="26"/>
          <w:szCs w:val="26"/>
        </w:rPr>
        <w:t>таком</w:t>
      </w:r>
      <w:proofErr w:type="gramEnd"/>
      <w:r w:rsidRPr="002B2C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proofErr w:type="gramStart"/>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3"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4"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5"/>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2B2C4E" w:rsidRDefault="004F4D80" w:rsidP="002B2C4E">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2B2C4E">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2B2C4E">
        <w:rPr>
          <w:sz w:val="26"/>
          <w:szCs w:val="26"/>
        </w:rPr>
        <w:t>Сводной таблицы стоимости</w:t>
      </w:r>
      <w:bookmarkEnd w:id="867"/>
      <w:bookmarkEnd w:id="868"/>
      <w:bookmarkEnd w:id="869"/>
      <w:bookmarkEnd w:id="870"/>
      <w:bookmarkEnd w:id="871"/>
      <w:bookmarkEnd w:id="872"/>
      <w:r w:rsidR="00F04258" w:rsidRPr="002B2C4E">
        <w:rPr>
          <w:bCs w:val="0"/>
          <w:sz w:val="26"/>
          <w:szCs w:val="26"/>
        </w:rPr>
        <w:t xml:space="preserve"> поставок</w:t>
      </w:r>
      <w:bookmarkEnd w:id="873"/>
      <w:bookmarkEnd w:id="874"/>
      <w:bookmarkEnd w:id="875"/>
      <w:bookmarkEnd w:id="876"/>
      <w:bookmarkEnd w:id="877"/>
      <w:bookmarkEnd w:id="878"/>
      <w:bookmarkEnd w:id="87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gramStart"/>
            <w:r w:rsidRPr="002B2C4E">
              <w:rPr>
                <w:b/>
                <w:bCs w:val="0"/>
                <w:sz w:val="26"/>
                <w:szCs w:val="26"/>
              </w:rPr>
              <w:t>п</w:t>
            </w:r>
            <w:proofErr w:type="gramEnd"/>
            <w:r w:rsidRPr="002B2C4E">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proofErr w:type="gramStart"/>
            <w:r w:rsidR="00C236C0" w:rsidRPr="002B2C4E">
              <w:rPr>
                <w:b/>
                <w:bCs w:val="0"/>
                <w:sz w:val="26"/>
                <w:szCs w:val="26"/>
              </w:rPr>
              <w:t>Участник</w:t>
            </w:r>
            <w:r w:rsidR="004F4D80" w:rsidRPr="002B2C4E">
              <w:rPr>
                <w:b/>
                <w:bCs w:val="0"/>
                <w:sz w:val="26"/>
                <w:szCs w:val="26"/>
              </w:rPr>
              <w:t>ом</w:t>
            </w:r>
            <w:proofErr w:type="gramEnd"/>
            <w:r w:rsidR="004F4D80" w:rsidRPr="002B2C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proofErr w:type="gramStart"/>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2B2C4E">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2B2C4E">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Техническог</w:t>
      </w:r>
      <w:proofErr w:type="gramStart"/>
      <w:r w:rsidR="008179BB" w:rsidRPr="002B2C4E">
        <w:rPr>
          <w:sz w:val="26"/>
          <w:szCs w:val="26"/>
        </w:rPr>
        <w:t>о(</w:t>
      </w:r>
      <w:proofErr w:type="gramEnd"/>
      <w:r w:rsidR="008179BB" w:rsidRPr="002B2C4E">
        <w:rPr>
          <w:sz w:val="26"/>
          <w:szCs w:val="26"/>
        </w:rPr>
        <w:t xml:space="preserve">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w:t>
      </w:r>
      <w:proofErr w:type="gramStart"/>
      <w:r w:rsidRPr="002B2C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proofErr w:type="gramStart"/>
      <w:r w:rsidR="00C236C0" w:rsidRPr="002B2C4E">
        <w:rPr>
          <w:sz w:val="26"/>
          <w:szCs w:val="26"/>
        </w:rPr>
        <w:t>Участник</w:t>
      </w:r>
      <w:r w:rsidRPr="002B2C4E">
        <w:rPr>
          <w:sz w:val="26"/>
          <w:szCs w:val="26"/>
        </w:rPr>
        <w:t>ом</w:t>
      </w:r>
      <w:proofErr w:type="gramEnd"/>
      <w:r w:rsidRPr="002B2C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B2C4E">
        <w:rPr>
          <w:sz w:val="26"/>
          <w:szCs w:val="26"/>
        </w:rPr>
        <w:t>случае</w:t>
      </w:r>
      <w:proofErr w:type="gramEnd"/>
      <w:r w:rsidRPr="002B2C4E">
        <w:rPr>
          <w:sz w:val="26"/>
          <w:szCs w:val="26"/>
        </w:rPr>
        <w:t xml:space="preserve">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w:t>
      </w:r>
      <w:proofErr w:type="gramStart"/>
      <w:r w:rsidRPr="002B2C4E">
        <w:rPr>
          <w:sz w:val="26"/>
          <w:szCs w:val="26"/>
        </w:rPr>
        <w:t>случае</w:t>
      </w:r>
      <w:proofErr w:type="gramEnd"/>
      <w:r w:rsidRPr="002B2C4E">
        <w:rPr>
          <w:sz w:val="26"/>
          <w:szCs w:val="26"/>
        </w:rPr>
        <w:t xml:space="preserve">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прочие сведения об эквиваленте».</w:t>
      </w:r>
      <w:proofErr w:type="gramEnd"/>
      <w:r w:rsidRPr="002B2C4E">
        <w:rPr>
          <w:sz w:val="26"/>
          <w:szCs w:val="26"/>
        </w:rPr>
        <w:t xml:space="preserve">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должны быть представлены в формате XXX </w:t>
      </w:r>
      <w:proofErr w:type="spellStart"/>
      <w:r w:rsidRPr="002B2C4E">
        <w:rPr>
          <w:sz w:val="26"/>
          <w:szCs w:val="26"/>
        </w:rPr>
        <w:t>XXX</w:t>
      </w:r>
      <w:proofErr w:type="spellEnd"/>
      <w:r w:rsidRPr="002B2C4E">
        <w:rPr>
          <w:sz w:val="26"/>
          <w:szCs w:val="26"/>
        </w:rPr>
        <w:t xml:space="preserve">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3"/>
      <w:bookmarkEnd w:id="904"/>
      <w:bookmarkEnd w:id="905"/>
      <w:bookmarkEnd w:id="906"/>
      <w:bookmarkEnd w:id="907"/>
      <w:bookmarkEnd w:id="908"/>
    </w:p>
    <w:p w:rsidR="004F4D80" w:rsidRPr="002B2C4E" w:rsidRDefault="004F4D80" w:rsidP="002B2C4E">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2B2C4E">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2B2C4E">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2B2C4E">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w:t>
      </w:r>
      <w:proofErr w:type="gramStart"/>
      <w:r w:rsidRPr="002B2C4E">
        <w:rPr>
          <w:sz w:val="26"/>
          <w:szCs w:val="26"/>
        </w:rPr>
        <w:t>предложении</w:t>
      </w:r>
      <w:proofErr w:type="gramEnd"/>
      <w:r w:rsidRPr="002B2C4E">
        <w:rPr>
          <w:sz w:val="26"/>
          <w:szCs w:val="26"/>
        </w:rPr>
        <w:t xml:space="preserve">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9"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2B2C4E" w:rsidRDefault="004F4D80" w:rsidP="002B2C4E">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2B2C4E">
        <w:rPr>
          <w:sz w:val="26"/>
          <w:szCs w:val="26"/>
        </w:rPr>
        <w:t xml:space="preserve">Форма </w:t>
      </w:r>
      <w:bookmarkEnd w:id="976"/>
      <w:r w:rsidRPr="002B2C4E">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2B2C4E">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2B2C4E">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2B2C4E">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proofErr w:type="gramStart"/>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roofErr w:type="gramEnd"/>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4"/>
      <w:bookmarkEnd w:id="945"/>
      <w:bookmarkEnd w:id="1033"/>
      <w:bookmarkEnd w:id="1034"/>
      <w:bookmarkEnd w:id="1035"/>
      <w:bookmarkEnd w:id="1036"/>
      <w:bookmarkEnd w:id="1037"/>
      <w:bookmarkEnd w:id="1038"/>
    </w:p>
    <w:p w:rsidR="004F4D80" w:rsidRPr="002B2C4E" w:rsidRDefault="004F4D80" w:rsidP="002B2C4E">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2B2C4E">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2B2C4E">
        <w:rPr>
          <w:sz w:val="26"/>
          <w:szCs w:val="26"/>
        </w:rPr>
        <w:t xml:space="preserve"> </w:t>
      </w:r>
      <w:bookmarkEnd w:id="1056"/>
      <w:bookmarkEnd w:id="1057"/>
      <w:bookmarkEnd w:id="1058"/>
      <w:bookmarkEnd w:id="1059"/>
      <w:bookmarkEnd w:id="1060"/>
      <w:bookmarkEnd w:id="1061"/>
      <w:bookmarkEnd w:id="106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2B2C4E">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w:t>
      </w:r>
      <w:proofErr w:type="gramStart"/>
      <w:r w:rsidRPr="002B2C4E">
        <w:rPr>
          <w:sz w:val="26"/>
          <w:szCs w:val="26"/>
        </w:rPr>
        <w:t>протоколе</w:t>
      </w:r>
      <w:proofErr w:type="gramEnd"/>
      <w:r w:rsidRPr="002B2C4E">
        <w:rPr>
          <w:sz w:val="26"/>
          <w:szCs w:val="26"/>
        </w:rPr>
        <w:t xml:space="preserve">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B2C4E">
        <w:rPr>
          <w:sz w:val="26"/>
          <w:szCs w:val="26"/>
        </w:rPr>
        <w:t>отклонение</w:t>
      </w:r>
      <w:proofErr w:type="gramEnd"/>
      <w:r w:rsidRPr="002B2C4E">
        <w:rPr>
          <w:sz w:val="26"/>
          <w:szCs w:val="26"/>
        </w:rPr>
        <w:t xml:space="preserve">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B2C4E">
        <w:rPr>
          <w:sz w:val="26"/>
          <w:szCs w:val="26"/>
        </w:rPr>
        <w:t>случае</w:t>
      </w:r>
      <w:proofErr w:type="gramEnd"/>
      <w:r w:rsidRPr="002B2C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любом</w:t>
      </w:r>
      <w:proofErr w:type="gramEnd"/>
      <w:r w:rsidRPr="002B2C4E">
        <w:rPr>
          <w:sz w:val="26"/>
          <w:szCs w:val="26"/>
        </w:rPr>
        <w:t xml:space="preserve">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2B2C4E">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2B2C4E" w:rsidRDefault="004F4D80" w:rsidP="002B2C4E">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w:t>
            </w:r>
            <w:proofErr w:type="gramStart"/>
            <w:r w:rsidRPr="002B2C4E">
              <w:rPr>
                <w:sz w:val="26"/>
                <w:szCs w:val="26"/>
              </w:rPr>
              <w:t>о</w:t>
            </w:r>
            <w:proofErr w:type="gramEnd"/>
            <w:r w:rsidRPr="002B2C4E">
              <w:rPr>
                <w:sz w:val="26"/>
                <w:szCs w:val="26"/>
              </w:rPr>
              <w:t xml:space="preserve">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2B2C4E">
              <w:rPr>
                <w:i/>
                <w:sz w:val="26"/>
                <w:szCs w:val="26"/>
              </w:rPr>
              <w:t>микропредприятие</w:t>
            </w:r>
            <w:proofErr w:type="spellEnd"/>
            <w:r w:rsidRPr="002B2C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 xml:space="preserve">(фамилия, имя, отчество </w:t>
      </w:r>
      <w:proofErr w:type="gramStart"/>
      <w:r w:rsidRPr="002B2C4E">
        <w:rPr>
          <w:color w:val="000000"/>
          <w:sz w:val="26"/>
          <w:szCs w:val="26"/>
          <w:vertAlign w:val="superscript"/>
        </w:rPr>
        <w:t>подписавшего</w:t>
      </w:r>
      <w:proofErr w:type="gramEnd"/>
      <w:r w:rsidRPr="002B2C4E">
        <w:rPr>
          <w:color w:val="000000"/>
          <w:sz w:val="26"/>
          <w:szCs w:val="26"/>
          <w:vertAlign w:val="superscript"/>
        </w:rPr>
        <w:t>,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20" w:name="_Ref491179450"/>
      <w:r w:rsidRPr="002B2C4E">
        <w:rPr>
          <w:sz w:val="26"/>
          <w:szCs w:val="26"/>
        </w:rPr>
        <w:lastRenderedPageBreak/>
        <w:t xml:space="preserve">Форма </w:t>
      </w:r>
      <w:bookmarkEnd w:id="1109"/>
      <w:bookmarkEnd w:id="1110"/>
      <w:bookmarkEnd w:id="1111"/>
      <w:bookmarkEnd w:id="1112"/>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2B2C4E">
                <w:rPr>
                  <w:sz w:val="26"/>
                  <w:szCs w:val="26"/>
                </w:rPr>
                <w:t>законом</w:t>
              </w:r>
            </w:hyperlink>
            <w:r w:rsidRPr="002B2C4E">
              <w:rPr>
                <w:sz w:val="26"/>
                <w:szCs w:val="26"/>
              </w:rPr>
              <w:t xml:space="preserve"> "Об инновационном центре "</w:t>
            </w:r>
            <w:proofErr w:type="spellStart"/>
            <w:r w:rsidRPr="002B2C4E">
              <w:rPr>
                <w:sz w:val="26"/>
                <w:szCs w:val="26"/>
              </w:rPr>
              <w:t>Сколково</w:t>
            </w:r>
            <w:proofErr w:type="spellEnd"/>
            <w:r w:rsidRPr="002B2C4E">
              <w:rPr>
                <w:sz w:val="26"/>
                <w:szCs w:val="26"/>
              </w:rPr>
              <w:t>"</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proofErr w:type="gramStart"/>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2B2C4E">
                <w:rPr>
                  <w:sz w:val="26"/>
                  <w:szCs w:val="26"/>
                </w:rPr>
                <w:t>законом</w:t>
              </w:r>
            </w:hyperlink>
            <w:r w:rsidRPr="002B2C4E">
              <w:rPr>
                <w:sz w:val="26"/>
                <w:szCs w:val="26"/>
              </w:rPr>
              <w:t xml:space="preserve"> «О науке и государственной научно-технической политике».</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до 15 – </w:t>
            </w:r>
            <w:proofErr w:type="spellStart"/>
            <w:r w:rsidRPr="002B2C4E">
              <w:rPr>
                <w:sz w:val="26"/>
                <w:szCs w:val="26"/>
              </w:rPr>
              <w:t>микропред</w:t>
            </w:r>
            <w:r w:rsidRPr="002B2C4E">
              <w:rPr>
                <w:sz w:val="26"/>
                <w:szCs w:val="26"/>
              </w:rPr>
              <w:softHyphen/>
              <w:t>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120 в год – </w:t>
            </w:r>
            <w:proofErr w:type="spellStart"/>
            <w:r w:rsidRPr="002B2C4E">
              <w:rPr>
                <w:sz w:val="26"/>
                <w:szCs w:val="26"/>
              </w:rPr>
              <w:t>микро</w:t>
            </w:r>
            <w:r w:rsidRPr="002B2C4E">
              <w:rPr>
                <w:sz w:val="26"/>
                <w:szCs w:val="26"/>
              </w:rPr>
              <w:softHyphen/>
              <w:t>предприятие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B2C4E">
              <w:rPr>
                <w:sz w:val="26"/>
                <w:szCs w:val="26"/>
              </w:rPr>
              <w:t xml:space="preserve">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51"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 xml:space="preserve">(фамилия, имя, отчество (при наличии) </w:t>
      </w:r>
      <w:proofErr w:type="gramStart"/>
      <w:r w:rsidRPr="002B2C4E">
        <w:rPr>
          <w:sz w:val="26"/>
          <w:szCs w:val="26"/>
        </w:rPr>
        <w:t>подписавшего</w:t>
      </w:r>
      <w:proofErr w:type="gramEnd"/>
      <w:r w:rsidRPr="002B2C4E">
        <w:rPr>
          <w:sz w:val="26"/>
          <w:szCs w:val="26"/>
        </w:rPr>
        <w:t>,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w:t>
      </w:r>
      <w:proofErr w:type="gramStart"/>
      <w:r w:rsidRPr="002B2C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B2C4E">
        <w:rPr>
          <w:sz w:val="26"/>
          <w:szCs w:val="26"/>
        </w:rPr>
        <w:t xml:space="preserve">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40" w:name="_Toc464120662"/>
      <w:bookmarkStart w:id="1141" w:name="_Toc466970582"/>
      <w:bookmarkStart w:id="1142" w:name="_Toc472411864"/>
      <w:r w:rsidRPr="002B2C4E">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w:t>
      </w:r>
      <w:proofErr w:type="gramStart"/>
      <w:r w:rsidR="004F4D80" w:rsidRPr="002B2C4E">
        <w:rPr>
          <w:sz w:val="26"/>
          <w:szCs w:val="26"/>
        </w:rPr>
        <w:t>случае</w:t>
      </w:r>
      <w:proofErr w:type="gramEnd"/>
      <w:r w:rsidR="004F4D80" w:rsidRPr="002B2C4E">
        <w:rPr>
          <w:sz w:val="26"/>
          <w:szCs w:val="26"/>
        </w:rPr>
        <w:t xml:space="preserve">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2B2C4E">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2B2C4E" w:rsidRDefault="004F4D80" w:rsidP="002B2C4E">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2B2C4E">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Справка о перечне и объемах выполнения аналогичных договоров </w:t>
      </w:r>
      <w:proofErr w:type="gramStart"/>
      <w:r w:rsidRPr="002B2C4E">
        <w:rPr>
          <w:b/>
          <w:sz w:val="26"/>
          <w:szCs w:val="26"/>
        </w:rPr>
        <w:t>за</w:t>
      </w:r>
      <w:proofErr w:type="gramEnd"/>
      <w:r w:rsidRPr="002B2C4E">
        <w:rPr>
          <w:b/>
          <w:sz w:val="26"/>
          <w:szCs w:val="26"/>
        </w:rPr>
        <w:t xml:space="preserve">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proofErr w:type="gramStart"/>
            <w:r w:rsidRPr="002B2C4E">
              <w:rPr>
                <w:sz w:val="26"/>
                <w:szCs w:val="26"/>
              </w:rPr>
              <w:t>п</w:t>
            </w:r>
            <w:proofErr w:type="gramEnd"/>
            <w:r w:rsidRPr="002B2C4E">
              <w:rPr>
                <w:sz w:val="26"/>
                <w:szCs w:val="26"/>
              </w:rPr>
              <w:t>/п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w:t>
            </w:r>
            <w:proofErr w:type="gramEnd"/>
            <w:r w:rsidRPr="002B2C4E">
              <w:rPr>
                <w:b/>
                <w:sz w:val="26"/>
                <w:szCs w:val="26"/>
              </w:rPr>
              <w:t xml:space="preserve"> [</w:t>
            </w:r>
            <w:r w:rsidRPr="002B2C4E">
              <w:rPr>
                <w:rStyle w:val="aa"/>
                <w:sz w:val="26"/>
                <w:szCs w:val="26"/>
              </w:rPr>
              <w:t xml:space="preserve">указать, </w:t>
            </w:r>
            <w:proofErr w:type="gramStart"/>
            <w:r w:rsidRPr="002B2C4E">
              <w:rPr>
                <w:rStyle w:val="aa"/>
                <w:sz w:val="26"/>
                <w:szCs w:val="26"/>
              </w:rPr>
              <w:t>в</w:t>
            </w:r>
            <w:proofErr w:type="gramEnd"/>
            <w:r w:rsidRPr="002B2C4E">
              <w:rPr>
                <w:rStyle w:val="aa"/>
                <w:sz w:val="26"/>
                <w:szCs w:val="26"/>
              </w:rPr>
              <w:t xml:space="preserve">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2B2C4E">
        <w:rPr>
          <w:sz w:val="26"/>
          <w:szCs w:val="26"/>
        </w:rPr>
        <w:br w:type="page"/>
      </w:r>
    </w:p>
    <w:p w:rsidR="004F4D80" w:rsidRPr="002B2C4E" w:rsidRDefault="004F4D80" w:rsidP="002B2C4E">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2B2C4E">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1"/>
      <w:bookmarkEnd w:id="1202"/>
      <w:bookmarkEnd w:id="1203"/>
      <w:bookmarkEnd w:id="1204"/>
      <w:bookmarkEnd w:id="1205"/>
      <w:bookmarkEnd w:id="1206"/>
      <w:bookmarkEnd w:id="1207"/>
    </w:p>
    <w:p w:rsidR="004F4D80" w:rsidRPr="002B2C4E" w:rsidRDefault="004F4D80" w:rsidP="002B2C4E">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2B2C4E">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r>
            <w:proofErr w:type="gramStart"/>
            <w:r w:rsidRPr="002B2C4E">
              <w:rPr>
                <w:sz w:val="26"/>
                <w:szCs w:val="26"/>
              </w:rPr>
              <w:t>п</w:t>
            </w:r>
            <w:proofErr w:type="gramEnd"/>
            <w:r w:rsidRPr="002B2C4E">
              <w:rPr>
                <w:sz w:val="26"/>
                <w:szCs w:val="26"/>
              </w:rPr>
              <w:t>/п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2B2C4E">
        <w:rPr>
          <w:b/>
          <w:sz w:val="26"/>
          <w:szCs w:val="26"/>
        </w:rPr>
        <w:br w:type="page"/>
      </w:r>
    </w:p>
    <w:p w:rsidR="004F4D80" w:rsidRPr="002B2C4E" w:rsidRDefault="004F4D80" w:rsidP="002B2C4E">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2B2C4E">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w:t>
      </w:r>
      <w:proofErr w:type="gramStart"/>
      <w:r w:rsidRPr="002B2C4E">
        <w:rPr>
          <w:sz w:val="26"/>
          <w:szCs w:val="26"/>
        </w:rPr>
        <w:t>указывается</w:t>
      </w:r>
      <w:proofErr w:type="gramEnd"/>
      <w:r w:rsidRPr="002B2C4E">
        <w:rPr>
          <w:sz w:val="26"/>
          <w:szCs w:val="26"/>
        </w:rPr>
        <w:t xml:space="preserve">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2B2C4E">
        <w:rPr>
          <w:sz w:val="26"/>
          <w:szCs w:val="26"/>
        </w:rPr>
        <w:lastRenderedPageBreak/>
        <w:t>Информационное письмо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 (форма </w:t>
      </w:r>
      <w:r w:rsidR="000D67AD" w:rsidRPr="002B2C4E">
        <w:rPr>
          <w:sz w:val="26"/>
          <w:szCs w:val="26"/>
        </w:rPr>
        <w:t>9</w:t>
      </w:r>
      <w:r w:rsidRPr="002B2C4E">
        <w:rPr>
          <w:sz w:val="26"/>
          <w:szCs w:val="26"/>
        </w:rPr>
        <w:t>)</w:t>
      </w:r>
      <w:bookmarkEnd w:id="1258"/>
      <w:bookmarkEnd w:id="1259"/>
      <w:bookmarkEnd w:id="1260"/>
      <w:bookmarkEnd w:id="1261"/>
      <w:bookmarkEnd w:id="1262"/>
      <w:bookmarkEnd w:id="1263"/>
    </w:p>
    <w:p w:rsidR="004F4D80" w:rsidRPr="002B2C4E" w:rsidRDefault="004F4D80" w:rsidP="002B2C4E">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2B2C4E">
        <w:rPr>
          <w:sz w:val="26"/>
          <w:szCs w:val="26"/>
        </w:rPr>
        <w:t>Форма письма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w:t>
      </w:r>
      <w:proofErr w:type="spellStart"/>
      <w:r w:rsidRPr="002B2C4E">
        <w:rPr>
          <w:sz w:val="26"/>
          <w:szCs w:val="26"/>
        </w:rPr>
        <w:t>аффилированности</w:t>
      </w:r>
      <w:proofErr w:type="spellEnd"/>
      <w:r w:rsidRPr="002B2C4E">
        <w:rPr>
          <w:sz w:val="26"/>
          <w:szCs w:val="26"/>
        </w:rPr>
        <w:t xml:space="preserve"> с лицами, являющимися </w:t>
      </w:r>
      <w:r w:rsidRPr="002B2C4E">
        <w:rPr>
          <w:b/>
          <w:i/>
          <w:sz w:val="26"/>
          <w:szCs w:val="26"/>
        </w:rPr>
        <w:t>{</w:t>
      </w:r>
      <w:proofErr w:type="gramStart"/>
      <w:r w:rsidRPr="002B2C4E">
        <w:rPr>
          <w:b/>
          <w:i/>
          <w:sz w:val="26"/>
          <w:szCs w:val="26"/>
        </w:rPr>
        <w:t>указывается</w:t>
      </w:r>
      <w:proofErr w:type="gramEnd"/>
      <w:r w:rsidRPr="002B2C4E">
        <w:rPr>
          <w:b/>
          <w:i/>
          <w:sz w:val="26"/>
          <w:szCs w:val="26"/>
        </w:rPr>
        <w:t xml:space="preserve">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2B2C4E">
        <w:rPr>
          <w:b/>
          <w:sz w:val="26"/>
          <w:szCs w:val="26"/>
        </w:rPr>
        <w:br w:type="page"/>
      </w:r>
    </w:p>
    <w:p w:rsidR="004F4D80" w:rsidRPr="002B2C4E" w:rsidRDefault="004F4D80" w:rsidP="002B2C4E">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2B2C4E">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w:t>
      </w:r>
      <w:proofErr w:type="gramStart"/>
      <w:r w:rsidR="004F4D80" w:rsidRPr="002B2C4E">
        <w:rPr>
          <w:sz w:val="26"/>
          <w:szCs w:val="26"/>
        </w:rPr>
        <w:t>лиц</w:t>
      </w:r>
      <w:proofErr w:type="gramEnd"/>
      <w:r w:rsidR="004F4D80" w:rsidRPr="002B2C4E">
        <w:rPr>
          <w:sz w:val="26"/>
          <w:szCs w:val="26"/>
        </w:rPr>
        <w:t xml:space="preserve">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w:t>
      </w:r>
      <w:proofErr w:type="gramEnd"/>
      <w:r w:rsidR="00D904EF" w:rsidRPr="002B2C4E">
        <w:rPr>
          <w:sz w:val="26"/>
          <w:szCs w:val="26"/>
        </w:rPr>
        <w:t xml:space="preserve">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4"/>
    <w:bookmarkEnd w:id="1265"/>
    <w:bookmarkEnd w:id="1266"/>
    <w:bookmarkEnd w:id="1267"/>
    <w:bookmarkEnd w:id="1268"/>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1"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1"/>
      <w:bookmarkEnd w:id="1322"/>
      <w:bookmarkEnd w:id="1323"/>
      <w:bookmarkEnd w:id="1324"/>
      <w:bookmarkEnd w:id="1325"/>
      <w:bookmarkEnd w:id="1326"/>
    </w:p>
    <w:p w:rsidR="004F4D80" w:rsidRPr="002B2C4E" w:rsidRDefault="004F4D80" w:rsidP="002B2C4E">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spellStart"/>
            <w:r w:rsidRPr="002B2C4E">
              <w:rPr>
                <w:b/>
                <w:bCs w:val="0"/>
                <w:sz w:val="26"/>
                <w:szCs w:val="26"/>
              </w:rPr>
              <w:t>п.п</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серия и номер документа, удостоверяющего личность (для </w:t>
            </w:r>
            <w:proofErr w:type="spellStart"/>
            <w:r w:rsidRPr="002B2C4E">
              <w:rPr>
                <w:b/>
                <w:bCs w:val="0"/>
                <w:sz w:val="26"/>
                <w:szCs w:val="26"/>
              </w:rPr>
              <w:t>физ</w:t>
            </w:r>
            <w:proofErr w:type="gramStart"/>
            <w:r w:rsidRPr="002B2C4E">
              <w:rPr>
                <w:b/>
                <w:bCs w:val="0"/>
                <w:sz w:val="26"/>
                <w:szCs w:val="26"/>
              </w:rPr>
              <w:t>.л</w:t>
            </w:r>
            <w:proofErr w:type="gramEnd"/>
            <w:r w:rsidRPr="002B2C4E">
              <w:rPr>
                <w:b/>
                <w:bCs w:val="0"/>
                <w:sz w:val="26"/>
                <w:szCs w:val="26"/>
              </w:rPr>
              <w:t>иц</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2B2C4E">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B2C4E">
        <w:rPr>
          <w:sz w:val="26"/>
          <w:szCs w:val="26"/>
        </w:rPr>
        <w:t xml:space="preserve">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B2C4E">
        <w:rPr>
          <w:sz w:val="26"/>
          <w:szCs w:val="26"/>
        </w:rPr>
        <w:t>гос. учреждения</w:t>
      </w:r>
      <w:proofErr w:type="gramEnd"/>
      <w:r w:rsidRPr="002B2C4E">
        <w:rPr>
          <w:sz w:val="26"/>
          <w:szCs w:val="26"/>
        </w:rPr>
        <w:t xml:space="preserve">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3" w:name="_Toc329588495"/>
      <w:r w:rsidRPr="002B2C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(выписка из реестра акционеров либо решение учредителя участника общества и т.д.). </w:t>
      </w:r>
      <w:proofErr w:type="gramStart"/>
      <w:r w:rsidRPr="002B2C4E">
        <w:rPr>
          <w:sz w:val="26"/>
          <w:szCs w:val="26"/>
        </w:rPr>
        <w:t>Скан-копии</w:t>
      </w:r>
      <w:proofErr w:type="gramEnd"/>
      <w:r w:rsidRPr="002B2C4E">
        <w:rPr>
          <w:sz w:val="26"/>
          <w:szCs w:val="26"/>
        </w:rPr>
        <w:t xml:space="preserve">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3"/>
      <w:bookmarkEnd w:id="1374"/>
      <w:bookmarkEnd w:id="1375"/>
      <w:bookmarkEnd w:id="1376"/>
      <w:bookmarkEnd w:id="1377"/>
    </w:p>
    <w:p w:rsidR="004F4D80" w:rsidRPr="002B2C4E" w:rsidRDefault="004F4D80" w:rsidP="002B2C4E">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2B2C4E">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2B2C4E">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proofErr w:type="gramStart"/>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w:t>
      </w:r>
      <w:proofErr w:type="spellStart"/>
      <w:r w:rsidRPr="002B2C4E">
        <w:rPr>
          <w:snapToGrid w:val="0"/>
          <w:sz w:val="26"/>
          <w:szCs w:val="26"/>
        </w:rPr>
        <w:t>Россети</w:t>
      </w:r>
      <w:proofErr w:type="spellEnd"/>
      <w:r w:rsidRPr="002B2C4E">
        <w:rPr>
          <w:snapToGrid w:val="0"/>
          <w:sz w:val="26"/>
          <w:szCs w:val="26"/>
        </w:rPr>
        <w:t>»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B2C4E">
        <w:rPr>
          <w:sz w:val="26"/>
          <w:szCs w:val="26"/>
        </w:rPr>
        <w:t>субконтрагентов</w:t>
      </w:r>
      <w:proofErr w:type="spellEnd"/>
      <w:r w:rsidRPr="002B2C4E">
        <w:rPr>
          <w:sz w:val="26"/>
          <w:szCs w:val="26"/>
        </w:rPr>
        <w:t xml:space="preserve"> и</w:t>
      </w:r>
      <w:proofErr w:type="gramEnd"/>
      <w:r w:rsidRPr="002B2C4E">
        <w:rPr>
          <w:sz w:val="26"/>
          <w:szCs w:val="26"/>
        </w:rPr>
        <w:t xml:space="preserve"> </w:t>
      </w:r>
      <w:proofErr w:type="gramStart"/>
      <w:r w:rsidRPr="002B2C4E">
        <w:rPr>
          <w:sz w:val="26"/>
          <w:szCs w:val="26"/>
        </w:rPr>
        <w:t>их собственников (участников, учредителей, акционеров), в том числе конечных бенефициаров (</w:t>
      </w:r>
      <w:r w:rsidRPr="002B2C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B2C4E">
        <w:rPr>
          <w:snapToGrid w:val="0"/>
          <w:sz w:val="26"/>
          <w:szCs w:val="26"/>
        </w:rPr>
        <w:t xml:space="preserve"> ИНН </w:t>
      </w:r>
      <w:r w:rsidRPr="002B2C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2C4E">
        <w:rPr>
          <w:sz w:val="26"/>
          <w:szCs w:val="26"/>
        </w:rPr>
        <w:t>Росфинмониторинг</w:t>
      </w:r>
      <w:proofErr w:type="spellEnd"/>
      <w:r w:rsidRPr="002B2C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proofErr w:type="gramStart"/>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B2C4E" w:rsidRDefault="00726A75" w:rsidP="002B2C4E">
      <w:pPr>
        <w:spacing w:line="240" w:lineRule="auto"/>
        <w:ind w:firstLine="709"/>
        <w:rPr>
          <w:snapToGrid w:val="0"/>
          <w:sz w:val="26"/>
          <w:szCs w:val="26"/>
        </w:rPr>
      </w:pPr>
      <w:r w:rsidRPr="002B2C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B2C4E">
        <w:rPr>
          <w:snapToGrid w:val="0"/>
          <w:sz w:val="26"/>
          <w:szCs w:val="26"/>
        </w:rPr>
        <w:t>выполнения / отмены действия поручений Правительства Российской</w:t>
      </w:r>
      <w:proofErr w:type="gramEnd"/>
      <w:r w:rsidRPr="002B2C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2B2C4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w:t>
      </w:r>
      <w:proofErr w:type="gramStart"/>
      <w:r w:rsidRPr="002B2C4E">
        <w:rPr>
          <w:b/>
          <w:bCs w:val="0"/>
          <w:sz w:val="26"/>
          <w:szCs w:val="26"/>
        </w:rPr>
        <w:t>а(</w:t>
      </w:r>
      <w:proofErr w:type="spellStart"/>
      <w:proofErr w:type="gramEnd"/>
      <w:r w:rsidRPr="002B2C4E">
        <w:rPr>
          <w:b/>
          <w:bCs w:val="0"/>
          <w:sz w:val="26"/>
          <w:szCs w:val="26"/>
        </w:rPr>
        <w:t>ов</w:t>
      </w:r>
      <w:proofErr w:type="spellEnd"/>
      <w:r w:rsidRPr="002B2C4E">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proofErr w:type="gramStart"/>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B2C4E">
        <w:rPr>
          <w:bCs w:val="0"/>
          <w:sz w:val="26"/>
          <w:szCs w:val="26"/>
        </w:rPr>
        <w:t>Россети</w:t>
      </w:r>
      <w:proofErr w:type="spellEnd"/>
      <w:r w:rsidRPr="002B2C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B2C4E">
        <w:rPr>
          <w:bCs w:val="0"/>
          <w:sz w:val="26"/>
          <w:szCs w:val="26"/>
        </w:rPr>
        <w:t>субконтрагентов</w:t>
      </w:r>
      <w:proofErr w:type="spellEnd"/>
      <w:r w:rsidRPr="002B2C4E">
        <w:rPr>
          <w:bCs w:val="0"/>
          <w:sz w:val="26"/>
          <w:szCs w:val="26"/>
        </w:rPr>
        <w:t xml:space="preserve"> за предоставление Обществу данных о своих собственниках (участниках, учредителях, акционерах</w:t>
      </w:r>
      <w:proofErr w:type="gramEnd"/>
      <w:r w:rsidRPr="002B2C4E">
        <w:rPr>
          <w:bCs w:val="0"/>
          <w:sz w:val="26"/>
          <w:szCs w:val="26"/>
        </w:rPr>
        <w:t xml:space="preserve">), в том числе бенефициарах и бенефициарах своего </w:t>
      </w:r>
      <w:proofErr w:type="spellStart"/>
      <w:r w:rsidRPr="002B2C4E">
        <w:rPr>
          <w:bCs w:val="0"/>
          <w:sz w:val="26"/>
          <w:szCs w:val="26"/>
        </w:rPr>
        <w:t>субконтрагента</w:t>
      </w:r>
      <w:proofErr w:type="spellEnd"/>
      <w:r w:rsidRPr="002B2C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B2C4E">
        <w:rPr>
          <w:bCs w:val="0"/>
          <w:sz w:val="26"/>
          <w:szCs w:val="26"/>
        </w:rPr>
        <w:t>субконтрагентов</w:t>
      </w:r>
      <w:proofErr w:type="spellEnd"/>
      <w:r w:rsidRPr="002B2C4E">
        <w:rPr>
          <w:bCs w:val="0"/>
          <w:sz w:val="26"/>
          <w:szCs w:val="26"/>
        </w:rPr>
        <w:t xml:space="preserve"> согласие на представление (обработку) ПАО «МРСК Центра», и ПАО «</w:t>
      </w:r>
      <w:proofErr w:type="spellStart"/>
      <w:r w:rsidRPr="002B2C4E">
        <w:rPr>
          <w:bCs w:val="0"/>
          <w:sz w:val="26"/>
          <w:szCs w:val="26"/>
        </w:rPr>
        <w:t>Россети</w:t>
      </w:r>
      <w:proofErr w:type="spellEnd"/>
      <w:r w:rsidRPr="002B2C4E">
        <w:rPr>
          <w:bCs w:val="0"/>
          <w:sz w:val="26"/>
          <w:szCs w:val="26"/>
        </w:rPr>
        <w:t>»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2B2C4E">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20" w:name="_Toc461808971"/>
      <w:r w:rsidRPr="002B2C4E">
        <w:rPr>
          <w:b/>
          <w:sz w:val="26"/>
          <w:szCs w:val="26"/>
        </w:rPr>
        <w:t>Согласие на обработку персональных данных</w:t>
      </w:r>
      <w:bookmarkEnd w:id="1420"/>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w:t>
      </w:r>
      <w:proofErr w:type="gramStart"/>
      <w:r w:rsidRPr="002B2C4E">
        <w:rPr>
          <w:sz w:val="26"/>
          <w:szCs w:val="26"/>
        </w:rPr>
        <w:t xml:space="preserve">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roofErr w:type="gramEnd"/>
    </w:p>
    <w:p w:rsidR="00726A75" w:rsidRPr="002B2C4E" w:rsidRDefault="00726A75" w:rsidP="002B2C4E">
      <w:pPr>
        <w:tabs>
          <w:tab w:val="left" w:pos="1134"/>
        </w:tabs>
        <w:spacing w:line="240" w:lineRule="auto"/>
        <w:rPr>
          <w:sz w:val="26"/>
          <w:szCs w:val="26"/>
        </w:rPr>
      </w:pPr>
      <w:proofErr w:type="gramStart"/>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w:t>
      </w:r>
      <w:proofErr w:type="gramEnd"/>
      <w:r w:rsidRPr="002B2C4E">
        <w:rPr>
          <w:sz w:val="26"/>
          <w:szCs w:val="26"/>
        </w:rPr>
        <w:t xml:space="preserve"> ОГРН: ______________, ИНН: _________________, </w:t>
      </w:r>
      <w:proofErr w:type="gramStart"/>
      <w:r w:rsidRPr="002B2C4E">
        <w:rPr>
          <w:sz w:val="26"/>
          <w:szCs w:val="26"/>
        </w:rPr>
        <w:t>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B2C4E">
        <w:rPr>
          <w:sz w:val="26"/>
          <w:szCs w:val="26"/>
        </w:rPr>
        <w:t xml:space="preserve"> средств автоматизации или без использования таких сре</w:t>
      </w:r>
      <w:proofErr w:type="gramStart"/>
      <w:r w:rsidRPr="002B2C4E">
        <w:rPr>
          <w:sz w:val="26"/>
          <w:szCs w:val="26"/>
        </w:rPr>
        <w:t>дств дл</w:t>
      </w:r>
      <w:proofErr w:type="gramEnd"/>
      <w:r w:rsidRPr="002B2C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w:t>
      </w:r>
      <w:proofErr w:type="spellStart"/>
      <w:r w:rsidRPr="002B2C4E">
        <w:rPr>
          <w:sz w:val="26"/>
          <w:szCs w:val="26"/>
        </w:rPr>
        <w:t>Росфинмониторинг</w:t>
      </w:r>
      <w:proofErr w:type="spellEnd"/>
      <w:r w:rsidRPr="002B2C4E">
        <w:rPr>
          <w:sz w:val="26"/>
          <w:szCs w:val="26"/>
        </w:rPr>
        <w:t xml:space="preserve">,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2B2C4E">
        <w:rPr>
          <w:sz w:val="26"/>
          <w:szCs w:val="26"/>
        </w:rPr>
        <w:lastRenderedPageBreak/>
        <w:t>Инструкции по заполнению</w:t>
      </w:r>
      <w:bookmarkEnd w:id="1421"/>
      <w:bookmarkEnd w:id="1422"/>
      <w:bookmarkEnd w:id="1423"/>
      <w:bookmarkEnd w:id="1424"/>
      <w:bookmarkEnd w:id="1425"/>
      <w:bookmarkEnd w:id="1426"/>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B2C4E">
        <w:rPr>
          <w:b/>
          <w:sz w:val="26"/>
          <w:szCs w:val="26"/>
        </w:rPr>
        <w:t>последнем</w:t>
      </w:r>
      <w:proofErr w:type="gramEnd"/>
      <w:r w:rsidRPr="002B2C4E">
        <w:rPr>
          <w:b/>
          <w:sz w:val="26"/>
          <w:szCs w:val="26"/>
        </w:rPr>
        <w:t xml:space="preserve">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7"/>
      <w:bookmarkEnd w:id="1428"/>
      <w:bookmarkEnd w:id="1429"/>
      <w:bookmarkEnd w:id="1430"/>
    </w:p>
    <w:p w:rsidR="007A6A39" w:rsidRPr="002B2C4E" w:rsidRDefault="007A6A39" w:rsidP="002B2C4E">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Участник, подавший Заявку на участие </w:t>
      </w:r>
      <w:proofErr w:type="gramStart"/>
      <w:r w:rsidRPr="002B2C4E">
        <w:rPr>
          <w:sz w:val="26"/>
          <w:szCs w:val="26"/>
        </w:rPr>
        <w:t>в</w:t>
      </w:r>
      <w:proofErr w:type="gramEnd"/>
      <w:r w:rsidRPr="002B2C4E">
        <w:rPr>
          <w:sz w:val="26"/>
          <w:szCs w:val="26"/>
        </w:rPr>
        <w:t xml:space="preserve">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B2C4E">
        <w:rPr>
          <w:sz w:val="26"/>
          <w:szCs w:val="26"/>
        </w:rPr>
        <w:t>в</w:t>
      </w:r>
      <w:proofErr w:type="gramEnd"/>
      <w:r w:rsidRPr="002B2C4E">
        <w:rPr>
          <w:sz w:val="26"/>
          <w:szCs w:val="26"/>
        </w:rPr>
        <w:t xml:space="preserve">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lastRenderedPageBreak/>
        <w:t>указанные в п. 1 настоящего соглашения, Участник выплатит Организатору неустойку в размере</w:t>
      </w:r>
      <w:proofErr w:type="gramStart"/>
      <w:r w:rsidRPr="002B2C4E">
        <w:rPr>
          <w:sz w:val="26"/>
          <w:szCs w:val="26"/>
        </w:rPr>
        <w:t xml:space="preserve"> _____________________ (_______________) </w:t>
      </w:r>
      <w:proofErr w:type="gramEnd"/>
      <w:r w:rsidRPr="002B2C4E">
        <w:rPr>
          <w:sz w:val="26"/>
          <w:szCs w:val="26"/>
        </w:rPr>
        <w:t>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proofErr w:type="gramStart"/>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w:t>
      </w:r>
      <w:proofErr w:type="gramEnd"/>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 xml:space="preserve">ей) продукции по договору; </w:t>
      </w:r>
      <w:proofErr w:type="gramStart"/>
      <w:r w:rsidR="009832F9" w:rsidRPr="002B2C4E">
        <w:rPr>
          <w:i/>
          <w:iCs/>
          <w:sz w:val="26"/>
          <w:szCs w:val="26"/>
        </w:rPr>
        <w:t>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Заключение настоящего соглашения не является основанием возникновения права Участника не </w:t>
      </w:r>
      <w:proofErr w:type="gramStart"/>
      <w:r w:rsidRPr="002B2C4E">
        <w:rPr>
          <w:sz w:val="26"/>
          <w:szCs w:val="26"/>
        </w:rPr>
        <w:t>предоставлять иные документы</w:t>
      </w:r>
      <w:proofErr w:type="gramEnd"/>
      <w:r w:rsidRPr="002B2C4E">
        <w:rPr>
          <w:sz w:val="26"/>
          <w:szCs w:val="26"/>
        </w:rPr>
        <w:t>,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lastRenderedPageBreak/>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2B2C4E">
        <w:rPr>
          <w:sz w:val="26"/>
          <w:szCs w:val="26"/>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2B2C4E">
        <w:rPr>
          <w:sz w:val="26"/>
          <w:szCs w:val="26"/>
        </w:rPr>
        <w:lastRenderedPageBreak/>
        <w:t>Расписка  сдачи-приемки соглашения о неустойке (форма 1</w:t>
      </w:r>
      <w:r w:rsidR="009B44CF" w:rsidRPr="002B2C4E">
        <w:rPr>
          <w:sz w:val="26"/>
          <w:szCs w:val="26"/>
        </w:rPr>
        <w:t>3</w:t>
      </w:r>
      <w:r w:rsidRPr="002B2C4E">
        <w:rPr>
          <w:sz w:val="26"/>
          <w:szCs w:val="26"/>
        </w:rPr>
        <w:t>)</w:t>
      </w:r>
      <w:bookmarkEnd w:id="1465"/>
      <w:bookmarkEnd w:id="1466"/>
      <w:bookmarkEnd w:id="1467"/>
      <w:bookmarkEnd w:id="1468"/>
      <w:bookmarkEnd w:id="1469"/>
      <w:bookmarkEnd w:id="1470"/>
      <w:bookmarkEnd w:id="1471"/>
    </w:p>
    <w:p w:rsidR="00726A75" w:rsidRPr="002B2C4E" w:rsidRDefault="00726A75" w:rsidP="002B2C4E">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2B2C4E">
        <w:rPr>
          <w:sz w:val="26"/>
          <w:szCs w:val="26"/>
        </w:rPr>
        <w:t xml:space="preserve">Форма Расписки  сдачи-приемки </w:t>
      </w:r>
      <w:bookmarkEnd w:id="1472"/>
      <w:r w:rsidRPr="002B2C4E">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w:t>
            </w:r>
            <w:proofErr w:type="gramStart"/>
            <w:r w:rsidRPr="002B2C4E">
              <w:rPr>
                <w:sz w:val="26"/>
                <w:szCs w:val="26"/>
              </w:rPr>
              <w:t>МСК</w:t>
            </w:r>
            <w:proofErr w:type="gramEnd"/>
            <w:r w:rsidRPr="002B2C4E">
              <w:rPr>
                <w:sz w:val="26"/>
                <w:szCs w:val="26"/>
              </w:rPr>
              <w:t>)</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2B2C4E">
        <w:rPr>
          <w:sz w:val="26"/>
          <w:szCs w:val="26"/>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 xml:space="preserve">«Участник», в </w:t>
      </w:r>
      <w:proofErr w:type="gramStart"/>
      <w:r w:rsidRPr="002B2C4E">
        <w:rPr>
          <w:sz w:val="26"/>
          <w:szCs w:val="26"/>
        </w:rPr>
        <w:t>которой</w:t>
      </w:r>
      <w:proofErr w:type="gramEnd"/>
      <w:r w:rsidRPr="002B2C4E">
        <w:rPr>
          <w:sz w:val="26"/>
          <w:szCs w:val="26"/>
        </w:rPr>
        <w:t xml:space="preserve">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proofErr w:type="gramStart"/>
      <w:r w:rsidRPr="002B2C4E">
        <w:rPr>
          <w:sz w:val="26"/>
          <w:szCs w:val="26"/>
        </w:rPr>
        <w:t>«Номер на ЭТП», в которой указывает номер закупочной процедуры на ЭТП.</w:t>
      </w:r>
      <w:proofErr w:type="gramEnd"/>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2B2C4E">
        <w:rPr>
          <w:sz w:val="26"/>
          <w:szCs w:val="26"/>
        </w:rPr>
        <w:lastRenderedPageBreak/>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9"/>
      <w:bookmarkEnd w:id="1490"/>
      <w:bookmarkEnd w:id="1491"/>
    </w:p>
    <w:p w:rsidR="007857E5" w:rsidRPr="002B2C4E" w:rsidRDefault="007857E5" w:rsidP="002B2C4E">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2B2C4E">
        <w:rPr>
          <w:sz w:val="26"/>
          <w:szCs w:val="26"/>
        </w:rPr>
        <w:t xml:space="preserve">Форма </w:t>
      </w:r>
      <w:bookmarkEnd w:id="1492"/>
      <w:r w:rsidR="00E47073" w:rsidRPr="002B2C4E">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9"/>
      <w:r w:rsidRPr="002B2C4E">
        <w:rPr>
          <w:b/>
          <w:bCs w:val="0"/>
          <w:snapToGrid w:val="0"/>
          <w:sz w:val="26"/>
          <w:szCs w:val="26"/>
        </w:rPr>
        <w:t xml:space="preserve"> </w:t>
      </w:r>
      <w:bookmarkEnd w:id="1510"/>
      <w:bookmarkEnd w:id="1511"/>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B2C4E">
        <w:rPr>
          <w:sz w:val="26"/>
          <w:szCs w:val="26"/>
        </w:rPr>
        <w:t xml:space="preserve">предпринимателей) </w:t>
      </w:r>
      <w:proofErr w:type="gramEnd"/>
      <w:r w:rsidRPr="002B2C4E">
        <w:rPr>
          <w:sz w:val="26"/>
          <w:szCs w:val="26"/>
        </w:rPr>
        <w:t xml:space="preserve">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2B2C4E">
        <w:rPr>
          <w:sz w:val="26"/>
          <w:szCs w:val="26"/>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2B2C4E">
        <w:rPr>
          <w:sz w:val="26"/>
          <w:szCs w:val="26"/>
        </w:rPr>
        <w:lastRenderedPageBreak/>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9"/>
      <w:bookmarkEnd w:id="1530"/>
      <w:bookmarkEnd w:id="1531"/>
      <w:bookmarkEnd w:id="1532"/>
      <w:bookmarkEnd w:id="1533"/>
      <w:bookmarkEnd w:id="1534"/>
      <w:bookmarkEnd w:id="1535"/>
      <w:bookmarkEnd w:id="1536"/>
    </w:p>
    <w:p w:rsidR="00635719" w:rsidRPr="002B2C4E" w:rsidRDefault="00635719" w:rsidP="002B2C4E">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2B2C4E">
        <w:rPr>
          <w:sz w:val="26"/>
          <w:szCs w:val="26"/>
        </w:rPr>
        <w:t>Форма плана распределения объемов выполнения поставок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 xml:space="preserve">План </w:t>
      </w:r>
      <w:proofErr w:type="gramStart"/>
      <w:r w:rsidRPr="002B2C4E">
        <w:rPr>
          <w:b/>
          <w:sz w:val="26"/>
          <w:szCs w:val="26"/>
        </w:rPr>
        <w:t>распределения объемов выполнения поставок продукции</w:t>
      </w:r>
      <w:proofErr w:type="gramEnd"/>
      <w:r w:rsidRPr="002B2C4E">
        <w:rPr>
          <w:b/>
          <w:sz w:val="26"/>
          <w:szCs w:val="26"/>
        </w:rPr>
        <w:t xml:space="preserve">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proofErr w:type="gramStart"/>
            <w:r w:rsidRPr="002B2C4E">
              <w:rPr>
                <w:b/>
                <w:sz w:val="26"/>
                <w:szCs w:val="26"/>
              </w:rPr>
              <w:t>в</w:t>
            </w:r>
            <w:proofErr w:type="gramEnd"/>
            <w:r w:rsidRPr="002B2C4E">
              <w:rPr>
                <w:b/>
                <w:sz w:val="26"/>
                <w:szCs w:val="26"/>
              </w:rPr>
              <w:t xml:space="preserve">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w:t>
      </w:r>
      <w:proofErr w:type="gramStart"/>
      <w:r w:rsidRPr="002B2C4E">
        <w:rPr>
          <w:sz w:val="26"/>
          <w:szCs w:val="26"/>
        </w:rPr>
        <w:t>с</w:t>
      </w:r>
      <w:proofErr w:type="gramEnd"/>
      <w:r w:rsidRPr="002B2C4E">
        <w:rPr>
          <w:sz w:val="26"/>
          <w:szCs w:val="26"/>
        </w:rPr>
        <w:t xml:space="preserve">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B8A" w:rsidRDefault="00B11B8A">
      <w:pPr>
        <w:spacing w:line="240" w:lineRule="auto"/>
      </w:pPr>
      <w:r>
        <w:separator/>
      </w:r>
    </w:p>
  </w:endnote>
  <w:endnote w:type="continuationSeparator" w:id="0">
    <w:p w:rsidR="00B11B8A" w:rsidRDefault="00B11B8A">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D6FBB">
      <w:rPr>
        <w:sz w:val="16"/>
        <w:szCs w:val="16"/>
        <w:lang w:eastAsia="ru-RU"/>
      </w:rPr>
      <w:t>50</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 xml:space="preserve">заключения Договора на </w:t>
    </w:r>
    <w:r w:rsidRPr="007D60DC">
      <w:rPr>
        <w:sz w:val="18"/>
        <w:szCs w:val="18"/>
      </w:rPr>
      <w:t xml:space="preserve">поставку </w:t>
    </w:r>
    <w:r w:rsidR="00AD6FBB" w:rsidRPr="00AD6FBB">
      <w:rPr>
        <w:iCs/>
        <w:sz w:val="18"/>
        <w:szCs w:val="18"/>
      </w:rPr>
      <w:t>строительных материалов</w:t>
    </w:r>
    <w:r w:rsidRPr="002B2C4E">
      <w:rPr>
        <w:sz w:val="18"/>
        <w:szCs w:val="18"/>
      </w:rPr>
      <w:t xml:space="preserve"> для нужд ПАО «МРСК Центра» (филиала «</w:t>
    </w:r>
    <w:proofErr w:type="spellStart"/>
    <w:r w:rsidRPr="002B2C4E">
      <w:rPr>
        <w:sz w:val="18"/>
        <w:szCs w:val="18"/>
      </w:rPr>
      <w:t>Орёлэнерго</w:t>
    </w:r>
    <w:proofErr w:type="spellEnd"/>
    <w:r w:rsidRPr="002B2C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B8A" w:rsidRDefault="00B11B8A">
      <w:pPr>
        <w:spacing w:line="240" w:lineRule="auto"/>
      </w:pPr>
      <w:r>
        <w:separator/>
      </w:r>
    </w:p>
  </w:footnote>
  <w:footnote w:type="continuationSeparator" w:id="0">
    <w:p w:rsidR="00B11B8A" w:rsidRDefault="00B11B8A">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26B"/>
    <w:rsid w:val="001C325A"/>
    <w:rsid w:val="001C3F34"/>
    <w:rsid w:val="001C53D9"/>
    <w:rsid w:val="001C6EF2"/>
    <w:rsid w:val="001D1162"/>
    <w:rsid w:val="001D32FC"/>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2A0"/>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653C"/>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BDF"/>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A86"/>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2950"/>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3D6"/>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60DC"/>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57CF5"/>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D6FB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1B8A"/>
    <w:rsid w:val="00B12653"/>
    <w:rsid w:val="00B20653"/>
    <w:rsid w:val="00B21EC0"/>
    <w:rsid w:val="00B2215F"/>
    <w:rsid w:val="00B22B2F"/>
    <w:rsid w:val="00B24E19"/>
    <w:rsid w:val="00B26A26"/>
    <w:rsid w:val="00B27CCD"/>
    <w:rsid w:val="00B30304"/>
    <w:rsid w:val="00B32859"/>
    <w:rsid w:val="00B32CC3"/>
    <w:rsid w:val="00B36980"/>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0C08"/>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B44A2-C3BB-4F6D-90BA-CB2CAEDEF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93</Pages>
  <Words>27531</Words>
  <Characters>156929</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49</cp:revision>
  <cp:lastPrinted>2015-12-29T14:27:00Z</cp:lastPrinted>
  <dcterms:created xsi:type="dcterms:W3CDTF">2016-12-02T12:44:00Z</dcterms:created>
  <dcterms:modified xsi:type="dcterms:W3CDTF">2017-10-31T12:27:00Z</dcterms:modified>
</cp:coreProperties>
</file>