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7279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313898"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13898">
                    <w:rPr>
                      <w:rFonts w:ascii="Helios" w:hAnsi="Helios"/>
                      <w:sz w:val="12"/>
                      <w:szCs w:val="12"/>
                      <w:lang w:val="en-US"/>
                    </w:rPr>
                    <w:t>-</w:t>
                  </w:r>
                  <w:r w:rsidRPr="000D67AD">
                    <w:rPr>
                      <w:rFonts w:ascii="Helios" w:hAnsi="Helios"/>
                      <w:sz w:val="12"/>
                      <w:szCs w:val="12"/>
                      <w:lang w:val="en-US"/>
                    </w:rPr>
                    <w:t>mail</w:t>
                  </w:r>
                  <w:proofErr w:type="gramEnd"/>
                  <w:r w:rsidRPr="00313898">
                    <w:rPr>
                      <w:rFonts w:ascii="Helios" w:hAnsi="Helios"/>
                      <w:sz w:val="12"/>
                      <w:szCs w:val="12"/>
                      <w:lang w:val="en-US"/>
                    </w:rPr>
                    <w:t xml:space="preserve">: </w:t>
                  </w:r>
                  <w:hyperlink r:id="rId9" w:history="1">
                    <w:r w:rsidRPr="000D67AD">
                      <w:rPr>
                        <w:rFonts w:ascii="Helios" w:hAnsi="Helios"/>
                        <w:sz w:val="12"/>
                        <w:szCs w:val="12"/>
                        <w:lang w:val="en-US"/>
                      </w:rPr>
                      <w:t>posta</w:t>
                    </w:r>
                    <w:r w:rsidRPr="00313898">
                      <w:rPr>
                        <w:rFonts w:ascii="Helios" w:hAnsi="Helios"/>
                        <w:sz w:val="12"/>
                        <w:szCs w:val="12"/>
                        <w:lang w:val="en-US"/>
                      </w:rPr>
                      <w:t>@</w:t>
                    </w:r>
                    <w:r w:rsidRPr="000D67AD">
                      <w:rPr>
                        <w:rFonts w:ascii="Helios" w:hAnsi="Helios"/>
                        <w:sz w:val="12"/>
                        <w:szCs w:val="12"/>
                        <w:lang w:val="en-US"/>
                      </w:rPr>
                      <w:t>mrsk</w:t>
                    </w:r>
                    <w:r w:rsidRPr="00313898">
                      <w:rPr>
                        <w:rFonts w:ascii="Helios" w:hAnsi="Helios"/>
                        <w:sz w:val="12"/>
                        <w:szCs w:val="12"/>
                        <w:lang w:val="en-US"/>
                      </w:rPr>
                      <w:t>-1.</w:t>
                    </w:r>
                    <w:r w:rsidRPr="000D67AD">
                      <w:rPr>
                        <w:rFonts w:ascii="Helios" w:hAnsi="Helios"/>
                        <w:sz w:val="12"/>
                        <w:szCs w:val="12"/>
                        <w:lang w:val="en-US"/>
                      </w:rPr>
                      <w:t>ru</w:t>
                    </w:r>
                  </w:hyperlink>
                  <w:r w:rsidRPr="00313898">
                    <w:rPr>
                      <w:rFonts w:ascii="Helios" w:hAnsi="Helios"/>
                      <w:sz w:val="12"/>
                      <w:szCs w:val="12"/>
                      <w:lang w:val="en-US"/>
                    </w:rPr>
                    <w:t xml:space="preserve">, </w:t>
                  </w:r>
                  <w:hyperlink r:id="rId10" w:history="1">
                    <w:r w:rsidRPr="000D67AD">
                      <w:rPr>
                        <w:rFonts w:ascii="Helios" w:hAnsi="Helios"/>
                        <w:sz w:val="12"/>
                        <w:szCs w:val="12"/>
                        <w:lang w:val="en-US"/>
                      </w:rPr>
                      <w:t>www</w:t>
                    </w:r>
                    <w:r w:rsidRPr="00313898">
                      <w:rPr>
                        <w:rFonts w:ascii="Helios" w:hAnsi="Helios"/>
                        <w:sz w:val="12"/>
                        <w:szCs w:val="12"/>
                        <w:lang w:val="en-US"/>
                      </w:rPr>
                      <w:t>.</w:t>
                    </w:r>
                    <w:r w:rsidRPr="000D67AD">
                      <w:rPr>
                        <w:rFonts w:ascii="Helios" w:hAnsi="Helios"/>
                        <w:sz w:val="12"/>
                        <w:szCs w:val="12"/>
                        <w:lang w:val="en-US"/>
                      </w:rPr>
                      <w:t>mrsk</w:t>
                    </w:r>
                    <w:r w:rsidRPr="0031389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w:t>
      </w:r>
      <w:r w:rsidR="00BD2ED3">
        <w:rPr>
          <w:b/>
          <w:kern w:val="36"/>
          <w:sz w:val="24"/>
          <w:szCs w:val="24"/>
        </w:rPr>
        <w:t>81</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DA24AF">
        <w:rPr>
          <w:b/>
          <w:kern w:val="36"/>
          <w:sz w:val="24"/>
          <w:szCs w:val="24"/>
        </w:rPr>
        <w:t>29</w:t>
      </w:r>
      <w:r w:rsidRPr="00C12FA4">
        <w:rPr>
          <w:b/>
          <w:kern w:val="36"/>
          <w:sz w:val="24"/>
          <w:szCs w:val="24"/>
        </w:rPr>
        <w:t>»</w:t>
      </w:r>
      <w:r w:rsidR="00DA24AF">
        <w:rPr>
          <w:b/>
          <w:kern w:val="36"/>
          <w:sz w:val="24"/>
          <w:szCs w:val="24"/>
        </w:rPr>
        <w:t xml:space="preserve"> сентября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BD2ED3" w:rsidRPr="00BD2ED3">
        <w:rPr>
          <w:b/>
          <w:sz w:val="24"/>
          <w:szCs w:val="24"/>
        </w:rPr>
        <w:t>химпосуды, химматериалов и реактивов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313898"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«2</w:t>
      </w:r>
      <w:r>
        <w:rPr>
          <w:b/>
          <w:sz w:val="24"/>
          <w:szCs w:val="24"/>
        </w:rPr>
        <w:t>9</w:t>
      </w:r>
      <w:r w:rsidRPr="00DA51D9">
        <w:rPr>
          <w:b/>
          <w:sz w:val="24"/>
          <w:szCs w:val="24"/>
        </w:rPr>
        <w:t xml:space="preserve">» </w:t>
      </w:r>
      <w:r>
        <w:rPr>
          <w:b/>
          <w:sz w:val="24"/>
          <w:szCs w:val="24"/>
        </w:rPr>
        <w:t>сентября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на сайте электронной торговой площадки ПАО «Россети» </w:t>
      </w:r>
      <w:hyperlink r:id="rId22" w:history="1">
        <w:r w:rsidRPr="00433EB1">
          <w:rPr>
            <w:rStyle w:val="a7"/>
            <w:sz w:val="24"/>
            <w:szCs w:val="24"/>
          </w:rPr>
          <w:t>www.b2b-mrsk.ru</w:t>
        </w:r>
      </w:hyperlink>
      <w:r w:rsidRPr="00433EB1">
        <w:rPr>
          <w:sz w:val="24"/>
          <w:szCs w:val="24"/>
        </w:rPr>
        <w:t xml:space="preserve"> (далее — ЭТП),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Pr="008838F6">
        <w:rPr>
          <w:sz w:val="24"/>
          <w:szCs w:val="24"/>
        </w:rPr>
        <w:t xml:space="preserve"> </w:t>
      </w:r>
      <w:proofErr w:type="gramStart"/>
      <w:r w:rsidRPr="008838F6">
        <w:rPr>
          <w:sz w:val="24"/>
          <w:szCs w:val="24"/>
        </w:rPr>
        <w:t>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BD2ED3" w:rsidRPr="00BD2ED3">
        <w:rPr>
          <w:sz w:val="24"/>
          <w:szCs w:val="24"/>
        </w:rPr>
        <w:t>Договора на поставку химпосуды, химматериалов и реактивов для нужд ПАО «МРСК Центра» (филиала «Курскэнерго»)</w:t>
      </w:r>
      <w:r w:rsidR="00717F60" w:rsidRPr="00862664">
        <w:rPr>
          <w:sz w:val="24"/>
          <w:szCs w:val="24"/>
        </w:rPr>
        <w:t>.</w:t>
      </w:r>
      <w:bookmarkEnd w:id="11"/>
      <w:bookmarkEnd w:id="12"/>
      <w:bookmarkEnd w:id="13"/>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3" w:history="1">
        <w:r w:rsidR="00862664" w:rsidRPr="00DA24A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DA24AF" w:rsidRPr="00DA51D9">
        <w:rPr>
          <w:sz w:val="24"/>
          <w:szCs w:val="24"/>
        </w:rPr>
        <w:t xml:space="preserve">Договора на поставку </w:t>
      </w:r>
      <w:r w:rsidR="00EA1FD7" w:rsidRPr="00BD2ED3">
        <w:rPr>
          <w:sz w:val="24"/>
          <w:szCs w:val="24"/>
        </w:rPr>
        <w:t>химпосуды, химматериалов и реактивов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 xml:space="preserve">«Курскэнерго», РФ, Курская область, Курский р-н, п. </w:t>
      </w:r>
      <w:proofErr w:type="spellStart"/>
      <w:r w:rsidRPr="00DA24AF">
        <w:rPr>
          <w:rFonts w:ascii="Times New Roman" w:hAnsi="Times New Roman"/>
          <w:sz w:val="24"/>
          <w:szCs w:val="24"/>
        </w:rPr>
        <w:t>Ворошнево</w:t>
      </w:r>
      <w:proofErr w:type="spellEnd"/>
      <w:r w:rsidRPr="00DA24AF">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EA1FD7"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497 206</w:t>
      </w:r>
      <w:r w:rsidR="00155DAF" w:rsidRPr="005708A7">
        <w:rPr>
          <w:sz w:val="24"/>
          <w:szCs w:val="24"/>
        </w:rPr>
        <w:t xml:space="preserve"> (</w:t>
      </w:r>
      <w:r w:rsidR="00813CBF" w:rsidRPr="00813CBF">
        <w:rPr>
          <w:sz w:val="24"/>
          <w:szCs w:val="24"/>
        </w:rPr>
        <w:t>четыреста девяност</w:t>
      </w:r>
      <w:r w:rsidR="00813CBF">
        <w:rPr>
          <w:sz w:val="24"/>
          <w:szCs w:val="24"/>
        </w:rPr>
        <w:t>о семь тысяч двести шесть</w:t>
      </w:r>
      <w:r w:rsidR="00155DAF" w:rsidRPr="005708A7">
        <w:rPr>
          <w:sz w:val="24"/>
          <w:szCs w:val="24"/>
        </w:rPr>
        <w:t>) рубл</w:t>
      </w:r>
      <w:r w:rsidR="00813CBF">
        <w:rPr>
          <w:sz w:val="24"/>
          <w:szCs w:val="24"/>
        </w:rPr>
        <w:t xml:space="preserve">ей </w:t>
      </w:r>
      <w:r w:rsidR="00155DAF" w:rsidRPr="005708A7">
        <w:rPr>
          <w:sz w:val="24"/>
          <w:szCs w:val="24"/>
        </w:rPr>
        <w:t xml:space="preserve">00 копеек РФ, без учета НДС; НДС составляет </w:t>
      </w:r>
      <w:r>
        <w:rPr>
          <w:b/>
          <w:sz w:val="24"/>
          <w:szCs w:val="24"/>
        </w:rPr>
        <w:t>89 497</w:t>
      </w:r>
      <w:r w:rsidR="00155DAF" w:rsidRPr="005708A7">
        <w:rPr>
          <w:sz w:val="24"/>
          <w:szCs w:val="24"/>
        </w:rPr>
        <w:t xml:space="preserve"> (</w:t>
      </w:r>
      <w:r w:rsidR="00C254C4" w:rsidRPr="00C254C4">
        <w:rPr>
          <w:sz w:val="24"/>
          <w:szCs w:val="24"/>
        </w:rPr>
        <w:t>восемьдесят девять тысяч</w:t>
      </w:r>
      <w:r w:rsidR="00C254C4">
        <w:rPr>
          <w:sz w:val="24"/>
          <w:szCs w:val="24"/>
        </w:rPr>
        <w:t xml:space="preserve"> четыреста девяносто семь</w:t>
      </w:r>
      <w:r w:rsidR="00155DAF" w:rsidRPr="005708A7">
        <w:rPr>
          <w:sz w:val="24"/>
          <w:szCs w:val="24"/>
        </w:rPr>
        <w:t>) рубл</w:t>
      </w:r>
      <w:r w:rsidR="00C254C4">
        <w:rPr>
          <w:sz w:val="24"/>
          <w:szCs w:val="24"/>
        </w:rPr>
        <w:t>ей</w:t>
      </w:r>
      <w:r w:rsidR="00155DAF" w:rsidRPr="005708A7">
        <w:rPr>
          <w:sz w:val="24"/>
          <w:szCs w:val="24"/>
        </w:rPr>
        <w:t xml:space="preserve"> </w:t>
      </w:r>
      <w:r>
        <w:rPr>
          <w:sz w:val="24"/>
          <w:szCs w:val="24"/>
        </w:rPr>
        <w:t>08</w:t>
      </w:r>
      <w:r w:rsidR="00155DAF" w:rsidRPr="005708A7">
        <w:rPr>
          <w:sz w:val="24"/>
          <w:szCs w:val="24"/>
        </w:rPr>
        <w:t xml:space="preserve"> копеек РФ; </w:t>
      </w:r>
      <w:r>
        <w:rPr>
          <w:b/>
          <w:sz w:val="24"/>
          <w:szCs w:val="24"/>
        </w:rPr>
        <w:t>586 703</w:t>
      </w:r>
      <w:r w:rsidR="00155DAF" w:rsidRPr="005708A7">
        <w:rPr>
          <w:sz w:val="24"/>
          <w:szCs w:val="24"/>
        </w:rPr>
        <w:t xml:space="preserve"> (</w:t>
      </w:r>
      <w:r w:rsidR="00B368D3" w:rsidRPr="00B368D3">
        <w:rPr>
          <w:sz w:val="24"/>
          <w:szCs w:val="24"/>
        </w:rPr>
        <w:t>пятьсот восемьдес</w:t>
      </w:r>
      <w:r w:rsidR="00B368D3">
        <w:rPr>
          <w:sz w:val="24"/>
          <w:szCs w:val="24"/>
        </w:rPr>
        <w:t>ят шесть тысяч семьсот три</w:t>
      </w:r>
      <w:r w:rsidR="00155DAF" w:rsidRPr="005708A7">
        <w:rPr>
          <w:sz w:val="24"/>
          <w:szCs w:val="24"/>
        </w:rPr>
        <w:t>) рубл</w:t>
      </w:r>
      <w:r w:rsidR="00E26B13">
        <w:rPr>
          <w:sz w:val="24"/>
          <w:szCs w:val="24"/>
        </w:rPr>
        <w:t>я</w:t>
      </w:r>
      <w:r w:rsidR="00155DAF" w:rsidRPr="005708A7">
        <w:rPr>
          <w:sz w:val="24"/>
          <w:szCs w:val="24"/>
        </w:rPr>
        <w:t xml:space="preserve"> </w:t>
      </w:r>
      <w:r>
        <w:rPr>
          <w:sz w:val="24"/>
          <w:szCs w:val="24"/>
        </w:rPr>
        <w:t>08</w:t>
      </w:r>
      <w:r w:rsidR="00155DAF" w:rsidRPr="005708A7">
        <w:rPr>
          <w:sz w:val="24"/>
          <w:szCs w:val="24"/>
        </w:rPr>
        <w:t xml:space="preserve"> копеек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5"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563CDC" w:rsidRPr="00563CDC">
        <w:rPr>
          <w:b/>
          <w:bCs w:val="0"/>
          <w:sz w:val="24"/>
          <w:szCs w:val="24"/>
        </w:rPr>
        <w:t>1</w:t>
      </w:r>
      <w:r w:rsidR="008C7F1F">
        <w:rPr>
          <w:b/>
          <w:bCs w:val="0"/>
          <w:sz w:val="24"/>
          <w:szCs w:val="24"/>
        </w:rPr>
        <w:t>7</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w:t>
      </w:r>
      <w:bookmarkStart w:id="295" w:name="_GoBack"/>
      <w:bookmarkEnd w:id="295"/>
      <w:r w:rsidR="00BC2634" w:rsidRPr="00BB27D7">
        <w:rPr>
          <w:bCs w:val="0"/>
          <w:sz w:val="24"/>
          <w:szCs w:val="24"/>
        </w:rPr>
        <w:t>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794" w:rsidRDefault="00E72794">
      <w:pPr>
        <w:spacing w:line="240" w:lineRule="auto"/>
      </w:pPr>
      <w:r>
        <w:separator/>
      </w:r>
    </w:p>
  </w:endnote>
  <w:endnote w:type="continuationSeparator" w:id="0">
    <w:p w:rsidR="00E72794" w:rsidRDefault="00E72794">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FA0376" w:rsidRDefault="005708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C7F1F">
      <w:rPr>
        <w:noProof/>
        <w:sz w:val="16"/>
        <w:szCs w:val="16"/>
        <w:lang w:eastAsia="ru-RU"/>
      </w:rPr>
      <w:t>34</w:t>
    </w:r>
    <w:r w:rsidRPr="00FA0376">
      <w:rPr>
        <w:sz w:val="16"/>
        <w:szCs w:val="16"/>
        <w:lang w:eastAsia="ru-RU"/>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D2ED3" w:rsidRPr="00BD2ED3">
      <w:rPr>
        <w:sz w:val="18"/>
        <w:szCs w:val="18"/>
      </w:rPr>
      <w:t>Договора на поставку химпосуды, химматериалов и реактивов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794" w:rsidRDefault="00E72794">
      <w:pPr>
        <w:spacing w:line="240" w:lineRule="auto"/>
      </w:pPr>
      <w:r>
        <w:separator/>
      </w:r>
    </w:p>
  </w:footnote>
  <w:footnote w:type="continuationSeparator" w:id="0">
    <w:p w:rsidR="00E72794" w:rsidRDefault="00E72794">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3898"/>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CBF"/>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C7F1F"/>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68D3"/>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ED3"/>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254C4"/>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D6E5D"/>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B1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2794"/>
    <w:rsid w:val="00E74632"/>
    <w:rsid w:val="00E749E5"/>
    <w:rsid w:val="00E832A4"/>
    <w:rsid w:val="00E837F8"/>
    <w:rsid w:val="00E84ECF"/>
    <w:rsid w:val="00E91F3E"/>
    <w:rsid w:val="00E922BA"/>
    <w:rsid w:val="00E963D9"/>
    <w:rsid w:val="00EA1FD7"/>
    <w:rsid w:val="00EB1E5E"/>
    <w:rsid w:val="00EB5268"/>
    <w:rsid w:val="00EB7EF1"/>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5E96"/>
    <w:rsid w:val="00FE0052"/>
    <w:rsid w:val="00FE1CA6"/>
    <w:rsid w:val="00FE239E"/>
    <w:rsid w:val="00FE5731"/>
    <w:rsid w:val="00FE630F"/>
    <w:rsid w:val="00FF097C"/>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278A9-993F-4A3B-99A7-86EDE89E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78</Pages>
  <Words>23230</Words>
  <Characters>132417</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155337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41</cp:revision>
  <cp:lastPrinted>2015-12-29T14:27:00Z</cp:lastPrinted>
  <dcterms:created xsi:type="dcterms:W3CDTF">2016-04-01T06:18:00Z</dcterms:created>
  <dcterms:modified xsi:type="dcterms:W3CDTF">2016-09-29T08:17:00Z</dcterms:modified>
</cp:coreProperties>
</file>