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91DC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5D6A95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D6A9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D6A9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D6A9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D6A9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36D2B" w:rsidRPr="00136D2B" w:rsidRDefault="00861878" w:rsidP="00136D2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136D2B" w:rsidRPr="00136D2B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36D2B" w:rsidRPr="00136D2B">
        <w:rPr>
          <w:sz w:val="24"/>
          <w:szCs w:val="24"/>
        </w:rPr>
        <w:t xml:space="preserve"> генерального директора – </w:t>
      </w:r>
    </w:p>
    <w:p w:rsidR="007556FF" w:rsidRPr="00C12FA4" w:rsidRDefault="00136D2B" w:rsidP="00136D2B">
      <w:pPr>
        <w:spacing w:line="240" w:lineRule="auto"/>
        <w:jc w:val="right"/>
        <w:rPr>
          <w:sz w:val="24"/>
          <w:szCs w:val="24"/>
        </w:rPr>
      </w:pPr>
      <w:r w:rsidRPr="00136D2B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6F025D" w:rsidRPr="00C12FA4" w:rsidRDefault="006F025D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36D2B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36D2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36D2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136D2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36D2B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36D2B">
        <w:rPr>
          <w:b/>
          <w:sz w:val="24"/>
          <w:szCs w:val="24"/>
        </w:rPr>
        <w:t>Договор</w:t>
      </w:r>
      <w:r w:rsidR="00136D2B" w:rsidRPr="00136D2B">
        <w:rPr>
          <w:b/>
          <w:sz w:val="24"/>
          <w:szCs w:val="24"/>
        </w:rPr>
        <w:t>а</w:t>
      </w:r>
      <w:proofErr w:type="gramEnd"/>
      <w:r w:rsidR="00366652" w:rsidRPr="00136D2B">
        <w:rPr>
          <w:b/>
          <w:sz w:val="24"/>
          <w:szCs w:val="24"/>
        </w:rPr>
        <w:t xml:space="preserve"> </w:t>
      </w:r>
      <w:r w:rsidR="005D6A95" w:rsidRPr="005D6A95">
        <w:rPr>
          <w:b/>
          <w:sz w:val="24"/>
          <w:szCs w:val="24"/>
        </w:rPr>
        <w:t xml:space="preserve">на техническое обслуживание </w:t>
      </w:r>
      <w:proofErr w:type="spellStart"/>
      <w:r w:rsidR="005D6A95" w:rsidRPr="005D6A95">
        <w:rPr>
          <w:b/>
          <w:sz w:val="24"/>
          <w:szCs w:val="24"/>
        </w:rPr>
        <w:t>тахографов</w:t>
      </w:r>
      <w:proofErr w:type="spellEnd"/>
      <w:r w:rsidR="005D6A95" w:rsidRPr="005D6A95">
        <w:rPr>
          <w:b/>
          <w:sz w:val="24"/>
          <w:szCs w:val="24"/>
        </w:rPr>
        <w:t xml:space="preserve"> на транспортных средствах</w:t>
      </w:r>
      <w:r w:rsidR="00366652" w:rsidRPr="00136D2B">
        <w:rPr>
          <w:b/>
          <w:sz w:val="24"/>
          <w:szCs w:val="24"/>
        </w:rPr>
        <w:t xml:space="preserve"> для нужд ПАО «МРСК Центра»</w:t>
      </w:r>
      <w:r w:rsidR="007556FF" w:rsidRPr="00136D2B">
        <w:rPr>
          <w:b/>
          <w:sz w:val="24"/>
          <w:szCs w:val="24"/>
        </w:rPr>
        <w:t xml:space="preserve"> (филиал</w:t>
      </w:r>
      <w:r w:rsidR="00136D2B" w:rsidRPr="00136D2B">
        <w:rPr>
          <w:b/>
          <w:sz w:val="24"/>
          <w:szCs w:val="24"/>
        </w:rPr>
        <w:t>а</w:t>
      </w:r>
      <w:r w:rsidR="007556FF" w:rsidRPr="00136D2B">
        <w:rPr>
          <w:b/>
          <w:sz w:val="24"/>
          <w:szCs w:val="24"/>
        </w:rPr>
        <w:t xml:space="preserve"> «</w:t>
      </w:r>
      <w:r w:rsidR="00136D2B" w:rsidRPr="00136D2B">
        <w:rPr>
          <w:b/>
          <w:sz w:val="24"/>
          <w:szCs w:val="24"/>
        </w:rPr>
        <w:t>Яр</w:t>
      </w:r>
      <w:r w:rsidR="007556FF" w:rsidRPr="00136D2B">
        <w:rPr>
          <w:b/>
          <w:sz w:val="24"/>
          <w:szCs w:val="24"/>
        </w:rPr>
        <w:t>энерго»)</w:t>
      </w:r>
    </w:p>
    <w:p w:rsidR="007556FF" w:rsidRPr="00136D2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136D2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>,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36D2B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136D2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136D2B">
        <w:t>Общие сведения о процедуре запроса предложений</w:t>
      </w:r>
      <w:bookmarkEnd w:id="9"/>
    </w:p>
    <w:p w:rsidR="005B75A6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136D2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136D2B">
        <w:rPr>
          <w:iCs/>
          <w:sz w:val="24"/>
          <w:szCs w:val="24"/>
        </w:rPr>
        <w:t>– ПАО «МРСК Центра» (далее – Заказчик или Организатор)</w:t>
      </w:r>
      <w:r w:rsidRPr="00136D2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136D2B">
        <w:rPr>
          <w:iCs/>
          <w:sz w:val="24"/>
          <w:szCs w:val="24"/>
        </w:rPr>
        <w:t xml:space="preserve"> РФ, 127018, г. Москва, ул. 2-я Ямская, 4</w:t>
      </w:r>
      <w:r w:rsidR="00EC1043" w:rsidRPr="00136D2B">
        <w:rPr>
          <w:iCs/>
          <w:sz w:val="24"/>
          <w:szCs w:val="24"/>
        </w:rPr>
        <w:t>, с</w:t>
      </w:r>
      <w:r w:rsidRPr="00136D2B">
        <w:rPr>
          <w:iCs/>
          <w:sz w:val="24"/>
          <w:szCs w:val="24"/>
        </w:rPr>
        <w:t xml:space="preserve">екретарь Закупочной комиссии – </w:t>
      </w:r>
      <w:r w:rsidR="00136D2B" w:rsidRPr="00136D2B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136D2B">
        <w:rPr>
          <w:iCs/>
          <w:sz w:val="24"/>
          <w:szCs w:val="24"/>
        </w:rPr>
        <w:t xml:space="preserve"> ПАО «МРСК Центра»</w:t>
      </w:r>
      <w:r w:rsidR="00136D2B" w:rsidRPr="00136D2B">
        <w:rPr>
          <w:iCs/>
          <w:sz w:val="24"/>
          <w:szCs w:val="24"/>
        </w:rPr>
        <w:t xml:space="preserve"> - «Ярэнерго»</w:t>
      </w:r>
      <w:r w:rsidR="007556FF" w:rsidRPr="00136D2B">
        <w:rPr>
          <w:iCs/>
          <w:sz w:val="24"/>
          <w:szCs w:val="24"/>
        </w:rPr>
        <w:t xml:space="preserve"> </w:t>
      </w:r>
      <w:r w:rsidR="00136D2B" w:rsidRPr="00136D2B">
        <w:rPr>
          <w:snapToGrid w:val="0"/>
          <w:sz w:val="24"/>
          <w:szCs w:val="24"/>
        </w:rPr>
        <w:t>Донсков А.Ю.</w:t>
      </w:r>
      <w:r w:rsidR="007556FF" w:rsidRPr="00136D2B">
        <w:rPr>
          <w:iCs/>
          <w:sz w:val="24"/>
          <w:szCs w:val="24"/>
        </w:rPr>
        <w:t>, контактные телефоны: (4</w:t>
      </w:r>
      <w:r w:rsidR="00136D2B" w:rsidRPr="00136D2B">
        <w:rPr>
          <w:iCs/>
          <w:sz w:val="24"/>
          <w:szCs w:val="24"/>
        </w:rPr>
        <w:t>852</w:t>
      </w:r>
      <w:r w:rsidR="007556FF" w:rsidRPr="00136D2B">
        <w:rPr>
          <w:iCs/>
          <w:sz w:val="24"/>
          <w:szCs w:val="24"/>
        </w:rPr>
        <w:t>) 7</w:t>
      </w:r>
      <w:r w:rsidR="00136D2B" w:rsidRPr="00136D2B">
        <w:rPr>
          <w:iCs/>
          <w:sz w:val="24"/>
          <w:szCs w:val="24"/>
        </w:rPr>
        <w:t>8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14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78</w:t>
      </w:r>
      <w:r w:rsidR="007556FF" w:rsidRPr="00136D2B">
        <w:rPr>
          <w:iCs/>
          <w:sz w:val="24"/>
          <w:szCs w:val="24"/>
        </w:rPr>
        <w:t xml:space="preserve">, </w:t>
      </w:r>
      <w:r w:rsidR="007556FF" w:rsidRPr="00136D2B">
        <w:rPr>
          <w:sz w:val="24"/>
          <w:szCs w:val="24"/>
        </w:rPr>
        <w:t xml:space="preserve">адрес электронной почты: </w:t>
      </w:r>
      <w:hyperlink r:id="rId18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Pr="00136D2B">
        <w:rPr>
          <w:iCs/>
          <w:sz w:val="24"/>
          <w:szCs w:val="24"/>
        </w:rPr>
        <w:t>, ответственное лицо –</w:t>
      </w:r>
      <w:r w:rsidRPr="00136D2B">
        <w:rPr>
          <w:sz w:val="24"/>
          <w:szCs w:val="24"/>
        </w:rPr>
        <w:t xml:space="preserve"> </w:t>
      </w:r>
      <w:r w:rsidR="00136D2B" w:rsidRPr="00136D2B">
        <w:rPr>
          <w:sz w:val="24"/>
          <w:szCs w:val="24"/>
        </w:rPr>
        <w:t>Донсков Антон Юрьевич</w:t>
      </w:r>
      <w:r w:rsidR="000F1124" w:rsidRPr="00136D2B">
        <w:rPr>
          <w:sz w:val="24"/>
          <w:szCs w:val="24"/>
        </w:rPr>
        <w:t>, контактные телефоны - (4</w:t>
      </w:r>
      <w:r w:rsidR="00136D2B" w:rsidRPr="00136D2B">
        <w:rPr>
          <w:sz w:val="24"/>
          <w:szCs w:val="24"/>
        </w:rPr>
        <w:t>852</w:t>
      </w:r>
      <w:r w:rsidR="000F1124" w:rsidRPr="00136D2B">
        <w:rPr>
          <w:sz w:val="24"/>
          <w:szCs w:val="24"/>
        </w:rPr>
        <w:t>) 7</w:t>
      </w:r>
      <w:r w:rsidR="00136D2B" w:rsidRPr="00136D2B">
        <w:rPr>
          <w:sz w:val="24"/>
          <w:szCs w:val="24"/>
        </w:rPr>
        <w:t>8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14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78</w:t>
      </w:r>
      <w:r w:rsidR="000F1124" w:rsidRPr="00136D2B">
        <w:rPr>
          <w:sz w:val="24"/>
          <w:szCs w:val="24"/>
        </w:rPr>
        <w:t xml:space="preserve">, адрес электронной почты: </w:t>
      </w:r>
      <w:hyperlink r:id="rId19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="000F1124" w:rsidRPr="00136D2B">
        <w:rPr>
          <w:sz w:val="24"/>
          <w:szCs w:val="24"/>
        </w:rPr>
        <w:t>.</w:t>
      </w:r>
      <w:r w:rsidR="00862664" w:rsidRPr="00136D2B">
        <w:rPr>
          <w:sz w:val="24"/>
          <w:szCs w:val="24"/>
        </w:rPr>
        <w:t xml:space="preserve"> </w:t>
      </w:r>
      <w:proofErr w:type="gramStart"/>
      <w:r w:rsidR="004B5EB3" w:rsidRPr="00136D2B">
        <w:rPr>
          <w:iCs/>
          <w:sz w:val="24"/>
          <w:szCs w:val="24"/>
        </w:rPr>
        <w:t>Извещени</w:t>
      </w:r>
      <w:r w:rsidRPr="00136D2B">
        <w:rPr>
          <w:iCs/>
          <w:sz w:val="24"/>
          <w:szCs w:val="24"/>
        </w:rPr>
        <w:t>ем</w:t>
      </w:r>
      <w:r w:rsidRPr="00136D2B">
        <w:rPr>
          <w:sz w:val="24"/>
          <w:szCs w:val="24"/>
        </w:rPr>
        <w:t xml:space="preserve"> о проведении открытого </w:t>
      </w:r>
      <w:r w:rsidRPr="00136D2B">
        <w:rPr>
          <w:iCs/>
          <w:sz w:val="24"/>
          <w:szCs w:val="24"/>
        </w:rPr>
        <w:t>запроса предложений</w:t>
      </w:r>
      <w:r w:rsidRPr="00136D2B">
        <w:rPr>
          <w:sz w:val="24"/>
          <w:szCs w:val="24"/>
        </w:rPr>
        <w:t xml:space="preserve">, опубликованным </w:t>
      </w:r>
      <w:r w:rsidRPr="00136D2B">
        <w:rPr>
          <w:b/>
          <w:sz w:val="24"/>
          <w:szCs w:val="24"/>
        </w:rPr>
        <w:t>«</w:t>
      </w:r>
      <w:r w:rsidR="00767FA5">
        <w:rPr>
          <w:b/>
          <w:sz w:val="24"/>
          <w:szCs w:val="24"/>
        </w:rPr>
        <w:t>16</w:t>
      </w:r>
      <w:r w:rsidRPr="00136D2B">
        <w:rPr>
          <w:b/>
          <w:sz w:val="24"/>
          <w:szCs w:val="24"/>
        </w:rPr>
        <w:t xml:space="preserve">» </w:t>
      </w:r>
      <w:r w:rsidR="00767FA5">
        <w:rPr>
          <w:b/>
          <w:sz w:val="24"/>
          <w:szCs w:val="24"/>
        </w:rPr>
        <w:t>мая</w:t>
      </w:r>
      <w:r w:rsidRPr="00136D2B">
        <w:rPr>
          <w:b/>
          <w:sz w:val="24"/>
          <w:szCs w:val="24"/>
        </w:rPr>
        <w:t xml:space="preserve"> </w:t>
      </w:r>
      <w:r w:rsidR="006F025D" w:rsidRPr="00136D2B">
        <w:rPr>
          <w:b/>
          <w:sz w:val="24"/>
          <w:szCs w:val="24"/>
        </w:rPr>
        <w:t>2018</w:t>
      </w:r>
      <w:r w:rsidRPr="00136D2B">
        <w:rPr>
          <w:b/>
          <w:sz w:val="24"/>
          <w:szCs w:val="24"/>
        </w:rPr>
        <w:t xml:space="preserve"> г.</w:t>
      </w:r>
      <w:r w:rsidRPr="00136D2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36D2B">
          <w:rPr>
            <w:rStyle w:val="a7"/>
            <w:sz w:val="24"/>
            <w:szCs w:val="24"/>
          </w:rPr>
          <w:t>www.zakupki.</w:t>
        </w:r>
        <w:r w:rsidR="00345CCA" w:rsidRPr="00136D2B">
          <w:rPr>
            <w:rStyle w:val="a7"/>
            <w:sz w:val="24"/>
            <w:szCs w:val="24"/>
            <w:lang w:val="en-US"/>
          </w:rPr>
          <w:t>gov</w:t>
        </w:r>
        <w:r w:rsidR="00345CCA" w:rsidRPr="00136D2B">
          <w:rPr>
            <w:rStyle w:val="a7"/>
            <w:sz w:val="24"/>
            <w:szCs w:val="24"/>
          </w:rPr>
          <w:t>.ru</w:t>
        </w:r>
      </w:hyperlink>
      <w:r w:rsidRPr="00136D2B">
        <w:rPr>
          <w:sz w:val="24"/>
          <w:szCs w:val="24"/>
        </w:rPr>
        <w:t>),</w:t>
      </w:r>
      <w:r w:rsidR="009D7F01" w:rsidRPr="00136D2B">
        <w:rPr>
          <w:iCs/>
          <w:sz w:val="24"/>
          <w:szCs w:val="24"/>
        </w:rPr>
        <w:t xml:space="preserve"> </w:t>
      </w:r>
      <w:r w:rsidR="009D7F01" w:rsidRPr="00136D2B">
        <w:rPr>
          <w:sz w:val="24"/>
          <w:szCs w:val="24"/>
        </w:rPr>
        <w:t xml:space="preserve">на сайте </w:t>
      </w:r>
      <w:r w:rsidR="007556FF" w:rsidRPr="00136D2B">
        <w:rPr>
          <w:iCs/>
          <w:sz w:val="24"/>
          <w:szCs w:val="24"/>
        </w:rPr>
        <w:t>ПАО «МРСК Центра»</w:t>
      </w:r>
      <w:r w:rsidR="009D7F01" w:rsidRPr="00136D2B">
        <w:rPr>
          <w:sz w:val="24"/>
          <w:szCs w:val="24"/>
        </w:rPr>
        <w:t xml:space="preserve"> (</w:t>
      </w:r>
      <w:hyperlink r:id="rId21" w:history="1">
        <w:r w:rsidR="007556FF" w:rsidRPr="00136D2B">
          <w:rPr>
            <w:rStyle w:val="a7"/>
            <w:sz w:val="24"/>
            <w:szCs w:val="24"/>
          </w:rPr>
          <w:t>www.mrsk-1.ru</w:t>
        </w:r>
      </w:hyperlink>
      <w:r w:rsidR="00862664" w:rsidRPr="00136D2B">
        <w:rPr>
          <w:sz w:val="24"/>
          <w:szCs w:val="24"/>
        </w:rPr>
        <w:t>)</w:t>
      </w:r>
      <w:r w:rsidR="00702B2C" w:rsidRPr="00136D2B">
        <w:rPr>
          <w:sz w:val="24"/>
          <w:szCs w:val="24"/>
        </w:rPr>
        <w:t xml:space="preserve">, на сайте ЭТП, указанном в п. </w:t>
      </w:r>
      <w:r w:rsidR="002F5A68" w:rsidRPr="00136D2B">
        <w:fldChar w:fldCharType="begin"/>
      </w:r>
      <w:r w:rsidR="002F5A68" w:rsidRPr="00136D2B">
        <w:instrText xml:space="preserve"> REF _Ref440269836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1.1.2</w:t>
      </w:r>
      <w:r w:rsidR="002F5A68" w:rsidRPr="00136D2B">
        <w:fldChar w:fldCharType="end"/>
      </w:r>
      <w:r w:rsidR="00702B2C" w:rsidRPr="00136D2B">
        <w:rPr>
          <w:sz w:val="24"/>
          <w:szCs w:val="24"/>
        </w:rPr>
        <w:t xml:space="preserve"> настоящей Документации,</w:t>
      </w:r>
      <w:r w:rsidR="009A7733" w:rsidRPr="00136D2B">
        <w:rPr>
          <w:iCs/>
          <w:sz w:val="24"/>
          <w:szCs w:val="24"/>
        </w:rPr>
        <w:t xml:space="preserve"> </w:t>
      </w:r>
      <w:r w:rsidRPr="00136D2B">
        <w:rPr>
          <w:iCs/>
          <w:sz w:val="24"/>
          <w:szCs w:val="24"/>
        </w:rPr>
        <w:t>приг</w:t>
      </w:r>
      <w:r w:rsidRPr="00136D2B">
        <w:rPr>
          <w:sz w:val="24"/>
          <w:szCs w:val="24"/>
        </w:rPr>
        <w:t>ласило юридических лиц</w:t>
      </w:r>
      <w:r w:rsidR="005B75A6" w:rsidRPr="00136D2B">
        <w:rPr>
          <w:sz w:val="24"/>
          <w:szCs w:val="24"/>
        </w:rPr>
        <w:t xml:space="preserve"> и физических лиц (в т.</w:t>
      </w:r>
      <w:r w:rsidR="003129D4" w:rsidRPr="00136D2B">
        <w:rPr>
          <w:sz w:val="24"/>
          <w:szCs w:val="24"/>
        </w:rPr>
        <w:t xml:space="preserve"> </w:t>
      </w:r>
      <w:r w:rsidR="005B75A6" w:rsidRPr="00136D2B">
        <w:rPr>
          <w:sz w:val="24"/>
          <w:szCs w:val="24"/>
        </w:rPr>
        <w:t>ч. индивидуальных предпринимателей)</w:t>
      </w:r>
      <w:r w:rsidR="00DC6125" w:rsidRPr="00136D2B">
        <w:rPr>
          <w:sz w:val="24"/>
          <w:szCs w:val="24"/>
        </w:rPr>
        <w:t xml:space="preserve"> (далее - Участники)</w:t>
      </w:r>
      <w:r w:rsidR="009D7F01" w:rsidRPr="00136D2B">
        <w:rPr>
          <w:sz w:val="24"/>
          <w:szCs w:val="24"/>
        </w:rPr>
        <w:t xml:space="preserve"> </w:t>
      </w:r>
      <w:r w:rsidR="004B5EB3" w:rsidRPr="00136D2B">
        <w:rPr>
          <w:sz w:val="24"/>
          <w:szCs w:val="24"/>
        </w:rPr>
        <w:t>к участию в процедуре О</w:t>
      </w:r>
      <w:r w:rsidRPr="00136D2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36D2B">
        <w:rPr>
          <w:sz w:val="24"/>
          <w:szCs w:val="24"/>
        </w:rPr>
        <w:t>на право</w:t>
      </w:r>
      <w:proofErr w:type="gramEnd"/>
      <w:r w:rsidR="004B5EB3" w:rsidRPr="00136D2B">
        <w:rPr>
          <w:sz w:val="24"/>
          <w:szCs w:val="24"/>
        </w:rPr>
        <w:t xml:space="preserve"> </w:t>
      </w:r>
      <w:proofErr w:type="gramStart"/>
      <w:r w:rsidR="004B5EB3" w:rsidRPr="00136D2B">
        <w:rPr>
          <w:sz w:val="24"/>
          <w:szCs w:val="24"/>
        </w:rPr>
        <w:t xml:space="preserve">заключения </w:t>
      </w:r>
      <w:r w:rsidR="00366652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366652" w:rsidRPr="00136D2B">
        <w:rPr>
          <w:sz w:val="24"/>
          <w:szCs w:val="24"/>
        </w:rPr>
        <w:t xml:space="preserve"> </w:t>
      </w:r>
      <w:r w:rsidR="005D6A95" w:rsidRPr="005D6A95">
        <w:rPr>
          <w:sz w:val="24"/>
          <w:szCs w:val="24"/>
        </w:rPr>
        <w:t xml:space="preserve">на техническое обслуживание </w:t>
      </w:r>
      <w:proofErr w:type="spellStart"/>
      <w:r w:rsidR="005D6A95" w:rsidRPr="005D6A95">
        <w:rPr>
          <w:sz w:val="24"/>
          <w:szCs w:val="24"/>
        </w:rPr>
        <w:t>тахографов</w:t>
      </w:r>
      <w:proofErr w:type="spellEnd"/>
      <w:r w:rsidR="005D6A95" w:rsidRPr="005D6A95">
        <w:rPr>
          <w:sz w:val="24"/>
          <w:szCs w:val="24"/>
        </w:rPr>
        <w:t xml:space="preserve"> на транспортных средствах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136D2B">
        <w:rPr>
          <w:sz w:val="24"/>
          <w:szCs w:val="24"/>
        </w:rPr>
        <w:t xml:space="preserve"> </w:t>
      </w:r>
      <w:proofErr w:type="gramStart"/>
      <w:r w:rsidR="00862664" w:rsidRPr="00136D2B">
        <w:rPr>
          <w:sz w:val="24"/>
          <w:szCs w:val="24"/>
        </w:rPr>
        <w:t xml:space="preserve">РФ, 150003, г. Ярославль, ул. </w:t>
      </w:r>
      <w:proofErr w:type="spellStart"/>
      <w:r w:rsidR="00862664" w:rsidRPr="00136D2B">
        <w:rPr>
          <w:sz w:val="24"/>
          <w:szCs w:val="24"/>
        </w:rPr>
        <w:t>Воинова</w:t>
      </w:r>
      <w:proofErr w:type="spellEnd"/>
      <w:r w:rsidR="00862664" w:rsidRPr="00136D2B">
        <w:rPr>
          <w:sz w:val="24"/>
          <w:szCs w:val="24"/>
        </w:rPr>
        <w:t>, д. 12)</w:t>
      </w:r>
      <w:r w:rsidRPr="00136D2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36D2B">
        <w:rPr>
          <w:sz w:val="24"/>
          <w:szCs w:val="24"/>
        </w:rPr>
        <w:t xml:space="preserve">Настоящий </w:t>
      </w:r>
      <w:r w:rsidR="004B5EB3" w:rsidRPr="00136D2B">
        <w:rPr>
          <w:sz w:val="24"/>
          <w:szCs w:val="24"/>
        </w:rPr>
        <w:t>З</w:t>
      </w:r>
      <w:r w:rsidRPr="00136D2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36D2B">
        <w:rPr>
          <w:sz w:val="24"/>
          <w:szCs w:val="24"/>
        </w:rPr>
        <w:t>электронной торговой площадк</w:t>
      </w:r>
      <w:r w:rsidR="00414AB1" w:rsidRPr="00136D2B">
        <w:rPr>
          <w:sz w:val="24"/>
          <w:szCs w:val="24"/>
        </w:rPr>
        <w:t>и</w:t>
      </w:r>
      <w:r w:rsidR="00702B2C" w:rsidRPr="00136D2B">
        <w:rPr>
          <w:sz w:val="24"/>
          <w:szCs w:val="24"/>
        </w:rPr>
        <w:t xml:space="preserve"> </w:t>
      </w:r>
      <w:r w:rsidR="000D70B6" w:rsidRPr="00136D2B">
        <w:rPr>
          <w:sz w:val="24"/>
          <w:szCs w:val="24"/>
        </w:rPr>
        <w:t>П</w:t>
      </w:r>
      <w:r w:rsidR="00702B2C" w:rsidRPr="00136D2B">
        <w:rPr>
          <w:sz w:val="24"/>
          <w:szCs w:val="24"/>
        </w:rPr>
        <w:t>АО «</w:t>
      </w:r>
      <w:proofErr w:type="spellStart"/>
      <w:r w:rsidR="00702B2C" w:rsidRPr="00136D2B">
        <w:rPr>
          <w:sz w:val="24"/>
          <w:szCs w:val="24"/>
        </w:rPr>
        <w:t>Россети</w:t>
      </w:r>
      <w:proofErr w:type="spellEnd"/>
      <w:r w:rsidR="00702B2C" w:rsidRPr="00136D2B">
        <w:rPr>
          <w:sz w:val="24"/>
          <w:szCs w:val="24"/>
        </w:rPr>
        <w:t xml:space="preserve">» </w:t>
      </w:r>
      <w:hyperlink r:id="rId22" w:history="1">
        <w:r w:rsidR="00862664" w:rsidRPr="00136D2B">
          <w:rPr>
            <w:rStyle w:val="a7"/>
            <w:sz w:val="24"/>
            <w:szCs w:val="24"/>
          </w:rPr>
          <w:t>etp.rosseti.ru</w:t>
        </w:r>
      </w:hyperlink>
      <w:r w:rsidR="00862664" w:rsidRPr="00136D2B">
        <w:rPr>
          <w:sz w:val="24"/>
          <w:szCs w:val="24"/>
        </w:rPr>
        <w:t xml:space="preserve"> </w:t>
      </w:r>
      <w:r w:rsidR="00702B2C" w:rsidRPr="00136D2B">
        <w:rPr>
          <w:sz w:val="24"/>
          <w:szCs w:val="24"/>
        </w:rPr>
        <w:t>(далее — ЭТП)</w:t>
      </w:r>
      <w:r w:rsidR="005B75A6" w:rsidRPr="00136D2B">
        <w:rPr>
          <w:sz w:val="24"/>
          <w:szCs w:val="24"/>
        </w:rPr>
        <w:t>.</w:t>
      </w:r>
      <w:bookmarkEnd w:id="14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36D2B">
        <w:rPr>
          <w:sz w:val="24"/>
          <w:szCs w:val="24"/>
        </w:rPr>
        <w:t>Заказчик</w:t>
      </w:r>
      <w:r w:rsidR="00702B2C" w:rsidRPr="00136D2B">
        <w:rPr>
          <w:sz w:val="24"/>
          <w:szCs w:val="24"/>
        </w:rPr>
        <w:t xml:space="preserve">: </w:t>
      </w:r>
      <w:r w:rsidRPr="00136D2B">
        <w:rPr>
          <w:sz w:val="24"/>
          <w:szCs w:val="24"/>
        </w:rPr>
        <w:t xml:space="preserve"> </w:t>
      </w:r>
      <w:r w:rsidR="00702B2C" w:rsidRPr="00136D2B">
        <w:rPr>
          <w:iCs/>
          <w:sz w:val="24"/>
          <w:szCs w:val="24"/>
        </w:rPr>
        <w:t>ПАО «МРСК Центра».</w:t>
      </w:r>
      <w:r w:rsidRPr="00136D2B">
        <w:rPr>
          <w:rStyle w:val="aa"/>
          <w:sz w:val="24"/>
          <w:szCs w:val="24"/>
        </w:rPr>
        <w:t xml:space="preserve"> </w:t>
      </w:r>
      <w:bookmarkEnd w:id="15"/>
    </w:p>
    <w:p w:rsidR="008C4223" w:rsidRPr="00136D2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36D2B">
        <w:rPr>
          <w:sz w:val="24"/>
          <w:szCs w:val="24"/>
        </w:rPr>
        <w:t>Предмет З</w:t>
      </w:r>
      <w:r w:rsidR="00717F60" w:rsidRPr="00136D2B">
        <w:rPr>
          <w:sz w:val="24"/>
          <w:szCs w:val="24"/>
        </w:rPr>
        <w:t>апроса предложений</w:t>
      </w:r>
      <w:r w:rsidR="00702B2C" w:rsidRPr="00136D2B">
        <w:rPr>
          <w:sz w:val="24"/>
          <w:szCs w:val="24"/>
        </w:rPr>
        <w:t>:</w:t>
      </w:r>
      <w:bookmarkEnd w:id="16"/>
    </w:p>
    <w:p w:rsidR="00A40714" w:rsidRPr="00136D2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36D2B">
        <w:rPr>
          <w:b/>
          <w:sz w:val="24"/>
          <w:szCs w:val="24"/>
          <w:u w:val="single"/>
        </w:rPr>
        <w:t>Лот №1:</w:t>
      </w:r>
      <w:r w:rsidR="00717F60" w:rsidRPr="00136D2B">
        <w:rPr>
          <w:sz w:val="24"/>
          <w:szCs w:val="24"/>
        </w:rPr>
        <w:t xml:space="preserve"> право заключения </w:t>
      </w:r>
      <w:r w:rsidR="00123C70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A40714" w:rsidRPr="00136D2B">
        <w:rPr>
          <w:sz w:val="24"/>
          <w:szCs w:val="24"/>
        </w:rPr>
        <w:t xml:space="preserve"> </w:t>
      </w:r>
      <w:r w:rsidR="005D6A95" w:rsidRPr="005D6A95">
        <w:rPr>
          <w:sz w:val="24"/>
          <w:szCs w:val="24"/>
        </w:rPr>
        <w:t xml:space="preserve">на техническое обслуживание </w:t>
      </w:r>
      <w:proofErr w:type="spellStart"/>
      <w:r w:rsidR="005D6A95" w:rsidRPr="005D6A95">
        <w:rPr>
          <w:sz w:val="24"/>
          <w:szCs w:val="24"/>
        </w:rPr>
        <w:t>тахографов</w:t>
      </w:r>
      <w:proofErr w:type="spellEnd"/>
      <w:r w:rsidR="005D6A95" w:rsidRPr="005D6A95">
        <w:rPr>
          <w:sz w:val="24"/>
          <w:szCs w:val="24"/>
        </w:rPr>
        <w:t xml:space="preserve"> на транспортных средствах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(филиал</w:t>
      </w:r>
      <w:r w:rsidR="00136D2B" w:rsidRPr="00136D2B">
        <w:rPr>
          <w:sz w:val="24"/>
          <w:szCs w:val="24"/>
        </w:rPr>
        <w:t>а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«Ярэнерго»</w:t>
      </w:r>
      <w:r w:rsidR="00702B2C" w:rsidRPr="00136D2B">
        <w:rPr>
          <w:sz w:val="24"/>
          <w:szCs w:val="24"/>
        </w:rPr>
        <w:t>)</w:t>
      </w:r>
      <w:bookmarkEnd w:id="17"/>
      <w:r w:rsidR="00702B2C" w:rsidRPr="00136D2B">
        <w:rPr>
          <w:sz w:val="24"/>
          <w:szCs w:val="24"/>
        </w:rPr>
        <w:t>.</w:t>
      </w:r>
    </w:p>
    <w:p w:rsidR="008C4223" w:rsidRPr="00136D2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36D2B">
        <w:rPr>
          <w:sz w:val="24"/>
          <w:szCs w:val="24"/>
        </w:rPr>
        <w:t xml:space="preserve">Количество лотов: </w:t>
      </w:r>
      <w:r w:rsidRPr="00136D2B">
        <w:rPr>
          <w:b/>
          <w:sz w:val="24"/>
          <w:szCs w:val="24"/>
        </w:rPr>
        <w:t>1 (один)</w:t>
      </w:r>
      <w:r w:rsidRPr="00136D2B">
        <w:rPr>
          <w:sz w:val="24"/>
          <w:szCs w:val="24"/>
        </w:rPr>
        <w:t>.</w:t>
      </w:r>
    </w:p>
    <w:bookmarkEnd w:id="18"/>
    <w:p w:rsidR="00804801" w:rsidRPr="00136D2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36D2B">
        <w:rPr>
          <w:sz w:val="24"/>
          <w:szCs w:val="24"/>
        </w:rPr>
        <w:t xml:space="preserve">Частичное </w:t>
      </w:r>
      <w:r w:rsidR="00366652" w:rsidRPr="00136D2B">
        <w:rPr>
          <w:sz w:val="24"/>
          <w:szCs w:val="24"/>
        </w:rPr>
        <w:t xml:space="preserve">оказание </w:t>
      </w:r>
      <w:r w:rsidR="00AD3EBC" w:rsidRPr="00136D2B">
        <w:rPr>
          <w:sz w:val="24"/>
          <w:szCs w:val="24"/>
        </w:rPr>
        <w:t>услуг</w:t>
      </w:r>
      <w:r w:rsidRPr="00136D2B">
        <w:rPr>
          <w:sz w:val="24"/>
          <w:szCs w:val="24"/>
        </w:rPr>
        <w:t xml:space="preserve"> не допускается.</w:t>
      </w:r>
    </w:p>
    <w:p w:rsidR="00717F60" w:rsidRPr="00136D2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36D2B">
        <w:rPr>
          <w:sz w:val="24"/>
          <w:szCs w:val="24"/>
        </w:rPr>
        <w:t>Сроки</w:t>
      </w:r>
      <w:r w:rsidR="00717F60" w:rsidRPr="00136D2B">
        <w:rPr>
          <w:sz w:val="24"/>
          <w:szCs w:val="24"/>
        </w:rPr>
        <w:t xml:space="preserve"> </w:t>
      </w:r>
      <w:r w:rsidR="00366652" w:rsidRPr="00136D2B">
        <w:rPr>
          <w:sz w:val="24"/>
          <w:szCs w:val="24"/>
        </w:rPr>
        <w:t>оказания услуг</w:t>
      </w:r>
      <w:r w:rsidR="00717F60" w:rsidRPr="00136D2B">
        <w:rPr>
          <w:sz w:val="24"/>
          <w:szCs w:val="24"/>
        </w:rPr>
        <w:t xml:space="preserve">: </w:t>
      </w:r>
      <w:r w:rsidR="00136D2B" w:rsidRPr="00136D2B">
        <w:rPr>
          <w:sz w:val="24"/>
          <w:szCs w:val="24"/>
        </w:rPr>
        <w:t>С момента заключения договора по 31.12.2018 г</w:t>
      </w:r>
      <w:r w:rsidR="00717F60" w:rsidRPr="00136D2B">
        <w:rPr>
          <w:sz w:val="24"/>
          <w:szCs w:val="24"/>
        </w:rPr>
        <w:t>.</w:t>
      </w:r>
      <w:bookmarkEnd w:id="19"/>
    </w:p>
    <w:p w:rsidR="008D2928" w:rsidRPr="00136D2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36D2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36D2B">
        <w:rPr>
          <w:sz w:val="24"/>
          <w:szCs w:val="24"/>
        </w:rPr>
        <w:t>территории Р</w:t>
      </w:r>
      <w:r w:rsidR="00A0540E" w:rsidRPr="00136D2B">
        <w:rPr>
          <w:sz w:val="24"/>
          <w:szCs w:val="24"/>
        </w:rPr>
        <w:t xml:space="preserve">оссийской </w:t>
      </w:r>
      <w:r w:rsidR="00425F34" w:rsidRPr="00136D2B">
        <w:rPr>
          <w:sz w:val="24"/>
          <w:szCs w:val="24"/>
        </w:rPr>
        <w:t>Ф</w:t>
      </w:r>
      <w:r w:rsidR="00A0540E" w:rsidRPr="00136D2B">
        <w:rPr>
          <w:sz w:val="24"/>
          <w:szCs w:val="24"/>
        </w:rPr>
        <w:t>едерации</w:t>
      </w:r>
      <w:r w:rsidRPr="00136D2B">
        <w:rPr>
          <w:sz w:val="24"/>
          <w:szCs w:val="24"/>
        </w:rPr>
        <w:t>.</w:t>
      </w:r>
      <w:bookmarkEnd w:id="20"/>
    </w:p>
    <w:p w:rsidR="00717F60" w:rsidRPr="00136D2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36D2B">
        <w:rPr>
          <w:iCs/>
          <w:sz w:val="24"/>
          <w:szCs w:val="24"/>
        </w:rPr>
        <w:t xml:space="preserve">Форма и порядок оплаты: </w:t>
      </w:r>
      <w:r w:rsidR="00366652" w:rsidRPr="00136D2B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36D2B">
        <w:rPr>
          <w:iCs/>
          <w:sz w:val="24"/>
          <w:szCs w:val="24"/>
        </w:rPr>
        <w:t>.</w:t>
      </w:r>
      <w:bookmarkEnd w:id="21"/>
      <w:r w:rsidR="001245FA" w:rsidRPr="00136D2B">
        <w:rPr>
          <w:iCs/>
          <w:sz w:val="24"/>
          <w:szCs w:val="24"/>
        </w:rPr>
        <w:t xml:space="preserve"> В случае</w:t>
      </w:r>
      <w:proofErr w:type="gramStart"/>
      <w:r w:rsidR="001245FA" w:rsidRPr="00136D2B">
        <w:rPr>
          <w:iCs/>
          <w:sz w:val="24"/>
          <w:szCs w:val="24"/>
        </w:rPr>
        <w:t>,</w:t>
      </w:r>
      <w:proofErr w:type="gramEnd"/>
      <w:r w:rsidR="001245FA" w:rsidRPr="00136D2B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36D2B">
        <w:rPr>
          <w:iCs/>
          <w:sz w:val="24"/>
          <w:szCs w:val="24"/>
        </w:rPr>
        <w:t xml:space="preserve">Порядок проведения </w:t>
      </w:r>
      <w:r w:rsidR="00C05EF6" w:rsidRPr="00136D2B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136D2B">
        <w:rPr>
          <w:bCs w:val="0"/>
          <w:sz w:val="24"/>
          <w:szCs w:val="24"/>
        </w:rPr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Цена </w:t>
      </w:r>
      <w:r w:rsidR="004B5EB3" w:rsidRPr="00136D2B">
        <w:rPr>
          <w:bCs w:val="0"/>
          <w:sz w:val="24"/>
          <w:szCs w:val="24"/>
        </w:rPr>
        <w:t>Заявк</w:t>
      </w:r>
      <w:r w:rsidRPr="00136D2B">
        <w:rPr>
          <w:bCs w:val="0"/>
          <w:sz w:val="24"/>
          <w:szCs w:val="24"/>
        </w:rPr>
        <w:t xml:space="preserve">и фиксируется в рублях </w:t>
      </w:r>
      <w:r w:rsidR="00676A76" w:rsidRPr="00136D2B">
        <w:rPr>
          <w:bCs w:val="0"/>
          <w:sz w:val="24"/>
          <w:szCs w:val="24"/>
        </w:rPr>
        <w:t xml:space="preserve">РФ </w:t>
      </w:r>
      <w:r w:rsidRPr="00136D2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36D2B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136D2B">
        <w:rPr>
          <w:szCs w:val="24"/>
        </w:rPr>
        <w:t xml:space="preserve">Начальная (максимальная) цена </w:t>
      </w:r>
      <w:r w:rsidR="00123C70" w:rsidRPr="00136D2B">
        <w:rPr>
          <w:szCs w:val="24"/>
        </w:rPr>
        <w:t>Договор</w:t>
      </w:r>
      <w:r w:rsidRPr="00136D2B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136D2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136D2B">
        <w:rPr>
          <w:bCs w:val="0"/>
          <w:sz w:val="24"/>
          <w:szCs w:val="24"/>
        </w:rPr>
        <w:t xml:space="preserve">Начальная (максимальная) цена </w:t>
      </w:r>
      <w:r w:rsidR="00123C70" w:rsidRPr="00136D2B">
        <w:rPr>
          <w:bCs w:val="0"/>
          <w:sz w:val="24"/>
          <w:szCs w:val="24"/>
        </w:rPr>
        <w:t>Договор</w:t>
      </w:r>
      <w:r w:rsidRPr="00136D2B">
        <w:rPr>
          <w:bCs w:val="0"/>
          <w:sz w:val="24"/>
          <w:szCs w:val="24"/>
        </w:rPr>
        <w:t>а</w:t>
      </w:r>
      <w:r w:rsidR="00216641" w:rsidRPr="00136D2B">
        <w:rPr>
          <w:bCs w:val="0"/>
          <w:sz w:val="24"/>
          <w:szCs w:val="24"/>
        </w:rPr>
        <w:t>:</w:t>
      </w:r>
      <w:bookmarkEnd w:id="451"/>
    </w:p>
    <w:p w:rsidR="00280464" w:rsidRPr="00136D2B" w:rsidRDefault="005D6A95" w:rsidP="00136D2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t>300 000,00</w:t>
      </w:r>
      <w:r w:rsidR="00155DAF" w:rsidRPr="00136D2B">
        <w:rPr>
          <w:sz w:val="24"/>
          <w:szCs w:val="24"/>
        </w:rPr>
        <w:t xml:space="preserve"> (</w:t>
      </w:r>
      <w:r>
        <w:rPr>
          <w:sz w:val="24"/>
          <w:szCs w:val="24"/>
        </w:rPr>
        <w:t>триста тысяч</w:t>
      </w:r>
      <w:r w:rsidR="00155DAF" w:rsidRPr="00136D2B">
        <w:rPr>
          <w:sz w:val="24"/>
          <w:szCs w:val="24"/>
        </w:rPr>
        <w:t>) рубл</w:t>
      </w:r>
      <w:r w:rsidR="00136D2B" w:rsidRPr="00136D2B">
        <w:rPr>
          <w:sz w:val="24"/>
          <w:szCs w:val="24"/>
        </w:rPr>
        <w:t>ей</w:t>
      </w:r>
      <w:r w:rsidR="00155DAF" w:rsidRPr="00136D2B">
        <w:rPr>
          <w:sz w:val="24"/>
          <w:szCs w:val="24"/>
        </w:rPr>
        <w:t xml:space="preserve"> 00 копеек РФ, без учета НДС; НДС составляет </w:t>
      </w:r>
      <w:r>
        <w:rPr>
          <w:b/>
          <w:sz w:val="24"/>
          <w:szCs w:val="24"/>
        </w:rPr>
        <w:t>54 000,00</w:t>
      </w:r>
      <w:r w:rsidR="00155DAF" w:rsidRPr="00136D2B">
        <w:rPr>
          <w:sz w:val="24"/>
          <w:szCs w:val="24"/>
        </w:rPr>
        <w:t xml:space="preserve"> (</w:t>
      </w:r>
      <w:r>
        <w:rPr>
          <w:sz w:val="24"/>
          <w:szCs w:val="24"/>
        </w:rPr>
        <w:t>пятьдесят четыре тысячи</w:t>
      </w:r>
      <w:r w:rsidR="00155DAF" w:rsidRPr="00136D2B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="00155DAF" w:rsidRPr="00136D2B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="00136D2B" w:rsidRPr="00136D2B">
        <w:rPr>
          <w:sz w:val="24"/>
          <w:szCs w:val="24"/>
        </w:rPr>
        <w:t>0</w:t>
      </w:r>
      <w:r w:rsidR="00155DAF" w:rsidRPr="00136D2B">
        <w:rPr>
          <w:sz w:val="24"/>
          <w:szCs w:val="24"/>
        </w:rPr>
        <w:t xml:space="preserve"> копеек РФ; </w:t>
      </w:r>
      <w:r>
        <w:rPr>
          <w:b/>
          <w:sz w:val="24"/>
          <w:szCs w:val="24"/>
        </w:rPr>
        <w:t>354 000,00</w:t>
      </w:r>
      <w:r w:rsidR="00155DAF" w:rsidRPr="00136D2B">
        <w:rPr>
          <w:sz w:val="24"/>
          <w:szCs w:val="24"/>
        </w:rPr>
        <w:t xml:space="preserve"> (</w:t>
      </w:r>
      <w:r>
        <w:rPr>
          <w:sz w:val="24"/>
          <w:szCs w:val="24"/>
        </w:rPr>
        <w:t>триста пятьдесят четыре тысячи</w:t>
      </w:r>
      <w:r w:rsidR="00155DAF" w:rsidRPr="00136D2B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="00155DAF" w:rsidRPr="00136D2B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="00136D2B" w:rsidRPr="00136D2B">
        <w:rPr>
          <w:sz w:val="24"/>
          <w:szCs w:val="24"/>
        </w:rPr>
        <w:t>0</w:t>
      </w:r>
      <w:r w:rsidR="00155DAF" w:rsidRPr="00136D2B">
        <w:rPr>
          <w:sz w:val="24"/>
          <w:szCs w:val="24"/>
        </w:rPr>
        <w:t xml:space="preserve"> копеек РФ, с учетом НДС</w:t>
      </w:r>
      <w:r w:rsidR="00136D2B" w:rsidRPr="00136D2B">
        <w:rPr>
          <w:sz w:val="24"/>
          <w:szCs w:val="24"/>
        </w:rPr>
        <w:t>.</w:t>
      </w:r>
    </w:p>
    <w:p w:rsidR="004F657D" w:rsidRPr="00136D2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36D2B">
        <w:rPr>
          <w:sz w:val="24"/>
          <w:szCs w:val="24"/>
        </w:rPr>
        <w:t>Договора (Лота)</w:t>
      </w:r>
      <w:r w:rsidR="004F657D" w:rsidRPr="00136D2B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>Заявка Участника может быть отклонена</w:t>
      </w:r>
      <w:r w:rsidRPr="00AE1D21">
        <w:rPr>
          <w:sz w:val="24"/>
          <w:szCs w:val="24"/>
        </w:rPr>
        <w:t xml:space="preserve">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136D2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136D2B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136D2B">
        <w:fldChar w:fldCharType="begin"/>
      </w:r>
      <w:r w:rsidR="002F5A68" w:rsidRPr="00136D2B">
        <w:instrText xml:space="preserve"> REF _Ref440275279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1.1.4</w:t>
      </w:r>
      <w:r w:rsidR="002F5A68" w:rsidRPr="00136D2B">
        <w:fldChar w:fldCharType="end"/>
      </w:r>
      <w:r w:rsidRPr="00136D2B">
        <w:rPr>
          <w:sz w:val="24"/>
          <w:szCs w:val="24"/>
        </w:rPr>
        <w:t xml:space="preserve"> и разделе </w:t>
      </w:r>
      <w:r w:rsidR="002F5A68" w:rsidRPr="00136D2B">
        <w:fldChar w:fldCharType="begin"/>
      </w:r>
      <w:r w:rsidR="002F5A68" w:rsidRPr="00136D2B">
        <w:instrText xml:space="preserve"> REF _Ref440270568 \r \h  \* MERGEFORMAT </w:instrText>
      </w:r>
      <w:r w:rsidR="002F5A68" w:rsidRPr="00136D2B">
        <w:fldChar w:fldCharType="separate"/>
      </w:r>
      <w:r w:rsidR="00DA443D" w:rsidRPr="00136D2B">
        <w:t>4</w:t>
      </w:r>
      <w:r w:rsidR="002F5A68" w:rsidRPr="00136D2B">
        <w:fldChar w:fldCharType="end"/>
      </w:r>
      <w:r w:rsidRPr="00136D2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36D2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36D2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36D2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36D2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136D2B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36D2B">
        <w:rPr>
          <w:color w:val="000000"/>
          <w:sz w:val="24"/>
          <w:szCs w:val="24"/>
          <w:lang w:eastAsia="ru-RU"/>
        </w:rPr>
        <w:t xml:space="preserve">оказания </w:t>
      </w:r>
      <w:r w:rsidRPr="00136D2B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36D2B">
        <w:rPr>
          <w:color w:val="000000"/>
          <w:sz w:val="24"/>
          <w:szCs w:val="24"/>
          <w:lang w:eastAsia="ru-RU"/>
        </w:rPr>
        <w:t>услуг</w:t>
      </w:r>
      <w:r w:rsidR="009F4858" w:rsidRPr="00136D2B">
        <w:rPr>
          <w:color w:val="000000"/>
          <w:sz w:val="24"/>
          <w:szCs w:val="24"/>
          <w:lang w:eastAsia="ru-RU"/>
        </w:rPr>
        <w:t xml:space="preserve"> </w:t>
      </w:r>
      <w:r w:rsidR="005347FA" w:rsidRPr="00136D2B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36D2B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136D2B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136D2B">
        <w:fldChar w:fldCharType="begin"/>
      </w:r>
      <w:r w:rsidR="002F5A68" w:rsidRPr="00136D2B">
        <w:instrText xml:space="preserve"> REF _Ref440272256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5.14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36D2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36D2B">
        <w:rPr>
          <w:bCs w:val="0"/>
          <w:sz w:val="24"/>
          <w:szCs w:val="24"/>
        </w:rPr>
        <w:t>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136D2B">
        <w:fldChar w:fldCharType="begin"/>
      </w:r>
      <w:r w:rsidR="00197954" w:rsidRPr="00136D2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36D2B">
        <w:instrText xml:space="preserve"> \* MERGEFORMAT </w:instrText>
      </w:r>
      <w:r w:rsidR="00AD2F1E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5.15</w:t>
      </w:r>
      <w:r w:rsidR="00AD2F1E" w:rsidRPr="00136D2B">
        <w:fldChar w:fldCharType="end"/>
      </w:r>
      <w:r w:rsidRPr="00136D2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36D2B">
        <w:rPr>
          <w:bCs w:val="0"/>
          <w:sz w:val="24"/>
          <w:szCs w:val="24"/>
        </w:rPr>
        <w:t xml:space="preserve">РФ, </w:t>
      </w:r>
      <w:r w:rsidR="00136D2B" w:rsidRPr="00136D2B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136D2B">
        <w:rPr>
          <w:bCs w:val="0"/>
          <w:sz w:val="24"/>
          <w:szCs w:val="24"/>
        </w:rPr>
        <w:t xml:space="preserve">, исполнительный сотрудник </w:t>
      </w:r>
      <w:r w:rsidR="00136D2B" w:rsidRPr="00136D2B">
        <w:rPr>
          <w:bCs w:val="0"/>
          <w:sz w:val="24"/>
          <w:szCs w:val="24"/>
        </w:rPr>
        <w:t>–</w:t>
      </w:r>
      <w:r w:rsidR="00BB6553" w:rsidRPr="00136D2B">
        <w:rPr>
          <w:bCs w:val="0"/>
          <w:sz w:val="24"/>
          <w:szCs w:val="24"/>
        </w:rPr>
        <w:t xml:space="preserve"> </w:t>
      </w:r>
      <w:r w:rsidR="00136D2B" w:rsidRPr="00136D2B">
        <w:rPr>
          <w:bCs w:val="0"/>
          <w:sz w:val="24"/>
          <w:szCs w:val="24"/>
        </w:rPr>
        <w:t>Донсков Антон Юрьевич</w:t>
      </w:r>
      <w:r w:rsidR="00BB6553" w:rsidRPr="00136D2B">
        <w:rPr>
          <w:bCs w:val="0"/>
          <w:sz w:val="24"/>
          <w:szCs w:val="24"/>
        </w:rPr>
        <w:t>, контактный телефон (4</w:t>
      </w:r>
      <w:r w:rsidR="00136D2B" w:rsidRPr="00136D2B">
        <w:rPr>
          <w:bCs w:val="0"/>
          <w:sz w:val="24"/>
          <w:szCs w:val="24"/>
        </w:rPr>
        <w:t>852</w:t>
      </w:r>
      <w:r w:rsidR="00BB6553" w:rsidRPr="00136D2B">
        <w:rPr>
          <w:bCs w:val="0"/>
          <w:sz w:val="24"/>
          <w:szCs w:val="24"/>
        </w:rPr>
        <w:t>) 7</w:t>
      </w:r>
      <w:r w:rsidR="00136D2B" w:rsidRPr="00136D2B">
        <w:rPr>
          <w:bCs w:val="0"/>
          <w:sz w:val="24"/>
          <w:szCs w:val="24"/>
        </w:rPr>
        <w:t>8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14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78</w:t>
      </w:r>
      <w:r w:rsidRPr="00136D2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36D2B">
        <w:rPr>
          <w:sz w:val="24"/>
          <w:szCs w:val="24"/>
        </w:rPr>
        <w:t>Пометка «</w:t>
      </w:r>
      <w:r w:rsidRPr="00136D2B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136D2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36D2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36D2B">
        <w:rPr>
          <w:szCs w:val="24"/>
        </w:rPr>
        <w:t xml:space="preserve">исполнения обязательств, связанных с участием в </w:t>
      </w:r>
      <w:r w:rsidR="005C0B25" w:rsidRPr="00136D2B">
        <w:rPr>
          <w:szCs w:val="24"/>
        </w:rPr>
        <w:t xml:space="preserve">Запросе предложений </w:t>
      </w:r>
      <w:r w:rsidRPr="00136D2B">
        <w:rPr>
          <w:szCs w:val="24"/>
        </w:rPr>
        <w:t>и подачей Заявки,</w:t>
      </w:r>
      <w:r w:rsidRPr="00136D2B">
        <w:rPr>
          <w:rFonts w:eastAsia="Calibri"/>
          <w:szCs w:val="24"/>
          <w:lang w:eastAsia="en-US"/>
        </w:rPr>
        <w:t xml:space="preserve"> копию </w:t>
      </w:r>
      <w:r w:rsidRPr="00136D2B">
        <w:rPr>
          <w:szCs w:val="24"/>
        </w:rPr>
        <w:t>платежного</w:t>
      </w:r>
      <w:r w:rsidRPr="00136D2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136D2B">
        <w:fldChar w:fldCharType="begin"/>
      </w:r>
      <w:r w:rsidR="002F5A68" w:rsidRPr="00136D2B">
        <w:instrText xml:space="preserve"> REF _Ref55335823 \r \h  \* MERGEFORMAT </w:instrText>
      </w:r>
      <w:r w:rsidR="002F5A68" w:rsidRPr="00136D2B">
        <w:fldChar w:fldCharType="separate"/>
      </w:r>
      <w:r w:rsidR="00DA443D" w:rsidRPr="00136D2B">
        <w:rPr>
          <w:rFonts w:eastAsia="Calibri"/>
          <w:szCs w:val="24"/>
          <w:lang w:eastAsia="en-US"/>
        </w:rPr>
        <w:t>5.7</w:t>
      </w:r>
      <w:r w:rsidR="002F5A68" w:rsidRPr="00136D2B">
        <w:fldChar w:fldCharType="end"/>
      </w:r>
      <w:r w:rsidRPr="00136D2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36D2B" w:rsidRPr="00136D2B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136D2B">
        <w:rPr>
          <w:rFonts w:eastAsia="Calibri"/>
          <w:szCs w:val="24"/>
          <w:lang w:eastAsia="en-US"/>
        </w:rPr>
        <w:t xml:space="preserve"> ПАО «МРСК Центра»</w:t>
      </w:r>
      <w:r w:rsidR="00136D2B" w:rsidRPr="00136D2B">
        <w:rPr>
          <w:rFonts w:eastAsia="Calibri"/>
          <w:szCs w:val="24"/>
          <w:lang w:eastAsia="en-US"/>
        </w:rPr>
        <w:t xml:space="preserve"> - «Ярэнерго»</w:t>
      </w:r>
      <w:r w:rsidRPr="00136D2B">
        <w:rPr>
          <w:rFonts w:eastAsia="Calibri"/>
          <w:szCs w:val="24"/>
          <w:lang w:eastAsia="en-US"/>
        </w:rPr>
        <w:t xml:space="preserve"> </w:t>
      </w:r>
      <w:r w:rsidR="00136D2B" w:rsidRPr="00136D2B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136D2B">
        <w:rPr>
          <w:rFonts w:eastAsia="Calibri"/>
          <w:szCs w:val="24"/>
          <w:lang w:eastAsia="en-US"/>
        </w:rPr>
        <w:t xml:space="preserve"> - контактный телефон (4</w:t>
      </w:r>
      <w:r w:rsidR="00136D2B" w:rsidRPr="00136D2B">
        <w:rPr>
          <w:rFonts w:eastAsia="Calibri"/>
          <w:szCs w:val="24"/>
          <w:lang w:eastAsia="en-US"/>
        </w:rPr>
        <w:t>852</w:t>
      </w:r>
      <w:r w:rsidRPr="00136D2B">
        <w:rPr>
          <w:rFonts w:eastAsia="Calibri"/>
          <w:szCs w:val="24"/>
          <w:lang w:eastAsia="en-US"/>
        </w:rPr>
        <w:t>) 7</w:t>
      </w:r>
      <w:r w:rsidR="00136D2B" w:rsidRPr="00136D2B">
        <w:rPr>
          <w:rFonts w:eastAsia="Calibri"/>
          <w:szCs w:val="24"/>
          <w:lang w:eastAsia="en-US"/>
        </w:rPr>
        <w:t>8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14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78</w:t>
      </w:r>
      <w:r w:rsidRPr="00136D2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136D2B" w:rsidRPr="00136D2B">
          <w:rPr>
            <w:rStyle w:val="a7"/>
            <w:rFonts w:eastAsia="Calibri"/>
            <w:lang w:val="en-US" w:eastAsia="en-US"/>
          </w:rPr>
          <w:t>Donskov</w:t>
        </w:r>
        <w:r w:rsidR="00136D2B" w:rsidRPr="00136D2B">
          <w:rPr>
            <w:rStyle w:val="a7"/>
            <w:rFonts w:eastAsia="Calibri"/>
            <w:lang w:eastAsia="en-US"/>
          </w:rPr>
          <w:t>.</w:t>
        </w:r>
        <w:r w:rsidR="00136D2B" w:rsidRPr="00136D2B">
          <w:rPr>
            <w:rStyle w:val="a7"/>
            <w:rFonts w:eastAsia="Calibri"/>
            <w:lang w:val="en-US" w:eastAsia="en-US"/>
          </w:rPr>
          <w:t>AY</w:t>
        </w:r>
        <w:r w:rsidR="00136D2B" w:rsidRPr="00136D2B">
          <w:rPr>
            <w:rStyle w:val="a7"/>
            <w:rFonts w:eastAsia="Calibri"/>
            <w:lang w:eastAsia="en-US"/>
          </w:rPr>
          <w:t>@mrsk-1.ru</w:t>
        </w:r>
      </w:hyperlink>
      <w:r w:rsidRPr="00136D2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36D2B">
        <w:rPr>
          <w:szCs w:val="24"/>
        </w:rPr>
        <w:t xml:space="preserve">до момента истечения срока окончания приема заявок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szCs w:val="24"/>
        </w:rPr>
        <w:t>3.4.1.3</w:t>
      </w:r>
      <w:r w:rsidR="002F5A68" w:rsidRPr="00136D2B">
        <w:fldChar w:fldCharType="end"/>
      </w:r>
      <w:r w:rsidRPr="00136D2B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136D2B">
        <w:rPr>
          <w:rFonts w:eastAsia="Calibri"/>
          <w:szCs w:val="24"/>
          <w:lang w:eastAsia="en-US"/>
        </w:rPr>
        <w:t>Реквизиты</w:t>
      </w:r>
      <w:r w:rsidRPr="00136D2B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136D2B" w:rsidRPr="00E4300E" w:rsidRDefault="00136D2B" w:rsidP="00136D2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136D2B" w:rsidRPr="00E4300E" w:rsidRDefault="00136D2B" w:rsidP="00136D2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36D2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136D2B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136D2B">
        <w:rPr>
          <w:bCs w:val="0"/>
          <w:sz w:val="24"/>
          <w:szCs w:val="24"/>
        </w:rPr>
        <w:t xml:space="preserve">электронных </w:t>
      </w:r>
      <w:r w:rsidRPr="00136D2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36D2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136D2B">
        <w:rPr>
          <w:bCs w:val="0"/>
          <w:sz w:val="24"/>
          <w:szCs w:val="24"/>
        </w:rPr>
        <w:t>Заявк</w:t>
      </w:r>
      <w:r w:rsidR="00717F60" w:rsidRPr="00136D2B">
        <w:rPr>
          <w:bCs w:val="0"/>
          <w:sz w:val="24"/>
          <w:szCs w:val="24"/>
        </w:rPr>
        <w:t xml:space="preserve">и на ЭТП могут быть поданы до </w:t>
      </w:r>
      <w:r w:rsidR="002B5044" w:rsidRPr="00136D2B">
        <w:rPr>
          <w:b/>
          <w:bCs w:val="0"/>
          <w:sz w:val="24"/>
          <w:szCs w:val="24"/>
        </w:rPr>
        <w:t xml:space="preserve">12 часов 00 минут </w:t>
      </w:r>
      <w:r w:rsidR="00767FA5">
        <w:rPr>
          <w:b/>
          <w:bCs w:val="0"/>
          <w:sz w:val="24"/>
          <w:szCs w:val="24"/>
        </w:rPr>
        <w:t>01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767FA5">
        <w:rPr>
          <w:b/>
          <w:bCs w:val="0"/>
          <w:sz w:val="24"/>
          <w:szCs w:val="24"/>
        </w:rPr>
        <w:t>июня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6F025D" w:rsidRPr="00136D2B">
        <w:rPr>
          <w:b/>
          <w:bCs w:val="0"/>
          <w:sz w:val="24"/>
          <w:szCs w:val="24"/>
        </w:rPr>
        <w:t>2018</w:t>
      </w:r>
      <w:r w:rsidR="002B5044" w:rsidRPr="00136D2B">
        <w:rPr>
          <w:b/>
          <w:bCs w:val="0"/>
          <w:sz w:val="24"/>
          <w:szCs w:val="24"/>
        </w:rPr>
        <w:t xml:space="preserve"> года</w:t>
      </w:r>
      <w:r w:rsidR="00BB27D7" w:rsidRPr="00136D2B">
        <w:rPr>
          <w:b/>
          <w:bCs w:val="0"/>
          <w:sz w:val="24"/>
          <w:szCs w:val="24"/>
        </w:rPr>
        <w:t xml:space="preserve">, </w:t>
      </w:r>
      <w:r w:rsidR="00BB27D7" w:rsidRPr="00136D2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36D2B">
        <w:rPr>
          <w:bCs w:val="0"/>
          <w:spacing w:val="-2"/>
          <w:sz w:val="24"/>
          <w:szCs w:val="24"/>
        </w:rPr>
        <w:t>(под</w:t>
      </w:r>
      <w:r w:rsidR="00BB27D7" w:rsidRPr="00136D2B">
        <w:rPr>
          <w:bCs w:val="0"/>
          <w:sz w:val="24"/>
          <w:szCs w:val="24"/>
        </w:rPr>
        <w:t xml:space="preserve">раздел </w:t>
      </w:r>
      <w:r w:rsidR="00AD2F1E" w:rsidRPr="00136D2B">
        <w:rPr>
          <w:bCs w:val="0"/>
          <w:sz w:val="24"/>
          <w:szCs w:val="24"/>
        </w:rPr>
        <w:fldChar w:fldCharType="begin"/>
      </w:r>
      <w:r w:rsidR="00BB27D7" w:rsidRPr="00136D2B">
        <w:rPr>
          <w:bCs w:val="0"/>
          <w:sz w:val="24"/>
          <w:szCs w:val="24"/>
        </w:rPr>
        <w:instrText xml:space="preserve"> REF _Ref55336310 \r \h </w:instrText>
      </w:r>
      <w:r w:rsidR="00136D2B">
        <w:rPr>
          <w:bCs w:val="0"/>
          <w:sz w:val="24"/>
          <w:szCs w:val="24"/>
        </w:rPr>
        <w:instrText xml:space="preserve"> \* MERGEFORMAT </w:instrText>
      </w:r>
      <w:r w:rsidR="00AD2F1E" w:rsidRPr="00136D2B">
        <w:rPr>
          <w:bCs w:val="0"/>
          <w:sz w:val="24"/>
          <w:szCs w:val="24"/>
        </w:rPr>
      </w:r>
      <w:r w:rsidR="00AD2F1E" w:rsidRPr="00136D2B">
        <w:rPr>
          <w:bCs w:val="0"/>
          <w:sz w:val="24"/>
          <w:szCs w:val="24"/>
        </w:rPr>
        <w:fldChar w:fldCharType="separate"/>
      </w:r>
      <w:r w:rsidR="00DA443D" w:rsidRPr="00136D2B">
        <w:rPr>
          <w:bCs w:val="0"/>
          <w:sz w:val="24"/>
          <w:szCs w:val="24"/>
        </w:rPr>
        <w:t>5.1</w:t>
      </w:r>
      <w:r w:rsidR="00AD2F1E" w:rsidRPr="00136D2B">
        <w:rPr>
          <w:bCs w:val="0"/>
          <w:sz w:val="24"/>
          <w:szCs w:val="24"/>
        </w:rPr>
        <w:fldChar w:fldCharType="end"/>
      </w:r>
      <w:r w:rsidR="00BB27D7" w:rsidRPr="00136D2B">
        <w:rPr>
          <w:bCs w:val="0"/>
          <w:sz w:val="24"/>
          <w:szCs w:val="24"/>
          <w:lang w:eastAsia="ru-RU"/>
        </w:rPr>
        <w:t>)</w:t>
      </w:r>
      <w:r w:rsidR="00BB27D7" w:rsidRPr="00136D2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36D2B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>) Организатор закупочно</w:t>
      </w:r>
      <w:bookmarkStart w:id="618" w:name="_GoBack"/>
      <w:bookmarkEnd w:id="618"/>
      <w:r w:rsidRPr="00136D2B">
        <w:rPr>
          <w:bCs w:val="0"/>
          <w:sz w:val="24"/>
          <w:szCs w:val="24"/>
        </w:rPr>
        <w:t>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7" o:title=""/>
          </v:shape>
          <o:OLEObject Type="Embed" ProgID="Equation.3" ShapeID="_x0000_i1025" DrawAspect="Content" ObjectID="_1587985112" r:id="rId38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9" o:title=""/>
          </v:shape>
          <o:OLEObject Type="Embed" ProgID="Equation.3" ShapeID="_x0000_i1026" DrawAspect="Content" ObjectID="_1587985113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587985114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lastRenderedPageBreak/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DC4" w:rsidRDefault="00E91DC4">
      <w:pPr>
        <w:spacing w:line="240" w:lineRule="auto"/>
      </w:pPr>
      <w:r>
        <w:separator/>
      </w:r>
    </w:p>
  </w:endnote>
  <w:endnote w:type="continuationSeparator" w:id="0">
    <w:p w:rsidR="00E91DC4" w:rsidRDefault="00E91DC4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767FA5">
      <w:rPr>
        <w:noProof/>
        <w:sz w:val="16"/>
        <w:szCs w:val="16"/>
        <w:lang w:eastAsia="ru-RU"/>
      </w:rPr>
      <w:t>36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36D2B">
      <w:rPr>
        <w:sz w:val="18"/>
        <w:szCs w:val="18"/>
      </w:rPr>
      <w:t>заключения Договор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</w:t>
    </w:r>
    <w:r w:rsidR="005D6A95" w:rsidRPr="005D6A95">
      <w:rPr>
        <w:sz w:val="18"/>
        <w:szCs w:val="18"/>
      </w:rPr>
      <w:t xml:space="preserve">на техническое обслуживание </w:t>
    </w:r>
    <w:proofErr w:type="spellStart"/>
    <w:r w:rsidR="005D6A95" w:rsidRPr="005D6A95">
      <w:rPr>
        <w:sz w:val="18"/>
        <w:szCs w:val="18"/>
      </w:rPr>
      <w:t>тахографов</w:t>
    </w:r>
    <w:proofErr w:type="spellEnd"/>
    <w:r w:rsidR="005D6A95" w:rsidRPr="005D6A95">
      <w:rPr>
        <w:sz w:val="18"/>
        <w:szCs w:val="18"/>
      </w:rPr>
      <w:t xml:space="preserve"> на транспортных средствах</w:t>
    </w:r>
    <w:r w:rsidRPr="00136D2B">
      <w:rPr>
        <w:sz w:val="18"/>
        <w:szCs w:val="18"/>
      </w:rPr>
      <w:t xml:space="preserve"> для нужд ПАО «МРСК Центра» (филиал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DC4" w:rsidRDefault="00E91DC4">
      <w:pPr>
        <w:spacing w:line="240" w:lineRule="auto"/>
      </w:pPr>
      <w:r>
        <w:separator/>
      </w:r>
    </w:p>
  </w:footnote>
  <w:footnote w:type="continuationSeparator" w:id="0">
    <w:p w:rsidR="00E91DC4" w:rsidRDefault="00E91DC4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16F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6D2B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6A95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67FA5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1878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97F96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DC4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986BA-925A-4418-B86B-BA45D662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93</Pages>
  <Words>29367</Words>
  <Characters>167395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196370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151</cp:revision>
  <cp:lastPrinted>2015-12-29T14:27:00Z</cp:lastPrinted>
  <dcterms:created xsi:type="dcterms:W3CDTF">2016-01-13T12:36:00Z</dcterms:created>
  <dcterms:modified xsi:type="dcterms:W3CDTF">2018-05-16T11:12:00Z</dcterms:modified>
</cp:coreProperties>
</file>