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4.xml" ContentType="application/vnd.openxmlformats-officedocument.wordprocessingml.footer+xml"/>
  <Override PartName="/word/header18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3C5D33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A61A9" w:rsidRPr="000D67AD" w:rsidRDefault="00BA61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A61A9" w:rsidRPr="000D67AD" w:rsidRDefault="00BA61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A61A9" w:rsidRPr="000D67AD" w:rsidRDefault="00BA61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A61A9" w:rsidRPr="000D67AD" w:rsidRDefault="00BA61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A61A9" w:rsidRPr="000D67AD" w:rsidRDefault="00BA61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A61A9" w:rsidRPr="000D67AD" w:rsidRDefault="00BA61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A61A9" w:rsidRPr="000D67AD" w:rsidRDefault="00BA61A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A61A9" w:rsidRPr="000D67AD" w:rsidRDefault="00BA61A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A61A9" w:rsidRPr="000D67AD" w:rsidRDefault="00BA61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A61A9" w:rsidRPr="00BA61A9" w:rsidRDefault="00BA61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A61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BA61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A61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A61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A61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A61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A61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B66E4" w:rsidRPr="007417E6" w:rsidRDefault="001B66E4" w:rsidP="001B66E4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1B66E4" w:rsidRDefault="001B66E4" w:rsidP="001B66E4">
      <w:pPr>
        <w:spacing w:line="240" w:lineRule="auto"/>
        <w:jc w:val="right"/>
      </w:pP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</w:t>
      </w:r>
      <w:r w:rsidR="00BA61A9">
        <w:rPr>
          <w:sz w:val="24"/>
          <w:szCs w:val="24"/>
        </w:rPr>
        <w:t>______</w:t>
      </w:r>
      <w:r>
        <w:rPr>
          <w:sz w:val="24"/>
          <w:szCs w:val="24"/>
        </w:rPr>
        <w:t>________ В.В. Мороз</w:t>
      </w:r>
      <w:r w:rsidRPr="00E30B72">
        <w:rPr>
          <w:sz w:val="24"/>
          <w:szCs w:val="24"/>
        </w:rPr>
        <w:t xml:space="preserve"> 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</w:p>
    <w:p w:rsidR="001B66E4" w:rsidRPr="007417E6" w:rsidRDefault="001B66E4" w:rsidP="001B66E4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 w:rsidR="00BA61A9" w:rsidRPr="00BA61A9">
        <w:rPr>
          <w:sz w:val="24"/>
          <w:szCs w:val="24"/>
        </w:rPr>
        <w:t>21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 2016</w:t>
      </w:r>
      <w:r w:rsidRPr="007417E6">
        <w:rPr>
          <w:sz w:val="24"/>
          <w:szCs w:val="24"/>
        </w:rPr>
        <w:t xml:space="preserve"> г.</w:t>
      </w:r>
    </w:p>
    <w:p w:rsidR="001B66E4" w:rsidRPr="00093D17" w:rsidRDefault="001B66E4" w:rsidP="001B66E4">
      <w:pPr>
        <w:ind w:left="5670" w:firstLine="0"/>
        <w:rPr>
          <w:sz w:val="24"/>
          <w:szCs w:val="24"/>
        </w:rPr>
      </w:pP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="00BA61A9" w:rsidRPr="00BA61A9">
        <w:rPr>
          <w:b/>
          <w:kern w:val="36"/>
          <w:sz w:val="24"/>
          <w:szCs w:val="24"/>
        </w:rPr>
        <w:t>1</w:t>
      </w:r>
      <w:r w:rsidR="00C30AF0">
        <w:rPr>
          <w:b/>
          <w:kern w:val="36"/>
          <w:sz w:val="24"/>
          <w:szCs w:val="24"/>
        </w:rPr>
        <w:t>8</w:t>
      </w:r>
      <w:r>
        <w:rPr>
          <w:b/>
          <w:kern w:val="36"/>
          <w:sz w:val="24"/>
          <w:szCs w:val="24"/>
        </w:rPr>
        <w:t>-ВР-16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 w:rsidR="00BA61A9" w:rsidRPr="00BA61A9">
        <w:rPr>
          <w:b/>
          <w:kern w:val="36"/>
          <w:sz w:val="24"/>
          <w:szCs w:val="24"/>
        </w:rPr>
        <w:t>21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80ECA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80ECA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C30AF0" w:rsidRDefault="00717F60" w:rsidP="001B66E4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80ECA">
        <w:rPr>
          <w:b/>
          <w:sz w:val="24"/>
          <w:szCs w:val="24"/>
        </w:rPr>
        <w:t xml:space="preserve">на право заключения </w:t>
      </w:r>
      <w:r w:rsidR="00366652" w:rsidRPr="00080ECA">
        <w:rPr>
          <w:b/>
          <w:sz w:val="24"/>
          <w:szCs w:val="24"/>
        </w:rPr>
        <w:t>Договор</w:t>
      </w:r>
      <w:r w:rsidR="001B66E4" w:rsidRPr="00080ECA">
        <w:rPr>
          <w:b/>
          <w:sz w:val="24"/>
          <w:szCs w:val="24"/>
        </w:rPr>
        <w:t>а</w:t>
      </w:r>
      <w:r w:rsidR="00366652" w:rsidRPr="00080ECA">
        <w:rPr>
          <w:b/>
          <w:sz w:val="24"/>
          <w:szCs w:val="24"/>
        </w:rPr>
        <w:t xml:space="preserve"> </w:t>
      </w:r>
      <w:r w:rsidR="006904A8" w:rsidRPr="006904A8">
        <w:rPr>
          <w:b/>
          <w:sz w:val="24"/>
          <w:szCs w:val="24"/>
        </w:rPr>
        <w:t xml:space="preserve">на </w:t>
      </w:r>
      <w:r w:rsidR="00BA61A9">
        <w:rPr>
          <w:b/>
          <w:sz w:val="24"/>
          <w:szCs w:val="24"/>
        </w:rPr>
        <w:t xml:space="preserve">оказание услуг по </w:t>
      </w:r>
      <w:r w:rsidR="00C30AF0">
        <w:rPr>
          <w:b/>
          <w:sz w:val="24"/>
          <w:szCs w:val="24"/>
        </w:rPr>
        <w:t xml:space="preserve">техническому обслуживанию </w:t>
      </w:r>
    </w:p>
    <w:p w:rsidR="007556FF" w:rsidRPr="00080ECA" w:rsidRDefault="00C30AF0" w:rsidP="001B66E4">
      <w:pPr>
        <w:spacing w:line="264" w:lineRule="auto"/>
        <w:ind w:firstLine="0"/>
        <w:jc w:val="center"/>
        <w:rPr>
          <w:b/>
          <w:caps/>
        </w:rPr>
      </w:pPr>
      <w:r>
        <w:rPr>
          <w:b/>
          <w:sz w:val="24"/>
          <w:szCs w:val="24"/>
        </w:rPr>
        <w:t>СВТ и ОТ</w:t>
      </w:r>
      <w:r w:rsidR="001B66E4" w:rsidRPr="00080ECA">
        <w:rPr>
          <w:b/>
          <w:sz w:val="24"/>
          <w:szCs w:val="24"/>
        </w:rPr>
        <w:t xml:space="preserve"> для нужд ПАО «МРСК Центра» (филиала «Воронежэнерго»)</w:t>
      </w: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80ECA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80ECA">
        <w:rPr>
          <w:rFonts w:ascii="Times New Roman" w:eastAsia="Times New Roman" w:hAnsi="Times New Roman" w:cs="Times New Roman"/>
          <w:b/>
          <w:caps/>
        </w:rPr>
        <w:t>,</w:t>
      </w:r>
      <w:r w:rsidRPr="00080ECA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80ECA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80ECA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D0F5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C30AF0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14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33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40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40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40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44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44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48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50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52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54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56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56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58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62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63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65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67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69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71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74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78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81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83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85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C30AF0">
        <w:rPr>
          <w:noProof/>
        </w:rPr>
        <w:t>87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C9310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C93109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C93109">
        <w:rPr>
          <w:iCs/>
          <w:sz w:val="24"/>
          <w:szCs w:val="24"/>
        </w:rPr>
        <w:t>– ПАО «МРСК Центра» (далее – Заказчик или Организатор)</w:t>
      </w:r>
      <w:r w:rsidRPr="00C93109">
        <w:rPr>
          <w:iCs/>
          <w:sz w:val="24"/>
          <w:szCs w:val="24"/>
        </w:rPr>
        <w:t xml:space="preserve"> (почтовый адрес:</w:t>
      </w:r>
      <w:r w:rsidR="007556FF" w:rsidRPr="00C93109">
        <w:rPr>
          <w:iCs/>
          <w:sz w:val="24"/>
          <w:szCs w:val="24"/>
        </w:rPr>
        <w:t xml:space="preserve"> РФ, 127018, г. Москва, ул. 2-я Ямская, 4</w:t>
      </w:r>
      <w:r w:rsidR="00EC1043" w:rsidRPr="00C93109">
        <w:rPr>
          <w:iCs/>
          <w:sz w:val="24"/>
          <w:szCs w:val="24"/>
        </w:rPr>
        <w:t>, с</w:t>
      </w:r>
      <w:r w:rsidRPr="00C93109">
        <w:rPr>
          <w:iCs/>
          <w:sz w:val="24"/>
          <w:szCs w:val="24"/>
        </w:rPr>
        <w:t xml:space="preserve">екретарь Закупочной комиссии – </w:t>
      </w:r>
      <w:r w:rsidR="002D0F58" w:rsidRPr="00C93109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«Воронежэнерго) Зайцева Александра Анатольевна, контактный телефон: (473) 249-57-66, </w:t>
      </w:r>
      <w:r w:rsidR="002D0F58" w:rsidRPr="00C93109">
        <w:rPr>
          <w:sz w:val="24"/>
          <w:szCs w:val="24"/>
        </w:rPr>
        <w:t xml:space="preserve">адрес электронной почты: </w:t>
      </w:r>
      <w:r w:rsidR="002D0F58" w:rsidRPr="00C93109">
        <w:rPr>
          <w:iCs/>
          <w:sz w:val="24"/>
          <w:szCs w:val="24"/>
        </w:rPr>
        <w:t xml:space="preserve"> </w:t>
      </w:r>
      <w:hyperlink r:id="rId23" w:history="1">
        <w:r w:rsidR="002D0F58" w:rsidRPr="00C93109">
          <w:rPr>
            <w:rStyle w:val="a7"/>
            <w:sz w:val="24"/>
            <w:szCs w:val="24"/>
            <w:lang w:val="en-US"/>
          </w:rPr>
          <w:t>Zaitseva</w:t>
        </w:r>
        <w:r w:rsidR="002D0F58" w:rsidRPr="00C93109">
          <w:rPr>
            <w:rStyle w:val="a7"/>
            <w:sz w:val="24"/>
            <w:szCs w:val="24"/>
          </w:rPr>
          <w:t>.</w:t>
        </w:r>
        <w:r w:rsidR="002D0F58" w:rsidRPr="00C93109">
          <w:rPr>
            <w:rStyle w:val="a7"/>
            <w:sz w:val="24"/>
            <w:szCs w:val="24"/>
            <w:lang w:val="en-US"/>
          </w:rPr>
          <w:t>AA</w:t>
        </w:r>
        <w:r w:rsidR="002D0F58" w:rsidRPr="00C93109">
          <w:rPr>
            <w:rStyle w:val="a7"/>
            <w:sz w:val="24"/>
            <w:szCs w:val="24"/>
          </w:rPr>
          <w:t>@mrsk-1.ru</w:t>
        </w:r>
      </w:hyperlink>
      <w:r w:rsidR="002D0F58" w:rsidRPr="00C93109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2D0F58" w:rsidRPr="00C93109">
        <w:rPr>
          <w:sz w:val="24"/>
          <w:szCs w:val="24"/>
        </w:rPr>
        <w:t xml:space="preserve"> Фатеев Сергей Юрьевич, контактный телефон - (473) 221-52-02, адрес электронной почты: </w:t>
      </w:r>
      <w:hyperlink r:id="rId24" w:history="1">
        <w:r w:rsidR="002D0F58" w:rsidRPr="00C93109">
          <w:rPr>
            <w:rStyle w:val="a7"/>
            <w:sz w:val="24"/>
            <w:szCs w:val="24"/>
            <w:lang w:val="en-US"/>
          </w:rPr>
          <w:t>Fateev</w:t>
        </w:r>
        <w:r w:rsidR="002D0F58" w:rsidRPr="00C93109">
          <w:rPr>
            <w:rStyle w:val="a7"/>
            <w:sz w:val="24"/>
            <w:szCs w:val="24"/>
          </w:rPr>
          <w:t>.</w:t>
        </w:r>
        <w:r w:rsidR="002D0F58" w:rsidRPr="00C93109">
          <w:rPr>
            <w:rStyle w:val="a7"/>
            <w:sz w:val="24"/>
            <w:szCs w:val="24"/>
            <w:lang w:val="en-US"/>
          </w:rPr>
          <w:t>SY</w:t>
        </w:r>
        <w:r w:rsidR="002D0F58" w:rsidRPr="00C93109">
          <w:rPr>
            <w:rStyle w:val="a7"/>
            <w:sz w:val="24"/>
            <w:szCs w:val="24"/>
          </w:rPr>
          <w:t>@mrsk-1.ru</w:t>
        </w:r>
      </w:hyperlink>
      <w:r w:rsidR="002D0F58" w:rsidRPr="00C93109">
        <w:rPr>
          <w:rStyle w:val="a7"/>
          <w:sz w:val="24"/>
          <w:szCs w:val="24"/>
        </w:rPr>
        <w:t>,</w:t>
      </w:r>
      <w:r w:rsidR="00862664" w:rsidRPr="00C93109">
        <w:rPr>
          <w:sz w:val="24"/>
          <w:szCs w:val="24"/>
        </w:rPr>
        <w:t xml:space="preserve"> </w:t>
      </w:r>
      <w:r w:rsidR="004B5EB3" w:rsidRPr="00C93109">
        <w:rPr>
          <w:iCs/>
          <w:sz w:val="24"/>
          <w:szCs w:val="24"/>
        </w:rPr>
        <w:t>Извещени</w:t>
      </w:r>
      <w:r w:rsidRPr="00C93109">
        <w:rPr>
          <w:iCs/>
          <w:sz w:val="24"/>
          <w:szCs w:val="24"/>
        </w:rPr>
        <w:t>ем</w:t>
      </w:r>
      <w:r w:rsidRPr="00C93109">
        <w:rPr>
          <w:sz w:val="24"/>
          <w:szCs w:val="24"/>
        </w:rPr>
        <w:t xml:space="preserve"> о проведении открытого </w:t>
      </w:r>
      <w:r w:rsidRPr="00C93109">
        <w:rPr>
          <w:iCs/>
          <w:sz w:val="24"/>
          <w:szCs w:val="24"/>
        </w:rPr>
        <w:t>запроса предложений</w:t>
      </w:r>
      <w:r w:rsidRPr="00C93109">
        <w:rPr>
          <w:sz w:val="24"/>
          <w:szCs w:val="24"/>
        </w:rPr>
        <w:t xml:space="preserve">, опубликованным </w:t>
      </w:r>
      <w:r w:rsidRPr="00C93109">
        <w:rPr>
          <w:b/>
          <w:sz w:val="24"/>
          <w:szCs w:val="24"/>
        </w:rPr>
        <w:t>«</w:t>
      </w:r>
      <w:r w:rsidR="0005732B">
        <w:rPr>
          <w:b/>
          <w:sz w:val="24"/>
          <w:szCs w:val="24"/>
        </w:rPr>
        <w:t>22</w:t>
      </w:r>
      <w:r w:rsidRPr="00C93109">
        <w:rPr>
          <w:b/>
          <w:sz w:val="24"/>
          <w:szCs w:val="24"/>
        </w:rPr>
        <w:t xml:space="preserve">» </w:t>
      </w:r>
      <w:r w:rsidR="00E340E1" w:rsidRPr="00C93109">
        <w:rPr>
          <w:b/>
          <w:sz w:val="24"/>
          <w:szCs w:val="24"/>
        </w:rPr>
        <w:t>декаб</w:t>
      </w:r>
      <w:r w:rsidR="00862664" w:rsidRPr="00C93109">
        <w:rPr>
          <w:b/>
          <w:sz w:val="24"/>
          <w:szCs w:val="24"/>
        </w:rPr>
        <w:t>ря</w:t>
      </w:r>
      <w:r w:rsidRPr="00C93109">
        <w:rPr>
          <w:b/>
          <w:sz w:val="24"/>
          <w:szCs w:val="24"/>
        </w:rPr>
        <w:t xml:space="preserve"> 20</w:t>
      </w:r>
      <w:r w:rsidR="00C12FA4" w:rsidRPr="00C93109">
        <w:rPr>
          <w:b/>
          <w:sz w:val="24"/>
          <w:szCs w:val="24"/>
        </w:rPr>
        <w:t>1</w:t>
      </w:r>
      <w:r w:rsidR="00862664" w:rsidRPr="00C93109">
        <w:rPr>
          <w:b/>
          <w:sz w:val="24"/>
          <w:szCs w:val="24"/>
        </w:rPr>
        <w:t>6</w:t>
      </w:r>
      <w:r w:rsidRPr="00C93109">
        <w:rPr>
          <w:b/>
          <w:sz w:val="24"/>
          <w:szCs w:val="24"/>
        </w:rPr>
        <w:t xml:space="preserve"> г.</w:t>
      </w:r>
      <w:r w:rsidRPr="00C93109">
        <w:rPr>
          <w:sz w:val="24"/>
          <w:szCs w:val="24"/>
        </w:rPr>
        <w:t xml:space="preserve"> на официальном сайте (</w:t>
      </w:r>
      <w:hyperlink r:id="rId25" w:history="1">
        <w:r w:rsidR="00345CCA" w:rsidRPr="00C93109">
          <w:rPr>
            <w:rStyle w:val="a7"/>
            <w:sz w:val="24"/>
            <w:szCs w:val="24"/>
          </w:rPr>
          <w:t>www.zakupki.</w:t>
        </w:r>
        <w:r w:rsidR="00345CCA" w:rsidRPr="00C93109">
          <w:rPr>
            <w:rStyle w:val="a7"/>
            <w:sz w:val="24"/>
            <w:szCs w:val="24"/>
            <w:lang w:val="en-US"/>
          </w:rPr>
          <w:t>gov</w:t>
        </w:r>
        <w:r w:rsidR="00345CCA" w:rsidRPr="00C93109">
          <w:rPr>
            <w:rStyle w:val="a7"/>
            <w:sz w:val="24"/>
            <w:szCs w:val="24"/>
          </w:rPr>
          <w:t>.ru</w:t>
        </w:r>
      </w:hyperlink>
      <w:r w:rsidRPr="00C93109">
        <w:rPr>
          <w:sz w:val="24"/>
          <w:szCs w:val="24"/>
        </w:rPr>
        <w:t>),</w:t>
      </w:r>
      <w:r w:rsidR="009D7F01" w:rsidRPr="00C93109">
        <w:rPr>
          <w:iCs/>
          <w:sz w:val="24"/>
          <w:szCs w:val="24"/>
        </w:rPr>
        <w:t xml:space="preserve"> </w:t>
      </w:r>
      <w:r w:rsidR="009D7F01" w:rsidRPr="00C93109">
        <w:rPr>
          <w:sz w:val="24"/>
          <w:szCs w:val="24"/>
        </w:rPr>
        <w:t xml:space="preserve">на сайте </w:t>
      </w:r>
      <w:r w:rsidR="007556FF" w:rsidRPr="00C93109">
        <w:rPr>
          <w:iCs/>
          <w:sz w:val="24"/>
          <w:szCs w:val="24"/>
        </w:rPr>
        <w:t>ПАО «МРСК Центра»</w:t>
      </w:r>
      <w:r w:rsidR="009D7F01" w:rsidRPr="00C93109">
        <w:rPr>
          <w:sz w:val="24"/>
          <w:szCs w:val="24"/>
        </w:rPr>
        <w:t xml:space="preserve"> (</w:t>
      </w:r>
      <w:hyperlink r:id="rId26" w:history="1">
        <w:r w:rsidR="007556FF" w:rsidRPr="00C93109">
          <w:rPr>
            <w:rStyle w:val="a7"/>
            <w:sz w:val="24"/>
            <w:szCs w:val="24"/>
          </w:rPr>
          <w:t>www.mrsk-1.ru</w:t>
        </w:r>
      </w:hyperlink>
      <w:r w:rsidR="00862664" w:rsidRPr="00C93109">
        <w:rPr>
          <w:sz w:val="24"/>
          <w:szCs w:val="24"/>
        </w:rPr>
        <w:t>)</w:t>
      </w:r>
      <w:r w:rsidR="00702B2C" w:rsidRPr="00C93109">
        <w:rPr>
          <w:sz w:val="24"/>
          <w:szCs w:val="24"/>
        </w:rPr>
        <w:t xml:space="preserve">, на сайте ЭТП, указанном в п. </w:t>
      </w:r>
      <w:r w:rsidR="00FB1A61" w:rsidRPr="00C93109">
        <w:rPr>
          <w:sz w:val="24"/>
          <w:szCs w:val="24"/>
        </w:rPr>
        <w:fldChar w:fldCharType="begin"/>
      </w:r>
      <w:r w:rsidR="00FB1A61" w:rsidRPr="00C93109">
        <w:rPr>
          <w:sz w:val="24"/>
          <w:szCs w:val="24"/>
        </w:rPr>
        <w:instrText xml:space="preserve"> REF _Ref440269836 \r \h  \* MERGEFORMAT </w:instrText>
      </w:r>
      <w:r w:rsidR="00FB1A61" w:rsidRPr="00C93109">
        <w:rPr>
          <w:sz w:val="24"/>
          <w:szCs w:val="24"/>
        </w:rPr>
      </w:r>
      <w:r w:rsidR="00FB1A61" w:rsidRPr="00C93109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1.1.2</w:t>
      </w:r>
      <w:r w:rsidR="00FB1A61" w:rsidRPr="00C93109">
        <w:rPr>
          <w:sz w:val="24"/>
          <w:szCs w:val="24"/>
        </w:rPr>
        <w:fldChar w:fldCharType="end"/>
      </w:r>
      <w:r w:rsidR="00702B2C" w:rsidRPr="00C93109">
        <w:rPr>
          <w:sz w:val="24"/>
          <w:szCs w:val="24"/>
        </w:rPr>
        <w:t xml:space="preserve"> настоящей Документации,</w:t>
      </w:r>
      <w:r w:rsidR="009A7733" w:rsidRPr="00C93109">
        <w:rPr>
          <w:iCs/>
          <w:sz w:val="24"/>
          <w:szCs w:val="24"/>
        </w:rPr>
        <w:t xml:space="preserve"> </w:t>
      </w:r>
      <w:r w:rsidRPr="00C93109">
        <w:rPr>
          <w:iCs/>
          <w:sz w:val="24"/>
          <w:szCs w:val="24"/>
        </w:rPr>
        <w:t>приг</w:t>
      </w:r>
      <w:r w:rsidRPr="00C93109">
        <w:rPr>
          <w:sz w:val="24"/>
          <w:szCs w:val="24"/>
        </w:rPr>
        <w:t>ласило юридических лиц</w:t>
      </w:r>
      <w:r w:rsidR="005B75A6" w:rsidRPr="00C93109">
        <w:rPr>
          <w:sz w:val="24"/>
          <w:szCs w:val="24"/>
        </w:rPr>
        <w:t xml:space="preserve"> и физических лиц (в т.</w:t>
      </w:r>
      <w:r w:rsidR="003129D4" w:rsidRPr="00C93109">
        <w:rPr>
          <w:sz w:val="24"/>
          <w:szCs w:val="24"/>
        </w:rPr>
        <w:t xml:space="preserve"> </w:t>
      </w:r>
      <w:r w:rsidR="005B75A6" w:rsidRPr="00C93109">
        <w:rPr>
          <w:sz w:val="24"/>
          <w:szCs w:val="24"/>
        </w:rPr>
        <w:t>ч. индивидуальных предпринимателей)</w:t>
      </w:r>
      <w:r w:rsidR="002D0F58" w:rsidRPr="00C93109">
        <w:rPr>
          <w:sz w:val="24"/>
          <w:szCs w:val="24"/>
        </w:rPr>
        <w:t xml:space="preserve"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</w:t>
      </w:r>
      <w:r w:rsidR="002D0F58" w:rsidRPr="00834380">
        <w:rPr>
          <w:iCs/>
          <w:sz w:val="24"/>
          <w:szCs w:val="24"/>
        </w:rPr>
        <w:t xml:space="preserve">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834380">
        <w:rPr>
          <w:iCs/>
          <w:sz w:val="24"/>
          <w:szCs w:val="24"/>
        </w:rPr>
        <w:t xml:space="preserve"> (далее - Участники)</w:t>
      </w:r>
      <w:r w:rsidR="009D7F01" w:rsidRPr="00834380">
        <w:rPr>
          <w:iCs/>
          <w:sz w:val="24"/>
          <w:szCs w:val="24"/>
        </w:rPr>
        <w:t xml:space="preserve"> </w:t>
      </w:r>
      <w:r w:rsidR="004B5EB3" w:rsidRPr="00834380">
        <w:rPr>
          <w:iCs/>
          <w:sz w:val="24"/>
          <w:szCs w:val="24"/>
        </w:rPr>
        <w:t>к участию в процедуре О</w:t>
      </w:r>
      <w:r w:rsidRPr="00834380">
        <w:rPr>
          <w:iCs/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34380">
        <w:rPr>
          <w:iCs/>
          <w:sz w:val="24"/>
          <w:szCs w:val="24"/>
        </w:rPr>
        <w:t xml:space="preserve">на право заключения </w:t>
      </w:r>
      <w:r w:rsidR="00366652" w:rsidRPr="00834380">
        <w:rPr>
          <w:iCs/>
          <w:sz w:val="24"/>
          <w:szCs w:val="24"/>
        </w:rPr>
        <w:t>Договор</w:t>
      </w:r>
      <w:r w:rsidR="002D0F58" w:rsidRPr="00834380">
        <w:rPr>
          <w:iCs/>
          <w:sz w:val="24"/>
          <w:szCs w:val="24"/>
        </w:rPr>
        <w:t>а</w:t>
      </w:r>
      <w:r w:rsidR="00366652" w:rsidRPr="00834380">
        <w:rPr>
          <w:iCs/>
          <w:sz w:val="24"/>
          <w:szCs w:val="24"/>
        </w:rPr>
        <w:t xml:space="preserve"> </w:t>
      </w:r>
      <w:r w:rsidR="0005732B">
        <w:rPr>
          <w:iCs/>
          <w:sz w:val="24"/>
          <w:szCs w:val="24"/>
        </w:rPr>
        <w:t xml:space="preserve">на оказание услуг по </w:t>
      </w:r>
      <w:r w:rsidR="00C30AF0">
        <w:rPr>
          <w:iCs/>
          <w:sz w:val="24"/>
          <w:szCs w:val="24"/>
        </w:rPr>
        <w:t>техническому обслуживанию СВТ и ОТ</w:t>
      </w:r>
      <w:r w:rsidR="0005732B">
        <w:rPr>
          <w:iCs/>
          <w:sz w:val="24"/>
          <w:szCs w:val="24"/>
        </w:rPr>
        <w:t xml:space="preserve"> </w:t>
      </w:r>
      <w:r w:rsidR="002D0F58" w:rsidRPr="00834380">
        <w:rPr>
          <w:iCs/>
          <w:sz w:val="24"/>
          <w:szCs w:val="24"/>
        </w:rPr>
        <w:t>для нужд ПАО «МРСК Центра» (филиала «Воронежэнерго»)</w:t>
      </w:r>
      <w:r w:rsidR="00862664" w:rsidRPr="00834380">
        <w:rPr>
          <w:iCs/>
          <w:sz w:val="24"/>
          <w:szCs w:val="24"/>
        </w:rPr>
        <w:t>, расположенного по адресу: РФ, 394033, г. Воронеж, ул. Арзамасская, 2</w:t>
      </w:r>
      <w:r w:rsidRPr="00834380">
        <w:rPr>
          <w:iCs/>
          <w:sz w:val="24"/>
          <w:szCs w:val="24"/>
        </w:rPr>
        <w:t>.</w:t>
      </w:r>
      <w:bookmarkEnd w:id="11"/>
      <w:bookmarkEnd w:id="12"/>
      <w:bookmarkEnd w:id="13"/>
    </w:p>
    <w:p w:rsidR="00717F60" w:rsidRPr="000267D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7306AE">
        <w:rPr>
          <w:sz w:val="24"/>
          <w:szCs w:val="24"/>
        </w:rPr>
        <w:t xml:space="preserve">Настоящий </w:t>
      </w:r>
      <w:r w:rsidR="004B5EB3" w:rsidRPr="007306AE">
        <w:rPr>
          <w:sz w:val="24"/>
          <w:szCs w:val="24"/>
        </w:rPr>
        <w:t>З</w:t>
      </w:r>
      <w:r w:rsidRPr="007306A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7306AE">
        <w:rPr>
          <w:sz w:val="24"/>
          <w:szCs w:val="24"/>
        </w:rPr>
        <w:t>электронной торговой площадк</w:t>
      </w:r>
      <w:r w:rsidR="00414AB1" w:rsidRPr="007306AE">
        <w:rPr>
          <w:sz w:val="24"/>
          <w:szCs w:val="24"/>
        </w:rPr>
        <w:t>и</w:t>
      </w:r>
      <w:r w:rsidR="00702B2C" w:rsidRPr="007306AE">
        <w:rPr>
          <w:sz w:val="24"/>
          <w:szCs w:val="24"/>
        </w:rPr>
        <w:t xml:space="preserve"> </w:t>
      </w:r>
      <w:r w:rsidR="000D70B6" w:rsidRPr="007306AE">
        <w:rPr>
          <w:sz w:val="24"/>
          <w:szCs w:val="24"/>
        </w:rPr>
        <w:t>П</w:t>
      </w:r>
      <w:r w:rsidR="00702B2C" w:rsidRPr="007306AE">
        <w:rPr>
          <w:sz w:val="24"/>
          <w:szCs w:val="24"/>
        </w:rPr>
        <w:t xml:space="preserve">АО «Россети» </w:t>
      </w:r>
      <w:hyperlink r:id="rId27" w:history="1">
        <w:r w:rsidR="00702B2C" w:rsidRPr="007306AE">
          <w:rPr>
            <w:rStyle w:val="a7"/>
            <w:sz w:val="24"/>
            <w:szCs w:val="24"/>
          </w:rPr>
          <w:t>www.b2b-mrsk.ru</w:t>
        </w:r>
      </w:hyperlink>
      <w:r w:rsidR="00702B2C" w:rsidRPr="000267D8">
        <w:rPr>
          <w:sz w:val="24"/>
          <w:szCs w:val="24"/>
        </w:rPr>
        <w:t xml:space="preserve"> (далее — ЭТП)</w:t>
      </w:r>
      <w:r w:rsidR="005B75A6" w:rsidRPr="000267D8">
        <w:rPr>
          <w:sz w:val="24"/>
          <w:szCs w:val="24"/>
        </w:rPr>
        <w:t>.</w:t>
      </w:r>
      <w:bookmarkEnd w:id="14"/>
    </w:p>
    <w:p w:rsidR="00717F60" w:rsidRPr="000267D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0267D8">
        <w:rPr>
          <w:sz w:val="24"/>
          <w:szCs w:val="24"/>
        </w:rPr>
        <w:t>Заказчик</w:t>
      </w:r>
      <w:r w:rsidR="00702B2C" w:rsidRPr="000267D8">
        <w:rPr>
          <w:sz w:val="24"/>
          <w:szCs w:val="24"/>
        </w:rPr>
        <w:t xml:space="preserve">: </w:t>
      </w:r>
      <w:r w:rsidR="00702B2C" w:rsidRPr="000267D8">
        <w:rPr>
          <w:iCs/>
          <w:sz w:val="24"/>
          <w:szCs w:val="24"/>
        </w:rPr>
        <w:t>ПАО «МРСК Центра».</w:t>
      </w:r>
      <w:r w:rsidRPr="000267D8">
        <w:rPr>
          <w:rStyle w:val="aa"/>
          <w:sz w:val="24"/>
          <w:szCs w:val="24"/>
        </w:rPr>
        <w:t xml:space="preserve"> </w:t>
      </w:r>
      <w:bookmarkEnd w:id="15"/>
    </w:p>
    <w:p w:rsidR="008C4223" w:rsidRPr="000267D8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0267D8">
        <w:rPr>
          <w:sz w:val="24"/>
          <w:szCs w:val="24"/>
        </w:rPr>
        <w:t>Предмет З</w:t>
      </w:r>
      <w:r w:rsidR="00717F60" w:rsidRPr="000267D8">
        <w:rPr>
          <w:sz w:val="24"/>
          <w:szCs w:val="24"/>
        </w:rPr>
        <w:t>апроса предложений</w:t>
      </w:r>
      <w:r w:rsidR="00702B2C" w:rsidRPr="000267D8">
        <w:rPr>
          <w:sz w:val="24"/>
          <w:szCs w:val="24"/>
        </w:rPr>
        <w:t>:</w:t>
      </w:r>
      <w:bookmarkEnd w:id="16"/>
    </w:p>
    <w:p w:rsidR="00A40714" w:rsidRPr="00D32E7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267D8">
        <w:rPr>
          <w:b/>
          <w:sz w:val="24"/>
          <w:szCs w:val="24"/>
          <w:u w:val="single"/>
        </w:rPr>
        <w:t>Лот №1:</w:t>
      </w:r>
      <w:r w:rsidR="00717F60" w:rsidRPr="000267D8">
        <w:rPr>
          <w:sz w:val="24"/>
          <w:szCs w:val="24"/>
        </w:rPr>
        <w:t xml:space="preserve"> право </w:t>
      </w:r>
      <w:r w:rsidR="00717F60" w:rsidRPr="00D32E76">
        <w:rPr>
          <w:sz w:val="24"/>
          <w:szCs w:val="24"/>
        </w:rPr>
        <w:t xml:space="preserve">заключения </w:t>
      </w:r>
      <w:r w:rsidR="00123C70" w:rsidRPr="00D32E76">
        <w:rPr>
          <w:sz w:val="24"/>
          <w:szCs w:val="24"/>
        </w:rPr>
        <w:t>Договор</w:t>
      </w:r>
      <w:r w:rsidR="002D0F58" w:rsidRPr="00D32E76">
        <w:rPr>
          <w:sz w:val="24"/>
          <w:szCs w:val="24"/>
        </w:rPr>
        <w:t>а</w:t>
      </w:r>
      <w:r w:rsidR="00A40714" w:rsidRPr="00D32E76">
        <w:rPr>
          <w:sz w:val="24"/>
          <w:szCs w:val="24"/>
        </w:rPr>
        <w:t xml:space="preserve"> </w:t>
      </w:r>
      <w:r w:rsidR="00EC2574">
        <w:rPr>
          <w:sz w:val="24"/>
        </w:rPr>
        <w:t xml:space="preserve">на </w:t>
      </w:r>
      <w:r w:rsidR="0005732B">
        <w:rPr>
          <w:iCs/>
          <w:sz w:val="24"/>
          <w:szCs w:val="24"/>
        </w:rPr>
        <w:t xml:space="preserve">оказание услуг по </w:t>
      </w:r>
      <w:r w:rsidR="00235CCC">
        <w:rPr>
          <w:iCs/>
          <w:sz w:val="24"/>
          <w:szCs w:val="24"/>
        </w:rPr>
        <w:t>техническому обслуживанию СВТ и ОТ</w:t>
      </w:r>
      <w:bookmarkStart w:id="19" w:name="_GoBack"/>
      <w:bookmarkEnd w:id="19"/>
      <w:r w:rsidR="0005732B">
        <w:rPr>
          <w:iCs/>
          <w:sz w:val="24"/>
          <w:szCs w:val="24"/>
        </w:rPr>
        <w:t xml:space="preserve"> </w:t>
      </w:r>
      <w:r w:rsidR="002D0F58" w:rsidRPr="00D32E76">
        <w:rPr>
          <w:snapToGrid w:val="0"/>
          <w:sz w:val="24"/>
          <w:szCs w:val="24"/>
        </w:rPr>
        <w:t>для нужд ПАО «МРСК Центра» (филиала «Воронежэнерго</w:t>
      </w:r>
      <w:r w:rsidR="002D0F58" w:rsidRPr="00D32E76">
        <w:rPr>
          <w:sz w:val="24"/>
          <w:szCs w:val="24"/>
        </w:rPr>
        <w:t>»</w:t>
      </w:r>
      <w:r w:rsidR="002D0F58" w:rsidRPr="00D32E76">
        <w:rPr>
          <w:snapToGrid w:val="0"/>
          <w:sz w:val="24"/>
          <w:szCs w:val="24"/>
        </w:rPr>
        <w:t>)</w:t>
      </w:r>
      <w:bookmarkEnd w:id="17"/>
      <w:r w:rsidR="00702B2C" w:rsidRPr="00D32E76">
        <w:rPr>
          <w:sz w:val="24"/>
          <w:szCs w:val="24"/>
        </w:rPr>
        <w:t>.</w:t>
      </w:r>
    </w:p>
    <w:p w:rsidR="008C4223" w:rsidRPr="00D32E7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32E76">
        <w:rPr>
          <w:sz w:val="24"/>
          <w:szCs w:val="24"/>
        </w:rPr>
        <w:t xml:space="preserve">Количество лотов: </w:t>
      </w:r>
      <w:r w:rsidRPr="00D32E76">
        <w:rPr>
          <w:b/>
          <w:sz w:val="24"/>
          <w:szCs w:val="24"/>
        </w:rPr>
        <w:t>1 (один)</w:t>
      </w:r>
      <w:r w:rsidRPr="00D32E76">
        <w:rPr>
          <w:sz w:val="24"/>
          <w:szCs w:val="24"/>
        </w:rPr>
        <w:t>.</w:t>
      </w:r>
    </w:p>
    <w:bookmarkEnd w:id="18"/>
    <w:p w:rsidR="00804801" w:rsidRPr="00D32E7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32E76">
        <w:rPr>
          <w:sz w:val="24"/>
          <w:szCs w:val="24"/>
        </w:rPr>
        <w:t xml:space="preserve">Частичное </w:t>
      </w:r>
      <w:r w:rsidR="00366652" w:rsidRPr="00D32E76">
        <w:rPr>
          <w:sz w:val="24"/>
          <w:szCs w:val="24"/>
        </w:rPr>
        <w:t xml:space="preserve">оказание </w:t>
      </w:r>
      <w:r w:rsidR="00AD3EBC" w:rsidRPr="00D32E76">
        <w:rPr>
          <w:sz w:val="24"/>
          <w:szCs w:val="24"/>
        </w:rPr>
        <w:t>услуг</w:t>
      </w:r>
      <w:r w:rsidRPr="00D32E76">
        <w:rPr>
          <w:sz w:val="24"/>
          <w:szCs w:val="24"/>
        </w:rPr>
        <w:t xml:space="preserve"> не допускается.</w:t>
      </w:r>
    </w:p>
    <w:p w:rsidR="00717F60" w:rsidRPr="00D32E7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D32E76">
        <w:rPr>
          <w:sz w:val="24"/>
          <w:szCs w:val="24"/>
        </w:rPr>
        <w:t>Сроки</w:t>
      </w:r>
      <w:r w:rsidR="00717F60" w:rsidRPr="00D32E76">
        <w:rPr>
          <w:sz w:val="24"/>
          <w:szCs w:val="24"/>
        </w:rPr>
        <w:t xml:space="preserve"> </w:t>
      </w:r>
      <w:r w:rsidR="00366652" w:rsidRPr="00D32E76">
        <w:rPr>
          <w:sz w:val="24"/>
          <w:szCs w:val="24"/>
        </w:rPr>
        <w:t>оказания услуг</w:t>
      </w:r>
      <w:r w:rsidR="00717F60" w:rsidRPr="00D32E76">
        <w:rPr>
          <w:sz w:val="24"/>
          <w:szCs w:val="24"/>
        </w:rPr>
        <w:t xml:space="preserve">: </w:t>
      </w:r>
      <w:r w:rsidR="0005732B">
        <w:rPr>
          <w:sz w:val="24"/>
          <w:szCs w:val="24"/>
        </w:rPr>
        <w:t>с момента заключения договора до 29.12.2017</w:t>
      </w:r>
      <w:r w:rsidR="00F35E48">
        <w:rPr>
          <w:sz w:val="24"/>
          <w:szCs w:val="24"/>
        </w:rPr>
        <w:t xml:space="preserve"> </w:t>
      </w:r>
      <w:r w:rsidR="0005732B">
        <w:rPr>
          <w:sz w:val="24"/>
          <w:szCs w:val="24"/>
        </w:rPr>
        <w:t xml:space="preserve">года </w:t>
      </w:r>
      <w:r w:rsidR="002D0F58" w:rsidRPr="00D32E76">
        <w:t>(в соответствии со сроками, указанными в Приложении №1 к документации по запросу предложений</w:t>
      </w:r>
      <w:r w:rsidR="000267D8" w:rsidRPr="00D32E76">
        <w:t>)</w:t>
      </w:r>
      <w:r w:rsidR="00717F60" w:rsidRPr="00D32E76">
        <w:rPr>
          <w:sz w:val="24"/>
          <w:szCs w:val="24"/>
        </w:rPr>
        <w:t>.</w:t>
      </w:r>
      <w:bookmarkEnd w:id="20"/>
    </w:p>
    <w:p w:rsidR="008D2928" w:rsidRPr="00D32E76" w:rsidRDefault="00A4490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2F1FC7">
        <w:t>Оказание услуг Участником будет осуществляться на территории Воронежской области</w:t>
      </w:r>
      <w:r w:rsidR="00366652" w:rsidRPr="00D32E76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D0F58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C30AF0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C30AF0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C30AF0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</w:t>
      </w:r>
      <w:r w:rsidR="00C30AF0">
        <w:rPr>
          <w:sz w:val="24"/>
          <w:szCs w:val="24"/>
        </w:rPr>
        <w:t>,</w:t>
      </w:r>
      <w:r w:rsidRPr="00AE1D21">
        <w:rPr>
          <w:sz w:val="24"/>
          <w:szCs w:val="24"/>
        </w:rPr>
        <w:t xml:space="preserve">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C30AF0" w:rsidRPr="00C30AF0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9487592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9487593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C30AF0" w:rsidRPr="00C30AF0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9487594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9487595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9487596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C30AF0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C30AF0" w:rsidRPr="00C30AF0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7"/>
      <w:bookmarkStart w:id="79" w:name="_Toc440376062"/>
      <w:bookmarkStart w:id="80" w:name="_Toc440376189"/>
      <w:bookmarkStart w:id="81" w:name="_Toc440382454"/>
      <w:bookmarkStart w:id="82" w:name="_Toc440447124"/>
      <w:bookmarkStart w:id="83" w:name="_Toc440632284"/>
      <w:bookmarkStart w:id="84" w:name="_Toc440875057"/>
      <w:bookmarkStart w:id="85" w:name="_Toc441131044"/>
      <w:bookmarkStart w:id="86" w:name="_Toc465774565"/>
      <w:bookmarkStart w:id="87" w:name="_Toc465848794"/>
      <w:bookmarkStart w:id="88" w:name="_Toc468876113"/>
      <w:bookmarkStart w:id="89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C30AF0" w:rsidRPr="00C30AF0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61308"/>
      <w:bookmarkStart w:id="91" w:name="_Toc440376063"/>
      <w:bookmarkStart w:id="92" w:name="_Toc440376190"/>
      <w:bookmarkStart w:id="93" w:name="_Toc440382455"/>
      <w:bookmarkStart w:id="94" w:name="_Toc440447125"/>
      <w:bookmarkStart w:id="95" w:name="_Toc440632285"/>
      <w:bookmarkStart w:id="96" w:name="_Toc440875058"/>
      <w:bookmarkStart w:id="97" w:name="_Toc441131045"/>
      <w:bookmarkStart w:id="98" w:name="_Toc465774566"/>
      <w:bookmarkStart w:id="99" w:name="_Toc465848795"/>
      <w:bookmarkStart w:id="100" w:name="_Toc468876114"/>
      <w:bookmarkStart w:id="101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C30AF0" w:rsidRPr="00C30AF0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C30AF0" w:rsidRPr="00C30AF0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C30AF0" w:rsidRPr="00C30AF0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C30AF0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C30AF0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2" w:name="_Toc440361309"/>
      <w:bookmarkStart w:id="103" w:name="_Toc440376064"/>
      <w:bookmarkStart w:id="104" w:name="_Toc440376191"/>
      <w:bookmarkStart w:id="105" w:name="_Toc440382456"/>
      <w:bookmarkStart w:id="106" w:name="_Toc440447126"/>
      <w:bookmarkStart w:id="107" w:name="_Toc440632286"/>
      <w:bookmarkStart w:id="108" w:name="_Toc440875059"/>
      <w:bookmarkStart w:id="109" w:name="_Toc441131046"/>
      <w:bookmarkStart w:id="110" w:name="_Toc465774567"/>
      <w:bookmarkStart w:id="111" w:name="_Toc465848796"/>
      <w:bookmarkStart w:id="112" w:name="_Toc468876115"/>
      <w:bookmarkStart w:id="113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C30AF0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4" w:name="_Toc440361310"/>
      <w:bookmarkStart w:id="115" w:name="_Toc440376065"/>
      <w:bookmarkStart w:id="116" w:name="_Toc440376192"/>
      <w:bookmarkStart w:id="117" w:name="_Toc440382457"/>
      <w:bookmarkStart w:id="118" w:name="_Toc440447127"/>
      <w:bookmarkStart w:id="119" w:name="_Toc440632287"/>
      <w:bookmarkStart w:id="120" w:name="_Toc440875060"/>
      <w:bookmarkStart w:id="121" w:name="_Toc441131047"/>
      <w:bookmarkStart w:id="122" w:name="_Toc465774568"/>
      <w:bookmarkStart w:id="123" w:name="_Toc465848797"/>
      <w:bookmarkStart w:id="124" w:name="_Toc468876116"/>
      <w:bookmarkStart w:id="125" w:name="_Toc469487602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C30AF0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C30AF0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69487603"/>
      <w:bookmarkEnd w:id="53"/>
      <w:bookmarkEnd w:id="12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69487604"/>
      <w:r w:rsidRPr="006238AF">
        <w:t>Проект договора</w:t>
      </w:r>
      <w:bookmarkEnd w:id="13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61313"/>
      <w:bookmarkStart w:id="139" w:name="_Toc440376068"/>
      <w:bookmarkStart w:id="140" w:name="_Toc440376195"/>
      <w:bookmarkStart w:id="141" w:name="_Toc440382460"/>
      <w:bookmarkStart w:id="142" w:name="_Toc440447130"/>
      <w:bookmarkStart w:id="143" w:name="_Toc440632290"/>
      <w:bookmarkStart w:id="144" w:name="_Toc440875063"/>
      <w:bookmarkStart w:id="145" w:name="_Toc441131050"/>
      <w:bookmarkStart w:id="146" w:name="_Toc465774571"/>
      <w:bookmarkStart w:id="147" w:name="_Toc465848800"/>
      <w:bookmarkStart w:id="148" w:name="_Toc468876119"/>
      <w:bookmarkStart w:id="149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61314"/>
      <w:bookmarkStart w:id="156" w:name="_Toc440376069"/>
      <w:bookmarkStart w:id="157" w:name="_Toc440376196"/>
      <w:bookmarkStart w:id="158" w:name="_Toc440382461"/>
      <w:bookmarkStart w:id="159" w:name="_Toc440447131"/>
      <w:bookmarkStart w:id="160" w:name="_Toc440632291"/>
      <w:bookmarkStart w:id="161" w:name="_Toc440875064"/>
      <w:bookmarkStart w:id="162" w:name="_Toc441131051"/>
      <w:bookmarkStart w:id="163" w:name="_Toc465774572"/>
      <w:bookmarkStart w:id="164" w:name="_Toc465848801"/>
      <w:bookmarkStart w:id="165" w:name="_Toc468876120"/>
      <w:bookmarkStart w:id="166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C30AF0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61315"/>
      <w:bookmarkStart w:id="173" w:name="_Toc440376070"/>
      <w:bookmarkStart w:id="174" w:name="_Toc440376197"/>
      <w:bookmarkStart w:id="175" w:name="_Toc440382462"/>
      <w:bookmarkStart w:id="176" w:name="_Toc440447132"/>
      <w:bookmarkStart w:id="177" w:name="_Toc440632292"/>
      <w:bookmarkStart w:id="178" w:name="_Toc440875065"/>
      <w:bookmarkStart w:id="179" w:name="_Toc441131052"/>
      <w:bookmarkStart w:id="180" w:name="_Toc465774573"/>
      <w:bookmarkStart w:id="181" w:name="_Toc465848802"/>
      <w:bookmarkStart w:id="182" w:name="_Toc468876121"/>
      <w:bookmarkStart w:id="183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40875066"/>
      <w:bookmarkStart w:id="185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61317"/>
      <w:bookmarkStart w:id="191" w:name="_Toc440376072"/>
      <w:bookmarkStart w:id="192" w:name="_Toc440376199"/>
      <w:bookmarkStart w:id="193" w:name="_Toc440382464"/>
      <w:bookmarkStart w:id="194" w:name="_Toc440447134"/>
      <w:bookmarkStart w:id="195" w:name="_Toc440632294"/>
      <w:bookmarkStart w:id="196" w:name="_Toc440875067"/>
      <w:bookmarkStart w:id="197" w:name="_Toc441131054"/>
      <w:bookmarkStart w:id="198" w:name="_Toc465774575"/>
      <w:bookmarkStart w:id="199" w:name="_Toc465848804"/>
      <w:bookmarkStart w:id="200" w:name="_Toc468876123"/>
      <w:bookmarkStart w:id="201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C30AF0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61318"/>
      <w:bookmarkStart w:id="207" w:name="_Toc440376073"/>
      <w:bookmarkStart w:id="208" w:name="_Toc440376200"/>
      <w:bookmarkStart w:id="209" w:name="_Toc440382465"/>
      <w:bookmarkStart w:id="210" w:name="_Toc440447135"/>
      <w:bookmarkStart w:id="211" w:name="_Toc440632295"/>
      <w:bookmarkStart w:id="212" w:name="_Toc440875068"/>
      <w:bookmarkStart w:id="213" w:name="_Toc441131055"/>
      <w:bookmarkStart w:id="214" w:name="_Toc465774576"/>
      <w:bookmarkStart w:id="215" w:name="_Toc465848805"/>
      <w:bookmarkStart w:id="216" w:name="_Toc468876124"/>
      <w:bookmarkStart w:id="217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61319"/>
      <w:bookmarkStart w:id="224" w:name="_Toc440376074"/>
      <w:bookmarkStart w:id="225" w:name="_Toc440376201"/>
      <w:bookmarkStart w:id="226" w:name="_Toc440382466"/>
      <w:bookmarkStart w:id="227" w:name="_Toc440447136"/>
      <w:bookmarkStart w:id="228" w:name="_Toc440632296"/>
      <w:bookmarkStart w:id="229" w:name="_Toc440875069"/>
      <w:bookmarkStart w:id="230" w:name="_Toc441131056"/>
      <w:bookmarkStart w:id="231" w:name="_Toc465774577"/>
      <w:bookmarkStart w:id="232" w:name="_Toc465848806"/>
      <w:bookmarkStart w:id="233" w:name="_Toc468876125"/>
      <w:bookmarkStart w:id="234" w:name="_Toc469487611"/>
      <w:r w:rsidRPr="003303E9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33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 w:rsidR="00C30AF0"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5" w:name="_Ref469470272"/>
      <w:bookmarkStart w:id="246" w:name="_Toc469470560"/>
      <w:bookmarkStart w:id="247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5"/>
      <w:bookmarkEnd w:id="246"/>
      <w:bookmarkEnd w:id="24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8" w:name="_Toc469470561"/>
      <w:bookmarkStart w:id="249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8"/>
      <w:bookmarkEnd w:id="24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0" w:name="_Toc469470562"/>
      <w:bookmarkStart w:id="251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0"/>
      <w:bookmarkEnd w:id="25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3"/>
      <w:bookmarkStart w:id="253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2"/>
      <w:bookmarkEnd w:id="253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4"/>
      <w:bookmarkStart w:id="255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4"/>
      <w:bookmarkEnd w:id="25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6" w:name="_Ref303711222"/>
      <w:bookmarkStart w:id="257" w:name="_Ref311232052"/>
      <w:bookmarkStart w:id="258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6"/>
      <w:r w:rsidR="00D51A0B" w:rsidRPr="00E71A48">
        <w:rPr>
          <w:szCs w:val="24"/>
        </w:rPr>
        <w:t>Заявок</w:t>
      </w:r>
      <w:bookmarkEnd w:id="257"/>
      <w:bookmarkEnd w:id="25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9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60" w:name="_Toc439323688"/>
      <w:bookmarkStart w:id="261" w:name="_Toc440361322"/>
      <w:bookmarkStart w:id="262" w:name="_Toc440376077"/>
      <w:bookmarkStart w:id="263" w:name="_Toc440376204"/>
      <w:bookmarkStart w:id="264" w:name="_Toc440382469"/>
      <w:bookmarkStart w:id="265" w:name="_Toc440447139"/>
      <w:bookmarkStart w:id="266" w:name="_Toc440632299"/>
      <w:bookmarkStart w:id="267" w:name="_Toc440875072"/>
      <w:bookmarkStart w:id="268" w:name="_Toc441131059"/>
      <w:bookmarkStart w:id="269" w:name="_Toc465774580"/>
      <w:bookmarkStart w:id="270" w:name="_Toc465848809"/>
      <w:bookmarkStart w:id="271" w:name="_Toc468876128"/>
      <w:bookmarkStart w:id="272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28_922829174"/>
      <w:bookmarkEnd w:id="27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2_922829174"/>
      <w:bookmarkEnd w:id="27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C30AF0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4_922829174"/>
      <w:bookmarkEnd w:id="27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6" w:name="__RefNumPara__836_922829174"/>
      <w:bookmarkEnd w:id="27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7" w:name="_Toc439323689"/>
      <w:bookmarkStart w:id="278" w:name="_Toc440361323"/>
      <w:bookmarkStart w:id="279" w:name="_Toc440376078"/>
      <w:bookmarkStart w:id="280" w:name="_Toc440376205"/>
      <w:bookmarkStart w:id="281" w:name="_Toc440382470"/>
      <w:bookmarkStart w:id="282" w:name="_Toc440447140"/>
      <w:bookmarkStart w:id="283" w:name="_Toc440632300"/>
      <w:bookmarkStart w:id="284" w:name="_Toc440875073"/>
      <w:bookmarkStart w:id="285" w:name="_Toc441131060"/>
      <w:bookmarkStart w:id="286" w:name="_Toc465774581"/>
      <w:bookmarkStart w:id="287" w:name="_Toc465848810"/>
      <w:bookmarkStart w:id="288" w:name="_Toc468876129"/>
      <w:bookmarkStart w:id="289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0" w:name="_Ref303250835"/>
      <w:bookmarkStart w:id="291" w:name="_Ref305973033"/>
      <w:bookmarkStart w:id="292" w:name="_Toc469487624"/>
      <w:bookmarkStart w:id="29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90"/>
      <w:r w:rsidRPr="00E71A48">
        <w:t xml:space="preserve"> по запросу предложений</w:t>
      </w:r>
      <w:bookmarkEnd w:id="291"/>
      <w:bookmarkEnd w:id="29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4" w:name="__RefNumPara__444_922829174"/>
      <w:bookmarkStart w:id="295" w:name="_Ref191386216"/>
      <w:bookmarkStart w:id="296" w:name="_Ref305973147"/>
      <w:bookmarkStart w:id="297" w:name="_Toc469487625"/>
      <w:bookmarkEnd w:id="293"/>
      <w:bookmarkEnd w:id="294"/>
      <w:r w:rsidRPr="00E71A48">
        <w:lastRenderedPageBreak/>
        <w:t xml:space="preserve">Подготовка </w:t>
      </w:r>
      <w:bookmarkEnd w:id="295"/>
      <w:r w:rsidRPr="00E71A48">
        <w:t>Заявок</w:t>
      </w:r>
      <w:bookmarkEnd w:id="296"/>
      <w:bookmarkEnd w:id="29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8" w:name="_Ref306114638"/>
      <w:bookmarkStart w:id="299" w:name="_Toc440361326"/>
      <w:bookmarkStart w:id="300" w:name="_Toc440376081"/>
      <w:bookmarkStart w:id="301" w:name="_Toc440376208"/>
      <w:bookmarkStart w:id="302" w:name="_Toc440382473"/>
      <w:bookmarkStart w:id="303" w:name="_Toc440447143"/>
      <w:bookmarkStart w:id="304" w:name="_Toc440632303"/>
      <w:bookmarkStart w:id="305" w:name="_Toc440875076"/>
      <w:bookmarkStart w:id="306" w:name="_Toc441131063"/>
      <w:bookmarkStart w:id="307" w:name="_Toc465774584"/>
      <w:bookmarkStart w:id="308" w:name="_Toc465848813"/>
      <w:bookmarkStart w:id="309" w:name="_Toc468876132"/>
      <w:bookmarkStart w:id="310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C30AF0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C30AF0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C30AF0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C30AF0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C30AF0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1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1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C30AF0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C30AF0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C30AF0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C30AF0" w:rsidRPr="00C30AF0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C30AF0" w:rsidRPr="00C30AF0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2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C30AF0" w:rsidRPr="00C30AF0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2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C30AF0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3" w:name="_Ref55279015"/>
      <w:bookmarkStart w:id="314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3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5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4"/>
      <w:bookmarkEnd w:id="31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6" w:name="_Ref115076752"/>
      <w:bookmarkStart w:id="317" w:name="_Ref191386109"/>
      <w:bookmarkStart w:id="318" w:name="_Ref191386419"/>
      <w:bookmarkStart w:id="319" w:name="_Toc440361327"/>
      <w:bookmarkStart w:id="320" w:name="_Toc440376082"/>
      <w:bookmarkStart w:id="321" w:name="_Toc440376209"/>
      <w:bookmarkStart w:id="322" w:name="_Toc440382474"/>
      <w:bookmarkStart w:id="323" w:name="_Toc440447144"/>
      <w:bookmarkStart w:id="324" w:name="_Toc440632304"/>
      <w:bookmarkStart w:id="325" w:name="_Toc440875077"/>
      <w:bookmarkStart w:id="326" w:name="_Toc441131064"/>
      <w:bookmarkStart w:id="327" w:name="_Toc465774585"/>
      <w:bookmarkStart w:id="328" w:name="_Toc465848814"/>
      <w:bookmarkStart w:id="329" w:name="_Toc468876133"/>
      <w:bookmarkStart w:id="330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6"/>
      <w:bookmarkEnd w:id="317"/>
      <w:bookmarkEnd w:id="318"/>
      <w:r w:rsidRPr="0043428B">
        <w:rPr>
          <w:szCs w:val="24"/>
        </w:rPr>
        <w:t>ЭТП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1" w:name="_Ref115076807"/>
      <w:bookmarkStart w:id="332" w:name="_Toc440361328"/>
      <w:bookmarkStart w:id="333" w:name="_Toc440376083"/>
      <w:bookmarkStart w:id="334" w:name="_Toc440376210"/>
      <w:bookmarkStart w:id="335" w:name="_Toc440382475"/>
      <w:bookmarkStart w:id="336" w:name="_Toc440447145"/>
      <w:bookmarkStart w:id="337" w:name="_Toc440632305"/>
      <w:bookmarkStart w:id="338" w:name="_Toc440875078"/>
      <w:bookmarkStart w:id="339" w:name="_Toc441131065"/>
      <w:bookmarkStart w:id="340" w:name="_Toc465774586"/>
      <w:bookmarkStart w:id="341" w:name="_Toc465848815"/>
      <w:bookmarkStart w:id="342" w:name="_Toc468876134"/>
      <w:bookmarkStart w:id="343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4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5" w:name="_Ref306008743"/>
      <w:bookmarkStart w:id="346" w:name="_Toc440361329"/>
      <w:bookmarkStart w:id="347" w:name="_Toc440376084"/>
      <w:bookmarkStart w:id="348" w:name="_Toc440376211"/>
      <w:bookmarkStart w:id="349" w:name="_Toc440382476"/>
      <w:bookmarkStart w:id="350" w:name="_Toc440447146"/>
      <w:bookmarkStart w:id="351" w:name="_Toc440632306"/>
      <w:bookmarkStart w:id="352" w:name="_Toc440875079"/>
      <w:bookmarkStart w:id="353" w:name="_Toc441131066"/>
      <w:bookmarkStart w:id="354" w:name="_Toc465774587"/>
      <w:bookmarkStart w:id="355" w:name="_Toc465848816"/>
      <w:bookmarkStart w:id="356" w:name="_Toc468876135"/>
      <w:bookmarkStart w:id="357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Toc440361330"/>
      <w:bookmarkStart w:id="360" w:name="_Toc440376085"/>
      <w:bookmarkStart w:id="361" w:name="_Toc440376212"/>
      <w:bookmarkStart w:id="362" w:name="_Toc440382477"/>
      <w:bookmarkStart w:id="363" w:name="_Toc440447147"/>
      <w:bookmarkStart w:id="364" w:name="_Toc440632307"/>
      <w:bookmarkStart w:id="365" w:name="_Toc440875080"/>
      <w:bookmarkStart w:id="366" w:name="_Toc441131067"/>
      <w:bookmarkStart w:id="367" w:name="_Toc465774588"/>
      <w:bookmarkStart w:id="368" w:name="_Toc465848817"/>
      <w:bookmarkStart w:id="369" w:name="_Toc468876136"/>
      <w:bookmarkStart w:id="370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1" w:name="_Toc440361331"/>
      <w:bookmarkStart w:id="372" w:name="_Toc440376086"/>
      <w:bookmarkStart w:id="373" w:name="_Toc440376213"/>
      <w:bookmarkStart w:id="374" w:name="_Toc440382478"/>
      <w:bookmarkStart w:id="375" w:name="_Toc440447148"/>
      <w:bookmarkStart w:id="376" w:name="_Toc440632308"/>
      <w:bookmarkStart w:id="377" w:name="_Toc440875081"/>
      <w:bookmarkStart w:id="378" w:name="_Toc441131068"/>
      <w:bookmarkStart w:id="379" w:name="_Toc465774589"/>
      <w:bookmarkStart w:id="380" w:name="_Toc465848818"/>
      <w:bookmarkStart w:id="381" w:name="_Toc468876137"/>
      <w:bookmarkStart w:id="382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D32E7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D32E76">
        <w:rPr>
          <w:bCs w:val="0"/>
          <w:sz w:val="24"/>
          <w:szCs w:val="24"/>
        </w:rPr>
        <w:t>установления.</w:t>
      </w:r>
    </w:p>
    <w:p w:rsidR="00717F60" w:rsidRPr="00D32E76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32E76">
        <w:rPr>
          <w:bCs w:val="0"/>
          <w:sz w:val="24"/>
          <w:szCs w:val="24"/>
        </w:rPr>
        <w:t xml:space="preserve">Цена </w:t>
      </w:r>
      <w:r w:rsidR="004B5EB3" w:rsidRPr="00D32E76">
        <w:rPr>
          <w:bCs w:val="0"/>
          <w:sz w:val="24"/>
          <w:szCs w:val="24"/>
        </w:rPr>
        <w:t>Заявк</w:t>
      </w:r>
      <w:r w:rsidRPr="00D32E76">
        <w:rPr>
          <w:bCs w:val="0"/>
          <w:sz w:val="24"/>
          <w:szCs w:val="24"/>
        </w:rPr>
        <w:t xml:space="preserve">и фиксируется в рублях </w:t>
      </w:r>
      <w:r w:rsidR="00676A76" w:rsidRPr="00D32E76">
        <w:rPr>
          <w:bCs w:val="0"/>
          <w:sz w:val="24"/>
          <w:szCs w:val="24"/>
        </w:rPr>
        <w:t xml:space="preserve">РФ </w:t>
      </w:r>
      <w:r w:rsidRPr="00D32E76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32E76" w:rsidRDefault="00717F60" w:rsidP="00E71A48">
      <w:pPr>
        <w:pStyle w:val="3"/>
        <w:spacing w:line="264" w:lineRule="auto"/>
        <w:rPr>
          <w:szCs w:val="24"/>
        </w:rPr>
      </w:pPr>
      <w:bookmarkStart w:id="383" w:name="_Toc440361332"/>
      <w:bookmarkStart w:id="384" w:name="_Toc440376087"/>
      <w:bookmarkStart w:id="385" w:name="_Toc440376214"/>
      <w:bookmarkStart w:id="386" w:name="_Toc440382479"/>
      <w:bookmarkStart w:id="387" w:name="_Toc440447149"/>
      <w:bookmarkStart w:id="388" w:name="_Toc440632309"/>
      <w:bookmarkStart w:id="389" w:name="_Toc440875082"/>
      <w:bookmarkStart w:id="390" w:name="_Toc441131069"/>
      <w:bookmarkStart w:id="391" w:name="_Toc465774590"/>
      <w:bookmarkStart w:id="392" w:name="_Toc465848819"/>
      <w:bookmarkStart w:id="393" w:name="_Ref468875898"/>
      <w:bookmarkStart w:id="394" w:name="_Toc468876138"/>
      <w:bookmarkStart w:id="395" w:name="_Toc469487632"/>
      <w:r w:rsidRPr="00D32E76">
        <w:rPr>
          <w:szCs w:val="24"/>
        </w:rPr>
        <w:t xml:space="preserve">Начальная (максимальная) цена </w:t>
      </w:r>
      <w:r w:rsidR="00123C70" w:rsidRPr="00D32E76">
        <w:rPr>
          <w:szCs w:val="24"/>
        </w:rPr>
        <w:t>Договор</w:t>
      </w:r>
      <w:r w:rsidRPr="00D32E76">
        <w:rPr>
          <w:szCs w:val="24"/>
        </w:rPr>
        <w:t>а (цена лота)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216641" w:rsidRPr="00D32E7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6" w:name="_Ref467510701"/>
      <w:r w:rsidRPr="00D32E76">
        <w:rPr>
          <w:bCs w:val="0"/>
          <w:sz w:val="24"/>
          <w:szCs w:val="24"/>
        </w:rPr>
        <w:t xml:space="preserve">Начальная (максимальная) цена </w:t>
      </w:r>
      <w:r w:rsidR="00123C70" w:rsidRPr="00D32E76">
        <w:rPr>
          <w:bCs w:val="0"/>
          <w:sz w:val="24"/>
          <w:szCs w:val="24"/>
        </w:rPr>
        <w:t>Договор</w:t>
      </w:r>
      <w:r w:rsidRPr="00D32E76">
        <w:rPr>
          <w:bCs w:val="0"/>
          <w:sz w:val="24"/>
          <w:szCs w:val="24"/>
        </w:rPr>
        <w:t>а</w:t>
      </w:r>
      <w:r w:rsidR="00216641" w:rsidRPr="00D32E76">
        <w:rPr>
          <w:bCs w:val="0"/>
          <w:sz w:val="24"/>
          <w:szCs w:val="24"/>
        </w:rPr>
        <w:t>:</w:t>
      </w:r>
      <w:bookmarkEnd w:id="396"/>
    </w:p>
    <w:p w:rsidR="00717F60" w:rsidRPr="00C30AF0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32E76">
        <w:rPr>
          <w:b/>
          <w:bCs w:val="0"/>
          <w:sz w:val="24"/>
          <w:szCs w:val="24"/>
          <w:u w:val="single"/>
        </w:rPr>
        <w:t>По Лоту №1:</w:t>
      </w:r>
      <w:r w:rsidR="00717F60" w:rsidRPr="00D32E76">
        <w:rPr>
          <w:bCs w:val="0"/>
          <w:sz w:val="24"/>
          <w:szCs w:val="24"/>
        </w:rPr>
        <w:t xml:space="preserve"> </w:t>
      </w:r>
      <w:r w:rsidR="00C30AF0" w:rsidRPr="00C30AF0">
        <w:rPr>
          <w:b/>
          <w:sz w:val="24"/>
          <w:szCs w:val="24"/>
        </w:rPr>
        <w:t>1 020 000,00</w:t>
      </w:r>
      <w:r w:rsidR="00C30AF0" w:rsidRPr="00C30AF0">
        <w:rPr>
          <w:sz w:val="24"/>
          <w:szCs w:val="24"/>
        </w:rPr>
        <w:t xml:space="preserve"> (один миллион двадцать тысяч) рублей 00 копеек РФ, без учета НДС; НДС составляет </w:t>
      </w:r>
      <w:r w:rsidR="00C30AF0" w:rsidRPr="00C30AF0">
        <w:rPr>
          <w:b/>
          <w:sz w:val="24"/>
          <w:szCs w:val="24"/>
        </w:rPr>
        <w:t>183 600,00</w:t>
      </w:r>
      <w:r w:rsidR="00C30AF0" w:rsidRPr="00C30AF0">
        <w:rPr>
          <w:sz w:val="24"/>
          <w:szCs w:val="24"/>
        </w:rPr>
        <w:t xml:space="preserve"> (сто восемьдесят три тысячи шестьсот) рублей 00 копеек РФ; </w:t>
      </w:r>
      <w:r w:rsidR="00C30AF0" w:rsidRPr="00C30AF0">
        <w:rPr>
          <w:b/>
          <w:sz w:val="24"/>
          <w:szCs w:val="24"/>
        </w:rPr>
        <w:t>1 203 600,00</w:t>
      </w:r>
      <w:r w:rsidR="00C30AF0" w:rsidRPr="00C30AF0">
        <w:rPr>
          <w:sz w:val="24"/>
          <w:szCs w:val="24"/>
        </w:rPr>
        <w:t xml:space="preserve"> (один миллион двести три тысячи шестьсот) рублей 00 копеек РФ, с учетом НДС</w:t>
      </w:r>
      <w:r w:rsidR="003558DC" w:rsidRPr="00C30AF0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C2AB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) ранжирование Участников по ценовому критерию </w:t>
      </w:r>
      <w:r w:rsidRPr="004C2ABA">
        <w:rPr>
          <w:sz w:val="24"/>
          <w:szCs w:val="24"/>
        </w:rPr>
        <w:t>будет проводиться в соответствии со стоимостями за единицу продукции.</w:t>
      </w:r>
    </w:p>
    <w:p w:rsidR="004F657D" w:rsidRPr="004C2ABA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Цена в письме о подаче оферты </w:t>
      </w:r>
      <w:r w:rsidR="003F3A69" w:rsidRPr="004C2ABA">
        <w:rPr>
          <w:bCs w:val="0"/>
          <w:spacing w:val="-2"/>
          <w:sz w:val="24"/>
          <w:szCs w:val="24"/>
        </w:rPr>
        <w:t>(под</w:t>
      </w:r>
      <w:r w:rsidR="003F3A69" w:rsidRPr="004C2ABA">
        <w:rPr>
          <w:bCs w:val="0"/>
          <w:sz w:val="24"/>
          <w:szCs w:val="24"/>
        </w:rPr>
        <w:t xml:space="preserve">раздел </w:t>
      </w:r>
      <w:r w:rsidR="00FB1A61" w:rsidRPr="004C2ABA">
        <w:fldChar w:fldCharType="begin"/>
      </w:r>
      <w:r w:rsidR="00FB1A61" w:rsidRPr="004C2ABA">
        <w:instrText xml:space="preserve"> REF _Ref55336310 \r \h  \* MERGEFORMAT </w:instrText>
      </w:r>
      <w:r w:rsidR="00FB1A61" w:rsidRPr="004C2ABA">
        <w:fldChar w:fldCharType="separate"/>
      </w:r>
      <w:r w:rsidR="00C30AF0" w:rsidRPr="00C30AF0">
        <w:rPr>
          <w:bCs w:val="0"/>
          <w:sz w:val="24"/>
          <w:szCs w:val="24"/>
        </w:rPr>
        <w:t>5.1</w:t>
      </w:r>
      <w:r w:rsidR="00FB1A61" w:rsidRPr="004C2ABA">
        <w:fldChar w:fldCharType="end"/>
      </w:r>
      <w:r w:rsidR="003F3A69" w:rsidRPr="004C2ABA">
        <w:rPr>
          <w:bCs w:val="0"/>
          <w:sz w:val="24"/>
          <w:szCs w:val="24"/>
          <w:lang w:eastAsia="ru-RU"/>
        </w:rPr>
        <w:t>)</w:t>
      </w:r>
      <w:r w:rsidRPr="004C2AB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4C2ABA">
        <w:rPr>
          <w:bCs w:val="0"/>
          <w:sz w:val="24"/>
          <w:szCs w:val="24"/>
        </w:rPr>
        <w:t xml:space="preserve">п. </w:t>
      </w:r>
      <w:r w:rsidR="002654BD" w:rsidRPr="004C2ABA">
        <w:rPr>
          <w:bCs w:val="0"/>
          <w:sz w:val="24"/>
          <w:szCs w:val="24"/>
        </w:rPr>
        <w:fldChar w:fldCharType="begin"/>
      </w:r>
      <w:r w:rsidR="00ED6239" w:rsidRPr="004C2ABA">
        <w:rPr>
          <w:bCs w:val="0"/>
          <w:sz w:val="24"/>
          <w:szCs w:val="24"/>
        </w:rPr>
        <w:instrText xml:space="preserve"> REF _Ref467510701 \r \h </w:instrText>
      </w:r>
      <w:r w:rsidR="004C2ABA">
        <w:rPr>
          <w:bCs w:val="0"/>
          <w:sz w:val="24"/>
          <w:szCs w:val="24"/>
        </w:rPr>
        <w:instrText xml:space="preserve"> \* MERGEFORMAT </w:instrText>
      </w:r>
      <w:r w:rsidR="002654BD" w:rsidRPr="004C2ABA">
        <w:rPr>
          <w:bCs w:val="0"/>
          <w:sz w:val="24"/>
          <w:szCs w:val="24"/>
        </w:rPr>
      </w:r>
      <w:r w:rsidR="002654BD" w:rsidRPr="004C2ABA">
        <w:rPr>
          <w:bCs w:val="0"/>
          <w:sz w:val="24"/>
          <w:szCs w:val="24"/>
        </w:rPr>
        <w:fldChar w:fldCharType="separate"/>
      </w:r>
      <w:r w:rsidR="00C30AF0">
        <w:rPr>
          <w:bCs w:val="0"/>
          <w:sz w:val="24"/>
          <w:szCs w:val="24"/>
        </w:rPr>
        <w:t>3.3.7.1</w:t>
      </w:r>
      <w:r w:rsidR="002654BD" w:rsidRPr="004C2ABA">
        <w:rPr>
          <w:bCs w:val="0"/>
          <w:sz w:val="24"/>
          <w:szCs w:val="24"/>
        </w:rPr>
        <w:fldChar w:fldCharType="end"/>
      </w:r>
      <w:r w:rsidR="00ED6239" w:rsidRPr="004C2ABA">
        <w:rPr>
          <w:bCs w:val="0"/>
          <w:sz w:val="24"/>
          <w:szCs w:val="24"/>
        </w:rPr>
        <w:t xml:space="preserve">, а также в </w:t>
      </w:r>
      <w:r w:rsidR="00EA1723" w:rsidRPr="004C2ABA">
        <w:rPr>
          <w:sz w:val="24"/>
          <w:szCs w:val="24"/>
        </w:rPr>
        <w:t xml:space="preserve">Графике оплаты оказания услуг (подраздел </w:t>
      </w:r>
      <w:r w:rsidR="00FB1A61" w:rsidRPr="004C2ABA">
        <w:fldChar w:fldCharType="begin"/>
      </w:r>
      <w:r w:rsidR="00FB1A61" w:rsidRPr="004C2ABA">
        <w:instrText xml:space="preserve"> REF _Ref440361439 \r \h  \* MERGEFORMAT </w:instrText>
      </w:r>
      <w:r w:rsidR="00FB1A61" w:rsidRPr="004C2ABA">
        <w:fldChar w:fldCharType="separate"/>
      </w:r>
      <w:r w:rsidR="00C30AF0" w:rsidRPr="00C30AF0">
        <w:rPr>
          <w:sz w:val="24"/>
          <w:szCs w:val="24"/>
        </w:rPr>
        <w:t>5.5</w:t>
      </w:r>
      <w:r w:rsidR="00FB1A61" w:rsidRPr="004C2ABA">
        <w:fldChar w:fldCharType="end"/>
      </w:r>
      <w:r w:rsidR="00EA1723" w:rsidRPr="004C2ABA">
        <w:rPr>
          <w:sz w:val="24"/>
          <w:szCs w:val="24"/>
        </w:rPr>
        <w:t>)</w:t>
      </w:r>
      <w:r w:rsidR="00BD74DF" w:rsidRPr="004C2ABA">
        <w:rPr>
          <w:bCs w:val="0"/>
          <w:sz w:val="24"/>
          <w:szCs w:val="24"/>
        </w:rPr>
        <w:t xml:space="preserve"> и </w:t>
      </w:r>
      <w:r w:rsidR="00BD74DF" w:rsidRPr="004C2ABA">
        <w:rPr>
          <w:sz w:val="24"/>
          <w:szCs w:val="24"/>
        </w:rPr>
        <w:t>на «котировочной доске» ЭТП</w:t>
      </w:r>
      <w:r w:rsidRPr="004C2ABA">
        <w:rPr>
          <w:bCs w:val="0"/>
          <w:sz w:val="24"/>
          <w:szCs w:val="24"/>
        </w:rPr>
        <w:t>. В противном случае Заявк</w:t>
      </w:r>
      <w:r w:rsidR="009F10B1" w:rsidRPr="004C2ABA">
        <w:rPr>
          <w:bCs w:val="0"/>
          <w:sz w:val="24"/>
          <w:szCs w:val="24"/>
        </w:rPr>
        <w:t>а</w:t>
      </w:r>
      <w:r w:rsidRPr="004C2ABA">
        <w:rPr>
          <w:bCs w:val="0"/>
          <w:sz w:val="24"/>
          <w:szCs w:val="24"/>
        </w:rPr>
        <w:t xml:space="preserve"> Участника будет отклонен</w:t>
      </w:r>
      <w:r w:rsidR="009F10B1" w:rsidRPr="004C2ABA">
        <w:rPr>
          <w:bCs w:val="0"/>
          <w:sz w:val="24"/>
          <w:szCs w:val="24"/>
        </w:rPr>
        <w:t>а</w:t>
      </w:r>
      <w:r w:rsidRPr="004C2ABA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4C2ABA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B1A61" w:rsidRPr="004C2ABA">
        <w:fldChar w:fldCharType="begin"/>
      </w:r>
      <w:r w:rsidR="00FB1A61" w:rsidRPr="004C2ABA">
        <w:instrText xml:space="preserve"> REF _Ref306138385 \r \h  \* MERGEFORMAT </w:instrText>
      </w:r>
      <w:r w:rsidR="00FB1A61" w:rsidRPr="004C2ABA">
        <w:fldChar w:fldCharType="separate"/>
      </w:r>
      <w:r w:rsidR="00C30AF0" w:rsidRPr="00C30AF0">
        <w:rPr>
          <w:bCs w:val="0"/>
          <w:sz w:val="24"/>
          <w:szCs w:val="24"/>
        </w:rPr>
        <w:t>3.6.4</w:t>
      </w:r>
      <w:r w:rsidR="00FB1A61" w:rsidRPr="004C2ABA">
        <w:fldChar w:fldCharType="end"/>
      </w:r>
      <w:r w:rsidRPr="004C2ABA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4C2ABA">
        <w:rPr>
          <w:bCs w:val="0"/>
          <w:sz w:val="24"/>
          <w:szCs w:val="24"/>
        </w:rPr>
        <w:t xml:space="preserve">стоимости </w:t>
      </w:r>
      <w:r w:rsidR="00491992" w:rsidRPr="004C2ABA">
        <w:rPr>
          <w:sz w:val="24"/>
          <w:szCs w:val="24"/>
        </w:rPr>
        <w:t>за единицу продукции</w:t>
      </w:r>
      <w:r w:rsidR="00491992" w:rsidRPr="004C2ABA">
        <w:rPr>
          <w:bCs w:val="0"/>
          <w:sz w:val="24"/>
          <w:szCs w:val="24"/>
        </w:rPr>
        <w:t xml:space="preserve"> </w:t>
      </w:r>
      <w:r w:rsidRPr="004C2ABA">
        <w:rPr>
          <w:bCs w:val="0"/>
          <w:sz w:val="24"/>
          <w:szCs w:val="24"/>
        </w:rPr>
        <w:t>без учета НДС.</w:t>
      </w:r>
    </w:p>
    <w:p w:rsidR="00BC1324" w:rsidRPr="004C2ABA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4C2ABA">
        <w:fldChar w:fldCharType="begin"/>
      </w:r>
      <w:r w:rsidR="00FB1A61" w:rsidRPr="004C2ABA">
        <w:instrText xml:space="preserve"> REF _Ref465670219 \r \h  \* MERGEFORMAT </w:instrText>
      </w:r>
      <w:r w:rsidR="00FB1A61" w:rsidRPr="004C2ABA">
        <w:fldChar w:fldCharType="separate"/>
      </w:r>
      <w:r w:rsidR="00C30AF0" w:rsidRPr="00C30AF0">
        <w:rPr>
          <w:bCs w:val="0"/>
          <w:sz w:val="24"/>
          <w:szCs w:val="24"/>
        </w:rPr>
        <w:t>3.10</w:t>
      </w:r>
      <w:r w:rsidR="00FB1A61" w:rsidRPr="004C2ABA">
        <w:fldChar w:fldCharType="end"/>
      </w:r>
      <w:r w:rsidRPr="004C2ABA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7" w:name="_Ref191386407"/>
      <w:bookmarkStart w:id="398" w:name="_Ref191386526"/>
      <w:bookmarkStart w:id="399" w:name="_Toc440361333"/>
      <w:bookmarkStart w:id="400" w:name="_Toc440376088"/>
      <w:bookmarkStart w:id="401" w:name="_Toc440376215"/>
      <w:bookmarkStart w:id="402" w:name="_Toc440382480"/>
      <w:bookmarkStart w:id="403" w:name="_Toc440447150"/>
      <w:bookmarkStart w:id="404" w:name="_Toc440632310"/>
      <w:bookmarkStart w:id="405" w:name="_Toc440875083"/>
      <w:bookmarkStart w:id="406" w:name="_Toc441131070"/>
      <w:bookmarkStart w:id="407" w:name="_Toc465774591"/>
      <w:bookmarkStart w:id="408" w:name="_Toc465848820"/>
      <w:bookmarkStart w:id="409" w:name="_Toc468876139"/>
      <w:bookmarkStart w:id="410" w:name="_Toc469487633"/>
      <w:bookmarkStart w:id="411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2" w:name="_Ref93090116"/>
      <w:bookmarkStart w:id="413" w:name="_Ref191386482"/>
      <w:bookmarkStart w:id="414" w:name="_Ref440291364"/>
      <w:bookmarkEnd w:id="411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2"/>
      <w:r w:rsidRPr="00AE1D21">
        <w:rPr>
          <w:bCs w:val="0"/>
          <w:sz w:val="24"/>
          <w:szCs w:val="24"/>
        </w:rPr>
        <w:t>:</w:t>
      </w:r>
      <w:bookmarkStart w:id="415" w:name="_Ref306004833"/>
      <w:bookmarkEnd w:id="413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40085A">
        <w:rPr>
          <w:bCs w:val="0"/>
          <w:sz w:val="24"/>
          <w:szCs w:val="24"/>
        </w:rPr>
        <w:t xml:space="preserve">может любое юридическое, </w:t>
      </w:r>
      <w:r w:rsidRPr="0040085A">
        <w:rPr>
          <w:bCs w:val="0"/>
          <w:color w:val="000000"/>
          <w:sz w:val="24"/>
          <w:szCs w:val="24"/>
        </w:rPr>
        <w:t>физическое</w:t>
      </w:r>
      <w:r w:rsidRPr="0040085A">
        <w:rPr>
          <w:bCs w:val="0"/>
          <w:sz w:val="24"/>
          <w:szCs w:val="24"/>
        </w:rPr>
        <w:t xml:space="preserve"> лицо </w:t>
      </w:r>
      <w:r w:rsidR="00E71628" w:rsidRPr="0040085A">
        <w:rPr>
          <w:bCs w:val="0"/>
          <w:sz w:val="24"/>
          <w:szCs w:val="24"/>
        </w:rPr>
        <w:t>(в т.</w:t>
      </w:r>
      <w:r w:rsidR="003129D4" w:rsidRPr="0040085A">
        <w:rPr>
          <w:bCs w:val="0"/>
          <w:sz w:val="24"/>
          <w:szCs w:val="24"/>
        </w:rPr>
        <w:t xml:space="preserve"> </w:t>
      </w:r>
      <w:r w:rsidR="00E71628" w:rsidRPr="0040085A">
        <w:rPr>
          <w:bCs w:val="0"/>
          <w:sz w:val="24"/>
          <w:szCs w:val="24"/>
        </w:rPr>
        <w:t xml:space="preserve">ч. </w:t>
      </w:r>
      <w:r w:rsidRPr="0040085A">
        <w:rPr>
          <w:bCs w:val="0"/>
          <w:sz w:val="24"/>
          <w:szCs w:val="24"/>
        </w:rPr>
        <w:t>индивидуальный предприниматель</w:t>
      </w:r>
      <w:r w:rsidR="00E71628" w:rsidRPr="0040085A">
        <w:rPr>
          <w:bCs w:val="0"/>
          <w:sz w:val="24"/>
          <w:szCs w:val="24"/>
        </w:rPr>
        <w:t>)</w:t>
      </w:r>
      <w:r w:rsidR="00BA6765" w:rsidRPr="0040085A">
        <w:rPr>
          <w:bCs w:val="0"/>
          <w:sz w:val="24"/>
          <w:szCs w:val="24"/>
        </w:rPr>
        <w:t xml:space="preserve">, </w:t>
      </w:r>
      <w:r w:rsidR="00BA6765" w:rsidRPr="0040085A">
        <w:rPr>
          <w:sz w:val="24"/>
          <w:szCs w:val="24"/>
        </w:rPr>
        <w:t>являющееся субъектом малого и среднего предпринимательства</w:t>
      </w:r>
      <w:r w:rsidRPr="0040085A">
        <w:rPr>
          <w:bCs w:val="0"/>
          <w:sz w:val="24"/>
          <w:szCs w:val="24"/>
        </w:rPr>
        <w:t xml:space="preserve">. </w:t>
      </w:r>
      <w:r w:rsidR="00362EA4" w:rsidRPr="0040085A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</w:t>
      </w:r>
      <w:r w:rsidRPr="00AE1D21">
        <w:rPr>
          <w:sz w:val="24"/>
          <w:szCs w:val="24"/>
        </w:rPr>
        <w:lastRenderedPageBreak/>
        <w:t xml:space="preserve">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4"/>
      <w:bookmarkEnd w:id="415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6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6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7"/>
      <w:bookmarkEnd w:id="41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9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9"/>
    </w:p>
    <w:p w:rsidR="00DC7643" w:rsidRPr="00BA676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</w:t>
      </w:r>
      <w:r w:rsidRPr="00BA6765">
        <w:rPr>
          <w:sz w:val="24"/>
          <w:szCs w:val="24"/>
        </w:rPr>
        <w:t xml:space="preserve">и разделе </w:t>
      </w:r>
      <w:r w:rsidR="00FB1A61" w:rsidRPr="00BA6765">
        <w:fldChar w:fldCharType="begin"/>
      </w:r>
      <w:r w:rsidR="00FB1A61" w:rsidRPr="00BA6765">
        <w:instrText xml:space="preserve"> REF _Ref440270568 \r \h  \* MERGEFORMAT </w:instrText>
      </w:r>
      <w:r w:rsidR="00FB1A61" w:rsidRPr="00BA6765">
        <w:fldChar w:fldCharType="separate"/>
      </w:r>
      <w:r w:rsidR="00C30AF0">
        <w:t>4</w:t>
      </w:r>
      <w:r w:rsidR="00FB1A61" w:rsidRPr="00BA6765">
        <w:fldChar w:fldCharType="end"/>
      </w:r>
      <w:r w:rsidRPr="00BA6765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A676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A676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A6765">
        <w:rPr>
          <w:color w:val="000000"/>
          <w:sz w:val="24"/>
          <w:szCs w:val="24"/>
          <w:lang w:eastAsia="ru-RU"/>
        </w:rPr>
        <w:t>, иметь</w:t>
      </w:r>
      <w:r w:rsidR="00FF6AD9" w:rsidRPr="00AE1D21">
        <w:rPr>
          <w:color w:val="000000"/>
          <w:sz w:val="24"/>
          <w:szCs w:val="24"/>
          <w:lang w:eastAsia="ru-RU"/>
        </w:rPr>
        <w:t xml:space="preserve"> ресурсные возможности:</w:t>
      </w:r>
    </w:p>
    <w:p w:rsidR="009D7F01" w:rsidRPr="0040085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 xml:space="preserve">за последние 3 года </w:t>
      </w:r>
      <w:r w:rsidR="00036006" w:rsidRPr="0040085A">
        <w:rPr>
          <w:color w:val="000000"/>
          <w:sz w:val="24"/>
          <w:szCs w:val="24"/>
          <w:lang w:eastAsia="ru-RU"/>
        </w:rPr>
        <w:t>не менее 1 завершенного аналогичного</w:t>
      </w:r>
      <w:r w:rsidR="00A44B30" w:rsidRPr="0040085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0085A">
        <w:rPr>
          <w:color w:val="000000"/>
          <w:sz w:val="24"/>
          <w:szCs w:val="24"/>
          <w:lang w:eastAsia="ru-RU"/>
        </w:rPr>
        <w:t xml:space="preserve"> по </w:t>
      </w:r>
      <w:r w:rsidR="002037C3" w:rsidRPr="0040085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0085A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0085A">
        <w:rPr>
          <w:color w:val="000000"/>
          <w:sz w:val="24"/>
          <w:szCs w:val="24"/>
          <w:lang w:eastAsia="ru-RU"/>
        </w:rPr>
        <w:t>услуг</w:t>
      </w:r>
      <w:r w:rsidR="00036006" w:rsidRPr="0040085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40085A">
        <w:rPr>
          <w:color w:val="000000"/>
          <w:sz w:val="24"/>
          <w:szCs w:val="24"/>
          <w:lang w:eastAsia="ru-RU"/>
        </w:rPr>
        <w:t>)</w:t>
      </w:r>
      <w:r w:rsidR="00036006" w:rsidRPr="0040085A">
        <w:rPr>
          <w:color w:val="000000"/>
          <w:sz w:val="24"/>
          <w:szCs w:val="24"/>
          <w:lang w:eastAsia="ru-RU"/>
        </w:rPr>
        <w:t xml:space="preserve">. </w:t>
      </w:r>
    </w:p>
    <w:p w:rsidR="00BA6765" w:rsidRPr="0040085A" w:rsidRDefault="00BA6765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должен соответствовать критериям отнесения его к субъектам малого и среднего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>предпринимательства, в соответствии с Федеральным законом Российской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>Федерации от 24 июля 2007 г. N 209-ФЗ «О развитии малого и среднего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предпринимательства в Российской Федерации»;</w:t>
      </w:r>
    </w:p>
    <w:p w:rsidR="00CF39D0" w:rsidRPr="0040085A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40085A">
        <w:rPr>
          <w:sz w:val="24"/>
          <w:szCs w:val="24"/>
          <w:lang w:eastAsia="ru-RU"/>
        </w:rPr>
        <w:t>ого(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я(</w:t>
      </w:r>
      <w:r w:rsidRPr="0040085A">
        <w:rPr>
          <w:sz w:val="24"/>
          <w:szCs w:val="24"/>
          <w:lang w:eastAsia="ru-RU"/>
        </w:rPr>
        <w:t>й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>, изложены в Приложении №1 (Техническ</w:t>
      </w:r>
      <w:r w:rsidR="003776BB" w:rsidRPr="0040085A">
        <w:rPr>
          <w:sz w:val="24"/>
          <w:szCs w:val="24"/>
          <w:lang w:eastAsia="ru-RU"/>
        </w:rPr>
        <w:t>ом(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и(</w:t>
      </w:r>
      <w:r w:rsidRPr="0040085A">
        <w:rPr>
          <w:sz w:val="24"/>
          <w:szCs w:val="24"/>
          <w:lang w:eastAsia="ru-RU"/>
        </w:rPr>
        <w:t>ях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40085A">
        <w:rPr>
          <w:sz w:val="24"/>
          <w:szCs w:val="24"/>
          <w:lang w:eastAsia="ru-RU"/>
        </w:rPr>
        <w:t>ого(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я(</w:t>
      </w:r>
      <w:r w:rsidRPr="0040085A">
        <w:rPr>
          <w:sz w:val="24"/>
          <w:szCs w:val="24"/>
          <w:lang w:eastAsia="ru-RU"/>
        </w:rPr>
        <w:t>й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40085A">
        <w:rPr>
          <w:sz w:val="24"/>
          <w:szCs w:val="24"/>
          <w:lang w:eastAsia="ru-RU"/>
        </w:rPr>
        <w:t>Заявку</w:t>
      </w:r>
      <w:r w:rsidRPr="0040085A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20" w:name="_Ref306005578"/>
      <w:bookmarkStart w:id="42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20"/>
      <w:bookmarkEnd w:id="42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2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3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</w:t>
      </w:r>
      <w:r w:rsidRPr="00AE1D21">
        <w:rPr>
          <w:sz w:val="24"/>
          <w:szCs w:val="24"/>
        </w:rPr>
        <w:lastRenderedPageBreak/>
        <w:t>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9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24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5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C30AF0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6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 xml:space="preserve">, либо документ, </w:t>
      </w:r>
      <w:r w:rsidR="00CE4D51" w:rsidRPr="007A5083">
        <w:rPr>
          <w:sz w:val="24"/>
          <w:szCs w:val="24"/>
        </w:rPr>
        <w:lastRenderedPageBreak/>
        <w:t>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6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40085A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</w:t>
      </w:r>
      <w:r w:rsidR="00BD40A3" w:rsidRPr="0040085A">
        <w:rPr>
          <w:sz w:val="24"/>
          <w:szCs w:val="24"/>
        </w:rPr>
        <w:t>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40085A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0085A">
        <w:rPr>
          <w:sz w:val="24"/>
          <w:szCs w:val="24"/>
        </w:rPr>
        <w:t xml:space="preserve">Документы, предусмотренные п. </w:t>
      </w:r>
      <w:r w:rsidR="00FB1A61" w:rsidRPr="0040085A">
        <w:fldChar w:fldCharType="begin"/>
      </w:r>
      <w:r w:rsidR="00FB1A61" w:rsidRPr="0040085A">
        <w:instrText xml:space="preserve"> REF _Ref465675151 \r \h  \* MERGEFORMAT </w:instrText>
      </w:r>
      <w:r w:rsidR="00FB1A61" w:rsidRPr="0040085A">
        <w:fldChar w:fldCharType="separate"/>
      </w:r>
      <w:r w:rsidR="00C30AF0" w:rsidRPr="00C30AF0">
        <w:rPr>
          <w:sz w:val="24"/>
          <w:szCs w:val="24"/>
        </w:rPr>
        <w:t>3.10.2</w:t>
      </w:r>
      <w:r w:rsidR="00FB1A61" w:rsidRPr="0040085A">
        <w:fldChar w:fldCharType="end"/>
      </w:r>
      <w:r w:rsidRPr="0040085A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7" w:name="_Ref191386451"/>
      <w:bookmarkStart w:id="428" w:name="_Ref440271628"/>
      <w:bookmarkStart w:id="429" w:name="_Toc440361334"/>
      <w:bookmarkStart w:id="430" w:name="_Toc440376089"/>
      <w:bookmarkStart w:id="431" w:name="_Toc440376216"/>
      <w:bookmarkStart w:id="432" w:name="_Toc440382481"/>
      <w:bookmarkStart w:id="433" w:name="_Toc440447151"/>
      <w:bookmarkStart w:id="434" w:name="_Toc440632311"/>
      <w:bookmarkStart w:id="435" w:name="_Toc440875084"/>
      <w:bookmarkStart w:id="436" w:name="_Toc441131071"/>
      <w:bookmarkStart w:id="437" w:name="_Ref465773032"/>
      <w:bookmarkStart w:id="438" w:name="_Toc465774592"/>
      <w:bookmarkStart w:id="439" w:name="_Toc465848821"/>
      <w:bookmarkStart w:id="440" w:name="_Toc468876140"/>
      <w:bookmarkStart w:id="441" w:name="_Toc469487634"/>
      <w:r w:rsidRPr="00E71A48">
        <w:rPr>
          <w:szCs w:val="24"/>
        </w:rPr>
        <w:lastRenderedPageBreak/>
        <w:t xml:space="preserve">Привлечение </w:t>
      </w:r>
      <w:bookmarkEnd w:id="427"/>
      <w:bookmarkEnd w:id="428"/>
      <w:bookmarkEnd w:id="429"/>
      <w:bookmarkEnd w:id="430"/>
      <w:bookmarkEnd w:id="431"/>
      <w:r w:rsidR="00362EA4">
        <w:rPr>
          <w:szCs w:val="24"/>
        </w:rPr>
        <w:t>соисполнителей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2" w:name="_Ref191386461"/>
      <w:bookmarkStart w:id="443" w:name="_Toc440361335"/>
      <w:bookmarkStart w:id="444" w:name="_Toc440376090"/>
      <w:bookmarkStart w:id="44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6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C30AF0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7" w:name="_Toc440382482"/>
      <w:bookmarkStart w:id="448" w:name="_Toc440447152"/>
      <w:bookmarkStart w:id="449" w:name="_Toc440632312"/>
      <w:bookmarkStart w:id="450" w:name="_Toc440875085"/>
      <w:bookmarkStart w:id="451" w:name="_Ref440876619"/>
      <w:bookmarkStart w:id="452" w:name="_Ref440876660"/>
      <w:bookmarkStart w:id="453" w:name="_Toc441131072"/>
      <w:bookmarkStart w:id="454" w:name="_Ref465772690"/>
      <w:bookmarkStart w:id="455" w:name="_Toc465774593"/>
      <w:bookmarkStart w:id="456" w:name="_Toc465848822"/>
      <w:bookmarkStart w:id="457" w:name="_Toc468876141"/>
      <w:bookmarkStart w:id="458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2"/>
      <w:bookmarkEnd w:id="443"/>
      <w:bookmarkEnd w:id="444"/>
      <w:bookmarkEnd w:id="445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C30AF0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6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6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  <w:lang w:val="en-US"/>
        </w:rPr>
        <w:t>a</w:t>
      </w:r>
      <w:r w:rsidR="00C30AF0" w:rsidRPr="00C30AF0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  <w:lang w:val="en-US"/>
        </w:rPr>
        <w:t>g</w:t>
      </w:r>
      <w:r w:rsidR="00C30AF0" w:rsidRPr="00C30AF0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C30AF0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C30AF0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3" w:name="_Ref306114966"/>
      <w:bookmarkStart w:id="464" w:name="_Toc440361336"/>
      <w:bookmarkStart w:id="465" w:name="_Toc440376091"/>
      <w:bookmarkStart w:id="466" w:name="_Toc440376218"/>
      <w:bookmarkStart w:id="467" w:name="_Toc440382483"/>
      <w:bookmarkStart w:id="468" w:name="_Toc440447153"/>
      <w:bookmarkStart w:id="469" w:name="_Toc440632313"/>
      <w:bookmarkStart w:id="470" w:name="_Toc440875086"/>
      <w:bookmarkStart w:id="471" w:name="_Toc441131073"/>
      <w:bookmarkStart w:id="472" w:name="_Toc465774594"/>
      <w:bookmarkStart w:id="473" w:name="_Toc465848823"/>
      <w:bookmarkStart w:id="474" w:name="_Toc468876142"/>
      <w:bookmarkStart w:id="475" w:name="_Toc469487636"/>
      <w:r w:rsidRPr="00E71A48">
        <w:rPr>
          <w:szCs w:val="24"/>
        </w:rPr>
        <w:t>Разъяснение Документации по запросу предложений</w:t>
      </w:r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C30AF0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C30AF0" w:rsidRPr="00C30AF0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61337"/>
      <w:bookmarkStart w:id="477" w:name="_Toc440376092"/>
      <w:bookmarkStart w:id="478" w:name="_Toc440376219"/>
      <w:bookmarkStart w:id="479" w:name="_Toc440382484"/>
      <w:bookmarkStart w:id="480" w:name="_Toc440447154"/>
      <w:bookmarkStart w:id="481" w:name="_Toc440632314"/>
      <w:bookmarkStart w:id="482" w:name="_Toc440875087"/>
      <w:bookmarkStart w:id="483" w:name="_Ref440969948"/>
      <w:bookmarkStart w:id="484" w:name="_Ref441057071"/>
      <w:bookmarkStart w:id="485" w:name="_Toc441131074"/>
      <w:bookmarkStart w:id="486" w:name="_Toc465774595"/>
      <w:bookmarkStart w:id="487" w:name="_Toc465848824"/>
      <w:bookmarkStart w:id="488" w:name="_Toc468876143"/>
      <w:bookmarkStart w:id="489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0" w:name="_Ref440289401"/>
      <w:bookmarkStart w:id="491" w:name="_Toc440361338"/>
      <w:bookmarkStart w:id="492" w:name="_Toc440376093"/>
      <w:bookmarkStart w:id="493" w:name="_Toc440376220"/>
      <w:bookmarkStart w:id="494" w:name="_Toc440382485"/>
      <w:bookmarkStart w:id="495" w:name="_Toc440447155"/>
      <w:bookmarkStart w:id="496" w:name="_Toc440632315"/>
      <w:bookmarkStart w:id="497" w:name="_Toc440875088"/>
      <w:bookmarkStart w:id="498" w:name="_Toc441131075"/>
      <w:bookmarkStart w:id="499" w:name="_Toc465774596"/>
      <w:bookmarkStart w:id="500" w:name="_Toc465848825"/>
      <w:bookmarkStart w:id="501" w:name="_Toc468876144"/>
      <w:bookmarkStart w:id="502" w:name="_Toc469487638"/>
      <w:r w:rsidRPr="00E71A48">
        <w:rPr>
          <w:szCs w:val="24"/>
        </w:rPr>
        <w:t>Продление срока окончания приема Заявок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3" w:name="_Ref191386249"/>
    </w:p>
    <w:p w:rsidR="00AC1995" w:rsidRPr="0040085A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4" w:name="_Toc299701566"/>
      <w:bookmarkStart w:id="505" w:name="_Ref306176386"/>
      <w:bookmarkStart w:id="506" w:name="_Ref440285128"/>
      <w:bookmarkStart w:id="507" w:name="_Toc440361339"/>
      <w:bookmarkStart w:id="508" w:name="_Toc440376094"/>
      <w:bookmarkStart w:id="509" w:name="_Toc440376221"/>
      <w:bookmarkStart w:id="510" w:name="_Toc440382486"/>
      <w:bookmarkStart w:id="511" w:name="_Toc440447156"/>
      <w:bookmarkStart w:id="512" w:name="_Toc440632316"/>
      <w:bookmarkStart w:id="513" w:name="_Toc440875089"/>
      <w:bookmarkStart w:id="514" w:name="_Toc441131076"/>
      <w:bookmarkStart w:id="515" w:name="_Toc465774597"/>
      <w:bookmarkStart w:id="516" w:name="_Toc465848826"/>
      <w:bookmarkStart w:id="517" w:name="_Toc468876145"/>
      <w:bookmarkStart w:id="518" w:name="_Toc469487639"/>
      <w:r w:rsidRPr="00E71A48">
        <w:rPr>
          <w:bCs w:val="0"/>
          <w:szCs w:val="24"/>
          <w:lang w:eastAsia="ru-RU"/>
        </w:rPr>
        <w:t xml:space="preserve">Обеспечение </w:t>
      </w:r>
      <w:r w:rsidRPr="0040085A">
        <w:rPr>
          <w:szCs w:val="24"/>
        </w:rPr>
        <w:t>исполнения</w:t>
      </w:r>
      <w:r w:rsidRPr="0040085A">
        <w:rPr>
          <w:bCs w:val="0"/>
          <w:szCs w:val="24"/>
          <w:lang w:eastAsia="ru-RU"/>
        </w:rPr>
        <w:t xml:space="preserve"> </w:t>
      </w:r>
      <w:r w:rsidR="00EE0AB0" w:rsidRPr="0040085A">
        <w:rPr>
          <w:bCs w:val="0"/>
          <w:szCs w:val="24"/>
          <w:lang w:eastAsia="ru-RU"/>
        </w:rPr>
        <w:t xml:space="preserve">обязательств </w:t>
      </w:r>
      <w:r w:rsidR="009C744E" w:rsidRPr="0040085A">
        <w:rPr>
          <w:bCs w:val="0"/>
          <w:szCs w:val="24"/>
          <w:lang w:eastAsia="ru-RU"/>
        </w:rPr>
        <w:t>Участник</w:t>
      </w:r>
      <w:r w:rsidRPr="0040085A">
        <w:rPr>
          <w:bCs w:val="0"/>
          <w:szCs w:val="24"/>
          <w:lang w:eastAsia="ru-RU"/>
        </w:rPr>
        <w:t>а запроса предложений.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932C0A" w:rsidRPr="0040085A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0085A">
        <w:rPr>
          <w:bCs w:val="0"/>
          <w:sz w:val="24"/>
          <w:szCs w:val="24"/>
        </w:rPr>
        <w:t>Участник</w:t>
      </w:r>
      <w:r w:rsidR="00932C0A" w:rsidRPr="0040085A">
        <w:rPr>
          <w:bCs w:val="0"/>
          <w:sz w:val="24"/>
          <w:szCs w:val="24"/>
        </w:rPr>
        <w:t xml:space="preserve"> </w:t>
      </w:r>
      <w:r w:rsidR="0089163E" w:rsidRPr="0040085A">
        <w:rPr>
          <w:bCs w:val="0"/>
          <w:sz w:val="24"/>
          <w:szCs w:val="24"/>
        </w:rPr>
        <w:t xml:space="preserve">запроса предложений </w:t>
      </w:r>
      <w:r w:rsidR="00932C0A" w:rsidRPr="0040085A">
        <w:rPr>
          <w:bCs w:val="0"/>
          <w:sz w:val="24"/>
          <w:szCs w:val="24"/>
        </w:rPr>
        <w:t xml:space="preserve">в составе своей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40085A">
        <w:rPr>
          <w:bCs w:val="0"/>
          <w:sz w:val="24"/>
          <w:szCs w:val="24"/>
        </w:rPr>
        <w:t>запросе предложений</w:t>
      </w:r>
      <w:r w:rsidR="00932C0A" w:rsidRPr="0040085A">
        <w:rPr>
          <w:bCs w:val="0"/>
          <w:sz w:val="24"/>
          <w:szCs w:val="24"/>
        </w:rPr>
        <w:t xml:space="preserve"> и подачей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и, на сумму </w:t>
      </w:r>
      <w:r w:rsidR="00D43C89" w:rsidRPr="0040085A">
        <w:rPr>
          <w:bCs w:val="0"/>
          <w:sz w:val="24"/>
          <w:szCs w:val="24"/>
        </w:rPr>
        <w:t xml:space="preserve">2% </w:t>
      </w:r>
      <w:r w:rsidR="00932C0A" w:rsidRPr="0040085A">
        <w:rPr>
          <w:bCs w:val="0"/>
          <w:sz w:val="24"/>
          <w:szCs w:val="24"/>
        </w:rPr>
        <w:t xml:space="preserve">стоимости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0085A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 w:rsidRPr="0040085A">
        <w:fldChar w:fldCharType="begin"/>
      </w:r>
      <w:r w:rsidR="00FB1A61" w:rsidRPr="0040085A">
        <w:instrText xml:space="preserve"> REF _Ref467168844 \r \h  \* MERGEFORMAT </w:instrText>
      </w:r>
      <w:r w:rsidR="00FB1A61" w:rsidRPr="0040085A">
        <w:fldChar w:fldCharType="separate"/>
      </w:r>
      <w:r w:rsidR="00C30AF0" w:rsidRPr="00C30AF0">
        <w:rPr>
          <w:sz w:val="24"/>
          <w:szCs w:val="24"/>
        </w:rPr>
        <w:t>3.3.14.3</w:t>
      </w:r>
      <w:r w:rsidR="00FB1A61" w:rsidRPr="0040085A">
        <w:fldChar w:fldCharType="end"/>
      </w:r>
      <w:r w:rsidRPr="0040085A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 w:rsidRPr="0040085A">
        <w:fldChar w:fldCharType="begin"/>
      </w:r>
      <w:r w:rsidR="00FB1A61" w:rsidRPr="0040085A">
        <w:instrText xml:space="preserve"> REF _Ref442263553 \r \h  \* MERGEFORMAT </w:instrText>
      </w:r>
      <w:r w:rsidR="00FB1A61" w:rsidRPr="0040085A">
        <w:fldChar w:fldCharType="separate"/>
      </w:r>
      <w:r w:rsidR="00C30AF0" w:rsidRPr="00C30AF0">
        <w:rPr>
          <w:sz w:val="24"/>
          <w:szCs w:val="24"/>
        </w:rPr>
        <w:t>3.3.14.4</w:t>
      </w:r>
      <w:r w:rsidR="00FB1A61" w:rsidRPr="0040085A">
        <w:fldChar w:fldCharType="end"/>
      </w:r>
      <w:r w:rsidRPr="0040085A">
        <w:rPr>
          <w:sz w:val="24"/>
          <w:szCs w:val="24"/>
        </w:rPr>
        <w:t>). Выбор способа обеспечения исполнения обязательств, связанных с участием</w:t>
      </w:r>
      <w:r w:rsidRPr="007A5083">
        <w:rPr>
          <w:sz w:val="24"/>
          <w:szCs w:val="24"/>
        </w:rPr>
        <w:t xml:space="preserve">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9" w:name="_Ref467168844"/>
      <w:bookmarkStart w:id="520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9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2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1"/>
      <w:bookmarkEnd w:id="522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C30AF0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C30AF0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-3.3.14.3</w:t>
      </w:r>
      <w:r w:rsidR="00C30AF0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3"/>
      <w:r w:rsidR="00D43C89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4" w:name="_Ref299109207"/>
      <w:bookmarkStart w:id="52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4"/>
      <w:bookmarkEnd w:id="525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C30AF0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D43C89" w:rsidRPr="00C24ECF">
        <w:rPr>
          <w:sz w:val="24"/>
          <w:szCs w:val="24"/>
        </w:rPr>
        <w:t xml:space="preserve">РФ, </w:t>
      </w:r>
      <w:r w:rsidR="00D43C89" w:rsidRPr="00C24ECF">
        <w:rPr>
          <w:iCs/>
          <w:sz w:val="24"/>
          <w:szCs w:val="24"/>
        </w:rPr>
        <w:t>394033, г. Воронеж, ул. Арзамасская, д. 2</w:t>
      </w:r>
      <w:r w:rsidR="00D43C89" w:rsidRPr="00C24ECF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6" w:name="_Ref442263553"/>
      <w:bookmarkStart w:id="527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6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C30AF0" w:rsidRPr="00C30AF0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C30AF0" w:rsidRPr="00C30AF0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C30AF0" w:rsidRPr="00C30AF0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203D2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40085A">
        <w:rPr>
          <w:rFonts w:eastAsia="Calibri"/>
          <w:szCs w:val="24"/>
          <w:lang w:eastAsia="en-US"/>
        </w:rPr>
        <w:t>73</w:t>
      </w:r>
      <w:r w:rsidR="00D203D2" w:rsidRPr="009D331F">
        <w:rPr>
          <w:rFonts w:eastAsia="Calibri"/>
          <w:szCs w:val="24"/>
          <w:lang w:eastAsia="en-US"/>
        </w:rPr>
        <w:t xml:space="preserve">) </w:t>
      </w:r>
      <w:r w:rsidR="0040085A">
        <w:rPr>
          <w:rFonts w:eastAsia="Calibri"/>
          <w:szCs w:val="24"/>
          <w:lang w:eastAsia="en-US"/>
        </w:rPr>
        <w:t>24</w:t>
      </w:r>
      <w:r w:rsidR="00AE45B8">
        <w:rPr>
          <w:rFonts w:eastAsia="Calibri"/>
          <w:szCs w:val="24"/>
          <w:lang w:eastAsia="en-US"/>
        </w:rPr>
        <w:t>9</w:t>
      </w:r>
      <w:r w:rsidR="00D203D2" w:rsidRPr="009D331F">
        <w:rPr>
          <w:rFonts w:eastAsia="Calibri"/>
          <w:szCs w:val="24"/>
          <w:lang w:eastAsia="en-US"/>
        </w:rPr>
        <w:t>-</w:t>
      </w:r>
      <w:r w:rsidR="0040085A">
        <w:rPr>
          <w:rFonts w:eastAsia="Calibri"/>
          <w:szCs w:val="24"/>
          <w:lang w:eastAsia="en-US"/>
        </w:rPr>
        <w:t>57</w:t>
      </w:r>
      <w:r w:rsidR="00D203D2" w:rsidRPr="009D331F">
        <w:rPr>
          <w:rFonts w:eastAsia="Calibri"/>
          <w:szCs w:val="24"/>
          <w:lang w:eastAsia="en-US"/>
        </w:rPr>
        <w:t>-</w:t>
      </w:r>
      <w:r w:rsidR="0040085A">
        <w:rPr>
          <w:rFonts w:eastAsia="Calibri"/>
          <w:szCs w:val="24"/>
          <w:lang w:eastAsia="en-US"/>
        </w:rPr>
        <w:t>66</w:t>
      </w:r>
      <w:r w:rsidR="00D203D2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40" w:history="1">
        <w:r w:rsidR="00D203D2" w:rsidRPr="009D331F">
          <w:rPr>
            <w:rStyle w:val="a7"/>
            <w:rFonts w:eastAsia="Calibri"/>
            <w:lang w:val="en-US" w:eastAsia="en-US"/>
          </w:rPr>
          <w:t>Zaitseva</w:t>
        </w:r>
        <w:r w:rsidR="00D203D2" w:rsidRPr="009D331F">
          <w:rPr>
            <w:rStyle w:val="a7"/>
            <w:rFonts w:eastAsia="Calibri"/>
            <w:lang w:eastAsia="en-US"/>
          </w:rPr>
          <w:t>.</w:t>
        </w:r>
        <w:r w:rsidR="00D203D2" w:rsidRPr="009D331F">
          <w:rPr>
            <w:rStyle w:val="a7"/>
            <w:rFonts w:eastAsia="Calibri"/>
            <w:lang w:val="en-US" w:eastAsia="en-US"/>
          </w:rPr>
          <w:t>AA</w:t>
        </w:r>
        <w:r w:rsidR="00D203D2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C30AF0" w:rsidRPr="00C30AF0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8"/>
    </w:p>
    <w:p w:rsidR="00C80249" w:rsidRDefault="00C80249" w:rsidP="00C8024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701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560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394033, г. Воронеж, ул. Арзамасская, д.</w:t>
      </w:r>
      <w:r w:rsidR="00394DF9"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C80249" w:rsidRDefault="00C80249" w:rsidP="006330D4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 w:hanging="142"/>
        <w:rPr>
          <w:sz w:val="24"/>
          <w:szCs w:val="24"/>
        </w:rPr>
      </w:pPr>
      <w:r w:rsidRPr="00666C42">
        <w:rPr>
          <w:sz w:val="24"/>
          <w:szCs w:val="24"/>
        </w:rPr>
        <w:t xml:space="preserve">Банковские реквизиты р/с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C80249" w:rsidRPr="007A5083" w:rsidRDefault="00C80249" w:rsidP="00C8024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7"/>
      <w:bookmarkEnd w:id="52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30" w:name="_Ref305973214"/>
      <w:bookmarkStart w:id="531" w:name="_Toc469487640"/>
      <w:r w:rsidRPr="007A5083">
        <w:t>Подача Заявок и их прием</w:t>
      </w:r>
      <w:bookmarkStart w:id="532" w:name="_Ref56229451"/>
      <w:bookmarkEnd w:id="503"/>
      <w:bookmarkEnd w:id="530"/>
      <w:bookmarkEnd w:id="53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3" w:name="_Toc439323707"/>
      <w:bookmarkStart w:id="534" w:name="_Toc440361341"/>
      <w:bookmarkStart w:id="535" w:name="_Toc440376096"/>
      <w:bookmarkStart w:id="536" w:name="_Toc440376223"/>
      <w:bookmarkStart w:id="537" w:name="_Toc440382488"/>
      <w:bookmarkStart w:id="538" w:name="_Toc440447158"/>
      <w:bookmarkStart w:id="539" w:name="_Toc440632318"/>
      <w:bookmarkStart w:id="540" w:name="_Toc440875091"/>
      <w:bookmarkStart w:id="541" w:name="_Toc441131078"/>
      <w:bookmarkStart w:id="542" w:name="_Toc465774599"/>
      <w:bookmarkStart w:id="543" w:name="_Toc465848828"/>
      <w:bookmarkStart w:id="544" w:name="_Toc468876147"/>
      <w:bookmarkStart w:id="545" w:name="_Toc469487641"/>
      <w:r w:rsidRPr="00E71A48">
        <w:rPr>
          <w:szCs w:val="24"/>
        </w:rPr>
        <w:t>Подача Заявок через ЭТП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45264C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</w:t>
      </w:r>
      <w:r w:rsidRPr="0045264C">
        <w:rPr>
          <w:bCs w:val="0"/>
          <w:sz w:val="24"/>
          <w:szCs w:val="24"/>
        </w:rPr>
        <w:t xml:space="preserve">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45264C">
        <w:rPr>
          <w:bCs w:val="0"/>
          <w:sz w:val="24"/>
          <w:szCs w:val="24"/>
        </w:rPr>
        <w:t xml:space="preserve">электронных </w:t>
      </w:r>
      <w:r w:rsidRPr="0045264C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45264C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6" w:name="_Ref440289953"/>
      <w:r w:rsidRPr="0045264C">
        <w:rPr>
          <w:bCs w:val="0"/>
          <w:sz w:val="24"/>
          <w:szCs w:val="24"/>
        </w:rPr>
        <w:t>Заявк</w:t>
      </w:r>
      <w:r w:rsidR="00717F60" w:rsidRPr="0045264C">
        <w:rPr>
          <w:bCs w:val="0"/>
          <w:sz w:val="24"/>
          <w:szCs w:val="24"/>
        </w:rPr>
        <w:t xml:space="preserve">и на ЭТП могут быть поданы до </w:t>
      </w:r>
      <w:r w:rsidR="002B5044" w:rsidRPr="0045264C">
        <w:rPr>
          <w:b/>
          <w:bCs w:val="0"/>
          <w:sz w:val="24"/>
          <w:szCs w:val="24"/>
        </w:rPr>
        <w:t xml:space="preserve">12 часов 00 минут </w:t>
      </w:r>
      <w:r w:rsidR="005818B2" w:rsidRPr="0045264C">
        <w:rPr>
          <w:b/>
          <w:bCs w:val="0"/>
          <w:sz w:val="24"/>
          <w:szCs w:val="24"/>
        </w:rPr>
        <w:t>1</w:t>
      </w:r>
      <w:r w:rsidR="00F35E48">
        <w:rPr>
          <w:b/>
          <w:bCs w:val="0"/>
          <w:sz w:val="24"/>
          <w:szCs w:val="24"/>
        </w:rPr>
        <w:t>3</w:t>
      </w:r>
      <w:r w:rsidR="002B5044" w:rsidRPr="0045264C">
        <w:rPr>
          <w:b/>
          <w:bCs w:val="0"/>
          <w:sz w:val="24"/>
          <w:szCs w:val="24"/>
        </w:rPr>
        <w:t xml:space="preserve"> января 201</w:t>
      </w:r>
      <w:r w:rsidR="00A322FF" w:rsidRPr="0045264C">
        <w:rPr>
          <w:b/>
          <w:bCs w:val="0"/>
          <w:sz w:val="24"/>
          <w:szCs w:val="24"/>
        </w:rPr>
        <w:t>7</w:t>
      </w:r>
      <w:r w:rsidR="002B5044" w:rsidRPr="0045264C">
        <w:rPr>
          <w:b/>
          <w:bCs w:val="0"/>
          <w:sz w:val="24"/>
          <w:szCs w:val="24"/>
        </w:rPr>
        <w:t xml:space="preserve"> года</w:t>
      </w:r>
      <w:r w:rsidR="00BB27D7" w:rsidRPr="0045264C">
        <w:rPr>
          <w:b/>
          <w:bCs w:val="0"/>
          <w:sz w:val="24"/>
          <w:szCs w:val="24"/>
        </w:rPr>
        <w:t xml:space="preserve">, </w:t>
      </w:r>
      <w:r w:rsidR="00BB27D7" w:rsidRPr="0045264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5264C">
        <w:rPr>
          <w:bCs w:val="0"/>
          <w:spacing w:val="-2"/>
          <w:sz w:val="24"/>
          <w:szCs w:val="24"/>
        </w:rPr>
        <w:t>(под</w:t>
      </w:r>
      <w:r w:rsidR="00BB27D7" w:rsidRPr="0045264C">
        <w:rPr>
          <w:bCs w:val="0"/>
          <w:sz w:val="24"/>
          <w:szCs w:val="24"/>
        </w:rPr>
        <w:t xml:space="preserve">раздел </w:t>
      </w:r>
      <w:r w:rsidR="002654BD" w:rsidRPr="0045264C">
        <w:rPr>
          <w:bCs w:val="0"/>
          <w:sz w:val="24"/>
          <w:szCs w:val="24"/>
        </w:rPr>
        <w:fldChar w:fldCharType="begin"/>
      </w:r>
      <w:r w:rsidR="00BB27D7" w:rsidRPr="0045264C">
        <w:rPr>
          <w:bCs w:val="0"/>
          <w:sz w:val="24"/>
          <w:szCs w:val="24"/>
        </w:rPr>
        <w:instrText xml:space="preserve"> REF _Ref55336310 \r \h </w:instrText>
      </w:r>
      <w:r w:rsidR="0045264C">
        <w:rPr>
          <w:bCs w:val="0"/>
          <w:sz w:val="24"/>
          <w:szCs w:val="24"/>
        </w:rPr>
        <w:instrText xml:space="preserve"> \* MERGEFORMAT </w:instrText>
      </w:r>
      <w:r w:rsidR="002654BD" w:rsidRPr="0045264C">
        <w:rPr>
          <w:bCs w:val="0"/>
          <w:sz w:val="24"/>
          <w:szCs w:val="24"/>
        </w:rPr>
      </w:r>
      <w:r w:rsidR="002654BD" w:rsidRPr="0045264C">
        <w:rPr>
          <w:bCs w:val="0"/>
          <w:sz w:val="24"/>
          <w:szCs w:val="24"/>
        </w:rPr>
        <w:fldChar w:fldCharType="separate"/>
      </w:r>
      <w:r w:rsidR="00C30AF0">
        <w:rPr>
          <w:bCs w:val="0"/>
          <w:sz w:val="24"/>
          <w:szCs w:val="24"/>
        </w:rPr>
        <w:t>5.1</w:t>
      </w:r>
      <w:r w:rsidR="002654BD" w:rsidRPr="0045264C">
        <w:rPr>
          <w:bCs w:val="0"/>
          <w:sz w:val="24"/>
          <w:szCs w:val="24"/>
        </w:rPr>
        <w:fldChar w:fldCharType="end"/>
      </w:r>
      <w:r w:rsidR="00BB27D7" w:rsidRPr="0045264C">
        <w:rPr>
          <w:bCs w:val="0"/>
          <w:sz w:val="24"/>
          <w:szCs w:val="24"/>
          <w:lang w:eastAsia="ru-RU"/>
        </w:rPr>
        <w:t>)</w:t>
      </w:r>
      <w:r w:rsidR="00BB27D7" w:rsidRPr="0045264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45264C">
        <w:rPr>
          <w:bCs w:val="0"/>
          <w:sz w:val="24"/>
          <w:szCs w:val="24"/>
        </w:rPr>
        <w:t>.</w:t>
      </w:r>
      <w:bookmarkEnd w:id="54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45264C">
        <w:rPr>
          <w:bCs w:val="0"/>
          <w:sz w:val="24"/>
          <w:szCs w:val="24"/>
        </w:rPr>
        <w:t>После наступления</w:t>
      </w:r>
      <w:r w:rsidRPr="00AE1D21">
        <w:rPr>
          <w:bCs w:val="0"/>
          <w:sz w:val="24"/>
          <w:szCs w:val="24"/>
        </w:rPr>
        <w:t xml:space="preserve">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lastRenderedPageBreak/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C30AF0" w:rsidRPr="00C30AF0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C30AF0" w:rsidRPr="00C30AF0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C30AF0" w:rsidRPr="00C30AF0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BE0495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предложений, Организатором Запроса предложений или Закупочной </w:t>
      </w:r>
      <w:r w:rsidRPr="00BE0495">
        <w:rPr>
          <w:sz w:val="24"/>
          <w:szCs w:val="24"/>
        </w:rPr>
        <w:t>комиссией может быть принято решение о проведении повторной переторжки.</w:t>
      </w:r>
    </w:p>
    <w:p w:rsidR="00F15392" w:rsidRPr="00BE0495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  <w:lang w:eastAsia="ru-RU"/>
        </w:rPr>
        <w:t xml:space="preserve">По решению </w:t>
      </w:r>
      <w:r w:rsidR="00685336" w:rsidRPr="00BE0495">
        <w:rPr>
          <w:sz w:val="24"/>
          <w:szCs w:val="24"/>
          <w:lang w:eastAsia="ru-RU"/>
        </w:rPr>
        <w:t xml:space="preserve">Закупочной </w:t>
      </w:r>
      <w:r w:rsidRPr="00BE0495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BE04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BE0495">
        <w:fldChar w:fldCharType="begin"/>
      </w:r>
      <w:r w:rsidR="00FB1A61" w:rsidRPr="00BE0495">
        <w:instrText xml:space="preserve"> REF _Ref465670219 \r \h  \* MERGEFORMAT </w:instrText>
      </w:r>
      <w:r w:rsidR="00FB1A61" w:rsidRPr="00BE0495">
        <w:fldChar w:fldCharType="separate"/>
      </w:r>
      <w:r w:rsidR="00C30AF0" w:rsidRPr="00C30AF0">
        <w:rPr>
          <w:sz w:val="24"/>
          <w:szCs w:val="24"/>
        </w:rPr>
        <w:t>3.10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BE0495">
        <w:fldChar w:fldCharType="begin"/>
      </w:r>
      <w:r w:rsidR="00FB1A61" w:rsidRPr="00BE0495">
        <w:instrText xml:space="preserve"> REF _Ref468875877 \r \h  \* MERGEFORMAT </w:instrText>
      </w:r>
      <w:r w:rsidR="00FB1A61" w:rsidRPr="00BE0495">
        <w:fldChar w:fldCharType="separate"/>
      </w:r>
      <w:r w:rsidR="00C30AF0" w:rsidRPr="00C30AF0">
        <w:rPr>
          <w:sz w:val="24"/>
          <w:szCs w:val="24"/>
        </w:rPr>
        <w:t>3.7.8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, предоставляет документы, предусмотренные подпунктом </w:t>
      </w:r>
      <w:r w:rsidR="00FB1A61" w:rsidRPr="00BE0495">
        <w:fldChar w:fldCharType="begin"/>
      </w:r>
      <w:r w:rsidR="00FB1A61" w:rsidRPr="00BE0495">
        <w:instrText xml:space="preserve"> REF _Ref465675151 \r \h  \* MERGEFORMAT </w:instrText>
      </w:r>
      <w:r w:rsidR="00FB1A61" w:rsidRPr="00BE0495">
        <w:fldChar w:fldCharType="separate"/>
      </w:r>
      <w:r w:rsidR="00C30AF0" w:rsidRPr="00C30AF0">
        <w:rPr>
          <w:sz w:val="24"/>
          <w:szCs w:val="24"/>
        </w:rPr>
        <w:t>3.10.2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документации.</w:t>
      </w:r>
    </w:p>
    <w:p w:rsidR="00BC1324" w:rsidRPr="00BE04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BE0495">
        <w:fldChar w:fldCharType="begin"/>
      </w:r>
      <w:r w:rsidR="00FB1A61" w:rsidRPr="00BE0495">
        <w:instrText xml:space="preserve"> REF _Ref465675151 \r \h  \* MERGEFORMAT </w:instrText>
      </w:r>
      <w:r w:rsidR="00FB1A61" w:rsidRPr="00BE0495">
        <w:fldChar w:fldCharType="separate"/>
      </w:r>
      <w:r w:rsidR="00C30AF0" w:rsidRPr="00C30AF0">
        <w:rPr>
          <w:sz w:val="24"/>
          <w:szCs w:val="24"/>
        </w:rPr>
        <w:t>3.10.2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t>Признание запроса предложений несостоявшимся</w:t>
      </w:r>
      <w:bookmarkEnd w:id="637"/>
      <w:bookmarkEnd w:id="638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2C59D7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 xml:space="preserve">ласия ЦКК </w:t>
      </w:r>
      <w:r w:rsidRPr="002C59D7">
        <w:rPr>
          <w:bCs w:val="0"/>
          <w:sz w:val="24"/>
          <w:szCs w:val="24"/>
          <w:lang w:eastAsia="ru-RU"/>
        </w:rPr>
        <w:t>Общества;</w:t>
      </w:r>
    </w:p>
    <w:p w:rsidR="00F20C7B" w:rsidRPr="002C59D7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2C59D7">
        <w:rPr>
          <w:bCs w:val="0"/>
          <w:sz w:val="24"/>
          <w:szCs w:val="24"/>
          <w:lang w:eastAsia="ru-RU"/>
        </w:rPr>
        <w:t xml:space="preserve">признать </w:t>
      </w:r>
      <w:r w:rsidR="002514DE" w:rsidRPr="002C59D7">
        <w:rPr>
          <w:bCs w:val="0"/>
          <w:sz w:val="24"/>
          <w:szCs w:val="24"/>
          <w:lang w:eastAsia="ru-RU"/>
        </w:rPr>
        <w:t>запрос предложений</w:t>
      </w:r>
      <w:r w:rsidR="00DA4ADE" w:rsidRPr="002C59D7">
        <w:rPr>
          <w:bCs w:val="0"/>
          <w:sz w:val="24"/>
          <w:szCs w:val="24"/>
          <w:lang w:eastAsia="ru-RU"/>
        </w:rPr>
        <w:t xml:space="preserve"> несостоявшим</w:t>
      </w:r>
      <w:r w:rsidRPr="002C59D7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2C59D7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2C59D7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2C59D7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2C59D7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2C59D7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2C59D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2C59D7">
        <w:fldChar w:fldCharType="begin"/>
      </w:r>
      <w:r w:rsidR="00FB1A61" w:rsidRPr="002C59D7">
        <w:instrText xml:space="preserve"> REF _Ref468875898 \r \h  \* MERGEFORMAT </w:instrText>
      </w:r>
      <w:r w:rsidR="00FB1A61" w:rsidRPr="002C59D7">
        <w:fldChar w:fldCharType="separate"/>
      </w:r>
      <w:r w:rsidR="00C30AF0" w:rsidRPr="00C30AF0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2C59D7">
        <w:fldChar w:fldCharType="end"/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2C59D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2C59D7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2C59D7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2C59D7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2C59D7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2C59D7">
        <w:rPr>
          <w:sz w:val="24"/>
          <w:szCs w:val="24"/>
        </w:rPr>
        <w:t>производителя</w:t>
      </w:r>
      <w:r w:rsidRPr="002C59D7">
        <w:rPr>
          <w:rFonts w:eastAsia="Times New Roman,Italic"/>
          <w:bCs w:val="0"/>
          <w:iCs/>
          <w:sz w:val="24"/>
          <w:szCs w:val="24"/>
        </w:rPr>
        <w:t>)</w:t>
      </w:r>
      <w:r w:rsidRPr="002C59D7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2C59D7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2C59D7">
        <w:fldChar w:fldCharType="begin"/>
      </w:r>
      <w:r w:rsidR="00FB1A61" w:rsidRPr="002C59D7">
        <w:instrText xml:space="preserve"> REF _Ref465675151 \r \h  \* MERGEFORMAT </w:instrText>
      </w:r>
      <w:r w:rsidR="00FB1A61" w:rsidRPr="002C59D7">
        <w:fldChar w:fldCharType="separate"/>
      </w:r>
      <w:r w:rsidR="00C30AF0" w:rsidRPr="00C30AF0">
        <w:rPr>
          <w:bCs w:val="0"/>
          <w:sz w:val="24"/>
          <w:szCs w:val="24"/>
        </w:rPr>
        <w:t>3.10.2</w:t>
      </w:r>
      <w:r w:rsidR="00FB1A61" w:rsidRPr="002C59D7">
        <w:fldChar w:fldCharType="end"/>
      </w:r>
      <w:r w:rsidRPr="002C59D7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2C59D7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2C59D7">
        <w:fldChar w:fldCharType="begin"/>
      </w:r>
      <w:r w:rsidR="00FB1A61" w:rsidRPr="002C59D7">
        <w:instrText xml:space="preserve"> REF _Ref468875938 \r \h  \* MERGEFORMAT </w:instrText>
      </w:r>
      <w:r w:rsidR="00FB1A61" w:rsidRPr="002C59D7">
        <w:fldChar w:fldCharType="separate"/>
      </w:r>
      <w:r w:rsidR="00C30AF0" w:rsidRPr="00C30AF0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2C59D7">
        <w:fldChar w:fldCharType="end"/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Участник, предложивший 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C59D7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пп. </w:t>
      </w:r>
      <w:r w:rsidR="00FB1A61" w:rsidRPr="002C59D7">
        <w:fldChar w:fldCharType="begin"/>
      </w:r>
      <w:r w:rsidR="00FB1A61" w:rsidRPr="002C59D7">
        <w:instrText xml:space="preserve"> REF _Ref465437572 \r \h  \* MERGEFORMAT </w:instrText>
      </w:r>
      <w:r w:rsidR="00FB1A61" w:rsidRPr="002C59D7">
        <w:fldChar w:fldCharType="separate"/>
      </w:r>
      <w:r w:rsidR="00C30AF0" w:rsidRPr="00C30AF0">
        <w:rPr>
          <w:sz w:val="24"/>
          <w:szCs w:val="24"/>
        </w:rPr>
        <w:t>3.12.2</w:t>
      </w:r>
      <w:r w:rsidR="00FB1A61" w:rsidRPr="002C59D7">
        <w:fldChar w:fldCharType="end"/>
      </w:r>
      <w:r w:rsidRPr="002C59D7">
        <w:rPr>
          <w:sz w:val="24"/>
          <w:szCs w:val="24"/>
        </w:rPr>
        <w:t>-</w:t>
      </w:r>
      <w:r w:rsidR="00FB1A61" w:rsidRPr="002C59D7">
        <w:fldChar w:fldCharType="begin"/>
      </w:r>
      <w:r w:rsidR="00FB1A61" w:rsidRPr="002C59D7">
        <w:instrText xml:space="preserve"> REF _Ref465440181 \r \h  \* MERGEFORMAT </w:instrText>
      </w:r>
      <w:r w:rsidR="00FB1A61" w:rsidRPr="002C59D7">
        <w:fldChar w:fldCharType="separate"/>
      </w:r>
      <w:r w:rsidR="00C30AF0" w:rsidRPr="00C30AF0">
        <w:rPr>
          <w:sz w:val="24"/>
          <w:szCs w:val="24"/>
        </w:rPr>
        <w:t>3.12.4</w:t>
      </w:r>
      <w:r w:rsidR="00FB1A61" w:rsidRPr="002C59D7">
        <w:fldChar w:fldCharType="end"/>
      </w:r>
      <w:r w:rsidRPr="002C59D7">
        <w:rPr>
          <w:sz w:val="24"/>
          <w:szCs w:val="24"/>
        </w:rPr>
        <w:t>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C59D7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2C59D7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2C59D7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59D7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2C59D7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FB1A61" w:rsidRPr="002C59D7">
        <w:fldChar w:fldCharType="begin"/>
      </w:r>
      <w:r w:rsidR="00FB1A61" w:rsidRPr="002C59D7">
        <w:instrText xml:space="preserve"> REF _Ref465437572 \r \h  \* MERGEFORMAT </w:instrText>
      </w:r>
      <w:r w:rsidR="00FB1A61" w:rsidRPr="002C59D7">
        <w:fldChar w:fldCharType="separate"/>
      </w:r>
      <w:r w:rsidR="00C30AF0" w:rsidRPr="00C30AF0">
        <w:rPr>
          <w:sz w:val="24"/>
          <w:szCs w:val="24"/>
        </w:rPr>
        <w:t>3.12.2</w:t>
      </w:r>
      <w:r w:rsidR="00FB1A61" w:rsidRPr="002C59D7">
        <w:fldChar w:fldCharType="end"/>
      </w:r>
      <w:r w:rsidRPr="002C59D7">
        <w:rPr>
          <w:sz w:val="24"/>
          <w:szCs w:val="24"/>
        </w:rPr>
        <w:t>-</w:t>
      </w:r>
      <w:r w:rsidR="00FB1A61" w:rsidRPr="002C59D7">
        <w:fldChar w:fldCharType="begin"/>
      </w:r>
      <w:r w:rsidR="00FB1A61" w:rsidRPr="002C59D7">
        <w:instrText xml:space="preserve"> REF _Ref465440181 \r \h  \* MERGEFORMAT </w:instrText>
      </w:r>
      <w:r w:rsidR="00FB1A61" w:rsidRPr="002C59D7">
        <w:fldChar w:fldCharType="separate"/>
      </w:r>
      <w:r w:rsidR="00C30AF0" w:rsidRPr="00C30AF0">
        <w:rPr>
          <w:sz w:val="24"/>
          <w:szCs w:val="24"/>
        </w:rPr>
        <w:t>3.12.4</w:t>
      </w:r>
      <w:r w:rsidR="00FB1A61" w:rsidRPr="002C59D7">
        <w:fldChar w:fldCharType="end"/>
      </w:r>
      <w:r w:rsidRPr="002C59D7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DD092B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577349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577349">
        <w:rPr>
          <w:bCs w:val="0"/>
          <w:sz w:val="24"/>
          <w:szCs w:val="24"/>
        </w:rPr>
        <w:t>подписывается в течение 20 дней</w:t>
      </w:r>
      <w:r w:rsidR="006F758C" w:rsidRPr="00577349">
        <w:rPr>
          <w:bCs w:val="0"/>
          <w:sz w:val="24"/>
          <w:szCs w:val="24"/>
        </w:rPr>
        <w:t xml:space="preserve"> </w:t>
      </w:r>
      <w:r w:rsidR="00717F60" w:rsidRPr="00577349">
        <w:rPr>
          <w:bCs w:val="0"/>
          <w:sz w:val="24"/>
          <w:szCs w:val="24"/>
        </w:rPr>
        <w:t xml:space="preserve">с момента определения </w:t>
      </w:r>
      <w:r w:rsidR="0087407B" w:rsidRPr="00577349">
        <w:rPr>
          <w:bCs w:val="0"/>
          <w:sz w:val="24"/>
          <w:szCs w:val="24"/>
        </w:rPr>
        <w:t xml:space="preserve">лучшей </w:t>
      </w:r>
      <w:r w:rsidR="004B5EB3" w:rsidRPr="00577349">
        <w:rPr>
          <w:bCs w:val="0"/>
          <w:sz w:val="24"/>
          <w:szCs w:val="24"/>
        </w:rPr>
        <w:t>Заявк</w:t>
      </w:r>
      <w:r w:rsidR="0087407B" w:rsidRPr="00577349">
        <w:rPr>
          <w:bCs w:val="0"/>
          <w:sz w:val="24"/>
          <w:szCs w:val="24"/>
        </w:rPr>
        <w:t>и</w:t>
      </w:r>
      <w:r w:rsidR="00717F60" w:rsidRPr="00577349">
        <w:rPr>
          <w:bCs w:val="0"/>
          <w:sz w:val="24"/>
          <w:szCs w:val="24"/>
        </w:rPr>
        <w:t>.</w:t>
      </w:r>
      <w:r w:rsidR="00717F60" w:rsidRPr="00577349">
        <w:rPr>
          <w:bCs w:val="0"/>
          <w:color w:val="000000"/>
          <w:sz w:val="24"/>
          <w:szCs w:val="24"/>
        </w:rPr>
        <w:t xml:space="preserve"> Для </w:t>
      </w:r>
      <w:r w:rsidR="009C744E" w:rsidRPr="00577349">
        <w:rPr>
          <w:bCs w:val="0"/>
          <w:color w:val="000000"/>
          <w:sz w:val="24"/>
          <w:szCs w:val="24"/>
        </w:rPr>
        <w:t>Участник</w:t>
      </w:r>
      <w:r w:rsidR="0087407B" w:rsidRPr="00577349">
        <w:rPr>
          <w:bCs w:val="0"/>
          <w:color w:val="000000"/>
          <w:sz w:val="24"/>
          <w:szCs w:val="24"/>
        </w:rPr>
        <w:t xml:space="preserve">а, </w:t>
      </w:r>
      <w:r w:rsidR="0087407B" w:rsidRPr="00577349">
        <w:rPr>
          <w:sz w:val="24"/>
          <w:szCs w:val="24"/>
        </w:rPr>
        <w:t xml:space="preserve">чья </w:t>
      </w:r>
      <w:r w:rsidR="004B5EB3" w:rsidRPr="00577349">
        <w:rPr>
          <w:sz w:val="24"/>
          <w:szCs w:val="24"/>
        </w:rPr>
        <w:t>Заявк</w:t>
      </w:r>
      <w:r w:rsidR="0087407B" w:rsidRPr="00577349">
        <w:rPr>
          <w:sz w:val="24"/>
          <w:szCs w:val="24"/>
        </w:rPr>
        <w:t>а признана лучшей,</w:t>
      </w:r>
      <w:r w:rsidR="0087407B" w:rsidRPr="00577349">
        <w:rPr>
          <w:bCs w:val="0"/>
          <w:color w:val="000000"/>
          <w:sz w:val="24"/>
          <w:szCs w:val="24"/>
        </w:rPr>
        <w:t xml:space="preserve"> </w:t>
      </w:r>
      <w:r w:rsidR="00717F60" w:rsidRPr="00577349">
        <w:rPr>
          <w:bCs w:val="0"/>
          <w:color w:val="000000"/>
          <w:sz w:val="24"/>
          <w:szCs w:val="24"/>
        </w:rPr>
        <w:t xml:space="preserve">срок для подписания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577349">
        <w:rPr>
          <w:bCs w:val="0"/>
          <w:color w:val="000000"/>
          <w:sz w:val="24"/>
          <w:szCs w:val="24"/>
        </w:rPr>
        <w:t>Д</w:t>
      </w:r>
      <w:r w:rsidR="00717F60" w:rsidRPr="00577349">
        <w:rPr>
          <w:bCs w:val="0"/>
          <w:color w:val="000000"/>
          <w:sz w:val="24"/>
          <w:szCs w:val="24"/>
        </w:rPr>
        <w:t>окументации</w:t>
      </w:r>
      <w:r w:rsidR="00DF639D" w:rsidRPr="00577349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577349">
        <w:rPr>
          <w:bCs w:val="0"/>
          <w:color w:val="000000"/>
          <w:sz w:val="24"/>
          <w:szCs w:val="24"/>
        </w:rPr>
        <w:t xml:space="preserve"> </w:t>
      </w:r>
    </w:p>
    <w:p w:rsidR="00BC1324" w:rsidRPr="00577349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577349">
        <w:rPr>
          <w:sz w:val="24"/>
          <w:szCs w:val="24"/>
        </w:rPr>
        <w:t xml:space="preserve">Условия предоставления обеспечения исполнения обязательств контрагента по Договору, связанных с выполнением антидемпинговых мер, изложенных в подпункте </w:t>
      </w:r>
      <w:r w:rsidR="00FB1A61" w:rsidRPr="00577349">
        <w:fldChar w:fldCharType="begin"/>
      </w:r>
      <w:r w:rsidR="00FB1A61" w:rsidRPr="00577349">
        <w:instrText xml:space="preserve"> REF _Ref465670219 \r \h  \* MERGEFORMAT </w:instrText>
      </w:r>
      <w:r w:rsidR="00FB1A61" w:rsidRPr="00577349">
        <w:fldChar w:fldCharType="separate"/>
      </w:r>
      <w:r w:rsidR="00C30AF0" w:rsidRPr="00C30AF0">
        <w:rPr>
          <w:sz w:val="24"/>
          <w:szCs w:val="24"/>
        </w:rPr>
        <w:t>3.10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C30AF0" w:rsidRPr="00C30AF0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>-</w:t>
      </w:r>
      <w:r w:rsidR="00FB1A61" w:rsidRPr="00577349">
        <w:fldChar w:fldCharType="begin"/>
      </w:r>
      <w:r w:rsidR="00FB1A61" w:rsidRPr="00577349">
        <w:instrText xml:space="preserve"> REF _Ref465440181 \r \h  \* MERGEFORMAT </w:instrText>
      </w:r>
      <w:r w:rsidR="00FB1A61" w:rsidRPr="00577349">
        <w:fldChar w:fldCharType="separate"/>
      </w:r>
      <w:r w:rsidR="00C30AF0" w:rsidRPr="00C30AF0">
        <w:rPr>
          <w:sz w:val="24"/>
          <w:szCs w:val="24"/>
        </w:rPr>
        <w:t>3.12.4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 </w:t>
      </w:r>
      <w:r w:rsidRPr="00577349">
        <w:rPr>
          <w:bCs w:val="0"/>
          <w:sz w:val="24"/>
          <w:szCs w:val="24"/>
        </w:rPr>
        <w:t xml:space="preserve">Конкурсной </w:t>
      </w:r>
      <w:r w:rsidRPr="00577349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577349">
        <w:rPr>
          <w:sz w:val="24"/>
          <w:szCs w:val="24"/>
        </w:rPr>
        <w:t>Участник</w:t>
      </w:r>
      <w:r w:rsidR="00717F60" w:rsidRPr="00577349">
        <w:rPr>
          <w:sz w:val="24"/>
          <w:szCs w:val="24"/>
        </w:rPr>
        <w:t xml:space="preserve"> запроса предложений</w:t>
      </w:r>
      <w:r w:rsidR="0087407B" w:rsidRPr="00577349">
        <w:rPr>
          <w:sz w:val="24"/>
          <w:szCs w:val="24"/>
        </w:rPr>
        <w:t xml:space="preserve">, чья </w:t>
      </w:r>
      <w:r w:rsidR="004B5EB3" w:rsidRPr="00577349">
        <w:rPr>
          <w:sz w:val="24"/>
          <w:szCs w:val="24"/>
        </w:rPr>
        <w:t>Заявк</w:t>
      </w:r>
      <w:r w:rsidR="0087407B" w:rsidRPr="00577349">
        <w:rPr>
          <w:sz w:val="24"/>
          <w:szCs w:val="24"/>
        </w:rPr>
        <w:t xml:space="preserve">а </w:t>
      </w:r>
      <w:r w:rsidR="00717F60" w:rsidRPr="00577349">
        <w:rPr>
          <w:sz w:val="24"/>
          <w:szCs w:val="24"/>
        </w:rPr>
        <w:t>утрачивает</w:t>
      </w:r>
      <w:r w:rsidR="00717F60" w:rsidRPr="00DD092B">
        <w:rPr>
          <w:sz w:val="24"/>
          <w:szCs w:val="24"/>
        </w:rPr>
        <w:t xml:space="preserve">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C30AF0" w:rsidRPr="00C30AF0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349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577349">
        <w:fldChar w:fldCharType="begin"/>
      </w:r>
      <w:r w:rsidR="00FB1A61" w:rsidRPr="00577349">
        <w:instrText xml:space="preserve"> REF _Ref440272931 \r \h  \* MERGEFORMAT </w:instrText>
      </w:r>
      <w:r w:rsidR="00FB1A61" w:rsidRPr="00577349">
        <w:fldChar w:fldCharType="separate"/>
      </w:r>
      <w:r w:rsidR="00C30AF0">
        <w:t>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) и подпункте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C30AF0" w:rsidRPr="00C30AF0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>, не требуется.</w:t>
      </w:r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577349">
        <w:rPr>
          <w:sz w:val="24"/>
          <w:szCs w:val="24"/>
        </w:rPr>
        <w:t xml:space="preserve">Участник, предложивший </w:t>
      </w:r>
      <w:r w:rsidRPr="00577349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349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</w:t>
      </w:r>
      <w:r w:rsidRPr="00577349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349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577349">
        <w:rPr>
          <w:bCs w:val="0"/>
          <w:sz w:val="24"/>
          <w:szCs w:val="24"/>
        </w:rPr>
        <w:t>Заказчика</w:t>
      </w:r>
      <w:r w:rsidR="00DA2790" w:rsidRPr="00577349">
        <w:rPr>
          <w:bCs w:val="0"/>
          <w:sz w:val="24"/>
          <w:szCs w:val="24"/>
        </w:rPr>
        <w:t xml:space="preserve"> (п. </w:t>
      </w:r>
      <w:r w:rsidR="00FB1A61" w:rsidRPr="00577349">
        <w:fldChar w:fldCharType="begin"/>
      </w:r>
      <w:r w:rsidR="00FB1A61" w:rsidRPr="00577349">
        <w:instrText xml:space="preserve"> REF _Ref468973864 \r \h  \* MERGEFORMAT </w:instrText>
      </w:r>
      <w:r w:rsidR="00FB1A61" w:rsidRPr="00577349">
        <w:fldChar w:fldCharType="separate"/>
      </w:r>
      <w:r w:rsidR="00C30AF0" w:rsidRPr="00C30AF0">
        <w:rPr>
          <w:bCs w:val="0"/>
          <w:sz w:val="24"/>
          <w:szCs w:val="24"/>
        </w:rPr>
        <w:t>3.3.14.4.4</w:t>
      </w:r>
      <w:r w:rsidR="00FB1A61" w:rsidRPr="00577349">
        <w:fldChar w:fldCharType="end"/>
      </w:r>
      <w:r w:rsidR="00DA2790" w:rsidRPr="00577349">
        <w:rPr>
          <w:bCs w:val="0"/>
          <w:sz w:val="24"/>
          <w:szCs w:val="24"/>
        </w:rPr>
        <w:t>)</w:t>
      </w:r>
      <w:r w:rsidRPr="00577349">
        <w:rPr>
          <w:bCs w:val="0"/>
          <w:sz w:val="24"/>
          <w:szCs w:val="24"/>
        </w:rPr>
        <w:t xml:space="preserve">. Выбор способа </w:t>
      </w:r>
      <w:r w:rsidRPr="00577349">
        <w:rPr>
          <w:sz w:val="24"/>
          <w:szCs w:val="24"/>
        </w:rPr>
        <w:t>обеспечения исполнения обязательств контрагента по Договору</w:t>
      </w:r>
      <w:r w:rsidRPr="00577349">
        <w:rPr>
          <w:bCs w:val="0"/>
          <w:sz w:val="24"/>
          <w:szCs w:val="24"/>
        </w:rPr>
        <w:t xml:space="preserve">, осуществляется </w:t>
      </w:r>
      <w:r w:rsidR="00B43879" w:rsidRPr="00577349">
        <w:rPr>
          <w:bCs w:val="0"/>
          <w:sz w:val="24"/>
          <w:szCs w:val="24"/>
        </w:rPr>
        <w:t>Участником/Победителем.</w:t>
      </w:r>
      <w:r w:rsidRPr="00577349">
        <w:rPr>
          <w:bCs w:val="0"/>
          <w:sz w:val="24"/>
          <w:szCs w:val="24"/>
        </w:rPr>
        <w:t xml:space="preserve"> Условия и содержание </w:t>
      </w:r>
      <w:r w:rsidRPr="00577349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577349">
        <w:fldChar w:fldCharType="begin"/>
      </w:r>
      <w:r w:rsidR="00FB1A61" w:rsidRPr="00577349">
        <w:instrText xml:space="preserve"> REF _Ref440272931 \r \h  \* MERGEFORMAT </w:instrText>
      </w:r>
      <w:r w:rsidR="00FB1A61" w:rsidRPr="00577349">
        <w:fldChar w:fldCharType="separate"/>
      </w:r>
      <w:r w:rsidR="00C30AF0">
        <w:t>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) с учетом требований, изложенных в подпункте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C30AF0" w:rsidRPr="00C30AF0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, а также на этапе преддговорных переговоров (п. </w:t>
      </w:r>
      <w:r w:rsidR="00FB1A61" w:rsidRPr="00577349">
        <w:fldChar w:fldCharType="begin"/>
      </w:r>
      <w:r w:rsidR="00FB1A61" w:rsidRPr="00577349">
        <w:instrText xml:space="preserve"> REF _Ref468875974 \r \h  \* MERGEFORMAT </w:instrText>
      </w:r>
      <w:r w:rsidR="00FB1A61" w:rsidRPr="00577349">
        <w:fldChar w:fldCharType="separate"/>
      </w:r>
      <w:r w:rsidR="00C30AF0" w:rsidRPr="00C30AF0">
        <w:rPr>
          <w:sz w:val="24"/>
          <w:szCs w:val="24"/>
        </w:rPr>
        <w:t>3.11</w:t>
      </w:r>
      <w:r w:rsidR="00FB1A61" w:rsidRPr="00577349">
        <w:fldChar w:fldCharType="end"/>
      </w:r>
      <w:r w:rsidRPr="00577349">
        <w:rPr>
          <w:sz w:val="24"/>
          <w:szCs w:val="24"/>
        </w:rPr>
        <w:t>).</w:t>
      </w:r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577349">
        <w:rPr>
          <w:bCs w:val="0"/>
          <w:sz w:val="24"/>
          <w:szCs w:val="24"/>
        </w:rPr>
        <w:t xml:space="preserve">Непредставление </w:t>
      </w:r>
      <w:r w:rsidRPr="00577349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577349">
        <w:rPr>
          <w:bCs w:val="0"/>
          <w:sz w:val="24"/>
          <w:szCs w:val="24"/>
        </w:rPr>
        <w:t xml:space="preserve"> до заключения Договора </w:t>
      </w:r>
      <w:r w:rsidRPr="00577349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577349">
        <w:fldChar w:fldCharType="begin"/>
      </w:r>
      <w:r w:rsidR="00FB1A61" w:rsidRPr="00577349">
        <w:instrText xml:space="preserve"> REF _Ref468875995 \r \h  \* MERGEFORMAT </w:instrText>
      </w:r>
      <w:r w:rsidR="00FB1A61" w:rsidRPr="00577349">
        <w:fldChar w:fldCharType="separate"/>
      </w:r>
      <w:r w:rsidR="00C30AF0" w:rsidRPr="00C30AF0">
        <w:rPr>
          <w:sz w:val="24"/>
          <w:szCs w:val="24"/>
        </w:rPr>
        <w:t>3.11.6</w:t>
      </w:r>
      <w:r w:rsidR="00FB1A61" w:rsidRPr="00577349">
        <w:fldChar w:fldCharType="end"/>
      </w:r>
      <w:r w:rsidRPr="00577349">
        <w:rPr>
          <w:bCs w:val="0"/>
          <w:sz w:val="24"/>
          <w:szCs w:val="24"/>
        </w:rPr>
        <w:t>.</w:t>
      </w:r>
      <w:bookmarkEnd w:id="66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6E1884">
        <w:t xml:space="preserve">Уведомление о результатах </w:t>
      </w:r>
      <w:bookmarkEnd w:id="669"/>
      <w:bookmarkEnd w:id="670"/>
      <w:r w:rsidRPr="006E1884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C30AF0" w:rsidRPr="00C30AF0">
        <w:rPr>
          <w:iCs/>
          <w:sz w:val="24"/>
          <w:szCs w:val="24"/>
        </w:rPr>
        <w:t>1.1.1</w:t>
      </w:r>
      <w:r w:rsidR="00FB1A6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577349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 xml:space="preserve">Техническая </w:t>
      </w:r>
      <w:r w:rsidRPr="00577349">
        <w:rPr>
          <w:szCs w:val="24"/>
        </w:rPr>
        <w:t>часть</w:t>
      </w:r>
      <w:bookmarkEnd w:id="673"/>
      <w:bookmarkEnd w:id="674"/>
      <w:bookmarkEnd w:id="675"/>
      <w:bookmarkEnd w:id="676"/>
      <w:bookmarkEnd w:id="677"/>
      <w:r w:rsidRPr="00577349">
        <w:rPr>
          <w:szCs w:val="24"/>
        </w:rPr>
        <w:t xml:space="preserve"> </w:t>
      </w:r>
    </w:p>
    <w:p w:rsidR="002B5044" w:rsidRPr="00577349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577349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 w:rsidRPr="00577349">
        <w:t>закупаемых услуг</w:t>
      </w:r>
      <w:bookmarkEnd w:id="686"/>
    </w:p>
    <w:p w:rsidR="002B5044" w:rsidRPr="0057734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577349">
        <w:rPr>
          <w:b w:val="0"/>
          <w:szCs w:val="24"/>
        </w:rPr>
        <w:t>Техническ</w:t>
      </w:r>
      <w:r w:rsidR="003776BB" w:rsidRPr="00577349">
        <w:rPr>
          <w:b w:val="0"/>
          <w:szCs w:val="24"/>
        </w:rPr>
        <w:t>ое(</w:t>
      </w:r>
      <w:r w:rsidRPr="00577349">
        <w:rPr>
          <w:b w:val="0"/>
          <w:szCs w:val="24"/>
        </w:rPr>
        <w:t>ие</w:t>
      </w:r>
      <w:r w:rsidR="003776BB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задани</w:t>
      </w:r>
      <w:r w:rsidR="003776BB" w:rsidRPr="00577349">
        <w:rPr>
          <w:b w:val="0"/>
          <w:szCs w:val="24"/>
        </w:rPr>
        <w:t>е(</w:t>
      </w:r>
      <w:r w:rsidRPr="00577349">
        <w:rPr>
          <w:b w:val="0"/>
          <w:szCs w:val="24"/>
        </w:rPr>
        <w:t>я</w:t>
      </w:r>
      <w:r w:rsidR="003776BB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</w:t>
      </w:r>
      <w:r w:rsidR="00A154B7" w:rsidRPr="00577349">
        <w:rPr>
          <w:b w:val="0"/>
          <w:szCs w:val="24"/>
        </w:rPr>
        <w:t xml:space="preserve">по Лоту №1 (подраздел </w:t>
      </w:r>
      <w:r w:rsidR="002654BD" w:rsidRPr="00577349">
        <w:rPr>
          <w:b w:val="0"/>
          <w:szCs w:val="24"/>
        </w:rPr>
        <w:fldChar w:fldCharType="begin"/>
      </w:r>
      <w:r w:rsidR="00A154B7" w:rsidRPr="00577349">
        <w:rPr>
          <w:b w:val="0"/>
          <w:szCs w:val="24"/>
        </w:rPr>
        <w:instrText xml:space="preserve"> REF _Ref440275279 \r \h </w:instrText>
      </w:r>
      <w:r w:rsidR="00577349">
        <w:rPr>
          <w:b w:val="0"/>
          <w:szCs w:val="24"/>
        </w:rPr>
        <w:instrText xml:space="preserve"> \* MERGEFORMAT </w:instrText>
      </w:r>
      <w:r w:rsidR="002654BD" w:rsidRPr="00577349">
        <w:rPr>
          <w:b w:val="0"/>
          <w:szCs w:val="24"/>
        </w:rPr>
      </w:r>
      <w:r w:rsidR="002654BD" w:rsidRPr="00577349">
        <w:rPr>
          <w:b w:val="0"/>
          <w:szCs w:val="24"/>
        </w:rPr>
        <w:fldChar w:fldCharType="separate"/>
      </w:r>
      <w:r w:rsidR="00C30AF0">
        <w:rPr>
          <w:b w:val="0"/>
          <w:szCs w:val="24"/>
        </w:rPr>
        <w:t>1.1.4</w:t>
      </w:r>
      <w:r w:rsidR="002654BD" w:rsidRPr="00577349">
        <w:rPr>
          <w:b w:val="0"/>
          <w:szCs w:val="24"/>
        </w:rPr>
        <w:fldChar w:fldCharType="end"/>
      </w:r>
      <w:r w:rsidR="00A154B7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изложен</w:t>
      </w:r>
      <w:r w:rsidR="00F463E8" w:rsidRPr="00577349">
        <w:rPr>
          <w:b w:val="0"/>
          <w:szCs w:val="24"/>
        </w:rPr>
        <w:t>о(</w:t>
      </w:r>
      <w:r w:rsidRPr="00577349">
        <w:rPr>
          <w:b w:val="0"/>
          <w:szCs w:val="24"/>
        </w:rPr>
        <w:t>ы</w:t>
      </w:r>
      <w:r w:rsidR="00F463E8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77349">
        <w:rPr>
          <w:b w:val="0"/>
          <w:szCs w:val="24"/>
        </w:rPr>
        <w:t>Участник</w:t>
      </w:r>
      <w:r w:rsidRPr="00577349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577349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577349">
        <w:t xml:space="preserve">Требование к </w:t>
      </w:r>
      <w:bookmarkEnd w:id="709"/>
      <w:bookmarkEnd w:id="710"/>
      <w:bookmarkEnd w:id="711"/>
      <w:r w:rsidR="00C3704B" w:rsidRPr="00577349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577349">
        <w:rPr>
          <w:b w:val="0"/>
          <w:szCs w:val="24"/>
        </w:rPr>
        <w:t xml:space="preserve">Дополнительные требования к </w:t>
      </w:r>
      <w:r w:rsidR="00C3704B" w:rsidRPr="00577349">
        <w:rPr>
          <w:b w:val="0"/>
          <w:szCs w:val="24"/>
        </w:rPr>
        <w:t>закупаемым услугам</w:t>
      </w:r>
      <w:r w:rsidR="003776BB" w:rsidRPr="00577349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</w:t>
      </w:r>
      <w:r w:rsidR="003776BB" w:rsidRPr="003803A7">
        <w:rPr>
          <w:b w:val="0"/>
          <w:szCs w:val="24"/>
          <w:lang w:eastAsia="ru-RU"/>
        </w:rPr>
        <w:t xml:space="preserve">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C30AF0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577349" w:rsidRDefault="00492C8B" w:rsidP="004F4D80">
      <w:pPr>
        <w:jc w:val="center"/>
        <w:rPr>
          <w:b/>
          <w:sz w:val="24"/>
          <w:szCs w:val="24"/>
        </w:rPr>
      </w:pPr>
      <w:r w:rsidRPr="00577349">
        <w:rPr>
          <w:b/>
          <w:sz w:val="24"/>
          <w:szCs w:val="24"/>
        </w:rPr>
        <w:t>Сводная таблица стоимости</w:t>
      </w:r>
      <w:r w:rsidR="00525723" w:rsidRPr="00577349">
        <w:rPr>
          <w:b/>
          <w:sz w:val="24"/>
          <w:szCs w:val="24"/>
        </w:rPr>
        <w:t xml:space="preserve"> услуг</w:t>
      </w:r>
    </w:p>
    <w:p w:rsidR="00491992" w:rsidRPr="00577349" w:rsidRDefault="00491992" w:rsidP="00491992">
      <w:pPr>
        <w:rPr>
          <w:color w:val="000000"/>
          <w:sz w:val="24"/>
          <w:szCs w:val="24"/>
        </w:rPr>
      </w:pPr>
      <w:r w:rsidRPr="00577349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577349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577349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577349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577349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577349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577349" w:rsidTr="00BC1324">
        <w:trPr>
          <w:trHeight w:val="944"/>
        </w:trPr>
        <w:tc>
          <w:tcPr>
            <w:tcW w:w="578" w:type="dxa"/>
          </w:tcPr>
          <w:p w:rsidR="00491992" w:rsidRPr="00577349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Примечания</w:t>
            </w:r>
          </w:p>
        </w:tc>
      </w:tr>
      <w:tr w:rsidR="00491992" w:rsidRPr="00577349" w:rsidTr="00577349">
        <w:trPr>
          <w:trHeight w:val="162"/>
        </w:trPr>
        <w:tc>
          <w:tcPr>
            <w:tcW w:w="15451" w:type="dxa"/>
            <w:gridSpan w:val="6"/>
          </w:tcPr>
          <w:p w:rsidR="00491992" w:rsidRPr="00577349" w:rsidRDefault="00491992" w:rsidP="00A322F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b/>
                <w:bCs w:val="0"/>
                <w:szCs w:val="24"/>
              </w:rPr>
            </w:pPr>
            <w:r w:rsidRPr="00577349">
              <w:rPr>
                <w:b/>
                <w:bCs w:val="0"/>
                <w:szCs w:val="24"/>
              </w:rPr>
              <w:t>Филиал ПАО «МРСК Центра» «</w:t>
            </w:r>
            <w:r w:rsidR="00A322FF" w:rsidRPr="00BE6030">
              <w:rPr>
                <w:b/>
                <w:bCs w:val="0"/>
                <w:szCs w:val="24"/>
              </w:rPr>
              <w:t>Воронежэнерго</w:t>
            </w:r>
            <w:r w:rsidRPr="00577349">
              <w:rPr>
                <w:b/>
                <w:bCs w:val="0"/>
                <w:szCs w:val="24"/>
              </w:rPr>
              <w:t>»</w:t>
            </w:r>
          </w:p>
        </w:tc>
      </w:tr>
      <w:tr w:rsidR="00491992" w:rsidRPr="00577349" w:rsidTr="00BC1324">
        <w:trPr>
          <w:trHeight w:val="284"/>
        </w:trPr>
        <w:tc>
          <w:tcPr>
            <w:tcW w:w="578" w:type="dxa"/>
          </w:tcPr>
          <w:p w:rsidR="00491992" w:rsidRPr="00577349" w:rsidRDefault="00A322FF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77349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491992" w:rsidRPr="008F558F" w:rsidRDefault="008F558F" w:rsidP="00BC1324">
            <w:pPr>
              <w:pStyle w:val="aff1"/>
              <w:spacing w:before="0" w:after="0"/>
              <w:rPr>
                <w:bCs w:val="0"/>
                <w:szCs w:val="24"/>
              </w:rPr>
            </w:pPr>
            <w:r w:rsidRPr="008F558F">
              <w:t>Текущий ремонт двигателя</w:t>
            </w:r>
          </w:p>
        </w:tc>
        <w:tc>
          <w:tcPr>
            <w:tcW w:w="1559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577349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577349" w:rsidTr="00BC1324">
        <w:trPr>
          <w:trHeight w:val="284"/>
        </w:trPr>
        <w:tc>
          <w:tcPr>
            <w:tcW w:w="578" w:type="dxa"/>
          </w:tcPr>
          <w:p w:rsidR="00491992" w:rsidRPr="00577349" w:rsidRDefault="00A322FF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77349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491992" w:rsidRPr="008F558F" w:rsidRDefault="008F558F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F558F">
              <w:t>Средний ремонт двигателя</w:t>
            </w:r>
          </w:p>
        </w:tc>
        <w:tc>
          <w:tcPr>
            <w:tcW w:w="1559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577349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577349" w:rsidTr="00BC1324">
        <w:trPr>
          <w:trHeight w:val="284"/>
        </w:trPr>
        <w:tc>
          <w:tcPr>
            <w:tcW w:w="578" w:type="dxa"/>
          </w:tcPr>
          <w:p w:rsidR="00491992" w:rsidRPr="00577349" w:rsidRDefault="00A322FF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77349">
              <w:rPr>
                <w:color w:val="000000"/>
                <w:szCs w:val="24"/>
              </w:rPr>
              <w:t>3</w:t>
            </w:r>
          </w:p>
        </w:tc>
        <w:tc>
          <w:tcPr>
            <w:tcW w:w="5943" w:type="dxa"/>
          </w:tcPr>
          <w:p w:rsidR="00491992" w:rsidRPr="008F558F" w:rsidRDefault="008F558F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F558F">
              <w:t>Капитальный ремонт двигателя</w:t>
            </w:r>
          </w:p>
        </w:tc>
        <w:tc>
          <w:tcPr>
            <w:tcW w:w="1559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577349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C30AF0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C30AF0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0344B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344B5">
              <w:rPr>
                <w:bCs w:val="0"/>
              </w:rPr>
              <w:t xml:space="preserve"> «</w:t>
            </w:r>
            <w:r w:rsidR="000344B5" w:rsidRPr="000344B5">
              <w:rPr>
                <w:bCs w:val="0"/>
                <w:i/>
              </w:rPr>
              <w:t>Воронежэнерго</w:t>
            </w:r>
            <w:r w:rsidRPr="000344B5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C30AF0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C30AF0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0344B5">
      <w:pPr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C30AF0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C30AF0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C30AF0" w:rsidRPr="00C30AF0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C30AF0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C30AF0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C30AF0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D33" w:rsidRDefault="003C5D33">
      <w:pPr>
        <w:spacing w:line="240" w:lineRule="auto"/>
      </w:pPr>
      <w:r>
        <w:separator/>
      </w:r>
    </w:p>
  </w:endnote>
  <w:endnote w:type="continuationSeparator" w:id="0">
    <w:p w:rsidR="003C5D33" w:rsidRDefault="003C5D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AF0" w:rsidRDefault="00C30AF0">
    <w:pPr>
      <w:pStyle w:val="aff2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A61A9" w:rsidRDefault="00BA61A9">
    <w:pPr>
      <w:pStyle w:val="aff2"/>
      <w:ind w:right="360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AF0" w:rsidRDefault="00C30AF0">
    <w:pPr>
      <w:pStyle w:val="af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AF0" w:rsidRDefault="00C30AF0">
    <w:pPr>
      <w:pStyle w:val="af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Pr="00FA0376" w:rsidRDefault="00BA61A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35CCC">
      <w:rPr>
        <w:noProof/>
        <w:sz w:val="16"/>
        <w:szCs w:val="16"/>
        <w:lang w:eastAsia="ru-RU"/>
      </w:rPr>
      <w:t>3</w:t>
    </w:r>
    <w:r w:rsidRPr="00FA0376">
      <w:rPr>
        <w:sz w:val="16"/>
        <w:szCs w:val="16"/>
        <w:lang w:eastAsia="ru-RU"/>
      </w:rPr>
      <w:fldChar w:fldCharType="end"/>
    </w:r>
  </w:p>
  <w:p w:rsidR="00BA61A9" w:rsidRPr="00EE0539" w:rsidRDefault="00BA61A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D0F58">
      <w:rPr>
        <w:sz w:val="18"/>
        <w:szCs w:val="18"/>
      </w:rPr>
      <w:t xml:space="preserve">Договора </w:t>
    </w:r>
    <w:r w:rsidRPr="00834380">
      <w:rPr>
        <w:sz w:val="18"/>
        <w:szCs w:val="18"/>
      </w:rPr>
      <w:t xml:space="preserve">на </w:t>
    </w:r>
    <w:r w:rsidR="0005732B">
      <w:rPr>
        <w:sz w:val="18"/>
        <w:szCs w:val="18"/>
      </w:rPr>
      <w:t xml:space="preserve">оказание услуг по </w:t>
    </w:r>
    <w:r w:rsidR="00C30AF0">
      <w:rPr>
        <w:sz w:val="18"/>
        <w:szCs w:val="18"/>
      </w:rPr>
      <w:t>техническому обслуживанию СВТ и ОТ</w:t>
    </w:r>
    <w:r w:rsidRPr="002D0F58">
      <w:rPr>
        <w:sz w:val="18"/>
        <w:szCs w:val="18"/>
      </w:rPr>
      <w:t xml:space="preserve"> нужд ПАО «МРСК Центра» (филиала «Воронежэнерго»)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D33" w:rsidRDefault="003C5D33">
      <w:pPr>
        <w:spacing w:line="240" w:lineRule="auto"/>
      </w:pPr>
      <w:r>
        <w:separator/>
      </w:r>
    </w:p>
  </w:footnote>
  <w:footnote w:type="continuationSeparator" w:id="0">
    <w:p w:rsidR="003C5D33" w:rsidRDefault="003C5D33">
      <w:pPr>
        <w:spacing w:line="240" w:lineRule="auto"/>
      </w:pPr>
      <w:r>
        <w:continuationSeparator/>
      </w:r>
    </w:p>
  </w:footnote>
  <w:footnote w:id="1">
    <w:p w:rsidR="00BA61A9" w:rsidRPr="00B36685" w:rsidRDefault="00BA61A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A61A9" w:rsidRDefault="00BA61A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A61A9" w:rsidRDefault="00BA61A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A61A9" w:rsidRDefault="00BA61A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AF0" w:rsidRDefault="00C30AF0">
    <w:pPr>
      <w:pStyle w:val="aff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Pr="00930031" w:rsidRDefault="00BA61A9" w:rsidP="00930031">
    <w:pPr>
      <w:pStyle w:val="aff5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AF0" w:rsidRDefault="00C30AF0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AF0" w:rsidRDefault="00C30AF0">
    <w:pPr>
      <w:pStyle w:val="aff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A9" w:rsidRDefault="00BA61A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67D8"/>
    <w:rsid w:val="00027446"/>
    <w:rsid w:val="00027C2B"/>
    <w:rsid w:val="00032368"/>
    <w:rsid w:val="000326CF"/>
    <w:rsid w:val="000333D4"/>
    <w:rsid w:val="00033D13"/>
    <w:rsid w:val="00033F16"/>
    <w:rsid w:val="000344B5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5732B"/>
    <w:rsid w:val="00065ED6"/>
    <w:rsid w:val="0007043F"/>
    <w:rsid w:val="00076D8B"/>
    <w:rsid w:val="00077FB6"/>
    <w:rsid w:val="00080ECA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05CC8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B66E4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5CCC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039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13FC"/>
    <w:rsid w:val="002C589F"/>
    <w:rsid w:val="002C59D7"/>
    <w:rsid w:val="002D0F58"/>
    <w:rsid w:val="002D2587"/>
    <w:rsid w:val="002D41BC"/>
    <w:rsid w:val="002D4BC6"/>
    <w:rsid w:val="002E6387"/>
    <w:rsid w:val="002F273A"/>
    <w:rsid w:val="002F3EB0"/>
    <w:rsid w:val="002F740F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26AA6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58DC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4DF9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C5D33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5A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26DBC"/>
    <w:rsid w:val="004323E0"/>
    <w:rsid w:val="0043428B"/>
    <w:rsid w:val="00435355"/>
    <w:rsid w:val="004360F5"/>
    <w:rsid w:val="004406A6"/>
    <w:rsid w:val="00440928"/>
    <w:rsid w:val="00443E0B"/>
    <w:rsid w:val="0045264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DAC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2ABA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199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77349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30D4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04A8"/>
    <w:rsid w:val="00696966"/>
    <w:rsid w:val="006B0604"/>
    <w:rsid w:val="006B08E2"/>
    <w:rsid w:val="006B3CF3"/>
    <w:rsid w:val="006B43A1"/>
    <w:rsid w:val="006B4939"/>
    <w:rsid w:val="006B4ED4"/>
    <w:rsid w:val="006B7986"/>
    <w:rsid w:val="006C58DC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200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06AE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69D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07153"/>
    <w:rsid w:val="00813F81"/>
    <w:rsid w:val="008176AA"/>
    <w:rsid w:val="00826D29"/>
    <w:rsid w:val="00831719"/>
    <w:rsid w:val="00832D0A"/>
    <w:rsid w:val="00834380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87450"/>
    <w:rsid w:val="008907A8"/>
    <w:rsid w:val="00890D00"/>
    <w:rsid w:val="0089163E"/>
    <w:rsid w:val="00892301"/>
    <w:rsid w:val="00897894"/>
    <w:rsid w:val="00897EAF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021E"/>
    <w:rsid w:val="008F389C"/>
    <w:rsid w:val="008F465A"/>
    <w:rsid w:val="008F558F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8F0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98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97F6F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AD3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22FF"/>
    <w:rsid w:val="00A33B7C"/>
    <w:rsid w:val="00A4059F"/>
    <w:rsid w:val="00A40714"/>
    <w:rsid w:val="00A40BDF"/>
    <w:rsid w:val="00A41B88"/>
    <w:rsid w:val="00A4490F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45B8"/>
    <w:rsid w:val="00AE54F9"/>
    <w:rsid w:val="00AE556B"/>
    <w:rsid w:val="00AE6158"/>
    <w:rsid w:val="00AF12BB"/>
    <w:rsid w:val="00AF4B80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2B13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61A9"/>
    <w:rsid w:val="00BA6765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0495"/>
    <w:rsid w:val="00BE2DFB"/>
    <w:rsid w:val="00BE3CE1"/>
    <w:rsid w:val="00BE6030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0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0249"/>
    <w:rsid w:val="00C8364E"/>
    <w:rsid w:val="00C83EB1"/>
    <w:rsid w:val="00C84FF2"/>
    <w:rsid w:val="00C85C4D"/>
    <w:rsid w:val="00C865CB"/>
    <w:rsid w:val="00C86793"/>
    <w:rsid w:val="00C87A34"/>
    <w:rsid w:val="00C93109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3D2"/>
    <w:rsid w:val="00D20928"/>
    <w:rsid w:val="00D2154A"/>
    <w:rsid w:val="00D273DE"/>
    <w:rsid w:val="00D273F6"/>
    <w:rsid w:val="00D275BB"/>
    <w:rsid w:val="00D32E76"/>
    <w:rsid w:val="00D34C63"/>
    <w:rsid w:val="00D36977"/>
    <w:rsid w:val="00D421AA"/>
    <w:rsid w:val="00D43C89"/>
    <w:rsid w:val="00D50C7F"/>
    <w:rsid w:val="00D50E8D"/>
    <w:rsid w:val="00D51A0B"/>
    <w:rsid w:val="00D52133"/>
    <w:rsid w:val="00D536DC"/>
    <w:rsid w:val="00D5461D"/>
    <w:rsid w:val="00D560EA"/>
    <w:rsid w:val="00D562AE"/>
    <w:rsid w:val="00D56BE9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3CE4"/>
    <w:rsid w:val="00E13ED4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40E1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574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E48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CDBDE575-1D6F-40B8-88FB-FCA6FBCF1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hyperlink" Target="http://www.mrsk-1.ru" TargetMode="External"/><Relationship Id="rId39" Type="http://schemas.openxmlformats.org/officeDocument/2006/relationships/hyperlink" Target="consultantplus://offline/main?base=LAW;n=115717;fld=134;dst=100014" TargetMode="External"/><Relationship Id="rId21" Type="http://schemas.openxmlformats.org/officeDocument/2006/relationships/header" Target="header6.xml"/><Relationship Id="rId34" Type="http://schemas.openxmlformats.org/officeDocument/2006/relationships/header" Target="header10.xml"/><Relationship Id="rId42" Type="http://schemas.openxmlformats.org/officeDocument/2006/relationships/header" Target="header14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eader" Target="header16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8.xml"/><Relationship Id="rId41" Type="http://schemas.openxmlformats.org/officeDocument/2006/relationships/header" Target="header13.xml"/><Relationship Id="rId54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mailto:Fateev.SY@mrsk-1.ru" TargetMode="External"/><Relationship Id="rId32" Type="http://schemas.openxmlformats.org/officeDocument/2006/relationships/footer" Target="footer8.xml"/><Relationship Id="rId37" Type="http://schemas.openxmlformats.org/officeDocument/2006/relationships/header" Target="header12.xml"/><Relationship Id="rId40" Type="http://schemas.openxmlformats.org/officeDocument/2006/relationships/hyperlink" Target="mailto:Zaitseva.AA@mrsk-1.ru" TargetMode="External"/><Relationship Id="rId45" Type="http://schemas.openxmlformats.org/officeDocument/2006/relationships/footer" Target="foot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8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mailto:Zaitseva.AA@mrsk-1.ru" TargetMode="External"/><Relationship Id="rId28" Type="http://schemas.openxmlformats.org/officeDocument/2006/relationships/header" Target="header7.xml"/><Relationship Id="rId36" Type="http://schemas.openxmlformats.org/officeDocument/2006/relationships/footer" Target="footer9.xml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footer" Target="footer14.xml"/><Relationship Id="rId61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31" Type="http://schemas.openxmlformats.org/officeDocument/2006/relationships/header" Target="header9.xml"/><Relationship Id="rId44" Type="http://schemas.openxmlformats.org/officeDocument/2006/relationships/header" Target="header15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yperlink" Target="http://www.b2b-mrsk.ru/" TargetMode="External"/><Relationship Id="rId30" Type="http://schemas.openxmlformats.org/officeDocument/2006/relationships/footer" Target="footer7.xml"/><Relationship Id="rId35" Type="http://schemas.openxmlformats.org/officeDocument/2006/relationships/header" Target="header11.xml"/><Relationship Id="rId43" Type="http://schemas.openxmlformats.org/officeDocument/2006/relationships/footer" Target="footer11.xml"/><Relationship Id="rId48" Type="http://schemas.openxmlformats.org/officeDocument/2006/relationships/footer" Target="footer13.xml"/><Relationship Id="rId56" Type="http://schemas.openxmlformats.org/officeDocument/2006/relationships/header" Target="header17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yperlink" Target="http://www.zakupki.gov.ru" TargetMode="External"/><Relationship Id="rId33" Type="http://schemas.openxmlformats.org/officeDocument/2006/relationships/hyperlink" Target="http://www.rosseti.ru/about/anticorruptionpolicy/policy/index.php" TargetMode="External"/><Relationship Id="rId38" Type="http://schemas.openxmlformats.org/officeDocument/2006/relationships/footer" Target="footer10.xml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73626-A39F-472D-9400-3C21704F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42</Pages>
  <Words>26365</Words>
  <Characters>150286</Characters>
  <Application>Microsoft Office Word</Application>
  <DocSecurity>0</DocSecurity>
  <Lines>1252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176299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Кондратьев Александр Владимирович</cp:lastModifiedBy>
  <cp:revision>185</cp:revision>
  <cp:lastPrinted>2016-12-21T10:12:00Z</cp:lastPrinted>
  <dcterms:created xsi:type="dcterms:W3CDTF">2016-01-13T12:36:00Z</dcterms:created>
  <dcterms:modified xsi:type="dcterms:W3CDTF">2016-12-22T06:24:00Z</dcterms:modified>
</cp:coreProperties>
</file>