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E63" w:rsidRDefault="00BA61A9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BA61A9" w:rsidRPr="000D67AD" w:rsidRDefault="00BA61A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BA61A9" w:rsidRPr="000D67AD" w:rsidRDefault="00BA61A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BA61A9" w:rsidRPr="000D67AD" w:rsidRDefault="00BA61A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BA61A9" w:rsidRPr="000D67AD" w:rsidRDefault="00BA61A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BA61A9" w:rsidRPr="000D67AD" w:rsidRDefault="00BA61A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BA61A9" w:rsidRPr="000D67AD" w:rsidRDefault="00BA61A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BA61A9" w:rsidRPr="000D67AD" w:rsidRDefault="00BA61A9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BA61A9" w:rsidRPr="000D67AD" w:rsidRDefault="00BA61A9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BA61A9" w:rsidRPr="000D67AD" w:rsidRDefault="00BA61A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BA61A9" w:rsidRPr="00BA61A9" w:rsidRDefault="00BA61A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BA61A9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BA61A9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BA61A9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BA61A9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BA61A9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BA61A9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BA61A9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1B66E4" w:rsidRPr="007417E6" w:rsidRDefault="001B66E4" w:rsidP="001B66E4">
      <w:pPr>
        <w:ind w:left="5670" w:firstLine="0"/>
        <w:jc w:val="right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1B66E4" w:rsidRDefault="001B66E4" w:rsidP="001B66E4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1B66E4" w:rsidRDefault="001B66E4" w:rsidP="001B66E4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Начальник </w:t>
      </w:r>
      <w:proofErr w:type="gramStart"/>
      <w:r>
        <w:rPr>
          <w:sz w:val="24"/>
          <w:szCs w:val="24"/>
        </w:rPr>
        <w:t xml:space="preserve">Управления  </w:t>
      </w:r>
      <w:r w:rsidRPr="003C7995">
        <w:rPr>
          <w:sz w:val="24"/>
          <w:szCs w:val="24"/>
        </w:rPr>
        <w:t>логистик</w:t>
      </w:r>
      <w:r>
        <w:rPr>
          <w:sz w:val="24"/>
          <w:szCs w:val="24"/>
        </w:rPr>
        <w:t>и</w:t>
      </w:r>
      <w:proofErr w:type="gramEnd"/>
      <w:r>
        <w:rPr>
          <w:sz w:val="24"/>
          <w:szCs w:val="24"/>
        </w:rPr>
        <w:t xml:space="preserve"> </w:t>
      </w:r>
      <w:r w:rsidRPr="003C7995">
        <w:rPr>
          <w:sz w:val="24"/>
          <w:szCs w:val="24"/>
        </w:rPr>
        <w:t xml:space="preserve">и </w:t>
      </w:r>
      <w:r>
        <w:rPr>
          <w:sz w:val="24"/>
          <w:szCs w:val="24"/>
        </w:rPr>
        <w:t xml:space="preserve">МТО </w:t>
      </w:r>
    </w:p>
    <w:p w:rsidR="001B66E4" w:rsidRDefault="001B66E4" w:rsidP="001B66E4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филиала ПАО «МРСК Центра» - «Воронежэнерго»</w:t>
      </w:r>
    </w:p>
    <w:p w:rsidR="001B66E4" w:rsidRDefault="001B66E4" w:rsidP="001B66E4">
      <w:pPr>
        <w:spacing w:line="240" w:lineRule="auto"/>
        <w:jc w:val="right"/>
      </w:pPr>
    </w:p>
    <w:p w:rsidR="001B66E4" w:rsidRDefault="001B66E4" w:rsidP="001B66E4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____________</w:t>
      </w:r>
      <w:r w:rsidR="00BA61A9">
        <w:rPr>
          <w:sz w:val="24"/>
          <w:szCs w:val="24"/>
        </w:rPr>
        <w:t>______</w:t>
      </w:r>
      <w:r>
        <w:rPr>
          <w:sz w:val="24"/>
          <w:szCs w:val="24"/>
        </w:rPr>
        <w:t>________ В.В. Мороз</w:t>
      </w:r>
      <w:r w:rsidRPr="00E30B72">
        <w:rPr>
          <w:sz w:val="24"/>
          <w:szCs w:val="24"/>
        </w:rPr>
        <w:t xml:space="preserve"> </w:t>
      </w:r>
    </w:p>
    <w:p w:rsidR="001B66E4" w:rsidRDefault="001B66E4" w:rsidP="001B66E4">
      <w:pPr>
        <w:spacing w:line="240" w:lineRule="auto"/>
        <w:jc w:val="right"/>
        <w:rPr>
          <w:sz w:val="24"/>
          <w:szCs w:val="24"/>
        </w:rPr>
      </w:pPr>
    </w:p>
    <w:p w:rsidR="001B66E4" w:rsidRPr="007417E6" w:rsidRDefault="001B66E4" w:rsidP="001B66E4">
      <w:pPr>
        <w:ind w:left="5670" w:firstLine="0"/>
        <w:jc w:val="right"/>
        <w:rPr>
          <w:sz w:val="24"/>
          <w:szCs w:val="24"/>
        </w:rPr>
      </w:pPr>
      <w:r w:rsidRPr="007417E6">
        <w:rPr>
          <w:sz w:val="24"/>
          <w:szCs w:val="24"/>
        </w:rPr>
        <w:t xml:space="preserve"> «</w:t>
      </w:r>
      <w:r w:rsidR="00BA61A9" w:rsidRPr="00BA61A9">
        <w:rPr>
          <w:sz w:val="24"/>
          <w:szCs w:val="24"/>
        </w:rPr>
        <w:t>21</w:t>
      </w:r>
      <w:r w:rsidRPr="007417E6">
        <w:rPr>
          <w:sz w:val="24"/>
          <w:szCs w:val="24"/>
        </w:rPr>
        <w:t xml:space="preserve">» </w:t>
      </w:r>
      <w:r>
        <w:rPr>
          <w:sz w:val="24"/>
          <w:szCs w:val="24"/>
        </w:rPr>
        <w:t>декабря 2016</w:t>
      </w:r>
      <w:r w:rsidRPr="007417E6">
        <w:rPr>
          <w:sz w:val="24"/>
          <w:szCs w:val="24"/>
        </w:rPr>
        <w:t xml:space="preserve"> г.</w:t>
      </w:r>
    </w:p>
    <w:p w:rsidR="001B66E4" w:rsidRPr="00093D17" w:rsidRDefault="001B66E4" w:rsidP="001B66E4">
      <w:pPr>
        <w:ind w:left="5670" w:firstLine="0"/>
        <w:rPr>
          <w:sz w:val="24"/>
          <w:szCs w:val="24"/>
        </w:rPr>
      </w:pPr>
    </w:p>
    <w:p w:rsidR="001B66E4" w:rsidRPr="00093D17" w:rsidRDefault="001B66E4" w:rsidP="001B66E4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>Согласовано на заседании</w:t>
      </w:r>
    </w:p>
    <w:p w:rsidR="001B66E4" w:rsidRPr="00093D17" w:rsidRDefault="001B66E4" w:rsidP="001B66E4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>закупочной комиссии</w:t>
      </w:r>
    </w:p>
    <w:p w:rsidR="001B66E4" w:rsidRPr="00093D17" w:rsidRDefault="001B66E4" w:rsidP="001B66E4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>Протокол №</w:t>
      </w:r>
      <w:r>
        <w:rPr>
          <w:b/>
          <w:kern w:val="36"/>
          <w:sz w:val="24"/>
          <w:szCs w:val="24"/>
        </w:rPr>
        <w:t>00</w:t>
      </w:r>
      <w:r w:rsidR="00BA61A9" w:rsidRPr="00BA61A9">
        <w:rPr>
          <w:b/>
          <w:kern w:val="36"/>
          <w:sz w:val="24"/>
          <w:szCs w:val="24"/>
        </w:rPr>
        <w:t>17</w:t>
      </w:r>
      <w:r>
        <w:rPr>
          <w:b/>
          <w:kern w:val="36"/>
          <w:sz w:val="24"/>
          <w:szCs w:val="24"/>
        </w:rPr>
        <w:t>-ВР-16</w:t>
      </w:r>
    </w:p>
    <w:p w:rsidR="001B66E4" w:rsidRPr="00093D17" w:rsidRDefault="001B66E4" w:rsidP="001B66E4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>от «</w:t>
      </w:r>
      <w:r w:rsidR="00BA61A9" w:rsidRPr="00BA61A9">
        <w:rPr>
          <w:b/>
          <w:kern w:val="36"/>
          <w:sz w:val="24"/>
          <w:szCs w:val="24"/>
        </w:rPr>
        <w:t>21</w:t>
      </w:r>
      <w:r w:rsidRPr="00093D17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декабря</w:t>
      </w:r>
      <w:r w:rsidRPr="00093D17">
        <w:rPr>
          <w:b/>
          <w:kern w:val="36"/>
          <w:sz w:val="24"/>
          <w:szCs w:val="24"/>
        </w:rPr>
        <w:t xml:space="preserve"> </w:t>
      </w:r>
      <w:r>
        <w:rPr>
          <w:b/>
          <w:kern w:val="36"/>
          <w:sz w:val="24"/>
          <w:szCs w:val="24"/>
        </w:rPr>
        <w:t>2016</w:t>
      </w:r>
      <w:r w:rsidRPr="00093D17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080ECA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080ECA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080ECA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080ECA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080ECA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556FF" w:rsidRPr="00080ECA" w:rsidRDefault="00717F60" w:rsidP="001B66E4">
      <w:pPr>
        <w:spacing w:line="264" w:lineRule="auto"/>
        <w:ind w:firstLine="0"/>
        <w:jc w:val="center"/>
        <w:rPr>
          <w:b/>
          <w:caps/>
        </w:rPr>
      </w:pPr>
      <w:r w:rsidRPr="00080ECA">
        <w:rPr>
          <w:b/>
          <w:sz w:val="24"/>
          <w:szCs w:val="24"/>
        </w:rPr>
        <w:t xml:space="preserve">на право заключения </w:t>
      </w:r>
      <w:r w:rsidR="00366652" w:rsidRPr="00080ECA">
        <w:rPr>
          <w:b/>
          <w:sz w:val="24"/>
          <w:szCs w:val="24"/>
        </w:rPr>
        <w:t>Договор</w:t>
      </w:r>
      <w:r w:rsidR="001B66E4" w:rsidRPr="00080ECA">
        <w:rPr>
          <w:b/>
          <w:sz w:val="24"/>
          <w:szCs w:val="24"/>
        </w:rPr>
        <w:t>а</w:t>
      </w:r>
      <w:r w:rsidR="00366652" w:rsidRPr="00080ECA">
        <w:rPr>
          <w:b/>
          <w:sz w:val="24"/>
          <w:szCs w:val="24"/>
        </w:rPr>
        <w:t xml:space="preserve"> </w:t>
      </w:r>
      <w:r w:rsidR="006904A8" w:rsidRPr="006904A8">
        <w:rPr>
          <w:b/>
          <w:sz w:val="24"/>
          <w:szCs w:val="24"/>
        </w:rPr>
        <w:t xml:space="preserve">на </w:t>
      </w:r>
      <w:r w:rsidR="00BA61A9">
        <w:rPr>
          <w:b/>
          <w:sz w:val="24"/>
          <w:szCs w:val="24"/>
        </w:rPr>
        <w:t>оказание услуг по заправке и восстановлению картриджей</w:t>
      </w:r>
      <w:r w:rsidR="001B66E4" w:rsidRPr="00080ECA">
        <w:rPr>
          <w:b/>
          <w:sz w:val="24"/>
          <w:szCs w:val="24"/>
        </w:rPr>
        <w:t xml:space="preserve"> для нужд ПАО «МРСК Центра» (филиала «Воронежэнерго»)</w:t>
      </w: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080ECA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080ECA">
        <w:rPr>
          <w:rFonts w:ascii="Times New Roman" w:eastAsia="Times New Roman" w:hAnsi="Times New Roman" w:cs="Times New Roman"/>
          <w:b/>
          <w:caps/>
        </w:rPr>
        <w:t>,</w:t>
      </w:r>
      <w:r w:rsidRPr="00080ECA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080ECA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080ECA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E13ED4" w:rsidRDefault="00E13ED4" w:rsidP="007556FF">
      <w:pPr>
        <w:spacing w:line="240" w:lineRule="auto"/>
        <w:ind w:firstLine="0"/>
        <w:jc w:val="center"/>
        <w:rPr>
          <w:sz w:val="24"/>
          <w:szCs w:val="24"/>
        </w:rPr>
      </w:pPr>
    </w:p>
    <w:p w:rsidR="00E13ED4" w:rsidRDefault="00E13ED4" w:rsidP="007556FF">
      <w:pPr>
        <w:spacing w:line="240" w:lineRule="auto"/>
        <w:ind w:firstLine="0"/>
        <w:jc w:val="center"/>
        <w:rPr>
          <w:sz w:val="24"/>
          <w:szCs w:val="24"/>
        </w:rPr>
      </w:pPr>
    </w:p>
    <w:p w:rsidR="00E13ED4" w:rsidRDefault="00E13ED4" w:rsidP="007556FF">
      <w:pPr>
        <w:spacing w:line="240" w:lineRule="auto"/>
        <w:ind w:firstLine="0"/>
        <w:jc w:val="center"/>
        <w:rPr>
          <w:sz w:val="24"/>
          <w:szCs w:val="24"/>
        </w:rPr>
      </w:pPr>
    </w:p>
    <w:p w:rsidR="00E13ED4" w:rsidRDefault="00E13ED4" w:rsidP="007556FF">
      <w:pPr>
        <w:spacing w:line="240" w:lineRule="auto"/>
        <w:ind w:firstLine="0"/>
        <w:jc w:val="center"/>
        <w:rPr>
          <w:sz w:val="24"/>
          <w:szCs w:val="24"/>
        </w:rPr>
      </w:pPr>
    </w:p>
    <w:p w:rsidR="00E13ED4" w:rsidRDefault="00E13ED4" w:rsidP="007556FF">
      <w:pPr>
        <w:spacing w:line="240" w:lineRule="auto"/>
        <w:ind w:firstLine="0"/>
        <w:jc w:val="center"/>
        <w:rPr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2D0F58">
        <w:rPr>
          <w:sz w:val="24"/>
          <w:szCs w:val="24"/>
        </w:rPr>
        <w:t>Воронеж</w:t>
      </w:r>
      <w:r w:rsidRPr="00C12FA4">
        <w:rPr>
          <w:sz w:val="24"/>
          <w:szCs w:val="24"/>
        </w:rPr>
        <w:br/>
        <w:t>201</w:t>
      </w:r>
      <w:r w:rsidR="00862664"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B1A61" w:rsidRDefault="002654BD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B1A61">
        <w:rPr>
          <w:noProof/>
        </w:rPr>
        <w:t>1</w:t>
      </w:r>
      <w:r w:rsidR="00FB1A61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B1A61">
        <w:rPr>
          <w:noProof/>
        </w:rPr>
        <w:t>Общие положения</w:t>
      </w:r>
      <w:r w:rsidR="00FB1A61">
        <w:rPr>
          <w:noProof/>
        </w:rPr>
        <w:tab/>
      </w:r>
      <w:r w:rsidR="00FB1A61">
        <w:rPr>
          <w:noProof/>
        </w:rPr>
        <w:fldChar w:fldCharType="begin"/>
      </w:r>
      <w:r w:rsidR="00FB1A61">
        <w:rPr>
          <w:noProof/>
        </w:rPr>
        <w:instrText xml:space="preserve"> PAGEREF _Toc469487590 \h </w:instrText>
      </w:r>
      <w:r w:rsidR="00FB1A61">
        <w:rPr>
          <w:noProof/>
        </w:rPr>
      </w:r>
      <w:r w:rsidR="00FB1A61">
        <w:rPr>
          <w:noProof/>
        </w:rPr>
        <w:fldChar w:fldCharType="separate"/>
      </w:r>
      <w:r w:rsidR="00BA61A9">
        <w:rPr>
          <w:noProof/>
        </w:rPr>
        <w:t>4</w:t>
      </w:r>
      <w:r w:rsidR="00FB1A61"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_Toc469487591 \h </w:instrText>
      </w:r>
      <w:r>
        <w:rPr>
          <w:noProof/>
        </w:rPr>
      </w:r>
      <w:r>
        <w:rPr>
          <w:noProof/>
        </w:rPr>
        <w:fldChar w:fldCharType="separate"/>
      </w:r>
      <w:r w:rsidR="00BA61A9">
        <w:rPr>
          <w:noProof/>
        </w:rPr>
        <w:t>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_Toc469487592 \h </w:instrText>
      </w:r>
      <w:r>
        <w:rPr>
          <w:noProof/>
        </w:rPr>
      </w:r>
      <w:r>
        <w:rPr>
          <w:noProof/>
        </w:rPr>
        <w:fldChar w:fldCharType="separate"/>
      </w:r>
      <w:r w:rsidR="00BA61A9">
        <w:rPr>
          <w:noProof/>
        </w:rPr>
        <w:t>5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_Toc469487593 \h </w:instrText>
      </w:r>
      <w:r>
        <w:rPr>
          <w:noProof/>
        </w:rPr>
      </w:r>
      <w:r>
        <w:rPr>
          <w:noProof/>
        </w:rPr>
        <w:fldChar w:fldCharType="separate"/>
      </w:r>
      <w:r w:rsidR="00BA61A9">
        <w:rPr>
          <w:noProof/>
        </w:rPr>
        <w:t>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_Toc469487594 \h </w:instrText>
      </w:r>
      <w:r>
        <w:rPr>
          <w:noProof/>
        </w:rPr>
      </w:r>
      <w:r>
        <w:rPr>
          <w:noProof/>
        </w:rPr>
        <w:fldChar w:fldCharType="separate"/>
      </w:r>
      <w:r w:rsidR="00BA61A9">
        <w:rPr>
          <w:noProof/>
        </w:rPr>
        <w:t>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_Toc469487595 \h </w:instrText>
      </w:r>
      <w:r>
        <w:rPr>
          <w:noProof/>
        </w:rPr>
      </w:r>
      <w:r>
        <w:rPr>
          <w:noProof/>
        </w:rPr>
        <w:fldChar w:fldCharType="separate"/>
      </w:r>
      <w:r w:rsidR="00BA61A9">
        <w:rPr>
          <w:noProof/>
        </w:rPr>
        <w:t>7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_Toc469487596 \h </w:instrText>
      </w:r>
      <w:r>
        <w:rPr>
          <w:noProof/>
        </w:rPr>
      </w:r>
      <w:r>
        <w:rPr>
          <w:noProof/>
        </w:rPr>
        <w:fldChar w:fldCharType="separate"/>
      </w:r>
      <w:r w:rsidR="00BA61A9">
        <w:rPr>
          <w:noProof/>
        </w:rPr>
        <w:t>8</w:t>
      </w:r>
      <w:r>
        <w:rPr>
          <w:noProof/>
        </w:rPr>
        <w:fldChar w:fldCharType="end"/>
      </w:r>
    </w:p>
    <w:p w:rsidR="00FB1A61" w:rsidRDefault="00FB1A6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E8018D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_Toc469487603 \h </w:instrText>
      </w:r>
      <w:r>
        <w:rPr>
          <w:noProof/>
        </w:rPr>
      </w:r>
      <w:r>
        <w:rPr>
          <w:noProof/>
        </w:rPr>
        <w:fldChar w:fldCharType="separate"/>
      </w:r>
      <w:r w:rsidR="00BA61A9">
        <w:rPr>
          <w:noProof/>
        </w:rPr>
        <w:t>10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_Toc469487604 \h </w:instrText>
      </w:r>
      <w:r>
        <w:rPr>
          <w:noProof/>
        </w:rPr>
      </w:r>
      <w:r>
        <w:rPr>
          <w:noProof/>
        </w:rPr>
        <w:fldChar w:fldCharType="separate"/>
      </w:r>
      <w:r w:rsidR="00BA61A9">
        <w:rPr>
          <w:noProof/>
        </w:rPr>
        <w:t>10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_Toc469487608 \h </w:instrText>
      </w:r>
      <w:r>
        <w:rPr>
          <w:noProof/>
        </w:rPr>
      </w:r>
      <w:r>
        <w:rPr>
          <w:noProof/>
        </w:rPr>
        <w:fldChar w:fldCharType="separate"/>
      </w:r>
      <w:r w:rsidR="00BA61A9">
        <w:rPr>
          <w:noProof/>
        </w:rPr>
        <w:t>10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_Toc469487612 \h </w:instrText>
      </w:r>
      <w:r>
        <w:rPr>
          <w:noProof/>
        </w:rPr>
      </w:r>
      <w:r>
        <w:rPr>
          <w:noProof/>
        </w:rPr>
        <w:fldChar w:fldCharType="separate"/>
      </w:r>
      <w:r w:rsidR="00BA61A9">
        <w:rPr>
          <w:noProof/>
        </w:rPr>
        <w:t>12</w:t>
      </w:r>
      <w:r>
        <w:rPr>
          <w:noProof/>
        </w:rPr>
        <w:fldChar w:fldCharType="end"/>
      </w:r>
    </w:p>
    <w:p w:rsidR="00FB1A61" w:rsidRDefault="00FB1A6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_Toc469487620 \h </w:instrText>
      </w:r>
      <w:r>
        <w:rPr>
          <w:noProof/>
        </w:rPr>
      </w:r>
      <w:r>
        <w:rPr>
          <w:noProof/>
        </w:rPr>
        <w:fldChar w:fldCharType="separate"/>
      </w:r>
      <w:r w:rsidR="00BA61A9">
        <w:rPr>
          <w:noProof/>
        </w:rPr>
        <w:t>13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_Toc469487621 \h </w:instrText>
      </w:r>
      <w:r>
        <w:rPr>
          <w:noProof/>
        </w:rPr>
      </w:r>
      <w:r>
        <w:rPr>
          <w:noProof/>
        </w:rPr>
        <w:fldChar w:fldCharType="separate"/>
      </w:r>
      <w:r w:rsidR="00BA61A9">
        <w:rPr>
          <w:noProof/>
        </w:rPr>
        <w:t>13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_Toc469487624 \h </w:instrText>
      </w:r>
      <w:r>
        <w:rPr>
          <w:noProof/>
        </w:rPr>
      </w:r>
      <w:r>
        <w:rPr>
          <w:noProof/>
        </w:rPr>
        <w:fldChar w:fldCharType="separate"/>
      </w:r>
      <w:r w:rsidR="00BA61A9">
        <w:rPr>
          <w:noProof/>
        </w:rPr>
        <w:t>13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_Toc469487625 \h </w:instrText>
      </w:r>
      <w:r>
        <w:rPr>
          <w:noProof/>
        </w:rPr>
      </w:r>
      <w:r>
        <w:rPr>
          <w:noProof/>
        </w:rPr>
        <w:fldChar w:fldCharType="separate"/>
      </w:r>
      <w:r w:rsidR="00BA61A9">
        <w:rPr>
          <w:noProof/>
        </w:rPr>
        <w:t>14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_Toc469487640 \h </w:instrText>
      </w:r>
      <w:r>
        <w:rPr>
          <w:noProof/>
        </w:rPr>
      </w:r>
      <w:r>
        <w:rPr>
          <w:noProof/>
        </w:rPr>
        <w:fldChar w:fldCharType="separate"/>
      </w:r>
      <w:r w:rsidR="00BA61A9">
        <w:rPr>
          <w:noProof/>
        </w:rPr>
        <w:t>30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_Toc469487643 \h </w:instrText>
      </w:r>
      <w:r>
        <w:rPr>
          <w:noProof/>
        </w:rPr>
      </w:r>
      <w:r>
        <w:rPr>
          <w:noProof/>
        </w:rPr>
        <w:fldChar w:fldCharType="separate"/>
      </w:r>
      <w:r w:rsidR="00BA61A9">
        <w:rPr>
          <w:noProof/>
        </w:rPr>
        <w:t>31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_Toc469487644 \h </w:instrText>
      </w:r>
      <w:r>
        <w:rPr>
          <w:noProof/>
        </w:rPr>
      </w:r>
      <w:r>
        <w:rPr>
          <w:noProof/>
        </w:rPr>
        <w:fldChar w:fldCharType="separate"/>
      </w:r>
      <w:r w:rsidR="00BA61A9">
        <w:rPr>
          <w:noProof/>
        </w:rPr>
        <w:t>31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_Toc469487649 \h </w:instrText>
      </w:r>
      <w:r>
        <w:rPr>
          <w:noProof/>
        </w:rPr>
      </w:r>
      <w:r>
        <w:rPr>
          <w:noProof/>
        </w:rPr>
        <w:fldChar w:fldCharType="separate"/>
      </w:r>
      <w:r w:rsidR="00BA61A9">
        <w:rPr>
          <w:noProof/>
        </w:rPr>
        <w:t>33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_Toc469487650 \h </w:instrText>
      </w:r>
      <w:r>
        <w:rPr>
          <w:noProof/>
        </w:rPr>
      </w:r>
      <w:r>
        <w:rPr>
          <w:noProof/>
        </w:rPr>
        <w:fldChar w:fldCharType="separate"/>
      </w:r>
      <w:r w:rsidR="00BA61A9">
        <w:rPr>
          <w:noProof/>
        </w:rPr>
        <w:t>34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_Toc469487651 \h </w:instrText>
      </w:r>
      <w:r>
        <w:rPr>
          <w:noProof/>
        </w:rPr>
      </w:r>
      <w:r>
        <w:rPr>
          <w:noProof/>
        </w:rPr>
        <w:fldChar w:fldCharType="separate"/>
      </w:r>
      <w:r w:rsidR="00BA61A9">
        <w:rPr>
          <w:noProof/>
        </w:rPr>
        <w:t>35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bCs w:val="0"/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bCs w:val="0"/>
          <w:noProof/>
        </w:rPr>
        <w:t>Антидемпинговые меры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_Toc469487652 \h </w:instrText>
      </w:r>
      <w:r>
        <w:rPr>
          <w:noProof/>
        </w:rPr>
      </w:r>
      <w:r>
        <w:rPr>
          <w:noProof/>
        </w:rPr>
        <w:fldChar w:fldCharType="separate"/>
      </w:r>
      <w:r w:rsidR="00BA61A9">
        <w:rPr>
          <w:noProof/>
        </w:rPr>
        <w:t>35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_Toc469487653 \h </w:instrText>
      </w:r>
      <w:r>
        <w:rPr>
          <w:noProof/>
        </w:rPr>
      </w:r>
      <w:r>
        <w:rPr>
          <w:noProof/>
        </w:rPr>
        <w:fldChar w:fldCharType="separate"/>
      </w:r>
      <w:r w:rsidR="00BA61A9">
        <w:rPr>
          <w:noProof/>
        </w:rPr>
        <w:t>36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_Toc469487654 \h </w:instrText>
      </w:r>
      <w:r>
        <w:rPr>
          <w:noProof/>
        </w:rPr>
      </w:r>
      <w:r>
        <w:rPr>
          <w:noProof/>
        </w:rPr>
        <w:fldChar w:fldCharType="separate"/>
      </w:r>
      <w:r w:rsidR="00BA61A9">
        <w:rPr>
          <w:noProof/>
        </w:rPr>
        <w:t>37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_Toc469487655 \h </w:instrText>
      </w:r>
      <w:r>
        <w:rPr>
          <w:noProof/>
        </w:rPr>
      </w:r>
      <w:r>
        <w:rPr>
          <w:noProof/>
        </w:rPr>
        <w:fldChar w:fldCharType="separate"/>
      </w:r>
      <w:r w:rsidR="00BA61A9">
        <w:rPr>
          <w:noProof/>
        </w:rPr>
        <w:t>38</w:t>
      </w:r>
      <w:r>
        <w:rPr>
          <w:noProof/>
        </w:rPr>
        <w:fldChar w:fldCharType="end"/>
      </w:r>
    </w:p>
    <w:p w:rsidR="00FB1A61" w:rsidRDefault="00FB1A6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8018D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_Toc469487656 \h </w:instrText>
      </w:r>
      <w:r>
        <w:rPr>
          <w:noProof/>
        </w:rPr>
      </w:r>
      <w:r>
        <w:rPr>
          <w:noProof/>
        </w:rPr>
        <w:fldChar w:fldCharType="separate"/>
      </w:r>
      <w:r w:rsidR="00BA61A9">
        <w:rPr>
          <w:noProof/>
        </w:rPr>
        <w:t>39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_Toc469487657 \h </w:instrText>
      </w:r>
      <w:r>
        <w:rPr>
          <w:noProof/>
        </w:rPr>
      </w:r>
      <w:r>
        <w:rPr>
          <w:noProof/>
        </w:rPr>
        <w:fldChar w:fldCharType="separate"/>
      </w:r>
      <w:r w:rsidR="00BA61A9">
        <w:rPr>
          <w:noProof/>
        </w:rPr>
        <w:t>39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_Toc469487659 \h </w:instrText>
      </w:r>
      <w:r>
        <w:rPr>
          <w:noProof/>
        </w:rPr>
      </w:r>
      <w:r>
        <w:rPr>
          <w:noProof/>
        </w:rPr>
        <w:fldChar w:fldCharType="separate"/>
      </w:r>
      <w:r w:rsidR="00BA61A9">
        <w:rPr>
          <w:noProof/>
        </w:rPr>
        <w:t>39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_Toc469487661 \h </w:instrText>
      </w:r>
      <w:r>
        <w:rPr>
          <w:noProof/>
        </w:rPr>
      </w:r>
      <w:r>
        <w:rPr>
          <w:noProof/>
        </w:rPr>
        <w:fldChar w:fldCharType="separate"/>
      </w:r>
      <w:r w:rsidR="00BA61A9">
        <w:rPr>
          <w:noProof/>
        </w:rPr>
        <w:t>39</w:t>
      </w:r>
      <w:r>
        <w:rPr>
          <w:noProof/>
        </w:rPr>
        <w:fldChar w:fldCharType="end"/>
      </w:r>
    </w:p>
    <w:p w:rsidR="00FB1A61" w:rsidRDefault="00FB1A6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_Toc469487663 \h </w:instrText>
      </w:r>
      <w:r>
        <w:rPr>
          <w:noProof/>
        </w:rPr>
      </w:r>
      <w:r>
        <w:rPr>
          <w:noProof/>
        </w:rPr>
        <w:fldChar w:fldCharType="separate"/>
      </w:r>
      <w:r w:rsidR="00BA61A9">
        <w:rPr>
          <w:noProof/>
        </w:rPr>
        <w:t>40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_Toc469487664 \h </w:instrText>
      </w:r>
      <w:r>
        <w:rPr>
          <w:noProof/>
        </w:rPr>
      </w:r>
      <w:r>
        <w:rPr>
          <w:noProof/>
        </w:rPr>
        <w:fldChar w:fldCharType="separate"/>
      </w:r>
      <w:r w:rsidR="00BA61A9">
        <w:rPr>
          <w:noProof/>
        </w:rPr>
        <w:t>40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письма о подаче оферты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_Toc469487665 \h </w:instrText>
      </w:r>
      <w:r>
        <w:rPr>
          <w:noProof/>
        </w:rPr>
      </w:r>
      <w:r>
        <w:rPr>
          <w:noProof/>
        </w:rPr>
        <w:fldChar w:fldCharType="separate"/>
      </w:r>
      <w:r w:rsidR="00BA61A9">
        <w:rPr>
          <w:noProof/>
        </w:rPr>
        <w:t>40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Инструкции по заполнению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_Toc469487666 \h </w:instrText>
      </w:r>
      <w:r>
        <w:rPr>
          <w:noProof/>
        </w:rPr>
      </w:r>
      <w:r>
        <w:rPr>
          <w:noProof/>
        </w:rPr>
        <w:fldChar w:fldCharType="separate"/>
      </w:r>
      <w:r w:rsidR="00BA61A9">
        <w:rPr>
          <w:noProof/>
        </w:rPr>
        <w:t>43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_Toc469487667 \h </w:instrText>
      </w:r>
      <w:r>
        <w:rPr>
          <w:noProof/>
        </w:rPr>
      </w:r>
      <w:r>
        <w:rPr>
          <w:noProof/>
        </w:rPr>
        <w:fldChar w:fldCharType="separate"/>
      </w:r>
      <w:r w:rsidR="00BA61A9">
        <w:rPr>
          <w:noProof/>
        </w:rPr>
        <w:t>44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Антикоррупционных обязательств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_Toc469487668 \h </w:instrText>
      </w:r>
      <w:r>
        <w:rPr>
          <w:noProof/>
        </w:rPr>
      </w:r>
      <w:r>
        <w:rPr>
          <w:noProof/>
        </w:rPr>
        <w:fldChar w:fldCharType="separate"/>
      </w:r>
      <w:r w:rsidR="00BA61A9">
        <w:rPr>
          <w:noProof/>
        </w:rPr>
        <w:t>44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E8018D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_Toc469487669 \h </w:instrText>
      </w:r>
      <w:r>
        <w:rPr>
          <w:noProof/>
        </w:rPr>
      </w:r>
      <w:r>
        <w:rPr>
          <w:noProof/>
        </w:rPr>
        <w:fldChar w:fldCharType="separate"/>
      </w:r>
      <w:r w:rsidR="00BA61A9">
        <w:rPr>
          <w:noProof/>
        </w:rPr>
        <w:t>46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_Toc469487672 \h </w:instrText>
      </w:r>
      <w:r>
        <w:rPr>
          <w:noProof/>
        </w:rPr>
      </w:r>
      <w:r>
        <w:rPr>
          <w:noProof/>
        </w:rPr>
        <w:fldChar w:fldCharType="separate"/>
      </w:r>
      <w:r w:rsidR="00BA61A9">
        <w:rPr>
          <w:noProof/>
        </w:rPr>
        <w:t>48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_Toc469487675 \h </w:instrText>
      </w:r>
      <w:r>
        <w:rPr>
          <w:noProof/>
        </w:rPr>
      </w:r>
      <w:r>
        <w:rPr>
          <w:noProof/>
        </w:rPr>
        <w:fldChar w:fldCharType="separate"/>
      </w:r>
      <w:r w:rsidR="00BA61A9">
        <w:rPr>
          <w:noProof/>
        </w:rPr>
        <w:t>50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_Toc469487678 \h </w:instrText>
      </w:r>
      <w:r>
        <w:rPr>
          <w:noProof/>
        </w:rPr>
      </w:r>
      <w:r>
        <w:rPr>
          <w:noProof/>
        </w:rPr>
        <w:fldChar w:fldCharType="separate"/>
      </w:r>
      <w:r w:rsidR="00BA61A9">
        <w:rPr>
          <w:noProof/>
        </w:rPr>
        <w:t>52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_Toc469487681 \h </w:instrText>
      </w:r>
      <w:r>
        <w:rPr>
          <w:noProof/>
        </w:rPr>
      </w:r>
      <w:r>
        <w:rPr>
          <w:noProof/>
        </w:rPr>
        <w:fldChar w:fldCharType="separate"/>
      </w:r>
      <w:r w:rsidR="00BA61A9">
        <w:rPr>
          <w:noProof/>
        </w:rPr>
        <w:t>54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_Toc469487684 \h </w:instrText>
      </w:r>
      <w:r>
        <w:rPr>
          <w:noProof/>
        </w:rPr>
      </w:r>
      <w:r>
        <w:rPr>
          <w:noProof/>
        </w:rPr>
        <w:fldChar w:fldCharType="separate"/>
      </w:r>
      <w:r w:rsidR="00BA61A9">
        <w:rPr>
          <w:noProof/>
        </w:rPr>
        <w:t>56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Анкеты Участника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_Toc469487685 \h </w:instrText>
      </w:r>
      <w:r>
        <w:rPr>
          <w:noProof/>
        </w:rPr>
      </w:r>
      <w:r>
        <w:rPr>
          <w:noProof/>
        </w:rPr>
        <w:fldChar w:fldCharType="separate"/>
      </w:r>
      <w:r w:rsidR="00BA61A9">
        <w:rPr>
          <w:noProof/>
        </w:rPr>
        <w:t>56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_Toc469487686 \h </w:instrText>
      </w:r>
      <w:r>
        <w:rPr>
          <w:noProof/>
        </w:rPr>
      </w:r>
      <w:r>
        <w:rPr>
          <w:noProof/>
        </w:rPr>
        <w:fldChar w:fldCharType="separate"/>
      </w:r>
      <w:r w:rsidR="00BA61A9">
        <w:rPr>
          <w:noProof/>
        </w:rPr>
        <w:t>58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Инструкции по заполнению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_Toc469487687 \h </w:instrText>
      </w:r>
      <w:r>
        <w:rPr>
          <w:noProof/>
        </w:rPr>
      </w:r>
      <w:r>
        <w:rPr>
          <w:noProof/>
        </w:rPr>
        <w:fldChar w:fldCharType="separate"/>
      </w:r>
      <w:r w:rsidR="00BA61A9">
        <w:rPr>
          <w:noProof/>
        </w:rPr>
        <w:t>62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_Toc469487688 \h </w:instrText>
      </w:r>
      <w:r>
        <w:rPr>
          <w:noProof/>
        </w:rPr>
      </w:r>
      <w:r>
        <w:rPr>
          <w:noProof/>
        </w:rPr>
        <w:fldChar w:fldCharType="separate"/>
      </w:r>
      <w:r w:rsidR="00BA61A9">
        <w:rPr>
          <w:noProof/>
        </w:rPr>
        <w:t>63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_Toc469487691 \h </w:instrText>
      </w:r>
      <w:r>
        <w:rPr>
          <w:noProof/>
        </w:rPr>
      </w:r>
      <w:r>
        <w:rPr>
          <w:noProof/>
        </w:rPr>
        <w:fldChar w:fldCharType="separate"/>
      </w:r>
      <w:r w:rsidR="00BA61A9">
        <w:rPr>
          <w:noProof/>
        </w:rPr>
        <w:t>65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_Toc469487694 \h </w:instrText>
      </w:r>
      <w:r>
        <w:rPr>
          <w:noProof/>
        </w:rPr>
      </w:r>
      <w:r>
        <w:rPr>
          <w:noProof/>
        </w:rPr>
        <w:fldChar w:fldCharType="separate"/>
      </w:r>
      <w:r w:rsidR="00BA61A9">
        <w:rPr>
          <w:noProof/>
        </w:rPr>
        <w:t>67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_Toc469487697 \h </w:instrText>
      </w:r>
      <w:r>
        <w:rPr>
          <w:noProof/>
        </w:rPr>
      </w:r>
      <w:r>
        <w:rPr>
          <w:noProof/>
        </w:rPr>
        <w:fldChar w:fldCharType="separate"/>
      </w:r>
      <w:r w:rsidR="00BA61A9">
        <w:rPr>
          <w:noProof/>
        </w:rPr>
        <w:t>69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_Toc469487700 \h </w:instrText>
      </w:r>
      <w:r>
        <w:rPr>
          <w:noProof/>
        </w:rPr>
      </w:r>
      <w:r>
        <w:rPr>
          <w:noProof/>
        </w:rPr>
        <w:fldChar w:fldCharType="separate"/>
      </w:r>
      <w:r w:rsidR="00BA61A9">
        <w:rPr>
          <w:noProof/>
        </w:rPr>
        <w:t>71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_Toc469487703 \h </w:instrText>
      </w:r>
      <w:r>
        <w:rPr>
          <w:noProof/>
        </w:rPr>
      </w:r>
      <w:r>
        <w:rPr>
          <w:noProof/>
        </w:rPr>
        <w:fldChar w:fldCharType="separate"/>
      </w:r>
      <w:r w:rsidR="00BA61A9">
        <w:rPr>
          <w:noProof/>
        </w:rPr>
        <w:t>74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_Toc469487708 \h </w:instrText>
      </w:r>
      <w:r>
        <w:rPr>
          <w:noProof/>
        </w:rPr>
      </w:r>
      <w:r>
        <w:rPr>
          <w:noProof/>
        </w:rPr>
        <w:fldChar w:fldCharType="separate"/>
      </w:r>
      <w:r w:rsidR="00BA61A9">
        <w:rPr>
          <w:noProof/>
        </w:rPr>
        <w:t>78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_Toc469487711 \h </w:instrText>
      </w:r>
      <w:r>
        <w:rPr>
          <w:noProof/>
        </w:rPr>
      </w:r>
      <w:r>
        <w:rPr>
          <w:noProof/>
        </w:rPr>
        <w:fldChar w:fldCharType="separate"/>
      </w:r>
      <w:r w:rsidR="00BA61A9">
        <w:rPr>
          <w:noProof/>
        </w:rPr>
        <w:t>81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_Toc469487714 \h </w:instrText>
      </w:r>
      <w:r>
        <w:rPr>
          <w:noProof/>
        </w:rPr>
      </w:r>
      <w:r>
        <w:rPr>
          <w:noProof/>
        </w:rPr>
        <w:fldChar w:fldCharType="separate"/>
      </w:r>
      <w:r w:rsidR="00BA61A9">
        <w:rPr>
          <w:noProof/>
        </w:rPr>
        <w:t>83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E8018D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E8018D">
        <w:rPr>
          <w:noProof/>
          <w:color w:val="000000"/>
        </w:rPr>
        <w:t>(форма 17)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_Toc469487717 \h </w:instrText>
      </w:r>
      <w:r>
        <w:rPr>
          <w:noProof/>
        </w:rPr>
      </w:r>
      <w:r>
        <w:rPr>
          <w:noProof/>
        </w:rPr>
        <w:fldChar w:fldCharType="separate"/>
      </w:r>
      <w:r w:rsidR="00BA61A9">
        <w:rPr>
          <w:noProof/>
        </w:rPr>
        <w:t>85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E8018D">
        <w:rPr>
          <w:noProof/>
          <w:color w:val="000000"/>
        </w:rPr>
        <w:t>(форма 18)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_Toc469487720 \h </w:instrText>
      </w:r>
      <w:r>
        <w:rPr>
          <w:noProof/>
        </w:rPr>
      </w:r>
      <w:r>
        <w:rPr>
          <w:noProof/>
        </w:rPr>
        <w:fldChar w:fldCharType="separate"/>
      </w:r>
      <w:r w:rsidR="00BA61A9">
        <w:rPr>
          <w:noProof/>
        </w:rPr>
        <w:t>87</w:t>
      </w:r>
      <w:r>
        <w:rPr>
          <w:noProof/>
        </w:rPr>
        <w:fldChar w:fldCharType="end"/>
      </w:r>
    </w:p>
    <w:p w:rsidR="00717F60" w:rsidRPr="00E71A48" w:rsidRDefault="002654BD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69487590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69487591"/>
      <w:bookmarkEnd w:id="8"/>
      <w:r w:rsidRPr="00E71A48">
        <w:t>Общие сведения о процедуре запроса предложений</w:t>
      </w:r>
      <w:bookmarkEnd w:id="9"/>
    </w:p>
    <w:p w:rsidR="005B75A6" w:rsidRPr="00C93109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C93109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C93109">
        <w:rPr>
          <w:iCs/>
          <w:sz w:val="24"/>
          <w:szCs w:val="24"/>
        </w:rPr>
        <w:t>– ПАО «МРСК Центра» (далее – Заказчик или Организатор)</w:t>
      </w:r>
      <w:r w:rsidRPr="00C93109">
        <w:rPr>
          <w:iCs/>
          <w:sz w:val="24"/>
          <w:szCs w:val="24"/>
        </w:rPr>
        <w:t xml:space="preserve"> (почтовый адрес:</w:t>
      </w:r>
      <w:r w:rsidR="007556FF" w:rsidRPr="00C93109">
        <w:rPr>
          <w:iCs/>
          <w:sz w:val="24"/>
          <w:szCs w:val="24"/>
        </w:rPr>
        <w:t xml:space="preserve"> РФ, 127018, г. Москва, ул. 2-я Ямская, 4</w:t>
      </w:r>
      <w:r w:rsidR="00EC1043" w:rsidRPr="00C93109">
        <w:rPr>
          <w:iCs/>
          <w:sz w:val="24"/>
          <w:szCs w:val="24"/>
        </w:rPr>
        <w:t>, с</w:t>
      </w:r>
      <w:r w:rsidRPr="00C93109">
        <w:rPr>
          <w:iCs/>
          <w:sz w:val="24"/>
          <w:szCs w:val="24"/>
        </w:rPr>
        <w:t xml:space="preserve">екретарь Закупочной комиссии – </w:t>
      </w:r>
      <w:r w:rsidR="002D0F58" w:rsidRPr="00C93109">
        <w:rPr>
          <w:iCs/>
          <w:sz w:val="24"/>
          <w:szCs w:val="24"/>
        </w:rPr>
        <w:t xml:space="preserve">ведущий специалист отдела закупочной деятельности ПАО «МРСК Центра» (филиала «Воронежэнерго) Зайцева Александра Анатольевна, контактный телефон: (473) 249-57-66, </w:t>
      </w:r>
      <w:r w:rsidR="002D0F58" w:rsidRPr="00C93109">
        <w:rPr>
          <w:sz w:val="24"/>
          <w:szCs w:val="24"/>
        </w:rPr>
        <w:t xml:space="preserve">адрес электронной почты: </w:t>
      </w:r>
      <w:r w:rsidR="002D0F58" w:rsidRPr="00C93109">
        <w:rPr>
          <w:iCs/>
          <w:sz w:val="24"/>
          <w:szCs w:val="24"/>
        </w:rPr>
        <w:t xml:space="preserve"> </w:t>
      </w:r>
      <w:hyperlink r:id="rId17" w:history="1">
        <w:r w:rsidR="002D0F58" w:rsidRPr="00C93109">
          <w:rPr>
            <w:rStyle w:val="a7"/>
            <w:sz w:val="24"/>
            <w:szCs w:val="24"/>
            <w:lang w:val="en-US"/>
          </w:rPr>
          <w:t>Zaitseva</w:t>
        </w:r>
        <w:r w:rsidR="002D0F58" w:rsidRPr="00C93109">
          <w:rPr>
            <w:rStyle w:val="a7"/>
            <w:sz w:val="24"/>
            <w:szCs w:val="24"/>
          </w:rPr>
          <w:t>.</w:t>
        </w:r>
        <w:r w:rsidR="002D0F58" w:rsidRPr="00C93109">
          <w:rPr>
            <w:rStyle w:val="a7"/>
            <w:sz w:val="24"/>
            <w:szCs w:val="24"/>
            <w:lang w:val="en-US"/>
          </w:rPr>
          <w:t>AA</w:t>
        </w:r>
        <w:r w:rsidR="002D0F58" w:rsidRPr="00C93109">
          <w:rPr>
            <w:rStyle w:val="a7"/>
            <w:sz w:val="24"/>
            <w:szCs w:val="24"/>
          </w:rPr>
          <w:t>@mrsk-1.ru</w:t>
        </w:r>
      </w:hyperlink>
      <w:r w:rsidR="002D0F58" w:rsidRPr="00C93109">
        <w:rPr>
          <w:iCs/>
          <w:sz w:val="24"/>
          <w:szCs w:val="24"/>
        </w:rPr>
        <w:t>, ответственный исполнитель за подготовку технического задания –</w:t>
      </w:r>
      <w:r w:rsidR="002D0F58" w:rsidRPr="00C93109">
        <w:rPr>
          <w:sz w:val="24"/>
          <w:szCs w:val="24"/>
        </w:rPr>
        <w:t xml:space="preserve"> Фатеев Сергей Юрьевич, контактный телефон - (473) 221-52-02, адрес электронной почты: </w:t>
      </w:r>
      <w:hyperlink r:id="rId18" w:history="1">
        <w:r w:rsidR="002D0F58" w:rsidRPr="00C93109">
          <w:rPr>
            <w:rStyle w:val="a7"/>
            <w:sz w:val="24"/>
            <w:szCs w:val="24"/>
            <w:lang w:val="en-US"/>
          </w:rPr>
          <w:t>Fateev</w:t>
        </w:r>
        <w:r w:rsidR="002D0F58" w:rsidRPr="00C93109">
          <w:rPr>
            <w:rStyle w:val="a7"/>
            <w:sz w:val="24"/>
            <w:szCs w:val="24"/>
          </w:rPr>
          <w:t>.</w:t>
        </w:r>
        <w:r w:rsidR="002D0F58" w:rsidRPr="00C93109">
          <w:rPr>
            <w:rStyle w:val="a7"/>
            <w:sz w:val="24"/>
            <w:szCs w:val="24"/>
            <w:lang w:val="en-US"/>
          </w:rPr>
          <w:t>SY</w:t>
        </w:r>
        <w:r w:rsidR="002D0F58" w:rsidRPr="00C93109">
          <w:rPr>
            <w:rStyle w:val="a7"/>
            <w:sz w:val="24"/>
            <w:szCs w:val="24"/>
          </w:rPr>
          <w:t>@mrsk-1.ru</w:t>
        </w:r>
      </w:hyperlink>
      <w:r w:rsidR="002D0F58" w:rsidRPr="00C93109">
        <w:rPr>
          <w:rStyle w:val="a7"/>
          <w:sz w:val="24"/>
          <w:szCs w:val="24"/>
        </w:rPr>
        <w:t>,</w:t>
      </w:r>
      <w:r w:rsidR="00862664" w:rsidRPr="00C93109">
        <w:rPr>
          <w:sz w:val="24"/>
          <w:szCs w:val="24"/>
        </w:rPr>
        <w:t xml:space="preserve"> </w:t>
      </w:r>
      <w:r w:rsidR="004B5EB3" w:rsidRPr="00C93109">
        <w:rPr>
          <w:iCs/>
          <w:sz w:val="24"/>
          <w:szCs w:val="24"/>
        </w:rPr>
        <w:t>Извещени</w:t>
      </w:r>
      <w:r w:rsidRPr="00C93109">
        <w:rPr>
          <w:iCs/>
          <w:sz w:val="24"/>
          <w:szCs w:val="24"/>
        </w:rPr>
        <w:t>ем</w:t>
      </w:r>
      <w:r w:rsidRPr="00C93109">
        <w:rPr>
          <w:sz w:val="24"/>
          <w:szCs w:val="24"/>
        </w:rPr>
        <w:t xml:space="preserve"> о проведении открытого </w:t>
      </w:r>
      <w:r w:rsidRPr="00C93109">
        <w:rPr>
          <w:iCs/>
          <w:sz w:val="24"/>
          <w:szCs w:val="24"/>
        </w:rPr>
        <w:t>запроса предложений</w:t>
      </w:r>
      <w:r w:rsidRPr="00C93109">
        <w:rPr>
          <w:sz w:val="24"/>
          <w:szCs w:val="24"/>
        </w:rPr>
        <w:t xml:space="preserve">, опубликованным </w:t>
      </w:r>
      <w:r w:rsidRPr="00C93109">
        <w:rPr>
          <w:b/>
          <w:sz w:val="24"/>
          <w:szCs w:val="24"/>
        </w:rPr>
        <w:t>«</w:t>
      </w:r>
      <w:r w:rsidR="0005732B">
        <w:rPr>
          <w:b/>
          <w:sz w:val="24"/>
          <w:szCs w:val="24"/>
        </w:rPr>
        <w:t>22</w:t>
      </w:r>
      <w:r w:rsidRPr="00C93109">
        <w:rPr>
          <w:b/>
          <w:sz w:val="24"/>
          <w:szCs w:val="24"/>
        </w:rPr>
        <w:t xml:space="preserve">» </w:t>
      </w:r>
      <w:r w:rsidR="00E340E1" w:rsidRPr="00C93109">
        <w:rPr>
          <w:b/>
          <w:sz w:val="24"/>
          <w:szCs w:val="24"/>
        </w:rPr>
        <w:t>декаб</w:t>
      </w:r>
      <w:r w:rsidR="00862664" w:rsidRPr="00C93109">
        <w:rPr>
          <w:b/>
          <w:sz w:val="24"/>
          <w:szCs w:val="24"/>
        </w:rPr>
        <w:t>ря</w:t>
      </w:r>
      <w:r w:rsidRPr="00C93109">
        <w:rPr>
          <w:b/>
          <w:sz w:val="24"/>
          <w:szCs w:val="24"/>
        </w:rPr>
        <w:t xml:space="preserve"> 20</w:t>
      </w:r>
      <w:r w:rsidR="00C12FA4" w:rsidRPr="00C93109">
        <w:rPr>
          <w:b/>
          <w:sz w:val="24"/>
          <w:szCs w:val="24"/>
        </w:rPr>
        <w:t>1</w:t>
      </w:r>
      <w:r w:rsidR="00862664" w:rsidRPr="00C93109">
        <w:rPr>
          <w:b/>
          <w:sz w:val="24"/>
          <w:szCs w:val="24"/>
        </w:rPr>
        <w:t>6</w:t>
      </w:r>
      <w:r w:rsidRPr="00C93109">
        <w:rPr>
          <w:b/>
          <w:sz w:val="24"/>
          <w:szCs w:val="24"/>
        </w:rPr>
        <w:t xml:space="preserve"> г.</w:t>
      </w:r>
      <w:r w:rsidRPr="00C93109">
        <w:rPr>
          <w:sz w:val="24"/>
          <w:szCs w:val="24"/>
        </w:rPr>
        <w:t xml:space="preserve"> на официальном сайте (</w:t>
      </w:r>
      <w:hyperlink r:id="rId19" w:history="1">
        <w:r w:rsidR="00345CCA" w:rsidRPr="00C93109">
          <w:rPr>
            <w:rStyle w:val="a7"/>
            <w:sz w:val="24"/>
            <w:szCs w:val="24"/>
          </w:rPr>
          <w:t>www.zakupki.</w:t>
        </w:r>
        <w:r w:rsidR="00345CCA" w:rsidRPr="00C93109">
          <w:rPr>
            <w:rStyle w:val="a7"/>
            <w:sz w:val="24"/>
            <w:szCs w:val="24"/>
            <w:lang w:val="en-US"/>
          </w:rPr>
          <w:t>gov</w:t>
        </w:r>
        <w:r w:rsidR="00345CCA" w:rsidRPr="00C93109">
          <w:rPr>
            <w:rStyle w:val="a7"/>
            <w:sz w:val="24"/>
            <w:szCs w:val="24"/>
          </w:rPr>
          <w:t>.ru</w:t>
        </w:r>
      </w:hyperlink>
      <w:r w:rsidRPr="00C93109">
        <w:rPr>
          <w:sz w:val="24"/>
          <w:szCs w:val="24"/>
        </w:rPr>
        <w:t>),</w:t>
      </w:r>
      <w:r w:rsidR="009D7F01" w:rsidRPr="00C93109">
        <w:rPr>
          <w:iCs/>
          <w:sz w:val="24"/>
          <w:szCs w:val="24"/>
        </w:rPr>
        <w:t xml:space="preserve"> </w:t>
      </w:r>
      <w:r w:rsidR="009D7F01" w:rsidRPr="00C93109">
        <w:rPr>
          <w:sz w:val="24"/>
          <w:szCs w:val="24"/>
        </w:rPr>
        <w:t xml:space="preserve">на сайте </w:t>
      </w:r>
      <w:r w:rsidR="007556FF" w:rsidRPr="00C93109">
        <w:rPr>
          <w:iCs/>
          <w:sz w:val="24"/>
          <w:szCs w:val="24"/>
        </w:rPr>
        <w:t>ПАО «МРСК Центра»</w:t>
      </w:r>
      <w:r w:rsidR="009D7F01" w:rsidRPr="00C93109">
        <w:rPr>
          <w:sz w:val="24"/>
          <w:szCs w:val="24"/>
        </w:rPr>
        <w:t xml:space="preserve"> (</w:t>
      </w:r>
      <w:hyperlink r:id="rId20" w:history="1">
        <w:r w:rsidR="007556FF" w:rsidRPr="00C93109">
          <w:rPr>
            <w:rStyle w:val="a7"/>
            <w:sz w:val="24"/>
            <w:szCs w:val="24"/>
          </w:rPr>
          <w:t>www.mrsk-1.ru</w:t>
        </w:r>
      </w:hyperlink>
      <w:r w:rsidR="00862664" w:rsidRPr="00C93109">
        <w:rPr>
          <w:sz w:val="24"/>
          <w:szCs w:val="24"/>
        </w:rPr>
        <w:t>)</w:t>
      </w:r>
      <w:r w:rsidR="00702B2C" w:rsidRPr="00C93109">
        <w:rPr>
          <w:sz w:val="24"/>
          <w:szCs w:val="24"/>
        </w:rPr>
        <w:t xml:space="preserve">, на сайте ЭТП, указанном в п. </w:t>
      </w:r>
      <w:r w:rsidR="00FB1A61" w:rsidRPr="00C93109">
        <w:rPr>
          <w:sz w:val="24"/>
          <w:szCs w:val="24"/>
        </w:rPr>
        <w:fldChar w:fldCharType="begin"/>
      </w:r>
      <w:r w:rsidR="00FB1A61" w:rsidRPr="00C93109">
        <w:rPr>
          <w:sz w:val="24"/>
          <w:szCs w:val="24"/>
        </w:rPr>
        <w:instrText xml:space="preserve"> REF _Ref440269836 \r \h  \* MERGEFORMAT </w:instrText>
      </w:r>
      <w:r w:rsidR="00FB1A61" w:rsidRPr="00C93109">
        <w:rPr>
          <w:sz w:val="24"/>
          <w:szCs w:val="24"/>
        </w:rPr>
      </w:r>
      <w:r w:rsidR="00FB1A61" w:rsidRPr="00C93109">
        <w:rPr>
          <w:sz w:val="24"/>
          <w:szCs w:val="24"/>
        </w:rPr>
        <w:fldChar w:fldCharType="separate"/>
      </w:r>
      <w:r w:rsidR="00BA61A9">
        <w:rPr>
          <w:sz w:val="24"/>
          <w:szCs w:val="24"/>
        </w:rPr>
        <w:t>1.1.2</w:t>
      </w:r>
      <w:r w:rsidR="00FB1A61" w:rsidRPr="00C93109">
        <w:rPr>
          <w:sz w:val="24"/>
          <w:szCs w:val="24"/>
        </w:rPr>
        <w:fldChar w:fldCharType="end"/>
      </w:r>
      <w:r w:rsidR="00702B2C" w:rsidRPr="00C93109">
        <w:rPr>
          <w:sz w:val="24"/>
          <w:szCs w:val="24"/>
        </w:rPr>
        <w:t xml:space="preserve"> настоящей Документации,</w:t>
      </w:r>
      <w:r w:rsidR="009A7733" w:rsidRPr="00C93109">
        <w:rPr>
          <w:iCs/>
          <w:sz w:val="24"/>
          <w:szCs w:val="24"/>
        </w:rPr>
        <w:t xml:space="preserve"> </w:t>
      </w:r>
      <w:r w:rsidRPr="00C93109">
        <w:rPr>
          <w:iCs/>
          <w:sz w:val="24"/>
          <w:szCs w:val="24"/>
        </w:rPr>
        <w:t>приг</w:t>
      </w:r>
      <w:r w:rsidRPr="00C93109">
        <w:rPr>
          <w:sz w:val="24"/>
          <w:szCs w:val="24"/>
        </w:rPr>
        <w:t>ласило юридических лиц</w:t>
      </w:r>
      <w:r w:rsidR="005B75A6" w:rsidRPr="00C93109">
        <w:rPr>
          <w:sz w:val="24"/>
          <w:szCs w:val="24"/>
        </w:rPr>
        <w:t xml:space="preserve"> и физических лиц (в т.</w:t>
      </w:r>
      <w:r w:rsidR="003129D4" w:rsidRPr="00C93109">
        <w:rPr>
          <w:sz w:val="24"/>
          <w:szCs w:val="24"/>
        </w:rPr>
        <w:t xml:space="preserve"> </w:t>
      </w:r>
      <w:r w:rsidR="005B75A6" w:rsidRPr="00C93109">
        <w:rPr>
          <w:sz w:val="24"/>
          <w:szCs w:val="24"/>
        </w:rPr>
        <w:t>ч. индивидуальных предпринимателей)</w:t>
      </w:r>
      <w:r w:rsidR="002D0F58" w:rsidRPr="00C93109">
        <w:rPr>
          <w:sz w:val="24"/>
          <w:szCs w:val="24"/>
        </w:rPr>
        <w:t xml:space="preserve">, 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</w:t>
      </w:r>
      <w:r w:rsidR="002D0F58" w:rsidRPr="00834380">
        <w:rPr>
          <w:iCs/>
          <w:sz w:val="24"/>
          <w:szCs w:val="24"/>
        </w:rPr>
        <w:t xml:space="preserve">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</w:t>
      </w:r>
      <w:r w:rsidR="00DC6125" w:rsidRPr="00834380">
        <w:rPr>
          <w:iCs/>
          <w:sz w:val="24"/>
          <w:szCs w:val="24"/>
        </w:rPr>
        <w:t xml:space="preserve"> (далее - Участники)</w:t>
      </w:r>
      <w:r w:rsidR="009D7F01" w:rsidRPr="00834380">
        <w:rPr>
          <w:iCs/>
          <w:sz w:val="24"/>
          <w:szCs w:val="24"/>
        </w:rPr>
        <w:t xml:space="preserve"> </w:t>
      </w:r>
      <w:r w:rsidR="004B5EB3" w:rsidRPr="00834380">
        <w:rPr>
          <w:iCs/>
          <w:sz w:val="24"/>
          <w:szCs w:val="24"/>
        </w:rPr>
        <w:t>к участию в процедуре О</w:t>
      </w:r>
      <w:r w:rsidRPr="00834380">
        <w:rPr>
          <w:iCs/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834380">
        <w:rPr>
          <w:iCs/>
          <w:sz w:val="24"/>
          <w:szCs w:val="24"/>
        </w:rPr>
        <w:t xml:space="preserve">на право заключения </w:t>
      </w:r>
      <w:r w:rsidR="00366652" w:rsidRPr="00834380">
        <w:rPr>
          <w:iCs/>
          <w:sz w:val="24"/>
          <w:szCs w:val="24"/>
        </w:rPr>
        <w:t>Договор</w:t>
      </w:r>
      <w:r w:rsidR="002D0F58" w:rsidRPr="00834380">
        <w:rPr>
          <w:iCs/>
          <w:sz w:val="24"/>
          <w:szCs w:val="24"/>
        </w:rPr>
        <w:t>а</w:t>
      </w:r>
      <w:r w:rsidR="00366652" w:rsidRPr="00834380">
        <w:rPr>
          <w:iCs/>
          <w:sz w:val="24"/>
          <w:szCs w:val="24"/>
        </w:rPr>
        <w:t xml:space="preserve"> </w:t>
      </w:r>
      <w:r w:rsidR="0005732B">
        <w:rPr>
          <w:iCs/>
          <w:sz w:val="24"/>
          <w:szCs w:val="24"/>
        </w:rPr>
        <w:t xml:space="preserve">на оказание услуг по заправке и восстановлению картриджей </w:t>
      </w:r>
      <w:r w:rsidR="002D0F58" w:rsidRPr="00834380">
        <w:rPr>
          <w:iCs/>
          <w:sz w:val="24"/>
          <w:szCs w:val="24"/>
        </w:rPr>
        <w:t>для нужд ПАО «МРСК Центра» (филиала «Воронежэнерго»)</w:t>
      </w:r>
      <w:r w:rsidR="00862664" w:rsidRPr="00834380">
        <w:rPr>
          <w:iCs/>
          <w:sz w:val="24"/>
          <w:szCs w:val="24"/>
        </w:rPr>
        <w:t xml:space="preserve">, расположенного по адресу: РФ, 394033, г. Воронеж, ул. </w:t>
      </w:r>
      <w:proofErr w:type="spellStart"/>
      <w:r w:rsidR="00862664" w:rsidRPr="00834380">
        <w:rPr>
          <w:iCs/>
          <w:sz w:val="24"/>
          <w:szCs w:val="24"/>
        </w:rPr>
        <w:t>Арзамасская</w:t>
      </w:r>
      <w:proofErr w:type="spellEnd"/>
      <w:r w:rsidR="00862664" w:rsidRPr="00834380">
        <w:rPr>
          <w:iCs/>
          <w:sz w:val="24"/>
          <w:szCs w:val="24"/>
        </w:rPr>
        <w:t>, 2</w:t>
      </w:r>
      <w:r w:rsidRPr="00834380">
        <w:rPr>
          <w:iCs/>
          <w:sz w:val="24"/>
          <w:szCs w:val="24"/>
        </w:rPr>
        <w:t>.</w:t>
      </w:r>
      <w:bookmarkEnd w:id="11"/>
      <w:bookmarkEnd w:id="12"/>
      <w:bookmarkEnd w:id="13"/>
    </w:p>
    <w:p w:rsidR="00717F60" w:rsidRPr="000267D8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7306AE">
        <w:rPr>
          <w:sz w:val="24"/>
          <w:szCs w:val="24"/>
        </w:rPr>
        <w:t xml:space="preserve">Настоящий </w:t>
      </w:r>
      <w:r w:rsidR="004B5EB3" w:rsidRPr="007306AE">
        <w:rPr>
          <w:sz w:val="24"/>
          <w:szCs w:val="24"/>
        </w:rPr>
        <w:t>З</w:t>
      </w:r>
      <w:r w:rsidRPr="007306AE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7306AE">
        <w:rPr>
          <w:sz w:val="24"/>
          <w:szCs w:val="24"/>
        </w:rPr>
        <w:t>электронной торговой площадк</w:t>
      </w:r>
      <w:r w:rsidR="00414AB1" w:rsidRPr="007306AE">
        <w:rPr>
          <w:sz w:val="24"/>
          <w:szCs w:val="24"/>
        </w:rPr>
        <w:t>и</w:t>
      </w:r>
      <w:r w:rsidR="00702B2C" w:rsidRPr="007306AE">
        <w:rPr>
          <w:sz w:val="24"/>
          <w:szCs w:val="24"/>
        </w:rPr>
        <w:t xml:space="preserve"> </w:t>
      </w:r>
      <w:r w:rsidR="000D70B6" w:rsidRPr="007306AE">
        <w:rPr>
          <w:sz w:val="24"/>
          <w:szCs w:val="24"/>
        </w:rPr>
        <w:t>П</w:t>
      </w:r>
      <w:r w:rsidR="00702B2C" w:rsidRPr="007306AE">
        <w:rPr>
          <w:sz w:val="24"/>
          <w:szCs w:val="24"/>
        </w:rPr>
        <w:t>АО «</w:t>
      </w:r>
      <w:proofErr w:type="spellStart"/>
      <w:r w:rsidR="00702B2C" w:rsidRPr="007306AE">
        <w:rPr>
          <w:sz w:val="24"/>
          <w:szCs w:val="24"/>
        </w:rPr>
        <w:t>Россети</w:t>
      </w:r>
      <w:proofErr w:type="spellEnd"/>
      <w:r w:rsidR="00702B2C" w:rsidRPr="007306AE">
        <w:rPr>
          <w:sz w:val="24"/>
          <w:szCs w:val="24"/>
        </w:rPr>
        <w:t xml:space="preserve">» </w:t>
      </w:r>
      <w:hyperlink r:id="rId21" w:history="1">
        <w:r w:rsidR="00702B2C" w:rsidRPr="007306AE">
          <w:rPr>
            <w:rStyle w:val="a7"/>
            <w:sz w:val="24"/>
            <w:szCs w:val="24"/>
          </w:rPr>
          <w:t>www.b2b-mrsk.ru</w:t>
        </w:r>
      </w:hyperlink>
      <w:r w:rsidR="00702B2C" w:rsidRPr="000267D8">
        <w:rPr>
          <w:sz w:val="24"/>
          <w:szCs w:val="24"/>
        </w:rPr>
        <w:t xml:space="preserve"> (далее — ЭТП)</w:t>
      </w:r>
      <w:r w:rsidR="005B75A6" w:rsidRPr="000267D8">
        <w:rPr>
          <w:sz w:val="24"/>
          <w:szCs w:val="24"/>
        </w:rPr>
        <w:t>.</w:t>
      </w:r>
      <w:bookmarkEnd w:id="14"/>
    </w:p>
    <w:p w:rsidR="00717F60" w:rsidRPr="000267D8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proofErr w:type="gramStart"/>
      <w:r w:rsidRPr="000267D8">
        <w:rPr>
          <w:sz w:val="24"/>
          <w:szCs w:val="24"/>
        </w:rPr>
        <w:t>Заказчик</w:t>
      </w:r>
      <w:r w:rsidR="00702B2C" w:rsidRPr="000267D8">
        <w:rPr>
          <w:sz w:val="24"/>
          <w:szCs w:val="24"/>
        </w:rPr>
        <w:t xml:space="preserve">: </w:t>
      </w:r>
      <w:r w:rsidRPr="000267D8">
        <w:rPr>
          <w:sz w:val="24"/>
          <w:szCs w:val="24"/>
        </w:rPr>
        <w:t xml:space="preserve"> </w:t>
      </w:r>
      <w:r w:rsidR="00702B2C" w:rsidRPr="000267D8">
        <w:rPr>
          <w:iCs/>
          <w:sz w:val="24"/>
          <w:szCs w:val="24"/>
        </w:rPr>
        <w:t>ПАО</w:t>
      </w:r>
      <w:proofErr w:type="gramEnd"/>
      <w:r w:rsidR="00702B2C" w:rsidRPr="000267D8">
        <w:rPr>
          <w:iCs/>
          <w:sz w:val="24"/>
          <w:szCs w:val="24"/>
        </w:rPr>
        <w:t xml:space="preserve"> «МРСК Центра».</w:t>
      </w:r>
      <w:r w:rsidRPr="000267D8">
        <w:rPr>
          <w:rStyle w:val="aa"/>
          <w:sz w:val="24"/>
          <w:szCs w:val="24"/>
        </w:rPr>
        <w:t xml:space="preserve"> </w:t>
      </w:r>
      <w:bookmarkEnd w:id="15"/>
    </w:p>
    <w:p w:rsidR="008C4223" w:rsidRPr="000267D8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0267D8">
        <w:rPr>
          <w:sz w:val="24"/>
          <w:szCs w:val="24"/>
        </w:rPr>
        <w:t>Предмет З</w:t>
      </w:r>
      <w:r w:rsidR="00717F60" w:rsidRPr="000267D8">
        <w:rPr>
          <w:sz w:val="24"/>
          <w:szCs w:val="24"/>
        </w:rPr>
        <w:t>апроса предложений</w:t>
      </w:r>
      <w:r w:rsidR="00702B2C" w:rsidRPr="000267D8">
        <w:rPr>
          <w:sz w:val="24"/>
          <w:szCs w:val="24"/>
        </w:rPr>
        <w:t>:</w:t>
      </w:r>
      <w:bookmarkEnd w:id="16"/>
    </w:p>
    <w:p w:rsidR="00A40714" w:rsidRPr="00D32E76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0267D8">
        <w:rPr>
          <w:b/>
          <w:sz w:val="24"/>
          <w:szCs w:val="24"/>
          <w:u w:val="single"/>
        </w:rPr>
        <w:t>Лот №1:</w:t>
      </w:r>
      <w:r w:rsidR="00717F60" w:rsidRPr="000267D8">
        <w:rPr>
          <w:sz w:val="24"/>
          <w:szCs w:val="24"/>
        </w:rPr>
        <w:t xml:space="preserve"> право </w:t>
      </w:r>
      <w:r w:rsidR="00717F60" w:rsidRPr="00D32E76">
        <w:rPr>
          <w:sz w:val="24"/>
          <w:szCs w:val="24"/>
        </w:rPr>
        <w:t xml:space="preserve">заключения </w:t>
      </w:r>
      <w:r w:rsidR="00123C70" w:rsidRPr="00D32E76">
        <w:rPr>
          <w:sz w:val="24"/>
          <w:szCs w:val="24"/>
        </w:rPr>
        <w:t>Договор</w:t>
      </w:r>
      <w:r w:rsidR="002D0F58" w:rsidRPr="00D32E76">
        <w:rPr>
          <w:sz w:val="24"/>
          <w:szCs w:val="24"/>
        </w:rPr>
        <w:t>а</w:t>
      </w:r>
      <w:r w:rsidR="00A40714" w:rsidRPr="00D32E76">
        <w:rPr>
          <w:sz w:val="24"/>
          <w:szCs w:val="24"/>
        </w:rPr>
        <w:t xml:space="preserve"> </w:t>
      </w:r>
      <w:r w:rsidR="00EC2574">
        <w:rPr>
          <w:sz w:val="24"/>
        </w:rPr>
        <w:t xml:space="preserve">на </w:t>
      </w:r>
      <w:r w:rsidR="0005732B">
        <w:rPr>
          <w:iCs/>
          <w:sz w:val="24"/>
          <w:szCs w:val="24"/>
        </w:rPr>
        <w:t xml:space="preserve">оказание услуг по заправке и восстановлению картриджей </w:t>
      </w:r>
      <w:r w:rsidR="002D0F58" w:rsidRPr="00D32E76">
        <w:rPr>
          <w:snapToGrid w:val="0"/>
          <w:sz w:val="24"/>
          <w:szCs w:val="24"/>
        </w:rPr>
        <w:t>для нужд ПАО «МРСК Центра» (филиала «Воронежэнерго</w:t>
      </w:r>
      <w:r w:rsidR="002D0F58" w:rsidRPr="00D32E76">
        <w:rPr>
          <w:sz w:val="24"/>
          <w:szCs w:val="24"/>
        </w:rPr>
        <w:t>»</w:t>
      </w:r>
      <w:r w:rsidR="002D0F58" w:rsidRPr="00D32E76">
        <w:rPr>
          <w:snapToGrid w:val="0"/>
          <w:sz w:val="24"/>
          <w:szCs w:val="24"/>
        </w:rPr>
        <w:t>)</w:t>
      </w:r>
      <w:bookmarkEnd w:id="17"/>
      <w:r w:rsidR="00702B2C" w:rsidRPr="00D32E76">
        <w:rPr>
          <w:sz w:val="24"/>
          <w:szCs w:val="24"/>
        </w:rPr>
        <w:t>.</w:t>
      </w:r>
    </w:p>
    <w:p w:rsidR="008C4223" w:rsidRPr="00D32E76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D32E76">
        <w:rPr>
          <w:sz w:val="24"/>
          <w:szCs w:val="24"/>
        </w:rPr>
        <w:t xml:space="preserve">Количество лотов: </w:t>
      </w:r>
      <w:r w:rsidRPr="00D32E76">
        <w:rPr>
          <w:b/>
          <w:sz w:val="24"/>
          <w:szCs w:val="24"/>
        </w:rPr>
        <w:t>1 (один)</w:t>
      </w:r>
      <w:r w:rsidRPr="00D32E76">
        <w:rPr>
          <w:sz w:val="24"/>
          <w:szCs w:val="24"/>
        </w:rPr>
        <w:t>.</w:t>
      </w:r>
    </w:p>
    <w:bookmarkEnd w:id="18"/>
    <w:p w:rsidR="00804801" w:rsidRPr="00D32E76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D32E76">
        <w:rPr>
          <w:sz w:val="24"/>
          <w:szCs w:val="24"/>
        </w:rPr>
        <w:t xml:space="preserve">Частичное </w:t>
      </w:r>
      <w:r w:rsidR="00366652" w:rsidRPr="00D32E76">
        <w:rPr>
          <w:sz w:val="24"/>
          <w:szCs w:val="24"/>
        </w:rPr>
        <w:t xml:space="preserve">оказание </w:t>
      </w:r>
      <w:r w:rsidR="00AD3EBC" w:rsidRPr="00D32E76">
        <w:rPr>
          <w:sz w:val="24"/>
          <w:szCs w:val="24"/>
        </w:rPr>
        <w:t>услуг</w:t>
      </w:r>
      <w:r w:rsidRPr="00D32E76">
        <w:rPr>
          <w:sz w:val="24"/>
          <w:szCs w:val="24"/>
        </w:rPr>
        <w:t xml:space="preserve"> не допускается.</w:t>
      </w:r>
    </w:p>
    <w:p w:rsidR="00717F60" w:rsidRPr="00D32E76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D32E76">
        <w:rPr>
          <w:sz w:val="24"/>
          <w:szCs w:val="24"/>
        </w:rPr>
        <w:t>Сроки</w:t>
      </w:r>
      <w:r w:rsidR="00717F60" w:rsidRPr="00D32E76">
        <w:rPr>
          <w:sz w:val="24"/>
          <w:szCs w:val="24"/>
        </w:rPr>
        <w:t xml:space="preserve"> </w:t>
      </w:r>
      <w:r w:rsidR="00366652" w:rsidRPr="00D32E76">
        <w:rPr>
          <w:sz w:val="24"/>
          <w:szCs w:val="24"/>
        </w:rPr>
        <w:t>оказания услуг</w:t>
      </w:r>
      <w:r w:rsidR="00717F60" w:rsidRPr="00D32E76">
        <w:rPr>
          <w:sz w:val="24"/>
          <w:szCs w:val="24"/>
        </w:rPr>
        <w:t xml:space="preserve">: </w:t>
      </w:r>
      <w:r w:rsidR="0005732B">
        <w:rPr>
          <w:sz w:val="24"/>
          <w:szCs w:val="24"/>
        </w:rPr>
        <w:t>с момента заключения договора до 29.12.2017</w:t>
      </w:r>
      <w:r w:rsidR="00F35E48">
        <w:rPr>
          <w:sz w:val="24"/>
          <w:szCs w:val="24"/>
        </w:rPr>
        <w:t xml:space="preserve"> </w:t>
      </w:r>
      <w:r w:rsidR="0005732B">
        <w:rPr>
          <w:sz w:val="24"/>
          <w:szCs w:val="24"/>
        </w:rPr>
        <w:t xml:space="preserve">года </w:t>
      </w:r>
      <w:r w:rsidR="002D0F58" w:rsidRPr="00D32E76">
        <w:t>(в соответствии со сроками, указанными в Приложении №1 к документации по запросу предложений</w:t>
      </w:r>
      <w:r w:rsidR="000267D8" w:rsidRPr="00D32E76">
        <w:t>)</w:t>
      </w:r>
      <w:r w:rsidR="00717F60" w:rsidRPr="00D32E76">
        <w:rPr>
          <w:sz w:val="24"/>
          <w:szCs w:val="24"/>
        </w:rPr>
        <w:t>.</w:t>
      </w:r>
      <w:bookmarkEnd w:id="19"/>
    </w:p>
    <w:p w:rsidR="008D2928" w:rsidRPr="00D32E76" w:rsidRDefault="00A4490F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2F1FC7">
        <w:t>Оказание услуг Участником будет осуществляться на территории Воронежской области</w:t>
      </w:r>
      <w:r w:rsidR="00366652" w:rsidRPr="00D32E76">
        <w:rPr>
          <w:sz w:val="24"/>
          <w:szCs w:val="24"/>
        </w:rPr>
        <w:t>.</w:t>
      </w:r>
      <w:bookmarkEnd w:id="20"/>
    </w:p>
    <w:p w:rsidR="00717F60" w:rsidRPr="0022360B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2D0F58">
        <w:rPr>
          <w:iCs/>
          <w:sz w:val="24"/>
          <w:szCs w:val="24"/>
        </w:rPr>
        <w:t>календарных</w:t>
      </w:r>
      <w:r w:rsidR="00366652" w:rsidRPr="00366652">
        <w:rPr>
          <w:iCs/>
          <w:sz w:val="24"/>
          <w:szCs w:val="24"/>
        </w:rPr>
        <w:t xml:space="preserve"> дней с момента подписания Сторонами Акта об оказании услуг и предоставления счет – фактуры</w:t>
      </w:r>
      <w:r w:rsidRPr="0022360B">
        <w:rPr>
          <w:iCs/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2654BD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2654BD">
        <w:rPr>
          <w:iCs/>
          <w:sz w:val="24"/>
          <w:szCs w:val="24"/>
        </w:rPr>
      </w:r>
      <w:r w:rsidR="002654BD">
        <w:rPr>
          <w:iCs/>
          <w:sz w:val="24"/>
          <w:szCs w:val="24"/>
        </w:rPr>
        <w:fldChar w:fldCharType="separate"/>
      </w:r>
      <w:r w:rsidR="00BA61A9">
        <w:rPr>
          <w:iCs/>
          <w:sz w:val="24"/>
          <w:szCs w:val="24"/>
        </w:rPr>
        <w:t>3</w:t>
      </w:r>
      <w:r w:rsidR="002654BD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2654BD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BA61A9">
        <w:rPr>
          <w:sz w:val="24"/>
          <w:szCs w:val="24"/>
        </w:rPr>
        <w:t>4</w:t>
      </w:r>
      <w:r w:rsidR="002654BD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FB1A61">
        <w:fldChar w:fldCharType="begin"/>
      </w:r>
      <w:r w:rsidR="00FB1A61">
        <w:instrText xml:space="preserve"> REF _Ref305973574 \r \h  \* MERGEFORMAT </w:instrText>
      </w:r>
      <w:r w:rsidR="00FB1A61">
        <w:fldChar w:fldCharType="separate"/>
      </w:r>
      <w:r w:rsidR="00BA61A9">
        <w:t>2</w:t>
      </w:r>
      <w:r w:rsidR="00FB1A61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 xml:space="preserve">подготовить </w:t>
      </w:r>
      <w:r w:rsidR="004B5EB3" w:rsidRPr="002A47D1">
        <w:rPr>
          <w:iCs/>
          <w:sz w:val="24"/>
          <w:szCs w:val="24"/>
        </w:rPr>
        <w:lastRenderedPageBreak/>
        <w:t>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2654BD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2654BD">
        <w:rPr>
          <w:iCs/>
          <w:sz w:val="24"/>
          <w:szCs w:val="24"/>
        </w:rPr>
      </w:r>
      <w:r w:rsidR="002654BD">
        <w:rPr>
          <w:iCs/>
          <w:sz w:val="24"/>
          <w:szCs w:val="24"/>
        </w:rPr>
        <w:fldChar w:fldCharType="separate"/>
      </w:r>
      <w:r w:rsidR="00BA61A9">
        <w:rPr>
          <w:iCs/>
          <w:sz w:val="24"/>
          <w:szCs w:val="24"/>
        </w:rPr>
        <w:t>5</w:t>
      </w:r>
      <w:r w:rsidR="002654BD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_Ref440270637 \r \h  \* MERGEFORMAT </w:instrText>
      </w:r>
      <w:r w:rsidR="00FB1A61">
        <w:fldChar w:fldCharType="separate"/>
      </w:r>
      <w:r w:rsidR="00BA61A9" w:rsidRPr="00BA61A9">
        <w:rPr>
          <w:sz w:val="24"/>
          <w:szCs w:val="24"/>
        </w:rPr>
        <w:t>1.1.5</w:t>
      </w:r>
      <w:r w:rsidR="00FB1A61">
        <w:fldChar w:fldCharType="end"/>
      </w:r>
      <w:r w:rsidRPr="00366652">
        <w:rPr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_Ref440270663 \r \h  \* MERGEFORMAT </w:instrText>
      </w:r>
      <w:r w:rsidR="00FB1A61">
        <w:fldChar w:fldCharType="separate"/>
      </w:r>
      <w:r w:rsidR="00BA61A9" w:rsidRPr="00BA61A9">
        <w:rPr>
          <w:sz w:val="24"/>
          <w:szCs w:val="24"/>
        </w:rPr>
        <w:t>1.1.7</w:t>
      </w:r>
      <w:r w:rsidR="00FB1A61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ом(</w:t>
      </w:r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_Ref440270637 \r \h  \* MERGEFORMAT </w:instrText>
      </w:r>
      <w:r w:rsidR="00FB1A61">
        <w:fldChar w:fldCharType="separate"/>
      </w:r>
      <w:r w:rsidR="00BA61A9" w:rsidRPr="00BA61A9">
        <w:rPr>
          <w:sz w:val="24"/>
          <w:szCs w:val="24"/>
        </w:rPr>
        <w:t>1.1.5</w:t>
      </w:r>
      <w:r w:rsidR="00FB1A61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_Ref440270663 \r \h  \* MERGEFORMAT </w:instrText>
      </w:r>
      <w:r w:rsidR="00FB1A61">
        <w:fldChar w:fldCharType="separate"/>
      </w:r>
      <w:r w:rsidR="00BA61A9" w:rsidRPr="00BA61A9">
        <w:rPr>
          <w:sz w:val="24"/>
          <w:szCs w:val="24"/>
        </w:rPr>
        <w:t>1.1.7</w:t>
      </w:r>
      <w:r w:rsidR="00FB1A61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 xml:space="preserve">оплаты, не хуже </w:t>
      </w:r>
      <w:proofErr w:type="gramStart"/>
      <w:r w:rsidRPr="00AE1D21">
        <w:rPr>
          <w:sz w:val="24"/>
          <w:szCs w:val="24"/>
        </w:rPr>
        <w:t>условий</w:t>
      </w:r>
      <w:proofErr w:type="gramEnd"/>
      <w:r w:rsidRPr="00AE1D21">
        <w:rPr>
          <w:sz w:val="24"/>
          <w:szCs w:val="24"/>
        </w:rPr>
        <w:t xml:space="preserve"> указанных в п.</w:t>
      </w:r>
      <w:r w:rsidR="005106E7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_Ref440270637 \r \h  \* MERGEFORMAT </w:instrText>
      </w:r>
      <w:r w:rsidR="00FB1A61">
        <w:fldChar w:fldCharType="separate"/>
      </w:r>
      <w:r w:rsidR="00BA61A9" w:rsidRPr="00BA61A9">
        <w:rPr>
          <w:bCs w:val="0"/>
          <w:iCs/>
          <w:sz w:val="24"/>
          <w:szCs w:val="24"/>
        </w:rPr>
        <w:t>1.1.5</w:t>
      </w:r>
      <w:r w:rsidR="00FB1A61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_Ref440270663 \r \h  \* MERGEFORMAT </w:instrText>
      </w:r>
      <w:r w:rsidR="00FB1A61">
        <w:fldChar w:fldCharType="separate"/>
      </w:r>
      <w:r w:rsidR="00BA61A9" w:rsidRPr="00BA61A9">
        <w:rPr>
          <w:sz w:val="24"/>
          <w:szCs w:val="24"/>
        </w:rPr>
        <w:t>1.1.7</w:t>
      </w:r>
      <w:r w:rsidR="00FB1A61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69487592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_Ref305973033 \r \h  \* MERGEFORMAT </w:instrText>
      </w:r>
      <w:r w:rsidR="00FB1A61">
        <w:fldChar w:fldCharType="separate"/>
      </w:r>
      <w:r w:rsidR="00BA61A9" w:rsidRPr="00BA61A9">
        <w:rPr>
          <w:sz w:val="24"/>
          <w:szCs w:val="24"/>
        </w:rPr>
        <w:t>3.2</w:t>
      </w:r>
      <w:r w:rsidR="00FB1A61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69487593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FB1A61">
        <w:fldChar w:fldCharType="begin"/>
      </w:r>
      <w:r w:rsidR="00FB1A61">
        <w:instrText xml:space="preserve"> REF _Ref191386109 \n \h  \* MERGEFORMAT </w:instrText>
      </w:r>
      <w:r w:rsidR="00FB1A61">
        <w:fldChar w:fldCharType="separate"/>
      </w:r>
      <w:r w:rsidR="00BA61A9" w:rsidRPr="00BA61A9">
        <w:rPr>
          <w:color w:val="000000"/>
          <w:sz w:val="24"/>
          <w:szCs w:val="24"/>
        </w:rPr>
        <w:t>3.3.2</w:t>
      </w:r>
      <w:r w:rsidR="00FB1A61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BA61A9" w:rsidRPr="00BA61A9">
        <w:rPr>
          <w:sz w:val="24"/>
          <w:szCs w:val="24"/>
        </w:rPr>
        <w:t>5.14</w:t>
      </w:r>
      <w:r w:rsidR="00FB1A61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B1A61">
        <w:fldChar w:fldCharType="begin"/>
      </w:r>
      <w:r w:rsidR="00FB1A61">
        <w:instrText xml:space="preserve"> REF _Ref465847449 \r \h  \* MERGEFORMAT </w:instrText>
      </w:r>
      <w:r w:rsidR="00FB1A61">
        <w:fldChar w:fldCharType="separate"/>
      </w:r>
      <w:r w:rsidR="00BA61A9" w:rsidRPr="00BA61A9">
        <w:rPr>
          <w:sz w:val="24"/>
          <w:szCs w:val="24"/>
        </w:rPr>
        <w:t>5.15</w:t>
      </w:r>
      <w:r w:rsidR="00FB1A61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69487594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FB1A61">
        <w:fldChar w:fldCharType="begin"/>
      </w:r>
      <w:r w:rsidR="00FB1A61">
        <w:instrText xml:space="preserve"> REF _Ref191386164 \r \h  \* MERGEFORMAT </w:instrText>
      </w:r>
      <w:r w:rsidR="00FB1A61">
        <w:fldChar w:fldCharType="separate"/>
      </w:r>
      <w:r w:rsidR="00BA61A9" w:rsidRPr="00BA61A9">
        <w:rPr>
          <w:sz w:val="24"/>
          <w:szCs w:val="24"/>
        </w:rPr>
        <w:t xml:space="preserve"> </w:t>
      </w:r>
      <w:proofErr w:type="gramStart"/>
      <w:r w:rsidR="00BA61A9" w:rsidRPr="00BA61A9">
        <w:rPr>
          <w:sz w:val="24"/>
          <w:szCs w:val="24"/>
        </w:rPr>
        <w:t xml:space="preserve">1.4.1 </w:t>
      </w:r>
      <w:r w:rsidR="00FB1A61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не</w:t>
      </w:r>
      <w:proofErr w:type="gramEnd"/>
      <w:r w:rsidRPr="00E71A48">
        <w:rPr>
          <w:sz w:val="24"/>
          <w:szCs w:val="24"/>
        </w:rPr>
        <w:t xml:space="preserve">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 xml:space="preserve">, предусмотренных Федеральным </w:t>
      </w:r>
      <w:r w:rsidR="0099066F" w:rsidRPr="00E71A48">
        <w:rPr>
          <w:sz w:val="24"/>
          <w:szCs w:val="24"/>
        </w:rPr>
        <w:lastRenderedPageBreak/>
        <w:t>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FB1A61">
        <w:fldChar w:fldCharType="begin"/>
      </w:r>
      <w:r w:rsidR="00FB1A61">
        <w:instrText xml:space="preserve"> REF _Ref306978606 \r \h  \* MERGEFORMAT </w:instrText>
      </w:r>
      <w:r w:rsidR="00FB1A61">
        <w:fldChar w:fldCharType="separate"/>
      </w:r>
      <w:r w:rsidR="00BA61A9" w:rsidRPr="00BA61A9">
        <w:rPr>
          <w:sz w:val="24"/>
          <w:szCs w:val="24"/>
        </w:rPr>
        <w:t xml:space="preserve"> 1.4.2 </w:t>
      </w:r>
      <w:r w:rsidR="00FB1A61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69487595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</w:t>
      </w:r>
      <w:proofErr w:type="gramStart"/>
      <w:r w:rsidRPr="00E71A48">
        <w:rPr>
          <w:sz w:val="24"/>
          <w:szCs w:val="24"/>
        </w:rPr>
        <w:t xml:space="preserve">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proofErr w:type="gramEnd"/>
      <w:r w:rsidRPr="00E71A48">
        <w:rPr>
          <w:sz w:val="24"/>
          <w:szCs w:val="24"/>
        </w:rPr>
        <w:t xml:space="preserve">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</w:t>
      </w:r>
      <w:proofErr w:type="gramStart"/>
      <w:r w:rsidRPr="00E71A48">
        <w:rPr>
          <w:sz w:val="24"/>
          <w:szCs w:val="24"/>
        </w:rPr>
        <w:t>лицами</w:t>
      </w:r>
      <w:proofErr w:type="gramEnd"/>
      <w:r w:rsidRPr="00E71A48">
        <w:rPr>
          <w:sz w:val="24"/>
          <w:szCs w:val="24"/>
        </w:rPr>
        <w:t xml:space="preserve">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случае,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_Ref306114966 \r \h  \* MERGEFORMAT </w:instrText>
      </w:r>
      <w:r w:rsidR="00FB1A61">
        <w:fldChar w:fldCharType="separate"/>
      </w:r>
      <w:r w:rsidR="00BA61A9" w:rsidRPr="00BA61A9">
        <w:rPr>
          <w:sz w:val="24"/>
          <w:szCs w:val="24"/>
        </w:rPr>
        <w:t>3.3.11</w:t>
      </w:r>
      <w:r w:rsidR="00FB1A61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69487596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2654BD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2654BD">
        <w:rPr>
          <w:b w:val="0"/>
        </w:rPr>
      </w:r>
      <w:r w:rsidR="002654BD">
        <w:rPr>
          <w:b w:val="0"/>
        </w:rPr>
        <w:fldChar w:fldCharType="separate"/>
      </w:r>
      <w:r w:rsidR="00BA61A9">
        <w:rPr>
          <w:b w:val="0"/>
        </w:rPr>
        <w:t>1.1.4</w:t>
      </w:r>
      <w:r w:rsidR="002654BD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5" w:name="_Toc440361306"/>
      <w:bookmarkStart w:id="66" w:name="_Toc440376061"/>
      <w:bookmarkStart w:id="67" w:name="_Toc440376188"/>
      <w:bookmarkStart w:id="68" w:name="_Toc440382453"/>
      <w:bookmarkStart w:id="69" w:name="_Toc440447123"/>
      <w:bookmarkStart w:id="70" w:name="_Toc440632283"/>
      <w:bookmarkStart w:id="71" w:name="_Toc440875056"/>
      <w:bookmarkStart w:id="72" w:name="_Toc441131043"/>
      <w:bookmarkStart w:id="73" w:name="_Toc465774564"/>
      <w:bookmarkStart w:id="74" w:name="_Toc465848793"/>
      <w:bookmarkStart w:id="75" w:name="_Toc468876112"/>
      <w:bookmarkStart w:id="76" w:name="_Toc469487598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FB1A61">
        <w:fldChar w:fldCharType="begin"/>
      </w:r>
      <w:r w:rsidR="00FB1A61">
        <w:instrText xml:space="preserve"> REF _Ref305973147 \r \h  \* MERGEFORMAT </w:instrText>
      </w:r>
      <w:r w:rsidR="00FB1A61">
        <w:fldChar w:fldCharType="separate"/>
      </w:r>
      <w:r w:rsidR="00BA61A9" w:rsidRPr="00BA61A9">
        <w:rPr>
          <w:b w:val="0"/>
          <w:szCs w:val="24"/>
        </w:rPr>
        <w:t>3.3</w:t>
      </w:r>
      <w:r w:rsidR="00FB1A61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61307"/>
      <w:bookmarkStart w:id="78" w:name="_Toc440376062"/>
      <w:bookmarkStart w:id="79" w:name="_Toc440376189"/>
      <w:bookmarkStart w:id="80" w:name="_Toc440382454"/>
      <w:bookmarkStart w:id="81" w:name="_Toc440447124"/>
      <w:bookmarkStart w:id="82" w:name="_Toc440632284"/>
      <w:bookmarkStart w:id="83" w:name="_Toc440875057"/>
      <w:bookmarkStart w:id="84" w:name="_Toc441131044"/>
      <w:bookmarkStart w:id="85" w:name="_Toc465774565"/>
      <w:bookmarkStart w:id="86" w:name="_Toc465848794"/>
      <w:bookmarkStart w:id="87" w:name="_Toc468876113"/>
      <w:bookmarkStart w:id="88" w:name="_Toc469487599"/>
      <w:r w:rsidRPr="002D4BC6">
        <w:rPr>
          <w:b w:val="0"/>
          <w:szCs w:val="24"/>
        </w:rPr>
        <w:t xml:space="preserve">Письмо о подаче оферты (подраздел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BA61A9" w:rsidRPr="00BA61A9">
        <w:rPr>
          <w:b w:val="0"/>
          <w:szCs w:val="24"/>
        </w:rPr>
        <w:t>5.1</w:t>
      </w:r>
      <w:r w:rsidR="00FB1A61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61308"/>
      <w:bookmarkStart w:id="90" w:name="_Toc440376063"/>
      <w:bookmarkStart w:id="91" w:name="_Toc440376190"/>
      <w:bookmarkStart w:id="92" w:name="_Toc440382455"/>
      <w:bookmarkStart w:id="93" w:name="_Toc440447125"/>
      <w:bookmarkStart w:id="94" w:name="_Toc440632285"/>
      <w:bookmarkStart w:id="95" w:name="_Toc440875058"/>
      <w:bookmarkStart w:id="96" w:name="_Toc441131045"/>
      <w:bookmarkStart w:id="97" w:name="_Toc465774566"/>
      <w:bookmarkStart w:id="98" w:name="_Toc465848795"/>
      <w:bookmarkStart w:id="99" w:name="_Toc468876114"/>
      <w:bookmarkStart w:id="100" w:name="_Toc469487600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FB1A61">
        <w:fldChar w:fldCharType="begin"/>
      </w:r>
      <w:r w:rsidR="00FB1A61">
        <w:instrText xml:space="preserve"> REF _Ref440284918 \r \h  \* MERGEFORMAT </w:instrText>
      </w:r>
      <w:r w:rsidR="00FB1A61">
        <w:fldChar w:fldCharType="separate"/>
      </w:r>
      <w:r w:rsidR="00BA61A9" w:rsidRPr="00BA61A9">
        <w:rPr>
          <w:b w:val="0"/>
          <w:szCs w:val="24"/>
        </w:rPr>
        <w:t>5.2</w:t>
      </w:r>
      <w:r w:rsidR="00FB1A61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_Ref440537086 \r \h  \* MERGEFORMAT </w:instrText>
      </w:r>
      <w:r w:rsidR="00FB1A61">
        <w:fldChar w:fldCharType="separate"/>
      </w:r>
      <w:r w:rsidR="00BA61A9" w:rsidRPr="00BA61A9">
        <w:rPr>
          <w:b w:val="0"/>
          <w:bCs w:val="0"/>
          <w:szCs w:val="24"/>
        </w:rPr>
        <w:t>5.3</w:t>
      </w:r>
      <w:r w:rsidR="00FB1A61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FB1A61">
        <w:fldChar w:fldCharType="begin"/>
      </w:r>
      <w:r w:rsidR="00FB1A61">
        <w:instrText xml:space="preserve"> REF _Ref440284947 \r \h  \* MERGEFORMAT </w:instrText>
      </w:r>
      <w:r w:rsidR="00FB1A61">
        <w:fldChar w:fldCharType="separate"/>
      </w:r>
      <w:r w:rsidR="00BA61A9" w:rsidRPr="00BA61A9">
        <w:rPr>
          <w:b w:val="0"/>
          <w:szCs w:val="24"/>
        </w:rPr>
        <w:t>5.4</w:t>
      </w:r>
      <w:r w:rsidR="00FB1A61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2654BD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BA61A9">
        <w:rPr>
          <w:b w:val="0"/>
          <w:szCs w:val="24"/>
        </w:rPr>
        <w:t>5.5</w:t>
      </w:r>
      <w:r w:rsidR="002654BD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2654BD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BA61A9">
        <w:rPr>
          <w:b w:val="0"/>
          <w:szCs w:val="24"/>
        </w:rPr>
        <w:t>5.6</w:t>
      </w:r>
      <w:r w:rsidR="002654BD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1" w:name="_Toc440361309"/>
      <w:bookmarkStart w:id="102" w:name="_Toc440376064"/>
      <w:bookmarkStart w:id="103" w:name="_Toc440376191"/>
      <w:bookmarkStart w:id="104" w:name="_Toc440382456"/>
      <w:bookmarkStart w:id="105" w:name="_Toc440447126"/>
      <w:bookmarkStart w:id="106" w:name="_Toc440632286"/>
      <w:bookmarkStart w:id="107" w:name="_Toc440875059"/>
      <w:bookmarkStart w:id="108" w:name="_Toc441131046"/>
      <w:bookmarkStart w:id="109" w:name="_Toc465774567"/>
      <w:bookmarkStart w:id="110" w:name="_Toc465848796"/>
      <w:bookmarkStart w:id="111" w:name="_Toc468876115"/>
      <w:bookmarkStart w:id="112" w:name="_Toc469487601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2654BD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BA61A9">
        <w:rPr>
          <w:b w:val="0"/>
          <w:szCs w:val="24"/>
        </w:rPr>
        <w:t>3.3.14</w:t>
      </w:r>
      <w:r w:rsidR="002654BD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3" w:name="_Toc440361310"/>
      <w:bookmarkStart w:id="114" w:name="_Toc440376065"/>
      <w:bookmarkStart w:id="115" w:name="_Toc440376192"/>
      <w:bookmarkStart w:id="116" w:name="_Toc440382457"/>
      <w:bookmarkStart w:id="117" w:name="_Toc440447127"/>
      <w:bookmarkStart w:id="118" w:name="_Toc440632287"/>
      <w:bookmarkStart w:id="119" w:name="_Toc440875060"/>
      <w:bookmarkStart w:id="120" w:name="_Toc441131047"/>
      <w:bookmarkStart w:id="121" w:name="_Toc465774568"/>
      <w:bookmarkStart w:id="122" w:name="_Toc465848797"/>
      <w:bookmarkStart w:id="123" w:name="_Toc468876116"/>
      <w:bookmarkStart w:id="124" w:name="_Toc469487602"/>
      <w:r w:rsidRPr="002D4BC6">
        <w:rPr>
          <w:b w:val="0"/>
          <w:szCs w:val="24"/>
        </w:rPr>
        <w:lastRenderedPageBreak/>
        <w:t>Оценка заявок (подраздел</w:t>
      </w:r>
      <w:r w:rsidR="00573BDB">
        <w:rPr>
          <w:b w:val="0"/>
          <w:szCs w:val="24"/>
        </w:rPr>
        <w:t xml:space="preserve"> </w:t>
      </w:r>
      <w:r w:rsidR="002654BD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BA61A9">
        <w:rPr>
          <w:b w:val="0"/>
          <w:szCs w:val="24"/>
        </w:rPr>
        <w:t>3.6</w:t>
      </w:r>
      <w:r w:rsidR="002654BD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2654BD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BA61A9">
        <w:rPr>
          <w:b w:val="0"/>
          <w:szCs w:val="24"/>
        </w:rPr>
        <w:t>3.8</w:t>
      </w:r>
      <w:r w:rsidR="002654BD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69487603"/>
      <w:bookmarkEnd w:id="52"/>
      <w:bookmarkEnd w:id="125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26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69487604"/>
      <w:r w:rsidRPr="006238AF">
        <w:t>Проект договора</w:t>
      </w:r>
      <w:bookmarkEnd w:id="131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61313"/>
      <w:bookmarkStart w:id="138" w:name="_Toc440376068"/>
      <w:bookmarkStart w:id="139" w:name="_Toc440376195"/>
      <w:bookmarkStart w:id="140" w:name="_Toc440382460"/>
      <w:bookmarkStart w:id="141" w:name="_Toc440447130"/>
      <w:bookmarkStart w:id="142" w:name="_Toc440632290"/>
      <w:bookmarkStart w:id="143" w:name="_Toc440875063"/>
      <w:bookmarkStart w:id="144" w:name="_Toc441131050"/>
      <w:bookmarkStart w:id="145" w:name="_Toc465774571"/>
      <w:bookmarkStart w:id="146" w:name="_Toc465848800"/>
      <w:bookmarkStart w:id="147" w:name="_Toc468876119"/>
      <w:bookmarkStart w:id="148" w:name="_Toc469487605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61314"/>
      <w:bookmarkStart w:id="155" w:name="_Toc440376069"/>
      <w:bookmarkStart w:id="156" w:name="_Toc440376196"/>
      <w:bookmarkStart w:id="157" w:name="_Toc440382461"/>
      <w:bookmarkStart w:id="158" w:name="_Toc440447131"/>
      <w:bookmarkStart w:id="159" w:name="_Toc440632291"/>
      <w:bookmarkStart w:id="160" w:name="_Toc440875064"/>
      <w:bookmarkStart w:id="161" w:name="_Toc441131051"/>
      <w:bookmarkStart w:id="162" w:name="_Toc465774572"/>
      <w:bookmarkStart w:id="163" w:name="_Toc465848801"/>
      <w:bookmarkStart w:id="164" w:name="_Toc468876120"/>
      <w:bookmarkStart w:id="165" w:name="_Toc469487606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2654BD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2654BD">
        <w:rPr>
          <w:b w:val="0"/>
        </w:rPr>
      </w:r>
      <w:r w:rsidR="002654BD">
        <w:rPr>
          <w:b w:val="0"/>
        </w:rPr>
        <w:fldChar w:fldCharType="separate"/>
      </w:r>
      <w:r w:rsidR="00BA61A9">
        <w:rPr>
          <w:b w:val="0"/>
        </w:rPr>
        <w:t>5.6</w:t>
      </w:r>
      <w:r w:rsidR="002654BD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61315"/>
      <w:bookmarkStart w:id="172" w:name="_Toc440376070"/>
      <w:bookmarkStart w:id="173" w:name="_Toc440376197"/>
      <w:bookmarkStart w:id="174" w:name="_Toc440382462"/>
      <w:bookmarkStart w:id="175" w:name="_Toc440447132"/>
      <w:bookmarkStart w:id="176" w:name="_Toc440632292"/>
      <w:bookmarkStart w:id="177" w:name="_Toc440875065"/>
      <w:bookmarkStart w:id="178" w:name="_Toc441131052"/>
      <w:bookmarkStart w:id="179" w:name="_Toc465774573"/>
      <w:bookmarkStart w:id="180" w:name="_Toc465848802"/>
      <w:bookmarkStart w:id="181" w:name="_Toc468876121"/>
      <w:bookmarkStart w:id="182" w:name="_Toc469487607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40875066"/>
      <w:bookmarkStart w:id="184" w:name="_Toc469487608"/>
      <w:r w:rsidRPr="003303E9">
        <w:rPr>
          <w:bCs w:val="0"/>
        </w:rPr>
        <w:t>Антикоррупционная оговорка, включаемая в проект договора</w:t>
      </w:r>
      <w:bookmarkEnd w:id="183"/>
      <w:bookmarkEnd w:id="184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361317"/>
      <w:bookmarkStart w:id="190" w:name="_Toc440376072"/>
      <w:bookmarkStart w:id="191" w:name="_Toc440376199"/>
      <w:bookmarkStart w:id="192" w:name="_Toc440382464"/>
      <w:bookmarkStart w:id="193" w:name="_Toc440447134"/>
      <w:bookmarkStart w:id="194" w:name="_Toc440632294"/>
      <w:bookmarkStart w:id="195" w:name="_Toc440875067"/>
      <w:bookmarkStart w:id="196" w:name="_Toc441131054"/>
      <w:bookmarkStart w:id="197" w:name="_Toc465774575"/>
      <w:bookmarkStart w:id="198" w:name="_Toc465848804"/>
      <w:bookmarkStart w:id="199" w:name="_Toc468876123"/>
      <w:bookmarkStart w:id="200" w:name="_Toc469487609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2654BD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2654BD">
        <w:rPr>
          <w:b w:val="0"/>
        </w:rPr>
      </w:r>
      <w:r w:rsidR="002654BD">
        <w:rPr>
          <w:b w:val="0"/>
        </w:rPr>
        <w:fldChar w:fldCharType="separate"/>
      </w:r>
      <w:r w:rsidR="00BA61A9">
        <w:rPr>
          <w:b w:val="0"/>
        </w:rPr>
        <w:t>2.2.3</w:t>
      </w:r>
      <w:r w:rsidR="002654BD">
        <w:rPr>
          <w:b w:val="0"/>
        </w:rPr>
        <w:fldChar w:fldCharType="end"/>
      </w:r>
      <w:r w:rsidRPr="003303E9">
        <w:rPr>
          <w:b w:val="0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1" w:name="_Toc439238158"/>
      <w:bookmarkStart w:id="202" w:name="_Toc439252710"/>
      <w:bookmarkStart w:id="203" w:name="_Toc439323568"/>
      <w:bookmarkStart w:id="204" w:name="_Toc439323684"/>
      <w:bookmarkStart w:id="205" w:name="_Toc440361318"/>
      <w:bookmarkStart w:id="206" w:name="_Toc440376073"/>
      <w:bookmarkStart w:id="207" w:name="_Toc440376200"/>
      <w:bookmarkStart w:id="208" w:name="_Toc440382465"/>
      <w:bookmarkStart w:id="209" w:name="_Toc440447135"/>
      <w:bookmarkStart w:id="210" w:name="_Toc440632295"/>
      <w:bookmarkStart w:id="211" w:name="_Toc440875068"/>
      <w:bookmarkStart w:id="212" w:name="_Toc441131055"/>
      <w:bookmarkStart w:id="213" w:name="_Toc465774576"/>
      <w:bookmarkStart w:id="214" w:name="_Toc465848805"/>
      <w:bookmarkStart w:id="215" w:name="_Toc468876124"/>
      <w:bookmarkStart w:id="216" w:name="_Toc469487610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7" w:name="_Toc439238159"/>
      <w:bookmarkStart w:id="218" w:name="_Toc439252711"/>
      <w:bookmarkStart w:id="219" w:name="_Toc439323569"/>
      <w:bookmarkStart w:id="220" w:name="_Toc439323685"/>
      <w:bookmarkStart w:id="221" w:name="_Ref440270867"/>
      <w:bookmarkStart w:id="222" w:name="_Toc440361319"/>
      <w:bookmarkStart w:id="223" w:name="_Toc440376074"/>
      <w:bookmarkStart w:id="224" w:name="_Toc440376201"/>
      <w:bookmarkStart w:id="225" w:name="_Toc440382466"/>
      <w:bookmarkStart w:id="226" w:name="_Toc440447136"/>
      <w:bookmarkStart w:id="227" w:name="_Toc440632296"/>
      <w:bookmarkStart w:id="228" w:name="_Toc440875069"/>
      <w:bookmarkStart w:id="229" w:name="_Toc441131056"/>
      <w:bookmarkStart w:id="230" w:name="_Toc465774577"/>
      <w:bookmarkStart w:id="231" w:name="_Toc465848806"/>
      <w:bookmarkStart w:id="232" w:name="_Toc468876125"/>
      <w:bookmarkStart w:id="233" w:name="_Toc469487611"/>
      <w:r w:rsidRPr="003303E9">
        <w:rPr>
          <w:b w:val="0"/>
        </w:rPr>
        <w:t>Текст Антикоррупционной оговорки: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7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4" w:name="_Ref303622434"/>
      <w:bookmarkStart w:id="235" w:name="_Ref303624273"/>
      <w:bookmarkStart w:id="236" w:name="_Ref303682476"/>
      <w:bookmarkStart w:id="237" w:name="_Ref303683017"/>
      <w:bookmarkEnd w:id="234"/>
      <w:bookmarkEnd w:id="235"/>
      <w:bookmarkEnd w:id="236"/>
      <w:bookmarkEnd w:id="237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8" w:name="_Toc469470557"/>
      <w:bookmarkStart w:id="239" w:name="_Toc469487612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8"/>
      <w:bookmarkEnd w:id="239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40" w:name="_Toc469470558"/>
      <w:bookmarkStart w:id="241" w:name="_Toc469487613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>
        <w:rPr>
          <w:b w:val="0"/>
        </w:rPr>
      </w:r>
      <w:r>
        <w:rPr>
          <w:b w:val="0"/>
        </w:rPr>
        <w:fldChar w:fldCharType="separate"/>
      </w:r>
      <w:r w:rsidR="00BA61A9">
        <w:rPr>
          <w:b w:val="0"/>
        </w:rPr>
        <w:t>2.3.3</w:t>
      </w:r>
      <w:r>
        <w:rPr>
          <w:b w:val="0"/>
        </w:rPr>
        <w:fldChar w:fldCharType="end"/>
      </w:r>
      <w:r w:rsidRPr="00F31976">
        <w:rPr>
          <w:b w:val="0"/>
        </w:rPr>
        <w:t>).</w:t>
      </w:r>
      <w:bookmarkEnd w:id="240"/>
      <w:bookmarkEnd w:id="24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42" w:name="_Toc469470559"/>
      <w:bookmarkStart w:id="243" w:name="_Toc469487614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2"/>
      <w:bookmarkEnd w:id="243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44" w:name="_Ref469470272"/>
      <w:bookmarkStart w:id="245" w:name="_Toc469470560"/>
      <w:bookmarkStart w:id="246" w:name="_Toc469487615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4"/>
      <w:bookmarkEnd w:id="245"/>
      <w:bookmarkEnd w:id="246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47" w:name="_Toc469470561"/>
      <w:bookmarkStart w:id="248" w:name="_Toc469487616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47"/>
      <w:bookmarkEnd w:id="248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49" w:name="_Toc469470562"/>
      <w:bookmarkStart w:id="250" w:name="_Toc469487617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49"/>
      <w:bookmarkEnd w:id="250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1" w:name="_Toc469470563"/>
      <w:bookmarkStart w:id="252" w:name="_Toc469487618"/>
      <w:r w:rsidRPr="00F31976">
        <w:rPr>
          <w:b w:val="0"/>
          <w:szCs w:val="24"/>
        </w:rPr>
        <w:t xml:space="preserve">в) </w:t>
      </w:r>
      <w:proofErr w:type="gramStart"/>
      <w:r w:rsidRPr="00F31976">
        <w:rPr>
          <w:rFonts w:eastAsia="Calibri"/>
          <w:b w:val="0"/>
          <w:szCs w:val="24"/>
        </w:rPr>
        <w:t>В</w:t>
      </w:r>
      <w:proofErr w:type="gramEnd"/>
      <w:r w:rsidRPr="00F31976">
        <w:rPr>
          <w:rFonts w:eastAsia="Calibri"/>
          <w:b w:val="0"/>
          <w:szCs w:val="24"/>
        </w:rPr>
        <w:t xml:space="preserve">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51"/>
      <w:bookmarkEnd w:id="252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3" w:name="_Toc469470564"/>
      <w:bookmarkStart w:id="254" w:name="_Toc469487619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53"/>
      <w:bookmarkEnd w:id="254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55" w:name="_Ref303711222"/>
      <w:bookmarkStart w:id="256" w:name="_Ref311232052"/>
      <w:bookmarkStart w:id="257" w:name="_Toc469487620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55"/>
      <w:r w:rsidR="00D51A0B" w:rsidRPr="00E71A48">
        <w:rPr>
          <w:szCs w:val="24"/>
        </w:rPr>
        <w:t>Заявок</w:t>
      </w:r>
      <w:bookmarkEnd w:id="256"/>
      <w:bookmarkEnd w:id="257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58" w:name="_Toc469487621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58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59" w:name="_Toc439323688"/>
      <w:bookmarkStart w:id="260" w:name="_Toc440361322"/>
      <w:bookmarkStart w:id="261" w:name="_Toc440376077"/>
      <w:bookmarkStart w:id="262" w:name="_Toc440376204"/>
      <w:bookmarkStart w:id="263" w:name="_Toc440382469"/>
      <w:bookmarkStart w:id="264" w:name="_Toc440447139"/>
      <w:bookmarkStart w:id="265" w:name="_Toc440632299"/>
      <w:bookmarkStart w:id="266" w:name="_Toc440875072"/>
      <w:bookmarkStart w:id="267" w:name="_Toc441131059"/>
      <w:bookmarkStart w:id="268" w:name="_Toc465774580"/>
      <w:bookmarkStart w:id="269" w:name="_Toc465848809"/>
      <w:bookmarkStart w:id="270" w:name="_Toc468876128"/>
      <w:bookmarkStart w:id="271" w:name="_Toc469487622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FB1A61">
        <w:fldChar w:fldCharType="begin"/>
      </w:r>
      <w:r w:rsidR="00FB1A61">
        <w:instrText xml:space="preserve"> REF _Ref305973033 \r \h  \* MERGEFORMAT </w:instrText>
      </w:r>
      <w:r w:rsidR="00FB1A61">
        <w:fldChar w:fldCharType="separate"/>
      </w:r>
      <w:r w:rsidR="00BA61A9" w:rsidRPr="00BA61A9">
        <w:rPr>
          <w:bCs w:val="0"/>
          <w:sz w:val="24"/>
          <w:szCs w:val="24"/>
        </w:rPr>
        <w:t>3.2</w:t>
      </w:r>
      <w:r w:rsidR="00FB1A61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FB1A61">
        <w:fldChar w:fldCharType="begin"/>
      </w:r>
      <w:r w:rsidR="00FB1A61">
        <w:instrText xml:space="preserve"> REF _Ref305973147 \r \h  \* MERGEFORMAT </w:instrText>
      </w:r>
      <w:r w:rsidR="00FB1A61">
        <w:fldChar w:fldCharType="separate"/>
      </w:r>
      <w:r w:rsidR="00BA61A9" w:rsidRPr="00BA61A9">
        <w:rPr>
          <w:bCs w:val="0"/>
          <w:sz w:val="24"/>
          <w:szCs w:val="24"/>
        </w:rPr>
        <w:t>3.3</w:t>
      </w:r>
      <w:r w:rsidR="00FB1A61">
        <w:fldChar w:fldCharType="end"/>
      </w:r>
      <w:r w:rsidR="002654B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2" w:name="__RefNumPara__828_922829174"/>
      <w:bookmarkEnd w:id="27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2654B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="00FB1A61">
        <w:fldChar w:fldCharType="begin"/>
      </w:r>
      <w:r w:rsidR="00FB1A61">
        <w:instrText xml:space="preserve"> REF _Ref305973214 \r \h  \* MERGEFORMAT </w:instrText>
      </w:r>
      <w:r w:rsidR="00FB1A61">
        <w:fldChar w:fldCharType="separate"/>
      </w:r>
      <w:r w:rsidR="00BA61A9" w:rsidRPr="00BA61A9">
        <w:rPr>
          <w:bCs w:val="0"/>
          <w:sz w:val="24"/>
          <w:szCs w:val="24"/>
        </w:rPr>
        <w:t>3.4</w:t>
      </w:r>
      <w:r w:rsidR="00FB1A61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_Ref303683883 \r \h  \* MERGEFORMAT </w:instrText>
      </w:r>
      <w:r w:rsidR="00FB1A61">
        <w:fldChar w:fldCharType="separate"/>
      </w:r>
      <w:r w:rsidR="00BA61A9" w:rsidRPr="00BA61A9">
        <w:rPr>
          <w:bCs w:val="0"/>
          <w:sz w:val="24"/>
          <w:szCs w:val="24"/>
        </w:rPr>
        <w:t>3.5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3" w:name="__RefNumPara__832_922829174"/>
      <w:bookmarkEnd w:id="27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2654BD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2654BD">
        <w:fldChar w:fldCharType="separate"/>
      </w:r>
      <w:r w:rsidR="00BA61A9">
        <w:rPr>
          <w:bCs w:val="0"/>
          <w:sz w:val="24"/>
          <w:szCs w:val="24"/>
        </w:rPr>
        <w:t>3.6</w:t>
      </w:r>
      <w:r w:rsidR="002654BD">
        <w:fldChar w:fldCharType="end"/>
      </w:r>
      <w:r w:rsidR="002654B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4" w:name="__RefNumPara__834_922829174"/>
      <w:bookmarkEnd w:id="27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FB1A61">
        <w:fldChar w:fldCharType="begin"/>
      </w:r>
      <w:r w:rsidR="00FB1A61">
        <w:instrText xml:space="preserve"> REF _Ref303250967 \r \h  \* MERGEFORMAT </w:instrText>
      </w:r>
      <w:r w:rsidR="00FB1A61">
        <w:fldChar w:fldCharType="separate"/>
      </w:r>
      <w:r w:rsidR="00BA61A9" w:rsidRPr="00BA61A9">
        <w:rPr>
          <w:bCs w:val="0"/>
          <w:sz w:val="24"/>
          <w:szCs w:val="24"/>
        </w:rPr>
        <w:t>3.7</w:t>
      </w:r>
      <w:r w:rsidR="00FB1A61">
        <w:fldChar w:fldCharType="end"/>
      </w:r>
      <w:r w:rsidR="002654BD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5" w:name="__RefNumPara__836_922829174"/>
      <w:bookmarkEnd w:id="27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FB1A61">
        <w:fldChar w:fldCharType="begin"/>
      </w:r>
      <w:r w:rsidR="00FB1A61">
        <w:instrText xml:space="preserve"> REF _Ref303681924 \r \h  \* MERGEFORMAT </w:instrText>
      </w:r>
      <w:r w:rsidR="00FB1A61">
        <w:fldChar w:fldCharType="separate"/>
      </w:r>
      <w:r w:rsidR="00BA61A9" w:rsidRPr="00BA61A9">
        <w:rPr>
          <w:bCs w:val="0"/>
          <w:sz w:val="24"/>
          <w:szCs w:val="24"/>
        </w:rPr>
        <w:t>3.8</w:t>
      </w:r>
      <w:r w:rsidR="00FB1A61">
        <w:fldChar w:fldCharType="end"/>
      </w:r>
      <w:r w:rsidR="002654B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096E9D" w:rsidRPr="00E71A4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_Ref303683929 \r \h  \* MERGEFORMAT </w:instrText>
      </w:r>
      <w:r w:rsidR="00FB1A61">
        <w:fldChar w:fldCharType="separate"/>
      </w:r>
      <w:r w:rsidR="00BA61A9" w:rsidRPr="00BA61A9">
        <w:rPr>
          <w:bCs w:val="0"/>
          <w:sz w:val="24"/>
          <w:szCs w:val="24"/>
        </w:rPr>
        <w:t>3.10</w:t>
      </w:r>
      <w:r w:rsidR="00FB1A61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FB1A61">
        <w:fldChar w:fldCharType="begin"/>
      </w:r>
      <w:r w:rsidR="00FB1A61">
        <w:instrText xml:space="preserve"> REF _Ref306140410 \r \h  \* MERGEFORMAT </w:instrText>
      </w:r>
      <w:r w:rsidR="00FB1A61">
        <w:fldChar w:fldCharType="separate"/>
      </w:r>
      <w:r w:rsidR="00BA61A9" w:rsidRPr="00BA61A9">
        <w:rPr>
          <w:bCs w:val="0"/>
          <w:sz w:val="24"/>
          <w:szCs w:val="24"/>
        </w:rPr>
        <w:t>3.12</w:t>
      </w:r>
      <w:r w:rsidR="00FB1A61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FB1A61">
        <w:fldChar w:fldCharType="begin"/>
      </w:r>
      <w:r w:rsidR="00FB1A61">
        <w:instrText xml:space="preserve"> REF _Ref306140451 \r \h  \* MERGEFORMAT </w:instrText>
      </w:r>
      <w:r w:rsidR="00FB1A61">
        <w:fldChar w:fldCharType="separate"/>
      </w:r>
      <w:r w:rsidR="00BA61A9" w:rsidRPr="00BA61A9">
        <w:rPr>
          <w:bCs w:val="0"/>
          <w:sz w:val="24"/>
          <w:szCs w:val="24"/>
        </w:rPr>
        <w:t>3.13</w:t>
      </w:r>
      <w:r w:rsidR="00FB1A61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76" w:name="_Toc439323689"/>
      <w:bookmarkStart w:id="277" w:name="_Toc440361323"/>
      <w:bookmarkStart w:id="278" w:name="_Toc440376078"/>
      <w:bookmarkStart w:id="279" w:name="_Toc440376205"/>
      <w:bookmarkStart w:id="280" w:name="_Toc440382470"/>
      <w:bookmarkStart w:id="281" w:name="_Toc440447140"/>
      <w:bookmarkStart w:id="282" w:name="_Toc440632300"/>
      <w:bookmarkStart w:id="283" w:name="_Toc440875073"/>
      <w:bookmarkStart w:id="284" w:name="_Toc441131060"/>
      <w:bookmarkStart w:id="285" w:name="_Toc465774581"/>
      <w:bookmarkStart w:id="286" w:name="_Toc465848810"/>
      <w:bookmarkStart w:id="287" w:name="_Toc468876129"/>
      <w:bookmarkStart w:id="288" w:name="_Toc469487623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89" w:name="_Ref303250835"/>
      <w:bookmarkStart w:id="290" w:name="_Ref305973033"/>
      <w:bookmarkStart w:id="291" w:name="_Toc469487624"/>
      <w:bookmarkStart w:id="292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89"/>
      <w:r w:rsidRPr="00E71A48">
        <w:t xml:space="preserve"> по запросу предложений</w:t>
      </w:r>
      <w:bookmarkEnd w:id="290"/>
      <w:bookmarkEnd w:id="291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FB1A61">
        <w:fldChar w:fldCharType="begin"/>
      </w:r>
      <w:r w:rsidR="00FB1A61">
        <w:instrText xml:space="preserve"> REF _Ref302563524 \n \h  \* MERGEFORMAT </w:instrText>
      </w:r>
      <w:r w:rsidR="00FB1A61">
        <w:fldChar w:fldCharType="separate"/>
      </w:r>
      <w:r w:rsidR="00BA61A9" w:rsidRPr="00BA61A9">
        <w:rPr>
          <w:sz w:val="24"/>
          <w:szCs w:val="24"/>
        </w:rPr>
        <w:t>1.1.1</w:t>
      </w:r>
      <w:r w:rsidR="00FB1A61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3" w:name="__RefNumPara__444_922829174"/>
      <w:bookmarkStart w:id="294" w:name="_Ref191386216"/>
      <w:bookmarkStart w:id="295" w:name="_Ref305973147"/>
      <w:bookmarkStart w:id="296" w:name="_Toc469487625"/>
      <w:bookmarkEnd w:id="292"/>
      <w:bookmarkEnd w:id="293"/>
      <w:r w:rsidRPr="00E71A48">
        <w:lastRenderedPageBreak/>
        <w:t xml:space="preserve">Подготовка </w:t>
      </w:r>
      <w:bookmarkEnd w:id="294"/>
      <w:r w:rsidRPr="00E71A48">
        <w:t>Заявок</w:t>
      </w:r>
      <w:bookmarkEnd w:id="295"/>
      <w:bookmarkEnd w:id="296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97" w:name="_Ref306114638"/>
      <w:bookmarkStart w:id="298" w:name="_Toc440361326"/>
      <w:bookmarkStart w:id="299" w:name="_Toc440376081"/>
      <w:bookmarkStart w:id="300" w:name="_Toc440376208"/>
      <w:bookmarkStart w:id="301" w:name="_Toc440382473"/>
      <w:bookmarkStart w:id="302" w:name="_Toc440447143"/>
      <w:bookmarkStart w:id="303" w:name="_Toc440632303"/>
      <w:bookmarkStart w:id="304" w:name="_Toc440875076"/>
      <w:bookmarkStart w:id="305" w:name="_Toc441131063"/>
      <w:bookmarkStart w:id="306" w:name="_Toc465774584"/>
      <w:bookmarkStart w:id="307" w:name="_Toc465848813"/>
      <w:bookmarkStart w:id="308" w:name="_Toc468876132"/>
      <w:bookmarkStart w:id="309" w:name="_Toc469487626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BA61A9">
        <w:rPr>
          <w:bCs w:val="0"/>
          <w:sz w:val="24"/>
          <w:szCs w:val="24"/>
        </w:rPr>
        <w:t>5.1</w:t>
      </w:r>
      <w:r w:rsidR="002654BD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BA61A9">
        <w:rPr>
          <w:bCs w:val="0"/>
          <w:sz w:val="24"/>
          <w:szCs w:val="24"/>
        </w:rPr>
        <w:t>5.2</w:t>
      </w:r>
      <w:r w:rsidR="002654BD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BA61A9">
        <w:rPr>
          <w:bCs w:val="0"/>
          <w:sz w:val="24"/>
          <w:szCs w:val="24"/>
        </w:rPr>
        <w:t>5.3</w:t>
      </w:r>
      <w:r w:rsidR="002654BD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BA61A9">
        <w:rPr>
          <w:bCs w:val="0"/>
          <w:sz w:val="24"/>
          <w:szCs w:val="24"/>
        </w:rPr>
        <w:t>5.4</w:t>
      </w:r>
      <w:r w:rsidR="002654BD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BA61A9">
        <w:rPr>
          <w:bCs w:val="0"/>
          <w:sz w:val="24"/>
          <w:szCs w:val="24"/>
        </w:rPr>
        <w:t>5.5</w:t>
      </w:r>
      <w:r w:rsidR="002654BD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_Ref191386407 \r \h  \* MERGEFORMAT </w:instrText>
      </w:r>
      <w:r w:rsidR="00FB1A61">
        <w:fldChar w:fldCharType="separate"/>
      </w:r>
      <w:r w:rsidR="00BA61A9" w:rsidRPr="00BA61A9">
        <w:rPr>
          <w:bCs w:val="0"/>
          <w:sz w:val="24"/>
          <w:szCs w:val="24"/>
        </w:rPr>
        <w:t>3.3.8</w:t>
      </w:r>
      <w:r w:rsidR="00FB1A61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_Ref440361610 \r \h  \* MERGEFORMAT </w:instrText>
      </w:r>
      <w:r w:rsidR="00FB1A61">
        <w:fldChar w:fldCharType="separate"/>
      </w:r>
      <w:r w:rsidR="00BA61A9" w:rsidRPr="00BA61A9">
        <w:rPr>
          <w:bCs w:val="0"/>
          <w:sz w:val="24"/>
          <w:szCs w:val="24"/>
        </w:rPr>
        <w:t>5.6</w:t>
      </w:r>
      <w:r w:rsidR="00FB1A61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0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10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BA61A9" w:rsidRPr="00BA61A9">
        <w:rPr>
          <w:bCs w:val="0"/>
          <w:sz w:val="24"/>
          <w:szCs w:val="24"/>
          <w:lang w:eastAsia="ru-RU"/>
        </w:rPr>
        <w:t>5.1</w:t>
      </w:r>
      <w:r w:rsidR="00FB1A61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FB1A61">
        <w:fldChar w:fldCharType="begin"/>
      </w:r>
      <w:r w:rsidR="00FB1A61">
        <w:instrText xml:space="preserve"> REF _Ref440271964 \r \h  \* MERGEFORMAT </w:instrText>
      </w:r>
      <w:r w:rsidR="00FB1A61">
        <w:fldChar w:fldCharType="separate"/>
      </w:r>
      <w:r w:rsidR="00BA61A9" w:rsidRPr="00BA61A9">
        <w:rPr>
          <w:sz w:val="24"/>
          <w:szCs w:val="24"/>
        </w:rPr>
        <w:t>5.1.3</w:t>
      </w:r>
      <w:r w:rsidR="00FB1A61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Документ(ы)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_Ref440279062 \r \h  \* MERGEFORMAT </w:instrText>
      </w:r>
      <w:r w:rsidR="00FB1A61">
        <w:fldChar w:fldCharType="separate"/>
      </w:r>
      <w:r w:rsidR="00BA61A9" w:rsidRPr="00BA61A9">
        <w:rPr>
          <w:sz w:val="24"/>
          <w:szCs w:val="24"/>
        </w:rPr>
        <w:t>б)</w:t>
      </w:r>
      <w:r w:rsidR="00FB1A61">
        <w:fldChar w:fldCharType="end"/>
      </w:r>
      <w:r w:rsidRPr="00AE1D21">
        <w:rPr>
          <w:sz w:val="24"/>
          <w:szCs w:val="24"/>
        </w:rPr>
        <w:t xml:space="preserve"> п. </w:t>
      </w:r>
      <w:r w:rsidR="00FB1A61">
        <w:fldChar w:fldCharType="begin"/>
      </w:r>
      <w:r w:rsidR="00FB1A61">
        <w:instrText xml:space="preserve"> REF _Ref303587815 \r \h  \* MERGEFORMAT </w:instrText>
      </w:r>
      <w:r w:rsidR="00FB1A61">
        <w:fldChar w:fldCharType="separate"/>
      </w:r>
      <w:r w:rsidR="00BA61A9" w:rsidRPr="00BA61A9">
        <w:rPr>
          <w:sz w:val="24"/>
          <w:szCs w:val="24"/>
        </w:rPr>
        <w:t>3.3.8.3</w:t>
      </w:r>
      <w:r w:rsidR="00FB1A61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_Ref440537086 \r \h  \* MERGEFORMAT </w:instrText>
      </w:r>
      <w:r w:rsidR="00FB1A61">
        <w:fldChar w:fldCharType="separate"/>
      </w:r>
      <w:r w:rsidR="00BA61A9" w:rsidRPr="00BA61A9">
        <w:rPr>
          <w:bCs w:val="0"/>
          <w:sz w:val="24"/>
          <w:szCs w:val="24"/>
        </w:rPr>
        <w:t>5.3</w:t>
      </w:r>
      <w:r w:rsidR="00FB1A61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FB1A61">
        <w:fldChar w:fldCharType="begin"/>
      </w:r>
      <w:r w:rsidR="00FB1A61">
        <w:instrText xml:space="preserve"> REF _Ref440274913 \r \h  \* MERGEFORMAT </w:instrText>
      </w:r>
      <w:r w:rsidR="00FB1A61">
        <w:fldChar w:fldCharType="separate"/>
      </w:r>
      <w:r w:rsidR="00BA61A9" w:rsidRPr="00BA61A9">
        <w:rPr>
          <w:bCs w:val="0"/>
          <w:sz w:val="24"/>
          <w:szCs w:val="24"/>
          <w:lang w:eastAsia="ru-RU"/>
        </w:rPr>
        <w:t>5.2</w:t>
      </w:r>
      <w:r w:rsidR="00FB1A61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FB1A61">
        <w:fldChar w:fldCharType="begin"/>
      </w:r>
      <w:r w:rsidR="00FB1A61">
        <w:instrText xml:space="preserve"> REF _Ref440274902 \r \h  \* MERGEFORMAT </w:instrText>
      </w:r>
      <w:r w:rsidR="00FB1A61">
        <w:fldChar w:fldCharType="separate"/>
      </w:r>
      <w:r w:rsidR="00BA61A9" w:rsidRPr="00BA61A9">
        <w:rPr>
          <w:bCs w:val="0"/>
          <w:sz w:val="24"/>
          <w:szCs w:val="24"/>
          <w:lang w:eastAsia="ru-RU"/>
        </w:rPr>
        <w:t>5.4</w:t>
      </w:r>
      <w:r w:rsidR="00FB1A61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BA61A9">
        <w:rPr>
          <w:bCs w:val="0"/>
          <w:sz w:val="24"/>
          <w:szCs w:val="24"/>
        </w:rPr>
        <w:t>5.5</w:t>
      </w:r>
      <w:r w:rsidR="002654BD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BA61A9">
        <w:rPr>
          <w:bCs w:val="0"/>
          <w:sz w:val="24"/>
          <w:szCs w:val="24"/>
        </w:rPr>
        <w:t>5.6</w:t>
      </w:r>
      <w:r w:rsidR="002654BD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BA61A9">
        <w:rPr>
          <w:bCs w:val="0"/>
          <w:sz w:val="24"/>
          <w:szCs w:val="24"/>
        </w:rPr>
        <w:t>5.7.1</w:t>
      </w:r>
      <w:r w:rsidR="002654BD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файла копии Анкеты Участника запроса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BA61A9">
        <w:rPr>
          <w:sz w:val="24"/>
          <w:szCs w:val="24"/>
        </w:rPr>
        <w:t>5.7.2</w:t>
      </w:r>
      <w:r w:rsidR="002654BD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 Российской Федерации»)</w:t>
      </w:r>
      <w:r w:rsidR="00D15047" w:rsidRPr="00AE1D21">
        <w:rPr>
          <w:sz w:val="24"/>
          <w:szCs w:val="24"/>
        </w:rPr>
        <w:t xml:space="preserve">. В случае,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</w:t>
      </w:r>
      <w:proofErr w:type="gramStart"/>
      <w:r w:rsidR="00D15047" w:rsidRPr="00AE1D21">
        <w:rPr>
          <w:sz w:val="24"/>
          <w:szCs w:val="24"/>
        </w:rPr>
        <w:t>не принадлежности</w:t>
      </w:r>
      <w:proofErr w:type="gramEnd"/>
      <w:r w:rsidR="00D15047" w:rsidRPr="00AE1D21">
        <w:rPr>
          <w:sz w:val="24"/>
          <w:szCs w:val="24"/>
        </w:rPr>
        <w:t xml:space="preserve">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FB1A61">
        <w:fldChar w:fldCharType="begin"/>
      </w:r>
      <w:r w:rsidR="00FB1A61">
        <w:instrText xml:space="preserve"> REF _Ref306005578 \r \h  \* MERGEFORMAT </w:instrText>
      </w:r>
      <w:r w:rsidR="00FB1A61">
        <w:fldChar w:fldCharType="separate"/>
      </w:r>
      <w:r w:rsidR="00BA61A9" w:rsidRPr="00BA61A9">
        <w:rPr>
          <w:bCs w:val="0"/>
          <w:sz w:val="24"/>
          <w:szCs w:val="24"/>
        </w:rPr>
        <w:t>3.3.8.3</w:t>
      </w:r>
      <w:r w:rsidR="00FB1A61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_Ref440279062 \r \h  \* MERGEFORMAT </w:instrText>
      </w:r>
      <w:r w:rsidR="00FB1A61">
        <w:fldChar w:fldCharType="separate"/>
      </w:r>
      <w:r w:rsidR="00BA61A9" w:rsidRPr="00BA61A9">
        <w:rPr>
          <w:sz w:val="24"/>
          <w:szCs w:val="24"/>
        </w:rPr>
        <w:t>б)</w:t>
      </w:r>
      <w:r w:rsidR="00FB1A61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2654BD">
        <w:fldChar w:fldCharType="begin"/>
      </w:r>
      <w:r w:rsidR="00BC1324">
        <w:instrText xml:space="preserve"> REF _Ref440372326 \r \h  \* MERGEFORMAT </w:instrText>
      </w:r>
      <w:r w:rsidR="002654BD">
        <w:fldChar w:fldCharType="separate"/>
      </w:r>
      <w:r w:rsidR="00BA61A9" w:rsidRPr="00BA61A9">
        <w:rPr>
          <w:sz w:val="24"/>
          <w:szCs w:val="24"/>
        </w:rPr>
        <w:t>д)</w:t>
      </w:r>
      <w:r w:rsidR="002654BD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_Ref440371812 \r \h  \* MERGEFORMAT </w:instrText>
      </w:r>
      <w:r w:rsidR="00FB1A61">
        <w:fldChar w:fldCharType="separate"/>
      </w:r>
      <w:r w:rsidR="00BA61A9" w:rsidRPr="00BA61A9">
        <w:rPr>
          <w:sz w:val="24"/>
          <w:szCs w:val="24"/>
        </w:rPr>
        <w:t>м)</w:t>
      </w:r>
      <w:r w:rsidR="00FB1A61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2654BD">
        <w:fldChar w:fldCharType="begin"/>
      </w:r>
      <w:r w:rsidR="00BC1324">
        <w:instrText xml:space="preserve"> REF _Ref440371822 \r \h  \* MERGEFORMAT </w:instrText>
      </w:r>
      <w:r w:rsidR="002654BD">
        <w:fldChar w:fldCharType="separate"/>
      </w:r>
      <w:r w:rsidR="00BA61A9" w:rsidRPr="00BA61A9">
        <w:rPr>
          <w:sz w:val="24"/>
          <w:szCs w:val="24"/>
        </w:rPr>
        <w:t>н)</w:t>
      </w:r>
      <w:r w:rsidR="002654BD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_Ref442190626 \r \h  \* MERGEFORMAT </w:instrText>
      </w:r>
      <w:r w:rsidR="00FB1A61">
        <w:fldChar w:fldCharType="separate"/>
      </w:r>
      <w:r w:rsidR="00BA61A9" w:rsidRPr="00BA61A9">
        <w:rPr>
          <w:sz w:val="24"/>
          <w:szCs w:val="24"/>
        </w:rPr>
        <w:t>у)</w:t>
      </w:r>
      <w:r w:rsidR="00FB1A61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FB1A61">
        <w:fldChar w:fldCharType="begin"/>
      </w:r>
      <w:r w:rsidR="00FB1A61">
        <w:instrText xml:space="preserve"> REF _Ref306005578 \r \h  \* MERGEFORMAT </w:instrText>
      </w:r>
      <w:r w:rsidR="00FB1A61">
        <w:fldChar w:fldCharType="separate"/>
      </w:r>
      <w:r w:rsidR="00BA61A9" w:rsidRPr="00BA61A9">
        <w:rPr>
          <w:sz w:val="24"/>
          <w:szCs w:val="24"/>
        </w:rPr>
        <w:t>3.3.8.3</w:t>
      </w:r>
      <w:r w:rsidR="00FB1A61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FB1A61">
        <w:fldChar w:fldCharType="begin"/>
      </w:r>
      <w:r w:rsidR="00FB1A61">
        <w:instrText xml:space="preserve"> REF _Ref306143446 \r \h  \* MERGEFORMAT </w:instrText>
      </w:r>
      <w:r w:rsidR="00FB1A61">
        <w:fldChar w:fldCharType="separate"/>
      </w:r>
      <w:r w:rsidR="00BA61A9" w:rsidRPr="00BA61A9">
        <w:rPr>
          <w:bCs w:val="0"/>
          <w:sz w:val="24"/>
          <w:szCs w:val="24"/>
        </w:rPr>
        <w:t>3.3.9.3</w:t>
      </w:r>
      <w:r w:rsidR="00FB1A61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FB1A61">
        <w:fldChar w:fldCharType="begin"/>
      </w:r>
      <w:r w:rsidR="00FB1A61">
        <w:instrText xml:space="preserve"> REF _Ref465847423 \r \h  \* MERGEFORMAT </w:instrText>
      </w:r>
      <w:r w:rsidR="00FB1A61">
        <w:fldChar w:fldCharType="separate"/>
      </w:r>
      <w:r w:rsidR="00BA61A9" w:rsidRPr="00BA61A9">
        <w:rPr>
          <w:bCs w:val="0"/>
          <w:sz w:val="24"/>
          <w:szCs w:val="24"/>
        </w:rPr>
        <w:t>3.3.10.7</w:t>
      </w:r>
      <w:r w:rsidR="00FB1A61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11" w:name="_Ref306004660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FB1A61">
        <w:fldChar w:fldCharType="begin"/>
      </w:r>
      <w:r w:rsidR="00FB1A61">
        <w:instrText xml:space="preserve"> REF _Ref442263553 \r \h  \* MERGEFORMAT </w:instrText>
      </w:r>
      <w:r w:rsidR="00FB1A61">
        <w:fldChar w:fldCharType="separate"/>
      </w:r>
      <w:r w:rsidR="00BA61A9" w:rsidRPr="00BA61A9">
        <w:rPr>
          <w:szCs w:val="24"/>
        </w:rPr>
        <w:t>3.3.14.4</w:t>
      </w:r>
      <w:r w:rsidR="00FB1A61">
        <w:fldChar w:fldCharType="end"/>
      </w:r>
      <w:r w:rsidRPr="007A5083">
        <w:rPr>
          <w:szCs w:val="24"/>
        </w:rPr>
        <w:t>).</w:t>
      </w:r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а отклоняются без </w:t>
      </w:r>
      <w:proofErr w:type="gramStart"/>
      <w:r w:rsidR="00717F60" w:rsidRPr="007A5083">
        <w:rPr>
          <w:bCs w:val="0"/>
          <w:sz w:val="24"/>
          <w:szCs w:val="24"/>
        </w:rPr>
        <w:t>рассмотрения</w:t>
      </w:r>
      <w:proofErr w:type="gramEnd"/>
      <w:r w:rsidR="00717F60" w:rsidRPr="007A5083">
        <w:rPr>
          <w:bCs w:val="0"/>
          <w:sz w:val="24"/>
          <w:szCs w:val="24"/>
        </w:rPr>
        <w:t xml:space="preserve"> по существу.</w:t>
      </w:r>
      <w:bookmarkEnd w:id="311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FB1A61">
        <w:fldChar w:fldCharType="begin"/>
      </w:r>
      <w:r w:rsidR="00FB1A61">
        <w:instrText xml:space="preserve"> REF _Ref440270602 \r \h  \* MERGEFORMAT </w:instrText>
      </w:r>
      <w:r w:rsidR="00FB1A61">
        <w:fldChar w:fldCharType="separate"/>
      </w:r>
      <w:r w:rsidR="00BA61A9">
        <w:t>5</w:t>
      </w:r>
      <w:r w:rsidR="00FB1A61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FB1A61">
        <w:fldChar w:fldCharType="begin"/>
      </w:r>
      <w:r w:rsidR="00FB1A61">
        <w:instrText xml:space="preserve"> REF _Ref191386419 \n \h  \* MERGEFORMAT </w:instrText>
      </w:r>
      <w:r w:rsidR="00FB1A61">
        <w:fldChar w:fldCharType="separate"/>
      </w:r>
      <w:r w:rsidR="00BA61A9" w:rsidRPr="00BA61A9">
        <w:rPr>
          <w:bCs w:val="0"/>
          <w:sz w:val="24"/>
          <w:szCs w:val="24"/>
        </w:rPr>
        <w:t>3.3.2</w:t>
      </w:r>
      <w:r w:rsidR="00FB1A61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BA61A9" w:rsidRPr="00BA61A9">
        <w:rPr>
          <w:sz w:val="24"/>
          <w:szCs w:val="24"/>
        </w:rPr>
        <w:t>5.14</w:t>
      </w:r>
      <w:r w:rsidR="00FB1A61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B1A61">
        <w:fldChar w:fldCharType="begin"/>
      </w:r>
      <w:r w:rsidR="00FB1A61">
        <w:instrText xml:space="preserve"> REF _Ref465847449 \r \h  \* MERGEFORMAT </w:instrText>
      </w:r>
      <w:r w:rsidR="00FB1A61">
        <w:fldChar w:fldCharType="separate"/>
      </w:r>
      <w:r w:rsidR="00BA61A9" w:rsidRPr="00BA61A9">
        <w:rPr>
          <w:sz w:val="24"/>
          <w:szCs w:val="24"/>
        </w:rPr>
        <w:t>5.15</w:t>
      </w:r>
      <w:r w:rsidR="00FB1A61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2" w:name="_Ref55279015"/>
      <w:bookmarkStart w:id="313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12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4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13"/>
      <w:bookmarkEnd w:id="314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_Ref440361959 \r \h  \* MERGEFORMAT </w:instrText>
      </w:r>
      <w:r w:rsidR="00FB1A61">
        <w:fldChar w:fldCharType="separate"/>
      </w:r>
      <w:r w:rsidR="00BA61A9" w:rsidRPr="00BA61A9">
        <w:rPr>
          <w:bCs w:val="0"/>
          <w:sz w:val="24"/>
          <w:szCs w:val="24"/>
        </w:rPr>
        <w:t>5.5</w:t>
      </w:r>
      <w:r w:rsidR="00FB1A61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</w:t>
      </w:r>
      <w:r w:rsidRPr="0043428B">
        <w:rPr>
          <w:sz w:val="24"/>
          <w:szCs w:val="24"/>
        </w:rPr>
        <w:lastRenderedPageBreak/>
        <w:t xml:space="preserve">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FB1A61">
        <w:fldChar w:fldCharType="begin"/>
      </w:r>
      <w:r w:rsidR="00FB1A61">
        <w:instrText xml:space="preserve"> REF _Ref440271036 \r \h  \* MERGEFORMAT </w:instrText>
      </w:r>
      <w:r w:rsidR="00FB1A61">
        <w:fldChar w:fldCharType="separate"/>
      </w:r>
      <w:r w:rsidR="00BA61A9" w:rsidRPr="00BA61A9">
        <w:rPr>
          <w:bCs w:val="0"/>
          <w:sz w:val="24"/>
          <w:szCs w:val="24"/>
        </w:rPr>
        <w:t>5.4</w:t>
      </w:r>
      <w:r w:rsidR="00FB1A61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BA61A9" w:rsidRPr="00BA61A9">
        <w:rPr>
          <w:bCs w:val="0"/>
          <w:sz w:val="24"/>
          <w:szCs w:val="24"/>
        </w:rPr>
        <w:t>5.1</w:t>
      </w:r>
      <w:r w:rsidR="00FB1A61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BA61A9" w:rsidRPr="00BA61A9">
        <w:rPr>
          <w:bCs w:val="0"/>
          <w:sz w:val="24"/>
          <w:szCs w:val="24"/>
        </w:rPr>
        <w:t>5.1</w:t>
      </w:r>
      <w:r w:rsidR="00FB1A61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15" w:name="_Ref115076752"/>
      <w:bookmarkStart w:id="316" w:name="_Ref191386109"/>
      <w:bookmarkStart w:id="317" w:name="_Ref191386419"/>
      <w:bookmarkStart w:id="318" w:name="_Toc440361327"/>
      <w:bookmarkStart w:id="319" w:name="_Toc440376082"/>
      <w:bookmarkStart w:id="320" w:name="_Toc440376209"/>
      <w:bookmarkStart w:id="321" w:name="_Toc440382474"/>
      <w:bookmarkStart w:id="322" w:name="_Toc440447144"/>
      <w:bookmarkStart w:id="323" w:name="_Toc440632304"/>
      <w:bookmarkStart w:id="324" w:name="_Toc440875077"/>
      <w:bookmarkStart w:id="325" w:name="_Toc441131064"/>
      <w:bookmarkStart w:id="326" w:name="_Toc465774585"/>
      <w:bookmarkStart w:id="327" w:name="_Toc465848814"/>
      <w:bookmarkStart w:id="328" w:name="_Toc468876133"/>
      <w:bookmarkStart w:id="329" w:name="_Toc469487627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15"/>
      <w:bookmarkEnd w:id="316"/>
      <w:bookmarkEnd w:id="317"/>
      <w:r w:rsidRPr="0043428B">
        <w:rPr>
          <w:szCs w:val="24"/>
        </w:rPr>
        <w:t>ЭТП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30" w:name="_Ref115076807"/>
      <w:bookmarkStart w:id="331" w:name="_Toc440361328"/>
      <w:bookmarkStart w:id="332" w:name="_Toc440376083"/>
      <w:bookmarkStart w:id="333" w:name="_Toc440376210"/>
      <w:bookmarkStart w:id="334" w:name="_Toc440382475"/>
      <w:bookmarkStart w:id="335" w:name="_Toc440447145"/>
      <w:bookmarkStart w:id="336" w:name="_Toc440632305"/>
      <w:bookmarkStart w:id="337" w:name="_Toc440875078"/>
      <w:bookmarkStart w:id="338" w:name="_Toc441131065"/>
      <w:bookmarkStart w:id="339" w:name="_Toc465774586"/>
      <w:bookmarkStart w:id="340" w:name="_Toc465848815"/>
      <w:bookmarkStart w:id="341" w:name="_Toc468876134"/>
      <w:bookmarkStart w:id="342" w:name="_Toc469487628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43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BA61A9" w:rsidRPr="00BA61A9">
        <w:rPr>
          <w:sz w:val="24"/>
          <w:szCs w:val="24"/>
        </w:rPr>
        <w:t>5.14</w:t>
      </w:r>
      <w:r w:rsidR="00FB1A61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B1A61">
        <w:fldChar w:fldCharType="begin"/>
      </w:r>
      <w:r w:rsidR="00FB1A61">
        <w:instrText xml:space="preserve"> REF _Ref465847449 \r \h  \* MERGEFORMAT </w:instrText>
      </w:r>
      <w:r w:rsidR="00FB1A61">
        <w:fldChar w:fldCharType="separate"/>
      </w:r>
      <w:r w:rsidR="00BA61A9" w:rsidRPr="00BA61A9">
        <w:rPr>
          <w:sz w:val="24"/>
          <w:szCs w:val="24"/>
        </w:rPr>
        <w:t>5.15</w:t>
      </w:r>
      <w:r w:rsidR="00FB1A61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43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44" w:name="_Ref306008743"/>
      <w:bookmarkStart w:id="345" w:name="_Toc440361329"/>
      <w:bookmarkStart w:id="346" w:name="_Toc440376084"/>
      <w:bookmarkStart w:id="347" w:name="_Toc440376211"/>
      <w:bookmarkStart w:id="348" w:name="_Toc440382476"/>
      <w:bookmarkStart w:id="349" w:name="_Toc440447146"/>
      <w:bookmarkStart w:id="350" w:name="_Toc440632306"/>
      <w:bookmarkStart w:id="351" w:name="_Toc440875079"/>
      <w:bookmarkStart w:id="352" w:name="_Toc441131066"/>
      <w:bookmarkStart w:id="353" w:name="_Toc465774587"/>
      <w:bookmarkStart w:id="354" w:name="_Toc465848816"/>
      <w:bookmarkStart w:id="355" w:name="_Toc468876135"/>
      <w:bookmarkStart w:id="356" w:name="_Toc469487629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5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BA61A9" w:rsidRPr="00BA61A9">
        <w:rPr>
          <w:bCs w:val="0"/>
          <w:sz w:val="24"/>
          <w:szCs w:val="24"/>
        </w:rPr>
        <w:t>3.4.1.3</w:t>
      </w:r>
      <w:r w:rsidR="00FB1A61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5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8" w:name="_Toc440361330"/>
      <w:bookmarkStart w:id="359" w:name="_Toc440376085"/>
      <w:bookmarkStart w:id="360" w:name="_Toc440376212"/>
      <w:bookmarkStart w:id="361" w:name="_Toc440382477"/>
      <w:bookmarkStart w:id="362" w:name="_Toc440447147"/>
      <w:bookmarkStart w:id="363" w:name="_Toc440632307"/>
      <w:bookmarkStart w:id="364" w:name="_Toc440875080"/>
      <w:bookmarkStart w:id="365" w:name="_Toc441131067"/>
      <w:bookmarkStart w:id="366" w:name="_Toc465774588"/>
      <w:bookmarkStart w:id="367" w:name="_Toc465848817"/>
      <w:bookmarkStart w:id="368" w:name="_Toc468876136"/>
      <w:bookmarkStart w:id="369" w:name="_Toc469487630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0" w:name="_Toc440361331"/>
      <w:bookmarkStart w:id="371" w:name="_Toc440376086"/>
      <w:bookmarkStart w:id="372" w:name="_Toc440376213"/>
      <w:bookmarkStart w:id="373" w:name="_Toc440382478"/>
      <w:bookmarkStart w:id="374" w:name="_Toc440447148"/>
      <w:bookmarkStart w:id="375" w:name="_Toc440632308"/>
      <w:bookmarkStart w:id="376" w:name="_Toc440875081"/>
      <w:bookmarkStart w:id="377" w:name="_Toc441131068"/>
      <w:bookmarkStart w:id="378" w:name="_Toc465774589"/>
      <w:bookmarkStart w:id="379" w:name="_Toc465848818"/>
      <w:bookmarkStart w:id="380" w:name="_Toc468876137"/>
      <w:bookmarkStart w:id="381" w:name="_Toc469487631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D32E76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</w:t>
      </w:r>
      <w:r w:rsidRPr="00E71A48">
        <w:rPr>
          <w:bCs w:val="0"/>
          <w:sz w:val="24"/>
          <w:szCs w:val="24"/>
        </w:rPr>
        <w:lastRenderedPageBreak/>
        <w:t xml:space="preserve">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 xml:space="preserve">исходя из официального курса валюты, установленного Центральным банком Российской Федерации, с указанием такового курса и даты его </w:t>
      </w:r>
      <w:r w:rsidRPr="00D32E76">
        <w:rPr>
          <w:bCs w:val="0"/>
          <w:sz w:val="24"/>
          <w:szCs w:val="24"/>
        </w:rPr>
        <w:t>установления.</w:t>
      </w:r>
    </w:p>
    <w:p w:rsidR="00717F60" w:rsidRPr="00D32E76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D32E76">
        <w:rPr>
          <w:bCs w:val="0"/>
          <w:sz w:val="24"/>
          <w:szCs w:val="24"/>
        </w:rPr>
        <w:t xml:space="preserve">Цена </w:t>
      </w:r>
      <w:r w:rsidR="004B5EB3" w:rsidRPr="00D32E76">
        <w:rPr>
          <w:bCs w:val="0"/>
          <w:sz w:val="24"/>
          <w:szCs w:val="24"/>
        </w:rPr>
        <w:t>Заявк</w:t>
      </w:r>
      <w:r w:rsidRPr="00D32E76">
        <w:rPr>
          <w:bCs w:val="0"/>
          <w:sz w:val="24"/>
          <w:szCs w:val="24"/>
        </w:rPr>
        <w:t xml:space="preserve">и фиксируется в рублях </w:t>
      </w:r>
      <w:r w:rsidR="00676A76" w:rsidRPr="00D32E76">
        <w:rPr>
          <w:bCs w:val="0"/>
          <w:sz w:val="24"/>
          <w:szCs w:val="24"/>
        </w:rPr>
        <w:t xml:space="preserve">РФ </w:t>
      </w:r>
      <w:r w:rsidRPr="00D32E76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D32E76" w:rsidRDefault="00717F60" w:rsidP="00E71A48">
      <w:pPr>
        <w:pStyle w:val="3"/>
        <w:spacing w:line="264" w:lineRule="auto"/>
        <w:rPr>
          <w:szCs w:val="24"/>
        </w:rPr>
      </w:pPr>
      <w:bookmarkStart w:id="382" w:name="_Toc440361332"/>
      <w:bookmarkStart w:id="383" w:name="_Toc440376087"/>
      <w:bookmarkStart w:id="384" w:name="_Toc440376214"/>
      <w:bookmarkStart w:id="385" w:name="_Toc440382479"/>
      <w:bookmarkStart w:id="386" w:name="_Toc440447149"/>
      <w:bookmarkStart w:id="387" w:name="_Toc440632309"/>
      <w:bookmarkStart w:id="388" w:name="_Toc440875082"/>
      <w:bookmarkStart w:id="389" w:name="_Toc441131069"/>
      <w:bookmarkStart w:id="390" w:name="_Toc465774590"/>
      <w:bookmarkStart w:id="391" w:name="_Toc465848819"/>
      <w:bookmarkStart w:id="392" w:name="_Ref468875898"/>
      <w:bookmarkStart w:id="393" w:name="_Toc468876138"/>
      <w:bookmarkStart w:id="394" w:name="_Toc469487632"/>
      <w:r w:rsidRPr="00D32E76">
        <w:rPr>
          <w:szCs w:val="24"/>
        </w:rPr>
        <w:t xml:space="preserve">Начальная (максимальная) цена </w:t>
      </w:r>
      <w:r w:rsidR="00123C70" w:rsidRPr="00D32E76">
        <w:rPr>
          <w:szCs w:val="24"/>
        </w:rPr>
        <w:t>Договор</w:t>
      </w:r>
      <w:r w:rsidRPr="00D32E76">
        <w:rPr>
          <w:szCs w:val="24"/>
        </w:rPr>
        <w:t>а (цена лота)</w:t>
      </w:r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</w:p>
    <w:p w:rsidR="00216641" w:rsidRPr="00D32E76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395" w:name="_Ref467510701"/>
      <w:r w:rsidRPr="00D32E76">
        <w:rPr>
          <w:bCs w:val="0"/>
          <w:sz w:val="24"/>
          <w:szCs w:val="24"/>
        </w:rPr>
        <w:t xml:space="preserve">Начальная (максимальная) цена </w:t>
      </w:r>
      <w:r w:rsidR="00123C70" w:rsidRPr="00D32E76">
        <w:rPr>
          <w:bCs w:val="0"/>
          <w:sz w:val="24"/>
          <w:szCs w:val="24"/>
        </w:rPr>
        <w:t>Договор</w:t>
      </w:r>
      <w:r w:rsidRPr="00D32E76">
        <w:rPr>
          <w:bCs w:val="0"/>
          <w:sz w:val="24"/>
          <w:szCs w:val="24"/>
        </w:rPr>
        <w:t>а</w:t>
      </w:r>
      <w:r w:rsidR="00216641" w:rsidRPr="00D32E76">
        <w:rPr>
          <w:bCs w:val="0"/>
          <w:sz w:val="24"/>
          <w:szCs w:val="24"/>
        </w:rPr>
        <w:t>:</w:t>
      </w:r>
      <w:bookmarkEnd w:id="395"/>
    </w:p>
    <w:p w:rsidR="00717F60" w:rsidRPr="00F35E48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D32E76">
        <w:rPr>
          <w:b/>
          <w:bCs w:val="0"/>
          <w:sz w:val="24"/>
          <w:szCs w:val="24"/>
          <w:u w:val="single"/>
        </w:rPr>
        <w:t>По Лоту №1:</w:t>
      </w:r>
      <w:r w:rsidR="00717F60" w:rsidRPr="00D32E76">
        <w:rPr>
          <w:bCs w:val="0"/>
          <w:sz w:val="24"/>
          <w:szCs w:val="24"/>
        </w:rPr>
        <w:t xml:space="preserve"> </w:t>
      </w:r>
      <w:r w:rsidR="00F35E48" w:rsidRPr="00F35E48">
        <w:rPr>
          <w:b/>
          <w:sz w:val="24"/>
          <w:szCs w:val="24"/>
        </w:rPr>
        <w:t>1 680 000,00</w:t>
      </w:r>
      <w:r w:rsidR="00F35E48" w:rsidRPr="00F35E48">
        <w:rPr>
          <w:sz w:val="24"/>
          <w:szCs w:val="24"/>
        </w:rPr>
        <w:t xml:space="preserve"> (один миллион шестьсот восемьдесят тысяч) рублей 00 копеек РФ, без учета НДС; НДС составляет </w:t>
      </w:r>
      <w:r w:rsidR="00F35E48" w:rsidRPr="00F35E48">
        <w:rPr>
          <w:b/>
          <w:sz w:val="24"/>
          <w:szCs w:val="24"/>
        </w:rPr>
        <w:t>302 400,00</w:t>
      </w:r>
      <w:r w:rsidR="00F35E48" w:rsidRPr="00F35E48">
        <w:rPr>
          <w:sz w:val="24"/>
          <w:szCs w:val="24"/>
        </w:rPr>
        <w:t xml:space="preserve"> (триста две тысячи четыреста) рублей 00 копеек РФ; </w:t>
      </w:r>
      <w:r w:rsidR="00F35E48" w:rsidRPr="00F35E48">
        <w:rPr>
          <w:b/>
          <w:sz w:val="24"/>
          <w:szCs w:val="24"/>
        </w:rPr>
        <w:t>1 982 400,00</w:t>
      </w:r>
      <w:r w:rsidR="00F35E48" w:rsidRPr="00F35E48">
        <w:rPr>
          <w:sz w:val="24"/>
          <w:szCs w:val="24"/>
        </w:rPr>
        <w:t xml:space="preserve"> (один миллион девятьсот восемьдесят две тысячи четыреста) рублей 00 копеек РФ, с учетом НДС</w:t>
      </w:r>
      <w:r w:rsidR="003558DC" w:rsidRPr="00F35E48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491992" w:rsidRPr="004C2ABA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BA61A9">
        <w:rPr>
          <w:sz w:val="24"/>
          <w:szCs w:val="24"/>
        </w:rPr>
        <w:t>3.3.7.1</w:t>
      </w:r>
      <w:r w:rsidR="002654BD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_Ref440271072 \r \h  \* MERGEFORMAT </w:instrText>
      </w:r>
      <w:r w:rsidR="00FB1A61">
        <w:fldChar w:fldCharType="separate"/>
      </w:r>
      <w:r w:rsidR="00BA61A9" w:rsidRPr="00BA61A9">
        <w:rPr>
          <w:bCs w:val="0"/>
          <w:sz w:val="24"/>
          <w:szCs w:val="24"/>
        </w:rPr>
        <w:t>5.2</w:t>
      </w:r>
      <w:r w:rsidR="00FB1A61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BA61A9">
        <w:rPr>
          <w:sz w:val="24"/>
          <w:szCs w:val="24"/>
        </w:rPr>
        <w:t>3.6.4</w:t>
      </w:r>
      <w:r w:rsidR="002654BD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) ранжирование Участников по ценовому критерию </w:t>
      </w:r>
      <w:r w:rsidRPr="004C2ABA">
        <w:rPr>
          <w:sz w:val="24"/>
          <w:szCs w:val="24"/>
        </w:rPr>
        <w:t>будет проводиться в соответствии со стоимостями за единицу продукции.</w:t>
      </w:r>
    </w:p>
    <w:p w:rsidR="004F657D" w:rsidRPr="004C2ABA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C2ABA">
        <w:rPr>
          <w:bCs w:val="0"/>
          <w:sz w:val="24"/>
          <w:szCs w:val="24"/>
        </w:rPr>
        <w:t xml:space="preserve">Цена в письме о подаче оферты </w:t>
      </w:r>
      <w:r w:rsidR="003F3A69" w:rsidRPr="004C2ABA">
        <w:rPr>
          <w:bCs w:val="0"/>
          <w:spacing w:val="-2"/>
          <w:sz w:val="24"/>
          <w:szCs w:val="24"/>
        </w:rPr>
        <w:t>(под</w:t>
      </w:r>
      <w:r w:rsidR="003F3A69" w:rsidRPr="004C2ABA">
        <w:rPr>
          <w:bCs w:val="0"/>
          <w:sz w:val="24"/>
          <w:szCs w:val="24"/>
        </w:rPr>
        <w:t xml:space="preserve">раздел </w:t>
      </w:r>
      <w:r w:rsidR="00FB1A61" w:rsidRPr="004C2ABA">
        <w:fldChar w:fldCharType="begin"/>
      </w:r>
      <w:r w:rsidR="00FB1A61" w:rsidRPr="004C2ABA">
        <w:instrText xml:space="preserve"> REF _Ref55336310 \r \h  \* MERGEFORMAT </w:instrText>
      </w:r>
      <w:r w:rsidR="00FB1A61" w:rsidRPr="004C2ABA">
        <w:fldChar w:fldCharType="separate"/>
      </w:r>
      <w:r w:rsidR="00BA61A9" w:rsidRPr="00BA61A9">
        <w:rPr>
          <w:bCs w:val="0"/>
          <w:sz w:val="24"/>
          <w:szCs w:val="24"/>
        </w:rPr>
        <w:t>5.1</w:t>
      </w:r>
      <w:r w:rsidR="00FB1A61" w:rsidRPr="004C2ABA">
        <w:fldChar w:fldCharType="end"/>
      </w:r>
      <w:r w:rsidR="003F3A69" w:rsidRPr="004C2ABA">
        <w:rPr>
          <w:bCs w:val="0"/>
          <w:sz w:val="24"/>
          <w:szCs w:val="24"/>
          <w:lang w:eastAsia="ru-RU"/>
        </w:rPr>
        <w:t>)</w:t>
      </w:r>
      <w:r w:rsidRPr="004C2ABA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ED6239" w:rsidRPr="004C2ABA">
        <w:rPr>
          <w:bCs w:val="0"/>
          <w:sz w:val="24"/>
          <w:szCs w:val="24"/>
        </w:rPr>
        <w:t xml:space="preserve">п. </w:t>
      </w:r>
      <w:r w:rsidR="002654BD" w:rsidRPr="004C2ABA">
        <w:rPr>
          <w:bCs w:val="0"/>
          <w:sz w:val="24"/>
          <w:szCs w:val="24"/>
        </w:rPr>
        <w:fldChar w:fldCharType="begin"/>
      </w:r>
      <w:r w:rsidR="00ED6239" w:rsidRPr="004C2ABA">
        <w:rPr>
          <w:bCs w:val="0"/>
          <w:sz w:val="24"/>
          <w:szCs w:val="24"/>
        </w:rPr>
        <w:instrText xml:space="preserve"> REF _Ref467510701 \r \h </w:instrText>
      </w:r>
      <w:r w:rsidR="004C2ABA">
        <w:rPr>
          <w:bCs w:val="0"/>
          <w:sz w:val="24"/>
          <w:szCs w:val="24"/>
        </w:rPr>
        <w:instrText xml:space="preserve"> \* MERGEFORMAT </w:instrText>
      </w:r>
      <w:r w:rsidR="002654BD" w:rsidRPr="004C2ABA">
        <w:rPr>
          <w:bCs w:val="0"/>
          <w:sz w:val="24"/>
          <w:szCs w:val="24"/>
        </w:rPr>
      </w:r>
      <w:r w:rsidR="002654BD" w:rsidRPr="004C2ABA">
        <w:rPr>
          <w:bCs w:val="0"/>
          <w:sz w:val="24"/>
          <w:szCs w:val="24"/>
        </w:rPr>
        <w:fldChar w:fldCharType="separate"/>
      </w:r>
      <w:r w:rsidR="00BA61A9">
        <w:rPr>
          <w:bCs w:val="0"/>
          <w:sz w:val="24"/>
          <w:szCs w:val="24"/>
        </w:rPr>
        <w:t>3.3.7.1</w:t>
      </w:r>
      <w:r w:rsidR="002654BD" w:rsidRPr="004C2ABA">
        <w:rPr>
          <w:bCs w:val="0"/>
          <w:sz w:val="24"/>
          <w:szCs w:val="24"/>
        </w:rPr>
        <w:fldChar w:fldCharType="end"/>
      </w:r>
      <w:r w:rsidR="00ED6239" w:rsidRPr="004C2ABA">
        <w:rPr>
          <w:bCs w:val="0"/>
          <w:sz w:val="24"/>
          <w:szCs w:val="24"/>
        </w:rPr>
        <w:t xml:space="preserve">, а также в </w:t>
      </w:r>
      <w:r w:rsidR="00EA1723" w:rsidRPr="004C2ABA">
        <w:rPr>
          <w:sz w:val="24"/>
          <w:szCs w:val="24"/>
        </w:rPr>
        <w:t xml:space="preserve">Графике оплаты оказания услуг (подраздел </w:t>
      </w:r>
      <w:r w:rsidR="00FB1A61" w:rsidRPr="004C2ABA">
        <w:fldChar w:fldCharType="begin"/>
      </w:r>
      <w:r w:rsidR="00FB1A61" w:rsidRPr="004C2ABA">
        <w:instrText xml:space="preserve"> REF _Ref440361439 \r \h  \* MERGEFORMAT </w:instrText>
      </w:r>
      <w:r w:rsidR="00FB1A61" w:rsidRPr="004C2ABA">
        <w:fldChar w:fldCharType="separate"/>
      </w:r>
      <w:r w:rsidR="00BA61A9" w:rsidRPr="00BA61A9">
        <w:rPr>
          <w:sz w:val="24"/>
          <w:szCs w:val="24"/>
        </w:rPr>
        <w:t>5.5</w:t>
      </w:r>
      <w:r w:rsidR="00FB1A61" w:rsidRPr="004C2ABA">
        <w:fldChar w:fldCharType="end"/>
      </w:r>
      <w:r w:rsidR="00EA1723" w:rsidRPr="004C2ABA">
        <w:rPr>
          <w:sz w:val="24"/>
          <w:szCs w:val="24"/>
        </w:rPr>
        <w:t>)</w:t>
      </w:r>
      <w:r w:rsidR="00BD74DF" w:rsidRPr="004C2ABA">
        <w:rPr>
          <w:bCs w:val="0"/>
          <w:sz w:val="24"/>
          <w:szCs w:val="24"/>
        </w:rPr>
        <w:t xml:space="preserve"> и </w:t>
      </w:r>
      <w:r w:rsidR="00BD74DF" w:rsidRPr="004C2ABA">
        <w:rPr>
          <w:sz w:val="24"/>
          <w:szCs w:val="24"/>
        </w:rPr>
        <w:t>на «котировочной доске» ЭТП</w:t>
      </w:r>
      <w:r w:rsidRPr="004C2ABA">
        <w:rPr>
          <w:bCs w:val="0"/>
          <w:sz w:val="24"/>
          <w:szCs w:val="24"/>
        </w:rPr>
        <w:t>. В противном случае Заявк</w:t>
      </w:r>
      <w:r w:rsidR="009F10B1" w:rsidRPr="004C2ABA">
        <w:rPr>
          <w:bCs w:val="0"/>
          <w:sz w:val="24"/>
          <w:szCs w:val="24"/>
        </w:rPr>
        <w:t>а</w:t>
      </w:r>
      <w:r w:rsidRPr="004C2ABA">
        <w:rPr>
          <w:bCs w:val="0"/>
          <w:sz w:val="24"/>
          <w:szCs w:val="24"/>
        </w:rPr>
        <w:t xml:space="preserve"> Участника будет отклонен</w:t>
      </w:r>
      <w:r w:rsidR="009F10B1" w:rsidRPr="004C2ABA">
        <w:rPr>
          <w:bCs w:val="0"/>
          <w:sz w:val="24"/>
          <w:szCs w:val="24"/>
        </w:rPr>
        <w:t>а</w:t>
      </w:r>
      <w:r w:rsidRPr="004C2ABA">
        <w:rPr>
          <w:bCs w:val="0"/>
          <w:sz w:val="24"/>
          <w:szCs w:val="24"/>
        </w:rPr>
        <w:t xml:space="preserve"> без </w:t>
      </w:r>
      <w:proofErr w:type="gramStart"/>
      <w:r w:rsidRPr="004C2ABA">
        <w:rPr>
          <w:bCs w:val="0"/>
          <w:sz w:val="24"/>
          <w:szCs w:val="24"/>
        </w:rPr>
        <w:t>рассмотрения</w:t>
      </w:r>
      <w:proofErr w:type="gramEnd"/>
      <w:r w:rsidRPr="004C2ABA">
        <w:rPr>
          <w:bCs w:val="0"/>
          <w:sz w:val="24"/>
          <w:szCs w:val="24"/>
        </w:rPr>
        <w:t xml:space="preserve"> по существу.</w:t>
      </w:r>
    </w:p>
    <w:p w:rsidR="004F657D" w:rsidRPr="004C2ABA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C2ABA">
        <w:rPr>
          <w:bCs w:val="0"/>
          <w:sz w:val="24"/>
          <w:szCs w:val="24"/>
        </w:rPr>
        <w:t xml:space="preserve">В рамках оценочной стадии, </w:t>
      </w:r>
      <w:proofErr w:type="gramStart"/>
      <w:r w:rsidRPr="004C2ABA">
        <w:rPr>
          <w:bCs w:val="0"/>
          <w:sz w:val="24"/>
          <w:szCs w:val="24"/>
        </w:rPr>
        <w:t>предусмотренной  пунктом</w:t>
      </w:r>
      <w:proofErr w:type="gramEnd"/>
      <w:r w:rsidRPr="004C2ABA">
        <w:rPr>
          <w:bCs w:val="0"/>
          <w:sz w:val="24"/>
          <w:szCs w:val="24"/>
        </w:rPr>
        <w:t xml:space="preserve"> </w:t>
      </w:r>
      <w:r w:rsidR="00FB1A61" w:rsidRPr="004C2ABA">
        <w:fldChar w:fldCharType="begin"/>
      </w:r>
      <w:r w:rsidR="00FB1A61" w:rsidRPr="004C2ABA">
        <w:instrText xml:space="preserve"> REF _Ref306138385 \r \h  \* MERGEFORMAT </w:instrText>
      </w:r>
      <w:r w:rsidR="00FB1A61" w:rsidRPr="004C2ABA">
        <w:fldChar w:fldCharType="separate"/>
      </w:r>
      <w:r w:rsidR="00BA61A9" w:rsidRPr="00BA61A9">
        <w:rPr>
          <w:bCs w:val="0"/>
          <w:sz w:val="24"/>
          <w:szCs w:val="24"/>
        </w:rPr>
        <w:t>3.6.4</w:t>
      </w:r>
      <w:r w:rsidR="00FB1A61" w:rsidRPr="004C2ABA">
        <w:fldChar w:fldCharType="end"/>
      </w:r>
      <w:r w:rsidRPr="004C2ABA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4C2ABA">
        <w:rPr>
          <w:bCs w:val="0"/>
          <w:sz w:val="24"/>
          <w:szCs w:val="24"/>
        </w:rPr>
        <w:t xml:space="preserve">стоимости </w:t>
      </w:r>
      <w:r w:rsidR="00491992" w:rsidRPr="004C2ABA">
        <w:rPr>
          <w:sz w:val="24"/>
          <w:szCs w:val="24"/>
        </w:rPr>
        <w:t>за единицу продукции</w:t>
      </w:r>
      <w:r w:rsidR="00491992" w:rsidRPr="004C2ABA">
        <w:rPr>
          <w:bCs w:val="0"/>
          <w:sz w:val="24"/>
          <w:szCs w:val="24"/>
        </w:rPr>
        <w:t xml:space="preserve"> </w:t>
      </w:r>
      <w:r w:rsidRPr="004C2ABA">
        <w:rPr>
          <w:bCs w:val="0"/>
          <w:sz w:val="24"/>
          <w:szCs w:val="24"/>
        </w:rPr>
        <w:t>без учета НДС.</w:t>
      </w:r>
    </w:p>
    <w:p w:rsidR="00BC1324" w:rsidRPr="004C2ABA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C2ABA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FB1A61" w:rsidRPr="004C2ABA">
        <w:fldChar w:fldCharType="begin"/>
      </w:r>
      <w:r w:rsidR="00FB1A61" w:rsidRPr="004C2ABA">
        <w:instrText xml:space="preserve"> REF _Ref465670219 \r \h  \* MERGEFORMAT </w:instrText>
      </w:r>
      <w:r w:rsidR="00FB1A61" w:rsidRPr="004C2ABA">
        <w:fldChar w:fldCharType="separate"/>
      </w:r>
      <w:r w:rsidR="00BA61A9" w:rsidRPr="00BA61A9">
        <w:rPr>
          <w:bCs w:val="0"/>
          <w:sz w:val="24"/>
          <w:szCs w:val="24"/>
        </w:rPr>
        <w:t>3.10</w:t>
      </w:r>
      <w:r w:rsidR="00FB1A61" w:rsidRPr="004C2ABA">
        <w:fldChar w:fldCharType="end"/>
      </w:r>
      <w:r w:rsidRPr="004C2ABA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396" w:name="_Ref191386407"/>
      <w:bookmarkStart w:id="397" w:name="_Ref191386526"/>
      <w:bookmarkStart w:id="398" w:name="_Toc440361333"/>
      <w:bookmarkStart w:id="399" w:name="_Toc440376088"/>
      <w:bookmarkStart w:id="400" w:name="_Toc440376215"/>
      <w:bookmarkStart w:id="401" w:name="_Toc440382480"/>
      <w:bookmarkStart w:id="402" w:name="_Toc440447150"/>
      <w:bookmarkStart w:id="403" w:name="_Toc440632310"/>
      <w:bookmarkStart w:id="404" w:name="_Toc440875083"/>
      <w:bookmarkStart w:id="405" w:name="_Toc441131070"/>
      <w:bookmarkStart w:id="406" w:name="_Toc465774591"/>
      <w:bookmarkStart w:id="407" w:name="_Toc465848820"/>
      <w:bookmarkStart w:id="408" w:name="_Toc468876139"/>
      <w:bookmarkStart w:id="409" w:name="_Toc469487633"/>
      <w:bookmarkStart w:id="410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11" w:name="_Ref93090116"/>
      <w:bookmarkStart w:id="412" w:name="_Ref191386482"/>
      <w:bookmarkStart w:id="413" w:name="_Ref440291364"/>
      <w:bookmarkEnd w:id="410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11"/>
      <w:r w:rsidRPr="00AE1D21">
        <w:rPr>
          <w:bCs w:val="0"/>
          <w:sz w:val="24"/>
          <w:szCs w:val="24"/>
        </w:rPr>
        <w:t>:</w:t>
      </w:r>
      <w:bookmarkStart w:id="414" w:name="_Ref306004833"/>
      <w:bookmarkEnd w:id="412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</w:t>
      </w:r>
      <w:r w:rsidRPr="0040085A">
        <w:rPr>
          <w:bCs w:val="0"/>
          <w:sz w:val="24"/>
          <w:szCs w:val="24"/>
        </w:rPr>
        <w:t xml:space="preserve">может любое юридическое, </w:t>
      </w:r>
      <w:r w:rsidRPr="0040085A">
        <w:rPr>
          <w:bCs w:val="0"/>
          <w:color w:val="000000"/>
          <w:sz w:val="24"/>
          <w:szCs w:val="24"/>
        </w:rPr>
        <w:t>физическое</w:t>
      </w:r>
      <w:r w:rsidRPr="0040085A">
        <w:rPr>
          <w:bCs w:val="0"/>
          <w:sz w:val="24"/>
          <w:szCs w:val="24"/>
        </w:rPr>
        <w:t xml:space="preserve"> лицо </w:t>
      </w:r>
      <w:r w:rsidR="00E71628" w:rsidRPr="0040085A">
        <w:rPr>
          <w:bCs w:val="0"/>
          <w:sz w:val="24"/>
          <w:szCs w:val="24"/>
        </w:rPr>
        <w:t>(в т.</w:t>
      </w:r>
      <w:r w:rsidR="003129D4" w:rsidRPr="0040085A">
        <w:rPr>
          <w:bCs w:val="0"/>
          <w:sz w:val="24"/>
          <w:szCs w:val="24"/>
        </w:rPr>
        <w:t xml:space="preserve"> </w:t>
      </w:r>
      <w:r w:rsidR="00E71628" w:rsidRPr="0040085A">
        <w:rPr>
          <w:bCs w:val="0"/>
          <w:sz w:val="24"/>
          <w:szCs w:val="24"/>
        </w:rPr>
        <w:t xml:space="preserve">ч. </w:t>
      </w:r>
      <w:r w:rsidRPr="0040085A">
        <w:rPr>
          <w:bCs w:val="0"/>
          <w:sz w:val="24"/>
          <w:szCs w:val="24"/>
        </w:rPr>
        <w:t>индивидуальный предприниматель</w:t>
      </w:r>
      <w:r w:rsidR="00E71628" w:rsidRPr="0040085A">
        <w:rPr>
          <w:bCs w:val="0"/>
          <w:sz w:val="24"/>
          <w:szCs w:val="24"/>
        </w:rPr>
        <w:t>)</w:t>
      </w:r>
      <w:r w:rsidR="00BA6765" w:rsidRPr="0040085A">
        <w:rPr>
          <w:bCs w:val="0"/>
          <w:sz w:val="24"/>
          <w:szCs w:val="24"/>
        </w:rPr>
        <w:t xml:space="preserve">, </w:t>
      </w:r>
      <w:r w:rsidR="00BA6765" w:rsidRPr="0040085A">
        <w:rPr>
          <w:sz w:val="24"/>
          <w:szCs w:val="24"/>
        </w:rPr>
        <w:t>являющееся субъектом малого и среднего предпринимательства</w:t>
      </w:r>
      <w:r w:rsidRPr="0040085A">
        <w:rPr>
          <w:bCs w:val="0"/>
          <w:sz w:val="24"/>
          <w:szCs w:val="24"/>
        </w:rPr>
        <w:t xml:space="preserve">. </w:t>
      </w:r>
      <w:r w:rsidR="00362EA4" w:rsidRPr="0040085A">
        <w:rPr>
          <w:bCs w:val="0"/>
          <w:sz w:val="24"/>
          <w:szCs w:val="24"/>
        </w:rPr>
        <w:t>Дополнительные</w:t>
      </w:r>
      <w:r w:rsidR="00362EA4" w:rsidRPr="00AE1D21">
        <w:rPr>
          <w:bCs w:val="0"/>
          <w:sz w:val="24"/>
          <w:szCs w:val="24"/>
        </w:rPr>
        <w:t xml:space="preserve"> требования к соисполнителям и порядку подтверждения их соответствия установленным требованиям приведены в пункте </w:t>
      </w:r>
      <w:r w:rsidR="00FB1A61">
        <w:fldChar w:fldCharType="begin"/>
      </w:r>
      <w:r w:rsidR="00FB1A61">
        <w:instrText xml:space="preserve"> REF _Ref191386451 \n \h  \* MERGEFORMAT </w:instrText>
      </w:r>
      <w:r w:rsidR="00FB1A61">
        <w:fldChar w:fldCharType="separate"/>
      </w:r>
      <w:r w:rsidR="00BA61A9" w:rsidRPr="00BA61A9">
        <w:rPr>
          <w:bCs w:val="0"/>
          <w:sz w:val="24"/>
          <w:szCs w:val="24"/>
        </w:rPr>
        <w:t>3.3.9</w:t>
      </w:r>
      <w:r w:rsidR="00FB1A61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_Ref440876619 \r \h  \* MERGEFORMAT </w:instrText>
      </w:r>
      <w:r w:rsidR="00FB1A61">
        <w:fldChar w:fldCharType="separate"/>
      </w:r>
      <w:r w:rsidR="00BA61A9" w:rsidRPr="00BA61A9">
        <w:rPr>
          <w:bCs w:val="0"/>
          <w:sz w:val="24"/>
          <w:szCs w:val="24"/>
        </w:rPr>
        <w:t>3.3.10</w:t>
      </w:r>
      <w:r w:rsidR="00FB1A61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</w:t>
      </w:r>
      <w:r w:rsidRPr="00AE1D21">
        <w:rPr>
          <w:sz w:val="24"/>
          <w:szCs w:val="24"/>
        </w:rPr>
        <w:lastRenderedPageBreak/>
        <w:t xml:space="preserve">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13"/>
      <w:bookmarkEnd w:id="414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15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15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16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17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16"/>
      <w:bookmarkEnd w:id="417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18" w:name="_Ref306032457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18"/>
    </w:p>
    <w:p w:rsidR="00DC7643" w:rsidRPr="00BA6765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FB1A61">
        <w:fldChar w:fldCharType="begin"/>
      </w:r>
      <w:r w:rsidR="00FB1A61">
        <w:instrText xml:space="preserve"> REF _Ref440275279 \r \h  \* MERGEFORMAT </w:instrText>
      </w:r>
      <w:r w:rsidR="00FB1A61">
        <w:fldChar w:fldCharType="separate"/>
      </w:r>
      <w:r w:rsidR="00BA61A9" w:rsidRPr="00BA61A9">
        <w:rPr>
          <w:sz w:val="24"/>
          <w:szCs w:val="24"/>
        </w:rPr>
        <w:t>1.1.4</w:t>
      </w:r>
      <w:r w:rsidR="00FB1A61">
        <w:fldChar w:fldCharType="end"/>
      </w:r>
      <w:r w:rsidRPr="009F2BF9">
        <w:rPr>
          <w:sz w:val="24"/>
          <w:szCs w:val="24"/>
        </w:rPr>
        <w:t xml:space="preserve"> </w:t>
      </w:r>
      <w:r w:rsidRPr="00BA6765">
        <w:rPr>
          <w:sz w:val="24"/>
          <w:szCs w:val="24"/>
        </w:rPr>
        <w:t xml:space="preserve">и разделе </w:t>
      </w:r>
      <w:r w:rsidR="00FB1A61" w:rsidRPr="00BA6765">
        <w:fldChar w:fldCharType="begin"/>
      </w:r>
      <w:r w:rsidR="00FB1A61" w:rsidRPr="00BA6765">
        <w:instrText xml:space="preserve"> REF _Ref440270568 \r \h  \* MERGEFORMAT </w:instrText>
      </w:r>
      <w:r w:rsidR="00FB1A61" w:rsidRPr="00BA6765">
        <w:fldChar w:fldCharType="separate"/>
      </w:r>
      <w:r w:rsidR="00BA61A9">
        <w:t>4</w:t>
      </w:r>
      <w:r w:rsidR="00FB1A61" w:rsidRPr="00BA6765">
        <w:fldChar w:fldCharType="end"/>
      </w:r>
      <w:r w:rsidRPr="00BA6765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BA6765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BA6765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BA6765">
        <w:rPr>
          <w:color w:val="000000"/>
          <w:sz w:val="24"/>
          <w:szCs w:val="24"/>
          <w:lang w:eastAsia="ru-RU"/>
        </w:rPr>
        <w:t>, иметь</w:t>
      </w:r>
      <w:r w:rsidR="00FF6AD9" w:rsidRPr="00AE1D21">
        <w:rPr>
          <w:color w:val="000000"/>
          <w:sz w:val="24"/>
          <w:szCs w:val="24"/>
          <w:lang w:eastAsia="ru-RU"/>
        </w:rPr>
        <w:t xml:space="preserve"> ресурсные возможности:</w:t>
      </w:r>
    </w:p>
    <w:p w:rsidR="009D7F01" w:rsidRPr="0040085A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E1D21">
        <w:rPr>
          <w:color w:val="000000"/>
          <w:sz w:val="24"/>
          <w:szCs w:val="24"/>
          <w:lang w:eastAsia="ru-RU"/>
        </w:rPr>
        <w:t xml:space="preserve">за последние 3 года </w:t>
      </w:r>
      <w:r w:rsidR="00036006" w:rsidRPr="0040085A">
        <w:rPr>
          <w:color w:val="000000"/>
          <w:sz w:val="24"/>
          <w:szCs w:val="24"/>
          <w:lang w:eastAsia="ru-RU"/>
        </w:rPr>
        <w:t>не менее 1 завершенного аналогичного</w:t>
      </w:r>
      <w:r w:rsidR="00A44B30" w:rsidRPr="0040085A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40085A">
        <w:rPr>
          <w:color w:val="000000"/>
          <w:sz w:val="24"/>
          <w:szCs w:val="24"/>
          <w:lang w:eastAsia="ru-RU"/>
        </w:rPr>
        <w:t xml:space="preserve"> по </w:t>
      </w:r>
      <w:r w:rsidR="002037C3" w:rsidRPr="0040085A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40085A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40085A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40085A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40085A">
        <w:rPr>
          <w:color w:val="000000"/>
          <w:sz w:val="24"/>
          <w:szCs w:val="24"/>
          <w:lang w:eastAsia="ru-RU"/>
        </w:rPr>
        <w:t>услуг</w:t>
      </w:r>
      <w:r w:rsidR="00036006" w:rsidRPr="0040085A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40085A">
        <w:rPr>
          <w:color w:val="000000"/>
          <w:sz w:val="24"/>
          <w:szCs w:val="24"/>
          <w:lang w:eastAsia="ru-RU"/>
        </w:rPr>
        <w:t>)</w:t>
      </w:r>
      <w:r w:rsidR="00036006" w:rsidRPr="0040085A">
        <w:rPr>
          <w:color w:val="000000"/>
          <w:sz w:val="24"/>
          <w:szCs w:val="24"/>
          <w:lang w:eastAsia="ru-RU"/>
        </w:rPr>
        <w:t xml:space="preserve">. </w:t>
      </w:r>
    </w:p>
    <w:p w:rsidR="00BA6765" w:rsidRPr="0040085A" w:rsidRDefault="00BA6765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40085A">
        <w:rPr>
          <w:sz w:val="24"/>
          <w:szCs w:val="24"/>
        </w:rPr>
        <w:t>должен соответствовать критериям отнесения его к субъектам малого и среднего</w:t>
      </w:r>
    </w:p>
    <w:p w:rsidR="00BA6765" w:rsidRPr="0040085A" w:rsidRDefault="00BA6765" w:rsidP="00BA6765">
      <w:pPr>
        <w:suppressAutoHyphens w:val="0"/>
        <w:spacing w:line="264" w:lineRule="auto"/>
        <w:ind w:left="927" w:firstLine="0"/>
        <w:rPr>
          <w:sz w:val="24"/>
          <w:szCs w:val="24"/>
        </w:rPr>
      </w:pPr>
      <w:r w:rsidRPr="0040085A">
        <w:rPr>
          <w:sz w:val="24"/>
          <w:szCs w:val="24"/>
        </w:rPr>
        <w:t>предпринимательства, в соответствии с Федеральным законом Российской</w:t>
      </w:r>
    </w:p>
    <w:p w:rsidR="00BA6765" w:rsidRPr="0040085A" w:rsidRDefault="00BA6765" w:rsidP="00BA6765">
      <w:pPr>
        <w:suppressAutoHyphens w:val="0"/>
        <w:spacing w:line="264" w:lineRule="auto"/>
        <w:ind w:left="927" w:firstLine="0"/>
        <w:rPr>
          <w:sz w:val="24"/>
          <w:szCs w:val="24"/>
        </w:rPr>
      </w:pPr>
      <w:r w:rsidRPr="0040085A">
        <w:rPr>
          <w:sz w:val="24"/>
          <w:szCs w:val="24"/>
        </w:rPr>
        <w:t>Федерации от 24 июля 2007 г. N 209-ФЗ «О развитии малого и среднего</w:t>
      </w:r>
    </w:p>
    <w:p w:rsidR="00BA6765" w:rsidRPr="0040085A" w:rsidRDefault="00BA6765" w:rsidP="00BA6765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40085A">
        <w:rPr>
          <w:sz w:val="24"/>
          <w:szCs w:val="24"/>
        </w:rPr>
        <w:t>предпринимательства в Российской Федерации»;</w:t>
      </w:r>
    </w:p>
    <w:p w:rsidR="00CF39D0" w:rsidRPr="0040085A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40085A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40085A">
        <w:rPr>
          <w:sz w:val="24"/>
          <w:szCs w:val="24"/>
          <w:lang w:eastAsia="ru-RU"/>
        </w:rPr>
        <w:t>ого(</w:t>
      </w:r>
      <w:r w:rsidRPr="0040085A">
        <w:rPr>
          <w:sz w:val="24"/>
          <w:szCs w:val="24"/>
          <w:lang w:eastAsia="ru-RU"/>
        </w:rPr>
        <w:t>их</w:t>
      </w:r>
      <w:r w:rsidR="003776BB" w:rsidRPr="0040085A">
        <w:rPr>
          <w:sz w:val="24"/>
          <w:szCs w:val="24"/>
          <w:lang w:eastAsia="ru-RU"/>
        </w:rPr>
        <w:t>)</w:t>
      </w:r>
      <w:r w:rsidRPr="0040085A">
        <w:rPr>
          <w:sz w:val="24"/>
          <w:szCs w:val="24"/>
          <w:lang w:eastAsia="ru-RU"/>
        </w:rPr>
        <w:t xml:space="preserve"> задани</w:t>
      </w:r>
      <w:r w:rsidR="003776BB" w:rsidRPr="0040085A">
        <w:rPr>
          <w:sz w:val="24"/>
          <w:szCs w:val="24"/>
          <w:lang w:eastAsia="ru-RU"/>
        </w:rPr>
        <w:t>я(</w:t>
      </w:r>
      <w:r w:rsidRPr="0040085A">
        <w:rPr>
          <w:sz w:val="24"/>
          <w:szCs w:val="24"/>
          <w:lang w:eastAsia="ru-RU"/>
        </w:rPr>
        <w:t>й</w:t>
      </w:r>
      <w:r w:rsidR="003776BB" w:rsidRPr="0040085A">
        <w:rPr>
          <w:sz w:val="24"/>
          <w:szCs w:val="24"/>
          <w:lang w:eastAsia="ru-RU"/>
        </w:rPr>
        <w:t>)</w:t>
      </w:r>
      <w:r w:rsidRPr="0040085A">
        <w:rPr>
          <w:sz w:val="24"/>
          <w:szCs w:val="24"/>
          <w:lang w:eastAsia="ru-RU"/>
        </w:rPr>
        <w:t>, изложены в Приложении №1 (Техническ</w:t>
      </w:r>
      <w:r w:rsidR="003776BB" w:rsidRPr="0040085A">
        <w:rPr>
          <w:sz w:val="24"/>
          <w:szCs w:val="24"/>
          <w:lang w:eastAsia="ru-RU"/>
        </w:rPr>
        <w:t>ом(</w:t>
      </w:r>
      <w:r w:rsidRPr="0040085A">
        <w:rPr>
          <w:sz w:val="24"/>
          <w:szCs w:val="24"/>
          <w:lang w:eastAsia="ru-RU"/>
        </w:rPr>
        <w:t>их</w:t>
      </w:r>
      <w:r w:rsidR="003776BB" w:rsidRPr="0040085A">
        <w:rPr>
          <w:sz w:val="24"/>
          <w:szCs w:val="24"/>
          <w:lang w:eastAsia="ru-RU"/>
        </w:rPr>
        <w:t>)</w:t>
      </w:r>
      <w:r w:rsidRPr="0040085A">
        <w:rPr>
          <w:sz w:val="24"/>
          <w:szCs w:val="24"/>
          <w:lang w:eastAsia="ru-RU"/>
        </w:rPr>
        <w:t xml:space="preserve"> задани</w:t>
      </w:r>
      <w:r w:rsidR="003776BB" w:rsidRPr="0040085A">
        <w:rPr>
          <w:sz w:val="24"/>
          <w:szCs w:val="24"/>
          <w:lang w:eastAsia="ru-RU"/>
        </w:rPr>
        <w:t>и(</w:t>
      </w:r>
      <w:proofErr w:type="spellStart"/>
      <w:r w:rsidRPr="0040085A">
        <w:rPr>
          <w:sz w:val="24"/>
          <w:szCs w:val="24"/>
          <w:lang w:eastAsia="ru-RU"/>
        </w:rPr>
        <w:t>ях</w:t>
      </w:r>
      <w:proofErr w:type="spellEnd"/>
      <w:r w:rsidR="003776BB" w:rsidRPr="0040085A">
        <w:rPr>
          <w:sz w:val="24"/>
          <w:szCs w:val="24"/>
          <w:lang w:eastAsia="ru-RU"/>
        </w:rPr>
        <w:t>)</w:t>
      </w:r>
      <w:r w:rsidRPr="0040085A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40085A">
        <w:rPr>
          <w:sz w:val="24"/>
          <w:szCs w:val="24"/>
          <w:lang w:eastAsia="ru-RU"/>
        </w:rPr>
        <w:t>ого(</w:t>
      </w:r>
      <w:r w:rsidRPr="0040085A">
        <w:rPr>
          <w:sz w:val="24"/>
          <w:szCs w:val="24"/>
          <w:lang w:eastAsia="ru-RU"/>
        </w:rPr>
        <w:t>их</w:t>
      </w:r>
      <w:r w:rsidR="003776BB" w:rsidRPr="0040085A">
        <w:rPr>
          <w:sz w:val="24"/>
          <w:szCs w:val="24"/>
          <w:lang w:eastAsia="ru-RU"/>
        </w:rPr>
        <w:t>)</w:t>
      </w:r>
      <w:r w:rsidRPr="0040085A">
        <w:rPr>
          <w:sz w:val="24"/>
          <w:szCs w:val="24"/>
          <w:lang w:eastAsia="ru-RU"/>
        </w:rPr>
        <w:t xml:space="preserve"> задани</w:t>
      </w:r>
      <w:r w:rsidR="003776BB" w:rsidRPr="0040085A">
        <w:rPr>
          <w:sz w:val="24"/>
          <w:szCs w:val="24"/>
          <w:lang w:eastAsia="ru-RU"/>
        </w:rPr>
        <w:t>я(</w:t>
      </w:r>
      <w:r w:rsidRPr="0040085A">
        <w:rPr>
          <w:sz w:val="24"/>
          <w:szCs w:val="24"/>
          <w:lang w:eastAsia="ru-RU"/>
        </w:rPr>
        <w:t>й</w:t>
      </w:r>
      <w:r w:rsidR="003776BB" w:rsidRPr="0040085A">
        <w:rPr>
          <w:sz w:val="24"/>
          <w:szCs w:val="24"/>
          <w:lang w:eastAsia="ru-RU"/>
        </w:rPr>
        <w:t>)</w:t>
      </w:r>
      <w:r w:rsidRPr="0040085A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40085A">
        <w:rPr>
          <w:sz w:val="24"/>
          <w:szCs w:val="24"/>
          <w:lang w:eastAsia="ru-RU"/>
        </w:rPr>
        <w:t>Заявку</w:t>
      </w:r>
      <w:r w:rsidRPr="0040085A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AE1D2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</w:t>
      </w:r>
      <w:r w:rsidRPr="00AE1D21">
        <w:rPr>
          <w:sz w:val="24"/>
          <w:szCs w:val="24"/>
        </w:rPr>
        <w:lastRenderedPageBreak/>
        <w:t xml:space="preserve">недостающих ресурсов,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19" w:name="_Ref306005578"/>
      <w:bookmarkStart w:id="420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_Ref440291364 \r \h  \* MERGEFORMAT </w:instrText>
      </w:r>
      <w:r w:rsidR="00FB1A61">
        <w:fldChar w:fldCharType="separate"/>
      </w:r>
      <w:r w:rsidR="00BA61A9" w:rsidRPr="00BA61A9">
        <w:rPr>
          <w:sz w:val="24"/>
          <w:szCs w:val="24"/>
        </w:rPr>
        <w:t>3.3.8.1</w:t>
      </w:r>
      <w:r w:rsidR="00FB1A61">
        <w:fldChar w:fldCharType="end"/>
      </w:r>
      <w:r w:rsidRPr="00AE1D21">
        <w:rPr>
          <w:sz w:val="24"/>
          <w:szCs w:val="24"/>
        </w:rPr>
        <w:t>-</w:t>
      </w:r>
      <w:r w:rsidR="00FB1A61">
        <w:fldChar w:fldCharType="begin"/>
      </w:r>
      <w:r w:rsidR="00FB1A61">
        <w:instrText xml:space="preserve"> REF _Ref303669127 \r \h  \* MERGEFORMAT </w:instrText>
      </w:r>
      <w:r w:rsidR="00FB1A61">
        <w:fldChar w:fldCharType="separate"/>
      </w:r>
      <w:r w:rsidR="00BA61A9" w:rsidRPr="00BA61A9">
        <w:rPr>
          <w:sz w:val="24"/>
          <w:szCs w:val="24"/>
        </w:rPr>
        <w:t>3.3.8.2</w:t>
      </w:r>
      <w:r w:rsidR="00FB1A61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19"/>
      <w:bookmarkEnd w:id="420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1" w:name="_Ref440279062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</w:t>
      </w:r>
      <w:proofErr w:type="spellStart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21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 xml:space="preserve">Информационное письмо о наличии у Участника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_Ref440271993 \r \h  \* MERGEFORMAT </w:instrText>
      </w:r>
      <w:r w:rsidR="00FB1A61">
        <w:fldChar w:fldCharType="separate"/>
      </w:r>
      <w:r w:rsidR="00BA61A9" w:rsidRPr="00BA61A9">
        <w:rPr>
          <w:sz w:val="24"/>
          <w:szCs w:val="24"/>
        </w:rPr>
        <w:t>5.11</w:t>
      </w:r>
      <w:r w:rsidR="00FB1A61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2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_Ref440271964 \r \h  \* MERGEFORMAT </w:instrText>
      </w:r>
      <w:r w:rsidR="00FB1A61">
        <w:fldChar w:fldCharType="separate"/>
      </w:r>
      <w:r w:rsidR="00BA61A9" w:rsidRPr="00BA61A9">
        <w:rPr>
          <w:sz w:val="24"/>
          <w:szCs w:val="24"/>
        </w:rPr>
        <w:t>5.1.3</w:t>
      </w:r>
      <w:r w:rsidR="00FB1A61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22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</w:t>
      </w:r>
      <w:r w:rsidRPr="00AE1D21">
        <w:rPr>
          <w:sz w:val="24"/>
          <w:szCs w:val="24"/>
        </w:rPr>
        <w:lastRenderedPageBreak/>
        <w:t>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_Ref440272035 \r \h  \* MERGEFORMAT </w:instrText>
      </w:r>
      <w:r w:rsidR="00FB1A61">
        <w:fldChar w:fldCharType="separate"/>
      </w:r>
      <w:r w:rsidR="00BA61A9" w:rsidRPr="00BA61A9">
        <w:rPr>
          <w:sz w:val="24"/>
          <w:szCs w:val="24"/>
        </w:rPr>
        <w:t>5.12</w:t>
      </w:r>
      <w:r w:rsidR="00FB1A61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_Ref440272051 \r \h  \* MERGEFORMAT </w:instrText>
      </w:r>
      <w:r w:rsidR="00FB1A61">
        <w:fldChar w:fldCharType="separate"/>
      </w:r>
      <w:r w:rsidR="00BA61A9" w:rsidRPr="00BA61A9">
        <w:rPr>
          <w:sz w:val="24"/>
          <w:szCs w:val="24"/>
        </w:rPr>
        <w:t>5.13</w:t>
      </w:r>
      <w:r w:rsidR="00FB1A61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AE1D21">
        <w:rPr>
          <w:sz w:val="24"/>
          <w:szCs w:val="24"/>
        </w:rPr>
        <w:t xml:space="preserve">форма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Копии Налоговой </w:t>
      </w:r>
      <w:hyperlink r:id="rId33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 xml:space="preserve">проверки в соответствии с законодательством </w:t>
      </w:r>
      <w:r w:rsidRPr="00AE1D21">
        <w:rPr>
          <w:sz w:val="24"/>
          <w:szCs w:val="24"/>
        </w:rPr>
        <w:lastRenderedPageBreak/>
        <w:t>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3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_Ref440272119 \r \h  \* MERGEFORMAT </w:instrText>
      </w:r>
      <w:r w:rsidR="00FB1A61">
        <w:fldChar w:fldCharType="separate"/>
      </w:r>
      <w:r w:rsidR="00BA61A9" w:rsidRPr="00BA61A9">
        <w:rPr>
          <w:sz w:val="24"/>
          <w:szCs w:val="24"/>
        </w:rPr>
        <w:t>5.7.1</w:t>
      </w:r>
      <w:r w:rsidR="00FB1A61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файла копии Анкеты Участника запроса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23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4" w:name="_Ref440371822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2654BD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BA61A9">
        <w:rPr>
          <w:sz w:val="24"/>
          <w:szCs w:val="24"/>
        </w:rPr>
        <w:t>5.7.2</w:t>
      </w:r>
      <w:r w:rsidR="002654BD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 xml:space="preserve">статья 4 Федерального закона Российской Федерации №209-ФЗ от 24.07.2007 с изменениями «О развитии малого и среднего предпринимательства в Российской Федерации»).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случае,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</w:t>
      </w:r>
      <w:proofErr w:type="gramStart"/>
      <w:r w:rsidR="00D15047" w:rsidRPr="00673EDD">
        <w:rPr>
          <w:sz w:val="24"/>
          <w:szCs w:val="24"/>
        </w:rPr>
        <w:t>не принадлежности</w:t>
      </w:r>
      <w:proofErr w:type="gramEnd"/>
      <w:r w:rsidR="00D15047" w:rsidRPr="00673EDD">
        <w:rPr>
          <w:sz w:val="24"/>
          <w:szCs w:val="24"/>
        </w:rPr>
        <w:t xml:space="preserve">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24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FB1A61">
        <w:fldChar w:fldCharType="begin"/>
      </w:r>
      <w:r w:rsidR="00FB1A61">
        <w:instrText xml:space="preserve"> REF _Ref440275279 \r \h  \* MERGEFORMAT </w:instrText>
      </w:r>
      <w:r w:rsidR="00FB1A61">
        <w:fldChar w:fldCharType="separate"/>
      </w:r>
      <w:r w:rsidR="00BA61A9" w:rsidRPr="00BA61A9">
        <w:rPr>
          <w:sz w:val="24"/>
          <w:szCs w:val="24"/>
        </w:rPr>
        <w:t>1.1.4</w:t>
      </w:r>
      <w:r w:rsidR="00FB1A61">
        <w:fldChar w:fldCharType="end"/>
      </w:r>
      <w:r w:rsidRPr="009F2BF9">
        <w:rPr>
          <w:sz w:val="24"/>
          <w:szCs w:val="24"/>
        </w:rPr>
        <w:t xml:space="preserve"> и разделе </w:t>
      </w:r>
      <w:r w:rsidR="00FB1A61">
        <w:fldChar w:fldCharType="begin"/>
      </w:r>
      <w:r w:rsidR="00FB1A61">
        <w:instrText xml:space="preserve"> REF _Ref440270568 \r \h  \* MERGEFORMAT </w:instrText>
      </w:r>
      <w:r w:rsidR="00FB1A61">
        <w:fldChar w:fldCharType="separate"/>
      </w:r>
      <w:r w:rsidR="00BA61A9">
        <w:t>4</w:t>
      </w:r>
      <w:r w:rsidR="00FB1A61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BA61A9">
        <w:rPr>
          <w:sz w:val="24"/>
          <w:szCs w:val="24"/>
        </w:rPr>
        <w:t>5.8</w:t>
      </w:r>
      <w:r w:rsidR="002654BD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_Ref55336389 \r \h  \* MERGEFORMAT </w:instrText>
      </w:r>
      <w:r w:rsidR="00FB1A61">
        <w:fldChar w:fldCharType="separate"/>
      </w:r>
      <w:r w:rsidR="00BA61A9" w:rsidRPr="00BA61A9">
        <w:rPr>
          <w:sz w:val="24"/>
          <w:szCs w:val="24"/>
        </w:rPr>
        <w:t>5.9</w:t>
      </w:r>
      <w:r w:rsidR="00FB1A61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_Ref55336398 \r \h  \* MERGEFORMAT </w:instrText>
      </w:r>
      <w:r w:rsidR="00FB1A61">
        <w:fldChar w:fldCharType="separate"/>
      </w:r>
      <w:r w:rsidR="00BA61A9" w:rsidRPr="00BA61A9">
        <w:rPr>
          <w:sz w:val="24"/>
          <w:szCs w:val="24"/>
        </w:rPr>
        <w:t>5.10</w:t>
      </w:r>
      <w:r w:rsidR="00FB1A61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5" w:name="_Ref442190626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 xml:space="preserve">по форме и в </w:t>
      </w:r>
      <w:r w:rsidR="00A154B7" w:rsidRPr="007A5083">
        <w:rPr>
          <w:bCs w:val="0"/>
          <w:sz w:val="24"/>
          <w:szCs w:val="24"/>
        </w:rPr>
        <w:t>соответствии с инструкциями, приведенными в настоящей Документации</w:t>
      </w:r>
      <w:r w:rsidR="00A154B7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(</w:t>
      </w:r>
      <w:r w:rsidR="003C2207" w:rsidRPr="007A5083">
        <w:rPr>
          <w:sz w:val="24"/>
          <w:szCs w:val="24"/>
        </w:rPr>
        <w:t>подраздел</w:t>
      </w:r>
      <w:r w:rsidRPr="007A5083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BA61A9" w:rsidRPr="00BA61A9">
        <w:rPr>
          <w:sz w:val="24"/>
          <w:szCs w:val="24"/>
        </w:rPr>
        <w:t>5.14</w:t>
      </w:r>
      <w:r w:rsidR="00FB1A61">
        <w:fldChar w:fldCharType="end"/>
      </w:r>
      <w:r w:rsidRPr="007A5083">
        <w:rPr>
          <w:sz w:val="24"/>
          <w:szCs w:val="24"/>
        </w:rPr>
        <w:t>)</w:t>
      </w:r>
      <w:r w:rsidR="00CE4D51" w:rsidRPr="007A5083">
        <w:rPr>
          <w:sz w:val="24"/>
          <w:szCs w:val="24"/>
        </w:rPr>
        <w:t xml:space="preserve">, либо документ, </w:t>
      </w:r>
      <w:r w:rsidR="00CE4D51" w:rsidRPr="007A5083">
        <w:rPr>
          <w:sz w:val="24"/>
          <w:szCs w:val="24"/>
        </w:rPr>
        <w:lastRenderedPageBreak/>
        <w:t>подтверждающий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25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_Ref440272274 \r \h  \* MERGEFORMAT </w:instrText>
      </w:r>
      <w:r w:rsidR="00FB1A61">
        <w:fldChar w:fldCharType="separate"/>
      </w:r>
      <w:r w:rsidR="00BA61A9" w:rsidRPr="00BA61A9">
        <w:rPr>
          <w:sz w:val="24"/>
          <w:szCs w:val="24"/>
        </w:rPr>
        <w:t>5.16</w:t>
      </w:r>
      <w:r w:rsidR="00FB1A61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</w:t>
      </w:r>
      <w:proofErr w:type="gramStart"/>
      <w:r w:rsidRPr="007D7C50">
        <w:rPr>
          <w:sz w:val="24"/>
          <w:szCs w:val="24"/>
        </w:rPr>
        <w:t>законодательству</w:t>
      </w:r>
      <w:proofErr w:type="gramEnd"/>
      <w:r w:rsidRPr="007D7C50">
        <w:rPr>
          <w:sz w:val="24"/>
          <w:szCs w:val="24"/>
        </w:rPr>
        <w:t xml:space="preserve">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</w:t>
      </w:r>
      <w:proofErr w:type="gramStart"/>
      <w:r w:rsidRPr="007D7C50">
        <w:rPr>
          <w:sz w:val="24"/>
          <w:szCs w:val="24"/>
        </w:rPr>
        <w:t>законодательству</w:t>
      </w:r>
      <w:proofErr w:type="gramEnd"/>
      <w:r w:rsidRPr="007D7C50">
        <w:rPr>
          <w:sz w:val="24"/>
          <w:szCs w:val="24"/>
        </w:rPr>
        <w:t xml:space="preserve">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lastRenderedPageBreak/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40085A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</w:t>
      </w:r>
      <w:r w:rsidR="00BD40A3" w:rsidRPr="0040085A">
        <w:rPr>
          <w:sz w:val="24"/>
          <w:szCs w:val="24"/>
        </w:rPr>
        <w:t>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BC1324" w:rsidRPr="0040085A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0085A">
        <w:rPr>
          <w:sz w:val="24"/>
          <w:szCs w:val="24"/>
        </w:rPr>
        <w:t xml:space="preserve">Документы, предусмотренные п. </w:t>
      </w:r>
      <w:r w:rsidR="00FB1A61" w:rsidRPr="0040085A">
        <w:fldChar w:fldCharType="begin"/>
      </w:r>
      <w:r w:rsidR="00FB1A61" w:rsidRPr="0040085A">
        <w:instrText xml:space="preserve"> REF _Ref465675151 \r \h  \* MERGEFORMAT </w:instrText>
      </w:r>
      <w:r w:rsidR="00FB1A61" w:rsidRPr="0040085A">
        <w:fldChar w:fldCharType="separate"/>
      </w:r>
      <w:r w:rsidR="00BA61A9" w:rsidRPr="00BA61A9">
        <w:rPr>
          <w:sz w:val="24"/>
          <w:szCs w:val="24"/>
        </w:rPr>
        <w:t>3.10.2</w:t>
      </w:r>
      <w:r w:rsidR="00FB1A61" w:rsidRPr="0040085A">
        <w:fldChar w:fldCharType="end"/>
      </w:r>
      <w:r w:rsidRPr="0040085A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20CB0">
        <w:rPr>
          <w:sz w:val="24"/>
          <w:szCs w:val="24"/>
        </w:rPr>
        <w:t>Иные документы, которые</w:t>
      </w:r>
      <w:r w:rsidR="007705A5">
        <w:rPr>
          <w:sz w:val="24"/>
          <w:szCs w:val="24"/>
        </w:rPr>
        <w:t>,</w:t>
      </w:r>
      <w:r w:rsidRPr="00920CB0">
        <w:rPr>
          <w:sz w:val="24"/>
          <w:szCs w:val="24"/>
        </w:rPr>
        <w:t xml:space="preserve"> по мнению Участника</w:t>
      </w:r>
      <w:r w:rsidR="007705A5">
        <w:rPr>
          <w:sz w:val="24"/>
          <w:szCs w:val="24"/>
        </w:rPr>
        <w:t>,</w:t>
      </w:r>
      <w:r w:rsidRPr="00920CB0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</w:t>
      </w:r>
      <w:proofErr w:type="gramStart"/>
      <w:r w:rsidRPr="00B20653">
        <w:rPr>
          <w:sz w:val="24"/>
          <w:szCs w:val="24"/>
        </w:rPr>
        <w:t>или  задержка</w:t>
      </w:r>
      <w:proofErr w:type="gramEnd"/>
      <w:r w:rsidRPr="00B20653">
        <w:rPr>
          <w:sz w:val="24"/>
          <w:szCs w:val="24"/>
        </w:rPr>
        <w:t xml:space="preserve">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6" w:name="_Ref191386451"/>
      <w:bookmarkStart w:id="427" w:name="_Ref440271628"/>
      <w:bookmarkStart w:id="428" w:name="_Toc440361334"/>
      <w:bookmarkStart w:id="429" w:name="_Toc440376089"/>
      <w:bookmarkStart w:id="430" w:name="_Toc440376216"/>
      <w:bookmarkStart w:id="431" w:name="_Toc440382481"/>
      <w:bookmarkStart w:id="432" w:name="_Toc440447151"/>
      <w:bookmarkStart w:id="433" w:name="_Toc440632311"/>
      <w:bookmarkStart w:id="434" w:name="_Toc440875084"/>
      <w:bookmarkStart w:id="435" w:name="_Toc441131071"/>
      <w:bookmarkStart w:id="436" w:name="_Ref465773032"/>
      <w:bookmarkStart w:id="437" w:name="_Toc465774592"/>
      <w:bookmarkStart w:id="438" w:name="_Toc465848821"/>
      <w:bookmarkStart w:id="439" w:name="_Toc468876140"/>
      <w:bookmarkStart w:id="440" w:name="_Toc469487634"/>
      <w:r w:rsidRPr="00E71A48">
        <w:rPr>
          <w:szCs w:val="24"/>
        </w:rPr>
        <w:lastRenderedPageBreak/>
        <w:t xml:space="preserve">Привлечение </w:t>
      </w:r>
      <w:bookmarkEnd w:id="426"/>
      <w:bookmarkEnd w:id="427"/>
      <w:bookmarkEnd w:id="428"/>
      <w:bookmarkEnd w:id="429"/>
      <w:bookmarkEnd w:id="430"/>
      <w:r w:rsidR="00362EA4">
        <w:rPr>
          <w:szCs w:val="24"/>
        </w:rPr>
        <w:t>соисполнителей</w:t>
      </w:r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41" w:name="_Ref191386461"/>
      <w:bookmarkStart w:id="442" w:name="_Toc440361335"/>
      <w:bookmarkStart w:id="443" w:name="_Toc440376090"/>
      <w:bookmarkStart w:id="44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FB1A61">
        <w:fldChar w:fldCharType="begin"/>
      </w:r>
      <w:r w:rsidR="00FB1A61">
        <w:instrText xml:space="preserve"> REF _Ref191386407 \r \h  \* MERGEFORMAT </w:instrText>
      </w:r>
      <w:r w:rsidR="00FB1A61">
        <w:fldChar w:fldCharType="separate"/>
      </w:r>
      <w:r w:rsidR="00BA61A9" w:rsidRPr="00BA61A9">
        <w:rPr>
          <w:bCs w:val="0"/>
          <w:sz w:val="24"/>
          <w:szCs w:val="24"/>
        </w:rPr>
        <w:t>3.3.8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5" w:name="_Ref306143446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45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2654BD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BA61A9">
        <w:rPr>
          <w:bCs w:val="0"/>
          <w:sz w:val="24"/>
          <w:szCs w:val="24"/>
        </w:rPr>
        <w:t>3.3.8.1</w:t>
      </w:r>
      <w:r w:rsidR="002654BD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FB1A61">
        <w:fldChar w:fldCharType="begin"/>
      </w:r>
      <w:r w:rsidR="00FB1A61">
        <w:instrText xml:space="preserve"> REF _Ref303669127 \r \h  \* MERGEFORMAT </w:instrText>
      </w:r>
      <w:r w:rsidR="00FB1A61">
        <w:fldChar w:fldCharType="separate"/>
      </w:r>
      <w:r w:rsidR="00BA61A9" w:rsidRPr="00BA61A9">
        <w:rPr>
          <w:bCs w:val="0"/>
          <w:sz w:val="24"/>
          <w:szCs w:val="24"/>
        </w:rPr>
        <w:t>3.3.8.2</w:t>
      </w:r>
      <w:r w:rsidR="00FB1A61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_Ref442190626 \r \h  \* MERGEFORMAT </w:instrText>
      </w:r>
      <w:r w:rsidR="00FB1A61">
        <w:fldChar w:fldCharType="separate"/>
      </w:r>
      <w:r w:rsidR="00BA61A9" w:rsidRPr="00BA61A9">
        <w:rPr>
          <w:sz w:val="24"/>
          <w:szCs w:val="24"/>
        </w:rPr>
        <w:t>у)</w:t>
      </w:r>
      <w:r w:rsidR="00FB1A61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FB1A61">
        <w:fldChar w:fldCharType="begin"/>
      </w:r>
      <w:r w:rsidR="00FB1A61">
        <w:instrText xml:space="preserve"> REF _Ref303587815 \r \h  \* MERGEFORMAT </w:instrText>
      </w:r>
      <w:r w:rsidR="00FB1A61">
        <w:fldChar w:fldCharType="separate"/>
      </w:r>
      <w:r w:rsidR="00BA61A9" w:rsidRPr="00BA61A9">
        <w:rPr>
          <w:sz w:val="24"/>
          <w:szCs w:val="24"/>
        </w:rPr>
        <w:t>3.3.8.3</w:t>
      </w:r>
      <w:r w:rsidR="00FB1A61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FB1A61">
        <w:fldChar w:fldCharType="begin"/>
      </w:r>
      <w:r w:rsidR="00FB1A61">
        <w:instrText xml:space="preserve"> REF _Ref440272510 \r \h  \* MERGEFORMAT </w:instrText>
      </w:r>
      <w:r w:rsidR="00FB1A61">
        <w:fldChar w:fldCharType="separate"/>
      </w:r>
      <w:r w:rsidR="00BA61A9" w:rsidRPr="00BA61A9">
        <w:rPr>
          <w:bCs w:val="0"/>
          <w:sz w:val="24"/>
          <w:szCs w:val="24"/>
        </w:rPr>
        <w:t>5.17</w:t>
      </w:r>
      <w:r w:rsidR="00FB1A61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</w:t>
      </w:r>
      <w:r w:rsidRPr="00E71A48">
        <w:rPr>
          <w:bCs w:val="0"/>
          <w:sz w:val="24"/>
          <w:szCs w:val="24"/>
        </w:rPr>
        <w:lastRenderedPageBreak/>
        <w:t xml:space="preserve">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46" w:name="_Toc440382482"/>
      <w:bookmarkStart w:id="447" w:name="_Toc440447152"/>
      <w:bookmarkStart w:id="448" w:name="_Toc440632312"/>
      <w:bookmarkStart w:id="449" w:name="_Toc440875085"/>
      <w:bookmarkStart w:id="450" w:name="_Ref440876619"/>
      <w:bookmarkStart w:id="451" w:name="_Ref440876660"/>
      <w:bookmarkStart w:id="452" w:name="_Toc441131072"/>
      <w:bookmarkStart w:id="453" w:name="_Ref465772690"/>
      <w:bookmarkStart w:id="454" w:name="_Toc465774593"/>
      <w:bookmarkStart w:id="455" w:name="_Toc465848822"/>
      <w:bookmarkStart w:id="456" w:name="_Toc468876141"/>
      <w:bookmarkStart w:id="457" w:name="_Toc469487635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41"/>
      <w:bookmarkEnd w:id="442"/>
      <w:bookmarkEnd w:id="443"/>
      <w:bookmarkEnd w:id="444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_Ref191386482 \r \h  \* MERGEFORMAT </w:instrText>
      </w:r>
      <w:r w:rsidR="00FB1A61">
        <w:fldChar w:fldCharType="separate"/>
      </w:r>
      <w:r w:rsidR="00BA61A9" w:rsidRPr="00BA61A9">
        <w:rPr>
          <w:bCs w:val="0"/>
          <w:sz w:val="24"/>
          <w:szCs w:val="24"/>
        </w:rPr>
        <w:t>3.3.8.1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FB1A61">
        <w:fldChar w:fldCharType="begin"/>
      </w:r>
      <w:r w:rsidR="00FB1A61">
        <w:instrText xml:space="preserve"> REF _Ref191386407 \r \h  \* MERGEFORMAT </w:instrText>
      </w:r>
      <w:r w:rsidR="00FB1A61">
        <w:fldChar w:fldCharType="separate"/>
      </w:r>
      <w:r w:rsidR="00BA61A9" w:rsidRPr="00BA61A9">
        <w:rPr>
          <w:bCs w:val="0"/>
          <w:sz w:val="24"/>
          <w:szCs w:val="24"/>
        </w:rPr>
        <w:t>3.3.8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2654BD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BA61A9">
        <w:rPr>
          <w:bCs w:val="0"/>
          <w:sz w:val="24"/>
          <w:szCs w:val="24"/>
        </w:rPr>
        <w:t>3.3.8.2</w:t>
      </w:r>
      <w:r w:rsidR="002654BD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58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58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59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5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60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60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FB1A61">
        <w:fldChar w:fldCharType="begin"/>
      </w:r>
      <w:r w:rsidR="00FB1A61">
        <w:instrText xml:space="preserve"> REF _Ref307563248 \r \h  \* MERGEFORMAT </w:instrText>
      </w:r>
      <w:r w:rsidR="00FB1A61">
        <w:fldChar w:fldCharType="separate"/>
      </w:r>
      <w:proofErr w:type="gramStart"/>
      <w:r w:rsidR="00BA61A9" w:rsidRPr="00BA61A9">
        <w:rPr>
          <w:bCs w:val="0"/>
          <w:sz w:val="24"/>
          <w:szCs w:val="24"/>
          <w:lang w:val="en-US"/>
        </w:rPr>
        <w:t>a</w:t>
      </w:r>
      <w:r w:rsidR="00BA61A9" w:rsidRPr="00BA61A9">
        <w:rPr>
          <w:bCs w:val="0"/>
          <w:sz w:val="24"/>
          <w:szCs w:val="24"/>
        </w:rPr>
        <w:t>)</w:t>
      </w:r>
      <w:r w:rsidR="00FB1A61">
        <w:fldChar w:fldCharType="end"/>
      </w:r>
      <w:r w:rsidRPr="00AE1D21">
        <w:rPr>
          <w:bCs w:val="0"/>
          <w:sz w:val="24"/>
          <w:szCs w:val="24"/>
        </w:rPr>
        <w:t>-</w:t>
      </w:r>
      <w:proofErr w:type="gramEnd"/>
      <w:r w:rsidRPr="00AE1D21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_Ref307563262 \r \h  \* MERGEFORMAT </w:instrText>
      </w:r>
      <w:r w:rsidR="00FB1A61">
        <w:fldChar w:fldCharType="separate"/>
      </w:r>
      <w:r w:rsidR="00BA61A9" w:rsidRPr="00BA61A9">
        <w:rPr>
          <w:bCs w:val="0"/>
          <w:sz w:val="24"/>
          <w:szCs w:val="24"/>
          <w:lang w:val="en-US"/>
        </w:rPr>
        <w:t>g</w:t>
      </w:r>
      <w:r w:rsidR="00BA61A9" w:rsidRPr="00BA61A9">
        <w:rPr>
          <w:bCs w:val="0"/>
          <w:sz w:val="24"/>
          <w:szCs w:val="24"/>
        </w:rPr>
        <w:t>)</w:t>
      </w:r>
      <w:r w:rsidR="00FB1A61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FB1A61">
        <w:fldChar w:fldCharType="begin"/>
      </w:r>
      <w:r w:rsidR="00FB1A61">
        <w:instrText xml:space="preserve"> REF _Ref306032591 \r \h  \* MERGEFORMAT </w:instrText>
      </w:r>
      <w:r w:rsidR="00FB1A61">
        <w:fldChar w:fldCharType="separate"/>
      </w:r>
      <w:r w:rsidR="00BA61A9" w:rsidRPr="00BA61A9">
        <w:rPr>
          <w:bCs w:val="0"/>
          <w:sz w:val="24"/>
          <w:szCs w:val="24"/>
        </w:rPr>
        <w:t>3.3.10.4</w:t>
      </w:r>
      <w:r w:rsidR="00FB1A61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lastRenderedPageBreak/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61" w:name="_Ref465847423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61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_Ref303669127 \r \h  \* MERGEFORMAT </w:instrText>
      </w:r>
      <w:r w:rsidR="00FB1A61">
        <w:fldChar w:fldCharType="separate"/>
      </w:r>
      <w:r w:rsidR="00BA61A9" w:rsidRPr="00BA61A9">
        <w:rPr>
          <w:bCs w:val="0"/>
          <w:sz w:val="24"/>
          <w:szCs w:val="24"/>
        </w:rPr>
        <w:t>3.3.8.2</w:t>
      </w:r>
      <w:r w:rsidR="00FB1A61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_Ref442190626 \r \h  \* MERGEFORMAT </w:instrText>
      </w:r>
      <w:r w:rsidR="00FB1A61">
        <w:fldChar w:fldCharType="separate"/>
      </w:r>
      <w:r w:rsidR="00BA61A9" w:rsidRPr="00BA61A9">
        <w:rPr>
          <w:sz w:val="24"/>
          <w:szCs w:val="24"/>
        </w:rPr>
        <w:t>у)</w:t>
      </w:r>
      <w:r w:rsidR="00FB1A61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FB1A61">
        <w:fldChar w:fldCharType="begin"/>
      </w:r>
      <w:r w:rsidR="00FB1A61">
        <w:instrText xml:space="preserve"> REF _Ref303587815 \r \h  \* MERGEFORMAT </w:instrText>
      </w:r>
      <w:r w:rsidR="00FB1A61">
        <w:fldChar w:fldCharType="separate"/>
      </w:r>
      <w:r w:rsidR="00BA61A9" w:rsidRPr="00BA61A9">
        <w:rPr>
          <w:sz w:val="24"/>
          <w:szCs w:val="24"/>
        </w:rPr>
        <w:t>3.3.8.3</w:t>
      </w:r>
      <w:r w:rsidR="00FB1A61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BA61A9">
        <w:rPr>
          <w:bCs w:val="0"/>
          <w:sz w:val="24"/>
          <w:szCs w:val="24"/>
        </w:rPr>
        <w:t>5.18</w:t>
      </w:r>
      <w:r w:rsidR="002654BD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указанных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BA61A9">
        <w:rPr>
          <w:bCs w:val="0"/>
          <w:sz w:val="24"/>
          <w:szCs w:val="24"/>
        </w:rPr>
        <w:t>3.3.8.1</w:t>
      </w:r>
      <w:r w:rsidR="002654BD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62" w:name="_Ref306114966"/>
      <w:bookmarkStart w:id="463" w:name="_Toc440361336"/>
      <w:bookmarkStart w:id="464" w:name="_Toc440376091"/>
      <w:bookmarkStart w:id="465" w:name="_Toc440376218"/>
      <w:bookmarkStart w:id="466" w:name="_Toc440382483"/>
      <w:bookmarkStart w:id="467" w:name="_Toc440447153"/>
      <w:bookmarkStart w:id="468" w:name="_Toc440632313"/>
      <w:bookmarkStart w:id="469" w:name="_Toc440875086"/>
      <w:bookmarkStart w:id="470" w:name="_Toc441131073"/>
      <w:bookmarkStart w:id="471" w:name="_Toc465774594"/>
      <w:bookmarkStart w:id="472" w:name="_Toc465848823"/>
      <w:bookmarkStart w:id="473" w:name="_Toc468876142"/>
      <w:bookmarkStart w:id="474" w:name="_Toc469487636"/>
      <w:r w:rsidRPr="00E71A48">
        <w:rPr>
          <w:szCs w:val="24"/>
        </w:rPr>
        <w:t>Разъяснение Документации по запросу предложений</w:t>
      </w:r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 xml:space="preserve">случае,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</w:t>
      </w:r>
      <w:r w:rsidRPr="00212D09">
        <w:rPr>
          <w:bCs w:val="0"/>
          <w:iCs/>
          <w:sz w:val="24"/>
          <w:szCs w:val="24"/>
        </w:rPr>
        <w:lastRenderedPageBreak/>
        <w:t xml:space="preserve">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2654BD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2654BD">
        <w:rPr>
          <w:bCs w:val="0"/>
          <w:iCs/>
          <w:sz w:val="24"/>
          <w:szCs w:val="24"/>
        </w:rPr>
      </w:r>
      <w:r w:rsidR="002654BD">
        <w:rPr>
          <w:bCs w:val="0"/>
          <w:iCs/>
          <w:sz w:val="24"/>
          <w:szCs w:val="24"/>
        </w:rPr>
        <w:fldChar w:fldCharType="separate"/>
      </w:r>
      <w:r w:rsidR="00BA61A9">
        <w:rPr>
          <w:bCs w:val="0"/>
          <w:iCs/>
          <w:sz w:val="24"/>
          <w:szCs w:val="24"/>
        </w:rPr>
        <w:t>3.3.12</w:t>
      </w:r>
      <w:r w:rsidR="002654BD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FB1A61">
        <w:fldChar w:fldCharType="begin"/>
      </w:r>
      <w:r w:rsidR="00FB1A61">
        <w:instrText xml:space="preserve"> REF _Ref440289401 \r \h  \* MERGEFORMAT </w:instrText>
      </w:r>
      <w:r w:rsidR="00FB1A61">
        <w:fldChar w:fldCharType="separate"/>
      </w:r>
      <w:r w:rsidR="00BA61A9" w:rsidRPr="00BA61A9">
        <w:rPr>
          <w:bCs w:val="0"/>
          <w:iCs/>
          <w:sz w:val="24"/>
          <w:szCs w:val="24"/>
        </w:rPr>
        <w:t>3.3.13</w:t>
      </w:r>
      <w:r w:rsidR="00FB1A61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5" w:name="_Toc440361337"/>
      <w:bookmarkStart w:id="476" w:name="_Toc440376092"/>
      <w:bookmarkStart w:id="477" w:name="_Toc440376219"/>
      <w:bookmarkStart w:id="478" w:name="_Toc440382484"/>
      <w:bookmarkStart w:id="479" w:name="_Toc440447154"/>
      <w:bookmarkStart w:id="480" w:name="_Toc440632314"/>
      <w:bookmarkStart w:id="481" w:name="_Toc440875087"/>
      <w:bookmarkStart w:id="482" w:name="_Ref440969948"/>
      <w:bookmarkStart w:id="483" w:name="_Ref441057071"/>
      <w:bookmarkStart w:id="484" w:name="_Toc441131074"/>
      <w:bookmarkStart w:id="485" w:name="_Toc465774595"/>
      <w:bookmarkStart w:id="486" w:name="_Toc465848824"/>
      <w:bookmarkStart w:id="487" w:name="_Toc468876143"/>
      <w:bookmarkStart w:id="488" w:name="_Toc469487637"/>
      <w:r w:rsidRPr="00E71A48">
        <w:rPr>
          <w:szCs w:val="24"/>
        </w:rPr>
        <w:t>Внесение изменений в Документацию по запросу предложений.</w:t>
      </w:r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9" w:name="_Ref440289401"/>
      <w:bookmarkStart w:id="490" w:name="_Toc440361338"/>
      <w:bookmarkStart w:id="491" w:name="_Toc440376093"/>
      <w:bookmarkStart w:id="492" w:name="_Toc440376220"/>
      <w:bookmarkStart w:id="493" w:name="_Toc440382485"/>
      <w:bookmarkStart w:id="494" w:name="_Toc440447155"/>
      <w:bookmarkStart w:id="495" w:name="_Toc440632315"/>
      <w:bookmarkStart w:id="496" w:name="_Toc440875088"/>
      <w:bookmarkStart w:id="497" w:name="_Toc441131075"/>
      <w:bookmarkStart w:id="498" w:name="_Toc465774596"/>
      <w:bookmarkStart w:id="499" w:name="_Toc465848825"/>
      <w:bookmarkStart w:id="500" w:name="_Toc468876144"/>
      <w:bookmarkStart w:id="501" w:name="_Toc469487638"/>
      <w:r w:rsidRPr="00E71A48">
        <w:rPr>
          <w:szCs w:val="24"/>
        </w:rPr>
        <w:t>Продление срока окончания приема Заявок</w:t>
      </w:r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02" w:name="_Ref191386249"/>
    </w:p>
    <w:p w:rsidR="00AC1995" w:rsidRPr="0040085A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03" w:name="_Toc299701566"/>
      <w:bookmarkStart w:id="504" w:name="_Ref306176386"/>
      <w:bookmarkStart w:id="505" w:name="_Ref440285128"/>
      <w:bookmarkStart w:id="506" w:name="_Toc440361339"/>
      <w:bookmarkStart w:id="507" w:name="_Toc440376094"/>
      <w:bookmarkStart w:id="508" w:name="_Toc440376221"/>
      <w:bookmarkStart w:id="509" w:name="_Toc440382486"/>
      <w:bookmarkStart w:id="510" w:name="_Toc440447156"/>
      <w:bookmarkStart w:id="511" w:name="_Toc440632316"/>
      <w:bookmarkStart w:id="512" w:name="_Toc440875089"/>
      <w:bookmarkStart w:id="513" w:name="_Toc441131076"/>
      <w:bookmarkStart w:id="514" w:name="_Toc465774597"/>
      <w:bookmarkStart w:id="515" w:name="_Toc465848826"/>
      <w:bookmarkStart w:id="516" w:name="_Toc468876145"/>
      <w:bookmarkStart w:id="517" w:name="_Toc469487639"/>
      <w:r w:rsidRPr="00E71A48">
        <w:rPr>
          <w:bCs w:val="0"/>
          <w:szCs w:val="24"/>
          <w:lang w:eastAsia="ru-RU"/>
        </w:rPr>
        <w:t xml:space="preserve">Обеспечение </w:t>
      </w:r>
      <w:r w:rsidRPr="0040085A">
        <w:rPr>
          <w:szCs w:val="24"/>
        </w:rPr>
        <w:t>исполнения</w:t>
      </w:r>
      <w:r w:rsidRPr="0040085A">
        <w:rPr>
          <w:bCs w:val="0"/>
          <w:szCs w:val="24"/>
          <w:lang w:eastAsia="ru-RU"/>
        </w:rPr>
        <w:t xml:space="preserve"> </w:t>
      </w:r>
      <w:r w:rsidR="00EE0AB0" w:rsidRPr="0040085A">
        <w:rPr>
          <w:bCs w:val="0"/>
          <w:szCs w:val="24"/>
          <w:lang w:eastAsia="ru-RU"/>
        </w:rPr>
        <w:t xml:space="preserve">обязательств </w:t>
      </w:r>
      <w:r w:rsidR="009C744E" w:rsidRPr="0040085A">
        <w:rPr>
          <w:bCs w:val="0"/>
          <w:szCs w:val="24"/>
          <w:lang w:eastAsia="ru-RU"/>
        </w:rPr>
        <w:t>Участник</w:t>
      </w:r>
      <w:r w:rsidRPr="0040085A">
        <w:rPr>
          <w:bCs w:val="0"/>
          <w:szCs w:val="24"/>
          <w:lang w:eastAsia="ru-RU"/>
        </w:rPr>
        <w:t>а запроса предложений.</w:t>
      </w:r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</w:p>
    <w:p w:rsidR="00932C0A" w:rsidRPr="0040085A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40085A">
        <w:rPr>
          <w:bCs w:val="0"/>
          <w:sz w:val="24"/>
          <w:szCs w:val="24"/>
        </w:rPr>
        <w:t>Участник</w:t>
      </w:r>
      <w:r w:rsidR="00932C0A" w:rsidRPr="0040085A">
        <w:rPr>
          <w:bCs w:val="0"/>
          <w:sz w:val="24"/>
          <w:szCs w:val="24"/>
        </w:rPr>
        <w:t xml:space="preserve"> </w:t>
      </w:r>
      <w:r w:rsidR="0089163E" w:rsidRPr="0040085A">
        <w:rPr>
          <w:bCs w:val="0"/>
          <w:sz w:val="24"/>
          <w:szCs w:val="24"/>
        </w:rPr>
        <w:t xml:space="preserve">запроса предложений </w:t>
      </w:r>
      <w:r w:rsidR="00932C0A" w:rsidRPr="0040085A">
        <w:rPr>
          <w:bCs w:val="0"/>
          <w:sz w:val="24"/>
          <w:szCs w:val="24"/>
        </w:rPr>
        <w:t xml:space="preserve">в составе своей </w:t>
      </w:r>
      <w:r w:rsidR="004B5EB3" w:rsidRPr="0040085A">
        <w:rPr>
          <w:bCs w:val="0"/>
          <w:sz w:val="24"/>
          <w:szCs w:val="24"/>
        </w:rPr>
        <w:t>Заявк</w:t>
      </w:r>
      <w:r w:rsidR="00932C0A" w:rsidRPr="0040085A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40085A">
        <w:rPr>
          <w:bCs w:val="0"/>
          <w:sz w:val="24"/>
          <w:szCs w:val="24"/>
        </w:rPr>
        <w:t>запросе предложений</w:t>
      </w:r>
      <w:r w:rsidR="00932C0A" w:rsidRPr="0040085A">
        <w:rPr>
          <w:bCs w:val="0"/>
          <w:sz w:val="24"/>
          <w:szCs w:val="24"/>
        </w:rPr>
        <w:t xml:space="preserve"> и подачей </w:t>
      </w:r>
      <w:r w:rsidR="004B5EB3" w:rsidRPr="0040085A">
        <w:rPr>
          <w:bCs w:val="0"/>
          <w:sz w:val="24"/>
          <w:szCs w:val="24"/>
        </w:rPr>
        <w:t>Заявк</w:t>
      </w:r>
      <w:r w:rsidR="00932C0A" w:rsidRPr="0040085A">
        <w:rPr>
          <w:bCs w:val="0"/>
          <w:sz w:val="24"/>
          <w:szCs w:val="24"/>
        </w:rPr>
        <w:t xml:space="preserve">и, на сумму </w:t>
      </w:r>
      <w:r w:rsidR="00D43C89" w:rsidRPr="0040085A">
        <w:rPr>
          <w:bCs w:val="0"/>
          <w:sz w:val="24"/>
          <w:szCs w:val="24"/>
        </w:rPr>
        <w:t xml:space="preserve">2% </w:t>
      </w:r>
      <w:r w:rsidR="00932C0A" w:rsidRPr="0040085A">
        <w:rPr>
          <w:bCs w:val="0"/>
          <w:sz w:val="24"/>
          <w:szCs w:val="24"/>
        </w:rPr>
        <w:t xml:space="preserve">стоимости </w:t>
      </w:r>
      <w:r w:rsidR="004B5EB3" w:rsidRPr="0040085A">
        <w:rPr>
          <w:bCs w:val="0"/>
          <w:sz w:val="24"/>
          <w:szCs w:val="24"/>
        </w:rPr>
        <w:t>Заявк</w:t>
      </w:r>
      <w:r w:rsidR="00932C0A" w:rsidRPr="0040085A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40085A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FB1A61" w:rsidRPr="0040085A">
        <w:fldChar w:fldCharType="begin"/>
      </w:r>
      <w:r w:rsidR="00FB1A61" w:rsidRPr="0040085A">
        <w:instrText xml:space="preserve"> REF _Ref467168844 \r \h  \* MERGEFORMAT </w:instrText>
      </w:r>
      <w:r w:rsidR="00FB1A61" w:rsidRPr="0040085A">
        <w:fldChar w:fldCharType="separate"/>
      </w:r>
      <w:r w:rsidR="00BA61A9" w:rsidRPr="00BA61A9">
        <w:rPr>
          <w:sz w:val="24"/>
          <w:szCs w:val="24"/>
        </w:rPr>
        <w:t>3.3.14.3</w:t>
      </w:r>
      <w:r w:rsidR="00FB1A61" w:rsidRPr="0040085A">
        <w:fldChar w:fldCharType="end"/>
      </w:r>
      <w:r w:rsidRPr="0040085A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FB1A61" w:rsidRPr="0040085A">
        <w:fldChar w:fldCharType="begin"/>
      </w:r>
      <w:r w:rsidR="00FB1A61" w:rsidRPr="0040085A">
        <w:instrText xml:space="preserve"> REF _Ref442263553 \r \h  \* MERGEFORMAT </w:instrText>
      </w:r>
      <w:r w:rsidR="00FB1A61" w:rsidRPr="0040085A">
        <w:fldChar w:fldCharType="separate"/>
      </w:r>
      <w:r w:rsidR="00BA61A9" w:rsidRPr="00BA61A9">
        <w:rPr>
          <w:sz w:val="24"/>
          <w:szCs w:val="24"/>
        </w:rPr>
        <w:t>3.3.14.4</w:t>
      </w:r>
      <w:r w:rsidR="00FB1A61" w:rsidRPr="0040085A">
        <w:fldChar w:fldCharType="end"/>
      </w:r>
      <w:r w:rsidRPr="0040085A">
        <w:rPr>
          <w:sz w:val="24"/>
          <w:szCs w:val="24"/>
        </w:rPr>
        <w:t>). Выбор способа обеспечения исполнения обязательств, связанных с участием</w:t>
      </w:r>
      <w:r w:rsidRPr="007A5083">
        <w:rPr>
          <w:sz w:val="24"/>
          <w:szCs w:val="24"/>
        </w:rPr>
        <w:t xml:space="preserve">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18" w:name="_Ref467168844"/>
      <w:bookmarkStart w:id="519" w:name="_Ref306390343"/>
      <w:r w:rsidRPr="007A5083">
        <w:rPr>
          <w:sz w:val="24"/>
          <w:szCs w:val="24"/>
        </w:rPr>
        <w:t xml:space="preserve">В случае,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18"/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19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FB1A61">
        <w:fldChar w:fldCharType="begin"/>
      </w:r>
      <w:r w:rsidR="00FB1A61">
        <w:instrText xml:space="preserve"> REF _Ref440272678 \r \h  \* MERGEFORMAT </w:instrText>
      </w:r>
      <w:r w:rsidR="00FB1A61">
        <w:fldChar w:fldCharType="separate"/>
      </w:r>
      <w:r w:rsidR="00BA61A9" w:rsidRPr="00BA61A9">
        <w:rPr>
          <w:bCs w:val="0"/>
          <w:sz w:val="24"/>
          <w:szCs w:val="24"/>
          <w:lang w:eastAsia="ru-RU"/>
        </w:rPr>
        <w:t>5.14</w:t>
      </w:r>
      <w:r w:rsidR="00FB1A61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20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21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20"/>
      <w:bookmarkEnd w:id="521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FB1A61">
        <w:fldChar w:fldCharType="begin"/>
      </w:r>
      <w:r w:rsidR="00FB1A61">
        <w:instrText xml:space="preserve"> REF _Ref306008743 \r \h  \* MERGEFORMAT </w:instrText>
      </w:r>
      <w:r w:rsidR="00FB1A61">
        <w:fldChar w:fldCharType="separate"/>
      </w:r>
      <w:r w:rsidR="00BA61A9" w:rsidRPr="00BA61A9">
        <w:rPr>
          <w:bCs w:val="0"/>
          <w:sz w:val="24"/>
          <w:szCs w:val="24"/>
        </w:rPr>
        <w:t>3.3.4</w:t>
      </w:r>
      <w:r w:rsidR="00FB1A61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BA61A9" w:rsidRPr="00BA61A9">
        <w:rPr>
          <w:bCs w:val="0"/>
          <w:sz w:val="24"/>
          <w:szCs w:val="24"/>
        </w:rPr>
        <w:t>3.4.1.3</w:t>
      </w:r>
      <w:r w:rsidR="00FB1A61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AE1D21">
        <w:rPr>
          <w:bCs w:val="0"/>
          <w:sz w:val="24"/>
          <w:szCs w:val="24"/>
        </w:rPr>
        <w:t>, предоставлени</w:t>
      </w:r>
      <w:r w:rsidR="00666224">
        <w:rPr>
          <w:bCs w:val="0"/>
          <w:sz w:val="24"/>
          <w:szCs w:val="24"/>
        </w:rPr>
        <w:t>я</w:t>
      </w:r>
      <w:r w:rsidR="007C47E3" w:rsidRPr="00AE1D21">
        <w:rPr>
          <w:bCs w:val="0"/>
          <w:sz w:val="24"/>
          <w:szCs w:val="24"/>
        </w:rPr>
        <w:t xml:space="preserve">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lastRenderedPageBreak/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2654BD">
        <w:rPr>
          <w:bCs w:val="0"/>
          <w:sz w:val="24"/>
          <w:szCs w:val="24"/>
        </w:rPr>
        <w:fldChar w:fldCharType="begin"/>
      </w:r>
      <w:r w:rsidR="00414CAF">
        <w:rPr>
          <w:bCs w:val="0"/>
          <w:sz w:val="24"/>
          <w:szCs w:val="24"/>
        </w:rPr>
        <w:instrText xml:space="preserve"> REF _Ref303683929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BA61A9">
        <w:rPr>
          <w:bCs w:val="0"/>
          <w:sz w:val="24"/>
          <w:szCs w:val="24"/>
        </w:rPr>
        <w:t>3.10</w:t>
      </w:r>
      <w:r w:rsidR="002654BD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573BDB">
        <w:rPr>
          <w:bCs w:val="0"/>
          <w:sz w:val="24"/>
          <w:szCs w:val="24"/>
        </w:rPr>
        <w:t xml:space="preserve"> (п.</w:t>
      </w:r>
      <w:r w:rsidR="002654BD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_Ref468201028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BA61A9">
        <w:rPr>
          <w:bCs w:val="0"/>
          <w:sz w:val="24"/>
          <w:szCs w:val="24"/>
        </w:rPr>
        <w:t>3.12</w:t>
      </w:r>
      <w:r w:rsidR="002654BD">
        <w:rPr>
          <w:bCs w:val="0"/>
          <w:sz w:val="24"/>
          <w:szCs w:val="24"/>
        </w:rPr>
        <w:fldChar w:fldCharType="end"/>
      </w:r>
      <w:r w:rsidR="00573BD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22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FB1A61">
        <w:fldChar w:fldCharType="begin"/>
      </w:r>
      <w:r w:rsidR="00FB1A61">
        <w:instrText xml:space="preserve"> REF _Ref305753174 \r \h  \* MERGEFORMAT </w:instrText>
      </w:r>
      <w:r w:rsidR="00FB1A61">
        <w:fldChar w:fldCharType="separate"/>
      </w:r>
      <w:r w:rsidR="00BA61A9" w:rsidRPr="00BA61A9">
        <w:rPr>
          <w:bCs w:val="0"/>
          <w:sz w:val="24"/>
          <w:szCs w:val="24"/>
        </w:rPr>
        <w:t>-3.3.14.3</w:t>
      </w:r>
      <w:r w:rsidR="00BA61A9">
        <w:t>.2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22"/>
      <w:r w:rsidR="00D43C89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23" w:name="_Ref299109207"/>
      <w:bookmarkStart w:id="524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23"/>
      <w:bookmarkEnd w:id="524"/>
    </w:p>
    <w:p w:rsidR="002F273A" w:rsidRPr="002F273A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BA61A9" w:rsidRPr="00BA61A9">
        <w:rPr>
          <w:bCs w:val="0"/>
          <w:sz w:val="24"/>
          <w:szCs w:val="24"/>
          <w:lang w:eastAsia="ru-RU"/>
        </w:rPr>
        <w:t>5.14</w:t>
      </w:r>
      <w:r w:rsidR="00FB1A61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654BD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2654BD">
        <w:fldChar w:fldCharType="separate"/>
      </w:r>
      <w:r w:rsidR="00BA61A9">
        <w:rPr>
          <w:bCs w:val="0"/>
          <w:sz w:val="24"/>
          <w:szCs w:val="24"/>
          <w:lang w:eastAsia="ru-RU"/>
        </w:rPr>
        <w:t>5.15</w:t>
      </w:r>
      <w:r w:rsidR="002654BD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BA61A9" w:rsidRPr="00BA61A9">
        <w:rPr>
          <w:bCs w:val="0"/>
          <w:sz w:val="24"/>
          <w:szCs w:val="24"/>
        </w:rPr>
        <w:t>3.4.1.3</w:t>
      </w:r>
      <w:r w:rsidR="00FB1A61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D43C89" w:rsidRPr="00C24ECF">
        <w:rPr>
          <w:sz w:val="24"/>
          <w:szCs w:val="24"/>
        </w:rPr>
        <w:t xml:space="preserve">РФ, </w:t>
      </w:r>
      <w:r w:rsidR="00D43C89" w:rsidRPr="00C24ECF">
        <w:rPr>
          <w:iCs/>
          <w:sz w:val="24"/>
          <w:szCs w:val="24"/>
        </w:rPr>
        <w:t xml:space="preserve">394033, г. Воронеж, ул. </w:t>
      </w:r>
      <w:proofErr w:type="spellStart"/>
      <w:r w:rsidR="00D43C89" w:rsidRPr="00C24ECF">
        <w:rPr>
          <w:iCs/>
          <w:sz w:val="24"/>
          <w:szCs w:val="24"/>
        </w:rPr>
        <w:t>Арзамасская</w:t>
      </w:r>
      <w:proofErr w:type="spellEnd"/>
      <w:r w:rsidR="00D43C89" w:rsidRPr="00C24ECF">
        <w:rPr>
          <w:iCs/>
          <w:sz w:val="24"/>
          <w:szCs w:val="24"/>
        </w:rPr>
        <w:t>, д. 2</w:t>
      </w:r>
      <w:r w:rsidR="00D43C89" w:rsidRPr="00C24ECF">
        <w:rPr>
          <w:sz w:val="24"/>
          <w:szCs w:val="24"/>
        </w:rPr>
        <w:t xml:space="preserve">, </w:t>
      </w:r>
      <w:proofErr w:type="spellStart"/>
      <w:r w:rsidR="00D43C89" w:rsidRPr="00C24ECF">
        <w:rPr>
          <w:sz w:val="24"/>
          <w:szCs w:val="24"/>
        </w:rPr>
        <w:t>каб</w:t>
      </w:r>
      <w:proofErr w:type="spellEnd"/>
      <w:r w:rsidR="00D43C89" w:rsidRPr="00C24ECF">
        <w:rPr>
          <w:sz w:val="24"/>
          <w:szCs w:val="24"/>
        </w:rPr>
        <w:t>. №112, исполнительный сотрудник – Зайцева Александра Анатольевна, контактный телефон (473) 249-57-66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Пометка </w:t>
      </w:r>
      <w:proofErr w:type="gramStart"/>
      <w:r w:rsidRPr="002F273A">
        <w:rPr>
          <w:sz w:val="24"/>
          <w:szCs w:val="24"/>
        </w:rPr>
        <w:t>«</w:t>
      </w:r>
      <w:r w:rsidRPr="002F273A">
        <w:rPr>
          <w:bCs w:val="0"/>
          <w:sz w:val="24"/>
          <w:szCs w:val="24"/>
        </w:rPr>
        <w:t xml:space="preserve"> Соглашение</w:t>
      </w:r>
      <w:proofErr w:type="gramEnd"/>
      <w:r w:rsidRPr="002F273A">
        <w:rPr>
          <w:bCs w:val="0"/>
          <w:sz w:val="24"/>
          <w:szCs w:val="24"/>
        </w:rPr>
        <w:t xml:space="preserve">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FB1A61">
        <w:fldChar w:fldCharType="begin"/>
      </w:r>
      <w:r w:rsidR="00FB1A61">
        <w:instrText xml:space="preserve"> REF _Ref191386085 \r \h  \* MERGEFORMAT </w:instrText>
      </w:r>
      <w:r w:rsidR="00FB1A61">
        <w:fldChar w:fldCharType="separate"/>
      </w:r>
      <w:r w:rsidR="00BA61A9" w:rsidRPr="00BA61A9">
        <w:rPr>
          <w:sz w:val="24"/>
          <w:szCs w:val="24"/>
        </w:rPr>
        <w:t>1.1.1</w:t>
      </w:r>
      <w:r w:rsidR="00FB1A61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FB1A61">
        <w:fldChar w:fldCharType="begin"/>
      </w:r>
      <w:r w:rsidR="00FB1A61">
        <w:instrText xml:space="preserve"> REF _Ref303323780 \r \h  \* MERGEFORMAT </w:instrText>
      </w:r>
      <w:r w:rsidR="00FB1A61">
        <w:fldChar w:fldCharType="separate"/>
      </w:r>
      <w:r w:rsidR="00BA61A9" w:rsidRPr="00BA61A9">
        <w:rPr>
          <w:sz w:val="24"/>
          <w:szCs w:val="24"/>
        </w:rPr>
        <w:t>1.1.4</w:t>
      </w:r>
      <w:r w:rsidR="00FB1A61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FB1A61">
        <w:fldChar w:fldCharType="begin"/>
      </w:r>
      <w:r w:rsidR="00FB1A61">
        <w:instrText xml:space="preserve"> REF _Ref467508029 \r \h  \* MERGEFORMAT </w:instrText>
      </w:r>
      <w:r w:rsidR="00FB1A61">
        <w:fldChar w:fldCharType="separate"/>
      </w:r>
      <w:r w:rsidR="00BA61A9" w:rsidRPr="00BA61A9">
        <w:rPr>
          <w:sz w:val="24"/>
          <w:szCs w:val="24"/>
        </w:rPr>
        <w:t>3.3.14.5</w:t>
      </w:r>
      <w:r w:rsidR="00FB1A61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25" w:name="_Ref442263553"/>
      <w:bookmarkStart w:id="526" w:name="_Ref442190489"/>
      <w:r w:rsidRPr="007A5083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25"/>
    </w:p>
    <w:p w:rsidR="00F64A8B" w:rsidRPr="007A5083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BA61A9" w:rsidRPr="00BA61A9">
        <w:rPr>
          <w:szCs w:val="24"/>
        </w:rPr>
        <w:t>3.4.1.3</w:t>
      </w:r>
      <w:r w:rsidR="00FB1A61">
        <w:fldChar w:fldCharType="end"/>
      </w:r>
      <w:r w:rsidRPr="007A5083">
        <w:rPr>
          <w:szCs w:val="24"/>
        </w:rPr>
        <w:t xml:space="preserve">). В случае, если на момент истечения срока окончания приема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BA61A9" w:rsidRPr="00BA61A9">
        <w:rPr>
          <w:szCs w:val="24"/>
        </w:rPr>
        <w:t>3.4.1.3</w:t>
      </w:r>
      <w:r w:rsidR="00FB1A61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</w:t>
      </w:r>
      <w:r w:rsidR="005C0B25" w:rsidRPr="007A5083">
        <w:rPr>
          <w:szCs w:val="24"/>
        </w:rPr>
        <w:lastRenderedPageBreak/>
        <w:t xml:space="preserve">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</w:t>
      </w:r>
      <w:proofErr w:type="gramStart"/>
      <w:r w:rsidRPr="007A5083">
        <w:rPr>
          <w:szCs w:val="24"/>
        </w:rPr>
        <w:t>извещения:_</w:t>
      </w:r>
      <w:proofErr w:type="gramEnd"/>
      <w:r w:rsidRPr="007A5083">
        <w:rPr>
          <w:szCs w:val="24"/>
        </w:rPr>
        <w:t xml:space="preserve">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FB1A61">
        <w:fldChar w:fldCharType="begin"/>
      </w:r>
      <w:r w:rsidR="00FB1A61">
        <w:instrText xml:space="preserve"> REF _Ref55335823 \r \h  \* MERGEFORMAT </w:instrText>
      </w:r>
      <w:r w:rsidR="00FB1A61">
        <w:fldChar w:fldCharType="separate"/>
      </w:r>
      <w:r w:rsidR="00BA61A9" w:rsidRPr="00BA61A9">
        <w:rPr>
          <w:rFonts w:eastAsia="Calibri"/>
          <w:szCs w:val="24"/>
          <w:lang w:eastAsia="en-US"/>
        </w:rPr>
        <w:t>5.7</w:t>
      </w:r>
      <w:r w:rsidR="00FB1A61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D203D2" w:rsidRPr="009D331F">
        <w:rPr>
          <w:rFonts w:eastAsia="Calibri"/>
          <w:szCs w:val="24"/>
          <w:lang w:eastAsia="en-US"/>
        </w:rPr>
        <w:t>ведущему специалисту отдела закупочной деятельности филиала ПАО «МРСК Центра» - «Воронежэнерго» Зайцевой Александре Анатольевне - контактный телефон (4</w:t>
      </w:r>
      <w:r w:rsidR="0040085A">
        <w:rPr>
          <w:rFonts w:eastAsia="Calibri"/>
          <w:szCs w:val="24"/>
          <w:lang w:eastAsia="en-US"/>
        </w:rPr>
        <w:t>73</w:t>
      </w:r>
      <w:r w:rsidR="00D203D2" w:rsidRPr="009D331F">
        <w:rPr>
          <w:rFonts w:eastAsia="Calibri"/>
          <w:szCs w:val="24"/>
          <w:lang w:eastAsia="en-US"/>
        </w:rPr>
        <w:t xml:space="preserve">) </w:t>
      </w:r>
      <w:r w:rsidR="0040085A">
        <w:rPr>
          <w:rFonts w:eastAsia="Calibri"/>
          <w:szCs w:val="24"/>
          <w:lang w:eastAsia="en-US"/>
        </w:rPr>
        <w:t>24</w:t>
      </w:r>
      <w:r w:rsidR="00AE45B8">
        <w:rPr>
          <w:rFonts w:eastAsia="Calibri"/>
          <w:szCs w:val="24"/>
          <w:lang w:eastAsia="en-US"/>
        </w:rPr>
        <w:t>9</w:t>
      </w:r>
      <w:r w:rsidR="00D203D2" w:rsidRPr="009D331F">
        <w:rPr>
          <w:rFonts w:eastAsia="Calibri"/>
          <w:szCs w:val="24"/>
          <w:lang w:eastAsia="en-US"/>
        </w:rPr>
        <w:t>-</w:t>
      </w:r>
      <w:r w:rsidR="0040085A">
        <w:rPr>
          <w:rFonts w:eastAsia="Calibri"/>
          <w:szCs w:val="24"/>
          <w:lang w:eastAsia="en-US"/>
        </w:rPr>
        <w:t>57</w:t>
      </w:r>
      <w:r w:rsidR="00D203D2" w:rsidRPr="009D331F">
        <w:rPr>
          <w:rFonts w:eastAsia="Calibri"/>
          <w:szCs w:val="24"/>
          <w:lang w:eastAsia="en-US"/>
        </w:rPr>
        <w:t>-</w:t>
      </w:r>
      <w:r w:rsidR="0040085A">
        <w:rPr>
          <w:rFonts w:eastAsia="Calibri"/>
          <w:szCs w:val="24"/>
          <w:lang w:eastAsia="en-US"/>
        </w:rPr>
        <w:t>66</w:t>
      </w:r>
      <w:r w:rsidR="00D203D2" w:rsidRPr="009D331F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4" w:history="1">
        <w:r w:rsidR="00D203D2" w:rsidRPr="009D331F">
          <w:rPr>
            <w:rStyle w:val="a7"/>
            <w:rFonts w:eastAsia="Calibri"/>
            <w:lang w:val="en-US" w:eastAsia="en-US"/>
          </w:rPr>
          <w:t>Zaitseva</w:t>
        </w:r>
        <w:r w:rsidR="00D203D2" w:rsidRPr="009D331F">
          <w:rPr>
            <w:rStyle w:val="a7"/>
            <w:rFonts w:eastAsia="Calibri"/>
            <w:lang w:eastAsia="en-US"/>
          </w:rPr>
          <w:t>.</w:t>
        </w:r>
        <w:r w:rsidR="00D203D2" w:rsidRPr="009D331F">
          <w:rPr>
            <w:rStyle w:val="a7"/>
            <w:rFonts w:eastAsia="Calibri"/>
            <w:lang w:val="en-US" w:eastAsia="en-US"/>
          </w:rPr>
          <w:t>AA</w:t>
        </w:r>
        <w:r w:rsidR="00D203D2" w:rsidRPr="009D331F">
          <w:rPr>
            <w:rStyle w:val="a7"/>
            <w:rFonts w:eastAsia="Calibri"/>
            <w:lang w:eastAsia="en-US"/>
          </w:rPr>
          <w:t>@mrsk-1.ru</w:t>
        </w:r>
      </w:hyperlink>
      <w:r w:rsidRPr="007A5083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BA61A9" w:rsidRPr="00BA61A9">
        <w:rPr>
          <w:szCs w:val="24"/>
        </w:rPr>
        <w:t>3.4.1.3</w:t>
      </w:r>
      <w:r w:rsidR="00FB1A61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27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27"/>
    </w:p>
    <w:p w:rsidR="00C80249" w:rsidRDefault="00C80249" w:rsidP="00C80249">
      <w:pPr>
        <w:pStyle w:val="aff6"/>
        <w:numPr>
          <w:ilvl w:val="0"/>
          <w:numId w:val="0"/>
        </w:numPr>
        <w:tabs>
          <w:tab w:val="left" w:pos="1701"/>
        </w:tabs>
        <w:spacing w:line="240" w:lineRule="auto"/>
        <w:ind w:left="1701"/>
        <w:rPr>
          <w:sz w:val="24"/>
          <w:szCs w:val="24"/>
          <w:u w:val="single"/>
        </w:rPr>
      </w:pPr>
      <w:r w:rsidRPr="00666C42">
        <w:rPr>
          <w:sz w:val="24"/>
          <w:szCs w:val="24"/>
          <w:u w:val="single"/>
        </w:rPr>
        <w:t>Получатель платежа: Публичное акционерное общество «Межрегиональная распределительная сетевая компания Центра»</w:t>
      </w:r>
    </w:p>
    <w:p w:rsidR="00C80249" w:rsidRPr="00666C42" w:rsidRDefault="00C80249" w:rsidP="00C80249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1560"/>
        <w:rPr>
          <w:sz w:val="24"/>
          <w:szCs w:val="24"/>
          <w:u w:val="single"/>
        </w:rPr>
      </w:pPr>
      <w:r w:rsidRPr="00666C42">
        <w:rPr>
          <w:sz w:val="24"/>
          <w:szCs w:val="24"/>
          <w:u w:val="single"/>
        </w:rPr>
        <w:t>127018, Россия, г. Москва, ул. 2-я Ямская, д.4</w:t>
      </w:r>
    </w:p>
    <w:p w:rsidR="00C80249" w:rsidRPr="00666C42" w:rsidRDefault="00C80249" w:rsidP="00C80249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1560"/>
        <w:rPr>
          <w:sz w:val="24"/>
          <w:szCs w:val="24"/>
        </w:rPr>
      </w:pPr>
      <w:r w:rsidRPr="00666C42">
        <w:rPr>
          <w:sz w:val="24"/>
          <w:szCs w:val="24"/>
        </w:rPr>
        <w:t>ИНН 6901067107 КПП 997450001 (771501001)</w:t>
      </w:r>
    </w:p>
    <w:p w:rsidR="00C80249" w:rsidRPr="00666C42" w:rsidRDefault="00C80249" w:rsidP="00C80249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1560"/>
        <w:rPr>
          <w:sz w:val="24"/>
          <w:szCs w:val="24"/>
        </w:rPr>
      </w:pPr>
      <w:r w:rsidRPr="00666C42">
        <w:rPr>
          <w:sz w:val="24"/>
          <w:szCs w:val="24"/>
        </w:rPr>
        <w:t>ОГРН 1046900099498, 17/12/2004, МИФ</w:t>
      </w:r>
      <w:r>
        <w:rPr>
          <w:sz w:val="24"/>
          <w:szCs w:val="24"/>
        </w:rPr>
        <w:t>Н</w:t>
      </w:r>
      <w:r w:rsidRPr="00666C42">
        <w:rPr>
          <w:sz w:val="24"/>
          <w:szCs w:val="24"/>
        </w:rPr>
        <w:t>С №1 по Тверской области</w:t>
      </w:r>
    </w:p>
    <w:p w:rsidR="00C80249" w:rsidRPr="00666C42" w:rsidRDefault="00C80249" w:rsidP="00C80249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1560"/>
        <w:rPr>
          <w:sz w:val="24"/>
          <w:szCs w:val="24"/>
        </w:rPr>
      </w:pPr>
      <w:r w:rsidRPr="00666C42">
        <w:rPr>
          <w:sz w:val="24"/>
          <w:szCs w:val="24"/>
        </w:rPr>
        <w:t>Филиал ПАО «МРСК Центра» - «Воронежэнерго»</w:t>
      </w:r>
    </w:p>
    <w:p w:rsidR="00C80249" w:rsidRPr="00666C42" w:rsidRDefault="00C80249" w:rsidP="00C80249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1560"/>
        <w:rPr>
          <w:sz w:val="24"/>
          <w:szCs w:val="24"/>
        </w:rPr>
      </w:pPr>
      <w:r w:rsidRPr="00666C42">
        <w:rPr>
          <w:sz w:val="24"/>
          <w:szCs w:val="24"/>
        </w:rPr>
        <w:t xml:space="preserve">394033, г. Воронеж, ул. </w:t>
      </w:r>
      <w:proofErr w:type="spellStart"/>
      <w:r w:rsidRPr="00666C42">
        <w:rPr>
          <w:sz w:val="24"/>
          <w:szCs w:val="24"/>
        </w:rPr>
        <w:t>Арзамасская</w:t>
      </w:r>
      <w:proofErr w:type="spellEnd"/>
      <w:r w:rsidRPr="00666C42">
        <w:rPr>
          <w:sz w:val="24"/>
          <w:szCs w:val="24"/>
        </w:rPr>
        <w:t>, д.</w:t>
      </w:r>
      <w:r w:rsidR="00394DF9">
        <w:rPr>
          <w:sz w:val="24"/>
          <w:szCs w:val="24"/>
        </w:rPr>
        <w:t xml:space="preserve"> </w:t>
      </w:r>
      <w:r w:rsidRPr="00666C42">
        <w:rPr>
          <w:sz w:val="24"/>
          <w:szCs w:val="24"/>
        </w:rPr>
        <w:t>2</w:t>
      </w:r>
    </w:p>
    <w:p w:rsidR="00C80249" w:rsidRDefault="00C80249" w:rsidP="006330D4">
      <w:pPr>
        <w:pStyle w:val="aff6"/>
        <w:numPr>
          <w:ilvl w:val="0"/>
          <w:numId w:val="0"/>
        </w:numPr>
        <w:tabs>
          <w:tab w:val="left" w:pos="1701"/>
        </w:tabs>
        <w:spacing w:line="240" w:lineRule="auto"/>
        <w:ind w:left="1560"/>
        <w:rPr>
          <w:sz w:val="24"/>
          <w:szCs w:val="24"/>
        </w:rPr>
      </w:pPr>
      <w:r w:rsidRPr="00666C42">
        <w:rPr>
          <w:sz w:val="24"/>
          <w:szCs w:val="24"/>
        </w:rPr>
        <w:t>ИНН 6901067107 КПП 366302001</w:t>
      </w:r>
    </w:p>
    <w:p w:rsidR="00C80249" w:rsidRPr="00666C42" w:rsidRDefault="00C80249" w:rsidP="00C80249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1560" w:hanging="142"/>
        <w:rPr>
          <w:sz w:val="24"/>
          <w:szCs w:val="24"/>
        </w:rPr>
      </w:pPr>
      <w:r w:rsidRPr="00666C42">
        <w:rPr>
          <w:sz w:val="24"/>
          <w:szCs w:val="24"/>
        </w:rPr>
        <w:t xml:space="preserve">Банковские реквизиты р/с 40702810900250005153 в Филиале ПАО Банк ВТБ </w:t>
      </w:r>
      <w:r>
        <w:rPr>
          <w:sz w:val="24"/>
          <w:szCs w:val="24"/>
        </w:rPr>
        <w:t>в г. Воронеже к/с 30101810100000000835 БИК 042007835</w:t>
      </w:r>
    </w:p>
    <w:p w:rsidR="00C80249" w:rsidRPr="007A5083" w:rsidRDefault="00C80249" w:rsidP="00C80249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</w:p>
    <w:p w:rsidR="00F64A8B" w:rsidRPr="007A5083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lastRenderedPageBreak/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FB1A61">
        <w:fldChar w:fldCharType="begin"/>
      </w:r>
      <w:r w:rsidR="00FB1A61">
        <w:instrText xml:space="preserve"> REF _Ref306140451 \r \h  \* MERGEFORMAT </w:instrText>
      </w:r>
      <w:r w:rsidR="00FB1A61">
        <w:fldChar w:fldCharType="separate"/>
      </w:r>
      <w:r w:rsidR="00BA61A9" w:rsidRPr="00BA61A9">
        <w:rPr>
          <w:sz w:val="24"/>
          <w:szCs w:val="24"/>
        </w:rPr>
        <w:t>3.13</w:t>
      </w:r>
      <w:r w:rsidR="00FB1A61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28" w:name="_Ref467508029"/>
      <w:r w:rsidRPr="007A5083">
        <w:rPr>
          <w:sz w:val="24"/>
          <w:szCs w:val="24"/>
        </w:rPr>
        <w:t xml:space="preserve"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обязательств требованиям настоящей документации, является основанием для отклонения Заявки Участника без </w:t>
      </w:r>
      <w:proofErr w:type="gramStart"/>
      <w:r w:rsidRPr="007A5083">
        <w:rPr>
          <w:sz w:val="24"/>
          <w:szCs w:val="24"/>
        </w:rPr>
        <w:t>рассмотрения</w:t>
      </w:r>
      <w:proofErr w:type="gramEnd"/>
      <w:r w:rsidRPr="007A5083">
        <w:rPr>
          <w:sz w:val="24"/>
          <w:szCs w:val="24"/>
        </w:rPr>
        <w:t xml:space="preserve"> по существу</w:t>
      </w:r>
      <w:r w:rsidR="00932C0A" w:rsidRPr="007A5083">
        <w:rPr>
          <w:bCs w:val="0"/>
          <w:sz w:val="24"/>
          <w:szCs w:val="24"/>
        </w:rPr>
        <w:t>.</w:t>
      </w:r>
      <w:bookmarkEnd w:id="526"/>
      <w:bookmarkEnd w:id="528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29" w:name="_Ref305973214"/>
      <w:bookmarkStart w:id="530" w:name="_Toc469487640"/>
      <w:r w:rsidRPr="007A5083">
        <w:t>Подача Заявок и их прием</w:t>
      </w:r>
      <w:bookmarkStart w:id="531" w:name="_Ref56229451"/>
      <w:bookmarkEnd w:id="502"/>
      <w:bookmarkEnd w:id="529"/>
      <w:bookmarkEnd w:id="530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2" w:name="_Toc439323707"/>
      <w:bookmarkStart w:id="533" w:name="_Toc440361341"/>
      <w:bookmarkStart w:id="534" w:name="_Toc440376096"/>
      <w:bookmarkStart w:id="535" w:name="_Toc440376223"/>
      <w:bookmarkStart w:id="536" w:name="_Toc440382488"/>
      <w:bookmarkStart w:id="537" w:name="_Toc440447158"/>
      <w:bookmarkStart w:id="538" w:name="_Toc440632318"/>
      <w:bookmarkStart w:id="539" w:name="_Toc440875091"/>
      <w:bookmarkStart w:id="540" w:name="_Toc441131078"/>
      <w:bookmarkStart w:id="541" w:name="_Toc465774599"/>
      <w:bookmarkStart w:id="542" w:name="_Toc465848828"/>
      <w:bookmarkStart w:id="543" w:name="_Toc468876147"/>
      <w:bookmarkStart w:id="544" w:name="_Toc469487641"/>
      <w:r w:rsidRPr="00E71A48">
        <w:rPr>
          <w:szCs w:val="24"/>
        </w:rPr>
        <w:t>Подача Заявок через ЭТП</w:t>
      </w:r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45264C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</w:t>
      </w:r>
      <w:r w:rsidRPr="0045264C">
        <w:rPr>
          <w:bCs w:val="0"/>
          <w:sz w:val="24"/>
          <w:szCs w:val="24"/>
        </w:rPr>
        <w:t>предпочтительнее формат *.</w:t>
      </w:r>
      <w:proofErr w:type="spellStart"/>
      <w:r w:rsidRPr="0045264C">
        <w:rPr>
          <w:bCs w:val="0"/>
          <w:sz w:val="24"/>
          <w:szCs w:val="24"/>
        </w:rPr>
        <w:t>pdf</w:t>
      </w:r>
      <w:proofErr w:type="spellEnd"/>
      <w:r w:rsidRPr="0045264C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45264C">
        <w:rPr>
          <w:bCs w:val="0"/>
          <w:sz w:val="24"/>
          <w:szCs w:val="24"/>
        </w:rPr>
        <w:t xml:space="preserve">электронных </w:t>
      </w:r>
      <w:r w:rsidRPr="0045264C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45264C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45" w:name="_Ref440289953"/>
      <w:r w:rsidRPr="0045264C">
        <w:rPr>
          <w:bCs w:val="0"/>
          <w:sz w:val="24"/>
          <w:szCs w:val="24"/>
        </w:rPr>
        <w:t>Заявк</w:t>
      </w:r>
      <w:r w:rsidR="00717F60" w:rsidRPr="0045264C">
        <w:rPr>
          <w:bCs w:val="0"/>
          <w:sz w:val="24"/>
          <w:szCs w:val="24"/>
        </w:rPr>
        <w:t xml:space="preserve">и на ЭТП могут быть поданы до </w:t>
      </w:r>
      <w:r w:rsidR="002B5044" w:rsidRPr="0045264C">
        <w:rPr>
          <w:b/>
          <w:bCs w:val="0"/>
          <w:sz w:val="24"/>
          <w:szCs w:val="24"/>
        </w:rPr>
        <w:t xml:space="preserve">12 часов 00 минут </w:t>
      </w:r>
      <w:r w:rsidR="005818B2" w:rsidRPr="0045264C">
        <w:rPr>
          <w:b/>
          <w:bCs w:val="0"/>
          <w:sz w:val="24"/>
          <w:szCs w:val="24"/>
        </w:rPr>
        <w:t>1</w:t>
      </w:r>
      <w:r w:rsidR="00F35E48">
        <w:rPr>
          <w:b/>
          <w:bCs w:val="0"/>
          <w:sz w:val="24"/>
          <w:szCs w:val="24"/>
        </w:rPr>
        <w:t>3</w:t>
      </w:r>
      <w:r w:rsidR="002B5044" w:rsidRPr="0045264C">
        <w:rPr>
          <w:b/>
          <w:bCs w:val="0"/>
          <w:sz w:val="24"/>
          <w:szCs w:val="24"/>
        </w:rPr>
        <w:t xml:space="preserve"> января 201</w:t>
      </w:r>
      <w:r w:rsidR="00A322FF" w:rsidRPr="0045264C">
        <w:rPr>
          <w:b/>
          <w:bCs w:val="0"/>
          <w:sz w:val="24"/>
          <w:szCs w:val="24"/>
        </w:rPr>
        <w:t>7</w:t>
      </w:r>
      <w:r w:rsidR="002B5044" w:rsidRPr="0045264C">
        <w:rPr>
          <w:b/>
          <w:bCs w:val="0"/>
          <w:sz w:val="24"/>
          <w:szCs w:val="24"/>
        </w:rPr>
        <w:t xml:space="preserve"> года</w:t>
      </w:r>
      <w:r w:rsidR="00BB27D7" w:rsidRPr="0045264C">
        <w:rPr>
          <w:b/>
          <w:bCs w:val="0"/>
          <w:sz w:val="24"/>
          <w:szCs w:val="24"/>
        </w:rPr>
        <w:t xml:space="preserve">, </w:t>
      </w:r>
      <w:r w:rsidR="00BB27D7" w:rsidRPr="0045264C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45264C">
        <w:rPr>
          <w:bCs w:val="0"/>
          <w:spacing w:val="-2"/>
          <w:sz w:val="24"/>
          <w:szCs w:val="24"/>
        </w:rPr>
        <w:t>(под</w:t>
      </w:r>
      <w:r w:rsidR="00BB27D7" w:rsidRPr="0045264C">
        <w:rPr>
          <w:bCs w:val="0"/>
          <w:sz w:val="24"/>
          <w:szCs w:val="24"/>
        </w:rPr>
        <w:t xml:space="preserve">раздел </w:t>
      </w:r>
      <w:r w:rsidR="002654BD" w:rsidRPr="0045264C">
        <w:rPr>
          <w:bCs w:val="0"/>
          <w:sz w:val="24"/>
          <w:szCs w:val="24"/>
        </w:rPr>
        <w:fldChar w:fldCharType="begin"/>
      </w:r>
      <w:r w:rsidR="00BB27D7" w:rsidRPr="0045264C">
        <w:rPr>
          <w:bCs w:val="0"/>
          <w:sz w:val="24"/>
          <w:szCs w:val="24"/>
        </w:rPr>
        <w:instrText xml:space="preserve"> REF _Ref55336310 \r \h </w:instrText>
      </w:r>
      <w:r w:rsidR="0045264C">
        <w:rPr>
          <w:bCs w:val="0"/>
          <w:sz w:val="24"/>
          <w:szCs w:val="24"/>
        </w:rPr>
        <w:instrText xml:space="preserve"> \* MERGEFORMAT </w:instrText>
      </w:r>
      <w:r w:rsidR="002654BD" w:rsidRPr="0045264C">
        <w:rPr>
          <w:bCs w:val="0"/>
          <w:sz w:val="24"/>
          <w:szCs w:val="24"/>
        </w:rPr>
      </w:r>
      <w:r w:rsidR="002654BD" w:rsidRPr="0045264C">
        <w:rPr>
          <w:bCs w:val="0"/>
          <w:sz w:val="24"/>
          <w:szCs w:val="24"/>
        </w:rPr>
        <w:fldChar w:fldCharType="separate"/>
      </w:r>
      <w:r w:rsidR="00BA61A9">
        <w:rPr>
          <w:bCs w:val="0"/>
          <w:sz w:val="24"/>
          <w:szCs w:val="24"/>
        </w:rPr>
        <w:t>5.1</w:t>
      </w:r>
      <w:r w:rsidR="002654BD" w:rsidRPr="0045264C">
        <w:rPr>
          <w:bCs w:val="0"/>
          <w:sz w:val="24"/>
          <w:szCs w:val="24"/>
        </w:rPr>
        <w:fldChar w:fldCharType="end"/>
      </w:r>
      <w:r w:rsidR="00BB27D7" w:rsidRPr="0045264C">
        <w:rPr>
          <w:bCs w:val="0"/>
          <w:sz w:val="24"/>
          <w:szCs w:val="24"/>
          <w:lang w:eastAsia="ru-RU"/>
        </w:rPr>
        <w:t>)</w:t>
      </w:r>
      <w:r w:rsidR="00BB27D7" w:rsidRPr="0045264C">
        <w:rPr>
          <w:bCs w:val="0"/>
          <w:sz w:val="24"/>
          <w:szCs w:val="24"/>
        </w:rPr>
        <w:t xml:space="preserve"> цена должна соответствовать цене</w:t>
      </w:r>
      <w:bookmarkStart w:id="546" w:name="_GoBack"/>
      <w:bookmarkEnd w:id="546"/>
      <w:r w:rsidR="00BB27D7" w:rsidRPr="0045264C">
        <w:rPr>
          <w:bCs w:val="0"/>
          <w:sz w:val="24"/>
          <w:szCs w:val="24"/>
        </w:rPr>
        <w:t>, указанной Участником на «котировочной доске» ЭТП</w:t>
      </w:r>
      <w:r w:rsidR="00717F60" w:rsidRPr="0045264C">
        <w:rPr>
          <w:bCs w:val="0"/>
          <w:sz w:val="24"/>
          <w:szCs w:val="24"/>
        </w:rPr>
        <w:t>.</w:t>
      </w:r>
      <w:bookmarkEnd w:id="545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45264C">
        <w:rPr>
          <w:bCs w:val="0"/>
          <w:sz w:val="24"/>
          <w:szCs w:val="24"/>
        </w:rPr>
        <w:t>После наступления</w:t>
      </w:r>
      <w:r w:rsidRPr="00AE1D21">
        <w:rPr>
          <w:bCs w:val="0"/>
          <w:sz w:val="24"/>
          <w:szCs w:val="24"/>
        </w:rPr>
        <w:t xml:space="preserve"> даты и времени завершения срока подачи Заявок Участниками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BA61A9" w:rsidRPr="00BA61A9">
        <w:rPr>
          <w:bCs w:val="0"/>
          <w:sz w:val="24"/>
          <w:szCs w:val="24"/>
        </w:rPr>
        <w:t>3.4.1.3</w:t>
      </w:r>
      <w:r w:rsidR="00FB1A61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47" w:name="_Ref115077798"/>
      <w:bookmarkStart w:id="548" w:name="_Toc439323708"/>
      <w:bookmarkStart w:id="549" w:name="_Toc440361342"/>
      <w:bookmarkStart w:id="550" w:name="_Toc440376097"/>
      <w:bookmarkStart w:id="551" w:name="_Toc440376224"/>
      <w:bookmarkStart w:id="552" w:name="_Toc440382489"/>
      <w:bookmarkStart w:id="553" w:name="_Toc440447159"/>
      <w:bookmarkStart w:id="554" w:name="_Toc440632319"/>
      <w:bookmarkStart w:id="555" w:name="_Toc440875092"/>
      <w:bookmarkStart w:id="556" w:name="_Toc441131079"/>
      <w:bookmarkStart w:id="557" w:name="_Toc465774600"/>
      <w:bookmarkStart w:id="558" w:name="_Toc465848829"/>
      <w:bookmarkStart w:id="559" w:name="_Toc468876148"/>
      <w:bookmarkStart w:id="560" w:name="_Toc469487642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</w:p>
    <w:bookmarkEnd w:id="531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BA61A9" w:rsidRPr="00BA61A9">
        <w:rPr>
          <w:sz w:val="24"/>
          <w:szCs w:val="24"/>
        </w:rPr>
        <w:t>5.14</w:t>
      </w:r>
      <w:r w:rsidR="00FB1A61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B1A61">
        <w:fldChar w:fldCharType="begin"/>
      </w:r>
      <w:r w:rsidR="00FB1A61">
        <w:instrText xml:space="preserve"> REF _Ref465847449 \r \h  \* MERGEFORMAT </w:instrText>
      </w:r>
      <w:r w:rsidR="00FB1A61">
        <w:fldChar w:fldCharType="separate"/>
      </w:r>
      <w:r w:rsidR="00BA61A9" w:rsidRPr="00BA61A9">
        <w:rPr>
          <w:sz w:val="24"/>
          <w:szCs w:val="24"/>
        </w:rPr>
        <w:t>5.15</w:t>
      </w:r>
      <w:r w:rsidR="00FB1A61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61" w:name="_Ref303683883"/>
      <w:bookmarkStart w:id="562" w:name="_Toc469487643"/>
      <w:r w:rsidRPr="00AE1D21">
        <w:lastRenderedPageBreak/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61"/>
      <w:bookmarkEnd w:id="562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63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BA61A9" w:rsidRPr="00BA61A9">
        <w:rPr>
          <w:bCs w:val="0"/>
          <w:sz w:val="24"/>
          <w:szCs w:val="24"/>
        </w:rPr>
        <w:t>3.4.1.3</w:t>
      </w:r>
      <w:r w:rsidR="00FB1A61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BA61A9" w:rsidRPr="00BA61A9">
        <w:rPr>
          <w:bCs w:val="0"/>
          <w:sz w:val="24"/>
          <w:szCs w:val="24"/>
        </w:rPr>
        <w:t>3.4.1.3</w:t>
      </w:r>
      <w:r w:rsidR="00FB1A61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BA61A9" w:rsidRPr="00BA61A9">
        <w:rPr>
          <w:bCs w:val="0"/>
          <w:sz w:val="24"/>
          <w:szCs w:val="24"/>
        </w:rPr>
        <w:t>3.4.1.3</w:t>
      </w:r>
      <w:r w:rsidR="00FB1A61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FB1A61">
        <w:fldChar w:fldCharType="begin"/>
      </w:r>
      <w:r w:rsidR="00FB1A61">
        <w:instrText xml:space="preserve"> REF _Ref55279015 \r \h  \* MERGEFORMAT </w:instrText>
      </w:r>
      <w:r w:rsidR="00FB1A61">
        <w:fldChar w:fldCharType="separate"/>
      </w:r>
      <w:r w:rsidR="00BA61A9" w:rsidRPr="00BA61A9">
        <w:rPr>
          <w:sz w:val="24"/>
          <w:szCs w:val="24"/>
        </w:rPr>
        <w:t>3.3.1.6</w:t>
      </w:r>
      <w:r w:rsidR="00FB1A61">
        <w:fldChar w:fldCharType="end"/>
      </w:r>
      <w:r w:rsidRPr="00223D18">
        <w:rPr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_Ref195087786 \r \h  \* MERGEFORMAT </w:instrText>
      </w:r>
      <w:r w:rsidR="00FB1A61">
        <w:fldChar w:fldCharType="separate"/>
      </w:r>
      <w:r w:rsidR="00BA61A9" w:rsidRPr="00BA61A9">
        <w:rPr>
          <w:sz w:val="24"/>
          <w:szCs w:val="24"/>
        </w:rPr>
        <w:t>3.3.1.7</w:t>
      </w:r>
      <w:r w:rsidR="00FB1A61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64" w:name="_Ref468200731"/>
      <w:bookmarkStart w:id="565" w:name="_Ref468200812"/>
      <w:bookmarkStart w:id="566" w:name="_Toc469487644"/>
      <w:r w:rsidRPr="00E71A48">
        <w:t>Оценка Заявок и проведение переговоров</w:t>
      </w:r>
      <w:bookmarkEnd w:id="563"/>
      <w:bookmarkEnd w:id="564"/>
      <w:bookmarkEnd w:id="565"/>
      <w:bookmarkEnd w:id="566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7" w:name="_Toc439323711"/>
      <w:bookmarkStart w:id="568" w:name="_Toc440361345"/>
      <w:bookmarkStart w:id="569" w:name="_Toc440376100"/>
      <w:bookmarkStart w:id="570" w:name="_Toc440376227"/>
      <w:bookmarkStart w:id="571" w:name="_Toc440382492"/>
      <w:bookmarkStart w:id="572" w:name="_Toc440447162"/>
      <w:bookmarkStart w:id="573" w:name="_Toc440632322"/>
      <w:bookmarkStart w:id="574" w:name="_Toc440875095"/>
      <w:bookmarkStart w:id="575" w:name="_Toc441131082"/>
      <w:bookmarkStart w:id="576" w:name="_Toc465774603"/>
      <w:bookmarkStart w:id="577" w:name="_Toc465848832"/>
      <w:bookmarkStart w:id="578" w:name="_Toc468876151"/>
      <w:bookmarkStart w:id="579" w:name="_Toc469487645"/>
      <w:r w:rsidRPr="00E71A48">
        <w:rPr>
          <w:szCs w:val="24"/>
        </w:rPr>
        <w:t>Общие положения</w:t>
      </w:r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FB1A61">
        <w:fldChar w:fldCharType="begin"/>
      </w:r>
      <w:r w:rsidR="00FB1A61">
        <w:instrText xml:space="preserve"> REF _Ref93089454 \n \h  \* MERGEFORMAT </w:instrText>
      </w:r>
      <w:r w:rsidR="00FB1A61">
        <w:fldChar w:fldCharType="separate"/>
      </w:r>
      <w:r w:rsidR="00BA61A9" w:rsidRPr="00BA61A9">
        <w:rPr>
          <w:bCs w:val="0"/>
          <w:sz w:val="24"/>
          <w:szCs w:val="24"/>
        </w:rPr>
        <w:t>3.6.2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FB1A61">
        <w:fldChar w:fldCharType="begin"/>
      </w:r>
      <w:r w:rsidR="00FB1A61">
        <w:instrText xml:space="preserve"> REF _Ref303670674 \n \h  \* MERGEFORMAT </w:instrText>
      </w:r>
      <w:r w:rsidR="00FB1A61">
        <w:fldChar w:fldCharType="separate"/>
      </w:r>
      <w:r w:rsidR="00BA61A9" w:rsidRPr="00BA61A9">
        <w:rPr>
          <w:bCs w:val="0"/>
          <w:sz w:val="24"/>
          <w:szCs w:val="24"/>
        </w:rPr>
        <w:t>3.6.3</w:t>
      </w:r>
      <w:r w:rsidR="00FB1A61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_Ref306138385 \r \h  \* MERGEFORMAT </w:instrText>
      </w:r>
      <w:r w:rsidR="00FB1A61">
        <w:fldChar w:fldCharType="separate"/>
      </w:r>
      <w:r w:rsidR="00BA61A9" w:rsidRPr="00BA61A9">
        <w:rPr>
          <w:bCs w:val="0"/>
          <w:sz w:val="24"/>
          <w:szCs w:val="24"/>
        </w:rPr>
        <w:t>3.6.4</w:t>
      </w:r>
      <w:r w:rsidR="00FB1A61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80" w:name="_Ref93089454"/>
      <w:bookmarkStart w:id="581" w:name="_Toc439323712"/>
      <w:bookmarkStart w:id="582" w:name="_Toc440361346"/>
      <w:bookmarkStart w:id="583" w:name="_Toc440376101"/>
      <w:bookmarkStart w:id="584" w:name="_Toc440376228"/>
      <w:bookmarkStart w:id="585" w:name="_Toc440382493"/>
      <w:bookmarkStart w:id="586" w:name="_Toc440447163"/>
      <w:bookmarkStart w:id="587" w:name="_Toc440632323"/>
      <w:bookmarkStart w:id="588" w:name="_Toc440875096"/>
      <w:bookmarkStart w:id="589" w:name="_Toc441131083"/>
      <w:bookmarkStart w:id="590" w:name="_Toc465774604"/>
      <w:bookmarkStart w:id="591" w:name="_Toc465848833"/>
      <w:bookmarkStart w:id="592" w:name="_Toc468876152"/>
      <w:bookmarkStart w:id="593" w:name="_Toc469487646"/>
      <w:r w:rsidRPr="00E71A48">
        <w:rPr>
          <w:szCs w:val="24"/>
        </w:rPr>
        <w:t>Отборочная стадия</w:t>
      </w:r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lastRenderedPageBreak/>
        <w:t xml:space="preserve">соответствие Заявки требованиям настоящей Документации, в том числе соответствие цены </w:t>
      </w:r>
      <w:proofErr w:type="gramStart"/>
      <w:r w:rsidRPr="00E21378">
        <w:rPr>
          <w:bCs w:val="0"/>
          <w:sz w:val="24"/>
          <w:szCs w:val="24"/>
        </w:rPr>
        <w:t>Заявки</w:t>
      </w:r>
      <w:proofErr w:type="gramEnd"/>
      <w:r w:rsidRPr="00E21378">
        <w:rPr>
          <w:bCs w:val="0"/>
          <w:sz w:val="24"/>
          <w:szCs w:val="24"/>
        </w:rPr>
        <w:t xml:space="preserve">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94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95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594"/>
      <w:bookmarkEnd w:id="595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числе если Участник (в </w:t>
      </w:r>
      <w:proofErr w:type="spellStart"/>
      <w:r w:rsidRPr="00E21378">
        <w:rPr>
          <w:sz w:val="24"/>
          <w:szCs w:val="24"/>
        </w:rPr>
        <w:t>т.ч</w:t>
      </w:r>
      <w:proofErr w:type="spellEnd"/>
      <w:r w:rsidRPr="00E21378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FB1A61">
        <w:fldChar w:fldCharType="begin"/>
      </w:r>
      <w:r w:rsidR="00FB1A61">
        <w:instrText xml:space="preserve"> REF _Ref444181467 \r \h  \* MERGEFORMAT </w:instrText>
      </w:r>
      <w:r w:rsidR="00FB1A61">
        <w:fldChar w:fldCharType="separate"/>
      </w:r>
      <w:r w:rsidR="00BA61A9" w:rsidRPr="00BA61A9">
        <w:rPr>
          <w:sz w:val="24"/>
          <w:szCs w:val="24"/>
        </w:rPr>
        <w:t>5.12</w:t>
      </w:r>
      <w:r w:rsidR="00FB1A61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FB1A61">
        <w:fldChar w:fldCharType="begin"/>
      </w:r>
      <w:r w:rsidR="00FB1A61">
        <w:instrText xml:space="preserve"> REF _Ref306176386 \r \h  \* MERGEFORMAT </w:instrText>
      </w:r>
      <w:r w:rsidR="00FB1A61">
        <w:fldChar w:fldCharType="separate"/>
      </w:r>
      <w:r w:rsidR="00BA61A9" w:rsidRPr="00BA61A9">
        <w:rPr>
          <w:sz w:val="24"/>
          <w:szCs w:val="24"/>
        </w:rPr>
        <w:t>3.3.14</w:t>
      </w:r>
      <w:r w:rsidR="00FB1A61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96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FB1A61">
        <w:fldChar w:fldCharType="begin"/>
      </w:r>
      <w:r w:rsidR="00FB1A61">
        <w:instrText xml:space="preserve"> REF _Ref306176386 \r \h  \* MERGEFORMAT </w:instrText>
      </w:r>
      <w:r w:rsidR="00FB1A61">
        <w:fldChar w:fldCharType="separate"/>
      </w:r>
      <w:r w:rsidR="00BA61A9" w:rsidRPr="00BA61A9">
        <w:rPr>
          <w:sz w:val="24"/>
          <w:szCs w:val="24"/>
        </w:rPr>
        <w:t>3.3.14</w:t>
      </w:r>
      <w:r w:rsidR="00FB1A61">
        <w:fldChar w:fldCharType="end"/>
      </w:r>
      <w:r w:rsidR="007F3FB7" w:rsidRPr="00E71A48">
        <w:rPr>
          <w:sz w:val="24"/>
          <w:szCs w:val="24"/>
        </w:rPr>
        <w:t>).</w:t>
      </w:r>
      <w:bookmarkEnd w:id="596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97" w:name="_Ref303670674"/>
      <w:bookmarkStart w:id="598" w:name="_Toc439323713"/>
      <w:bookmarkStart w:id="599" w:name="_Toc440361347"/>
      <w:bookmarkStart w:id="600" w:name="_Toc440376102"/>
      <w:bookmarkStart w:id="601" w:name="_Toc440376229"/>
      <w:bookmarkStart w:id="602" w:name="_Toc440382494"/>
      <w:bookmarkStart w:id="603" w:name="_Toc440447164"/>
      <w:bookmarkStart w:id="604" w:name="_Toc440632324"/>
      <w:bookmarkStart w:id="605" w:name="_Toc440875097"/>
      <w:bookmarkStart w:id="606" w:name="_Toc441131084"/>
      <w:bookmarkStart w:id="607" w:name="_Toc465774605"/>
      <w:bookmarkStart w:id="608" w:name="_Toc465848834"/>
      <w:bookmarkStart w:id="609" w:name="_Toc468876153"/>
      <w:bookmarkStart w:id="610" w:name="_Toc469487647"/>
      <w:r w:rsidRPr="00E71A48">
        <w:rPr>
          <w:szCs w:val="24"/>
        </w:rPr>
        <w:lastRenderedPageBreak/>
        <w:t>Проведение переговоров</w:t>
      </w:r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1" w:name="_Ref306138385"/>
      <w:bookmarkStart w:id="612" w:name="_Toc439323714"/>
      <w:bookmarkStart w:id="613" w:name="_Toc440361348"/>
      <w:bookmarkStart w:id="614" w:name="_Toc440376103"/>
      <w:bookmarkStart w:id="615" w:name="_Toc440376230"/>
      <w:bookmarkStart w:id="616" w:name="_Toc440382495"/>
      <w:bookmarkStart w:id="617" w:name="_Toc440447165"/>
      <w:bookmarkStart w:id="618" w:name="_Toc440632325"/>
      <w:bookmarkStart w:id="619" w:name="_Toc440875098"/>
      <w:bookmarkStart w:id="620" w:name="_Toc441131085"/>
      <w:bookmarkStart w:id="621" w:name="_Toc465774606"/>
      <w:bookmarkStart w:id="622" w:name="_Toc465848835"/>
      <w:bookmarkStart w:id="623" w:name="_Toc468876154"/>
      <w:bookmarkStart w:id="624" w:name="_Toc469487648"/>
      <w:r w:rsidRPr="00E71A48">
        <w:rPr>
          <w:szCs w:val="24"/>
        </w:rPr>
        <w:t>Оценочная стадия</w:t>
      </w:r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</w:p>
    <w:p w:rsidR="007D0EA7" w:rsidRPr="00E71A48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>ы изложены в Приложении №3 к настоящей</w:t>
      </w:r>
      <w:r w:rsidR="00D275BB" w:rsidRPr="00D275BB">
        <w:rPr>
          <w:sz w:val="24"/>
          <w:szCs w:val="24"/>
        </w:rPr>
        <w:t xml:space="preserve"> Документации.</w:t>
      </w:r>
      <w:r w:rsidRPr="00D275BB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Закупочная комиссия ранжирует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F15392" w:rsidRPr="00E71A48" w:rsidRDefault="00F15392" w:rsidP="00E71A48">
      <w:pPr>
        <w:pStyle w:val="2"/>
        <w:spacing w:line="264" w:lineRule="auto"/>
      </w:pPr>
      <w:bookmarkStart w:id="625" w:name="_Ref303250967"/>
      <w:bookmarkStart w:id="626" w:name="_Toc305697378"/>
      <w:bookmarkStart w:id="627" w:name="_Toc469487649"/>
      <w:bookmarkStart w:id="62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25"/>
      <w:bookmarkEnd w:id="626"/>
      <w:bookmarkEnd w:id="627"/>
      <w:r w:rsidRPr="00E71A48">
        <w:t xml:space="preserve"> </w:t>
      </w:r>
    </w:p>
    <w:bookmarkEnd w:id="628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</w:t>
      </w:r>
      <w:proofErr w:type="gramStart"/>
      <w:r w:rsidRPr="00DC5BAE">
        <w:rPr>
          <w:sz w:val="24"/>
          <w:szCs w:val="24"/>
          <w:lang w:eastAsia="ru-RU"/>
        </w:rPr>
        <w:t xml:space="preserve">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</w:t>
      </w:r>
      <w:proofErr w:type="gramEnd"/>
      <w:r w:rsidRPr="00DC5BAE">
        <w:rPr>
          <w:sz w:val="24"/>
          <w:szCs w:val="24"/>
          <w:lang w:eastAsia="ru-RU"/>
        </w:rPr>
        <w:t>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29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29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30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30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 xml:space="preserve">На каждую последующую переторжку приглашаются Участники </w:t>
      </w:r>
      <w:r w:rsidRPr="00AE1D21">
        <w:rPr>
          <w:iCs/>
          <w:sz w:val="24"/>
          <w:szCs w:val="24"/>
          <w:lang w:eastAsia="ru-RU"/>
        </w:rPr>
        <w:lastRenderedPageBreak/>
        <w:t>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FB1A61">
        <w:fldChar w:fldCharType="begin"/>
      </w:r>
      <w:r w:rsidR="00FB1A61">
        <w:instrText xml:space="preserve"> REF _Ref465847813 \r \h  \* MERGEFORMAT </w:instrText>
      </w:r>
      <w:r w:rsidR="00FB1A61">
        <w:fldChar w:fldCharType="separate"/>
      </w:r>
      <w:r w:rsidR="00BA61A9" w:rsidRPr="00BA61A9">
        <w:rPr>
          <w:iCs/>
          <w:sz w:val="24"/>
          <w:szCs w:val="24"/>
          <w:lang w:eastAsia="ru-RU"/>
        </w:rPr>
        <w:t>3.7.9</w:t>
      </w:r>
      <w:r w:rsidR="00FB1A61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FB1A61">
        <w:fldChar w:fldCharType="begin"/>
      </w:r>
      <w:r w:rsidR="00FB1A61">
        <w:instrText xml:space="preserve"> REF _Ref306352987 \r \h  \* MERGEFORMAT </w:instrText>
      </w:r>
      <w:r w:rsidR="00FB1A61">
        <w:fldChar w:fldCharType="separate"/>
      </w:r>
      <w:r w:rsidR="00BA61A9" w:rsidRPr="00BA61A9">
        <w:rPr>
          <w:iCs/>
          <w:sz w:val="24"/>
          <w:szCs w:val="24"/>
          <w:lang w:eastAsia="ru-RU"/>
        </w:rPr>
        <w:t>3.7.3</w:t>
      </w:r>
      <w:r w:rsidR="00FB1A61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FB1A61">
        <w:fldChar w:fldCharType="begin"/>
      </w:r>
      <w:r w:rsidR="00FB1A61">
        <w:instrText xml:space="preserve"> REF _Ref306353005 \r \h  \* MERGEFORMAT </w:instrText>
      </w:r>
      <w:r w:rsidR="00FB1A61">
        <w:fldChar w:fldCharType="separate"/>
      </w:r>
      <w:r w:rsidR="00BA61A9" w:rsidRPr="00BA61A9">
        <w:rPr>
          <w:iCs/>
          <w:sz w:val="24"/>
          <w:szCs w:val="24"/>
          <w:lang w:eastAsia="ru-RU"/>
        </w:rPr>
        <w:t>3.7.5</w:t>
      </w:r>
      <w:r w:rsidR="00FB1A61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31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31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32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32"/>
    </w:p>
    <w:p w:rsidR="007C47E3" w:rsidRPr="00BE0495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предложений, Организатором Запроса предложений или Закупочной </w:t>
      </w:r>
      <w:r w:rsidRPr="00BE0495">
        <w:rPr>
          <w:sz w:val="24"/>
          <w:szCs w:val="24"/>
        </w:rPr>
        <w:t>комиссией может быть принято решение о проведении повторной переторжки.</w:t>
      </w:r>
    </w:p>
    <w:p w:rsidR="00F15392" w:rsidRPr="00BE0495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BE0495">
        <w:rPr>
          <w:sz w:val="24"/>
          <w:szCs w:val="24"/>
          <w:lang w:eastAsia="ru-RU"/>
        </w:rPr>
        <w:t xml:space="preserve">По решению </w:t>
      </w:r>
      <w:r w:rsidR="00685336" w:rsidRPr="00BE0495">
        <w:rPr>
          <w:sz w:val="24"/>
          <w:szCs w:val="24"/>
          <w:lang w:eastAsia="ru-RU"/>
        </w:rPr>
        <w:t xml:space="preserve">Закупочной </w:t>
      </w:r>
      <w:r w:rsidRPr="00BE0495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BE0495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BE0495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FB1A61" w:rsidRPr="00BE0495">
        <w:fldChar w:fldCharType="begin"/>
      </w:r>
      <w:r w:rsidR="00FB1A61" w:rsidRPr="00BE0495">
        <w:instrText xml:space="preserve"> REF _Ref465670219 \r \h  \* MERGEFORMAT </w:instrText>
      </w:r>
      <w:r w:rsidR="00FB1A61" w:rsidRPr="00BE0495">
        <w:fldChar w:fldCharType="separate"/>
      </w:r>
      <w:r w:rsidR="00BA61A9" w:rsidRPr="00BA61A9">
        <w:rPr>
          <w:sz w:val="24"/>
          <w:szCs w:val="24"/>
        </w:rPr>
        <w:t>3.10</w:t>
      </w:r>
      <w:r w:rsidR="00FB1A61" w:rsidRPr="00BE0495">
        <w:fldChar w:fldCharType="end"/>
      </w:r>
      <w:r w:rsidRPr="00BE0495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FB1A61" w:rsidRPr="00BE0495">
        <w:fldChar w:fldCharType="begin"/>
      </w:r>
      <w:r w:rsidR="00FB1A61" w:rsidRPr="00BE0495">
        <w:instrText xml:space="preserve"> REF _Ref468875877 \r \h  \* MERGEFORMAT </w:instrText>
      </w:r>
      <w:r w:rsidR="00FB1A61" w:rsidRPr="00BE0495">
        <w:fldChar w:fldCharType="separate"/>
      </w:r>
      <w:r w:rsidR="00BA61A9" w:rsidRPr="00BA61A9">
        <w:rPr>
          <w:sz w:val="24"/>
          <w:szCs w:val="24"/>
        </w:rPr>
        <w:t>3.7.8</w:t>
      </w:r>
      <w:r w:rsidR="00FB1A61" w:rsidRPr="00BE0495">
        <w:fldChar w:fldCharType="end"/>
      </w:r>
      <w:r w:rsidRPr="00BE0495">
        <w:rPr>
          <w:sz w:val="24"/>
          <w:szCs w:val="24"/>
        </w:rPr>
        <w:t xml:space="preserve">, предоставляет документы, предусмотренные подпунктом </w:t>
      </w:r>
      <w:r w:rsidR="00FB1A61" w:rsidRPr="00BE0495">
        <w:fldChar w:fldCharType="begin"/>
      </w:r>
      <w:r w:rsidR="00FB1A61" w:rsidRPr="00BE0495">
        <w:instrText xml:space="preserve"> REF _Ref465675151 \r \h  \* MERGEFORMAT </w:instrText>
      </w:r>
      <w:r w:rsidR="00FB1A61" w:rsidRPr="00BE0495">
        <w:fldChar w:fldCharType="separate"/>
      </w:r>
      <w:r w:rsidR="00BA61A9" w:rsidRPr="00BA61A9">
        <w:rPr>
          <w:sz w:val="24"/>
          <w:szCs w:val="24"/>
        </w:rPr>
        <w:t>3.10.2</w:t>
      </w:r>
      <w:r w:rsidR="00FB1A61" w:rsidRPr="00BE0495">
        <w:fldChar w:fldCharType="end"/>
      </w:r>
      <w:r w:rsidRPr="00BE0495">
        <w:rPr>
          <w:sz w:val="24"/>
          <w:szCs w:val="24"/>
        </w:rPr>
        <w:t xml:space="preserve"> документации.</w:t>
      </w:r>
    </w:p>
    <w:p w:rsidR="00BC1324" w:rsidRPr="00BE0495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BE0495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FB1A61" w:rsidRPr="00BE0495">
        <w:fldChar w:fldCharType="begin"/>
      </w:r>
      <w:r w:rsidR="00FB1A61" w:rsidRPr="00BE0495">
        <w:instrText xml:space="preserve"> REF _Ref465675151 \r \h  \* MERGEFORMAT </w:instrText>
      </w:r>
      <w:r w:rsidR="00FB1A61" w:rsidRPr="00BE0495">
        <w:fldChar w:fldCharType="separate"/>
      </w:r>
      <w:r w:rsidR="00BA61A9" w:rsidRPr="00BA61A9">
        <w:rPr>
          <w:sz w:val="24"/>
          <w:szCs w:val="24"/>
        </w:rPr>
        <w:t>3.10.2</w:t>
      </w:r>
      <w:r w:rsidR="00FB1A61" w:rsidRPr="00BE0495">
        <w:fldChar w:fldCharType="end"/>
      </w:r>
      <w:r w:rsidRPr="00BE0495">
        <w:rPr>
          <w:sz w:val="24"/>
          <w:szCs w:val="24"/>
        </w:rPr>
        <w:t xml:space="preserve"> документации, предоставляются повторно.</w:t>
      </w: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3" w:name="_Ref303681924"/>
      <w:bookmarkStart w:id="634" w:name="_Ref303683914"/>
      <w:bookmarkStart w:id="635" w:name="_Toc469487650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633"/>
      <w:bookmarkEnd w:id="634"/>
      <w:bookmarkEnd w:id="635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36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636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наилучшей</w:t>
      </w:r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lastRenderedPageBreak/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согласно </w:t>
      </w:r>
      <w:proofErr w:type="gramStart"/>
      <w:r w:rsidR="00717F60" w:rsidRPr="00DD092B">
        <w:rPr>
          <w:bCs w:val="0"/>
          <w:sz w:val="24"/>
          <w:szCs w:val="24"/>
        </w:rPr>
        <w:t>правилам</w:t>
      </w:r>
      <w:proofErr w:type="gramEnd"/>
      <w:r w:rsidR="00717F60" w:rsidRPr="00DD092B">
        <w:rPr>
          <w:bCs w:val="0"/>
          <w:sz w:val="24"/>
          <w:szCs w:val="24"/>
        </w:rPr>
        <w:t xml:space="preserve">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7" w:name="_Ref303251044"/>
      <w:bookmarkStart w:id="638" w:name="_Toc469487651"/>
      <w:bookmarkStart w:id="639" w:name="_Ref191386295"/>
      <w:r w:rsidRPr="00DD092B">
        <w:t>Признание запроса предложений несостоявшимся</w:t>
      </w:r>
      <w:bookmarkEnd w:id="637"/>
      <w:bookmarkEnd w:id="638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40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640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41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641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42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r w:rsidRPr="00DD092B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42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2C59D7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 xml:space="preserve">ласия ЦКК </w:t>
      </w:r>
      <w:r w:rsidRPr="002C59D7">
        <w:rPr>
          <w:bCs w:val="0"/>
          <w:sz w:val="24"/>
          <w:szCs w:val="24"/>
          <w:lang w:eastAsia="ru-RU"/>
        </w:rPr>
        <w:t>Общества;</w:t>
      </w:r>
    </w:p>
    <w:p w:rsidR="00F20C7B" w:rsidRPr="002C59D7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2C59D7">
        <w:rPr>
          <w:bCs w:val="0"/>
          <w:sz w:val="24"/>
          <w:szCs w:val="24"/>
          <w:lang w:eastAsia="ru-RU"/>
        </w:rPr>
        <w:t xml:space="preserve">признать </w:t>
      </w:r>
      <w:r w:rsidR="002514DE" w:rsidRPr="002C59D7">
        <w:rPr>
          <w:bCs w:val="0"/>
          <w:sz w:val="24"/>
          <w:szCs w:val="24"/>
          <w:lang w:eastAsia="ru-RU"/>
        </w:rPr>
        <w:t>запрос предложений</w:t>
      </w:r>
      <w:r w:rsidR="00DA4ADE" w:rsidRPr="002C59D7">
        <w:rPr>
          <w:bCs w:val="0"/>
          <w:sz w:val="24"/>
          <w:szCs w:val="24"/>
          <w:lang w:eastAsia="ru-RU"/>
        </w:rPr>
        <w:t xml:space="preserve"> несостоявшим</w:t>
      </w:r>
      <w:r w:rsidRPr="002C59D7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2C59D7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2C59D7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2C59D7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43" w:name="_Ref465670219"/>
      <w:bookmarkStart w:id="644" w:name="_Toc468441704"/>
      <w:bookmarkStart w:id="645" w:name="_Toc468875341"/>
      <w:bookmarkStart w:id="646" w:name="_Toc469487652"/>
      <w:bookmarkStart w:id="647" w:name="_Ref303683929"/>
      <w:r w:rsidRPr="002C59D7">
        <w:rPr>
          <w:bCs w:val="0"/>
        </w:rPr>
        <w:t>Антидемпинговые меры</w:t>
      </w:r>
      <w:bookmarkEnd w:id="643"/>
      <w:bookmarkEnd w:id="644"/>
      <w:bookmarkEnd w:id="645"/>
      <w:bookmarkEnd w:id="646"/>
    </w:p>
    <w:p w:rsidR="00BC1324" w:rsidRPr="002C59D7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2C59D7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2C59D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2C59D7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FB1A61" w:rsidRPr="002C59D7">
        <w:fldChar w:fldCharType="begin"/>
      </w:r>
      <w:r w:rsidR="00FB1A61" w:rsidRPr="002C59D7">
        <w:instrText xml:space="preserve"> REF _Ref468875898 \r \h  \* MERGEFORMAT </w:instrText>
      </w:r>
      <w:r w:rsidR="00FB1A61" w:rsidRPr="002C59D7">
        <w:fldChar w:fldCharType="separate"/>
      </w:r>
      <w:r w:rsidR="00BA61A9" w:rsidRPr="00BA61A9">
        <w:rPr>
          <w:rFonts w:eastAsia="Times New Roman,Italic"/>
          <w:bCs w:val="0"/>
          <w:iCs/>
          <w:sz w:val="24"/>
          <w:szCs w:val="24"/>
        </w:rPr>
        <w:t>3.3.7</w:t>
      </w:r>
      <w:r w:rsidR="00FB1A61" w:rsidRPr="002C59D7">
        <w:fldChar w:fldCharType="end"/>
      </w:r>
      <w:r w:rsidRPr="002C59D7">
        <w:rPr>
          <w:rFonts w:eastAsia="Times New Roman,Italic"/>
          <w:bCs w:val="0"/>
          <w:iCs/>
          <w:sz w:val="24"/>
          <w:szCs w:val="24"/>
        </w:rPr>
        <w:t xml:space="preserve"> документации (далее – демпинговая цена Договора (цена лота)),</w:t>
      </w:r>
      <w:r w:rsidRPr="002C59D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2C59D7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BC1324" w:rsidRPr="002C59D7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48" w:name="_Ref465675151"/>
      <w:r w:rsidRPr="002C59D7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48"/>
    </w:p>
    <w:p w:rsidR="00BC1324" w:rsidRPr="002C59D7" w:rsidRDefault="00BC1324" w:rsidP="00BC132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2C59D7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выполнения работ по предложенной в заявке цене Договора (лота) и сводный сметный расчет;</w:t>
      </w:r>
    </w:p>
    <w:p w:rsidR="00BC1324" w:rsidRPr="002C59D7" w:rsidRDefault="00BC1324" w:rsidP="00BC132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2C59D7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</w:t>
      </w:r>
      <w:r w:rsidRPr="002C59D7">
        <w:rPr>
          <w:rFonts w:eastAsia="Times New Roman,Italic"/>
          <w:bCs w:val="0"/>
          <w:iCs/>
          <w:sz w:val="24"/>
          <w:szCs w:val="24"/>
        </w:rPr>
        <w:lastRenderedPageBreak/>
        <w:t>стоимость оплаты труда персонала (ФОТ), амортизацию, накладные расходы, транспортные расходы, налоги и т.д.;</w:t>
      </w:r>
    </w:p>
    <w:p w:rsidR="00BC1324" w:rsidRPr="002C59D7" w:rsidRDefault="00BC1324" w:rsidP="00BC132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2C59D7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2C59D7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2C59D7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2C59D7">
        <w:rPr>
          <w:sz w:val="24"/>
          <w:szCs w:val="24"/>
        </w:rPr>
        <w:t>производителя</w:t>
      </w:r>
      <w:r w:rsidRPr="002C59D7">
        <w:rPr>
          <w:rFonts w:eastAsia="Times New Roman,Italic"/>
          <w:bCs w:val="0"/>
          <w:iCs/>
          <w:sz w:val="24"/>
          <w:szCs w:val="24"/>
        </w:rPr>
        <w:t>)</w:t>
      </w:r>
      <w:r w:rsidRPr="002C59D7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2C59D7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цены.</w:t>
      </w:r>
    </w:p>
    <w:p w:rsidR="00BC1324" w:rsidRPr="002C59D7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2C59D7">
        <w:rPr>
          <w:bCs w:val="0"/>
          <w:sz w:val="24"/>
          <w:szCs w:val="24"/>
        </w:rPr>
        <w:t xml:space="preserve">Непредставление Участником документов, изложенных в п. </w:t>
      </w:r>
      <w:r w:rsidR="00FB1A61" w:rsidRPr="002C59D7">
        <w:fldChar w:fldCharType="begin"/>
      </w:r>
      <w:r w:rsidR="00FB1A61" w:rsidRPr="002C59D7">
        <w:instrText xml:space="preserve"> REF _Ref465675151 \r \h  \* MERGEFORMAT </w:instrText>
      </w:r>
      <w:r w:rsidR="00FB1A61" w:rsidRPr="002C59D7">
        <w:fldChar w:fldCharType="separate"/>
      </w:r>
      <w:r w:rsidR="00BA61A9" w:rsidRPr="00BA61A9">
        <w:rPr>
          <w:bCs w:val="0"/>
          <w:sz w:val="24"/>
          <w:szCs w:val="24"/>
        </w:rPr>
        <w:t>3.10.2</w:t>
      </w:r>
      <w:r w:rsidR="00FB1A61" w:rsidRPr="002C59D7">
        <w:fldChar w:fldCharType="end"/>
      </w:r>
      <w:r w:rsidRPr="002C59D7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2C59D7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2C59D7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Заказчиком предложенной 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2C59D7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2C59D7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FB1A61" w:rsidRPr="002C59D7">
        <w:fldChar w:fldCharType="begin"/>
      </w:r>
      <w:r w:rsidR="00FB1A61" w:rsidRPr="002C59D7">
        <w:instrText xml:space="preserve"> REF _Ref468875938 \r \h  \* MERGEFORMAT </w:instrText>
      </w:r>
      <w:r w:rsidR="00FB1A61" w:rsidRPr="002C59D7">
        <w:fldChar w:fldCharType="separate"/>
      </w:r>
      <w:r w:rsidR="00BA61A9" w:rsidRPr="00BA61A9">
        <w:rPr>
          <w:rFonts w:eastAsia="Times New Roman,Italic"/>
          <w:bCs w:val="0"/>
          <w:iCs/>
          <w:sz w:val="24"/>
          <w:szCs w:val="24"/>
        </w:rPr>
        <w:t>3.6.2.5</w:t>
      </w:r>
      <w:r w:rsidR="00FB1A61" w:rsidRPr="002C59D7">
        <w:fldChar w:fldCharType="end"/>
      </w:r>
      <w:r w:rsidRPr="002C59D7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2C59D7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2C59D7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2C59D7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2C59D7">
        <w:rPr>
          <w:sz w:val="24"/>
          <w:szCs w:val="24"/>
        </w:rPr>
        <w:t xml:space="preserve">Участник, предложивший </w:t>
      </w:r>
      <w:r w:rsidRPr="002C59D7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2C59D7">
        <w:rPr>
          <w:sz w:val="24"/>
          <w:szCs w:val="24"/>
        </w:rPr>
        <w:t xml:space="preserve">, и признанный Победителем, должен после подписания Протокола о результатах и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2C59D7">
        <w:rPr>
          <w:sz w:val="24"/>
          <w:szCs w:val="24"/>
        </w:rPr>
        <w:t>пп</w:t>
      </w:r>
      <w:proofErr w:type="spellEnd"/>
      <w:r w:rsidRPr="002C59D7">
        <w:rPr>
          <w:sz w:val="24"/>
          <w:szCs w:val="24"/>
        </w:rPr>
        <w:t xml:space="preserve">. </w:t>
      </w:r>
      <w:r w:rsidR="00FB1A61" w:rsidRPr="002C59D7">
        <w:fldChar w:fldCharType="begin"/>
      </w:r>
      <w:r w:rsidR="00FB1A61" w:rsidRPr="002C59D7">
        <w:instrText xml:space="preserve"> REF _Ref465437572 \r \h  \* MERGEFORMAT </w:instrText>
      </w:r>
      <w:r w:rsidR="00FB1A61" w:rsidRPr="002C59D7">
        <w:fldChar w:fldCharType="separate"/>
      </w:r>
      <w:r w:rsidR="00BA61A9" w:rsidRPr="00BA61A9">
        <w:rPr>
          <w:sz w:val="24"/>
          <w:szCs w:val="24"/>
        </w:rPr>
        <w:t>3.12.2</w:t>
      </w:r>
      <w:r w:rsidR="00FB1A61" w:rsidRPr="002C59D7">
        <w:fldChar w:fldCharType="end"/>
      </w:r>
      <w:r w:rsidRPr="002C59D7">
        <w:rPr>
          <w:sz w:val="24"/>
          <w:szCs w:val="24"/>
        </w:rPr>
        <w:t>-</w:t>
      </w:r>
      <w:r w:rsidR="00FB1A61" w:rsidRPr="002C59D7">
        <w:fldChar w:fldCharType="begin"/>
      </w:r>
      <w:r w:rsidR="00FB1A61" w:rsidRPr="002C59D7">
        <w:instrText xml:space="preserve"> REF _Ref465440181 \r \h  \* MERGEFORMAT </w:instrText>
      </w:r>
      <w:r w:rsidR="00FB1A61" w:rsidRPr="002C59D7">
        <w:fldChar w:fldCharType="separate"/>
      </w:r>
      <w:r w:rsidR="00BA61A9" w:rsidRPr="00BA61A9">
        <w:rPr>
          <w:sz w:val="24"/>
          <w:szCs w:val="24"/>
        </w:rPr>
        <w:t>3.12.4</w:t>
      </w:r>
      <w:r w:rsidR="00FB1A61" w:rsidRPr="002C59D7">
        <w:fldChar w:fldCharType="end"/>
      </w:r>
      <w:r w:rsidRPr="002C59D7">
        <w:rPr>
          <w:sz w:val="24"/>
          <w:szCs w:val="24"/>
        </w:rPr>
        <w:t>.</w:t>
      </w:r>
    </w:p>
    <w:p w:rsidR="00BC1324" w:rsidRPr="002C59D7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2C59D7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2C59D7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2C59D7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2C59D7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2C59D7">
        <w:rPr>
          <w:sz w:val="24"/>
          <w:szCs w:val="24"/>
        </w:rPr>
        <w:t>, конкурсная комиссия вправе принять следующие решения:</w:t>
      </w:r>
    </w:p>
    <w:p w:rsidR="00BC1324" w:rsidRPr="002C59D7" w:rsidRDefault="00BC1324" w:rsidP="00BC132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2C59D7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BC1324" w:rsidRPr="002C59D7" w:rsidRDefault="00BC1324" w:rsidP="00BC132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2C59D7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2C59D7">
        <w:rPr>
          <w:sz w:val="24"/>
          <w:szCs w:val="24"/>
        </w:rPr>
        <w:t>пп</w:t>
      </w:r>
      <w:proofErr w:type="spellEnd"/>
      <w:r w:rsidRPr="002C59D7">
        <w:rPr>
          <w:sz w:val="24"/>
          <w:szCs w:val="24"/>
        </w:rPr>
        <w:t xml:space="preserve">. </w:t>
      </w:r>
      <w:r w:rsidR="00FB1A61" w:rsidRPr="002C59D7">
        <w:fldChar w:fldCharType="begin"/>
      </w:r>
      <w:r w:rsidR="00FB1A61" w:rsidRPr="002C59D7">
        <w:instrText xml:space="preserve"> REF _Ref465437572 \r \h  \* MERGEFORMAT </w:instrText>
      </w:r>
      <w:r w:rsidR="00FB1A61" w:rsidRPr="002C59D7">
        <w:fldChar w:fldCharType="separate"/>
      </w:r>
      <w:r w:rsidR="00BA61A9" w:rsidRPr="00BA61A9">
        <w:rPr>
          <w:sz w:val="24"/>
          <w:szCs w:val="24"/>
        </w:rPr>
        <w:t>3.12.2</w:t>
      </w:r>
      <w:r w:rsidR="00FB1A61" w:rsidRPr="002C59D7">
        <w:fldChar w:fldCharType="end"/>
      </w:r>
      <w:r w:rsidRPr="002C59D7">
        <w:rPr>
          <w:sz w:val="24"/>
          <w:szCs w:val="24"/>
        </w:rPr>
        <w:t>-</w:t>
      </w:r>
      <w:r w:rsidR="00FB1A61" w:rsidRPr="002C59D7">
        <w:fldChar w:fldCharType="begin"/>
      </w:r>
      <w:r w:rsidR="00FB1A61" w:rsidRPr="002C59D7">
        <w:instrText xml:space="preserve"> REF _Ref465440181 \r \h  \* MERGEFORMAT </w:instrText>
      </w:r>
      <w:r w:rsidR="00FB1A61" w:rsidRPr="002C59D7">
        <w:fldChar w:fldCharType="separate"/>
      </w:r>
      <w:r w:rsidR="00BA61A9" w:rsidRPr="00BA61A9">
        <w:rPr>
          <w:sz w:val="24"/>
          <w:szCs w:val="24"/>
        </w:rPr>
        <w:t>3.12.4</w:t>
      </w:r>
      <w:r w:rsidR="00FB1A61" w:rsidRPr="002C59D7">
        <w:fldChar w:fldCharType="end"/>
      </w:r>
      <w:r w:rsidRPr="002C59D7">
        <w:rPr>
          <w:sz w:val="24"/>
          <w:szCs w:val="24"/>
        </w:rPr>
        <w:t xml:space="preserve"> не применяются.</w:t>
      </w:r>
    </w:p>
    <w:p w:rsidR="00BC1324" w:rsidRPr="00DD092B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49" w:name="_Ref468875974"/>
      <w:bookmarkStart w:id="650" w:name="_Toc469487653"/>
      <w:r w:rsidRPr="00DD092B">
        <w:t>Проведение пред</w:t>
      </w:r>
      <w:r w:rsidR="006353B1" w:rsidRPr="00DD092B">
        <w:t>д</w:t>
      </w:r>
      <w:r w:rsidR="00123C70" w:rsidRPr="00DD092B">
        <w:t>оговор</w:t>
      </w:r>
      <w:r w:rsidRPr="00DD092B">
        <w:t xml:space="preserve">ных переговоров (по необходимости) и подписание </w:t>
      </w:r>
      <w:r w:rsidR="00123C70" w:rsidRPr="00DD092B">
        <w:t>Договор</w:t>
      </w:r>
      <w:r w:rsidRPr="00DD092B">
        <w:t>а</w:t>
      </w:r>
      <w:bookmarkEnd w:id="639"/>
      <w:bookmarkEnd w:id="647"/>
      <w:bookmarkEnd w:id="649"/>
      <w:bookmarkEnd w:id="650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 xml:space="preserve">ные переговоры, направленные на уточнение любых </w:t>
      </w:r>
      <w:r w:rsidRPr="00DD092B">
        <w:rPr>
          <w:bCs w:val="0"/>
          <w:i/>
          <w:sz w:val="24"/>
          <w:szCs w:val="24"/>
        </w:rPr>
        <w:lastRenderedPageBreak/>
        <w:t>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577349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51" w:name="_Ref294695403"/>
      <w:bookmarkStart w:id="652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577349">
        <w:rPr>
          <w:bCs w:val="0"/>
          <w:sz w:val="24"/>
          <w:szCs w:val="24"/>
        </w:rPr>
        <w:t>подписывается в течение 20 дней</w:t>
      </w:r>
      <w:r w:rsidR="006F758C" w:rsidRPr="00577349">
        <w:rPr>
          <w:bCs w:val="0"/>
          <w:sz w:val="24"/>
          <w:szCs w:val="24"/>
        </w:rPr>
        <w:t xml:space="preserve"> </w:t>
      </w:r>
      <w:r w:rsidR="00717F60" w:rsidRPr="00577349">
        <w:rPr>
          <w:bCs w:val="0"/>
          <w:sz w:val="24"/>
          <w:szCs w:val="24"/>
        </w:rPr>
        <w:t xml:space="preserve">с момента определения </w:t>
      </w:r>
      <w:r w:rsidR="0087407B" w:rsidRPr="00577349">
        <w:rPr>
          <w:bCs w:val="0"/>
          <w:sz w:val="24"/>
          <w:szCs w:val="24"/>
        </w:rPr>
        <w:t xml:space="preserve">лучшей </w:t>
      </w:r>
      <w:r w:rsidR="004B5EB3" w:rsidRPr="00577349">
        <w:rPr>
          <w:bCs w:val="0"/>
          <w:sz w:val="24"/>
          <w:szCs w:val="24"/>
        </w:rPr>
        <w:t>Заявк</w:t>
      </w:r>
      <w:r w:rsidR="0087407B" w:rsidRPr="00577349">
        <w:rPr>
          <w:bCs w:val="0"/>
          <w:sz w:val="24"/>
          <w:szCs w:val="24"/>
        </w:rPr>
        <w:t>и</w:t>
      </w:r>
      <w:r w:rsidR="00717F60" w:rsidRPr="00577349">
        <w:rPr>
          <w:bCs w:val="0"/>
          <w:sz w:val="24"/>
          <w:szCs w:val="24"/>
        </w:rPr>
        <w:t>.</w:t>
      </w:r>
      <w:r w:rsidR="00717F60" w:rsidRPr="00577349">
        <w:rPr>
          <w:bCs w:val="0"/>
          <w:color w:val="000000"/>
          <w:sz w:val="24"/>
          <w:szCs w:val="24"/>
        </w:rPr>
        <w:t xml:space="preserve"> Для </w:t>
      </w:r>
      <w:r w:rsidR="009C744E" w:rsidRPr="00577349">
        <w:rPr>
          <w:bCs w:val="0"/>
          <w:color w:val="000000"/>
          <w:sz w:val="24"/>
          <w:szCs w:val="24"/>
        </w:rPr>
        <w:t>Участник</w:t>
      </w:r>
      <w:r w:rsidR="0087407B" w:rsidRPr="00577349">
        <w:rPr>
          <w:bCs w:val="0"/>
          <w:color w:val="000000"/>
          <w:sz w:val="24"/>
          <w:szCs w:val="24"/>
        </w:rPr>
        <w:t xml:space="preserve">а, </w:t>
      </w:r>
      <w:r w:rsidR="0087407B" w:rsidRPr="00577349">
        <w:rPr>
          <w:sz w:val="24"/>
          <w:szCs w:val="24"/>
        </w:rPr>
        <w:t xml:space="preserve">чья </w:t>
      </w:r>
      <w:r w:rsidR="004B5EB3" w:rsidRPr="00577349">
        <w:rPr>
          <w:sz w:val="24"/>
          <w:szCs w:val="24"/>
        </w:rPr>
        <w:t>Заявк</w:t>
      </w:r>
      <w:r w:rsidR="0087407B" w:rsidRPr="00577349">
        <w:rPr>
          <w:sz w:val="24"/>
          <w:szCs w:val="24"/>
        </w:rPr>
        <w:t>а признана лучшей,</w:t>
      </w:r>
      <w:r w:rsidR="0087407B" w:rsidRPr="00577349">
        <w:rPr>
          <w:bCs w:val="0"/>
          <w:color w:val="000000"/>
          <w:sz w:val="24"/>
          <w:szCs w:val="24"/>
        </w:rPr>
        <w:t xml:space="preserve"> </w:t>
      </w:r>
      <w:r w:rsidR="00717F60" w:rsidRPr="00577349">
        <w:rPr>
          <w:bCs w:val="0"/>
          <w:color w:val="000000"/>
          <w:sz w:val="24"/>
          <w:szCs w:val="24"/>
        </w:rPr>
        <w:t xml:space="preserve">срок для подписания </w:t>
      </w:r>
      <w:r w:rsidRPr="00577349">
        <w:rPr>
          <w:bCs w:val="0"/>
          <w:color w:val="000000"/>
          <w:sz w:val="24"/>
          <w:szCs w:val="24"/>
        </w:rPr>
        <w:t>Договор</w:t>
      </w:r>
      <w:r w:rsidR="00717F60" w:rsidRPr="00577349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577349">
        <w:rPr>
          <w:bCs w:val="0"/>
          <w:color w:val="000000"/>
          <w:sz w:val="24"/>
          <w:szCs w:val="24"/>
        </w:rPr>
        <w:t>Договор</w:t>
      </w:r>
      <w:r w:rsidR="00717F60" w:rsidRPr="00577349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577349">
        <w:rPr>
          <w:bCs w:val="0"/>
          <w:color w:val="000000"/>
          <w:sz w:val="24"/>
          <w:szCs w:val="24"/>
        </w:rPr>
        <w:t>Договор</w:t>
      </w:r>
      <w:r w:rsidR="00717F60" w:rsidRPr="00577349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577349">
        <w:rPr>
          <w:bCs w:val="0"/>
          <w:color w:val="000000"/>
          <w:sz w:val="24"/>
          <w:szCs w:val="24"/>
        </w:rPr>
        <w:t>Д</w:t>
      </w:r>
      <w:r w:rsidR="00717F60" w:rsidRPr="00577349">
        <w:rPr>
          <w:bCs w:val="0"/>
          <w:color w:val="000000"/>
          <w:sz w:val="24"/>
          <w:szCs w:val="24"/>
        </w:rPr>
        <w:t>окументации</w:t>
      </w:r>
      <w:r w:rsidR="00DF639D" w:rsidRPr="00577349">
        <w:rPr>
          <w:bCs w:val="0"/>
          <w:color w:val="000000"/>
          <w:sz w:val="24"/>
          <w:szCs w:val="24"/>
        </w:rPr>
        <w:t>.</w:t>
      </w:r>
      <w:bookmarkEnd w:id="651"/>
      <w:bookmarkEnd w:id="652"/>
      <w:r w:rsidR="00717F60" w:rsidRPr="00577349">
        <w:rPr>
          <w:bCs w:val="0"/>
          <w:color w:val="000000"/>
          <w:sz w:val="24"/>
          <w:szCs w:val="24"/>
        </w:rPr>
        <w:t xml:space="preserve"> </w:t>
      </w:r>
    </w:p>
    <w:p w:rsidR="00BC1324" w:rsidRPr="00577349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577349">
        <w:rPr>
          <w:sz w:val="24"/>
          <w:szCs w:val="24"/>
        </w:rPr>
        <w:t xml:space="preserve">Условия предоставления обеспечения исполнения обязательств контрагента по Договору, связанных с выполнением антидемпинговых мер, изложенных в подпункте </w:t>
      </w:r>
      <w:r w:rsidR="00FB1A61" w:rsidRPr="00577349">
        <w:fldChar w:fldCharType="begin"/>
      </w:r>
      <w:r w:rsidR="00FB1A61" w:rsidRPr="00577349">
        <w:instrText xml:space="preserve"> REF _Ref465670219 \r \h  \* MERGEFORMAT </w:instrText>
      </w:r>
      <w:r w:rsidR="00FB1A61" w:rsidRPr="00577349">
        <w:fldChar w:fldCharType="separate"/>
      </w:r>
      <w:r w:rsidR="00BA61A9" w:rsidRPr="00BA61A9">
        <w:rPr>
          <w:sz w:val="24"/>
          <w:szCs w:val="24"/>
        </w:rPr>
        <w:t>3.10</w:t>
      </w:r>
      <w:r w:rsidR="00FB1A61" w:rsidRPr="00577349">
        <w:fldChar w:fldCharType="end"/>
      </w:r>
      <w:r w:rsidRPr="00577349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FB1A61" w:rsidRPr="00577349">
        <w:fldChar w:fldCharType="begin"/>
      </w:r>
      <w:r w:rsidR="00FB1A61" w:rsidRPr="00577349">
        <w:instrText xml:space="preserve"> REF _Ref465437572 \r \h  \* MERGEFORMAT </w:instrText>
      </w:r>
      <w:r w:rsidR="00FB1A61" w:rsidRPr="00577349">
        <w:fldChar w:fldCharType="separate"/>
      </w:r>
      <w:r w:rsidR="00BA61A9" w:rsidRPr="00BA61A9">
        <w:rPr>
          <w:sz w:val="24"/>
          <w:szCs w:val="24"/>
        </w:rPr>
        <w:t>3.12.2</w:t>
      </w:r>
      <w:r w:rsidR="00FB1A61" w:rsidRPr="00577349">
        <w:fldChar w:fldCharType="end"/>
      </w:r>
      <w:r w:rsidRPr="00577349">
        <w:rPr>
          <w:sz w:val="24"/>
          <w:szCs w:val="24"/>
        </w:rPr>
        <w:t>-</w:t>
      </w:r>
      <w:r w:rsidR="00FB1A61" w:rsidRPr="00577349">
        <w:fldChar w:fldCharType="begin"/>
      </w:r>
      <w:r w:rsidR="00FB1A61" w:rsidRPr="00577349">
        <w:instrText xml:space="preserve"> REF _Ref465440181 \r \h  \* MERGEFORMAT </w:instrText>
      </w:r>
      <w:r w:rsidR="00FB1A61" w:rsidRPr="00577349">
        <w:fldChar w:fldCharType="separate"/>
      </w:r>
      <w:r w:rsidR="00BA61A9" w:rsidRPr="00BA61A9">
        <w:rPr>
          <w:sz w:val="24"/>
          <w:szCs w:val="24"/>
        </w:rPr>
        <w:t>3.12.4</w:t>
      </w:r>
      <w:r w:rsidR="00FB1A61" w:rsidRPr="00577349">
        <w:fldChar w:fldCharType="end"/>
      </w:r>
      <w:r w:rsidRPr="00577349">
        <w:rPr>
          <w:sz w:val="24"/>
          <w:szCs w:val="24"/>
        </w:rPr>
        <w:t xml:space="preserve"> </w:t>
      </w:r>
      <w:r w:rsidRPr="00577349">
        <w:rPr>
          <w:bCs w:val="0"/>
          <w:sz w:val="24"/>
          <w:szCs w:val="24"/>
        </w:rPr>
        <w:t xml:space="preserve">Конкурсной </w:t>
      </w:r>
      <w:r w:rsidRPr="00577349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53" w:name="_Ref305979053"/>
      <w:r w:rsidRPr="00577349">
        <w:rPr>
          <w:sz w:val="24"/>
          <w:szCs w:val="24"/>
        </w:rPr>
        <w:t>Участник</w:t>
      </w:r>
      <w:r w:rsidR="00717F60" w:rsidRPr="00577349">
        <w:rPr>
          <w:sz w:val="24"/>
          <w:szCs w:val="24"/>
        </w:rPr>
        <w:t xml:space="preserve"> запроса предложений</w:t>
      </w:r>
      <w:r w:rsidR="0087407B" w:rsidRPr="00577349">
        <w:rPr>
          <w:sz w:val="24"/>
          <w:szCs w:val="24"/>
        </w:rPr>
        <w:t xml:space="preserve">, чья </w:t>
      </w:r>
      <w:r w:rsidR="004B5EB3" w:rsidRPr="00577349">
        <w:rPr>
          <w:sz w:val="24"/>
          <w:szCs w:val="24"/>
        </w:rPr>
        <w:t>Заявк</w:t>
      </w:r>
      <w:r w:rsidR="0087407B" w:rsidRPr="00577349">
        <w:rPr>
          <w:sz w:val="24"/>
          <w:szCs w:val="24"/>
        </w:rPr>
        <w:t xml:space="preserve">а </w:t>
      </w:r>
      <w:r w:rsidR="00717F60" w:rsidRPr="00577349">
        <w:rPr>
          <w:sz w:val="24"/>
          <w:szCs w:val="24"/>
        </w:rPr>
        <w:t>утрачивает</w:t>
      </w:r>
      <w:r w:rsidR="00717F60" w:rsidRPr="00DD092B">
        <w:rPr>
          <w:sz w:val="24"/>
          <w:szCs w:val="24"/>
        </w:rPr>
        <w:t xml:space="preserve"> статус </w:t>
      </w:r>
      <w:r w:rsidR="00696966" w:rsidRPr="00DD092B">
        <w:rPr>
          <w:sz w:val="24"/>
          <w:szCs w:val="24"/>
        </w:rPr>
        <w:t>наилучшей</w:t>
      </w:r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653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FB1A61">
        <w:fldChar w:fldCharType="begin"/>
      </w:r>
      <w:r w:rsidR="00FB1A61">
        <w:instrText xml:space="preserve"> REF _Ref294695546 \r \h  \* MERGEFORMAT </w:instrText>
      </w:r>
      <w:r w:rsidR="00FB1A61">
        <w:fldChar w:fldCharType="separate"/>
      </w:r>
      <w:r w:rsidR="00BA61A9" w:rsidRPr="00BA61A9">
        <w:rPr>
          <w:bCs w:val="0"/>
          <w:sz w:val="24"/>
          <w:szCs w:val="24"/>
        </w:rPr>
        <w:t xml:space="preserve"> 1.2.6 </w:t>
      </w:r>
      <w:r w:rsidR="00FB1A61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_Ref294695403 \n \h  \* MERGEFORMAT </w:instrText>
      </w:r>
      <w:r w:rsidR="00FB1A61">
        <w:fldChar w:fldCharType="separate"/>
      </w:r>
      <w:r w:rsidR="00BA61A9" w:rsidRPr="00BA61A9">
        <w:rPr>
          <w:bCs w:val="0"/>
          <w:sz w:val="24"/>
          <w:szCs w:val="24"/>
        </w:rPr>
        <w:t>3.11.3</w:t>
      </w:r>
      <w:r w:rsidR="00FB1A61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FB1A61">
        <w:fldChar w:fldCharType="begin"/>
      </w:r>
      <w:r w:rsidR="00FB1A61">
        <w:instrText xml:space="preserve"> REF _Ref468201106 \r \h  \* MERGEFORMAT </w:instrText>
      </w:r>
      <w:r w:rsidR="00FB1A61">
        <w:fldChar w:fldCharType="separate"/>
      </w:r>
      <w:r w:rsidR="00BA61A9" w:rsidRPr="00BA61A9">
        <w:rPr>
          <w:bCs w:val="0"/>
          <w:sz w:val="24"/>
          <w:szCs w:val="24"/>
        </w:rPr>
        <w:t>3.12</w:t>
      </w:r>
      <w:r w:rsidR="00FB1A61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54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_Ref305979053 \r \h  \* MERGEFORMAT </w:instrText>
      </w:r>
      <w:r w:rsidR="00FB1A61">
        <w:fldChar w:fldCharType="separate"/>
      </w:r>
      <w:r w:rsidR="00BA61A9" w:rsidRPr="00BA61A9">
        <w:rPr>
          <w:bCs w:val="0"/>
          <w:sz w:val="24"/>
          <w:szCs w:val="24"/>
        </w:rPr>
        <w:t>3.11.5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 из числа остальных действующих либо предложить Заказчику рассмотреть вопрос о повторном проведении закупки.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654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655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56" w:name="_Toc181693189"/>
      <w:bookmarkStart w:id="657" w:name="_Ref190680463"/>
      <w:bookmarkStart w:id="658" w:name="_Ref306140410"/>
      <w:bookmarkStart w:id="659" w:name="_Ref306142159"/>
      <w:bookmarkStart w:id="660" w:name="_Ref468201028"/>
      <w:bookmarkStart w:id="661" w:name="_Ref468201106"/>
      <w:bookmarkStart w:id="662" w:name="_Toc469487654"/>
      <w:bookmarkStart w:id="663" w:name="_Ref303102866"/>
      <w:bookmarkStart w:id="664" w:name="_Toc305835589"/>
      <w:bookmarkStart w:id="665" w:name="_Ref303683952"/>
      <w:bookmarkStart w:id="666" w:name="__RefNumPara__840_922829174"/>
      <w:bookmarkEnd w:id="655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656"/>
      <w:bookmarkEnd w:id="657"/>
      <w:bookmarkEnd w:id="658"/>
      <w:bookmarkEnd w:id="659"/>
      <w:bookmarkEnd w:id="660"/>
      <w:bookmarkEnd w:id="661"/>
      <w:bookmarkEnd w:id="662"/>
      <w:r w:rsidRPr="00414CAF">
        <w:t xml:space="preserve"> </w:t>
      </w:r>
      <w:bookmarkEnd w:id="663"/>
      <w:bookmarkEnd w:id="664"/>
    </w:p>
    <w:p w:rsidR="00932C0A" w:rsidRPr="00577349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577349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FB1A61" w:rsidRPr="00577349">
        <w:fldChar w:fldCharType="begin"/>
      </w:r>
      <w:r w:rsidR="00FB1A61" w:rsidRPr="00577349">
        <w:instrText xml:space="preserve"> REF _Ref440272931 \r \h  \* MERGEFORMAT </w:instrText>
      </w:r>
      <w:r w:rsidR="00FB1A61" w:rsidRPr="00577349">
        <w:fldChar w:fldCharType="separate"/>
      </w:r>
      <w:r w:rsidR="00BA61A9">
        <w:t>2</w:t>
      </w:r>
      <w:r w:rsidR="00FB1A61" w:rsidRPr="00577349">
        <w:fldChar w:fldCharType="end"/>
      </w:r>
      <w:r w:rsidRPr="00577349">
        <w:rPr>
          <w:sz w:val="24"/>
          <w:szCs w:val="24"/>
        </w:rPr>
        <w:t xml:space="preserve">) и подпункте </w:t>
      </w:r>
      <w:r w:rsidR="00FB1A61" w:rsidRPr="00577349">
        <w:fldChar w:fldCharType="begin"/>
      </w:r>
      <w:r w:rsidR="00FB1A61" w:rsidRPr="00577349">
        <w:instrText xml:space="preserve"> REF _Ref465437572 \r \h  \* MERGEFORMAT </w:instrText>
      </w:r>
      <w:r w:rsidR="00FB1A61" w:rsidRPr="00577349">
        <w:fldChar w:fldCharType="separate"/>
      </w:r>
      <w:r w:rsidR="00BA61A9" w:rsidRPr="00BA61A9">
        <w:rPr>
          <w:sz w:val="24"/>
          <w:szCs w:val="24"/>
        </w:rPr>
        <w:t>3.12.2</w:t>
      </w:r>
      <w:r w:rsidR="00FB1A61" w:rsidRPr="00577349">
        <w:fldChar w:fldCharType="end"/>
      </w:r>
      <w:r w:rsidRPr="00577349">
        <w:rPr>
          <w:sz w:val="24"/>
          <w:szCs w:val="24"/>
        </w:rPr>
        <w:t>, не требуется.</w:t>
      </w:r>
    </w:p>
    <w:p w:rsidR="00BC1324" w:rsidRPr="00577349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67" w:name="_Ref465437572"/>
      <w:r w:rsidRPr="00577349">
        <w:rPr>
          <w:sz w:val="24"/>
          <w:szCs w:val="24"/>
        </w:rPr>
        <w:t xml:space="preserve">Участник, предложивший </w:t>
      </w:r>
      <w:r w:rsidRPr="00577349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577349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контрагента по Договору в размере 5% от стоимости Заявки, с </w:t>
      </w:r>
      <w:r w:rsidRPr="00577349">
        <w:rPr>
          <w:sz w:val="24"/>
          <w:szCs w:val="24"/>
        </w:rPr>
        <w:lastRenderedPageBreak/>
        <w:t>учетом НДС. При этом данное обеспечение в обязательном порядке предоставляется до заключения Договора.</w:t>
      </w:r>
      <w:bookmarkEnd w:id="667"/>
    </w:p>
    <w:p w:rsidR="00BC1324" w:rsidRPr="00577349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577349">
        <w:rPr>
          <w:sz w:val="24"/>
          <w:szCs w:val="24"/>
        </w:rPr>
        <w:t xml:space="preserve">Обеспечение исполнения обязательств контрагента 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577349">
        <w:rPr>
          <w:bCs w:val="0"/>
          <w:sz w:val="24"/>
          <w:szCs w:val="24"/>
        </w:rPr>
        <w:t>Заказчика</w:t>
      </w:r>
      <w:r w:rsidR="00DA2790" w:rsidRPr="00577349">
        <w:rPr>
          <w:bCs w:val="0"/>
          <w:sz w:val="24"/>
          <w:szCs w:val="24"/>
        </w:rPr>
        <w:t xml:space="preserve"> (п. </w:t>
      </w:r>
      <w:r w:rsidR="00FB1A61" w:rsidRPr="00577349">
        <w:fldChar w:fldCharType="begin"/>
      </w:r>
      <w:r w:rsidR="00FB1A61" w:rsidRPr="00577349">
        <w:instrText xml:space="preserve"> REF _Ref468973864 \r \h  \* MERGEFORMAT </w:instrText>
      </w:r>
      <w:r w:rsidR="00FB1A61" w:rsidRPr="00577349">
        <w:fldChar w:fldCharType="separate"/>
      </w:r>
      <w:r w:rsidR="00BA61A9" w:rsidRPr="00BA61A9">
        <w:rPr>
          <w:bCs w:val="0"/>
          <w:sz w:val="24"/>
          <w:szCs w:val="24"/>
        </w:rPr>
        <w:t>3.3.14.4.4</w:t>
      </w:r>
      <w:r w:rsidR="00FB1A61" w:rsidRPr="00577349">
        <w:fldChar w:fldCharType="end"/>
      </w:r>
      <w:r w:rsidR="00DA2790" w:rsidRPr="00577349">
        <w:rPr>
          <w:bCs w:val="0"/>
          <w:sz w:val="24"/>
          <w:szCs w:val="24"/>
        </w:rPr>
        <w:t>)</w:t>
      </w:r>
      <w:r w:rsidRPr="00577349">
        <w:rPr>
          <w:bCs w:val="0"/>
          <w:sz w:val="24"/>
          <w:szCs w:val="24"/>
        </w:rPr>
        <w:t xml:space="preserve">. Выбор способа </w:t>
      </w:r>
      <w:r w:rsidRPr="00577349">
        <w:rPr>
          <w:sz w:val="24"/>
          <w:szCs w:val="24"/>
        </w:rPr>
        <w:t>обеспечения исполнения обязательств контрагента по Договору</w:t>
      </w:r>
      <w:r w:rsidRPr="00577349">
        <w:rPr>
          <w:bCs w:val="0"/>
          <w:sz w:val="24"/>
          <w:szCs w:val="24"/>
        </w:rPr>
        <w:t xml:space="preserve">, осуществляется </w:t>
      </w:r>
      <w:r w:rsidR="00B43879" w:rsidRPr="00577349">
        <w:rPr>
          <w:bCs w:val="0"/>
          <w:sz w:val="24"/>
          <w:szCs w:val="24"/>
        </w:rPr>
        <w:t>Участником/Победителем.</w:t>
      </w:r>
      <w:r w:rsidRPr="00577349">
        <w:rPr>
          <w:bCs w:val="0"/>
          <w:sz w:val="24"/>
          <w:szCs w:val="24"/>
        </w:rPr>
        <w:t xml:space="preserve"> Условия и содержание </w:t>
      </w:r>
      <w:r w:rsidRPr="00577349">
        <w:rPr>
          <w:sz w:val="24"/>
          <w:szCs w:val="24"/>
        </w:rPr>
        <w:t xml:space="preserve">обеспечения исполнения обязательств контрагента по Договору, а также сроки возврата обеспечения устанавливаются на основании проекта Договора (раздел </w:t>
      </w:r>
      <w:r w:rsidR="00FB1A61" w:rsidRPr="00577349">
        <w:fldChar w:fldCharType="begin"/>
      </w:r>
      <w:r w:rsidR="00FB1A61" w:rsidRPr="00577349">
        <w:instrText xml:space="preserve"> REF _Ref440272931 \r \h  \* MERGEFORMAT </w:instrText>
      </w:r>
      <w:r w:rsidR="00FB1A61" w:rsidRPr="00577349">
        <w:fldChar w:fldCharType="separate"/>
      </w:r>
      <w:r w:rsidR="00BA61A9">
        <w:t>2</w:t>
      </w:r>
      <w:r w:rsidR="00FB1A61" w:rsidRPr="00577349">
        <w:fldChar w:fldCharType="end"/>
      </w:r>
      <w:r w:rsidRPr="00577349">
        <w:rPr>
          <w:sz w:val="24"/>
          <w:szCs w:val="24"/>
        </w:rPr>
        <w:t xml:space="preserve">) с учетом требований, изложенных в подпункте </w:t>
      </w:r>
      <w:r w:rsidR="00FB1A61" w:rsidRPr="00577349">
        <w:fldChar w:fldCharType="begin"/>
      </w:r>
      <w:r w:rsidR="00FB1A61" w:rsidRPr="00577349">
        <w:instrText xml:space="preserve"> REF _Ref465437572 \r \h  \* MERGEFORMAT </w:instrText>
      </w:r>
      <w:r w:rsidR="00FB1A61" w:rsidRPr="00577349">
        <w:fldChar w:fldCharType="separate"/>
      </w:r>
      <w:r w:rsidR="00BA61A9" w:rsidRPr="00BA61A9">
        <w:rPr>
          <w:sz w:val="24"/>
          <w:szCs w:val="24"/>
        </w:rPr>
        <w:t>3.12.2</w:t>
      </w:r>
      <w:r w:rsidR="00FB1A61" w:rsidRPr="00577349">
        <w:fldChar w:fldCharType="end"/>
      </w:r>
      <w:r w:rsidRPr="00577349">
        <w:rPr>
          <w:sz w:val="24"/>
          <w:szCs w:val="24"/>
        </w:rPr>
        <w:t xml:space="preserve">, а также на этапе </w:t>
      </w:r>
      <w:proofErr w:type="spellStart"/>
      <w:r w:rsidRPr="00577349">
        <w:rPr>
          <w:sz w:val="24"/>
          <w:szCs w:val="24"/>
        </w:rPr>
        <w:t>преддговорных</w:t>
      </w:r>
      <w:proofErr w:type="spellEnd"/>
      <w:r w:rsidRPr="00577349">
        <w:rPr>
          <w:sz w:val="24"/>
          <w:szCs w:val="24"/>
        </w:rPr>
        <w:t xml:space="preserve"> переговоров (п. </w:t>
      </w:r>
      <w:r w:rsidR="00FB1A61" w:rsidRPr="00577349">
        <w:fldChar w:fldCharType="begin"/>
      </w:r>
      <w:r w:rsidR="00FB1A61" w:rsidRPr="00577349">
        <w:instrText xml:space="preserve"> REF _Ref468875974 \r \h  \* MERGEFORMAT </w:instrText>
      </w:r>
      <w:r w:rsidR="00FB1A61" w:rsidRPr="00577349">
        <w:fldChar w:fldCharType="separate"/>
      </w:r>
      <w:r w:rsidR="00BA61A9" w:rsidRPr="00BA61A9">
        <w:rPr>
          <w:sz w:val="24"/>
          <w:szCs w:val="24"/>
        </w:rPr>
        <w:t>3.11</w:t>
      </w:r>
      <w:r w:rsidR="00FB1A61" w:rsidRPr="00577349">
        <w:fldChar w:fldCharType="end"/>
      </w:r>
      <w:r w:rsidRPr="00577349">
        <w:rPr>
          <w:sz w:val="24"/>
          <w:szCs w:val="24"/>
        </w:rPr>
        <w:t>).</w:t>
      </w:r>
    </w:p>
    <w:p w:rsidR="00BC1324" w:rsidRPr="00577349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68" w:name="_Ref465440181"/>
      <w:r w:rsidRPr="00577349">
        <w:rPr>
          <w:bCs w:val="0"/>
          <w:sz w:val="24"/>
          <w:szCs w:val="24"/>
        </w:rPr>
        <w:t xml:space="preserve">Непредставление </w:t>
      </w:r>
      <w:r w:rsidRPr="00577349">
        <w:rPr>
          <w:sz w:val="24"/>
          <w:szCs w:val="24"/>
        </w:rPr>
        <w:t>обеспечения исполнения обязательств контрагента по Договору, связанного с выполнением антидемпинговых мер,</w:t>
      </w:r>
      <w:r w:rsidRPr="00577349">
        <w:rPr>
          <w:bCs w:val="0"/>
          <w:sz w:val="24"/>
          <w:szCs w:val="24"/>
        </w:rPr>
        <w:t xml:space="preserve"> до заключения Договора </w:t>
      </w:r>
      <w:r w:rsidRPr="00577349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FB1A61" w:rsidRPr="00577349">
        <w:fldChar w:fldCharType="begin"/>
      </w:r>
      <w:r w:rsidR="00FB1A61" w:rsidRPr="00577349">
        <w:instrText xml:space="preserve"> REF _Ref468875995 \r \h  \* MERGEFORMAT </w:instrText>
      </w:r>
      <w:r w:rsidR="00FB1A61" w:rsidRPr="00577349">
        <w:fldChar w:fldCharType="separate"/>
      </w:r>
      <w:r w:rsidR="00BA61A9" w:rsidRPr="00BA61A9">
        <w:rPr>
          <w:sz w:val="24"/>
          <w:szCs w:val="24"/>
        </w:rPr>
        <w:t>3.11.6</w:t>
      </w:r>
      <w:r w:rsidR="00FB1A61" w:rsidRPr="00577349">
        <w:fldChar w:fldCharType="end"/>
      </w:r>
      <w:r w:rsidRPr="00577349">
        <w:rPr>
          <w:bCs w:val="0"/>
          <w:sz w:val="24"/>
          <w:szCs w:val="24"/>
        </w:rPr>
        <w:t>.</w:t>
      </w:r>
      <w:bookmarkEnd w:id="668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669" w:name="_Ref303694483"/>
      <w:bookmarkStart w:id="670" w:name="_Toc305835590"/>
      <w:bookmarkStart w:id="671" w:name="_Ref306140451"/>
      <w:bookmarkStart w:id="672" w:name="_Toc469487655"/>
      <w:r w:rsidRPr="006E1884">
        <w:t xml:space="preserve">Уведомление о результатах </w:t>
      </w:r>
      <w:bookmarkEnd w:id="669"/>
      <w:bookmarkEnd w:id="670"/>
      <w:r w:rsidRPr="006E1884">
        <w:t>запроса предложений</w:t>
      </w:r>
      <w:bookmarkEnd w:id="671"/>
      <w:bookmarkEnd w:id="672"/>
    </w:p>
    <w:bookmarkEnd w:id="665"/>
    <w:p w:rsidR="00ED5C7C" w:rsidRPr="00E963D9" w:rsidRDefault="00BC132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3.13</w:t>
      </w:r>
      <w:r w:rsidR="006E1884">
        <w:rPr>
          <w:bCs w:val="0"/>
          <w:sz w:val="24"/>
          <w:szCs w:val="24"/>
          <w:lang w:eastAsia="ru-RU"/>
        </w:rPr>
        <w:t>.1</w:t>
      </w:r>
      <w:r w:rsidR="006E1884"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FB1A61">
        <w:fldChar w:fldCharType="begin"/>
      </w:r>
      <w:r w:rsidR="00FB1A61">
        <w:instrText xml:space="preserve"> REF _Ref191386085 \r \h  \* MERGEFORMAT </w:instrText>
      </w:r>
      <w:r w:rsidR="00FB1A61">
        <w:fldChar w:fldCharType="separate"/>
      </w:r>
      <w:r w:rsidR="00BA61A9" w:rsidRPr="00BA61A9">
        <w:rPr>
          <w:iCs/>
          <w:sz w:val="24"/>
          <w:szCs w:val="24"/>
        </w:rPr>
        <w:t>1.1.1</w:t>
      </w:r>
      <w:r w:rsidR="00FB1A61">
        <w:fldChar w:fldCharType="end"/>
      </w:r>
      <w:proofErr w:type="gramStart"/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>для</w:t>
      </w:r>
      <w:proofErr w:type="gramEnd"/>
      <w:r w:rsidR="00ED5C7C" w:rsidRPr="00E963D9">
        <w:rPr>
          <w:bCs w:val="0"/>
          <w:sz w:val="24"/>
          <w:szCs w:val="24"/>
          <w:lang w:eastAsia="ru-RU"/>
        </w:rPr>
        <w:t xml:space="preserve">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BC132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3.13</w:t>
      </w:r>
      <w:r w:rsidR="006E1884">
        <w:rPr>
          <w:bCs w:val="0"/>
          <w:sz w:val="24"/>
          <w:szCs w:val="24"/>
          <w:lang w:eastAsia="ru-RU"/>
        </w:rPr>
        <w:t>.2</w:t>
      </w:r>
      <w:r w:rsidR="006E1884"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5"/>
          <w:headerReference w:type="default" r:id="rId36"/>
          <w:footerReference w:type="even" r:id="rId37"/>
          <w:headerReference w:type="first" r:id="rId38"/>
          <w:footerReference w:type="first" r:id="rId3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577349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73" w:name="_Ref440270568"/>
      <w:bookmarkStart w:id="674" w:name="_Ref440274159"/>
      <w:bookmarkStart w:id="675" w:name="_Ref440292555"/>
      <w:bookmarkStart w:id="676" w:name="_Ref440292779"/>
      <w:bookmarkStart w:id="677" w:name="_Toc469487656"/>
      <w:r>
        <w:rPr>
          <w:szCs w:val="24"/>
        </w:rPr>
        <w:lastRenderedPageBreak/>
        <w:t xml:space="preserve">Техническая </w:t>
      </w:r>
      <w:r w:rsidRPr="00577349">
        <w:rPr>
          <w:szCs w:val="24"/>
        </w:rPr>
        <w:t>часть</w:t>
      </w:r>
      <w:bookmarkEnd w:id="673"/>
      <w:bookmarkEnd w:id="674"/>
      <w:bookmarkEnd w:id="675"/>
      <w:bookmarkEnd w:id="676"/>
      <w:bookmarkEnd w:id="677"/>
      <w:r w:rsidRPr="00577349">
        <w:rPr>
          <w:szCs w:val="24"/>
        </w:rPr>
        <w:t xml:space="preserve"> </w:t>
      </w:r>
    </w:p>
    <w:p w:rsidR="002B5044" w:rsidRPr="00577349" w:rsidRDefault="002B5044" w:rsidP="0021751A">
      <w:pPr>
        <w:pStyle w:val="2"/>
        <w:ind w:left="1701" w:hanging="1134"/>
      </w:pPr>
      <w:bookmarkStart w:id="678" w:name="_Toc176064097"/>
      <w:bookmarkStart w:id="679" w:name="_Toc176338525"/>
      <w:bookmarkStart w:id="680" w:name="_Toc180399753"/>
      <w:bookmarkStart w:id="681" w:name="_Toc189457101"/>
      <w:bookmarkStart w:id="682" w:name="_Toc189461737"/>
      <w:bookmarkStart w:id="683" w:name="_Toc189462011"/>
      <w:bookmarkStart w:id="684" w:name="_Toc191273610"/>
      <w:bookmarkStart w:id="685" w:name="_Toc423421726"/>
      <w:bookmarkStart w:id="686" w:name="_Toc469487657"/>
      <w:bookmarkStart w:id="687" w:name="_Toc167189319"/>
      <w:bookmarkStart w:id="688" w:name="_Toc168725254"/>
      <w:r w:rsidRPr="00577349">
        <w:t xml:space="preserve">Перечень, объемы и характеристики </w:t>
      </w:r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r w:rsidR="00C3704B" w:rsidRPr="00577349">
        <w:t>закупаемых услуг</w:t>
      </w:r>
      <w:bookmarkEnd w:id="686"/>
    </w:p>
    <w:p w:rsidR="002B5044" w:rsidRPr="00577349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89" w:name="_Toc439166311"/>
      <w:bookmarkStart w:id="690" w:name="_Toc439170659"/>
      <w:bookmarkStart w:id="691" w:name="_Toc439172761"/>
      <w:bookmarkStart w:id="692" w:name="_Toc439173205"/>
      <w:bookmarkStart w:id="693" w:name="_Toc439238199"/>
      <w:bookmarkStart w:id="694" w:name="_Toc439252751"/>
      <w:bookmarkStart w:id="695" w:name="_Toc439323609"/>
      <w:bookmarkStart w:id="696" w:name="_Toc439323725"/>
      <w:bookmarkStart w:id="697" w:name="_Toc440361359"/>
      <w:bookmarkStart w:id="698" w:name="_Toc440376114"/>
      <w:bookmarkStart w:id="699" w:name="_Toc440376241"/>
      <w:bookmarkStart w:id="700" w:name="_Toc440382503"/>
      <w:bookmarkStart w:id="701" w:name="_Toc440447173"/>
      <w:bookmarkStart w:id="702" w:name="_Toc440632334"/>
      <w:bookmarkStart w:id="703" w:name="_Toc440875107"/>
      <w:bookmarkStart w:id="704" w:name="_Toc441131094"/>
      <w:bookmarkStart w:id="705" w:name="_Toc465774615"/>
      <w:bookmarkStart w:id="706" w:name="_Toc465848844"/>
      <w:bookmarkStart w:id="707" w:name="_Toc468876164"/>
      <w:bookmarkStart w:id="708" w:name="_Toc469487658"/>
      <w:r w:rsidRPr="00577349">
        <w:rPr>
          <w:b w:val="0"/>
          <w:szCs w:val="24"/>
        </w:rPr>
        <w:t>Техническ</w:t>
      </w:r>
      <w:r w:rsidR="003776BB" w:rsidRPr="00577349">
        <w:rPr>
          <w:b w:val="0"/>
          <w:szCs w:val="24"/>
        </w:rPr>
        <w:t>ое(</w:t>
      </w:r>
      <w:proofErr w:type="spellStart"/>
      <w:r w:rsidRPr="00577349">
        <w:rPr>
          <w:b w:val="0"/>
          <w:szCs w:val="24"/>
        </w:rPr>
        <w:t>ие</w:t>
      </w:r>
      <w:proofErr w:type="spellEnd"/>
      <w:r w:rsidR="003776BB" w:rsidRPr="00577349">
        <w:rPr>
          <w:b w:val="0"/>
          <w:szCs w:val="24"/>
        </w:rPr>
        <w:t>)</w:t>
      </w:r>
      <w:r w:rsidRPr="00577349">
        <w:rPr>
          <w:b w:val="0"/>
          <w:szCs w:val="24"/>
        </w:rPr>
        <w:t xml:space="preserve"> задани</w:t>
      </w:r>
      <w:r w:rsidR="003776BB" w:rsidRPr="00577349">
        <w:rPr>
          <w:b w:val="0"/>
          <w:szCs w:val="24"/>
        </w:rPr>
        <w:t>е(</w:t>
      </w:r>
      <w:r w:rsidRPr="00577349">
        <w:rPr>
          <w:b w:val="0"/>
          <w:szCs w:val="24"/>
        </w:rPr>
        <w:t>я</w:t>
      </w:r>
      <w:r w:rsidR="003776BB" w:rsidRPr="00577349">
        <w:rPr>
          <w:b w:val="0"/>
          <w:szCs w:val="24"/>
        </w:rPr>
        <w:t>)</w:t>
      </w:r>
      <w:r w:rsidRPr="00577349">
        <w:rPr>
          <w:b w:val="0"/>
          <w:szCs w:val="24"/>
        </w:rPr>
        <w:t xml:space="preserve"> </w:t>
      </w:r>
      <w:r w:rsidR="00A154B7" w:rsidRPr="00577349">
        <w:rPr>
          <w:b w:val="0"/>
          <w:szCs w:val="24"/>
        </w:rPr>
        <w:t xml:space="preserve">по Лоту №1 (подраздел </w:t>
      </w:r>
      <w:r w:rsidR="002654BD" w:rsidRPr="00577349">
        <w:rPr>
          <w:b w:val="0"/>
          <w:szCs w:val="24"/>
        </w:rPr>
        <w:fldChar w:fldCharType="begin"/>
      </w:r>
      <w:r w:rsidR="00A154B7" w:rsidRPr="00577349">
        <w:rPr>
          <w:b w:val="0"/>
          <w:szCs w:val="24"/>
        </w:rPr>
        <w:instrText xml:space="preserve"> REF _Ref440275279 \r \h </w:instrText>
      </w:r>
      <w:r w:rsidR="00577349">
        <w:rPr>
          <w:b w:val="0"/>
          <w:szCs w:val="24"/>
        </w:rPr>
        <w:instrText xml:space="preserve"> \* MERGEFORMAT </w:instrText>
      </w:r>
      <w:r w:rsidR="002654BD" w:rsidRPr="00577349">
        <w:rPr>
          <w:b w:val="0"/>
          <w:szCs w:val="24"/>
        </w:rPr>
      </w:r>
      <w:r w:rsidR="002654BD" w:rsidRPr="00577349">
        <w:rPr>
          <w:b w:val="0"/>
          <w:szCs w:val="24"/>
        </w:rPr>
        <w:fldChar w:fldCharType="separate"/>
      </w:r>
      <w:r w:rsidR="00BA61A9">
        <w:rPr>
          <w:b w:val="0"/>
          <w:szCs w:val="24"/>
        </w:rPr>
        <w:t>1.1.4</w:t>
      </w:r>
      <w:r w:rsidR="002654BD" w:rsidRPr="00577349">
        <w:rPr>
          <w:b w:val="0"/>
          <w:szCs w:val="24"/>
        </w:rPr>
        <w:fldChar w:fldCharType="end"/>
      </w:r>
      <w:r w:rsidR="00A154B7" w:rsidRPr="00577349">
        <w:rPr>
          <w:b w:val="0"/>
          <w:szCs w:val="24"/>
        </w:rPr>
        <w:t>)</w:t>
      </w:r>
      <w:r w:rsidRPr="00577349">
        <w:rPr>
          <w:b w:val="0"/>
          <w:szCs w:val="24"/>
        </w:rPr>
        <w:t xml:space="preserve"> изложен</w:t>
      </w:r>
      <w:r w:rsidR="00F463E8" w:rsidRPr="00577349">
        <w:rPr>
          <w:b w:val="0"/>
          <w:szCs w:val="24"/>
        </w:rPr>
        <w:t>о(</w:t>
      </w:r>
      <w:r w:rsidRPr="00577349">
        <w:rPr>
          <w:b w:val="0"/>
          <w:szCs w:val="24"/>
        </w:rPr>
        <w:t>ы</w:t>
      </w:r>
      <w:r w:rsidR="00F463E8" w:rsidRPr="00577349">
        <w:rPr>
          <w:b w:val="0"/>
          <w:szCs w:val="24"/>
        </w:rPr>
        <w:t>)</w:t>
      </w:r>
      <w:r w:rsidRPr="00577349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577349">
        <w:rPr>
          <w:b w:val="0"/>
          <w:szCs w:val="24"/>
        </w:rPr>
        <w:t>Участник</w:t>
      </w:r>
      <w:r w:rsidRPr="00577349">
        <w:rPr>
          <w:b w:val="0"/>
          <w:szCs w:val="24"/>
        </w:rPr>
        <w:t>ам вместе с ней в качестве отдельного документа.</w:t>
      </w:r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</w:p>
    <w:p w:rsidR="002B5044" w:rsidRPr="00577349" w:rsidRDefault="002B5044" w:rsidP="0021751A">
      <w:pPr>
        <w:pStyle w:val="2"/>
        <w:ind w:left="1701" w:hanging="1134"/>
      </w:pPr>
      <w:bookmarkStart w:id="709" w:name="_Ref194832984"/>
      <w:bookmarkStart w:id="710" w:name="_Ref197686508"/>
      <w:bookmarkStart w:id="711" w:name="_Toc423421727"/>
      <w:bookmarkStart w:id="712" w:name="_Toc469487659"/>
      <w:r w:rsidRPr="00577349">
        <w:t xml:space="preserve">Требование к </w:t>
      </w:r>
      <w:bookmarkEnd w:id="709"/>
      <w:bookmarkEnd w:id="710"/>
      <w:bookmarkEnd w:id="711"/>
      <w:r w:rsidR="00C3704B" w:rsidRPr="00577349">
        <w:t>закупаемым услугам</w:t>
      </w:r>
      <w:bookmarkEnd w:id="712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3" w:name="_Toc439166314"/>
      <w:bookmarkStart w:id="714" w:name="_Toc439170662"/>
      <w:bookmarkStart w:id="715" w:name="_Toc439172764"/>
      <w:bookmarkStart w:id="716" w:name="_Toc439173208"/>
      <w:bookmarkStart w:id="717" w:name="_Toc439238202"/>
      <w:bookmarkStart w:id="718" w:name="_Toc439252754"/>
      <w:bookmarkStart w:id="719" w:name="_Toc439323612"/>
      <w:bookmarkStart w:id="720" w:name="_Toc439323728"/>
      <w:bookmarkStart w:id="721" w:name="_Toc440361362"/>
      <w:bookmarkStart w:id="722" w:name="_Toc440376117"/>
      <w:bookmarkStart w:id="723" w:name="_Toc440376244"/>
      <w:bookmarkStart w:id="724" w:name="_Toc440382505"/>
      <w:bookmarkStart w:id="725" w:name="_Toc440447175"/>
      <w:bookmarkStart w:id="726" w:name="_Toc440632336"/>
      <w:bookmarkStart w:id="727" w:name="_Toc440875109"/>
      <w:bookmarkStart w:id="728" w:name="_Toc441131096"/>
      <w:bookmarkStart w:id="729" w:name="_Toc465774617"/>
      <w:bookmarkStart w:id="730" w:name="_Toc465848846"/>
      <w:bookmarkStart w:id="731" w:name="_Toc468876166"/>
      <w:bookmarkStart w:id="732" w:name="_Toc469487660"/>
      <w:bookmarkStart w:id="733" w:name="_Ref194833053"/>
      <w:bookmarkStart w:id="734" w:name="_Ref223496951"/>
      <w:bookmarkStart w:id="735" w:name="_Ref223496970"/>
      <w:r w:rsidRPr="00577349">
        <w:rPr>
          <w:b w:val="0"/>
          <w:szCs w:val="24"/>
        </w:rPr>
        <w:t xml:space="preserve">Дополнительные требования к </w:t>
      </w:r>
      <w:r w:rsidR="00C3704B" w:rsidRPr="00577349">
        <w:rPr>
          <w:b w:val="0"/>
          <w:szCs w:val="24"/>
        </w:rPr>
        <w:t>закупаемым услугам</w:t>
      </w:r>
      <w:r w:rsidR="003776BB" w:rsidRPr="00577349">
        <w:rPr>
          <w:b w:val="0"/>
          <w:szCs w:val="24"/>
          <w:lang w:eastAsia="ru-RU"/>
        </w:rPr>
        <w:t>, изложены в Приложении №1 (Техническом(их) задании(</w:t>
      </w:r>
      <w:proofErr w:type="spellStart"/>
      <w:r w:rsidR="003776BB" w:rsidRPr="00577349">
        <w:rPr>
          <w:b w:val="0"/>
          <w:szCs w:val="24"/>
          <w:lang w:eastAsia="ru-RU"/>
        </w:rPr>
        <w:t>ях</w:t>
      </w:r>
      <w:proofErr w:type="spellEnd"/>
      <w:r w:rsidR="003776BB" w:rsidRPr="00577349">
        <w:rPr>
          <w:b w:val="0"/>
          <w:szCs w:val="24"/>
          <w:lang w:eastAsia="ru-RU"/>
        </w:rPr>
        <w:t>)) к настоящей Документации. При</w:t>
      </w:r>
      <w:r w:rsidR="003776BB" w:rsidRPr="003803A7">
        <w:rPr>
          <w:b w:val="0"/>
          <w:szCs w:val="24"/>
          <w:lang w:eastAsia="ru-RU"/>
        </w:rPr>
        <w:t xml:space="preserve"> несоблюдении требований Технического(их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36" w:name="_Toc461808930"/>
      <w:bookmarkStart w:id="737" w:name="_Toc464120639"/>
      <w:bookmarkStart w:id="738" w:name="_Toc469487661"/>
      <w:bookmarkEnd w:id="687"/>
      <w:bookmarkEnd w:id="688"/>
      <w:bookmarkEnd w:id="733"/>
      <w:bookmarkEnd w:id="734"/>
      <w:bookmarkEnd w:id="735"/>
      <w:r w:rsidRPr="00AE1D21">
        <w:t>Альтернативные предложения</w:t>
      </w:r>
      <w:bookmarkStart w:id="739" w:name="_Ref56252639"/>
      <w:bookmarkEnd w:id="736"/>
      <w:bookmarkEnd w:id="737"/>
      <w:bookmarkEnd w:id="738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40" w:name="_Toc461808802"/>
      <w:bookmarkStart w:id="741" w:name="_Toc461808931"/>
      <w:bookmarkStart w:id="742" w:name="_Toc464120640"/>
      <w:bookmarkStart w:id="743" w:name="_Toc465774619"/>
      <w:bookmarkStart w:id="744" w:name="_Toc465848848"/>
      <w:bookmarkStart w:id="745" w:name="_Toc468876168"/>
      <w:bookmarkStart w:id="746" w:name="_Toc469487662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39"/>
      <w:bookmarkEnd w:id="740"/>
      <w:bookmarkEnd w:id="741"/>
      <w:bookmarkEnd w:id="742"/>
      <w:bookmarkEnd w:id="743"/>
      <w:bookmarkEnd w:id="744"/>
      <w:bookmarkEnd w:id="745"/>
      <w:bookmarkEnd w:id="746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47" w:name="_Ref440270602"/>
      <w:bookmarkStart w:id="748" w:name="_Toc469487663"/>
      <w:bookmarkEnd w:id="5"/>
      <w:bookmarkEnd w:id="666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47"/>
      <w:bookmarkEnd w:id="748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49" w:name="_Ref55336310"/>
      <w:bookmarkStart w:id="750" w:name="_Toc57314672"/>
      <w:bookmarkStart w:id="751" w:name="_Toc69728986"/>
      <w:bookmarkStart w:id="752" w:name="_Toc98253919"/>
      <w:bookmarkStart w:id="753" w:name="_Toc165173847"/>
      <w:bookmarkStart w:id="754" w:name="_Toc423423667"/>
      <w:bookmarkStart w:id="755" w:name="_Toc469487664"/>
      <w:r w:rsidRPr="00F647F7">
        <w:t xml:space="preserve">Письмо о подаче оферты </w:t>
      </w:r>
      <w:bookmarkStart w:id="756" w:name="_Ref22846535"/>
      <w:r w:rsidRPr="00F647F7">
        <w:t>(</w:t>
      </w:r>
      <w:bookmarkEnd w:id="756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49"/>
      <w:bookmarkEnd w:id="750"/>
      <w:bookmarkEnd w:id="751"/>
      <w:bookmarkEnd w:id="752"/>
      <w:bookmarkEnd w:id="753"/>
      <w:bookmarkEnd w:id="754"/>
      <w:bookmarkEnd w:id="755"/>
    </w:p>
    <w:p w:rsidR="004F4D80" w:rsidRPr="00C236C0" w:rsidRDefault="004F4D80" w:rsidP="004F4D80">
      <w:pPr>
        <w:pStyle w:val="3"/>
        <w:rPr>
          <w:szCs w:val="24"/>
        </w:rPr>
      </w:pPr>
      <w:bookmarkStart w:id="757" w:name="_Toc98253920"/>
      <w:bookmarkStart w:id="758" w:name="_Toc157248174"/>
      <w:bookmarkStart w:id="759" w:name="_Toc157496543"/>
      <w:bookmarkStart w:id="760" w:name="_Toc158206082"/>
      <w:bookmarkStart w:id="761" w:name="_Toc164057767"/>
      <w:bookmarkStart w:id="762" w:name="_Toc164137117"/>
      <w:bookmarkStart w:id="763" w:name="_Toc164161277"/>
      <w:bookmarkStart w:id="764" w:name="_Toc165173848"/>
      <w:bookmarkStart w:id="765" w:name="_Toc439170673"/>
      <w:bookmarkStart w:id="766" w:name="_Toc439172775"/>
      <w:bookmarkStart w:id="767" w:name="_Toc439173219"/>
      <w:bookmarkStart w:id="768" w:name="_Toc439238213"/>
      <w:bookmarkStart w:id="769" w:name="_Toc440361369"/>
      <w:bookmarkStart w:id="770" w:name="_Toc440376124"/>
      <w:bookmarkStart w:id="771" w:name="_Toc465774622"/>
      <w:bookmarkStart w:id="772" w:name="_Toc465848851"/>
      <w:bookmarkStart w:id="773" w:name="_Toc469487665"/>
      <w:r w:rsidRPr="00C236C0">
        <w:rPr>
          <w:szCs w:val="24"/>
        </w:rPr>
        <w:t>Форма письма о подаче оферты</w:t>
      </w:r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</w:t>
      </w:r>
      <w:proofErr w:type="gramStart"/>
      <w:r w:rsidRPr="00F647F7">
        <w:rPr>
          <w:sz w:val="24"/>
          <w:szCs w:val="24"/>
        </w:rPr>
        <w:t>_»_</w:t>
      </w:r>
      <w:proofErr w:type="gramEnd"/>
      <w:r w:rsidRPr="00F647F7">
        <w:rPr>
          <w:sz w:val="24"/>
          <w:szCs w:val="24"/>
        </w:rPr>
        <w:t>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774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</w:t>
            </w:r>
            <w:proofErr w:type="gramStart"/>
            <w:r w:rsidRPr="001361CC">
              <w:rPr>
                <w:rStyle w:val="aa"/>
                <w:b w:val="0"/>
              </w:rPr>
              <w:t>название  лота</w:t>
            </w:r>
            <w:proofErr w:type="gramEnd"/>
            <w:r w:rsidRPr="001361CC">
              <w:rPr>
                <w:rStyle w:val="aa"/>
                <w:b w:val="0"/>
              </w:rPr>
              <w:t xml:space="preserve">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proofErr w:type="gramStart"/>
            <w:r w:rsidRPr="001361CC">
              <w:t>кроме того</w:t>
            </w:r>
            <w:proofErr w:type="gramEnd"/>
            <w:r w:rsidRPr="001361CC">
              <w:t xml:space="preserve">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</w:t>
      </w:r>
      <w:proofErr w:type="gramStart"/>
      <w:r w:rsidRPr="00AE1D21">
        <w:rPr>
          <w:sz w:val="24"/>
          <w:szCs w:val="24"/>
        </w:rPr>
        <w:t>_»_</w:t>
      </w:r>
      <w:proofErr w:type="gramEnd"/>
      <w:r w:rsidRPr="00AE1D21">
        <w:rPr>
          <w:sz w:val="24"/>
          <w:szCs w:val="24"/>
        </w:rPr>
        <w:t>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</w:t>
      </w:r>
      <w:proofErr w:type="gramStart"/>
      <w:r w:rsidRPr="00AE1D21">
        <w:rPr>
          <w:sz w:val="24"/>
          <w:szCs w:val="24"/>
        </w:rPr>
        <w:t>_(</w:t>
      </w:r>
      <w:proofErr w:type="gramEnd"/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</w:t>
      </w:r>
      <w:proofErr w:type="gramStart"/>
      <w:r w:rsidRPr="00414CAF">
        <w:rPr>
          <w:sz w:val="24"/>
          <w:szCs w:val="24"/>
        </w:rPr>
        <w:t>_(</w:t>
      </w:r>
      <w:proofErr w:type="gramEnd"/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</w:t>
      </w:r>
      <w:proofErr w:type="gramStart"/>
      <w:r w:rsidRPr="00414CAF">
        <w:rPr>
          <w:sz w:val="24"/>
          <w:szCs w:val="24"/>
        </w:rPr>
        <w:t>_(</w:t>
      </w:r>
      <w:proofErr w:type="gramEnd"/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775" w:name="_Toc98253921"/>
      <w:bookmarkStart w:id="776" w:name="_Toc157248175"/>
      <w:bookmarkStart w:id="777" w:name="_Toc157496544"/>
      <w:bookmarkStart w:id="778" w:name="_Toc158206083"/>
      <w:bookmarkStart w:id="779" w:name="_Toc164057768"/>
      <w:bookmarkStart w:id="780" w:name="_Toc164137118"/>
      <w:bookmarkStart w:id="781" w:name="_Toc164161278"/>
      <w:bookmarkStart w:id="782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783" w:name="_Toc439170674"/>
      <w:bookmarkStart w:id="784" w:name="_Toc439172776"/>
      <w:bookmarkStart w:id="785" w:name="_Toc439173220"/>
      <w:bookmarkStart w:id="786" w:name="_Toc439238214"/>
      <w:bookmarkStart w:id="787" w:name="_Toc439252762"/>
      <w:bookmarkStart w:id="788" w:name="_Toc439323736"/>
      <w:bookmarkStart w:id="789" w:name="_Toc440361370"/>
      <w:bookmarkStart w:id="790" w:name="_Toc440376125"/>
      <w:bookmarkStart w:id="791" w:name="_Toc440376252"/>
      <w:bookmarkStart w:id="792" w:name="_Toc440382510"/>
      <w:bookmarkStart w:id="793" w:name="_Toc440447180"/>
      <w:bookmarkStart w:id="794" w:name="_Toc440632341"/>
      <w:bookmarkStart w:id="795" w:name="_Toc440875113"/>
      <w:bookmarkStart w:id="796" w:name="_Toc441131100"/>
      <w:bookmarkStart w:id="797" w:name="_Toc465774623"/>
      <w:bookmarkStart w:id="798" w:name="_Toc465848852"/>
      <w:bookmarkStart w:id="799" w:name="_Toc469487666"/>
      <w:r w:rsidRPr="00C236C0">
        <w:rPr>
          <w:szCs w:val="24"/>
        </w:rPr>
        <w:lastRenderedPageBreak/>
        <w:t>Инструкции по заполнению</w:t>
      </w:r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800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</w:t>
      </w:r>
      <w:proofErr w:type="gramStart"/>
      <w:r w:rsidR="004F4D80" w:rsidRPr="00F647F7">
        <w:rPr>
          <w:sz w:val="24"/>
          <w:szCs w:val="24"/>
        </w:rPr>
        <w:t>ХХХ,ХХ</w:t>
      </w:r>
      <w:proofErr w:type="gramEnd"/>
      <w:r w:rsidR="004F4D80" w:rsidRPr="00F647F7">
        <w:rPr>
          <w:sz w:val="24"/>
          <w:szCs w:val="24"/>
        </w:rPr>
        <w:t xml:space="preserve">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800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2654BD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BA61A9">
        <w:rPr>
          <w:sz w:val="24"/>
          <w:szCs w:val="24"/>
        </w:rPr>
        <w:t>3.3.4</w:t>
      </w:r>
      <w:r w:rsidR="002654BD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BA61A9">
        <w:rPr>
          <w:sz w:val="24"/>
          <w:szCs w:val="24"/>
        </w:rPr>
        <w:t>3.3.1.6</w:t>
      </w:r>
      <w:r w:rsidR="002654BD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BA61A9">
        <w:rPr>
          <w:sz w:val="24"/>
          <w:szCs w:val="24"/>
        </w:rPr>
        <w:t>3.3.1.7</w:t>
      </w:r>
      <w:r w:rsidR="002654BD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2654BD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2654BD">
        <w:fldChar w:fldCharType="separate"/>
      </w:r>
      <w:r w:rsidR="00BA61A9">
        <w:rPr>
          <w:sz w:val="24"/>
          <w:szCs w:val="24"/>
        </w:rPr>
        <w:t>5.1.2.3</w:t>
      </w:r>
      <w:r w:rsidR="002654BD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BA61A9">
        <w:rPr>
          <w:sz w:val="24"/>
          <w:szCs w:val="24"/>
        </w:rPr>
        <w:t>3.3.7.1</w:t>
      </w:r>
      <w:r w:rsidR="002654BD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01" w:name="_Ref55335821"/>
      <w:bookmarkStart w:id="802" w:name="_Ref55336345"/>
      <w:bookmarkStart w:id="803" w:name="_Toc57314674"/>
      <w:bookmarkStart w:id="804" w:name="_Toc69728988"/>
      <w:bookmarkStart w:id="805" w:name="_Toc98253922"/>
      <w:bookmarkStart w:id="806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07" w:name="_Ref440271964"/>
      <w:bookmarkStart w:id="808" w:name="_Toc440361371"/>
      <w:bookmarkStart w:id="809" w:name="_Toc440376126"/>
      <w:bookmarkStart w:id="810" w:name="_Toc469487667"/>
      <w:r>
        <w:rPr>
          <w:szCs w:val="24"/>
        </w:rPr>
        <w:lastRenderedPageBreak/>
        <w:t>Антикоррупционные обязательства (Форма 1.1).</w:t>
      </w:r>
      <w:bookmarkEnd w:id="807"/>
      <w:bookmarkEnd w:id="808"/>
      <w:bookmarkEnd w:id="809"/>
      <w:bookmarkEnd w:id="810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11" w:name="_Toc439238216"/>
      <w:bookmarkStart w:id="812" w:name="_Toc439252764"/>
      <w:bookmarkStart w:id="813" w:name="_Toc439323738"/>
      <w:bookmarkStart w:id="814" w:name="_Toc440361372"/>
      <w:bookmarkStart w:id="815" w:name="_Toc440376127"/>
      <w:bookmarkStart w:id="816" w:name="_Toc440376254"/>
      <w:bookmarkStart w:id="817" w:name="_Toc440382512"/>
      <w:bookmarkStart w:id="818" w:name="_Toc440447182"/>
      <w:bookmarkStart w:id="819" w:name="_Toc440632343"/>
      <w:bookmarkStart w:id="820" w:name="_Toc440875115"/>
      <w:bookmarkStart w:id="821" w:name="_Toc441131102"/>
      <w:bookmarkStart w:id="822" w:name="_Toc465774625"/>
      <w:bookmarkStart w:id="823" w:name="_Toc465848854"/>
      <w:bookmarkStart w:id="824" w:name="_Toc469487668"/>
      <w:r w:rsidRPr="009F5821">
        <w:rPr>
          <w:szCs w:val="24"/>
        </w:rPr>
        <w:t>Форма Антикоррупционных обязательств</w:t>
      </w:r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</w:t>
      </w:r>
      <w:proofErr w:type="gramStart"/>
      <w:r w:rsidRPr="00F647F7">
        <w:rPr>
          <w:sz w:val="24"/>
          <w:szCs w:val="24"/>
        </w:rPr>
        <w:t>_»_</w:t>
      </w:r>
      <w:proofErr w:type="gramEnd"/>
      <w:r w:rsidRPr="00F647F7">
        <w:rPr>
          <w:sz w:val="24"/>
          <w:szCs w:val="24"/>
        </w:rPr>
        <w:t>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proofErr w:type="gram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</w:t>
      </w:r>
      <w:proofErr w:type="gramEnd"/>
      <w:r w:rsidRPr="00160223">
        <w:rPr>
          <w:color w:val="000000"/>
        </w:rPr>
        <w:t>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proofErr w:type="gram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</w:t>
      </w:r>
      <w:proofErr w:type="gramEnd"/>
      <w:r w:rsidRPr="00160223">
        <w:rPr>
          <w:color w:val="000000"/>
        </w:rPr>
        <w:t>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proofErr w:type="gramStart"/>
      <w:r w:rsidRPr="00160223">
        <w:t>Россети</w:t>
      </w:r>
      <w:proofErr w:type="spellEnd"/>
      <w:r w:rsidRPr="00160223">
        <w:t>»/</w:t>
      </w:r>
      <w:proofErr w:type="gramEnd"/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</w:t>
      </w:r>
      <w:proofErr w:type="spellStart"/>
      <w:proofErr w:type="gramStart"/>
      <w:r w:rsidRPr="00160223">
        <w:t>Россети</w:t>
      </w:r>
      <w:proofErr w:type="spellEnd"/>
      <w:r w:rsidRPr="00160223">
        <w:t>»/</w:t>
      </w:r>
      <w:proofErr w:type="gramEnd"/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</w:t>
      </w:r>
      <w:proofErr w:type="gramStart"/>
      <w:r w:rsidRPr="00160223">
        <w:rPr>
          <w:color w:val="000000"/>
        </w:rPr>
        <w:t>так же</w:t>
      </w:r>
      <w:proofErr w:type="gramEnd"/>
      <w:r w:rsidRPr="00160223">
        <w:rPr>
          <w:color w:val="000000"/>
        </w:rPr>
        <w:t xml:space="preserve">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0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1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2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25" w:name="_Toc423423668"/>
      <w:bookmarkStart w:id="826" w:name="_Ref440271072"/>
      <w:bookmarkStart w:id="827" w:name="_Ref440273986"/>
      <w:bookmarkStart w:id="828" w:name="_Ref440274337"/>
      <w:bookmarkStart w:id="829" w:name="_Ref440274913"/>
      <w:bookmarkStart w:id="830" w:name="_Ref440284918"/>
      <w:bookmarkStart w:id="831" w:name="_Toc469487669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01"/>
      <w:bookmarkEnd w:id="802"/>
      <w:bookmarkEnd w:id="803"/>
      <w:bookmarkEnd w:id="804"/>
      <w:bookmarkEnd w:id="805"/>
      <w:bookmarkEnd w:id="806"/>
      <w:bookmarkEnd w:id="825"/>
      <w:bookmarkEnd w:id="826"/>
      <w:bookmarkEnd w:id="827"/>
      <w:bookmarkEnd w:id="828"/>
      <w:bookmarkEnd w:id="829"/>
      <w:bookmarkEnd w:id="830"/>
      <w:bookmarkEnd w:id="831"/>
    </w:p>
    <w:p w:rsidR="004F4D80" w:rsidRPr="00C236C0" w:rsidRDefault="004F4D80" w:rsidP="004F4D80">
      <w:pPr>
        <w:pStyle w:val="3"/>
        <w:rPr>
          <w:szCs w:val="24"/>
        </w:rPr>
      </w:pPr>
      <w:bookmarkStart w:id="832" w:name="_Toc98253923"/>
      <w:bookmarkStart w:id="833" w:name="_Toc157248177"/>
      <w:bookmarkStart w:id="834" w:name="_Toc157496546"/>
      <w:bookmarkStart w:id="835" w:name="_Toc158206085"/>
      <w:bookmarkStart w:id="836" w:name="_Toc164057770"/>
      <w:bookmarkStart w:id="837" w:name="_Toc164137120"/>
      <w:bookmarkStart w:id="838" w:name="_Toc164161280"/>
      <w:bookmarkStart w:id="839" w:name="_Toc165173851"/>
      <w:bookmarkStart w:id="840" w:name="_Ref264038986"/>
      <w:bookmarkStart w:id="841" w:name="_Ref264359294"/>
      <w:bookmarkStart w:id="842" w:name="_Toc439170676"/>
      <w:bookmarkStart w:id="843" w:name="_Toc439172778"/>
      <w:bookmarkStart w:id="844" w:name="_Toc439173222"/>
      <w:bookmarkStart w:id="845" w:name="_Toc439238218"/>
      <w:bookmarkStart w:id="846" w:name="_Toc439252766"/>
      <w:bookmarkStart w:id="847" w:name="_Toc439323740"/>
      <w:bookmarkStart w:id="848" w:name="_Toc440361374"/>
      <w:bookmarkStart w:id="849" w:name="_Toc440376129"/>
      <w:bookmarkStart w:id="850" w:name="_Toc440376256"/>
      <w:bookmarkStart w:id="851" w:name="_Toc440382514"/>
      <w:bookmarkStart w:id="852" w:name="_Toc440447184"/>
      <w:bookmarkStart w:id="853" w:name="_Toc440632345"/>
      <w:bookmarkStart w:id="854" w:name="_Toc440875117"/>
      <w:bookmarkStart w:id="855" w:name="_Toc441131104"/>
      <w:bookmarkStart w:id="856" w:name="_Toc465774627"/>
      <w:bookmarkStart w:id="857" w:name="_Toc465848856"/>
      <w:bookmarkStart w:id="858" w:name="_Toc468876176"/>
      <w:bookmarkStart w:id="859" w:name="_Toc469487670"/>
      <w:r w:rsidRPr="00C236C0">
        <w:rPr>
          <w:szCs w:val="24"/>
        </w:rPr>
        <w:t xml:space="preserve">Форма </w:t>
      </w:r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r w:rsidR="00492C8B">
        <w:rPr>
          <w:szCs w:val="24"/>
        </w:rPr>
        <w:t>Сводной таблицы стоимости</w:t>
      </w:r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855"/>
      <w:bookmarkEnd w:id="856"/>
      <w:bookmarkEnd w:id="857"/>
      <w:bookmarkEnd w:id="858"/>
      <w:bookmarkEnd w:id="85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</w:t>
      </w:r>
      <w:proofErr w:type="gramStart"/>
      <w:r w:rsidRPr="00F647F7">
        <w:rPr>
          <w:sz w:val="24"/>
          <w:szCs w:val="24"/>
        </w:rPr>
        <w:t>_»_</w:t>
      </w:r>
      <w:proofErr w:type="gramEnd"/>
      <w:r w:rsidRPr="00F647F7">
        <w:rPr>
          <w:sz w:val="24"/>
          <w:szCs w:val="24"/>
        </w:rPr>
        <w:t>____________ г. №__________</w:t>
      </w:r>
    </w:p>
    <w:p w:rsidR="004F4D80" w:rsidRPr="00577349" w:rsidRDefault="00492C8B" w:rsidP="004F4D80">
      <w:pPr>
        <w:jc w:val="center"/>
        <w:rPr>
          <w:b/>
          <w:sz w:val="24"/>
          <w:szCs w:val="24"/>
        </w:rPr>
      </w:pPr>
      <w:r w:rsidRPr="00577349">
        <w:rPr>
          <w:b/>
          <w:sz w:val="24"/>
          <w:szCs w:val="24"/>
        </w:rPr>
        <w:t>Сводная таблица стоимости</w:t>
      </w:r>
      <w:r w:rsidR="00525723" w:rsidRPr="00577349">
        <w:rPr>
          <w:b/>
          <w:sz w:val="24"/>
          <w:szCs w:val="24"/>
        </w:rPr>
        <w:t xml:space="preserve"> услуг</w:t>
      </w:r>
    </w:p>
    <w:p w:rsidR="00491992" w:rsidRPr="00577349" w:rsidRDefault="00491992" w:rsidP="00491992">
      <w:pPr>
        <w:rPr>
          <w:color w:val="000000"/>
          <w:sz w:val="24"/>
          <w:szCs w:val="24"/>
        </w:rPr>
      </w:pPr>
      <w:r w:rsidRPr="00577349">
        <w:rPr>
          <w:color w:val="000000"/>
          <w:sz w:val="24"/>
          <w:szCs w:val="24"/>
        </w:rPr>
        <w:t>Наименование и адрес Участника: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577349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577349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577349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577349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577349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577349" w:rsidTr="00BC1324">
        <w:trPr>
          <w:trHeight w:val="944"/>
        </w:trPr>
        <w:tc>
          <w:tcPr>
            <w:tcW w:w="578" w:type="dxa"/>
          </w:tcPr>
          <w:p w:rsidR="00491992" w:rsidRPr="00577349" w:rsidRDefault="00491992" w:rsidP="00BC1324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577349">
              <w:rPr>
                <w:sz w:val="24"/>
                <w:szCs w:val="24"/>
              </w:rPr>
              <w:t>№ п/п</w:t>
            </w:r>
          </w:p>
        </w:tc>
        <w:tc>
          <w:tcPr>
            <w:tcW w:w="5943" w:type="dxa"/>
            <w:vAlign w:val="center"/>
          </w:tcPr>
          <w:p w:rsidR="00491992" w:rsidRPr="00577349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77349">
              <w:rPr>
                <w:sz w:val="24"/>
                <w:szCs w:val="24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577349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77349">
              <w:rPr>
                <w:sz w:val="24"/>
                <w:szCs w:val="24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577349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77349">
              <w:rPr>
                <w:sz w:val="24"/>
                <w:szCs w:val="24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577349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77349">
              <w:rPr>
                <w:sz w:val="24"/>
                <w:szCs w:val="24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577349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77349">
              <w:rPr>
                <w:sz w:val="24"/>
                <w:szCs w:val="24"/>
              </w:rPr>
              <w:t>Примечания</w:t>
            </w:r>
          </w:p>
        </w:tc>
      </w:tr>
      <w:tr w:rsidR="00491992" w:rsidRPr="00577349" w:rsidTr="00577349">
        <w:trPr>
          <w:trHeight w:val="162"/>
        </w:trPr>
        <w:tc>
          <w:tcPr>
            <w:tcW w:w="15451" w:type="dxa"/>
            <w:gridSpan w:val="6"/>
          </w:tcPr>
          <w:p w:rsidR="00491992" w:rsidRPr="00577349" w:rsidRDefault="00491992" w:rsidP="00A322FF">
            <w:pPr>
              <w:pStyle w:val="aff1"/>
              <w:tabs>
                <w:tab w:val="left" w:pos="-1951"/>
              </w:tabs>
              <w:suppressAutoHyphens w:val="0"/>
              <w:spacing w:before="0" w:after="0"/>
              <w:rPr>
                <w:b/>
                <w:bCs w:val="0"/>
                <w:szCs w:val="24"/>
              </w:rPr>
            </w:pPr>
            <w:r w:rsidRPr="00577349">
              <w:rPr>
                <w:b/>
                <w:bCs w:val="0"/>
                <w:szCs w:val="24"/>
              </w:rPr>
              <w:t>Филиал ПАО «МРСК Центра» «</w:t>
            </w:r>
            <w:r w:rsidR="00A322FF" w:rsidRPr="00BE6030">
              <w:rPr>
                <w:b/>
                <w:bCs w:val="0"/>
                <w:szCs w:val="24"/>
              </w:rPr>
              <w:t>Воронежэнерго</w:t>
            </w:r>
            <w:r w:rsidRPr="00577349">
              <w:rPr>
                <w:b/>
                <w:bCs w:val="0"/>
                <w:szCs w:val="24"/>
              </w:rPr>
              <w:t>»</w:t>
            </w:r>
          </w:p>
        </w:tc>
      </w:tr>
      <w:tr w:rsidR="00491992" w:rsidRPr="00577349" w:rsidTr="00BC1324">
        <w:trPr>
          <w:trHeight w:val="284"/>
        </w:trPr>
        <w:tc>
          <w:tcPr>
            <w:tcW w:w="578" w:type="dxa"/>
          </w:tcPr>
          <w:p w:rsidR="00491992" w:rsidRPr="00577349" w:rsidRDefault="00A322FF" w:rsidP="00A322FF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 w:rsidRPr="00577349">
              <w:rPr>
                <w:color w:val="000000"/>
                <w:szCs w:val="24"/>
              </w:rPr>
              <w:t>1</w:t>
            </w:r>
          </w:p>
        </w:tc>
        <w:tc>
          <w:tcPr>
            <w:tcW w:w="5943" w:type="dxa"/>
          </w:tcPr>
          <w:p w:rsidR="00491992" w:rsidRPr="008F558F" w:rsidRDefault="008F558F" w:rsidP="00BC1324">
            <w:pPr>
              <w:pStyle w:val="aff1"/>
              <w:spacing w:before="0" w:after="0"/>
              <w:rPr>
                <w:bCs w:val="0"/>
                <w:szCs w:val="24"/>
              </w:rPr>
            </w:pPr>
            <w:r w:rsidRPr="008F558F">
              <w:t>Текущий ремонт двигателя</w:t>
            </w:r>
          </w:p>
        </w:tc>
        <w:tc>
          <w:tcPr>
            <w:tcW w:w="1559" w:type="dxa"/>
          </w:tcPr>
          <w:p w:rsidR="00491992" w:rsidRPr="00577349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577349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577349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577349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577349" w:rsidTr="00BC1324">
        <w:trPr>
          <w:trHeight w:val="284"/>
        </w:trPr>
        <w:tc>
          <w:tcPr>
            <w:tcW w:w="578" w:type="dxa"/>
          </w:tcPr>
          <w:p w:rsidR="00491992" w:rsidRPr="00577349" w:rsidRDefault="00A322FF" w:rsidP="00A322FF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 w:rsidRPr="00577349">
              <w:rPr>
                <w:color w:val="000000"/>
                <w:szCs w:val="24"/>
              </w:rPr>
              <w:t>2</w:t>
            </w:r>
          </w:p>
        </w:tc>
        <w:tc>
          <w:tcPr>
            <w:tcW w:w="5943" w:type="dxa"/>
          </w:tcPr>
          <w:p w:rsidR="00491992" w:rsidRPr="008F558F" w:rsidRDefault="008F558F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F558F">
              <w:t>Средний ремонт двигателя</w:t>
            </w:r>
          </w:p>
        </w:tc>
        <w:tc>
          <w:tcPr>
            <w:tcW w:w="1559" w:type="dxa"/>
          </w:tcPr>
          <w:p w:rsidR="00491992" w:rsidRPr="00577349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577349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577349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577349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577349" w:rsidTr="00BC1324">
        <w:trPr>
          <w:trHeight w:val="284"/>
        </w:trPr>
        <w:tc>
          <w:tcPr>
            <w:tcW w:w="578" w:type="dxa"/>
          </w:tcPr>
          <w:p w:rsidR="00491992" w:rsidRPr="00577349" w:rsidRDefault="00A322FF" w:rsidP="00A322FF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 w:rsidRPr="00577349">
              <w:rPr>
                <w:color w:val="000000"/>
                <w:szCs w:val="24"/>
              </w:rPr>
              <w:t>3</w:t>
            </w:r>
          </w:p>
        </w:tc>
        <w:tc>
          <w:tcPr>
            <w:tcW w:w="5943" w:type="dxa"/>
          </w:tcPr>
          <w:p w:rsidR="00491992" w:rsidRPr="008F558F" w:rsidRDefault="008F558F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F558F">
              <w:t>Капитальный ремонт двигателя</w:t>
            </w:r>
          </w:p>
        </w:tc>
        <w:tc>
          <w:tcPr>
            <w:tcW w:w="1559" w:type="dxa"/>
          </w:tcPr>
          <w:p w:rsidR="00491992" w:rsidRPr="00577349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577349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577349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577349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860" w:name="_Toc176765534"/>
      <w:bookmarkStart w:id="861" w:name="_Toc198979983"/>
      <w:bookmarkStart w:id="862" w:name="_Toc217466315"/>
      <w:bookmarkStart w:id="863" w:name="_Toc217702856"/>
      <w:bookmarkStart w:id="864" w:name="_Toc233601974"/>
      <w:bookmarkStart w:id="865" w:name="_Toc263343460"/>
      <w:r w:rsidRPr="00F647F7">
        <w:rPr>
          <w:b w:val="0"/>
          <w:szCs w:val="24"/>
        </w:rPr>
        <w:br w:type="page"/>
      </w:r>
      <w:bookmarkStart w:id="866" w:name="_Toc439170677"/>
      <w:bookmarkStart w:id="867" w:name="_Toc439172779"/>
      <w:bookmarkStart w:id="868" w:name="_Toc439173223"/>
      <w:bookmarkStart w:id="869" w:name="_Toc439238219"/>
      <w:bookmarkStart w:id="870" w:name="_Toc439252767"/>
      <w:bookmarkStart w:id="871" w:name="_Toc439323741"/>
      <w:bookmarkStart w:id="872" w:name="_Toc440361375"/>
      <w:bookmarkStart w:id="873" w:name="_Toc440376130"/>
      <w:bookmarkStart w:id="874" w:name="_Toc440376257"/>
      <w:bookmarkStart w:id="875" w:name="_Toc440382515"/>
      <w:bookmarkStart w:id="876" w:name="_Toc440447185"/>
      <w:bookmarkStart w:id="877" w:name="_Toc440632346"/>
      <w:bookmarkStart w:id="878" w:name="_Toc440875118"/>
      <w:bookmarkStart w:id="879" w:name="_Toc441131105"/>
      <w:bookmarkStart w:id="880" w:name="_Toc465774628"/>
      <w:bookmarkStart w:id="881" w:name="_Toc465848857"/>
      <w:bookmarkStart w:id="882" w:name="_Toc468876177"/>
      <w:bookmarkStart w:id="883" w:name="_Toc469487671"/>
      <w:r w:rsidRPr="00C236C0">
        <w:rPr>
          <w:szCs w:val="24"/>
        </w:rPr>
        <w:lastRenderedPageBreak/>
        <w:t>Инструкции по заполнению</w:t>
      </w:r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BA61A9">
        <w:rPr>
          <w:bCs w:val="0"/>
          <w:sz w:val="24"/>
          <w:szCs w:val="24"/>
        </w:rPr>
        <w:t>5.3</w:t>
      </w:r>
      <w:r w:rsidR="002654BD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</w:t>
      </w:r>
      <w:proofErr w:type="gramStart"/>
      <w:r w:rsidRPr="00C6085D">
        <w:rPr>
          <w:sz w:val="24"/>
          <w:szCs w:val="24"/>
        </w:rPr>
        <w:t>формате  XXX</w:t>
      </w:r>
      <w:proofErr w:type="gramEnd"/>
      <w:r w:rsidRPr="00C6085D">
        <w:rPr>
          <w:sz w:val="24"/>
          <w:szCs w:val="24"/>
        </w:rPr>
        <w:t xml:space="preserve">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884" w:name="_Ref86826666"/>
      <w:bookmarkStart w:id="885" w:name="_Toc90385112"/>
      <w:bookmarkStart w:id="886" w:name="_Toc98253925"/>
      <w:bookmarkStart w:id="887" w:name="_Toc165173853"/>
      <w:bookmarkStart w:id="88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889" w:name="_Ref440537086"/>
      <w:bookmarkStart w:id="890" w:name="_Toc469487672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884"/>
      <w:bookmarkEnd w:id="885"/>
      <w:bookmarkEnd w:id="886"/>
      <w:bookmarkEnd w:id="887"/>
      <w:bookmarkEnd w:id="888"/>
      <w:bookmarkEnd w:id="889"/>
      <w:bookmarkEnd w:id="890"/>
    </w:p>
    <w:p w:rsidR="004F4D80" w:rsidRPr="00C236C0" w:rsidRDefault="004F4D80" w:rsidP="004F4D80">
      <w:pPr>
        <w:pStyle w:val="3"/>
        <w:rPr>
          <w:szCs w:val="24"/>
        </w:rPr>
      </w:pPr>
      <w:bookmarkStart w:id="891" w:name="_Toc90385113"/>
      <w:bookmarkStart w:id="892" w:name="_Toc98253926"/>
      <w:bookmarkStart w:id="893" w:name="_Toc157248180"/>
      <w:bookmarkStart w:id="894" w:name="_Toc157496549"/>
      <w:bookmarkStart w:id="895" w:name="_Toc158206088"/>
      <w:bookmarkStart w:id="896" w:name="_Toc164057773"/>
      <w:bookmarkStart w:id="897" w:name="_Toc164137123"/>
      <w:bookmarkStart w:id="898" w:name="_Toc164161283"/>
      <w:bookmarkStart w:id="899" w:name="_Toc165173854"/>
      <w:bookmarkStart w:id="900" w:name="_Ref193690005"/>
      <w:bookmarkStart w:id="901" w:name="_Toc439170679"/>
      <w:bookmarkStart w:id="902" w:name="_Toc439172781"/>
      <w:bookmarkStart w:id="903" w:name="_Toc439173225"/>
      <w:bookmarkStart w:id="904" w:name="_Toc439238221"/>
      <w:bookmarkStart w:id="905" w:name="_Toc439252769"/>
      <w:bookmarkStart w:id="906" w:name="_Toc439323743"/>
      <w:bookmarkStart w:id="907" w:name="_Toc440361377"/>
      <w:bookmarkStart w:id="908" w:name="_Toc440376132"/>
      <w:bookmarkStart w:id="909" w:name="_Toc440376259"/>
      <w:bookmarkStart w:id="910" w:name="_Toc440382517"/>
      <w:bookmarkStart w:id="911" w:name="_Toc440447187"/>
      <w:bookmarkStart w:id="912" w:name="_Toc440632348"/>
      <w:bookmarkStart w:id="913" w:name="_Toc440875120"/>
      <w:bookmarkStart w:id="914" w:name="_Toc441131107"/>
      <w:bookmarkStart w:id="915" w:name="_Toc465774630"/>
      <w:bookmarkStart w:id="916" w:name="_Toc465848859"/>
      <w:bookmarkStart w:id="917" w:name="_Toc468876179"/>
      <w:bookmarkStart w:id="918" w:name="_Toc469487673"/>
      <w:r w:rsidRPr="00C236C0">
        <w:rPr>
          <w:szCs w:val="24"/>
        </w:rPr>
        <w:t xml:space="preserve">Форма </w:t>
      </w:r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r w:rsidRPr="00C236C0">
        <w:rPr>
          <w:szCs w:val="24"/>
        </w:rPr>
        <w:t>технического предложения</w:t>
      </w:r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</w:t>
      </w:r>
      <w:proofErr w:type="gramStart"/>
      <w:r w:rsidRPr="00F647F7">
        <w:rPr>
          <w:color w:val="000000"/>
          <w:sz w:val="24"/>
          <w:szCs w:val="24"/>
        </w:rPr>
        <w:t>_»_</w:t>
      </w:r>
      <w:proofErr w:type="gramEnd"/>
      <w:r w:rsidRPr="00F647F7">
        <w:rPr>
          <w:color w:val="000000"/>
          <w:sz w:val="24"/>
          <w:szCs w:val="24"/>
        </w:rPr>
        <w:t>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19" w:name="_Ref55335818"/>
      <w:bookmarkStart w:id="920" w:name="_Ref55336334"/>
      <w:bookmarkStart w:id="921" w:name="_Toc57314673"/>
      <w:bookmarkStart w:id="922" w:name="_Toc69728987"/>
      <w:bookmarkStart w:id="923" w:name="_Toc98253928"/>
      <w:bookmarkStart w:id="924" w:name="_Toc165173856"/>
      <w:bookmarkStart w:id="925" w:name="_Ref194749150"/>
      <w:bookmarkStart w:id="926" w:name="_Ref194750368"/>
      <w:bookmarkStart w:id="927" w:name="_Ref89649494"/>
      <w:bookmarkStart w:id="928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2654BD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2654BD">
        <w:rPr>
          <w:i/>
          <w:color w:val="000000"/>
        </w:rPr>
      </w:r>
      <w:r w:rsidR="002654BD">
        <w:rPr>
          <w:i/>
          <w:color w:val="000000"/>
        </w:rPr>
        <w:fldChar w:fldCharType="separate"/>
      </w:r>
      <w:r w:rsidR="00BA61A9">
        <w:rPr>
          <w:i/>
          <w:color w:val="000000"/>
        </w:rPr>
        <w:t>4</w:t>
      </w:r>
      <w:r w:rsidR="002654BD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0344B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344B5">
              <w:rPr>
                <w:bCs w:val="0"/>
              </w:rPr>
              <w:t xml:space="preserve"> «</w:t>
            </w:r>
            <w:r w:rsidR="000344B5" w:rsidRPr="000344B5">
              <w:rPr>
                <w:bCs w:val="0"/>
                <w:i/>
              </w:rPr>
              <w:t>Воронежэнерго</w:t>
            </w:r>
            <w:r w:rsidRPr="000344B5">
              <w:rPr>
                <w:bCs w:val="0"/>
              </w:rPr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задание на оказание услуг в соответствии с требованиями раздела </w:t>
      </w:r>
      <w:r w:rsidR="002654BD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2654BD">
        <w:rPr>
          <w:i/>
          <w:color w:val="000000"/>
        </w:rPr>
      </w:r>
      <w:r w:rsidR="002654BD">
        <w:rPr>
          <w:i/>
          <w:color w:val="000000"/>
        </w:rPr>
        <w:fldChar w:fldCharType="separate"/>
      </w:r>
      <w:r w:rsidR="00BA61A9">
        <w:rPr>
          <w:i/>
          <w:color w:val="000000"/>
        </w:rPr>
        <w:t>4</w:t>
      </w:r>
      <w:r w:rsidR="002654BD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</w:t>
      </w:r>
      <w:proofErr w:type="gramStart"/>
      <w:r w:rsidRPr="00843BBD">
        <w:t>_</w:t>
      </w:r>
      <w:r w:rsidRPr="00843BBD">
        <w:rPr>
          <w:vertAlign w:val="superscript"/>
        </w:rPr>
        <w:t>(</w:t>
      </w:r>
      <w:proofErr w:type="gramEnd"/>
      <w:r w:rsidRPr="00843BBD">
        <w:rPr>
          <w:vertAlign w:val="superscript"/>
        </w:rPr>
        <w:t>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</w:t>
      </w:r>
      <w:proofErr w:type="gramStart"/>
      <w:r w:rsidRPr="00843BBD">
        <w:t>_</w:t>
      </w:r>
      <w:r w:rsidRPr="00843BBD">
        <w:rPr>
          <w:vertAlign w:val="superscript"/>
        </w:rPr>
        <w:t>(</w:t>
      </w:r>
      <w:proofErr w:type="gramEnd"/>
      <w:r w:rsidRPr="00843BBD">
        <w:rPr>
          <w:vertAlign w:val="superscript"/>
        </w:rPr>
        <w:t>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29" w:name="_Toc176765537"/>
      <w:bookmarkStart w:id="930" w:name="_Toc198979986"/>
      <w:bookmarkStart w:id="931" w:name="_Toc217466321"/>
      <w:bookmarkStart w:id="932" w:name="_Toc217702859"/>
      <w:bookmarkStart w:id="933" w:name="_Toc233601977"/>
      <w:bookmarkStart w:id="934" w:name="_Toc263343463"/>
      <w:bookmarkStart w:id="935" w:name="_Toc439170680"/>
      <w:bookmarkStart w:id="936" w:name="_Toc439172782"/>
      <w:bookmarkStart w:id="937" w:name="_Toc439173226"/>
      <w:bookmarkStart w:id="938" w:name="_Toc439238222"/>
      <w:bookmarkStart w:id="939" w:name="_Toc439252770"/>
      <w:bookmarkStart w:id="940" w:name="_Toc439323744"/>
      <w:bookmarkStart w:id="941" w:name="_Toc440361378"/>
      <w:bookmarkStart w:id="942" w:name="_Toc440376133"/>
      <w:bookmarkStart w:id="943" w:name="_Toc440376260"/>
      <w:bookmarkStart w:id="944" w:name="_Toc440382518"/>
      <w:bookmarkStart w:id="945" w:name="_Toc440447188"/>
      <w:bookmarkStart w:id="946" w:name="_Toc440632349"/>
      <w:bookmarkStart w:id="947" w:name="_Toc440875121"/>
      <w:bookmarkStart w:id="948" w:name="_Toc441131108"/>
      <w:bookmarkStart w:id="949" w:name="_Toc465774631"/>
      <w:bookmarkStart w:id="950" w:name="_Toc465848860"/>
      <w:bookmarkStart w:id="951" w:name="_Toc468876180"/>
      <w:bookmarkStart w:id="952" w:name="_Toc469487674"/>
      <w:r w:rsidRPr="00C236C0">
        <w:rPr>
          <w:szCs w:val="24"/>
        </w:rPr>
        <w:lastRenderedPageBreak/>
        <w:t>Инструкции по заполнению</w:t>
      </w:r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BA61A9">
        <w:rPr>
          <w:bCs w:val="0"/>
          <w:sz w:val="24"/>
          <w:szCs w:val="24"/>
        </w:rPr>
        <w:t>5.1</w:t>
      </w:r>
      <w:r w:rsidR="002654BD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953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54" w:name="_Toc423423670"/>
      <w:bookmarkStart w:id="955" w:name="_Ref440271036"/>
      <w:bookmarkStart w:id="956" w:name="_Ref440274366"/>
      <w:bookmarkStart w:id="957" w:name="_Ref440274902"/>
      <w:bookmarkStart w:id="958" w:name="_Ref440284947"/>
      <w:bookmarkStart w:id="959" w:name="_Ref440361140"/>
      <w:bookmarkStart w:id="960" w:name="_Toc469487675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</w:p>
    <w:p w:rsidR="004F4D80" w:rsidRPr="009F5821" w:rsidRDefault="004F4D80" w:rsidP="000344B5">
      <w:pPr>
        <w:rPr>
          <w:szCs w:val="24"/>
        </w:rPr>
      </w:pPr>
      <w:bookmarkStart w:id="961" w:name="_Toc98253929"/>
      <w:bookmarkStart w:id="962" w:name="_Toc157248183"/>
      <w:bookmarkStart w:id="963" w:name="_Toc157496552"/>
      <w:bookmarkStart w:id="964" w:name="_Toc158206091"/>
      <w:bookmarkStart w:id="965" w:name="_Toc164057776"/>
      <w:bookmarkStart w:id="966" w:name="_Toc164137126"/>
      <w:bookmarkStart w:id="967" w:name="_Toc164161286"/>
      <w:bookmarkStart w:id="968" w:name="_Toc165173857"/>
      <w:bookmarkStart w:id="969" w:name="_Toc439170682"/>
      <w:bookmarkStart w:id="970" w:name="_Toc439172784"/>
      <w:bookmarkStart w:id="971" w:name="_Toc439173228"/>
      <w:bookmarkStart w:id="972" w:name="_Toc439238224"/>
      <w:bookmarkStart w:id="973" w:name="_Toc439252772"/>
      <w:bookmarkStart w:id="974" w:name="_Toc439323746"/>
      <w:bookmarkStart w:id="975" w:name="_Toc440361380"/>
      <w:bookmarkStart w:id="976" w:name="_Toc440376135"/>
      <w:bookmarkStart w:id="977" w:name="_Toc440376262"/>
      <w:bookmarkStart w:id="978" w:name="_Toc440382520"/>
      <w:bookmarkStart w:id="979" w:name="_Toc440447190"/>
      <w:bookmarkStart w:id="980" w:name="_Toc440632351"/>
      <w:bookmarkStart w:id="981" w:name="_Toc440875123"/>
      <w:bookmarkStart w:id="982" w:name="_Toc441131110"/>
      <w:bookmarkStart w:id="983" w:name="_Toc465774633"/>
      <w:bookmarkStart w:id="984" w:name="_Toc465848862"/>
      <w:bookmarkStart w:id="985" w:name="_Toc468876182"/>
      <w:bookmarkStart w:id="986" w:name="_Toc469487676"/>
      <w:r w:rsidRPr="009F5821">
        <w:rPr>
          <w:szCs w:val="24"/>
        </w:rPr>
        <w:t xml:space="preserve">Форма </w:t>
      </w:r>
      <w:bookmarkEnd w:id="961"/>
      <w:r w:rsidRPr="009F5821">
        <w:rPr>
          <w:szCs w:val="24"/>
        </w:rPr>
        <w:t xml:space="preserve">графика </w:t>
      </w:r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r w:rsidR="009469A6" w:rsidRPr="009F5821">
        <w:rPr>
          <w:szCs w:val="24"/>
        </w:rPr>
        <w:t>оказания услуг</w:t>
      </w:r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</w:t>
      </w:r>
      <w:proofErr w:type="gramStart"/>
      <w:r w:rsidRPr="00F647F7">
        <w:rPr>
          <w:sz w:val="24"/>
          <w:szCs w:val="24"/>
        </w:rPr>
        <w:t>_»_</w:t>
      </w:r>
      <w:proofErr w:type="gramEnd"/>
      <w:r w:rsidRPr="00F647F7">
        <w:rPr>
          <w:sz w:val="24"/>
          <w:szCs w:val="24"/>
        </w:rPr>
        <w:t>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987" w:name="_Toc171070556"/>
      <w:bookmarkStart w:id="988" w:name="_Toc98253927"/>
      <w:bookmarkStart w:id="989" w:name="_Toc176605808"/>
      <w:bookmarkStart w:id="990" w:name="_Toc176611017"/>
      <w:bookmarkStart w:id="991" w:name="_Toc176611073"/>
      <w:bookmarkStart w:id="992" w:name="_Toc176668676"/>
      <w:bookmarkStart w:id="993" w:name="_Toc176684336"/>
      <w:bookmarkStart w:id="994" w:name="_Toc176746279"/>
      <w:bookmarkStart w:id="995" w:name="_Toc176747346"/>
      <w:bookmarkStart w:id="996" w:name="_Toc198979988"/>
      <w:bookmarkStart w:id="997" w:name="_Toc217466324"/>
      <w:bookmarkStart w:id="998" w:name="_Toc217702862"/>
      <w:bookmarkStart w:id="999" w:name="_Toc233601980"/>
      <w:bookmarkStart w:id="1000" w:name="_Toc263343466"/>
      <w:r w:rsidRPr="00F647F7">
        <w:rPr>
          <w:b w:val="0"/>
          <w:szCs w:val="24"/>
        </w:rPr>
        <w:br w:type="page"/>
      </w:r>
      <w:bookmarkStart w:id="1001" w:name="_Toc439170683"/>
      <w:bookmarkStart w:id="1002" w:name="_Toc439172785"/>
      <w:bookmarkStart w:id="1003" w:name="_Toc439173229"/>
      <w:bookmarkStart w:id="1004" w:name="_Toc439238225"/>
      <w:bookmarkStart w:id="1005" w:name="_Toc439252773"/>
      <w:bookmarkStart w:id="1006" w:name="_Toc439323747"/>
      <w:bookmarkStart w:id="1007" w:name="_Toc440361381"/>
      <w:bookmarkStart w:id="1008" w:name="_Toc440376136"/>
      <w:bookmarkStart w:id="1009" w:name="_Toc440376263"/>
      <w:bookmarkStart w:id="1010" w:name="_Toc440382521"/>
      <w:bookmarkStart w:id="1011" w:name="_Toc440447191"/>
      <w:bookmarkStart w:id="1012" w:name="_Toc440632352"/>
      <w:bookmarkStart w:id="1013" w:name="_Toc440875124"/>
      <w:bookmarkStart w:id="1014" w:name="_Toc441131111"/>
      <w:bookmarkStart w:id="1015" w:name="_Toc465774634"/>
      <w:bookmarkStart w:id="1016" w:name="_Toc465848863"/>
      <w:bookmarkStart w:id="1017" w:name="_Toc468876183"/>
      <w:bookmarkStart w:id="1018" w:name="_Toc469487677"/>
      <w:r w:rsidRPr="009F5821">
        <w:rPr>
          <w:szCs w:val="24"/>
        </w:rPr>
        <w:lastRenderedPageBreak/>
        <w:t>Инструкции по заполнению</w:t>
      </w:r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BA61A9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BA61A9">
        <w:rPr>
          <w:sz w:val="24"/>
          <w:szCs w:val="24"/>
        </w:rPr>
        <w:t>5.2</w:t>
      </w:r>
      <w:r w:rsidR="002654BD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</w:t>
      </w:r>
      <w:proofErr w:type="gramStart"/>
      <w:r w:rsidRPr="00F647F7">
        <w:rPr>
          <w:sz w:val="24"/>
          <w:szCs w:val="24"/>
        </w:rPr>
        <w:t>например</w:t>
      </w:r>
      <w:proofErr w:type="gramEnd"/>
      <w:r w:rsidRPr="00F647F7">
        <w:rPr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19" w:name="_Hlt22846931"/>
      <w:bookmarkStart w:id="1020" w:name="_Ref440361439"/>
      <w:bookmarkStart w:id="1021" w:name="_Ref440361914"/>
      <w:bookmarkStart w:id="1022" w:name="_Ref440361959"/>
      <w:bookmarkStart w:id="1023" w:name="_Toc469487678"/>
      <w:bookmarkStart w:id="1024" w:name="_Ref93264992"/>
      <w:bookmarkStart w:id="1025" w:name="_Ref93265116"/>
      <w:bookmarkStart w:id="1026" w:name="_Toc98253933"/>
      <w:bookmarkStart w:id="1027" w:name="_Toc165173859"/>
      <w:bookmarkStart w:id="1028" w:name="_Toc423423671"/>
      <w:bookmarkEnd w:id="1019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20"/>
      <w:bookmarkEnd w:id="1021"/>
      <w:bookmarkEnd w:id="1022"/>
      <w:bookmarkEnd w:id="1023"/>
    </w:p>
    <w:p w:rsidR="00B8118F" w:rsidRPr="009F5821" w:rsidRDefault="00B8118F" w:rsidP="00B8118F">
      <w:pPr>
        <w:pStyle w:val="3"/>
        <w:rPr>
          <w:szCs w:val="24"/>
        </w:rPr>
      </w:pPr>
      <w:bookmarkStart w:id="1029" w:name="_Toc440361383"/>
      <w:bookmarkStart w:id="1030" w:name="_Toc440376138"/>
      <w:bookmarkStart w:id="1031" w:name="_Toc440376265"/>
      <w:bookmarkStart w:id="1032" w:name="_Toc440382523"/>
      <w:bookmarkStart w:id="1033" w:name="_Toc440447193"/>
      <w:bookmarkStart w:id="1034" w:name="_Toc440632354"/>
      <w:bookmarkStart w:id="1035" w:name="_Toc440875126"/>
      <w:bookmarkStart w:id="1036" w:name="_Toc441131113"/>
      <w:bookmarkStart w:id="1037" w:name="_Toc465774636"/>
      <w:bookmarkStart w:id="1038" w:name="_Toc465848865"/>
      <w:bookmarkStart w:id="1039" w:name="_Toc468876185"/>
      <w:bookmarkStart w:id="1040" w:name="_Toc469487679"/>
      <w:r w:rsidRPr="009F5821">
        <w:rPr>
          <w:szCs w:val="24"/>
        </w:rPr>
        <w:t>Форма графика оплаты оказания услуг</w:t>
      </w:r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</w:t>
      </w:r>
      <w:proofErr w:type="gramStart"/>
      <w:r w:rsidRPr="00F647F7">
        <w:rPr>
          <w:sz w:val="24"/>
          <w:szCs w:val="24"/>
        </w:rPr>
        <w:t>_»_</w:t>
      </w:r>
      <w:proofErr w:type="gramEnd"/>
      <w:r w:rsidRPr="00F647F7">
        <w:rPr>
          <w:sz w:val="24"/>
          <w:szCs w:val="24"/>
        </w:rPr>
        <w:t>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41" w:name="_Toc440361384"/>
      <w:bookmarkStart w:id="1042" w:name="_Toc440376139"/>
      <w:bookmarkStart w:id="1043" w:name="_Toc440376266"/>
      <w:bookmarkStart w:id="1044" w:name="_Toc440382524"/>
      <w:bookmarkStart w:id="1045" w:name="_Toc440447194"/>
      <w:bookmarkStart w:id="1046" w:name="_Toc440632355"/>
      <w:bookmarkStart w:id="1047" w:name="_Toc440875127"/>
      <w:bookmarkStart w:id="1048" w:name="_Toc441131114"/>
      <w:bookmarkStart w:id="1049" w:name="_Toc465774637"/>
      <w:bookmarkStart w:id="1050" w:name="_Toc465848866"/>
      <w:bookmarkStart w:id="1051" w:name="_Toc468876186"/>
      <w:bookmarkStart w:id="1052" w:name="_Toc469487680"/>
      <w:r w:rsidRPr="009F5821">
        <w:rPr>
          <w:szCs w:val="24"/>
        </w:rPr>
        <w:lastRenderedPageBreak/>
        <w:t>Инструкции по заполнению</w:t>
      </w:r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BA61A9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BA61A9">
        <w:rPr>
          <w:sz w:val="24"/>
          <w:szCs w:val="24"/>
        </w:rPr>
        <w:t>5.4</w:t>
      </w:r>
      <w:r w:rsidR="002654BD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2654BD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2654BD" w:rsidRPr="00303087">
        <w:rPr>
          <w:sz w:val="24"/>
          <w:szCs w:val="24"/>
        </w:rPr>
      </w:r>
      <w:r w:rsidR="002654BD" w:rsidRPr="00303087">
        <w:rPr>
          <w:sz w:val="24"/>
          <w:szCs w:val="24"/>
        </w:rPr>
        <w:fldChar w:fldCharType="separate"/>
      </w:r>
      <w:r w:rsidR="00BA61A9">
        <w:rPr>
          <w:sz w:val="24"/>
          <w:szCs w:val="24"/>
        </w:rPr>
        <w:t>5.1</w:t>
      </w:r>
      <w:r w:rsidR="002654BD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53" w:name="_Ref440361531"/>
      <w:bookmarkStart w:id="1054" w:name="_Ref440361610"/>
      <w:bookmarkStart w:id="1055" w:name="_Toc469487681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27"/>
      <w:bookmarkEnd w:id="928"/>
      <w:bookmarkEnd w:id="1024"/>
      <w:bookmarkEnd w:id="1025"/>
      <w:bookmarkEnd w:id="1026"/>
      <w:bookmarkEnd w:id="1027"/>
      <w:bookmarkEnd w:id="1028"/>
      <w:bookmarkEnd w:id="1053"/>
      <w:bookmarkEnd w:id="1054"/>
      <w:bookmarkEnd w:id="1055"/>
    </w:p>
    <w:p w:rsidR="004F4D80" w:rsidRPr="009F5821" w:rsidRDefault="004F4D80" w:rsidP="004F4D80">
      <w:pPr>
        <w:pStyle w:val="3"/>
        <w:rPr>
          <w:szCs w:val="24"/>
        </w:rPr>
      </w:pPr>
      <w:bookmarkStart w:id="1056" w:name="_Toc439170685"/>
      <w:bookmarkStart w:id="1057" w:name="_Toc439172787"/>
      <w:bookmarkStart w:id="1058" w:name="_Toc439173231"/>
      <w:bookmarkStart w:id="1059" w:name="_Toc439238227"/>
      <w:bookmarkStart w:id="1060" w:name="_Toc439252775"/>
      <w:bookmarkStart w:id="1061" w:name="_Toc439323749"/>
      <w:bookmarkStart w:id="1062" w:name="_Toc440361386"/>
      <w:bookmarkStart w:id="1063" w:name="_Toc440376141"/>
      <w:bookmarkStart w:id="1064" w:name="_Toc440376268"/>
      <w:bookmarkStart w:id="1065" w:name="_Toc440382526"/>
      <w:bookmarkStart w:id="1066" w:name="_Toc440447196"/>
      <w:bookmarkStart w:id="1067" w:name="_Toc440632357"/>
      <w:bookmarkStart w:id="1068" w:name="_Toc440875129"/>
      <w:bookmarkStart w:id="1069" w:name="_Toc441131116"/>
      <w:bookmarkStart w:id="1070" w:name="_Toc465774639"/>
      <w:bookmarkStart w:id="1071" w:name="_Toc465848868"/>
      <w:bookmarkStart w:id="1072" w:name="_Toc468876188"/>
      <w:bookmarkStart w:id="1073" w:name="_Toc469487682"/>
      <w:bookmarkStart w:id="1074" w:name="_Toc157248186"/>
      <w:bookmarkStart w:id="1075" w:name="_Toc157496555"/>
      <w:bookmarkStart w:id="1076" w:name="_Toc158206094"/>
      <w:bookmarkStart w:id="1077" w:name="_Toc164057779"/>
      <w:bookmarkStart w:id="1078" w:name="_Toc164137129"/>
      <w:bookmarkStart w:id="1079" w:name="_Toc164161289"/>
      <w:bookmarkStart w:id="1080" w:name="_Toc165173860"/>
      <w:r w:rsidRPr="009F5821">
        <w:rPr>
          <w:szCs w:val="24"/>
        </w:rPr>
        <w:t>Форма Протокола разногласий к проекту Договора</w:t>
      </w:r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r w:rsidRPr="009F5821">
        <w:rPr>
          <w:szCs w:val="24"/>
        </w:rPr>
        <w:t xml:space="preserve"> </w:t>
      </w:r>
      <w:bookmarkEnd w:id="1074"/>
      <w:bookmarkEnd w:id="1075"/>
      <w:bookmarkEnd w:id="1076"/>
      <w:bookmarkEnd w:id="1077"/>
      <w:bookmarkEnd w:id="1078"/>
      <w:bookmarkEnd w:id="1079"/>
      <w:bookmarkEnd w:id="108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</w:t>
      </w:r>
      <w:proofErr w:type="gramStart"/>
      <w:r w:rsidRPr="00F647F7">
        <w:rPr>
          <w:color w:val="000000"/>
          <w:sz w:val="24"/>
          <w:szCs w:val="24"/>
        </w:rPr>
        <w:t>_»_</w:t>
      </w:r>
      <w:proofErr w:type="gramEnd"/>
      <w:r w:rsidRPr="00F647F7">
        <w:rPr>
          <w:color w:val="000000"/>
          <w:sz w:val="24"/>
          <w:szCs w:val="24"/>
        </w:rPr>
        <w:t>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2654BD">
              <w:fldChar w:fldCharType="begin"/>
            </w:r>
            <w:r w:rsidR="003C1FE1">
              <w:instrText xml:space="preserve"> REF _Ref440272931 \r \h </w:instrText>
            </w:r>
            <w:r w:rsidR="002654BD">
              <w:fldChar w:fldCharType="separate"/>
            </w:r>
            <w:r w:rsidR="00BA61A9">
              <w:t>2</w:t>
            </w:r>
            <w:r w:rsidR="002654BD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2654BD">
              <w:fldChar w:fldCharType="begin"/>
            </w:r>
            <w:r w:rsidR="003C1FE1">
              <w:instrText xml:space="preserve"> REF _Ref440272931 \r \h </w:instrText>
            </w:r>
            <w:r w:rsidR="002654BD">
              <w:fldChar w:fldCharType="separate"/>
            </w:r>
            <w:r w:rsidR="00BA61A9">
              <w:t>2</w:t>
            </w:r>
            <w:r w:rsidR="002654BD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081" w:name="_Toc439170686"/>
      <w:bookmarkStart w:id="1082" w:name="_Toc439172788"/>
      <w:bookmarkStart w:id="1083" w:name="_Toc439173232"/>
      <w:bookmarkStart w:id="1084" w:name="_Toc439238228"/>
      <w:bookmarkStart w:id="1085" w:name="_Toc439252776"/>
      <w:bookmarkStart w:id="1086" w:name="_Toc439323750"/>
      <w:bookmarkStart w:id="1087" w:name="_Toc440361387"/>
      <w:bookmarkStart w:id="1088" w:name="_Toc440376142"/>
      <w:bookmarkStart w:id="1089" w:name="_Toc440376269"/>
      <w:bookmarkStart w:id="1090" w:name="_Toc440382527"/>
      <w:bookmarkStart w:id="1091" w:name="_Toc440447197"/>
      <w:bookmarkStart w:id="1092" w:name="_Toc440632358"/>
      <w:bookmarkStart w:id="1093" w:name="_Toc440875130"/>
      <w:bookmarkStart w:id="1094" w:name="_Toc441131117"/>
      <w:bookmarkStart w:id="1095" w:name="_Toc465774640"/>
      <w:bookmarkStart w:id="1096" w:name="_Toc465848869"/>
      <w:bookmarkStart w:id="1097" w:name="_Toc468876189"/>
      <w:bookmarkStart w:id="1098" w:name="_Toc469487683"/>
      <w:r w:rsidRPr="009F5821">
        <w:rPr>
          <w:szCs w:val="24"/>
        </w:rPr>
        <w:t>Инструкции по заполнению</w:t>
      </w:r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BA61A9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BA61A9">
        <w:rPr>
          <w:sz w:val="24"/>
          <w:szCs w:val="24"/>
        </w:rPr>
        <w:t>2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</w:t>
      </w:r>
      <w:proofErr w:type="gramStart"/>
      <w:r w:rsidRPr="00F647F7">
        <w:rPr>
          <w:sz w:val="24"/>
          <w:szCs w:val="24"/>
        </w:rPr>
        <w:t xml:space="preserve">пунктом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BA61A9">
        <w:rPr>
          <w:sz w:val="24"/>
          <w:szCs w:val="24"/>
        </w:rPr>
        <w:t xml:space="preserve"> 1.2.6</w:t>
      </w:r>
      <w:proofErr w:type="gramEnd"/>
      <w:r w:rsidR="00BA61A9"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99" w:name="_Ref55335823"/>
      <w:bookmarkStart w:id="1100" w:name="_Ref55336359"/>
      <w:bookmarkStart w:id="1101" w:name="_Toc57314675"/>
      <w:bookmarkStart w:id="1102" w:name="_Toc69728989"/>
      <w:bookmarkStart w:id="1103" w:name="_Toc98253939"/>
      <w:bookmarkStart w:id="1104" w:name="_Toc165173865"/>
      <w:bookmarkStart w:id="1105" w:name="_Toc423423672"/>
      <w:bookmarkStart w:id="1106" w:name="_Toc469487684"/>
      <w:bookmarkEnd w:id="774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</w:p>
    <w:p w:rsidR="004F4D80" w:rsidRPr="009F5821" w:rsidRDefault="004F4D80" w:rsidP="004F4D80">
      <w:pPr>
        <w:pStyle w:val="3"/>
        <w:rPr>
          <w:szCs w:val="24"/>
        </w:rPr>
      </w:pPr>
      <w:bookmarkStart w:id="1107" w:name="_Toc98253940"/>
      <w:bookmarkStart w:id="1108" w:name="_Toc157248192"/>
      <w:bookmarkStart w:id="1109" w:name="_Toc157496561"/>
      <w:bookmarkStart w:id="1110" w:name="_Toc158206100"/>
      <w:bookmarkStart w:id="1111" w:name="_Toc164057785"/>
      <w:bookmarkStart w:id="1112" w:name="_Toc164137135"/>
      <w:bookmarkStart w:id="1113" w:name="_Toc164161295"/>
      <w:bookmarkStart w:id="1114" w:name="_Toc165173866"/>
      <w:bookmarkStart w:id="1115" w:name="_Toc439170688"/>
      <w:bookmarkStart w:id="1116" w:name="_Toc439172790"/>
      <w:bookmarkStart w:id="1117" w:name="_Toc439173234"/>
      <w:bookmarkStart w:id="1118" w:name="_Toc439238230"/>
      <w:bookmarkStart w:id="1119" w:name="_Toc439252778"/>
      <w:bookmarkStart w:id="1120" w:name="_Ref440272119"/>
      <w:bookmarkStart w:id="1121" w:name="_Toc440361389"/>
      <w:bookmarkStart w:id="1122" w:name="_Ref444170274"/>
      <w:bookmarkStart w:id="1123" w:name="_Toc465774642"/>
      <w:bookmarkStart w:id="1124" w:name="_Toc465848871"/>
      <w:bookmarkStart w:id="1125" w:name="_Toc469487685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</w:t>
      </w:r>
      <w:proofErr w:type="gramStart"/>
      <w:r w:rsidRPr="00F647F7">
        <w:rPr>
          <w:sz w:val="24"/>
          <w:szCs w:val="24"/>
        </w:rPr>
        <w:t>_»_</w:t>
      </w:r>
      <w:proofErr w:type="gramEnd"/>
      <w:r w:rsidRPr="00F647F7">
        <w:rPr>
          <w:sz w:val="24"/>
          <w:szCs w:val="24"/>
        </w:rPr>
        <w:t>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</w:t>
            </w:r>
            <w:proofErr w:type="gramStart"/>
            <w:r w:rsidR="004F4D80" w:rsidRPr="005A2CAE">
              <w:rPr>
                <w:szCs w:val="24"/>
              </w:rPr>
              <w:t>%  (</w:t>
            </w:r>
            <w:proofErr w:type="gramEnd"/>
            <w:r w:rsidR="004F4D80" w:rsidRPr="005A2CAE">
              <w:rPr>
                <w:szCs w:val="24"/>
              </w:rPr>
              <w:t>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26" w:name="_Toc439170689"/>
      <w:bookmarkStart w:id="1127" w:name="_Toc439172791"/>
      <w:bookmarkStart w:id="1128" w:name="_Toc439173235"/>
      <w:bookmarkStart w:id="1129" w:name="_Toc439238231"/>
      <w:bookmarkStart w:id="1130" w:name="_Toc439252779"/>
      <w:bookmarkStart w:id="1131" w:name="_Ref440272147"/>
      <w:bookmarkStart w:id="1132" w:name="_Toc440361390"/>
      <w:bookmarkStart w:id="1133" w:name="_Ref444170284"/>
      <w:bookmarkStart w:id="1134" w:name="_Ref444170359"/>
      <w:bookmarkStart w:id="1135" w:name="_Toc469487686"/>
      <w:r w:rsidRPr="009F5821">
        <w:rPr>
          <w:szCs w:val="24"/>
        </w:rPr>
        <w:lastRenderedPageBreak/>
        <w:t xml:space="preserve">Форма </w:t>
      </w:r>
      <w:bookmarkEnd w:id="1126"/>
      <w:bookmarkEnd w:id="1127"/>
      <w:bookmarkEnd w:id="1128"/>
      <w:bookmarkEnd w:id="1129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30"/>
      <w:bookmarkEnd w:id="1131"/>
      <w:bookmarkEnd w:id="1132"/>
      <w:bookmarkEnd w:id="1133"/>
      <w:bookmarkEnd w:id="1134"/>
      <w:bookmarkEnd w:id="1135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</w:t>
      </w:r>
      <w:proofErr w:type="gramStart"/>
      <w:r w:rsidRPr="009F5821">
        <w:rPr>
          <w:sz w:val="24"/>
          <w:szCs w:val="24"/>
        </w:rPr>
        <w:t>_»_</w:t>
      </w:r>
      <w:proofErr w:type="gramEnd"/>
      <w:r w:rsidRPr="009F5821">
        <w:rPr>
          <w:sz w:val="24"/>
          <w:szCs w:val="24"/>
        </w:rPr>
        <w:t>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36" w:name="_Toc439170690"/>
      <w:bookmarkStart w:id="1137" w:name="_Toc439172792"/>
      <w:bookmarkStart w:id="1138" w:name="_Toc439173236"/>
      <w:bookmarkStart w:id="1139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>ИНН/</w:t>
      </w:r>
      <w:proofErr w:type="gramStart"/>
      <w:r>
        <w:rPr>
          <w:sz w:val="24"/>
          <w:szCs w:val="24"/>
        </w:rPr>
        <w:t xml:space="preserve">КПП:  </w:t>
      </w:r>
      <w:r>
        <w:rPr>
          <w:sz w:val="24"/>
          <w:szCs w:val="24"/>
        </w:rPr>
        <w:tab/>
      </w:r>
      <w:proofErr w:type="gramEnd"/>
      <w:r>
        <w:rPr>
          <w:sz w:val="24"/>
          <w:szCs w:val="24"/>
        </w:rPr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3. </w:t>
      </w:r>
      <w:proofErr w:type="gramStart"/>
      <w:r>
        <w:rPr>
          <w:sz w:val="24"/>
          <w:szCs w:val="24"/>
        </w:rPr>
        <w:t xml:space="preserve">ОГРН:  </w:t>
      </w:r>
      <w:r>
        <w:rPr>
          <w:sz w:val="24"/>
          <w:szCs w:val="24"/>
        </w:rPr>
        <w:tab/>
      </w:r>
      <w:proofErr w:type="gramEnd"/>
      <w:r>
        <w:rPr>
          <w:sz w:val="24"/>
          <w:szCs w:val="24"/>
        </w:rPr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3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указывается количество </w:t>
            </w:r>
            <w:proofErr w:type="gramStart"/>
            <w:r w:rsidRPr="00154BCB">
              <w:t>человек</w:t>
            </w:r>
            <w:r w:rsidRPr="00154BCB">
              <w:br/>
              <w:t>(</w:t>
            </w:r>
            <w:proofErr w:type="gramEnd"/>
            <w:r w:rsidRPr="00154BCB">
              <w:t>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указывается в млн. </w:t>
            </w:r>
            <w:proofErr w:type="gramStart"/>
            <w:r w:rsidRPr="00154BCB">
              <w:t>рублей</w:t>
            </w:r>
            <w:r w:rsidRPr="00154BCB">
              <w:br/>
              <w:t>(</w:t>
            </w:r>
            <w:proofErr w:type="gramEnd"/>
            <w:r w:rsidRPr="00154BCB">
              <w:t>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</w:t>
            </w:r>
            <w:proofErr w:type="gramStart"/>
            <w:r w:rsidRPr="00154BCB">
              <w:t>)</w:t>
            </w:r>
            <w:r w:rsidRPr="00154BCB">
              <w:br/>
              <w:t>(</w:t>
            </w:r>
            <w:proofErr w:type="gramEnd"/>
            <w:r w:rsidRPr="00154BCB">
              <w:t xml:space="preserve">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</w:t>
            </w:r>
            <w:proofErr w:type="gramStart"/>
            <w:r w:rsidRPr="00154BCB">
              <w:t>)</w:t>
            </w:r>
            <w:r w:rsidRPr="00154BCB">
              <w:br/>
              <w:t>(</w:t>
            </w:r>
            <w:proofErr w:type="gramEnd"/>
            <w:r w:rsidRPr="00154BCB">
              <w:t xml:space="preserve">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7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8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36"/>
    <w:bookmarkEnd w:id="1137"/>
    <w:bookmarkEnd w:id="1138"/>
    <w:bookmarkEnd w:id="1139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40" w:name="_Toc125426243"/>
      <w:bookmarkStart w:id="1141" w:name="_Toc396984070"/>
      <w:bookmarkStart w:id="1142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143" w:name="_Toc439170691"/>
      <w:bookmarkStart w:id="1144" w:name="_Toc439172793"/>
      <w:bookmarkStart w:id="1145" w:name="_Toc439173237"/>
      <w:bookmarkStart w:id="1146" w:name="_Toc439238233"/>
      <w:bookmarkStart w:id="1147" w:name="_Toc439252780"/>
      <w:bookmarkStart w:id="1148" w:name="_Toc439323754"/>
      <w:bookmarkStart w:id="1149" w:name="_Toc440361391"/>
      <w:bookmarkStart w:id="1150" w:name="_Toc440376146"/>
      <w:bookmarkStart w:id="1151" w:name="_Toc440376273"/>
      <w:bookmarkStart w:id="1152" w:name="_Toc440382531"/>
      <w:bookmarkStart w:id="1153" w:name="_Toc440447201"/>
      <w:bookmarkStart w:id="1154" w:name="_Toc440632362"/>
      <w:bookmarkStart w:id="1155" w:name="_Toc440875134"/>
      <w:bookmarkStart w:id="1156" w:name="_Toc441131121"/>
      <w:bookmarkStart w:id="1157" w:name="_Toc465774644"/>
      <w:bookmarkStart w:id="1158" w:name="_Toc465848873"/>
      <w:bookmarkStart w:id="1159" w:name="_Toc469487687"/>
      <w:r w:rsidRPr="00AE1D21">
        <w:rPr>
          <w:szCs w:val="24"/>
        </w:rPr>
        <w:lastRenderedPageBreak/>
        <w:t>Инструкции по заполнению</w:t>
      </w:r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BA61A9" w:rsidRPr="00BA61A9">
        <w:rPr>
          <w:sz w:val="24"/>
          <w:szCs w:val="24"/>
        </w:rPr>
        <w:t>5.1</w:t>
      </w:r>
      <w:r w:rsidR="00FB1A61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160" w:name="_Ref55336378"/>
      <w:bookmarkStart w:id="1161" w:name="_Toc57314676"/>
      <w:bookmarkStart w:id="1162" w:name="_Toc69728990"/>
      <w:bookmarkStart w:id="1163" w:name="_Toc98253942"/>
      <w:bookmarkStart w:id="1164" w:name="_Toc165173868"/>
      <w:bookmarkStart w:id="1165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FB1A61">
        <w:fldChar w:fldCharType="begin"/>
      </w:r>
      <w:r w:rsidR="00FB1A61">
        <w:instrText xml:space="preserve"> REF _Ref444170359 \r \h  \* MERGEFORMAT </w:instrText>
      </w:r>
      <w:r w:rsidR="00FB1A61">
        <w:fldChar w:fldCharType="separate"/>
      </w:r>
      <w:r w:rsidR="00BA61A9" w:rsidRPr="00BA61A9">
        <w:rPr>
          <w:sz w:val="24"/>
          <w:szCs w:val="24"/>
        </w:rPr>
        <w:t>5.7.2</w:t>
      </w:r>
      <w:r w:rsidR="00FB1A61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 Российской Федерации»).</w:t>
      </w:r>
      <w:r w:rsidR="00D15047" w:rsidRPr="00AE1D21">
        <w:rPr>
          <w:sz w:val="24"/>
          <w:szCs w:val="24"/>
        </w:rPr>
        <w:t xml:space="preserve"> В случае,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</w:t>
      </w:r>
      <w:proofErr w:type="gramStart"/>
      <w:r w:rsidR="00D15047" w:rsidRPr="00AE1D21">
        <w:rPr>
          <w:sz w:val="24"/>
          <w:szCs w:val="24"/>
        </w:rPr>
        <w:t>не принадлежности</w:t>
      </w:r>
      <w:proofErr w:type="gramEnd"/>
      <w:r w:rsidR="00D15047" w:rsidRPr="00AE1D21">
        <w:rPr>
          <w:sz w:val="24"/>
          <w:szCs w:val="24"/>
        </w:rPr>
        <w:t xml:space="preserve">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166" w:name="_Ref449016627"/>
      <w:bookmarkStart w:id="1167" w:name="_Toc469487688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</w:p>
    <w:p w:rsidR="004F4D80" w:rsidRPr="00D904EF" w:rsidRDefault="004F4D80" w:rsidP="004F4D80">
      <w:pPr>
        <w:pStyle w:val="3"/>
        <w:rPr>
          <w:szCs w:val="24"/>
        </w:rPr>
      </w:pPr>
      <w:bookmarkStart w:id="1168" w:name="_Toc98253943"/>
      <w:bookmarkStart w:id="1169" w:name="_Toc157248195"/>
      <w:bookmarkStart w:id="1170" w:name="_Toc157496564"/>
      <w:bookmarkStart w:id="1171" w:name="_Toc158206103"/>
      <w:bookmarkStart w:id="1172" w:name="_Toc164057788"/>
      <w:bookmarkStart w:id="1173" w:name="_Toc164137138"/>
      <w:bookmarkStart w:id="1174" w:name="_Toc164161298"/>
      <w:bookmarkStart w:id="1175" w:name="_Toc165173869"/>
      <w:bookmarkStart w:id="1176" w:name="_Toc439170693"/>
      <w:bookmarkStart w:id="1177" w:name="_Toc439172795"/>
      <w:bookmarkStart w:id="1178" w:name="_Toc439173239"/>
      <w:bookmarkStart w:id="1179" w:name="_Toc439238235"/>
      <w:bookmarkStart w:id="1180" w:name="_Toc439252782"/>
      <w:bookmarkStart w:id="1181" w:name="_Toc439323756"/>
      <w:bookmarkStart w:id="1182" w:name="_Toc440361393"/>
      <w:bookmarkStart w:id="1183" w:name="_Toc440376275"/>
      <w:bookmarkStart w:id="1184" w:name="_Toc440382533"/>
      <w:bookmarkStart w:id="1185" w:name="_Toc440447203"/>
      <w:bookmarkStart w:id="1186" w:name="_Toc440632364"/>
      <w:bookmarkStart w:id="1187" w:name="_Toc440875136"/>
      <w:bookmarkStart w:id="1188" w:name="_Toc441131123"/>
      <w:bookmarkStart w:id="1189" w:name="_Toc465774646"/>
      <w:bookmarkStart w:id="1190" w:name="_Toc465848875"/>
      <w:bookmarkStart w:id="1191" w:name="_Toc468876195"/>
      <w:bookmarkStart w:id="1192" w:name="_Toc469487689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</w:t>
      </w:r>
      <w:proofErr w:type="gramStart"/>
      <w:r w:rsidRPr="00F647F7">
        <w:rPr>
          <w:sz w:val="24"/>
          <w:szCs w:val="24"/>
        </w:rPr>
        <w:t>_»_</w:t>
      </w:r>
      <w:proofErr w:type="gramEnd"/>
      <w:r w:rsidRPr="00F647F7">
        <w:rPr>
          <w:sz w:val="24"/>
          <w:szCs w:val="24"/>
        </w:rPr>
        <w:t>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Описание </w:t>
            </w:r>
            <w:proofErr w:type="gramStart"/>
            <w:r w:rsidRPr="00F647F7">
              <w:t>договора</w:t>
            </w:r>
            <w:r w:rsidRPr="00F647F7">
              <w:br/>
              <w:t>(</w:t>
            </w:r>
            <w:proofErr w:type="gramEnd"/>
            <w:r w:rsidRPr="00F647F7">
              <w:t xml:space="preserve">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 xml:space="preserve">указать год, </w:t>
            </w:r>
            <w:proofErr w:type="gramStart"/>
            <w:r w:rsidRPr="00F647F7">
              <w:rPr>
                <w:rStyle w:val="aa"/>
                <w:sz w:val="22"/>
              </w:rPr>
              <w:t>например</w:t>
            </w:r>
            <w:proofErr w:type="gramEnd"/>
            <w:r w:rsidRPr="00F647F7">
              <w:rPr>
                <w:rStyle w:val="aa"/>
                <w:sz w:val="22"/>
              </w:rPr>
              <w:t xml:space="preserve">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3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 xml:space="preserve">указать год, </w:t>
            </w:r>
            <w:proofErr w:type="gramStart"/>
            <w:r w:rsidRPr="00F647F7">
              <w:rPr>
                <w:rStyle w:val="aa"/>
                <w:sz w:val="22"/>
              </w:rPr>
              <w:t>например</w:t>
            </w:r>
            <w:proofErr w:type="gramEnd"/>
            <w:r w:rsidRPr="00F647F7">
              <w:rPr>
                <w:rStyle w:val="aa"/>
                <w:sz w:val="22"/>
              </w:rPr>
              <w:t xml:space="preserve">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 xml:space="preserve">указать, в зависимости от обстоятельств, </w:t>
            </w:r>
            <w:proofErr w:type="gramStart"/>
            <w:r w:rsidRPr="00F647F7">
              <w:rPr>
                <w:rStyle w:val="aa"/>
                <w:sz w:val="22"/>
              </w:rPr>
              <w:t>например</w:t>
            </w:r>
            <w:proofErr w:type="gramEnd"/>
            <w:r w:rsidRPr="00F647F7">
              <w:rPr>
                <w:rStyle w:val="aa"/>
                <w:sz w:val="22"/>
              </w:rPr>
              <w:t xml:space="preserve"> «I квартал 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193" w:name="_Toc98253944"/>
      <w:bookmarkStart w:id="1194" w:name="_Toc157248196"/>
      <w:bookmarkStart w:id="1195" w:name="_Toc157496565"/>
      <w:bookmarkStart w:id="1196" w:name="_Toc158206104"/>
      <w:bookmarkStart w:id="1197" w:name="_Toc164057789"/>
      <w:bookmarkStart w:id="1198" w:name="_Toc164137139"/>
      <w:bookmarkStart w:id="1199" w:name="_Toc164161299"/>
      <w:bookmarkStart w:id="1200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01" w:name="_Toc439170694"/>
      <w:bookmarkStart w:id="1202" w:name="_Toc439172796"/>
      <w:bookmarkStart w:id="1203" w:name="_Toc439173240"/>
      <w:bookmarkStart w:id="1204" w:name="_Toc439238236"/>
      <w:bookmarkStart w:id="1205" w:name="_Toc439252783"/>
      <w:bookmarkStart w:id="1206" w:name="_Toc439323757"/>
      <w:bookmarkStart w:id="1207" w:name="_Toc440361394"/>
      <w:bookmarkStart w:id="1208" w:name="_Toc440376276"/>
      <w:bookmarkStart w:id="1209" w:name="_Toc440382534"/>
      <w:bookmarkStart w:id="1210" w:name="_Toc440447204"/>
      <w:bookmarkStart w:id="1211" w:name="_Toc440632365"/>
      <w:bookmarkStart w:id="1212" w:name="_Toc440875137"/>
      <w:bookmarkStart w:id="1213" w:name="_Toc441131124"/>
      <w:bookmarkStart w:id="1214" w:name="_Toc465774647"/>
      <w:bookmarkStart w:id="1215" w:name="_Toc465848876"/>
      <w:bookmarkStart w:id="1216" w:name="_Toc468876196"/>
      <w:bookmarkStart w:id="1217" w:name="_Toc469487690"/>
      <w:r w:rsidRPr="00D904EF">
        <w:rPr>
          <w:szCs w:val="24"/>
        </w:rPr>
        <w:lastRenderedPageBreak/>
        <w:t>Инструкции по заполнению</w:t>
      </w:r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BA61A9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BA61A9">
        <w:rPr>
          <w:sz w:val="24"/>
          <w:szCs w:val="24"/>
        </w:rPr>
        <w:t>4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8" w:name="_Ref55336389"/>
      <w:bookmarkStart w:id="1219" w:name="_Toc57314677"/>
      <w:bookmarkStart w:id="1220" w:name="_Toc69728991"/>
      <w:bookmarkStart w:id="1221" w:name="_Toc98253945"/>
      <w:bookmarkStart w:id="1222" w:name="_Toc165173871"/>
      <w:bookmarkStart w:id="1223" w:name="_Toc423423675"/>
      <w:bookmarkStart w:id="1224" w:name="_Toc469487691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18"/>
      <w:bookmarkEnd w:id="1219"/>
      <w:bookmarkEnd w:id="1220"/>
      <w:bookmarkEnd w:id="1221"/>
      <w:bookmarkEnd w:id="1222"/>
      <w:bookmarkEnd w:id="1223"/>
      <w:bookmarkEnd w:id="1224"/>
    </w:p>
    <w:p w:rsidR="004F4D80" w:rsidRPr="00D904EF" w:rsidRDefault="004F4D80" w:rsidP="004F4D80">
      <w:pPr>
        <w:pStyle w:val="3"/>
        <w:rPr>
          <w:szCs w:val="24"/>
        </w:rPr>
      </w:pPr>
      <w:bookmarkStart w:id="1225" w:name="_Toc98253946"/>
      <w:bookmarkStart w:id="1226" w:name="_Toc157248198"/>
      <w:bookmarkStart w:id="1227" w:name="_Toc157496567"/>
      <w:bookmarkStart w:id="1228" w:name="_Toc158206106"/>
      <w:bookmarkStart w:id="1229" w:name="_Toc164057791"/>
      <w:bookmarkStart w:id="1230" w:name="_Toc164137141"/>
      <w:bookmarkStart w:id="1231" w:name="_Toc164161301"/>
      <w:bookmarkStart w:id="1232" w:name="_Toc165173872"/>
      <w:bookmarkStart w:id="1233" w:name="_Toc439170696"/>
      <w:bookmarkStart w:id="1234" w:name="_Toc439172798"/>
      <w:bookmarkStart w:id="1235" w:name="_Toc439173242"/>
      <w:bookmarkStart w:id="1236" w:name="_Toc439238238"/>
      <w:bookmarkStart w:id="1237" w:name="_Toc439252785"/>
      <w:bookmarkStart w:id="1238" w:name="_Toc439323759"/>
      <w:bookmarkStart w:id="1239" w:name="_Toc440361396"/>
      <w:bookmarkStart w:id="1240" w:name="_Toc440376278"/>
      <w:bookmarkStart w:id="1241" w:name="_Toc440382536"/>
      <w:bookmarkStart w:id="1242" w:name="_Toc440447206"/>
      <w:bookmarkStart w:id="1243" w:name="_Toc440632367"/>
      <w:bookmarkStart w:id="1244" w:name="_Toc440875139"/>
      <w:bookmarkStart w:id="1245" w:name="_Toc441131126"/>
      <w:bookmarkStart w:id="1246" w:name="_Toc465774649"/>
      <w:bookmarkStart w:id="1247" w:name="_Toc465848878"/>
      <w:bookmarkStart w:id="1248" w:name="_Toc468876198"/>
      <w:bookmarkStart w:id="1249" w:name="_Toc469487692"/>
      <w:r w:rsidRPr="00D904EF">
        <w:rPr>
          <w:szCs w:val="24"/>
        </w:rPr>
        <w:t>Форма Справки о материально-технических ресурсах</w:t>
      </w:r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</w:t>
      </w:r>
      <w:proofErr w:type="gramStart"/>
      <w:r w:rsidRPr="00F647F7">
        <w:rPr>
          <w:sz w:val="24"/>
          <w:szCs w:val="24"/>
        </w:rPr>
        <w:t>_»_</w:t>
      </w:r>
      <w:proofErr w:type="gramEnd"/>
      <w:r w:rsidRPr="00F647F7">
        <w:rPr>
          <w:sz w:val="24"/>
          <w:szCs w:val="24"/>
        </w:rPr>
        <w:t>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250" w:name="_Toc98253947"/>
      <w:bookmarkStart w:id="1251" w:name="_Toc157248199"/>
      <w:bookmarkStart w:id="1252" w:name="_Toc157496568"/>
      <w:bookmarkStart w:id="1253" w:name="_Toc158206107"/>
      <w:bookmarkStart w:id="1254" w:name="_Toc164057792"/>
      <w:bookmarkStart w:id="1255" w:name="_Toc164137142"/>
      <w:bookmarkStart w:id="1256" w:name="_Toc164161302"/>
      <w:bookmarkStart w:id="1257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58" w:name="_Toc439170697"/>
      <w:bookmarkStart w:id="1259" w:name="_Toc439172799"/>
      <w:bookmarkStart w:id="1260" w:name="_Toc439173243"/>
      <w:bookmarkStart w:id="1261" w:name="_Toc439238239"/>
      <w:bookmarkStart w:id="1262" w:name="_Toc439252786"/>
      <w:bookmarkStart w:id="1263" w:name="_Toc439323760"/>
      <w:bookmarkStart w:id="1264" w:name="_Toc440361397"/>
      <w:bookmarkStart w:id="1265" w:name="_Toc440376279"/>
      <w:bookmarkStart w:id="1266" w:name="_Toc440382537"/>
      <w:bookmarkStart w:id="1267" w:name="_Toc440447207"/>
      <w:bookmarkStart w:id="1268" w:name="_Toc440632368"/>
      <w:bookmarkStart w:id="1269" w:name="_Toc440875140"/>
      <w:bookmarkStart w:id="1270" w:name="_Toc441131127"/>
      <w:bookmarkStart w:id="1271" w:name="_Toc465774650"/>
      <w:bookmarkStart w:id="1272" w:name="_Toc465848879"/>
      <w:bookmarkStart w:id="1273" w:name="_Toc468876199"/>
      <w:bookmarkStart w:id="1274" w:name="_Toc469487693"/>
      <w:r w:rsidRPr="00D904EF">
        <w:rPr>
          <w:szCs w:val="24"/>
        </w:rPr>
        <w:lastRenderedPageBreak/>
        <w:t>Инструкции по заполнению</w:t>
      </w:r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BA61A9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75" w:name="_Ref55336398"/>
      <w:bookmarkStart w:id="1276" w:name="_Toc57314678"/>
      <w:bookmarkStart w:id="1277" w:name="_Toc69728992"/>
      <w:bookmarkStart w:id="1278" w:name="_Toc98253948"/>
      <w:bookmarkStart w:id="1279" w:name="_Toc165173874"/>
      <w:bookmarkStart w:id="1280" w:name="_Toc423423676"/>
      <w:bookmarkStart w:id="1281" w:name="_Toc469487694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275"/>
      <w:bookmarkEnd w:id="1276"/>
      <w:bookmarkEnd w:id="1277"/>
      <w:bookmarkEnd w:id="1278"/>
      <w:bookmarkEnd w:id="1279"/>
      <w:bookmarkEnd w:id="1280"/>
      <w:bookmarkEnd w:id="1281"/>
    </w:p>
    <w:p w:rsidR="004F4D80" w:rsidRPr="00D904EF" w:rsidRDefault="004F4D80" w:rsidP="004F4D80">
      <w:pPr>
        <w:pStyle w:val="3"/>
        <w:rPr>
          <w:szCs w:val="24"/>
        </w:rPr>
      </w:pPr>
      <w:bookmarkStart w:id="1282" w:name="_Toc98253949"/>
      <w:bookmarkStart w:id="1283" w:name="_Toc157248201"/>
      <w:bookmarkStart w:id="1284" w:name="_Toc157496570"/>
      <w:bookmarkStart w:id="1285" w:name="_Toc158206109"/>
      <w:bookmarkStart w:id="1286" w:name="_Toc164057794"/>
      <w:bookmarkStart w:id="1287" w:name="_Toc164137144"/>
      <w:bookmarkStart w:id="1288" w:name="_Toc164161304"/>
      <w:bookmarkStart w:id="1289" w:name="_Toc165173875"/>
      <w:bookmarkStart w:id="1290" w:name="_Toc439170699"/>
      <w:bookmarkStart w:id="1291" w:name="_Toc439172801"/>
      <w:bookmarkStart w:id="1292" w:name="_Toc439173245"/>
      <w:bookmarkStart w:id="1293" w:name="_Toc439238241"/>
      <w:bookmarkStart w:id="1294" w:name="_Toc439252788"/>
      <w:bookmarkStart w:id="1295" w:name="_Toc439323762"/>
      <w:bookmarkStart w:id="1296" w:name="_Toc440361399"/>
      <w:bookmarkStart w:id="1297" w:name="_Toc440376281"/>
      <w:bookmarkStart w:id="1298" w:name="_Toc440382539"/>
      <w:bookmarkStart w:id="1299" w:name="_Toc440447209"/>
      <w:bookmarkStart w:id="1300" w:name="_Toc440632370"/>
      <w:bookmarkStart w:id="1301" w:name="_Toc440875142"/>
      <w:bookmarkStart w:id="1302" w:name="_Toc441131129"/>
      <w:bookmarkStart w:id="1303" w:name="_Toc465774652"/>
      <w:bookmarkStart w:id="1304" w:name="_Toc465848881"/>
      <w:bookmarkStart w:id="1305" w:name="_Toc468876201"/>
      <w:bookmarkStart w:id="1306" w:name="_Toc469487695"/>
      <w:r w:rsidRPr="00D904EF">
        <w:rPr>
          <w:szCs w:val="24"/>
        </w:rPr>
        <w:t>Форма Справки о кадровых ресурсах</w:t>
      </w:r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</w:t>
      </w:r>
      <w:proofErr w:type="gramStart"/>
      <w:r w:rsidRPr="00F647F7">
        <w:rPr>
          <w:sz w:val="24"/>
          <w:szCs w:val="24"/>
        </w:rPr>
        <w:t>_»_</w:t>
      </w:r>
      <w:proofErr w:type="gramEnd"/>
      <w:r w:rsidRPr="00F647F7">
        <w:rPr>
          <w:sz w:val="24"/>
          <w:szCs w:val="24"/>
        </w:rPr>
        <w:t>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07" w:name="_Toc98253950"/>
      <w:bookmarkStart w:id="1308" w:name="_Toc157248202"/>
      <w:bookmarkStart w:id="1309" w:name="_Toc157496571"/>
      <w:bookmarkStart w:id="1310" w:name="_Toc158206110"/>
      <w:bookmarkStart w:id="1311" w:name="_Toc164057795"/>
      <w:bookmarkStart w:id="1312" w:name="_Toc164137145"/>
      <w:bookmarkStart w:id="1313" w:name="_Toc164161305"/>
      <w:bookmarkStart w:id="1314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15" w:name="_Toc439170700"/>
      <w:bookmarkStart w:id="1316" w:name="_Toc439172802"/>
      <w:bookmarkStart w:id="1317" w:name="_Toc439173246"/>
      <w:bookmarkStart w:id="1318" w:name="_Toc439238242"/>
      <w:bookmarkStart w:id="1319" w:name="_Toc439252789"/>
      <w:bookmarkStart w:id="1320" w:name="_Toc439323763"/>
      <w:bookmarkStart w:id="1321" w:name="_Toc440361400"/>
      <w:bookmarkStart w:id="1322" w:name="_Toc440376282"/>
      <w:bookmarkStart w:id="1323" w:name="_Toc440382540"/>
      <w:bookmarkStart w:id="1324" w:name="_Toc440447210"/>
      <w:bookmarkStart w:id="1325" w:name="_Toc440632371"/>
      <w:bookmarkStart w:id="1326" w:name="_Toc440875143"/>
      <w:bookmarkStart w:id="1327" w:name="_Toc441131130"/>
      <w:bookmarkStart w:id="1328" w:name="_Toc465774653"/>
      <w:bookmarkStart w:id="1329" w:name="_Toc465848882"/>
      <w:bookmarkStart w:id="1330" w:name="_Toc468876202"/>
      <w:bookmarkStart w:id="1331" w:name="_Toc469487696"/>
      <w:r w:rsidRPr="00D904EF">
        <w:rPr>
          <w:szCs w:val="24"/>
        </w:rPr>
        <w:lastRenderedPageBreak/>
        <w:t>Инструкции по заполнению</w:t>
      </w:r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BA61A9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32" w:name="_Toc165173881"/>
      <w:bookmarkStart w:id="1333" w:name="_Ref194749267"/>
      <w:bookmarkStart w:id="1334" w:name="_Toc423423677"/>
      <w:bookmarkStart w:id="1335" w:name="_Ref440271993"/>
      <w:bookmarkStart w:id="1336" w:name="_Ref440274659"/>
      <w:bookmarkStart w:id="1337" w:name="_Toc469487697"/>
      <w:bookmarkStart w:id="1338" w:name="_Ref90381523"/>
      <w:bookmarkStart w:id="1339" w:name="_Toc90385124"/>
      <w:bookmarkStart w:id="1340" w:name="_Ref96861029"/>
      <w:bookmarkStart w:id="1341" w:name="_Toc97651410"/>
      <w:bookmarkStart w:id="1342" w:name="_Toc98253955"/>
      <w:r w:rsidRPr="00F647F7">
        <w:lastRenderedPageBreak/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332"/>
      <w:bookmarkEnd w:id="1333"/>
      <w:bookmarkEnd w:id="1334"/>
      <w:bookmarkEnd w:id="1335"/>
      <w:bookmarkEnd w:id="1336"/>
      <w:bookmarkEnd w:id="1337"/>
    </w:p>
    <w:p w:rsidR="004F4D80" w:rsidRPr="00D904EF" w:rsidRDefault="004F4D80" w:rsidP="004F4D80">
      <w:pPr>
        <w:pStyle w:val="3"/>
        <w:rPr>
          <w:szCs w:val="24"/>
        </w:rPr>
      </w:pPr>
      <w:bookmarkStart w:id="1343" w:name="_Toc97651411"/>
      <w:bookmarkStart w:id="1344" w:name="_Toc98253956"/>
      <w:bookmarkStart w:id="1345" w:name="_Toc157248208"/>
      <w:bookmarkStart w:id="1346" w:name="_Toc157496577"/>
      <w:bookmarkStart w:id="1347" w:name="_Toc158206116"/>
      <w:bookmarkStart w:id="1348" w:name="_Toc164057801"/>
      <w:bookmarkStart w:id="1349" w:name="_Toc164137151"/>
      <w:bookmarkStart w:id="1350" w:name="_Toc164161311"/>
      <w:bookmarkStart w:id="1351" w:name="_Toc165173882"/>
      <w:bookmarkStart w:id="1352" w:name="_Toc439170702"/>
      <w:bookmarkStart w:id="1353" w:name="_Toc439172804"/>
      <w:bookmarkStart w:id="1354" w:name="_Toc439173248"/>
      <w:bookmarkStart w:id="1355" w:name="_Toc439238244"/>
      <w:bookmarkStart w:id="1356" w:name="_Toc439252791"/>
      <w:bookmarkStart w:id="1357" w:name="_Toc439323765"/>
      <w:bookmarkStart w:id="1358" w:name="_Toc440361402"/>
      <w:bookmarkStart w:id="1359" w:name="_Toc440376284"/>
      <w:bookmarkStart w:id="1360" w:name="_Toc440382542"/>
      <w:bookmarkStart w:id="1361" w:name="_Toc440447212"/>
      <w:bookmarkStart w:id="1362" w:name="_Toc440632373"/>
      <w:bookmarkStart w:id="1363" w:name="_Toc440875145"/>
      <w:bookmarkStart w:id="1364" w:name="_Toc441131132"/>
      <w:bookmarkStart w:id="1365" w:name="_Toc465774655"/>
      <w:bookmarkStart w:id="1366" w:name="_Toc465848884"/>
      <w:bookmarkStart w:id="1367" w:name="_Toc468876204"/>
      <w:bookmarkStart w:id="1368" w:name="_Toc469487698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</w:t>
      </w:r>
      <w:proofErr w:type="gramStart"/>
      <w:r w:rsidRPr="00F647F7">
        <w:rPr>
          <w:sz w:val="24"/>
          <w:szCs w:val="24"/>
        </w:rPr>
        <w:t>_»_</w:t>
      </w:r>
      <w:proofErr w:type="gramEnd"/>
      <w:r w:rsidRPr="00F647F7">
        <w:rPr>
          <w:sz w:val="24"/>
          <w:szCs w:val="24"/>
        </w:rPr>
        <w:t>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 xml:space="preserve">запроса </w:t>
      </w:r>
      <w:proofErr w:type="gramStart"/>
      <w:r w:rsidR="00D904EF" w:rsidRPr="00AE1D21">
        <w:rPr>
          <w:b/>
          <w:i/>
          <w:sz w:val="24"/>
          <w:szCs w:val="24"/>
        </w:rPr>
        <w:t>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</w:t>
      </w:r>
      <w:proofErr w:type="gramEnd"/>
      <w:r w:rsidRPr="00AE1D21">
        <w:rPr>
          <w:sz w:val="24"/>
          <w:szCs w:val="24"/>
        </w:rPr>
        <w:t xml:space="preserve">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proofErr w:type="gram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proofErr w:type="gram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69" w:name="_Toc97651412"/>
      <w:bookmarkStart w:id="1370" w:name="_Toc98253957"/>
      <w:bookmarkStart w:id="1371" w:name="_Toc157248209"/>
      <w:bookmarkStart w:id="1372" w:name="_Toc157496578"/>
      <w:bookmarkStart w:id="1373" w:name="_Toc158206117"/>
      <w:bookmarkStart w:id="1374" w:name="_Toc164057802"/>
      <w:bookmarkStart w:id="1375" w:name="_Toc164137152"/>
      <w:bookmarkStart w:id="1376" w:name="_Toc164161312"/>
      <w:bookmarkStart w:id="1377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78" w:name="_Toc439170703"/>
      <w:bookmarkStart w:id="1379" w:name="_Toc439172805"/>
      <w:bookmarkStart w:id="1380" w:name="_Toc439173249"/>
      <w:bookmarkStart w:id="1381" w:name="_Toc439238245"/>
      <w:bookmarkStart w:id="1382" w:name="_Toc439252792"/>
      <w:bookmarkStart w:id="1383" w:name="_Toc439323766"/>
      <w:bookmarkStart w:id="1384" w:name="_Toc440361403"/>
      <w:bookmarkStart w:id="1385" w:name="_Toc440376285"/>
      <w:bookmarkStart w:id="1386" w:name="_Toc440382543"/>
      <w:bookmarkStart w:id="1387" w:name="_Toc440447213"/>
      <w:bookmarkStart w:id="1388" w:name="_Toc440632374"/>
      <w:bookmarkStart w:id="1389" w:name="_Toc440875146"/>
      <w:bookmarkStart w:id="1390" w:name="_Toc441131133"/>
      <w:bookmarkStart w:id="1391" w:name="_Toc465774656"/>
      <w:bookmarkStart w:id="1392" w:name="_Toc465848885"/>
      <w:bookmarkStart w:id="1393" w:name="_Toc468876205"/>
      <w:bookmarkStart w:id="1394" w:name="_Toc469487699"/>
      <w:r w:rsidRPr="00D904EF">
        <w:rPr>
          <w:szCs w:val="24"/>
        </w:rPr>
        <w:lastRenderedPageBreak/>
        <w:t>Инструкции по заполнению</w:t>
      </w:r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BA61A9" w:rsidRPr="00BA61A9">
        <w:rPr>
          <w:sz w:val="24"/>
          <w:szCs w:val="24"/>
        </w:rPr>
        <w:t>5.1</w:t>
      </w:r>
      <w:r w:rsidR="00FB1A61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338"/>
    <w:bookmarkEnd w:id="1339"/>
    <w:bookmarkEnd w:id="1340"/>
    <w:bookmarkEnd w:id="1341"/>
    <w:bookmarkEnd w:id="1342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395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396" w:name="_Toc423423680"/>
      <w:bookmarkStart w:id="1397" w:name="_Ref440272035"/>
      <w:bookmarkStart w:id="1398" w:name="_Ref440274733"/>
      <w:bookmarkStart w:id="1399" w:name="_Ref444181467"/>
      <w:bookmarkStart w:id="1400" w:name="_Toc469487700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395"/>
      <w:bookmarkEnd w:id="1396"/>
      <w:bookmarkEnd w:id="1397"/>
      <w:bookmarkEnd w:id="1398"/>
      <w:bookmarkEnd w:id="1399"/>
      <w:bookmarkEnd w:id="1400"/>
    </w:p>
    <w:p w:rsidR="004F4D80" w:rsidRPr="00E87023" w:rsidRDefault="004F4D80" w:rsidP="004F4D80">
      <w:pPr>
        <w:pStyle w:val="3"/>
        <w:rPr>
          <w:sz w:val="22"/>
        </w:rPr>
      </w:pPr>
      <w:bookmarkStart w:id="1401" w:name="_Toc343690584"/>
      <w:bookmarkStart w:id="1402" w:name="_Toc372294428"/>
      <w:bookmarkStart w:id="1403" w:name="_Toc379288896"/>
      <w:bookmarkStart w:id="1404" w:name="_Toc384734780"/>
      <w:bookmarkStart w:id="1405" w:name="_Toc396984078"/>
      <w:bookmarkStart w:id="1406" w:name="_Toc423423681"/>
      <w:bookmarkStart w:id="1407" w:name="_Toc439170710"/>
      <w:bookmarkStart w:id="1408" w:name="_Toc439172812"/>
      <w:bookmarkStart w:id="1409" w:name="_Toc439173253"/>
      <w:bookmarkStart w:id="1410" w:name="_Toc439238249"/>
      <w:bookmarkStart w:id="1411" w:name="_Toc439252796"/>
      <w:bookmarkStart w:id="1412" w:name="_Toc439323770"/>
      <w:bookmarkStart w:id="1413" w:name="_Toc440361405"/>
      <w:bookmarkStart w:id="1414" w:name="_Toc440376287"/>
      <w:bookmarkStart w:id="1415" w:name="_Toc440382545"/>
      <w:bookmarkStart w:id="1416" w:name="_Toc440447215"/>
      <w:bookmarkStart w:id="1417" w:name="_Toc440632376"/>
      <w:bookmarkStart w:id="1418" w:name="_Toc440875148"/>
      <w:bookmarkStart w:id="1419" w:name="_Toc441131135"/>
      <w:bookmarkStart w:id="1420" w:name="_Toc465774658"/>
      <w:bookmarkStart w:id="1421" w:name="_Toc465848887"/>
      <w:bookmarkStart w:id="1422" w:name="_Toc468876207"/>
      <w:bookmarkStart w:id="1423" w:name="_Toc469487701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</w:t>
      </w:r>
      <w:proofErr w:type="gramStart"/>
      <w:r w:rsidRPr="009F5821">
        <w:rPr>
          <w:sz w:val="24"/>
          <w:szCs w:val="24"/>
        </w:rPr>
        <w:t>_»_</w:t>
      </w:r>
      <w:proofErr w:type="gramEnd"/>
      <w:r w:rsidRPr="009F5821">
        <w:rPr>
          <w:sz w:val="24"/>
          <w:szCs w:val="24"/>
        </w:rPr>
        <w:t>____________ г.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proofErr w:type="gramStart"/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  <w:proofErr w:type="gramEnd"/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физ.лиц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24" w:name="_Toc343690585"/>
      <w:bookmarkStart w:id="1425" w:name="_Toc372294429"/>
      <w:bookmarkStart w:id="1426" w:name="_Toc379288897"/>
      <w:bookmarkStart w:id="1427" w:name="_Toc384734781"/>
      <w:bookmarkStart w:id="1428" w:name="_Toc396984079"/>
      <w:bookmarkStart w:id="1429" w:name="_Toc423423682"/>
      <w:bookmarkStart w:id="1430" w:name="_Toc439170711"/>
      <w:bookmarkStart w:id="1431" w:name="_Toc439172813"/>
      <w:bookmarkStart w:id="1432" w:name="_Toc439173254"/>
      <w:bookmarkStart w:id="1433" w:name="_Toc439238250"/>
      <w:bookmarkStart w:id="1434" w:name="_Toc439252797"/>
      <w:bookmarkStart w:id="1435" w:name="_Toc439323771"/>
      <w:bookmarkStart w:id="1436" w:name="_Toc440361406"/>
      <w:bookmarkStart w:id="1437" w:name="_Toc440376288"/>
      <w:bookmarkStart w:id="1438" w:name="_Toc440382546"/>
      <w:bookmarkStart w:id="1439" w:name="_Toc440447216"/>
      <w:bookmarkStart w:id="1440" w:name="_Toc440632377"/>
      <w:bookmarkStart w:id="1441" w:name="_Toc440875149"/>
      <w:bookmarkStart w:id="1442" w:name="_Toc441131136"/>
      <w:bookmarkStart w:id="1443" w:name="_Toc465774659"/>
      <w:bookmarkStart w:id="1444" w:name="_Toc465848888"/>
      <w:bookmarkStart w:id="1445" w:name="_Toc468876208"/>
      <w:bookmarkStart w:id="1446" w:name="_Toc469487702"/>
      <w:r w:rsidRPr="00D27071">
        <w:rPr>
          <w:szCs w:val="24"/>
        </w:rPr>
        <w:lastRenderedPageBreak/>
        <w:t>Инструкции по заполнению</w:t>
      </w:r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BA61A9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</w:t>
      </w:r>
      <w:proofErr w:type="gramStart"/>
      <w:r w:rsidRPr="005E27C2">
        <w:rPr>
          <w:sz w:val="24"/>
          <w:szCs w:val="24"/>
        </w:rPr>
        <w:t>собственников  (</w:t>
      </w:r>
      <w:proofErr w:type="gramEnd"/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«руководитель/участник/акционер/бенефициар» (№14) – указывается, кем </w:t>
      </w:r>
      <w:proofErr w:type="gramStart"/>
      <w:r w:rsidRPr="00D27071">
        <w:rPr>
          <w:sz w:val="24"/>
          <w:szCs w:val="24"/>
        </w:rPr>
        <w:t>является  лицо</w:t>
      </w:r>
      <w:proofErr w:type="gramEnd"/>
      <w:r w:rsidRPr="00D27071">
        <w:rPr>
          <w:sz w:val="24"/>
          <w:szCs w:val="24"/>
        </w:rPr>
        <w:t xml:space="preserve">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>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447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участника(</w:t>
      </w:r>
      <w:proofErr w:type="spellStart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Скан-копии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48" w:name="_Toc423423683"/>
      <w:bookmarkStart w:id="1449" w:name="_Ref440272051"/>
      <w:bookmarkStart w:id="1450" w:name="_Ref440274744"/>
      <w:bookmarkStart w:id="1451" w:name="_Toc469487703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447"/>
      <w:bookmarkEnd w:id="1448"/>
      <w:bookmarkEnd w:id="1449"/>
      <w:bookmarkEnd w:id="1450"/>
      <w:bookmarkEnd w:id="1451"/>
    </w:p>
    <w:p w:rsidR="004F4D80" w:rsidRPr="00AE1D21" w:rsidRDefault="004F4D80" w:rsidP="004F4D80">
      <w:pPr>
        <w:pStyle w:val="3"/>
        <w:rPr>
          <w:szCs w:val="24"/>
        </w:rPr>
      </w:pPr>
      <w:bookmarkStart w:id="1452" w:name="_Toc343690587"/>
      <w:bookmarkStart w:id="1453" w:name="_Toc372294431"/>
      <w:bookmarkStart w:id="1454" w:name="_Toc379288899"/>
      <w:bookmarkStart w:id="1455" w:name="_Toc384734783"/>
      <w:bookmarkStart w:id="1456" w:name="_Toc396984081"/>
      <w:bookmarkStart w:id="1457" w:name="_Toc423423684"/>
      <w:bookmarkStart w:id="1458" w:name="_Toc439170713"/>
      <w:bookmarkStart w:id="1459" w:name="_Toc439172815"/>
      <w:bookmarkStart w:id="1460" w:name="_Toc439173256"/>
      <w:bookmarkStart w:id="1461" w:name="_Toc439238252"/>
      <w:bookmarkStart w:id="1462" w:name="_Toc439252799"/>
      <w:bookmarkStart w:id="1463" w:name="_Toc439323773"/>
      <w:bookmarkStart w:id="1464" w:name="_Toc440361408"/>
      <w:bookmarkStart w:id="1465" w:name="_Toc440376290"/>
      <w:bookmarkStart w:id="1466" w:name="_Toc440382548"/>
      <w:bookmarkStart w:id="1467" w:name="_Toc440447218"/>
      <w:bookmarkStart w:id="1468" w:name="_Toc440632379"/>
      <w:bookmarkStart w:id="1469" w:name="_Toc440875151"/>
      <w:bookmarkStart w:id="1470" w:name="_Toc441131138"/>
      <w:bookmarkStart w:id="1471" w:name="_Toc465774661"/>
      <w:bookmarkStart w:id="1472" w:name="_Toc465848890"/>
      <w:bookmarkStart w:id="1473" w:name="_Toc468876210"/>
      <w:bookmarkStart w:id="1474" w:name="_Toc469487704"/>
      <w:r w:rsidRPr="008C4223">
        <w:rPr>
          <w:szCs w:val="24"/>
        </w:rPr>
        <w:t xml:space="preserve">Форма </w:t>
      </w:r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r w:rsidR="000D70B6" w:rsidRPr="00AE1D21">
        <w:rPr>
          <w:szCs w:val="24"/>
        </w:rPr>
        <w:t>Согласия на обработку персональных данных</w:t>
      </w:r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</w:t>
      </w:r>
      <w:proofErr w:type="gramStart"/>
      <w:r w:rsidRPr="00AE1D21">
        <w:rPr>
          <w:sz w:val="24"/>
          <w:szCs w:val="24"/>
        </w:rPr>
        <w:t>_»_</w:t>
      </w:r>
      <w:proofErr w:type="gramEnd"/>
      <w:r w:rsidRPr="00AE1D21">
        <w:rPr>
          <w:sz w:val="24"/>
          <w:szCs w:val="24"/>
        </w:rPr>
        <w:t>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 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 xml:space="preserve"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 xml:space="preserve">(Подпись уполномоченного </w:t>
      </w:r>
      <w:proofErr w:type="gramStart"/>
      <w:r w:rsidRPr="00AE1D21">
        <w:rPr>
          <w:sz w:val="24"/>
          <w:szCs w:val="24"/>
        </w:rPr>
        <w:t xml:space="preserve">представителя)   </w:t>
      </w:r>
      <w:proofErr w:type="gramEnd"/>
      <w:r w:rsidRPr="00AE1D21">
        <w:rPr>
          <w:sz w:val="24"/>
          <w:szCs w:val="24"/>
        </w:rPr>
        <w:t xml:space="preserve">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475" w:name="_Toc439252801"/>
      <w:bookmarkStart w:id="1476" w:name="_Toc439323774"/>
      <w:bookmarkStart w:id="1477" w:name="_Toc440361409"/>
      <w:bookmarkStart w:id="1478" w:name="_Toc440376291"/>
      <w:bookmarkStart w:id="1479" w:name="_Toc440382549"/>
      <w:bookmarkStart w:id="1480" w:name="_Toc440447219"/>
      <w:bookmarkStart w:id="1481" w:name="_Toc440632380"/>
      <w:bookmarkStart w:id="1482" w:name="_Toc440875152"/>
      <w:bookmarkStart w:id="1483" w:name="_Toc441131139"/>
      <w:bookmarkStart w:id="1484" w:name="_Toc465774662"/>
      <w:bookmarkStart w:id="1485" w:name="_Toc465848891"/>
      <w:bookmarkStart w:id="1486" w:name="_Toc468876211"/>
      <w:bookmarkStart w:id="1487" w:name="_Toc469487705"/>
      <w:r w:rsidRPr="00AE1D21">
        <w:rPr>
          <w:szCs w:val="24"/>
        </w:rPr>
        <w:lastRenderedPageBreak/>
        <w:t>Инструкции по заполнению</w:t>
      </w:r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субъекта(</w:t>
      </w:r>
      <w:proofErr w:type="spellStart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488" w:name="_Toc461808970"/>
      <w:bookmarkStart w:id="1489" w:name="_Toc464120680"/>
      <w:bookmarkStart w:id="1490" w:name="_Toc465774663"/>
      <w:bookmarkStart w:id="1491" w:name="_Toc465848892"/>
      <w:bookmarkStart w:id="1492" w:name="_Toc468876212"/>
      <w:bookmarkStart w:id="1493" w:name="_Toc469487706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488"/>
      <w:bookmarkEnd w:id="1489"/>
      <w:bookmarkEnd w:id="1490"/>
      <w:bookmarkEnd w:id="1491"/>
      <w:bookmarkEnd w:id="1492"/>
      <w:bookmarkEnd w:id="1493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</w:t>
      </w:r>
      <w:proofErr w:type="gramStart"/>
      <w:r w:rsidRPr="00AE1D21">
        <w:rPr>
          <w:sz w:val="24"/>
          <w:szCs w:val="24"/>
        </w:rPr>
        <w:t>_»_</w:t>
      </w:r>
      <w:proofErr w:type="gramEnd"/>
      <w:r w:rsidRPr="00AE1D21">
        <w:rPr>
          <w:sz w:val="24"/>
          <w:szCs w:val="24"/>
        </w:rPr>
        <w:t>____________ г.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494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494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 ОГРН: ______________, ИНН: _________________, 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495" w:name="_Toc461808972"/>
      <w:bookmarkStart w:id="1496" w:name="_Toc464120681"/>
      <w:bookmarkStart w:id="1497" w:name="_Toc465774664"/>
      <w:bookmarkStart w:id="1498" w:name="_Toc465848893"/>
      <w:bookmarkStart w:id="1499" w:name="_Toc468876213"/>
      <w:bookmarkStart w:id="1500" w:name="_Toc469487707"/>
      <w:r w:rsidRPr="00AE1D21">
        <w:rPr>
          <w:szCs w:val="24"/>
        </w:rPr>
        <w:lastRenderedPageBreak/>
        <w:t>Инструкции по заполнению</w:t>
      </w:r>
      <w:bookmarkEnd w:id="1495"/>
      <w:bookmarkEnd w:id="1496"/>
      <w:bookmarkEnd w:id="1497"/>
      <w:bookmarkEnd w:id="1498"/>
      <w:bookmarkEnd w:id="1499"/>
      <w:bookmarkEnd w:id="1500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 xml:space="preserve">Согласие составляется всеми, без исключений, конечными собственниками/бенефициарами, отраженными </w:t>
      </w:r>
      <w:proofErr w:type="gramStart"/>
      <w:r w:rsidRPr="00AE1D21">
        <w:rPr>
          <w:sz w:val="24"/>
          <w:szCs w:val="24"/>
        </w:rPr>
        <w:t>в  Приложении</w:t>
      </w:r>
      <w:proofErr w:type="gramEnd"/>
      <w:r w:rsidRPr="00AE1D21">
        <w:rPr>
          <w:sz w:val="24"/>
          <w:szCs w:val="24"/>
        </w:rPr>
        <w:t xml:space="preserve">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01" w:name="_Ref440272256"/>
      <w:bookmarkStart w:id="1502" w:name="_Ref440272678"/>
      <w:bookmarkStart w:id="1503" w:name="_Ref440274944"/>
      <w:bookmarkStart w:id="1504" w:name="_Toc469487708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01"/>
      <w:bookmarkEnd w:id="1502"/>
      <w:bookmarkEnd w:id="1503"/>
      <w:bookmarkEnd w:id="1504"/>
    </w:p>
    <w:p w:rsidR="007A6A39" w:rsidRPr="007A6A39" w:rsidRDefault="007A6A39" w:rsidP="007A6A39">
      <w:pPr>
        <w:pStyle w:val="3"/>
        <w:rPr>
          <w:szCs w:val="24"/>
        </w:rPr>
      </w:pPr>
      <w:bookmarkStart w:id="1505" w:name="_Toc439170715"/>
      <w:bookmarkStart w:id="1506" w:name="_Toc439172817"/>
      <w:bookmarkStart w:id="1507" w:name="_Toc439173259"/>
      <w:bookmarkStart w:id="1508" w:name="_Toc439238255"/>
      <w:bookmarkStart w:id="1509" w:name="_Toc439252803"/>
      <w:bookmarkStart w:id="1510" w:name="_Toc439323776"/>
      <w:bookmarkStart w:id="1511" w:name="_Toc440361411"/>
      <w:bookmarkStart w:id="1512" w:name="_Toc440376293"/>
      <w:bookmarkStart w:id="1513" w:name="_Toc440382551"/>
      <w:bookmarkStart w:id="1514" w:name="_Toc440447221"/>
      <w:bookmarkStart w:id="1515" w:name="_Toc440632382"/>
      <w:bookmarkStart w:id="1516" w:name="_Toc440875154"/>
      <w:bookmarkStart w:id="1517" w:name="_Toc441131141"/>
      <w:bookmarkStart w:id="1518" w:name="_Toc465774666"/>
      <w:bookmarkStart w:id="1519" w:name="_Toc465848895"/>
      <w:bookmarkStart w:id="1520" w:name="_Toc468876215"/>
      <w:bookmarkStart w:id="1521" w:name="_Toc469487709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</w:t>
      </w:r>
      <w:proofErr w:type="gramStart"/>
      <w:r w:rsidRPr="007A6A39">
        <w:rPr>
          <w:sz w:val="24"/>
          <w:szCs w:val="24"/>
        </w:rPr>
        <w:t>_»_</w:t>
      </w:r>
      <w:proofErr w:type="gramEnd"/>
      <w:r w:rsidRPr="007A6A39">
        <w:rPr>
          <w:sz w:val="24"/>
          <w:szCs w:val="24"/>
        </w:rPr>
        <w:t>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2654BD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2654BD">
        <w:rPr>
          <w:vertAlign w:val="subscript"/>
        </w:rPr>
      </w:r>
      <w:r w:rsidR="002654BD">
        <w:rPr>
          <w:vertAlign w:val="subscript"/>
        </w:rPr>
        <w:fldChar w:fldCharType="separate"/>
      </w:r>
      <w:r w:rsidR="00BA61A9">
        <w:rPr>
          <w:vertAlign w:val="subscript"/>
        </w:rPr>
        <w:t>1.1.4</w:t>
      </w:r>
      <w:r w:rsidR="002654BD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в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2654BD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2654BD">
        <w:rPr>
          <w:vertAlign w:val="subscript"/>
        </w:rPr>
      </w:r>
      <w:r w:rsidR="002654BD">
        <w:rPr>
          <w:vertAlign w:val="subscript"/>
        </w:rPr>
        <w:fldChar w:fldCharType="separate"/>
      </w:r>
      <w:r w:rsidR="00BA61A9">
        <w:rPr>
          <w:vertAlign w:val="subscript"/>
        </w:rPr>
        <w:t>1.1.4</w:t>
      </w:r>
      <w:r w:rsidR="002654BD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</w:t>
            </w:r>
            <w:proofErr w:type="gramStart"/>
            <w:r w:rsidRPr="007A6A39">
              <w:rPr>
                <w:sz w:val="24"/>
                <w:szCs w:val="24"/>
              </w:rPr>
              <w:t>_»_</w:t>
            </w:r>
            <w:proofErr w:type="gramEnd"/>
            <w:r w:rsidRPr="007A6A39">
              <w:rPr>
                <w:sz w:val="24"/>
                <w:szCs w:val="24"/>
              </w:rPr>
              <w:t>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</w:t>
            </w:r>
            <w:proofErr w:type="gramStart"/>
            <w:r w:rsidRPr="007A6A39">
              <w:rPr>
                <w:sz w:val="24"/>
                <w:szCs w:val="24"/>
              </w:rPr>
              <w:t>_»_</w:t>
            </w:r>
            <w:proofErr w:type="gramEnd"/>
            <w:r w:rsidRPr="007A6A39">
              <w:rPr>
                <w:sz w:val="24"/>
                <w:szCs w:val="24"/>
              </w:rPr>
              <w:t>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22" w:name="_Toc439170716"/>
      <w:bookmarkStart w:id="1523" w:name="_Toc439172818"/>
      <w:bookmarkStart w:id="1524" w:name="_Toc439173260"/>
      <w:bookmarkStart w:id="1525" w:name="_Toc439238256"/>
      <w:bookmarkStart w:id="1526" w:name="_Toc439252804"/>
      <w:bookmarkStart w:id="1527" w:name="_Toc439323777"/>
      <w:bookmarkStart w:id="1528" w:name="_Toc440361412"/>
      <w:bookmarkStart w:id="1529" w:name="_Toc440376294"/>
      <w:bookmarkStart w:id="1530" w:name="_Toc440382552"/>
      <w:bookmarkStart w:id="1531" w:name="_Toc440447222"/>
      <w:bookmarkStart w:id="1532" w:name="_Toc440632383"/>
      <w:bookmarkStart w:id="1533" w:name="_Toc440875155"/>
      <w:bookmarkStart w:id="1534" w:name="_Toc441131142"/>
      <w:bookmarkStart w:id="1535" w:name="_Toc465774667"/>
      <w:bookmarkStart w:id="1536" w:name="_Toc465848896"/>
      <w:bookmarkStart w:id="1537" w:name="_Toc468876216"/>
      <w:bookmarkStart w:id="1538" w:name="_Toc469487710"/>
      <w:r w:rsidRPr="007857E5">
        <w:rPr>
          <w:szCs w:val="24"/>
        </w:rPr>
        <w:lastRenderedPageBreak/>
        <w:t>Инструкции по заполнению</w:t>
      </w:r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BA61A9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49"/>
          <w:headerReference w:type="default" r:id="rId50"/>
          <w:footerReference w:type="even" r:id="rId51"/>
          <w:headerReference w:type="first" r:id="rId52"/>
          <w:footerReference w:type="first" r:id="rId53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539" w:name="_Ref465847449"/>
      <w:bookmarkStart w:id="1540" w:name="_Ref465847748"/>
      <w:bookmarkStart w:id="1541" w:name="_Ref465847768"/>
      <w:bookmarkStart w:id="1542" w:name="_Toc469487711"/>
      <w:proofErr w:type="gramStart"/>
      <w:r w:rsidRPr="00AE1D21">
        <w:lastRenderedPageBreak/>
        <w:t>Расписка  сдачи</w:t>
      </w:r>
      <w:proofErr w:type="gramEnd"/>
      <w:r w:rsidRPr="00AE1D21">
        <w:t>-приемки соглашения о неустойке (форма 15)</w:t>
      </w:r>
      <w:bookmarkEnd w:id="1539"/>
      <w:bookmarkEnd w:id="1540"/>
      <w:bookmarkEnd w:id="1541"/>
      <w:bookmarkEnd w:id="1542"/>
    </w:p>
    <w:p w:rsidR="00AF12BB" w:rsidRPr="00CC5A3A" w:rsidRDefault="00AF12BB" w:rsidP="00AF12BB">
      <w:pPr>
        <w:pStyle w:val="3"/>
        <w:rPr>
          <w:szCs w:val="24"/>
        </w:rPr>
      </w:pPr>
      <w:bookmarkStart w:id="1543" w:name="_Toc465774669"/>
      <w:bookmarkStart w:id="1544" w:name="_Toc465848898"/>
      <w:bookmarkStart w:id="1545" w:name="_Toc468876218"/>
      <w:bookmarkStart w:id="1546" w:name="_Toc469487712"/>
      <w:r w:rsidRPr="00CC5A3A">
        <w:rPr>
          <w:szCs w:val="24"/>
        </w:rPr>
        <w:t xml:space="preserve">Форма </w:t>
      </w:r>
      <w:proofErr w:type="gramStart"/>
      <w:r w:rsidRPr="00CC5A3A">
        <w:rPr>
          <w:szCs w:val="24"/>
        </w:rPr>
        <w:t>Расписки  сдачи</w:t>
      </w:r>
      <w:proofErr w:type="gramEnd"/>
      <w:r w:rsidRPr="00CC5A3A">
        <w:rPr>
          <w:szCs w:val="24"/>
        </w:rPr>
        <w:t>-приемки соглашения о неустойке</w:t>
      </w:r>
      <w:bookmarkEnd w:id="1543"/>
      <w:bookmarkEnd w:id="1544"/>
      <w:bookmarkEnd w:id="1545"/>
      <w:bookmarkEnd w:id="1546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proofErr w:type="gramStart"/>
      <w:r w:rsidRPr="00047DE1">
        <w:rPr>
          <w:b/>
          <w:sz w:val="24"/>
          <w:szCs w:val="24"/>
        </w:rPr>
        <w:t>Расписка  сдачи</w:t>
      </w:r>
      <w:proofErr w:type="gramEnd"/>
      <w:r w:rsidRPr="00047DE1">
        <w:rPr>
          <w:b/>
          <w:sz w:val="24"/>
          <w:szCs w:val="24"/>
        </w:rPr>
        <w:t>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547" w:name="_Toc465774670"/>
      <w:bookmarkStart w:id="1548" w:name="_Toc465848899"/>
      <w:bookmarkStart w:id="1549" w:name="_Toc468876219"/>
      <w:bookmarkStart w:id="1550" w:name="_Toc469487713"/>
      <w:r w:rsidRPr="00CC5A3A">
        <w:rPr>
          <w:szCs w:val="24"/>
        </w:rPr>
        <w:lastRenderedPageBreak/>
        <w:t>Инструкции по заполнению</w:t>
      </w:r>
      <w:bookmarkEnd w:id="1547"/>
      <w:bookmarkEnd w:id="1548"/>
      <w:bookmarkEnd w:id="1549"/>
      <w:bookmarkEnd w:id="1550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которой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51" w:name="_Ref440272274"/>
      <w:bookmarkStart w:id="1552" w:name="_Ref440274756"/>
      <w:bookmarkStart w:id="1553" w:name="_Toc469487714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551"/>
      <w:bookmarkEnd w:id="1552"/>
      <w:bookmarkEnd w:id="1553"/>
    </w:p>
    <w:p w:rsidR="007857E5" w:rsidRPr="00AE1D21" w:rsidRDefault="007857E5" w:rsidP="007857E5">
      <w:pPr>
        <w:pStyle w:val="3"/>
        <w:rPr>
          <w:szCs w:val="24"/>
        </w:rPr>
      </w:pPr>
      <w:bookmarkStart w:id="1554" w:name="_Toc439170718"/>
      <w:bookmarkStart w:id="1555" w:name="_Toc439172820"/>
      <w:bookmarkStart w:id="1556" w:name="_Toc439173262"/>
      <w:bookmarkStart w:id="1557" w:name="_Toc439238258"/>
      <w:bookmarkStart w:id="1558" w:name="_Toc439252806"/>
      <w:bookmarkStart w:id="1559" w:name="_Toc439323779"/>
      <w:bookmarkStart w:id="1560" w:name="_Toc440361414"/>
      <w:bookmarkStart w:id="1561" w:name="_Toc440376296"/>
      <w:bookmarkStart w:id="1562" w:name="_Toc440382554"/>
      <w:bookmarkStart w:id="1563" w:name="_Toc440447224"/>
      <w:bookmarkStart w:id="1564" w:name="_Toc440632385"/>
      <w:bookmarkStart w:id="1565" w:name="_Toc440875157"/>
      <w:bookmarkStart w:id="1566" w:name="_Toc441131144"/>
      <w:bookmarkStart w:id="1567" w:name="_Toc465774672"/>
      <w:bookmarkStart w:id="1568" w:name="_Toc465848901"/>
      <w:bookmarkStart w:id="1569" w:name="_Toc468876221"/>
      <w:bookmarkStart w:id="1570" w:name="_Toc469487715"/>
      <w:r w:rsidRPr="00AE1D21">
        <w:rPr>
          <w:szCs w:val="24"/>
        </w:rPr>
        <w:t xml:space="preserve">Форма </w:t>
      </w:r>
      <w:bookmarkEnd w:id="1554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</w:t>
      </w:r>
      <w:proofErr w:type="gramStart"/>
      <w:r w:rsidRPr="00AE1D21">
        <w:rPr>
          <w:sz w:val="24"/>
          <w:szCs w:val="24"/>
        </w:rPr>
        <w:t>_»_</w:t>
      </w:r>
      <w:proofErr w:type="gramEnd"/>
      <w:r w:rsidRPr="00AE1D21">
        <w:rPr>
          <w:sz w:val="24"/>
          <w:szCs w:val="24"/>
        </w:rPr>
        <w:t>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571" w:name="_Toc300142269"/>
      <w:bookmarkStart w:id="1572" w:name="_Toc309735391"/>
      <w:bookmarkStart w:id="1573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571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572"/>
      <w:bookmarkEnd w:id="1573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</w:t>
      </w:r>
      <w:proofErr w:type="gramStart"/>
      <w:r w:rsidRPr="00AE1D21">
        <w:rPr>
          <w:sz w:val="24"/>
          <w:szCs w:val="24"/>
        </w:rPr>
        <w:t>свое  согласие</w:t>
      </w:r>
      <w:proofErr w:type="gramEnd"/>
      <w:r w:rsidRPr="00AE1D21">
        <w:rPr>
          <w:sz w:val="24"/>
          <w:szCs w:val="24"/>
        </w:rPr>
        <w:t xml:space="preserve">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</w:t>
      </w:r>
      <w:proofErr w:type="gramStart"/>
      <w:r w:rsidRPr="007857E5">
        <w:rPr>
          <w:bCs w:val="0"/>
          <w:snapToGrid w:val="0"/>
          <w:sz w:val="24"/>
          <w:szCs w:val="24"/>
        </w:rPr>
        <w:t xml:space="preserve">представителя)   </w:t>
      </w:r>
      <w:proofErr w:type="gramEnd"/>
      <w:r w:rsidRPr="007857E5">
        <w:rPr>
          <w:bCs w:val="0"/>
          <w:snapToGrid w:val="0"/>
          <w:sz w:val="24"/>
          <w:szCs w:val="24"/>
        </w:rPr>
        <w:t xml:space="preserve">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574" w:name="_Toc439170719"/>
      <w:bookmarkStart w:id="1575" w:name="_Toc439172821"/>
      <w:bookmarkStart w:id="1576" w:name="_Toc439173263"/>
      <w:bookmarkStart w:id="1577" w:name="_Toc439238259"/>
      <w:bookmarkStart w:id="1578" w:name="_Toc439252807"/>
      <w:bookmarkStart w:id="1579" w:name="_Toc439323780"/>
      <w:bookmarkStart w:id="1580" w:name="_Toc440361415"/>
      <w:bookmarkStart w:id="1581" w:name="_Toc440376297"/>
      <w:bookmarkStart w:id="1582" w:name="_Toc440382555"/>
      <w:bookmarkStart w:id="1583" w:name="_Toc440447225"/>
      <w:bookmarkStart w:id="1584" w:name="_Toc440632386"/>
      <w:bookmarkStart w:id="1585" w:name="_Toc440875158"/>
      <w:bookmarkStart w:id="1586" w:name="_Toc441131145"/>
      <w:bookmarkStart w:id="1587" w:name="_Toc465774673"/>
      <w:bookmarkStart w:id="1588" w:name="_Toc465848902"/>
      <w:bookmarkStart w:id="1589" w:name="_Toc468876222"/>
      <w:bookmarkStart w:id="1590" w:name="_Toc469487716"/>
      <w:r w:rsidRPr="007857E5">
        <w:rPr>
          <w:szCs w:val="24"/>
        </w:rPr>
        <w:lastRenderedPageBreak/>
        <w:t>Инструкции по заполнению</w:t>
      </w:r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BA61A9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591" w:name="_Ref93268095"/>
      <w:bookmarkStart w:id="1592" w:name="_Ref93268099"/>
      <w:bookmarkStart w:id="1593" w:name="_Toc98253958"/>
      <w:bookmarkStart w:id="1594" w:name="_Toc165173884"/>
      <w:bookmarkStart w:id="1595" w:name="_Toc423423678"/>
      <w:bookmarkStart w:id="1596" w:name="_Ref440272510"/>
      <w:bookmarkStart w:id="1597" w:name="_Ref440274961"/>
      <w:bookmarkStart w:id="1598" w:name="_Ref90381141"/>
      <w:bookmarkStart w:id="1599" w:name="_Toc90385121"/>
      <w:bookmarkStart w:id="1600" w:name="_Toc98253952"/>
      <w:bookmarkStart w:id="1601" w:name="_Toc165173878"/>
      <w:bookmarkStart w:id="1602" w:name="_Toc423427449"/>
      <w:bookmarkStart w:id="1603" w:name="_Toc469487717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</w:p>
    <w:p w:rsidR="00635719" w:rsidRPr="00D904EF" w:rsidRDefault="00635719" w:rsidP="00635719">
      <w:pPr>
        <w:pStyle w:val="3"/>
        <w:rPr>
          <w:szCs w:val="24"/>
        </w:rPr>
      </w:pPr>
      <w:bookmarkStart w:id="1604" w:name="_Toc90385125"/>
      <w:bookmarkStart w:id="1605" w:name="_Toc439170705"/>
      <w:bookmarkStart w:id="1606" w:name="_Toc439172807"/>
      <w:bookmarkStart w:id="1607" w:name="_Toc439173268"/>
      <w:bookmarkStart w:id="1608" w:name="_Toc439238264"/>
      <w:bookmarkStart w:id="1609" w:name="_Toc439252812"/>
      <w:bookmarkStart w:id="1610" w:name="_Toc439323785"/>
      <w:bookmarkStart w:id="1611" w:name="_Toc440361420"/>
      <w:bookmarkStart w:id="1612" w:name="_Toc440376302"/>
      <w:bookmarkStart w:id="1613" w:name="_Toc440382560"/>
      <w:bookmarkStart w:id="1614" w:name="_Toc440447230"/>
      <w:bookmarkStart w:id="1615" w:name="_Toc440632391"/>
      <w:bookmarkStart w:id="1616" w:name="_Toc440875160"/>
      <w:bookmarkStart w:id="1617" w:name="_Toc441131147"/>
      <w:bookmarkStart w:id="1618" w:name="_Toc465774675"/>
      <w:bookmarkStart w:id="1619" w:name="_Toc465848904"/>
      <w:bookmarkStart w:id="1620" w:name="_Toc468876224"/>
      <w:bookmarkStart w:id="1621" w:name="_Toc469487718"/>
      <w:r w:rsidRPr="00D904EF">
        <w:rPr>
          <w:szCs w:val="24"/>
        </w:rPr>
        <w:t xml:space="preserve">Форма </w:t>
      </w:r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</w:t>
      </w:r>
      <w:proofErr w:type="gramStart"/>
      <w:r w:rsidRPr="00F647F7">
        <w:rPr>
          <w:color w:val="000000"/>
          <w:sz w:val="24"/>
          <w:szCs w:val="24"/>
        </w:rPr>
        <w:t>_»_</w:t>
      </w:r>
      <w:proofErr w:type="gramEnd"/>
      <w:r w:rsidRPr="00F647F7">
        <w:rPr>
          <w:color w:val="000000"/>
          <w:sz w:val="24"/>
          <w:szCs w:val="24"/>
        </w:rPr>
        <w:t>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622" w:name="_Toc90385126"/>
      <w:bookmarkStart w:id="1623" w:name="_Toc98253959"/>
      <w:bookmarkStart w:id="1624" w:name="_Toc157248211"/>
      <w:bookmarkStart w:id="1625" w:name="_Toc157496580"/>
      <w:bookmarkStart w:id="1626" w:name="_Toc158206119"/>
      <w:bookmarkStart w:id="1627" w:name="_Toc164057804"/>
      <w:bookmarkStart w:id="1628" w:name="_Toc164137154"/>
      <w:bookmarkStart w:id="1629" w:name="_Toc164161314"/>
      <w:bookmarkStart w:id="1630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631" w:name="_Toc439170706"/>
      <w:bookmarkStart w:id="1632" w:name="_Toc439172808"/>
      <w:bookmarkStart w:id="1633" w:name="_Toc439173269"/>
      <w:bookmarkStart w:id="1634" w:name="_Toc439238265"/>
      <w:bookmarkStart w:id="1635" w:name="_Toc439252813"/>
      <w:bookmarkStart w:id="1636" w:name="_Toc439323786"/>
      <w:bookmarkStart w:id="1637" w:name="_Toc440361421"/>
      <w:bookmarkStart w:id="1638" w:name="_Toc440376303"/>
      <w:bookmarkStart w:id="1639" w:name="_Toc440382561"/>
      <w:bookmarkStart w:id="1640" w:name="_Toc440447231"/>
      <w:bookmarkStart w:id="1641" w:name="_Toc440632392"/>
      <w:bookmarkStart w:id="1642" w:name="_Toc440875161"/>
      <w:bookmarkStart w:id="1643" w:name="_Toc441131148"/>
      <w:bookmarkStart w:id="1644" w:name="_Toc465774676"/>
      <w:bookmarkStart w:id="1645" w:name="_Toc465848905"/>
      <w:bookmarkStart w:id="1646" w:name="_Toc468876225"/>
      <w:bookmarkStart w:id="1647" w:name="_Toc469487719"/>
      <w:r w:rsidRPr="00D904EF">
        <w:rPr>
          <w:szCs w:val="24"/>
        </w:rPr>
        <w:lastRenderedPageBreak/>
        <w:t>Инструкции по заполнению</w:t>
      </w:r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BA61A9">
        <w:rPr>
          <w:sz w:val="24"/>
          <w:szCs w:val="24"/>
        </w:rPr>
        <w:t>3.3.9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BA61A9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BA61A9">
        <w:rPr>
          <w:sz w:val="24"/>
          <w:szCs w:val="24"/>
        </w:rPr>
        <w:t>5.2</w:t>
      </w:r>
      <w:r w:rsidR="002654BD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BA61A9">
        <w:rPr>
          <w:sz w:val="24"/>
          <w:szCs w:val="24"/>
        </w:rPr>
        <w:t>5.4</w:t>
      </w:r>
      <w:r w:rsidR="002654BD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48" w:name="_Ref440376324"/>
      <w:bookmarkStart w:id="1649" w:name="_Ref440376401"/>
      <w:bookmarkStart w:id="1650" w:name="_Toc469487720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648"/>
      <w:bookmarkEnd w:id="1649"/>
      <w:bookmarkEnd w:id="1650"/>
    </w:p>
    <w:p w:rsidR="00CA1534" w:rsidRPr="00D904EF" w:rsidRDefault="00CA1534" w:rsidP="00CA1534">
      <w:pPr>
        <w:pStyle w:val="3"/>
        <w:rPr>
          <w:szCs w:val="24"/>
        </w:rPr>
      </w:pPr>
      <w:bookmarkStart w:id="1651" w:name="_Toc440376305"/>
      <w:bookmarkStart w:id="1652" w:name="_Toc440382563"/>
      <w:bookmarkStart w:id="1653" w:name="_Toc440447233"/>
      <w:bookmarkStart w:id="1654" w:name="_Toc440632394"/>
      <w:bookmarkStart w:id="1655" w:name="_Toc440875163"/>
      <w:bookmarkStart w:id="1656" w:name="_Toc441131150"/>
      <w:bookmarkStart w:id="1657" w:name="_Toc465774678"/>
      <w:bookmarkStart w:id="1658" w:name="_Toc465848907"/>
      <w:bookmarkStart w:id="1659" w:name="_Toc468876227"/>
      <w:bookmarkStart w:id="1660" w:name="_Toc469487721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</w:t>
      </w:r>
      <w:proofErr w:type="gramStart"/>
      <w:r w:rsidRPr="00F647F7">
        <w:rPr>
          <w:color w:val="000000"/>
          <w:sz w:val="24"/>
          <w:szCs w:val="24"/>
        </w:rPr>
        <w:t>_»_</w:t>
      </w:r>
      <w:proofErr w:type="gramEnd"/>
      <w:r w:rsidRPr="00F647F7">
        <w:rPr>
          <w:color w:val="000000"/>
          <w:sz w:val="24"/>
          <w:szCs w:val="24"/>
        </w:rPr>
        <w:t>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661" w:name="_Toc440376306"/>
      <w:bookmarkStart w:id="1662" w:name="_Toc440382564"/>
      <w:bookmarkStart w:id="1663" w:name="_Toc440447234"/>
      <w:bookmarkStart w:id="1664" w:name="_Toc440632395"/>
      <w:bookmarkStart w:id="1665" w:name="_Toc440875164"/>
      <w:bookmarkStart w:id="1666" w:name="_Toc441131151"/>
      <w:bookmarkStart w:id="1667" w:name="_Toc465774679"/>
      <w:bookmarkStart w:id="1668" w:name="_Toc465848908"/>
      <w:bookmarkStart w:id="1669" w:name="_Toc468876228"/>
      <w:bookmarkStart w:id="1670" w:name="_Toc469487722"/>
      <w:r w:rsidRPr="00D904EF">
        <w:rPr>
          <w:szCs w:val="24"/>
        </w:rPr>
        <w:lastRenderedPageBreak/>
        <w:t>Инструкции по заполнению</w:t>
      </w:r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2654BD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BA61A9">
        <w:rPr>
          <w:sz w:val="24"/>
          <w:szCs w:val="24"/>
        </w:rPr>
        <w:t>3.3.10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BA61A9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2654BD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BA61A9">
        <w:rPr>
          <w:sz w:val="24"/>
          <w:szCs w:val="24"/>
        </w:rPr>
        <w:t>5.2</w:t>
      </w:r>
      <w:r w:rsidR="002654BD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BA61A9">
        <w:rPr>
          <w:sz w:val="24"/>
          <w:szCs w:val="24"/>
        </w:rPr>
        <w:t>5.4</w:t>
      </w:r>
      <w:r w:rsidR="002654BD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369D" w:rsidRDefault="0078369D">
      <w:pPr>
        <w:spacing w:line="240" w:lineRule="auto"/>
      </w:pPr>
      <w:r>
        <w:separator/>
      </w:r>
    </w:p>
  </w:endnote>
  <w:endnote w:type="continuationSeparator" w:id="0">
    <w:p w:rsidR="0078369D" w:rsidRDefault="0078369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61A9" w:rsidRDefault="00BA61A9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61A9" w:rsidRDefault="00BA61A9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A61A9" w:rsidRDefault="00BA61A9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61A9" w:rsidRDefault="00BA61A9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61A9" w:rsidRDefault="00BA61A9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61A9" w:rsidRPr="00FA0376" w:rsidRDefault="00BA61A9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F35E48">
      <w:rPr>
        <w:noProof/>
        <w:sz w:val="16"/>
        <w:szCs w:val="16"/>
        <w:lang w:eastAsia="ru-RU"/>
      </w:rPr>
      <w:t>38</w:t>
    </w:r>
    <w:r w:rsidRPr="00FA0376">
      <w:rPr>
        <w:sz w:val="16"/>
        <w:szCs w:val="16"/>
        <w:lang w:eastAsia="ru-RU"/>
      </w:rPr>
      <w:fldChar w:fldCharType="end"/>
    </w:r>
  </w:p>
  <w:p w:rsidR="00BA61A9" w:rsidRPr="00EE0539" w:rsidRDefault="00BA61A9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2D0F58">
      <w:rPr>
        <w:sz w:val="18"/>
        <w:szCs w:val="18"/>
      </w:rPr>
      <w:t xml:space="preserve">Договора </w:t>
    </w:r>
    <w:r w:rsidRPr="00834380">
      <w:rPr>
        <w:sz w:val="18"/>
        <w:szCs w:val="18"/>
      </w:rPr>
      <w:t xml:space="preserve">на </w:t>
    </w:r>
    <w:r w:rsidR="0005732B">
      <w:rPr>
        <w:sz w:val="18"/>
        <w:szCs w:val="18"/>
      </w:rPr>
      <w:t>оказание услуг по заправке и восстановлению картриджей</w:t>
    </w:r>
    <w:r w:rsidRPr="002D0F58">
      <w:rPr>
        <w:sz w:val="18"/>
        <w:szCs w:val="18"/>
      </w:rPr>
      <w:t xml:space="preserve"> для нужд ПАО «МРСК Центра» (филиала «Воронежэнерго»)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61A9" w:rsidRDefault="00BA61A9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61A9" w:rsidRDefault="00BA61A9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61A9" w:rsidRDefault="00BA61A9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61A9" w:rsidRDefault="00BA61A9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61A9" w:rsidRDefault="00BA61A9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61A9" w:rsidRDefault="00BA61A9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61A9" w:rsidRDefault="00BA61A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369D" w:rsidRDefault="0078369D">
      <w:pPr>
        <w:spacing w:line="240" w:lineRule="auto"/>
      </w:pPr>
      <w:r>
        <w:separator/>
      </w:r>
    </w:p>
  </w:footnote>
  <w:footnote w:type="continuationSeparator" w:id="0">
    <w:p w:rsidR="0078369D" w:rsidRDefault="0078369D">
      <w:pPr>
        <w:spacing w:line="240" w:lineRule="auto"/>
      </w:pPr>
      <w:r>
        <w:continuationSeparator/>
      </w:r>
    </w:p>
  </w:footnote>
  <w:footnote w:id="1">
    <w:p w:rsidR="00BA61A9" w:rsidRPr="00B36685" w:rsidRDefault="00BA61A9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BA61A9" w:rsidRDefault="00BA61A9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BA61A9" w:rsidRDefault="00BA61A9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BA61A9" w:rsidRDefault="00BA61A9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61A9" w:rsidRDefault="00BA61A9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61A9" w:rsidRDefault="00BA61A9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61A9" w:rsidRDefault="00BA61A9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61A9" w:rsidRDefault="00BA61A9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61A9" w:rsidRDefault="00BA61A9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61A9" w:rsidRPr="00930031" w:rsidRDefault="00BA61A9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61A9" w:rsidRDefault="00BA61A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61A9" w:rsidRDefault="00BA61A9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61A9" w:rsidRDefault="00BA61A9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61A9" w:rsidRDefault="00BA61A9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61A9" w:rsidRDefault="00BA61A9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61A9" w:rsidRDefault="00BA61A9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61A9" w:rsidRDefault="00BA61A9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61A9" w:rsidRDefault="00BA61A9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61A9" w:rsidRDefault="00BA61A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 w15:restartNumberingAfterBreak="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 w15:restartNumberingAfterBreak="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 w15:restartNumberingAfterBreak="0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 w15:restartNumberingAfterBreak="0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318D3771"/>
    <w:multiLevelType w:val="multilevel"/>
    <w:tmpl w:val="7D8A95E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 w15:restartNumberingAfterBreak="0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 w15:restartNumberingAfterBreak="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 w15:restartNumberingAfterBreak="0">
    <w:nsid w:val="478A395C"/>
    <w:multiLevelType w:val="multilevel"/>
    <w:tmpl w:val="0F5EE786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 w15:restartNumberingAfterBreak="0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 w15:restartNumberingAfterBreak="0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 w15:restartNumberingAfterBreak="0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 w15:restartNumberingAfterBreak="0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 w15:restartNumberingAfterBreak="0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 w15:restartNumberingAfterBreak="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 w15:restartNumberingAfterBreak="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 w15:restartNumberingAfterBreak="0">
    <w:nsid w:val="619605C4"/>
    <w:multiLevelType w:val="multilevel"/>
    <w:tmpl w:val="DEF4D32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 w15:restartNumberingAfterBreak="0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 w15:restartNumberingAfterBreak="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 w15:restartNumberingAfterBreak="0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 w15:restartNumberingAfterBreak="0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 w15:restartNumberingAfterBreak="0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1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6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3"/>
  </w:num>
  <w:num w:numId="77">
    <w:abstractNumId w:val="91"/>
  </w:num>
  <w:num w:numId="78">
    <w:abstractNumId w:val="118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5"/>
  </w:num>
  <w:num w:numId="95">
    <w:abstractNumId w:val="107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67D8"/>
    <w:rsid w:val="00027446"/>
    <w:rsid w:val="00027C2B"/>
    <w:rsid w:val="00032368"/>
    <w:rsid w:val="000326CF"/>
    <w:rsid w:val="000333D4"/>
    <w:rsid w:val="00033D13"/>
    <w:rsid w:val="00033F16"/>
    <w:rsid w:val="000344B5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5732B"/>
    <w:rsid w:val="00065ED6"/>
    <w:rsid w:val="0007043F"/>
    <w:rsid w:val="00076D8B"/>
    <w:rsid w:val="00077FB6"/>
    <w:rsid w:val="00080ECA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5F2B"/>
    <w:rsid w:val="00102081"/>
    <w:rsid w:val="00104B1E"/>
    <w:rsid w:val="00105CC8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2F71"/>
    <w:rsid w:val="00193067"/>
    <w:rsid w:val="0019725C"/>
    <w:rsid w:val="00197954"/>
    <w:rsid w:val="001A1D23"/>
    <w:rsid w:val="001A3C31"/>
    <w:rsid w:val="001A63D5"/>
    <w:rsid w:val="001A6511"/>
    <w:rsid w:val="001B66E4"/>
    <w:rsid w:val="001C01F9"/>
    <w:rsid w:val="001C325A"/>
    <w:rsid w:val="001C3F34"/>
    <w:rsid w:val="001C53D9"/>
    <w:rsid w:val="001E0693"/>
    <w:rsid w:val="001E200B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039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13FC"/>
    <w:rsid w:val="002C589F"/>
    <w:rsid w:val="002C59D7"/>
    <w:rsid w:val="002D0F58"/>
    <w:rsid w:val="002D2587"/>
    <w:rsid w:val="002D41BC"/>
    <w:rsid w:val="002D4BC6"/>
    <w:rsid w:val="002E6387"/>
    <w:rsid w:val="002F273A"/>
    <w:rsid w:val="002F3EB0"/>
    <w:rsid w:val="002F740F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26AA6"/>
    <w:rsid w:val="003303E9"/>
    <w:rsid w:val="00330669"/>
    <w:rsid w:val="003311F3"/>
    <w:rsid w:val="00332B6A"/>
    <w:rsid w:val="00334232"/>
    <w:rsid w:val="003345FE"/>
    <w:rsid w:val="003416BE"/>
    <w:rsid w:val="003417F7"/>
    <w:rsid w:val="0034341A"/>
    <w:rsid w:val="00344FCF"/>
    <w:rsid w:val="00345CCA"/>
    <w:rsid w:val="00345E93"/>
    <w:rsid w:val="0035097E"/>
    <w:rsid w:val="00355099"/>
    <w:rsid w:val="003558DC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4DF9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5A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26DBC"/>
    <w:rsid w:val="004323E0"/>
    <w:rsid w:val="0043428B"/>
    <w:rsid w:val="00435355"/>
    <w:rsid w:val="004360F5"/>
    <w:rsid w:val="004406A6"/>
    <w:rsid w:val="00440928"/>
    <w:rsid w:val="00443E0B"/>
    <w:rsid w:val="0045264C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DAC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2ABA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199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77349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318"/>
    <w:rsid w:val="006318E6"/>
    <w:rsid w:val="00631F54"/>
    <w:rsid w:val="00632F4B"/>
    <w:rsid w:val="006330D4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04A8"/>
    <w:rsid w:val="00696966"/>
    <w:rsid w:val="006B0604"/>
    <w:rsid w:val="006B08E2"/>
    <w:rsid w:val="006B3CF3"/>
    <w:rsid w:val="006B43A1"/>
    <w:rsid w:val="006B4939"/>
    <w:rsid w:val="006B4ED4"/>
    <w:rsid w:val="006B7986"/>
    <w:rsid w:val="006C58DC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200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1B30"/>
    <w:rsid w:val="00725F9C"/>
    <w:rsid w:val="00726465"/>
    <w:rsid w:val="00726DAC"/>
    <w:rsid w:val="007306AE"/>
    <w:rsid w:val="007321D4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69D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07153"/>
    <w:rsid w:val="00813F81"/>
    <w:rsid w:val="008176AA"/>
    <w:rsid w:val="00826D29"/>
    <w:rsid w:val="00831719"/>
    <w:rsid w:val="00832D0A"/>
    <w:rsid w:val="00834380"/>
    <w:rsid w:val="00837110"/>
    <w:rsid w:val="00841A6F"/>
    <w:rsid w:val="00845803"/>
    <w:rsid w:val="00847BAA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87450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021E"/>
    <w:rsid w:val="008F389C"/>
    <w:rsid w:val="008F465A"/>
    <w:rsid w:val="008F558F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8F0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98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97F6F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AD3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22FF"/>
    <w:rsid w:val="00A33B7C"/>
    <w:rsid w:val="00A4059F"/>
    <w:rsid w:val="00A40714"/>
    <w:rsid w:val="00A40BDF"/>
    <w:rsid w:val="00A41B88"/>
    <w:rsid w:val="00A4490F"/>
    <w:rsid w:val="00A44B30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45B8"/>
    <w:rsid w:val="00AE54F9"/>
    <w:rsid w:val="00AE556B"/>
    <w:rsid w:val="00AE6158"/>
    <w:rsid w:val="00AF12BB"/>
    <w:rsid w:val="00AF4B80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4E19"/>
    <w:rsid w:val="00B26A26"/>
    <w:rsid w:val="00B27CCD"/>
    <w:rsid w:val="00B32859"/>
    <w:rsid w:val="00B32B13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61A9"/>
    <w:rsid w:val="00BA6765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0495"/>
    <w:rsid w:val="00BE2DFB"/>
    <w:rsid w:val="00BE3CE1"/>
    <w:rsid w:val="00BE6030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0249"/>
    <w:rsid w:val="00C8364E"/>
    <w:rsid w:val="00C83EB1"/>
    <w:rsid w:val="00C84FF2"/>
    <w:rsid w:val="00C85C4D"/>
    <w:rsid w:val="00C865CB"/>
    <w:rsid w:val="00C86793"/>
    <w:rsid w:val="00C87A34"/>
    <w:rsid w:val="00C93109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5E2"/>
    <w:rsid w:val="00D168A4"/>
    <w:rsid w:val="00D203D2"/>
    <w:rsid w:val="00D20928"/>
    <w:rsid w:val="00D2154A"/>
    <w:rsid w:val="00D273DE"/>
    <w:rsid w:val="00D273F6"/>
    <w:rsid w:val="00D275BB"/>
    <w:rsid w:val="00D32E76"/>
    <w:rsid w:val="00D34C63"/>
    <w:rsid w:val="00D36977"/>
    <w:rsid w:val="00D421AA"/>
    <w:rsid w:val="00D43C89"/>
    <w:rsid w:val="00D50C7F"/>
    <w:rsid w:val="00D50E8D"/>
    <w:rsid w:val="00D51A0B"/>
    <w:rsid w:val="00D52133"/>
    <w:rsid w:val="00D536DC"/>
    <w:rsid w:val="00D5461D"/>
    <w:rsid w:val="00D560EA"/>
    <w:rsid w:val="00D562AE"/>
    <w:rsid w:val="00D56BE9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3CE4"/>
    <w:rsid w:val="00E13ED4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40E1"/>
    <w:rsid w:val="00E35404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574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35E48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6429"/>
    <w:rsid w:val="00F76FAB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CDBDE575-1D6F-40B8-88FB-FCA6FBCF1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9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mailto:Fateev.SY@mrsk-1.ru" TargetMode="External"/><Relationship Id="rId26" Type="http://schemas.openxmlformats.org/officeDocument/2006/relationships/footer" Target="footer5.xml"/><Relationship Id="rId39" Type="http://schemas.openxmlformats.org/officeDocument/2006/relationships/footer" Target="footer9.xml"/><Relationship Id="rId21" Type="http://schemas.openxmlformats.org/officeDocument/2006/relationships/hyperlink" Target="http://www.b2b-mrsk.ru/" TargetMode="External"/><Relationship Id="rId34" Type="http://schemas.openxmlformats.org/officeDocument/2006/relationships/hyperlink" Target="mailto:Zaitseva.AA@mrsk-1.ru" TargetMode="External"/><Relationship Id="rId42" Type="http://schemas.openxmlformats.org/officeDocument/2006/relationships/footer" Target="footer10.xm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eader" Target="header14.xml"/><Relationship Id="rId55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yperlink" Target="mailto:Zaitseva.AA@mrsk-1.ru" TargetMode="Externa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header" Target="header12.xml"/><Relationship Id="rId46" Type="http://schemas.openxmlformats.org/officeDocument/2006/relationships/hyperlink" Target="consultantplus://offline/ref=86C855FF9931DA9E8282C60C4DADA77D6E3EF501C72B67668DFC4D0EA1y5xAN" TargetMode="Externa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8.xml"/><Relationship Id="rId41" Type="http://schemas.openxmlformats.org/officeDocument/2006/relationships/hyperlink" Target="mailto:doverie@mrsk-1.ru" TargetMode="External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footer" Target="footer8.xml"/><Relationship Id="rId40" Type="http://schemas.openxmlformats.org/officeDocument/2006/relationships/hyperlink" Target="http://www.rosseti.ru/about/contacts/opinion/" TargetMode="External"/><Relationship Id="rId45" Type="http://schemas.openxmlformats.org/officeDocument/2006/relationships/hyperlink" Target="consultantplus://offline/ref=86C855FF9931DA9E8282C60C4DADA77D6D37F30BC92667668DFC4D0EA1y5xAN" TargetMode="External"/><Relationship Id="rId53" Type="http://schemas.openxmlformats.org/officeDocument/2006/relationships/footer" Target="footer12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header" Target="header11.xml"/><Relationship Id="rId49" Type="http://schemas.openxmlformats.org/officeDocument/2006/relationships/header" Target="header13.xml"/><Relationship Id="rId10" Type="http://schemas.openxmlformats.org/officeDocument/2006/relationships/image" Target="media/image1.png"/><Relationship Id="rId19" Type="http://schemas.openxmlformats.org/officeDocument/2006/relationships/hyperlink" Target="http://www.zakupki.gov.ru" TargetMode="External"/><Relationship Id="rId31" Type="http://schemas.openxmlformats.org/officeDocument/2006/relationships/header" Target="header9.xml"/><Relationship Id="rId44" Type="http://schemas.openxmlformats.org/officeDocument/2006/relationships/hyperlink" Target="consultantplus://offline/ref=86C855FF9931DA9E8282C60C4DADA77D6E3EFB01C62B67668DFC4D0EA1y5xAN" TargetMode="External"/><Relationship Id="rId52" Type="http://schemas.openxmlformats.org/officeDocument/2006/relationships/header" Target="header15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header" Target="header10.xml"/><Relationship Id="rId43" Type="http://schemas.openxmlformats.org/officeDocument/2006/relationships/hyperlink" Target="consultantplus://offline/ref=86C855FF9931DA9E8282C60C4DADA77D6E3FF20BC62667668DFC4D0EA1y5xAN" TargetMode="External"/><Relationship Id="rId48" Type="http://schemas.openxmlformats.org/officeDocument/2006/relationships/hyperlink" Target="consultantplus://offline/ref=86C855FF9931DA9E8282C60C4DADA77D6D37F30BC92667668DFC4D0EA1y5xAN" TargetMode="External"/><Relationship Id="rId8" Type="http://schemas.openxmlformats.org/officeDocument/2006/relationships/hyperlink" Target="mailto:posta@mrsk-1.ru" TargetMode="External"/><Relationship Id="rId51" Type="http://schemas.openxmlformats.org/officeDocument/2006/relationships/footer" Target="footer11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655E8B-63FF-4295-85C9-869D9C3B9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1</Pages>
  <Words>26370</Words>
  <Characters>150309</Characters>
  <Application>Microsoft Office Word</Application>
  <DocSecurity>0</DocSecurity>
  <Lines>1252</Lines>
  <Paragraphs>352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176327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Кондратьев Александр Владимирович</cp:lastModifiedBy>
  <cp:revision>182</cp:revision>
  <cp:lastPrinted>2016-12-21T08:01:00Z</cp:lastPrinted>
  <dcterms:created xsi:type="dcterms:W3CDTF">2016-01-13T12:36:00Z</dcterms:created>
  <dcterms:modified xsi:type="dcterms:W3CDTF">2016-12-21T08:22:00Z</dcterms:modified>
</cp:coreProperties>
</file>