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36" w:rsidRPr="00EA1E4F" w:rsidRDefault="00542324" w:rsidP="00D21C36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A11A76" w:rsidRPr="00041308" w:rsidRDefault="00A11A76" w:rsidP="00D21C3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A11A76" w:rsidRPr="00010061" w:rsidRDefault="00A11A76" w:rsidP="00D21C3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A11A76" w:rsidRPr="00010061" w:rsidRDefault="00A11A76" w:rsidP="00D21C3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11A76" w:rsidRPr="00E23D27" w:rsidRDefault="00A11A76" w:rsidP="00D21C36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D21C36" w:rsidRPr="00EA1E4F">
        <w:rPr>
          <w:noProof/>
          <w:sz w:val="16"/>
          <w:szCs w:val="16"/>
          <w:lang w:eastAsia="ru-RU"/>
        </w:rPr>
        <w:drawing>
          <wp:inline distT="0" distB="0" distL="0" distR="0" wp14:anchorId="7480420C" wp14:editId="7772AB23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C36" w:rsidRPr="00EA1E4F">
        <w:rPr>
          <w:noProof/>
          <w:sz w:val="16"/>
          <w:szCs w:val="16"/>
          <w:lang w:eastAsia="ru-RU"/>
        </w:rPr>
        <w:t xml:space="preserve">            </w:t>
      </w:r>
      <w:r w:rsidR="00D21C36" w:rsidRPr="00EA1E4F">
        <w:rPr>
          <w:noProof/>
          <w:sz w:val="16"/>
          <w:szCs w:val="16"/>
          <w:lang w:eastAsia="ru-RU"/>
        </w:rPr>
        <w:drawing>
          <wp:inline distT="0" distB="0" distL="0" distR="0" wp14:anchorId="051C4365" wp14:editId="28523FE7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B44BD3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556FF" w:rsidRPr="00B44BD3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B44BD3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D21C36" w:rsidP="007556F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начальника Управления логистики и</w:t>
      </w:r>
      <w:r w:rsidR="007556FF" w:rsidRPr="003C7995">
        <w:rPr>
          <w:sz w:val="24"/>
          <w:szCs w:val="24"/>
        </w:rPr>
        <w:t xml:space="preserve"> </w:t>
      </w:r>
    </w:p>
    <w:p w:rsidR="007556FF" w:rsidRPr="00C12FA4" w:rsidRDefault="00D21C36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  <w:r w:rsidR="007556FF" w:rsidRPr="00C12FA4">
        <w:rPr>
          <w:sz w:val="24"/>
          <w:szCs w:val="24"/>
        </w:rPr>
        <w:t xml:space="preserve"> </w:t>
      </w:r>
    </w:p>
    <w:p w:rsidR="007556FF" w:rsidRPr="00C12FA4" w:rsidRDefault="00D21C36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7556FF"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D21C36">
        <w:rPr>
          <w:sz w:val="24"/>
          <w:szCs w:val="24"/>
        </w:rPr>
        <w:t>А</w:t>
      </w:r>
      <w:r w:rsidRPr="00C12FA4">
        <w:rPr>
          <w:sz w:val="24"/>
          <w:szCs w:val="24"/>
        </w:rPr>
        <w:t xml:space="preserve">.В. </w:t>
      </w:r>
      <w:r w:rsidR="00D21C36">
        <w:rPr>
          <w:sz w:val="24"/>
          <w:szCs w:val="24"/>
        </w:rPr>
        <w:t>Веселов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21C3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D21C36">
        <w:rPr>
          <w:b/>
          <w:sz w:val="24"/>
          <w:szCs w:val="24"/>
        </w:rPr>
        <w:t>Договор</w:t>
      </w:r>
      <w:r w:rsidR="00D21C36" w:rsidRPr="00D21C36">
        <w:rPr>
          <w:b/>
          <w:sz w:val="24"/>
          <w:szCs w:val="24"/>
        </w:rPr>
        <w:t>а</w:t>
      </w:r>
      <w:r w:rsidR="00366652" w:rsidRPr="00D21C36">
        <w:rPr>
          <w:b/>
          <w:sz w:val="24"/>
          <w:szCs w:val="24"/>
        </w:rPr>
        <w:t xml:space="preserve">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21C36">
        <w:rPr>
          <w:b/>
          <w:sz w:val="24"/>
          <w:szCs w:val="24"/>
        </w:rPr>
        <w:t xml:space="preserve">на оказание услуг по </w:t>
      </w:r>
      <w:r w:rsidR="00D21C36" w:rsidRPr="00D21C36">
        <w:rPr>
          <w:b/>
          <w:sz w:val="24"/>
          <w:szCs w:val="24"/>
        </w:rPr>
        <w:t>экспертизе промышленной безопасности ГПМ и ТО приборов безопасности ГПМ</w:t>
      </w:r>
      <w:r w:rsidRPr="00D21C36">
        <w:rPr>
          <w:b/>
          <w:sz w:val="24"/>
          <w:szCs w:val="24"/>
        </w:rPr>
        <w:t xml:space="preserve"> для нужд ПАО «МРСК Центра»</w:t>
      </w:r>
      <w:r w:rsidR="007556FF" w:rsidRPr="00D21C36">
        <w:rPr>
          <w:b/>
          <w:sz w:val="24"/>
          <w:szCs w:val="24"/>
        </w:rPr>
        <w:t xml:space="preserve"> (филиал</w:t>
      </w:r>
      <w:r w:rsidR="00D21C36" w:rsidRPr="00D21C36">
        <w:rPr>
          <w:b/>
          <w:sz w:val="24"/>
          <w:szCs w:val="24"/>
        </w:rPr>
        <w:t>а «Костромаэнерго»</w:t>
      </w:r>
      <w:r w:rsidR="007556FF" w:rsidRPr="00D21C36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21C36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AE1D21" w:rsidRDefault="005E56E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AE1D21">
        <w:rPr>
          <w:noProof/>
        </w:rPr>
        <w:t>1</w:t>
      </w:r>
      <w:r w:rsidR="00AE1D2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AE1D21">
        <w:rPr>
          <w:noProof/>
        </w:rPr>
        <w:t>Общие положения</w:t>
      </w:r>
      <w:r w:rsidR="00AE1D21">
        <w:rPr>
          <w:noProof/>
        </w:rPr>
        <w:tab/>
      </w:r>
      <w:r w:rsidR="00AE1D21">
        <w:rPr>
          <w:noProof/>
        </w:rPr>
        <w:fldChar w:fldCharType="begin"/>
      </w:r>
      <w:r w:rsidR="00AE1D21">
        <w:rPr>
          <w:noProof/>
        </w:rPr>
        <w:instrText xml:space="preserve"> PAGEREF _Toc465848785 \h </w:instrText>
      </w:r>
      <w:r w:rsidR="00AE1D21">
        <w:rPr>
          <w:noProof/>
        </w:rPr>
      </w:r>
      <w:r w:rsidR="00AE1D21">
        <w:rPr>
          <w:noProof/>
        </w:rPr>
        <w:fldChar w:fldCharType="separate"/>
      </w:r>
      <w:r w:rsidR="00C01586">
        <w:rPr>
          <w:noProof/>
        </w:rPr>
        <w:t>4</w:t>
      </w:r>
      <w:r w:rsidR="00AE1D21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_Toc465848786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_Toc465848788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_Toc465848789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7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_Toc465848791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8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46F7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_Toc465848798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_Toc465848799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_Toc465848803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9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11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_Toc465848808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11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_Toc465848811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11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_Toc465848812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12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_Toc465848827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25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26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_Toc465848831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26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_Toc465848836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29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_Toc465848838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_Toc465848839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_Toc465848841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31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46F7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_Toc465848842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_Toc465848843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_Toc465848845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33</w:t>
      </w:r>
      <w:r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_Toc465848849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34</w:t>
      </w:r>
      <w:r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_Toc465848853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38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46F7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_Toc465848855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40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_Toc465848858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_Toc465848861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44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_Toc465848864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46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_Toc465848867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48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50</w:t>
      </w:r>
      <w:r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_Toc465848872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52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_Toc465848874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57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_Toc465848877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59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61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_Toc465848883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63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_Toc465848886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_Toc465848889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68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_Toc465848894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72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_Toc465848897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75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_Toc465848900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77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46F7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46F7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_Toc465848903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79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46F7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_Toc465848906 \h </w:instrText>
      </w:r>
      <w:r>
        <w:rPr>
          <w:noProof/>
        </w:rPr>
      </w:r>
      <w:r>
        <w:rPr>
          <w:noProof/>
        </w:rPr>
        <w:fldChar w:fldCharType="separate"/>
      </w:r>
      <w:r w:rsidR="00C01586">
        <w:rPr>
          <w:noProof/>
        </w:rPr>
        <w:t>81</w:t>
      </w:r>
      <w:r>
        <w:rPr>
          <w:noProof/>
        </w:rPr>
        <w:fldChar w:fldCharType="end"/>
      </w:r>
    </w:p>
    <w:p w:rsidR="00717F60" w:rsidRPr="00E71A48" w:rsidRDefault="005E56E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584878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5848786"/>
      <w:bookmarkEnd w:id="8"/>
      <w:r w:rsidRPr="00E71A48">
        <w:t>Общие сведения о процедуре запроса предложений</w:t>
      </w:r>
      <w:bookmarkEnd w:id="9"/>
    </w:p>
    <w:p w:rsidR="005B75A6" w:rsidRPr="00E40EA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B44BD3">
        <w:rPr>
          <w:iCs/>
          <w:sz w:val="24"/>
          <w:szCs w:val="24"/>
        </w:rPr>
        <w:t xml:space="preserve">филиал </w:t>
      </w:r>
      <w:r w:rsidR="007556FF" w:rsidRPr="007556FF">
        <w:rPr>
          <w:iCs/>
          <w:sz w:val="24"/>
          <w:szCs w:val="24"/>
        </w:rPr>
        <w:t xml:space="preserve">ПАО «МРСК </w:t>
      </w:r>
      <w:r w:rsidR="007556FF" w:rsidRPr="00702B2C">
        <w:rPr>
          <w:iCs/>
          <w:sz w:val="24"/>
          <w:szCs w:val="24"/>
        </w:rPr>
        <w:t>Центра»</w:t>
      </w:r>
      <w:r w:rsidR="00B44BD3">
        <w:rPr>
          <w:iCs/>
          <w:sz w:val="24"/>
          <w:szCs w:val="24"/>
        </w:rPr>
        <w:t xml:space="preserve"> - «Костромаэнерго»</w:t>
      </w:r>
      <w:bookmarkStart w:id="14" w:name="_GoBack"/>
      <w:bookmarkEnd w:id="14"/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B44BD3" w:rsidRPr="00B44BD3">
        <w:rPr>
          <w:iCs/>
          <w:sz w:val="24"/>
          <w:szCs w:val="24"/>
        </w:rPr>
        <w:t>РФ, 156961, г. Кострома, проспект Мира, 53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</w:t>
      </w:r>
      <w:r w:rsidR="00E40EA2">
        <w:rPr>
          <w:iCs/>
          <w:sz w:val="24"/>
          <w:szCs w:val="24"/>
        </w:rPr>
        <w:t xml:space="preserve"> и ответственное лицо</w:t>
      </w:r>
      <w:r w:rsidRPr="00702B2C">
        <w:rPr>
          <w:iCs/>
          <w:sz w:val="24"/>
          <w:szCs w:val="24"/>
        </w:rPr>
        <w:t xml:space="preserve"> –</w:t>
      </w:r>
      <w:r w:rsidR="00E40EA2">
        <w:rPr>
          <w:iCs/>
          <w:sz w:val="24"/>
          <w:szCs w:val="24"/>
        </w:rPr>
        <w:t xml:space="preserve"> </w:t>
      </w:r>
      <w:r w:rsidR="007556FF" w:rsidRPr="00702B2C">
        <w:rPr>
          <w:iCs/>
          <w:sz w:val="24"/>
          <w:szCs w:val="24"/>
        </w:rPr>
        <w:t xml:space="preserve">специалист </w:t>
      </w:r>
      <w:r w:rsidR="00E40EA2">
        <w:rPr>
          <w:iCs/>
          <w:sz w:val="24"/>
          <w:szCs w:val="24"/>
        </w:rPr>
        <w:t>2-й категории отдела</w:t>
      </w:r>
      <w:r w:rsidR="007556FF" w:rsidRPr="00702B2C">
        <w:rPr>
          <w:iCs/>
          <w:sz w:val="24"/>
          <w:szCs w:val="24"/>
        </w:rPr>
        <w:t xml:space="preserve"> закупочной деятельности </w:t>
      </w:r>
      <w:r w:rsidR="00E40EA2">
        <w:rPr>
          <w:iCs/>
          <w:sz w:val="24"/>
          <w:szCs w:val="24"/>
        </w:rPr>
        <w:t xml:space="preserve">филиала </w:t>
      </w:r>
      <w:r w:rsidR="007556FF" w:rsidRPr="00702B2C">
        <w:rPr>
          <w:iCs/>
          <w:sz w:val="24"/>
          <w:szCs w:val="24"/>
        </w:rPr>
        <w:t>ПАО «МРСК Центра»</w:t>
      </w:r>
      <w:r w:rsidR="00E40EA2">
        <w:rPr>
          <w:iCs/>
          <w:sz w:val="24"/>
          <w:szCs w:val="24"/>
        </w:rPr>
        <w:t xml:space="preserve"> - «Костромаэнерго»</w:t>
      </w:r>
      <w:r w:rsidR="007556FF" w:rsidRPr="00702B2C">
        <w:rPr>
          <w:iCs/>
          <w:sz w:val="24"/>
          <w:szCs w:val="24"/>
        </w:rPr>
        <w:t xml:space="preserve"> </w:t>
      </w:r>
      <w:r w:rsidR="00E40EA2">
        <w:rPr>
          <w:iCs/>
          <w:sz w:val="24"/>
          <w:szCs w:val="24"/>
        </w:rPr>
        <w:t>Скворцова Т.С., контактный телефон</w:t>
      </w:r>
      <w:r w:rsidR="007556FF" w:rsidRPr="00702B2C">
        <w:rPr>
          <w:iCs/>
          <w:sz w:val="24"/>
          <w:szCs w:val="24"/>
        </w:rPr>
        <w:t>: (49</w:t>
      </w:r>
      <w:r w:rsidR="00E40EA2">
        <w:rPr>
          <w:iCs/>
          <w:sz w:val="24"/>
          <w:szCs w:val="24"/>
        </w:rPr>
        <w:t>42</w:t>
      </w:r>
      <w:r w:rsidR="007556FF" w:rsidRPr="00702B2C">
        <w:rPr>
          <w:iCs/>
          <w:sz w:val="24"/>
          <w:szCs w:val="24"/>
        </w:rPr>
        <w:t xml:space="preserve">) </w:t>
      </w:r>
      <w:r w:rsidR="00E40EA2">
        <w:rPr>
          <w:iCs/>
          <w:sz w:val="24"/>
          <w:szCs w:val="24"/>
        </w:rPr>
        <w:t>396-055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почты: </w:t>
      </w:r>
      <w:r w:rsidR="007556FF" w:rsidRPr="00702B2C">
        <w:rPr>
          <w:iCs/>
          <w:sz w:val="24"/>
          <w:szCs w:val="24"/>
        </w:rPr>
        <w:t xml:space="preserve"> </w:t>
      </w:r>
      <w:proofErr w:type="spellStart"/>
      <w:r w:rsidR="00E40EA2">
        <w:rPr>
          <w:rStyle w:val="a7"/>
          <w:sz w:val="24"/>
          <w:szCs w:val="24"/>
          <w:lang w:val="en-US"/>
        </w:rPr>
        <w:t>Skvortsova</w:t>
      </w:r>
      <w:proofErr w:type="spellEnd"/>
      <w:r w:rsidR="00E40EA2" w:rsidRPr="00E40EA2">
        <w:rPr>
          <w:rStyle w:val="a7"/>
          <w:sz w:val="24"/>
          <w:szCs w:val="24"/>
        </w:rPr>
        <w:t>.</w:t>
      </w:r>
      <w:r w:rsidR="00E40EA2">
        <w:rPr>
          <w:rStyle w:val="a7"/>
          <w:sz w:val="24"/>
          <w:szCs w:val="24"/>
          <w:lang w:val="en-US"/>
        </w:rPr>
        <w:t>TS</w:t>
      </w:r>
      <w:r w:rsidR="00E40EA2" w:rsidRPr="00E40EA2">
        <w:rPr>
          <w:rStyle w:val="a7"/>
          <w:sz w:val="24"/>
          <w:szCs w:val="24"/>
        </w:rPr>
        <w:t>@</w:t>
      </w:r>
      <w:proofErr w:type="spellStart"/>
      <w:r w:rsidR="00E40EA2" w:rsidRPr="00EA55C7">
        <w:rPr>
          <w:rStyle w:val="a7"/>
          <w:sz w:val="24"/>
          <w:szCs w:val="24"/>
          <w:lang w:val="en-US"/>
        </w:rPr>
        <w:t>mrsk</w:t>
      </w:r>
      <w:proofErr w:type="spellEnd"/>
      <w:r w:rsidR="00E40EA2" w:rsidRPr="00E40EA2">
        <w:rPr>
          <w:rStyle w:val="a7"/>
          <w:sz w:val="24"/>
          <w:szCs w:val="24"/>
        </w:rPr>
        <w:t>-1.</w:t>
      </w:r>
      <w:proofErr w:type="spellStart"/>
      <w:r w:rsidR="00E40EA2" w:rsidRPr="00EA55C7">
        <w:rPr>
          <w:rStyle w:val="a7"/>
          <w:sz w:val="24"/>
          <w:szCs w:val="24"/>
          <w:lang w:val="en-US"/>
        </w:rPr>
        <w:t>ru</w:t>
      </w:r>
      <w:proofErr w:type="spellEnd"/>
      <w:r w:rsidRPr="00702B2C">
        <w:rPr>
          <w:iCs/>
          <w:sz w:val="24"/>
          <w:szCs w:val="24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E40EA2">
        <w:rPr>
          <w:sz w:val="24"/>
          <w:szCs w:val="24"/>
        </w:rPr>
        <w:t xml:space="preserve">опубликованным </w:t>
      </w:r>
      <w:r w:rsidRPr="00E40EA2">
        <w:rPr>
          <w:b/>
          <w:sz w:val="24"/>
          <w:szCs w:val="24"/>
        </w:rPr>
        <w:t>«</w:t>
      </w:r>
      <w:r w:rsidR="00E40EA2" w:rsidRPr="00E40EA2">
        <w:rPr>
          <w:b/>
          <w:sz w:val="24"/>
          <w:szCs w:val="24"/>
        </w:rPr>
        <w:t>15</w:t>
      </w:r>
      <w:r w:rsidRPr="00E40EA2">
        <w:rPr>
          <w:b/>
          <w:sz w:val="24"/>
          <w:szCs w:val="24"/>
        </w:rPr>
        <w:t xml:space="preserve">» </w:t>
      </w:r>
      <w:r w:rsidR="00E40EA2" w:rsidRPr="00E40EA2">
        <w:rPr>
          <w:b/>
          <w:sz w:val="24"/>
          <w:szCs w:val="24"/>
        </w:rPr>
        <w:t>ноября</w:t>
      </w:r>
      <w:r w:rsidRPr="00E40EA2">
        <w:rPr>
          <w:b/>
          <w:sz w:val="24"/>
          <w:szCs w:val="24"/>
        </w:rPr>
        <w:t xml:space="preserve"> 20</w:t>
      </w:r>
      <w:r w:rsidR="00C12FA4" w:rsidRPr="00E40EA2">
        <w:rPr>
          <w:b/>
          <w:sz w:val="24"/>
          <w:szCs w:val="24"/>
        </w:rPr>
        <w:t>1</w:t>
      </w:r>
      <w:r w:rsidR="00862664" w:rsidRPr="00E40EA2">
        <w:rPr>
          <w:b/>
          <w:sz w:val="24"/>
          <w:szCs w:val="24"/>
        </w:rPr>
        <w:t>6</w:t>
      </w:r>
      <w:r w:rsidRPr="00E40EA2">
        <w:rPr>
          <w:b/>
          <w:sz w:val="24"/>
          <w:szCs w:val="24"/>
        </w:rPr>
        <w:t xml:space="preserve"> г.</w:t>
      </w:r>
      <w:r w:rsidRPr="00E40EA2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A11A76">
        <w:fldChar w:fldCharType="begin"/>
      </w:r>
      <w:r w:rsidR="00A11A76">
        <w:instrText xml:space="preserve"> REF _Ref440269836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1.1.2</w:t>
      </w:r>
      <w:r w:rsidR="00A11A76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E40EA2">
        <w:rPr>
          <w:sz w:val="24"/>
          <w:szCs w:val="24"/>
        </w:rPr>
        <w:t xml:space="preserve">заключения </w:t>
      </w:r>
      <w:r w:rsidR="00366652" w:rsidRPr="00E40EA2">
        <w:rPr>
          <w:sz w:val="24"/>
          <w:szCs w:val="24"/>
        </w:rPr>
        <w:t>Договор</w:t>
      </w:r>
      <w:r w:rsidR="00E40EA2" w:rsidRPr="00E40EA2">
        <w:rPr>
          <w:sz w:val="24"/>
          <w:szCs w:val="24"/>
        </w:rPr>
        <w:t>а</w:t>
      </w:r>
      <w:r w:rsidR="00366652" w:rsidRPr="00E40EA2">
        <w:rPr>
          <w:sz w:val="24"/>
          <w:szCs w:val="24"/>
        </w:rPr>
        <w:t xml:space="preserve"> на оказание услуг по </w:t>
      </w:r>
      <w:r w:rsidR="00E40EA2" w:rsidRPr="00E40EA2">
        <w:rPr>
          <w:iCs/>
          <w:sz w:val="24"/>
          <w:szCs w:val="24"/>
          <w:lang w:eastAsia="ru-RU"/>
        </w:rPr>
        <w:t>экспертизе промышленной безопасности ГПМ и ТО приборов безопасности ГПМ</w:t>
      </w:r>
      <w:r w:rsidR="00366652" w:rsidRPr="00E40EA2">
        <w:rPr>
          <w:sz w:val="24"/>
          <w:szCs w:val="24"/>
        </w:rPr>
        <w:t xml:space="preserve"> для нужд ПАО «МРСК Центра»</w:t>
      </w:r>
      <w:r w:rsidR="00702B2C" w:rsidRPr="00E40EA2">
        <w:rPr>
          <w:sz w:val="24"/>
          <w:szCs w:val="24"/>
        </w:rPr>
        <w:t xml:space="preserve"> </w:t>
      </w:r>
      <w:r w:rsidR="00E40EA2" w:rsidRPr="00E40EA2">
        <w:rPr>
          <w:sz w:val="24"/>
          <w:szCs w:val="24"/>
        </w:rPr>
        <w:t>(филиала</w:t>
      </w:r>
      <w:r w:rsidR="00862664" w:rsidRPr="00E40EA2">
        <w:rPr>
          <w:sz w:val="24"/>
          <w:szCs w:val="24"/>
        </w:rPr>
        <w:t xml:space="preserve">  «Костромаэнерго», расположенного по адресу: РФ, 156961,</w:t>
      </w:r>
      <w:r w:rsidR="00E40EA2" w:rsidRPr="00E40EA2">
        <w:rPr>
          <w:sz w:val="24"/>
          <w:szCs w:val="24"/>
        </w:rPr>
        <w:t xml:space="preserve"> г. Кострома, проспект Мира, 53</w:t>
      </w:r>
      <w:r w:rsidR="00862664" w:rsidRPr="00E40EA2">
        <w:rPr>
          <w:sz w:val="24"/>
          <w:szCs w:val="24"/>
        </w:rPr>
        <w:t>)</w:t>
      </w:r>
      <w:r w:rsidRPr="00E40EA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E40EA2">
          <w:rPr>
            <w:rStyle w:val="a7"/>
            <w:sz w:val="24"/>
            <w:szCs w:val="24"/>
          </w:rPr>
          <w:t>etp.rosseti.ru</w:t>
        </w:r>
      </w:hyperlink>
      <w:r w:rsidR="00862664" w:rsidRPr="00E40EA2">
        <w:rPr>
          <w:sz w:val="24"/>
          <w:szCs w:val="24"/>
        </w:rPr>
        <w:t xml:space="preserve"> </w:t>
      </w:r>
      <w:r w:rsidR="00702B2C" w:rsidRPr="00E40EA2">
        <w:rPr>
          <w:sz w:val="24"/>
          <w:szCs w:val="24"/>
        </w:rPr>
        <w:t>(да</w:t>
      </w:r>
      <w:r w:rsidR="00702B2C" w:rsidRPr="00C12FA4">
        <w:rPr>
          <w:sz w:val="24"/>
          <w:szCs w:val="24"/>
        </w:rPr>
        <w:t>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E40EA2">
        <w:rPr>
          <w:sz w:val="24"/>
          <w:szCs w:val="24"/>
        </w:rPr>
        <w:t xml:space="preserve">заключения </w:t>
      </w:r>
      <w:r w:rsidR="00123C70" w:rsidRPr="00E40EA2">
        <w:rPr>
          <w:sz w:val="24"/>
          <w:szCs w:val="24"/>
        </w:rPr>
        <w:t>Договор</w:t>
      </w:r>
      <w:r w:rsidR="00E40EA2" w:rsidRPr="00E40EA2">
        <w:rPr>
          <w:sz w:val="24"/>
          <w:szCs w:val="24"/>
        </w:rPr>
        <w:t>а</w:t>
      </w:r>
      <w:r w:rsidR="00A40714" w:rsidRPr="00E40EA2">
        <w:rPr>
          <w:sz w:val="24"/>
          <w:szCs w:val="24"/>
        </w:rPr>
        <w:t xml:space="preserve"> </w:t>
      </w:r>
      <w:r w:rsidR="00366652" w:rsidRPr="00E40EA2">
        <w:rPr>
          <w:sz w:val="24"/>
          <w:szCs w:val="24"/>
        </w:rPr>
        <w:t xml:space="preserve">на оказание услуг по </w:t>
      </w:r>
      <w:r w:rsidR="00E40EA2" w:rsidRPr="00E40EA2">
        <w:rPr>
          <w:iCs/>
          <w:sz w:val="24"/>
          <w:szCs w:val="24"/>
          <w:lang w:eastAsia="ru-RU"/>
        </w:rPr>
        <w:t>экспертизе промышленной безопасности ГПМ и ТО приборов безопасности ГПМ</w:t>
      </w:r>
      <w:r w:rsidR="00366652" w:rsidRPr="00E40EA2">
        <w:rPr>
          <w:sz w:val="24"/>
          <w:szCs w:val="24"/>
        </w:rPr>
        <w:t xml:space="preserve"> для нужд ПАО «МРСК Центра»</w:t>
      </w:r>
      <w:r w:rsidR="00702B2C" w:rsidRPr="00E40EA2">
        <w:rPr>
          <w:sz w:val="24"/>
          <w:szCs w:val="24"/>
        </w:rPr>
        <w:t xml:space="preserve"> (филиал</w:t>
      </w:r>
      <w:r w:rsidR="00E40EA2" w:rsidRPr="00E40EA2">
        <w:rPr>
          <w:sz w:val="24"/>
          <w:szCs w:val="24"/>
        </w:rPr>
        <w:t>а</w:t>
      </w:r>
      <w:r w:rsidR="00702B2C" w:rsidRPr="00E40EA2">
        <w:rPr>
          <w:sz w:val="24"/>
          <w:szCs w:val="24"/>
        </w:rPr>
        <w:t xml:space="preserve"> </w:t>
      </w:r>
      <w:r w:rsidR="00E40EA2" w:rsidRPr="00E40EA2">
        <w:rPr>
          <w:sz w:val="24"/>
          <w:szCs w:val="24"/>
        </w:rPr>
        <w:t>«Костромаэнерго»</w:t>
      </w:r>
      <w:r w:rsidR="00702B2C" w:rsidRPr="00E40EA2">
        <w:rPr>
          <w:sz w:val="24"/>
          <w:szCs w:val="24"/>
        </w:rPr>
        <w:t>)</w:t>
      </w:r>
      <w:bookmarkEnd w:id="18"/>
      <w:r w:rsidR="00702B2C" w:rsidRPr="00E40EA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E40EA2">
        <w:rPr>
          <w:sz w:val="24"/>
          <w:szCs w:val="24"/>
        </w:rPr>
        <w:t xml:space="preserve">лотов: </w:t>
      </w:r>
      <w:r w:rsidRPr="00E40EA2">
        <w:rPr>
          <w:b/>
          <w:sz w:val="24"/>
          <w:szCs w:val="24"/>
        </w:rPr>
        <w:t>1 (один)</w:t>
      </w:r>
      <w:r w:rsidRPr="00E40EA2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40EA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E40EA2">
        <w:rPr>
          <w:sz w:val="24"/>
        </w:rPr>
        <w:t xml:space="preserve">в течение 2017 </w:t>
      </w:r>
      <w:r w:rsidR="00E40EA2" w:rsidRPr="00E40EA2">
        <w:rPr>
          <w:sz w:val="24"/>
        </w:rPr>
        <w:t>года</w:t>
      </w:r>
      <w:r w:rsidR="00E40EA2" w:rsidRPr="00E40EA2">
        <w:rPr>
          <w:sz w:val="24"/>
          <w:szCs w:val="24"/>
        </w:rPr>
        <w:t xml:space="preserve"> </w:t>
      </w:r>
      <w:r w:rsidR="00FA7326" w:rsidRPr="00E40EA2">
        <w:rPr>
          <w:sz w:val="24"/>
          <w:szCs w:val="24"/>
        </w:rPr>
        <w:t xml:space="preserve">/в соответствии </w:t>
      </w:r>
      <w:r w:rsidR="002D2587" w:rsidRPr="00E40EA2">
        <w:rPr>
          <w:sz w:val="24"/>
          <w:szCs w:val="24"/>
        </w:rPr>
        <w:t>со сроками, указанными в</w:t>
      </w:r>
      <w:r w:rsidR="00FA7326" w:rsidRPr="00E40EA2">
        <w:rPr>
          <w:sz w:val="24"/>
          <w:szCs w:val="24"/>
        </w:rPr>
        <w:t xml:space="preserve"> Приложени</w:t>
      </w:r>
      <w:r w:rsidR="002D2587" w:rsidRPr="00E40EA2">
        <w:rPr>
          <w:sz w:val="24"/>
          <w:szCs w:val="24"/>
        </w:rPr>
        <w:t>и</w:t>
      </w:r>
      <w:r w:rsidR="00FA7326" w:rsidRPr="00E40EA2">
        <w:rPr>
          <w:sz w:val="24"/>
          <w:szCs w:val="24"/>
        </w:rPr>
        <w:t xml:space="preserve"> №1 к настоящей документации</w:t>
      </w:r>
      <w:r w:rsidR="00717F60" w:rsidRPr="00E40EA2">
        <w:rPr>
          <w:sz w:val="24"/>
          <w:szCs w:val="24"/>
        </w:rPr>
        <w:t>.</w:t>
      </w:r>
      <w:bookmarkEnd w:id="20"/>
    </w:p>
    <w:p w:rsidR="008D2928" w:rsidRPr="00E40EA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E40EA2">
        <w:rPr>
          <w:sz w:val="24"/>
          <w:szCs w:val="24"/>
        </w:rPr>
        <w:t xml:space="preserve">осуществляться на </w:t>
      </w:r>
      <w:r w:rsidR="00425F34" w:rsidRPr="00E40EA2">
        <w:rPr>
          <w:sz w:val="24"/>
          <w:szCs w:val="24"/>
        </w:rPr>
        <w:t xml:space="preserve">территории </w:t>
      </w:r>
      <w:r w:rsidR="00E40EA2" w:rsidRPr="00E40EA2">
        <w:rPr>
          <w:sz w:val="24"/>
          <w:szCs w:val="24"/>
        </w:rPr>
        <w:t>Костромской области</w:t>
      </w:r>
      <w:r w:rsidRPr="00E40EA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E56E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E56EA">
        <w:rPr>
          <w:iCs/>
          <w:sz w:val="24"/>
          <w:szCs w:val="24"/>
        </w:rPr>
      </w:r>
      <w:r w:rsidR="005E56EA">
        <w:rPr>
          <w:iCs/>
          <w:sz w:val="24"/>
          <w:szCs w:val="24"/>
        </w:rPr>
        <w:fldChar w:fldCharType="separate"/>
      </w:r>
      <w:r w:rsidR="00FA2FD5">
        <w:rPr>
          <w:iCs/>
          <w:sz w:val="24"/>
          <w:szCs w:val="24"/>
        </w:rPr>
        <w:t>3</w:t>
      </w:r>
      <w:r w:rsidR="005E56E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E56E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4</w:t>
      </w:r>
      <w:r w:rsidR="005E56E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11A76">
        <w:fldChar w:fldCharType="begin"/>
      </w:r>
      <w:r w:rsidR="00A11A76">
        <w:instrText xml:space="preserve"> REF _Ref305973574 \r \h  \* MERGEFORMAT </w:instrText>
      </w:r>
      <w:r w:rsidR="00A11A76">
        <w:fldChar w:fldCharType="separate"/>
      </w:r>
      <w:r w:rsidR="00FA2FD5">
        <w:t>2</w:t>
      </w:r>
      <w:r w:rsidR="00A11A7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E56E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E56EA">
        <w:rPr>
          <w:iCs/>
          <w:sz w:val="24"/>
          <w:szCs w:val="24"/>
        </w:rPr>
      </w:r>
      <w:r w:rsidR="005E56EA">
        <w:rPr>
          <w:iCs/>
          <w:sz w:val="24"/>
          <w:szCs w:val="24"/>
        </w:rPr>
        <w:fldChar w:fldCharType="separate"/>
      </w:r>
      <w:r w:rsidR="00FA2FD5">
        <w:rPr>
          <w:iCs/>
          <w:sz w:val="24"/>
          <w:szCs w:val="24"/>
        </w:rPr>
        <w:t>5</w:t>
      </w:r>
      <w:r w:rsidR="005E56E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A11A76">
        <w:fldChar w:fldCharType="begin"/>
      </w:r>
      <w:r w:rsidR="00A11A76">
        <w:instrText xml:space="preserve"> REF _Ref440270637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1.1.5</w:t>
      </w:r>
      <w:r w:rsidR="00A11A76">
        <w:fldChar w:fldCharType="end"/>
      </w:r>
      <w:r w:rsidRPr="00366652">
        <w:rPr>
          <w:sz w:val="24"/>
          <w:szCs w:val="24"/>
        </w:rPr>
        <w:t xml:space="preserve">, </w:t>
      </w:r>
      <w:r w:rsidR="00A11A76">
        <w:fldChar w:fldCharType="begin"/>
      </w:r>
      <w:r w:rsidR="00A11A76">
        <w:instrText xml:space="preserve"> REF _Ref440270663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1.1.7</w:t>
      </w:r>
      <w:r w:rsidR="00A11A76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п.п. </w:t>
      </w:r>
      <w:r w:rsidR="00A11A76">
        <w:fldChar w:fldCharType="begin"/>
      </w:r>
      <w:r w:rsidR="00A11A76">
        <w:instrText xml:space="preserve"> REF _Ref440270637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1.1.5</w:t>
      </w:r>
      <w:r w:rsidR="00A11A76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A11A76">
        <w:fldChar w:fldCharType="begin"/>
      </w:r>
      <w:r w:rsidR="00A11A76">
        <w:instrText xml:space="preserve"> REF _Ref440270663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1.1.7</w:t>
      </w:r>
      <w:r w:rsidR="00A11A76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_Ref440270637 \r \h  \* MERGEFORMAT </w:instrText>
      </w:r>
      <w:r w:rsidR="00A11A76">
        <w:fldChar w:fldCharType="separate"/>
      </w:r>
      <w:r w:rsidR="00FA2FD5" w:rsidRPr="00AE1D21">
        <w:rPr>
          <w:bCs w:val="0"/>
          <w:iCs/>
          <w:sz w:val="24"/>
          <w:szCs w:val="24"/>
        </w:rPr>
        <w:t>1.1.5</w:t>
      </w:r>
      <w:r w:rsidR="00A11A76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_Ref440270663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1.1.7</w:t>
      </w:r>
      <w:r w:rsidR="00A11A76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5848787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_Ref305973033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3.2</w:t>
      </w:r>
      <w:r w:rsidR="00A11A7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5848788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11A76">
        <w:fldChar w:fldCharType="begin"/>
      </w:r>
      <w:r w:rsidR="00A11A76">
        <w:instrText xml:space="preserve"> REF _Ref191386109 \n \h  \* MERGEFORMAT </w:instrText>
      </w:r>
      <w:r w:rsidR="00A11A76">
        <w:fldChar w:fldCharType="separate"/>
      </w:r>
      <w:r w:rsidR="00FA2FD5" w:rsidRPr="00FA2FD5">
        <w:rPr>
          <w:color w:val="000000"/>
          <w:sz w:val="24"/>
          <w:szCs w:val="24"/>
        </w:rPr>
        <w:t>3.3.2</w:t>
      </w:r>
      <w:r w:rsidR="00A11A76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3.3.8.3</w:t>
      </w:r>
      <w:r w:rsidR="00A11A76">
        <w:fldChar w:fldCharType="end"/>
      </w:r>
      <w:r w:rsidR="002F273A" w:rsidRPr="002F273A">
        <w:rPr>
          <w:sz w:val="24"/>
          <w:szCs w:val="24"/>
        </w:rPr>
        <w:t xml:space="preserve"> и </w:t>
      </w:r>
      <w:r w:rsidR="00197954" w:rsidRPr="002F273A">
        <w:rPr>
          <w:sz w:val="24"/>
          <w:szCs w:val="24"/>
        </w:rPr>
        <w:t xml:space="preserve">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5848789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11A76">
        <w:fldChar w:fldCharType="begin"/>
      </w:r>
      <w:r w:rsidR="00A11A76">
        <w:instrText xml:space="preserve"> REF _Ref191386164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 xml:space="preserve"> 1.4.1 </w:t>
      </w:r>
      <w:r w:rsidR="00A11A7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11A76">
        <w:fldChar w:fldCharType="begin"/>
      </w:r>
      <w:r w:rsidR="00A11A76">
        <w:instrText xml:space="preserve"> REF _Ref306978606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 xml:space="preserve"> 1.4.2 </w:t>
      </w:r>
      <w:r w:rsidR="00A11A76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5848790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_Ref306114966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3.3.11</w:t>
      </w:r>
      <w:r w:rsidR="00A11A7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5848791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E56E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1.1.4</w:t>
      </w:r>
      <w:r w:rsidR="005E56E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11A76">
        <w:fldChar w:fldCharType="begin"/>
      </w:r>
      <w:r w:rsidR="00A11A76">
        <w:instrText xml:space="preserve"> REF _Ref305973147 \r \h  \* MERGEFORMAT </w:instrText>
      </w:r>
      <w:r w:rsidR="00A11A76">
        <w:fldChar w:fldCharType="separate"/>
      </w:r>
      <w:r w:rsidR="00FA2FD5" w:rsidRPr="00FA2FD5">
        <w:rPr>
          <w:b w:val="0"/>
          <w:szCs w:val="24"/>
        </w:rPr>
        <w:t>3.3</w:t>
      </w:r>
      <w:r w:rsidR="00A11A76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61307"/>
      <w:bookmarkStart w:id="75" w:name="_Toc440376062"/>
      <w:bookmarkStart w:id="76" w:name="_Toc440376189"/>
      <w:bookmarkStart w:id="77" w:name="_Toc440382454"/>
      <w:bookmarkStart w:id="78" w:name="_Toc440447124"/>
      <w:bookmarkStart w:id="79" w:name="_Toc440632284"/>
      <w:bookmarkStart w:id="80" w:name="_Toc440875057"/>
      <w:bookmarkStart w:id="81" w:name="_Toc441131044"/>
      <w:bookmarkStart w:id="82" w:name="_Toc465774565"/>
      <w:bookmarkStart w:id="83" w:name="_Toc465848794"/>
      <w:r w:rsidRPr="002D4BC6">
        <w:rPr>
          <w:b w:val="0"/>
          <w:szCs w:val="24"/>
        </w:rPr>
        <w:t xml:space="preserve">Письмо о подаче оферты (подраздел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FA2FD5">
        <w:rPr>
          <w:b w:val="0"/>
          <w:szCs w:val="24"/>
        </w:rPr>
        <w:t>5.1</w:t>
      </w:r>
      <w:r w:rsidR="00A11A76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4" w:name="_Toc440361308"/>
      <w:bookmarkStart w:id="85" w:name="_Toc440376063"/>
      <w:bookmarkStart w:id="86" w:name="_Toc440376190"/>
      <w:bookmarkStart w:id="87" w:name="_Toc440382455"/>
      <w:bookmarkStart w:id="88" w:name="_Toc440447125"/>
      <w:bookmarkStart w:id="89" w:name="_Toc440632285"/>
      <w:bookmarkStart w:id="90" w:name="_Toc440875058"/>
      <w:bookmarkStart w:id="91" w:name="_Toc441131045"/>
      <w:bookmarkStart w:id="92" w:name="_Toc465774566"/>
      <w:bookmarkStart w:id="93" w:name="_Toc46584879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11A76">
        <w:fldChar w:fldCharType="begin"/>
      </w:r>
      <w:r w:rsidR="00A11A76">
        <w:instrText xml:space="preserve"> REF _Ref440284918 \r \h  \* MERGEFORMAT </w:instrText>
      </w:r>
      <w:r w:rsidR="00A11A76">
        <w:fldChar w:fldCharType="separate"/>
      </w:r>
      <w:r w:rsidR="00FA2FD5" w:rsidRPr="00FA2FD5">
        <w:rPr>
          <w:b w:val="0"/>
          <w:szCs w:val="24"/>
        </w:rPr>
        <w:t>5.2</w:t>
      </w:r>
      <w:r w:rsidR="00A11A76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11A76">
        <w:fldChar w:fldCharType="begin"/>
      </w:r>
      <w:r w:rsidR="00A11A76">
        <w:instrText xml:space="preserve"> REF _Ref440537086 \r \h  \* MERGEFORMAT </w:instrText>
      </w:r>
      <w:r w:rsidR="00A11A76">
        <w:fldChar w:fldCharType="separate"/>
      </w:r>
      <w:r w:rsidR="00FA2FD5" w:rsidRPr="00FA2FD5">
        <w:rPr>
          <w:b w:val="0"/>
          <w:bCs w:val="0"/>
          <w:szCs w:val="24"/>
        </w:rPr>
        <w:t>5.3</w:t>
      </w:r>
      <w:r w:rsidR="00A11A76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11A76">
        <w:fldChar w:fldCharType="begin"/>
      </w:r>
      <w:r w:rsidR="00A11A76">
        <w:instrText xml:space="preserve"> REF _Ref440284947 \r \h  \* MERGEFORMAT </w:instrText>
      </w:r>
      <w:r w:rsidR="00A11A76">
        <w:fldChar w:fldCharType="separate"/>
      </w:r>
      <w:r w:rsidR="00FA2FD5" w:rsidRPr="00FA2FD5">
        <w:rPr>
          <w:b w:val="0"/>
          <w:szCs w:val="24"/>
        </w:rPr>
        <w:t>5.4</w:t>
      </w:r>
      <w:r w:rsidR="00A11A76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E56E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5.5</w:t>
      </w:r>
      <w:r w:rsidR="005E56E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E56E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5.6</w:t>
      </w:r>
      <w:r w:rsidR="005E56E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4" w:name="_Toc440361309"/>
      <w:bookmarkStart w:id="95" w:name="_Toc440376064"/>
      <w:bookmarkStart w:id="96" w:name="_Toc440376191"/>
      <w:bookmarkStart w:id="97" w:name="_Toc440382456"/>
      <w:bookmarkStart w:id="98" w:name="_Toc440447126"/>
      <w:bookmarkStart w:id="99" w:name="_Toc440632286"/>
      <w:bookmarkStart w:id="100" w:name="_Toc440875059"/>
      <w:bookmarkStart w:id="101" w:name="_Toc441131046"/>
      <w:bookmarkStart w:id="102" w:name="_Toc465774567"/>
      <w:bookmarkStart w:id="103" w:name="_Toc46584879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3.3.14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4" w:name="_Toc440361310"/>
      <w:bookmarkStart w:id="105" w:name="_Toc440376065"/>
      <w:bookmarkStart w:id="106" w:name="_Toc440376192"/>
      <w:bookmarkStart w:id="107" w:name="_Toc440382457"/>
      <w:bookmarkStart w:id="108" w:name="_Toc440447127"/>
      <w:bookmarkStart w:id="109" w:name="_Toc440632287"/>
      <w:bookmarkStart w:id="110" w:name="_Toc440875060"/>
      <w:bookmarkStart w:id="111" w:name="_Toc441131047"/>
      <w:bookmarkStart w:id="112" w:name="_Toc465774568"/>
      <w:bookmarkStart w:id="113" w:name="_Toc465848797"/>
      <w:r w:rsidRPr="002D4BC6">
        <w:rPr>
          <w:b w:val="0"/>
          <w:szCs w:val="24"/>
        </w:rPr>
        <w:t xml:space="preserve">Оценка заявок (подраздел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3.5.1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5E56E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3.8</w:t>
      </w:r>
      <w:r w:rsidR="005E56E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4" w:name="_Проект_договора"/>
      <w:bookmarkStart w:id="115" w:name="_Ref305973574"/>
      <w:bookmarkStart w:id="116" w:name="_Ref440272931"/>
      <w:bookmarkStart w:id="117" w:name="_Ref440274025"/>
      <w:bookmarkStart w:id="118" w:name="_Ref440292752"/>
      <w:bookmarkStart w:id="119" w:name="_Toc465848798"/>
      <w:bookmarkEnd w:id="53"/>
      <w:bookmarkEnd w:id="11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15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16"/>
      <w:bookmarkEnd w:id="117"/>
      <w:bookmarkEnd w:id="118"/>
      <w:bookmarkEnd w:id="11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0" w:name="_Toc465848799"/>
      <w:r w:rsidRPr="006238AF">
        <w:t>Проект договора</w:t>
      </w:r>
      <w:bookmarkEnd w:id="12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21" w:name="_Toc439238031"/>
      <w:bookmarkStart w:id="122" w:name="_Toc439238153"/>
      <w:bookmarkStart w:id="123" w:name="_Toc439252705"/>
      <w:bookmarkStart w:id="124" w:name="_Toc439323563"/>
      <w:bookmarkStart w:id="125" w:name="_Toc439323679"/>
      <w:bookmarkStart w:id="126" w:name="_Toc440361313"/>
      <w:bookmarkStart w:id="127" w:name="_Toc440376068"/>
      <w:bookmarkStart w:id="128" w:name="_Toc440376195"/>
      <w:bookmarkStart w:id="129" w:name="_Toc440382460"/>
      <w:bookmarkStart w:id="130" w:name="_Toc440447130"/>
      <w:bookmarkStart w:id="131" w:name="_Toc440632290"/>
      <w:bookmarkStart w:id="132" w:name="_Toc440875063"/>
      <w:bookmarkStart w:id="133" w:name="_Toc441131050"/>
      <w:bookmarkStart w:id="134" w:name="_Toc465774571"/>
      <w:bookmarkStart w:id="135" w:name="_Toc46584880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36" w:name="_Toc439238032"/>
      <w:bookmarkStart w:id="137" w:name="_Toc439238154"/>
      <w:bookmarkStart w:id="138" w:name="_Toc439252706"/>
      <w:bookmarkStart w:id="139" w:name="_Toc439323564"/>
      <w:bookmarkStart w:id="140" w:name="_Toc439323680"/>
      <w:bookmarkStart w:id="141" w:name="_Toc440361314"/>
      <w:bookmarkStart w:id="142" w:name="_Toc440376069"/>
      <w:bookmarkStart w:id="143" w:name="_Toc440376196"/>
      <w:bookmarkStart w:id="144" w:name="_Toc440382461"/>
      <w:bookmarkStart w:id="145" w:name="_Toc440447131"/>
      <w:bookmarkStart w:id="146" w:name="_Toc440632291"/>
      <w:bookmarkStart w:id="147" w:name="_Toc440875064"/>
      <w:bookmarkStart w:id="148" w:name="_Toc441131051"/>
      <w:bookmarkStart w:id="149" w:name="_Toc465774572"/>
      <w:bookmarkStart w:id="150" w:name="_Toc46584880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5E56EA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5.5</w:t>
      </w:r>
      <w:r w:rsidR="005E56E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033"/>
      <w:bookmarkStart w:id="152" w:name="_Toc439238155"/>
      <w:bookmarkStart w:id="153" w:name="_Toc439252707"/>
      <w:bookmarkStart w:id="154" w:name="_Toc439323565"/>
      <w:bookmarkStart w:id="155" w:name="_Toc439323681"/>
      <w:bookmarkStart w:id="156" w:name="_Toc440361315"/>
      <w:bookmarkStart w:id="157" w:name="_Toc440376070"/>
      <w:bookmarkStart w:id="158" w:name="_Toc440376197"/>
      <w:bookmarkStart w:id="159" w:name="_Toc440382462"/>
      <w:bookmarkStart w:id="160" w:name="_Toc440447132"/>
      <w:bookmarkStart w:id="161" w:name="_Toc440632292"/>
      <w:bookmarkStart w:id="162" w:name="_Toc440875065"/>
      <w:bookmarkStart w:id="163" w:name="_Toc441131052"/>
      <w:bookmarkStart w:id="164" w:name="_Toc465774573"/>
      <w:bookmarkStart w:id="165" w:name="_Toc46584880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66" w:name="_Toc440875066"/>
      <w:bookmarkStart w:id="167" w:name="_Toc465848803"/>
      <w:r w:rsidRPr="003303E9">
        <w:rPr>
          <w:bCs w:val="0"/>
        </w:rPr>
        <w:t>Антикоррупционная оговорка, включаемая в проект договора</w:t>
      </w:r>
      <w:bookmarkEnd w:id="166"/>
      <w:bookmarkEnd w:id="16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8" w:name="_Toc439238157"/>
      <w:bookmarkStart w:id="169" w:name="_Toc439252709"/>
      <w:bookmarkStart w:id="170" w:name="_Toc439323567"/>
      <w:bookmarkStart w:id="171" w:name="_Toc439323683"/>
      <w:bookmarkStart w:id="172" w:name="_Toc440361317"/>
      <w:bookmarkStart w:id="173" w:name="_Toc440376072"/>
      <w:bookmarkStart w:id="174" w:name="_Toc440376199"/>
      <w:bookmarkStart w:id="175" w:name="_Toc440382464"/>
      <w:bookmarkStart w:id="176" w:name="_Toc440447134"/>
      <w:bookmarkStart w:id="177" w:name="_Toc440632294"/>
      <w:bookmarkStart w:id="178" w:name="_Toc440875067"/>
      <w:bookmarkStart w:id="179" w:name="_Toc441131054"/>
      <w:bookmarkStart w:id="180" w:name="_Toc465774575"/>
      <w:bookmarkStart w:id="181" w:name="_Toc46584880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E56E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E56EA">
        <w:rPr>
          <w:b w:val="0"/>
        </w:rPr>
      </w:r>
      <w:r w:rsidR="005E56EA">
        <w:rPr>
          <w:b w:val="0"/>
        </w:rPr>
        <w:fldChar w:fldCharType="separate"/>
      </w:r>
      <w:r w:rsidR="00FA2FD5">
        <w:rPr>
          <w:b w:val="0"/>
        </w:rPr>
        <w:t>2.2.3</w:t>
      </w:r>
      <w:r w:rsidR="005E56EA">
        <w:rPr>
          <w:b w:val="0"/>
        </w:rPr>
        <w:fldChar w:fldCharType="end"/>
      </w:r>
      <w:r w:rsidRPr="003303E9">
        <w:rPr>
          <w:b w:val="0"/>
        </w:rPr>
        <w:t>).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158"/>
      <w:bookmarkStart w:id="183" w:name="_Toc439252710"/>
      <w:bookmarkStart w:id="184" w:name="_Toc439323568"/>
      <w:bookmarkStart w:id="185" w:name="_Toc439323684"/>
      <w:bookmarkStart w:id="186" w:name="_Toc440361318"/>
      <w:bookmarkStart w:id="187" w:name="_Toc440376073"/>
      <w:bookmarkStart w:id="188" w:name="_Toc440376200"/>
      <w:bookmarkStart w:id="189" w:name="_Toc440382465"/>
      <w:bookmarkStart w:id="190" w:name="_Toc440447135"/>
      <w:bookmarkStart w:id="191" w:name="_Toc440632295"/>
      <w:bookmarkStart w:id="192" w:name="_Toc440875068"/>
      <w:bookmarkStart w:id="193" w:name="_Toc441131055"/>
      <w:bookmarkStart w:id="194" w:name="_Toc465774576"/>
      <w:bookmarkStart w:id="195" w:name="_Toc46584880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6" w:name="_Toc439238159"/>
      <w:bookmarkStart w:id="197" w:name="_Toc439252711"/>
      <w:bookmarkStart w:id="198" w:name="_Toc439323569"/>
      <w:bookmarkStart w:id="199" w:name="_Toc439323685"/>
      <w:bookmarkStart w:id="200" w:name="_Ref440270867"/>
      <w:bookmarkStart w:id="201" w:name="_Toc440361319"/>
      <w:bookmarkStart w:id="202" w:name="_Toc440376074"/>
      <w:bookmarkStart w:id="203" w:name="_Toc440376201"/>
      <w:bookmarkStart w:id="204" w:name="_Toc440382466"/>
      <w:bookmarkStart w:id="205" w:name="_Toc440447136"/>
      <w:bookmarkStart w:id="206" w:name="_Toc440632296"/>
      <w:bookmarkStart w:id="207" w:name="_Toc440875069"/>
      <w:bookmarkStart w:id="208" w:name="_Toc441131056"/>
      <w:bookmarkStart w:id="209" w:name="_Toc465774577"/>
      <w:bookmarkStart w:id="210" w:name="_Toc465848806"/>
      <w:r w:rsidRPr="003303E9">
        <w:rPr>
          <w:b w:val="0"/>
        </w:rPr>
        <w:t>Текст Антикоррупционной оговорки: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11" w:name="_Ref303622434"/>
      <w:bookmarkStart w:id="212" w:name="_Ref303624273"/>
      <w:bookmarkStart w:id="213" w:name="_Ref303682476"/>
      <w:bookmarkStart w:id="214" w:name="_Ref303683017"/>
      <w:bookmarkEnd w:id="211"/>
      <w:bookmarkEnd w:id="212"/>
      <w:bookmarkEnd w:id="213"/>
      <w:bookmarkEnd w:id="21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15" w:name="_Ref303711222"/>
      <w:bookmarkStart w:id="216" w:name="_Ref311232052"/>
      <w:bookmarkStart w:id="217" w:name="_Toc4658488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15"/>
      <w:r w:rsidR="00D51A0B" w:rsidRPr="00E71A48">
        <w:rPr>
          <w:szCs w:val="24"/>
        </w:rPr>
        <w:t>Заявок</w:t>
      </w:r>
      <w:bookmarkEnd w:id="216"/>
      <w:bookmarkEnd w:id="21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8" w:name="_Toc4658488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1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19" w:name="_Toc439323688"/>
      <w:bookmarkStart w:id="220" w:name="_Toc440361322"/>
      <w:bookmarkStart w:id="221" w:name="_Toc440376077"/>
      <w:bookmarkStart w:id="222" w:name="_Toc440376204"/>
      <w:bookmarkStart w:id="223" w:name="_Toc440382469"/>
      <w:bookmarkStart w:id="224" w:name="_Toc440447139"/>
      <w:bookmarkStart w:id="225" w:name="_Toc440632299"/>
      <w:bookmarkStart w:id="226" w:name="_Toc440875072"/>
      <w:bookmarkStart w:id="227" w:name="_Toc441131059"/>
      <w:bookmarkStart w:id="228" w:name="_Toc465774580"/>
      <w:bookmarkStart w:id="229" w:name="_Toc4658488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11A76">
        <w:fldChar w:fldCharType="begin"/>
      </w:r>
      <w:r w:rsidR="00A11A76">
        <w:instrText xml:space="preserve"> REF _Ref305973033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3.2</w:t>
      </w:r>
      <w:r w:rsidR="00A11A7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11A76">
        <w:fldChar w:fldCharType="begin"/>
      </w:r>
      <w:r w:rsidR="00A11A76">
        <w:instrText xml:space="preserve"> REF _Ref305973147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</w:t>
      </w:r>
      <w:r w:rsidR="00A11A76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0" w:name="__RefNumPara__828_922829174"/>
      <w:bookmarkEnd w:id="23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="00A11A76">
        <w:fldChar w:fldCharType="begin"/>
      </w:r>
      <w:r w:rsidR="00A11A76">
        <w:instrText xml:space="preserve"> REF _Ref305973214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3.4</w:t>
      </w:r>
      <w:r w:rsidR="00A11A7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11A76">
        <w:fldChar w:fldCharType="begin"/>
      </w:r>
      <w:r w:rsidR="00A11A76">
        <w:instrText xml:space="preserve"> REF _Ref303683883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3.5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1" w:name="__RefNumPara__832_922829174"/>
      <w:bookmarkEnd w:id="23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11A76">
        <w:fldChar w:fldCharType="begin"/>
      </w:r>
      <w:r w:rsidR="00A11A76">
        <w:instrText xml:space="preserve"> REF _Ref305973250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3.5</w:t>
      </w:r>
      <w:r w:rsidR="00FA2FD5">
        <w:t>.1</w:t>
      </w:r>
      <w:r w:rsidR="00A11A76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2" w:name="__RefNumPara__834_922829174"/>
      <w:bookmarkEnd w:id="23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11A76">
        <w:fldChar w:fldCharType="begin"/>
      </w:r>
      <w:r w:rsidR="00A11A76">
        <w:instrText xml:space="preserve"> REF _Ref303250967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3.7</w:t>
      </w:r>
      <w:r w:rsidR="00A11A76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3" w:name="__RefNumPara__836_922829174"/>
      <w:bookmarkEnd w:id="23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11A76">
        <w:fldChar w:fldCharType="begin"/>
      </w:r>
      <w:r w:rsidR="00A11A76">
        <w:instrText xml:space="preserve"> REF _Ref303681924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3.8</w:t>
      </w:r>
      <w:r w:rsidR="00A11A76">
        <w:fldChar w:fldCharType="end"/>
      </w:r>
      <w:r w:rsidR="005E56E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E56EA" w:rsidRPr="00E71A48">
        <w:rPr>
          <w:bCs w:val="0"/>
          <w:sz w:val="24"/>
          <w:szCs w:val="24"/>
        </w:rPr>
      </w:r>
      <w:r w:rsidR="005E56E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_Ref303683929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3.10</w:t>
      </w:r>
      <w:r w:rsidR="00A11A7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11A76">
        <w:fldChar w:fldCharType="begin"/>
      </w:r>
      <w:r w:rsidR="00A11A76">
        <w:instrText xml:space="preserve"> REF _Ref306140410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3.11</w:t>
      </w:r>
      <w:r w:rsidR="00A11A7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11A76">
        <w:fldChar w:fldCharType="begin"/>
      </w:r>
      <w:r w:rsidR="00A11A76">
        <w:instrText xml:space="preserve"> REF _Ref306140451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3.12</w:t>
      </w:r>
      <w:r w:rsidR="00A11A7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34" w:name="_Toc439323689"/>
      <w:bookmarkStart w:id="235" w:name="_Toc440361323"/>
      <w:bookmarkStart w:id="236" w:name="_Toc440376078"/>
      <w:bookmarkStart w:id="237" w:name="_Toc440376205"/>
      <w:bookmarkStart w:id="238" w:name="_Toc440382470"/>
      <w:bookmarkStart w:id="239" w:name="_Toc440447140"/>
      <w:bookmarkStart w:id="240" w:name="_Toc440632300"/>
      <w:bookmarkStart w:id="241" w:name="_Toc440875073"/>
      <w:bookmarkStart w:id="242" w:name="_Toc441131060"/>
      <w:bookmarkStart w:id="243" w:name="_Toc465774581"/>
      <w:bookmarkStart w:id="244" w:name="_Toc4658488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5" w:name="_Ref303250835"/>
      <w:bookmarkStart w:id="246" w:name="_Ref305973033"/>
      <w:bookmarkStart w:id="247" w:name="_Toc465848811"/>
      <w:bookmarkStart w:id="24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45"/>
      <w:r w:rsidRPr="00E71A48">
        <w:t xml:space="preserve"> по запросу предложений</w:t>
      </w:r>
      <w:bookmarkEnd w:id="246"/>
      <w:bookmarkEnd w:id="24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11A76">
        <w:fldChar w:fldCharType="begin"/>
      </w:r>
      <w:r w:rsidR="00A11A76">
        <w:instrText xml:space="preserve"> REF _Ref302563524 \n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1.1.1</w:t>
      </w:r>
      <w:r w:rsidR="00A11A7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9" w:name="__RefNumPara__444_922829174"/>
      <w:bookmarkStart w:id="250" w:name="_Ref191386216"/>
      <w:bookmarkStart w:id="251" w:name="_Ref305973147"/>
      <w:bookmarkStart w:id="252" w:name="_Toc465848812"/>
      <w:bookmarkEnd w:id="248"/>
      <w:bookmarkEnd w:id="249"/>
      <w:r w:rsidRPr="00E71A48">
        <w:lastRenderedPageBreak/>
        <w:t xml:space="preserve">Подготовка </w:t>
      </w:r>
      <w:bookmarkEnd w:id="250"/>
      <w:r w:rsidRPr="00E71A48">
        <w:t>Заявок</w:t>
      </w:r>
      <w:bookmarkEnd w:id="251"/>
      <w:bookmarkEnd w:id="25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306114638"/>
      <w:bookmarkStart w:id="254" w:name="_Toc440361326"/>
      <w:bookmarkStart w:id="255" w:name="_Toc440376081"/>
      <w:bookmarkStart w:id="256" w:name="_Toc440376208"/>
      <w:bookmarkStart w:id="257" w:name="_Toc440382473"/>
      <w:bookmarkStart w:id="258" w:name="_Toc440447143"/>
      <w:bookmarkStart w:id="259" w:name="_Toc440632303"/>
      <w:bookmarkStart w:id="260" w:name="_Toc440875076"/>
      <w:bookmarkStart w:id="261" w:name="_Toc441131063"/>
      <w:bookmarkStart w:id="262" w:name="_Toc465774584"/>
      <w:bookmarkStart w:id="263" w:name="_Toc4658488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5.2</w:t>
      </w:r>
      <w:r w:rsidR="005E56E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5.3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5.4</w:t>
      </w:r>
      <w:r w:rsidR="005E56E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5.5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_Ref191386407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A11A7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_Ref440361610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5.6</w:t>
      </w:r>
      <w:r w:rsidR="00A11A76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5.1</w:t>
      </w:r>
      <w:r w:rsidR="00A11A7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A11A76">
        <w:fldChar w:fldCharType="begin"/>
      </w:r>
      <w:r w:rsidR="00A11A76">
        <w:instrText xml:space="preserve"> REF _Ref440271964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5.1.3</w:t>
      </w:r>
      <w:r w:rsidR="00A11A76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_Ref440279062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б)</w:t>
      </w:r>
      <w:r w:rsidR="00A11A76">
        <w:fldChar w:fldCharType="end"/>
      </w:r>
      <w:r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_Ref303587815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3.3.8.3</w:t>
      </w:r>
      <w:r w:rsidR="00A11A76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A11A76">
        <w:fldChar w:fldCharType="begin"/>
      </w:r>
      <w:r w:rsidR="00A11A76">
        <w:instrText xml:space="preserve"> REF _Ref440537086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5.3</w:t>
      </w:r>
      <w:r w:rsidR="00A11A76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11A76">
        <w:fldChar w:fldCharType="begin"/>
      </w:r>
      <w:r w:rsidR="00A11A76">
        <w:instrText xml:space="preserve"> REF _Ref440274913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5.2</w:t>
      </w:r>
      <w:r w:rsidR="00A11A7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11A76">
        <w:fldChar w:fldCharType="begin"/>
      </w:r>
      <w:r w:rsidR="00A11A76">
        <w:instrText xml:space="preserve"> REF _Ref440274902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5.4</w:t>
      </w:r>
      <w:r w:rsidR="00A11A7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5.5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5.6</w:t>
      </w:r>
      <w:r w:rsidR="005E56E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5.7.1</w:t>
      </w:r>
      <w:r w:rsidR="005E56E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5.7.2</w:t>
      </w:r>
      <w:r w:rsidR="005E56E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AE1D21">
        <w:rPr>
          <w:sz w:val="24"/>
          <w:szCs w:val="24"/>
        </w:rPr>
        <w:lastRenderedPageBreak/>
        <w:t>предпринимательства</w:t>
      </w:r>
      <w:r w:rsidRPr="00AE1D21"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3.3.8.3</w:t>
      </w:r>
      <w:r w:rsidR="00A11A76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_Ref440279062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б)</w:t>
      </w:r>
      <w:r w:rsidR="00A11A76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E56EA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5E56EA" w:rsidRPr="00AE1D21">
        <w:rPr>
          <w:sz w:val="24"/>
          <w:szCs w:val="24"/>
        </w:rPr>
      </w:r>
      <w:r w:rsidR="005E56EA" w:rsidRPr="00AE1D21">
        <w:rPr>
          <w:sz w:val="24"/>
          <w:szCs w:val="24"/>
        </w:rPr>
        <w:fldChar w:fldCharType="separate"/>
      </w:r>
      <w:r w:rsidR="00FA2FD5" w:rsidRPr="00AE1D21">
        <w:rPr>
          <w:sz w:val="24"/>
          <w:szCs w:val="24"/>
        </w:rPr>
        <w:t>д)</w:t>
      </w:r>
      <w:r w:rsidR="005E56EA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_Ref440371812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м)</w:t>
      </w:r>
      <w:r w:rsidR="00A11A76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E56EA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5E56EA" w:rsidRPr="00AE1D21">
        <w:rPr>
          <w:sz w:val="24"/>
          <w:szCs w:val="24"/>
        </w:rPr>
      </w:r>
      <w:r w:rsidR="005E56EA" w:rsidRPr="00AE1D21">
        <w:rPr>
          <w:sz w:val="24"/>
          <w:szCs w:val="24"/>
        </w:rPr>
        <w:fldChar w:fldCharType="separate"/>
      </w:r>
      <w:r w:rsidR="00FA2FD5" w:rsidRPr="00AE1D21">
        <w:rPr>
          <w:sz w:val="24"/>
          <w:szCs w:val="24"/>
        </w:rPr>
        <w:t>н)</w:t>
      </w:r>
      <w:r w:rsidR="005E56EA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у)</w:t>
      </w:r>
      <w:r w:rsidR="00A11A76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3.3.8.3</w:t>
      </w:r>
      <w:r w:rsidR="00A11A76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11A76">
        <w:fldChar w:fldCharType="begin"/>
      </w:r>
      <w:r w:rsidR="00A11A76">
        <w:instrText xml:space="preserve"> REF _Ref306143446 \r \h  \* MERGEFORMAT </w:instrText>
      </w:r>
      <w:r w:rsidR="00A11A76">
        <w:fldChar w:fldCharType="separate"/>
      </w:r>
      <w:r w:rsidR="00197954" w:rsidRPr="00AE1D21">
        <w:rPr>
          <w:bCs w:val="0"/>
          <w:sz w:val="24"/>
          <w:szCs w:val="24"/>
        </w:rPr>
        <w:t>3.3.9.3</w:t>
      </w:r>
      <w:r w:rsidR="00A11A76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 xml:space="preserve">Документы для каждого соисполнителя готовятся с оформлением отдельного архива «Документы соисполнителя _________________». Документы, указанные в </w:t>
      </w:r>
      <w:proofErr w:type="spellStart"/>
      <w:r w:rsidRPr="00AE1D21">
        <w:rPr>
          <w:bCs w:val="0"/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у)</w:t>
      </w:r>
      <w:r w:rsidR="00A11A76">
        <w:fldChar w:fldCharType="end"/>
      </w:r>
      <w:r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_Ref303587815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3.3.8.3</w:t>
      </w:r>
      <w:r w:rsidR="00A11A76">
        <w:fldChar w:fldCharType="end"/>
      </w:r>
      <w:r w:rsidRPr="00AE1D21">
        <w:rPr>
          <w:sz w:val="24"/>
          <w:szCs w:val="24"/>
        </w:rPr>
        <w:t>, подаются основным Участником;</w:t>
      </w:r>
    </w:p>
    <w:p w:rsidR="005106E7" w:rsidRPr="00AE1D2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11A76">
        <w:fldChar w:fldCharType="begin"/>
      </w:r>
      <w:r w:rsidR="00A11A76">
        <w:instrText xml:space="preserve"> REF _Ref465847423 \r \h  \* MERGEFORMAT </w:instrText>
      </w:r>
      <w:r w:rsidR="00A11A76">
        <w:fldChar w:fldCharType="separate"/>
      </w:r>
      <w:r w:rsidR="00197954" w:rsidRPr="00AE1D21">
        <w:rPr>
          <w:bCs w:val="0"/>
          <w:sz w:val="24"/>
          <w:szCs w:val="24"/>
        </w:rPr>
        <w:t>3.3.10.7</w:t>
      </w:r>
      <w:r w:rsidR="00A11A76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AE1D21">
        <w:rPr>
          <w:bCs w:val="0"/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у)</w:t>
      </w:r>
      <w:r w:rsidR="00A11A76">
        <w:fldChar w:fldCharType="end"/>
      </w:r>
      <w:r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_Ref303587815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3.3.8.3</w:t>
      </w:r>
      <w:r w:rsidR="00A11A76">
        <w:fldChar w:fldCharType="end"/>
      </w:r>
      <w:r w:rsidRPr="00AE1D21">
        <w:rPr>
          <w:sz w:val="24"/>
          <w:szCs w:val="24"/>
        </w:rPr>
        <w:t>, подаются Лидером коллективного участника.</w:t>
      </w:r>
    </w:p>
    <w:p w:rsidR="00717F60" w:rsidRPr="00AE1D2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6004660"/>
      <w:r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 xml:space="preserve">и такого </w:t>
      </w:r>
      <w:r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 отклоняются без рассмотрения по существу.</w:t>
      </w:r>
      <w:bookmarkEnd w:id="26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5E56EA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</w:t>
      </w:r>
      <w:r w:rsidR="005E56EA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11A76">
        <w:fldChar w:fldCharType="begin"/>
      </w:r>
      <w:r w:rsidR="00A11A76">
        <w:instrText xml:space="preserve"> REF _Ref191386419 \n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3.3.2</w:t>
      </w:r>
      <w:r w:rsidR="00A11A76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3.3.8.3</w:t>
      </w:r>
      <w:r w:rsidR="00A11A76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6" w:name="_Ref55279015"/>
      <w:bookmarkStart w:id="26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7"/>
      <w:bookmarkEnd w:id="26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Участник в </w:t>
      </w:r>
      <w:r w:rsidR="000A00E6" w:rsidRPr="00AE1D21">
        <w:rPr>
          <w:bCs w:val="0"/>
          <w:sz w:val="24"/>
          <w:szCs w:val="24"/>
        </w:rPr>
        <w:t>Графике оплаты оказания услуг (</w:t>
      </w:r>
      <w:r w:rsidR="000A00E6" w:rsidRPr="00AE1D21">
        <w:rPr>
          <w:bCs w:val="0"/>
          <w:spacing w:val="-2"/>
          <w:sz w:val="24"/>
          <w:szCs w:val="24"/>
        </w:rPr>
        <w:t>под</w:t>
      </w:r>
      <w:r w:rsidR="000A00E6" w:rsidRPr="00AE1D21">
        <w:rPr>
          <w:bCs w:val="0"/>
          <w:sz w:val="24"/>
          <w:szCs w:val="24"/>
        </w:rPr>
        <w:t xml:space="preserve">раздел </w:t>
      </w:r>
      <w:r w:rsidR="00A11A76">
        <w:fldChar w:fldCharType="begin"/>
      </w:r>
      <w:r w:rsidR="00A11A76">
        <w:instrText xml:space="preserve"> REF _Ref440361959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5.5</w:t>
      </w:r>
      <w:r w:rsidR="00A11A76">
        <w:fldChar w:fldCharType="end"/>
      </w:r>
      <w:r w:rsidR="000A00E6" w:rsidRPr="00AE1D21">
        <w:rPr>
          <w:bCs w:val="0"/>
          <w:sz w:val="24"/>
          <w:szCs w:val="24"/>
        </w:rPr>
        <w:t>)</w:t>
      </w:r>
      <w:r w:rsidRPr="00AE1D21">
        <w:rPr>
          <w:sz w:val="24"/>
          <w:szCs w:val="24"/>
        </w:rPr>
        <w:t xml:space="preserve"> должен указать условия оплаты за </w:t>
      </w:r>
      <w:r w:rsidR="00541FAB" w:rsidRPr="00AE1D21">
        <w:rPr>
          <w:sz w:val="24"/>
          <w:szCs w:val="24"/>
        </w:rPr>
        <w:t>оказываемые</w:t>
      </w:r>
      <w:r w:rsidR="00541FAB" w:rsidRPr="00F11A50">
        <w:rPr>
          <w:sz w:val="24"/>
          <w:szCs w:val="24"/>
        </w:rPr>
        <w:t xml:space="preserve">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A11A76">
        <w:fldChar w:fldCharType="begin"/>
      </w:r>
      <w:r w:rsidR="00A11A76">
        <w:instrText xml:space="preserve"> REF _Ref440271036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5.4</w:t>
      </w:r>
      <w:r w:rsidR="00A11A76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5.1</w:t>
      </w:r>
      <w:r w:rsidR="00A11A76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5E56E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Ref115076752"/>
      <w:bookmarkStart w:id="270" w:name="_Ref191386109"/>
      <w:bookmarkStart w:id="271" w:name="_Ref191386419"/>
      <w:bookmarkStart w:id="272" w:name="_Toc440361327"/>
      <w:bookmarkStart w:id="273" w:name="_Toc440376082"/>
      <w:bookmarkStart w:id="274" w:name="_Toc440376209"/>
      <w:bookmarkStart w:id="275" w:name="_Toc440382474"/>
      <w:bookmarkStart w:id="276" w:name="_Toc440447144"/>
      <w:bookmarkStart w:id="277" w:name="_Toc440632304"/>
      <w:bookmarkStart w:id="278" w:name="_Toc440875077"/>
      <w:bookmarkStart w:id="279" w:name="_Toc441131064"/>
      <w:bookmarkStart w:id="280" w:name="_Toc465774585"/>
      <w:bookmarkStart w:id="281" w:name="_Toc4658488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9"/>
      <w:bookmarkEnd w:id="270"/>
      <w:bookmarkEnd w:id="271"/>
      <w:r w:rsidRPr="00E71A48">
        <w:rPr>
          <w:szCs w:val="24"/>
        </w:rPr>
        <w:t>ЭТП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</w:t>
      </w:r>
      <w:r w:rsidRPr="00E71A48">
        <w:rPr>
          <w:bCs w:val="0"/>
          <w:sz w:val="24"/>
          <w:szCs w:val="24"/>
        </w:rPr>
        <w:lastRenderedPageBreak/>
        <w:t xml:space="preserve">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3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5E56EA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у)</w:t>
      </w:r>
      <w:r w:rsidR="005E56EA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3.3.8.3</w:t>
      </w:r>
      <w:r w:rsidR="00A11A76">
        <w:fldChar w:fldCharType="end"/>
      </w:r>
      <w:r w:rsidR="002F273A" w:rsidRPr="002F273A">
        <w:rPr>
          <w:sz w:val="24"/>
          <w:szCs w:val="24"/>
        </w:rPr>
        <w:t xml:space="preserve"> и </w:t>
      </w:r>
      <w:r w:rsidR="00197954" w:rsidRPr="002F273A">
        <w:rPr>
          <w:sz w:val="24"/>
          <w:szCs w:val="24"/>
        </w:rPr>
        <w:t xml:space="preserve">подразделе </w:t>
      </w:r>
      <w:r w:rsidR="005E56EA">
        <w:fldChar w:fldCharType="begin"/>
      </w:r>
      <w:r w:rsidR="00197954">
        <w:rPr>
          <w:sz w:val="24"/>
          <w:szCs w:val="24"/>
        </w:rPr>
        <w:instrText xml:space="preserve"> REF _Ref465847449 \r \h </w:instrText>
      </w:r>
      <w:r w:rsidR="005E56EA">
        <w:fldChar w:fldCharType="separate"/>
      </w:r>
      <w:r w:rsidR="00197954">
        <w:rPr>
          <w:sz w:val="24"/>
          <w:szCs w:val="24"/>
        </w:rPr>
        <w:t>5.15</w:t>
      </w:r>
      <w:r w:rsidR="005E56EA">
        <w:fldChar w:fldCharType="end"/>
      </w:r>
      <w:r>
        <w:rPr>
          <w:bCs w:val="0"/>
          <w:sz w:val="24"/>
          <w:szCs w:val="24"/>
        </w:rPr>
        <w:t>.</w:t>
      </w:r>
      <w:bookmarkEnd w:id="29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4" w:name="_Ref306008743"/>
      <w:bookmarkStart w:id="295" w:name="_Toc440361329"/>
      <w:bookmarkStart w:id="296" w:name="_Toc440376084"/>
      <w:bookmarkStart w:id="297" w:name="_Toc440376211"/>
      <w:bookmarkStart w:id="298" w:name="_Toc440382476"/>
      <w:bookmarkStart w:id="299" w:name="_Toc440447146"/>
      <w:bookmarkStart w:id="300" w:name="_Toc440632306"/>
      <w:bookmarkStart w:id="301" w:name="_Toc440875079"/>
      <w:bookmarkStart w:id="302" w:name="_Toc441131066"/>
      <w:bookmarkStart w:id="303" w:name="_Toc465774587"/>
      <w:bookmarkStart w:id="304" w:name="_Toc4658488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05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A11A7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05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6" w:name="_Toc440361330"/>
      <w:bookmarkStart w:id="307" w:name="_Toc440376085"/>
      <w:bookmarkStart w:id="308" w:name="_Toc440376212"/>
      <w:bookmarkStart w:id="309" w:name="_Toc440382477"/>
      <w:bookmarkStart w:id="310" w:name="_Toc440447147"/>
      <w:bookmarkStart w:id="311" w:name="_Toc440632307"/>
      <w:bookmarkStart w:id="312" w:name="_Toc440875080"/>
      <w:bookmarkStart w:id="313" w:name="_Toc441131067"/>
      <w:bookmarkStart w:id="314" w:name="_Toc465774588"/>
      <w:bookmarkStart w:id="315" w:name="_Toc4658488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Toc440361331"/>
      <w:bookmarkStart w:id="317" w:name="_Toc440376086"/>
      <w:bookmarkStart w:id="318" w:name="_Toc440376213"/>
      <w:bookmarkStart w:id="319" w:name="_Toc440382478"/>
      <w:bookmarkStart w:id="320" w:name="_Toc440447148"/>
      <w:bookmarkStart w:id="321" w:name="_Toc440632308"/>
      <w:bookmarkStart w:id="322" w:name="_Toc440875081"/>
      <w:bookmarkStart w:id="323" w:name="_Toc441131068"/>
      <w:bookmarkStart w:id="324" w:name="_Toc465774589"/>
      <w:bookmarkStart w:id="325" w:name="_Toc4658488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6" w:name="_Toc440361332"/>
      <w:bookmarkStart w:id="327" w:name="_Toc440376087"/>
      <w:bookmarkStart w:id="328" w:name="_Toc440376214"/>
      <w:bookmarkStart w:id="329" w:name="_Toc440382479"/>
      <w:bookmarkStart w:id="330" w:name="_Toc440447149"/>
      <w:bookmarkStart w:id="331" w:name="_Toc440632309"/>
      <w:bookmarkStart w:id="332" w:name="_Toc440875082"/>
      <w:bookmarkStart w:id="333" w:name="_Toc441131069"/>
      <w:bookmarkStart w:id="334" w:name="_Toc465774590"/>
      <w:bookmarkStart w:id="335" w:name="_Toc4658488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903BD">
        <w:rPr>
          <w:b/>
          <w:bCs w:val="0"/>
          <w:sz w:val="24"/>
          <w:szCs w:val="24"/>
          <w:u w:val="single"/>
        </w:rPr>
        <w:t>По Лоту №1:</w:t>
      </w:r>
      <w:r w:rsidR="00717F60" w:rsidRPr="005903BD">
        <w:rPr>
          <w:bCs w:val="0"/>
          <w:sz w:val="24"/>
          <w:szCs w:val="24"/>
        </w:rPr>
        <w:t xml:space="preserve"> </w:t>
      </w:r>
      <w:r w:rsidR="00A11A76" w:rsidRPr="005903BD">
        <w:rPr>
          <w:b/>
          <w:sz w:val="24"/>
          <w:szCs w:val="24"/>
        </w:rPr>
        <w:t>864 000</w:t>
      </w:r>
      <w:r w:rsidR="00155DAF" w:rsidRPr="005903BD">
        <w:rPr>
          <w:sz w:val="24"/>
          <w:szCs w:val="24"/>
        </w:rPr>
        <w:t xml:space="preserve"> (Восемь</w:t>
      </w:r>
      <w:r w:rsidR="00A11A76" w:rsidRPr="005903BD">
        <w:rPr>
          <w:sz w:val="24"/>
          <w:szCs w:val="24"/>
        </w:rPr>
        <w:t>сот</w:t>
      </w:r>
      <w:r w:rsidR="00155DAF" w:rsidRPr="005903BD">
        <w:rPr>
          <w:sz w:val="24"/>
          <w:szCs w:val="24"/>
        </w:rPr>
        <w:t xml:space="preserve"> </w:t>
      </w:r>
      <w:r w:rsidR="00A11A76" w:rsidRPr="005903BD">
        <w:rPr>
          <w:sz w:val="24"/>
          <w:szCs w:val="24"/>
        </w:rPr>
        <w:t>шестьдесят четыре</w:t>
      </w:r>
      <w:r w:rsidR="00155DAF" w:rsidRPr="005903BD">
        <w:rPr>
          <w:sz w:val="24"/>
          <w:szCs w:val="24"/>
        </w:rPr>
        <w:t xml:space="preserve"> тысячи) рубл</w:t>
      </w:r>
      <w:r w:rsidR="00A11A76" w:rsidRPr="005903BD">
        <w:rPr>
          <w:sz w:val="24"/>
          <w:szCs w:val="24"/>
        </w:rPr>
        <w:t>ей</w:t>
      </w:r>
      <w:r w:rsidR="00155DAF" w:rsidRPr="005903BD">
        <w:rPr>
          <w:sz w:val="24"/>
          <w:szCs w:val="24"/>
        </w:rPr>
        <w:t xml:space="preserve"> 00 копеек РФ, без учета НДС; НДС составляет </w:t>
      </w:r>
      <w:r w:rsidR="00A11A76" w:rsidRPr="005903BD">
        <w:rPr>
          <w:b/>
          <w:sz w:val="24"/>
          <w:szCs w:val="24"/>
        </w:rPr>
        <w:t>155 520</w:t>
      </w:r>
      <w:r w:rsidR="00155DAF" w:rsidRPr="005903BD">
        <w:rPr>
          <w:sz w:val="24"/>
          <w:szCs w:val="24"/>
        </w:rPr>
        <w:t xml:space="preserve"> (</w:t>
      </w:r>
      <w:r w:rsidR="00A11A76" w:rsidRPr="005903BD">
        <w:rPr>
          <w:sz w:val="24"/>
          <w:szCs w:val="24"/>
        </w:rPr>
        <w:t>Сто пятьдесят</w:t>
      </w:r>
      <w:r w:rsidR="00155DAF" w:rsidRPr="005903BD">
        <w:rPr>
          <w:sz w:val="24"/>
          <w:szCs w:val="24"/>
        </w:rPr>
        <w:t xml:space="preserve"> пять тысяч </w:t>
      </w:r>
      <w:r w:rsidR="00A11A76" w:rsidRPr="005903BD">
        <w:rPr>
          <w:sz w:val="24"/>
          <w:szCs w:val="24"/>
        </w:rPr>
        <w:t>пятьсот двадцать</w:t>
      </w:r>
      <w:r w:rsidR="00155DAF" w:rsidRPr="005903BD">
        <w:rPr>
          <w:sz w:val="24"/>
          <w:szCs w:val="24"/>
        </w:rPr>
        <w:t xml:space="preserve">) рублей </w:t>
      </w:r>
      <w:r w:rsidR="00A11A76" w:rsidRPr="005903BD">
        <w:rPr>
          <w:sz w:val="24"/>
          <w:szCs w:val="24"/>
        </w:rPr>
        <w:t>00</w:t>
      </w:r>
      <w:r w:rsidR="00155DAF" w:rsidRPr="005903BD">
        <w:rPr>
          <w:sz w:val="24"/>
          <w:szCs w:val="24"/>
        </w:rPr>
        <w:t xml:space="preserve"> копеек РФ; </w:t>
      </w:r>
      <w:r w:rsidR="005903BD" w:rsidRPr="005903BD">
        <w:rPr>
          <w:b/>
          <w:sz w:val="24"/>
          <w:szCs w:val="24"/>
        </w:rPr>
        <w:t>1 019 520</w:t>
      </w:r>
      <w:r w:rsidR="00155DAF" w:rsidRPr="005903BD">
        <w:rPr>
          <w:sz w:val="24"/>
          <w:szCs w:val="24"/>
        </w:rPr>
        <w:t xml:space="preserve"> (</w:t>
      </w:r>
      <w:r w:rsidR="005903BD" w:rsidRPr="005903BD">
        <w:rPr>
          <w:sz w:val="24"/>
          <w:szCs w:val="24"/>
        </w:rPr>
        <w:t>Один миллион</w:t>
      </w:r>
      <w:r w:rsidR="00155DAF" w:rsidRPr="005903BD">
        <w:rPr>
          <w:sz w:val="24"/>
          <w:szCs w:val="24"/>
        </w:rPr>
        <w:t xml:space="preserve"> девят</w:t>
      </w:r>
      <w:r w:rsidR="005903BD" w:rsidRPr="005903BD">
        <w:rPr>
          <w:sz w:val="24"/>
          <w:szCs w:val="24"/>
        </w:rPr>
        <w:t>надцать</w:t>
      </w:r>
      <w:r w:rsidR="00155DAF" w:rsidRPr="005903BD">
        <w:rPr>
          <w:sz w:val="24"/>
          <w:szCs w:val="24"/>
        </w:rPr>
        <w:t xml:space="preserve"> тысяч </w:t>
      </w:r>
      <w:r w:rsidR="005903BD" w:rsidRPr="005903BD">
        <w:rPr>
          <w:sz w:val="24"/>
          <w:szCs w:val="24"/>
        </w:rPr>
        <w:t>пятьсот двадцать</w:t>
      </w:r>
      <w:r w:rsidR="00155DAF" w:rsidRPr="005903BD">
        <w:rPr>
          <w:sz w:val="24"/>
          <w:szCs w:val="24"/>
        </w:rPr>
        <w:t xml:space="preserve">) рублей </w:t>
      </w:r>
      <w:r w:rsidR="005903BD" w:rsidRPr="005903BD">
        <w:rPr>
          <w:sz w:val="24"/>
          <w:szCs w:val="24"/>
        </w:rPr>
        <w:t>00</w:t>
      </w:r>
      <w:r w:rsidR="00155DAF" w:rsidRPr="005903BD">
        <w:rPr>
          <w:sz w:val="24"/>
          <w:szCs w:val="24"/>
        </w:rPr>
        <w:t xml:space="preserve"> копеек РФ, с учетом НДС</w:t>
      </w:r>
      <w:r w:rsidR="005903BD" w:rsidRPr="005903BD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lastRenderedPageBreak/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5.1</w:t>
      </w:r>
      <w:r w:rsidR="00A11A76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11A76">
        <w:fldChar w:fldCharType="begin"/>
      </w:r>
      <w:r w:rsidR="00A11A76">
        <w:instrText xml:space="preserve"> REF _Ref440271072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5.2</w:t>
      </w:r>
      <w:r w:rsidR="00A11A76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A11A76">
        <w:fldChar w:fldCharType="begin"/>
      </w:r>
      <w:r w:rsidR="00A11A76">
        <w:instrText xml:space="preserve"> REF _Ref440361439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5.5</w:t>
      </w:r>
      <w:r w:rsidR="00A11A76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11A76">
        <w:fldChar w:fldCharType="begin"/>
      </w:r>
      <w:r w:rsidR="00A11A76">
        <w:instrText xml:space="preserve"> REF _Ref306138385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3.6.4</w:t>
      </w:r>
      <w:r w:rsidR="00A11A76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9" w:name="_Ref93090116"/>
      <w:bookmarkStart w:id="350" w:name="_Ref191386482"/>
      <w:bookmarkStart w:id="351" w:name="_Ref440291364"/>
      <w:bookmarkEnd w:id="34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49"/>
      <w:r w:rsidRPr="00AE1D21">
        <w:rPr>
          <w:bCs w:val="0"/>
          <w:sz w:val="24"/>
          <w:szCs w:val="24"/>
        </w:rPr>
        <w:t>:</w:t>
      </w:r>
      <w:bookmarkStart w:id="352" w:name="_Ref306004833"/>
      <w:bookmarkEnd w:id="35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A11A76">
        <w:fldChar w:fldCharType="begin"/>
      </w:r>
      <w:r w:rsidR="00A11A76">
        <w:instrText xml:space="preserve"> REF _Ref191386451 \n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3.3.9</w:t>
      </w:r>
      <w:r w:rsidR="00A11A76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_Ref440876619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3.3.10</w:t>
      </w:r>
      <w:r w:rsidR="00A11A76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1"/>
      <w:bookmarkEnd w:id="35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4"/>
      <w:bookmarkEnd w:id="35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6"/>
      <w:proofErr w:type="gramEnd"/>
    </w:p>
    <w:p w:rsidR="00DC7643" w:rsidRPr="005903B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11A76">
        <w:fldChar w:fldCharType="begin"/>
      </w:r>
      <w:r w:rsidR="00A11A76">
        <w:instrText xml:space="preserve"> REF _Ref440275279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1.1.4</w:t>
      </w:r>
      <w:r w:rsidR="00A11A76">
        <w:fldChar w:fldCharType="end"/>
      </w:r>
      <w:r w:rsidRPr="009F2BF9">
        <w:rPr>
          <w:sz w:val="24"/>
          <w:szCs w:val="24"/>
        </w:rPr>
        <w:t xml:space="preserve"> и разделе </w:t>
      </w:r>
      <w:r w:rsidR="00A11A76">
        <w:fldChar w:fldCharType="begin"/>
      </w:r>
      <w:r w:rsidR="00A11A76">
        <w:instrText xml:space="preserve"> REF _Ref440270568 \r \h  \* MERGEFORMAT </w:instrText>
      </w:r>
      <w:r w:rsidR="00A11A76">
        <w:fldChar w:fldCharType="separate"/>
      </w:r>
      <w:r w:rsidR="00FA2FD5">
        <w:t>4</w:t>
      </w:r>
      <w:r w:rsidR="00A11A76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</w:t>
      </w:r>
      <w:r w:rsidRPr="005903B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005578"/>
      <w:bookmarkStart w:id="35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_Ref440291364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3.3.8.1</w:t>
      </w:r>
      <w:r w:rsidR="00A11A76">
        <w:fldChar w:fldCharType="end"/>
      </w:r>
      <w:r w:rsidRPr="00AE1D21">
        <w:rPr>
          <w:sz w:val="24"/>
          <w:szCs w:val="24"/>
        </w:rPr>
        <w:t>-</w:t>
      </w:r>
      <w:r w:rsidR="00A11A76">
        <w:fldChar w:fldCharType="begin"/>
      </w:r>
      <w:r w:rsidR="00A11A76">
        <w:instrText xml:space="preserve"> REF _Ref303669127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3.3.8.2</w:t>
      </w:r>
      <w:r w:rsidR="00A11A76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7"/>
      <w:bookmarkEnd w:id="35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 xml:space="preserve">Для </w:t>
      </w:r>
      <w:r w:rsidRPr="00AE1D21">
        <w:rPr>
          <w:i/>
          <w:sz w:val="24"/>
          <w:szCs w:val="24"/>
        </w:rPr>
        <w:lastRenderedPageBreak/>
        <w:t>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5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_Ref440271993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5.11</w:t>
      </w:r>
      <w:r w:rsidR="00A11A76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_Ref440271964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5.1.3</w:t>
      </w:r>
      <w:r w:rsidR="00A11A7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_Ref440272035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5.12</w:t>
      </w:r>
      <w:r w:rsidR="00A11A76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_Ref440272051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5.13</w:t>
      </w:r>
      <w:r w:rsidR="00A11A7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_Ref440272119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5.7.1</w:t>
      </w:r>
      <w:r w:rsidR="00A11A76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E56E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5.7.2</w:t>
      </w:r>
      <w:r w:rsidR="005E56E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11A76">
        <w:fldChar w:fldCharType="begin"/>
      </w:r>
      <w:r w:rsidR="00A11A76">
        <w:instrText xml:space="preserve"> REF _Ref440275279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1.1.4</w:t>
      </w:r>
      <w:r w:rsidR="00A11A76">
        <w:fldChar w:fldCharType="end"/>
      </w:r>
      <w:r w:rsidRPr="009F2BF9">
        <w:rPr>
          <w:sz w:val="24"/>
          <w:szCs w:val="24"/>
        </w:rPr>
        <w:t xml:space="preserve"> и разделе </w:t>
      </w:r>
      <w:r w:rsidR="00A11A76">
        <w:fldChar w:fldCharType="begin"/>
      </w:r>
      <w:r w:rsidR="00A11A76">
        <w:instrText xml:space="preserve"> REF _Ref440270568 \r \h  \* MERGEFORMAT </w:instrText>
      </w:r>
      <w:r w:rsidR="00A11A76">
        <w:fldChar w:fldCharType="separate"/>
      </w:r>
      <w:r w:rsidR="00FA2FD5">
        <w:t>4</w:t>
      </w:r>
      <w:r w:rsidR="00A11A76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5.8</w:t>
      </w:r>
      <w:r w:rsidR="005E56E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_Ref55336389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5.9</w:t>
      </w:r>
      <w:r w:rsidR="00A11A76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_Ref55336398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5.10</w:t>
      </w:r>
      <w:r w:rsidR="00A11A76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5.14</w:t>
      </w:r>
      <w:r w:rsidR="005E56EA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6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_Ref440272274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5.16</w:t>
      </w:r>
      <w:r w:rsidR="00A11A76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191386451"/>
      <w:bookmarkStart w:id="365" w:name="_Ref440271628"/>
      <w:bookmarkStart w:id="366" w:name="_Toc440361334"/>
      <w:bookmarkStart w:id="367" w:name="_Toc440376089"/>
      <w:bookmarkStart w:id="368" w:name="_Toc440376216"/>
      <w:bookmarkStart w:id="369" w:name="_Toc440382481"/>
      <w:bookmarkStart w:id="370" w:name="_Toc440447151"/>
      <w:bookmarkStart w:id="371" w:name="_Toc440632311"/>
      <w:bookmarkStart w:id="372" w:name="_Toc440875084"/>
      <w:bookmarkStart w:id="373" w:name="_Toc441131071"/>
      <w:bookmarkStart w:id="374" w:name="_Ref465773032"/>
      <w:bookmarkStart w:id="375" w:name="_Toc465774592"/>
      <w:bookmarkStart w:id="376" w:name="_Toc465848821"/>
      <w:r w:rsidRPr="00E71A48">
        <w:rPr>
          <w:szCs w:val="24"/>
        </w:rPr>
        <w:t xml:space="preserve">Привлечение </w:t>
      </w:r>
      <w:bookmarkEnd w:id="364"/>
      <w:bookmarkEnd w:id="365"/>
      <w:bookmarkEnd w:id="366"/>
      <w:bookmarkEnd w:id="367"/>
      <w:bookmarkEnd w:id="368"/>
      <w:r w:rsidR="00362EA4">
        <w:rPr>
          <w:szCs w:val="24"/>
        </w:rPr>
        <w:t>соисполнителей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77" w:name="_Ref191386461"/>
      <w:bookmarkStart w:id="378" w:name="_Toc440361335"/>
      <w:bookmarkStart w:id="379" w:name="_Toc440376090"/>
      <w:bookmarkStart w:id="38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11A76">
        <w:fldChar w:fldCharType="begin"/>
      </w:r>
      <w:r w:rsidR="00A11A76">
        <w:instrText xml:space="preserve"> REF _Ref191386407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E56E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11A76">
        <w:fldChar w:fldCharType="begin"/>
      </w:r>
      <w:r w:rsidR="00A11A76">
        <w:instrText xml:space="preserve"> REF _Ref303669127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3.3.8.2</w:t>
      </w:r>
      <w:r w:rsidR="00A11A76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197954" w:rsidRPr="00AE1D21">
        <w:rPr>
          <w:sz w:val="24"/>
          <w:szCs w:val="24"/>
        </w:rPr>
        <w:t>у)</w:t>
      </w:r>
      <w:r w:rsidR="00A11A7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_Ref303587815 \r \h  \* MERGEFORMAT </w:instrText>
      </w:r>
      <w:r w:rsidR="00A11A76">
        <w:fldChar w:fldCharType="separate"/>
      </w:r>
      <w:r w:rsidR="00197954" w:rsidRPr="00AE1D21">
        <w:rPr>
          <w:sz w:val="24"/>
          <w:szCs w:val="24"/>
        </w:rPr>
        <w:t>3.3.8.3</w:t>
      </w:r>
      <w:r w:rsidR="00A11A76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A11A76">
        <w:fldChar w:fldCharType="begin"/>
      </w:r>
      <w:r w:rsidR="00A11A76">
        <w:instrText xml:space="preserve"> REF _Ref440272510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5.17</w:t>
      </w:r>
      <w:r w:rsidR="00A11A76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</w:t>
      </w:r>
      <w:r w:rsidR="00362EA4" w:rsidRPr="00AE1D21">
        <w:rPr>
          <w:bCs w:val="0"/>
          <w:sz w:val="24"/>
          <w:szCs w:val="24"/>
        </w:rPr>
        <w:lastRenderedPageBreak/>
        <w:t xml:space="preserve">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Toc440382482"/>
      <w:bookmarkStart w:id="383" w:name="_Toc440447152"/>
      <w:bookmarkStart w:id="384" w:name="_Toc440632312"/>
      <w:bookmarkStart w:id="385" w:name="_Toc440875085"/>
      <w:bookmarkStart w:id="386" w:name="_Ref440876619"/>
      <w:bookmarkStart w:id="387" w:name="_Ref440876660"/>
      <w:bookmarkStart w:id="388" w:name="_Toc441131072"/>
      <w:bookmarkStart w:id="389" w:name="_Ref465772690"/>
      <w:bookmarkStart w:id="390" w:name="_Toc465774593"/>
      <w:bookmarkStart w:id="391" w:name="_Toc4658488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77"/>
      <w:bookmarkEnd w:id="378"/>
      <w:bookmarkEnd w:id="379"/>
      <w:bookmarkEnd w:id="380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_Ref191386482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3.3.8.1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11A76">
        <w:fldChar w:fldCharType="begin"/>
      </w:r>
      <w:r w:rsidR="00A11A76">
        <w:instrText xml:space="preserve"> REF _Ref191386407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3.3.8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5E56E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9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9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4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A11A76">
        <w:fldChar w:fldCharType="begin"/>
      </w:r>
      <w:r w:rsidR="00A11A76">
        <w:instrText xml:space="preserve"> REF _Ref307563248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val="en-US"/>
        </w:rPr>
        <w:t>a</w:t>
      </w:r>
      <w:r w:rsidR="00FA2FD5" w:rsidRPr="00D21C36">
        <w:rPr>
          <w:bCs w:val="0"/>
          <w:sz w:val="24"/>
          <w:szCs w:val="24"/>
        </w:rPr>
        <w:t>)</w:t>
      </w:r>
      <w:r w:rsidR="00A11A76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A11A76">
        <w:fldChar w:fldCharType="begin"/>
      </w:r>
      <w:r w:rsidR="00A11A76">
        <w:instrText xml:space="preserve"> REF _Ref307563262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val="en-US"/>
        </w:rPr>
        <w:t>g</w:t>
      </w:r>
      <w:r w:rsidR="00FA2FD5" w:rsidRPr="00D21C36">
        <w:rPr>
          <w:bCs w:val="0"/>
          <w:sz w:val="24"/>
          <w:szCs w:val="24"/>
        </w:rPr>
        <w:t>)</w:t>
      </w:r>
      <w:r w:rsidR="00A11A76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A11A76">
        <w:fldChar w:fldCharType="begin"/>
      </w:r>
      <w:r w:rsidR="00A11A76">
        <w:instrText xml:space="preserve"> REF _Ref306032591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3.3.10.4</w:t>
      </w:r>
      <w:r w:rsidR="00A11A76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5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395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_Ref303669127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3.3.8.2</w:t>
      </w:r>
      <w:r w:rsidR="00A11A76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197954" w:rsidRPr="00AE1D21">
        <w:rPr>
          <w:sz w:val="24"/>
          <w:szCs w:val="24"/>
        </w:rPr>
        <w:t>у)</w:t>
      </w:r>
      <w:r w:rsidR="00A11A7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_Ref303587815 \r \h  \* MERGEFORMAT </w:instrText>
      </w:r>
      <w:r w:rsidR="00A11A76">
        <w:fldChar w:fldCharType="separate"/>
      </w:r>
      <w:r w:rsidR="00197954" w:rsidRPr="00AE1D21">
        <w:rPr>
          <w:sz w:val="24"/>
          <w:szCs w:val="24"/>
        </w:rPr>
        <w:t>3.3.8.3</w:t>
      </w:r>
      <w:r w:rsidR="00A11A76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5.18</w:t>
      </w:r>
      <w:r w:rsidR="005E56E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3.3.8.1</w:t>
      </w:r>
      <w:r w:rsidR="005E56E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306114966"/>
      <w:bookmarkStart w:id="397" w:name="_Toc440361336"/>
      <w:bookmarkStart w:id="398" w:name="_Toc440376091"/>
      <w:bookmarkStart w:id="399" w:name="_Toc440376218"/>
      <w:bookmarkStart w:id="400" w:name="_Toc440382483"/>
      <w:bookmarkStart w:id="401" w:name="_Toc440447153"/>
      <w:bookmarkStart w:id="402" w:name="_Toc440632313"/>
      <w:bookmarkStart w:id="403" w:name="_Toc440875086"/>
      <w:bookmarkStart w:id="404" w:name="_Toc441131073"/>
      <w:bookmarkStart w:id="405" w:name="_Toc465774594"/>
      <w:bookmarkStart w:id="406" w:name="_Toc4658488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E56E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E56EA">
        <w:rPr>
          <w:bCs w:val="0"/>
          <w:iCs/>
          <w:sz w:val="24"/>
          <w:szCs w:val="24"/>
        </w:rPr>
      </w:r>
      <w:r w:rsidR="005E56EA">
        <w:rPr>
          <w:bCs w:val="0"/>
          <w:iCs/>
          <w:sz w:val="24"/>
          <w:szCs w:val="24"/>
        </w:rPr>
        <w:fldChar w:fldCharType="separate"/>
      </w:r>
      <w:r w:rsidR="00FA2FD5">
        <w:rPr>
          <w:bCs w:val="0"/>
          <w:iCs/>
          <w:sz w:val="24"/>
          <w:szCs w:val="24"/>
        </w:rPr>
        <w:t>3.3.12</w:t>
      </w:r>
      <w:r w:rsidR="005E56E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11A76">
        <w:fldChar w:fldCharType="begin"/>
      </w:r>
      <w:r w:rsidR="00A11A76">
        <w:instrText xml:space="preserve"> REF _Ref440289401 \r \h  \* MERGEFORMAT </w:instrText>
      </w:r>
      <w:r w:rsidR="00A11A76">
        <w:fldChar w:fldCharType="separate"/>
      </w:r>
      <w:r w:rsidR="00FA2FD5" w:rsidRPr="00FA2FD5">
        <w:rPr>
          <w:bCs w:val="0"/>
          <w:iCs/>
          <w:sz w:val="24"/>
          <w:szCs w:val="24"/>
        </w:rPr>
        <w:t>3.3.13</w:t>
      </w:r>
      <w:r w:rsidR="00A11A76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7"/>
      <w:bookmarkStart w:id="408" w:name="_Toc440376092"/>
      <w:bookmarkStart w:id="409" w:name="_Toc440376219"/>
      <w:bookmarkStart w:id="410" w:name="_Toc440382484"/>
      <w:bookmarkStart w:id="411" w:name="_Toc440447154"/>
      <w:bookmarkStart w:id="412" w:name="_Toc440632314"/>
      <w:bookmarkStart w:id="413" w:name="_Toc440875087"/>
      <w:bookmarkStart w:id="414" w:name="_Ref440969948"/>
      <w:bookmarkStart w:id="415" w:name="_Ref441057071"/>
      <w:bookmarkStart w:id="416" w:name="_Toc441131074"/>
      <w:bookmarkStart w:id="417" w:name="_Toc465774595"/>
      <w:bookmarkStart w:id="418" w:name="_Toc465848824"/>
      <w:r w:rsidRPr="00E71A48">
        <w:rPr>
          <w:szCs w:val="24"/>
        </w:rPr>
        <w:t>Внесение изменений в Документацию по запросу предложений.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Ref440289401"/>
      <w:bookmarkStart w:id="420" w:name="_Toc440361338"/>
      <w:bookmarkStart w:id="421" w:name="_Toc440376093"/>
      <w:bookmarkStart w:id="422" w:name="_Toc440376220"/>
      <w:bookmarkStart w:id="423" w:name="_Toc440382485"/>
      <w:bookmarkStart w:id="424" w:name="_Toc440447155"/>
      <w:bookmarkStart w:id="425" w:name="_Toc440632315"/>
      <w:bookmarkStart w:id="426" w:name="_Toc440875088"/>
      <w:bookmarkStart w:id="427" w:name="_Toc441131075"/>
      <w:bookmarkStart w:id="428" w:name="_Toc465774596"/>
      <w:bookmarkStart w:id="429" w:name="_Toc465848825"/>
      <w:r w:rsidRPr="00E71A48">
        <w:rPr>
          <w:szCs w:val="24"/>
        </w:rPr>
        <w:t>Продление срока окончания приема Заявок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61339"/>
      <w:bookmarkStart w:id="435" w:name="_Toc440376094"/>
      <w:bookmarkStart w:id="436" w:name="_Toc440376221"/>
      <w:bookmarkStart w:id="437" w:name="_Toc440382486"/>
      <w:bookmarkStart w:id="438" w:name="_Toc440447156"/>
      <w:bookmarkStart w:id="439" w:name="_Toc440632316"/>
      <w:bookmarkStart w:id="440" w:name="_Toc440875089"/>
      <w:bookmarkStart w:id="441" w:name="_Toc441131076"/>
      <w:bookmarkStart w:id="442" w:name="_Toc465774597"/>
      <w:bookmarkStart w:id="443" w:name="_Toc4658488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AE1D21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4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A11A76">
        <w:fldChar w:fldCharType="begin"/>
      </w:r>
      <w:r w:rsidR="00A11A76">
        <w:instrText xml:space="preserve"> REF _Ref440272678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  <w:lang w:eastAsia="ru-RU"/>
        </w:rPr>
        <w:t>5.14</w:t>
      </w:r>
      <w:r w:rsidR="00A11A76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5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44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45"/>
      <w:bookmarkEnd w:id="446"/>
    </w:p>
    <w:p w:rsidR="00932C0A" w:rsidRPr="00AE1D21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11A76">
        <w:fldChar w:fldCharType="begin"/>
      </w:r>
      <w:r w:rsidR="00A11A76">
        <w:instrText xml:space="preserve"> REF _Ref306008743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3.3.4</w:t>
      </w:r>
      <w:r w:rsidR="00A11A76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A11A76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предоставление подложных 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5E56EA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3.10</w:t>
      </w:r>
      <w:r w:rsidR="005E56E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4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11A76">
        <w:fldChar w:fldCharType="begin"/>
      </w:r>
      <w:r w:rsidR="00A11A76">
        <w:instrText xml:space="preserve"> REF _Ref305753174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3.3.14.4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4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48" w:name="_Ref299109207"/>
      <w:bookmarkStart w:id="44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48"/>
      <w:bookmarkEnd w:id="44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11A76">
        <w:fldChar w:fldCharType="begin"/>
      </w:r>
      <w:r w:rsidR="00A11A76">
        <w:instrText xml:space="preserve"> REF _Ref440272256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  <w:lang w:eastAsia="ru-RU"/>
        </w:rPr>
        <w:t>5.14</w:t>
      </w:r>
      <w:r w:rsidR="00A11A76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5E56E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5E56EA">
        <w:fldChar w:fldCharType="separate"/>
      </w:r>
      <w:r w:rsidR="00197954">
        <w:rPr>
          <w:bCs w:val="0"/>
          <w:sz w:val="24"/>
          <w:szCs w:val="24"/>
          <w:lang w:eastAsia="ru-RU"/>
        </w:rPr>
        <w:t>5.15</w:t>
      </w:r>
      <w:r w:rsidR="005E56E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A11A76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F4812" w:rsidRPr="00D80A5F">
        <w:rPr>
          <w:iCs/>
          <w:sz w:val="24"/>
          <w:szCs w:val="24"/>
        </w:rPr>
        <w:t xml:space="preserve">РФ, 156961, г. Кострома, проспект </w:t>
      </w:r>
      <w:r w:rsidR="00FF4812" w:rsidRPr="00FF4812">
        <w:rPr>
          <w:iCs/>
          <w:sz w:val="24"/>
          <w:szCs w:val="24"/>
        </w:rPr>
        <w:t>Мира, 53</w:t>
      </w:r>
      <w:r w:rsidR="00BB6553" w:rsidRPr="00FF4812">
        <w:rPr>
          <w:bCs w:val="0"/>
          <w:sz w:val="24"/>
          <w:szCs w:val="24"/>
        </w:rPr>
        <w:t xml:space="preserve">, </w:t>
      </w:r>
      <w:proofErr w:type="spellStart"/>
      <w:r w:rsidR="00BB6553" w:rsidRPr="00FF4812">
        <w:rPr>
          <w:bCs w:val="0"/>
          <w:sz w:val="24"/>
          <w:szCs w:val="24"/>
        </w:rPr>
        <w:t>каб</w:t>
      </w:r>
      <w:proofErr w:type="spellEnd"/>
      <w:r w:rsidR="00BB6553" w:rsidRPr="00FF4812">
        <w:rPr>
          <w:bCs w:val="0"/>
          <w:sz w:val="24"/>
          <w:szCs w:val="24"/>
        </w:rPr>
        <w:t>. №3</w:t>
      </w:r>
      <w:r w:rsidR="00FF4812" w:rsidRPr="00FF4812">
        <w:rPr>
          <w:bCs w:val="0"/>
          <w:sz w:val="24"/>
          <w:szCs w:val="24"/>
        </w:rPr>
        <w:t>18</w:t>
      </w:r>
      <w:r w:rsidR="00BB6553" w:rsidRPr="00FF4812">
        <w:rPr>
          <w:bCs w:val="0"/>
          <w:sz w:val="24"/>
          <w:szCs w:val="24"/>
        </w:rPr>
        <w:t xml:space="preserve">, исполнительный сотрудник </w:t>
      </w:r>
      <w:r w:rsidR="00FF4812" w:rsidRPr="00FF4812">
        <w:rPr>
          <w:bCs w:val="0"/>
          <w:sz w:val="24"/>
          <w:szCs w:val="24"/>
        </w:rPr>
        <w:t>–</w:t>
      </w:r>
      <w:r w:rsidR="00BB6553" w:rsidRPr="00FF4812">
        <w:rPr>
          <w:bCs w:val="0"/>
          <w:sz w:val="24"/>
          <w:szCs w:val="24"/>
        </w:rPr>
        <w:t xml:space="preserve"> </w:t>
      </w:r>
      <w:r w:rsidR="00FF4812" w:rsidRPr="00FF4812">
        <w:rPr>
          <w:bCs w:val="0"/>
          <w:sz w:val="24"/>
          <w:szCs w:val="24"/>
        </w:rPr>
        <w:t>Скворцова Татьяна</w:t>
      </w:r>
      <w:r w:rsidR="00BB6553" w:rsidRPr="00FF4812">
        <w:rPr>
          <w:bCs w:val="0"/>
          <w:sz w:val="24"/>
          <w:szCs w:val="24"/>
        </w:rPr>
        <w:t xml:space="preserve"> Сергеевна, контактный телефон (49</w:t>
      </w:r>
      <w:r w:rsidR="00FF4812" w:rsidRPr="00FF4812">
        <w:rPr>
          <w:bCs w:val="0"/>
          <w:sz w:val="24"/>
          <w:szCs w:val="24"/>
        </w:rPr>
        <w:t>42</w:t>
      </w:r>
      <w:r w:rsidR="00BB6553" w:rsidRPr="00FF4812">
        <w:rPr>
          <w:bCs w:val="0"/>
          <w:sz w:val="24"/>
          <w:szCs w:val="24"/>
        </w:rPr>
        <w:t xml:space="preserve">) </w:t>
      </w:r>
      <w:r w:rsidR="00FF4812" w:rsidRPr="00FF4812">
        <w:rPr>
          <w:bCs w:val="0"/>
          <w:sz w:val="24"/>
          <w:szCs w:val="24"/>
        </w:rPr>
        <w:t>396-055</w:t>
      </w:r>
      <w:r w:rsidRPr="00FF4812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11A76">
        <w:fldChar w:fldCharType="begin"/>
      </w:r>
      <w:r w:rsidR="00A11A76">
        <w:instrText xml:space="preserve"> REF _Ref191386085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1.1.1</w:t>
      </w:r>
      <w:r w:rsidR="00A11A76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11A76">
        <w:fldChar w:fldCharType="begin"/>
      </w:r>
      <w:r w:rsidR="00A11A76">
        <w:instrText xml:space="preserve"> REF _Ref303323780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1.1.4</w:t>
      </w:r>
      <w:r w:rsidR="00A11A76">
        <w:fldChar w:fldCharType="end"/>
      </w:r>
      <w:r w:rsidRPr="002F273A">
        <w:rPr>
          <w:sz w:val="24"/>
          <w:szCs w:val="24"/>
        </w:rPr>
        <w:t>.</w:t>
      </w:r>
    </w:p>
    <w:p w:rsidR="002F273A" w:rsidRPr="00AE1D21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указанные в п. </w:t>
      </w:r>
      <w:r w:rsidR="00A11A76">
        <w:fldChar w:fldCharType="begin"/>
      </w:r>
      <w:r w:rsidR="00A11A76">
        <w:instrText xml:space="preserve"> REF _Ref442190489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3.3.14.9</w:t>
      </w:r>
      <w:r w:rsidR="00A11A76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932C0A" w:rsidRPr="00AE1D21" w:rsidRDefault="007C47E3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0" w:name="_Ref44219048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50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1" w:name="_Ref305973214"/>
      <w:bookmarkStart w:id="452" w:name="_Toc465848827"/>
      <w:r w:rsidRPr="00AE1D21">
        <w:t>Подача Заявок и их прием</w:t>
      </w:r>
      <w:bookmarkStart w:id="453" w:name="_Ref56229451"/>
      <w:bookmarkEnd w:id="430"/>
      <w:bookmarkEnd w:id="451"/>
      <w:bookmarkEnd w:id="45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Toc439323707"/>
      <w:bookmarkStart w:id="455" w:name="_Toc440361341"/>
      <w:bookmarkStart w:id="456" w:name="_Toc440376096"/>
      <w:bookmarkStart w:id="457" w:name="_Toc440376223"/>
      <w:bookmarkStart w:id="458" w:name="_Toc440382488"/>
      <w:bookmarkStart w:id="459" w:name="_Toc440447158"/>
      <w:bookmarkStart w:id="460" w:name="_Toc440632318"/>
      <w:bookmarkStart w:id="461" w:name="_Toc440875091"/>
      <w:bookmarkStart w:id="462" w:name="_Toc441131078"/>
      <w:bookmarkStart w:id="463" w:name="_Toc465774599"/>
      <w:bookmarkStart w:id="464" w:name="_Toc465848828"/>
      <w:r w:rsidRPr="00E71A48">
        <w:rPr>
          <w:szCs w:val="24"/>
        </w:rPr>
        <w:t>Подача Заявок через ЭТП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6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F4812">
        <w:rPr>
          <w:b/>
          <w:bCs w:val="0"/>
          <w:sz w:val="24"/>
          <w:szCs w:val="24"/>
        </w:rPr>
        <w:t xml:space="preserve">минут </w:t>
      </w:r>
      <w:r w:rsidR="00FF4812" w:rsidRPr="00FF4812">
        <w:rPr>
          <w:b/>
          <w:bCs w:val="0"/>
          <w:sz w:val="24"/>
          <w:szCs w:val="24"/>
        </w:rPr>
        <w:t>30</w:t>
      </w:r>
      <w:r w:rsidR="002B5044" w:rsidRPr="00FF4812">
        <w:rPr>
          <w:b/>
          <w:bCs w:val="0"/>
          <w:sz w:val="24"/>
          <w:szCs w:val="24"/>
        </w:rPr>
        <w:t xml:space="preserve"> </w:t>
      </w:r>
      <w:r w:rsidR="00FF4812" w:rsidRPr="00FF4812">
        <w:rPr>
          <w:b/>
          <w:bCs w:val="0"/>
          <w:sz w:val="24"/>
          <w:szCs w:val="24"/>
        </w:rPr>
        <w:t>ноября</w:t>
      </w:r>
      <w:r w:rsidR="002B5044" w:rsidRPr="00FF4812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E56E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6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A11A76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66" w:name="_Ref115077798"/>
      <w:bookmarkStart w:id="467" w:name="_Toc439323708"/>
      <w:bookmarkStart w:id="468" w:name="_Toc440361342"/>
      <w:bookmarkStart w:id="469" w:name="_Toc440376097"/>
      <w:bookmarkStart w:id="470" w:name="_Toc440376224"/>
      <w:bookmarkStart w:id="471" w:name="_Toc440382489"/>
      <w:bookmarkStart w:id="472" w:name="_Toc440447159"/>
      <w:bookmarkStart w:id="473" w:name="_Toc440632319"/>
      <w:bookmarkStart w:id="474" w:name="_Toc440875092"/>
      <w:bookmarkStart w:id="475" w:name="_Toc441131079"/>
      <w:bookmarkStart w:id="476" w:name="_Toc465774600"/>
      <w:bookmarkStart w:id="477" w:name="_Toc4658488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bookmarkEnd w:id="453"/>
    <w:p w:rsidR="00717F60" w:rsidRPr="00AE1D2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AE1D21">
        <w:rPr>
          <w:sz w:val="24"/>
          <w:szCs w:val="24"/>
        </w:rPr>
        <w:t xml:space="preserve">(бумажной) </w:t>
      </w:r>
      <w:r w:rsidRPr="00AE1D21">
        <w:rPr>
          <w:bCs w:val="0"/>
          <w:sz w:val="24"/>
          <w:szCs w:val="24"/>
        </w:rPr>
        <w:t>форме не предусмотрена</w:t>
      </w:r>
      <w:r w:rsidR="002F273A" w:rsidRPr="00AE1D21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A11A76">
        <w:fldChar w:fldCharType="begin"/>
      </w:r>
      <w:r w:rsidR="00A11A76">
        <w:instrText xml:space="preserve"> REF _Ref442190626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у)</w:t>
      </w:r>
      <w:r w:rsidR="00A11A76">
        <w:fldChar w:fldCharType="end"/>
      </w:r>
      <w:r w:rsidR="002F273A" w:rsidRPr="00AE1D21">
        <w:rPr>
          <w:sz w:val="24"/>
          <w:szCs w:val="24"/>
        </w:rPr>
        <w:t xml:space="preserve"> п. </w:t>
      </w:r>
      <w:r w:rsidR="00A11A76">
        <w:fldChar w:fldCharType="begin"/>
      </w:r>
      <w:r w:rsidR="00A11A76">
        <w:instrText xml:space="preserve"> REF _Ref306005578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3.3.8.3</w:t>
      </w:r>
      <w:r w:rsidR="00A11A76">
        <w:fldChar w:fldCharType="end"/>
      </w:r>
      <w:r w:rsidR="002F273A" w:rsidRPr="00AE1D21">
        <w:rPr>
          <w:sz w:val="24"/>
          <w:szCs w:val="24"/>
        </w:rPr>
        <w:t xml:space="preserve"> и подразделе </w:t>
      </w:r>
      <w:r w:rsidR="00A11A76">
        <w:fldChar w:fldCharType="begin"/>
      </w:r>
      <w:r w:rsidR="00A11A76">
        <w:instrText xml:space="preserve"> REF _Ref465847768 \r \h  \* MERGEFORMAT </w:instrText>
      </w:r>
      <w:r w:rsidR="00A11A76">
        <w:fldChar w:fldCharType="separate"/>
      </w:r>
      <w:r w:rsidR="00197954" w:rsidRPr="00AE1D21">
        <w:rPr>
          <w:sz w:val="24"/>
          <w:szCs w:val="24"/>
        </w:rPr>
        <w:t>5.15</w:t>
      </w:r>
      <w:r w:rsidR="00A11A76">
        <w:fldChar w:fldCharType="end"/>
      </w:r>
      <w:r w:rsidRPr="00AE1D21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8" w:name="_Ref303683883"/>
      <w:bookmarkStart w:id="479" w:name="_Toc4658488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478"/>
      <w:bookmarkEnd w:id="47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8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AE1D21">
        <w:rPr>
          <w:bCs w:val="0"/>
          <w:sz w:val="24"/>
          <w:szCs w:val="24"/>
        </w:rPr>
        <w:t>3.4.1.3</w:t>
      </w:r>
      <w:r w:rsidR="00A11A76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A11A7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11A76">
        <w:fldChar w:fldCharType="begin"/>
      </w:r>
      <w:r w:rsidR="00A11A76">
        <w:instrText xml:space="preserve"> REF _Ref440289953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3.4.1.3</w:t>
      </w:r>
      <w:r w:rsidR="00A11A7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11A76">
        <w:fldChar w:fldCharType="begin"/>
      </w:r>
      <w:r w:rsidR="00A11A76">
        <w:instrText xml:space="preserve"> REF _Ref55279015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3.3.1.6</w:t>
      </w:r>
      <w:r w:rsidR="00A11A76">
        <w:fldChar w:fldCharType="end"/>
      </w:r>
      <w:r w:rsidRPr="00223D18">
        <w:rPr>
          <w:sz w:val="24"/>
          <w:szCs w:val="24"/>
        </w:rPr>
        <w:t xml:space="preserve">, </w:t>
      </w:r>
      <w:r w:rsidR="00A11A76">
        <w:fldChar w:fldCharType="begin"/>
      </w:r>
      <w:r w:rsidR="00A11A76">
        <w:instrText xml:space="preserve"> REF _Ref195087786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3.3.1.7</w:t>
      </w:r>
      <w:r w:rsidR="00A11A7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1" w:name="_Toc465848831"/>
      <w:r w:rsidRPr="00E71A48">
        <w:t>Оценка Заявок и проведение переговоров</w:t>
      </w:r>
      <w:bookmarkEnd w:id="480"/>
      <w:bookmarkEnd w:id="48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Toc439323711"/>
      <w:bookmarkStart w:id="483" w:name="_Toc440361345"/>
      <w:bookmarkStart w:id="484" w:name="_Toc440376100"/>
      <w:bookmarkStart w:id="485" w:name="_Toc440376227"/>
      <w:bookmarkStart w:id="486" w:name="_Toc440382492"/>
      <w:bookmarkStart w:id="487" w:name="_Toc440447162"/>
      <w:bookmarkStart w:id="488" w:name="_Toc440632322"/>
      <w:bookmarkStart w:id="489" w:name="_Toc440875095"/>
      <w:bookmarkStart w:id="490" w:name="_Toc441131082"/>
      <w:bookmarkStart w:id="491" w:name="_Toc465774603"/>
      <w:bookmarkStart w:id="492" w:name="_Toc465848832"/>
      <w:r w:rsidRPr="00E71A48">
        <w:rPr>
          <w:szCs w:val="24"/>
        </w:rPr>
        <w:t>Общие положения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11A76">
        <w:fldChar w:fldCharType="begin"/>
      </w:r>
      <w:r w:rsidR="00A11A76">
        <w:instrText xml:space="preserve"> REF _Ref93089454 \n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3.6.2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11A76">
        <w:fldChar w:fldCharType="begin"/>
      </w:r>
      <w:r w:rsidR="00A11A76">
        <w:instrText xml:space="preserve"> REF _Ref303670674 \n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3.6.3</w:t>
      </w:r>
      <w:r w:rsidR="00A11A7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_Ref306138385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3.6.4</w:t>
      </w:r>
      <w:r w:rsidR="00A11A7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93089454"/>
      <w:bookmarkStart w:id="494" w:name="_Toc439323712"/>
      <w:bookmarkStart w:id="495" w:name="_Toc440361346"/>
      <w:bookmarkStart w:id="496" w:name="_Toc440376101"/>
      <w:bookmarkStart w:id="497" w:name="_Toc440376228"/>
      <w:bookmarkStart w:id="498" w:name="_Toc440382493"/>
      <w:bookmarkStart w:id="499" w:name="_Toc440447163"/>
      <w:bookmarkStart w:id="500" w:name="_Toc440632323"/>
      <w:bookmarkStart w:id="501" w:name="_Toc440875096"/>
      <w:bookmarkStart w:id="502" w:name="_Toc441131083"/>
      <w:bookmarkStart w:id="503" w:name="_Toc465774604"/>
      <w:bookmarkStart w:id="504" w:name="_Toc465848833"/>
      <w:r w:rsidRPr="00E71A48">
        <w:rPr>
          <w:szCs w:val="24"/>
        </w:rPr>
        <w:t>Отборочная стадия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05"/>
      <w:bookmarkEnd w:id="506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11A76">
        <w:fldChar w:fldCharType="begin"/>
      </w:r>
      <w:r w:rsidR="00A11A76">
        <w:instrText xml:space="preserve"> REF _Ref444181467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5.12</w:t>
      </w:r>
      <w:r w:rsidR="00A11A76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11A76">
        <w:fldChar w:fldCharType="begin"/>
      </w:r>
      <w:r w:rsidR="00A11A76">
        <w:instrText xml:space="preserve"> REF _Ref306176386 \r \h  \* MERGEFORMAT </w:instrText>
      </w:r>
      <w:r w:rsidR="00A11A76">
        <w:fldChar w:fldCharType="separate"/>
      </w:r>
      <w:r w:rsidR="00FA2FD5">
        <w:rPr>
          <w:sz w:val="24"/>
          <w:szCs w:val="24"/>
        </w:rPr>
        <w:t>3.3.14</w:t>
      </w:r>
      <w:r w:rsidR="00A11A76">
        <w:fldChar w:fldCharType="end"/>
      </w:r>
      <w:r w:rsidRPr="00E21378">
        <w:rPr>
          <w:sz w:val="24"/>
          <w:szCs w:val="24"/>
        </w:rPr>
        <w:t>;</w:t>
      </w:r>
    </w:p>
    <w:p w:rsidR="009B140B" w:rsidRPr="0022391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223915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223915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подложных 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11A76">
        <w:fldChar w:fldCharType="begin"/>
      </w:r>
      <w:r w:rsidR="00A11A76">
        <w:instrText xml:space="preserve"> REF _Ref306176386 \r \h  \* MERGEFORMAT </w:instrText>
      </w:r>
      <w:r w:rsidR="00A11A76">
        <w:fldChar w:fldCharType="separate"/>
      </w:r>
      <w:r w:rsidR="00FA2FD5" w:rsidRPr="00FA2FD5">
        <w:rPr>
          <w:sz w:val="24"/>
          <w:szCs w:val="24"/>
        </w:rPr>
        <w:t>3.3.14</w:t>
      </w:r>
      <w:r w:rsidR="00A11A76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Ref303670674"/>
      <w:bookmarkStart w:id="508" w:name="_Toc439323713"/>
      <w:bookmarkStart w:id="509" w:name="_Toc440361347"/>
      <w:bookmarkStart w:id="510" w:name="_Toc440376102"/>
      <w:bookmarkStart w:id="511" w:name="_Toc440376229"/>
      <w:bookmarkStart w:id="512" w:name="_Toc440382494"/>
      <w:bookmarkStart w:id="513" w:name="_Toc440447164"/>
      <w:bookmarkStart w:id="514" w:name="_Toc440632324"/>
      <w:bookmarkStart w:id="515" w:name="_Toc440875097"/>
      <w:bookmarkStart w:id="516" w:name="_Toc441131084"/>
      <w:bookmarkStart w:id="517" w:name="_Toc465774605"/>
      <w:bookmarkStart w:id="518" w:name="_Toc465848834"/>
      <w:r w:rsidRPr="00E71A48">
        <w:rPr>
          <w:szCs w:val="24"/>
        </w:rPr>
        <w:t>Проведение переговоров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9" w:name="_Ref306138385"/>
      <w:bookmarkStart w:id="520" w:name="_Toc439323714"/>
      <w:bookmarkStart w:id="521" w:name="_Toc440361348"/>
      <w:bookmarkStart w:id="522" w:name="_Toc440376103"/>
      <w:bookmarkStart w:id="523" w:name="_Toc440376230"/>
      <w:bookmarkStart w:id="524" w:name="_Toc440382495"/>
      <w:bookmarkStart w:id="525" w:name="_Toc440447165"/>
      <w:bookmarkStart w:id="526" w:name="_Toc440632325"/>
      <w:bookmarkStart w:id="527" w:name="_Toc440875098"/>
      <w:bookmarkStart w:id="528" w:name="_Toc441131085"/>
      <w:bookmarkStart w:id="529" w:name="_Toc465774606"/>
      <w:bookmarkStart w:id="530" w:name="_Toc465848835"/>
      <w:r w:rsidRPr="00E71A48">
        <w:rPr>
          <w:szCs w:val="24"/>
        </w:rPr>
        <w:t>Оценочная стадия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531" w:name="_Ref303250967"/>
      <w:bookmarkStart w:id="532" w:name="_Toc305697378"/>
      <w:bookmarkStart w:id="533" w:name="_Toc465848836"/>
      <w:bookmarkStart w:id="534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31"/>
      <w:bookmarkEnd w:id="532"/>
      <w:bookmarkEnd w:id="533"/>
      <w:r w:rsidRPr="00E71A48">
        <w:t xml:space="preserve"> </w:t>
      </w:r>
    </w:p>
    <w:bookmarkEnd w:id="53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3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3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11A76">
        <w:fldChar w:fldCharType="begin"/>
      </w:r>
      <w:r w:rsidR="00A11A76">
        <w:instrText xml:space="preserve"> REF _Ref465847813 \r \h  \* MERGEFORMAT </w:instrText>
      </w:r>
      <w:r w:rsidR="00A11A76">
        <w:fldChar w:fldCharType="separate"/>
      </w:r>
      <w:r w:rsidR="00197954" w:rsidRPr="00AE1D21">
        <w:rPr>
          <w:iCs/>
          <w:sz w:val="24"/>
          <w:szCs w:val="24"/>
          <w:lang w:eastAsia="ru-RU"/>
        </w:rPr>
        <w:t>3.7.9</w:t>
      </w:r>
      <w:r w:rsidR="00A11A76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11A76">
        <w:fldChar w:fldCharType="begin"/>
      </w:r>
      <w:r w:rsidR="00A11A76">
        <w:instrText xml:space="preserve"> REF _Ref306352987 \r \h  \* MERGEFORMAT </w:instrText>
      </w:r>
      <w:r w:rsidR="00A11A76">
        <w:fldChar w:fldCharType="separate"/>
      </w:r>
      <w:r w:rsidR="00FA2FD5" w:rsidRPr="00AE1D21">
        <w:rPr>
          <w:iCs/>
          <w:sz w:val="24"/>
          <w:szCs w:val="24"/>
          <w:lang w:eastAsia="ru-RU"/>
        </w:rPr>
        <w:t>3.7.3</w:t>
      </w:r>
      <w:r w:rsidR="00A11A76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A11A76">
        <w:fldChar w:fldCharType="begin"/>
      </w:r>
      <w:r w:rsidR="00A11A76">
        <w:instrText xml:space="preserve"> REF _Ref306353005 \r \h  \* MERGEFORMAT </w:instrText>
      </w:r>
      <w:r w:rsidR="00A11A76">
        <w:fldChar w:fldCharType="separate"/>
      </w:r>
      <w:r w:rsidR="00FA2FD5" w:rsidRPr="00AE1D21">
        <w:rPr>
          <w:iCs/>
          <w:sz w:val="24"/>
          <w:szCs w:val="24"/>
          <w:lang w:eastAsia="ru-RU"/>
        </w:rPr>
        <w:t>3.7.5</w:t>
      </w:r>
      <w:r w:rsidR="00A11A76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3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3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E1D2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7C47E3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8" w:name="_Ref303681924"/>
      <w:bookmarkStart w:id="539" w:name="_Ref303683914"/>
      <w:bookmarkStart w:id="540" w:name="_Toc465848837"/>
      <w:r w:rsidRPr="007C47E3">
        <w:t xml:space="preserve">Подведение итогов </w:t>
      </w:r>
      <w:r w:rsidR="00DF639D" w:rsidRPr="007C47E3">
        <w:t>З</w:t>
      </w:r>
      <w:r w:rsidRPr="007C47E3">
        <w:t>апроса предложений</w:t>
      </w:r>
      <w:bookmarkEnd w:id="538"/>
      <w:bookmarkEnd w:id="539"/>
      <w:bookmarkEnd w:id="540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1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41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2" w:name="_Ref303251044"/>
      <w:bookmarkStart w:id="543" w:name="_Toc465848838"/>
      <w:bookmarkStart w:id="54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42"/>
      <w:bookmarkEnd w:id="543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4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4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4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4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47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8" w:name="_Ref303683929"/>
      <w:bookmarkStart w:id="549" w:name="_Toc46584883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44"/>
      <w:bookmarkEnd w:id="548"/>
      <w:bookmarkEnd w:id="549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</w:t>
      </w:r>
      <w:r w:rsidRPr="00E71A48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50" w:name="_Ref294695403"/>
      <w:bookmarkStart w:id="55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50"/>
      <w:bookmarkEnd w:id="55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5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5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11A76">
        <w:fldChar w:fldCharType="begin"/>
      </w:r>
      <w:r w:rsidR="00A11A76">
        <w:instrText xml:space="preserve"> REF _Ref294695546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 xml:space="preserve"> 1.2.6 </w:t>
      </w:r>
      <w:r w:rsidR="00A11A76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_Ref294695403 \n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3.10.3</w:t>
      </w:r>
      <w:r w:rsidR="00A11A76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11A76">
        <w:fldChar w:fldCharType="begin"/>
      </w:r>
      <w:r w:rsidR="00A11A76">
        <w:instrText xml:space="preserve"> REF _Ref305979053 \r \h  \* MERGEFORMAT </w:instrText>
      </w:r>
      <w:r w:rsidR="00A11A76">
        <w:fldChar w:fldCharType="separate"/>
      </w:r>
      <w:r w:rsidR="00FA2FD5" w:rsidRPr="00FA2FD5">
        <w:rPr>
          <w:bCs w:val="0"/>
          <w:sz w:val="24"/>
          <w:szCs w:val="24"/>
        </w:rPr>
        <w:t>3.10.4</w:t>
      </w:r>
      <w:r w:rsidR="00A11A7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54" w:name="_Toc181693189"/>
      <w:bookmarkStart w:id="555" w:name="_Ref190680463"/>
      <w:bookmarkStart w:id="556" w:name="_Ref306140410"/>
      <w:bookmarkStart w:id="557" w:name="_Ref306142159"/>
      <w:bookmarkStart w:id="558" w:name="_Toc465848840"/>
      <w:bookmarkStart w:id="559" w:name="_Ref303102866"/>
      <w:bookmarkStart w:id="560" w:name="_Toc305835589"/>
      <w:bookmarkStart w:id="561" w:name="_Ref303683952"/>
      <w:bookmarkStart w:id="562" w:name="__RefNumPara__840_922829174"/>
      <w:bookmarkEnd w:id="55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54"/>
      <w:bookmarkEnd w:id="555"/>
      <w:bookmarkEnd w:id="556"/>
      <w:bookmarkEnd w:id="557"/>
      <w:bookmarkEnd w:id="558"/>
      <w:r w:rsidRPr="00414CAF">
        <w:t xml:space="preserve"> </w:t>
      </w:r>
      <w:bookmarkEnd w:id="559"/>
      <w:bookmarkEnd w:id="560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5E56EA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2</w:t>
      </w:r>
      <w:r w:rsidR="005E56EA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303694483"/>
      <w:bookmarkStart w:id="564" w:name="_Toc305835590"/>
      <w:bookmarkStart w:id="565" w:name="_Ref306140451"/>
      <w:bookmarkStart w:id="566" w:name="_Toc465848841"/>
      <w:r w:rsidRPr="006E1884">
        <w:t xml:space="preserve">Уведомление о результатах </w:t>
      </w:r>
      <w:bookmarkEnd w:id="563"/>
      <w:bookmarkEnd w:id="564"/>
      <w:r w:rsidRPr="006E1884">
        <w:t>запроса предложений</w:t>
      </w:r>
      <w:bookmarkEnd w:id="565"/>
      <w:bookmarkEnd w:id="566"/>
    </w:p>
    <w:bookmarkEnd w:id="56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11A76">
        <w:fldChar w:fldCharType="begin"/>
      </w:r>
      <w:r w:rsidR="00A11A76">
        <w:instrText xml:space="preserve"> REF _Ref191386085 \r \h  \* MERGEFORMAT </w:instrText>
      </w:r>
      <w:r w:rsidR="00A11A76">
        <w:fldChar w:fldCharType="separate"/>
      </w:r>
      <w:r w:rsidR="00FA2FD5" w:rsidRPr="00FA2FD5">
        <w:rPr>
          <w:iCs/>
          <w:sz w:val="24"/>
          <w:szCs w:val="24"/>
        </w:rPr>
        <w:t>1.1.1</w:t>
      </w:r>
      <w:r w:rsidR="00A11A76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>выборе победителя открытого запроса предложений, в котором указывает: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67" w:name="_Ref440270568"/>
      <w:bookmarkStart w:id="568" w:name="_Ref440274159"/>
      <w:bookmarkStart w:id="569" w:name="_Ref440292555"/>
      <w:bookmarkStart w:id="570" w:name="_Ref440292779"/>
      <w:bookmarkStart w:id="571" w:name="_Toc465848842"/>
      <w:r>
        <w:rPr>
          <w:szCs w:val="24"/>
        </w:rPr>
        <w:lastRenderedPageBreak/>
        <w:t>Техническая часть</w:t>
      </w:r>
      <w:bookmarkEnd w:id="567"/>
      <w:bookmarkEnd w:id="568"/>
      <w:bookmarkEnd w:id="569"/>
      <w:bookmarkEnd w:id="570"/>
      <w:bookmarkEnd w:id="5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72" w:name="_Toc176064097"/>
      <w:bookmarkStart w:id="573" w:name="_Toc176338525"/>
      <w:bookmarkStart w:id="574" w:name="_Toc180399753"/>
      <w:bookmarkStart w:id="575" w:name="_Toc189457101"/>
      <w:bookmarkStart w:id="576" w:name="_Toc189461737"/>
      <w:bookmarkStart w:id="577" w:name="_Toc189462011"/>
      <w:bookmarkStart w:id="578" w:name="_Toc191273610"/>
      <w:bookmarkStart w:id="579" w:name="_Toc423421726"/>
      <w:bookmarkStart w:id="580" w:name="_Toc465848843"/>
      <w:bookmarkStart w:id="581" w:name="_Toc167189319"/>
      <w:bookmarkStart w:id="582" w:name="_Toc168725254"/>
      <w:r w:rsidRPr="00C12FA4">
        <w:t xml:space="preserve">Перечень, объемы и характеристики 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r w:rsidR="00C3704B">
        <w:t>закупаемых услуг</w:t>
      </w:r>
      <w:bookmarkEnd w:id="5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3" w:name="_Toc439166311"/>
      <w:bookmarkStart w:id="584" w:name="_Toc439170659"/>
      <w:bookmarkStart w:id="585" w:name="_Toc439172761"/>
      <w:bookmarkStart w:id="586" w:name="_Toc439173205"/>
      <w:bookmarkStart w:id="587" w:name="_Toc439238199"/>
      <w:bookmarkStart w:id="588" w:name="_Toc439252751"/>
      <w:bookmarkStart w:id="589" w:name="_Toc439323609"/>
      <w:bookmarkStart w:id="590" w:name="_Toc439323725"/>
      <w:bookmarkStart w:id="591" w:name="_Toc440361359"/>
      <w:bookmarkStart w:id="592" w:name="_Toc440376114"/>
      <w:bookmarkStart w:id="593" w:name="_Toc440376241"/>
      <w:bookmarkStart w:id="594" w:name="_Toc440382503"/>
      <w:bookmarkStart w:id="595" w:name="_Toc440447173"/>
      <w:bookmarkStart w:id="596" w:name="_Toc440632334"/>
      <w:bookmarkStart w:id="597" w:name="_Toc440875107"/>
      <w:bookmarkStart w:id="598" w:name="_Toc441131094"/>
      <w:bookmarkStart w:id="599" w:name="_Toc465774615"/>
      <w:bookmarkStart w:id="600" w:name="_Toc46584884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B12BD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5E56E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5E56EA">
        <w:rPr>
          <w:b w:val="0"/>
          <w:szCs w:val="24"/>
        </w:rPr>
      </w:r>
      <w:r w:rsidR="005E56EA">
        <w:rPr>
          <w:b w:val="0"/>
          <w:szCs w:val="24"/>
        </w:rPr>
        <w:fldChar w:fldCharType="separate"/>
      </w:r>
      <w:r w:rsidR="00FA2FD5">
        <w:rPr>
          <w:b w:val="0"/>
          <w:szCs w:val="24"/>
        </w:rPr>
        <w:t>1.1.4</w:t>
      </w:r>
      <w:r w:rsidR="005E56E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2B5044" w:rsidRPr="003803A7" w:rsidRDefault="002B5044" w:rsidP="0021751A">
      <w:pPr>
        <w:pStyle w:val="2"/>
        <w:ind w:left="1701" w:hanging="1134"/>
      </w:pPr>
      <w:bookmarkStart w:id="601" w:name="_Ref194832984"/>
      <w:bookmarkStart w:id="602" w:name="_Ref197686508"/>
      <w:bookmarkStart w:id="603" w:name="_Toc423421727"/>
      <w:bookmarkStart w:id="604" w:name="_Toc465848845"/>
      <w:r w:rsidRPr="003803A7">
        <w:t xml:space="preserve">Требование к </w:t>
      </w:r>
      <w:bookmarkEnd w:id="601"/>
      <w:bookmarkEnd w:id="602"/>
      <w:bookmarkEnd w:id="603"/>
      <w:r w:rsidR="00C3704B">
        <w:t>закупаемым услугам</w:t>
      </w:r>
      <w:bookmarkEnd w:id="60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5" w:name="_Toc439166314"/>
      <w:bookmarkStart w:id="606" w:name="_Toc439170662"/>
      <w:bookmarkStart w:id="607" w:name="_Toc439172764"/>
      <w:bookmarkStart w:id="608" w:name="_Toc439173208"/>
      <w:bookmarkStart w:id="609" w:name="_Toc439238202"/>
      <w:bookmarkStart w:id="610" w:name="_Toc439252754"/>
      <w:bookmarkStart w:id="611" w:name="_Toc439323612"/>
      <w:bookmarkStart w:id="612" w:name="_Toc439323728"/>
      <w:bookmarkStart w:id="613" w:name="_Toc440361362"/>
      <w:bookmarkStart w:id="614" w:name="_Toc440376117"/>
      <w:bookmarkStart w:id="615" w:name="_Toc440376244"/>
      <w:bookmarkStart w:id="616" w:name="_Toc440382505"/>
      <w:bookmarkStart w:id="617" w:name="_Toc440447175"/>
      <w:bookmarkStart w:id="618" w:name="_Toc440632336"/>
      <w:bookmarkStart w:id="619" w:name="_Toc440875109"/>
      <w:bookmarkStart w:id="620" w:name="_Toc441131096"/>
      <w:bookmarkStart w:id="621" w:name="_Toc465774617"/>
      <w:bookmarkStart w:id="622" w:name="_Toc465848846"/>
      <w:bookmarkStart w:id="623" w:name="_Ref194833053"/>
      <w:bookmarkStart w:id="624" w:name="_Ref223496951"/>
      <w:bookmarkStart w:id="6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26" w:name="_Toc461808930"/>
      <w:bookmarkStart w:id="627" w:name="_Toc464120639"/>
      <w:bookmarkStart w:id="628" w:name="_Toc465848847"/>
      <w:bookmarkEnd w:id="581"/>
      <w:bookmarkEnd w:id="582"/>
      <w:bookmarkEnd w:id="623"/>
      <w:bookmarkEnd w:id="624"/>
      <w:bookmarkEnd w:id="625"/>
      <w:r w:rsidRPr="00AE1D21">
        <w:t>Альтернативные предложения</w:t>
      </w:r>
      <w:bookmarkStart w:id="629" w:name="_Ref56252639"/>
      <w:bookmarkEnd w:id="626"/>
      <w:bookmarkEnd w:id="627"/>
      <w:bookmarkEnd w:id="6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30" w:name="_Toc461808802"/>
      <w:bookmarkStart w:id="631" w:name="_Toc461808931"/>
      <w:bookmarkStart w:id="632" w:name="_Toc464120640"/>
      <w:bookmarkStart w:id="633" w:name="_Toc465774619"/>
      <w:bookmarkStart w:id="634" w:name="_Toc465848848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29"/>
      <w:bookmarkEnd w:id="630"/>
      <w:bookmarkEnd w:id="631"/>
      <w:bookmarkEnd w:id="632"/>
      <w:bookmarkEnd w:id="633"/>
      <w:bookmarkEnd w:id="63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35" w:name="_Ref440270602"/>
      <w:bookmarkStart w:id="636" w:name="_Toc465848849"/>
      <w:bookmarkEnd w:id="5"/>
      <w:bookmarkEnd w:id="56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35"/>
      <w:bookmarkEnd w:id="63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37" w:name="_Ref55336310"/>
      <w:bookmarkStart w:id="638" w:name="_Toc57314672"/>
      <w:bookmarkStart w:id="639" w:name="_Toc69728986"/>
      <w:bookmarkStart w:id="640" w:name="_Toc98253919"/>
      <w:bookmarkStart w:id="641" w:name="_Toc165173847"/>
      <w:bookmarkStart w:id="642" w:name="_Toc423423667"/>
      <w:bookmarkStart w:id="643" w:name="_Toc465848850"/>
      <w:r w:rsidRPr="00F647F7">
        <w:t xml:space="preserve">Письмо о подаче оферты </w:t>
      </w:r>
      <w:bookmarkStart w:id="644" w:name="_Ref22846535"/>
      <w:r w:rsidRPr="00F647F7">
        <w:t>(</w:t>
      </w:r>
      <w:bookmarkEnd w:id="64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37"/>
      <w:bookmarkEnd w:id="638"/>
      <w:bookmarkEnd w:id="639"/>
      <w:bookmarkEnd w:id="640"/>
      <w:bookmarkEnd w:id="641"/>
      <w:bookmarkEnd w:id="642"/>
      <w:bookmarkEnd w:id="643"/>
    </w:p>
    <w:p w:rsidR="004F4D80" w:rsidRPr="00C236C0" w:rsidRDefault="004F4D80" w:rsidP="004F4D80">
      <w:pPr>
        <w:pStyle w:val="3"/>
        <w:rPr>
          <w:szCs w:val="24"/>
        </w:rPr>
      </w:pPr>
      <w:bookmarkStart w:id="645" w:name="_Toc98253920"/>
      <w:bookmarkStart w:id="646" w:name="_Toc157248174"/>
      <w:bookmarkStart w:id="647" w:name="_Toc157496543"/>
      <w:bookmarkStart w:id="648" w:name="_Toc158206082"/>
      <w:bookmarkStart w:id="649" w:name="_Toc164057767"/>
      <w:bookmarkStart w:id="650" w:name="_Toc164137117"/>
      <w:bookmarkStart w:id="651" w:name="_Toc164161277"/>
      <w:bookmarkStart w:id="652" w:name="_Toc165173848"/>
      <w:bookmarkStart w:id="653" w:name="_Toc439170673"/>
      <w:bookmarkStart w:id="654" w:name="_Toc439172775"/>
      <w:bookmarkStart w:id="655" w:name="_Toc439173219"/>
      <w:bookmarkStart w:id="656" w:name="_Toc439238213"/>
      <w:bookmarkStart w:id="657" w:name="_Toc440361369"/>
      <w:bookmarkStart w:id="658" w:name="_Toc440376124"/>
      <w:bookmarkStart w:id="659" w:name="_Toc465774622"/>
      <w:bookmarkStart w:id="660" w:name="_Toc465848851"/>
      <w:r w:rsidRPr="00C236C0">
        <w:rPr>
          <w:szCs w:val="24"/>
        </w:rPr>
        <w:t>Форма письма о подаче оферты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6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62" w:name="_Toc98253921"/>
      <w:bookmarkStart w:id="663" w:name="_Toc157248175"/>
      <w:bookmarkStart w:id="664" w:name="_Toc157496544"/>
      <w:bookmarkStart w:id="665" w:name="_Toc158206083"/>
      <w:bookmarkStart w:id="666" w:name="_Toc164057768"/>
      <w:bookmarkStart w:id="667" w:name="_Toc164137118"/>
      <w:bookmarkStart w:id="668" w:name="_Toc164161278"/>
      <w:bookmarkStart w:id="66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70" w:name="_Toc439170674"/>
      <w:bookmarkStart w:id="671" w:name="_Toc439172776"/>
      <w:bookmarkStart w:id="672" w:name="_Toc439173220"/>
      <w:bookmarkStart w:id="673" w:name="_Toc439238214"/>
      <w:bookmarkStart w:id="674" w:name="_Toc439252762"/>
      <w:bookmarkStart w:id="675" w:name="_Toc439323736"/>
      <w:bookmarkStart w:id="676" w:name="_Toc440361370"/>
      <w:bookmarkStart w:id="677" w:name="_Toc440376125"/>
      <w:bookmarkStart w:id="678" w:name="_Toc440376252"/>
      <w:bookmarkStart w:id="679" w:name="_Toc440382510"/>
      <w:bookmarkStart w:id="680" w:name="_Toc440447180"/>
      <w:bookmarkStart w:id="681" w:name="_Toc440632341"/>
      <w:bookmarkStart w:id="682" w:name="_Toc440875113"/>
      <w:bookmarkStart w:id="683" w:name="_Toc441131100"/>
      <w:bookmarkStart w:id="684" w:name="_Toc465774623"/>
      <w:bookmarkStart w:id="685" w:name="_Toc465848852"/>
      <w:r w:rsidRPr="00C236C0">
        <w:rPr>
          <w:szCs w:val="24"/>
        </w:rPr>
        <w:lastRenderedPageBreak/>
        <w:t>Инструкции по заполнению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E56E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3.3.4</w:t>
      </w:r>
      <w:r w:rsidR="005E56E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3.3.1.6</w:t>
      </w:r>
      <w:r w:rsidR="005E56E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3.3.1.7</w:t>
      </w:r>
      <w:r w:rsidR="005E56E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86" w:name="_Ref55335821"/>
      <w:bookmarkStart w:id="687" w:name="_Ref55336345"/>
      <w:bookmarkStart w:id="688" w:name="_Toc57314674"/>
      <w:bookmarkStart w:id="689" w:name="_Toc69728988"/>
      <w:bookmarkStart w:id="690" w:name="_Toc98253922"/>
      <w:bookmarkStart w:id="69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92" w:name="_Ref440271964"/>
      <w:bookmarkStart w:id="693" w:name="_Toc440361371"/>
      <w:bookmarkStart w:id="694" w:name="_Toc440376126"/>
      <w:bookmarkStart w:id="695" w:name="_Toc465848853"/>
      <w:r>
        <w:rPr>
          <w:szCs w:val="24"/>
        </w:rPr>
        <w:lastRenderedPageBreak/>
        <w:t>Антикоррупционные обязательства (Форма 1.1).</w:t>
      </w:r>
      <w:bookmarkEnd w:id="692"/>
      <w:bookmarkEnd w:id="693"/>
      <w:bookmarkEnd w:id="694"/>
      <w:bookmarkEnd w:id="69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696" w:name="_Toc439238216"/>
      <w:bookmarkStart w:id="697" w:name="_Toc439252764"/>
      <w:bookmarkStart w:id="698" w:name="_Toc439323738"/>
      <w:bookmarkStart w:id="699" w:name="_Toc440361372"/>
      <w:bookmarkStart w:id="700" w:name="_Toc440376127"/>
      <w:bookmarkStart w:id="701" w:name="_Toc440376254"/>
      <w:bookmarkStart w:id="702" w:name="_Toc440382512"/>
      <w:bookmarkStart w:id="703" w:name="_Toc440447182"/>
      <w:bookmarkStart w:id="704" w:name="_Toc440632343"/>
      <w:bookmarkStart w:id="705" w:name="_Toc440875115"/>
      <w:bookmarkStart w:id="706" w:name="_Toc441131102"/>
      <w:bookmarkStart w:id="707" w:name="_Toc465774625"/>
      <w:bookmarkStart w:id="708" w:name="_Toc465848854"/>
      <w:r w:rsidRPr="009F5821">
        <w:rPr>
          <w:szCs w:val="24"/>
        </w:rPr>
        <w:t>Форма Антикоррупционных обязательств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09" w:name="_Toc423423668"/>
      <w:bookmarkStart w:id="710" w:name="_Ref440271072"/>
      <w:bookmarkStart w:id="711" w:name="_Ref440273986"/>
      <w:bookmarkStart w:id="712" w:name="_Ref440274337"/>
      <w:bookmarkStart w:id="713" w:name="_Ref440274913"/>
      <w:bookmarkStart w:id="714" w:name="_Ref440284918"/>
      <w:bookmarkStart w:id="715" w:name="_Toc465848855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86"/>
      <w:bookmarkEnd w:id="687"/>
      <w:bookmarkEnd w:id="688"/>
      <w:bookmarkEnd w:id="689"/>
      <w:bookmarkEnd w:id="690"/>
      <w:bookmarkEnd w:id="691"/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6" w:name="_Toc98253923"/>
      <w:bookmarkStart w:id="717" w:name="_Toc157248177"/>
      <w:bookmarkStart w:id="718" w:name="_Toc157496546"/>
      <w:bookmarkStart w:id="719" w:name="_Toc158206085"/>
      <w:bookmarkStart w:id="720" w:name="_Toc164057770"/>
      <w:bookmarkStart w:id="721" w:name="_Toc164137120"/>
      <w:bookmarkStart w:id="722" w:name="_Toc164161280"/>
      <w:bookmarkStart w:id="723" w:name="_Toc165173851"/>
      <w:bookmarkStart w:id="724" w:name="_Ref264038986"/>
      <w:bookmarkStart w:id="725" w:name="_Ref264359294"/>
      <w:bookmarkStart w:id="726" w:name="_Toc439170676"/>
      <w:bookmarkStart w:id="727" w:name="_Toc439172778"/>
      <w:bookmarkStart w:id="728" w:name="_Toc439173222"/>
      <w:bookmarkStart w:id="729" w:name="_Toc439238218"/>
      <w:bookmarkStart w:id="730" w:name="_Toc439252766"/>
      <w:bookmarkStart w:id="731" w:name="_Toc439323740"/>
      <w:bookmarkStart w:id="732" w:name="_Toc440361374"/>
      <w:bookmarkStart w:id="733" w:name="_Toc440376129"/>
      <w:bookmarkStart w:id="734" w:name="_Toc440376256"/>
      <w:bookmarkStart w:id="735" w:name="_Toc440382514"/>
      <w:bookmarkStart w:id="736" w:name="_Toc440447184"/>
      <w:bookmarkStart w:id="737" w:name="_Toc440632345"/>
      <w:bookmarkStart w:id="738" w:name="_Toc440875117"/>
      <w:bookmarkStart w:id="739" w:name="_Toc441131104"/>
      <w:bookmarkStart w:id="740" w:name="_Toc465774627"/>
      <w:bookmarkStart w:id="741" w:name="_Toc465848856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r w:rsidR="00492C8B">
        <w:rPr>
          <w:szCs w:val="24"/>
        </w:rPr>
        <w:t>Сводной таблицы стоимости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739"/>
      <w:bookmarkEnd w:id="740"/>
      <w:bookmarkEnd w:id="7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2" w:name="_Toc176765534"/>
      <w:bookmarkStart w:id="743" w:name="_Toc198979983"/>
      <w:bookmarkStart w:id="744" w:name="_Toc217466315"/>
      <w:bookmarkStart w:id="745" w:name="_Toc217702856"/>
      <w:bookmarkStart w:id="746" w:name="_Toc233601974"/>
      <w:bookmarkStart w:id="747" w:name="_Toc263343460"/>
      <w:r w:rsidRPr="00F647F7">
        <w:rPr>
          <w:b w:val="0"/>
          <w:szCs w:val="24"/>
        </w:rPr>
        <w:br w:type="page"/>
      </w:r>
      <w:bookmarkStart w:id="748" w:name="_Toc439170677"/>
      <w:bookmarkStart w:id="749" w:name="_Toc439172779"/>
      <w:bookmarkStart w:id="750" w:name="_Toc439173223"/>
      <w:bookmarkStart w:id="751" w:name="_Toc439238219"/>
      <w:bookmarkStart w:id="752" w:name="_Toc439252767"/>
      <w:bookmarkStart w:id="753" w:name="_Toc439323741"/>
      <w:bookmarkStart w:id="754" w:name="_Toc440361375"/>
      <w:bookmarkStart w:id="755" w:name="_Toc440376130"/>
      <w:bookmarkStart w:id="756" w:name="_Toc440376257"/>
      <w:bookmarkStart w:id="757" w:name="_Toc440382515"/>
      <w:bookmarkStart w:id="758" w:name="_Toc440447185"/>
      <w:bookmarkStart w:id="759" w:name="_Toc440632346"/>
      <w:bookmarkStart w:id="760" w:name="_Toc440875118"/>
      <w:bookmarkStart w:id="761" w:name="_Toc441131105"/>
      <w:bookmarkStart w:id="762" w:name="_Toc465774628"/>
      <w:bookmarkStart w:id="763" w:name="_Toc465848857"/>
      <w:r w:rsidRPr="00C236C0">
        <w:rPr>
          <w:szCs w:val="24"/>
        </w:rPr>
        <w:lastRenderedPageBreak/>
        <w:t>Инструкции по заполнению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5.3</w:t>
      </w:r>
      <w:r w:rsidR="005E56E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64" w:name="_Ref86826666"/>
      <w:bookmarkStart w:id="765" w:name="_Toc90385112"/>
      <w:bookmarkStart w:id="766" w:name="_Toc98253925"/>
      <w:bookmarkStart w:id="767" w:name="_Toc165173853"/>
      <w:bookmarkStart w:id="76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69" w:name="_Ref440537086"/>
      <w:bookmarkStart w:id="770" w:name="_Toc465848858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C236C0" w:rsidRDefault="004F4D80" w:rsidP="004F4D80">
      <w:pPr>
        <w:pStyle w:val="3"/>
        <w:rPr>
          <w:szCs w:val="24"/>
        </w:rPr>
      </w:pPr>
      <w:bookmarkStart w:id="771" w:name="_Toc90385113"/>
      <w:bookmarkStart w:id="772" w:name="_Toc98253926"/>
      <w:bookmarkStart w:id="773" w:name="_Toc157248180"/>
      <w:bookmarkStart w:id="774" w:name="_Toc157496549"/>
      <w:bookmarkStart w:id="775" w:name="_Toc158206088"/>
      <w:bookmarkStart w:id="776" w:name="_Toc164057773"/>
      <w:bookmarkStart w:id="777" w:name="_Toc164137123"/>
      <w:bookmarkStart w:id="778" w:name="_Toc164161283"/>
      <w:bookmarkStart w:id="779" w:name="_Toc165173854"/>
      <w:bookmarkStart w:id="780" w:name="_Ref193690005"/>
      <w:bookmarkStart w:id="781" w:name="_Toc439170679"/>
      <w:bookmarkStart w:id="782" w:name="_Toc439172781"/>
      <w:bookmarkStart w:id="783" w:name="_Toc439173225"/>
      <w:bookmarkStart w:id="784" w:name="_Toc439238221"/>
      <w:bookmarkStart w:id="785" w:name="_Toc439252769"/>
      <w:bookmarkStart w:id="786" w:name="_Toc439323743"/>
      <w:bookmarkStart w:id="787" w:name="_Toc440361377"/>
      <w:bookmarkStart w:id="788" w:name="_Toc440376132"/>
      <w:bookmarkStart w:id="789" w:name="_Toc440376259"/>
      <w:bookmarkStart w:id="790" w:name="_Toc440382517"/>
      <w:bookmarkStart w:id="791" w:name="_Toc440447187"/>
      <w:bookmarkStart w:id="792" w:name="_Toc440632348"/>
      <w:bookmarkStart w:id="793" w:name="_Toc440875120"/>
      <w:bookmarkStart w:id="794" w:name="_Toc441131107"/>
      <w:bookmarkStart w:id="795" w:name="_Toc465774630"/>
      <w:bookmarkStart w:id="796" w:name="_Toc465848859"/>
      <w:r w:rsidRPr="00C236C0">
        <w:rPr>
          <w:szCs w:val="24"/>
        </w:rPr>
        <w:t xml:space="preserve">Форма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Pr="00C236C0">
        <w:rPr>
          <w:szCs w:val="24"/>
        </w:rPr>
        <w:t>технического предложения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97" w:name="_Ref55335818"/>
      <w:bookmarkStart w:id="798" w:name="_Ref55336334"/>
      <w:bookmarkStart w:id="799" w:name="_Toc57314673"/>
      <w:bookmarkStart w:id="800" w:name="_Toc69728987"/>
      <w:bookmarkStart w:id="801" w:name="_Toc98253928"/>
      <w:bookmarkStart w:id="802" w:name="_Toc165173856"/>
      <w:bookmarkStart w:id="803" w:name="_Ref194749150"/>
      <w:bookmarkStart w:id="804" w:name="_Ref194750368"/>
      <w:bookmarkStart w:id="805" w:name="_Ref89649494"/>
      <w:bookmarkStart w:id="80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E56E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E56EA">
        <w:rPr>
          <w:i/>
          <w:color w:val="000000"/>
        </w:rPr>
      </w:r>
      <w:r w:rsidR="005E56EA">
        <w:rPr>
          <w:i/>
          <w:color w:val="000000"/>
        </w:rPr>
        <w:fldChar w:fldCharType="separate"/>
      </w:r>
      <w:r w:rsidR="00FA2FD5">
        <w:rPr>
          <w:i/>
          <w:color w:val="000000"/>
        </w:rPr>
        <w:t>4</w:t>
      </w:r>
      <w:r w:rsidR="005E56E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E56E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E56EA">
        <w:rPr>
          <w:i/>
          <w:color w:val="000000"/>
        </w:rPr>
      </w:r>
      <w:r w:rsidR="005E56EA">
        <w:rPr>
          <w:i/>
          <w:color w:val="000000"/>
        </w:rPr>
        <w:fldChar w:fldCharType="separate"/>
      </w:r>
      <w:r w:rsidR="00FA2FD5">
        <w:rPr>
          <w:i/>
          <w:color w:val="000000"/>
        </w:rPr>
        <w:t>4</w:t>
      </w:r>
      <w:r w:rsidR="005E56E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07" w:name="_Toc176765537"/>
      <w:bookmarkStart w:id="808" w:name="_Toc198979986"/>
      <w:bookmarkStart w:id="809" w:name="_Toc217466321"/>
      <w:bookmarkStart w:id="810" w:name="_Toc217702859"/>
      <w:bookmarkStart w:id="811" w:name="_Toc233601977"/>
      <w:bookmarkStart w:id="812" w:name="_Toc263343463"/>
      <w:bookmarkStart w:id="813" w:name="_Toc439170680"/>
      <w:bookmarkStart w:id="814" w:name="_Toc439172782"/>
      <w:bookmarkStart w:id="815" w:name="_Toc439173226"/>
      <w:bookmarkStart w:id="816" w:name="_Toc439238222"/>
      <w:bookmarkStart w:id="817" w:name="_Toc439252770"/>
      <w:bookmarkStart w:id="818" w:name="_Toc439323744"/>
      <w:bookmarkStart w:id="819" w:name="_Toc440361378"/>
      <w:bookmarkStart w:id="820" w:name="_Toc440376133"/>
      <w:bookmarkStart w:id="821" w:name="_Toc440376260"/>
      <w:bookmarkStart w:id="822" w:name="_Toc440382518"/>
      <w:bookmarkStart w:id="823" w:name="_Toc440447188"/>
      <w:bookmarkStart w:id="824" w:name="_Toc440632349"/>
      <w:bookmarkStart w:id="825" w:name="_Toc440875121"/>
      <w:bookmarkStart w:id="826" w:name="_Toc441131108"/>
      <w:bookmarkStart w:id="827" w:name="_Toc465774631"/>
      <w:bookmarkStart w:id="828" w:name="_Toc465848860"/>
      <w:r w:rsidRPr="00C236C0">
        <w:rPr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E56E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E56EA">
        <w:rPr>
          <w:bCs w:val="0"/>
          <w:sz w:val="24"/>
          <w:szCs w:val="24"/>
        </w:rPr>
      </w:r>
      <w:r w:rsidR="005E56EA">
        <w:rPr>
          <w:bCs w:val="0"/>
          <w:sz w:val="24"/>
          <w:szCs w:val="24"/>
        </w:rPr>
        <w:fldChar w:fldCharType="separate"/>
      </w:r>
      <w:r w:rsidR="00FA2FD5">
        <w:rPr>
          <w:bCs w:val="0"/>
          <w:sz w:val="24"/>
          <w:szCs w:val="24"/>
        </w:rPr>
        <w:t>5.1</w:t>
      </w:r>
      <w:r w:rsidR="005E56E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2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0" w:name="_Toc423423670"/>
      <w:bookmarkStart w:id="831" w:name="_Ref440271036"/>
      <w:bookmarkStart w:id="832" w:name="_Ref440274366"/>
      <w:bookmarkStart w:id="833" w:name="_Ref440274902"/>
      <w:bookmarkStart w:id="834" w:name="_Ref440284947"/>
      <w:bookmarkStart w:id="835" w:name="_Ref440361140"/>
      <w:bookmarkStart w:id="836" w:name="_Toc465848861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9F5821" w:rsidRDefault="004F4D80" w:rsidP="004F4D80">
      <w:pPr>
        <w:pStyle w:val="3"/>
        <w:rPr>
          <w:szCs w:val="24"/>
        </w:rPr>
      </w:pPr>
      <w:bookmarkStart w:id="837" w:name="_Toc98253929"/>
      <w:bookmarkStart w:id="838" w:name="_Toc157248183"/>
      <w:bookmarkStart w:id="839" w:name="_Toc157496552"/>
      <w:bookmarkStart w:id="840" w:name="_Toc158206091"/>
      <w:bookmarkStart w:id="841" w:name="_Toc164057776"/>
      <w:bookmarkStart w:id="842" w:name="_Toc164137126"/>
      <w:bookmarkStart w:id="843" w:name="_Toc164161286"/>
      <w:bookmarkStart w:id="844" w:name="_Toc165173857"/>
      <w:bookmarkStart w:id="845" w:name="_Toc439170682"/>
      <w:bookmarkStart w:id="846" w:name="_Toc439172784"/>
      <w:bookmarkStart w:id="847" w:name="_Toc439173228"/>
      <w:bookmarkStart w:id="848" w:name="_Toc439238224"/>
      <w:bookmarkStart w:id="849" w:name="_Toc439252772"/>
      <w:bookmarkStart w:id="850" w:name="_Toc439323746"/>
      <w:bookmarkStart w:id="851" w:name="_Toc440361380"/>
      <w:bookmarkStart w:id="852" w:name="_Toc440376135"/>
      <w:bookmarkStart w:id="853" w:name="_Toc440376262"/>
      <w:bookmarkStart w:id="854" w:name="_Toc440382520"/>
      <w:bookmarkStart w:id="855" w:name="_Toc440447190"/>
      <w:bookmarkStart w:id="856" w:name="_Toc440632351"/>
      <w:bookmarkStart w:id="857" w:name="_Toc440875123"/>
      <w:bookmarkStart w:id="858" w:name="_Toc441131110"/>
      <w:bookmarkStart w:id="859" w:name="_Toc465774633"/>
      <w:bookmarkStart w:id="860" w:name="_Toc465848862"/>
      <w:r w:rsidRPr="009F5821">
        <w:rPr>
          <w:szCs w:val="24"/>
        </w:rPr>
        <w:t xml:space="preserve">Форма </w:t>
      </w:r>
      <w:bookmarkEnd w:id="837"/>
      <w:r w:rsidRPr="009F5821">
        <w:rPr>
          <w:szCs w:val="24"/>
        </w:rPr>
        <w:t xml:space="preserve">графика 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r w:rsidR="009469A6" w:rsidRPr="009F5821">
        <w:rPr>
          <w:szCs w:val="24"/>
        </w:rPr>
        <w:t>оказания услуг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861" w:name="_Toc171070556"/>
      <w:bookmarkStart w:id="862" w:name="_Toc98253927"/>
      <w:bookmarkStart w:id="863" w:name="_Toc176605808"/>
      <w:bookmarkStart w:id="864" w:name="_Toc176611017"/>
      <w:bookmarkStart w:id="865" w:name="_Toc176611073"/>
      <w:bookmarkStart w:id="866" w:name="_Toc176668676"/>
      <w:bookmarkStart w:id="867" w:name="_Toc176684336"/>
      <w:bookmarkStart w:id="868" w:name="_Toc176746279"/>
      <w:bookmarkStart w:id="869" w:name="_Toc176747346"/>
      <w:bookmarkStart w:id="870" w:name="_Toc198979988"/>
      <w:bookmarkStart w:id="871" w:name="_Toc217466324"/>
      <w:bookmarkStart w:id="872" w:name="_Toc217702862"/>
      <w:bookmarkStart w:id="873" w:name="_Toc233601980"/>
      <w:bookmarkStart w:id="874" w:name="_Toc263343466"/>
      <w:r w:rsidRPr="00F647F7">
        <w:rPr>
          <w:b w:val="0"/>
          <w:szCs w:val="24"/>
        </w:rPr>
        <w:br w:type="page"/>
      </w:r>
      <w:bookmarkStart w:id="875" w:name="_Toc439170683"/>
      <w:bookmarkStart w:id="876" w:name="_Toc439172785"/>
      <w:bookmarkStart w:id="877" w:name="_Toc439173229"/>
      <w:bookmarkStart w:id="878" w:name="_Toc439238225"/>
      <w:bookmarkStart w:id="879" w:name="_Toc439252773"/>
      <w:bookmarkStart w:id="880" w:name="_Toc439323747"/>
      <w:bookmarkStart w:id="881" w:name="_Toc440361381"/>
      <w:bookmarkStart w:id="882" w:name="_Toc440376136"/>
      <w:bookmarkStart w:id="883" w:name="_Toc440376263"/>
      <w:bookmarkStart w:id="884" w:name="_Toc440382521"/>
      <w:bookmarkStart w:id="885" w:name="_Toc440447191"/>
      <w:bookmarkStart w:id="886" w:name="_Toc440632352"/>
      <w:bookmarkStart w:id="887" w:name="_Toc440875124"/>
      <w:bookmarkStart w:id="888" w:name="_Toc441131111"/>
      <w:bookmarkStart w:id="889" w:name="_Toc465774634"/>
      <w:bookmarkStart w:id="890" w:name="_Toc465848863"/>
      <w:r w:rsidRPr="009F5821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1" w:name="_Hlt22846931"/>
      <w:bookmarkStart w:id="892" w:name="_Ref440361439"/>
      <w:bookmarkStart w:id="893" w:name="_Ref440361914"/>
      <w:bookmarkStart w:id="894" w:name="_Ref440361959"/>
      <w:bookmarkStart w:id="895" w:name="_Toc465848864"/>
      <w:bookmarkStart w:id="896" w:name="_Ref93264992"/>
      <w:bookmarkStart w:id="897" w:name="_Ref93265116"/>
      <w:bookmarkStart w:id="898" w:name="_Toc98253933"/>
      <w:bookmarkStart w:id="899" w:name="_Toc165173859"/>
      <w:bookmarkStart w:id="900" w:name="_Toc423423671"/>
      <w:bookmarkEnd w:id="89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892"/>
      <w:bookmarkEnd w:id="893"/>
      <w:bookmarkEnd w:id="894"/>
      <w:bookmarkEnd w:id="895"/>
    </w:p>
    <w:p w:rsidR="00B8118F" w:rsidRPr="009F5821" w:rsidRDefault="00B8118F" w:rsidP="00B8118F">
      <w:pPr>
        <w:pStyle w:val="3"/>
        <w:rPr>
          <w:szCs w:val="24"/>
        </w:rPr>
      </w:pPr>
      <w:bookmarkStart w:id="901" w:name="_Toc440361383"/>
      <w:bookmarkStart w:id="902" w:name="_Toc440376138"/>
      <w:bookmarkStart w:id="903" w:name="_Toc440376265"/>
      <w:bookmarkStart w:id="904" w:name="_Toc440382523"/>
      <w:bookmarkStart w:id="905" w:name="_Toc440447193"/>
      <w:bookmarkStart w:id="906" w:name="_Toc440632354"/>
      <w:bookmarkStart w:id="907" w:name="_Toc440875126"/>
      <w:bookmarkStart w:id="908" w:name="_Toc441131113"/>
      <w:bookmarkStart w:id="909" w:name="_Toc465774636"/>
      <w:bookmarkStart w:id="910" w:name="_Toc465848865"/>
      <w:r w:rsidRPr="009F5821">
        <w:rPr>
          <w:szCs w:val="24"/>
        </w:rPr>
        <w:t>Форма графика оплаты оказания услуг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911" w:name="_Toc440361384"/>
      <w:bookmarkStart w:id="912" w:name="_Toc440376139"/>
      <w:bookmarkStart w:id="913" w:name="_Toc440376266"/>
      <w:bookmarkStart w:id="914" w:name="_Toc440382524"/>
      <w:bookmarkStart w:id="915" w:name="_Toc440447194"/>
      <w:bookmarkStart w:id="916" w:name="_Toc440632355"/>
      <w:bookmarkStart w:id="917" w:name="_Toc440875127"/>
      <w:bookmarkStart w:id="918" w:name="_Toc441131114"/>
      <w:bookmarkStart w:id="919" w:name="_Toc465774637"/>
      <w:bookmarkStart w:id="920" w:name="_Toc465848866"/>
      <w:r w:rsidRPr="009F5821">
        <w:rPr>
          <w:szCs w:val="24"/>
        </w:rPr>
        <w:lastRenderedPageBreak/>
        <w:t>Инструкции по заполнению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21" w:name="_Ref440361531"/>
      <w:bookmarkStart w:id="922" w:name="_Ref440361610"/>
      <w:bookmarkStart w:id="923" w:name="_Toc46584886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05"/>
      <w:bookmarkEnd w:id="806"/>
      <w:bookmarkEnd w:id="896"/>
      <w:bookmarkEnd w:id="897"/>
      <w:bookmarkEnd w:id="898"/>
      <w:bookmarkEnd w:id="899"/>
      <w:bookmarkEnd w:id="90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439170685"/>
      <w:bookmarkStart w:id="925" w:name="_Toc439172787"/>
      <w:bookmarkStart w:id="926" w:name="_Toc439173231"/>
      <w:bookmarkStart w:id="927" w:name="_Toc439238227"/>
      <w:bookmarkStart w:id="928" w:name="_Toc439252775"/>
      <w:bookmarkStart w:id="929" w:name="_Toc439323749"/>
      <w:bookmarkStart w:id="930" w:name="_Toc440361386"/>
      <w:bookmarkStart w:id="931" w:name="_Toc440376141"/>
      <w:bookmarkStart w:id="932" w:name="_Toc440376268"/>
      <w:bookmarkStart w:id="933" w:name="_Toc440382526"/>
      <w:bookmarkStart w:id="934" w:name="_Toc440447196"/>
      <w:bookmarkStart w:id="935" w:name="_Toc440632357"/>
      <w:bookmarkStart w:id="936" w:name="_Toc440875129"/>
      <w:bookmarkStart w:id="937" w:name="_Toc441131116"/>
      <w:bookmarkStart w:id="938" w:name="_Toc465774639"/>
      <w:bookmarkStart w:id="939" w:name="_Toc465848868"/>
      <w:bookmarkStart w:id="940" w:name="_Toc157248186"/>
      <w:bookmarkStart w:id="941" w:name="_Toc157496555"/>
      <w:bookmarkStart w:id="942" w:name="_Toc158206094"/>
      <w:bookmarkStart w:id="943" w:name="_Toc164057779"/>
      <w:bookmarkStart w:id="944" w:name="_Toc164137129"/>
      <w:bookmarkStart w:id="945" w:name="_Toc164161289"/>
      <w:bookmarkStart w:id="946" w:name="_Toc165173860"/>
      <w:r w:rsidRPr="009F5821">
        <w:rPr>
          <w:szCs w:val="24"/>
        </w:rPr>
        <w:t>Форма Протокола разногласий к проекту Договора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Pr="009F5821">
        <w:rPr>
          <w:szCs w:val="24"/>
        </w:rPr>
        <w:t xml:space="preserve"> </w:t>
      </w:r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E56EA">
              <w:fldChar w:fldCharType="begin"/>
            </w:r>
            <w:r w:rsidR="003C1FE1">
              <w:instrText xml:space="preserve"> REF _Ref440272931 \r \h </w:instrText>
            </w:r>
            <w:r w:rsidR="005E56EA">
              <w:fldChar w:fldCharType="separate"/>
            </w:r>
            <w:r w:rsidR="00FA2FD5">
              <w:t>2</w:t>
            </w:r>
            <w:r w:rsidR="005E56E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E56EA">
              <w:fldChar w:fldCharType="begin"/>
            </w:r>
            <w:r w:rsidR="003C1FE1">
              <w:instrText xml:space="preserve"> REF _Ref440272931 \r \h </w:instrText>
            </w:r>
            <w:r w:rsidR="005E56EA">
              <w:fldChar w:fldCharType="separate"/>
            </w:r>
            <w:r w:rsidR="00FA2FD5">
              <w:t>2</w:t>
            </w:r>
            <w:r w:rsidR="005E56E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947" w:name="_Toc439170686"/>
      <w:bookmarkStart w:id="948" w:name="_Toc439172788"/>
      <w:bookmarkStart w:id="949" w:name="_Toc439173232"/>
      <w:bookmarkStart w:id="950" w:name="_Toc439238228"/>
      <w:bookmarkStart w:id="951" w:name="_Toc439252776"/>
      <w:bookmarkStart w:id="952" w:name="_Toc439323750"/>
      <w:bookmarkStart w:id="953" w:name="_Toc440361387"/>
      <w:bookmarkStart w:id="954" w:name="_Toc440376142"/>
      <w:bookmarkStart w:id="955" w:name="_Toc440376269"/>
      <w:bookmarkStart w:id="956" w:name="_Toc440382527"/>
      <w:bookmarkStart w:id="957" w:name="_Toc440447197"/>
      <w:bookmarkStart w:id="958" w:name="_Toc440632358"/>
      <w:bookmarkStart w:id="959" w:name="_Toc440875130"/>
      <w:bookmarkStart w:id="960" w:name="_Toc441131117"/>
      <w:bookmarkStart w:id="961" w:name="_Toc465774640"/>
      <w:bookmarkStart w:id="962" w:name="_Toc465848869"/>
      <w:r w:rsidRPr="009F5821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2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E56E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 xml:space="preserve"> 1.2.6 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3" w:name="_Ref55335823"/>
      <w:bookmarkStart w:id="964" w:name="_Ref55336359"/>
      <w:bookmarkStart w:id="965" w:name="_Toc57314675"/>
      <w:bookmarkStart w:id="966" w:name="_Toc69728989"/>
      <w:bookmarkStart w:id="967" w:name="_Toc98253939"/>
      <w:bookmarkStart w:id="968" w:name="_Toc165173865"/>
      <w:bookmarkStart w:id="969" w:name="_Toc423423672"/>
      <w:bookmarkStart w:id="970" w:name="_Toc465848870"/>
      <w:bookmarkEnd w:id="661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9F5821" w:rsidRDefault="004F4D80" w:rsidP="004F4D80">
      <w:pPr>
        <w:pStyle w:val="3"/>
        <w:rPr>
          <w:szCs w:val="24"/>
        </w:rPr>
      </w:pPr>
      <w:bookmarkStart w:id="971" w:name="_Toc98253940"/>
      <w:bookmarkStart w:id="972" w:name="_Toc157248192"/>
      <w:bookmarkStart w:id="973" w:name="_Toc157496561"/>
      <w:bookmarkStart w:id="974" w:name="_Toc158206100"/>
      <w:bookmarkStart w:id="975" w:name="_Toc164057785"/>
      <w:bookmarkStart w:id="976" w:name="_Toc164137135"/>
      <w:bookmarkStart w:id="977" w:name="_Toc164161295"/>
      <w:bookmarkStart w:id="978" w:name="_Toc165173866"/>
      <w:bookmarkStart w:id="979" w:name="_Toc439170688"/>
      <w:bookmarkStart w:id="980" w:name="_Toc439172790"/>
      <w:bookmarkStart w:id="981" w:name="_Toc439173234"/>
      <w:bookmarkStart w:id="982" w:name="_Toc439238230"/>
      <w:bookmarkStart w:id="983" w:name="_Toc439252778"/>
      <w:bookmarkStart w:id="984" w:name="_Ref440272119"/>
      <w:bookmarkStart w:id="985" w:name="_Toc440361389"/>
      <w:bookmarkStart w:id="986" w:name="_Ref444170274"/>
      <w:bookmarkStart w:id="987" w:name="_Toc465774642"/>
      <w:bookmarkStart w:id="988" w:name="_Toc465848871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989" w:name="_Toc439170689"/>
      <w:bookmarkStart w:id="990" w:name="_Toc439172791"/>
      <w:bookmarkStart w:id="991" w:name="_Toc439173235"/>
      <w:bookmarkStart w:id="992" w:name="_Toc439238231"/>
      <w:bookmarkStart w:id="993" w:name="_Toc439252779"/>
      <w:bookmarkStart w:id="994" w:name="_Ref440272147"/>
      <w:bookmarkStart w:id="995" w:name="_Toc440361390"/>
      <w:bookmarkStart w:id="996" w:name="_Ref444170284"/>
      <w:bookmarkStart w:id="997" w:name="_Ref444170359"/>
      <w:bookmarkStart w:id="998" w:name="_Toc465848872"/>
      <w:r w:rsidRPr="009F5821">
        <w:rPr>
          <w:szCs w:val="24"/>
        </w:rPr>
        <w:lastRenderedPageBreak/>
        <w:t xml:space="preserve">Форма </w:t>
      </w:r>
      <w:bookmarkEnd w:id="989"/>
      <w:bookmarkEnd w:id="990"/>
      <w:bookmarkEnd w:id="991"/>
      <w:bookmarkEnd w:id="9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993"/>
      <w:bookmarkEnd w:id="994"/>
      <w:bookmarkEnd w:id="995"/>
      <w:bookmarkEnd w:id="996"/>
      <w:bookmarkEnd w:id="997"/>
      <w:bookmarkEnd w:id="9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999" w:name="_Toc439170690"/>
      <w:bookmarkStart w:id="1000" w:name="_Toc439172792"/>
      <w:bookmarkStart w:id="1001" w:name="_Toc439173236"/>
      <w:bookmarkStart w:id="10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999"/>
    <w:bookmarkEnd w:id="1000"/>
    <w:bookmarkEnd w:id="1001"/>
    <w:bookmarkEnd w:id="10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003" w:name="_Toc125426243"/>
      <w:bookmarkStart w:id="1004" w:name="_Toc396984070"/>
      <w:bookmarkStart w:id="10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006" w:name="_Toc439170691"/>
      <w:bookmarkStart w:id="1007" w:name="_Toc439172793"/>
      <w:bookmarkStart w:id="1008" w:name="_Toc439173237"/>
      <w:bookmarkStart w:id="1009" w:name="_Toc439238233"/>
      <w:bookmarkStart w:id="1010" w:name="_Toc439252780"/>
      <w:bookmarkStart w:id="1011" w:name="_Toc439323754"/>
      <w:bookmarkStart w:id="1012" w:name="_Toc440361391"/>
      <w:bookmarkStart w:id="1013" w:name="_Toc440376146"/>
      <w:bookmarkStart w:id="1014" w:name="_Toc440376273"/>
      <w:bookmarkStart w:id="1015" w:name="_Toc440382531"/>
      <w:bookmarkStart w:id="1016" w:name="_Toc440447201"/>
      <w:bookmarkStart w:id="1017" w:name="_Toc440632362"/>
      <w:bookmarkStart w:id="1018" w:name="_Toc440875134"/>
      <w:bookmarkStart w:id="1019" w:name="_Toc441131121"/>
      <w:bookmarkStart w:id="1020" w:name="_Toc465774644"/>
      <w:bookmarkStart w:id="1021" w:name="_Toc465848873"/>
      <w:r w:rsidRPr="00AE1D21">
        <w:rPr>
          <w:szCs w:val="24"/>
        </w:rPr>
        <w:lastRenderedPageBreak/>
        <w:t>Инструкции по заполнению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</w:t>
      </w:r>
      <w:r w:rsidR="00A11A7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022" w:name="_Ref55336378"/>
      <w:bookmarkStart w:id="1023" w:name="_Toc57314676"/>
      <w:bookmarkStart w:id="1024" w:name="_Toc69728990"/>
      <w:bookmarkStart w:id="1025" w:name="_Toc98253942"/>
      <w:bookmarkStart w:id="1026" w:name="_Toc165173868"/>
      <w:bookmarkStart w:id="1027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11A76">
        <w:fldChar w:fldCharType="begin"/>
      </w:r>
      <w:r w:rsidR="00A11A76">
        <w:instrText xml:space="preserve"> REF _Ref444170359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5.7.2</w:t>
      </w:r>
      <w:r w:rsidR="00A11A7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28" w:name="_Ref449016627"/>
      <w:bookmarkStart w:id="1029" w:name="_Toc465848874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D904EF" w:rsidRDefault="004F4D80" w:rsidP="004F4D80">
      <w:pPr>
        <w:pStyle w:val="3"/>
        <w:rPr>
          <w:szCs w:val="24"/>
        </w:rPr>
      </w:pPr>
      <w:bookmarkStart w:id="1030" w:name="_Toc98253943"/>
      <w:bookmarkStart w:id="1031" w:name="_Toc157248195"/>
      <w:bookmarkStart w:id="1032" w:name="_Toc157496564"/>
      <w:bookmarkStart w:id="1033" w:name="_Toc158206103"/>
      <w:bookmarkStart w:id="1034" w:name="_Toc164057788"/>
      <w:bookmarkStart w:id="1035" w:name="_Toc164137138"/>
      <w:bookmarkStart w:id="1036" w:name="_Toc164161298"/>
      <w:bookmarkStart w:id="1037" w:name="_Toc165173869"/>
      <w:bookmarkStart w:id="1038" w:name="_Toc439170693"/>
      <w:bookmarkStart w:id="1039" w:name="_Toc439172795"/>
      <w:bookmarkStart w:id="1040" w:name="_Toc439173239"/>
      <w:bookmarkStart w:id="1041" w:name="_Toc439238235"/>
      <w:bookmarkStart w:id="1042" w:name="_Toc439252782"/>
      <w:bookmarkStart w:id="1043" w:name="_Toc439323756"/>
      <w:bookmarkStart w:id="1044" w:name="_Toc440361393"/>
      <w:bookmarkStart w:id="1045" w:name="_Toc440376275"/>
      <w:bookmarkStart w:id="1046" w:name="_Toc440382533"/>
      <w:bookmarkStart w:id="1047" w:name="_Toc440447203"/>
      <w:bookmarkStart w:id="1048" w:name="_Toc440632364"/>
      <w:bookmarkStart w:id="1049" w:name="_Toc440875136"/>
      <w:bookmarkStart w:id="1050" w:name="_Toc441131123"/>
      <w:bookmarkStart w:id="1051" w:name="_Toc465774646"/>
      <w:bookmarkStart w:id="1052" w:name="_Toc465848875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B12BD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B12B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</w:t>
            </w:r>
            <w:r w:rsidR="00CB12BD">
              <w:rPr>
                <w:rStyle w:val="aa"/>
                <w:sz w:val="22"/>
              </w:rPr>
              <w:t>,</w:t>
            </w:r>
            <w:r w:rsidR="00CB12BD">
              <w:rPr>
                <w:rStyle w:val="aa"/>
                <w:sz w:val="22"/>
                <w:lang w:val="en-US"/>
              </w:rPr>
              <w:t>II</w:t>
            </w:r>
            <w:r w:rsidR="00CB12BD" w:rsidRPr="00CB12BD">
              <w:rPr>
                <w:rStyle w:val="aa"/>
                <w:sz w:val="22"/>
              </w:rPr>
              <w:t>.</w:t>
            </w:r>
            <w:r w:rsidR="00CB12BD">
              <w:rPr>
                <w:rStyle w:val="aa"/>
                <w:sz w:val="22"/>
                <w:lang w:val="en-US"/>
              </w:rPr>
              <w:t>III</w:t>
            </w:r>
            <w:r w:rsidRPr="00F647F7">
              <w:rPr>
                <w:rStyle w:val="aa"/>
                <w:sz w:val="22"/>
              </w:rPr>
              <w:t> квартал</w:t>
            </w:r>
            <w:r w:rsidR="00CB12BD">
              <w:rPr>
                <w:rStyle w:val="aa"/>
                <w:sz w:val="22"/>
              </w:rPr>
              <w:t>ы</w:t>
            </w:r>
            <w:r w:rsidRPr="00F647F7">
              <w:rPr>
                <w:rStyle w:val="aa"/>
                <w:sz w:val="22"/>
              </w:rPr>
              <w:t xml:space="preserve"> 20</w:t>
            </w:r>
            <w:r>
              <w:rPr>
                <w:rStyle w:val="aa"/>
                <w:sz w:val="22"/>
              </w:rPr>
              <w:t>1</w:t>
            </w:r>
            <w:r w:rsidR="00CB12BD">
              <w:rPr>
                <w:rStyle w:val="aa"/>
                <w:sz w:val="22"/>
              </w:rPr>
              <w:t>6 года»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053" w:name="_Toc98253944"/>
      <w:bookmarkStart w:id="1054" w:name="_Toc157248196"/>
      <w:bookmarkStart w:id="1055" w:name="_Toc157496565"/>
      <w:bookmarkStart w:id="1056" w:name="_Toc158206104"/>
      <w:bookmarkStart w:id="1057" w:name="_Toc164057789"/>
      <w:bookmarkStart w:id="1058" w:name="_Toc164137139"/>
      <w:bookmarkStart w:id="1059" w:name="_Toc164161299"/>
      <w:bookmarkStart w:id="10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61" w:name="_Toc439170694"/>
      <w:bookmarkStart w:id="1062" w:name="_Toc439172796"/>
      <w:bookmarkStart w:id="1063" w:name="_Toc439173240"/>
      <w:bookmarkStart w:id="1064" w:name="_Toc439238236"/>
      <w:bookmarkStart w:id="1065" w:name="_Toc439252783"/>
      <w:bookmarkStart w:id="1066" w:name="_Toc439323757"/>
      <w:bookmarkStart w:id="1067" w:name="_Toc440361394"/>
      <w:bookmarkStart w:id="1068" w:name="_Toc440376276"/>
      <w:bookmarkStart w:id="1069" w:name="_Toc440382534"/>
      <w:bookmarkStart w:id="1070" w:name="_Toc440447204"/>
      <w:bookmarkStart w:id="1071" w:name="_Toc440632365"/>
      <w:bookmarkStart w:id="1072" w:name="_Toc440875137"/>
      <w:bookmarkStart w:id="1073" w:name="_Toc441131124"/>
      <w:bookmarkStart w:id="1074" w:name="_Toc465774647"/>
      <w:bookmarkStart w:id="1075" w:name="_Toc465848876"/>
      <w:r w:rsidRPr="00D904EF">
        <w:rPr>
          <w:szCs w:val="24"/>
        </w:rPr>
        <w:lastRenderedPageBreak/>
        <w:t>Инструкции по заполнению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4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Ref55336389"/>
      <w:bookmarkStart w:id="1077" w:name="_Toc57314677"/>
      <w:bookmarkStart w:id="1078" w:name="_Toc69728991"/>
      <w:bookmarkStart w:id="1079" w:name="_Toc98253945"/>
      <w:bookmarkStart w:id="1080" w:name="_Toc165173871"/>
      <w:bookmarkStart w:id="1081" w:name="_Toc423423675"/>
      <w:bookmarkStart w:id="1082" w:name="_Toc465848877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76"/>
      <w:bookmarkEnd w:id="1077"/>
      <w:bookmarkEnd w:id="1078"/>
      <w:bookmarkEnd w:id="1079"/>
      <w:bookmarkEnd w:id="1080"/>
      <w:bookmarkEnd w:id="1081"/>
      <w:bookmarkEnd w:id="1082"/>
    </w:p>
    <w:p w:rsidR="004F4D80" w:rsidRPr="00D904EF" w:rsidRDefault="004F4D80" w:rsidP="004F4D80">
      <w:pPr>
        <w:pStyle w:val="3"/>
        <w:rPr>
          <w:szCs w:val="24"/>
        </w:rPr>
      </w:pPr>
      <w:bookmarkStart w:id="1083" w:name="_Toc98253946"/>
      <w:bookmarkStart w:id="1084" w:name="_Toc157248198"/>
      <w:bookmarkStart w:id="1085" w:name="_Toc157496567"/>
      <w:bookmarkStart w:id="1086" w:name="_Toc158206106"/>
      <w:bookmarkStart w:id="1087" w:name="_Toc164057791"/>
      <w:bookmarkStart w:id="1088" w:name="_Toc164137141"/>
      <w:bookmarkStart w:id="1089" w:name="_Toc164161301"/>
      <w:bookmarkStart w:id="1090" w:name="_Toc165173872"/>
      <w:bookmarkStart w:id="1091" w:name="_Toc439170696"/>
      <w:bookmarkStart w:id="1092" w:name="_Toc439172798"/>
      <w:bookmarkStart w:id="1093" w:name="_Toc439173242"/>
      <w:bookmarkStart w:id="1094" w:name="_Toc439238238"/>
      <w:bookmarkStart w:id="1095" w:name="_Toc439252785"/>
      <w:bookmarkStart w:id="1096" w:name="_Toc439323759"/>
      <w:bookmarkStart w:id="1097" w:name="_Toc440361396"/>
      <w:bookmarkStart w:id="1098" w:name="_Toc440376278"/>
      <w:bookmarkStart w:id="1099" w:name="_Toc440382536"/>
      <w:bookmarkStart w:id="1100" w:name="_Toc440447206"/>
      <w:bookmarkStart w:id="1101" w:name="_Toc440632367"/>
      <w:bookmarkStart w:id="1102" w:name="_Toc440875139"/>
      <w:bookmarkStart w:id="1103" w:name="_Toc441131126"/>
      <w:bookmarkStart w:id="1104" w:name="_Toc465774649"/>
      <w:bookmarkStart w:id="1105" w:name="_Toc465848878"/>
      <w:r w:rsidRPr="00D904EF">
        <w:rPr>
          <w:szCs w:val="24"/>
        </w:rPr>
        <w:t>Форма Справки о материально-технических ресурсах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106" w:name="_Toc98253947"/>
      <w:bookmarkStart w:id="1107" w:name="_Toc157248199"/>
      <w:bookmarkStart w:id="1108" w:name="_Toc157496568"/>
      <w:bookmarkStart w:id="1109" w:name="_Toc158206107"/>
      <w:bookmarkStart w:id="1110" w:name="_Toc164057792"/>
      <w:bookmarkStart w:id="1111" w:name="_Toc164137142"/>
      <w:bookmarkStart w:id="1112" w:name="_Toc164161302"/>
      <w:bookmarkStart w:id="111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14" w:name="_Toc439170697"/>
      <w:bookmarkStart w:id="1115" w:name="_Toc439172799"/>
      <w:bookmarkStart w:id="1116" w:name="_Toc439173243"/>
      <w:bookmarkStart w:id="1117" w:name="_Toc439238239"/>
      <w:bookmarkStart w:id="1118" w:name="_Toc439252786"/>
      <w:bookmarkStart w:id="1119" w:name="_Toc439323760"/>
      <w:bookmarkStart w:id="1120" w:name="_Toc440361397"/>
      <w:bookmarkStart w:id="1121" w:name="_Toc440376279"/>
      <w:bookmarkStart w:id="1122" w:name="_Toc440382537"/>
      <w:bookmarkStart w:id="1123" w:name="_Toc440447207"/>
      <w:bookmarkStart w:id="1124" w:name="_Toc440632368"/>
      <w:bookmarkStart w:id="1125" w:name="_Toc440875140"/>
      <w:bookmarkStart w:id="1126" w:name="_Toc441131127"/>
      <w:bookmarkStart w:id="1127" w:name="_Toc465774650"/>
      <w:bookmarkStart w:id="1128" w:name="_Toc465848879"/>
      <w:r w:rsidRPr="00D904EF">
        <w:rPr>
          <w:szCs w:val="24"/>
        </w:rPr>
        <w:lastRenderedPageBreak/>
        <w:t>Инструкции по заполнению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9" w:name="_Ref55336398"/>
      <w:bookmarkStart w:id="1130" w:name="_Toc57314678"/>
      <w:bookmarkStart w:id="1131" w:name="_Toc69728992"/>
      <w:bookmarkStart w:id="1132" w:name="_Toc98253948"/>
      <w:bookmarkStart w:id="1133" w:name="_Toc165173874"/>
      <w:bookmarkStart w:id="1134" w:name="_Toc423423676"/>
      <w:bookmarkStart w:id="1135" w:name="_Toc465848880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904EF" w:rsidRDefault="004F4D80" w:rsidP="004F4D80">
      <w:pPr>
        <w:pStyle w:val="3"/>
        <w:rPr>
          <w:szCs w:val="24"/>
        </w:rPr>
      </w:pPr>
      <w:bookmarkStart w:id="1136" w:name="_Toc98253949"/>
      <w:bookmarkStart w:id="1137" w:name="_Toc157248201"/>
      <w:bookmarkStart w:id="1138" w:name="_Toc157496570"/>
      <w:bookmarkStart w:id="1139" w:name="_Toc158206109"/>
      <w:bookmarkStart w:id="1140" w:name="_Toc164057794"/>
      <w:bookmarkStart w:id="1141" w:name="_Toc164137144"/>
      <w:bookmarkStart w:id="1142" w:name="_Toc164161304"/>
      <w:bookmarkStart w:id="1143" w:name="_Toc165173875"/>
      <w:bookmarkStart w:id="1144" w:name="_Toc439170699"/>
      <w:bookmarkStart w:id="1145" w:name="_Toc439172801"/>
      <w:bookmarkStart w:id="1146" w:name="_Toc439173245"/>
      <w:bookmarkStart w:id="1147" w:name="_Toc439238241"/>
      <w:bookmarkStart w:id="1148" w:name="_Toc439252788"/>
      <w:bookmarkStart w:id="1149" w:name="_Toc439323762"/>
      <w:bookmarkStart w:id="1150" w:name="_Toc440361399"/>
      <w:bookmarkStart w:id="1151" w:name="_Toc440376281"/>
      <w:bookmarkStart w:id="1152" w:name="_Toc440382539"/>
      <w:bookmarkStart w:id="1153" w:name="_Toc440447209"/>
      <w:bookmarkStart w:id="1154" w:name="_Toc440632370"/>
      <w:bookmarkStart w:id="1155" w:name="_Toc440875142"/>
      <w:bookmarkStart w:id="1156" w:name="_Toc441131129"/>
      <w:bookmarkStart w:id="1157" w:name="_Toc465774652"/>
      <w:bookmarkStart w:id="1158" w:name="_Toc465848881"/>
      <w:r w:rsidRPr="00D904EF">
        <w:rPr>
          <w:szCs w:val="24"/>
        </w:rPr>
        <w:t>Форма Справки о кадровых ресурсах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9" w:name="_Toc98253950"/>
      <w:bookmarkStart w:id="1160" w:name="_Toc157248202"/>
      <w:bookmarkStart w:id="1161" w:name="_Toc157496571"/>
      <w:bookmarkStart w:id="1162" w:name="_Toc158206110"/>
      <w:bookmarkStart w:id="1163" w:name="_Toc164057795"/>
      <w:bookmarkStart w:id="1164" w:name="_Toc164137145"/>
      <w:bookmarkStart w:id="1165" w:name="_Toc164161305"/>
      <w:bookmarkStart w:id="116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67" w:name="_Toc439170700"/>
      <w:bookmarkStart w:id="1168" w:name="_Toc439172802"/>
      <w:bookmarkStart w:id="1169" w:name="_Toc439173246"/>
      <w:bookmarkStart w:id="1170" w:name="_Toc439238242"/>
      <w:bookmarkStart w:id="1171" w:name="_Toc439252789"/>
      <w:bookmarkStart w:id="1172" w:name="_Toc439323763"/>
      <w:bookmarkStart w:id="1173" w:name="_Toc440361400"/>
      <w:bookmarkStart w:id="1174" w:name="_Toc440376282"/>
      <w:bookmarkStart w:id="1175" w:name="_Toc440382540"/>
      <w:bookmarkStart w:id="1176" w:name="_Toc440447210"/>
      <w:bookmarkStart w:id="1177" w:name="_Toc440632371"/>
      <w:bookmarkStart w:id="1178" w:name="_Toc440875143"/>
      <w:bookmarkStart w:id="1179" w:name="_Toc441131130"/>
      <w:bookmarkStart w:id="1180" w:name="_Toc465774653"/>
      <w:bookmarkStart w:id="1181" w:name="_Toc465848882"/>
      <w:r w:rsidRPr="00D904EF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82" w:name="_Toc165173881"/>
      <w:bookmarkStart w:id="1183" w:name="_Ref194749267"/>
      <w:bookmarkStart w:id="1184" w:name="_Toc423423677"/>
      <w:bookmarkStart w:id="1185" w:name="_Ref440271993"/>
      <w:bookmarkStart w:id="1186" w:name="_Ref440274659"/>
      <w:bookmarkStart w:id="1187" w:name="_Toc465848883"/>
      <w:bookmarkStart w:id="1188" w:name="_Ref90381523"/>
      <w:bookmarkStart w:id="1189" w:name="_Toc90385124"/>
      <w:bookmarkStart w:id="1190" w:name="_Ref96861029"/>
      <w:bookmarkStart w:id="1191" w:name="_Toc97651410"/>
      <w:bookmarkStart w:id="119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82"/>
      <w:bookmarkEnd w:id="1183"/>
      <w:bookmarkEnd w:id="1184"/>
      <w:bookmarkEnd w:id="1185"/>
      <w:bookmarkEnd w:id="1186"/>
      <w:bookmarkEnd w:id="1187"/>
    </w:p>
    <w:p w:rsidR="004F4D80" w:rsidRPr="00D904EF" w:rsidRDefault="004F4D80" w:rsidP="004F4D80">
      <w:pPr>
        <w:pStyle w:val="3"/>
        <w:rPr>
          <w:szCs w:val="24"/>
        </w:rPr>
      </w:pPr>
      <w:bookmarkStart w:id="1193" w:name="_Toc97651411"/>
      <w:bookmarkStart w:id="1194" w:name="_Toc98253956"/>
      <w:bookmarkStart w:id="1195" w:name="_Toc157248208"/>
      <w:bookmarkStart w:id="1196" w:name="_Toc157496577"/>
      <w:bookmarkStart w:id="1197" w:name="_Toc158206116"/>
      <w:bookmarkStart w:id="1198" w:name="_Toc164057801"/>
      <w:bookmarkStart w:id="1199" w:name="_Toc164137151"/>
      <w:bookmarkStart w:id="1200" w:name="_Toc164161311"/>
      <w:bookmarkStart w:id="1201" w:name="_Toc165173882"/>
      <w:bookmarkStart w:id="1202" w:name="_Toc439170702"/>
      <w:bookmarkStart w:id="1203" w:name="_Toc439172804"/>
      <w:bookmarkStart w:id="1204" w:name="_Toc439173248"/>
      <w:bookmarkStart w:id="1205" w:name="_Toc439238244"/>
      <w:bookmarkStart w:id="1206" w:name="_Toc439252791"/>
      <w:bookmarkStart w:id="1207" w:name="_Toc439323765"/>
      <w:bookmarkStart w:id="1208" w:name="_Toc440361402"/>
      <w:bookmarkStart w:id="1209" w:name="_Toc440376284"/>
      <w:bookmarkStart w:id="1210" w:name="_Toc440382542"/>
      <w:bookmarkStart w:id="1211" w:name="_Toc440447212"/>
      <w:bookmarkStart w:id="1212" w:name="_Toc440632373"/>
      <w:bookmarkStart w:id="1213" w:name="_Toc440875145"/>
      <w:bookmarkStart w:id="1214" w:name="_Toc441131132"/>
      <w:bookmarkStart w:id="1215" w:name="_Toc465774655"/>
      <w:bookmarkStart w:id="1216" w:name="_Toc465848884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7" w:name="_Toc97651412"/>
      <w:bookmarkStart w:id="1218" w:name="_Toc98253957"/>
      <w:bookmarkStart w:id="1219" w:name="_Toc157248209"/>
      <w:bookmarkStart w:id="1220" w:name="_Toc157496578"/>
      <w:bookmarkStart w:id="1221" w:name="_Toc158206117"/>
      <w:bookmarkStart w:id="1222" w:name="_Toc164057802"/>
      <w:bookmarkStart w:id="1223" w:name="_Toc164137152"/>
      <w:bookmarkStart w:id="1224" w:name="_Toc164161312"/>
      <w:bookmarkStart w:id="122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6" w:name="_Toc439170703"/>
      <w:bookmarkStart w:id="1227" w:name="_Toc439172805"/>
      <w:bookmarkStart w:id="1228" w:name="_Toc439173249"/>
      <w:bookmarkStart w:id="1229" w:name="_Toc439238245"/>
      <w:bookmarkStart w:id="1230" w:name="_Toc439252792"/>
      <w:bookmarkStart w:id="1231" w:name="_Toc439323766"/>
      <w:bookmarkStart w:id="1232" w:name="_Toc440361403"/>
      <w:bookmarkStart w:id="1233" w:name="_Toc440376285"/>
      <w:bookmarkStart w:id="1234" w:name="_Toc440382543"/>
      <w:bookmarkStart w:id="1235" w:name="_Toc440447213"/>
      <w:bookmarkStart w:id="1236" w:name="_Toc440632374"/>
      <w:bookmarkStart w:id="1237" w:name="_Toc440875146"/>
      <w:bookmarkStart w:id="1238" w:name="_Toc441131133"/>
      <w:bookmarkStart w:id="1239" w:name="_Toc465774656"/>
      <w:bookmarkStart w:id="1240" w:name="_Toc465848885"/>
      <w:r w:rsidRPr="00D904EF">
        <w:rPr>
          <w:szCs w:val="24"/>
        </w:rPr>
        <w:lastRenderedPageBreak/>
        <w:t>Инструкции по заполнению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11A76">
        <w:fldChar w:fldCharType="begin"/>
      </w:r>
      <w:r w:rsidR="00A11A76">
        <w:instrText xml:space="preserve"> REF _Ref55336310 \r \h  \* MERGEFORMAT </w:instrText>
      </w:r>
      <w:r w:rsidR="00A11A76">
        <w:fldChar w:fldCharType="separate"/>
      </w:r>
      <w:r w:rsidR="00FA2FD5" w:rsidRPr="00AE1D21">
        <w:rPr>
          <w:sz w:val="24"/>
          <w:szCs w:val="24"/>
        </w:rPr>
        <w:t>5.1</w:t>
      </w:r>
      <w:r w:rsidR="00A11A7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88"/>
    <w:bookmarkEnd w:id="1189"/>
    <w:bookmarkEnd w:id="1190"/>
    <w:bookmarkEnd w:id="1191"/>
    <w:bookmarkEnd w:id="119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4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242" w:name="_Toc423423680"/>
      <w:bookmarkStart w:id="1243" w:name="_Ref440272035"/>
      <w:bookmarkStart w:id="1244" w:name="_Ref440274733"/>
      <w:bookmarkStart w:id="1245" w:name="_Ref444181467"/>
      <w:bookmarkStart w:id="1246" w:name="_Toc46584888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241"/>
      <w:bookmarkEnd w:id="1242"/>
      <w:bookmarkEnd w:id="1243"/>
      <w:bookmarkEnd w:id="1244"/>
      <w:bookmarkEnd w:id="1245"/>
      <w:bookmarkEnd w:id="1246"/>
    </w:p>
    <w:p w:rsidR="004F4D80" w:rsidRPr="00E87023" w:rsidRDefault="004F4D80" w:rsidP="004F4D80">
      <w:pPr>
        <w:pStyle w:val="3"/>
        <w:rPr>
          <w:sz w:val="22"/>
        </w:rPr>
      </w:pPr>
      <w:bookmarkStart w:id="1247" w:name="_Toc343690584"/>
      <w:bookmarkStart w:id="1248" w:name="_Toc372294428"/>
      <w:bookmarkStart w:id="1249" w:name="_Toc379288896"/>
      <w:bookmarkStart w:id="1250" w:name="_Toc384734780"/>
      <w:bookmarkStart w:id="1251" w:name="_Toc396984078"/>
      <w:bookmarkStart w:id="1252" w:name="_Toc423423681"/>
      <w:bookmarkStart w:id="1253" w:name="_Toc439170710"/>
      <w:bookmarkStart w:id="1254" w:name="_Toc439172812"/>
      <w:bookmarkStart w:id="1255" w:name="_Toc439173253"/>
      <w:bookmarkStart w:id="1256" w:name="_Toc439238249"/>
      <w:bookmarkStart w:id="1257" w:name="_Toc439252796"/>
      <w:bookmarkStart w:id="1258" w:name="_Toc439323770"/>
      <w:bookmarkStart w:id="1259" w:name="_Toc440361405"/>
      <w:bookmarkStart w:id="1260" w:name="_Toc440376287"/>
      <w:bookmarkStart w:id="1261" w:name="_Toc440382545"/>
      <w:bookmarkStart w:id="1262" w:name="_Toc440447215"/>
      <w:bookmarkStart w:id="1263" w:name="_Toc440632376"/>
      <w:bookmarkStart w:id="1264" w:name="_Toc440875148"/>
      <w:bookmarkStart w:id="1265" w:name="_Toc441131135"/>
      <w:bookmarkStart w:id="1266" w:name="_Toc465774658"/>
      <w:bookmarkStart w:id="1267" w:name="_Toc465848887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268" w:name="_Toc343690585"/>
      <w:bookmarkStart w:id="1269" w:name="_Toc372294429"/>
      <w:bookmarkStart w:id="1270" w:name="_Toc379288897"/>
      <w:bookmarkStart w:id="1271" w:name="_Toc384734781"/>
      <w:bookmarkStart w:id="1272" w:name="_Toc396984079"/>
      <w:bookmarkStart w:id="1273" w:name="_Toc423423682"/>
      <w:bookmarkStart w:id="1274" w:name="_Toc439170711"/>
      <w:bookmarkStart w:id="1275" w:name="_Toc439172813"/>
      <w:bookmarkStart w:id="1276" w:name="_Toc439173254"/>
      <w:bookmarkStart w:id="1277" w:name="_Toc439238250"/>
      <w:bookmarkStart w:id="1278" w:name="_Toc439252797"/>
      <w:bookmarkStart w:id="1279" w:name="_Toc439323771"/>
      <w:bookmarkStart w:id="1280" w:name="_Toc440361406"/>
      <w:bookmarkStart w:id="1281" w:name="_Toc440376288"/>
      <w:bookmarkStart w:id="1282" w:name="_Toc440382546"/>
      <w:bookmarkStart w:id="1283" w:name="_Toc440447216"/>
      <w:bookmarkStart w:id="1284" w:name="_Toc440632377"/>
      <w:bookmarkStart w:id="1285" w:name="_Toc440875149"/>
      <w:bookmarkStart w:id="1286" w:name="_Toc441131136"/>
      <w:bookmarkStart w:id="1287" w:name="_Toc465774659"/>
      <w:bookmarkStart w:id="1288" w:name="_Toc465848888"/>
      <w:r w:rsidRPr="00D2707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8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90" w:name="_Toc423423683"/>
      <w:bookmarkStart w:id="1291" w:name="_Ref440272051"/>
      <w:bookmarkStart w:id="1292" w:name="_Ref440274744"/>
      <w:bookmarkStart w:id="1293" w:name="_Toc465848889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89"/>
      <w:bookmarkEnd w:id="1290"/>
      <w:bookmarkEnd w:id="1291"/>
      <w:bookmarkEnd w:id="1292"/>
      <w:bookmarkEnd w:id="1293"/>
    </w:p>
    <w:p w:rsidR="004F4D80" w:rsidRPr="00AE1D21" w:rsidRDefault="004F4D80" w:rsidP="004F4D80">
      <w:pPr>
        <w:pStyle w:val="3"/>
        <w:rPr>
          <w:szCs w:val="24"/>
        </w:rPr>
      </w:pPr>
      <w:bookmarkStart w:id="1294" w:name="_Toc343690587"/>
      <w:bookmarkStart w:id="1295" w:name="_Toc372294431"/>
      <w:bookmarkStart w:id="1296" w:name="_Toc379288899"/>
      <w:bookmarkStart w:id="1297" w:name="_Toc384734783"/>
      <w:bookmarkStart w:id="1298" w:name="_Toc396984081"/>
      <w:bookmarkStart w:id="1299" w:name="_Toc423423684"/>
      <w:bookmarkStart w:id="1300" w:name="_Toc439170713"/>
      <w:bookmarkStart w:id="1301" w:name="_Toc439172815"/>
      <w:bookmarkStart w:id="1302" w:name="_Toc439173256"/>
      <w:bookmarkStart w:id="1303" w:name="_Toc439238252"/>
      <w:bookmarkStart w:id="1304" w:name="_Toc439252799"/>
      <w:bookmarkStart w:id="1305" w:name="_Toc439323773"/>
      <w:bookmarkStart w:id="1306" w:name="_Toc440361408"/>
      <w:bookmarkStart w:id="1307" w:name="_Toc440376290"/>
      <w:bookmarkStart w:id="1308" w:name="_Toc440382548"/>
      <w:bookmarkStart w:id="1309" w:name="_Toc440447218"/>
      <w:bookmarkStart w:id="1310" w:name="_Toc440632379"/>
      <w:bookmarkStart w:id="1311" w:name="_Toc440875151"/>
      <w:bookmarkStart w:id="1312" w:name="_Toc441131138"/>
      <w:bookmarkStart w:id="1313" w:name="_Toc465774661"/>
      <w:bookmarkStart w:id="1314" w:name="_Toc465848890"/>
      <w:r w:rsidRPr="008C4223">
        <w:rPr>
          <w:szCs w:val="24"/>
        </w:rPr>
        <w:t xml:space="preserve">Форма 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r w:rsidR="000D70B6" w:rsidRPr="00AE1D21">
        <w:rPr>
          <w:szCs w:val="24"/>
        </w:rPr>
        <w:t>Согласия на обработку персональных данных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315" w:name="_Toc439252801"/>
      <w:bookmarkStart w:id="1316" w:name="_Toc439323774"/>
      <w:bookmarkStart w:id="1317" w:name="_Toc440361409"/>
      <w:bookmarkStart w:id="1318" w:name="_Toc440376291"/>
      <w:bookmarkStart w:id="1319" w:name="_Toc440382549"/>
      <w:bookmarkStart w:id="1320" w:name="_Toc440447219"/>
      <w:bookmarkStart w:id="1321" w:name="_Toc440632380"/>
      <w:bookmarkStart w:id="1322" w:name="_Toc440875152"/>
      <w:bookmarkStart w:id="1323" w:name="_Toc441131139"/>
      <w:bookmarkStart w:id="1324" w:name="_Toc465774662"/>
      <w:bookmarkStart w:id="1325" w:name="_Toc465848891"/>
      <w:r w:rsidRPr="00AE1D21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326" w:name="_Toc461808970"/>
      <w:bookmarkStart w:id="1327" w:name="_Toc464120680"/>
      <w:bookmarkStart w:id="1328" w:name="_Toc465774663"/>
      <w:bookmarkStart w:id="1329" w:name="_Toc465848892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326"/>
      <w:bookmarkEnd w:id="1327"/>
      <w:bookmarkEnd w:id="1328"/>
      <w:bookmarkEnd w:id="132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33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33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331" w:name="_Toc461808972"/>
      <w:bookmarkStart w:id="1332" w:name="_Toc464120681"/>
      <w:bookmarkStart w:id="1333" w:name="_Toc465774664"/>
      <w:bookmarkStart w:id="1334" w:name="_Toc465848893"/>
      <w:r w:rsidRPr="00AE1D21">
        <w:rPr>
          <w:szCs w:val="24"/>
        </w:rPr>
        <w:lastRenderedPageBreak/>
        <w:t>Инструкции по заполнению</w:t>
      </w:r>
      <w:bookmarkEnd w:id="1331"/>
      <w:bookmarkEnd w:id="1332"/>
      <w:bookmarkEnd w:id="1333"/>
      <w:bookmarkEnd w:id="133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35" w:name="_Ref440272256"/>
      <w:bookmarkStart w:id="1336" w:name="_Ref440272678"/>
      <w:bookmarkStart w:id="1337" w:name="_Ref440274944"/>
      <w:bookmarkStart w:id="1338" w:name="_Toc465848894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335"/>
      <w:bookmarkEnd w:id="1336"/>
      <w:bookmarkEnd w:id="1337"/>
      <w:bookmarkEnd w:id="1338"/>
    </w:p>
    <w:p w:rsidR="007A6A39" w:rsidRPr="007A6A39" w:rsidRDefault="007A6A39" w:rsidP="007A6A39">
      <w:pPr>
        <w:pStyle w:val="3"/>
        <w:rPr>
          <w:szCs w:val="24"/>
        </w:rPr>
      </w:pPr>
      <w:bookmarkStart w:id="1339" w:name="_Toc439170715"/>
      <w:bookmarkStart w:id="1340" w:name="_Toc439172817"/>
      <w:bookmarkStart w:id="1341" w:name="_Toc439173259"/>
      <w:bookmarkStart w:id="1342" w:name="_Toc439238255"/>
      <w:bookmarkStart w:id="1343" w:name="_Toc439252803"/>
      <w:bookmarkStart w:id="1344" w:name="_Toc439323776"/>
      <w:bookmarkStart w:id="1345" w:name="_Toc440361411"/>
      <w:bookmarkStart w:id="1346" w:name="_Toc440376293"/>
      <w:bookmarkStart w:id="1347" w:name="_Toc440382551"/>
      <w:bookmarkStart w:id="1348" w:name="_Toc440447221"/>
      <w:bookmarkStart w:id="1349" w:name="_Toc440632382"/>
      <w:bookmarkStart w:id="1350" w:name="_Toc440875154"/>
      <w:bookmarkStart w:id="1351" w:name="_Toc441131141"/>
      <w:bookmarkStart w:id="1352" w:name="_Toc465774666"/>
      <w:bookmarkStart w:id="1353" w:name="_Toc465848895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CB12BD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E56E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E56EA">
        <w:rPr>
          <w:vertAlign w:val="subscript"/>
        </w:rPr>
      </w:r>
      <w:r w:rsidR="005E56EA">
        <w:rPr>
          <w:vertAlign w:val="subscript"/>
        </w:rPr>
        <w:fldChar w:fldCharType="separate"/>
      </w:r>
      <w:r w:rsidR="00FA2FD5">
        <w:rPr>
          <w:vertAlign w:val="subscript"/>
        </w:rPr>
        <w:t>1.1.4</w:t>
      </w:r>
      <w:r w:rsidR="005E56E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AE1D21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предложений;</w:t>
      </w:r>
      <w:proofErr w:type="gramEnd"/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4</w:t>
      </w:r>
      <w:r w:rsidRPr="00AE1D21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AE1D21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AE1D21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E1D21">
        <w:rPr>
          <w:sz w:val="24"/>
          <w:szCs w:val="24"/>
        </w:rPr>
        <w:t>В случае если Участником будут нарушены обязательства,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E56E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E56EA">
        <w:rPr>
          <w:vertAlign w:val="subscript"/>
        </w:rPr>
      </w:r>
      <w:r w:rsidR="005E56EA">
        <w:rPr>
          <w:vertAlign w:val="subscript"/>
        </w:rPr>
        <w:fldChar w:fldCharType="separate"/>
      </w:r>
      <w:r w:rsidR="00FA2FD5">
        <w:rPr>
          <w:vertAlign w:val="subscript"/>
        </w:rPr>
        <w:t>1.1.4</w:t>
      </w:r>
      <w:r w:rsidR="005E56E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354" w:name="_Toc439170716"/>
      <w:bookmarkStart w:id="1355" w:name="_Toc439172818"/>
      <w:bookmarkStart w:id="1356" w:name="_Toc439173260"/>
      <w:bookmarkStart w:id="1357" w:name="_Toc439238256"/>
      <w:bookmarkStart w:id="1358" w:name="_Toc439252804"/>
      <w:bookmarkStart w:id="1359" w:name="_Toc439323777"/>
      <w:bookmarkStart w:id="1360" w:name="_Toc440361412"/>
      <w:bookmarkStart w:id="1361" w:name="_Toc440376294"/>
      <w:bookmarkStart w:id="1362" w:name="_Toc440382552"/>
      <w:bookmarkStart w:id="1363" w:name="_Toc440447222"/>
      <w:bookmarkStart w:id="1364" w:name="_Toc440632383"/>
      <w:bookmarkStart w:id="1365" w:name="_Toc440875155"/>
      <w:bookmarkStart w:id="1366" w:name="_Toc441131142"/>
      <w:bookmarkStart w:id="1367" w:name="_Toc465774667"/>
      <w:bookmarkStart w:id="1368" w:name="_Toc465848896"/>
      <w:r w:rsidRPr="007857E5">
        <w:rPr>
          <w:szCs w:val="24"/>
        </w:rPr>
        <w:lastRenderedPageBreak/>
        <w:t>Инструкции по заполнению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69" w:name="_Ref465847449"/>
      <w:bookmarkStart w:id="1370" w:name="_Ref465847748"/>
      <w:bookmarkStart w:id="1371" w:name="_Ref465847768"/>
      <w:bookmarkStart w:id="1372" w:name="_Toc465848897"/>
      <w:r w:rsidRPr="00AE1D21">
        <w:lastRenderedPageBreak/>
        <w:t>Расписка  сдачи-приемки соглашения о неустойке (форма 15)</w:t>
      </w:r>
      <w:bookmarkEnd w:id="1369"/>
      <w:bookmarkEnd w:id="1370"/>
      <w:bookmarkEnd w:id="1371"/>
      <w:bookmarkEnd w:id="1372"/>
    </w:p>
    <w:p w:rsidR="00AF12BB" w:rsidRPr="00CC5A3A" w:rsidRDefault="00AF12BB" w:rsidP="00AF12BB">
      <w:pPr>
        <w:pStyle w:val="3"/>
        <w:rPr>
          <w:szCs w:val="24"/>
        </w:rPr>
      </w:pPr>
      <w:bookmarkStart w:id="1373" w:name="_Toc465774669"/>
      <w:bookmarkStart w:id="1374" w:name="_Toc465848898"/>
      <w:r w:rsidRPr="00CC5A3A">
        <w:rPr>
          <w:szCs w:val="24"/>
        </w:rPr>
        <w:t>Форма Расписки  сдачи-приемки соглашения о неустойке</w:t>
      </w:r>
      <w:bookmarkEnd w:id="1373"/>
      <w:bookmarkEnd w:id="137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375" w:name="_Toc465774670"/>
      <w:bookmarkStart w:id="1376" w:name="_Toc465848899"/>
      <w:r w:rsidRPr="00CC5A3A">
        <w:rPr>
          <w:szCs w:val="24"/>
        </w:rPr>
        <w:lastRenderedPageBreak/>
        <w:t>Инструкции по заполнению</w:t>
      </w:r>
      <w:bookmarkEnd w:id="1375"/>
      <w:bookmarkEnd w:id="137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7" w:name="_Ref440272274"/>
      <w:bookmarkStart w:id="1378" w:name="_Ref440274756"/>
      <w:bookmarkStart w:id="1379" w:name="_Toc465848900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377"/>
      <w:bookmarkEnd w:id="1378"/>
      <w:bookmarkEnd w:id="1379"/>
    </w:p>
    <w:p w:rsidR="007857E5" w:rsidRPr="00AE1D21" w:rsidRDefault="007857E5" w:rsidP="007857E5">
      <w:pPr>
        <w:pStyle w:val="3"/>
        <w:rPr>
          <w:szCs w:val="24"/>
        </w:rPr>
      </w:pPr>
      <w:bookmarkStart w:id="1380" w:name="_Toc439170718"/>
      <w:bookmarkStart w:id="1381" w:name="_Toc439172820"/>
      <w:bookmarkStart w:id="1382" w:name="_Toc439173262"/>
      <w:bookmarkStart w:id="1383" w:name="_Toc439238258"/>
      <w:bookmarkStart w:id="1384" w:name="_Toc439252806"/>
      <w:bookmarkStart w:id="1385" w:name="_Toc439323779"/>
      <w:bookmarkStart w:id="1386" w:name="_Toc440361414"/>
      <w:bookmarkStart w:id="1387" w:name="_Toc440376296"/>
      <w:bookmarkStart w:id="1388" w:name="_Toc440382554"/>
      <w:bookmarkStart w:id="1389" w:name="_Toc440447224"/>
      <w:bookmarkStart w:id="1390" w:name="_Toc440632385"/>
      <w:bookmarkStart w:id="1391" w:name="_Toc440875157"/>
      <w:bookmarkStart w:id="1392" w:name="_Toc441131144"/>
      <w:bookmarkStart w:id="1393" w:name="_Toc465774672"/>
      <w:bookmarkStart w:id="1394" w:name="_Toc465848901"/>
      <w:r w:rsidRPr="00AE1D21">
        <w:rPr>
          <w:szCs w:val="24"/>
        </w:rPr>
        <w:t xml:space="preserve">Форма </w:t>
      </w:r>
      <w:bookmarkEnd w:id="138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95" w:name="_Toc300142269"/>
      <w:bookmarkStart w:id="1396" w:name="_Toc309735391"/>
      <w:bookmarkStart w:id="139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9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396"/>
      <w:bookmarkEnd w:id="139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98" w:name="_Toc439170719"/>
      <w:bookmarkStart w:id="1399" w:name="_Toc439172821"/>
      <w:bookmarkStart w:id="1400" w:name="_Toc439173263"/>
      <w:bookmarkStart w:id="1401" w:name="_Toc439238259"/>
      <w:bookmarkStart w:id="1402" w:name="_Toc439252807"/>
      <w:bookmarkStart w:id="1403" w:name="_Toc439323780"/>
      <w:bookmarkStart w:id="1404" w:name="_Toc440361415"/>
      <w:bookmarkStart w:id="1405" w:name="_Toc440376297"/>
      <w:bookmarkStart w:id="1406" w:name="_Toc440382555"/>
      <w:bookmarkStart w:id="1407" w:name="_Toc440447225"/>
      <w:bookmarkStart w:id="1408" w:name="_Toc440632386"/>
      <w:bookmarkStart w:id="1409" w:name="_Toc440875158"/>
      <w:bookmarkStart w:id="1410" w:name="_Toc441131145"/>
      <w:bookmarkStart w:id="1411" w:name="_Toc465774673"/>
      <w:bookmarkStart w:id="1412" w:name="_Toc465848902"/>
      <w:r w:rsidRPr="007857E5">
        <w:rPr>
          <w:szCs w:val="24"/>
        </w:rPr>
        <w:lastRenderedPageBreak/>
        <w:t>Инструкции по заполнению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13" w:name="_Ref93268095"/>
      <w:bookmarkStart w:id="1414" w:name="_Ref93268099"/>
      <w:bookmarkStart w:id="1415" w:name="_Toc98253958"/>
      <w:bookmarkStart w:id="1416" w:name="_Toc165173884"/>
      <w:bookmarkStart w:id="1417" w:name="_Toc423423678"/>
      <w:bookmarkStart w:id="1418" w:name="_Ref440272510"/>
      <w:bookmarkStart w:id="1419" w:name="_Ref440274961"/>
      <w:bookmarkStart w:id="1420" w:name="_Ref90381141"/>
      <w:bookmarkStart w:id="1421" w:name="_Toc90385121"/>
      <w:bookmarkStart w:id="1422" w:name="_Toc98253952"/>
      <w:bookmarkStart w:id="1423" w:name="_Toc165173878"/>
      <w:bookmarkStart w:id="1424" w:name="_Toc423427449"/>
      <w:bookmarkStart w:id="1425" w:name="_Toc465848903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635719" w:rsidRPr="00D904EF" w:rsidRDefault="00635719" w:rsidP="00635719">
      <w:pPr>
        <w:pStyle w:val="3"/>
        <w:rPr>
          <w:szCs w:val="24"/>
        </w:rPr>
      </w:pPr>
      <w:bookmarkStart w:id="1426" w:name="_Toc90385125"/>
      <w:bookmarkStart w:id="1427" w:name="_Toc439170705"/>
      <w:bookmarkStart w:id="1428" w:name="_Toc439172807"/>
      <w:bookmarkStart w:id="1429" w:name="_Toc439173268"/>
      <w:bookmarkStart w:id="1430" w:name="_Toc439238264"/>
      <w:bookmarkStart w:id="1431" w:name="_Toc439252812"/>
      <w:bookmarkStart w:id="1432" w:name="_Toc439323785"/>
      <w:bookmarkStart w:id="1433" w:name="_Toc440361420"/>
      <w:bookmarkStart w:id="1434" w:name="_Toc440376302"/>
      <w:bookmarkStart w:id="1435" w:name="_Toc440382560"/>
      <w:bookmarkStart w:id="1436" w:name="_Toc440447230"/>
      <w:bookmarkStart w:id="1437" w:name="_Toc440632391"/>
      <w:bookmarkStart w:id="1438" w:name="_Toc440875160"/>
      <w:bookmarkStart w:id="1439" w:name="_Toc441131147"/>
      <w:bookmarkStart w:id="1440" w:name="_Toc465774675"/>
      <w:bookmarkStart w:id="1441" w:name="_Toc465848904"/>
      <w:r w:rsidRPr="00D904EF">
        <w:rPr>
          <w:szCs w:val="24"/>
        </w:rPr>
        <w:t xml:space="preserve">Форма 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0385126"/>
      <w:bookmarkStart w:id="1443" w:name="_Toc98253959"/>
      <w:bookmarkStart w:id="1444" w:name="_Toc157248211"/>
      <w:bookmarkStart w:id="1445" w:name="_Toc157496580"/>
      <w:bookmarkStart w:id="1446" w:name="_Toc158206119"/>
      <w:bookmarkStart w:id="1447" w:name="_Toc164057804"/>
      <w:bookmarkStart w:id="1448" w:name="_Toc164137154"/>
      <w:bookmarkStart w:id="1449" w:name="_Toc164161314"/>
      <w:bookmarkStart w:id="145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451" w:name="_Toc439170706"/>
      <w:bookmarkStart w:id="1452" w:name="_Toc439172808"/>
      <w:bookmarkStart w:id="1453" w:name="_Toc439173269"/>
      <w:bookmarkStart w:id="1454" w:name="_Toc439238265"/>
      <w:bookmarkStart w:id="1455" w:name="_Toc439252813"/>
      <w:bookmarkStart w:id="1456" w:name="_Toc439323786"/>
      <w:bookmarkStart w:id="1457" w:name="_Toc440361421"/>
      <w:bookmarkStart w:id="1458" w:name="_Toc440376303"/>
      <w:bookmarkStart w:id="1459" w:name="_Toc440382561"/>
      <w:bookmarkStart w:id="1460" w:name="_Toc440447231"/>
      <w:bookmarkStart w:id="1461" w:name="_Toc440632392"/>
      <w:bookmarkStart w:id="1462" w:name="_Toc440875161"/>
      <w:bookmarkStart w:id="1463" w:name="_Toc441131148"/>
      <w:bookmarkStart w:id="1464" w:name="_Toc465774676"/>
      <w:bookmarkStart w:id="1465" w:name="_Toc465848905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3.3.9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66" w:name="_Ref440376324"/>
      <w:bookmarkStart w:id="1467" w:name="_Ref440376401"/>
      <w:bookmarkStart w:id="1468" w:name="_Toc465848906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466"/>
      <w:bookmarkEnd w:id="1467"/>
      <w:bookmarkEnd w:id="1468"/>
    </w:p>
    <w:p w:rsidR="00CA1534" w:rsidRPr="00D904EF" w:rsidRDefault="00CA1534" w:rsidP="00CA1534">
      <w:pPr>
        <w:pStyle w:val="3"/>
        <w:rPr>
          <w:szCs w:val="24"/>
        </w:rPr>
      </w:pPr>
      <w:bookmarkStart w:id="1469" w:name="_Toc440376305"/>
      <w:bookmarkStart w:id="1470" w:name="_Toc440382563"/>
      <w:bookmarkStart w:id="1471" w:name="_Toc440447233"/>
      <w:bookmarkStart w:id="1472" w:name="_Toc440632394"/>
      <w:bookmarkStart w:id="1473" w:name="_Toc440875163"/>
      <w:bookmarkStart w:id="1474" w:name="_Toc441131150"/>
      <w:bookmarkStart w:id="1475" w:name="_Toc465774678"/>
      <w:bookmarkStart w:id="1476" w:name="_Toc465848907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477" w:name="_Toc440376306"/>
      <w:bookmarkStart w:id="1478" w:name="_Toc440382564"/>
      <w:bookmarkStart w:id="1479" w:name="_Toc440447234"/>
      <w:bookmarkStart w:id="1480" w:name="_Toc440632395"/>
      <w:bookmarkStart w:id="1481" w:name="_Toc440875164"/>
      <w:bookmarkStart w:id="1482" w:name="_Toc441131151"/>
      <w:bookmarkStart w:id="1483" w:name="_Toc465774679"/>
      <w:bookmarkStart w:id="1484" w:name="_Toc465848908"/>
      <w:r w:rsidRPr="00D904EF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E56E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3.3.10</w:t>
      </w:r>
      <w:r w:rsidR="005E56E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5.1</w:t>
      </w:r>
      <w:r w:rsidR="005E56E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E56E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5.2</w:t>
      </w:r>
      <w:r w:rsidR="005E56E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E56E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E56EA">
        <w:rPr>
          <w:sz w:val="24"/>
          <w:szCs w:val="24"/>
        </w:rPr>
      </w:r>
      <w:r w:rsidR="005E56EA">
        <w:rPr>
          <w:sz w:val="24"/>
          <w:szCs w:val="24"/>
        </w:rPr>
        <w:fldChar w:fldCharType="separate"/>
      </w:r>
      <w:r w:rsidR="00FA2FD5">
        <w:rPr>
          <w:sz w:val="24"/>
          <w:szCs w:val="24"/>
        </w:rPr>
        <w:t>5.4</w:t>
      </w:r>
      <w:r w:rsidR="005E56E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324" w:rsidRDefault="00542324">
      <w:pPr>
        <w:spacing w:line="240" w:lineRule="auto"/>
      </w:pPr>
      <w:r>
        <w:separator/>
      </w:r>
    </w:p>
  </w:endnote>
  <w:endnote w:type="continuationSeparator" w:id="0">
    <w:p w:rsidR="00542324" w:rsidRDefault="005423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1A76" w:rsidRDefault="00A11A7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Pr="00FA0376" w:rsidRDefault="00A11A7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44BD3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11A76" w:rsidRPr="00EE0539" w:rsidRDefault="00A11A7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21C36">
      <w:rPr>
        <w:sz w:val="18"/>
        <w:szCs w:val="18"/>
      </w:rPr>
      <w:t>Договора на оказание услуг по экспертизе промышленной безопасности ГПМ и ТО приборов безопасности ГПМ для нужд ПАО «МРСК Центра» (филиала 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324" w:rsidRDefault="00542324">
      <w:pPr>
        <w:spacing w:line="240" w:lineRule="auto"/>
      </w:pPr>
      <w:r>
        <w:separator/>
      </w:r>
    </w:p>
  </w:footnote>
  <w:footnote w:type="continuationSeparator" w:id="0">
    <w:p w:rsidR="00542324" w:rsidRDefault="00542324">
      <w:pPr>
        <w:spacing w:line="240" w:lineRule="auto"/>
      </w:pPr>
      <w:r>
        <w:continuationSeparator/>
      </w:r>
    </w:p>
  </w:footnote>
  <w:footnote w:id="1">
    <w:p w:rsidR="00A11A76" w:rsidRDefault="00A11A7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Pr="00930031" w:rsidRDefault="00A11A7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6" w:rsidRDefault="00A11A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1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28"/>
  </w:num>
  <w:num w:numId="23">
    <w:abstractNumId w:val="101"/>
  </w:num>
  <w:num w:numId="24">
    <w:abstractNumId w:val="130"/>
  </w:num>
  <w:num w:numId="25">
    <w:abstractNumId w:val="118"/>
  </w:num>
  <w:num w:numId="26">
    <w:abstractNumId w:val="110"/>
  </w:num>
  <w:num w:numId="27">
    <w:abstractNumId w:val="77"/>
  </w:num>
  <w:num w:numId="28">
    <w:abstractNumId w:val="100"/>
  </w:num>
  <w:num w:numId="29">
    <w:abstractNumId w:val="131"/>
  </w:num>
  <w:num w:numId="30">
    <w:abstractNumId w:val="96"/>
  </w:num>
  <w:num w:numId="31">
    <w:abstractNumId w:val="97"/>
  </w:num>
  <w:num w:numId="32">
    <w:abstractNumId w:val="116"/>
  </w:num>
  <w:num w:numId="33">
    <w:abstractNumId w:val="135"/>
  </w:num>
  <w:num w:numId="34">
    <w:abstractNumId w:val="122"/>
  </w:num>
  <w:num w:numId="35">
    <w:abstractNumId w:val="109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7"/>
  </w:num>
  <w:num w:numId="41">
    <w:abstractNumId w:val="84"/>
  </w:num>
  <w:num w:numId="42">
    <w:abstractNumId w:val="79"/>
  </w:num>
  <w:num w:numId="43">
    <w:abstractNumId w:val="133"/>
  </w:num>
  <w:num w:numId="44">
    <w:abstractNumId w:val="103"/>
  </w:num>
  <w:num w:numId="45">
    <w:abstractNumId w:val="126"/>
  </w:num>
  <w:num w:numId="46">
    <w:abstractNumId w:val="0"/>
  </w:num>
  <w:num w:numId="47">
    <w:abstractNumId w:val="111"/>
  </w:num>
  <w:num w:numId="48">
    <w:abstractNumId w:val="124"/>
  </w:num>
  <w:num w:numId="49">
    <w:abstractNumId w:val="127"/>
  </w:num>
  <w:num w:numId="50">
    <w:abstractNumId w:val="119"/>
  </w:num>
  <w:num w:numId="51">
    <w:abstractNumId w:val="139"/>
  </w:num>
  <w:num w:numId="52">
    <w:abstractNumId w:val="94"/>
  </w:num>
  <w:num w:numId="53">
    <w:abstractNumId w:val="81"/>
  </w:num>
  <w:num w:numId="54">
    <w:abstractNumId w:val="129"/>
  </w:num>
  <w:num w:numId="55">
    <w:abstractNumId w:val="104"/>
  </w:num>
  <w:num w:numId="56">
    <w:abstractNumId w:val="102"/>
  </w:num>
  <w:num w:numId="57">
    <w:abstractNumId w:val="83"/>
  </w:num>
  <w:num w:numId="58">
    <w:abstractNumId w:val="85"/>
  </w:num>
  <w:num w:numId="59">
    <w:abstractNumId w:val="73"/>
  </w:num>
  <w:num w:numId="60">
    <w:abstractNumId w:val="106"/>
  </w:num>
  <w:num w:numId="61">
    <w:abstractNumId w:val="115"/>
  </w:num>
  <w:num w:numId="62">
    <w:abstractNumId w:val="74"/>
  </w:num>
  <w:num w:numId="63">
    <w:abstractNumId w:val="93"/>
  </w:num>
  <w:num w:numId="64">
    <w:abstractNumId w:val="75"/>
  </w:num>
  <w:num w:numId="65">
    <w:abstractNumId w:val="136"/>
  </w:num>
  <w:num w:numId="66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2"/>
    <w:lvlOverride w:ilvl="0">
      <w:startOverride w:val="1"/>
    </w:lvlOverride>
  </w:num>
  <w:num w:numId="68">
    <w:abstractNumId w:val="78"/>
  </w:num>
  <w:num w:numId="69">
    <w:abstractNumId w:val="138"/>
  </w:num>
  <w:num w:numId="70">
    <w:abstractNumId w:val="87"/>
  </w:num>
  <w:num w:numId="71">
    <w:abstractNumId w:val="112"/>
  </w:num>
  <w:num w:numId="72">
    <w:abstractNumId w:val="99"/>
  </w:num>
  <w:num w:numId="73">
    <w:abstractNumId w:val="114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5"/>
  </w:num>
  <w:num w:numId="76">
    <w:abstractNumId w:val="137"/>
  </w:num>
  <w:num w:numId="77">
    <w:abstractNumId w:val="91"/>
  </w:num>
  <w:num w:numId="78">
    <w:abstractNumId w:val="113"/>
  </w:num>
  <w:num w:numId="79">
    <w:abstractNumId w:val="89"/>
  </w:num>
  <w:num w:numId="80">
    <w:abstractNumId w:val="134"/>
  </w:num>
  <w:num w:numId="81">
    <w:abstractNumId w:val="13"/>
  </w:num>
  <w:num w:numId="82">
    <w:abstractNumId w:val="20"/>
  </w:num>
  <w:num w:numId="83">
    <w:abstractNumId w:val="70"/>
  </w:num>
  <w:num w:numId="84">
    <w:abstractNumId w:val="120"/>
  </w:num>
  <w:num w:numId="85">
    <w:abstractNumId w:val="92"/>
  </w:num>
  <w:num w:numId="86">
    <w:abstractNumId w:val="108"/>
  </w:num>
  <w:num w:numId="87">
    <w:abstractNumId w:val="117"/>
  </w:num>
  <w:num w:numId="88">
    <w:abstractNumId w:val="121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915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15E8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2324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03BD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0F0F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1A76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4BD3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586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12BD"/>
    <w:rsid w:val="00CB2BAC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C36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0EA2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812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0084-76BB-433F-906F-54C2B1B4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82</Pages>
  <Words>23589</Words>
  <Characters>134462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157736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skvortsova.ts</cp:lastModifiedBy>
  <cp:revision>106</cp:revision>
  <cp:lastPrinted>2015-12-29T14:27:00Z</cp:lastPrinted>
  <dcterms:created xsi:type="dcterms:W3CDTF">2016-01-13T12:36:00Z</dcterms:created>
  <dcterms:modified xsi:type="dcterms:W3CDTF">2016-11-15T08:00:00Z</dcterms:modified>
</cp:coreProperties>
</file>