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1254B3"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тел.: +7 (495) 747-92-92,</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12384" w:rsidRPr="000D67AD" w:rsidRDefault="00C1238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12384" w:rsidRPr="00923456" w:rsidRDefault="00C12384"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23456">
                    <w:rPr>
                      <w:rFonts w:ascii="Helios" w:hAnsi="Helios"/>
                      <w:sz w:val="12"/>
                      <w:szCs w:val="12"/>
                      <w:lang w:val="en-US"/>
                    </w:rPr>
                    <w:t>-</w:t>
                  </w:r>
                  <w:r w:rsidRPr="000D67AD">
                    <w:rPr>
                      <w:rFonts w:ascii="Helios" w:hAnsi="Helios"/>
                      <w:sz w:val="12"/>
                      <w:szCs w:val="12"/>
                      <w:lang w:val="en-US"/>
                    </w:rPr>
                    <w:t>mail</w:t>
                  </w:r>
                  <w:proofErr w:type="gramEnd"/>
                  <w:r w:rsidRPr="00923456">
                    <w:rPr>
                      <w:rFonts w:ascii="Helios" w:hAnsi="Helios"/>
                      <w:sz w:val="12"/>
                      <w:szCs w:val="12"/>
                      <w:lang w:val="en-US"/>
                    </w:rPr>
                    <w:t xml:space="preserve">: </w:t>
                  </w:r>
                  <w:hyperlink r:id="rId8" w:history="1">
                    <w:r w:rsidRPr="000D67AD">
                      <w:rPr>
                        <w:rFonts w:ascii="Helios" w:hAnsi="Helios"/>
                        <w:sz w:val="12"/>
                        <w:szCs w:val="12"/>
                        <w:lang w:val="en-US"/>
                      </w:rPr>
                      <w:t>posta</w:t>
                    </w:r>
                    <w:r w:rsidRPr="00923456">
                      <w:rPr>
                        <w:rFonts w:ascii="Helios" w:hAnsi="Helios"/>
                        <w:sz w:val="12"/>
                        <w:szCs w:val="12"/>
                        <w:lang w:val="en-US"/>
                      </w:rPr>
                      <w:t>@</w:t>
                    </w:r>
                    <w:r w:rsidRPr="000D67AD">
                      <w:rPr>
                        <w:rFonts w:ascii="Helios" w:hAnsi="Helios"/>
                        <w:sz w:val="12"/>
                        <w:szCs w:val="12"/>
                        <w:lang w:val="en-US"/>
                      </w:rPr>
                      <w:t>mrsk</w:t>
                    </w:r>
                    <w:r w:rsidRPr="00923456">
                      <w:rPr>
                        <w:rFonts w:ascii="Helios" w:hAnsi="Helios"/>
                        <w:sz w:val="12"/>
                        <w:szCs w:val="12"/>
                        <w:lang w:val="en-US"/>
                      </w:rPr>
                      <w:t>-1.</w:t>
                    </w:r>
                    <w:r w:rsidRPr="000D67AD">
                      <w:rPr>
                        <w:rFonts w:ascii="Helios" w:hAnsi="Helios"/>
                        <w:sz w:val="12"/>
                        <w:szCs w:val="12"/>
                        <w:lang w:val="en-US"/>
                      </w:rPr>
                      <w:t>ru</w:t>
                    </w:r>
                  </w:hyperlink>
                  <w:r w:rsidRPr="00923456">
                    <w:rPr>
                      <w:rFonts w:ascii="Helios" w:hAnsi="Helios"/>
                      <w:sz w:val="12"/>
                      <w:szCs w:val="12"/>
                      <w:lang w:val="en-US"/>
                    </w:rPr>
                    <w:t xml:space="preserve">, </w:t>
                  </w:r>
                  <w:hyperlink r:id="rId9" w:history="1">
                    <w:r w:rsidRPr="000D67AD">
                      <w:rPr>
                        <w:rFonts w:ascii="Helios" w:hAnsi="Helios"/>
                        <w:sz w:val="12"/>
                        <w:szCs w:val="12"/>
                        <w:lang w:val="en-US"/>
                      </w:rPr>
                      <w:t>www</w:t>
                    </w:r>
                    <w:r w:rsidRPr="00923456">
                      <w:rPr>
                        <w:rFonts w:ascii="Helios" w:hAnsi="Helios"/>
                        <w:sz w:val="12"/>
                        <w:szCs w:val="12"/>
                        <w:lang w:val="en-US"/>
                      </w:rPr>
                      <w:t>.</w:t>
                    </w:r>
                    <w:r w:rsidRPr="000D67AD">
                      <w:rPr>
                        <w:rFonts w:ascii="Helios" w:hAnsi="Helios"/>
                        <w:sz w:val="12"/>
                        <w:szCs w:val="12"/>
                        <w:lang w:val="en-US"/>
                      </w:rPr>
                      <w:t>mrsk</w:t>
                    </w:r>
                    <w:r w:rsidRPr="0092345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A47FA7" w:rsidRDefault="00A47FA7" w:rsidP="00A47FA7">
      <w:pPr>
        <w:ind w:left="5670" w:firstLine="0"/>
        <w:jc w:val="center"/>
        <w:rPr>
          <w:sz w:val="24"/>
          <w:szCs w:val="24"/>
        </w:rPr>
      </w:pPr>
      <w:r>
        <w:rPr>
          <w:sz w:val="24"/>
          <w:szCs w:val="24"/>
        </w:rPr>
        <w:t>УТВЕРЖДАЮ:</w:t>
      </w:r>
    </w:p>
    <w:p w:rsidR="00A47FA7" w:rsidRDefault="00A47FA7" w:rsidP="00A47FA7">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A47FA7" w:rsidRDefault="00A47FA7" w:rsidP="00A47FA7">
      <w:pPr>
        <w:spacing w:line="240" w:lineRule="auto"/>
        <w:jc w:val="right"/>
        <w:rPr>
          <w:sz w:val="24"/>
          <w:szCs w:val="24"/>
        </w:rPr>
      </w:pPr>
      <w:r>
        <w:rPr>
          <w:sz w:val="24"/>
          <w:szCs w:val="24"/>
        </w:rPr>
        <w:t>Начальник управления</w:t>
      </w:r>
    </w:p>
    <w:p w:rsidR="00A47FA7" w:rsidRDefault="00A47FA7" w:rsidP="00A47FA7">
      <w:pPr>
        <w:spacing w:line="240" w:lineRule="auto"/>
        <w:jc w:val="right"/>
        <w:rPr>
          <w:sz w:val="24"/>
          <w:szCs w:val="24"/>
        </w:rPr>
      </w:pPr>
      <w:r>
        <w:rPr>
          <w:sz w:val="24"/>
          <w:szCs w:val="24"/>
        </w:rPr>
        <w:t>логистики и МТО филиала</w:t>
      </w:r>
    </w:p>
    <w:p w:rsidR="00A47FA7" w:rsidRDefault="00A47FA7" w:rsidP="00A47FA7">
      <w:pPr>
        <w:spacing w:line="240" w:lineRule="auto"/>
        <w:jc w:val="right"/>
        <w:rPr>
          <w:sz w:val="24"/>
          <w:szCs w:val="24"/>
        </w:rPr>
      </w:pPr>
      <w:r>
        <w:rPr>
          <w:sz w:val="24"/>
          <w:szCs w:val="24"/>
        </w:rPr>
        <w:t>ПАО «МРСК Центра»-</w:t>
      </w:r>
    </w:p>
    <w:p w:rsidR="00A47FA7" w:rsidRDefault="00A47FA7" w:rsidP="00A47FA7">
      <w:pPr>
        <w:spacing w:line="240" w:lineRule="auto"/>
        <w:jc w:val="right"/>
      </w:pPr>
      <w:r>
        <w:t>«Белгородэнерго»</w:t>
      </w:r>
    </w:p>
    <w:p w:rsidR="00A47FA7" w:rsidRDefault="00A47FA7" w:rsidP="00A47FA7">
      <w:pPr>
        <w:spacing w:line="240" w:lineRule="auto"/>
        <w:jc w:val="right"/>
        <w:rPr>
          <w:sz w:val="24"/>
          <w:szCs w:val="24"/>
        </w:rPr>
      </w:pPr>
      <w:r>
        <w:rPr>
          <w:sz w:val="24"/>
          <w:szCs w:val="24"/>
        </w:rPr>
        <w:t>____________ З.М. Кравченко</w:t>
      </w:r>
    </w:p>
    <w:p w:rsidR="00A47FA7" w:rsidRDefault="00A47FA7" w:rsidP="00A47FA7">
      <w:pPr>
        <w:spacing w:line="240" w:lineRule="auto"/>
        <w:jc w:val="right"/>
        <w:rPr>
          <w:sz w:val="24"/>
          <w:szCs w:val="24"/>
        </w:rPr>
      </w:pPr>
    </w:p>
    <w:p w:rsidR="00A47FA7" w:rsidRPr="00632C69" w:rsidRDefault="00A47FA7" w:rsidP="00A47FA7">
      <w:pPr>
        <w:ind w:left="5670" w:firstLine="0"/>
        <w:jc w:val="right"/>
        <w:rPr>
          <w:sz w:val="24"/>
          <w:szCs w:val="24"/>
        </w:rPr>
      </w:pPr>
      <w:r w:rsidRPr="00093D17">
        <w:rPr>
          <w:sz w:val="24"/>
          <w:szCs w:val="24"/>
        </w:rPr>
        <w:t xml:space="preserve"> </w:t>
      </w:r>
      <w:r w:rsidRPr="00D43999">
        <w:rPr>
          <w:sz w:val="24"/>
          <w:szCs w:val="24"/>
        </w:rPr>
        <w:t>«</w:t>
      </w:r>
      <w:r w:rsidR="00923456">
        <w:rPr>
          <w:sz w:val="24"/>
          <w:szCs w:val="24"/>
        </w:rPr>
        <w:t>19</w:t>
      </w:r>
      <w:r w:rsidRPr="00D43999">
        <w:rPr>
          <w:sz w:val="24"/>
          <w:szCs w:val="24"/>
        </w:rPr>
        <w:t xml:space="preserve">» </w:t>
      </w:r>
      <w:r>
        <w:rPr>
          <w:sz w:val="24"/>
          <w:szCs w:val="24"/>
        </w:rPr>
        <w:t xml:space="preserve">февраля </w:t>
      </w:r>
      <w:r w:rsidRPr="00632C69">
        <w:rPr>
          <w:sz w:val="24"/>
          <w:szCs w:val="24"/>
        </w:rPr>
        <w:t>20</w:t>
      </w:r>
      <w:r>
        <w:rPr>
          <w:sz w:val="24"/>
          <w:szCs w:val="24"/>
        </w:rPr>
        <w:t>16</w:t>
      </w:r>
      <w:r w:rsidRPr="00632C69">
        <w:rPr>
          <w:sz w:val="24"/>
          <w:szCs w:val="24"/>
        </w:rPr>
        <w:t xml:space="preserve"> г.</w:t>
      </w:r>
    </w:p>
    <w:p w:rsidR="00A47FA7" w:rsidRPr="007417E6" w:rsidRDefault="00A47FA7" w:rsidP="00A47FA7">
      <w:pPr>
        <w:ind w:firstLine="0"/>
        <w:jc w:val="left"/>
        <w:rPr>
          <w:sz w:val="24"/>
          <w:szCs w:val="24"/>
        </w:rPr>
      </w:pPr>
    </w:p>
    <w:p w:rsidR="00A47FA7" w:rsidRPr="007417E6" w:rsidRDefault="00A47FA7" w:rsidP="00A47FA7">
      <w:pPr>
        <w:spacing w:line="240" w:lineRule="auto"/>
        <w:ind w:left="6804" w:firstLine="0"/>
        <w:rPr>
          <w:b/>
          <w:kern w:val="36"/>
          <w:sz w:val="24"/>
          <w:szCs w:val="24"/>
        </w:rPr>
      </w:pPr>
      <w:r w:rsidRPr="007417E6">
        <w:rPr>
          <w:b/>
          <w:kern w:val="36"/>
          <w:sz w:val="24"/>
          <w:szCs w:val="24"/>
        </w:rPr>
        <w:t>Согласовано на заседании</w:t>
      </w:r>
    </w:p>
    <w:p w:rsidR="00A47FA7" w:rsidRPr="00DD5953" w:rsidRDefault="00A47FA7" w:rsidP="00A47FA7">
      <w:pPr>
        <w:spacing w:line="240" w:lineRule="auto"/>
        <w:ind w:left="6804" w:firstLine="0"/>
        <w:rPr>
          <w:b/>
          <w:kern w:val="36"/>
          <w:sz w:val="24"/>
          <w:szCs w:val="24"/>
        </w:rPr>
      </w:pPr>
      <w:r w:rsidRPr="00DD5953">
        <w:rPr>
          <w:b/>
          <w:kern w:val="36"/>
          <w:sz w:val="24"/>
          <w:szCs w:val="24"/>
        </w:rPr>
        <w:t>закупочной комиссии</w:t>
      </w:r>
    </w:p>
    <w:p w:rsidR="00A47FA7" w:rsidRPr="00DD5953" w:rsidRDefault="00A47FA7" w:rsidP="00A47FA7">
      <w:pPr>
        <w:spacing w:line="240" w:lineRule="auto"/>
        <w:ind w:left="6804" w:firstLine="0"/>
        <w:rPr>
          <w:b/>
          <w:kern w:val="36"/>
          <w:sz w:val="24"/>
          <w:szCs w:val="24"/>
        </w:rPr>
      </w:pPr>
      <w:r w:rsidRPr="00DD5953">
        <w:rPr>
          <w:b/>
          <w:kern w:val="36"/>
          <w:sz w:val="24"/>
          <w:szCs w:val="24"/>
        </w:rPr>
        <w:t>Протокол №00</w:t>
      </w:r>
      <w:r w:rsidR="00DD5953" w:rsidRPr="00DD5953">
        <w:rPr>
          <w:b/>
          <w:kern w:val="36"/>
          <w:sz w:val="24"/>
          <w:szCs w:val="24"/>
        </w:rPr>
        <w:t>38</w:t>
      </w:r>
      <w:r w:rsidRPr="00DD5953">
        <w:rPr>
          <w:b/>
          <w:kern w:val="36"/>
          <w:sz w:val="24"/>
          <w:szCs w:val="24"/>
        </w:rPr>
        <w:t>- БЕ-16</w:t>
      </w:r>
    </w:p>
    <w:p w:rsidR="00A47FA7" w:rsidRPr="00C12FA4" w:rsidRDefault="00A47FA7" w:rsidP="00A47FA7">
      <w:pPr>
        <w:spacing w:line="240" w:lineRule="auto"/>
        <w:ind w:left="6804" w:firstLine="0"/>
        <w:rPr>
          <w:b/>
          <w:kern w:val="36"/>
          <w:sz w:val="24"/>
          <w:szCs w:val="24"/>
        </w:rPr>
      </w:pPr>
      <w:r w:rsidRPr="00DD5953">
        <w:rPr>
          <w:b/>
          <w:kern w:val="36"/>
          <w:sz w:val="24"/>
          <w:szCs w:val="24"/>
        </w:rPr>
        <w:t>от «19» февраля 2016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A47FA7" w:rsidRPr="00A47FA7">
        <w:rPr>
          <w:b/>
          <w:sz w:val="24"/>
          <w:szCs w:val="24"/>
        </w:rPr>
        <w:t>Договора  на поставку электроизоляционных материалов для нужд ПАО «МРСК Центра» (филиала «Белгородэнерго»)</w:t>
      </w:r>
    </w:p>
    <w:p w:rsidR="007556FF" w:rsidRPr="00A47FA7" w:rsidRDefault="007556FF" w:rsidP="00A47FA7">
      <w:pPr>
        <w:spacing w:line="264" w:lineRule="auto"/>
        <w:ind w:firstLine="0"/>
        <w:jc w:val="center"/>
        <w:rPr>
          <w:b/>
          <w:sz w:val="24"/>
          <w:szCs w:val="24"/>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A47FA7" w:rsidRDefault="00A47FA7" w:rsidP="00E71A48">
      <w:pPr>
        <w:spacing w:line="264" w:lineRule="auto"/>
        <w:ind w:firstLine="0"/>
        <w:jc w:val="center"/>
        <w:rPr>
          <w:b/>
          <w:sz w:val="24"/>
          <w:szCs w:val="24"/>
        </w:rPr>
      </w:pPr>
    </w:p>
    <w:p w:rsidR="00A47FA7" w:rsidRPr="00C12FA4" w:rsidRDefault="00A47FA7"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A47FA7">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BA0806" w:rsidRDefault="001254B3">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BA0806">
        <w:rPr>
          <w:noProof/>
        </w:rPr>
        <w:t>1</w:t>
      </w:r>
      <w:r w:rsidR="00BA0806">
        <w:rPr>
          <w:rFonts w:asciiTheme="minorHAnsi" w:eastAsiaTheme="minorEastAsia" w:hAnsiTheme="minorHAnsi" w:cstheme="minorBidi"/>
          <w:b w:val="0"/>
          <w:caps w:val="0"/>
          <w:noProof/>
          <w:szCs w:val="22"/>
          <w:lang w:eastAsia="ru-RU"/>
        </w:rPr>
        <w:tab/>
      </w:r>
      <w:r w:rsidR="00BA0806">
        <w:rPr>
          <w:noProof/>
        </w:rPr>
        <w:t>Общие положения</w:t>
      </w:r>
      <w:r w:rsidR="00BA0806">
        <w:rPr>
          <w:noProof/>
        </w:rPr>
        <w:tab/>
      </w:r>
      <w:r>
        <w:rPr>
          <w:noProof/>
        </w:rPr>
        <w:fldChar w:fldCharType="begin"/>
      </w:r>
      <w:r w:rsidR="00BA0806">
        <w:rPr>
          <w:noProof/>
        </w:rPr>
        <w:instrText xml:space="preserve"> PAGEREF _Toc441131233 \h </w:instrText>
      </w:r>
      <w:r>
        <w:rPr>
          <w:noProof/>
        </w:rPr>
      </w:r>
      <w:r>
        <w:rPr>
          <w:noProof/>
        </w:rPr>
        <w:fldChar w:fldCharType="separate"/>
      </w:r>
      <w:r w:rsidR="00DD5546">
        <w:rPr>
          <w:noProof/>
        </w:rPr>
        <w:t>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1254B3">
        <w:rPr>
          <w:noProof/>
        </w:rPr>
        <w:fldChar w:fldCharType="begin"/>
      </w:r>
      <w:r>
        <w:rPr>
          <w:noProof/>
        </w:rPr>
        <w:instrText xml:space="preserve"> PAGEREF _Toc441131234 \h </w:instrText>
      </w:r>
      <w:r w:rsidR="001254B3">
        <w:rPr>
          <w:noProof/>
        </w:rPr>
      </w:r>
      <w:r w:rsidR="001254B3">
        <w:rPr>
          <w:noProof/>
        </w:rPr>
        <w:fldChar w:fldCharType="separate"/>
      </w:r>
      <w:r w:rsidR="00DD5546">
        <w:rPr>
          <w:noProof/>
        </w:rPr>
        <w:t>4</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1254B3">
        <w:rPr>
          <w:noProof/>
        </w:rPr>
        <w:fldChar w:fldCharType="begin"/>
      </w:r>
      <w:r>
        <w:rPr>
          <w:noProof/>
        </w:rPr>
        <w:instrText xml:space="preserve"> PAGEREF _Toc441131235 \h </w:instrText>
      </w:r>
      <w:r w:rsidR="001254B3">
        <w:rPr>
          <w:noProof/>
        </w:rPr>
      </w:r>
      <w:r w:rsidR="001254B3">
        <w:rPr>
          <w:noProof/>
        </w:rPr>
        <w:fldChar w:fldCharType="separate"/>
      </w:r>
      <w:r w:rsidR="00DD5546">
        <w:rPr>
          <w:noProof/>
        </w:rPr>
        <w:t>6</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1254B3">
        <w:rPr>
          <w:noProof/>
        </w:rPr>
        <w:fldChar w:fldCharType="begin"/>
      </w:r>
      <w:r>
        <w:rPr>
          <w:noProof/>
        </w:rPr>
        <w:instrText xml:space="preserve"> PAGEREF _Toc441131236 \h </w:instrText>
      </w:r>
      <w:r w:rsidR="001254B3">
        <w:rPr>
          <w:noProof/>
        </w:rPr>
      </w:r>
      <w:r w:rsidR="001254B3">
        <w:rPr>
          <w:noProof/>
        </w:rPr>
        <w:fldChar w:fldCharType="separate"/>
      </w:r>
      <w:r w:rsidR="00DD5546">
        <w:rPr>
          <w:noProof/>
        </w:rPr>
        <w:t>7</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1254B3">
        <w:rPr>
          <w:noProof/>
        </w:rPr>
        <w:fldChar w:fldCharType="begin"/>
      </w:r>
      <w:r>
        <w:rPr>
          <w:noProof/>
        </w:rPr>
        <w:instrText xml:space="preserve"> PAGEREF _Toc441131237 \h </w:instrText>
      </w:r>
      <w:r w:rsidR="001254B3">
        <w:rPr>
          <w:noProof/>
        </w:rPr>
      </w:r>
      <w:r w:rsidR="001254B3">
        <w:rPr>
          <w:noProof/>
        </w:rPr>
        <w:fldChar w:fldCharType="separate"/>
      </w:r>
      <w:r w:rsidR="00DD5546">
        <w:rPr>
          <w:noProof/>
        </w:rPr>
        <w:t>7</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1254B3">
        <w:rPr>
          <w:noProof/>
        </w:rPr>
        <w:fldChar w:fldCharType="begin"/>
      </w:r>
      <w:r>
        <w:rPr>
          <w:noProof/>
        </w:rPr>
        <w:instrText xml:space="preserve"> PAGEREF _Toc441131238 \h </w:instrText>
      </w:r>
      <w:r w:rsidR="001254B3">
        <w:rPr>
          <w:noProof/>
        </w:rPr>
      </w:r>
      <w:r w:rsidR="001254B3">
        <w:rPr>
          <w:noProof/>
        </w:rPr>
        <w:fldChar w:fldCharType="separate"/>
      </w:r>
      <w:r w:rsidR="00DD5546">
        <w:rPr>
          <w:noProof/>
        </w:rPr>
        <w:t>7</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1254B3">
        <w:rPr>
          <w:noProof/>
        </w:rPr>
        <w:fldChar w:fldCharType="begin"/>
      </w:r>
      <w:r>
        <w:rPr>
          <w:noProof/>
        </w:rPr>
        <w:instrText xml:space="preserve"> PAGEREF _Toc441131239 \h </w:instrText>
      </w:r>
      <w:r w:rsidR="001254B3">
        <w:rPr>
          <w:noProof/>
        </w:rPr>
      </w:r>
      <w:r w:rsidR="001254B3">
        <w:rPr>
          <w:noProof/>
        </w:rPr>
        <w:fldChar w:fldCharType="separate"/>
      </w:r>
      <w:r w:rsidR="00DD5546">
        <w:rPr>
          <w:noProof/>
        </w:rPr>
        <w:t>9</w:t>
      </w:r>
      <w:r w:rsidR="001254B3">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436229">
        <w:rPr>
          <w:noProof/>
        </w:rPr>
        <w:t>Антикоррупционная оговорка, включаемая в проект договора</w:t>
      </w:r>
      <w:r>
        <w:rPr>
          <w:noProof/>
        </w:rPr>
        <w:tab/>
      </w:r>
      <w:r w:rsidR="001254B3">
        <w:rPr>
          <w:noProof/>
        </w:rPr>
        <w:fldChar w:fldCharType="begin"/>
      </w:r>
      <w:r>
        <w:rPr>
          <w:noProof/>
        </w:rPr>
        <w:instrText xml:space="preserve"> PAGEREF _Toc441131246 \h </w:instrText>
      </w:r>
      <w:r w:rsidR="001254B3">
        <w:rPr>
          <w:noProof/>
        </w:rPr>
      </w:r>
      <w:r w:rsidR="001254B3">
        <w:rPr>
          <w:noProof/>
        </w:rPr>
        <w:fldChar w:fldCharType="separate"/>
      </w:r>
      <w:r w:rsidR="00DD5546">
        <w:rPr>
          <w:noProof/>
        </w:rPr>
        <w:t>10</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1254B3">
        <w:rPr>
          <w:noProof/>
        </w:rPr>
        <w:fldChar w:fldCharType="begin"/>
      </w:r>
      <w:r>
        <w:rPr>
          <w:noProof/>
        </w:rPr>
        <w:instrText xml:space="preserve"> PAGEREF _Toc441131247 \h </w:instrText>
      </w:r>
      <w:r w:rsidR="001254B3">
        <w:rPr>
          <w:noProof/>
        </w:rPr>
      </w:r>
      <w:r w:rsidR="001254B3">
        <w:rPr>
          <w:noProof/>
        </w:rPr>
        <w:fldChar w:fldCharType="separate"/>
      </w:r>
      <w:r w:rsidR="00DD5546">
        <w:rPr>
          <w:noProof/>
        </w:rPr>
        <w:t>10</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436229">
        <w:rPr>
          <w:bCs w:val="0"/>
          <w:noProof/>
        </w:rPr>
        <w:t>Антикоррупционная оговорка, включаемая в проект договора</w:t>
      </w:r>
      <w:r>
        <w:rPr>
          <w:noProof/>
        </w:rPr>
        <w:tab/>
      </w:r>
      <w:r w:rsidR="001254B3">
        <w:rPr>
          <w:noProof/>
        </w:rPr>
        <w:fldChar w:fldCharType="begin"/>
      </w:r>
      <w:r>
        <w:rPr>
          <w:noProof/>
        </w:rPr>
        <w:instrText xml:space="preserve"> PAGEREF _Toc441131251 \h </w:instrText>
      </w:r>
      <w:r w:rsidR="001254B3">
        <w:rPr>
          <w:noProof/>
        </w:rPr>
      </w:r>
      <w:r w:rsidR="001254B3">
        <w:rPr>
          <w:noProof/>
        </w:rPr>
        <w:fldChar w:fldCharType="separate"/>
      </w:r>
      <w:r w:rsidR="00DD5546">
        <w:rPr>
          <w:noProof/>
        </w:rPr>
        <w:t>10</w:t>
      </w:r>
      <w:r w:rsidR="001254B3">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1254B3">
        <w:rPr>
          <w:noProof/>
        </w:rPr>
        <w:fldChar w:fldCharType="begin"/>
      </w:r>
      <w:r>
        <w:rPr>
          <w:noProof/>
        </w:rPr>
        <w:instrText xml:space="preserve"> PAGEREF _Toc441131255 \h </w:instrText>
      </w:r>
      <w:r w:rsidR="001254B3">
        <w:rPr>
          <w:noProof/>
        </w:rPr>
      </w:r>
      <w:r w:rsidR="001254B3">
        <w:rPr>
          <w:noProof/>
        </w:rPr>
        <w:fldChar w:fldCharType="separate"/>
      </w:r>
      <w:r w:rsidR="00DD5546">
        <w:rPr>
          <w:noProof/>
        </w:rPr>
        <w:t>13</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1254B3">
        <w:rPr>
          <w:noProof/>
        </w:rPr>
        <w:fldChar w:fldCharType="begin"/>
      </w:r>
      <w:r>
        <w:rPr>
          <w:noProof/>
        </w:rPr>
        <w:instrText xml:space="preserve"> PAGEREF _Toc441131256 \h </w:instrText>
      </w:r>
      <w:r w:rsidR="001254B3">
        <w:rPr>
          <w:noProof/>
        </w:rPr>
      </w:r>
      <w:r w:rsidR="001254B3">
        <w:rPr>
          <w:noProof/>
        </w:rPr>
        <w:fldChar w:fldCharType="separate"/>
      </w:r>
      <w:r w:rsidR="00DD5546">
        <w:rPr>
          <w:noProof/>
        </w:rPr>
        <w:t>13</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1254B3">
        <w:rPr>
          <w:noProof/>
        </w:rPr>
        <w:fldChar w:fldCharType="begin"/>
      </w:r>
      <w:r>
        <w:rPr>
          <w:noProof/>
        </w:rPr>
        <w:instrText xml:space="preserve"> PAGEREF _Toc441131259 \h </w:instrText>
      </w:r>
      <w:r w:rsidR="001254B3">
        <w:rPr>
          <w:noProof/>
        </w:rPr>
      </w:r>
      <w:r w:rsidR="001254B3">
        <w:rPr>
          <w:noProof/>
        </w:rPr>
        <w:fldChar w:fldCharType="separate"/>
      </w:r>
      <w:r w:rsidR="00DD5546">
        <w:rPr>
          <w:noProof/>
        </w:rPr>
        <w:t>13</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1254B3">
        <w:rPr>
          <w:noProof/>
        </w:rPr>
        <w:fldChar w:fldCharType="begin"/>
      </w:r>
      <w:r>
        <w:rPr>
          <w:noProof/>
        </w:rPr>
        <w:instrText xml:space="preserve"> PAGEREF _Toc441131260 \h </w:instrText>
      </w:r>
      <w:r w:rsidR="001254B3">
        <w:rPr>
          <w:noProof/>
        </w:rPr>
      </w:r>
      <w:r w:rsidR="001254B3">
        <w:rPr>
          <w:noProof/>
        </w:rPr>
        <w:fldChar w:fldCharType="separate"/>
      </w:r>
      <w:r w:rsidR="00DD5546">
        <w:rPr>
          <w:noProof/>
        </w:rPr>
        <w:t>14</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1254B3">
        <w:rPr>
          <w:noProof/>
        </w:rPr>
        <w:fldChar w:fldCharType="begin"/>
      </w:r>
      <w:r>
        <w:rPr>
          <w:noProof/>
        </w:rPr>
        <w:instrText xml:space="preserve"> PAGEREF _Toc441131275 \h </w:instrText>
      </w:r>
      <w:r w:rsidR="001254B3">
        <w:rPr>
          <w:noProof/>
        </w:rPr>
      </w:r>
      <w:r w:rsidR="001254B3">
        <w:rPr>
          <w:noProof/>
        </w:rPr>
        <w:fldChar w:fldCharType="separate"/>
      </w:r>
      <w:r w:rsidR="00DD5546">
        <w:rPr>
          <w:noProof/>
        </w:rPr>
        <w:t>28</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1254B3">
        <w:rPr>
          <w:noProof/>
        </w:rPr>
        <w:fldChar w:fldCharType="begin"/>
      </w:r>
      <w:r>
        <w:rPr>
          <w:noProof/>
        </w:rPr>
        <w:instrText xml:space="preserve"> PAGEREF _Toc441131278 \h </w:instrText>
      </w:r>
      <w:r w:rsidR="001254B3">
        <w:rPr>
          <w:noProof/>
        </w:rPr>
      </w:r>
      <w:r w:rsidR="001254B3">
        <w:rPr>
          <w:noProof/>
        </w:rPr>
        <w:fldChar w:fldCharType="separate"/>
      </w:r>
      <w:r w:rsidR="00DD5546">
        <w:rPr>
          <w:noProof/>
        </w:rPr>
        <w:t>29</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1254B3">
        <w:rPr>
          <w:noProof/>
        </w:rPr>
        <w:fldChar w:fldCharType="begin"/>
      </w:r>
      <w:r>
        <w:rPr>
          <w:noProof/>
        </w:rPr>
        <w:instrText xml:space="preserve"> PAGEREF _Toc441131279 \h </w:instrText>
      </w:r>
      <w:r w:rsidR="001254B3">
        <w:rPr>
          <w:noProof/>
        </w:rPr>
      </w:r>
      <w:r w:rsidR="001254B3">
        <w:rPr>
          <w:noProof/>
        </w:rPr>
        <w:fldChar w:fldCharType="separate"/>
      </w:r>
      <w:r w:rsidR="00DD5546">
        <w:rPr>
          <w:noProof/>
        </w:rPr>
        <w:t>29</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1254B3">
        <w:rPr>
          <w:noProof/>
        </w:rPr>
        <w:fldChar w:fldCharType="begin"/>
      </w:r>
      <w:r>
        <w:rPr>
          <w:noProof/>
        </w:rPr>
        <w:instrText xml:space="preserve"> PAGEREF _Toc441131284 \h </w:instrText>
      </w:r>
      <w:r w:rsidR="001254B3">
        <w:rPr>
          <w:noProof/>
        </w:rPr>
      </w:r>
      <w:r w:rsidR="001254B3">
        <w:rPr>
          <w:noProof/>
        </w:rPr>
        <w:fldChar w:fldCharType="separate"/>
      </w:r>
      <w:r w:rsidR="00DD5546">
        <w:rPr>
          <w:noProof/>
        </w:rPr>
        <w:t>31</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1254B3">
        <w:rPr>
          <w:noProof/>
        </w:rPr>
        <w:fldChar w:fldCharType="begin"/>
      </w:r>
      <w:r>
        <w:rPr>
          <w:noProof/>
        </w:rPr>
        <w:instrText xml:space="preserve"> PAGEREF _Toc441131285 \h </w:instrText>
      </w:r>
      <w:r w:rsidR="001254B3">
        <w:rPr>
          <w:noProof/>
        </w:rPr>
      </w:r>
      <w:r w:rsidR="001254B3">
        <w:rPr>
          <w:noProof/>
        </w:rPr>
        <w:fldChar w:fldCharType="separate"/>
      </w:r>
      <w:r w:rsidR="00DD5546">
        <w:rPr>
          <w:noProof/>
        </w:rPr>
        <w:t>33</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1254B3">
        <w:rPr>
          <w:noProof/>
        </w:rPr>
        <w:fldChar w:fldCharType="begin"/>
      </w:r>
      <w:r>
        <w:rPr>
          <w:noProof/>
        </w:rPr>
        <w:instrText xml:space="preserve"> PAGEREF _Toc441131286 \h </w:instrText>
      </w:r>
      <w:r w:rsidR="001254B3">
        <w:rPr>
          <w:noProof/>
        </w:rPr>
      </w:r>
      <w:r w:rsidR="001254B3">
        <w:rPr>
          <w:noProof/>
        </w:rPr>
        <w:fldChar w:fldCharType="separate"/>
      </w:r>
      <w:r w:rsidR="00DD5546">
        <w:rPr>
          <w:noProof/>
        </w:rPr>
        <w:t>34</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1254B3">
        <w:rPr>
          <w:noProof/>
        </w:rPr>
        <w:fldChar w:fldCharType="begin"/>
      </w:r>
      <w:r>
        <w:rPr>
          <w:noProof/>
        </w:rPr>
        <w:instrText xml:space="preserve"> PAGEREF _Toc441131287 \h </w:instrText>
      </w:r>
      <w:r w:rsidR="001254B3">
        <w:rPr>
          <w:noProof/>
        </w:rPr>
      </w:r>
      <w:r w:rsidR="001254B3">
        <w:rPr>
          <w:noProof/>
        </w:rPr>
        <w:fldChar w:fldCharType="separate"/>
      </w:r>
      <w:r w:rsidR="00DD5546">
        <w:rPr>
          <w:noProof/>
        </w:rPr>
        <w:t>34</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1254B3">
        <w:rPr>
          <w:noProof/>
        </w:rPr>
        <w:fldChar w:fldCharType="begin"/>
      </w:r>
      <w:r>
        <w:rPr>
          <w:noProof/>
        </w:rPr>
        <w:instrText xml:space="preserve"> PAGEREF _Toc441131288 \h </w:instrText>
      </w:r>
      <w:r w:rsidR="001254B3">
        <w:rPr>
          <w:noProof/>
        </w:rPr>
      </w:r>
      <w:r w:rsidR="001254B3">
        <w:rPr>
          <w:noProof/>
        </w:rPr>
        <w:fldChar w:fldCharType="separate"/>
      </w:r>
      <w:r w:rsidR="00DD5546">
        <w:rPr>
          <w:noProof/>
        </w:rPr>
        <w:t>35</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1254B3">
        <w:rPr>
          <w:noProof/>
        </w:rPr>
        <w:fldChar w:fldCharType="begin"/>
      </w:r>
      <w:r>
        <w:rPr>
          <w:noProof/>
        </w:rPr>
        <w:instrText xml:space="preserve"> PAGEREF _Toc441131289 \h </w:instrText>
      </w:r>
      <w:r w:rsidR="001254B3">
        <w:rPr>
          <w:noProof/>
        </w:rPr>
      </w:r>
      <w:r w:rsidR="001254B3">
        <w:rPr>
          <w:noProof/>
        </w:rPr>
        <w:fldChar w:fldCharType="separate"/>
      </w:r>
      <w:r w:rsidR="00DD5546">
        <w:rPr>
          <w:noProof/>
        </w:rPr>
        <w:t>35</w:t>
      </w:r>
      <w:r w:rsidR="001254B3">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sidRPr="0043622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1254B3">
        <w:rPr>
          <w:noProof/>
        </w:rPr>
        <w:fldChar w:fldCharType="begin"/>
      </w:r>
      <w:r>
        <w:rPr>
          <w:noProof/>
        </w:rPr>
        <w:instrText xml:space="preserve"> PAGEREF _Toc441131290 \h </w:instrText>
      </w:r>
      <w:r w:rsidR="001254B3">
        <w:rPr>
          <w:noProof/>
        </w:rPr>
      </w:r>
      <w:r w:rsidR="001254B3">
        <w:rPr>
          <w:noProof/>
        </w:rPr>
        <w:fldChar w:fldCharType="separate"/>
      </w:r>
      <w:r w:rsidR="00DD5546">
        <w:rPr>
          <w:noProof/>
        </w:rPr>
        <w:t>37</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1254B3">
        <w:rPr>
          <w:noProof/>
        </w:rPr>
        <w:fldChar w:fldCharType="begin"/>
      </w:r>
      <w:r>
        <w:rPr>
          <w:noProof/>
        </w:rPr>
        <w:instrText xml:space="preserve"> PAGEREF _Toc441131291 \h </w:instrText>
      </w:r>
      <w:r w:rsidR="001254B3">
        <w:rPr>
          <w:noProof/>
        </w:rPr>
      </w:r>
      <w:r w:rsidR="001254B3">
        <w:rPr>
          <w:noProof/>
        </w:rPr>
        <w:fldChar w:fldCharType="separate"/>
      </w:r>
      <w:r w:rsidR="00DD5546">
        <w:rPr>
          <w:noProof/>
        </w:rPr>
        <w:t>37</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1254B3">
        <w:rPr>
          <w:noProof/>
        </w:rPr>
        <w:fldChar w:fldCharType="begin"/>
      </w:r>
      <w:r>
        <w:rPr>
          <w:noProof/>
        </w:rPr>
        <w:instrText xml:space="preserve"> PAGEREF _Toc441131294 \h </w:instrText>
      </w:r>
      <w:r w:rsidR="001254B3">
        <w:rPr>
          <w:noProof/>
        </w:rPr>
      </w:r>
      <w:r w:rsidR="001254B3">
        <w:rPr>
          <w:noProof/>
        </w:rPr>
        <w:fldChar w:fldCharType="separate"/>
      </w:r>
      <w:r w:rsidR="00DD5546">
        <w:rPr>
          <w:noProof/>
        </w:rPr>
        <w:t>37</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1254B3">
        <w:rPr>
          <w:noProof/>
        </w:rPr>
        <w:fldChar w:fldCharType="begin"/>
      </w:r>
      <w:r>
        <w:rPr>
          <w:noProof/>
        </w:rPr>
        <w:instrText xml:space="preserve"> PAGEREF _Toc441131296 \h </w:instrText>
      </w:r>
      <w:r w:rsidR="001254B3">
        <w:rPr>
          <w:noProof/>
        </w:rPr>
      </w:r>
      <w:r w:rsidR="001254B3">
        <w:rPr>
          <w:noProof/>
        </w:rPr>
        <w:fldChar w:fldCharType="separate"/>
      </w:r>
      <w:r w:rsidR="00DD5546">
        <w:rPr>
          <w:noProof/>
        </w:rPr>
        <w:t>37</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1254B3">
        <w:rPr>
          <w:noProof/>
        </w:rPr>
        <w:fldChar w:fldCharType="begin"/>
      </w:r>
      <w:r>
        <w:rPr>
          <w:noProof/>
        </w:rPr>
        <w:instrText xml:space="preserve"> PAGEREF _Toc441131299 \h </w:instrText>
      </w:r>
      <w:r w:rsidR="001254B3">
        <w:rPr>
          <w:noProof/>
        </w:rPr>
      </w:r>
      <w:r w:rsidR="001254B3">
        <w:rPr>
          <w:noProof/>
        </w:rPr>
        <w:fldChar w:fldCharType="separate"/>
      </w:r>
      <w:r w:rsidR="00DD5546">
        <w:rPr>
          <w:noProof/>
        </w:rPr>
        <w:t>37</w:t>
      </w:r>
      <w:r w:rsidR="001254B3">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1254B3">
        <w:rPr>
          <w:noProof/>
        </w:rPr>
        <w:fldChar w:fldCharType="begin"/>
      </w:r>
      <w:r>
        <w:rPr>
          <w:noProof/>
        </w:rPr>
        <w:instrText xml:space="preserve"> PAGEREF _Toc441131302 \h </w:instrText>
      </w:r>
      <w:r w:rsidR="001254B3">
        <w:rPr>
          <w:noProof/>
        </w:rPr>
      </w:r>
      <w:r w:rsidR="001254B3">
        <w:rPr>
          <w:noProof/>
        </w:rPr>
        <w:fldChar w:fldCharType="separate"/>
      </w:r>
      <w:r w:rsidR="00DD5546">
        <w:rPr>
          <w:noProof/>
        </w:rPr>
        <w:t>38</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1254B3">
        <w:rPr>
          <w:noProof/>
        </w:rPr>
        <w:fldChar w:fldCharType="begin"/>
      </w:r>
      <w:r>
        <w:rPr>
          <w:noProof/>
        </w:rPr>
        <w:instrText xml:space="preserve"> PAGEREF _Toc441131303 \h </w:instrText>
      </w:r>
      <w:r w:rsidR="001254B3">
        <w:rPr>
          <w:noProof/>
        </w:rPr>
      </w:r>
      <w:r w:rsidR="001254B3">
        <w:rPr>
          <w:noProof/>
        </w:rPr>
        <w:fldChar w:fldCharType="separate"/>
      </w:r>
      <w:r w:rsidR="00DD5546">
        <w:rPr>
          <w:noProof/>
        </w:rPr>
        <w:t>38</w:t>
      </w:r>
      <w:r w:rsidR="001254B3">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1254B3">
        <w:rPr>
          <w:noProof/>
        </w:rPr>
        <w:fldChar w:fldCharType="begin"/>
      </w:r>
      <w:r>
        <w:rPr>
          <w:noProof/>
        </w:rPr>
        <w:instrText xml:space="preserve"> PAGEREF _Toc441131304 \h </w:instrText>
      </w:r>
      <w:r w:rsidR="001254B3">
        <w:rPr>
          <w:noProof/>
        </w:rPr>
      </w:r>
      <w:r w:rsidR="001254B3">
        <w:rPr>
          <w:noProof/>
        </w:rPr>
        <w:fldChar w:fldCharType="separate"/>
      </w:r>
      <w:r w:rsidR="00DD5546">
        <w:rPr>
          <w:noProof/>
        </w:rPr>
        <w:t>38</w:t>
      </w:r>
      <w:r w:rsidR="001254B3">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1254B3">
        <w:rPr>
          <w:noProof/>
        </w:rPr>
        <w:fldChar w:fldCharType="begin"/>
      </w:r>
      <w:r>
        <w:rPr>
          <w:noProof/>
        </w:rPr>
        <w:instrText xml:space="preserve"> PAGEREF _Toc441131306 \h </w:instrText>
      </w:r>
      <w:r w:rsidR="001254B3">
        <w:rPr>
          <w:noProof/>
        </w:rPr>
      </w:r>
      <w:r w:rsidR="001254B3">
        <w:rPr>
          <w:noProof/>
        </w:rPr>
        <w:fldChar w:fldCharType="separate"/>
      </w:r>
      <w:r w:rsidR="00DD5546">
        <w:rPr>
          <w:noProof/>
        </w:rPr>
        <w:t>42</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436229">
        <w:rPr>
          <w:bCs w:val="0"/>
          <w:noProof/>
        </w:rPr>
        <w:t xml:space="preserve">поставок </w:t>
      </w:r>
      <w:r>
        <w:rPr>
          <w:noProof/>
        </w:rPr>
        <w:t>(форма 2)</w:t>
      </w:r>
      <w:r>
        <w:rPr>
          <w:noProof/>
        </w:rPr>
        <w:tab/>
      </w:r>
      <w:r w:rsidR="001254B3">
        <w:rPr>
          <w:noProof/>
        </w:rPr>
        <w:fldChar w:fldCharType="begin"/>
      </w:r>
      <w:r>
        <w:rPr>
          <w:noProof/>
        </w:rPr>
        <w:instrText xml:space="preserve"> PAGEREF _Toc441131308 \h </w:instrText>
      </w:r>
      <w:r w:rsidR="001254B3">
        <w:rPr>
          <w:noProof/>
        </w:rPr>
      </w:r>
      <w:r w:rsidR="001254B3">
        <w:rPr>
          <w:noProof/>
        </w:rPr>
        <w:fldChar w:fldCharType="separate"/>
      </w:r>
      <w:r w:rsidR="00DD5546">
        <w:rPr>
          <w:noProof/>
        </w:rPr>
        <w:t>44</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5.3</w:t>
      </w:r>
      <w:r>
        <w:rPr>
          <w:rFonts w:asciiTheme="minorHAnsi" w:eastAsiaTheme="minorEastAsia" w:hAnsiTheme="minorHAnsi" w:cstheme="minorBidi"/>
          <w:b w:val="0"/>
          <w:bCs w:val="0"/>
          <w:noProof/>
          <w:sz w:val="22"/>
          <w:szCs w:val="22"/>
          <w:lang w:eastAsia="ru-RU"/>
        </w:rPr>
        <w:tab/>
      </w:r>
      <w:r w:rsidRPr="00436229">
        <w:rPr>
          <w:noProof/>
          <w:color w:val="000000"/>
        </w:rPr>
        <w:t>Техническое предложение (форма 3)</w:t>
      </w:r>
      <w:r>
        <w:rPr>
          <w:noProof/>
        </w:rPr>
        <w:tab/>
      </w:r>
      <w:r w:rsidR="001254B3">
        <w:rPr>
          <w:noProof/>
        </w:rPr>
        <w:fldChar w:fldCharType="begin"/>
      </w:r>
      <w:r>
        <w:rPr>
          <w:noProof/>
        </w:rPr>
        <w:instrText xml:space="preserve"> PAGEREF _Toc441131311 \h </w:instrText>
      </w:r>
      <w:r w:rsidR="001254B3">
        <w:rPr>
          <w:noProof/>
        </w:rPr>
      </w:r>
      <w:r w:rsidR="001254B3">
        <w:rPr>
          <w:noProof/>
        </w:rPr>
        <w:fldChar w:fldCharType="separate"/>
      </w:r>
      <w:r w:rsidR="00DD5546">
        <w:rPr>
          <w:noProof/>
        </w:rPr>
        <w:t>47</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1254B3">
        <w:rPr>
          <w:noProof/>
        </w:rPr>
        <w:fldChar w:fldCharType="begin"/>
      </w:r>
      <w:r>
        <w:rPr>
          <w:noProof/>
        </w:rPr>
        <w:instrText xml:space="preserve"> PAGEREF _Toc441131314 \h </w:instrText>
      </w:r>
      <w:r w:rsidR="001254B3">
        <w:rPr>
          <w:noProof/>
        </w:rPr>
      </w:r>
      <w:r w:rsidR="001254B3">
        <w:rPr>
          <w:noProof/>
        </w:rPr>
        <w:fldChar w:fldCharType="separate"/>
      </w:r>
      <w:r w:rsidR="00DD5546">
        <w:rPr>
          <w:noProof/>
        </w:rPr>
        <w:t>50</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5.5</w:t>
      </w:r>
      <w:r>
        <w:rPr>
          <w:rFonts w:asciiTheme="minorHAnsi" w:eastAsiaTheme="minorEastAsia" w:hAnsiTheme="minorHAnsi" w:cstheme="minorBidi"/>
          <w:b w:val="0"/>
          <w:bCs w:val="0"/>
          <w:noProof/>
          <w:sz w:val="22"/>
          <w:szCs w:val="22"/>
          <w:lang w:eastAsia="ru-RU"/>
        </w:rPr>
        <w:tab/>
      </w:r>
      <w:r w:rsidRPr="00436229">
        <w:rPr>
          <w:noProof/>
          <w:color w:val="000000"/>
        </w:rPr>
        <w:t>Протокол разногласий к проекту Договора (форма 5)</w:t>
      </w:r>
      <w:r>
        <w:rPr>
          <w:noProof/>
        </w:rPr>
        <w:tab/>
      </w:r>
      <w:r w:rsidR="001254B3">
        <w:rPr>
          <w:noProof/>
        </w:rPr>
        <w:fldChar w:fldCharType="begin"/>
      </w:r>
      <w:r>
        <w:rPr>
          <w:noProof/>
        </w:rPr>
        <w:instrText xml:space="preserve"> PAGEREF _Toc441131317 \h </w:instrText>
      </w:r>
      <w:r w:rsidR="001254B3">
        <w:rPr>
          <w:noProof/>
        </w:rPr>
      </w:r>
      <w:r w:rsidR="001254B3">
        <w:rPr>
          <w:noProof/>
        </w:rPr>
        <w:fldChar w:fldCharType="separate"/>
      </w:r>
      <w:r w:rsidR="00DD5546">
        <w:rPr>
          <w:noProof/>
        </w:rPr>
        <w:t>52</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1254B3">
        <w:rPr>
          <w:noProof/>
        </w:rPr>
        <w:fldChar w:fldCharType="begin"/>
      </w:r>
      <w:r>
        <w:rPr>
          <w:noProof/>
        </w:rPr>
        <w:instrText xml:space="preserve"> PAGEREF _Toc441131320 \h </w:instrText>
      </w:r>
      <w:r w:rsidR="001254B3">
        <w:rPr>
          <w:noProof/>
        </w:rPr>
      </w:r>
      <w:r w:rsidR="001254B3">
        <w:rPr>
          <w:noProof/>
        </w:rPr>
        <w:fldChar w:fldCharType="separate"/>
      </w:r>
      <w:r w:rsidR="00DD5546">
        <w:rPr>
          <w:noProof/>
        </w:rPr>
        <w:t>53</w:t>
      </w:r>
      <w:r w:rsidR="001254B3">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sidRPr="00436229">
        <w:rPr>
          <w:noProof/>
        </w:rPr>
        <w:t>5.6.1</w:t>
      </w:r>
      <w:r>
        <w:rPr>
          <w:rFonts w:asciiTheme="minorHAnsi" w:eastAsiaTheme="minorEastAsia" w:hAnsiTheme="minorHAnsi" w:cstheme="minorBidi"/>
          <w:bCs w:val="0"/>
          <w:iCs w:val="0"/>
          <w:noProof/>
          <w:sz w:val="22"/>
          <w:szCs w:val="22"/>
          <w:lang w:eastAsia="ru-RU"/>
        </w:rPr>
        <w:tab/>
      </w:r>
      <w:r w:rsidRPr="00436229">
        <w:rPr>
          <w:noProof/>
        </w:rPr>
        <w:t>Форма Анкеты Участника</w:t>
      </w:r>
      <w:r>
        <w:rPr>
          <w:noProof/>
        </w:rPr>
        <w:tab/>
      </w:r>
      <w:r w:rsidR="001254B3">
        <w:rPr>
          <w:noProof/>
        </w:rPr>
        <w:fldChar w:fldCharType="begin"/>
      </w:r>
      <w:r>
        <w:rPr>
          <w:noProof/>
        </w:rPr>
        <w:instrText xml:space="preserve"> PAGEREF _Toc441131321 \h </w:instrText>
      </w:r>
      <w:r w:rsidR="001254B3">
        <w:rPr>
          <w:noProof/>
        </w:rPr>
      </w:r>
      <w:r w:rsidR="001254B3">
        <w:rPr>
          <w:noProof/>
        </w:rPr>
        <w:fldChar w:fldCharType="separate"/>
      </w:r>
      <w:r w:rsidR="00DD5546">
        <w:rPr>
          <w:noProof/>
        </w:rPr>
        <w:t>53</w:t>
      </w:r>
      <w:r w:rsidR="001254B3">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sidRPr="00436229">
        <w:rPr>
          <w:noProof/>
        </w:rPr>
        <w:t>5.6.2</w:t>
      </w:r>
      <w:r>
        <w:rPr>
          <w:rFonts w:asciiTheme="minorHAnsi" w:eastAsiaTheme="minorEastAsia" w:hAnsiTheme="minorHAnsi" w:cstheme="minorBidi"/>
          <w:bCs w:val="0"/>
          <w:iCs w:val="0"/>
          <w:noProof/>
          <w:sz w:val="22"/>
          <w:szCs w:val="22"/>
          <w:lang w:eastAsia="ru-RU"/>
        </w:rPr>
        <w:tab/>
      </w:r>
      <w:r w:rsidRPr="0043622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1254B3">
        <w:rPr>
          <w:noProof/>
        </w:rPr>
        <w:fldChar w:fldCharType="begin"/>
      </w:r>
      <w:r>
        <w:rPr>
          <w:noProof/>
        </w:rPr>
        <w:instrText xml:space="preserve"> PAGEREF _Toc441131322 \h </w:instrText>
      </w:r>
      <w:r w:rsidR="001254B3">
        <w:rPr>
          <w:noProof/>
        </w:rPr>
      </w:r>
      <w:r w:rsidR="001254B3">
        <w:rPr>
          <w:noProof/>
        </w:rPr>
        <w:fldChar w:fldCharType="separate"/>
      </w:r>
      <w:r w:rsidR="00DD5546">
        <w:rPr>
          <w:noProof/>
        </w:rPr>
        <w:t>53</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1254B3">
        <w:rPr>
          <w:noProof/>
        </w:rPr>
        <w:fldChar w:fldCharType="begin"/>
      </w:r>
      <w:r>
        <w:rPr>
          <w:noProof/>
        </w:rPr>
        <w:instrText xml:space="preserve"> PAGEREF _Toc441131324 \h </w:instrText>
      </w:r>
      <w:r w:rsidR="001254B3">
        <w:rPr>
          <w:noProof/>
        </w:rPr>
      </w:r>
      <w:r w:rsidR="001254B3">
        <w:rPr>
          <w:noProof/>
        </w:rPr>
        <w:fldChar w:fldCharType="separate"/>
      </w:r>
      <w:r w:rsidR="00DD5546">
        <w:rPr>
          <w:noProof/>
        </w:rPr>
        <w:t>53</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1254B3">
        <w:rPr>
          <w:noProof/>
        </w:rPr>
        <w:fldChar w:fldCharType="begin"/>
      </w:r>
      <w:r>
        <w:rPr>
          <w:noProof/>
        </w:rPr>
        <w:instrText xml:space="preserve"> PAGEREF _Toc441131327 \h </w:instrText>
      </w:r>
      <w:r w:rsidR="001254B3">
        <w:rPr>
          <w:noProof/>
        </w:rPr>
      </w:r>
      <w:r w:rsidR="001254B3">
        <w:rPr>
          <w:noProof/>
        </w:rPr>
        <w:fldChar w:fldCharType="separate"/>
      </w:r>
      <w:r w:rsidR="00DD5546">
        <w:rPr>
          <w:noProof/>
        </w:rPr>
        <w:t>53</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1254B3">
        <w:rPr>
          <w:noProof/>
        </w:rPr>
        <w:fldChar w:fldCharType="begin"/>
      </w:r>
      <w:r>
        <w:rPr>
          <w:noProof/>
        </w:rPr>
        <w:instrText xml:space="preserve"> PAGEREF _Toc441131330 \h </w:instrText>
      </w:r>
      <w:r w:rsidR="001254B3">
        <w:rPr>
          <w:noProof/>
        </w:rPr>
      </w:r>
      <w:r w:rsidR="001254B3">
        <w:rPr>
          <w:noProof/>
        </w:rPr>
        <w:fldChar w:fldCharType="separate"/>
      </w:r>
      <w:r w:rsidR="00DD5546">
        <w:rPr>
          <w:noProof/>
        </w:rPr>
        <w:t>53</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1254B3">
        <w:rPr>
          <w:noProof/>
        </w:rPr>
        <w:fldChar w:fldCharType="begin"/>
      </w:r>
      <w:r>
        <w:rPr>
          <w:noProof/>
        </w:rPr>
        <w:instrText xml:space="preserve"> PAGEREF _Toc441131333 \h </w:instrText>
      </w:r>
      <w:r w:rsidR="001254B3">
        <w:rPr>
          <w:noProof/>
        </w:rPr>
      </w:r>
      <w:r w:rsidR="001254B3">
        <w:rPr>
          <w:noProof/>
        </w:rPr>
        <w:fldChar w:fldCharType="separate"/>
      </w:r>
      <w:r w:rsidR="00DD5546">
        <w:rPr>
          <w:noProof/>
        </w:rPr>
        <w:t>53</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1254B3">
        <w:rPr>
          <w:noProof/>
        </w:rPr>
        <w:fldChar w:fldCharType="begin"/>
      </w:r>
      <w:r>
        <w:rPr>
          <w:noProof/>
        </w:rPr>
        <w:instrText xml:space="preserve"> PAGEREF _Toc441131335 \h </w:instrText>
      </w:r>
      <w:r w:rsidR="001254B3">
        <w:rPr>
          <w:noProof/>
        </w:rPr>
      </w:r>
      <w:r w:rsidR="001254B3">
        <w:rPr>
          <w:noProof/>
        </w:rPr>
        <w:fldChar w:fldCharType="separate"/>
      </w:r>
      <w:r w:rsidR="00DD5546">
        <w:rPr>
          <w:noProof/>
        </w:rPr>
        <w:t>53</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1254B3">
        <w:rPr>
          <w:noProof/>
        </w:rPr>
        <w:fldChar w:fldCharType="begin"/>
      </w:r>
      <w:r>
        <w:rPr>
          <w:noProof/>
        </w:rPr>
        <w:instrText xml:space="preserve"> PAGEREF _Toc441131338 \h </w:instrText>
      </w:r>
      <w:r w:rsidR="001254B3">
        <w:rPr>
          <w:noProof/>
        </w:rPr>
      </w:r>
      <w:r w:rsidR="001254B3">
        <w:rPr>
          <w:noProof/>
        </w:rPr>
        <w:fldChar w:fldCharType="separate"/>
      </w:r>
      <w:r w:rsidR="00DD5546">
        <w:rPr>
          <w:noProof/>
        </w:rPr>
        <w:t>53</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1254B3">
        <w:rPr>
          <w:noProof/>
        </w:rPr>
        <w:fldChar w:fldCharType="begin"/>
      </w:r>
      <w:r>
        <w:rPr>
          <w:noProof/>
        </w:rPr>
        <w:instrText xml:space="preserve"> PAGEREF _Toc441131341 \h </w:instrText>
      </w:r>
      <w:r w:rsidR="001254B3">
        <w:rPr>
          <w:noProof/>
        </w:rPr>
      </w:r>
      <w:r w:rsidR="001254B3">
        <w:rPr>
          <w:noProof/>
        </w:rPr>
        <w:fldChar w:fldCharType="separate"/>
      </w:r>
      <w:r w:rsidR="00DD5546">
        <w:rPr>
          <w:noProof/>
        </w:rPr>
        <w:t>53</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1254B3">
        <w:rPr>
          <w:noProof/>
        </w:rPr>
        <w:fldChar w:fldCharType="begin"/>
      </w:r>
      <w:r>
        <w:rPr>
          <w:noProof/>
        </w:rPr>
        <w:instrText xml:space="preserve"> PAGEREF _Toc441131344 \h </w:instrText>
      </w:r>
      <w:r w:rsidR="001254B3">
        <w:rPr>
          <w:noProof/>
        </w:rPr>
      </w:r>
      <w:r w:rsidR="001254B3">
        <w:rPr>
          <w:noProof/>
        </w:rPr>
        <w:fldChar w:fldCharType="separate"/>
      </w:r>
      <w:r w:rsidR="00DD5546">
        <w:rPr>
          <w:noProof/>
        </w:rPr>
        <w:t>53</w:t>
      </w:r>
      <w:r w:rsidR="001254B3">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436229">
        <w:rPr>
          <w:noProof/>
          <w:color w:val="000000"/>
        </w:rPr>
        <w:t>(форма 15)</w:t>
      </w:r>
      <w:r>
        <w:rPr>
          <w:noProof/>
        </w:rPr>
        <w:tab/>
      </w:r>
      <w:r w:rsidR="001254B3">
        <w:rPr>
          <w:noProof/>
        </w:rPr>
        <w:fldChar w:fldCharType="begin"/>
      </w:r>
      <w:r>
        <w:rPr>
          <w:noProof/>
        </w:rPr>
        <w:instrText xml:space="preserve"> PAGEREF _Toc441131347 \h </w:instrText>
      </w:r>
      <w:r w:rsidR="001254B3">
        <w:rPr>
          <w:noProof/>
        </w:rPr>
      </w:r>
      <w:r w:rsidR="001254B3">
        <w:rPr>
          <w:noProof/>
        </w:rPr>
        <w:fldChar w:fldCharType="separate"/>
      </w:r>
      <w:r w:rsidR="00DD5546">
        <w:rPr>
          <w:noProof/>
        </w:rPr>
        <w:t>53</w:t>
      </w:r>
      <w:r w:rsidR="001254B3">
        <w:rPr>
          <w:noProof/>
        </w:rPr>
        <w:fldChar w:fldCharType="end"/>
      </w:r>
    </w:p>
    <w:p w:rsidR="00717F60" w:rsidRPr="00E71A48" w:rsidRDefault="001254B3"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1233"/>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1234"/>
      <w:bookmarkEnd w:id="8"/>
      <w:r w:rsidRPr="00E71A48">
        <w:t>Общие сведения о процедуре запроса предложений</w:t>
      </w:r>
      <w:bookmarkEnd w:id="9"/>
    </w:p>
    <w:p w:rsidR="005B75A6" w:rsidRPr="00081E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A47FA7">
        <w:rPr>
          <w:iCs/>
          <w:szCs w:val="24"/>
        </w:rPr>
        <w:t xml:space="preserve">филиал </w:t>
      </w:r>
      <w:r w:rsidR="00A47FA7" w:rsidRPr="007556FF">
        <w:rPr>
          <w:iCs/>
          <w:sz w:val="24"/>
          <w:szCs w:val="24"/>
        </w:rPr>
        <w:t xml:space="preserve"> ПАО «МРСК </w:t>
      </w:r>
      <w:r w:rsidR="00A47FA7" w:rsidRPr="00702B2C">
        <w:rPr>
          <w:iCs/>
          <w:sz w:val="24"/>
          <w:szCs w:val="24"/>
        </w:rPr>
        <w:t>Центра»</w:t>
      </w:r>
      <w:r w:rsidR="00A47FA7">
        <w:rPr>
          <w:iCs/>
          <w:sz w:val="24"/>
          <w:szCs w:val="24"/>
        </w:rPr>
        <w:t xml:space="preserve"> - </w:t>
      </w:r>
      <w:r w:rsidR="00A47FA7" w:rsidRPr="002A5D5C">
        <w:rPr>
          <w:iCs/>
          <w:szCs w:val="24"/>
        </w:rPr>
        <w:t>«Белгородэнерго»</w:t>
      </w:r>
      <w:r w:rsidR="00A47FA7">
        <w:rPr>
          <w:iCs/>
          <w:szCs w:val="24"/>
        </w:rPr>
        <w:t xml:space="preserve"> </w:t>
      </w:r>
      <w:r w:rsidR="00A47FA7" w:rsidRPr="00702B2C">
        <w:rPr>
          <w:iCs/>
          <w:sz w:val="24"/>
          <w:szCs w:val="24"/>
        </w:rPr>
        <w:t xml:space="preserve"> (далее – Заказчик или Организатор) (почтовый адрес:</w:t>
      </w:r>
      <w:proofErr w:type="gramEnd"/>
      <w:r w:rsidR="00A47FA7" w:rsidRPr="00702B2C">
        <w:rPr>
          <w:iCs/>
          <w:sz w:val="24"/>
          <w:szCs w:val="24"/>
        </w:rPr>
        <w:t xml:space="preserve"> РФ, </w:t>
      </w:r>
      <w:r w:rsidR="00A47FA7">
        <w:rPr>
          <w:iCs/>
          <w:sz w:val="24"/>
          <w:szCs w:val="24"/>
        </w:rPr>
        <w:t>308000</w:t>
      </w:r>
      <w:r w:rsidR="00A47FA7" w:rsidRPr="00702B2C">
        <w:rPr>
          <w:iCs/>
          <w:sz w:val="24"/>
          <w:szCs w:val="24"/>
        </w:rPr>
        <w:t xml:space="preserve">, г. </w:t>
      </w:r>
      <w:r w:rsidR="00A47FA7">
        <w:rPr>
          <w:iCs/>
          <w:sz w:val="24"/>
          <w:szCs w:val="24"/>
        </w:rPr>
        <w:t>Белгород</w:t>
      </w:r>
      <w:r w:rsidR="00A47FA7" w:rsidRPr="00702B2C">
        <w:rPr>
          <w:iCs/>
          <w:sz w:val="24"/>
          <w:szCs w:val="24"/>
        </w:rPr>
        <w:t xml:space="preserve">, ул. </w:t>
      </w:r>
      <w:r w:rsidR="00A47FA7">
        <w:rPr>
          <w:iCs/>
          <w:sz w:val="24"/>
          <w:szCs w:val="24"/>
        </w:rPr>
        <w:t>Преображенская</w:t>
      </w:r>
      <w:r w:rsidR="00A47FA7" w:rsidRPr="00702B2C">
        <w:rPr>
          <w:iCs/>
          <w:sz w:val="24"/>
          <w:szCs w:val="24"/>
        </w:rPr>
        <w:t>, 4</w:t>
      </w:r>
      <w:r w:rsidR="00A47FA7">
        <w:rPr>
          <w:iCs/>
          <w:sz w:val="24"/>
          <w:szCs w:val="24"/>
        </w:rPr>
        <w:t>2, с</w:t>
      </w:r>
      <w:r w:rsidR="00A47FA7" w:rsidRPr="00702B2C">
        <w:rPr>
          <w:iCs/>
          <w:sz w:val="24"/>
          <w:szCs w:val="24"/>
        </w:rPr>
        <w:t xml:space="preserve">екретарь </w:t>
      </w:r>
      <w:r w:rsidR="00A47FA7"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00A47FA7" w:rsidRPr="00EE48F3">
        <w:t xml:space="preserve">Горягина Татьяна Николаевна, контактный телефон: (4722) 58-17-51 или по адресу электронной почты: </w:t>
      </w:r>
      <w:hyperlink r:id="rId17" w:history="1">
        <w:r w:rsidR="00A47FA7" w:rsidRPr="00EE48F3">
          <w:rPr>
            <w:rStyle w:val="a7"/>
            <w:lang w:val="en-US"/>
          </w:rPr>
          <w:t>Goryagina</w:t>
        </w:r>
        <w:r w:rsidR="00A47FA7" w:rsidRPr="00EE48F3">
          <w:rPr>
            <w:rStyle w:val="a7"/>
          </w:rPr>
          <w:t>.</w:t>
        </w:r>
        <w:r w:rsidR="00A47FA7" w:rsidRPr="00EE48F3">
          <w:rPr>
            <w:rStyle w:val="a7"/>
            <w:lang w:val="en-US"/>
          </w:rPr>
          <w:t>TN</w:t>
        </w:r>
        <w:r w:rsidR="00A47FA7" w:rsidRPr="00EE48F3">
          <w:rPr>
            <w:rStyle w:val="a7"/>
          </w:rPr>
          <w:t>@</w:t>
        </w:r>
        <w:r w:rsidR="00A47FA7" w:rsidRPr="00EE48F3">
          <w:rPr>
            <w:rStyle w:val="a7"/>
            <w:lang w:val="en-US"/>
          </w:rPr>
          <w:t>mrsk</w:t>
        </w:r>
        <w:r w:rsidR="00A47FA7" w:rsidRPr="00EE48F3">
          <w:rPr>
            <w:rStyle w:val="a7"/>
          </w:rPr>
          <w:t>-1.</w:t>
        </w:r>
        <w:r w:rsidR="00A47FA7" w:rsidRPr="00EE48F3">
          <w:rPr>
            <w:rStyle w:val="a7"/>
            <w:lang w:val="en-US"/>
          </w:rPr>
          <w:t>ru</w:t>
        </w:r>
      </w:hyperlink>
      <w:r w:rsidR="00A47FA7" w:rsidRPr="00EE48F3">
        <w:rPr>
          <w:iCs/>
          <w:sz w:val="24"/>
          <w:szCs w:val="24"/>
        </w:rPr>
        <w:t xml:space="preserve">, ответственное лицо </w:t>
      </w:r>
      <w:r w:rsidR="00A47FA7" w:rsidRPr="00EE48F3">
        <w:t xml:space="preserve">Ермолова Ирина Валерьевна – контактный телефон: (4722) 58-17-81, адрес электронной почты: </w:t>
      </w:r>
      <w:hyperlink r:id="rId18" w:history="1">
        <w:r w:rsidR="00A47FA7" w:rsidRPr="00EE48F3">
          <w:rPr>
            <w:rStyle w:val="a7"/>
          </w:rPr>
          <w:t>Ermolova.IV@mrsk-1.ru</w:t>
        </w:r>
      </w:hyperlink>
      <w:r w:rsidR="00A47FA7">
        <w:t>, п</w:t>
      </w:r>
      <w:r w:rsidR="00A47FA7" w:rsidRPr="001C77F2">
        <w:t xml:space="preserve">о вопросам, связанным с разъяснением технического задания, обращаться к ответственному сотруднику </w:t>
      </w:r>
      <w:proofErr w:type="gramStart"/>
      <w:r w:rsidR="00A47FA7" w:rsidRPr="00F47E3F">
        <w:t>Организатора</w:t>
      </w:r>
      <w:r w:rsidR="00A47FA7">
        <w:t xml:space="preserve"> </w:t>
      </w:r>
      <w:r w:rsidR="00A47FA7" w:rsidRPr="00F47E3F">
        <w:t xml:space="preserve"> –</w:t>
      </w:r>
      <w:proofErr w:type="gramEnd"/>
      <w:r w:rsidR="00A47FA7" w:rsidRPr="00F47E3F">
        <w:t xml:space="preserve"> </w:t>
      </w:r>
      <w:r w:rsidR="00081EB1" w:rsidRPr="0003109F">
        <w:t>Лыкова Елена Ивановна</w:t>
      </w:r>
      <w:r w:rsidR="00081EB1" w:rsidRPr="002A5D5C">
        <w:t xml:space="preserve">, телефон: </w:t>
      </w:r>
      <w:r w:rsidR="00081EB1" w:rsidRPr="0003109F">
        <w:t>(4722) 30-40-03</w:t>
      </w:r>
      <w:r w:rsidR="00081EB1" w:rsidRPr="00C614A4">
        <w:t>, адрес электронной почты</w:t>
      </w:r>
      <w:r w:rsidR="00081EB1">
        <w:t xml:space="preserve">:  </w:t>
      </w:r>
      <w:hyperlink r:id="rId19" w:history="1">
        <w:r w:rsidR="00081EB1" w:rsidRPr="00AE0B2B">
          <w:rPr>
            <w:rStyle w:val="a7"/>
            <w:lang w:val="en-US"/>
          </w:rPr>
          <w:t>Lykova</w:t>
        </w:r>
        <w:r w:rsidR="00081EB1" w:rsidRPr="00AE0B2B">
          <w:rPr>
            <w:rStyle w:val="a7"/>
          </w:rPr>
          <w:t>.</w:t>
        </w:r>
        <w:r w:rsidR="00081EB1" w:rsidRPr="00AE0B2B">
          <w:rPr>
            <w:rStyle w:val="a7"/>
            <w:lang w:val="en-US"/>
          </w:rPr>
          <w:t>EI</w:t>
        </w:r>
        <w:r w:rsidR="00081EB1" w:rsidRPr="00AE0B2B">
          <w:rPr>
            <w:rStyle w:val="a7"/>
          </w:rPr>
          <w:t>@</w:t>
        </w:r>
        <w:r w:rsidR="00081EB1" w:rsidRPr="00AE0B2B">
          <w:rPr>
            <w:rStyle w:val="a7"/>
            <w:lang w:val="en-US"/>
          </w:rPr>
          <w:t>mrsk</w:t>
        </w:r>
        <w:r w:rsidR="00081EB1" w:rsidRPr="00AE0B2B">
          <w:rPr>
            <w:rStyle w:val="a7"/>
          </w:rPr>
          <w:t>-1.</w:t>
        </w:r>
        <w:r w:rsidR="00081EB1" w:rsidRPr="00AE0B2B">
          <w:rPr>
            <w:rStyle w:val="a7"/>
            <w:lang w:val="en-US"/>
          </w:rPr>
          <w:t>ru</w:t>
        </w:r>
      </w:hyperlink>
      <w:r w:rsidR="00A47FA7" w:rsidRPr="00AE0B2B">
        <w:rPr>
          <w:rStyle w:val="a7"/>
          <w:snapToGrid w:val="0"/>
        </w:rPr>
        <w:t>.</w:t>
      </w:r>
      <w:r w:rsidR="00A47FA7" w:rsidRPr="00AE0B2B">
        <w:rPr>
          <w:sz w:val="24"/>
          <w:szCs w:val="24"/>
        </w:rPr>
        <w:t xml:space="preserve"> </w:t>
      </w:r>
      <w:proofErr w:type="gramStart"/>
      <w:r w:rsidR="00A47FA7" w:rsidRPr="00AE0B2B">
        <w:rPr>
          <w:iCs/>
          <w:sz w:val="24"/>
          <w:szCs w:val="24"/>
        </w:rPr>
        <w:t>Извещением</w:t>
      </w:r>
      <w:r w:rsidR="00A47FA7" w:rsidRPr="00AE0B2B">
        <w:rPr>
          <w:sz w:val="24"/>
          <w:szCs w:val="24"/>
        </w:rPr>
        <w:t xml:space="preserve"> о проведении открытого </w:t>
      </w:r>
      <w:r w:rsidR="00A47FA7" w:rsidRPr="00AE0B2B">
        <w:rPr>
          <w:iCs/>
          <w:sz w:val="24"/>
          <w:szCs w:val="24"/>
        </w:rPr>
        <w:t>запроса предложений</w:t>
      </w:r>
      <w:r w:rsidR="00A47FA7" w:rsidRPr="00AE0B2B">
        <w:rPr>
          <w:sz w:val="24"/>
          <w:szCs w:val="24"/>
        </w:rPr>
        <w:t>, опубликованным</w:t>
      </w:r>
      <w:r w:rsidR="00A47FA7" w:rsidRPr="00AE0B2B">
        <w:rPr>
          <w:b/>
          <w:sz w:val="24"/>
          <w:szCs w:val="24"/>
        </w:rPr>
        <w:t xml:space="preserve"> </w:t>
      </w:r>
      <w:r w:rsidRPr="00AE0B2B">
        <w:rPr>
          <w:b/>
          <w:sz w:val="24"/>
          <w:szCs w:val="24"/>
        </w:rPr>
        <w:t>«</w:t>
      </w:r>
      <w:r w:rsidR="00923456">
        <w:rPr>
          <w:b/>
          <w:sz w:val="24"/>
          <w:szCs w:val="24"/>
        </w:rPr>
        <w:t>09</w:t>
      </w:r>
      <w:r w:rsidRPr="00AE0B2B">
        <w:rPr>
          <w:b/>
          <w:sz w:val="24"/>
          <w:szCs w:val="24"/>
        </w:rPr>
        <w:t xml:space="preserve">» </w:t>
      </w:r>
      <w:r w:rsidR="00923456">
        <w:rPr>
          <w:b/>
          <w:sz w:val="24"/>
          <w:szCs w:val="24"/>
        </w:rPr>
        <w:t>марта</w:t>
      </w:r>
      <w:r w:rsidRPr="00AE0B2B">
        <w:rPr>
          <w:b/>
          <w:sz w:val="24"/>
          <w:szCs w:val="24"/>
        </w:rPr>
        <w:t xml:space="preserve"> 20</w:t>
      </w:r>
      <w:r w:rsidR="00C12FA4" w:rsidRPr="00AE0B2B">
        <w:rPr>
          <w:b/>
          <w:sz w:val="24"/>
          <w:szCs w:val="24"/>
        </w:rPr>
        <w:t>1</w:t>
      </w:r>
      <w:r w:rsidR="00862664" w:rsidRPr="00AE0B2B">
        <w:rPr>
          <w:b/>
          <w:sz w:val="24"/>
          <w:szCs w:val="24"/>
        </w:rPr>
        <w:t>6</w:t>
      </w:r>
      <w:r w:rsidRPr="00AE0B2B">
        <w:rPr>
          <w:b/>
          <w:sz w:val="24"/>
          <w:szCs w:val="24"/>
        </w:rPr>
        <w:t xml:space="preserve"> г.</w:t>
      </w:r>
      <w:r w:rsidRPr="00AE0B2B">
        <w:rPr>
          <w:sz w:val="24"/>
          <w:szCs w:val="24"/>
        </w:rPr>
        <w:t xml:space="preserve"> на официальном сайте (</w:t>
      </w:r>
      <w:hyperlink r:id="rId20" w:history="1">
        <w:r w:rsidR="00345CCA" w:rsidRPr="00AE0B2B">
          <w:rPr>
            <w:rStyle w:val="a7"/>
            <w:sz w:val="24"/>
            <w:szCs w:val="24"/>
          </w:rPr>
          <w:t>www.zakupki.</w:t>
        </w:r>
        <w:r w:rsidR="00345CCA" w:rsidRPr="00AE0B2B">
          <w:rPr>
            <w:rStyle w:val="a7"/>
            <w:sz w:val="24"/>
            <w:szCs w:val="24"/>
            <w:lang w:val="en-US"/>
          </w:rPr>
          <w:t>gov</w:t>
        </w:r>
        <w:r w:rsidR="00345CCA" w:rsidRPr="00AE0B2B">
          <w:rPr>
            <w:rStyle w:val="a7"/>
            <w:sz w:val="24"/>
            <w:szCs w:val="24"/>
          </w:rPr>
          <w:t>.ru</w:t>
        </w:r>
      </w:hyperlink>
      <w:r w:rsidRPr="00AE0B2B">
        <w:rPr>
          <w:sz w:val="24"/>
          <w:szCs w:val="24"/>
        </w:rPr>
        <w:t>),</w:t>
      </w:r>
      <w:r w:rsidR="009D7F01" w:rsidRPr="00AE0B2B">
        <w:rPr>
          <w:iCs/>
          <w:sz w:val="24"/>
          <w:szCs w:val="24"/>
        </w:rPr>
        <w:t xml:space="preserve"> </w:t>
      </w:r>
      <w:r w:rsidR="009D7F01" w:rsidRPr="00AE0B2B">
        <w:rPr>
          <w:sz w:val="24"/>
          <w:szCs w:val="24"/>
        </w:rPr>
        <w:t xml:space="preserve">на сайте </w:t>
      </w:r>
      <w:r w:rsidR="007556FF" w:rsidRPr="00AE0B2B">
        <w:rPr>
          <w:iCs/>
          <w:sz w:val="24"/>
          <w:szCs w:val="24"/>
        </w:rPr>
        <w:t>ПАО «МРСК Центра»</w:t>
      </w:r>
      <w:r w:rsidR="009D7F01" w:rsidRPr="00AE0B2B">
        <w:rPr>
          <w:sz w:val="24"/>
          <w:szCs w:val="24"/>
        </w:rPr>
        <w:t xml:space="preserve"> (</w:t>
      </w:r>
      <w:hyperlink r:id="rId21" w:history="1">
        <w:r w:rsidR="007556FF" w:rsidRPr="00AE0B2B">
          <w:rPr>
            <w:rStyle w:val="a7"/>
            <w:sz w:val="24"/>
            <w:szCs w:val="24"/>
          </w:rPr>
          <w:t>www.mrsk-1.ru</w:t>
        </w:r>
      </w:hyperlink>
      <w:r w:rsidR="00862664" w:rsidRPr="00433EB1">
        <w:rPr>
          <w:sz w:val="24"/>
          <w:szCs w:val="24"/>
        </w:rPr>
        <w:t>)</w:t>
      </w:r>
      <w:r w:rsidR="00702B2C" w:rsidRPr="00433EB1">
        <w:rPr>
          <w:sz w:val="24"/>
          <w:szCs w:val="24"/>
        </w:rPr>
        <w:t xml:space="preserve">, </w:t>
      </w:r>
      <w:r w:rsidR="00433EB1" w:rsidRPr="00433EB1">
        <w:rPr>
          <w:sz w:val="24"/>
          <w:szCs w:val="24"/>
        </w:rPr>
        <w:t>на сайте электронной торговой площадки ПАО «</w:t>
      </w:r>
      <w:proofErr w:type="spellStart"/>
      <w:r w:rsidR="00433EB1" w:rsidRPr="00433EB1">
        <w:rPr>
          <w:sz w:val="24"/>
          <w:szCs w:val="24"/>
        </w:rPr>
        <w:t>Россети</w:t>
      </w:r>
      <w:proofErr w:type="spellEnd"/>
      <w:r w:rsidR="00433EB1" w:rsidRPr="00433EB1">
        <w:rPr>
          <w:sz w:val="24"/>
          <w:szCs w:val="24"/>
        </w:rPr>
        <w:t xml:space="preserve">» </w:t>
      </w:r>
      <w:hyperlink r:id="rId22" w:history="1">
        <w:r w:rsidR="00397EE5" w:rsidRPr="009805A5">
          <w:rPr>
            <w:rStyle w:val="a7"/>
            <w:sz w:val="24"/>
            <w:szCs w:val="24"/>
          </w:rPr>
          <w:t>www.b2b-mrsk.ru</w:t>
        </w:r>
      </w:hyperlink>
      <w:r w:rsidR="00433EB1" w:rsidRPr="00433EB1">
        <w:rPr>
          <w:sz w:val="24"/>
          <w:szCs w:val="24"/>
        </w:rPr>
        <w:t xml:space="preserve"> (далее — ЭТП)</w:t>
      </w:r>
      <w:r w:rsidR="00702B2C" w:rsidRPr="00433EB1">
        <w:rPr>
          <w:sz w:val="24"/>
          <w:szCs w:val="24"/>
        </w:rPr>
        <w:t xml:space="preserve">, </w:t>
      </w:r>
      <w:r w:rsidR="009A7733" w:rsidRPr="00433EB1">
        <w:rPr>
          <w:iCs/>
          <w:sz w:val="24"/>
          <w:szCs w:val="24"/>
        </w:rPr>
        <w:t xml:space="preserve"> </w:t>
      </w:r>
      <w:r w:rsidRPr="008E35B7">
        <w:rPr>
          <w:iCs/>
          <w:sz w:val="24"/>
          <w:szCs w:val="24"/>
        </w:rPr>
        <w:t>приг</w:t>
      </w:r>
      <w:r w:rsidRPr="008E35B7">
        <w:rPr>
          <w:sz w:val="24"/>
          <w:szCs w:val="24"/>
        </w:rPr>
        <w:t>ласило юридических лиц</w:t>
      </w:r>
      <w:r w:rsidR="005B75A6" w:rsidRPr="008E35B7">
        <w:rPr>
          <w:sz w:val="24"/>
          <w:szCs w:val="24"/>
        </w:rPr>
        <w:t xml:space="preserve"> и физических лиц (в т.</w:t>
      </w:r>
      <w:r w:rsidR="003129D4" w:rsidRPr="008E35B7">
        <w:rPr>
          <w:sz w:val="24"/>
          <w:szCs w:val="24"/>
        </w:rPr>
        <w:t xml:space="preserve"> </w:t>
      </w:r>
      <w:r w:rsidR="005B75A6" w:rsidRPr="008E35B7">
        <w:rPr>
          <w:sz w:val="24"/>
          <w:szCs w:val="24"/>
        </w:rPr>
        <w:t>ч. индивидуальных предпринимателей)</w:t>
      </w:r>
      <w:r w:rsidR="008E35B7" w:rsidRPr="008E35B7">
        <w:rPr>
          <w:sz w:val="24"/>
          <w:szCs w:val="24"/>
        </w:rPr>
        <w:t xml:space="preserve"> являющихся субъектами малого и среднего предпринимательства (соответствующих критериям отнесения к субъектам</w:t>
      </w:r>
      <w:proofErr w:type="gramEnd"/>
      <w:r w:rsidR="008E35B7" w:rsidRPr="008E35B7">
        <w:rPr>
          <w:sz w:val="24"/>
          <w:szCs w:val="24"/>
        </w:rPr>
        <w:t xml:space="preserve"> </w:t>
      </w:r>
      <w:proofErr w:type="gramStart"/>
      <w:r w:rsidR="008E35B7" w:rsidRPr="008E35B7">
        <w:rPr>
          <w:sz w:val="24"/>
          <w:szCs w:val="24"/>
        </w:rPr>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8E35B7">
        <w:rPr>
          <w:sz w:val="24"/>
          <w:szCs w:val="24"/>
        </w:rPr>
        <w:t xml:space="preserve"> </w:t>
      </w:r>
      <w:r w:rsidR="00D15381" w:rsidRPr="008E35B7">
        <w:rPr>
          <w:sz w:val="24"/>
          <w:szCs w:val="24"/>
        </w:rPr>
        <w:t>(далее – Участники</w:t>
      </w:r>
      <w:r w:rsidR="00D15381" w:rsidRPr="00081EB1">
        <w:rPr>
          <w:sz w:val="24"/>
          <w:szCs w:val="24"/>
        </w:rPr>
        <w:t xml:space="preserve">) </w:t>
      </w:r>
      <w:r w:rsidR="004B5EB3" w:rsidRPr="00081EB1">
        <w:rPr>
          <w:sz w:val="24"/>
          <w:szCs w:val="24"/>
        </w:rPr>
        <w:t>к участию в процедуре О</w:t>
      </w:r>
      <w:r w:rsidRPr="00081EB1">
        <w:rPr>
          <w:sz w:val="24"/>
          <w:szCs w:val="24"/>
        </w:rPr>
        <w:t xml:space="preserve">ткрытого запроса предложений (далее – запрос предложений) </w:t>
      </w:r>
      <w:bookmarkEnd w:id="10"/>
      <w:r w:rsidR="004B5EB3" w:rsidRPr="00081EB1">
        <w:rPr>
          <w:sz w:val="24"/>
          <w:szCs w:val="24"/>
        </w:rPr>
        <w:t xml:space="preserve">на право заключения </w:t>
      </w:r>
      <w:r w:rsidR="00A47FA7" w:rsidRPr="00081EB1">
        <w:rPr>
          <w:iCs/>
          <w:sz w:val="24"/>
          <w:szCs w:val="24"/>
          <w:lang w:eastAsia="ru-RU"/>
        </w:rPr>
        <w:t>Договора</w:t>
      </w:r>
      <w:r w:rsidR="00A47FA7" w:rsidRPr="00081EB1">
        <w:rPr>
          <w:sz w:val="24"/>
          <w:szCs w:val="24"/>
        </w:rPr>
        <w:t xml:space="preserve">  </w:t>
      </w:r>
      <w:r w:rsidR="00A47FA7" w:rsidRPr="00081EB1">
        <w:rPr>
          <w:snapToGrid w:val="0"/>
          <w:sz w:val="24"/>
          <w:szCs w:val="24"/>
        </w:rPr>
        <w:t xml:space="preserve">на </w:t>
      </w:r>
      <w:r w:rsidR="00A47FA7" w:rsidRPr="00081EB1">
        <w:rPr>
          <w:snapToGrid w:val="0"/>
          <w:sz w:val="24"/>
        </w:rPr>
        <w:t>поставку электроизоляционных материалов для нужд ПАО «МРСК Центра» (филиала «Белгородэнерго»)</w:t>
      </w:r>
      <w:r w:rsidR="00862664" w:rsidRPr="00081EB1">
        <w:rPr>
          <w:sz w:val="24"/>
          <w:szCs w:val="24"/>
        </w:rPr>
        <w:t>, ра</w:t>
      </w:r>
      <w:r w:rsidR="00081EB1" w:rsidRPr="00081EB1">
        <w:rPr>
          <w:sz w:val="24"/>
          <w:szCs w:val="24"/>
        </w:rPr>
        <w:t>сположенного по адресу:</w:t>
      </w:r>
      <w:proofErr w:type="gramEnd"/>
      <w:r w:rsidR="00081EB1" w:rsidRPr="00081EB1">
        <w:rPr>
          <w:sz w:val="24"/>
          <w:szCs w:val="24"/>
        </w:rPr>
        <w:t xml:space="preserve"> РФ, 3080</w:t>
      </w:r>
      <w:r w:rsidR="00862664" w:rsidRPr="00081EB1">
        <w:rPr>
          <w:sz w:val="24"/>
          <w:szCs w:val="24"/>
        </w:rPr>
        <w:t xml:space="preserve">00, г. Белгород, ул. Преображенская, д. 42; </w:t>
      </w:r>
      <w:bookmarkEnd w:id="11"/>
      <w:bookmarkEnd w:id="12"/>
      <w:bookmarkEnd w:id="13"/>
    </w:p>
    <w:p w:rsidR="00717F60" w:rsidRPr="00081EB1" w:rsidRDefault="00433EB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81EB1">
        <w:rPr>
          <w:sz w:val="24"/>
          <w:szCs w:val="24"/>
        </w:rPr>
        <w:t>Настоящий Запрос предложений проводится без использования функционала ЭТП.</w:t>
      </w:r>
      <w:bookmarkEnd w:id="14"/>
    </w:p>
    <w:p w:rsidR="00717F60" w:rsidRPr="00081E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81EB1">
        <w:rPr>
          <w:sz w:val="24"/>
          <w:szCs w:val="24"/>
        </w:rPr>
        <w:t>Заказчик</w:t>
      </w:r>
      <w:r w:rsidR="00702B2C" w:rsidRPr="00081EB1">
        <w:rPr>
          <w:sz w:val="24"/>
          <w:szCs w:val="24"/>
        </w:rPr>
        <w:t xml:space="preserve">: </w:t>
      </w:r>
      <w:r w:rsidRPr="00081EB1">
        <w:rPr>
          <w:sz w:val="24"/>
          <w:szCs w:val="24"/>
        </w:rPr>
        <w:t xml:space="preserve"> </w:t>
      </w:r>
      <w:r w:rsidR="00702B2C" w:rsidRPr="00081EB1">
        <w:rPr>
          <w:iCs/>
          <w:sz w:val="24"/>
          <w:szCs w:val="24"/>
        </w:rPr>
        <w:t>ПАО «МРСК Центра».</w:t>
      </w:r>
      <w:r w:rsidRPr="00081EB1">
        <w:rPr>
          <w:rStyle w:val="aa"/>
          <w:sz w:val="24"/>
          <w:szCs w:val="24"/>
        </w:rPr>
        <w:t xml:space="preserve"> </w:t>
      </w:r>
      <w:bookmarkEnd w:id="15"/>
    </w:p>
    <w:p w:rsidR="008C4223" w:rsidRPr="00081EB1"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81EB1">
        <w:rPr>
          <w:sz w:val="24"/>
          <w:szCs w:val="24"/>
        </w:rPr>
        <w:t>Предмет З</w:t>
      </w:r>
      <w:r w:rsidR="00717F60" w:rsidRPr="00081EB1">
        <w:rPr>
          <w:sz w:val="24"/>
          <w:szCs w:val="24"/>
        </w:rPr>
        <w:t>апроса предложений</w:t>
      </w:r>
      <w:r w:rsidR="00702B2C" w:rsidRPr="00081EB1">
        <w:rPr>
          <w:sz w:val="24"/>
          <w:szCs w:val="24"/>
        </w:rPr>
        <w:t>:</w:t>
      </w:r>
      <w:bookmarkEnd w:id="16"/>
    </w:p>
    <w:p w:rsidR="00A40714" w:rsidRPr="00081EB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081EB1">
        <w:rPr>
          <w:b/>
          <w:sz w:val="24"/>
          <w:szCs w:val="24"/>
          <w:u w:val="single"/>
        </w:rPr>
        <w:t>Лот №1:</w:t>
      </w:r>
      <w:r w:rsidR="00717F60" w:rsidRPr="00081EB1">
        <w:rPr>
          <w:sz w:val="24"/>
          <w:szCs w:val="24"/>
        </w:rPr>
        <w:t xml:space="preserve"> право заключения </w:t>
      </w:r>
      <w:bookmarkEnd w:id="17"/>
      <w:r w:rsidR="00A47FA7" w:rsidRPr="00081EB1">
        <w:rPr>
          <w:iCs/>
          <w:sz w:val="24"/>
          <w:szCs w:val="24"/>
          <w:lang w:eastAsia="ru-RU"/>
        </w:rPr>
        <w:t>Договора</w:t>
      </w:r>
      <w:r w:rsidR="00A47FA7" w:rsidRPr="00081EB1">
        <w:rPr>
          <w:sz w:val="24"/>
          <w:szCs w:val="24"/>
        </w:rPr>
        <w:t xml:space="preserve">  </w:t>
      </w:r>
      <w:r w:rsidR="00A47FA7" w:rsidRPr="00081EB1">
        <w:rPr>
          <w:snapToGrid w:val="0"/>
          <w:sz w:val="24"/>
          <w:szCs w:val="24"/>
        </w:rPr>
        <w:t xml:space="preserve">на </w:t>
      </w:r>
      <w:r w:rsidR="00A47FA7" w:rsidRPr="00081EB1">
        <w:rPr>
          <w:snapToGrid w:val="0"/>
          <w:sz w:val="24"/>
        </w:rPr>
        <w:t>поставку электроизоляционных материалов для нужд ПАО «МРСК Центра» (филиала «Белгородэнерго»)</w:t>
      </w:r>
      <w:r w:rsidR="00702B2C" w:rsidRPr="00081EB1">
        <w:rPr>
          <w:sz w:val="24"/>
          <w:szCs w:val="24"/>
        </w:rPr>
        <w:t>.</w:t>
      </w:r>
    </w:p>
    <w:p w:rsidR="008C4223" w:rsidRPr="00081EB1" w:rsidRDefault="008C4223" w:rsidP="00E722B6">
      <w:pPr>
        <w:keepNext/>
        <w:autoSpaceDE w:val="0"/>
        <w:autoSpaceDN w:val="0"/>
        <w:spacing w:line="264" w:lineRule="auto"/>
        <w:ind w:firstLine="540"/>
        <w:rPr>
          <w:sz w:val="24"/>
          <w:szCs w:val="24"/>
          <w:lang w:eastAsia="ru-RU"/>
        </w:rPr>
      </w:pPr>
      <w:r w:rsidRPr="00081EB1">
        <w:rPr>
          <w:sz w:val="24"/>
          <w:szCs w:val="24"/>
        </w:rPr>
        <w:t xml:space="preserve">Количество лотов: </w:t>
      </w:r>
      <w:r w:rsidRPr="00081EB1">
        <w:rPr>
          <w:b/>
          <w:sz w:val="24"/>
          <w:szCs w:val="24"/>
        </w:rPr>
        <w:t>1 (один)</w:t>
      </w:r>
      <w:r w:rsidRPr="00081EB1">
        <w:rPr>
          <w:sz w:val="24"/>
          <w:szCs w:val="24"/>
        </w:rPr>
        <w:t>.</w:t>
      </w:r>
    </w:p>
    <w:bookmarkEnd w:id="18"/>
    <w:p w:rsidR="002A47D1" w:rsidRPr="00081EB1" w:rsidRDefault="002A47D1" w:rsidP="00E722B6">
      <w:pPr>
        <w:keepNext/>
        <w:autoSpaceDE w:val="0"/>
        <w:autoSpaceDN w:val="0"/>
        <w:spacing w:line="264" w:lineRule="auto"/>
        <w:ind w:firstLine="540"/>
        <w:rPr>
          <w:color w:val="000000"/>
          <w:sz w:val="24"/>
          <w:szCs w:val="24"/>
          <w:lang w:eastAsia="ru-RU"/>
        </w:rPr>
      </w:pPr>
      <w:r w:rsidRPr="00081EB1">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81EB1">
        <w:rPr>
          <w:color w:val="000000"/>
          <w:sz w:val="24"/>
          <w:szCs w:val="24"/>
          <w:lang w:eastAsia="ru-RU"/>
        </w:rPr>
        <w:t>,</w:t>
      </w:r>
      <w:proofErr w:type="gramEnd"/>
      <w:r w:rsidRPr="00081EB1">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081EB1">
        <w:rPr>
          <w:color w:val="000000"/>
          <w:sz w:val="24"/>
          <w:szCs w:val="24"/>
          <w:lang w:eastAsia="ru-RU"/>
        </w:rPr>
        <w:t>й</w:t>
      </w:r>
      <w:r w:rsidRPr="00081EB1">
        <w:rPr>
          <w:color w:val="000000"/>
          <w:sz w:val="24"/>
          <w:szCs w:val="24"/>
          <w:lang w:eastAsia="ru-RU"/>
        </w:rPr>
        <w:t xml:space="preserve"> </w:t>
      </w:r>
      <w:r w:rsidR="00841A6F" w:rsidRPr="00081EB1">
        <w:rPr>
          <w:color w:val="000000"/>
          <w:sz w:val="24"/>
          <w:szCs w:val="24"/>
          <w:lang w:eastAsia="ru-RU"/>
        </w:rPr>
        <w:t>Заявки,</w:t>
      </w:r>
      <w:r w:rsidRPr="00081EB1">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081EB1">
        <w:rPr>
          <w:color w:val="000000"/>
          <w:sz w:val="24"/>
          <w:szCs w:val="24"/>
          <w:lang w:eastAsia="ru-RU"/>
        </w:rPr>
        <w:t>Заявки</w:t>
      </w:r>
      <w:r w:rsidRPr="00081EB1">
        <w:rPr>
          <w:color w:val="000000"/>
          <w:sz w:val="24"/>
          <w:szCs w:val="24"/>
          <w:lang w:eastAsia="ru-RU"/>
        </w:rPr>
        <w:t xml:space="preserve"> Участника.</w:t>
      </w:r>
    </w:p>
    <w:p w:rsidR="009D7F01" w:rsidRPr="00081EB1" w:rsidRDefault="009D7F01" w:rsidP="00E722B6">
      <w:pPr>
        <w:keepNext/>
        <w:autoSpaceDE w:val="0"/>
        <w:autoSpaceDN w:val="0"/>
        <w:spacing w:line="264" w:lineRule="auto"/>
        <w:ind w:firstLine="540"/>
        <w:rPr>
          <w:i/>
          <w:color w:val="000000"/>
          <w:sz w:val="24"/>
          <w:szCs w:val="24"/>
          <w:lang w:eastAsia="ru-RU"/>
        </w:rPr>
      </w:pPr>
      <w:r w:rsidRPr="00081EB1">
        <w:rPr>
          <w:i/>
          <w:color w:val="000000"/>
          <w:sz w:val="24"/>
          <w:szCs w:val="24"/>
          <w:lang w:eastAsia="ru-RU"/>
        </w:rPr>
        <w:t xml:space="preserve">Участник самостоятельно, в рамках своей </w:t>
      </w:r>
      <w:r w:rsidR="00702B2C" w:rsidRPr="00081EB1">
        <w:rPr>
          <w:i/>
          <w:color w:val="000000"/>
          <w:sz w:val="24"/>
          <w:szCs w:val="24"/>
          <w:lang w:eastAsia="ru-RU"/>
        </w:rPr>
        <w:t>Заявки</w:t>
      </w:r>
      <w:r w:rsidRPr="00081EB1">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p>
    <w:p w:rsidR="00804801" w:rsidRPr="00081EB1" w:rsidRDefault="00B5344A" w:rsidP="00E722B6">
      <w:pPr>
        <w:pStyle w:val="a"/>
        <w:keepNext/>
        <w:numPr>
          <w:ilvl w:val="0"/>
          <w:numId w:val="0"/>
        </w:numPr>
        <w:spacing w:line="264" w:lineRule="auto"/>
        <w:ind w:left="360" w:hanging="360"/>
        <w:rPr>
          <w:sz w:val="24"/>
          <w:szCs w:val="24"/>
        </w:rPr>
      </w:pPr>
      <w:r w:rsidRPr="00081EB1">
        <w:rPr>
          <w:sz w:val="24"/>
          <w:szCs w:val="24"/>
        </w:rPr>
        <w:t>Частичное выполнение</w:t>
      </w:r>
      <w:r w:rsidR="002946EF" w:rsidRPr="00081EB1">
        <w:rPr>
          <w:sz w:val="24"/>
          <w:szCs w:val="24"/>
        </w:rPr>
        <w:t xml:space="preserve"> </w:t>
      </w:r>
      <w:r w:rsidR="004D17BD" w:rsidRPr="00081EB1">
        <w:rPr>
          <w:sz w:val="24"/>
          <w:szCs w:val="24"/>
        </w:rPr>
        <w:t xml:space="preserve">поставок, </w:t>
      </w:r>
      <w:r w:rsidR="00AD3EBC" w:rsidRPr="00081EB1">
        <w:rPr>
          <w:sz w:val="24"/>
          <w:szCs w:val="24"/>
        </w:rPr>
        <w:t>работ (услуг)</w:t>
      </w:r>
      <w:r w:rsidRPr="00081EB1">
        <w:rPr>
          <w:sz w:val="24"/>
          <w:szCs w:val="24"/>
        </w:rPr>
        <w:t xml:space="preserve"> не допускается.</w:t>
      </w:r>
    </w:p>
    <w:p w:rsidR="00717F60" w:rsidRPr="00081EB1"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81EB1">
        <w:rPr>
          <w:sz w:val="24"/>
          <w:szCs w:val="24"/>
        </w:rPr>
        <w:t>Сроки</w:t>
      </w:r>
      <w:r w:rsidR="00717F60" w:rsidRPr="00081EB1">
        <w:rPr>
          <w:sz w:val="24"/>
          <w:szCs w:val="24"/>
        </w:rPr>
        <w:t xml:space="preserve"> </w:t>
      </w:r>
      <w:r w:rsidR="002946EF" w:rsidRPr="00081EB1">
        <w:rPr>
          <w:sz w:val="24"/>
          <w:szCs w:val="24"/>
        </w:rPr>
        <w:t xml:space="preserve">выполнения </w:t>
      </w:r>
      <w:r w:rsidR="00702B2C" w:rsidRPr="00081EB1">
        <w:rPr>
          <w:sz w:val="24"/>
          <w:szCs w:val="24"/>
        </w:rPr>
        <w:t>поставок</w:t>
      </w:r>
      <w:r w:rsidR="00717F60" w:rsidRPr="00081EB1">
        <w:rPr>
          <w:sz w:val="24"/>
          <w:szCs w:val="24"/>
        </w:rPr>
        <w:t xml:space="preserve">: </w:t>
      </w:r>
      <w:r w:rsidRPr="00081EB1">
        <w:rPr>
          <w:b/>
          <w:sz w:val="24"/>
          <w:szCs w:val="24"/>
        </w:rPr>
        <w:t xml:space="preserve">в течение </w:t>
      </w:r>
      <w:r w:rsidR="00A47FA7" w:rsidRPr="00081EB1">
        <w:rPr>
          <w:b/>
          <w:sz w:val="24"/>
          <w:szCs w:val="24"/>
        </w:rPr>
        <w:t>30</w:t>
      </w:r>
      <w:r w:rsidRPr="00081EB1">
        <w:rPr>
          <w:b/>
          <w:sz w:val="24"/>
          <w:szCs w:val="24"/>
        </w:rPr>
        <w:t xml:space="preserve"> календарных дней с момента заключения Договора</w:t>
      </w:r>
      <w:r w:rsidR="00717F60" w:rsidRPr="00081EB1">
        <w:rPr>
          <w:sz w:val="24"/>
          <w:szCs w:val="24"/>
        </w:rPr>
        <w:t>.</w:t>
      </w:r>
      <w:bookmarkEnd w:id="19"/>
    </w:p>
    <w:p w:rsidR="008D2928" w:rsidRPr="00081EB1"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081EB1">
        <w:rPr>
          <w:sz w:val="24"/>
          <w:szCs w:val="24"/>
        </w:rPr>
        <w:t xml:space="preserve">Отгрузочные реквизиты/базис поставки: </w:t>
      </w:r>
      <w:r w:rsidR="008D2928" w:rsidRPr="00081EB1">
        <w:rPr>
          <w:sz w:val="24"/>
          <w:szCs w:val="24"/>
        </w:rPr>
        <w:t xml:space="preserve">на условиях DDP (Согласно </w:t>
      </w:r>
      <w:r w:rsidR="008D2928" w:rsidRPr="00081EB1">
        <w:rPr>
          <w:sz w:val="24"/>
          <w:szCs w:val="24"/>
        </w:rPr>
        <w:lastRenderedPageBreak/>
        <w:t>ИНКОТЕРМС 2000) по адресам филиалов ПАО «МРСК Центра</w:t>
      </w:r>
      <w:bookmarkEnd w:id="20"/>
      <w:r w:rsidR="003B7ACF" w:rsidRPr="00081EB1">
        <w:rPr>
          <w:sz w:val="24"/>
          <w:szCs w:val="24"/>
        </w:rPr>
        <w:t>.</w:t>
      </w:r>
    </w:p>
    <w:p w:rsidR="008D2928" w:rsidRPr="00081EB1" w:rsidRDefault="008D2928" w:rsidP="00CB550A">
      <w:pPr>
        <w:pStyle w:val="afffffff2"/>
        <w:keepNext/>
        <w:numPr>
          <w:ilvl w:val="0"/>
          <w:numId w:val="81"/>
        </w:numPr>
        <w:tabs>
          <w:tab w:val="num" w:pos="1560"/>
        </w:tabs>
        <w:spacing w:line="240" w:lineRule="auto"/>
        <w:rPr>
          <w:rFonts w:ascii="Times New Roman" w:hAnsi="Times New Roman"/>
          <w:sz w:val="24"/>
          <w:szCs w:val="24"/>
        </w:rPr>
      </w:pPr>
      <w:r w:rsidRPr="00081EB1">
        <w:rPr>
          <w:rFonts w:ascii="Times New Roman" w:hAnsi="Times New Roman"/>
          <w:sz w:val="24"/>
          <w:szCs w:val="24"/>
        </w:rPr>
        <w:t>«Белгородэнерго», РФ, 308000, г. Белгород, 5-й Заводской переулок, д. 17 (Центральный склад);</w:t>
      </w:r>
    </w:p>
    <w:p w:rsidR="00717F60" w:rsidRPr="00081EB1"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081EB1">
        <w:rPr>
          <w:iCs/>
          <w:sz w:val="24"/>
          <w:szCs w:val="24"/>
        </w:rPr>
        <w:t xml:space="preserve">Форма и порядок оплаты: безналичный расчет, в течение 30 (тридцати) </w:t>
      </w:r>
      <w:r w:rsidR="00E90D92">
        <w:rPr>
          <w:iCs/>
          <w:sz w:val="24"/>
          <w:szCs w:val="24"/>
        </w:rPr>
        <w:t>календарных</w:t>
      </w:r>
      <w:r w:rsidRPr="00081EB1">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081E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81EB1">
        <w:rPr>
          <w:iCs/>
          <w:sz w:val="24"/>
          <w:szCs w:val="24"/>
        </w:rPr>
        <w:t xml:space="preserve">Порядок проведения </w:t>
      </w:r>
      <w:r w:rsidR="00C05EF6" w:rsidRPr="00081EB1">
        <w:rPr>
          <w:iCs/>
          <w:sz w:val="24"/>
          <w:szCs w:val="24"/>
        </w:rPr>
        <w:t xml:space="preserve">запроса предложений </w:t>
      </w:r>
      <w:r w:rsidRPr="00081EB1">
        <w:rPr>
          <w:iCs/>
          <w:sz w:val="24"/>
          <w:szCs w:val="24"/>
        </w:rPr>
        <w:t xml:space="preserve">и участия в нем, а также инструкции по подготовке </w:t>
      </w:r>
      <w:r w:rsidRPr="00081EB1">
        <w:rPr>
          <w:sz w:val="24"/>
          <w:szCs w:val="24"/>
        </w:rPr>
        <w:t>заявок</w:t>
      </w:r>
      <w:r w:rsidRPr="00081EB1">
        <w:rPr>
          <w:iCs/>
          <w:sz w:val="24"/>
          <w:szCs w:val="24"/>
        </w:rPr>
        <w:t>, приведены в разделе</w:t>
      </w:r>
      <w:r w:rsidR="00E71A48" w:rsidRPr="00081EB1">
        <w:rPr>
          <w:iCs/>
          <w:sz w:val="24"/>
          <w:szCs w:val="24"/>
        </w:rPr>
        <w:t xml:space="preserve"> </w:t>
      </w:r>
      <w:fldSimple w:instr=" REF _Ref311232052 \r \h  \* MERGEFORMAT ">
        <w:r w:rsidR="00DD5546" w:rsidRPr="00081EB1">
          <w:rPr>
            <w:iCs/>
            <w:sz w:val="24"/>
            <w:szCs w:val="24"/>
          </w:rPr>
          <w:t>3</w:t>
        </w:r>
      </w:fldSimple>
      <w:r w:rsidR="00E71A48" w:rsidRPr="00081EB1">
        <w:rPr>
          <w:iCs/>
          <w:sz w:val="24"/>
          <w:szCs w:val="24"/>
        </w:rPr>
        <w:t xml:space="preserve"> </w:t>
      </w:r>
      <w:r w:rsidRPr="00081EB1">
        <w:rPr>
          <w:iCs/>
          <w:sz w:val="24"/>
          <w:szCs w:val="24"/>
        </w:rPr>
        <w:t xml:space="preserve">(здесь и далее ссылки относятся к настоящей </w:t>
      </w:r>
      <w:r w:rsidR="007D07A7" w:rsidRPr="00081EB1">
        <w:rPr>
          <w:iCs/>
          <w:sz w:val="24"/>
          <w:szCs w:val="24"/>
        </w:rPr>
        <w:t>Д</w:t>
      </w:r>
      <w:r w:rsidRPr="00081EB1">
        <w:rPr>
          <w:iCs/>
          <w:sz w:val="24"/>
          <w:szCs w:val="24"/>
        </w:rPr>
        <w:t xml:space="preserve">окументации). </w:t>
      </w:r>
      <w:r w:rsidRPr="00081EB1">
        <w:rPr>
          <w:sz w:val="24"/>
          <w:szCs w:val="24"/>
        </w:rPr>
        <w:t xml:space="preserve">Подробные требования к выполняемым </w:t>
      </w:r>
      <w:r w:rsidR="00077FB6" w:rsidRPr="00081EB1">
        <w:rPr>
          <w:sz w:val="24"/>
          <w:szCs w:val="24"/>
        </w:rPr>
        <w:t xml:space="preserve">поставкам </w:t>
      </w:r>
      <w:r w:rsidRPr="00081EB1">
        <w:rPr>
          <w:sz w:val="24"/>
          <w:szCs w:val="24"/>
        </w:rPr>
        <w:t>изложены в</w:t>
      </w:r>
      <w:r w:rsidR="00953802" w:rsidRPr="00081EB1">
        <w:rPr>
          <w:sz w:val="24"/>
          <w:szCs w:val="24"/>
        </w:rPr>
        <w:t xml:space="preserve"> разделе </w:t>
      </w:r>
      <w:fldSimple w:instr=" REF _Ref440270568 \r \h  \* MERGEFORMAT ">
        <w:r w:rsidR="00DD5546" w:rsidRPr="00081EB1">
          <w:rPr>
            <w:sz w:val="24"/>
            <w:szCs w:val="24"/>
          </w:rPr>
          <w:t>4</w:t>
        </w:r>
      </w:fldSimple>
      <w:r w:rsidRPr="00081EB1">
        <w:rPr>
          <w:sz w:val="24"/>
          <w:szCs w:val="24"/>
        </w:rPr>
        <w:t>.</w:t>
      </w:r>
      <w:r w:rsidR="004B5EB3" w:rsidRPr="00081EB1">
        <w:rPr>
          <w:sz w:val="24"/>
          <w:szCs w:val="24"/>
        </w:rPr>
        <w:t xml:space="preserve"> Проект</w:t>
      </w:r>
      <w:r w:rsidR="004B5EB3" w:rsidRPr="00081EB1">
        <w:rPr>
          <w:iCs/>
          <w:sz w:val="24"/>
          <w:szCs w:val="24"/>
        </w:rPr>
        <w:t xml:space="preserve"> </w:t>
      </w:r>
      <w:r w:rsidR="00123C70" w:rsidRPr="00081EB1">
        <w:rPr>
          <w:iCs/>
          <w:sz w:val="24"/>
          <w:szCs w:val="24"/>
        </w:rPr>
        <w:t>Договор</w:t>
      </w:r>
      <w:r w:rsidRPr="00081EB1">
        <w:rPr>
          <w:iCs/>
          <w:sz w:val="24"/>
          <w:szCs w:val="24"/>
        </w:rPr>
        <w:t xml:space="preserve">а, который будет заключен по результатам </w:t>
      </w:r>
      <w:r w:rsidR="004B5EB3" w:rsidRPr="00081EB1">
        <w:rPr>
          <w:iCs/>
          <w:sz w:val="24"/>
          <w:szCs w:val="24"/>
        </w:rPr>
        <w:t>З</w:t>
      </w:r>
      <w:r w:rsidR="00C05EF6" w:rsidRPr="00081EB1">
        <w:rPr>
          <w:iCs/>
          <w:sz w:val="24"/>
          <w:szCs w:val="24"/>
        </w:rPr>
        <w:t>апроса предложений</w:t>
      </w:r>
      <w:r w:rsidRPr="00081EB1">
        <w:rPr>
          <w:iCs/>
          <w:sz w:val="24"/>
          <w:szCs w:val="24"/>
        </w:rPr>
        <w:t xml:space="preserve">, приведен в разделе </w:t>
      </w:r>
      <w:fldSimple w:instr=" REF _Ref305973574 \r \h  \* MERGEFORMAT ">
        <w:r w:rsidR="00DD5546" w:rsidRPr="00081EB1">
          <w:t>2</w:t>
        </w:r>
      </w:fldSimple>
      <w:r w:rsidR="004B5EB3" w:rsidRPr="00081EB1">
        <w:rPr>
          <w:iCs/>
          <w:sz w:val="24"/>
          <w:szCs w:val="24"/>
        </w:rPr>
        <w:t>.</w:t>
      </w:r>
      <w:r w:rsidRPr="00081EB1">
        <w:rPr>
          <w:iCs/>
          <w:sz w:val="24"/>
          <w:szCs w:val="24"/>
        </w:rPr>
        <w:t xml:space="preserve"> Формы документов, которые необходимо </w:t>
      </w:r>
      <w:r w:rsidR="004B5EB3" w:rsidRPr="00081EB1">
        <w:rPr>
          <w:iCs/>
          <w:sz w:val="24"/>
          <w:szCs w:val="24"/>
        </w:rPr>
        <w:t>подготовить и подать в составе Заявк</w:t>
      </w:r>
      <w:r w:rsidR="00953802" w:rsidRPr="00081EB1">
        <w:rPr>
          <w:iCs/>
          <w:sz w:val="24"/>
          <w:szCs w:val="24"/>
        </w:rPr>
        <w:t xml:space="preserve">и, приведены в разделе </w:t>
      </w:r>
      <w:fldSimple w:instr=" REF _Ref440270602 \r \h  \* MERGEFORMAT ">
        <w:r w:rsidR="00DD5546" w:rsidRPr="00081EB1">
          <w:rPr>
            <w:iCs/>
            <w:sz w:val="24"/>
            <w:szCs w:val="24"/>
          </w:rPr>
          <w:t>5</w:t>
        </w:r>
      </w:fldSimple>
      <w:r w:rsidR="004B5EB3" w:rsidRPr="00081EB1">
        <w:rPr>
          <w:sz w:val="24"/>
          <w:szCs w:val="24"/>
        </w:rPr>
        <w:t>.</w:t>
      </w:r>
    </w:p>
    <w:p w:rsidR="002A47D1" w:rsidRPr="00081EB1"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81EB1">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DD5546" w:rsidRPr="00081EB1">
          <w:rPr>
            <w:sz w:val="24"/>
            <w:szCs w:val="24"/>
          </w:rPr>
          <w:t>1.1.5</w:t>
        </w:r>
      </w:fldSimple>
      <w:r w:rsidRPr="00081EB1">
        <w:rPr>
          <w:sz w:val="24"/>
          <w:szCs w:val="24"/>
        </w:rPr>
        <w:t xml:space="preserve">, </w:t>
      </w:r>
      <w:fldSimple w:instr=" REF _Ref440270651 \r \h  \* MERGEFORMAT ">
        <w:r w:rsidR="00DD5546" w:rsidRPr="00081EB1">
          <w:rPr>
            <w:sz w:val="24"/>
            <w:szCs w:val="24"/>
          </w:rPr>
          <w:t>1.1.6</w:t>
        </w:r>
      </w:fldSimple>
      <w:r w:rsidRPr="00081EB1">
        <w:rPr>
          <w:sz w:val="24"/>
          <w:szCs w:val="24"/>
        </w:rPr>
        <w:t xml:space="preserve">, </w:t>
      </w:r>
      <w:fldSimple w:instr=" REF _Ref440270663 \r \h  \* MERGEFORMAT ">
        <w:r w:rsidR="00DD5546" w:rsidRPr="00081EB1">
          <w:rPr>
            <w:sz w:val="24"/>
            <w:szCs w:val="24"/>
          </w:rPr>
          <w:t>1.1.7</w:t>
        </w:r>
      </w:fldSimple>
      <w:r w:rsidRPr="00081EB1">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081EB1">
        <w:rPr>
          <w:sz w:val="24"/>
          <w:szCs w:val="24"/>
        </w:rPr>
        <w:t>о</w:t>
      </w:r>
      <w:proofErr w:type="gramStart"/>
      <w:r w:rsidR="00A154B7" w:rsidRPr="00081EB1">
        <w:rPr>
          <w:sz w:val="24"/>
          <w:szCs w:val="24"/>
        </w:rPr>
        <w:t>м(</w:t>
      </w:r>
      <w:proofErr w:type="gramEnd"/>
      <w:r w:rsidRPr="00081EB1">
        <w:rPr>
          <w:sz w:val="24"/>
          <w:szCs w:val="24"/>
        </w:rPr>
        <w:t>их</w:t>
      </w:r>
      <w:r w:rsidR="00A154B7" w:rsidRPr="00081EB1">
        <w:rPr>
          <w:sz w:val="24"/>
          <w:szCs w:val="24"/>
        </w:rPr>
        <w:t>)</w:t>
      </w:r>
      <w:r w:rsidRPr="00081EB1">
        <w:rPr>
          <w:sz w:val="24"/>
          <w:szCs w:val="24"/>
        </w:rPr>
        <w:t xml:space="preserve"> задани</w:t>
      </w:r>
      <w:r w:rsidR="00A154B7" w:rsidRPr="00081EB1">
        <w:rPr>
          <w:sz w:val="24"/>
          <w:szCs w:val="24"/>
        </w:rPr>
        <w:t>и(</w:t>
      </w:r>
      <w:proofErr w:type="spellStart"/>
      <w:r w:rsidRPr="00081EB1">
        <w:rPr>
          <w:sz w:val="24"/>
          <w:szCs w:val="24"/>
        </w:rPr>
        <w:t>ях</w:t>
      </w:r>
      <w:proofErr w:type="spellEnd"/>
      <w:r w:rsidR="00A154B7" w:rsidRPr="00081EB1">
        <w:rPr>
          <w:sz w:val="24"/>
          <w:szCs w:val="24"/>
        </w:rPr>
        <w:t>)</w:t>
      </w:r>
      <w:r w:rsidRPr="00081EB1">
        <w:rPr>
          <w:sz w:val="24"/>
          <w:szCs w:val="24"/>
        </w:rPr>
        <w:t xml:space="preserve">) </w:t>
      </w:r>
      <w:r w:rsidR="00F0047B" w:rsidRPr="00081EB1">
        <w:rPr>
          <w:sz w:val="24"/>
          <w:szCs w:val="24"/>
        </w:rPr>
        <w:t>и/или в Приложении №2 (проекте Договора)</w:t>
      </w:r>
      <w:r w:rsidR="00F0047B" w:rsidRPr="00081EB1">
        <w:rPr>
          <w:bCs w:val="0"/>
          <w:iCs/>
          <w:szCs w:val="24"/>
        </w:rPr>
        <w:t xml:space="preserve"> </w:t>
      </w:r>
      <w:r w:rsidRPr="00081EB1">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DD5546" w:rsidRPr="00081EB1">
          <w:rPr>
            <w:sz w:val="24"/>
            <w:szCs w:val="24"/>
          </w:rPr>
          <w:t>1.1.5</w:t>
        </w:r>
      </w:fldSimple>
      <w:r w:rsidR="008D2928" w:rsidRPr="00081EB1">
        <w:rPr>
          <w:sz w:val="24"/>
          <w:szCs w:val="24"/>
        </w:rPr>
        <w:t xml:space="preserve">, </w:t>
      </w:r>
      <w:fldSimple w:instr=" REF _Ref440270651 \r \h  \* MERGEFORMAT ">
        <w:r w:rsidR="00DD5546" w:rsidRPr="00081EB1">
          <w:rPr>
            <w:sz w:val="24"/>
            <w:szCs w:val="24"/>
          </w:rPr>
          <w:t>1.1.6</w:t>
        </w:r>
      </w:fldSimple>
      <w:r w:rsidR="008D2928" w:rsidRPr="00081EB1">
        <w:rPr>
          <w:sz w:val="24"/>
          <w:szCs w:val="24"/>
        </w:rPr>
        <w:t xml:space="preserve">, </w:t>
      </w:r>
      <w:fldSimple w:instr=" REF _Ref440270663 \r \h  \* MERGEFORMAT ">
        <w:r w:rsidR="00DD5546" w:rsidRPr="00081EB1">
          <w:rPr>
            <w:sz w:val="24"/>
            <w:szCs w:val="24"/>
          </w:rPr>
          <w:t>1.1.7</w:t>
        </w:r>
      </w:fldSimple>
      <w:r w:rsidRPr="00081EB1">
        <w:rPr>
          <w:sz w:val="24"/>
          <w:szCs w:val="24"/>
        </w:rPr>
        <w:t xml:space="preserve"> настоящей Документации.</w:t>
      </w:r>
    </w:p>
    <w:p w:rsidR="002A47D1" w:rsidRPr="00081EB1"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81EB1">
        <w:rPr>
          <w:sz w:val="24"/>
          <w:szCs w:val="24"/>
        </w:rPr>
        <w:t xml:space="preserve">Участник должен указать в составе своей Заявки конкретные условия оплаты, не хуже условий указанных в п. </w:t>
      </w:r>
      <w:fldSimple w:instr=" REF _Ref440270663 \r \h  \* MERGEFORMAT ">
        <w:r w:rsidR="00DD5546" w:rsidRPr="00081EB1">
          <w:rPr>
            <w:sz w:val="24"/>
            <w:szCs w:val="24"/>
          </w:rPr>
          <w:t>1.1.7</w:t>
        </w:r>
      </w:fldSimple>
      <w:r w:rsidRPr="00081EB1">
        <w:rPr>
          <w:sz w:val="24"/>
          <w:szCs w:val="24"/>
        </w:rPr>
        <w:t>.</w:t>
      </w:r>
      <w:bookmarkEnd w:id="22"/>
      <w:bookmarkEnd w:id="23"/>
      <w:bookmarkEnd w:id="24"/>
      <w:bookmarkEnd w:id="25"/>
    </w:p>
    <w:p w:rsidR="00717F60" w:rsidRPr="00081EB1" w:rsidRDefault="00717F60" w:rsidP="00E722B6">
      <w:pPr>
        <w:keepNext/>
        <w:widowControl w:val="0"/>
        <w:autoSpaceDE w:val="0"/>
        <w:spacing w:before="60" w:line="264" w:lineRule="auto"/>
        <w:ind w:right="-122"/>
        <w:rPr>
          <w:iCs/>
          <w:sz w:val="24"/>
          <w:szCs w:val="24"/>
        </w:rPr>
      </w:pPr>
    </w:p>
    <w:p w:rsidR="00717F60" w:rsidRPr="00081EB1"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1235"/>
      <w:r w:rsidRPr="00081EB1">
        <w:t>Правовой статус документов</w:t>
      </w:r>
      <w:bookmarkEnd w:id="26"/>
      <w:bookmarkEnd w:id="27"/>
      <w:bookmarkEnd w:id="28"/>
      <w:bookmarkEnd w:id="29"/>
    </w:p>
    <w:p w:rsidR="00717F60" w:rsidRPr="00081EB1"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081EB1">
        <w:rPr>
          <w:bCs w:val="0"/>
          <w:sz w:val="24"/>
          <w:szCs w:val="24"/>
        </w:rPr>
        <w:t>Запрос предложений</w:t>
      </w:r>
      <w:r w:rsidRPr="00081EB1">
        <w:rPr>
          <w:sz w:val="24"/>
          <w:szCs w:val="24"/>
        </w:rPr>
        <w:t xml:space="preserve"> </w:t>
      </w:r>
      <w:r w:rsidRPr="00081EB1">
        <w:rPr>
          <w:bCs w:val="0"/>
          <w:sz w:val="24"/>
          <w:szCs w:val="24"/>
        </w:rPr>
        <w:t xml:space="preserve">проводится в соответствии с </w:t>
      </w:r>
      <w:r w:rsidR="0022360B" w:rsidRPr="00081EB1">
        <w:rPr>
          <w:bCs w:val="0"/>
          <w:sz w:val="24"/>
          <w:szCs w:val="24"/>
        </w:rPr>
        <w:t>Единым Стандартом закупок ПАО «</w:t>
      </w:r>
      <w:proofErr w:type="spellStart"/>
      <w:r w:rsidR="0022360B" w:rsidRPr="00081EB1">
        <w:rPr>
          <w:bCs w:val="0"/>
          <w:sz w:val="24"/>
          <w:szCs w:val="24"/>
        </w:rPr>
        <w:t>Россети</w:t>
      </w:r>
      <w:proofErr w:type="spellEnd"/>
      <w:r w:rsidR="0022360B" w:rsidRPr="00081EB1">
        <w:rPr>
          <w:bCs w:val="0"/>
          <w:sz w:val="24"/>
          <w:szCs w:val="24"/>
        </w:rPr>
        <w:t>»</w:t>
      </w:r>
      <w:r w:rsidR="003303E9" w:rsidRPr="00081EB1">
        <w:rPr>
          <w:bCs w:val="0"/>
          <w:sz w:val="24"/>
          <w:szCs w:val="24"/>
        </w:rPr>
        <w:t xml:space="preserve"> (Положение о закупках)</w:t>
      </w:r>
      <w:r w:rsidR="00721B30" w:rsidRPr="00081EB1">
        <w:rPr>
          <w:bCs w:val="0"/>
          <w:sz w:val="24"/>
          <w:szCs w:val="24"/>
        </w:rPr>
        <w:t xml:space="preserve">, утвержденным решением Совета Директоров </w:t>
      </w:r>
      <w:r w:rsidR="000D70B6" w:rsidRPr="00081EB1">
        <w:rPr>
          <w:bCs w:val="0"/>
          <w:sz w:val="24"/>
          <w:szCs w:val="24"/>
        </w:rPr>
        <w:t>П</w:t>
      </w:r>
      <w:r w:rsidR="00721B30" w:rsidRPr="00081EB1">
        <w:rPr>
          <w:bCs w:val="0"/>
          <w:sz w:val="24"/>
          <w:szCs w:val="24"/>
        </w:rPr>
        <w:t xml:space="preserve">АО «МРСК Центра» (Протокол № </w:t>
      </w:r>
      <w:r w:rsidR="0022360B" w:rsidRPr="00081EB1">
        <w:rPr>
          <w:bCs w:val="0"/>
          <w:sz w:val="24"/>
          <w:szCs w:val="24"/>
        </w:rPr>
        <w:t>27</w:t>
      </w:r>
      <w:r w:rsidR="00721B30" w:rsidRPr="00081EB1">
        <w:rPr>
          <w:bCs w:val="0"/>
          <w:sz w:val="24"/>
          <w:szCs w:val="24"/>
        </w:rPr>
        <w:t>/1</w:t>
      </w:r>
      <w:r w:rsidR="0022360B" w:rsidRPr="00081EB1">
        <w:rPr>
          <w:bCs w:val="0"/>
          <w:sz w:val="24"/>
          <w:szCs w:val="24"/>
        </w:rPr>
        <w:t>5</w:t>
      </w:r>
      <w:r w:rsidR="00721B30" w:rsidRPr="00081EB1">
        <w:rPr>
          <w:bCs w:val="0"/>
          <w:sz w:val="24"/>
          <w:szCs w:val="24"/>
        </w:rPr>
        <w:t xml:space="preserve"> от «</w:t>
      </w:r>
      <w:r w:rsidR="0022360B" w:rsidRPr="00081EB1">
        <w:rPr>
          <w:bCs w:val="0"/>
          <w:sz w:val="24"/>
          <w:szCs w:val="24"/>
        </w:rPr>
        <w:t>29</w:t>
      </w:r>
      <w:r w:rsidR="00721B30" w:rsidRPr="00081EB1">
        <w:rPr>
          <w:bCs w:val="0"/>
          <w:sz w:val="24"/>
          <w:szCs w:val="24"/>
        </w:rPr>
        <w:t xml:space="preserve">» </w:t>
      </w:r>
      <w:r w:rsidR="0022360B" w:rsidRPr="00081EB1">
        <w:rPr>
          <w:bCs w:val="0"/>
          <w:sz w:val="24"/>
          <w:szCs w:val="24"/>
        </w:rPr>
        <w:t>декабря</w:t>
      </w:r>
      <w:r w:rsidR="00721B30" w:rsidRPr="00081EB1">
        <w:rPr>
          <w:bCs w:val="0"/>
          <w:sz w:val="24"/>
          <w:szCs w:val="24"/>
        </w:rPr>
        <w:t xml:space="preserve"> 201</w:t>
      </w:r>
      <w:r w:rsidR="0022360B" w:rsidRPr="00081EB1">
        <w:rPr>
          <w:bCs w:val="0"/>
          <w:sz w:val="24"/>
          <w:szCs w:val="24"/>
        </w:rPr>
        <w:t>5</w:t>
      </w:r>
      <w:r w:rsidR="00721B30" w:rsidRPr="00081EB1">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81EB1">
        <w:rPr>
          <w:sz w:val="24"/>
          <w:szCs w:val="24"/>
        </w:rPr>
        <w:t>.</w:t>
      </w:r>
      <w:proofErr w:type="gramEnd"/>
    </w:p>
    <w:p w:rsidR="00717F60" w:rsidRPr="00081EB1"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081EB1">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81EB1">
        <w:rPr>
          <w:bCs w:val="0"/>
          <w:sz w:val="24"/>
          <w:szCs w:val="24"/>
        </w:rPr>
        <w:t>ый</w:t>
      </w:r>
      <w:r w:rsidRPr="00081EB1">
        <w:rPr>
          <w:bCs w:val="0"/>
          <w:sz w:val="24"/>
          <w:szCs w:val="24"/>
        </w:rPr>
        <w:t xml:space="preserve"> </w:t>
      </w:r>
      <w:r w:rsidR="00721B30" w:rsidRPr="00081EB1">
        <w:rPr>
          <w:bCs w:val="0"/>
          <w:sz w:val="24"/>
          <w:szCs w:val="24"/>
        </w:rPr>
        <w:t>открытый запрос предложений</w:t>
      </w:r>
      <w:r w:rsidRPr="00081EB1">
        <w:rPr>
          <w:bCs w:val="0"/>
          <w:sz w:val="24"/>
          <w:szCs w:val="24"/>
        </w:rPr>
        <w:t xml:space="preserve"> проводится согласно </w:t>
      </w:r>
      <w:r w:rsidR="004E3ED2" w:rsidRPr="00081EB1">
        <w:rPr>
          <w:bCs w:val="0"/>
          <w:sz w:val="24"/>
          <w:szCs w:val="24"/>
        </w:rPr>
        <w:t xml:space="preserve">Стандарту закупок </w:t>
      </w:r>
      <w:r w:rsidR="00E74632" w:rsidRPr="00081EB1">
        <w:rPr>
          <w:bCs w:val="0"/>
          <w:sz w:val="24"/>
          <w:szCs w:val="24"/>
        </w:rPr>
        <w:t>ПАО</w:t>
      </w:r>
      <w:r w:rsidR="004E3ED2" w:rsidRPr="00081EB1">
        <w:rPr>
          <w:bCs w:val="0"/>
          <w:sz w:val="24"/>
          <w:szCs w:val="24"/>
        </w:rPr>
        <w:t xml:space="preserve"> «</w:t>
      </w:r>
      <w:proofErr w:type="spellStart"/>
      <w:r w:rsidR="004E3ED2" w:rsidRPr="00081EB1">
        <w:rPr>
          <w:bCs w:val="0"/>
          <w:sz w:val="24"/>
          <w:szCs w:val="24"/>
        </w:rPr>
        <w:t>Россети</w:t>
      </w:r>
      <w:proofErr w:type="spellEnd"/>
      <w:r w:rsidR="004E3ED2" w:rsidRPr="00081EB1">
        <w:rPr>
          <w:bCs w:val="0"/>
          <w:sz w:val="24"/>
          <w:szCs w:val="24"/>
        </w:rPr>
        <w:t>»</w:t>
      </w:r>
      <w:r w:rsidRPr="00081EB1">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081EB1">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081EB1">
        <w:rPr>
          <w:bCs w:val="0"/>
          <w:sz w:val="24"/>
          <w:szCs w:val="24"/>
        </w:rPr>
        <w:t>Т</w:t>
      </w:r>
      <w:r w:rsidR="004B5EB3" w:rsidRPr="00081EB1">
        <w:rPr>
          <w:bCs w:val="0"/>
          <w:sz w:val="24"/>
          <w:szCs w:val="24"/>
        </w:rPr>
        <w:t>аким образом, данная процедура З</w:t>
      </w:r>
      <w:r w:rsidR="00717F60" w:rsidRPr="00081EB1">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081EB1">
        <w:rPr>
          <w:sz w:val="24"/>
          <w:szCs w:val="24"/>
        </w:rPr>
        <w:t>Опубликованное в соответствии с п.</w:t>
      </w:r>
      <w:r w:rsidR="00D421AA" w:rsidRPr="00081EB1">
        <w:rPr>
          <w:sz w:val="24"/>
          <w:szCs w:val="24"/>
        </w:rPr>
        <w:t xml:space="preserve"> </w:t>
      </w:r>
      <w:fldSimple w:instr=" REF _Ref305973033 \r \h  \* MERGEFORMAT ">
        <w:r w:rsidR="00DD5546" w:rsidRPr="00081EB1">
          <w:rPr>
            <w:sz w:val="24"/>
            <w:szCs w:val="24"/>
          </w:rPr>
          <w:t>3.2</w:t>
        </w:r>
      </w:fldSimple>
      <w:r w:rsidRPr="00081EB1">
        <w:rPr>
          <w:sz w:val="24"/>
          <w:szCs w:val="24"/>
        </w:rPr>
        <w:t xml:space="preserve"> </w:t>
      </w:r>
      <w:r w:rsidR="004B5EB3" w:rsidRPr="00081EB1">
        <w:rPr>
          <w:sz w:val="24"/>
          <w:szCs w:val="24"/>
        </w:rPr>
        <w:t>Извещени</w:t>
      </w:r>
      <w:r w:rsidRPr="00081EB1">
        <w:rPr>
          <w:sz w:val="24"/>
          <w:szCs w:val="24"/>
        </w:rPr>
        <w:t>е о проведении запроса</w:t>
      </w:r>
      <w:r w:rsidRPr="00E71A48">
        <w:rPr>
          <w:sz w:val="24"/>
          <w:szCs w:val="24"/>
        </w:rPr>
        <w:t xml:space="preserve">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1236"/>
      <w:bookmarkEnd w:id="32"/>
      <w:r w:rsidRPr="00E71A48">
        <w:t>Особые положения в связи с проведением Запроса предложений на ЭТП</w:t>
      </w:r>
      <w:bookmarkEnd w:id="33"/>
    </w:p>
    <w:p w:rsidR="00717F60" w:rsidRPr="00433EB1" w:rsidRDefault="00433EB1" w:rsidP="00E722B6">
      <w:pPr>
        <w:keepNext/>
        <w:numPr>
          <w:ilvl w:val="2"/>
          <w:numId w:val="11"/>
        </w:numPr>
        <w:shd w:val="clear" w:color="auto" w:fill="FFFFFF"/>
        <w:tabs>
          <w:tab w:val="left" w:pos="1700"/>
        </w:tabs>
        <w:spacing w:before="60" w:line="264" w:lineRule="auto"/>
        <w:ind w:left="0" w:right="11" w:firstLine="709"/>
        <w:rPr>
          <w:sz w:val="24"/>
          <w:szCs w:val="24"/>
        </w:rPr>
      </w:pPr>
      <w:r w:rsidRPr="00433EB1">
        <w:rPr>
          <w:sz w:val="24"/>
          <w:szCs w:val="24"/>
        </w:rPr>
        <w:t>Настоящий Запрос предложений проводится без использования функционала ЭТП.</w:t>
      </w:r>
      <w:r w:rsidR="00717F60" w:rsidRPr="00433EB1">
        <w:rPr>
          <w:sz w:val="24"/>
          <w:szCs w:val="24"/>
        </w:rPr>
        <w:t xml:space="preserve"> </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1237"/>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DD5546" w:rsidRPr="00DD5546">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DD5546" w:rsidRPr="00DD5546">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1238"/>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DD5546" w:rsidRPr="00DD5546">
          <w:rPr>
            <w:sz w:val="24"/>
            <w:szCs w:val="24"/>
          </w:rPr>
          <w:t>3.3.11</w:t>
        </w:r>
      </w:fldSimple>
      <w:r w:rsidRPr="00E71A48">
        <w:rPr>
          <w:sz w:val="24"/>
          <w:szCs w:val="24"/>
        </w:rPr>
        <w:t xml:space="preserve"> настоящей Документации).</w:t>
      </w:r>
    </w:p>
    <w:p w:rsidR="00717F60" w:rsidRPr="00433EB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соответствии с </w:t>
      </w:r>
      <w:r w:rsidR="004B5EB3" w:rsidRPr="00433EB1">
        <w:rPr>
          <w:sz w:val="24"/>
          <w:szCs w:val="24"/>
        </w:rPr>
        <w:t>Извещени</w:t>
      </w:r>
      <w:r w:rsidRPr="00433EB1">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33EB1">
        <w:rPr>
          <w:sz w:val="24"/>
          <w:szCs w:val="24"/>
        </w:rPr>
        <w:t>З</w:t>
      </w:r>
      <w:r w:rsidRPr="00433EB1">
        <w:rPr>
          <w:sz w:val="24"/>
          <w:szCs w:val="24"/>
        </w:rPr>
        <w:t xml:space="preserve">апроса предложений на любом из этапов, не неся при этом никакой материальной ответственности перед </w:t>
      </w:r>
      <w:r w:rsidR="009C744E" w:rsidRPr="00433EB1">
        <w:rPr>
          <w:sz w:val="24"/>
          <w:szCs w:val="24"/>
        </w:rPr>
        <w:t>Участник</w:t>
      </w:r>
      <w:r w:rsidRPr="00433EB1">
        <w:rPr>
          <w:sz w:val="24"/>
          <w:szCs w:val="24"/>
        </w:rPr>
        <w:t xml:space="preserve">ами запроса предложений. </w:t>
      </w:r>
    </w:p>
    <w:p w:rsidR="00433EB1" w:rsidRPr="00433EB1" w:rsidRDefault="00433EB1"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Pr="00433EB1">
        <w:rPr>
          <w:bCs w:val="0"/>
          <w:sz w:val="24"/>
          <w:szCs w:val="24"/>
          <w:lang w:eastAsia="ru-RU"/>
        </w:rPr>
        <w:t xml:space="preserve">на </w:t>
      </w:r>
      <w:proofErr w:type="spellStart"/>
      <w:r w:rsidRPr="00433EB1">
        <w:rPr>
          <w:bCs w:val="0"/>
          <w:sz w:val="24"/>
          <w:szCs w:val="24"/>
          <w:lang w:eastAsia="ru-RU"/>
        </w:rPr>
        <w:t>интернет-ресурсах</w:t>
      </w:r>
      <w:proofErr w:type="spellEnd"/>
      <w:r w:rsidRPr="00433EB1">
        <w:rPr>
          <w:bCs w:val="0"/>
          <w:sz w:val="24"/>
          <w:szCs w:val="24"/>
          <w:lang w:eastAsia="ru-RU"/>
        </w:rPr>
        <w:t xml:space="preserve">, на которых было опубликовано </w:t>
      </w:r>
      <w:r w:rsidRPr="00433EB1">
        <w:rPr>
          <w:iCs/>
          <w:sz w:val="24"/>
          <w:szCs w:val="24"/>
        </w:rPr>
        <w:t>Извещение</w:t>
      </w:r>
      <w:r w:rsidRPr="00433EB1">
        <w:rPr>
          <w:sz w:val="24"/>
          <w:szCs w:val="24"/>
        </w:rPr>
        <w:t xml:space="preserve"> о проведении открытого </w:t>
      </w:r>
      <w:r w:rsidRPr="00433EB1">
        <w:rPr>
          <w:iCs/>
          <w:sz w:val="24"/>
          <w:szCs w:val="24"/>
        </w:rPr>
        <w:t xml:space="preserve">запроса предложений (подраздел </w:t>
      </w:r>
      <w:fldSimple w:instr=" REF _Ref191386085 \r \h  \* MERGEFORMAT ">
        <w:r w:rsidR="00DD5546" w:rsidRPr="00DD5546">
          <w:rPr>
            <w:iCs/>
            <w:sz w:val="24"/>
            <w:szCs w:val="24"/>
          </w:rPr>
          <w:t>1.1.1</w:t>
        </w:r>
      </w:fldSimple>
      <w:r w:rsidRPr="00433EB1">
        <w:rPr>
          <w:iCs/>
          <w:sz w:val="24"/>
          <w:szCs w:val="24"/>
        </w:rPr>
        <w:t>)</w:t>
      </w:r>
      <w:r w:rsidRPr="00433EB1">
        <w:rPr>
          <w:sz w:val="24"/>
          <w:szCs w:val="24"/>
        </w:rPr>
        <w:t>.</w:t>
      </w:r>
    </w:p>
    <w:p w:rsidR="002D4BC6" w:rsidRPr="00433EB1"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39"/>
      <w:bookmarkStart w:id="52" w:name="_Ref306144164"/>
      <w:r w:rsidRPr="00433EB1">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124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254B3">
        <w:rPr>
          <w:b w:val="0"/>
        </w:rPr>
        <w:fldChar w:fldCharType="begin"/>
      </w:r>
      <w:r w:rsidR="002D4BC6">
        <w:rPr>
          <w:b w:val="0"/>
        </w:rPr>
        <w:instrText xml:space="preserve"> REF _Ref440275279 \r \h </w:instrText>
      </w:r>
      <w:r w:rsidR="001254B3">
        <w:rPr>
          <w:b w:val="0"/>
        </w:rPr>
      </w:r>
      <w:r w:rsidR="001254B3">
        <w:rPr>
          <w:b w:val="0"/>
        </w:rPr>
        <w:fldChar w:fldCharType="separate"/>
      </w:r>
      <w:r w:rsidR="00DD5546">
        <w:rPr>
          <w:b w:val="0"/>
        </w:rPr>
        <w:t>1.1.4</w:t>
      </w:r>
      <w:r w:rsidR="001254B3">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124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DD5546" w:rsidRPr="00DD5546">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1242"/>
      <w:r w:rsidRPr="002D4BC6">
        <w:rPr>
          <w:b w:val="0"/>
          <w:szCs w:val="24"/>
        </w:rPr>
        <w:t xml:space="preserve">Письмо о подаче оферты (подраздел </w:t>
      </w:r>
      <w:fldSimple w:instr=" REF _Ref55336310 \r \h  \* MERGEFORMAT ">
        <w:r w:rsidR="00DD5546" w:rsidRPr="00DD5546">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1243"/>
      <w:r w:rsidRPr="002D4BC6">
        <w:rPr>
          <w:b w:val="0"/>
          <w:szCs w:val="24"/>
        </w:rPr>
        <w:t>Сводная таблица стоимости</w:t>
      </w:r>
      <w:r w:rsidR="00BA0806" w:rsidRPr="00BA0806">
        <w:rPr>
          <w:bCs w:val="0"/>
          <w:szCs w:val="24"/>
        </w:rPr>
        <w:t xml:space="preserve"> </w:t>
      </w:r>
      <w:r w:rsidR="00BA0806" w:rsidRPr="00BA0806">
        <w:rPr>
          <w:b w:val="0"/>
          <w:szCs w:val="24"/>
        </w:rPr>
        <w:t>поставок</w:t>
      </w:r>
      <w:r w:rsidRPr="002D4BC6">
        <w:rPr>
          <w:b w:val="0"/>
          <w:szCs w:val="24"/>
        </w:rPr>
        <w:t xml:space="preserve"> (подраздел </w:t>
      </w:r>
      <w:fldSimple w:instr=" REF _Ref440284918 \r \h  \* MERGEFORMAT ">
        <w:r w:rsidR="00DD5546" w:rsidRPr="00DD5546">
          <w:rPr>
            <w:b w:val="0"/>
            <w:szCs w:val="24"/>
          </w:rPr>
          <w:t>5.2</w:t>
        </w:r>
      </w:fldSimple>
      <w:r w:rsidRPr="002D4BC6">
        <w:rPr>
          <w:b w:val="0"/>
          <w:szCs w:val="24"/>
        </w:rPr>
        <w:t xml:space="preserve">), Техническое предложение (подраздел </w:t>
      </w:r>
      <w:fldSimple w:instr=" REF _Ref86826666 \r \h  \* MERGEFORMAT ">
        <w:r w:rsidR="00DD5546" w:rsidRPr="00DD5546">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DD5546" w:rsidRPr="00DD5546">
          <w:rPr>
            <w:b w:val="0"/>
            <w:szCs w:val="24"/>
          </w:rPr>
          <w:t>5.4</w:t>
        </w:r>
      </w:fldSimple>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fldSimple w:instr=" REF _Ref93264992 \r \h  \* MERGEFORMAT ">
        <w:r w:rsidR="00DD5546" w:rsidRPr="00DD5546">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124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254B3">
        <w:rPr>
          <w:b w:val="0"/>
          <w:szCs w:val="24"/>
        </w:rPr>
        <w:fldChar w:fldCharType="begin"/>
      </w:r>
      <w:r>
        <w:rPr>
          <w:b w:val="0"/>
          <w:szCs w:val="24"/>
        </w:rPr>
        <w:instrText xml:space="preserve"> REF _Ref440285128 \r \h </w:instrText>
      </w:r>
      <w:r w:rsidR="001254B3">
        <w:rPr>
          <w:b w:val="0"/>
          <w:szCs w:val="24"/>
        </w:rPr>
      </w:r>
      <w:r w:rsidR="001254B3">
        <w:rPr>
          <w:b w:val="0"/>
          <w:szCs w:val="24"/>
        </w:rPr>
        <w:fldChar w:fldCharType="separate"/>
      </w:r>
      <w:r w:rsidR="00DD5546">
        <w:rPr>
          <w:b w:val="0"/>
          <w:szCs w:val="24"/>
        </w:rPr>
        <w:t>3.3.14</w:t>
      </w:r>
      <w:r w:rsidR="001254B3">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1245"/>
      <w:r w:rsidRPr="002D4BC6">
        <w:rPr>
          <w:b w:val="0"/>
          <w:szCs w:val="24"/>
        </w:rPr>
        <w:lastRenderedPageBreak/>
        <w:t xml:space="preserve">Оценка заявок (подраздел </w:t>
      </w:r>
      <w:r w:rsidR="001254B3">
        <w:rPr>
          <w:b w:val="0"/>
          <w:szCs w:val="24"/>
        </w:rPr>
        <w:fldChar w:fldCharType="begin"/>
      </w:r>
      <w:r>
        <w:rPr>
          <w:b w:val="0"/>
          <w:szCs w:val="24"/>
        </w:rPr>
        <w:instrText xml:space="preserve"> REF _Ref305973250 \r \h </w:instrText>
      </w:r>
      <w:r w:rsidR="001254B3">
        <w:rPr>
          <w:b w:val="0"/>
          <w:szCs w:val="24"/>
        </w:rPr>
      </w:r>
      <w:r w:rsidR="001254B3">
        <w:rPr>
          <w:b w:val="0"/>
          <w:szCs w:val="24"/>
        </w:rPr>
        <w:fldChar w:fldCharType="separate"/>
      </w:r>
      <w:r w:rsidR="00DD5546">
        <w:rPr>
          <w:b w:val="0"/>
          <w:szCs w:val="24"/>
        </w:rPr>
        <w:t>3.6</w:t>
      </w:r>
      <w:r w:rsidR="001254B3">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254B3">
        <w:rPr>
          <w:b w:val="0"/>
          <w:szCs w:val="24"/>
        </w:rPr>
        <w:fldChar w:fldCharType="begin"/>
      </w:r>
      <w:r w:rsidR="008F3E51">
        <w:rPr>
          <w:b w:val="0"/>
          <w:szCs w:val="24"/>
        </w:rPr>
        <w:instrText xml:space="preserve"> REF _Ref440880942 \r \h </w:instrText>
      </w:r>
      <w:r w:rsidR="001254B3">
        <w:rPr>
          <w:b w:val="0"/>
          <w:szCs w:val="24"/>
        </w:rPr>
      </w:r>
      <w:r w:rsidR="001254B3">
        <w:rPr>
          <w:b w:val="0"/>
          <w:szCs w:val="24"/>
        </w:rPr>
        <w:fldChar w:fldCharType="separate"/>
      </w:r>
      <w:r w:rsidR="00DD5546">
        <w:rPr>
          <w:b w:val="0"/>
          <w:szCs w:val="24"/>
        </w:rPr>
        <w:t>3.8</w:t>
      </w:r>
      <w:r w:rsidR="001254B3">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1246"/>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1247"/>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1248"/>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124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254B3">
        <w:rPr>
          <w:b w:val="0"/>
        </w:rPr>
        <w:fldChar w:fldCharType="begin"/>
      </w:r>
      <w:r w:rsidR="008D2928">
        <w:rPr>
          <w:b w:val="0"/>
        </w:rPr>
        <w:instrText xml:space="preserve"> REF _Ref93264992 \r \h </w:instrText>
      </w:r>
      <w:r w:rsidR="001254B3">
        <w:rPr>
          <w:b w:val="0"/>
        </w:rPr>
      </w:r>
      <w:r w:rsidR="001254B3">
        <w:rPr>
          <w:b w:val="0"/>
        </w:rPr>
        <w:fldChar w:fldCharType="separate"/>
      </w:r>
      <w:r w:rsidR="00DD5546">
        <w:rPr>
          <w:b w:val="0"/>
        </w:rPr>
        <w:t>5.5</w:t>
      </w:r>
      <w:r w:rsidR="001254B3">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125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1251"/>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125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r w:rsidR="001254B3">
        <w:rPr>
          <w:b w:val="0"/>
        </w:rPr>
        <w:fldChar w:fldCharType="begin"/>
      </w:r>
      <w:r w:rsidR="008D2928">
        <w:rPr>
          <w:b w:val="0"/>
        </w:rPr>
        <w:instrText xml:space="preserve"> REF _Ref440270867 \r \h </w:instrText>
      </w:r>
      <w:r w:rsidR="001254B3">
        <w:rPr>
          <w:b w:val="0"/>
        </w:rPr>
      </w:r>
      <w:r w:rsidR="001254B3">
        <w:rPr>
          <w:b w:val="0"/>
        </w:rPr>
        <w:fldChar w:fldCharType="separate"/>
      </w:r>
      <w:r w:rsidR="00DD5546">
        <w:rPr>
          <w:b w:val="0"/>
        </w:rPr>
        <w:t>2.2.3</w:t>
      </w:r>
      <w:r w:rsidR="001254B3">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125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1254"/>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125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1256"/>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1257"/>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DD5546" w:rsidRPr="00DD5546">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DD5546" w:rsidRPr="00DD5546">
          <w:rPr>
            <w:bCs w:val="0"/>
            <w:sz w:val="24"/>
            <w:szCs w:val="24"/>
          </w:rPr>
          <w:t>3.3</w:t>
        </w:r>
      </w:fldSimple>
      <w:r w:rsidR="001254B3"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254B3" w:rsidRPr="00E71A48">
        <w:rPr>
          <w:bCs w:val="0"/>
          <w:sz w:val="24"/>
          <w:szCs w:val="24"/>
        </w:rPr>
      </w:r>
      <w:r w:rsidR="001254B3"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254B3"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254B3" w:rsidRPr="00E71A48">
        <w:rPr>
          <w:bCs w:val="0"/>
          <w:sz w:val="24"/>
          <w:szCs w:val="24"/>
        </w:rPr>
      </w:r>
      <w:r w:rsidR="001254B3" w:rsidRPr="00E71A48">
        <w:rPr>
          <w:bCs w:val="0"/>
          <w:sz w:val="24"/>
          <w:szCs w:val="24"/>
        </w:rPr>
        <w:fldChar w:fldCharType="end"/>
      </w:r>
      <w:fldSimple w:instr=" REF _Ref305973214 \r \h  \* MERGEFORMAT ">
        <w:r w:rsidR="00DD5546" w:rsidRPr="00DD5546">
          <w:rPr>
            <w:bCs w:val="0"/>
            <w:sz w:val="24"/>
            <w:szCs w:val="24"/>
          </w:rPr>
          <w:t>3.4</w:t>
        </w:r>
      </w:fldSimple>
      <w:r w:rsidR="00096E9D" w:rsidRPr="00E71A48">
        <w:rPr>
          <w:bCs w:val="0"/>
          <w:sz w:val="24"/>
          <w:szCs w:val="24"/>
        </w:rPr>
        <w:t xml:space="preserve">, </w:t>
      </w:r>
      <w:fldSimple w:instr=" REF _Ref303683883 \r \h  \* MERGEFORMAT ">
        <w:r w:rsidR="00DD5546" w:rsidRPr="00DD5546">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DD5546" w:rsidRPr="00DD5546">
          <w:rPr>
            <w:bCs w:val="0"/>
            <w:sz w:val="24"/>
            <w:szCs w:val="24"/>
          </w:rPr>
          <w:t>3.6</w:t>
        </w:r>
      </w:fldSimple>
      <w:r w:rsidR="001254B3"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254B3" w:rsidRPr="00E71A48">
        <w:rPr>
          <w:bCs w:val="0"/>
          <w:sz w:val="24"/>
          <w:szCs w:val="24"/>
        </w:rPr>
      </w:r>
      <w:r w:rsidR="001254B3"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DD5546" w:rsidRPr="00DD5546">
          <w:rPr>
            <w:bCs w:val="0"/>
            <w:sz w:val="24"/>
            <w:szCs w:val="24"/>
          </w:rPr>
          <w:t>3.7</w:t>
        </w:r>
      </w:fldSimple>
      <w:r w:rsidR="001254B3"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254B3" w:rsidRPr="00E71A48">
        <w:rPr>
          <w:bCs w:val="0"/>
          <w:sz w:val="24"/>
          <w:szCs w:val="24"/>
        </w:rPr>
      </w:r>
      <w:r w:rsidR="001254B3"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254B3">
        <w:fldChar w:fldCharType="begin"/>
      </w:r>
      <w:r w:rsidR="00240F02">
        <w:rPr>
          <w:bCs w:val="0"/>
          <w:sz w:val="24"/>
          <w:szCs w:val="24"/>
        </w:rPr>
        <w:instrText xml:space="preserve"> REF _Ref440880942 \r \h </w:instrText>
      </w:r>
      <w:r w:rsidR="001254B3">
        <w:fldChar w:fldCharType="separate"/>
      </w:r>
      <w:r w:rsidR="00DD5546">
        <w:rPr>
          <w:bCs w:val="0"/>
          <w:sz w:val="24"/>
          <w:szCs w:val="24"/>
        </w:rPr>
        <w:t>3.8</w:t>
      </w:r>
      <w:r w:rsidR="001254B3">
        <w:fldChar w:fldCharType="end"/>
      </w:r>
      <w:r w:rsidR="001254B3"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254B3" w:rsidRPr="00E71A48">
        <w:rPr>
          <w:bCs w:val="0"/>
          <w:sz w:val="24"/>
          <w:szCs w:val="24"/>
        </w:rPr>
      </w:r>
      <w:r w:rsidR="001254B3"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DD5546" w:rsidRPr="00DD5546">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DD5546" w:rsidRPr="00DD5546">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DD5546" w:rsidRPr="00DD5546">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125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1259"/>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DD5546" w:rsidRPr="00DD5546">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1260"/>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1261"/>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CB550A">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254B3">
        <w:rPr>
          <w:bCs w:val="0"/>
          <w:sz w:val="24"/>
          <w:szCs w:val="24"/>
        </w:rPr>
        <w:fldChar w:fldCharType="begin"/>
      </w:r>
      <w:r w:rsidR="008D2928">
        <w:rPr>
          <w:bCs w:val="0"/>
          <w:sz w:val="24"/>
          <w:szCs w:val="24"/>
        </w:rPr>
        <w:instrText xml:space="preserve"> REF _Ref55336310 \r \h </w:instrText>
      </w:r>
      <w:r w:rsidR="001254B3">
        <w:rPr>
          <w:bCs w:val="0"/>
          <w:sz w:val="24"/>
          <w:szCs w:val="24"/>
        </w:rPr>
      </w:r>
      <w:r w:rsidR="001254B3">
        <w:rPr>
          <w:bCs w:val="0"/>
          <w:sz w:val="24"/>
          <w:szCs w:val="24"/>
        </w:rPr>
        <w:fldChar w:fldCharType="separate"/>
      </w:r>
      <w:r w:rsidR="00DD5546">
        <w:rPr>
          <w:bCs w:val="0"/>
          <w:sz w:val="24"/>
          <w:szCs w:val="24"/>
        </w:rPr>
        <w:t>5.1</w:t>
      </w:r>
      <w:r w:rsidR="001254B3">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BA0806" w:rsidRPr="009A70A4">
        <w:rPr>
          <w:bCs w:val="0"/>
          <w:sz w:val="24"/>
          <w:szCs w:val="24"/>
        </w:rPr>
        <w:t>поставок</w:t>
      </w:r>
      <w:r w:rsidR="00BA080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1254B3">
        <w:rPr>
          <w:bCs w:val="0"/>
          <w:sz w:val="24"/>
          <w:szCs w:val="24"/>
        </w:rPr>
        <w:fldChar w:fldCharType="begin"/>
      </w:r>
      <w:r>
        <w:rPr>
          <w:bCs w:val="0"/>
          <w:sz w:val="24"/>
          <w:szCs w:val="24"/>
        </w:rPr>
        <w:instrText xml:space="preserve"> REF _Ref440271072 \r \h </w:instrText>
      </w:r>
      <w:r w:rsidR="001254B3">
        <w:rPr>
          <w:bCs w:val="0"/>
          <w:sz w:val="24"/>
          <w:szCs w:val="24"/>
        </w:rPr>
      </w:r>
      <w:r w:rsidR="001254B3">
        <w:rPr>
          <w:bCs w:val="0"/>
          <w:sz w:val="24"/>
          <w:szCs w:val="24"/>
        </w:rPr>
        <w:fldChar w:fldCharType="separate"/>
      </w:r>
      <w:r w:rsidR="00DD5546">
        <w:rPr>
          <w:bCs w:val="0"/>
          <w:sz w:val="24"/>
          <w:szCs w:val="24"/>
        </w:rPr>
        <w:t>5.2</w:t>
      </w:r>
      <w:r w:rsidR="001254B3">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1254B3">
        <w:rPr>
          <w:bCs w:val="0"/>
          <w:spacing w:val="-1"/>
          <w:sz w:val="24"/>
          <w:szCs w:val="24"/>
        </w:rPr>
        <w:fldChar w:fldCharType="begin"/>
      </w:r>
      <w:r w:rsidR="00B71B9D">
        <w:rPr>
          <w:bCs w:val="0"/>
          <w:spacing w:val="-1"/>
          <w:sz w:val="24"/>
          <w:szCs w:val="24"/>
        </w:rPr>
        <w:instrText xml:space="preserve"> REF _Ref86826666 \r \h </w:instrText>
      </w:r>
      <w:r w:rsidR="001254B3">
        <w:rPr>
          <w:bCs w:val="0"/>
          <w:spacing w:val="-1"/>
          <w:sz w:val="24"/>
          <w:szCs w:val="24"/>
        </w:rPr>
      </w:r>
      <w:r w:rsidR="001254B3">
        <w:rPr>
          <w:bCs w:val="0"/>
          <w:spacing w:val="-1"/>
          <w:sz w:val="24"/>
          <w:szCs w:val="24"/>
        </w:rPr>
        <w:fldChar w:fldCharType="separate"/>
      </w:r>
      <w:r w:rsidR="00DD5546">
        <w:rPr>
          <w:bCs w:val="0"/>
          <w:spacing w:val="-1"/>
          <w:sz w:val="24"/>
          <w:szCs w:val="24"/>
        </w:rPr>
        <w:t>5.3</w:t>
      </w:r>
      <w:r w:rsidR="001254B3">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1254B3">
        <w:rPr>
          <w:bCs w:val="0"/>
          <w:spacing w:val="-1"/>
          <w:sz w:val="24"/>
          <w:szCs w:val="24"/>
        </w:rPr>
        <w:fldChar w:fldCharType="begin"/>
      </w:r>
      <w:r w:rsidR="00B71B9D">
        <w:rPr>
          <w:bCs w:val="0"/>
          <w:spacing w:val="-1"/>
          <w:sz w:val="24"/>
          <w:szCs w:val="24"/>
        </w:rPr>
        <w:instrText xml:space="preserve"> REF _Ref440270984 \r \h </w:instrText>
      </w:r>
      <w:r w:rsidR="001254B3">
        <w:rPr>
          <w:bCs w:val="0"/>
          <w:spacing w:val="-1"/>
          <w:sz w:val="24"/>
          <w:szCs w:val="24"/>
        </w:rPr>
      </w:r>
      <w:r w:rsidR="001254B3">
        <w:rPr>
          <w:bCs w:val="0"/>
          <w:spacing w:val="-1"/>
          <w:sz w:val="24"/>
          <w:szCs w:val="24"/>
        </w:rPr>
        <w:fldChar w:fldCharType="separate"/>
      </w:r>
      <w:r w:rsidR="00DD5546">
        <w:rPr>
          <w:bCs w:val="0"/>
          <w:spacing w:val="-1"/>
          <w:sz w:val="24"/>
          <w:szCs w:val="24"/>
        </w:rPr>
        <w:t>5.10</w:t>
      </w:r>
      <w:r w:rsidR="001254B3">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1254B3">
        <w:rPr>
          <w:bCs w:val="0"/>
          <w:sz w:val="24"/>
          <w:szCs w:val="24"/>
        </w:rPr>
        <w:fldChar w:fldCharType="begin"/>
      </w:r>
      <w:r w:rsidR="00B71B9D">
        <w:rPr>
          <w:bCs w:val="0"/>
          <w:sz w:val="24"/>
          <w:szCs w:val="24"/>
        </w:rPr>
        <w:instrText xml:space="preserve"> REF _Ref440271036 \r \h </w:instrText>
      </w:r>
      <w:r w:rsidR="001254B3">
        <w:rPr>
          <w:bCs w:val="0"/>
          <w:sz w:val="24"/>
          <w:szCs w:val="24"/>
        </w:rPr>
      </w:r>
      <w:r w:rsidR="001254B3">
        <w:rPr>
          <w:bCs w:val="0"/>
          <w:sz w:val="24"/>
          <w:szCs w:val="24"/>
        </w:rPr>
        <w:fldChar w:fldCharType="separate"/>
      </w:r>
      <w:r w:rsidR="00DD5546">
        <w:rPr>
          <w:bCs w:val="0"/>
          <w:sz w:val="24"/>
          <w:szCs w:val="24"/>
        </w:rPr>
        <w:t>5.4</w:t>
      </w:r>
      <w:r w:rsidR="001254B3">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DD5546" w:rsidRPr="00DD5546">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DD5546" w:rsidRPr="00DD5546">
          <w:rPr>
            <w:bCs w:val="0"/>
            <w:sz w:val="24"/>
            <w:szCs w:val="24"/>
          </w:rPr>
          <w:t>5.5</w:t>
        </w:r>
      </w:fldSimple>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CB550A">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DD5546" w:rsidRPr="00DD5546">
          <w:rPr>
            <w:bCs w:val="0"/>
            <w:sz w:val="24"/>
            <w:szCs w:val="24"/>
            <w:lang w:eastAsia="ru-RU"/>
          </w:rPr>
          <w:t>5.1</w:t>
        </w:r>
      </w:fldSimple>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DD5546" w:rsidRPr="00DD5546">
          <w:rPr>
            <w:sz w:val="24"/>
            <w:szCs w:val="24"/>
          </w:rPr>
          <w:t>б)</w:t>
        </w:r>
      </w:fldSimple>
      <w:r w:rsidR="00F463E8" w:rsidRPr="00F958E8">
        <w:rPr>
          <w:sz w:val="24"/>
          <w:szCs w:val="24"/>
        </w:rPr>
        <w:t xml:space="preserve"> п. </w:t>
      </w:r>
      <w:fldSimple w:instr=" REF _Ref306005578 \r \h  \* MERGEFORMAT ">
        <w:r w:rsidR="00DD5546" w:rsidRPr="00DD5546">
          <w:rPr>
            <w:sz w:val="24"/>
            <w:szCs w:val="24"/>
          </w:rPr>
          <w:t>3.3.8.3</w:t>
        </w:r>
      </w:fldSimple>
      <w:r w:rsidR="00F463E8" w:rsidRPr="00F958E8">
        <w:rPr>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Анкета </w:t>
      </w:r>
      <w:r w:rsidR="009C744E" w:rsidRPr="00F958E8">
        <w:rPr>
          <w:bCs w:val="0"/>
          <w:sz w:val="24"/>
          <w:szCs w:val="24"/>
        </w:rPr>
        <w:t>Участник</w:t>
      </w:r>
      <w:r w:rsidRPr="00F958E8">
        <w:rPr>
          <w:bCs w:val="0"/>
          <w:sz w:val="24"/>
          <w:szCs w:val="24"/>
        </w:rPr>
        <w:t>а запроса предложений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5823 \r \h  \* MERGEFORMAT ">
        <w:r w:rsidR="00DD5546" w:rsidRPr="00DD5546">
          <w:rPr>
            <w:bCs w:val="0"/>
            <w:sz w:val="24"/>
            <w:szCs w:val="24"/>
            <w:lang w:eastAsia="ru-RU"/>
          </w:rPr>
          <w:t>5.6</w:t>
        </w:r>
      </w:fldSimple>
      <w:r w:rsidRPr="00F958E8">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DD5546" w:rsidRPr="00DD5546">
          <w:rPr>
            <w:bCs w:val="0"/>
            <w:sz w:val="24"/>
            <w:szCs w:val="24"/>
            <w:lang w:eastAsia="ru-RU"/>
          </w:rPr>
          <w:t>5.4</w:t>
        </w:r>
      </w:fldSimple>
      <w:r w:rsidRPr="00F958E8">
        <w:rPr>
          <w:bCs w:val="0"/>
          <w:sz w:val="24"/>
          <w:szCs w:val="24"/>
        </w:rPr>
        <w:t xml:space="preserve">), Сводная таблица стоимости </w:t>
      </w:r>
      <w:r w:rsidR="00BA0806" w:rsidRPr="009A70A4">
        <w:rPr>
          <w:bCs w:val="0"/>
          <w:sz w:val="24"/>
          <w:szCs w:val="24"/>
        </w:rPr>
        <w:t>поставок</w:t>
      </w:r>
      <w:r w:rsidR="00BA0806"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DD5546" w:rsidRPr="00DD5546">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DD5546" w:rsidRPr="00DD5546">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DD5546" w:rsidRPr="00DD5546">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DD5546" w:rsidRPr="00DD5546">
          <w:rPr>
            <w:sz w:val="24"/>
            <w:szCs w:val="24"/>
          </w:rPr>
          <w:t>б)</w:t>
        </w:r>
      </w:fldSimple>
      <w:r w:rsidR="00F958E8" w:rsidRPr="00F958E8">
        <w:rPr>
          <w:sz w:val="24"/>
          <w:szCs w:val="24"/>
        </w:rPr>
        <w:t xml:space="preserve">, </w:t>
      </w:r>
      <w:r w:rsidR="001254B3">
        <w:fldChar w:fldCharType="begin"/>
      </w:r>
      <w:r w:rsidR="003B7ACF">
        <w:instrText xml:space="preserve"> REF _Ref440372460 \r \h  \* MERGEFORMAT </w:instrText>
      </w:r>
      <w:r w:rsidR="001254B3">
        <w:fldChar w:fldCharType="separate"/>
      </w:r>
      <w:proofErr w:type="spellStart"/>
      <w:r w:rsidR="00DD5546" w:rsidRPr="00DD5546">
        <w:rPr>
          <w:sz w:val="24"/>
          <w:szCs w:val="24"/>
        </w:rPr>
        <w:t>д</w:t>
      </w:r>
      <w:proofErr w:type="spellEnd"/>
      <w:r w:rsidR="00DD5546" w:rsidRPr="00DD5546">
        <w:rPr>
          <w:sz w:val="24"/>
          <w:szCs w:val="24"/>
        </w:rPr>
        <w:t>)</w:t>
      </w:r>
      <w:r w:rsidR="001254B3">
        <w:fldChar w:fldCharType="end"/>
      </w:r>
      <w:r w:rsidR="00F958E8" w:rsidRPr="00F958E8">
        <w:rPr>
          <w:sz w:val="24"/>
          <w:szCs w:val="24"/>
        </w:rPr>
        <w:t xml:space="preserve">, </w:t>
      </w:r>
      <w:fldSimple w:instr=" REF _Ref440372474 \r \h  \* MERGEFORMAT ">
        <w:r w:rsidR="00DD5546" w:rsidRPr="00DD5546">
          <w:rPr>
            <w:sz w:val="24"/>
            <w:szCs w:val="24"/>
          </w:rPr>
          <w:t>м)</w:t>
        </w:r>
      </w:fldSimple>
      <w:r w:rsidR="00F958E8" w:rsidRPr="00F958E8">
        <w:rPr>
          <w:sz w:val="24"/>
          <w:szCs w:val="24"/>
        </w:rPr>
        <w:t xml:space="preserve">, </w:t>
      </w:r>
      <w:r w:rsidR="001254B3">
        <w:fldChar w:fldCharType="begin"/>
      </w:r>
      <w:r w:rsidR="003B7ACF">
        <w:instrText xml:space="preserve"> REF _Ref440372477 \r \h  \* MERGEFORMAT </w:instrText>
      </w:r>
      <w:r w:rsidR="001254B3">
        <w:fldChar w:fldCharType="separate"/>
      </w:r>
      <w:proofErr w:type="spellStart"/>
      <w:r w:rsidR="00DD5546" w:rsidRPr="00DD5546">
        <w:rPr>
          <w:sz w:val="24"/>
          <w:szCs w:val="24"/>
        </w:rPr>
        <w:t>н</w:t>
      </w:r>
      <w:proofErr w:type="spellEnd"/>
      <w:r w:rsidR="00DD5546" w:rsidRPr="00DD5546">
        <w:rPr>
          <w:sz w:val="24"/>
          <w:szCs w:val="24"/>
        </w:rPr>
        <w:t>)</w:t>
      </w:r>
      <w:r w:rsidR="001254B3">
        <w:fldChar w:fldCharType="end"/>
      </w:r>
      <w:r w:rsidR="00F463E8" w:rsidRPr="00F958E8">
        <w:rPr>
          <w:sz w:val="24"/>
          <w:szCs w:val="24"/>
        </w:rPr>
        <w:t xml:space="preserve"> п. </w:t>
      </w:r>
      <w:fldSimple w:instr=" REF _Ref306005578 \r \h  \* MERGEFORMAT ">
        <w:r w:rsidR="00DD5546" w:rsidRPr="00DD5546">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DD5546" w:rsidRPr="00DD5546">
          <w:rPr>
            <w:bCs w:val="0"/>
            <w:sz w:val="24"/>
            <w:szCs w:val="24"/>
          </w:rPr>
          <w:t>5.15</w:t>
        </w:r>
      </w:fldSimple>
      <w:r w:rsidR="00A154B7" w:rsidRPr="00F958E8">
        <w:rPr>
          <w:bCs w:val="0"/>
          <w:sz w:val="24"/>
          <w:szCs w:val="24"/>
        </w:rPr>
        <w:t>)</w:t>
      </w:r>
      <w:r w:rsidRPr="00F958E8">
        <w:rPr>
          <w:bCs w:val="0"/>
          <w:sz w:val="24"/>
          <w:szCs w:val="24"/>
        </w:rPr>
        <w:t>;</w:t>
      </w:r>
    </w:p>
    <w:p w:rsidR="00717F60" w:rsidRPr="00433EB1"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33EB1">
        <w:rPr>
          <w:bCs w:val="0"/>
          <w:sz w:val="24"/>
          <w:szCs w:val="24"/>
        </w:rPr>
        <w:t xml:space="preserve">Если Заявка подается коллективным Участником - </w:t>
      </w:r>
      <w:r w:rsidR="00717F60" w:rsidRPr="00433EB1">
        <w:rPr>
          <w:bCs w:val="0"/>
          <w:sz w:val="24"/>
          <w:szCs w:val="24"/>
        </w:rPr>
        <w:t xml:space="preserve">Для каждого члена коллективного </w:t>
      </w:r>
      <w:r w:rsidR="009C744E" w:rsidRPr="00433EB1">
        <w:rPr>
          <w:bCs w:val="0"/>
          <w:sz w:val="24"/>
          <w:szCs w:val="24"/>
        </w:rPr>
        <w:t>Участник</w:t>
      </w:r>
      <w:r w:rsidR="00717F60" w:rsidRPr="00433EB1">
        <w:rPr>
          <w:bCs w:val="0"/>
          <w:sz w:val="24"/>
          <w:szCs w:val="24"/>
        </w:rPr>
        <w:t xml:space="preserve">а (с оформлением </w:t>
      </w:r>
      <w:r w:rsidR="00433EB1" w:rsidRPr="00433EB1">
        <w:rPr>
          <w:bCs w:val="0"/>
          <w:sz w:val="24"/>
          <w:szCs w:val="24"/>
        </w:rPr>
        <w:t xml:space="preserve">отдельного конверта (папки) </w:t>
      </w:r>
      <w:r w:rsidR="00717F60" w:rsidRPr="00433EB1">
        <w:rPr>
          <w:bCs w:val="0"/>
          <w:sz w:val="24"/>
          <w:szCs w:val="24"/>
        </w:rPr>
        <w:t xml:space="preserve">«Документы члена коллективного </w:t>
      </w:r>
      <w:r w:rsidR="009C744E" w:rsidRPr="00433EB1">
        <w:rPr>
          <w:bCs w:val="0"/>
          <w:sz w:val="24"/>
          <w:szCs w:val="24"/>
        </w:rPr>
        <w:t>Участник</w:t>
      </w:r>
      <w:r w:rsidR="00717F60" w:rsidRPr="00433EB1">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DD5546" w:rsidRPr="00DD5546">
          <w:rPr>
            <w:bCs w:val="0"/>
            <w:sz w:val="24"/>
            <w:szCs w:val="24"/>
          </w:rPr>
          <w:t>5.9</w:t>
        </w:r>
      </w:fldSimple>
      <w:r w:rsidRPr="00D52133">
        <w:rPr>
          <w:bCs w:val="0"/>
          <w:sz w:val="24"/>
          <w:szCs w:val="24"/>
        </w:rPr>
        <w:t xml:space="preserve">, </w:t>
      </w:r>
      <w:fldSimple w:instr=" REF _Ref440274733 \r \h  \* MERGEFORMAT ">
        <w:r w:rsidR="00DD5546" w:rsidRPr="00DD5546">
          <w:rPr>
            <w:bCs w:val="0"/>
            <w:sz w:val="24"/>
            <w:szCs w:val="24"/>
          </w:rPr>
          <w:t>5.11</w:t>
        </w:r>
      </w:fldSimple>
      <w:r w:rsidRPr="00D52133">
        <w:rPr>
          <w:bCs w:val="0"/>
          <w:sz w:val="24"/>
          <w:szCs w:val="24"/>
        </w:rPr>
        <w:t xml:space="preserve">, </w:t>
      </w:r>
      <w:fldSimple w:instr=" REF _Ref440274744 \r \h  \* MERGEFORMAT ">
        <w:r w:rsidR="00DD5546" w:rsidRPr="00DD5546">
          <w:rPr>
            <w:bCs w:val="0"/>
            <w:sz w:val="24"/>
            <w:szCs w:val="24"/>
          </w:rPr>
          <w:t>5.12</w:t>
        </w:r>
      </w:fldSimple>
      <w:r w:rsidRPr="00D52133">
        <w:rPr>
          <w:bCs w:val="0"/>
          <w:sz w:val="24"/>
          <w:szCs w:val="24"/>
        </w:rPr>
        <w:t xml:space="preserve">, </w:t>
      </w:r>
      <w:fldSimple w:instr=" REF _Ref440274756 \r \h  \* MERGEFORMAT ">
        <w:r w:rsidR="00DD5546" w:rsidRPr="00DD5546">
          <w:rPr>
            <w:bCs w:val="0"/>
            <w:sz w:val="24"/>
            <w:szCs w:val="24"/>
          </w:rPr>
          <w:t>5.14</w:t>
        </w:r>
      </w:fldSimple>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DA7E38">
        <w:rPr>
          <w:bCs w:val="0"/>
          <w:sz w:val="24"/>
          <w:szCs w:val="24"/>
        </w:rPr>
        <w:t>подтверждающие правоспособность</w:t>
      </w:r>
      <w:r w:rsidRPr="003E170D">
        <w:rPr>
          <w:bCs w:val="0"/>
          <w:sz w:val="24"/>
          <w:szCs w:val="24"/>
        </w:rPr>
        <w:t xml:space="preserve"> данной организации</w:t>
      </w:r>
      <w:r w:rsidR="00E963D9">
        <w:rPr>
          <w:bCs w:val="0"/>
          <w:sz w:val="24"/>
          <w:szCs w:val="24"/>
        </w:rPr>
        <w:t xml:space="preserve"> (подраздел </w:t>
      </w:r>
      <w:r w:rsidR="001254B3">
        <w:rPr>
          <w:bCs w:val="0"/>
          <w:sz w:val="24"/>
          <w:szCs w:val="24"/>
        </w:rPr>
        <w:fldChar w:fldCharType="begin"/>
      </w:r>
      <w:r w:rsidR="00E963D9">
        <w:rPr>
          <w:bCs w:val="0"/>
          <w:sz w:val="24"/>
          <w:szCs w:val="24"/>
        </w:rPr>
        <w:instrText xml:space="preserve"> REF _Ref306005578 \r \h </w:instrText>
      </w:r>
      <w:r w:rsidR="001254B3">
        <w:rPr>
          <w:bCs w:val="0"/>
          <w:sz w:val="24"/>
          <w:szCs w:val="24"/>
        </w:rPr>
      </w:r>
      <w:r w:rsidR="001254B3">
        <w:rPr>
          <w:bCs w:val="0"/>
          <w:sz w:val="24"/>
          <w:szCs w:val="24"/>
        </w:rPr>
        <w:fldChar w:fldCharType="separate"/>
      </w:r>
      <w:r w:rsidR="00DD5546">
        <w:rPr>
          <w:bCs w:val="0"/>
          <w:sz w:val="24"/>
          <w:szCs w:val="24"/>
        </w:rPr>
        <w:t>3.3.8.3</w:t>
      </w:r>
      <w:r w:rsidR="001254B3">
        <w:rPr>
          <w:bCs w:val="0"/>
          <w:sz w:val="24"/>
          <w:szCs w:val="24"/>
        </w:rPr>
        <w:fldChar w:fldCharType="end"/>
      </w:r>
      <w:r w:rsidR="00E963D9">
        <w:rPr>
          <w:bCs w:val="0"/>
          <w:sz w:val="24"/>
          <w:szCs w:val="24"/>
        </w:rPr>
        <w:t>)</w:t>
      </w:r>
      <w:r w:rsidRPr="003E170D">
        <w:rPr>
          <w:bCs w:val="0"/>
          <w:sz w:val="24"/>
          <w:szCs w:val="24"/>
        </w:rPr>
        <w:t>;</w:t>
      </w:r>
    </w:p>
    <w:p w:rsidR="00717F60" w:rsidRPr="00433EB1"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33EB1">
        <w:rPr>
          <w:bCs w:val="0"/>
          <w:sz w:val="24"/>
          <w:szCs w:val="24"/>
        </w:rPr>
        <w:lastRenderedPageBreak/>
        <w:t>Техническое предложение (</w:t>
      </w:r>
      <w:r w:rsidR="00A154B7" w:rsidRPr="00433EB1">
        <w:rPr>
          <w:bCs w:val="0"/>
          <w:sz w:val="24"/>
          <w:szCs w:val="24"/>
          <w:lang w:eastAsia="ru-RU"/>
        </w:rPr>
        <w:t>подраздел</w:t>
      </w:r>
      <w:r w:rsidR="00A40BDF" w:rsidRPr="00433EB1">
        <w:rPr>
          <w:bCs w:val="0"/>
          <w:sz w:val="24"/>
          <w:szCs w:val="24"/>
          <w:lang w:eastAsia="ru-RU"/>
        </w:rPr>
        <w:t xml:space="preserve"> </w:t>
      </w:r>
      <w:fldSimple w:instr=" REF _Ref86826666 \r \h  \* MERGEFORMAT ">
        <w:r w:rsidR="00DD5546" w:rsidRPr="00DD5546">
          <w:rPr>
            <w:bCs w:val="0"/>
            <w:sz w:val="24"/>
            <w:szCs w:val="24"/>
            <w:lang w:eastAsia="ru-RU"/>
          </w:rPr>
          <w:t>5.3</w:t>
        </w:r>
      </w:fldSimple>
      <w:r w:rsidRPr="00433EB1">
        <w:rPr>
          <w:bCs w:val="0"/>
          <w:sz w:val="24"/>
          <w:szCs w:val="24"/>
        </w:rPr>
        <w:t>)</w:t>
      </w:r>
      <w:r w:rsidR="00BD2FD1" w:rsidRPr="00433EB1">
        <w:rPr>
          <w:bCs w:val="0"/>
          <w:sz w:val="24"/>
          <w:szCs w:val="24"/>
        </w:rPr>
        <w:t xml:space="preserve">, </w:t>
      </w:r>
      <w:r w:rsidR="00BD2FD1" w:rsidRPr="00433EB1">
        <w:rPr>
          <w:sz w:val="24"/>
          <w:szCs w:val="24"/>
        </w:rPr>
        <w:t>свидетельства производителей (</w:t>
      </w:r>
      <w:r w:rsidR="00A154B7" w:rsidRPr="00433EB1">
        <w:rPr>
          <w:bCs w:val="0"/>
          <w:sz w:val="24"/>
          <w:szCs w:val="24"/>
          <w:lang w:eastAsia="ru-RU"/>
        </w:rPr>
        <w:t>подраздел</w:t>
      </w:r>
      <w:r w:rsidR="00A40BDF" w:rsidRPr="00433EB1">
        <w:rPr>
          <w:bCs w:val="0"/>
          <w:sz w:val="24"/>
          <w:szCs w:val="24"/>
          <w:lang w:eastAsia="ru-RU"/>
        </w:rPr>
        <w:t xml:space="preserve"> </w:t>
      </w:r>
      <w:fldSimple w:instr=" REF _Ref440275030 \r \h  \* MERGEFORMAT ">
        <w:r w:rsidR="00DD5546" w:rsidRPr="00DD5546">
          <w:rPr>
            <w:bCs w:val="0"/>
            <w:sz w:val="24"/>
            <w:szCs w:val="24"/>
            <w:lang w:eastAsia="ru-RU"/>
          </w:rPr>
          <w:t>5.10</w:t>
        </w:r>
      </w:fldSimple>
      <w:r w:rsidR="00BD2FD1" w:rsidRPr="00433EB1">
        <w:rPr>
          <w:sz w:val="24"/>
          <w:szCs w:val="24"/>
        </w:rPr>
        <w:t>)</w:t>
      </w:r>
      <w:r w:rsidR="004E26AE" w:rsidRPr="00433EB1">
        <w:rPr>
          <w:sz w:val="24"/>
          <w:szCs w:val="24"/>
        </w:rPr>
        <w:t xml:space="preserve"> </w:t>
      </w:r>
      <w:r w:rsidR="004E26AE" w:rsidRPr="00433EB1">
        <w:rPr>
          <w:bCs w:val="0"/>
          <w:spacing w:val="-1"/>
          <w:sz w:val="24"/>
          <w:szCs w:val="24"/>
        </w:rPr>
        <w:t>либо копии дилерских договоров</w:t>
      </w:r>
      <w:r w:rsidR="00BD2FD1" w:rsidRPr="00433EB1">
        <w:rPr>
          <w:sz w:val="24"/>
          <w:szCs w:val="24"/>
        </w:rPr>
        <w:t xml:space="preserve"> </w:t>
      </w:r>
      <w:r w:rsidRPr="00433EB1">
        <w:rPr>
          <w:bCs w:val="0"/>
          <w:sz w:val="24"/>
          <w:szCs w:val="24"/>
        </w:rPr>
        <w:t>оформля</w:t>
      </w:r>
      <w:r w:rsidR="004E26AE" w:rsidRPr="00433EB1">
        <w:rPr>
          <w:bCs w:val="0"/>
          <w:sz w:val="24"/>
          <w:szCs w:val="24"/>
        </w:rPr>
        <w:t>ю</w:t>
      </w:r>
      <w:r w:rsidRPr="00433EB1">
        <w:rPr>
          <w:bCs w:val="0"/>
          <w:sz w:val="24"/>
          <w:szCs w:val="24"/>
        </w:rPr>
        <w:t xml:space="preserve">тся отдельным </w:t>
      </w:r>
      <w:r w:rsidR="00433EB1">
        <w:rPr>
          <w:bCs w:val="0"/>
          <w:sz w:val="24"/>
          <w:szCs w:val="24"/>
        </w:rPr>
        <w:t>томом</w:t>
      </w:r>
      <w:r w:rsidRPr="00433EB1">
        <w:rPr>
          <w:bCs w:val="0"/>
          <w:sz w:val="24"/>
          <w:szCs w:val="24"/>
        </w:rPr>
        <w:t xml:space="preserve"> «Техническое предложение </w:t>
      </w:r>
      <w:r w:rsidR="009C744E" w:rsidRPr="00433EB1">
        <w:rPr>
          <w:bCs w:val="0"/>
          <w:sz w:val="24"/>
          <w:szCs w:val="24"/>
        </w:rPr>
        <w:t>Участник</w:t>
      </w:r>
      <w:r w:rsidRPr="00433EB1">
        <w:rPr>
          <w:bCs w:val="0"/>
          <w:sz w:val="24"/>
          <w:szCs w:val="24"/>
        </w:rPr>
        <w:t>а __________».</w:t>
      </w:r>
    </w:p>
    <w:p w:rsidR="00717F60" w:rsidRDefault="009C744E"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88"/>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1254B3">
        <w:rPr>
          <w:bCs w:val="0"/>
          <w:sz w:val="24"/>
          <w:szCs w:val="24"/>
        </w:rPr>
        <w:fldChar w:fldCharType="begin"/>
      </w:r>
      <w:r w:rsidR="00532231">
        <w:rPr>
          <w:bCs w:val="0"/>
          <w:sz w:val="24"/>
          <w:szCs w:val="24"/>
        </w:rPr>
        <w:instrText xml:space="preserve"> REF _Ref440270602 \r \h </w:instrText>
      </w:r>
      <w:r w:rsidR="001254B3">
        <w:rPr>
          <w:bCs w:val="0"/>
          <w:sz w:val="24"/>
          <w:szCs w:val="24"/>
        </w:rPr>
      </w:r>
      <w:r w:rsidR="001254B3">
        <w:rPr>
          <w:bCs w:val="0"/>
          <w:sz w:val="24"/>
          <w:szCs w:val="24"/>
        </w:rPr>
        <w:fldChar w:fldCharType="separate"/>
      </w:r>
      <w:r w:rsidR="00DD5546">
        <w:rPr>
          <w:bCs w:val="0"/>
          <w:sz w:val="24"/>
          <w:szCs w:val="24"/>
        </w:rPr>
        <w:t>5</w:t>
      </w:r>
      <w:r w:rsidR="001254B3">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33EB1" w:rsidRDefault="00433EB1"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Заявка должна быть подготовлена в письменной (бумажной) форме (подраздел </w:t>
      </w:r>
      <w:fldSimple w:instr=" REF _Ref115076807 \n \h  \* MERGEFORMAT ">
        <w:r w:rsidR="00DD5546" w:rsidRPr="00DD5546">
          <w:rPr>
            <w:bCs w:val="0"/>
            <w:sz w:val="24"/>
            <w:szCs w:val="24"/>
          </w:rPr>
          <w:t>3.3.3</w:t>
        </w:r>
      </w:fldSimple>
      <w:r w:rsidRPr="00433EB1">
        <w:rPr>
          <w:bCs w:val="0"/>
          <w:sz w:val="24"/>
          <w:szCs w:val="24"/>
        </w:rPr>
        <w:t>)</w:t>
      </w:r>
      <w:r w:rsidR="00717F60" w:rsidRPr="00433EB1">
        <w:rPr>
          <w:bCs w:val="0"/>
          <w:sz w:val="24"/>
          <w:szCs w:val="24"/>
        </w:rPr>
        <w:t>.</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433EB1"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433EB1">
        <w:rPr>
          <w:bCs w:val="0"/>
          <w:sz w:val="24"/>
          <w:szCs w:val="24"/>
        </w:rPr>
        <w:t xml:space="preserve">Каждый документ, входящий в </w:t>
      </w:r>
      <w:r w:rsidR="001D6802" w:rsidRPr="00433EB1">
        <w:rPr>
          <w:bCs w:val="0"/>
          <w:sz w:val="24"/>
          <w:szCs w:val="24"/>
        </w:rPr>
        <w:t>Заявку</w:t>
      </w:r>
      <w:r w:rsidRPr="00433EB1">
        <w:rPr>
          <w:bCs w:val="0"/>
          <w:sz w:val="24"/>
          <w:szCs w:val="24"/>
        </w:rPr>
        <w:t>, должен быть скреплен печатью Участника</w:t>
      </w:r>
      <w:r w:rsidR="00433EB1" w:rsidRPr="00433EB1">
        <w:rPr>
          <w:bCs w:val="0"/>
          <w:sz w:val="24"/>
          <w:szCs w:val="24"/>
        </w:rPr>
        <w:t xml:space="preserve"> (а при участии в запросе предложений физического лица – нотариально заверена собственноручная подпись)</w:t>
      </w:r>
      <w:r w:rsidRPr="00433EB1">
        <w:rPr>
          <w:bCs w:val="0"/>
          <w:sz w:val="24"/>
          <w:szCs w:val="24"/>
        </w:rPr>
        <w:t>.</w:t>
      </w:r>
      <w:bookmarkEnd w:id="190"/>
      <w:bookmarkEnd w:id="191"/>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1254B3">
        <w:rPr>
          <w:bCs w:val="0"/>
          <w:spacing w:val="-1"/>
          <w:sz w:val="24"/>
          <w:szCs w:val="24"/>
        </w:rPr>
        <w:fldChar w:fldCharType="begin"/>
      </w:r>
      <w:r w:rsidR="00B71B9D">
        <w:rPr>
          <w:bCs w:val="0"/>
          <w:spacing w:val="-1"/>
          <w:sz w:val="24"/>
          <w:szCs w:val="24"/>
        </w:rPr>
        <w:instrText xml:space="preserve"> REF _Ref86826666 \r \h </w:instrText>
      </w:r>
      <w:r w:rsidR="001254B3">
        <w:rPr>
          <w:bCs w:val="0"/>
          <w:spacing w:val="-1"/>
          <w:sz w:val="24"/>
          <w:szCs w:val="24"/>
        </w:rPr>
      </w:r>
      <w:r w:rsidR="001254B3">
        <w:rPr>
          <w:bCs w:val="0"/>
          <w:spacing w:val="-1"/>
          <w:sz w:val="24"/>
          <w:szCs w:val="24"/>
        </w:rPr>
        <w:fldChar w:fldCharType="separate"/>
      </w:r>
      <w:r w:rsidR="00DD5546">
        <w:rPr>
          <w:bCs w:val="0"/>
          <w:spacing w:val="-1"/>
          <w:sz w:val="24"/>
          <w:szCs w:val="24"/>
        </w:rPr>
        <w:t>5.3</w:t>
      </w:r>
      <w:r w:rsidR="001254B3">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r w:rsidR="006A6849">
        <w:rPr>
          <w:sz w:val="24"/>
          <w:szCs w:val="24"/>
        </w:rPr>
        <w:t>Заявка</w:t>
      </w:r>
      <w:r w:rsidRPr="000E5AC7">
        <w:rPr>
          <w:sz w:val="24"/>
          <w:szCs w:val="24"/>
        </w:rPr>
        <w:t xml:space="preserve"> будет отклонен</w:t>
      </w:r>
      <w:r w:rsidR="006A6849">
        <w:rPr>
          <w:sz w:val="24"/>
          <w:szCs w:val="24"/>
        </w:rPr>
        <w:t>а</w:t>
      </w:r>
      <w:r w:rsidRPr="000E5AC7">
        <w:rPr>
          <w:sz w:val="24"/>
          <w:szCs w:val="24"/>
        </w:rPr>
        <w:t>, если в Техническом предложении не будет отражена вышеуказанная информация.</w:t>
      </w:r>
      <w:bookmarkEnd w:id="192"/>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1254B3">
        <w:rPr>
          <w:bCs w:val="0"/>
          <w:spacing w:val="-1"/>
          <w:sz w:val="24"/>
          <w:szCs w:val="24"/>
        </w:rPr>
        <w:fldChar w:fldCharType="begin"/>
      </w:r>
      <w:r w:rsidR="00B71B9D">
        <w:rPr>
          <w:bCs w:val="0"/>
          <w:spacing w:val="-1"/>
          <w:sz w:val="24"/>
          <w:szCs w:val="24"/>
        </w:rPr>
        <w:instrText xml:space="preserve"> REF _Ref86826666 \r \h </w:instrText>
      </w:r>
      <w:r w:rsidR="001254B3">
        <w:rPr>
          <w:bCs w:val="0"/>
          <w:spacing w:val="-1"/>
          <w:sz w:val="24"/>
          <w:szCs w:val="24"/>
        </w:rPr>
      </w:r>
      <w:r w:rsidR="001254B3">
        <w:rPr>
          <w:bCs w:val="0"/>
          <w:spacing w:val="-1"/>
          <w:sz w:val="24"/>
          <w:szCs w:val="24"/>
        </w:rPr>
        <w:fldChar w:fldCharType="separate"/>
      </w:r>
      <w:r w:rsidR="00DD5546">
        <w:rPr>
          <w:bCs w:val="0"/>
          <w:spacing w:val="-1"/>
          <w:sz w:val="24"/>
          <w:szCs w:val="24"/>
        </w:rPr>
        <w:t>5.3</w:t>
      </w:r>
      <w:r w:rsidR="001254B3">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1254B3">
        <w:rPr>
          <w:sz w:val="24"/>
          <w:szCs w:val="24"/>
        </w:rPr>
        <w:fldChar w:fldCharType="begin"/>
      </w:r>
      <w:r w:rsidR="00B71B9D">
        <w:rPr>
          <w:sz w:val="24"/>
          <w:szCs w:val="24"/>
        </w:rPr>
        <w:instrText xml:space="preserve"> REF _Ref440271182 \r \h </w:instrText>
      </w:r>
      <w:r w:rsidR="001254B3">
        <w:rPr>
          <w:sz w:val="24"/>
          <w:szCs w:val="24"/>
        </w:rPr>
      </w:r>
      <w:r w:rsidR="001254B3">
        <w:rPr>
          <w:sz w:val="24"/>
          <w:szCs w:val="24"/>
        </w:rPr>
        <w:fldChar w:fldCharType="separate"/>
      </w:r>
      <w:r w:rsidR="00DD5546">
        <w:rPr>
          <w:sz w:val="24"/>
          <w:szCs w:val="24"/>
        </w:rPr>
        <w:t>3.3.1.9</w:t>
      </w:r>
      <w:r w:rsidR="001254B3">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Pr>
          <w:sz w:val="24"/>
          <w:szCs w:val="24"/>
        </w:rPr>
        <w:t>Заявка</w:t>
      </w:r>
      <w:r w:rsidRPr="000E5AC7">
        <w:rPr>
          <w:sz w:val="24"/>
          <w:szCs w:val="24"/>
        </w:rPr>
        <w:t xml:space="preserve"> Участника будет отклонен</w:t>
      </w:r>
      <w:r w:rsidR="006A6849">
        <w:rPr>
          <w:sz w:val="24"/>
          <w:szCs w:val="24"/>
        </w:rPr>
        <w:t>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1254B3">
        <w:rPr>
          <w:bCs w:val="0"/>
          <w:sz w:val="24"/>
          <w:szCs w:val="24"/>
        </w:rPr>
        <w:fldChar w:fldCharType="begin"/>
      </w:r>
      <w:r w:rsidR="00B71B9D">
        <w:rPr>
          <w:bCs w:val="0"/>
          <w:sz w:val="24"/>
          <w:szCs w:val="24"/>
        </w:rPr>
        <w:instrText xml:space="preserve"> REF _Ref440271072 \r \h </w:instrText>
      </w:r>
      <w:r w:rsidR="001254B3">
        <w:rPr>
          <w:bCs w:val="0"/>
          <w:sz w:val="24"/>
          <w:szCs w:val="24"/>
        </w:rPr>
      </w:r>
      <w:r w:rsidR="001254B3">
        <w:rPr>
          <w:bCs w:val="0"/>
          <w:sz w:val="24"/>
          <w:szCs w:val="24"/>
        </w:rPr>
        <w:fldChar w:fldCharType="separate"/>
      </w:r>
      <w:r w:rsidR="00DD5546">
        <w:rPr>
          <w:bCs w:val="0"/>
          <w:sz w:val="24"/>
          <w:szCs w:val="24"/>
        </w:rPr>
        <w:t>5.2</w:t>
      </w:r>
      <w:r w:rsidR="001254B3">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1254B3">
        <w:rPr>
          <w:bCs w:val="0"/>
          <w:sz w:val="24"/>
          <w:szCs w:val="24"/>
        </w:rPr>
        <w:fldChar w:fldCharType="begin"/>
      </w:r>
      <w:r w:rsidR="00B71B9D">
        <w:rPr>
          <w:bCs w:val="0"/>
          <w:sz w:val="24"/>
          <w:szCs w:val="24"/>
        </w:rPr>
        <w:instrText xml:space="preserve"> REF _Ref440271036 \r \h </w:instrText>
      </w:r>
      <w:r w:rsidR="001254B3">
        <w:rPr>
          <w:bCs w:val="0"/>
          <w:sz w:val="24"/>
          <w:szCs w:val="24"/>
        </w:rPr>
      </w:r>
      <w:r w:rsidR="001254B3">
        <w:rPr>
          <w:bCs w:val="0"/>
          <w:sz w:val="24"/>
          <w:szCs w:val="24"/>
        </w:rPr>
        <w:fldChar w:fldCharType="separate"/>
      </w:r>
      <w:r w:rsidR="00DD5546">
        <w:rPr>
          <w:bCs w:val="0"/>
          <w:sz w:val="24"/>
          <w:szCs w:val="24"/>
        </w:rPr>
        <w:t>5.4</w:t>
      </w:r>
      <w:r w:rsidR="001254B3">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1254B3">
        <w:rPr>
          <w:bCs w:val="0"/>
          <w:sz w:val="24"/>
          <w:szCs w:val="24"/>
        </w:rPr>
        <w:fldChar w:fldCharType="begin"/>
      </w:r>
      <w:r w:rsidR="00B71B9D">
        <w:rPr>
          <w:bCs w:val="0"/>
          <w:sz w:val="24"/>
          <w:szCs w:val="24"/>
        </w:rPr>
        <w:instrText xml:space="preserve"> REF _Ref55336310 \r \h </w:instrText>
      </w:r>
      <w:r w:rsidR="001254B3">
        <w:rPr>
          <w:bCs w:val="0"/>
          <w:sz w:val="24"/>
          <w:szCs w:val="24"/>
        </w:rPr>
      </w:r>
      <w:r w:rsidR="001254B3">
        <w:rPr>
          <w:bCs w:val="0"/>
          <w:sz w:val="24"/>
          <w:szCs w:val="24"/>
        </w:rPr>
        <w:fldChar w:fldCharType="separate"/>
      </w:r>
      <w:r w:rsidR="00DD5546">
        <w:rPr>
          <w:bCs w:val="0"/>
          <w:sz w:val="24"/>
          <w:szCs w:val="24"/>
        </w:rPr>
        <w:t>5.1</w:t>
      </w:r>
      <w:r w:rsidR="001254B3">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1254B3">
        <w:rPr>
          <w:bCs w:val="0"/>
          <w:sz w:val="24"/>
          <w:szCs w:val="24"/>
        </w:rPr>
        <w:fldChar w:fldCharType="begin"/>
      </w:r>
      <w:r w:rsidR="00B71B9D">
        <w:rPr>
          <w:bCs w:val="0"/>
          <w:sz w:val="24"/>
          <w:szCs w:val="24"/>
        </w:rPr>
        <w:instrText xml:space="preserve"> REF _Ref55336310 \r \h </w:instrText>
      </w:r>
      <w:r w:rsidR="001254B3">
        <w:rPr>
          <w:bCs w:val="0"/>
          <w:sz w:val="24"/>
          <w:szCs w:val="24"/>
        </w:rPr>
      </w:r>
      <w:r w:rsidR="001254B3">
        <w:rPr>
          <w:bCs w:val="0"/>
          <w:sz w:val="24"/>
          <w:szCs w:val="24"/>
        </w:rPr>
        <w:fldChar w:fldCharType="separate"/>
      </w:r>
      <w:r w:rsidR="00DD5546">
        <w:rPr>
          <w:bCs w:val="0"/>
          <w:sz w:val="24"/>
          <w:szCs w:val="24"/>
        </w:rPr>
        <w:t>5.1</w:t>
      </w:r>
      <w:r w:rsidR="001254B3">
        <w:rPr>
          <w:bCs w:val="0"/>
          <w:sz w:val="24"/>
          <w:szCs w:val="24"/>
        </w:rPr>
        <w:fldChar w:fldCharType="end"/>
      </w:r>
      <w:r w:rsidR="00B71B9D">
        <w:rPr>
          <w:bCs w:val="0"/>
          <w:sz w:val="24"/>
          <w:szCs w:val="24"/>
          <w:lang w:eastAsia="ru-RU"/>
        </w:rPr>
        <w:t>)</w:t>
      </w:r>
      <w:r w:rsidRPr="000E5AC7">
        <w:rPr>
          <w:sz w:val="24"/>
          <w:szCs w:val="24"/>
        </w:rPr>
        <w:t>.</w:t>
      </w:r>
    </w:p>
    <w:p w:rsidR="00717F60" w:rsidRPr="00433EB1"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1262"/>
      <w:r w:rsidRPr="00433EB1">
        <w:rPr>
          <w:szCs w:val="24"/>
        </w:rPr>
        <w:t xml:space="preserve">Порядок подготовки </w:t>
      </w:r>
      <w:r w:rsidR="004B5EB3" w:rsidRPr="00433EB1">
        <w:rPr>
          <w:szCs w:val="24"/>
        </w:rPr>
        <w:t>Заявк</w:t>
      </w:r>
      <w:r w:rsidRPr="00433EB1">
        <w:rPr>
          <w:szCs w:val="24"/>
        </w:rPr>
        <w:t>и через </w:t>
      </w:r>
      <w:bookmarkEnd w:id="193"/>
      <w:bookmarkEnd w:id="194"/>
      <w:bookmarkEnd w:id="195"/>
      <w:r w:rsidRPr="00433EB1">
        <w:rPr>
          <w:szCs w:val="24"/>
        </w:rPr>
        <w:t>ЭТП</w:t>
      </w:r>
      <w:bookmarkEnd w:id="196"/>
      <w:bookmarkEnd w:id="197"/>
      <w:bookmarkEnd w:id="198"/>
      <w:bookmarkEnd w:id="199"/>
      <w:bookmarkEnd w:id="200"/>
    </w:p>
    <w:p w:rsidR="00717F60" w:rsidRPr="00433EB1" w:rsidRDefault="00433EB1" w:rsidP="00CB550A">
      <w:pPr>
        <w:widowControl w:val="0"/>
        <w:numPr>
          <w:ilvl w:val="3"/>
          <w:numId w:val="35"/>
        </w:numPr>
        <w:tabs>
          <w:tab w:val="left" w:pos="1701"/>
        </w:tabs>
        <w:overflowPunct w:val="0"/>
        <w:autoSpaceDE w:val="0"/>
        <w:spacing w:after="100" w:line="264" w:lineRule="auto"/>
        <w:ind w:left="0" w:firstLine="709"/>
        <w:rPr>
          <w:bCs w:val="0"/>
          <w:sz w:val="24"/>
          <w:szCs w:val="24"/>
        </w:rPr>
      </w:pPr>
      <w:r w:rsidRPr="00433EB1">
        <w:rPr>
          <w:bCs w:val="0"/>
          <w:sz w:val="24"/>
          <w:szCs w:val="24"/>
        </w:rPr>
        <w:t>Подготовка и предоставление Заявки через ЭТП не предусмотрены.</w:t>
      </w:r>
    </w:p>
    <w:p w:rsidR="00717F60" w:rsidRPr="00433EB1"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1263"/>
      <w:r w:rsidRPr="00433EB1">
        <w:rPr>
          <w:szCs w:val="24"/>
        </w:rPr>
        <w:lastRenderedPageBreak/>
        <w:t xml:space="preserve">Порядок подготовки </w:t>
      </w:r>
      <w:r w:rsidR="004B5EB3" w:rsidRPr="00433EB1">
        <w:rPr>
          <w:szCs w:val="24"/>
        </w:rPr>
        <w:t>Заявк</w:t>
      </w:r>
      <w:r w:rsidRPr="00433EB1">
        <w:rPr>
          <w:szCs w:val="24"/>
        </w:rPr>
        <w:t>и в письменной форме</w:t>
      </w:r>
      <w:bookmarkEnd w:id="201"/>
      <w:bookmarkEnd w:id="202"/>
      <w:bookmarkEnd w:id="203"/>
      <w:bookmarkEnd w:id="204"/>
      <w:bookmarkEnd w:id="205"/>
      <w:bookmarkEnd w:id="206"/>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sidRPr="00433EB1">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fldSimple w:instr=" REF _Ref306114638 \r \h  \* MERGEFORMAT ">
        <w:r w:rsidR="00DD5546" w:rsidRPr="00DD5546">
          <w:rPr>
            <w:bCs w:val="0"/>
            <w:sz w:val="24"/>
            <w:szCs w:val="24"/>
          </w:rPr>
          <w:t>3.3.1</w:t>
        </w:r>
      </w:fldSimple>
      <w:r w:rsidRPr="00433EB1">
        <w:rPr>
          <w:bCs w:val="0"/>
          <w:sz w:val="24"/>
          <w:szCs w:val="24"/>
        </w:rPr>
        <w:t xml:space="preserve">. </w:t>
      </w:r>
      <w:bookmarkEnd w:id="207"/>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Требования п. </w:t>
      </w:r>
      <w:fldSimple w:instr=" REF _Ref55279015 \r \h  \* MERGEFORMAT ">
        <w:r w:rsidR="00DD5546" w:rsidRPr="00DD5546">
          <w:rPr>
            <w:bCs w:val="0"/>
            <w:sz w:val="24"/>
            <w:szCs w:val="24"/>
          </w:rPr>
          <w:t>3.3.1.6</w:t>
        </w:r>
      </w:fldSimple>
      <w:r w:rsidRPr="00433EB1">
        <w:rPr>
          <w:bCs w:val="0"/>
          <w:sz w:val="24"/>
          <w:szCs w:val="24"/>
        </w:rPr>
        <w:t xml:space="preserve"> и </w:t>
      </w:r>
      <w:fldSimple w:instr=" REF _Ref195087786 \r \h  \* MERGEFORMAT ">
        <w:r w:rsidR="00DD5546" w:rsidRPr="00DD5546">
          <w:rPr>
            <w:bCs w:val="0"/>
            <w:sz w:val="24"/>
            <w:szCs w:val="24"/>
          </w:rPr>
          <w:t>3.3.1.7</w:t>
        </w:r>
      </w:fldSimple>
      <w:r w:rsidRPr="00433EB1">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433EB1">
        <w:rPr>
          <w:bCs w:val="0"/>
          <w:sz w:val="24"/>
          <w:szCs w:val="24"/>
        </w:rPr>
        <w:t>Дополнительные носители информации (дискеты, CD-R, CD-RW,</w:t>
      </w:r>
      <w:r w:rsidRPr="00E71A48">
        <w:rPr>
          <w:bCs w:val="0"/>
          <w:sz w:val="24"/>
          <w:szCs w:val="24"/>
        </w:rPr>
        <w:t xml:space="preserve">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08"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08"/>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Pr>
          <w:b/>
          <w:bCs w:val="0"/>
          <w:sz w:val="24"/>
          <w:szCs w:val="24"/>
        </w:rPr>
        <w:t>1</w:t>
      </w:r>
      <w:r w:rsidRPr="00E71A48">
        <w:rPr>
          <w:b/>
          <w:bCs w:val="0"/>
          <w:sz w:val="24"/>
          <w:szCs w:val="24"/>
        </w:rPr>
        <w:t xml:space="preserve"> копи</w:t>
      </w:r>
      <w:r>
        <w:rPr>
          <w:b/>
          <w:bCs w:val="0"/>
          <w:sz w:val="24"/>
          <w:szCs w:val="24"/>
        </w:rPr>
        <w:t>ю Заявки</w:t>
      </w:r>
      <w:r w:rsidRPr="00E71A48">
        <w:rPr>
          <w:bCs w:val="0"/>
          <w:sz w:val="24"/>
          <w:szCs w:val="24"/>
        </w:rPr>
        <w:t>. Копи</w:t>
      </w:r>
      <w:r>
        <w:rPr>
          <w:bCs w:val="0"/>
          <w:sz w:val="24"/>
          <w:szCs w:val="24"/>
        </w:rPr>
        <w:t>я</w:t>
      </w:r>
      <w:r w:rsidRPr="00E71A48">
        <w:rPr>
          <w:bCs w:val="0"/>
          <w:sz w:val="24"/>
          <w:szCs w:val="24"/>
        </w:rPr>
        <w:t xml:space="preserve"> Заявки подготавлива</w:t>
      </w:r>
      <w:r>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w:t>
      </w:r>
      <w:proofErr w:type="gramStart"/>
      <w:r w:rsidRPr="00E71A48">
        <w:rPr>
          <w:bCs w:val="0"/>
          <w:sz w:val="24"/>
          <w:szCs w:val="24"/>
        </w:rPr>
        <w:t>см</w:t>
      </w:r>
      <w:proofErr w:type="gramEnd"/>
      <w:r w:rsidRPr="00E71A48">
        <w:rPr>
          <w:bCs w:val="0"/>
          <w:sz w:val="24"/>
          <w:szCs w:val="24"/>
        </w:rPr>
        <w:t>. информационный конверт №… Заявки».</w:t>
      </w:r>
    </w:p>
    <w:p w:rsidR="00717F60"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09" w:name="_Ref306008743"/>
      <w:bookmarkStart w:id="210" w:name="_Toc440357093"/>
      <w:bookmarkStart w:id="211" w:name="_Toc440359648"/>
      <w:bookmarkStart w:id="212" w:name="_Toc440632111"/>
      <w:bookmarkStart w:id="213" w:name="_Toc440875932"/>
      <w:bookmarkStart w:id="214" w:name="_Toc441131264"/>
      <w:r w:rsidRPr="00E71A48">
        <w:rPr>
          <w:szCs w:val="24"/>
        </w:rPr>
        <w:t xml:space="preserve">Требования к сроку действия </w:t>
      </w:r>
      <w:r w:rsidR="004B5EB3" w:rsidRPr="00E71A48">
        <w:rPr>
          <w:szCs w:val="24"/>
        </w:rPr>
        <w:t>Заявк</w:t>
      </w:r>
      <w:r w:rsidRPr="00E71A48">
        <w:rPr>
          <w:szCs w:val="24"/>
        </w:rPr>
        <w:t>и</w:t>
      </w:r>
      <w:bookmarkEnd w:id="209"/>
      <w:bookmarkEnd w:id="210"/>
      <w:bookmarkEnd w:id="211"/>
      <w:bookmarkEnd w:id="212"/>
      <w:bookmarkEnd w:id="213"/>
      <w:bookmarkEnd w:id="214"/>
    </w:p>
    <w:p w:rsidR="00717F60" w:rsidRPr="00E71A48" w:rsidRDefault="004B5EB3"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w:t>
      </w:r>
      <w:r w:rsidR="00717F60" w:rsidRPr="00E71A48">
        <w:rPr>
          <w:bCs w:val="0"/>
          <w:sz w:val="24"/>
          <w:szCs w:val="24"/>
        </w:rPr>
        <w:lastRenderedPageBreak/>
        <w:t xml:space="preserve">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fldSimple w:instr=" REF _Ref306017842 \r \h  \* MERGEFORMAT ">
        <w:r w:rsidR="00DD5546" w:rsidRPr="00DD5546">
          <w:rPr>
            <w:bCs w:val="0"/>
            <w:sz w:val="24"/>
            <w:szCs w:val="24"/>
          </w:rPr>
          <w:t>3.4.2.4</w:t>
        </w:r>
      </w:fldSimple>
      <w:r w:rsidR="003F5CDB">
        <w:rPr>
          <w:bCs w:val="0"/>
          <w:sz w:val="24"/>
          <w:szCs w:val="24"/>
        </w:rPr>
        <w:t>)</w:t>
      </w:r>
      <w:r w:rsidR="00717F60" w:rsidRPr="00E71A48">
        <w:rPr>
          <w:bCs w:val="0"/>
          <w:sz w:val="24"/>
          <w:szCs w:val="24"/>
        </w:rPr>
        <w:t>.</w:t>
      </w:r>
      <w:bookmarkEnd w:id="215"/>
    </w:p>
    <w:p w:rsidR="00717F60" w:rsidRPr="00E71A48" w:rsidRDefault="00717F60"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6" w:name="_Toc440357094"/>
      <w:bookmarkStart w:id="217" w:name="_Toc440359649"/>
      <w:bookmarkStart w:id="218" w:name="_Toc440632112"/>
      <w:bookmarkStart w:id="219" w:name="_Toc440875933"/>
      <w:bookmarkStart w:id="220" w:name="_Toc441131265"/>
      <w:r w:rsidRPr="00E71A48">
        <w:rPr>
          <w:szCs w:val="24"/>
        </w:rPr>
        <w:t xml:space="preserve">Требования к языку </w:t>
      </w:r>
      <w:r w:rsidR="004B5EB3" w:rsidRPr="00E71A48">
        <w:rPr>
          <w:szCs w:val="24"/>
        </w:rPr>
        <w:t>Заявк</w:t>
      </w:r>
      <w:r w:rsidRPr="00E71A48">
        <w:rPr>
          <w:szCs w:val="24"/>
        </w:rPr>
        <w:t>и</w:t>
      </w:r>
      <w:bookmarkEnd w:id="216"/>
      <w:bookmarkEnd w:id="217"/>
      <w:bookmarkEnd w:id="218"/>
      <w:bookmarkEnd w:id="219"/>
      <w:bookmarkEnd w:id="22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1" w:name="_Toc440357095"/>
      <w:bookmarkStart w:id="222" w:name="_Toc440359650"/>
      <w:bookmarkStart w:id="223" w:name="_Toc440632113"/>
      <w:bookmarkStart w:id="224" w:name="_Toc440875934"/>
      <w:bookmarkStart w:id="225" w:name="_Toc441131266"/>
      <w:r w:rsidRPr="00E71A48">
        <w:rPr>
          <w:szCs w:val="24"/>
        </w:rPr>
        <w:t xml:space="preserve">Требования к валюте </w:t>
      </w:r>
      <w:r w:rsidR="004B5EB3" w:rsidRPr="00E71A48">
        <w:rPr>
          <w:szCs w:val="24"/>
        </w:rPr>
        <w:t>Заявк</w:t>
      </w:r>
      <w:r w:rsidRPr="00E71A48">
        <w:rPr>
          <w:szCs w:val="24"/>
        </w:rPr>
        <w:t>и</w:t>
      </w:r>
      <w:bookmarkEnd w:id="221"/>
      <w:bookmarkEnd w:id="222"/>
      <w:bookmarkEnd w:id="223"/>
      <w:bookmarkEnd w:id="224"/>
      <w:bookmarkEnd w:id="225"/>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CB550A">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6" w:name="_Toc440357096"/>
      <w:bookmarkStart w:id="227" w:name="_Toc440359651"/>
      <w:bookmarkStart w:id="228" w:name="_Toc440632114"/>
      <w:bookmarkStart w:id="229" w:name="_Toc440875935"/>
      <w:bookmarkStart w:id="230" w:name="_Toc44113126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6"/>
      <w:bookmarkEnd w:id="227"/>
      <w:bookmarkEnd w:id="228"/>
      <w:bookmarkEnd w:id="229"/>
      <w:bookmarkEnd w:id="230"/>
    </w:p>
    <w:p w:rsidR="00216641" w:rsidRPr="00A47FA7" w:rsidRDefault="00717F60"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47FA7">
        <w:rPr>
          <w:bCs w:val="0"/>
          <w:sz w:val="24"/>
          <w:szCs w:val="24"/>
        </w:rPr>
        <w:t xml:space="preserve">Начальная (максимальная) цена </w:t>
      </w:r>
      <w:r w:rsidR="00123C70" w:rsidRPr="00A47FA7">
        <w:rPr>
          <w:bCs w:val="0"/>
          <w:sz w:val="24"/>
          <w:szCs w:val="24"/>
        </w:rPr>
        <w:t>Договор</w:t>
      </w:r>
      <w:r w:rsidRPr="00A47FA7">
        <w:rPr>
          <w:bCs w:val="0"/>
          <w:sz w:val="24"/>
          <w:szCs w:val="24"/>
        </w:rPr>
        <w:t>а</w:t>
      </w:r>
      <w:r w:rsidR="00216641" w:rsidRPr="00A47FA7">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A47FA7">
        <w:rPr>
          <w:b/>
          <w:bCs w:val="0"/>
          <w:sz w:val="24"/>
          <w:szCs w:val="24"/>
          <w:u w:val="single"/>
        </w:rPr>
        <w:t>По Лоту №1:</w:t>
      </w:r>
      <w:r w:rsidR="00A47FA7">
        <w:rPr>
          <w:b/>
          <w:bCs w:val="0"/>
          <w:sz w:val="24"/>
          <w:szCs w:val="24"/>
          <w:u w:val="single"/>
        </w:rPr>
        <w:t xml:space="preserve"> </w:t>
      </w:r>
      <w:r w:rsidR="00717F60" w:rsidRPr="00C12FA4">
        <w:rPr>
          <w:bCs w:val="0"/>
          <w:sz w:val="24"/>
          <w:szCs w:val="24"/>
        </w:rPr>
        <w:t xml:space="preserve"> </w:t>
      </w:r>
      <w:r w:rsidR="00A47FA7" w:rsidRPr="001B7E95">
        <w:rPr>
          <w:rFonts w:cs="Courier New"/>
          <w:b/>
          <w:color w:val="000000"/>
          <w:sz w:val="24"/>
          <w:szCs w:val="24"/>
        </w:rPr>
        <w:t>1 600 155,00</w:t>
      </w:r>
      <w:r w:rsidR="00A47FA7" w:rsidRPr="001B7E95">
        <w:rPr>
          <w:rFonts w:cs="Courier New"/>
          <w:color w:val="000000"/>
        </w:rPr>
        <w:t xml:space="preserve"> </w:t>
      </w:r>
      <w:r w:rsidR="00A47FA7" w:rsidRPr="001B7E95">
        <w:t>(один миллион шестьсот тысяч сто пятьдесят пять</w:t>
      </w:r>
      <w:r w:rsidR="00A47FA7">
        <w:t>)</w:t>
      </w:r>
      <w:r w:rsidR="00A47FA7" w:rsidRPr="001B7E95">
        <w:t xml:space="preserve"> рублей  00 копеек РФ, без учета НДС; НДС составляет </w:t>
      </w:r>
      <w:r w:rsidR="00A47FA7" w:rsidRPr="001B7E95">
        <w:rPr>
          <w:rFonts w:cs="Courier New"/>
          <w:b/>
          <w:color w:val="000000"/>
          <w:sz w:val="24"/>
          <w:szCs w:val="24"/>
        </w:rPr>
        <w:t>288 027,90</w:t>
      </w:r>
      <w:r w:rsidR="00A47FA7" w:rsidRPr="001B7E95">
        <w:rPr>
          <w:rFonts w:cs="Courier New"/>
          <w:color w:val="000000"/>
        </w:rPr>
        <w:t xml:space="preserve"> </w:t>
      </w:r>
      <w:r w:rsidR="00A47FA7" w:rsidRPr="001B7E95">
        <w:t>(двести восемьдесят восемь тысяч двадцать семь</w:t>
      </w:r>
      <w:r w:rsidR="00A47FA7">
        <w:t>)</w:t>
      </w:r>
      <w:r w:rsidR="00A47FA7" w:rsidRPr="001B7E95">
        <w:t xml:space="preserve"> рублей  90 копеек РФ; </w:t>
      </w:r>
      <w:r w:rsidR="00A47FA7" w:rsidRPr="001B7E95">
        <w:rPr>
          <w:rFonts w:cs="Courier New"/>
          <w:b/>
          <w:color w:val="000000"/>
          <w:sz w:val="24"/>
          <w:szCs w:val="24"/>
        </w:rPr>
        <w:t>1 888 182,90</w:t>
      </w:r>
      <w:r w:rsidR="00A47FA7" w:rsidRPr="001B7E95">
        <w:rPr>
          <w:color w:val="000000"/>
        </w:rPr>
        <w:t xml:space="preserve"> </w:t>
      </w:r>
      <w:r w:rsidR="00A47FA7" w:rsidRPr="001B7E95">
        <w:t xml:space="preserve">(один миллион восемьсот восемьдесят восемь тысяч сто восемьдесят два рубля </w:t>
      </w:r>
      <w:r w:rsidR="00A47FA7">
        <w:t xml:space="preserve"> </w:t>
      </w:r>
      <w:r w:rsidR="00A47FA7" w:rsidRPr="001B7E95">
        <w:t xml:space="preserve"> 90 копеек РФ, с учетом НДС,</w:t>
      </w:r>
      <w:proofErr w:type="gramEnd"/>
    </w:p>
    <w:p w:rsidR="004F657D"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741487" w:rsidRDefault="00546518"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41487">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741487">
        <w:rPr>
          <w:sz w:val="24"/>
          <w:szCs w:val="24"/>
        </w:rPr>
        <w:t>Участника</w:t>
      </w:r>
      <w:r w:rsidRPr="00741487">
        <w:rPr>
          <w:sz w:val="24"/>
          <w:szCs w:val="24"/>
        </w:rPr>
        <w:t xml:space="preserve"> будет отклонено.</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1254B3">
        <w:rPr>
          <w:bCs w:val="0"/>
          <w:sz w:val="24"/>
          <w:szCs w:val="24"/>
        </w:rPr>
        <w:fldChar w:fldCharType="begin"/>
      </w:r>
      <w:r w:rsidR="003F3A69">
        <w:rPr>
          <w:bCs w:val="0"/>
          <w:sz w:val="24"/>
          <w:szCs w:val="24"/>
        </w:rPr>
        <w:instrText xml:space="preserve"> REF _Ref55336310 \r \h </w:instrText>
      </w:r>
      <w:r w:rsidR="001254B3">
        <w:rPr>
          <w:bCs w:val="0"/>
          <w:sz w:val="24"/>
          <w:szCs w:val="24"/>
        </w:rPr>
      </w:r>
      <w:r w:rsidR="001254B3">
        <w:rPr>
          <w:bCs w:val="0"/>
          <w:sz w:val="24"/>
          <w:szCs w:val="24"/>
        </w:rPr>
        <w:fldChar w:fldCharType="separate"/>
      </w:r>
      <w:r w:rsidR="00DD5546">
        <w:rPr>
          <w:bCs w:val="0"/>
          <w:sz w:val="24"/>
          <w:szCs w:val="24"/>
        </w:rPr>
        <w:t>5.1</w:t>
      </w:r>
      <w:r w:rsidR="001254B3">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BA0806" w:rsidRPr="009A70A4">
        <w:rPr>
          <w:bCs w:val="0"/>
          <w:sz w:val="24"/>
          <w:szCs w:val="24"/>
        </w:rPr>
        <w:t>поставок</w:t>
      </w:r>
      <w:r w:rsidR="00BA0806"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1254B3">
        <w:rPr>
          <w:bCs w:val="0"/>
          <w:sz w:val="24"/>
          <w:szCs w:val="24"/>
        </w:rPr>
        <w:fldChar w:fldCharType="begin"/>
      </w:r>
      <w:r w:rsidR="003F3A69">
        <w:rPr>
          <w:bCs w:val="0"/>
          <w:sz w:val="24"/>
          <w:szCs w:val="24"/>
        </w:rPr>
        <w:instrText xml:space="preserve"> REF _Ref440271072 \r \h </w:instrText>
      </w:r>
      <w:r w:rsidR="001254B3">
        <w:rPr>
          <w:bCs w:val="0"/>
          <w:sz w:val="24"/>
          <w:szCs w:val="24"/>
        </w:rPr>
      </w:r>
      <w:r w:rsidR="001254B3">
        <w:rPr>
          <w:bCs w:val="0"/>
          <w:sz w:val="24"/>
          <w:szCs w:val="24"/>
        </w:rPr>
        <w:fldChar w:fldCharType="separate"/>
      </w:r>
      <w:r w:rsidR="00DD5546">
        <w:rPr>
          <w:bCs w:val="0"/>
          <w:sz w:val="24"/>
          <w:szCs w:val="24"/>
        </w:rPr>
        <w:t>5.2</w:t>
      </w:r>
      <w:r w:rsidR="001254B3">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1254B3">
        <w:rPr>
          <w:bCs w:val="0"/>
          <w:sz w:val="24"/>
          <w:szCs w:val="24"/>
        </w:rPr>
        <w:fldChar w:fldCharType="begin"/>
      </w:r>
      <w:r w:rsidR="003F3A69">
        <w:rPr>
          <w:bCs w:val="0"/>
          <w:sz w:val="24"/>
          <w:szCs w:val="24"/>
        </w:rPr>
        <w:instrText xml:space="preserve"> REF _Ref306138385 \r \h </w:instrText>
      </w:r>
      <w:r w:rsidR="001254B3">
        <w:rPr>
          <w:bCs w:val="0"/>
          <w:sz w:val="24"/>
          <w:szCs w:val="24"/>
        </w:rPr>
      </w:r>
      <w:r w:rsidR="001254B3">
        <w:rPr>
          <w:bCs w:val="0"/>
          <w:sz w:val="24"/>
          <w:szCs w:val="24"/>
        </w:rPr>
        <w:fldChar w:fldCharType="separate"/>
      </w:r>
      <w:r w:rsidR="00DD5546">
        <w:rPr>
          <w:bCs w:val="0"/>
          <w:sz w:val="24"/>
          <w:szCs w:val="24"/>
        </w:rPr>
        <w:t>3.6.4</w:t>
      </w:r>
      <w:r w:rsidR="001254B3">
        <w:rPr>
          <w:bCs w:val="0"/>
          <w:sz w:val="24"/>
          <w:szCs w:val="24"/>
        </w:rPr>
        <w:fldChar w:fldCharType="end"/>
      </w:r>
      <w:r w:rsidRPr="00546518">
        <w:rPr>
          <w:bCs w:val="0"/>
          <w:sz w:val="24"/>
          <w:szCs w:val="24"/>
        </w:rPr>
        <w:t xml:space="preserve"> настоящей </w:t>
      </w:r>
      <w:r w:rsidRPr="00546518">
        <w:rPr>
          <w:bCs w:val="0"/>
          <w:sz w:val="24"/>
          <w:szCs w:val="24"/>
        </w:rPr>
        <w:lastRenderedPageBreak/>
        <w:t>Документации, Закупочная комиссия оценивает и сопоставляет стоимость Заявки без учета НДС.</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1268"/>
      <w:bookmarkStart w:id="238"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1"/>
      <w:bookmarkEnd w:id="232"/>
      <w:bookmarkEnd w:id="233"/>
      <w:bookmarkEnd w:id="234"/>
      <w:bookmarkEnd w:id="235"/>
      <w:bookmarkEnd w:id="236"/>
      <w:bookmarkEnd w:id="237"/>
      <w:r w:rsidRPr="00E71A48">
        <w:rPr>
          <w:szCs w:val="24"/>
        </w:rPr>
        <w:t xml:space="preserve"> </w:t>
      </w:r>
    </w:p>
    <w:p w:rsidR="00E71628"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39" w:name="_Ref93090116"/>
      <w:bookmarkStart w:id="240" w:name="_Ref191386482"/>
      <w:bookmarkStart w:id="241" w:name="_Ref440291364"/>
      <w:bookmarkEnd w:id="238"/>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9"/>
      <w:r w:rsidRPr="00E71A48">
        <w:rPr>
          <w:bCs w:val="0"/>
          <w:sz w:val="24"/>
          <w:szCs w:val="24"/>
        </w:rPr>
        <w:t>:</w:t>
      </w:r>
      <w:bookmarkStart w:id="242" w:name="_Ref306004833"/>
      <w:bookmarkEnd w:id="240"/>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E90D92">
        <w:rPr>
          <w:bCs w:val="0"/>
          <w:sz w:val="24"/>
          <w:szCs w:val="24"/>
        </w:rPr>
        <w:t xml:space="preserve">может любое юридическое, </w:t>
      </w:r>
      <w:r w:rsidRPr="00E90D92">
        <w:rPr>
          <w:bCs w:val="0"/>
          <w:color w:val="000000"/>
          <w:sz w:val="24"/>
          <w:szCs w:val="24"/>
        </w:rPr>
        <w:t>физическое</w:t>
      </w:r>
      <w:r w:rsidRPr="00E90D92">
        <w:rPr>
          <w:bCs w:val="0"/>
          <w:sz w:val="24"/>
          <w:szCs w:val="24"/>
        </w:rPr>
        <w:t xml:space="preserve"> лицо </w:t>
      </w:r>
      <w:r w:rsidR="00E71628" w:rsidRPr="00E90D92">
        <w:rPr>
          <w:bCs w:val="0"/>
          <w:sz w:val="24"/>
          <w:szCs w:val="24"/>
        </w:rPr>
        <w:t>(в т.</w:t>
      </w:r>
      <w:r w:rsidR="003129D4" w:rsidRPr="00E90D92">
        <w:rPr>
          <w:bCs w:val="0"/>
          <w:sz w:val="24"/>
          <w:szCs w:val="24"/>
        </w:rPr>
        <w:t xml:space="preserve"> </w:t>
      </w:r>
      <w:r w:rsidR="00E71628" w:rsidRPr="00E90D92">
        <w:rPr>
          <w:bCs w:val="0"/>
          <w:sz w:val="24"/>
          <w:szCs w:val="24"/>
        </w:rPr>
        <w:t xml:space="preserve">ч. </w:t>
      </w:r>
      <w:r w:rsidRPr="00E90D92">
        <w:rPr>
          <w:bCs w:val="0"/>
          <w:sz w:val="24"/>
          <w:szCs w:val="24"/>
        </w:rPr>
        <w:t>индивидуальный предприниматель</w:t>
      </w:r>
      <w:r w:rsidR="00E71628" w:rsidRPr="00E90D92">
        <w:rPr>
          <w:bCs w:val="0"/>
          <w:sz w:val="24"/>
          <w:szCs w:val="24"/>
        </w:rPr>
        <w:t>)</w:t>
      </w:r>
      <w:r w:rsidR="00E90D92" w:rsidRPr="00E90D92">
        <w:rPr>
          <w:bCs w:val="0"/>
          <w:sz w:val="24"/>
          <w:szCs w:val="24"/>
        </w:rPr>
        <w:t>,</w:t>
      </w:r>
      <w:r w:rsidR="00E90D92" w:rsidRPr="00E90D92">
        <w:rPr>
          <w:sz w:val="24"/>
          <w:szCs w:val="24"/>
        </w:rPr>
        <w:t xml:space="preserve"> являющееся субъектом малого и среднего предпринимательства</w:t>
      </w:r>
      <w:r w:rsidRPr="00E90D92">
        <w:rPr>
          <w:bCs w:val="0"/>
          <w:sz w:val="24"/>
          <w:szCs w:val="24"/>
        </w:rPr>
        <w:t xml:space="preserve">. </w:t>
      </w:r>
      <w:r w:rsidR="003F330D" w:rsidRPr="00E90D92">
        <w:rPr>
          <w:bCs w:val="0"/>
          <w:sz w:val="24"/>
          <w:szCs w:val="24"/>
        </w:rPr>
        <w:t xml:space="preserve">Привлечение </w:t>
      </w:r>
      <w:proofErr w:type="spellStart"/>
      <w:r w:rsidR="003F330D" w:rsidRPr="00E90D92">
        <w:rPr>
          <w:bCs w:val="0"/>
          <w:sz w:val="24"/>
          <w:szCs w:val="24"/>
        </w:rPr>
        <w:t>со</w:t>
      </w:r>
      <w:r w:rsidR="00036006" w:rsidRPr="00E90D92">
        <w:rPr>
          <w:bCs w:val="0"/>
          <w:sz w:val="24"/>
          <w:szCs w:val="24"/>
        </w:rPr>
        <w:t>поставщиков</w:t>
      </w:r>
      <w:proofErr w:type="spellEnd"/>
      <w:r w:rsidR="00036006" w:rsidRPr="00E90D92">
        <w:rPr>
          <w:bCs w:val="0"/>
          <w:sz w:val="24"/>
          <w:szCs w:val="24"/>
        </w:rPr>
        <w:t xml:space="preserve"> в соответствии с пунктом </w:t>
      </w:r>
      <w:fldSimple w:instr=" REF _Ref440271628 \r \h  \* MERGEFORMAT ">
        <w:r w:rsidR="00DD5546" w:rsidRPr="00E90D92">
          <w:rPr>
            <w:bCs w:val="0"/>
            <w:sz w:val="24"/>
            <w:szCs w:val="24"/>
          </w:rPr>
          <w:t>3.3.9</w:t>
        </w:r>
      </w:fldSimple>
      <w:r w:rsidR="00036006" w:rsidRPr="00E90D92">
        <w:rPr>
          <w:bCs w:val="0"/>
          <w:sz w:val="24"/>
          <w:szCs w:val="24"/>
        </w:rPr>
        <w:t xml:space="preserve"> не допускается. </w:t>
      </w:r>
      <w:r w:rsidRPr="00E90D92">
        <w:rPr>
          <w:bCs w:val="0"/>
          <w:sz w:val="24"/>
          <w:szCs w:val="24"/>
        </w:rPr>
        <w:t xml:space="preserve">Дополнительные требования к коллективным </w:t>
      </w:r>
      <w:r w:rsidR="009C744E" w:rsidRPr="00E90D92">
        <w:rPr>
          <w:bCs w:val="0"/>
          <w:sz w:val="24"/>
          <w:szCs w:val="24"/>
        </w:rPr>
        <w:t>У</w:t>
      </w:r>
      <w:r w:rsidRPr="00E90D92">
        <w:rPr>
          <w:bCs w:val="0"/>
          <w:sz w:val="24"/>
          <w:szCs w:val="24"/>
        </w:rPr>
        <w:t>частникам и порядку подтверждения их соответствия</w:t>
      </w:r>
      <w:r w:rsidRPr="000F4365">
        <w:rPr>
          <w:bCs w:val="0"/>
          <w:sz w:val="24"/>
          <w:szCs w:val="24"/>
        </w:rPr>
        <w:t xml:space="preserve"> установленным требованиям приведены в пункте </w:t>
      </w:r>
      <w:fldSimple w:instr=" REF _Ref191386461 \n \h  \* MERGEFORMAT ">
        <w:r w:rsidR="00DD5546" w:rsidRPr="00DD5546">
          <w:rPr>
            <w:bCs w:val="0"/>
            <w:sz w:val="24"/>
            <w:szCs w:val="24"/>
          </w:rPr>
          <w:t>3.3.10</w:t>
        </w:r>
      </w:fldSimple>
      <w:r w:rsidRPr="000F4365">
        <w:rPr>
          <w:bCs w:val="0"/>
          <w:sz w:val="24"/>
          <w:szCs w:val="24"/>
        </w:rPr>
        <w:t xml:space="preserve">. </w:t>
      </w:r>
      <w:bookmarkEnd w:id="241"/>
      <w:bookmarkEnd w:id="242"/>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4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4" w:name="_Ref306032455"/>
      <w:r w:rsidRPr="00E71A48">
        <w:rPr>
          <w:bCs w:val="0"/>
          <w:color w:val="000000"/>
          <w:sz w:val="24"/>
          <w:szCs w:val="24"/>
        </w:rPr>
        <w:t xml:space="preserve">должен </w:t>
      </w:r>
      <w:bookmarkStart w:id="24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4"/>
      <w:bookmarkEnd w:id="24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6"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6"/>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w:t>
      </w:r>
      <w:r w:rsidRPr="00680B79">
        <w:rPr>
          <w:sz w:val="24"/>
          <w:szCs w:val="24"/>
        </w:rPr>
        <w:lastRenderedPageBreak/>
        <w:t>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90D92"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xml:space="preserve">, распространение всех фирменных гарантий на оборудование в течение гарантийного срока, оговоренного в </w:t>
      </w:r>
      <w:r w:rsidRPr="00E90D92">
        <w:rPr>
          <w:sz w:val="24"/>
          <w:szCs w:val="24"/>
          <w:lang w:eastAsia="ru-RU"/>
        </w:rPr>
        <w:t>Документации по запросу предложений;</w:t>
      </w:r>
    </w:p>
    <w:p w:rsidR="00E90D92" w:rsidRPr="00E90D92" w:rsidRDefault="00E90D92" w:rsidP="00D75CA2">
      <w:pPr>
        <w:numPr>
          <w:ilvl w:val="0"/>
          <w:numId w:val="21"/>
        </w:numPr>
        <w:suppressAutoHyphens w:val="0"/>
        <w:spacing w:line="264" w:lineRule="auto"/>
        <w:rPr>
          <w:sz w:val="24"/>
          <w:szCs w:val="24"/>
          <w:lang w:eastAsia="ru-RU"/>
        </w:rPr>
      </w:pPr>
      <w:r w:rsidRPr="00E90D92">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E90D92">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0F4365">
        <w:rPr>
          <w:bCs w:val="0"/>
          <w:sz w:val="24"/>
          <w:szCs w:val="24"/>
        </w:rPr>
        <w:t xml:space="preserve"> </w:t>
      </w:r>
    </w:p>
    <w:p w:rsidR="00553A57" w:rsidRPr="00E02350" w:rsidRDefault="009146DD" w:rsidP="00CB550A">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81A1F" w:rsidP="00CB550A">
      <w:pPr>
        <w:widowControl w:val="0"/>
        <w:numPr>
          <w:ilvl w:val="0"/>
          <w:numId w:val="48"/>
        </w:numPr>
        <w:tabs>
          <w:tab w:val="left" w:pos="1260"/>
        </w:tabs>
        <w:autoSpaceDE w:val="0"/>
        <w:spacing w:line="264" w:lineRule="auto"/>
        <w:ind w:left="1276"/>
        <w:rPr>
          <w:sz w:val="24"/>
          <w:szCs w:val="24"/>
        </w:rPr>
      </w:pPr>
      <w:bookmarkStart w:id="249" w:name="_Ref440279062"/>
      <w:r>
        <w:rPr>
          <w:sz w:val="24"/>
          <w:szCs w:val="24"/>
        </w:rPr>
        <w:t xml:space="preserve">Копию </w:t>
      </w:r>
      <w:bookmarkStart w:id="250" w:name="_GoBack"/>
      <w:bookmarkEnd w:id="250"/>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w:t>
      </w:r>
      <w:r w:rsidR="00553A57" w:rsidRPr="00B20653">
        <w:rPr>
          <w:sz w:val="24"/>
          <w:szCs w:val="24"/>
        </w:rPr>
        <w:lastRenderedPageBreak/>
        <w:t xml:space="preserve">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9"/>
    </w:p>
    <w:p w:rsidR="00F82225" w:rsidRPr="00B910E8"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w:t>
      </w:r>
      <w:r w:rsidRPr="00B910E8">
        <w:rPr>
          <w:sz w:val="24"/>
          <w:szCs w:val="24"/>
        </w:rPr>
        <w:t>копия доверенности и вышеуказанные документы на лицо, выдавшее доверенность;</w:t>
      </w:r>
    </w:p>
    <w:p w:rsidR="00F82225"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Информационное письмо о налич</w:t>
      </w:r>
      <w:proofErr w:type="gramStart"/>
      <w:r w:rsidRPr="00B910E8">
        <w:rPr>
          <w:sz w:val="24"/>
          <w:szCs w:val="24"/>
        </w:rPr>
        <w:t>ии у У</w:t>
      </w:r>
      <w:proofErr w:type="gramEnd"/>
      <w:r w:rsidRPr="00B910E8">
        <w:rPr>
          <w:sz w:val="24"/>
          <w:szCs w:val="24"/>
        </w:rPr>
        <w:t xml:space="preserve">частника конфликта интересов и/или связей, носящих характер </w:t>
      </w:r>
      <w:proofErr w:type="spellStart"/>
      <w:r w:rsidRPr="00B910E8">
        <w:rPr>
          <w:sz w:val="24"/>
          <w:szCs w:val="24"/>
        </w:rPr>
        <w:t>аффилированности</w:t>
      </w:r>
      <w:proofErr w:type="spellEnd"/>
      <w:r w:rsidRPr="00B910E8">
        <w:rPr>
          <w:sz w:val="24"/>
          <w:szCs w:val="24"/>
        </w:rPr>
        <w:t xml:space="preserve"> с сотрудниками Заказчика или Организатора </w:t>
      </w:r>
      <w:r w:rsidR="00A600E3" w:rsidRPr="00B910E8">
        <w:rPr>
          <w:sz w:val="24"/>
          <w:szCs w:val="24"/>
        </w:rPr>
        <w:t>(</w:t>
      </w:r>
      <w:r w:rsidR="003F3A69" w:rsidRPr="00B910E8">
        <w:rPr>
          <w:sz w:val="24"/>
          <w:szCs w:val="24"/>
        </w:rPr>
        <w:t>подраздел</w:t>
      </w:r>
      <w:r w:rsidR="00A600E3" w:rsidRPr="00B910E8">
        <w:rPr>
          <w:sz w:val="24"/>
          <w:szCs w:val="24"/>
        </w:rPr>
        <w:t xml:space="preserve"> </w:t>
      </w:r>
      <w:fldSimple w:instr=" REF _Ref440271993 \r \h  \* MERGEFORMAT ">
        <w:r w:rsidR="00DD5546" w:rsidRPr="00DD5546">
          <w:rPr>
            <w:sz w:val="24"/>
            <w:szCs w:val="24"/>
          </w:rPr>
          <w:t>5.9</w:t>
        </w:r>
      </w:fldSimple>
      <w:r w:rsidR="00A600E3" w:rsidRPr="00B910E8">
        <w:rPr>
          <w:sz w:val="24"/>
          <w:szCs w:val="24"/>
        </w:rPr>
        <w:t>)</w:t>
      </w:r>
      <w:r w:rsidR="00F82225" w:rsidRPr="00B910E8">
        <w:rPr>
          <w:sz w:val="24"/>
          <w:szCs w:val="24"/>
        </w:rPr>
        <w:t>;</w:t>
      </w:r>
    </w:p>
    <w:p w:rsidR="00F82225" w:rsidRDefault="00F82225" w:rsidP="00CB550A">
      <w:pPr>
        <w:widowControl w:val="0"/>
        <w:numPr>
          <w:ilvl w:val="0"/>
          <w:numId w:val="48"/>
        </w:numPr>
        <w:tabs>
          <w:tab w:val="left" w:pos="1260"/>
        </w:tabs>
        <w:autoSpaceDE w:val="0"/>
        <w:spacing w:line="264" w:lineRule="auto"/>
        <w:ind w:left="1276"/>
        <w:rPr>
          <w:sz w:val="24"/>
          <w:szCs w:val="24"/>
        </w:rPr>
      </w:pPr>
      <w:bookmarkStart w:id="251" w:name="_Ref440372460"/>
      <w:proofErr w:type="spellStart"/>
      <w:r w:rsidRPr="00B910E8">
        <w:rPr>
          <w:sz w:val="24"/>
          <w:szCs w:val="24"/>
        </w:rPr>
        <w:t>Антикоррупционные</w:t>
      </w:r>
      <w:proofErr w:type="spellEnd"/>
      <w:r w:rsidRPr="00B910E8">
        <w:rPr>
          <w:sz w:val="24"/>
          <w:szCs w:val="24"/>
        </w:rPr>
        <w:t xml:space="preserve"> обязательства</w:t>
      </w:r>
      <w:r w:rsidR="00A154B7" w:rsidRPr="00B910E8">
        <w:rPr>
          <w:sz w:val="24"/>
          <w:szCs w:val="24"/>
        </w:rPr>
        <w:t xml:space="preserve"> </w:t>
      </w:r>
      <w:r w:rsidR="00A154B7" w:rsidRPr="00B910E8">
        <w:rPr>
          <w:bCs w:val="0"/>
          <w:sz w:val="24"/>
          <w:szCs w:val="24"/>
        </w:rPr>
        <w:t>по форме и в соответствии с инструкциями, приведенными</w:t>
      </w:r>
      <w:r w:rsidR="00A154B7" w:rsidRPr="00E71A48">
        <w:rPr>
          <w:bCs w:val="0"/>
          <w:sz w:val="24"/>
          <w:szCs w:val="24"/>
        </w:rPr>
        <w:t xml:space="preserve">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1254B3">
        <w:rPr>
          <w:sz w:val="24"/>
          <w:szCs w:val="24"/>
        </w:rPr>
        <w:fldChar w:fldCharType="begin"/>
      </w:r>
      <w:r w:rsidR="003F3A69">
        <w:rPr>
          <w:sz w:val="24"/>
          <w:szCs w:val="24"/>
        </w:rPr>
        <w:instrText xml:space="preserve"> REF _Ref440271964 \r \h </w:instrText>
      </w:r>
      <w:r w:rsidR="001254B3">
        <w:rPr>
          <w:sz w:val="24"/>
          <w:szCs w:val="24"/>
        </w:rPr>
      </w:r>
      <w:r w:rsidR="001254B3">
        <w:rPr>
          <w:sz w:val="24"/>
          <w:szCs w:val="24"/>
        </w:rPr>
        <w:fldChar w:fldCharType="separate"/>
      </w:r>
      <w:r w:rsidR="00DD5546">
        <w:rPr>
          <w:sz w:val="24"/>
          <w:szCs w:val="24"/>
        </w:rPr>
        <w:t>5.1.3</w:t>
      </w:r>
      <w:r w:rsidR="001254B3">
        <w:rPr>
          <w:sz w:val="24"/>
          <w:szCs w:val="24"/>
        </w:rPr>
        <w:fldChar w:fldCharType="end"/>
      </w:r>
      <w:r w:rsidR="00A600E3">
        <w:rPr>
          <w:sz w:val="24"/>
          <w:szCs w:val="24"/>
        </w:rPr>
        <w:t>)</w:t>
      </w:r>
      <w:r w:rsidRPr="00F82225">
        <w:rPr>
          <w:sz w:val="24"/>
          <w:szCs w:val="24"/>
        </w:rPr>
        <w:t>;</w:t>
      </w:r>
      <w:bookmarkEnd w:id="251"/>
    </w:p>
    <w:p w:rsidR="009948B4" w:rsidRPr="007705A5" w:rsidRDefault="009948B4"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1254B3">
        <w:rPr>
          <w:sz w:val="24"/>
          <w:szCs w:val="24"/>
        </w:rPr>
        <w:fldChar w:fldCharType="begin"/>
      </w:r>
      <w:r w:rsidR="003F3A69">
        <w:rPr>
          <w:sz w:val="24"/>
          <w:szCs w:val="24"/>
        </w:rPr>
        <w:instrText xml:space="preserve"> REF _Ref440272035 \r \h </w:instrText>
      </w:r>
      <w:r w:rsidR="001254B3">
        <w:rPr>
          <w:sz w:val="24"/>
          <w:szCs w:val="24"/>
        </w:rPr>
      </w:r>
      <w:r w:rsidR="001254B3">
        <w:rPr>
          <w:sz w:val="24"/>
          <w:szCs w:val="24"/>
        </w:rPr>
        <w:fldChar w:fldCharType="separate"/>
      </w:r>
      <w:r w:rsidR="00DD5546">
        <w:rPr>
          <w:sz w:val="24"/>
          <w:szCs w:val="24"/>
        </w:rPr>
        <w:t>5.11</w:t>
      </w:r>
      <w:r w:rsidR="001254B3">
        <w:rPr>
          <w:sz w:val="24"/>
          <w:szCs w:val="24"/>
        </w:rPr>
        <w:fldChar w:fldCharType="end"/>
      </w:r>
      <w:r w:rsidRPr="007705A5">
        <w:rPr>
          <w:sz w:val="24"/>
          <w:szCs w:val="24"/>
        </w:rPr>
        <w:t>);</w:t>
      </w:r>
    </w:p>
    <w:p w:rsidR="00F82225" w:rsidRPr="00A92723" w:rsidRDefault="00F82225" w:rsidP="00CB550A">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1254B3">
        <w:rPr>
          <w:sz w:val="24"/>
          <w:szCs w:val="24"/>
        </w:rPr>
        <w:fldChar w:fldCharType="begin"/>
      </w:r>
      <w:r w:rsidR="003F3A69">
        <w:rPr>
          <w:sz w:val="24"/>
          <w:szCs w:val="24"/>
        </w:rPr>
        <w:instrText xml:space="preserve"> REF _Ref440272051 \r \h </w:instrText>
      </w:r>
      <w:r w:rsidR="001254B3">
        <w:rPr>
          <w:sz w:val="24"/>
          <w:szCs w:val="24"/>
        </w:rPr>
      </w:r>
      <w:r w:rsidR="001254B3">
        <w:rPr>
          <w:sz w:val="24"/>
          <w:szCs w:val="24"/>
        </w:rPr>
        <w:fldChar w:fldCharType="separate"/>
      </w:r>
      <w:r w:rsidR="00DD5546">
        <w:rPr>
          <w:sz w:val="24"/>
          <w:szCs w:val="24"/>
        </w:rPr>
        <w:t>5.12</w:t>
      </w:r>
      <w:r w:rsidR="001254B3">
        <w:rPr>
          <w:sz w:val="24"/>
          <w:szCs w:val="24"/>
        </w:rPr>
        <w:fldChar w:fldCharType="end"/>
      </w:r>
      <w:r w:rsidR="00A600E3" w:rsidRPr="00A92723">
        <w:rPr>
          <w:sz w:val="24"/>
          <w:szCs w:val="24"/>
        </w:rPr>
        <w:t>)</w:t>
      </w:r>
      <w:r w:rsidRPr="00A92723">
        <w:rPr>
          <w:sz w:val="24"/>
          <w:szCs w:val="24"/>
        </w:rPr>
        <w:t>;</w:t>
      </w:r>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2C5E6A">
        <w:rPr>
          <w:sz w:val="24"/>
          <w:szCs w:val="24"/>
        </w:rPr>
        <w:t xml:space="preserve"> </w:t>
      </w:r>
      <w:r w:rsidR="002C5E6A">
        <w:rPr>
          <w:szCs w:val="24"/>
        </w:rPr>
        <w:t>(желательное условие)</w:t>
      </w:r>
      <w:r w:rsidR="00F82225" w:rsidRPr="00F82225">
        <w:rPr>
          <w:sz w:val="24"/>
          <w:szCs w:val="24"/>
        </w:rPr>
        <w:t>;</w:t>
      </w:r>
      <w:proofErr w:type="gramEnd"/>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CC13BC">
        <w:rPr>
          <w:sz w:val="24"/>
          <w:szCs w:val="24"/>
        </w:rPr>
        <w:t>05</w:t>
      </w:r>
      <w:r w:rsidR="00CC13BC" w:rsidRPr="00F82225">
        <w:rPr>
          <w:sz w:val="24"/>
          <w:szCs w:val="24"/>
        </w:rPr>
        <w:t>.0</w:t>
      </w:r>
      <w:r w:rsidR="00CC13BC">
        <w:rPr>
          <w:sz w:val="24"/>
          <w:szCs w:val="24"/>
        </w:rPr>
        <w:t>6</w:t>
      </w:r>
      <w:r w:rsidR="00CC13BC" w:rsidRPr="00F82225">
        <w:rPr>
          <w:sz w:val="24"/>
          <w:szCs w:val="24"/>
        </w:rPr>
        <w:t>.201</w:t>
      </w:r>
      <w:r w:rsidR="00CC13BC">
        <w:rPr>
          <w:sz w:val="24"/>
          <w:szCs w:val="24"/>
        </w:rPr>
        <w:t>5</w:t>
      </w:r>
      <w:r w:rsidR="00CC13BC" w:rsidRPr="00F82225">
        <w:rPr>
          <w:sz w:val="24"/>
          <w:szCs w:val="24"/>
        </w:rPr>
        <w:t xml:space="preserve"> N ММВ-7-</w:t>
      </w:r>
      <w:r w:rsidR="00CC13BC">
        <w:rPr>
          <w:sz w:val="24"/>
          <w:szCs w:val="24"/>
        </w:rPr>
        <w:t>17</w:t>
      </w:r>
      <w:r w:rsidR="00CC13BC" w:rsidRPr="00F82225">
        <w:rPr>
          <w:sz w:val="24"/>
          <w:szCs w:val="24"/>
        </w:rPr>
        <w:t>/</w:t>
      </w:r>
      <w:r w:rsidR="00CC13B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2C5E6A">
        <w:rPr>
          <w:sz w:val="24"/>
          <w:szCs w:val="24"/>
        </w:rPr>
        <w:t xml:space="preserve"> </w:t>
      </w:r>
      <w:r w:rsidR="002C5E6A">
        <w:rPr>
          <w:szCs w:val="24"/>
        </w:rPr>
        <w:t>(желательное условие)</w:t>
      </w:r>
      <w:r w:rsidR="00F82225" w:rsidRPr="00F82225">
        <w:rPr>
          <w:sz w:val="24"/>
          <w:szCs w:val="24"/>
        </w:rPr>
        <w:t>;</w:t>
      </w:r>
    </w:p>
    <w:p w:rsidR="00F82225" w:rsidRPr="00F82225" w:rsidRDefault="00F82225" w:rsidP="00CB550A">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w:t>
      </w:r>
      <w:r w:rsidRPr="00F82225">
        <w:rPr>
          <w:sz w:val="24"/>
          <w:szCs w:val="24"/>
        </w:rPr>
        <w:lastRenderedPageBreak/>
        <w:t>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CB550A"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w:t>
      </w:r>
      <w:r w:rsidRPr="00CB550A">
        <w:rPr>
          <w:sz w:val="24"/>
          <w:szCs w:val="24"/>
        </w:rPr>
        <w:t>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CB550A">
        <w:rPr>
          <w:sz w:val="24"/>
          <w:szCs w:val="24"/>
        </w:rPr>
        <w:t xml:space="preserve"> (желательное требование)</w:t>
      </w:r>
      <w:r w:rsidRPr="00CB550A">
        <w:rPr>
          <w:sz w:val="24"/>
          <w:szCs w:val="24"/>
        </w:rPr>
        <w:t>;</w:t>
      </w:r>
    </w:p>
    <w:p w:rsidR="00F82225" w:rsidRPr="00CB550A" w:rsidRDefault="007D7C50" w:rsidP="00CB550A">
      <w:pPr>
        <w:widowControl w:val="0"/>
        <w:numPr>
          <w:ilvl w:val="0"/>
          <w:numId w:val="48"/>
        </w:numPr>
        <w:tabs>
          <w:tab w:val="left" w:pos="1260"/>
        </w:tabs>
        <w:autoSpaceDE w:val="0"/>
        <w:spacing w:line="264" w:lineRule="auto"/>
        <w:ind w:left="1276"/>
        <w:rPr>
          <w:sz w:val="24"/>
          <w:szCs w:val="24"/>
        </w:rPr>
      </w:pPr>
      <w:bookmarkStart w:id="252" w:name="_Ref440372474"/>
      <w:r w:rsidRPr="00CB550A">
        <w:rPr>
          <w:sz w:val="24"/>
          <w:szCs w:val="24"/>
        </w:rPr>
        <w:t>Анкета Участника закупки</w:t>
      </w:r>
      <w:r w:rsidR="00A154B7" w:rsidRPr="00CB550A">
        <w:rPr>
          <w:sz w:val="24"/>
          <w:szCs w:val="24"/>
        </w:rPr>
        <w:t xml:space="preserve"> </w:t>
      </w:r>
      <w:r w:rsidR="00A154B7" w:rsidRPr="00CB550A">
        <w:rPr>
          <w:bCs w:val="0"/>
          <w:sz w:val="24"/>
          <w:szCs w:val="24"/>
        </w:rPr>
        <w:t>по форме и в соответствии с инструкциями, приведенными в настоящей Документации</w:t>
      </w:r>
      <w:r w:rsidR="00F82225" w:rsidRPr="00CB550A">
        <w:rPr>
          <w:sz w:val="24"/>
          <w:szCs w:val="24"/>
        </w:rPr>
        <w:t xml:space="preserve"> </w:t>
      </w:r>
      <w:r w:rsidR="009948B4" w:rsidRPr="00CB550A">
        <w:rPr>
          <w:sz w:val="24"/>
          <w:szCs w:val="24"/>
        </w:rPr>
        <w:t>(</w:t>
      </w:r>
      <w:r w:rsidR="003F3A69" w:rsidRPr="00CB550A">
        <w:rPr>
          <w:sz w:val="24"/>
          <w:szCs w:val="24"/>
        </w:rPr>
        <w:t>подраздел</w:t>
      </w:r>
      <w:r w:rsidR="009948B4" w:rsidRPr="00CB550A">
        <w:rPr>
          <w:sz w:val="24"/>
          <w:szCs w:val="24"/>
        </w:rPr>
        <w:t xml:space="preserve"> </w:t>
      </w:r>
      <w:fldSimple w:instr=" REF _Ref440272119 \r \h  \* MERGEFORMAT ">
        <w:r w:rsidR="00DD5546" w:rsidRPr="00DD5546">
          <w:rPr>
            <w:sz w:val="24"/>
            <w:szCs w:val="24"/>
          </w:rPr>
          <w:t>5.6.1</w:t>
        </w:r>
      </w:fldSimple>
      <w:r w:rsidR="009948B4" w:rsidRPr="00CB550A">
        <w:rPr>
          <w:sz w:val="24"/>
          <w:szCs w:val="24"/>
        </w:rPr>
        <w:t>)</w:t>
      </w:r>
      <w:r w:rsidR="00F82225" w:rsidRPr="00CB550A">
        <w:rPr>
          <w:sz w:val="24"/>
          <w:szCs w:val="24"/>
        </w:rPr>
        <w:t>;</w:t>
      </w:r>
      <w:bookmarkEnd w:id="252"/>
    </w:p>
    <w:p w:rsidR="00F82225" w:rsidRPr="007D7C50" w:rsidRDefault="00F82225" w:rsidP="00CB550A">
      <w:pPr>
        <w:widowControl w:val="0"/>
        <w:numPr>
          <w:ilvl w:val="0"/>
          <w:numId w:val="48"/>
        </w:numPr>
        <w:tabs>
          <w:tab w:val="left" w:pos="1260"/>
        </w:tabs>
        <w:autoSpaceDE w:val="0"/>
        <w:spacing w:line="264" w:lineRule="auto"/>
        <w:ind w:left="1276"/>
        <w:rPr>
          <w:sz w:val="24"/>
          <w:szCs w:val="24"/>
        </w:rPr>
      </w:pPr>
      <w:bookmarkStart w:id="253" w:name="_Ref440372477"/>
      <w:r w:rsidRPr="00CB550A">
        <w:rPr>
          <w:sz w:val="24"/>
          <w:szCs w:val="24"/>
        </w:rPr>
        <w:t xml:space="preserve">Декларация о соответствии </w:t>
      </w:r>
      <w:r w:rsidR="009948B4" w:rsidRPr="00CB550A">
        <w:rPr>
          <w:sz w:val="24"/>
          <w:szCs w:val="24"/>
        </w:rPr>
        <w:t>Участника</w:t>
      </w:r>
      <w:r w:rsidRPr="00CB550A">
        <w:rPr>
          <w:sz w:val="24"/>
          <w:szCs w:val="24"/>
        </w:rPr>
        <w:t xml:space="preserve"> критериям отнесения к субъектам малого и среднего предпринимательства</w:t>
      </w:r>
      <w:r w:rsidR="00A154B7" w:rsidRPr="00CB550A">
        <w:rPr>
          <w:sz w:val="24"/>
          <w:szCs w:val="24"/>
        </w:rPr>
        <w:t xml:space="preserve"> </w:t>
      </w:r>
      <w:r w:rsidR="00A154B7" w:rsidRPr="00CB550A">
        <w:rPr>
          <w:bCs w:val="0"/>
          <w:sz w:val="24"/>
          <w:szCs w:val="24"/>
        </w:rPr>
        <w:t>по форме и в соответствии</w:t>
      </w:r>
      <w:r w:rsidR="00A154B7" w:rsidRPr="00E71A48">
        <w:rPr>
          <w:bCs w:val="0"/>
          <w:sz w:val="24"/>
          <w:szCs w:val="24"/>
        </w:rPr>
        <w:t xml:space="preserve"> с инструкциями, приведенными в настоящей Документации</w:t>
      </w:r>
      <w:r w:rsidR="003F3A69">
        <w:rPr>
          <w:sz w:val="24"/>
          <w:szCs w:val="24"/>
        </w:rPr>
        <w:t xml:space="preserve"> (подраздел </w:t>
      </w:r>
      <w:r w:rsidR="001254B3">
        <w:rPr>
          <w:sz w:val="24"/>
          <w:szCs w:val="24"/>
        </w:rPr>
        <w:fldChar w:fldCharType="begin"/>
      </w:r>
      <w:r w:rsidR="003F3A69">
        <w:rPr>
          <w:sz w:val="24"/>
          <w:szCs w:val="24"/>
        </w:rPr>
        <w:instrText xml:space="preserve"> REF _Ref440272147 \r \h </w:instrText>
      </w:r>
      <w:r w:rsidR="001254B3">
        <w:rPr>
          <w:sz w:val="24"/>
          <w:szCs w:val="24"/>
        </w:rPr>
      </w:r>
      <w:r w:rsidR="001254B3">
        <w:rPr>
          <w:sz w:val="24"/>
          <w:szCs w:val="24"/>
        </w:rPr>
        <w:fldChar w:fldCharType="separate"/>
      </w:r>
      <w:r w:rsidR="00DD5546">
        <w:rPr>
          <w:sz w:val="24"/>
          <w:szCs w:val="24"/>
        </w:rPr>
        <w:t>5.6.2</w:t>
      </w:r>
      <w:r w:rsidR="001254B3">
        <w:rPr>
          <w:sz w:val="24"/>
          <w:szCs w:val="24"/>
        </w:rPr>
        <w:fldChar w:fldCharType="end"/>
      </w:r>
      <w:r w:rsidR="003F3A69">
        <w:rPr>
          <w:sz w:val="24"/>
          <w:szCs w:val="24"/>
        </w:rPr>
        <w:t>)</w:t>
      </w:r>
      <w:r w:rsidRPr="007D7C50">
        <w:rPr>
          <w:sz w:val="24"/>
          <w:szCs w:val="24"/>
        </w:rPr>
        <w:t>;</w:t>
      </w:r>
      <w:bookmarkEnd w:id="253"/>
    </w:p>
    <w:p w:rsidR="00F82225" w:rsidRPr="00B910E8" w:rsidRDefault="00330FD1" w:rsidP="00CB550A">
      <w:pPr>
        <w:widowControl w:val="0"/>
        <w:numPr>
          <w:ilvl w:val="0"/>
          <w:numId w:val="48"/>
        </w:numPr>
        <w:tabs>
          <w:tab w:val="left" w:pos="1260"/>
        </w:tabs>
        <w:autoSpaceDE w:val="0"/>
        <w:spacing w:line="264" w:lineRule="auto"/>
        <w:ind w:left="1276"/>
        <w:rPr>
          <w:sz w:val="24"/>
          <w:szCs w:val="24"/>
        </w:rPr>
      </w:pPr>
      <w:r>
        <w:rPr>
          <w:sz w:val="24"/>
          <w:szCs w:val="24"/>
        </w:rPr>
        <w:t>К</w:t>
      </w:r>
      <w:r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Pr>
          <w:sz w:val="24"/>
          <w:szCs w:val="24"/>
        </w:rPr>
        <w:t>Запросе предложений</w:t>
      </w:r>
      <w:r w:rsidR="00920CB0" w:rsidRPr="00B910E8">
        <w:rPr>
          <w:sz w:val="24"/>
          <w:szCs w:val="24"/>
        </w:rPr>
        <w:t>;</w:t>
      </w:r>
    </w:p>
    <w:p w:rsidR="00920CB0"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о перечне и объемах выполнения аналогичных договоров </w:t>
      </w:r>
      <w:r w:rsidR="00A154B7" w:rsidRPr="00B910E8">
        <w:rPr>
          <w:bCs w:val="0"/>
          <w:sz w:val="24"/>
          <w:szCs w:val="24"/>
        </w:rPr>
        <w:t>по форме и в соответствии с инструкциями, приведенными в настоящей Документации</w:t>
      </w:r>
      <w:r w:rsidR="009948B4" w:rsidRPr="00B910E8">
        <w:rPr>
          <w:sz w:val="24"/>
          <w:szCs w:val="24"/>
        </w:rPr>
        <w:t xml:space="preserve"> (</w:t>
      </w:r>
      <w:r w:rsidR="003C2207" w:rsidRPr="00B910E8">
        <w:rPr>
          <w:sz w:val="24"/>
          <w:szCs w:val="24"/>
        </w:rPr>
        <w:t>подраздел</w:t>
      </w:r>
      <w:r w:rsidR="009948B4" w:rsidRPr="00B910E8">
        <w:rPr>
          <w:sz w:val="24"/>
          <w:szCs w:val="24"/>
        </w:rPr>
        <w:t xml:space="preserve"> </w:t>
      </w:r>
      <w:fldSimple w:instr=" REF _Ref55336378 \r \h  \* MERGEFORMAT ">
        <w:r w:rsidR="00DD5546" w:rsidRPr="00DD5546">
          <w:rPr>
            <w:sz w:val="24"/>
            <w:szCs w:val="24"/>
          </w:rPr>
          <w:t>5.7</w:t>
        </w:r>
      </w:fldSimple>
      <w:r w:rsidR="009948B4" w:rsidRPr="00B910E8">
        <w:rPr>
          <w:sz w:val="24"/>
          <w:szCs w:val="24"/>
        </w:rPr>
        <w:t>)</w:t>
      </w:r>
      <w:r w:rsidR="00920CB0" w:rsidRPr="00B910E8">
        <w:rPr>
          <w:sz w:val="24"/>
          <w:szCs w:val="24"/>
        </w:rPr>
        <w:t>;</w:t>
      </w:r>
    </w:p>
    <w:p w:rsidR="007705A5" w:rsidRPr="007D7C50" w:rsidRDefault="008E7D64"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w:t>
      </w:r>
      <w:r w:rsidR="007705A5" w:rsidRPr="00B910E8">
        <w:rPr>
          <w:sz w:val="24"/>
          <w:szCs w:val="24"/>
        </w:rPr>
        <w:t>о кадровых ресурсах, которые будут привлечены</w:t>
      </w:r>
      <w:r w:rsidR="007705A5" w:rsidRPr="007D7C50">
        <w:rPr>
          <w:sz w:val="24"/>
          <w:szCs w:val="24"/>
        </w:rPr>
        <w:t xml:space="preserve">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1254B3">
        <w:rPr>
          <w:sz w:val="24"/>
          <w:szCs w:val="24"/>
        </w:rPr>
        <w:fldChar w:fldCharType="begin"/>
      </w:r>
      <w:r w:rsidR="003C2207">
        <w:rPr>
          <w:sz w:val="24"/>
          <w:szCs w:val="24"/>
        </w:rPr>
        <w:instrText xml:space="preserve"> REF _Ref55336398 \r \h </w:instrText>
      </w:r>
      <w:r w:rsidR="001254B3">
        <w:rPr>
          <w:sz w:val="24"/>
          <w:szCs w:val="24"/>
        </w:rPr>
      </w:r>
      <w:r w:rsidR="001254B3">
        <w:rPr>
          <w:sz w:val="24"/>
          <w:szCs w:val="24"/>
        </w:rPr>
        <w:fldChar w:fldCharType="separate"/>
      </w:r>
      <w:r w:rsidR="00DD5546">
        <w:rPr>
          <w:sz w:val="24"/>
          <w:szCs w:val="24"/>
        </w:rPr>
        <w:t>5.8</w:t>
      </w:r>
      <w:r w:rsidR="001254B3">
        <w:rPr>
          <w:sz w:val="24"/>
          <w:szCs w:val="24"/>
        </w:rPr>
        <w:fldChar w:fldCharType="end"/>
      </w:r>
      <w:r w:rsidR="007705A5" w:rsidRPr="007D7C50">
        <w:rPr>
          <w:sz w:val="24"/>
          <w:szCs w:val="24"/>
        </w:rPr>
        <w:t>);</w:t>
      </w:r>
    </w:p>
    <w:p w:rsidR="00920CB0" w:rsidRDefault="00920CB0" w:rsidP="00CB550A">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254B3">
        <w:rPr>
          <w:sz w:val="24"/>
          <w:szCs w:val="24"/>
        </w:rPr>
        <w:fldChar w:fldCharType="begin"/>
      </w:r>
      <w:r w:rsidR="003C2207">
        <w:rPr>
          <w:sz w:val="24"/>
          <w:szCs w:val="24"/>
        </w:rPr>
        <w:instrText xml:space="preserve"> REF _Ref440272256 \r \h </w:instrText>
      </w:r>
      <w:r w:rsidR="001254B3">
        <w:rPr>
          <w:sz w:val="24"/>
          <w:szCs w:val="24"/>
        </w:rPr>
      </w:r>
      <w:r w:rsidR="001254B3">
        <w:rPr>
          <w:sz w:val="24"/>
          <w:szCs w:val="24"/>
        </w:rPr>
        <w:fldChar w:fldCharType="separate"/>
      </w:r>
      <w:r w:rsidR="00DD5546">
        <w:rPr>
          <w:sz w:val="24"/>
          <w:szCs w:val="24"/>
        </w:rPr>
        <w:t>5.13</w:t>
      </w:r>
      <w:r w:rsidR="001254B3">
        <w:rPr>
          <w:sz w:val="24"/>
          <w:szCs w:val="24"/>
        </w:rPr>
        <w:fldChar w:fldCharType="end"/>
      </w:r>
      <w:r>
        <w:rPr>
          <w:sz w:val="24"/>
          <w:szCs w:val="24"/>
        </w:rPr>
        <w:t>);</w:t>
      </w:r>
    </w:p>
    <w:p w:rsidR="007705A5" w:rsidRPr="00DA7E38" w:rsidRDefault="007705A5"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DD5546" w:rsidRPr="00DD5546">
          <w:rPr>
            <w:sz w:val="24"/>
            <w:szCs w:val="24"/>
          </w:rPr>
          <w:t>5.14</w:t>
        </w:r>
      </w:fldSimple>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w:t>
      </w:r>
      <w:r w:rsidRPr="007D7C50">
        <w:rPr>
          <w:sz w:val="24"/>
          <w:szCs w:val="24"/>
        </w:rPr>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7D7C50">
        <w:rPr>
          <w:i/>
          <w:sz w:val="24"/>
          <w:szCs w:val="24"/>
        </w:rPr>
        <w:lastRenderedPageBreak/>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CB550A">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CB550A">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CB550A">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CB550A">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CB550A">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CB550A">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1269"/>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CB550A">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1" w:name="_Ref191386461"/>
      <w:bookmarkStart w:id="262" w:name="_Toc440357099"/>
      <w:bookmarkStart w:id="263" w:name="_Toc440359654"/>
      <w:bookmarkStart w:id="264" w:name="_Toc440632117"/>
      <w:bookmarkStart w:id="265" w:name="_Toc440875938"/>
      <w:bookmarkStart w:id="266" w:name="_Toc44113127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DD5546" w:rsidRPr="00DD5546">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lastRenderedPageBreak/>
        <w:t>услуги</w:t>
      </w:r>
      <w:r w:rsidRPr="00E71A48">
        <w:rPr>
          <w:bCs w:val="0"/>
          <w:sz w:val="24"/>
          <w:szCs w:val="24"/>
        </w:rPr>
        <w:t>.</w:t>
      </w:r>
    </w:p>
    <w:p w:rsidR="00717F60" w:rsidRPr="00D52133"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DD5546" w:rsidRPr="00DD5546">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254B3">
        <w:rPr>
          <w:bCs w:val="0"/>
          <w:sz w:val="24"/>
          <w:szCs w:val="24"/>
        </w:rPr>
        <w:fldChar w:fldCharType="begin"/>
      </w:r>
      <w:r w:rsidR="000F4365">
        <w:rPr>
          <w:bCs w:val="0"/>
          <w:sz w:val="24"/>
          <w:szCs w:val="24"/>
        </w:rPr>
        <w:instrText xml:space="preserve"> REF _Ref440291364 \r \h </w:instrText>
      </w:r>
      <w:r w:rsidR="001254B3">
        <w:rPr>
          <w:bCs w:val="0"/>
          <w:sz w:val="24"/>
          <w:szCs w:val="24"/>
        </w:rPr>
      </w:r>
      <w:r w:rsidR="001254B3">
        <w:rPr>
          <w:bCs w:val="0"/>
          <w:sz w:val="24"/>
          <w:szCs w:val="24"/>
        </w:rPr>
        <w:fldChar w:fldCharType="separate"/>
      </w:r>
      <w:r w:rsidR="00DD5546">
        <w:rPr>
          <w:bCs w:val="0"/>
          <w:sz w:val="24"/>
          <w:szCs w:val="24"/>
        </w:rPr>
        <w:t>3.3.8.1</w:t>
      </w:r>
      <w:r w:rsidR="001254B3">
        <w:rPr>
          <w:bCs w:val="0"/>
          <w:sz w:val="24"/>
          <w:szCs w:val="24"/>
        </w:rPr>
        <w:fldChar w:fldCharType="end"/>
      </w:r>
      <w:r w:rsidRPr="00D52133">
        <w:rPr>
          <w:bCs w:val="0"/>
          <w:sz w:val="24"/>
          <w:szCs w:val="24"/>
        </w:rPr>
        <w:t>.</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r w:rsidRPr="00E71A48">
        <w:rPr>
          <w:bCs w:val="0"/>
          <w:sz w:val="24"/>
          <w:szCs w:val="24"/>
        </w:rPr>
        <w:t xml:space="preserve"> </w:t>
      </w:r>
    </w:p>
    <w:p w:rsidR="00DB109A" w:rsidRPr="00E71A48" w:rsidRDefault="00DB109A"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A93A5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DD5546" w:rsidRPr="00DD5546">
          <w:rPr>
            <w:bCs w:val="0"/>
            <w:sz w:val="24"/>
            <w:szCs w:val="24"/>
            <w:lang w:val="en-US"/>
          </w:rPr>
          <w:t>a</w:t>
        </w:r>
        <w:r w:rsidR="00DD5546" w:rsidRPr="003B7ACF">
          <w:rPr>
            <w:bCs w:val="0"/>
            <w:sz w:val="24"/>
            <w:szCs w:val="24"/>
          </w:rPr>
          <w:t>)</w:t>
        </w:r>
      </w:fldSimple>
      <w:r w:rsidRPr="00E71A48">
        <w:rPr>
          <w:bCs w:val="0"/>
          <w:sz w:val="24"/>
          <w:szCs w:val="24"/>
        </w:rPr>
        <w:t xml:space="preserve">- </w:t>
      </w:r>
      <w:fldSimple w:instr=" REF _Ref307563262 \r \h  \* MERGEFORMAT ">
        <w:r w:rsidR="00DD5546" w:rsidRPr="00DD5546">
          <w:rPr>
            <w:bCs w:val="0"/>
            <w:sz w:val="24"/>
            <w:szCs w:val="24"/>
            <w:lang w:val="en-US"/>
          </w:rPr>
          <w:t>g</w:t>
        </w:r>
        <w:r w:rsidR="00DD5546" w:rsidRPr="003B7ACF">
          <w:rPr>
            <w:bCs w:val="0"/>
            <w:sz w:val="24"/>
            <w:szCs w:val="24"/>
          </w:rPr>
          <w:t>)</w:t>
        </w:r>
      </w:fldSimple>
      <w:r w:rsidRPr="00E71A48">
        <w:rPr>
          <w:bCs w:val="0"/>
          <w:sz w:val="24"/>
          <w:szCs w:val="24"/>
        </w:rPr>
        <w:t xml:space="preserve">п. </w:t>
      </w:r>
      <w:fldSimple w:instr=" REF _Ref306032591 \r \h  \* MERGEFORMAT ">
        <w:r w:rsidR="00DD5546" w:rsidRPr="00DD5546">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w:t>
      </w:r>
      <w:r w:rsidR="00717F60" w:rsidRPr="00D52133">
        <w:rPr>
          <w:bCs w:val="0"/>
          <w:sz w:val="24"/>
          <w:szCs w:val="24"/>
        </w:rPr>
        <w:lastRenderedPageBreak/>
        <w:t>каждого члена объединения установленным требованиям (п.</w:t>
      </w:r>
      <w:r w:rsidR="00EE2EFB" w:rsidRPr="00D52133">
        <w:rPr>
          <w:bCs w:val="0"/>
          <w:sz w:val="24"/>
          <w:szCs w:val="24"/>
        </w:rPr>
        <w:t xml:space="preserve"> </w:t>
      </w:r>
      <w:r w:rsidR="001254B3">
        <w:rPr>
          <w:sz w:val="24"/>
          <w:szCs w:val="24"/>
        </w:rPr>
        <w:fldChar w:fldCharType="begin"/>
      </w:r>
      <w:r w:rsidR="000F4365">
        <w:rPr>
          <w:bCs w:val="0"/>
          <w:sz w:val="24"/>
          <w:szCs w:val="24"/>
        </w:rPr>
        <w:instrText xml:space="preserve"> REF _Ref303669127 \r \h </w:instrText>
      </w:r>
      <w:r w:rsidR="001254B3">
        <w:rPr>
          <w:sz w:val="24"/>
          <w:szCs w:val="24"/>
        </w:rPr>
      </w:r>
      <w:r w:rsidR="001254B3">
        <w:rPr>
          <w:sz w:val="24"/>
          <w:szCs w:val="24"/>
        </w:rPr>
        <w:fldChar w:fldCharType="separate"/>
      </w:r>
      <w:r w:rsidR="00DD5546">
        <w:rPr>
          <w:bCs w:val="0"/>
          <w:sz w:val="24"/>
          <w:szCs w:val="24"/>
        </w:rPr>
        <w:t>3.3.8.2</w:t>
      </w:r>
      <w:r w:rsidR="001254B3">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254B3">
        <w:rPr>
          <w:bCs w:val="0"/>
          <w:sz w:val="24"/>
          <w:szCs w:val="24"/>
        </w:rPr>
        <w:fldChar w:fldCharType="begin"/>
      </w:r>
      <w:r w:rsidR="003C2207">
        <w:rPr>
          <w:bCs w:val="0"/>
          <w:sz w:val="24"/>
          <w:szCs w:val="24"/>
        </w:rPr>
        <w:instrText xml:space="preserve"> REF _Ref440272510 \r \h </w:instrText>
      </w:r>
      <w:r w:rsidR="001254B3">
        <w:rPr>
          <w:bCs w:val="0"/>
          <w:sz w:val="24"/>
          <w:szCs w:val="24"/>
        </w:rPr>
      </w:r>
      <w:r w:rsidR="001254B3">
        <w:rPr>
          <w:bCs w:val="0"/>
          <w:sz w:val="24"/>
          <w:szCs w:val="24"/>
        </w:rPr>
        <w:fldChar w:fldCharType="separate"/>
      </w:r>
      <w:r w:rsidR="00DD5546">
        <w:rPr>
          <w:bCs w:val="0"/>
          <w:sz w:val="24"/>
          <w:szCs w:val="24"/>
        </w:rPr>
        <w:t>5.15</w:t>
      </w:r>
      <w:r w:rsidR="001254B3">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1254B3">
        <w:rPr>
          <w:bCs w:val="0"/>
          <w:sz w:val="24"/>
          <w:szCs w:val="24"/>
        </w:rPr>
        <w:fldChar w:fldCharType="begin"/>
      </w:r>
      <w:r w:rsidR="000F4365">
        <w:rPr>
          <w:bCs w:val="0"/>
          <w:sz w:val="24"/>
          <w:szCs w:val="24"/>
        </w:rPr>
        <w:instrText xml:space="preserve"> REF _Ref440291364 \r \h </w:instrText>
      </w:r>
      <w:r w:rsidR="001254B3">
        <w:rPr>
          <w:bCs w:val="0"/>
          <w:sz w:val="24"/>
          <w:szCs w:val="24"/>
        </w:rPr>
      </w:r>
      <w:r w:rsidR="001254B3">
        <w:rPr>
          <w:bCs w:val="0"/>
          <w:sz w:val="24"/>
          <w:szCs w:val="24"/>
        </w:rPr>
        <w:fldChar w:fldCharType="separate"/>
      </w:r>
      <w:r w:rsidR="00DD5546">
        <w:rPr>
          <w:bCs w:val="0"/>
          <w:sz w:val="24"/>
          <w:szCs w:val="24"/>
        </w:rPr>
        <w:t>3.3.8.1</w:t>
      </w:r>
      <w:r w:rsidR="001254B3">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CB550A">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70" w:name="_Ref306114966"/>
      <w:bookmarkStart w:id="271" w:name="_Toc440357100"/>
      <w:bookmarkStart w:id="272" w:name="_Toc440359655"/>
      <w:bookmarkStart w:id="273" w:name="_Toc440632118"/>
      <w:bookmarkStart w:id="274" w:name="_Toc440875939"/>
      <w:bookmarkStart w:id="275" w:name="_Toc441131271"/>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 В случае</w:t>
      </w:r>
      <w:proofErr w:type="gramStart"/>
      <w:r w:rsidRPr="00E71A48">
        <w:rPr>
          <w:bCs w:val="0"/>
          <w:iCs/>
          <w:sz w:val="24"/>
          <w:szCs w:val="24"/>
        </w:rPr>
        <w:t>,</w:t>
      </w:r>
      <w:proofErr w:type="gramEnd"/>
      <w:r w:rsidRPr="00E71A48">
        <w:rPr>
          <w:bCs w:val="0"/>
          <w:iCs/>
          <w:sz w:val="24"/>
          <w:szCs w:val="24"/>
        </w:rPr>
        <w:t xml:space="preserve"> если разъяснения </w:t>
      </w:r>
      <w:r w:rsidRPr="003E6627">
        <w:rPr>
          <w:bCs w:val="0"/>
          <w:iCs/>
          <w:sz w:val="24"/>
          <w:szCs w:val="24"/>
        </w:rPr>
        <w:t xml:space="preserve">изменяют </w:t>
      </w:r>
      <w:r w:rsidR="007D07A7" w:rsidRPr="003E6627">
        <w:rPr>
          <w:bCs w:val="0"/>
          <w:iCs/>
          <w:sz w:val="24"/>
          <w:szCs w:val="24"/>
        </w:rPr>
        <w:t>Д</w:t>
      </w:r>
      <w:r w:rsidRPr="003E6627">
        <w:rPr>
          <w:bCs w:val="0"/>
          <w:iCs/>
          <w:sz w:val="24"/>
          <w:szCs w:val="24"/>
        </w:rPr>
        <w:t xml:space="preserve">окументацию, Организатором осуществляется </w:t>
      </w:r>
      <w:r w:rsidR="003E6627" w:rsidRPr="003E6627">
        <w:rPr>
          <w:bCs w:val="0"/>
          <w:iCs/>
          <w:sz w:val="24"/>
          <w:szCs w:val="24"/>
        </w:rPr>
        <w:t>внесение изменений в Д</w:t>
      </w:r>
      <w:r w:rsidR="003E6627" w:rsidRPr="003E6627">
        <w:rPr>
          <w:bCs w:val="0"/>
          <w:sz w:val="24"/>
          <w:szCs w:val="24"/>
        </w:rPr>
        <w:t>окументацию по запросу предложений</w:t>
      </w:r>
      <w:r w:rsidR="003E6627" w:rsidRPr="003E6627">
        <w:rPr>
          <w:bCs w:val="0"/>
          <w:iCs/>
          <w:sz w:val="24"/>
          <w:szCs w:val="24"/>
        </w:rPr>
        <w:t xml:space="preserve"> (п. </w:t>
      </w:r>
      <w:fldSimple w:instr=" REF _Ref440969806 \r \h  \* MERGEFORMAT ">
        <w:r w:rsidR="00DD5546" w:rsidRPr="00DD5546">
          <w:rPr>
            <w:bCs w:val="0"/>
            <w:iCs/>
            <w:sz w:val="24"/>
            <w:szCs w:val="24"/>
          </w:rPr>
          <w:t>3.3.12</w:t>
        </w:r>
      </w:fldSimple>
      <w:r w:rsidR="003E6627" w:rsidRPr="003E6627">
        <w:rPr>
          <w:bCs w:val="0"/>
          <w:iCs/>
          <w:sz w:val="24"/>
          <w:szCs w:val="24"/>
        </w:rPr>
        <w:t xml:space="preserve">) и, при необходимости, </w:t>
      </w:r>
      <w:r w:rsidRPr="003E6627">
        <w:rPr>
          <w:bCs w:val="0"/>
          <w:iCs/>
          <w:sz w:val="24"/>
          <w:szCs w:val="24"/>
        </w:rPr>
        <w:t>продление подачи заявок в соответствии</w:t>
      </w:r>
      <w:r w:rsidRPr="00E71A48">
        <w:rPr>
          <w:bCs w:val="0"/>
          <w:iCs/>
          <w:sz w:val="24"/>
          <w:szCs w:val="24"/>
        </w:rPr>
        <w:t xml:space="preserve"> с п. </w:t>
      </w:r>
      <w:r w:rsidR="001254B3">
        <w:rPr>
          <w:bCs w:val="0"/>
          <w:iCs/>
          <w:sz w:val="24"/>
          <w:szCs w:val="24"/>
        </w:rPr>
        <w:fldChar w:fldCharType="begin"/>
      </w:r>
      <w:r w:rsidR="00A77A16">
        <w:rPr>
          <w:bCs w:val="0"/>
          <w:iCs/>
          <w:sz w:val="24"/>
          <w:szCs w:val="24"/>
        </w:rPr>
        <w:instrText xml:space="preserve"> REF _Ref440289401 \r \h </w:instrText>
      </w:r>
      <w:r w:rsidR="001254B3">
        <w:rPr>
          <w:bCs w:val="0"/>
          <w:iCs/>
          <w:sz w:val="24"/>
          <w:szCs w:val="24"/>
        </w:rPr>
      </w:r>
      <w:r w:rsidR="001254B3">
        <w:rPr>
          <w:bCs w:val="0"/>
          <w:iCs/>
          <w:sz w:val="24"/>
          <w:szCs w:val="24"/>
        </w:rPr>
        <w:fldChar w:fldCharType="separate"/>
      </w:r>
      <w:r w:rsidR="00DD5546">
        <w:rPr>
          <w:bCs w:val="0"/>
          <w:iCs/>
          <w:sz w:val="24"/>
          <w:szCs w:val="24"/>
        </w:rPr>
        <w:t>3.3.13</w:t>
      </w:r>
      <w:r w:rsidR="001254B3">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76" w:name="_Toc440357101"/>
      <w:bookmarkStart w:id="277" w:name="_Toc440359656"/>
      <w:bookmarkStart w:id="278" w:name="_Toc440632119"/>
      <w:bookmarkStart w:id="279" w:name="_Toc440875940"/>
      <w:bookmarkStart w:id="280" w:name="_Ref440969806"/>
      <w:bookmarkStart w:id="281" w:name="_Toc441131272"/>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C12384" w:rsidRDefault="00C12384"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C12384">
        <w:rPr>
          <w:bCs w:val="0"/>
          <w:sz w:val="24"/>
          <w:szCs w:val="24"/>
        </w:rPr>
        <w:t xml:space="preserve">Соответствующие уведомления о внесении изменений в Документацию по запросу предложений будут размещены Организатором запроса предложений на </w:t>
      </w:r>
      <w:r w:rsidRPr="00C12384">
        <w:rPr>
          <w:bCs w:val="0"/>
          <w:sz w:val="24"/>
          <w:szCs w:val="24"/>
        </w:rPr>
        <w:lastRenderedPageBreak/>
        <w:t>официальном сайте, сайте Общества и на сайте ЭТП.</w:t>
      </w:r>
    </w:p>
    <w:p w:rsidR="00717F60" w:rsidRPr="00E71A48" w:rsidRDefault="00717F60" w:rsidP="00E71A48">
      <w:pPr>
        <w:pStyle w:val="3"/>
        <w:spacing w:line="264" w:lineRule="auto"/>
        <w:rPr>
          <w:szCs w:val="24"/>
        </w:rPr>
      </w:pPr>
      <w:bookmarkStart w:id="282" w:name="_Ref440289401"/>
      <w:bookmarkStart w:id="283" w:name="_Toc440357102"/>
      <w:bookmarkStart w:id="284" w:name="_Toc440359657"/>
      <w:bookmarkStart w:id="285" w:name="_Toc440632120"/>
      <w:bookmarkStart w:id="286" w:name="_Toc440875941"/>
      <w:bookmarkStart w:id="287" w:name="_Toc441131273"/>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C12384" w:rsidRDefault="00C12384"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C12384">
        <w:rPr>
          <w:bCs w:val="0"/>
          <w:sz w:val="24"/>
          <w:szCs w:val="24"/>
        </w:rPr>
        <w:t xml:space="preserve">Соответствующие уведомления о продлении срока окончания приема Заявок будут размещены </w:t>
      </w:r>
      <w:r w:rsidRPr="00C12384">
        <w:rPr>
          <w:bCs w:val="0"/>
          <w:iCs/>
          <w:sz w:val="24"/>
          <w:szCs w:val="24"/>
        </w:rPr>
        <w:t>Организатором запроса предложений на официальном сайте, сайте Общества и на сайте ЭТП</w:t>
      </w:r>
      <w:r w:rsidR="00717F60" w:rsidRPr="00C12384">
        <w:rPr>
          <w:bCs w:val="0"/>
          <w:sz w:val="24"/>
          <w:szCs w:val="24"/>
        </w:rPr>
        <w:t>.</w:t>
      </w:r>
      <w:bookmarkStart w:id="288" w:name="_Ref191386249"/>
    </w:p>
    <w:p w:rsidR="00AC1995" w:rsidRPr="00E71A48" w:rsidRDefault="00AC1995" w:rsidP="00E71A48">
      <w:pPr>
        <w:pStyle w:val="3"/>
        <w:spacing w:line="264" w:lineRule="auto"/>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127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254B3">
        <w:rPr>
          <w:bCs w:val="0"/>
          <w:sz w:val="24"/>
          <w:szCs w:val="24"/>
          <w:lang w:eastAsia="ru-RU"/>
        </w:rPr>
        <w:fldChar w:fldCharType="begin"/>
      </w:r>
      <w:r w:rsidR="003C2207">
        <w:rPr>
          <w:bCs w:val="0"/>
          <w:sz w:val="24"/>
          <w:szCs w:val="24"/>
          <w:lang w:eastAsia="ru-RU"/>
        </w:rPr>
        <w:instrText xml:space="preserve"> REF _Ref440272678 \r \h </w:instrText>
      </w:r>
      <w:r w:rsidR="001254B3">
        <w:rPr>
          <w:bCs w:val="0"/>
          <w:sz w:val="24"/>
          <w:szCs w:val="24"/>
          <w:lang w:eastAsia="ru-RU"/>
        </w:rPr>
      </w:r>
      <w:r w:rsidR="001254B3">
        <w:rPr>
          <w:bCs w:val="0"/>
          <w:sz w:val="24"/>
          <w:szCs w:val="24"/>
          <w:lang w:eastAsia="ru-RU"/>
        </w:rPr>
        <w:fldChar w:fldCharType="separate"/>
      </w:r>
      <w:r w:rsidR="00DD5546">
        <w:rPr>
          <w:bCs w:val="0"/>
          <w:sz w:val="24"/>
          <w:szCs w:val="24"/>
          <w:lang w:eastAsia="ru-RU"/>
        </w:rPr>
        <w:t>5.13</w:t>
      </w:r>
      <w:r w:rsidR="001254B3">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DD5546" w:rsidRPr="00DD5546">
          <w:rPr>
            <w:bCs w:val="0"/>
            <w:sz w:val="24"/>
            <w:szCs w:val="24"/>
          </w:rPr>
          <w:t>3.3.4</w:t>
        </w:r>
      </w:fldSimple>
      <w:r w:rsidRPr="00E71A48">
        <w:rPr>
          <w:bCs w:val="0"/>
          <w:sz w:val="24"/>
          <w:szCs w:val="24"/>
        </w:rPr>
        <w:t xml:space="preserve">) после истечения срока окончания подачи заявок (п. </w:t>
      </w:r>
      <w:r w:rsidR="001254B3">
        <w:rPr>
          <w:sz w:val="24"/>
          <w:szCs w:val="24"/>
        </w:rPr>
        <w:fldChar w:fldCharType="begin"/>
      </w:r>
      <w:r w:rsidR="00C12384">
        <w:rPr>
          <w:bCs w:val="0"/>
          <w:sz w:val="24"/>
          <w:szCs w:val="24"/>
        </w:rPr>
        <w:instrText xml:space="preserve"> REF _Ref306017842 \r \h </w:instrText>
      </w:r>
      <w:r w:rsidR="001254B3">
        <w:rPr>
          <w:sz w:val="24"/>
          <w:szCs w:val="24"/>
        </w:rPr>
      </w:r>
      <w:r w:rsidR="001254B3">
        <w:rPr>
          <w:sz w:val="24"/>
          <w:szCs w:val="24"/>
        </w:rPr>
        <w:fldChar w:fldCharType="separate"/>
      </w:r>
      <w:r w:rsidR="00DD5546">
        <w:rPr>
          <w:bCs w:val="0"/>
          <w:sz w:val="24"/>
          <w:szCs w:val="24"/>
        </w:rPr>
        <w:t>3.4.2.4</w:t>
      </w:r>
      <w:r w:rsidR="001254B3">
        <w:rPr>
          <w:sz w:val="24"/>
          <w:szCs w:val="24"/>
        </w:rPr>
        <w:fldChar w:fldCharType="end"/>
      </w:r>
      <w:r w:rsidRPr="00E71A48">
        <w:rPr>
          <w:bCs w:val="0"/>
          <w:sz w:val="24"/>
          <w:szCs w:val="24"/>
        </w:rPr>
        <w:t>);</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254B3">
        <w:rPr>
          <w:bCs w:val="0"/>
          <w:sz w:val="24"/>
          <w:szCs w:val="24"/>
        </w:rPr>
        <w:fldChar w:fldCharType="begin"/>
      </w:r>
      <w:r w:rsidR="00414CAF">
        <w:rPr>
          <w:bCs w:val="0"/>
          <w:sz w:val="24"/>
          <w:szCs w:val="24"/>
        </w:rPr>
        <w:instrText xml:space="preserve"> REF _Ref303683929 \r \h </w:instrText>
      </w:r>
      <w:r w:rsidR="001254B3">
        <w:rPr>
          <w:bCs w:val="0"/>
          <w:sz w:val="24"/>
          <w:szCs w:val="24"/>
        </w:rPr>
      </w:r>
      <w:r w:rsidR="001254B3">
        <w:rPr>
          <w:bCs w:val="0"/>
          <w:sz w:val="24"/>
          <w:szCs w:val="24"/>
        </w:rPr>
        <w:fldChar w:fldCharType="separate"/>
      </w:r>
      <w:r w:rsidR="00DD5546">
        <w:rPr>
          <w:bCs w:val="0"/>
          <w:sz w:val="24"/>
          <w:szCs w:val="24"/>
        </w:rPr>
        <w:t>3.10</w:t>
      </w:r>
      <w:r w:rsidR="001254B3">
        <w:rPr>
          <w:bCs w:val="0"/>
          <w:sz w:val="24"/>
          <w:szCs w:val="24"/>
        </w:rPr>
        <w:fldChar w:fldCharType="end"/>
      </w:r>
      <w:r w:rsidRPr="00E71A48">
        <w:rPr>
          <w:bCs w:val="0"/>
          <w:sz w:val="24"/>
          <w:szCs w:val="24"/>
        </w:rPr>
        <w:t>);</w:t>
      </w:r>
      <w:proofErr w:type="gramEnd"/>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fldSimple w:instr=" REF _Ref305753174 \r \h  \* MERGEFORMAT ">
        <w:r w:rsidR="00DD5546" w:rsidRPr="00DD5546">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CB550A">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03" w:name="_Ref305973214"/>
      <w:bookmarkStart w:id="304" w:name="_Toc441131275"/>
      <w:r w:rsidRPr="00E71A48">
        <w:lastRenderedPageBreak/>
        <w:t>Подача Заявок и их прием</w:t>
      </w:r>
      <w:bookmarkStart w:id="305" w:name="_Ref56229451"/>
      <w:bookmarkEnd w:id="288"/>
      <w:bookmarkEnd w:id="303"/>
      <w:bookmarkEnd w:id="304"/>
    </w:p>
    <w:p w:rsidR="00717F60" w:rsidRPr="00E71A48" w:rsidRDefault="00717F60" w:rsidP="00E71A48">
      <w:pPr>
        <w:pStyle w:val="3"/>
        <w:spacing w:line="264" w:lineRule="auto"/>
        <w:rPr>
          <w:szCs w:val="24"/>
        </w:rPr>
      </w:pPr>
      <w:bookmarkStart w:id="306" w:name="_Toc439323707"/>
      <w:bookmarkStart w:id="307" w:name="_Toc440357105"/>
      <w:bookmarkStart w:id="308" w:name="_Toc440359660"/>
      <w:bookmarkStart w:id="309" w:name="_Toc440632123"/>
      <w:bookmarkStart w:id="310" w:name="_Toc440875944"/>
      <w:bookmarkStart w:id="311" w:name="_Toc441131276"/>
      <w:r w:rsidRPr="00E71A48">
        <w:rPr>
          <w:szCs w:val="24"/>
        </w:rPr>
        <w:t>Подача Заявок через ЭТП</w:t>
      </w:r>
      <w:bookmarkEnd w:id="306"/>
      <w:bookmarkEnd w:id="307"/>
      <w:bookmarkEnd w:id="308"/>
      <w:bookmarkEnd w:id="309"/>
      <w:bookmarkEnd w:id="310"/>
      <w:bookmarkEnd w:id="311"/>
    </w:p>
    <w:p w:rsidR="00717F60" w:rsidRPr="00C12384" w:rsidRDefault="00C12384" w:rsidP="00CB550A">
      <w:pPr>
        <w:widowControl w:val="0"/>
        <w:numPr>
          <w:ilvl w:val="3"/>
          <w:numId w:val="27"/>
        </w:numPr>
        <w:overflowPunct w:val="0"/>
        <w:autoSpaceDE w:val="0"/>
        <w:spacing w:after="100" w:line="264" w:lineRule="auto"/>
        <w:ind w:left="0" w:firstLine="567"/>
        <w:rPr>
          <w:bCs w:val="0"/>
          <w:sz w:val="24"/>
          <w:szCs w:val="24"/>
        </w:rPr>
      </w:pPr>
      <w:r w:rsidRPr="00C12384">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12" w:name="_Ref115077798"/>
      <w:bookmarkStart w:id="313" w:name="_Toc439323708"/>
      <w:bookmarkStart w:id="314" w:name="_Toc440357106"/>
      <w:bookmarkStart w:id="315" w:name="_Toc440359661"/>
      <w:bookmarkStart w:id="316" w:name="_Toc440632124"/>
      <w:bookmarkStart w:id="317" w:name="_Toc440875945"/>
      <w:bookmarkStart w:id="318" w:name="_Toc441131277"/>
      <w:r w:rsidRPr="00E71A48">
        <w:rPr>
          <w:szCs w:val="24"/>
        </w:rPr>
        <w:t>Подача Заявок в письменной форме</w:t>
      </w:r>
      <w:bookmarkEnd w:id="312"/>
      <w:bookmarkEnd w:id="313"/>
      <w:bookmarkEnd w:id="314"/>
      <w:bookmarkEnd w:id="315"/>
      <w:bookmarkEnd w:id="316"/>
      <w:bookmarkEnd w:id="317"/>
      <w:bookmarkEnd w:id="318"/>
    </w:p>
    <w:bookmarkEnd w:id="305"/>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19" w:name="_Ref93172396"/>
      <w:r w:rsidRPr="00C12384">
        <w:rPr>
          <w:bCs w:val="0"/>
          <w:sz w:val="24"/>
          <w:szCs w:val="24"/>
        </w:rPr>
        <w:t>На каждом из этих конвертов необходимо указать следующие сведения:</w:t>
      </w:r>
      <w:bookmarkEnd w:id="319"/>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bookmarkStart w:id="320" w:name="_Ref56226704"/>
      <w:r w:rsidRPr="00C12384">
        <w:rPr>
          <w:bCs w:val="0"/>
          <w:sz w:val="24"/>
          <w:szCs w:val="24"/>
        </w:rPr>
        <w:t xml:space="preserve">наименование и адрес Организатора в соответствии с п. </w:t>
      </w:r>
      <w:fldSimple w:instr=" REF _Ref191386085 \n \h  \* MERGEFORMAT ">
        <w:r w:rsidR="00DD5546" w:rsidRPr="00DD5546">
          <w:rPr>
            <w:bCs w:val="0"/>
            <w:sz w:val="24"/>
            <w:szCs w:val="24"/>
          </w:rPr>
          <w:t>1.1.1</w:t>
        </w:r>
      </w:fldSimple>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fldSimple w:instr=" REF _Ref306980366 \r \h  \* MERGEFORMAT ">
        <w:r w:rsidR="00DD5546" w:rsidRPr="00DD5546">
          <w:rPr>
            <w:bCs w:val="0"/>
            <w:sz w:val="24"/>
            <w:szCs w:val="24"/>
          </w:rPr>
          <w:t>1.1.4</w:t>
        </w:r>
      </w:fldSimple>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20"/>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наименование и адрес Организатора в соответствии с п. </w:t>
      </w:r>
      <w:fldSimple w:instr=" REF _Ref191386085 \n \h  \* MERGEFORMAT ">
        <w:r w:rsidR="00DD5546" w:rsidRPr="00DD5546">
          <w:rPr>
            <w:bCs w:val="0"/>
            <w:sz w:val="24"/>
            <w:szCs w:val="24"/>
          </w:rPr>
          <w:t>1.1.1</w:t>
        </w:r>
      </w:fldSimple>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fldSimple w:instr=" REF _Ref306980366 \r \h  \* MERGEFORMAT ">
        <w:r w:rsidR="00DD5546" w:rsidRPr="00DD5546">
          <w:rPr>
            <w:bCs w:val="0"/>
            <w:sz w:val="24"/>
            <w:szCs w:val="24"/>
          </w:rPr>
          <w:t>1.1.4</w:t>
        </w:r>
      </w:fldSimple>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21" w:name="_Ref306017842"/>
      <w:r w:rsidRPr="00AE0B2B">
        <w:rPr>
          <w:bCs w:val="0"/>
          <w:sz w:val="24"/>
          <w:szCs w:val="24"/>
        </w:rPr>
        <w:t xml:space="preserve">Участники должны обеспечить доставку своих Заявок в срок до </w:t>
      </w:r>
      <w:r w:rsidRPr="00AE0B2B">
        <w:rPr>
          <w:b/>
          <w:bCs w:val="0"/>
          <w:sz w:val="24"/>
          <w:szCs w:val="24"/>
        </w:rPr>
        <w:t>1</w:t>
      </w:r>
      <w:r w:rsidR="00A47FA7" w:rsidRPr="00AE0B2B">
        <w:rPr>
          <w:b/>
          <w:bCs w:val="0"/>
          <w:sz w:val="24"/>
          <w:szCs w:val="24"/>
        </w:rPr>
        <w:t>1</w:t>
      </w:r>
      <w:r w:rsidRPr="00AE0B2B">
        <w:rPr>
          <w:b/>
          <w:bCs w:val="0"/>
          <w:sz w:val="24"/>
          <w:szCs w:val="24"/>
        </w:rPr>
        <w:t xml:space="preserve"> часов 00 минут </w:t>
      </w:r>
      <w:r w:rsidR="00923456">
        <w:rPr>
          <w:b/>
          <w:bCs w:val="0"/>
          <w:sz w:val="24"/>
          <w:szCs w:val="24"/>
        </w:rPr>
        <w:t>25</w:t>
      </w:r>
      <w:r w:rsidRPr="00AE0B2B">
        <w:rPr>
          <w:b/>
          <w:bCs w:val="0"/>
          <w:sz w:val="24"/>
          <w:szCs w:val="24"/>
        </w:rPr>
        <w:t xml:space="preserve"> </w:t>
      </w:r>
      <w:r w:rsidR="00A47FA7" w:rsidRPr="00AE0B2B">
        <w:rPr>
          <w:b/>
          <w:bCs w:val="0"/>
          <w:sz w:val="24"/>
          <w:szCs w:val="24"/>
        </w:rPr>
        <w:t>марта</w:t>
      </w:r>
      <w:r w:rsidRPr="00AE0B2B">
        <w:rPr>
          <w:b/>
          <w:bCs w:val="0"/>
          <w:sz w:val="24"/>
          <w:szCs w:val="24"/>
        </w:rPr>
        <w:t xml:space="preserve"> 2016 года </w:t>
      </w:r>
      <w:r w:rsidRPr="00AE0B2B">
        <w:rPr>
          <w:bCs w:val="0"/>
          <w:sz w:val="24"/>
          <w:szCs w:val="24"/>
        </w:rPr>
        <w:t xml:space="preserve">по адресу: </w:t>
      </w:r>
      <w:r w:rsidRPr="00AE0B2B">
        <w:rPr>
          <w:sz w:val="24"/>
          <w:szCs w:val="24"/>
        </w:rPr>
        <w:t xml:space="preserve">РФ, </w:t>
      </w:r>
      <w:r w:rsidR="00A47FA7" w:rsidRPr="00AE0B2B">
        <w:rPr>
          <w:sz w:val="24"/>
          <w:szCs w:val="24"/>
        </w:rPr>
        <w:t>308000</w:t>
      </w:r>
      <w:r w:rsidRPr="00AE0B2B">
        <w:rPr>
          <w:sz w:val="24"/>
          <w:szCs w:val="24"/>
        </w:rPr>
        <w:t xml:space="preserve">, г. </w:t>
      </w:r>
      <w:r w:rsidR="00A47FA7" w:rsidRPr="00AE0B2B">
        <w:rPr>
          <w:sz w:val="24"/>
          <w:szCs w:val="24"/>
        </w:rPr>
        <w:t>Белгород</w:t>
      </w:r>
      <w:r w:rsidRPr="00AE0B2B">
        <w:rPr>
          <w:sz w:val="24"/>
          <w:szCs w:val="24"/>
        </w:rPr>
        <w:t xml:space="preserve">, ул. </w:t>
      </w:r>
      <w:r w:rsidR="00A47FA7" w:rsidRPr="00AE0B2B">
        <w:rPr>
          <w:sz w:val="24"/>
          <w:szCs w:val="24"/>
        </w:rPr>
        <w:t>Преображенская 42</w:t>
      </w:r>
      <w:r w:rsidRPr="00AE0B2B">
        <w:rPr>
          <w:sz w:val="24"/>
          <w:szCs w:val="24"/>
        </w:rPr>
        <w:t xml:space="preserve">, </w:t>
      </w:r>
      <w:r w:rsidR="00A47FA7" w:rsidRPr="00AE0B2B">
        <w:rPr>
          <w:sz w:val="24"/>
          <w:szCs w:val="24"/>
        </w:rPr>
        <w:t>, к.</w:t>
      </w:r>
      <w:r w:rsidRPr="00AE0B2B">
        <w:rPr>
          <w:sz w:val="24"/>
          <w:szCs w:val="24"/>
        </w:rPr>
        <w:t xml:space="preserve"> №</w:t>
      </w:r>
      <w:r w:rsidR="00A47FA7" w:rsidRPr="00AE0B2B">
        <w:rPr>
          <w:sz w:val="24"/>
          <w:szCs w:val="24"/>
        </w:rPr>
        <w:t>715</w:t>
      </w:r>
      <w:r w:rsidRPr="00AE0B2B">
        <w:rPr>
          <w:sz w:val="24"/>
          <w:szCs w:val="24"/>
        </w:rPr>
        <w:t>, исполнительные</w:t>
      </w:r>
      <w:r w:rsidRPr="00C12384">
        <w:rPr>
          <w:sz w:val="24"/>
          <w:szCs w:val="24"/>
        </w:rPr>
        <w:t xml:space="preserve"> сотрудники – </w:t>
      </w:r>
      <w:r w:rsidR="00A47FA7" w:rsidRPr="00A81191">
        <w:t>Горягина Татьяна Николаевна, контактный телефон: (4722) 58-17-51</w:t>
      </w:r>
      <w:r w:rsidRPr="00C12384">
        <w:rPr>
          <w:sz w:val="24"/>
          <w:szCs w:val="24"/>
        </w:rPr>
        <w:t>;</w:t>
      </w:r>
      <w:r w:rsidRPr="00C12384">
        <w:rPr>
          <w:b/>
          <w:sz w:val="24"/>
          <w:szCs w:val="24"/>
        </w:rPr>
        <w:t xml:space="preserve"> </w:t>
      </w:r>
      <w:r w:rsidR="00A47FA7" w:rsidRPr="00A81191">
        <w:t>Ермолова Ирина Валерьевна – контактный телефон: (</w:t>
      </w:r>
      <w:r w:rsidR="00A47FA7" w:rsidRPr="001C77F2">
        <w:t>4722) 58-17-81</w:t>
      </w:r>
      <w:r w:rsidRPr="00C12384">
        <w:rPr>
          <w:sz w:val="24"/>
          <w:szCs w:val="24"/>
        </w:rPr>
        <w:t xml:space="preserve">. </w:t>
      </w:r>
      <w:r w:rsidRPr="00C12384">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21"/>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 xml:space="preserve">Заявки в бумажной форме должны быть поданы до истечения срока, указанного в п. </w:t>
      </w:r>
      <w:fldSimple w:instr=" REF _Ref306017842 \r \h  \* MERGEFORMAT ">
        <w:r w:rsidR="00DD5546" w:rsidRPr="00DD5546">
          <w:rPr>
            <w:bCs w:val="0"/>
            <w:sz w:val="24"/>
            <w:szCs w:val="24"/>
          </w:rPr>
          <w:t>3.4.2.4</w:t>
        </w:r>
      </w:fldSimple>
      <w:r w:rsidRPr="00C12384">
        <w:rPr>
          <w:bCs w:val="0"/>
          <w:sz w:val="24"/>
          <w:szCs w:val="24"/>
        </w:rPr>
        <w:t xml:space="preserve">. </w:t>
      </w:r>
      <w:r w:rsidRPr="00C12384">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Организатор выдает расписку о получении Заявки лицу, доставившему конверт, с указанием времени получения.</w:t>
      </w:r>
    </w:p>
    <w:p w:rsidR="00717F60" w:rsidRPr="00E71A48" w:rsidRDefault="00717F60" w:rsidP="00E71A48">
      <w:pPr>
        <w:pStyle w:val="2"/>
        <w:tabs>
          <w:tab w:val="clear" w:pos="1700"/>
          <w:tab w:val="left" w:pos="709"/>
        </w:tabs>
        <w:spacing w:line="264" w:lineRule="auto"/>
      </w:pPr>
      <w:bookmarkStart w:id="322" w:name="_Ref303683883"/>
      <w:bookmarkStart w:id="323" w:name="_Toc441131278"/>
      <w:r w:rsidRPr="00E71A48">
        <w:t xml:space="preserve">Изменение и отзыв </w:t>
      </w:r>
      <w:r w:rsidR="004B5EB3" w:rsidRPr="00E71A48">
        <w:t>Заявк</w:t>
      </w:r>
      <w:r w:rsidRPr="00E71A48">
        <w:t>и</w:t>
      </w:r>
      <w:bookmarkEnd w:id="322"/>
      <w:bookmarkEnd w:id="323"/>
    </w:p>
    <w:p w:rsidR="00717F60" w:rsidRPr="00C12384" w:rsidRDefault="00717F60" w:rsidP="00CB550A">
      <w:pPr>
        <w:widowControl w:val="0"/>
        <w:numPr>
          <w:ilvl w:val="2"/>
          <w:numId w:val="29"/>
        </w:numPr>
        <w:autoSpaceDE w:val="0"/>
        <w:spacing w:after="100" w:line="264" w:lineRule="auto"/>
        <w:ind w:left="0" w:firstLine="567"/>
        <w:rPr>
          <w:bCs w:val="0"/>
          <w:sz w:val="24"/>
          <w:szCs w:val="24"/>
        </w:rPr>
      </w:pPr>
      <w:r w:rsidRPr="00C12384">
        <w:rPr>
          <w:bCs w:val="0"/>
          <w:sz w:val="24"/>
          <w:szCs w:val="24"/>
        </w:rPr>
        <w:t xml:space="preserve">До окончания срока подачи </w:t>
      </w:r>
      <w:r w:rsidR="00FE5731" w:rsidRPr="00C12384">
        <w:rPr>
          <w:bCs w:val="0"/>
          <w:sz w:val="24"/>
          <w:szCs w:val="24"/>
        </w:rPr>
        <w:t>заявок</w:t>
      </w:r>
      <w:r w:rsidR="00C12384" w:rsidRPr="00C12384">
        <w:rPr>
          <w:bCs w:val="0"/>
          <w:sz w:val="24"/>
          <w:szCs w:val="24"/>
        </w:rPr>
        <w:t xml:space="preserve"> (</w:t>
      </w:r>
      <w:r w:rsidR="00C12384" w:rsidRPr="00C12384">
        <w:rPr>
          <w:sz w:val="24"/>
          <w:szCs w:val="24"/>
        </w:rPr>
        <w:t xml:space="preserve">п. </w:t>
      </w:r>
      <w:fldSimple w:instr=" REF _Ref306017842 \r \h  \* MERGEFORMAT ">
        <w:r w:rsidR="00DD5546" w:rsidRPr="00DD5546">
          <w:rPr>
            <w:sz w:val="24"/>
            <w:szCs w:val="24"/>
          </w:rPr>
          <w:t>3.4.2.4</w:t>
        </w:r>
      </w:fldSimple>
      <w:r w:rsidR="00C12384" w:rsidRPr="00C12384">
        <w:rPr>
          <w:bCs w:val="0"/>
          <w:sz w:val="24"/>
          <w:szCs w:val="24"/>
        </w:rPr>
        <w:t>)</w:t>
      </w:r>
      <w:r w:rsidR="00FE5731" w:rsidRPr="00C12384">
        <w:rPr>
          <w:bCs w:val="0"/>
          <w:sz w:val="24"/>
          <w:szCs w:val="24"/>
        </w:rPr>
        <w:t xml:space="preserve"> </w:t>
      </w:r>
      <w:r w:rsidR="009C744E" w:rsidRPr="00C12384">
        <w:rPr>
          <w:bCs w:val="0"/>
          <w:sz w:val="24"/>
          <w:szCs w:val="24"/>
        </w:rPr>
        <w:t>Участник</w:t>
      </w:r>
      <w:r w:rsidRPr="00C12384">
        <w:rPr>
          <w:bCs w:val="0"/>
          <w:sz w:val="24"/>
          <w:szCs w:val="24"/>
        </w:rPr>
        <w:t xml:space="preserve"> запроса предложений вправе изменить или отозвать поданную </w:t>
      </w:r>
      <w:r w:rsidR="004B5EB3" w:rsidRPr="00C12384">
        <w:rPr>
          <w:bCs w:val="0"/>
          <w:sz w:val="24"/>
          <w:szCs w:val="24"/>
        </w:rPr>
        <w:t>Заявк</w:t>
      </w:r>
      <w:r w:rsidRPr="00C12384">
        <w:rPr>
          <w:bCs w:val="0"/>
          <w:sz w:val="24"/>
          <w:szCs w:val="24"/>
        </w:rPr>
        <w:t>у.</w:t>
      </w:r>
    </w:p>
    <w:p w:rsidR="00C12384" w:rsidRPr="00C12384" w:rsidRDefault="00C12384" w:rsidP="00CB550A">
      <w:pPr>
        <w:widowControl w:val="0"/>
        <w:numPr>
          <w:ilvl w:val="2"/>
          <w:numId w:val="29"/>
        </w:numPr>
        <w:autoSpaceDE w:val="0"/>
        <w:spacing w:after="100" w:line="264" w:lineRule="auto"/>
        <w:ind w:left="0" w:firstLine="567"/>
        <w:rPr>
          <w:bCs w:val="0"/>
          <w:sz w:val="24"/>
          <w:szCs w:val="24"/>
        </w:rPr>
      </w:pPr>
      <w:bookmarkStart w:id="324" w:name="_Ref115078477"/>
      <w:r w:rsidRPr="00C12384">
        <w:rPr>
          <w:bCs w:val="0"/>
          <w:sz w:val="24"/>
          <w:szCs w:val="24"/>
        </w:rPr>
        <w:t>В случае изменения Заявки Участники готовят следующие документы в письменной форме:</w:t>
      </w:r>
      <w:bookmarkEnd w:id="324"/>
    </w:p>
    <w:p w:rsidR="00C12384" w:rsidRPr="00C12384" w:rsidRDefault="00C12384" w:rsidP="00C12384">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fldSimple w:instr=" REF _Ref55279015 \r \h  \* MERGEFORMAT ">
        <w:r w:rsidR="00DD5546" w:rsidRPr="00DD5546">
          <w:rPr>
            <w:bCs w:val="0"/>
            <w:sz w:val="24"/>
            <w:szCs w:val="24"/>
          </w:rPr>
          <w:t>3.3.1.6</w:t>
        </w:r>
      </w:fldSimple>
      <w:r w:rsidRPr="00C12384">
        <w:rPr>
          <w:bCs w:val="0"/>
          <w:sz w:val="24"/>
          <w:szCs w:val="24"/>
        </w:rPr>
        <w:t xml:space="preserve">, </w:t>
      </w:r>
      <w:fldSimple w:instr=" REF _Ref195087786 \r \h  \* MERGEFORMAT ">
        <w:r w:rsidR="00DD5546" w:rsidRPr="00DD5546">
          <w:rPr>
            <w:bCs w:val="0"/>
            <w:sz w:val="24"/>
            <w:szCs w:val="24"/>
          </w:rPr>
          <w:t>3.3.1.7</w:t>
        </w:r>
      </w:fldSimple>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C12384" w:rsidRPr="00C12384" w:rsidRDefault="00C12384" w:rsidP="00C12384">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новые версии документов, которые изменяются.</w:t>
      </w:r>
    </w:p>
    <w:p w:rsidR="00C12384" w:rsidRPr="00C12384" w:rsidRDefault="00C12384" w:rsidP="00CB550A">
      <w:pPr>
        <w:widowControl w:val="0"/>
        <w:numPr>
          <w:ilvl w:val="2"/>
          <w:numId w:val="29"/>
        </w:numPr>
        <w:autoSpaceDE w:val="0"/>
        <w:spacing w:after="100" w:line="264" w:lineRule="auto"/>
        <w:ind w:left="0" w:firstLine="567"/>
        <w:rPr>
          <w:bCs w:val="0"/>
          <w:sz w:val="24"/>
          <w:szCs w:val="24"/>
        </w:rPr>
      </w:pPr>
      <w:r w:rsidRPr="00C12384">
        <w:rPr>
          <w:bCs w:val="0"/>
          <w:sz w:val="24"/>
          <w:szCs w:val="24"/>
        </w:rPr>
        <w:t xml:space="preserve">В случае отзыва Заявки Участник должен подготовить соответствующее </w:t>
      </w:r>
      <w:r w:rsidRPr="00C12384">
        <w:rPr>
          <w:bCs w:val="0"/>
          <w:sz w:val="24"/>
          <w:szCs w:val="24"/>
        </w:rPr>
        <w:lastRenderedPageBreak/>
        <w:t xml:space="preserve">обращение на бланке Участника в письменной (бумажной) форме, подписанное и скрепленное печатью в порядке, указанном в пунктах </w:t>
      </w:r>
      <w:fldSimple w:instr=" REF _Ref55279015 \r \h  \* MERGEFORMAT ">
        <w:r w:rsidR="00DD5546" w:rsidRPr="00DD5546">
          <w:rPr>
            <w:bCs w:val="0"/>
            <w:sz w:val="24"/>
            <w:szCs w:val="24"/>
          </w:rPr>
          <w:t>3.3.1.6</w:t>
        </w:r>
      </w:fldSimple>
      <w:r w:rsidRPr="00C12384">
        <w:rPr>
          <w:bCs w:val="0"/>
          <w:sz w:val="24"/>
          <w:szCs w:val="24"/>
        </w:rPr>
        <w:t xml:space="preserve">, </w:t>
      </w:r>
      <w:fldSimple w:instr=" REF _Ref195087786 \r \h  \* MERGEFORMAT ">
        <w:r w:rsidR="00DD5546" w:rsidRPr="00DD5546">
          <w:rPr>
            <w:bCs w:val="0"/>
            <w:sz w:val="24"/>
            <w:szCs w:val="24"/>
          </w:rPr>
          <w:t>3.3.1.7</w:t>
        </w:r>
      </w:fldSimple>
      <w:r w:rsidRPr="00C12384">
        <w:rPr>
          <w:bCs w:val="0"/>
          <w:sz w:val="24"/>
          <w:szCs w:val="24"/>
        </w:rPr>
        <w:t xml:space="preserve">. </w:t>
      </w:r>
    </w:p>
    <w:p w:rsidR="00717F60" w:rsidRPr="00C12384" w:rsidRDefault="00C12384" w:rsidP="00CB550A">
      <w:pPr>
        <w:widowControl w:val="0"/>
        <w:numPr>
          <w:ilvl w:val="2"/>
          <w:numId w:val="29"/>
        </w:numPr>
        <w:autoSpaceDE w:val="0"/>
        <w:spacing w:after="100" w:line="264" w:lineRule="auto"/>
        <w:ind w:left="0" w:firstLine="567"/>
        <w:rPr>
          <w:bCs w:val="0"/>
          <w:sz w:val="24"/>
          <w:szCs w:val="24"/>
        </w:rPr>
      </w:pPr>
      <w:r w:rsidRPr="00C12384">
        <w:rPr>
          <w:bCs w:val="0"/>
          <w:sz w:val="24"/>
          <w:szCs w:val="24"/>
        </w:rPr>
        <w:t xml:space="preserve">Если Организатор не получит сведения об изменениях или отзыве Заявки в письменной (бумажной) форме в срок, указанный в п. </w:t>
      </w:r>
      <w:fldSimple w:instr=" REF _Ref306017842 \r \h  \* MERGEFORMAT ">
        <w:r w:rsidR="00DD5546" w:rsidRPr="00DD5546">
          <w:rPr>
            <w:bCs w:val="0"/>
            <w:sz w:val="24"/>
            <w:szCs w:val="24"/>
          </w:rPr>
          <w:t>3.4.2.4</w:t>
        </w:r>
      </w:fldSimple>
      <w:r w:rsidRPr="00C12384">
        <w:rPr>
          <w:bCs w:val="0"/>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25" w:name="_Ref305973250"/>
      <w:bookmarkStart w:id="326" w:name="_Toc441131279"/>
      <w:r w:rsidRPr="00E71A48">
        <w:t>Оценка Заявок и проведение переговоров</w:t>
      </w:r>
      <w:bookmarkEnd w:id="325"/>
      <w:bookmarkEnd w:id="326"/>
      <w:r w:rsidRPr="00E71A48">
        <w:t xml:space="preserve"> </w:t>
      </w:r>
    </w:p>
    <w:p w:rsidR="00717F60" w:rsidRPr="00E71A48" w:rsidRDefault="00717F60" w:rsidP="00E71A48">
      <w:pPr>
        <w:pStyle w:val="3"/>
        <w:spacing w:line="264" w:lineRule="auto"/>
        <w:rPr>
          <w:szCs w:val="24"/>
        </w:rPr>
      </w:pPr>
      <w:bookmarkStart w:id="327" w:name="_Toc439323711"/>
      <w:bookmarkStart w:id="328" w:name="_Toc440357109"/>
      <w:bookmarkStart w:id="329" w:name="_Toc440359664"/>
      <w:bookmarkStart w:id="330" w:name="_Toc440632127"/>
      <w:bookmarkStart w:id="331" w:name="_Toc440875948"/>
      <w:bookmarkStart w:id="332" w:name="_Toc441131280"/>
      <w:r w:rsidRPr="00E71A48">
        <w:rPr>
          <w:szCs w:val="24"/>
        </w:rPr>
        <w:t>Общие положения</w:t>
      </w:r>
      <w:bookmarkEnd w:id="327"/>
      <w:bookmarkEnd w:id="328"/>
      <w:bookmarkEnd w:id="329"/>
      <w:bookmarkEnd w:id="330"/>
      <w:bookmarkEnd w:id="331"/>
      <w:bookmarkEnd w:id="332"/>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DD5546" w:rsidRPr="00DD5546">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DD5546" w:rsidRPr="00DD5546">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DD5546" w:rsidRPr="00DD5546">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333" w:name="_Ref93089454"/>
      <w:bookmarkStart w:id="334" w:name="_Toc439323712"/>
      <w:bookmarkStart w:id="335" w:name="_Toc440357110"/>
      <w:bookmarkStart w:id="336" w:name="_Toc440359665"/>
      <w:bookmarkStart w:id="337" w:name="_Toc440632128"/>
      <w:bookmarkStart w:id="338" w:name="_Toc440875949"/>
      <w:bookmarkStart w:id="339" w:name="_Toc441131281"/>
      <w:r w:rsidRPr="00E71A48">
        <w:rPr>
          <w:szCs w:val="24"/>
        </w:rPr>
        <w:t>Отборочная стадия</w:t>
      </w:r>
      <w:bookmarkEnd w:id="333"/>
      <w:bookmarkEnd w:id="334"/>
      <w:bookmarkEnd w:id="335"/>
      <w:bookmarkEnd w:id="336"/>
      <w:bookmarkEnd w:id="337"/>
      <w:bookmarkEnd w:id="338"/>
      <w:bookmarkEnd w:id="339"/>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D45F9D">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4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lastRenderedPageBreak/>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41"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40"/>
      <w:bookmarkEnd w:id="341"/>
    </w:p>
    <w:p w:rsidR="00CB550A" w:rsidRPr="00CB550A" w:rsidRDefault="00CB550A" w:rsidP="00CB550A">
      <w:pPr>
        <w:pStyle w:val="affffff0"/>
        <w:widowControl w:val="0"/>
        <w:numPr>
          <w:ilvl w:val="0"/>
          <w:numId w:val="82"/>
        </w:numPr>
        <w:tabs>
          <w:tab w:val="left" w:pos="426"/>
        </w:tabs>
        <w:autoSpaceDE w:val="0"/>
        <w:spacing w:line="264" w:lineRule="auto"/>
        <w:rPr>
          <w:sz w:val="24"/>
          <w:szCs w:val="24"/>
        </w:rPr>
      </w:pPr>
      <w:r w:rsidRPr="00CB550A">
        <w:rPr>
          <w:sz w:val="24"/>
          <w:szCs w:val="24"/>
        </w:rPr>
        <w:t>в существенной мере не отвечают требованиям к оформлению настоящей Документации по запросу предложений;</w:t>
      </w:r>
    </w:p>
    <w:p w:rsidR="00CB550A" w:rsidRPr="00CB550A" w:rsidRDefault="00CB550A" w:rsidP="00CB550A">
      <w:pPr>
        <w:pStyle w:val="affffff0"/>
        <w:widowControl w:val="0"/>
        <w:numPr>
          <w:ilvl w:val="0"/>
          <w:numId w:val="82"/>
        </w:numPr>
        <w:tabs>
          <w:tab w:val="left" w:pos="426"/>
        </w:tabs>
        <w:autoSpaceDE w:val="0"/>
        <w:spacing w:line="264" w:lineRule="auto"/>
        <w:rPr>
          <w:sz w:val="24"/>
          <w:szCs w:val="24"/>
        </w:rPr>
      </w:pPr>
      <w:r w:rsidRPr="00CB550A">
        <w:rPr>
          <w:sz w:val="24"/>
          <w:szCs w:val="24"/>
        </w:rPr>
        <w:t xml:space="preserve">поданы Участниками, которые не отвечают требованиям настоящей Документации по запросу предложений; </w:t>
      </w:r>
    </w:p>
    <w:p w:rsidR="00CB550A" w:rsidRPr="00CB550A" w:rsidRDefault="00CB550A" w:rsidP="00CB550A">
      <w:pPr>
        <w:pStyle w:val="affffff0"/>
        <w:widowControl w:val="0"/>
        <w:numPr>
          <w:ilvl w:val="0"/>
          <w:numId w:val="82"/>
        </w:numPr>
        <w:tabs>
          <w:tab w:val="left" w:pos="426"/>
        </w:tabs>
        <w:autoSpaceDE w:val="0"/>
        <w:spacing w:line="264" w:lineRule="auto"/>
        <w:rPr>
          <w:sz w:val="24"/>
          <w:szCs w:val="24"/>
        </w:rPr>
      </w:pPr>
      <w:r w:rsidRPr="00CB550A">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CB550A" w:rsidRPr="00CB550A" w:rsidRDefault="00CB550A" w:rsidP="00CB550A">
      <w:pPr>
        <w:pStyle w:val="affffff0"/>
        <w:widowControl w:val="0"/>
        <w:numPr>
          <w:ilvl w:val="0"/>
          <w:numId w:val="82"/>
        </w:numPr>
        <w:tabs>
          <w:tab w:val="left" w:pos="426"/>
        </w:tabs>
        <w:autoSpaceDE w:val="0"/>
        <w:spacing w:after="100" w:line="264" w:lineRule="auto"/>
        <w:rPr>
          <w:sz w:val="24"/>
          <w:szCs w:val="24"/>
        </w:rPr>
      </w:pPr>
      <w:r w:rsidRPr="00CB550A">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DD5546" w:rsidRPr="00DD5546">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2" w:name="_Ref303670674"/>
      <w:bookmarkStart w:id="343" w:name="_Toc439323713"/>
      <w:bookmarkStart w:id="344" w:name="_Toc440357111"/>
      <w:bookmarkStart w:id="345" w:name="_Toc440359666"/>
      <w:bookmarkStart w:id="346" w:name="_Toc440632129"/>
      <w:bookmarkStart w:id="347" w:name="_Toc440875950"/>
      <w:bookmarkStart w:id="348" w:name="_Toc441131282"/>
      <w:r w:rsidRPr="00E71A48">
        <w:rPr>
          <w:szCs w:val="24"/>
        </w:rPr>
        <w:t>Проведение переговоров</w:t>
      </w:r>
      <w:bookmarkEnd w:id="342"/>
      <w:bookmarkEnd w:id="343"/>
      <w:bookmarkEnd w:id="344"/>
      <w:bookmarkEnd w:id="345"/>
      <w:bookmarkEnd w:id="346"/>
      <w:bookmarkEnd w:id="347"/>
      <w:bookmarkEnd w:id="348"/>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9" w:name="_Ref306138385"/>
      <w:bookmarkStart w:id="350" w:name="_Toc439323714"/>
      <w:bookmarkStart w:id="351" w:name="_Toc440357112"/>
      <w:bookmarkStart w:id="352" w:name="_Toc440359667"/>
      <w:bookmarkStart w:id="353" w:name="_Toc440632130"/>
      <w:bookmarkStart w:id="354" w:name="_Toc440875951"/>
      <w:bookmarkStart w:id="355" w:name="_Toc441131283"/>
      <w:r w:rsidRPr="00E71A48">
        <w:rPr>
          <w:szCs w:val="24"/>
        </w:rPr>
        <w:t>Оценочная стадия</w:t>
      </w:r>
      <w:bookmarkEnd w:id="349"/>
      <w:bookmarkEnd w:id="350"/>
      <w:bookmarkEnd w:id="351"/>
      <w:bookmarkEnd w:id="352"/>
      <w:bookmarkEnd w:id="353"/>
      <w:bookmarkEnd w:id="354"/>
      <w:bookmarkEnd w:id="355"/>
    </w:p>
    <w:p w:rsidR="007D0EA7" w:rsidRPr="00E71A48" w:rsidRDefault="007D0EA7" w:rsidP="00CB550A">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w:t>
      </w:r>
      <w:r w:rsidRPr="00E71A48">
        <w:rPr>
          <w:sz w:val="24"/>
          <w:szCs w:val="24"/>
        </w:rPr>
        <w:lastRenderedPageBreak/>
        <w:t xml:space="preserve">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6" w:name="_Ref303250967"/>
      <w:bookmarkStart w:id="357" w:name="_Toc305697378"/>
      <w:bookmarkStart w:id="358" w:name="_Toc441131284"/>
      <w:bookmarkStart w:id="359" w:name="_Toc255985696"/>
      <w:r w:rsidRPr="00E71A48">
        <w:t>Аукционная процедура понижени</w:t>
      </w:r>
      <w:r w:rsidR="00E60F8E" w:rsidRPr="00E71A48">
        <w:t>я</w:t>
      </w:r>
      <w:r w:rsidRPr="00E71A48">
        <w:t xml:space="preserve"> цены (переторжка)</w:t>
      </w:r>
      <w:bookmarkEnd w:id="356"/>
      <w:bookmarkEnd w:id="357"/>
      <w:bookmarkEnd w:id="358"/>
      <w:r w:rsidRPr="00E71A48">
        <w:t xml:space="preserve"> </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bookmarkStart w:id="360" w:name="_Ref303681924"/>
      <w:bookmarkStart w:id="361" w:name="_Ref303683914"/>
      <w:bookmarkEnd w:id="359"/>
      <w:r w:rsidRPr="000408CB">
        <w:rPr>
          <w:sz w:val="24"/>
          <w:szCs w:val="24"/>
          <w:lang w:eastAsia="ru-RU"/>
        </w:rPr>
        <w:t>Организатором запроса предложений предусмотрена возможность</w:t>
      </w:r>
      <w:r w:rsidRPr="000408CB">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w:t>
      </w:r>
      <w:r w:rsidRPr="003138BB">
        <w:rPr>
          <w:sz w:val="24"/>
          <w:szCs w:val="24"/>
        </w:rPr>
        <w:t>переторжка), при условии сохранения остальных положений Заявки</w:t>
      </w:r>
      <w:r w:rsidRPr="003138BB" w:rsidDel="009F10EB">
        <w:rPr>
          <w:sz w:val="24"/>
          <w:szCs w:val="24"/>
        </w:rPr>
        <w:t xml:space="preserve"> </w:t>
      </w:r>
      <w:r w:rsidRPr="003138BB">
        <w:rPr>
          <w:sz w:val="24"/>
          <w:szCs w:val="24"/>
        </w:rPr>
        <w:t>без изменений.</w:t>
      </w:r>
    </w:p>
    <w:p w:rsidR="000408CB" w:rsidRPr="003138BB" w:rsidRDefault="003138B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3138BB">
        <w:rPr>
          <w:sz w:val="24"/>
          <w:szCs w:val="24"/>
        </w:rPr>
        <w:t>.</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 xml:space="preserve">На переторжку в обязательном порядке приглашаются все Участники, прошедшие отборочный этап.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Переторжка может быть проведена только после</w:t>
      </w:r>
      <w:r w:rsidRPr="000408CB">
        <w:rPr>
          <w:sz w:val="24"/>
          <w:szCs w:val="24"/>
        </w:rPr>
        <w:t xml:space="preserve">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Переторжка может иметь очную, заочную либо </w:t>
      </w:r>
      <w:proofErr w:type="spellStart"/>
      <w:r w:rsidRPr="000408CB">
        <w:rPr>
          <w:sz w:val="24"/>
          <w:szCs w:val="24"/>
        </w:rPr>
        <w:t>очно-заочную</w:t>
      </w:r>
      <w:proofErr w:type="spellEnd"/>
      <w:r w:rsidRPr="000408CB">
        <w:rPr>
          <w:sz w:val="24"/>
          <w:szCs w:val="24"/>
        </w:rPr>
        <w:t xml:space="preserve"> (смешанную) форму проведения.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0408CB">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w:t>
      </w:r>
      <w:r w:rsidRPr="000408CB">
        <w:rPr>
          <w:sz w:val="24"/>
          <w:szCs w:val="24"/>
        </w:rPr>
        <w:lastRenderedPageBreak/>
        <w:t>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0408CB">
        <w:rPr>
          <w:sz w:val="24"/>
          <w:szCs w:val="24"/>
        </w:rPr>
        <w:t>,</w:t>
      </w:r>
      <w:proofErr w:type="gramEnd"/>
      <w:r w:rsidRPr="000408CB">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0408CB">
        <w:rPr>
          <w:sz w:val="24"/>
          <w:szCs w:val="24"/>
        </w:rPr>
        <w:t>окончательную цену, заявленную им в ходе переторжки и делает</w:t>
      </w:r>
      <w:proofErr w:type="gramEnd"/>
      <w:r w:rsidRPr="000408CB">
        <w:rPr>
          <w:sz w:val="24"/>
          <w:szCs w:val="24"/>
        </w:rPr>
        <w:t xml:space="preserve"> соответствующее объявление.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0408CB">
        <w:rPr>
          <w:sz w:val="24"/>
          <w:szCs w:val="24"/>
        </w:rPr>
        <w:t xml:space="preserve"> при этом данный Участник не вправе давать новые предложения по цене.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0408CB">
        <w:rPr>
          <w:sz w:val="24"/>
          <w:szCs w:val="24"/>
        </w:rPr>
        <w:t>о-</w:t>
      </w:r>
      <w:proofErr w:type="gramEnd"/>
      <w:r w:rsidRPr="000408CB">
        <w:rPr>
          <w:sz w:val="24"/>
          <w:szCs w:val="24"/>
        </w:rPr>
        <w:t xml:space="preserve"> либо видеозапись данной процедуры.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0408CB">
        <w:rPr>
          <w:sz w:val="24"/>
          <w:szCs w:val="24"/>
        </w:rPr>
        <w:t>срока</w:t>
      </w:r>
      <w:proofErr w:type="gramEnd"/>
      <w:r w:rsidRPr="000408CB">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w:t>
      </w:r>
      <w:proofErr w:type="spellStart"/>
      <w:r w:rsidRPr="000408CB">
        <w:rPr>
          <w:sz w:val="24"/>
          <w:szCs w:val="24"/>
        </w:rPr>
        <w:t>очно-заочной</w:t>
      </w:r>
      <w:proofErr w:type="spellEnd"/>
      <w:r w:rsidRPr="000408CB">
        <w:rPr>
          <w:sz w:val="24"/>
          <w:szCs w:val="24"/>
        </w:rPr>
        <w:t xml:space="preserve">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spellStart"/>
      <w:proofErr w:type="gramStart"/>
      <w:r w:rsidRPr="000408CB">
        <w:rPr>
          <w:sz w:val="24"/>
          <w:szCs w:val="24"/>
        </w:rPr>
        <w:t>Очно-заочная</w:t>
      </w:r>
      <w:proofErr w:type="spellEnd"/>
      <w:r w:rsidRPr="000408CB">
        <w:rPr>
          <w:sz w:val="24"/>
          <w:szCs w:val="24"/>
        </w:rPr>
        <w:t xml:space="preserve">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w:t>
      </w:r>
      <w:proofErr w:type="spellStart"/>
      <w:r w:rsidRPr="000408CB">
        <w:rPr>
          <w:sz w:val="24"/>
          <w:szCs w:val="24"/>
        </w:rPr>
        <w:t>очно</w:t>
      </w:r>
      <w:proofErr w:type="spellEnd"/>
      <w:r w:rsidRPr="000408CB">
        <w:rPr>
          <w:sz w:val="24"/>
          <w:szCs w:val="24"/>
        </w:rPr>
        <w:t xml:space="preserve">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lastRenderedPageBreak/>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C8658E"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 xml:space="preserve">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w:t>
      </w:r>
      <w:r w:rsidRPr="00C8658E">
        <w:rPr>
          <w:sz w:val="24"/>
          <w:szCs w:val="24"/>
        </w:rPr>
        <w:t>предложение (все документы, входящие в Заявку, которые содержат информацию о предложенной цене).</w:t>
      </w:r>
      <w:proofErr w:type="gramEnd"/>
      <w:r w:rsidRPr="00C8658E">
        <w:rPr>
          <w:sz w:val="24"/>
          <w:szCs w:val="24"/>
        </w:rPr>
        <w:t xml:space="preserve"> Изменение цены в сторону снижения не должно повлечь за собой изменение иных условий Заявки, </w:t>
      </w:r>
      <w:proofErr w:type="gramStart"/>
      <w:r w:rsidRPr="00C8658E">
        <w:rPr>
          <w:sz w:val="24"/>
          <w:szCs w:val="24"/>
        </w:rPr>
        <w:t>кроме</w:t>
      </w:r>
      <w:proofErr w:type="gramEnd"/>
      <w:r w:rsidRPr="00C8658E">
        <w:rPr>
          <w:sz w:val="24"/>
          <w:szCs w:val="24"/>
        </w:rPr>
        <w:t xml:space="preserve"> ценовых.</w:t>
      </w:r>
    </w:p>
    <w:p w:rsidR="000408CB" w:rsidRPr="00C8658E" w:rsidRDefault="00C8658E"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8658E">
        <w:rPr>
          <w:sz w:val="24"/>
          <w:szCs w:val="24"/>
          <w:lang w:eastAsia="ru-RU"/>
        </w:rPr>
        <w:t>его Заявка остается действующей с ранее объявленной ценой</w:t>
      </w:r>
      <w:r w:rsidR="000408CB" w:rsidRPr="00C8658E">
        <w:rPr>
          <w:sz w:val="24"/>
          <w:szCs w:val="24"/>
        </w:rPr>
        <w:t>.</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C8658E">
        <w:rPr>
          <w:sz w:val="24"/>
          <w:szCs w:val="24"/>
        </w:rPr>
        <w:t>ранжировки</w:t>
      </w:r>
      <w:proofErr w:type="spellEnd"/>
      <w:r w:rsidRPr="00C8658E">
        <w:rPr>
          <w:sz w:val="24"/>
          <w:szCs w:val="24"/>
        </w:rPr>
        <w:t xml:space="preserve"> Заявок. </w:t>
      </w:r>
      <w:proofErr w:type="gramStart"/>
      <w:r w:rsidRPr="00C8658E">
        <w:rPr>
          <w:sz w:val="24"/>
          <w:szCs w:val="24"/>
        </w:rPr>
        <w:t>Предложения Участников, приглашенных на переторжку,</w:t>
      </w:r>
      <w:r w:rsidRPr="000408CB">
        <w:rPr>
          <w:sz w:val="24"/>
          <w:szCs w:val="24"/>
        </w:rPr>
        <w:t xml:space="preserve"> но в ней не участвовавших, учитываются при построении итоговой </w:t>
      </w:r>
      <w:proofErr w:type="spellStart"/>
      <w:r w:rsidRPr="000408CB">
        <w:rPr>
          <w:sz w:val="24"/>
          <w:szCs w:val="24"/>
        </w:rPr>
        <w:t>ранжировки</w:t>
      </w:r>
      <w:proofErr w:type="spellEnd"/>
      <w:r w:rsidRPr="000408CB">
        <w:rPr>
          <w:sz w:val="24"/>
          <w:szCs w:val="24"/>
        </w:rPr>
        <w:t xml:space="preserve"> предложений по первоначальной цене.</w:t>
      </w:r>
      <w:proofErr w:type="gramEnd"/>
    </w:p>
    <w:p w:rsidR="000408CB" w:rsidRPr="000408CB" w:rsidRDefault="000408CB" w:rsidP="00CB550A">
      <w:pPr>
        <w:pStyle w:val="a1"/>
        <w:numPr>
          <w:ilvl w:val="2"/>
          <w:numId w:val="43"/>
        </w:numPr>
        <w:tabs>
          <w:tab w:val="clear" w:pos="1134"/>
        </w:tabs>
        <w:suppressAutoHyphens w:val="0"/>
        <w:spacing w:after="60" w:line="240" w:lineRule="auto"/>
        <w:ind w:left="0" w:firstLine="567"/>
        <w:rPr>
          <w:sz w:val="24"/>
          <w:szCs w:val="24"/>
        </w:rPr>
      </w:pPr>
      <w:r w:rsidRPr="000408CB">
        <w:rPr>
          <w:sz w:val="24"/>
          <w:szCs w:val="24"/>
        </w:rPr>
        <w:t xml:space="preserve">Участие в переторжке не расценивается Организатором как нарушение требований пункта </w:t>
      </w:r>
      <w:fldSimple w:instr=" REF _Ref306004660 \r \h  \* MERGEFORMAT ">
        <w:r w:rsidR="00DD5546" w:rsidRPr="00DD5546">
          <w:rPr>
            <w:sz w:val="24"/>
            <w:szCs w:val="24"/>
          </w:rPr>
          <w:t>3.3.1.3</w:t>
        </w:r>
      </w:fldSimple>
      <w:r w:rsidRPr="000408CB">
        <w:rPr>
          <w:sz w:val="24"/>
          <w:szCs w:val="24"/>
        </w:rPr>
        <w:t>.</w:t>
      </w:r>
    </w:p>
    <w:p w:rsidR="00717F60" w:rsidRPr="00E71A48" w:rsidRDefault="00717F60" w:rsidP="00E71A48">
      <w:pPr>
        <w:pStyle w:val="2"/>
        <w:tabs>
          <w:tab w:val="clear" w:pos="1700"/>
          <w:tab w:val="left" w:pos="709"/>
        </w:tabs>
        <w:spacing w:line="264" w:lineRule="auto"/>
      </w:pPr>
      <w:bookmarkStart w:id="362" w:name="_Ref440880942"/>
      <w:bookmarkStart w:id="363" w:name="_Toc441131285"/>
      <w:r w:rsidRPr="00E71A48">
        <w:t xml:space="preserve">Подведение итогов </w:t>
      </w:r>
      <w:r w:rsidR="00DF639D" w:rsidRPr="00E71A48">
        <w:t>З</w:t>
      </w:r>
      <w:r w:rsidRPr="00E71A48">
        <w:t>апроса предложений</w:t>
      </w:r>
      <w:bookmarkEnd w:id="360"/>
      <w:bookmarkEnd w:id="361"/>
      <w:bookmarkEnd w:id="362"/>
      <w:bookmarkEnd w:id="363"/>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CB550A">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717F60" w:rsidRPr="000408CB" w:rsidRDefault="000408CB"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408CB">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408CB">
        <w:rPr>
          <w:bCs w:val="0"/>
          <w:sz w:val="24"/>
          <w:szCs w:val="24"/>
          <w:lang w:eastAsia="ru-RU"/>
        </w:rPr>
        <w:t xml:space="preserve">на </w:t>
      </w:r>
      <w:proofErr w:type="spellStart"/>
      <w:r w:rsidRPr="000408CB">
        <w:rPr>
          <w:bCs w:val="0"/>
          <w:sz w:val="24"/>
          <w:szCs w:val="24"/>
          <w:lang w:eastAsia="ru-RU"/>
        </w:rPr>
        <w:t>интернет-ресурсах</w:t>
      </w:r>
      <w:proofErr w:type="spellEnd"/>
      <w:r w:rsidRPr="000408CB">
        <w:rPr>
          <w:bCs w:val="0"/>
          <w:sz w:val="24"/>
          <w:szCs w:val="24"/>
          <w:lang w:eastAsia="ru-RU"/>
        </w:rPr>
        <w:t xml:space="preserve">, на которых было опубликовано </w:t>
      </w:r>
      <w:r w:rsidRPr="000408CB">
        <w:rPr>
          <w:iCs/>
          <w:sz w:val="24"/>
          <w:szCs w:val="24"/>
        </w:rPr>
        <w:t>Извещение</w:t>
      </w:r>
      <w:r w:rsidRPr="000408CB">
        <w:rPr>
          <w:sz w:val="24"/>
          <w:szCs w:val="24"/>
        </w:rPr>
        <w:t xml:space="preserve"> о проведении открытого </w:t>
      </w:r>
      <w:r w:rsidRPr="000408CB">
        <w:rPr>
          <w:iCs/>
          <w:sz w:val="24"/>
          <w:szCs w:val="24"/>
        </w:rPr>
        <w:t xml:space="preserve">запроса предложений (подраздел </w:t>
      </w:r>
      <w:fldSimple w:instr=" REF _Ref191386085 \r \h  \* MERGEFORMAT ">
        <w:r w:rsidR="00DD5546" w:rsidRPr="00DD5546">
          <w:rPr>
            <w:iCs/>
            <w:sz w:val="24"/>
            <w:szCs w:val="24"/>
          </w:rPr>
          <w:t>1.1.1</w:t>
        </w:r>
      </w:fldSimple>
      <w:r w:rsidRPr="000408CB">
        <w:rPr>
          <w:iCs/>
          <w:sz w:val="24"/>
          <w:szCs w:val="24"/>
        </w:rPr>
        <w:t>)</w:t>
      </w:r>
      <w:r w:rsidR="00717F60" w:rsidRPr="000408CB">
        <w:rPr>
          <w:sz w:val="24"/>
          <w:szCs w:val="24"/>
        </w:rPr>
        <w:t>.</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5" w:name="_Ref303251044"/>
      <w:bookmarkStart w:id="366" w:name="_Toc441131286"/>
      <w:bookmarkStart w:id="367" w:name="_Ref191386295"/>
      <w:r w:rsidRPr="00E71A48">
        <w:t xml:space="preserve">Признание запроса предложений </w:t>
      </w:r>
      <w:proofErr w:type="gramStart"/>
      <w:r w:rsidRPr="00E71A48">
        <w:t>несостоявшимся</w:t>
      </w:r>
      <w:bookmarkEnd w:id="365"/>
      <w:bookmarkEnd w:id="366"/>
      <w:proofErr w:type="gramEnd"/>
    </w:p>
    <w:p w:rsidR="00717F60" w:rsidRPr="00E71A48" w:rsidRDefault="00717F60" w:rsidP="00CB550A">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8"/>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bookmarkStart w:id="369" w:name="_Ref298429652"/>
      <w:r w:rsidRPr="00E71A48">
        <w:rPr>
          <w:bCs/>
          <w:sz w:val="24"/>
          <w:szCs w:val="24"/>
        </w:rPr>
        <w:lastRenderedPageBreak/>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9"/>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0408CB">
      <w:pPr>
        <w:pStyle w:val="35"/>
        <w:numPr>
          <w:ilvl w:val="0"/>
          <w:numId w:val="12"/>
        </w:numPr>
        <w:suppressAutoHyphens w:val="0"/>
        <w:spacing w:line="264" w:lineRule="auto"/>
        <w:ind w:left="0" w:firstLine="284"/>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CB550A">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70"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70"/>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CB550A">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1" w:name="_Ref303683929"/>
      <w:bookmarkStart w:id="372" w:name="_Toc44113128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7"/>
      <w:bookmarkEnd w:id="371"/>
      <w:bookmarkEnd w:id="372"/>
    </w:p>
    <w:p w:rsidR="00717F60" w:rsidRPr="00E71A48" w:rsidRDefault="00717F60" w:rsidP="00CB550A">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CB550A">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CB550A">
      <w:pPr>
        <w:widowControl w:val="0"/>
        <w:numPr>
          <w:ilvl w:val="2"/>
          <w:numId w:val="44"/>
        </w:numPr>
        <w:overflowPunct w:val="0"/>
        <w:autoSpaceDE w:val="0"/>
        <w:spacing w:line="264" w:lineRule="auto"/>
        <w:ind w:left="0" w:firstLine="726"/>
        <w:rPr>
          <w:bCs w:val="0"/>
          <w:color w:val="000000"/>
          <w:sz w:val="24"/>
          <w:szCs w:val="24"/>
        </w:rPr>
      </w:pPr>
      <w:bookmarkStart w:id="373" w:name="_Ref294695403"/>
      <w:bookmarkStart w:id="374"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3"/>
      <w:bookmarkEnd w:id="374"/>
      <w:r w:rsidR="00717F60" w:rsidRPr="00E71A48">
        <w:rPr>
          <w:bCs w:val="0"/>
          <w:color w:val="000000"/>
          <w:sz w:val="24"/>
          <w:szCs w:val="24"/>
        </w:rPr>
        <w:t xml:space="preserve"> </w:t>
      </w:r>
      <w:proofErr w:type="gramEnd"/>
    </w:p>
    <w:p w:rsidR="00717F60" w:rsidRPr="00E71A48" w:rsidRDefault="009C744E" w:rsidP="00CB550A">
      <w:pPr>
        <w:widowControl w:val="0"/>
        <w:numPr>
          <w:ilvl w:val="2"/>
          <w:numId w:val="44"/>
        </w:numPr>
        <w:overflowPunct w:val="0"/>
        <w:autoSpaceDE w:val="0"/>
        <w:spacing w:line="264" w:lineRule="auto"/>
        <w:ind w:left="0" w:firstLine="700"/>
        <w:rPr>
          <w:sz w:val="24"/>
          <w:szCs w:val="24"/>
        </w:rPr>
      </w:pPr>
      <w:bookmarkStart w:id="375"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5"/>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DD5546" w:rsidRPr="00DD5546">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DD5546" w:rsidRPr="00DD5546">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CB550A">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DD5546" w:rsidRPr="00DD5546">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w:t>
      </w:r>
      <w:r w:rsidRPr="00E71A48">
        <w:rPr>
          <w:bCs w:val="0"/>
          <w:sz w:val="24"/>
          <w:szCs w:val="24"/>
        </w:rPr>
        <w:lastRenderedPageBreak/>
        <w:t xml:space="preserve">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CB550A">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CB550A">
      <w:pPr>
        <w:widowControl w:val="0"/>
        <w:numPr>
          <w:ilvl w:val="2"/>
          <w:numId w:val="44"/>
        </w:numPr>
        <w:overflowPunct w:val="0"/>
        <w:autoSpaceDE w:val="0"/>
        <w:spacing w:line="264" w:lineRule="auto"/>
        <w:ind w:left="0" w:firstLine="700"/>
        <w:rPr>
          <w:bCs w:val="0"/>
          <w:color w:val="000000"/>
          <w:sz w:val="24"/>
          <w:szCs w:val="24"/>
        </w:rPr>
      </w:pPr>
      <w:bookmarkStart w:id="376"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7" w:name="_Toc181693189"/>
      <w:bookmarkStart w:id="378" w:name="_Ref190680463"/>
      <w:bookmarkStart w:id="379" w:name="_Ref306140410"/>
      <w:bookmarkStart w:id="380" w:name="_Ref306142159"/>
      <w:bookmarkStart w:id="381" w:name="_Toc441131288"/>
      <w:bookmarkStart w:id="382" w:name="_Ref303102866"/>
      <w:bookmarkStart w:id="383" w:name="_Toc305835589"/>
      <w:bookmarkStart w:id="384" w:name="_Ref303683952"/>
      <w:bookmarkStart w:id="385" w:name="__RefNumPara__840_922829174"/>
      <w:bookmarkEnd w:id="376"/>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7"/>
      <w:bookmarkEnd w:id="378"/>
      <w:bookmarkEnd w:id="379"/>
      <w:bookmarkEnd w:id="380"/>
      <w:bookmarkEnd w:id="381"/>
      <w:r w:rsidRPr="00414CAF">
        <w:t xml:space="preserve"> </w:t>
      </w:r>
      <w:bookmarkEnd w:id="382"/>
      <w:bookmarkEnd w:id="383"/>
    </w:p>
    <w:p w:rsidR="00932C0A" w:rsidRPr="00C12FA4" w:rsidRDefault="00414CAF" w:rsidP="00CB550A">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254B3">
        <w:rPr>
          <w:sz w:val="24"/>
          <w:szCs w:val="24"/>
        </w:rPr>
        <w:fldChar w:fldCharType="begin"/>
      </w:r>
      <w:r w:rsidR="005818B2">
        <w:rPr>
          <w:sz w:val="24"/>
          <w:szCs w:val="24"/>
        </w:rPr>
        <w:instrText xml:space="preserve"> REF _Ref440272931 \r \h </w:instrText>
      </w:r>
      <w:r w:rsidR="001254B3">
        <w:rPr>
          <w:sz w:val="24"/>
          <w:szCs w:val="24"/>
        </w:rPr>
      </w:r>
      <w:r w:rsidR="001254B3">
        <w:rPr>
          <w:sz w:val="24"/>
          <w:szCs w:val="24"/>
        </w:rPr>
        <w:fldChar w:fldCharType="separate"/>
      </w:r>
      <w:r w:rsidR="00DD5546">
        <w:rPr>
          <w:sz w:val="24"/>
          <w:szCs w:val="24"/>
        </w:rPr>
        <w:t>2</w:t>
      </w:r>
      <w:r w:rsidR="001254B3">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6" w:name="_Ref303694483"/>
      <w:bookmarkStart w:id="387" w:name="_Toc305835590"/>
      <w:bookmarkStart w:id="388" w:name="_Ref306140451"/>
      <w:bookmarkStart w:id="389" w:name="_Toc441131289"/>
      <w:r w:rsidRPr="00B42AE0">
        <w:t xml:space="preserve">Уведомление о результатах </w:t>
      </w:r>
      <w:bookmarkEnd w:id="386"/>
      <w:bookmarkEnd w:id="387"/>
      <w:r w:rsidRPr="00B42AE0">
        <w:t>запроса предложений</w:t>
      </w:r>
      <w:bookmarkEnd w:id="388"/>
      <w:bookmarkEnd w:id="389"/>
    </w:p>
    <w:bookmarkEnd w:id="384"/>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DD5546" w:rsidRPr="00DD5546">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90" w:name="_Ref440270568"/>
      <w:bookmarkStart w:id="391" w:name="_Ref440274159"/>
      <w:bookmarkStart w:id="392" w:name="_Ref440292555"/>
      <w:bookmarkStart w:id="393" w:name="_Ref440292779"/>
      <w:bookmarkStart w:id="394" w:name="_Toc441131290"/>
      <w:r>
        <w:rPr>
          <w:szCs w:val="24"/>
        </w:rPr>
        <w:lastRenderedPageBreak/>
        <w:t>Техническая часть</w:t>
      </w:r>
      <w:bookmarkEnd w:id="390"/>
      <w:bookmarkEnd w:id="391"/>
      <w:bookmarkEnd w:id="392"/>
      <w:bookmarkEnd w:id="393"/>
      <w:bookmarkEnd w:id="394"/>
      <w:r w:rsidRPr="00E71A48">
        <w:rPr>
          <w:szCs w:val="24"/>
        </w:rPr>
        <w:t xml:space="preserve"> </w:t>
      </w:r>
    </w:p>
    <w:p w:rsidR="002B5044" w:rsidRPr="002A47D1" w:rsidRDefault="002B5044" w:rsidP="002A47D1">
      <w:pPr>
        <w:pStyle w:val="2"/>
        <w:ind w:left="1701" w:hanging="1134"/>
      </w:pPr>
      <w:bookmarkStart w:id="395" w:name="_Toc176064096"/>
      <w:bookmarkStart w:id="396" w:name="_Toc176338524"/>
      <w:bookmarkStart w:id="397" w:name="_Toc180399752"/>
      <w:bookmarkStart w:id="398" w:name="_Toc191205941"/>
      <w:bookmarkStart w:id="399" w:name="_Toc194315544"/>
      <w:bookmarkStart w:id="400" w:name="_Toc423421725"/>
      <w:bookmarkStart w:id="401" w:name="_Toc441131291"/>
      <w:r w:rsidRPr="002B5044">
        <w:t>Общие требования к условиям поставки продукции</w:t>
      </w:r>
      <w:bookmarkStart w:id="402" w:name="_Toc176064097"/>
      <w:bookmarkStart w:id="403" w:name="_Toc176338525"/>
      <w:bookmarkStart w:id="404" w:name="_Toc180399753"/>
      <w:bookmarkStart w:id="405" w:name="_Toc189457101"/>
      <w:bookmarkStart w:id="406" w:name="_Toc189461737"/>
      <w:bookmarkStart w:id="407" w:name="_Toc189462011"/>
      <w:bookmarkStart w:id="408" w:name="_Toc191273610"/>
      <w:bookmarkStart w:id="409" w:name="_Toc167189319"/>
      <w:bookmarkStart w:id="410" w:name="_Toc168725254"/>
      <w:bookmarkEnd w:id="395"/>
      <w:bookmarkEnd w:id="396"/>
      <w:bookmarkEnd w:id="397"/>
      <w:bookmarkEnd w:id="398"/>
      <w:bookmarkEnd w:id="399"/>
      <w:bookmarkEnd w:id="400"/>
      <w:bookmarkEnd w:id="401"/>
    </w:p>
    <w:p w:rsidR="002B5044" w:rsidRPr="002B5044" w:rsidRDefault="002B5044" w:rsidP="002B5044">
      <w:pPr>
        <w:pStyle w:val="3"/>
        <w:ind w:left="0" w:firstLine="851"/>
        <w:jc w:val="both"/>
        <w:rPr>
          <w:b w:val="0"/>
          <w:szCs w:val="24"/>
        </w:rPr>
      </w:pPr>
      <w:bookmarkStart w:id="411" w:name="_Toc439166308"/>
      <w:bookmarkStart w:id="412" w:name="_Toc439170656"/>
      <w:bookmarkStart w:id="413" w:name="_Toc439172758"/>
      <w:bookmarkStart w:id="414" w:name="_Toc439173202"/>
      <w:bookmarkStart w:id="415" w:name="_Toc439238196"/>
      <w:bookmarkStart w:id="416" w:name="_Toc439252748"/>
      <w:bookmarkStart w:id="417" w:name="_Toc439323606"/>
      <w:bookmarkStart w:id="418" w:name="_Toc439323722"/>
      <w:bookmarkStart w:id="419" w:name="_Toc440357120"/>
      <w:bookmarkStart w:id="420" w:name="_Toc440359675"/>
      <w:bookmarkStart w:id="421" w:name="_Toc440632139"/>
      <w:bookmarkStart w:id="422" w:name="_Toc440875960"/>
      <w:bookmarkStart w:id="423" w:name="_Toc441131292"/>
      <w:r w:rsidRPr="002B5044">
        <w:rPr>
          <w:b w:val="0"/>
          <w:szCs w:val="24"/>
        </w:rPr>
        <w:t>Продукция должна быть новой и ранее неиспользованной.</w:t>
      </w:r>
      <w:bookmarkEnd w:id="411"/>
      <w:bookmarkEnd w:id="412"/>
      <w:bookmarkEnd w:id="413"/>
      <w:bookmarkEnd w:id="414"/>
      <w:bookmarkEnd w:id="415"/>
      <w:bookmarkEnd w:id="416"/>
      <w:bookmarkEnd w:id="417"/>
      <w:bookmarkEnd w:id="418"/>
      <w:bookmarkEnd w:id="419"/>
      <w:bookmarkEnd w:id="420"/>
      <w:bookmarkEnd w:id="421"/>
      <w:bookmarkEnd w:id="422"/>
      <w:bookmarkEnd w:id="423"/>
    </w:p>
    <w:p w:rsidR="002B5044" w:rsidRPr="002B5044" w:rsidRDefault="002B5044" w:rsidP="002B5044">
      <w:pPr>
        <w:pStyle w:val="3"/>
        <w:ind w:left="0" w:firstLine="851"/>
        <w:jc w:val="both"/>
        <w:rPr>
          <w:b w:val="0"/>
          <w:szCs w:val="24"/>
        </w:rPr>
      </w:pPr>
      <w:bookmarkStart w:id="424" w:name="_Toc439166309"/>
      <w:bookmarkStart w:id="425" w:name="_Toc439170657"/>
      <w:bookmarkStart w:id="426" w:name="_Toc439172759"/>
      <w:bookmarkStart w:id="427" w:name="_Toc439173203"/>
      <w:bookmarkStart w:id="428" w:name="_Toc439238197"/>
      <w:bookmarkStart w:id="429" w:name="_Toc439252749"/>
      <w:bookmarkStart w:id="430" w:name="_Toc439323607"/>
      <w:bookmarkStart w:id="431" w:name="_Toc439323723"/>
      <w:bookmarkStart w:id="432" w:name="_Toc440357121"/>
      <w:bookmarkStart w:id="433" w:name="_Toc440359676"/>
      <w:bookmarkStart w:id="434" w:name="_Toc440632140"/>
      <w:bookmarkStart w:id="435" w:name="_Toc440875961"/>
      <w:bookmarkStart w:id="436" w:name="_Toc441131293"/>
      <w:r w:rsidRPr="002B5044">
        <w:rPr>
          <w:b w:val="0"/>
          <w:szCs w:val="24"/>
        </w:rPr>
        <w:t>Продукция должна соответствовать ГОСТ, ТУ и Технической политике ПАО «МРСК Центра».</w:t>
      </w:r>
      <w:bookmarkEnd w:id="424"/>
      <w:bookmarkEnd w:id="425"/>
      <w:bookmarkEnd w:id="426"/>
      <w:bookmarkEnd w:id="427"/>
      <w:bookmarkEnd w:id="428"/>
      <w:bookmarkEnd w:id="429"/>
      <w:bookmarkEnd w:id="430"/>
      <w:bookmarkEnd w:id="431"/>
      <w:bookmarkEnd w:id="432"/>
      <w:bookmarkEnd w:id="433"/>
      <w:bookmarkEnd w:id="434"/>
      <w:bookmarkEnd w:id="435"/>
      <w:bookmarkEnd w:id="436"/>
    </w:p>
    <w:p w:rsidR="002B5044" w:rsidRPr="00C12FA4" w:rsidRDefault="002B5044" w:rsidP="0021751A">
      <w:pPr>
        <w:pStyle w:val="2"/>
        <w:ind w:left="1701" w:hanging="1134"/>
      </w:pPr>
      <w:bookmarkStart w:id="437" w:name="_Toc423421726"/>
      <w:bookmarkStart w:id="438" w:name="_Toc441131294"/>
      <w:r w:rsidRPr="00C12FA4">
        <w:t>Перечень, объемы и характеристики закупаемой продукции</w:t>
      </w:r>
      <w:bookmarkEnd w:id="402"/>
      <w:bookmarkEnd w:id="403"/>
      <w:bookmarkEnd w:id="404"/>
      <w:bookmarkEnd w:id="405"/>
      <w:bookmarkEnd w:id="406"/>
      <w:bookmarkEnd w:id="407"/>
      <w:bookmarkEnd w:id="408"/>
      <w:bookmarkEnd w:id="437"/>
      <w:bookmarkEnd w:id="438"/>
    </w:p>
    <w:p w:rsidR="002B5044" w:rsidRPr="003803A7" w:rsidRDefault="002B5044" w:rsidP="002B5044">
      <w:pPr>
        <w:pStyle w:val="3"/>
        <w:ind w:left="0" w:firstLine="851"/>
        <w:jc w:val="both"/>
        <w:rPr>
          <w:b w:val="0"/>
          <w:szCs w:val="24"/>
        </w:rPr>
      </w:pPr>
      <w:bookmarkStart w:id="439" w:name="_Toc439166311"/>
      <w:bookmarkStart w:id="440" w:name="_Toc439170659"/>
      <w:bookmarkStart w:id="441" w:name="_Toc439172761"/>
      <w:bookmarkStart w:id="442" w:name="_Toc439173205"/>
      <w:bookmarkStart w:id="443" w:name="_Toc439238199"/>
      <w:bookmarkStart w:id="444" w:name="_Toc439252751"/>
      <w:bookmarkStart w:id="445" w:name="_Toc439323609"/>
      <w:bookmarkStart w:id="446" w:name="_Toc439323725"/>
      <w:bookmarkStart w:id="447" w:name="_Toc440357123"/>
      <w:bookmarkStart w:id="448" w:name="_Toc440359678"/>
      <w:bookmarkStart w:id="449" w:name="_Toc440632142"/>
      <w:bookmarkStart w:id="450" w:name="_Toc440875963"/>
      <w:bookmarkStart w:id="451" w:name="_Toc441131295"/>
      <w:r w:rsidRPr="003776BB">
        <w:rPr>
          <w:b w:val="0"/>
          <w:szCs w:val="24"/>
        </w:rPr>
        <w:t>Техническ</w:t>
      </w:r>
      <w:r w:rsidR="003776BB" w:rsidRPr="003776BB">
        <w:rPr>
          <w:b w:val="0"/>
          <w:szCs w:val="24"/>
        </w:rPr>
        <w:t>ое</w:t>
      </w:r>
      <w:r w:rsidR="00AE0B2B">
        <w:rPr>
          <w:b w:val="0"/>
          <w:szCs w:val="24"/>
        </w:rPr>
        <w:t xml:space="preserve"> </w:t>
      </w:r>
      <w:r w:rsidRPr="003776BB">
        <w:rPr>
          <w:b w:val="0"/>
          <w:szCs w:val="24"/>
        </w:rPr>
        <w:t>задани</w:t>
      </w:r>
      <w:r w:rsidR="003776BB" w:rsidRPr="003776BB">
        <w:rPr>
          <w:b w:val="0"/>
          <w:szCs w:val="24"/>
        </w:rPr>
        <w:t>е</w:t>
      </w:r>
      <w:r w:rsidR="00AE0B2B">
        <w:rPr>
          <w:b w:val="0"/>
          <w:szCs w:val="24"/>
        </w:rPr>
        <w:t xml:space="preserve">  </w:t>
      </w:r>
      <w:r w:rsidRPr="003776BB">
        <w:rPr>
          <w:b w:val="0"/>
          <w:szCs w:val="24"/>
        </w:rPr>
        <w:t xml:space="preserve"> </w:t>
      </w:r>
      <w:r w:rsidR="00A154B7" w:rsidRPr="003776BB">
        <w:rPr>
          <w:b w:val="0"/>
          <w:szCs w:val="24"/>
        </w:rPr>
        <w:t xml:space="preserve">по </w:t>
      </w:r>
      <w:r w:rsidR="00A154B7" w:rsidRPr="00AE0B2B">
        <w:rPr>
          <w:b w:val="0"/>
          <w:szCs w:val="24"/>
        </w:rPr>
        <w:t xml:space="preserve">Лоту №1 (подраздел </w:t>
      </w:r>
      <w:fldSimple w:instr=" REF _Ref440275279 \r \h  \* MERGEFORMAT ">
        <w:r w:rsidR="00DD5546" w:rsidRPr="00AE0B2B">
          <w:rPr>
            <w:b w:val="0"/>
            <w:szCs w:val="24"/>
          </w:rPr>
          <w:t>1.1.4</w:t>
        </w:r>
      </w:fldSimple>
      <w:r w:rsidR="00A154B7" w:rsidRPr="00AE0B2B">
        <w:rPr>
          <w:b w:val="0"/>
          <w:szCs w:val="24"/>
        </w:rPr>
        <w:t>)</w:t>
      </w:r>
      <w:r w:rsidRPr="00AE0B2B">
        <w:rPr>
          <w:b w:val="0"/>
          <w:szCs w:val="24"/>
        </w:rPr>
        <w:t xml:space="preserve"> изложен</w:t>
      </w:r>
      <w:proofErr w:type="gramStart"/>
      <w:r w:rsidR="00F463E8" w:rsidRPr="00AE0B2B">
        <w:rPr>
          <w:b w:val="0"/>
          <w:szCs w:val="24"/>
        </w:rPr>
        <w:t>о(</w:t>
      </w:r>
      <w:proofErr w:type="spellStart"/>
      <w:proofErr w:type="gramEnd"/>
      <w:r w:rsidRPr="00AE0B2B">
        <w:rPr>
          <w:b w:val="0"/>
          <w:szCs w:val="24"/>
        </w:rPr>
        <w:t>ы</w:t>
      </w:r>
      <w:proofErr w:type="spellEnd"/>
      <w:r w:rsidR="00F463E8" w:rsidRPr="00AE0B2B">
        <w:rPr>
          <w:b w:val="0"/>
          <w:szCs w:val="24"/>
        </w:rPr>
        <w:t>)</w:t>
      </w:r>
      <w:r w:rsidRPr="00AE0B2B">
        <w:rPr>
          <w:b w:val="0"/>
          <w:szCs w:val="24"/>
        </w:rPr>
        <w:t xml:space="preserve"> в Приложении №1, которое является неотъемлемым приложением к настоящей документации и предоставляется </w:t>
      </w:r>
      <w:r w:rsidR="0021751A" w:rsidRPr="00AE0B2B">
        <w:rPr>
          <w:b w:val="0"/>
          <w:szCs w:val="24"/>
        </w:rPr>
        <w:t>Участник</w:t>
      </w:r>
      <w:r w:rsidRPr="00AE0B2B">
        <w:rPr>
          <w:b w:val="0"/>
          <w:szCs w:val="24"/>
        </w:rPr>
        <w:t>ам вместе с ней в качестве отдельного документа</w:t>
      </w:r>
      <w:r w:rsidRPr="003803A7">
        <w:rPr>
          <w:b w:val="0"/>
          <w:szCs w:val="24"/>
        </w:rPr>
        <w:t>.</w:t>
      </w:r>
      <w:bookmarkEnd w:id="439"/>
      <w:bookmarkEnd w:id="440"/>
      <w:bookmarkEnd w:id="441"/>
      <w:bookmarkEnd w:id="442"/>
      <w:bookmarkEnd w:id="443"/>
      <w:bookmarkEnd w:id="444"/>
      <w:bookmarkEnd w:id="445"/>
      <w:bookmarkEnd w:id="446"/>
      <w:bookmarkEnd w:id="447"/>
      <w:bookmarkEnd w:id="448"/>
      <w:bookmarkEnd w:id="449"/>
      <w:bookmarkEnd w:id="450"/>
      <w:bookmarkEnd w:id="451"/>
    </w:p>
    <w:p w:rsidR="002B5044" w:rsidRPr="003803A7" w:rsidRDefault="002B5044" w:rsidP="0021751A">
      <w:pPr>
        <w:pStyle w:val="2"/>
        <w:ind w:left="1701" w:hanging="1134"/>
      </w:pPr>
      <w:bookmarkStart w:id="452" w:name="_Ref194832984"/>
      <w:bookmarkStart w:id="453" w:name="_Ref197686508"/>
      <w:bookmarkStart w:id="454" w:name="_Toc423421727"/>
      <w:bookmarkStart w:id="455" w:name="_Toc441131296"/>
      <w:r w:rsidRPr="003803A7">
        <w:t>Требование к поставляемой продукции</w:t>
      </w:r>
      <w:bookmarkEnd w:id="452"/>
      <w:bookmarkEnd w:id="453"/>
      <w:bookmarkEnd w:id="454"/>
      <w:bookmarkEnd w:id="455"/>
    </w:p>
    <w:p w:rsidR="002B5044" w:rsidRPr="003803A7" w:rsidRDefault="0021751A" w:rsidP="002B5044">
      <w:pPr>
        <w:pStyle w:val="3"/>
        <w:ind w:left="0" w:firstLine="851"/>
        <w:jc w:val="both"/>
        <w:rPr>
          <w:b w:val="0"/>
          <w:szCs w:val="24"/>
        </w:rPr>
      </w:pPr>
      <w:bookmarkStart w:id="456" w:name="_Toc439166313"/>
      <w:bookmarkStart w:id="457" w:name="_Toc439170661"/>
      <w:bookmarkStart w:id="458" w:name="_Toc439172763"/>
      <w:bookmarkStart w:id="459" w:name="_Toc439173207"/>
      <w:bookmarkStart w:id="460" w:name="_Toc439238201"/>
      <w:bookmarkStart w:id="461" w:name="_Toc439252753"/>
      <w:bookmarkStart w:id="462" w:name="_Toc439323611"/>
      <w:bookmarkStart w:id="463" w:name="_Toc439323727"/>
      <w:bookmarkStart w:id="464" w:name="_Toc440357125"/>
      <w:bookmarkStart w:id="465" w:name="_Toc440359680"/>
      <w:bookmarkStart w:id="466" w:name="_Toc440632144"/>
      <w:bookmarkStart w:id="467" w:name="_Toc440875965"/>
      <w:bookmarkStart w:id="468" w:name="_Toc441131297"/>
      <w:bookmarkStart w:id="469" w:name="_Ref194833053"/>
      <w:bookmarkStart w:id="470" w:name="_Ref223496951"/>
      <w:bookmarkStart w:id="471"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6"/>
      <w:bookmarkEnd w:id="457"/>
      <w:bookmarkEnd w:id="458"/>
      <w:bookmarkEnd w:id="459"/>
      <w:bookmarkEnd w:id="460"/>
      <w:bookmarkEnd w:id="461"/>
      <w:bookmarkEnd w:id="462"/>
      <w:bookmarkEnd w:id="463"/>
      <w:bookmarkEnd w:id="464"/>
      <w:bookmarkEnd w:id="465"/>
      <w:bookmarkEnd w:id="466"/>
      <w:bookmarkEnd w:id="467"/>
      <w:bookmarkEnd w:id="468"/>
    </w:p>
    <w:p w:rsidR="002B5044" w:rsidRPr="003776BB" w:rsidRDefault="002B5044" w:rsidP="002B5044">
      <w:pPr>
        <w:pStyle w:val="3"/>
        <w:ind w:left="0" w:firstLine="851"/>
        <w:jc w:val="both"/>
        <w:rPr>
          <w:b w:val="0"/>
          <w:szCs w:val="24"/>
        </w:rPr>
      </w:pPr>
      <w:bookmarkStart w:id="472" w:name="_Toc439166314"/>
      <w:bookmarkStart w:id="473" w:name="_Toc439170662"/>
      <w:bookmarkStart w:id="474" w:name="_Toc439172764"/>
      <w:bookmarkStart w:id="475" w:name="_Toc439173208"/>
      <w:bookmarkStart w:id="476" w:name="_Toc439238202"/>
      <w:bookmarkStart w:id="477" w:name="_Toc439252754"/>
      <w:bookmarkStart w:id="478" w:name="_Toc439323612"/>
      <w:bookmarkStart w:id="479" w:name="_Toc439323728"/>
      <w:bookmarkStart w:id="480" w:name="_Toc440357126"/>
      <w:bookmarkStart w:id="481" w:name="_Toc440359681"/>
      <w:bookmarkStart w:id="482" w:name="_Toc440632145"/>
      <w:bookmarkStart w:id="483" w:name="_Toc440875966"/>
      <w:bookmarkStart w:id="484" w:name="_Toc441131298"/>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2"/>
      <w:bookmarkEnd w:id="473"/>
      <w:bookmarkEnd w:id="474"/>
      <w:bookmarkEnd w:id="475"/>
      <w:bookmarkEnd w:id="476"/>
      <w:bookmarkEnd w:id="477"/>
      <w:bookmarkEnd w:id="478"/>
      <w:bookmarkEnd w:id="479"/>
      <w:bookmarkEnd w:id="480"/>
      <w:bookmarkEnd w:id="481"/>
      <w:bookmarkEnd w:id="482"/>
      <w:bookmarkEnd w:id="483"/>
      <w:bookmarkEnd w:id="484"/>
    </w:p>
    <w:p w:rsidR="002B5044" w:rsidRPr="002B5044" w:rsidRDefault="002B5044" w:rsidP="0021751A">
      <w:pPr>
        <w:pStyle w:val="2"/>
        <w:ind w:left="1701" w:hanging="1134"/>
      </w:pPr>
      <w:bookmarkStart w:id="485" w:name="_Ref247513861"/>
      <w:bookmarkStart w:id="486" w:name="_Toc423421728"/>
      <w:bookmarkStart w:id="487" w:name="_Toc441131299"/>
      <w:r w:rsidRPr="002B5044">
        <w:t xml:space="preserve">Требование к </w:t>
      </w:r>
      <w:r w:rsidR="0021751A">
        <w:t>Участник</w:t>
      </w:r>
      <w:r w:rsidRPr="002B5044">
        <w:t>у</w:t>
      </w:r>
      <w:bookmarkEnd w:id="469"/>
      <w:bookmarkEnd w:id="470"/>
      <w:bookmarkEnd w:id="471"/>
      <w:r w:rsidRPr="002B5044">
        <w:t>.</w:t>
      </w:r>
      <w:bookmarkEnd w:id="485"/>
      <w:bookmarkEnd w:id="486"/>
      <w:bookmarkEnd w:id="487"/>
    </w:p>
    <w:p w:rsidR="002B5044" w:rsidRPr="002B5044" w:rsidRDefault="002B5044" w:rsidP="002B5044">
      <w:pPr>
        <w:pStyle w:val="3"/>
        <w:ind w:left="0" w:firstLine="851"/>
        <w:jc w:val="both"/>
        <w:rPr>
          <w:b w:val="0"/>
          <w:szCs w:val="24"/>
        </w:rPr>
      </w:pPr>
      <w:bookmarkStart w:id="488" w:name="_Toc439166317"/>
      <w:bookmarkStart w:id="489" w:name="_Toc439170665"/>
      <w:bookmarkStart w:id="490" w:name="_Toc439172767"/>
      <w:bookmarkStart w:id="491" w:name="_Toc439173211"/>
      <w:bookmarkStart w:id="492" w:name="_Toc439238205"/>
      <w:bookmarkStart w:id="493" w:name="_Toc439252756"/>
      <w:bookmarkStart w:id="494" w:name="_Toc439323614"/>
      <w:bookmarkStart w:id="495" w:name="_Toc439323730"/>
      <w:bookmarkStart w:id="496" w:name="_Ref440292618"/>
      <w:bookmarkStart w:id="497" w:name="_Toc440357128"/>
      <w:bookmarkStart w:id="498" w:name="_Toc440359683"/>
      <w:bookmarkStart w:id="499" w:name="_Toc440632147"/>
      <w:bookmarkStart w:id="500" w:name="_Toc440875968"/>
      <w:bookmarkStart w:id="501" w:name="_Toc441131300"/>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1254B3">
        <w:rPr>
          <w:b w:val="0"/>
          <w:szCs w:val="24"/>
        </w:rPr>
        <w:fldChar w:fldCharType="begin"/>
      </w:r>
      <w:r w:rsidR="00D56F8C">
        <w:rPr>
          <w:b w:val="0"/>
          <w:szCs w:val="24"/>
        </w:rPr>
        <w:instrText xml:space="preserve"> REF _Ref86826666 \r \h </w:instrText>
      </w:r>
      <w:r w:rsidR="001254B3">
        <w:rPr>
          <w:b w:val="0"/>
          <w:szCs w:val="24"/>
        </w:rPr>
      </w:r>
      <w:r w:rsidR="001254B3">
        <w:rPr>
          <w:b w:val="0"/>
          <w:szCs w:val="24"/>
        </w:rPr>
        <w:fldChar w:fldCharType="separate"/>
      </w:r>
      <w:r w:rsidR="00DD5546">
        <w:rPr>
          <w:b w:val="0"/>
          <w:szCs w:val="24"/>
        </w:rPr>
        <w:t>5.3</w:t>
      </w:r>
      <w:r w:rsidR="001254B3">
        <w:rPr>
          <w:b w:val="0"/>
          <w:szCs w:val="24"/>
        </w:rPr>
        <w:fldChar w:fldCharType="end"/>
      </w:r>
      <w:r w:rsidRPr="002B5044">
        <w:rPr>
          <w:b w:val="0"/>
          <w:szCs w:val="24"/>
        </w:rPr>
        <w:t>).</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rsidR="002B5044" w:rsidRPr="002B5044" w:rsidRDefault="002B5044" w:rsidP="002B5044">
      <w:pPr>
        <w:pStyle w:val="3"/>
        <w:ind w:left="0" w:firstLine="851"/>
        <w:jc w:val="both"/>
        <w:rPr>
          <w:b w:val="0"/>
          <w:szCs w:val="24"/>
        </w:rPr>
      </w:pPr>
      <w:bookmarkStart w:id="502" w:name="_Toc439166318"/>
      <w:bookmarkStart w:id="503" w:name="_Toc439170666"/>
      <w:bookmarkStart w:id="504" w:name="_Toc439172768"/>
      <w:bookmarkStart w:id="505" w:name="_Toc439173212"/>
      <w:bookmarkStart w:id="506" w:name="_Toc439238206"/>
      <w:bookmarkStart w:id="507" w:name="_Toc439252757"/>
      <w:bookmarkStart w:id="508" w:name="_Toc439323615"/>
      <w:bookmarkStart w:id="509" w:name="_Toc439323731"/>
      <w:bookmarkStart w:id="510" w:name="_Toc440357129"/>
      <w:bookmarkStart w:id="511" w:name="_Toc440359684"/>
      <w:bookmarkStart w:id="512" w:name="_Toc440632148"/>
      <w:bookmarkStart w:id="513" w:name="_Toc440875969"/>
      <w:bookmarkStart w:id="514" w:name="_Toc441131301"/>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1254B3">
        <w:rPr>
          <w:b w:val="0"/>
          <w:szCs w:val="24"/>
        </w:rPr>
        <w:fldChar w:fldCharType="begin"/>
      </w:r>
      <w:r w:rsidR="00D56F8C">
        <w:rPr>
          <w:b w:val="0"/>
          <w:szCs w:val="24"/>
        </w:rPr>
        <w:instrText xml:space="preserve"> REF _Ref86826666 \r \h </w:instrText>
      </w:r>
      <w:r w:rsidR="001254B3">
        <w:rPr>
          <w:b w:val="0"/>
          <w:szCs w:val="24"/>
        </w:rPr>
      </w:r>
      <w:r w:rsidR="001254B3">
        <w:rPr>
          <w:b w:val="0"/>
          <w:szCs w:val="24"/>
        </w:rPr>
        <w:fldChar w:fldCharType="separate"/>
      </w:r>
      <w:r w:rsidR="00DD5546">
        <w:rPr>
          <w:b w:val="0"/>
          <w:szCs w:val="24"/>
        </w:rPr>
        <w:t>5.3</w:t>
      </w:r>
      <w:r w:rsidR="001254B3">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2"/>
      <w:bookmarkEnd w:id="503"/>
      <w:bookmarkEnd w:id="504"/>
      <w:bookmarkEnd w:id="505"/>
      <w:bookmarkEnd w:id="506"/>
      <w:bookmarkEnd w:id="507"/>
      <w:bookmarkEnd w:id="508"/>
      <w:bookmarkEnd w:id="509"/>
      <w:bookmarkEnd w:id="510"/>
      <w:bookmarkEnd w:id="511"/>
      <w:bookmarkEnd w:id="512"/>
      <w:bookmarkEnd w:id="513"/>
      <w:bookmarkEnd w:id="514"/>
    </w:p>
    <w:bookmarkEnd w:id="409"/>
    <w:bookmarkEnd w:id="41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5" w:name="_Ref440270602"/>
      <w:bookmarkStart w:id="516" w:name="_Toc441131302"/>
      <w:bookmarkEnd w:id="5"/>
      <w:bookmarkEnd w:id="385"/>
      <w:r w:rsidRPr="00E71A48">
        <w:rPr>
          <w:szCs w:val="24"/>
        </w:rPr>
        <w:lastRenderedPageBreak/>
        <w:t>Образцы основных форм документов, включаемых в Заявку</w:t>
      </w:r>
      <w:bookmarkEnd w:id="515"/>
      <w:bookmarkEnd w:id="516"/>
      <w:r w:rsidRPr="00E71A48">
        <w:rPr>
          <w:szCs w:val="24"/>
        </w:rPr>
        <w:t xml:space="preserve"> </w:t>
      </w:r>
    </w:p>
    <w:p w:rsidR="004F4D80" w:rsidRPr="00F647F7" w:rsidRDefault="004F4D80" w:rsidP="004F4D80">
      <w:pPr>
        <w:pStyle w:val="2"/>
      </w:pPr>
      <w:bookmarkStart w:id="517" w:name="_Ref55336310"/>
      <w:bookmarkStart w:id="518" w:name="_Toc57314672"/>
      <w:bookmarkStart w:id="519" w:name="_Toc69728986"/>
      <w:bookmarkStart w:id="520" w:name="_Toc98253919"/>
      <w:bookmarkStart w:id="521" w:name="_Toc165173847"/>
      <w:bookmarkStart w:id="522" w:name="_Toc423423667"/>
      <w:bookmarkStart w:id="523" w:name="_Toc441131303"/>
      <w:r w:rsidRPr="00F647F7">
        <w:t xml:space="preserve">Письмо о подаче оферты </w:t>
      </w:r>
      <w:bookmarkStart w:id="524" w:name="_Ref22846535"/>
      <w:r w:rsidRPr="00F647F7">
        <w:t>(</w:t>
      </w:r>
      <w:bookmarkEnd w:id="524"/>
      <w:r w:rsidRPr="00F647F7">
        <w:t xml:space="preserve">форма </w:t>
      </w:r>
      <w:r w:rsidRPr="00F647F7">
        <w:rPr>
          <w:noProof/>
        </w:rPr>
        <w:t>1</w:t>
      </w:r>
      <w:r w:rsidRPr="00F647F7">
        <w:t>)</w:t>
      </w:r>
      <w:bookmarkEnd w:id="517"/>
      <w:bookmarkEnd w:id="518"/>
      <w:bookmarkEnd w:id="519"/>
      <w:bookmarkEnd w:id="520"/>
      <w:bookmarkEnd w:id="521"/>
      <w:bookmarkEnd w:id="522"/>
      <w:bookmarkEnd w:id="523"/>
    </w:p>
    <w:p w:rsidR="004F4D80" w:rsidRPr="00C236C0" w:rsidRDefault="004F4D80" w:rsidP="004F4D80">
      <w:pPr>
        <w:pStyle w:val="3"/>
        <w:rPr>
          <w:szCs w:val="24"/>
        </w:rPr>
      </w:pPr>
      <w:bookmarkStart w:id="525" w:name="_Toc98253920"/>
      <w:bookmarkStart w:id="526" w:name="_Toc157248174"/>
      <w:bookmarkStart w:id="527" w:name="_Toc157496543"/>
      <w:bookmarkStart w:id="528" w:name="_Toc158206082"/>
      <w:bookmarkStart w:id="529" w:name="_Toc164057767"/>
      <w:bookmarkStart w:id="530" w:name="_Toc164137117"/>
      <w:bookmarkStart w:id="531" w:name="_Toc164161277"/>
      <w:bookmarkStart w:id="532" w:name="_Toc165173848"/>
      <w:bookmarkStart w:id="533" w:name="_Toc439170673"/>
      <w:bookmarkStart w:id="534" w:name="_Toc439172775"/>
      <w:bookmarkStart w:id="535" w:name="_Toc439173219"/>
      <w:bookmarkStart w:id="536" w:name="_Toc439238213"/>
      <w:bookmarkStart w:id="537" w:name="_Toc440357133"/>
      <w:bookmarkStart w:id="538" w:name="_Toc440359688"/>
      <w:bookmarkStart w:id="539" w:name="_Toc441131304"/>
      <w:r w:rsidRPr="00C236C0">
        <w:rPr>
          <w:szCs w:val="24"/>
        </w:rPr>
        <w:t>Форма письма о подаче оферты</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4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BA0806" w:rsidRPr="009A70A4">
        <w:rPr>
          <w:bCs w:val="0"/>
          <w:sz w:val="24"/>
          <w:szCs w:val="24"/>
        </w:rPr>
        <w:t>поставок</w:t>
      </w:r>
      <w:r w:rsidR="00BA0806"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1254B3">
        <w:rPr>
          <w:sz w:val="24"/>
          <w:szCs w:val="24"/>
        </w:rPr>
        <w:fldChar w:fldCharType="begin"/>
      </w:r>
      <w:r w:rsidR="00B500A2">
        <w:rPr>
          <w:sz w:val="24"/>
          <w:szCs w:val="24"/>
        </w:rPr>
        <w:instrText xml:space="preserve"> REF _Ref299109207 \r \h </w:instrText>
      </w:r>
      <w:r w:rsidR="001254B3">
        <w:rPr>
          <w:sz w:val="24"/>
          <w:szCs w:val="24"/>
        </w:rPr>
      </w:r>
      <w:r w:rsidR="001254B3">
        <w:rPr>
          <w:sz w:val="24"/>
          <w:szCs w:val="24"/>
        </w:rPr>
        <w:fldChar w:fldCharType="separate"/>
      </w:r>
      <w:r w:rsidR="00DD5546">
        <w:rPr>
          <w:sz w:val="24"/>
          <w:szCs w:val="24"/>
        </w:rPr>
        <w:t>3.3.14.6</w:t>
      </w:r>
      <w:r w:rsidR="001254B3">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1" w:name="_Toc98253921"/>
      <w:bookmarkStart w:id="542" w:name="_Toc157248175"/>
      <w:bookmarkStart w:id="543" w:name="_Toc157496544"/>
      <w:bookmarkStart w:id="544" w:name="_Toc158206083"/>
      <w:bookmarkStart w:id="545" w:name="_Toc164057768"/>
      <w:bookmarkStart w:id="546" w:name="_Toc164137118"/>
      <w:bookmarkStart w:id="547" w:name="_Toc164161278"/>
      <w:bookmarkStart w:id="548" w:name="_Toc165173849"/>
      <w:r>
        <w:rPr>
          <w:b/>
          <w:szCs w:val="24"/>
        </w:rPr>
        <w:br w:type="page"/>
      </w:r>
    </w:p>
    <w:p w:rsidR="004F4D80" w:rsidRPr="00C236C0" w:rsidRDefault="004F4D80" w:rsidP="004F4D80">
      <w:pPr>
        <w:pStyle w:val="3"/>
        <w:rPr>
          <w:szCs w:val="24"/>
        </w:rPr>
      </w:pPr>
      <w:bookmarkStart w:id="549" w:name="_Toc439170674"/>
      <w:bookmarkStart w:id="550" w:name="_Toc439172776"/>
      <w:bookmarkStart w:id="551" w:name="_Toc439173220"/>
      <w:bookmarkStart w:id="552" w:name="_Toc439238214"/>
      <w:bookmarkStart w:id="553" w:name="_Toc439252762"/>
      <w:bookmarkStart w:id="554" w:name="_Toc439323736"/>
      <w:bookmarkStart w:id="555" w:name="_Toc440357134"/>
      <w:bookmarkStart w:id="556" w:name="_Toc440359689"/>
      <w:bookmarkStart w:id="557" w:name="_Toc440632153"/>
      <w:bookmarkStart w:id="558" w:name="_Toc440875973"/>
      <w:bookmarkStart w:id="559" w:name="_Toc441131305"/>
      <w:r w:rsidRPr="00C236C0">
        <w:rPr>
          <w:szCs w:val="24"/>
        </w:rPr>
        <w:lastRenderedPageBreak/>
        <w:t>Инструкции по заполнению</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1254B3">
        <w:rPr>
          <w:sz w:val="24"/>
          <w:szCs w:val="24"/>
        </w:rPr>
        <w:fldChar w:fldCharType="begin"/>
      </w:r>
      <w:r w:rsidR="009C271D">
        <w:rPr>
          <w:sz w:val="24"/>
          <w:szCs w:val="24"/>
        </w:rPr>
        <w:instrText xml:space="preserve"> REF _Ref306008743 \r \h </w:instrText>
      </w:r>
      <w:r w:rsidR="001254B3">
        <w:rPr>
          <w:sz w:val="24"/>
          <w:szCs w:val="24"/>
        </w:rPr>
      </w:r>
      <w:r w:rsidR="001254B3">
        <w:rPr>
          <w:sz w:val="24"/>
          <w:szCs w:val="24"/>
        </w:rPr>
        <w:fldChar w:fldCharType="separate"/>
      </w:r>
      <w:r w:rsidR="00DD5546">
        <w:rPr>
          <w:sz w:val="24"/>
          <w:szCs w:val="24"/>
        </w:rPr>
        <w:t>3.3.4</w:t>
      </w:r>
      <w:r w:rsidR="001254B3">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254B3">
        <w:rPr>
          <w:sz w:val="24"/>
          <w:szCs w:val="24"/>
        </w:rPr>
        <w:fldChar w:fldCharType="begin"/>
      </w:r>
      <w:r w:rsidR="00D56F8C">
        <w:rPr>
          <w:sz w:val="24"/>
          <w:szCs w:val="24"/>
        </w:rPr>
        <w:instrText xml:space="preserve"> REF _Ref55279015 \r \h </w:instrText>
      </w:r>
      <w:r w:rsidR="001254B3">
        <w:rPr>
          <w:sz w:val="24"/>
          <w:szCs w:val="24"/>
        </w:rPr>
      </w:r>
      <w:r w:rsidR="001254B3">
        <w:rPr>
          <w:sz w:val="24"/>
          <w:szCs w:val="24"/>
        </w:rPr>
        <w:fldChar w:fldCharType="separate"/>
      </w:r>
      <w:r w:rsidR="00DD5546">
        <w:rPr>
          <w:sz w:val="24"/>
          <w:szCs w:val="24"/>
        </w:rPr>
        <w:t>3.3.1.6</w:t>
      </w:r>
      <w:r w:rsidR="001254B3">
        <w:rPr>
          <w:sz w:val="24"/>
          <w:szCs w:val="24"/>
        </w:rPr>
        <w:fldChar w:fldCharType="end"/>
      </w:r>
      <w:r w:rsidRPr="00492C8B">
        <w:rPr>
          <w:sz w:val="24"/>
          <w:szCs w:val="24"/>
        </w:rPr>
        <w:t xml:space="preserve"> и </w:t>
      </w:r>
      <w:r w:rsidR="001254B3">
        <w:rPr>
          <w:sz w:val="24"/>
          <w:szCs w:val="24"/>
        </w:rPr>
        <w:fldChar w:fldCharType="begin"/>
      </w:r>
      <w:r w:rsidR="00D56F8C">
        <w:rPr>
          <w:sz w:val="24"/>
          <w:szCs w:val="24"/>
        </w:rPr>
        <w:instrText xml:space="preserve"> REF _Ref195087786 \r \h </w:instrText>
      </w:r>
      <w:r w:rsidR="001254B3">
        <w:rPr>
          <w:sz w:val="24"/>
          <w:szCs w:val="24"/>
        </w:rPr>
      </w:r>
      <w:r w:rsidR="001254B3">
        <w:rPr>
          <w:sz w:val="24"/>
          <w:szCs w:val="24"/>
        </w:rPr>
        <w:fldChar w:fldCharType="separate"/>
      </w:r>
      <w:r w:rsidR="00DD5546">
        <w:rPr>
          <w:sz w:val="24"/>
          <w:szCs w:val="24"/>
        </w:rPr>
        <w:t>3.3.1.7</w:t>
      </w:r>
      <w:r w:rsidR="001254B3">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1131306"/>
      <w:proofErr w:type="spellStart"/>
      <w:r>
        <w:rPr>
          <w:szCs w:val="24"/>
        </w:rPr>
        <w:lastRenderedPageBreak/>
        <w:t>Антикоррупционные</w:t>
      </w:r>
      <w:proofErr w:type="spellEnd"/>
      <w:r>
        <w:rPr>
          <w:szCs w:val="24"/>
        </w:rPr>
        <w:t xml:space="preserve"> обязательства (Форма 1.1).</w:t>
      </w:r>
      <w:bookmarkEnd w:id="566"/>
      <w:bookmarkEnd w:id="567"/>
      <w:bookmarkEnd w:id="568"/>
      <w:bookmarkEnd w:id="569"/>
    </w:p>
    <w:p w:rsidR="00920CB0" w:rsidRPr="00920CB0" w:rsidRDefault="00920CB0" w:rsidP="00CB550A">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307"/>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70"/>
      <w:bookmarkEnd w:id="571"/>
      <w:bookmarkEnd w:id="572"/>
      <w:bookmarkEnd w:id="573"/>
      <w:bookmarkEnd w:id="574"/>
      <w:bookmarkEnd w:id="575"/>
      <w:bookmarkEnd w:id="576"/>
      <w:bookmarkEnd w:id="577"/>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CB550A">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CB550A">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CB550A">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CB550A">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CB550A">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CB550A">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8" w:name="_Toc423423668"/>
      <w:bookmarkStart w:id="579" w:name="_Ref440271072"/>
      <w:bookmarkStart w:id="580" w:name="_Ref440273986"/>
      <w:bookmarkStart w:id="581" w:name="_Ref440274337"/>
      <w:bookmarkStart w:id="582" w:name="_Ref440274913"/>
      <w:bookmarkStart w:id="583" w:name="_Ref440284918"/>
      <w:bookmarkStart w:id="584" w:name="_Toc441131308"/>
      <w:r>
        <w:lastRenderedPageBreak/>
        <w:t>Сводная таблица стоимости</w:t>
      </w:r>
      <w:r w:rsidR="004F4D80" w:rsidRPr="00F647F7">
        <w:t xml:space="preserve"> </w:t>
      </w:r>
      <w:r w:rsidR="00BA0806" w:rsidRPr="009A70A4">
        <w:rPr>
          <w:bCs w:val="0"/>
        </w:rPr>
        <w:t>поставок</w:t>
      </w:r>
      <w:r w:rsidR="00BA0806"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8"/>
      <w:bookmarkEnd w:id="579"/>
      <w:bookmarkEnd w:id="580"/>
      <w:bookmarkEnd w:id="581"/>
      <w:bookmarkEnd w:id="582"/>
      <w:bookmarkEnd w:id="583"/>
      <w:bookmarkEnd w:id="58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5" w:name="_Toc98253923"/>
      <w:bookmarkStart w:id="586" w:name="_Toc157248177"/>
      <w:bookmarkStart w:id="587" w:name="_Toc157496546"/>
      <w:bookmarkStart w:id="588" w:name="_Toc158206085"/>
      <w:bookmarkStart w:id="589" w:name="_Toc164057770"/>
      <w:bookmarkStart w:id="590" w:name="_Toc164137120"/>
      <w:bookmarkStart w:id="591" w:name="_Toc164161280"/>
      <w:bookmarkStart w:id="592" w:name="_Toc165173851"/>
      <w:bookmarkStart w:id="593" w:name="_Ref264038986"/>
      <w:bookmarkStart w:id="594" w:name="_Ref264359294"/>
      <w:bookmarkStart w:id="595" w:name="_Toc439170676"/>
      <w:bookmarkStart w:id="596" w:name="_Toc439172778"/>
      <w:bookmarkStart w:id="597" w:name="_Toc439173222"/>
      <w:bookmarkStart w:id="598" w:name="_Toc439238218"/>
      <w:bookmarkStart w:id="599" w:name="_Toc439252766"/>
      <w:bookmarkStart w:id="600" w:name="_Toc439323740"/>
      <w:bookmarkStart w:id="601" w:name="_Toc440357138"/>
      <w:bookmarkStart w:id="602" w:name="_Toc440359693"/>
      <w:bookmarkStart w:id="603" w:name="_Toc440632157"/>
      <w:bookmarkStart w:id="604" w:name="_Toc440875977"/>
      <w:bookmarkStart w:id="605" w:name="_Toc441131309"/>
      <w:r w:rsidRPr="00C236C0">
        <w:rPr>
          <w:szCs w:val="24"/>
        </w:rPr>
        <w:t xml:space="preserve">Форма </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r w:rsidR="00492C8B">
        <w:rPr>
          <w:szCs w:val="24"/>
        </w:rPr>
        <w:t>Сводной таблицы стоимости</w:t>
      </w:r>
      <w:bookmarkEnd w:id="599"/>
      <w:bookmarkEnd w:id="600"/>
      <w:bookmarkEnd w:id="601"/>
      <w:bookmarkEnd w:id="602"/>
      <w:bookmarkEnd w:id="603"/>
      <w:bookmarkEnd w:id="604"/>
      <w:r w:rsidR="00BA0806" w:rsidRPr="00BA0806">
        <w:rPr>
          <w:bCs w:val="0"/>
          <w:szCs w:val="24"/>
        </w:rPr>
        <w:t xml:space="preserve"> </w:t>
      </w:r>
      <w:r w:rsidR="00BA0806" w:rsidRPr="009A70A4">
        <w:rPr>
          <w:bCs w:val="0"/>
          <w:szCs w:val="24"/>
        </w:rPr>
        <w:t>поставок</w:t>
      </w:r>
      <w:bookmarkEnd w:id="60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BA0806" w:rsidRPr="00BA0806">
        <w:rPr>
          <w:bCs w:val="0"/>
          <w:sz w:val="24"/>
          <w:szCs w:val="24"/>
        </w:rPr>
        <w:t xml:space="preserve"> </w:t>
      </w:r>
      <w:r w:rsidR="00BA0806" w:rsidRPr="00BA0806">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CB550A">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CB550A">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6" w:name="_Toc176765534"/>
      <w:bookmarkStart w:id="607" w:name="_Toc198979983"/>
      <w:bookmarkStart w:id="608" w:name="_Toc217466315"/>
      <w:bookmarkStart w:id="609" w:name="_Toc217702856"/>
      <w:bookmarkStart w:id="610" w:name="_Toc233601974"/>
      <w:bookmarkStart w:id="611" w:name="_Toc263343460"/>
      <w:r w:rsidRPr="00F647F7">
        <w:rPr>
          <w:b w:val="0"/>
          <w:szCs w:val="24"/>
        </w:rPr>
        <w:br w:type="page"/>
      </w:r>
      <w:bookmarkStart w:id="612" w:name="_Toc439170677"/>
      <w:bookmarkStart w:id="613" w:name="_Toc439172779"/>
      <w:bookmarkStart w:id="614" w:name="_Toc439173223"/>
      <w:bookmarkStart w:id="615" w:name="_Toc439238219"/>
      <w:bookmarkStart w:id="616" w:name="_Toc439252767"/>
      <w:bookmarkStart w:id="617" w:name="_Toc439323741"/>
      <w:bookmarkStart w:id="618" w:name="_Toc440357139"/>
      <w:bookmarkStart w:id="619" w:name="_Toc440359694"/>
      <w:bookmarkStart w:id="620" w:name="_Toc440632158"/>
      <w:bookmarkStart w:id="621" w:name="_Toc440875978"/>
      <w:bookmarkStart w:id="622" w:name="_Toc441131310"/>
      <w:r w:rsidRPr="00C236C0">
        <w:rPr>
          <w:szCs w:val="24"/>
        </w:rPr>
        <w:lastRenderedPageBreak/>
        <w:t>Инструкции по заполнению</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BA0806" w:rsidRPr="00BA0806">
        <w:rPr>
          <w:bCs w:val="0"/>
          <w:sz w:val="24"/>
          <w:szCs w:val="24"/>
        </w:rPr>
        <w:t xml:space="preserve"> </w:t>
      </w:r>
      <w:r w:rsidR="00BA0806"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1254B3">
        <w:rPr>
          <w:sz w:val="24"/>
          <w:szCs w:val="24"/>
        </w:rPr>
        <w:fldChar w:fldCharType="begin"/>
      </w:r>
      <w:r w:rsidR="00D56F8C">
        <w:rPr>
          <w:sz w:val="24"/>
          <w:szCs w:val="24"/>
        </w:rPr>
        <w:instrText xml:space="preserve"> REF _Ref86826666 \r \h </w:instrText>
      </w:r>
      <w:r w:rsidR="001254B3">
        <w:rPr>
          <w:sz w:val="24"/>
          <w:szCs w:val="24"/>
        </w:rPr>
      </w:r>
      <w:r w:rsidR="001254B3">
        <w:rPr>
          <w:sz w:val="24"/>
          <w:szCs w:val="24"/>
        </w:rPr>
        <w:fldChar w:fldCharType="separate"/>
      </w:r>
      <w:r w:rsidR="00DD5546">
        <w:rPr>
          <w:sz w:val="24"/>
          <w:szCs w:val="24"/>
        </w:rPr>
        <w:t>5.3</w:t>
      </w:r>
      <w:r w:rsidR="001254B3">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r w:rsidR="001254B3">
        <w:rPr>
          <w:sz w:val="24"/>
          <w:szCs w:val="24"/>
        </w:rPr>
        <w:fldChar w:fldCharType="begin"/>
      </w:r>
      <w:r w:rsidR="004E7FE3">
        <w:rPr>
          <w:sz w:val="24"/>
          <w:szCs w:val="24"/>
        </w:rPr>
        <w:instrText xml:space="preserve"> REF _Ref440292752 \r \h </w:instrText>
      </w:r>
      <w:r w:rsidR="001254B3">
        <w:rPr>
          <w:sz w:val="24"/>
          <w:szCs w:val="24"/>
        </w:rPr>
      </w:r>
      <w:r w:rsidR="001254B3">
        <w:rPr>
          <w:sz w:val="24"/>
          <w:szCs w:val="24"/>
        </w:rPr>
        <w:fldChar w:fldCharType="separate"/>
      </w:r>
      <w:r w:rsidR="00DD5546">
        <w:rPr>
          <w:sz w:val="24"/>
          <w:szCs w:val="24"/>
        </w:rPr>
        <w:t>2</w:t>
      </w:r>
      <w:r w:rsidR="001254B3">
        <w:rPr>
          <w:sz w:val="24"/>
          <w:szCs w:val="24"/>
        </w:rPr>
        <w:fldChar w:fldCharType="end"/>
      </w:r>
      <w:r w:rsidRPr="00B86686">
        <w:rPr>
          <w:sz w:val="24"/>
          <w:szCs w:val="24"/>
        </w:rPr>
        <w:t xml:space="preserve"> и </w:t>
      </w:r>
      <w:r w:rsidR="001254B3">
        <w:rPr>
          <w:sz w:val="24"/>
          <w:szCs w:val="24"/>
        </w:rPr>
        <w:fldChar w:fldCharType="begin"/>
      </w:r>
      <w:r w:rsidR="004E7FE3">
        <w:rPr>
          <w:sz w:val="24"/>
          <w:szCs w:val="24"/>
        </w:rPr>
        <w:instrText xml:space="preserve"> REF _Ref440292779 \r \h </w:instrText>
      </w:r>
      <w:r w:rsidR="001254B3">
        <w:rPr>
          <w:sz w:val="24"/>
          <w:szCs w:val="24"/>
        </w:rPr>
      </w:r>
      <w:r w:rsidR="001254B3">
        <w:rPr>
          <w:sz w:val="24"/>
          <w:szCs w:val="24"/>
        </w:rPr>
        <w:fldChar w:fldCharType="separate"/>
      </w:r>
      <w:r w:rsidR="00DD5546">
        <w:rPr>
          <w:sz w:val="24"/>
          <w:szCs w:val="24"/>
        </w:rPr>
        <w:t>4</w:t>
      </w:r>
      <w:r w:rsidR="001254B3">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3" w:name="_Ref86826666"/>
      <w:bookmarkStart w:id="624" w:name="_Toc90385112"/>
      <w:bookmarkStart w:id="625" w:name="_Toc98253925"/>
      <w:bookmarkStart w:id="626" w:name="_Toc165173853"/>
      <w:bookmarkStart w:id="627" w:name="_Toc423423669"/>
      <w:bookmarkStart w:id="628" w:name="_Toc441131311"/>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3"/>
      <w:bookmarkEnd w:id="624"/>
      <w:bookmarkEnd w:id="625"/>
      <w:bookmarkEnd w:id="626"/>
      <w:bookmarkEnd w:id="627"/>
      <w:bookmarkEnd w:id="62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9" w:name="_Toc90385113"/>
      <w:bookmarkStart w:id="630" w:name="_Toc98253926"/>
      <w:bookmarkStart w:id="631" w:name="_Toc157248180"/>
      <w:bookmarkStart w:id="632" w:name="_Toc157496549"/>
      <w:bookmarkStart w:id="633" w:name="_Toc158206088"/>
      <w:bookmarkStart w:id="634" w:name="_Toc164057773"/>
      <w:bookmarkStart w:id="635" w:name="_Toc164137123"/>
      <w:bookmarkStart w:id="636" w:name="_Toc164161283"/>
      <w:bookmarkStart w:id="637" w:name="_Toc165173854"/>
      <w:bookmarkStart w:id="638" w:name="_Ref193690005"/>
      <w:bookmarkStart w:id="639" w:name="_Toc439170679"/>
      <w:bookmarkStart w:id="640" w:name="_Toc439172781"/>
      <w:bookmarkStart w:id="641" w:name="_Toc439173225"/>
      <w:bookmarkStart w:id="642" w:name="_Toc439238221"/>
      <w:bookmarkStart w:id="643" w:name="_Toc439252769"/>
      <w:bookmarkStart w:id="644" w:name="_Toc439323743"/>
      <w:bookmarkStart w:id="645" w:name="_Toc440357141"/>
      <w:bookmarkStart w:id="646" w:name="_Toc440359696"/>
      <w:bookmarkStart w:id="647" w:name="_Toc440632160"/>
      <w:bookmarkStart w:id="648" w:name="_Toc440875980"/>
      <w:bookmarkStart w:id="649" w:name="_Toc441131312"/>
      <w:r w:rsidRPr="00C236C0">
        <w:rPr>
          <w:szCs w:val="24"/>
        </w:rPr>
        <w:t xml:space="preserve">Форма </w:t>
      </w:r>
      <w:bookmarkEnd w:id="629"/>
      <w:bookmarkEnd w:id="630"/>
      <w:bookmarkEnd w:id="631"/>
      <w:bookmarkEnd w:id="632"/>
      <w:bookmarkEnd w:id="633"/>
      <w:bookmarkEnd w:id="634"/>
      <w:bookmarkEnd w:id="635"/>
      <w:bookmarkEnd w:id="636"/>
      <w:bookmarkEnd w:id="637"/>
      <w:bookmarkEnd w:id="638"/>
      <w:r w:rsidRPr="00C236C0">
        <w:rPr>
          <w:szCs w:val="24"/>
        </w:rPr>
        <w:t>технического предложения</w:t>
      </w:r>
      <w:bookmarkEnd w:id="639"/>
      <w:bookmarkEnd w:id="640"/>
      <w:bookmarkEnd w:id="641"/>
      <w:bookmarkEnd w:id="642"/>
      <w:bookmarkEnd w:id="643"/>
      <w:bookmarkEnd w:id="644"/>
      <w:bookmarkEnd w:id="645"/>
      <w:bookmarkEnd w:id="646"/>
      <w:bookmarkEnd w:id="647"/>
      <w:bookmarkEnd w:id="648"/>
      <w:bookmarkEnd w:id="6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0" w:name="_Ref55335818"/>
      <w:bookmarkStart w:id="651" w:name="_Ref55336334"/>
      <w:bookmarkStart w:id="652" w:name="_Toc57314673"/>
      <w:bookmarkStart w:id="653" w:name="_Toc69728987"/>
      <w:bookmarkStart w:id="654" w:name="_Toc98253928"/>
      <w:bookmarkStart w:id="655" w:name="_Toc165173856"/>
      <w:bookmarkStart w:id="656" w:name="_Ref194749150"/>
      <w:bookmarkStart w:id="657" w:name="_Ref194750368"/>
      <w:bookmarkStart w:id="658" w:name="_Ref89649494"/>
      <w:bookmarkStart w:id="65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0" w:name="_Toc176765537"/>
      <w:bookmarkStart w:id="661" w:name="_Toc198979986"/>
      <w:bookmarkStart w:id="662" w:name="_Toc217466321"/>
      <w:bookmarkStart w:id="663" w:name="_Toc217702859"/>
      <w:bookmarkStart w:id="664" w:name="_Toc233601977"/>
      <w:bookmarkStart w:id="665" w:name="_Toc263343463"/>
      <w:bookmarkStart w:id="666" w:name="_Toc439170680"/>
      <w:bookmarkStart w:id="667" w:name="_Toc439172782"/>
      <w:bookmarkStart w:id="668" w:name="_Toc439173226"/>
      <w:bookmarkStart w:id="669" w:name="_Toc439238222"/>
      <w:bookmarkStart w:id="670" w:name="_Toc439252770"/>
      <w:bookmarkStart w:id="671" w:name="_Toc439323744"/>
      <w:bookmarkStart w:id="672" w:name="_Toc440357142"/>
      <w:bookmarkStart w:id="673" w:name="_Toc440359697"/>
      <w:bookmarkStart w:id="674" w:name="_Toc440632161"/>
      <w:bookmarkStart w:id="675" w:name="_Toc440875981"/>
      <w:bookmarkStart w:id="676" w:name="_Toc441131313"/>
      <w:r w:rsidRPr="00C236C0">
        <w:rPr>
          <w:szCs w:val="24"/>
        </w:rPr>
        <w:lastRenderedPageBreak/>
        <w:t>Инструкции по заполнению</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BA0806" w:rsidRPr="00BA0806">
        <w:rPr>
          <w:bCs w:val="0"/>
          <w:sz w:val="24"/>
          <w:szCs w:val="24"/>
        </w:rPr>
        <w:t xml:space="preserve"> </w:t>
      </w:r>
      <w:r w:rsidR="00BA0806"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1254B3">
        <w:rPr>
          <w:sz w:val="24"/>
          <w:szCs w:val="24"/>
        </w:rPr>
        <w:fldChar w:fldCharType="begin"/>
      </w:r>
      <w:r w:rsidR="0019725C">
        <w:rPr>
          <w:sz w:val="24"/>
          <w:szCs w:val="24"/>
        </w:rPr>
        <w:instrText xml:space="preserve"> REF _Ref440292555 \r \h </w:instrText>
      </w:r>
      <w:r w:rsidR="001254B3">
        <w:rPr>
          <w:sz w:val="24"/>
          <w:szCs w:val="24"/>
        </w:rPr>
      </w:r>
      <w:r w:rsidR="001254B3">
        <w:rPr>
          <w:sz w:val="24"/>
          <w:szCs w:val="24"/>
        </w:rPr>
        <w:fldChar w:fldCharType="separate"/>
      </w:r>
      <w:r w:rsidR="00DD5546">
        <w:rPr>
          <w:sz w:val="24"/>
          <w:szCs w:val="24"/>
        </w:rPr>
        <w:t>4</w:t>
      </w:r>
      <w:r w:rsidR="001254B3">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1254B3">
        <w:rPr>
          <w:sz w:val="24"/>
          <w:szCs w:val="24"/>
        </w:rPr>
        <w:fldChar w:fldCharType="begin"/>
      </w:r>
      <w:r w:rsidR="00D56F8C">
        <w:rPr>
          <w:sz w:val="24"/>
          <w:szCs w:val="24"/>
        </w:rPr>
        <w:instrText xml:space="preserve"> REF _Ref440271182 \r \h </w:instrText>
      </w:r>
      <w:r w:rsidR="001254B3">
        <w:rPr>
          <w:sz w:val="24"/>
          <w:szCs w:val="24"/>
        </w:rPr>
      </w:r>
      <w:r w:rsidR="001254B3">
        <w:rPr>
          <w:sz w:val="24"/>
          <w:szCs w:val="24"/>
        </w:rPr>
        <w:fldChar w:fldCharType="separate"/>
      </w:r>
      <w:r w:rsidR="00DD5546">
        <w:rPr>
          <w:sz w:val="24"/>
          <w:szCs w:val="24"/>
        </w:rPr>
        <w:t>3.3.1.9</w:t>
      </w:r>
      <w:r w:rsidR="001254B3">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254B3">
        <w:rPr>
          <w:sz w:val="24"/>
          <w:szCs w:val="24"/>
        </w:rPr>
        <w:fldChar w:fldCharType="begin"/>
      </w:r>
      <w:r w:rsidR="0019725C">
        <w:rPr>
          <w:sz w:val="24"/>
          <w:szCs w:val="24"/>
        </w:rPr>
        <w:instrText xml:space="preserve"> REF _Ref440292618 \r \h </w:instrText>
      </w:r>
      <w:r w:rsidR="001254B3">
        <w:rPr>
          <w:sz w:val="24"/>
          <w:szCs w:val="24"/>
        </w:rPr>
      </w:r>
      <w:r w:rsidR="001254B3">
        <w:rPr>
          <w:sz w:val="24"/>
          <w:szCs w:val="24"/>
        </w:rPr>
        <w:fldChar w:fldCharType="separate"/>
      </w:r>
      <w:r w:rsidR="00DD5546">
        <w:rPr>
          <w:sz w:val="24"/>
          <w:szCs w:val="24"/>
        </w:rPr>
        <w:t>4.4.1</w:t>
      </w:r>
      <w:r w:rsidR="001254B3">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8" w:name="_Toc423423670"/>
      <w:bookmarkStart w:id="679" w:name="_Ref440271036"/>
      <w:bookmarkStart w:id="680" w:name="_Ref440274366"/>
      <w:bookmarkStart w:id="681" w:name="_Ref440274902"/>
      <w:bookmarkStart w:id="682" w:name="_Ref440284947"/>
      <w:bookmarkStart w:id="683" w:name="_Toc441131314"/>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0"/>
      <w:bookmarkEnd w:id="651"/>
      <w:bookmarkEnd w:id="652"/>
      <w:bookmarkEnd w:id="653"/>
      <w:bookmarkEnd w:id="654"/>
      <w:bookmarkEnd w:id="655"/>
      <w:bookmarkEnd w:id="656"/>
      <w:bookmarkEnd w:id="657"/>
      <w:bookmarkEnd w:id="677"/>
      <w:bookmarkEnd w:id="678"/>
      <w:bookmarkEnd w:id="679"/>
      <w:bookmarkEnd w:id="680"/>
      <w:bookmarkEnd w:id="681"/>
      <w:bookmarkEnd w:id="682"/>
      <w:bookmarkEnd w:id="6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4" w:name="_Toc98253929"/>
      <w:bookmarkStart w:id="685" w:name="_Toc157248183"/>
      <w:bookmarkStart w:id="686" w:name="_Toc157496552"/>
      <w:bookmarkStart w:id="687" w:name="_Toc158206091"/>
      <w:bookmarkStart w:id="688" w:name="_Toc164057776"/>
      <w:bookmarkStart w:id="689" w:name="_Toc164137126"/>
      <w:bookmarkStart w:id="690" w:name="_Toc164161286"/>
      <w:bookmarkStart w:id="691" w:name="_Toc165173857"/>
      <w:bookmarkStart w:id="692" w:name="_Toc439170682"/>
      <w:bookmarkStart w:id="693" w:name="_Toc439172784"/>
      <w:bookmarkStart w:id="694" w:name="_Toc439173228"/>
      <w:bookmarkStart w:id="695" w:name="_Toc439238224"/>
      <w:bookmarkStart w:id="696" w:name="_Toc439252772"/>
      <w:bookmarkStart w:id="697" w:name="_Toc439323746"/>
      <w:bookmarkStart w:id="698" w:name="_Toc440357144"/>
      <w:bookmarkStart w:id="699" w:name="_Toc440359699"/>
      <w:bookmarkStart w:id="700" w:name="_Toc440632163"/>
      <w:bookmarkStart w:id="701" w:name="_Toc440875983"/>
      <w:bookmarkStart w:id="702" w:name="_Toc441131315"/>
      <w:r w:rsidRPr="00F647F7">
        <w:rPr>
          <w:b w:val="0"/>
          <w:szCs w:val="24"/>
        </w:rPr>
        <w:t xml:space="preserve">Форма </w:t>
      </w:r>
      <w:bookmarkEnd w:id="684"/>
      <w:r w:rsidRPr="00F647F7">
        <w:rPr>
          <w:b w:val="0"/>
          <w:szCs w:val="24"/>
        </w:rPr>
        <w:t xml:space="preserve">графика </w:t>
      </w:r>
      <w:bookmarkEnd w:id="685"/>
      <w:bookmarkEnd w:id="686"/>
      <w:bookmarkEnd w:id="687"/>
      <w:bookmarkEnd w:id="688"/>
      <w:bookmarkEnd w:id="689"/>
      <w:bookmarkEnd w:id="690"/>
      <w:bookmarkEnd w:id="691"/>
      <w:bookmarkEnd w:id="692"/>
      <w:bookmarkEnd w:id="693"/>
      <w:bookmarkEnd w:id="694"/>
      <w:bookmarkEnd w:id="695"/>
      <w:bookmarkEnd w:id="696"/>
      <w:bookmarkEnd w:id="697"/>
      <w:r w:rsidR="00512B0F">
        <w:rPr>
          <w:b w:val="0"/>
          <w:szCs w:val="24"/>
        </w:rPr>
        <w:t>выполнения поставок</w:t>
      </w:r>
      <w:bookmarkEnd w:id="698"/>
      <w:bookmarkEnd w:id="699"/>
      <w:bookmarkEnd w:id="700"/>
      <w:bookmarkEnd w:id="701"/>
      <w:bookmarkEnd w:id="7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3" w:name="_Toc171070556"/>
      <w:bookmarkStart w:id="704" w:name="_Toc98253927"/>
      <w:bookmarkStart w:id="705" w:name="_Toc176605808"/>
      <w:bookmarkStart w:id="706" w:name="_Toc176611017"/>
      <w:bookmarkStart w:id="707" w:name="_Toc176611073"/>
      <w:bookmarkStart w:id="708" w:name="_Toc176668676"/>
      <w:bookmarkStart w:id="709" w:name="_Toc176684336"/>
      <w:bookmarkStart w:id="710" w:name="_Toc176746279"/>
      <w:bookmarkStart w:id="711" w:name="_Toc176747346"/>
      <w:bookmarkStart w:id="712" w:name="_Toc198979988"/>
      <w:bookmarkStart w:id="713" w:name="_Toc217466324"/>
      <w:bookmarkStart w:id="714" w:name="_Toc217702862"/>
      <w:bookmarkStart w:id="715" w:name="_Toc233601980"/>
      <w:bookmarkStart w:id="716" w:name="_Toc263343466"/>
      <w:r w:rsidRPr="00F647F7">
        <w:rPr>
          <w:b w:val="0"/>
          <w:szCs w:val="24"/>
        </w:rPr>
        <w:br w:type="page"/>
      </w:r>
      <w:bookmarkStart w:id="717" w:name="_Toc439170683"/>
      <w:bookmarkStart w:id="718" w:name="_Toc439172785"/>
      <w:bookmarkStart w:id="719" w:name="_Toc439173229"/>
      <w:bookmarkStart w:id="720" w:name="_Toc439238225"/>
      <w:bookmarkStart w:id="721" w:name="_Toc439252773"/>
      <w:bookmarkStart w:id="722" w:name="_Toc439323747"/>
      <w:bookmarkStart w:id="723" w:name="_Toc440357145"/>
      <w:bookmarkStart w:id="724" w:name="_Toc440359700"/>
      <w:bookmarkStart w:id="725" w:name="_Toc440632164"/>
      <w:bookmarkStart w:id="726" w:name="_Toc440875984"/>
      <w:bookmarkStart w:id="727" w:name="_Toc441131316"/>
      <w:r w:rsidRPr="00F647F7">
        <w:rPr>
          <w:b w:val="0"/>
          <w:szCs w:val="24"/>
        </w:rPr>
        <w:lastRenderedPageBreak/>
        <w:t>Инструкции по заполнению</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254B3">
        <w:rPr>
          <w:sz w:val="24"/>
          <w:szCs w:val="24"/>
        </w:rPr>
        <w:fldChar w:fldCharType="begin"/>
      </w:r>
      <w:r w:rsidR="00D56F8C">
        <w:rPr>
          <w:sz w:val="24"/>
          <w:szCs w:val="24"/>
        </w:rPr>
        <w:instrText xml:space="preserve"> REF _Ref55336310 \r \h </w:instrText>
      </w:r>
      <w:r w:rsidR="001254B3">
        <w:rPr>
          <w:sz w:val="24"/>
          <w:szCs w:val="24"/>
        </w:rPr>
      </w:r>
      <w:r w:rsidR="001254B3">
        <w:rPr>
          <w:sz w:val="24"/>
          <w:szCs w:val="24"/>
        </w:rPr>
        <w:fldChar w:fldCharType="separate"/>
      </w:r>
      <w:r w:rsidR="00DD5546">
        <w:rPr>
          <w:sz w:val="24"/>
          <w:szCs w:val="24"/>
        </w:rPr>
        <w:t>5.1</w:t>
      </w:r>
      <w:r w:rsidR="001254B3">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BA0806" w:rsidRPr="00BA0806">
        <w:rPr>
          <w:bCs w:val="0"/>
          <w:sz w:val="24"/>
          <w:szCs w:val="24"/>
        </w:rPr>
        <w:t xml:space="preserve"> </w:t>
      </w:r>
      <w:r w:rsidR="00BA0806" w:rsidRPr="009A70A4">
        <w:rPr>
          <w:bCs w:val="0"/>
          <w:sz w:val="24"/>
          <w:szCs w:val="24"/>
        </w:rPr>
        <w:t>поставок</w:t>
      </w:r>
      <w:r w:rsidRPr="008E5EA3">
        <w:rPr>
          <w:sz w:val="24"/>
          <w:szCs w:val="24"/>
        </w:rPr>
        <w:t xml:space="preserve"> (</w:t>
      </w:r>
      <w:r w:rsidR="00D56F8C">
        <w:rPr>
          <w:sz w:val="24"/>
          <w:szCs w:val="24"/>
        </w:rPr>
        <w:t>подраздел</w:t>
      </w:r>
      <w:r w:rsidR="00841A6F">
        <w:rPr>
          <w:sz w:val="24"/>
          <w:szCs w:val="24"/>
        </w:rPr>
        <w:t xml:space="preserve"> </w:t>
      </w:r>
      <w:r w:rsidR="001254B3">
        <w:rPr>
          <w:sz w:val="24"/>
          <w:szCs w:val="24"/>
        </w:rPr>
        <w:fldChar w:fldCharType="begin"/>
      </w:r>
      <w:r w:rsidR="00D56F8C">
        <w:rPr>
          <w:sz w:val="24"/>
          <w:szCs w:val="24"/>
        </w:rPr>
        <w:instrText xml:space="preserve"> REF _Ref440273986 \r \h </w:instrText>
      </w:r>
      <w:r w:rsidR="001254B3">
        <w:rPr>
          <w:sz w:val="24"/>
          <w:szCs w:val="24"/>
        </w:rPr>
      </w:r>
      <w:r w:rsidR="001254B3">
        <w:rPr>
          <w:sz w:val="24"/>
          <w:szCs w:val="24"/>
        </w:rPr>
        <w:fldChar w:fldCharType="separate"/>
      </w:r>
      <w:r w:rsidR="00DD5546">
        <w:rPr>
          <w:sz w:val="24"/>
          <w:szCs w:val="24"/>
        </w:rPr>
        <w:t>5.2</w:t>
      </w:r>
      <w:r w:rsidR="001254B3">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8" w:name="_Hlt22846931"/>
      <w:bookmarkStart w:id="729" w:name="_Ref93264992"/>
      <w:bookmarkStart w:id="730" w:name="_Ref93265116"/>
      <w:bookmarkStart w:id="731" w:name="_Toc98253933"/>
      <w:bookmarkStart w:id="732" w:name="_Toc165173859"/>
      <w:bookmarkStart w:id="733" w:name="_Toc423423671"/>
      <w:bookmarkStart w:id="734" w:name="_Toc441131317"/>
      <w:bookmarkEnd w:id="72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8"/>
      <w:bookmarkEnd w:id="659"/>
      <w:bookmarkEnd w:id="729"/>
      <w:bookmarkEnd w:id="730"/>
      <w:bookmarkEnd w:id="731"/>
      <w:bookmarkEnd w:id="732"/>
      <w:bookmarkEnd w:id="733"/>
      <w:bookmarkEnd w:id="73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5" w:name="_Toc439170685"/>
      <w:bookmarkStart w:id="736" w:name="_Toc439172787"/>
      <w:bookmarkStart w:id="737" w:name="_Toc439173231"/>
      <w:bookmarkStart w:id="738" w:name="_Toc439238227"/>
      <w:bookmarkStart w:id="739" w:name="_Toc439252775"/>
      <w:bookmarkStart w:id="740" w:name="_Toc439323749"/>
      <w:bookmarkStart w:id="741" w:name="_Toc440357147"/>
      <w:bookmarkStart w:id="742" w:name="_Toc440359702"/>
      <w:bookmarkStart w:id="743" w:name="_Toc440632166"/>
      <w:bookmarkStart w:id="744" w:name="_Toc440875986"/>
      <w:bookmarkStart w:id="745" w:name="_Toc441131318"/>
      <w:bookmarkStart w:id="746" w:name="_Toc157248186"/>
      <w:bookmarkStart w:id="747" w:name="_Toc157496555"/>
      <w:bookmarkStart w:id="748" w:name="_Toc158206094"/>
      <w:bookmarkStart w:id="749" w:name="_Toc164057779"/>
      <w:bookmarkStart w:id="750" w:name="_Toc164137129"/>
      <w:bookmarkStart w:id="751" w:name="_Toc164161289"/>
      <w:bookmarkStart w:id="752"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5"/>
      <w:bookmarkEnd w:id="736"/>
      <w:bookmarkEnd w:id="737"/>
      <w:bookmarkEnd w:id="738"/>
      <w:bookmarkEnd w:id="739"/>
      <w:bookmarkEnd w:id="740"/>
      <w:bookmarkEnd w:id="741"/>
      <w:bookmarkEnd w:id="742"/>
      <w:bookmarkEnd w:id="743"/>
      <w:bookmarkEnd w:id="744"/>
      <w:bookmarkEnd w:id="745"/>
      <w:r w:rsidRPr="00F647F7">
        <w:rPr>
          <w:b w:val="0"/>
          <w:szCs w:val="24"/>
        </w:rPr>
        <w:t xml:space="preserve"> </w:t>
      </w:r>
      <w:bookmarkEnd w:id="746"/>
      <w:bookmarkEnd w:id="747"/>
      <w:bookmarkEnd w:id="748"/>
      <w:bookmarkEnd w:id="749"/>
      <w:bookmarkEnd w:id="750"/>
      <w:bookmarkEnd w:id="751"/>
      <w:bookmarkEnd w:id="75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1254B3">
              <w:fldChar w:fldCharType="begin"/>
            </w:r>
            <w:r w:rsidR="00DD5546">
              <w:instrText xml:space="preserve"> REF _Ref440272931 \r \h </w:instrText>
            </w:r>
            <w:r w:rsidR="001254B3">
              <w:fldChar w:fldCharType="separate"/>
            </w:r>
            <w:r w:rsidR="00DD5546">
              <w:t>2</w:t>
            </w:r>
            <w:r w:rsidR="001254B3">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1254B3">
              <w:fldChar w:fldCharType="begin"/>
            </w:r>
            <w:r w:rsidR="00DD5546">
              <w:instrText xml:space="preserve"> REF _Ref440272931 \r \h </w:instrText>
            </w:r>
            <w:r w:rsidR="001254B3">
              <w:fldChar w:fldCharType="separate"/>
            </w:r>
            <w:r w:rsidR="00DD5546">
              <w:t>2</w:t>
            </w:r>
            <w:r w:rsidR="001254B3">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3" w:name="_Toc439170686"/>
      <w:bookmarkStart w:id="754" w:name="_Toc439172788"/>
      <w:bookmarkStart w:id="755" w:name="_Toc439173232"/>
      <w:bookmarkStart w:id="756" w:name="_Toc439238228"/>
      <w:bookmarkStart w:id="757" w:name="_Toc439252776"/>
      <w:bookmarkStart w:id="758" w:name="_Toc439323750"/>
      <w:bookmarkStart w:id="759" w:name="_Toc440357148"/>
      <w:bookmarkStart w:id="760" w:name="_Toc440359703"/>
      <w:bookmarkStart w:id="761" w:name="_Toc440632167"/>
      <w:bookmarkStart w:id="762" w:name="_Toc440875987"/>
      <w:bookmarkStart w:id="763" w:name="_Toc441131319"/>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3"/>
      <w:bookmarkEnd w:id="754"/>
      <w:bookmarkEnd w:id="755"/>
      <w:bookmarkEnd w:id="756"/>
      <w:bookmarkEnd w:id="757"/>
      <w:bookmarkEnd w:id="758"/>
      <w:bookmarkEnd w:id="759"/>
      <w:bookmarkEnd w:id="760"/>
      <w:bookmarkEnd w:id="761"/>
      <w:bookmarkEnd w:id="762"/>
      <w:bookmarkEnd w:id="763"/>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254B3">
        <w:rPr>
          <w:sz w:val="24"/>
          <w:szCs w:val="24"/>
        </w:rPr>
        <w:fldChar w:fldCharType="begin"/>
      </w:r>
      <w:r>
        <w:rPr>
          <w:sz w:val="24"/>
          <w:szCs w:val="24"/>
        </w:rPr>
        <w:instrText xml:space="preserve"> REF _Ref55336310 \r \h </w:instrText>
      </w:r>
      <w:r w:rsidR="001254B3">
        <w:rPr>
          <w:sz w:val="24"/>
          <w:szCs w:val="24"/>
        </w:rPr>
      </w:r>
      <w:r w:rsidR="001254B3">
        <w:rPr>
          <w:sz w:val="24"/>
          <w:szCs w:val="24"/>
        </w:rPr>
        <w:fldChar w:fldCharType="separate"/>
      </w:r>
      <w:r w:rsidR="00DD5546">
        <w:rPr>
          <w:sz w:val="24"/>
          <w:szCs w:val="24"/>
        </w:rPr>
        <w:t>5.1</w:t>
      </w:r>
      <w:r w:rsidR="001254B3">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254B3">
        <w:rPr>
          <w:sz w:val="24"/>
          <w:szCs w:val="24"/>
        </w:rPr>
        <w:fldChar w:fldCharType="begin"/>
      </w:r>
      <w:r w:rsidR="00D56F8C">
        <w:rPr>
          <w:sz w:val="24"/>
          <w:szCs w:val="24"/>
        </w:rPr>
        <w:instrText xml:space="preserve"> REF _Ref440274025 \r \h </w:instrText>
      </w:r>
      <w:r w:rsidR="001254B3">
        <w:rPr>
          <w:sz w:val="24"/>
          <w:szCs w:val="24"/>
        </w:rPr>
      </w:r>
      <w:r w:rsidR="001254B3">
        <w:rPr>
          <w:sz w:val="24"/>
          <w:szCs w:val="24"/>
        </w:rPr>
        <w:fldChar w:fldCharType="separate"/>
      </w:r>
      <w:r w:rsidR="00DD5546">
        <w:rPr>
          <w:sz w:val="24"/>
          <w:szCs w:val="24"/>
        </w:rPr>
        <w:t>2</w:t>
      </w:r>
      <w:r w:rsidR="001254B3">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1254B3">
        <w:rPr>
          <w:sz w:val="24"/>
          <w:szCs w:val="24"/>
        </w:rPr>
        <w:fldChar w:fldCharType="begin"/>
      </w:r>
      <w:r w:rsidR="00D56F8C">
        <w:rPr>
          <w:sz w:val="24"/>
          <w:szCs w:val="24"/>
        </w:rPr>
        <w:instrText xml:space="preserve"> REF _Ref294695546 \r \h </w:instrText>
      </w:r>
      <w:r w:rsidR="001254B3">
        <w:rPr>
          <w:sz w:val="24"/>
          <w:szCs w:val="24"/>
        </w:rPr>
      </w:r>
      <w:r w:rsidR="001254B3">
        <w:rPr>
          <w:sz w:val="24"/>
          <w:szCs w:val="24"/>
        </w:rPr>
        <w:fldChar w:fldCharType="separate"/>
      </w:r>
      <w:r w:rsidR="00DD5546">
        <w:rPr>
          <w:sz w:val="24"/>
          <w:szCs w:val="24"/>
        </w:rPr>
        <w:t xml:space="preserve"> 1.2.6 </w:t>
      </w:r>
      <w:r w:rsidR="001254B3">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4" w:name="_Ref55335823"/>
      <w:bookmarkStart w:id="765" w:name="_Ref55336359"/>
      <w:bookmarkStart w:id="766" w:name="_Toc57314675"/>
      <w:bookmarkStart w:id="767" w:name="_Toc69728989"/>
      <w:bookmarkStart w:id="768" w:name="_Toc98253939"/>
      <w:bookmarkStart w:id="769" w:name="_Toc165173865"/>
      <w:bookmarkStart w:id="770" w:name="_Toc423423672"/>
      <w:bookmarkStart w:id="771" w:name="_Toc441131320"/>
      <w:bookmarkEnd w:id="540"/>
      <w:r w:rsidRPr="00F647F7">
        <w:lastRenderedPageBreak/>
        <w:t>Анкета (форма 6)</w:t>
      </w:r>
      <w:bookmarkEnd w:id="764"/>
      <w:bookmarkEnd w:id="765"/>
      <w:bookmarkEnd w:id="766"/>
      <w:bookmarkEnd w:id="767"/>
      <w:bookmarkEnd w:id="768"/>
      <w:bookmarkEnd w:id="769"/>
      <w:bookmarkEnd w:id="770"/>
      <w:bookmarkEnd w:id="771"/>
    </w:p>
    <w:p w:rsidR="004F4D80" w:rsidRPr="00F647F7" w:rsidRDefault="004F4D80" w:rsidP="004F4D80">
      <w:pPr>
        <w:pStyle w:val="3"/>
        <w:rPr>
          <w:b w:val="0"/>
          <w:szCs w:val="24"/>
        </w:rPr>
      </w:pPr>
      <w:bookmarkStart w:id="772" w:name="_Toc98253940"/>
      <w:bookmarkStart w:id="773" w:name="_Toc157248192"/>
      <w:bookmarkStart w:id="774" w:name="_Toc157496561"/>
      <w:bookmarkStart w:id="775" w:name="_Toc158206100"/>
      <w:bookmarkStart w:id="776" w:name="_Toc164057785"/>
      <w:bookmarkStart w:id="777" w:name="_Toc164137135"/>
      <w:bookmarkStart w:id="778" w:name="_Toc164161295"/>
      <w:bookmarkStart w:id="779" w:name="_Toc165173866"/>
      <w:bookmarkStart w:id="780" w:name="_Toc439170688"/>
      <w:bookmarkStart w:id="781" w:name="_Toc439172790"/>
      <w:bookmarkStart w:id="782" w:name="_Toc439173234"/>
      <w:bookmarkStart w:id="783" w:name="_Toc439238230"/>
      <w:bookmarkStart w:id="784" w:name="_Toc439252778"/>
      <w:bookmarkStart w:id="785" w:name="_Ref440272119"/>
      <w:bookmarkStart w:id="786" w:name="_Toc440357150"/>
      <w:bookmarkStart w:id="787" w:name="_Toc440359705"/>
      <w:bookmarkStart w:id="788" w:name="_Toc441131321"/>
      <w:r w:rsidRPr="00F647F7">
        <w:rPr>
          <w:b w:val="0"/>
          <w:szCs w:val="24"/>
        </w:rPr>
        <w:t xml:space="preserve">Форма Анкеты </w:t>
      </w:r>
      <w:r w:rsidR="00C236C0">
        <w:rPr>
          <w:b w:val="0"/>
          <w:szCs w:val="24"/>
        </w:rPr>
        <w:t>Участник</w:t>
      </w:r>
      <w:r>
        <w:rPr>
          <w:b w:val="0"/>
          <w:szCs w:val="24"/>
        </w:rPr>
        <w:t>а</w:t>
      </w:r>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322"/>
      <w:r w:rsidRPr="00D73790">
        <w:rPr>
          <w:b w:val="0"/>
          <w:szCs w:val="24"/>
        </w:rPr>
        <w:lastRenderedPageBreak/>
        <w:t xml:space="preserve">Форма </w:t>
      </w:r>
      <w:bookmarkEnd w:id="789"/>
      <w:bookmarkEnd w:id="790"/>
      <w:bookmarkEnd w:id="791"/>
      <w:bookmarkEnd w:id="79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3"/>
      <w:bookmarkEnd w:id="794"/>
      <w:bookmarkEnd w:id="795"/>
      <w:bookmarkEnd w:id="796"/>
      <w:bookmarkEnd w:id="797"/>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A9572E" w:rsidRPr="00DB6009" w:rsidRDefault="00A9572E" w:rsidP="00A9572E">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A9572E" w:rsidRPr="00DB6009" w:rsidTr="00561FE6">
        <w:tc>
          <w:tcPr>
            <w:tcW w:w="612" w:type="dxa"/>
            <w:shd w:val="clear" w:color="auto" w:fill="auto"/>
          </w:tcPr>
          <w:p w:rsidR="00A9572E" w:rsidRPr="00DB6009" w:rsidRDefault="00A9572E" w:rsidP="00561FE6">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A9572E" w:rsidRPr="00DB6009" w:rsidRDefault="00A9572E" w:rsidP="00561FE6">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A9572E" w:rsidRPr="00DB6009" w:rsidRDefault="00A9572E" w:rsidP="00561FE6">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A9572E" w:rsidRPr="00DB6009" w:rsidTr="00561FE6">
        <w:tc>
          <w:tcPr>
            <w:tcW w:w="612" w:type="dxa"/>
            <w:shd w:val="clear" w:color="auto" w:fill="auto"/>
          </w:tcPr>
          <w:p w:rsidR="00A9572E" w:rsidRPr="00DB6009" w:rsidRDefault="00A9572E" w:rsidP="00561FE6">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A9572E" w:rsidRPr="00DB6009" w:rsidRDefault="00A9572E" w:rsidP="00561FE6">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A9572E" w:rsidRPr="00DB6009" w:rsidRDefault="00A9572E" w:rsidP="00561FE6">
            <w:pPr>
              <w:autoSpaceDE w:val="0"/>
              <w:autoSpaceDN w:val="0"/>
              <w:adjustRightInd w:val="0"/>
              <w:spacing w:line="240" w:lineRule="auto"/>
              <w:jc w:val="center"/>
              <w:outlineLvl w:val="0"/>
              <w:rPr>
                <w:rFonts w:eastAsia="Calibri"/>
              </w:rPr>
            </w:pPr>
            <w:r w:rsidRPr="00DB6009">
              <w:rPr>
                <w:rFonts w:eastAsia="Calibri"/>
              </w:rPr>
              <w:t>3</w:t>
            </w:r>
          </w:p>
        </w:tc>
      </w:tr>
      <w:tr w:rsidR="00A9572E" w:rsidRPr="00DB6009" w:rsidTr="00561FE6">
        <w:tc>
          <w:tcPr>
            <w:tcW w:w="612" w:type="dxa"/>
            <w:vMerge w:val="restart"/>
            <w:tcBorders>
              <w:top w:val="single" w:sz="4" w:space="0" w:color="auto"/>
              <w:left w:val="single" w:sz="4" w:space="0" w:color="auto"/>
              <w:right w:val="single" w:sz="4" w:space="0" w:color="auto"/>
            </w:tcBorders>
            <w:shd w:val="clear" w:color="auto" w:fill="auto"/>
          </w:tcPr>
          <w:p w:rsidR="00A9572E" w:rsidRPr="00DB6009" w:rsidRDefault="00A9572E" w:rsidP="00561FE6">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A9572E" w:rsidRPr="00DB6009" w:rsidRDefault="00A9572E" w:rsidP="00561FE6">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A9572E" w:rsidRDefault="00A9572E"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A9572E" w:rsidRPr="00DB6009" w:rsidRDefault="00A9572E"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A9572E" w:rsidRDefault="00A9572E"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A9572E" w:rsidRPr="00DB6009" w:rsidRDefault="00A9572E" w:rsidP="00561FE6">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A9572E" w:rsidRDefault="00A9572E" w:rsidP="00561FE6">
            <w:pPr>
              <w:autoSpaceDE w:val="0"/>
              <w:autoSpaceDN w:val="0"/>
              <w:adjustRightInd w:val="0"/>
              <w:spacing w:line="240" w:lineRule="auto"/>
              <w:outlineLvl w:val="0"/>
              <w:rPr>
                <w:rFonts w:eastAsia="Calibri"/>
              </w:rPr>
            </w:pPr>
          </w:p>
          <w:p w:rsidR="00A9572E" w:rsidRDefault="00A9572E" w:rsidP="00561FE6">
            <w:pPr>
              <w:autoSpaceDE w:val="0"/>
              <w:autoSpaceDN w:val="0"/>
              <w:adjustRightInd w:val="0"/>
              <w:spacing w:line="240" w:lineRule="auto"/>
              <w:outlineLvl w:val="0"/>
              <w:rPr>
                <w:rFonts w:eastAsia="Calibri"/>
              </w:rPr>
            </w:pPr>
            <w:r>
              <w:rPr>
                <w:rFonts w:eastAsia="Calibri"/>
              </w:rPr>
              <w:t xml:space="preserve">в 20 __ году - </w:t>
            </w:r>
          </w:p>
          <w:p w:rsidR="00A9572E" w:rsidRDefault="00A9572E" w:rsidP="00561FE6">
            <w:pPr>
              <w:autoSpaceDE w:val="0"/>
              <w:autoSpaceDN w:val="0"/>
              <w:adjustRightInd w:val="0"/>
              <w:spacing w:line="240" w:lineRule="auto"/>
              <w:outlineLvl w:val="0"/>
              <w:rPr>
                <w:rFonts w:eastAsia="Calibri"/>
              </w:rPr>
            </w:pPr>
          </w:p>
        </w:tc>
      </w:tr>
      <w:tr w:rsidR="00A9572E" w:rsidRPr="00DB6009" w:rsidTr="00561FE6">
        <w:tc>
          <w:tcPr>
            <w:tcW w:w="612" w:type="dxa"/>
            <w:vMerge/>
            <w:tcBorders>
              <w:left w:val="single" w:sz="4" w:space="0" w:color="auto"/>
              <w:right w:val="single" w:sz="4" w:space="0" w:color="auto"/>
            </w:tcBorders>
            <w:shd w:val="clear" w:color="auto" w:fill="auto"/>
          </w:tcPr>
          <w:p w:rsidR="00A9572E" w:rsidRPr="00DB6009" w:rsidRDefault="00A9572E"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A9572E" w:rsidRDefault="00A9572E"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A9572E" w:rsidRDefault="00A9572E" w:rsidP="00561FE6">
            <w:pPr>
              <w:autoSpaceDE w:val="0"/>
              <w:autoSpaceDN w:val="0"/>
              <w:adjustRightInd w:val="0"/>
              <w:spacing w:line="240" w:lineRule="auto"/>
              <w:outlineLvl w:val="0"/>
              <w:rPr>
                <w:rFonts w:eastAsia="Calibri"/>
              </w:rPr>
            </w:pPr>
          </w:p>
          <w:p w:rsidR="00A9572E" w:rsidRDefault="00A9572E" w:rsidP="00561FE6">
            <w:pPr>
              <w:autoSpaceDE w:val="0"/>
              <w:autoSpaceDN w:val="0"/>
              <w:adjustRightInd w:val="0"/>
              <w:spacing w:line="240" w:lineRule="auto"/>
              <w:outlineLvl w:val="0"/>
              <w:rPr>
                <w:rFonts w:eastAsia="Calibri"/>
              </w:rPr>
            </w:pPr>
            <w:r>
              <w:rPr>
                <w:rFonts w:eastAsia="Calibri"/>
              </w:rPr>
              <w:t xml:space="preserve">в 20__ году - </w:t>
            </w:r>
          </w:p>
          <w:p w:rsidR="00A9572E" w:rsidRDefault="00A9572E" w:rsidP="00561FE6">
            <w:pPr>
              <w:autoSpaceDE w:val="0"/>
              <w:autoSpaceDN w:val="0"/>
              <w:adjustRightInd w:val="0"/>
              <w:spacing w:line="240" w:lineRule="auto"/>
              <w:outlineLvl w:val="0"/>
              <w:rPr>
                <w:rFonts w:eastAsia="Calibri"/>
              </w:rPr>
            </w:pPr>
          </w:p>
        </w:tc>
      </w:tr>
      <w:tr w:rsidR="00A9572E" w:rsidRPr="00DB6009" w:rsidTr="00561FE6">
        <w:tc>
          <w:tcPr>
            <w:tcW w:w="612" w:type="dxa"/>
            <w:vMerge/>
            <w:tcBorders>
              <w:left w:val="single" w:sz="4" w:space="0" w:color="auto"/>
              <w:bottom w:val="single" w:sz="4" w:space="0" w:color="auto"/>
              <w:right w:val="single" w:sz="4" w:space="0" w:color="auto"/>
            </w:tcBorders>
            <w:shd w:val="clear" w:color="auto" w:fill="auto"/>
          </w:tcPr>
          <w:p w:rsidR="00A9572E" w:rsidRPr="00DB6009" w:rsidRDefault="00A9572E"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A9572E" w:rsidRDefault="00A9572E"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A9572E" w:rsidRDefault="00A9572E" w:rsidP="00561FE6">
            <w:pPr>
              <w:autoSpaceDE w:val="0"/>
              <w:autoSpaceDN w:val="0"/>
              <w:adjustRightInd w:val="0"/>
              <w:spacing w:line="240" w:lineRule="auto"/>
              <w:outlineLvl w:val="0"/>
              <w:rPr>
                <w:rFonts w:eastAsia="Calibri"/>
              </w:rPr>
            </w:pPr>
          </w:p>
          <w:p w:rsidR="00A9572E" w:rsidRDefault="00A9572E" w:rsidP="00561FE6">
            <w:pPr>
              <w:autoSpaceDE w:val="0"/>
              <w:autoSpaceDN w:val="0"/>
              <w:adjustRightInd w:val="0"/>
              <w:spacing w:line="240" w:lineRule="auto"/>
              <w:outlineLvl w:val="0"/>
              <w:rPr>
                <w:rFonts w:eastAsia="Calibri"/>
              </w:rPr>
            </w:pPr>
            <w:r>
              <w:rPr>
                <w:rFonts w:eastAsia="Calibri"/>
              </w:rPr>
              <w:t xml:space="preserve">в 20__ году - </w:t>
            </w:r>
          </w:p>
          <w:p w:rsidR="00A9572E" w:rsidRDefault="00A9572E" w:rsidP="00561FE6">
            <w:pPr>
              <w:autoSpaceDE w:val="0"/>
              <w:autoSpaceDN w:val="0"/>
              <w:adjustRightInd w:val="0"/>
              <w:spacing w:line="240" w:lineRule="auto"/>
              <w:outlineLvl w:val="0"/>
              <w:rPr>
                <w:rFonts w:eastAsia="Calibri"/>
              </w:rPr>
            </w:pPr>
          </w:p>
        </w:tc>
      </w:tr>
      <w:tr w:rsidR="00A9572E" w:rsidRPr="00DB6009" w:rsidTr="00561FE6">
        <w:tc>
          <w:tcPr>
            <w:tcW w:w="612" w:type="dxa"/>
            <w:vMerge w:val="restart"/>
            <w:tcBorders>
              <w:top w:val="single" w:sz="4" w:space="0" w:color="auto"/>
              <w:left w:val="single" w:sz="4" w:space="0" w:color="auto"/>
              <w:right w:val="single" w:sz="4" w:space="0" w:color="auto"/>
            </w:tcBorders>
            <w:shd w:val="clear" w:color="auto" w:fill="auto"/>
          </w:tcPr>
          <w:p w:rsidR="00A9572E" w:rsidRPr="00DB6009" w:rsidRDefault="00A9572E" w:rsidP="00561FE6">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A9572E" w:rsidRPr="00475F4C" w:rsidRDefault="00A9572E" w:rsidP="00561FE6">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A9572E" w:rsidRPr="00DB6009" w:rsidRDefault="00A9572E"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A9572E" w:rsidRPr="00DB6009" w:rsidRDefault="00A9572E" w:rsidP="00561FE6">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A9572E" w:rsidRPr="00DB6009" w:rsidRDefault="00A9572E"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A9572E" w:rsidRPr="00DB6009" w:rsidRDefault="00A9572E" w:rsidP="00561FE6">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A9572E" w:rsidRDefault="00A9572E" w:rsidP="00561FE6">
            <w:pPr>
              <w:autoSpaceDE w:val="0"/>
              <w:autoSpaceDN w:val="0"/>
              <w:adjustRightInd w:val="0"/>
              <w:spacing w:line="240" w:lineRule="auto"/>
              <w:outlineLvl w:val="0"/>
              <w:rPr>
                <w:rFonts w:eastAsia="Calibri"/>
              </w:rPr>
            </w:pPr>
          </w:p>
          <w:p w:rsidR="00A9572E" w:rsidRDefault="00A9572E" w:rsidP="00561FE6">
            <w:pPr>
              <w:autoSpaceDE w:val="0"/>
              <w:autoSpaceDN w:val="0"/>
              <w:adjustRightInd w:val="0"/>
              <w:spacing w:line="240" w:lineRule="auto"/>
              <w:outlineLvl w:val="0"/>
              <w:rPr>
                <w:rFonts w:eastAsia="Calibri"/>
              </w:rPr>
            </w:pPr>
            <w:r>
              <w:rPr>
                <w:rFonts w:eastAsia="Calibri"/>
              </w:rPr>
              <w:t xml:space="preserve">в 20 __ году - </w:t>
            </w:r>
          </w:p>
          <w:p w:rsidR="00A9572E" w:rsidRDefault="00A9572E" w:rsidP="00561FE6">
            <w:pPr>
              <w:autoSpaceDE w:val="0"/>
              <w:autoSpaceDN w:val="0"/>
              <w:adjustRightInd w:val="0"/>
              <w:spacing w:line="240" w:lineRule="auto"/>
              <w:outlineLvl w:val="0"/>
              <w:rPr>
                <w:rFonts w:eastAsia="Calibri"/>
              </w:rPr>
            </w:pPr>
          </w:p>
        </w:tc>
      </w:tr>
      <w:tr w:rsidR="00A9572E" w:rsidRPr="00DB6009" w:rsidTr="00561FE6">
        <w:tc>
          <w:tcPr>
            <w:tcW w:w="612" w:type="dxa"/>
            <w:vMerge/>
            <w:tcBorders>
              <w:left w:val="single" w:sz="4" w:space="0" w:color="auto"/>
              <w:right w:val="single" w:sz="4" w:space="0" w:color="auto"/>
            </w:tcBorders>
            <w:shd w:val="clear" w:color="auto" w:fill="auto"/>
          </w:tcPr>
          <w:p w:rsidR="00A9572E" w:rsidRPr="00DB6009" w:rsidRDefault="00A9572E"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A9572E" w:rsidRPr="00DB6009" w:rsidRDefault="00A9572E"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A9572E" w:rsidRDefault="00A9572E" w:rsidP="00561FE6">
            <w:pPr>
              <w:autoSpaceDE w:val="0"/>
              <w:autoSpaceDN w:val="0"/>
              <w:adjustRightInd w:val="0"/>
              <w:spacing w:line="240" w:lineRule="auto"/>
              <w:outlineLvl w:val="0"/>
              <w:rPr>
                <w:rFonts w:eastAsia="Calibri"/>
              </w:rPr>
            </w:pPr>
          </w:p>
          <w:p w:rsidR="00A9572E" w:rsidRDefault="00A9572E" w:rsidP="00561FE6">
            <w:pPr>
              <w:autoSpaceDE w:val="0"/>
              <w:autoSpaceDN w:val="0"/>
              <w:adjustRightInd w:val="0"/>
              <w:spacing w:line="240" w:lineRule="auto"/>
              <w:outlineLvl w:val="0"/>
              <w:rPr>
                <w:rFonts w:eastAsia="Calibri"/>
              </w:rPr>
            </w:pPr>
            <w:r>
              <w:rPr>
                <w:rFonts w:eastAsia="Calibri"/>
              </w:rPr>
              <w:t xml:space="preserve">в 20__ году - </w:t>
            </w:r>
          </w:p>
          <w:p w:rsidR="00A9572E" w:rsidRDefault="00A9572E" w:rsidP="00561FE6">
            <w:pPr>
              <w:autoSpaceDE w:val="0"/>
              <w:autoSpaceDN w:val="0"/>
              <w:adjustRightInd w:val="0"/>
              <w:spacing w:line="240" w:lineRule="auto"/>
              <w:outlineLvl w:val="0"/>
              <w:rPr>
                <w:rFonts w:eastAsia="Calibri"/>
              </w:rPr>
            </w:pPr>
          </w:p>
        </w:tc>
      </w:tr>
      <w:tr w:rsidR="00A9572E" w:rsidRPr="00DB6009" w:rsidTr="00561FE6">
        <w:tc>
          <w:tcPr>
            <w:tcW w:w="612" w:type="dxa"/>
            <w:vMerge/>
            <w:tcBorders>
              <w:left w:val="single" w:sz="4" w:space="0" w:color="auto"/>
              <w:bottom w:val="single" w:sz="4" w:space="0" w:color="auto"/>
              <w:right w:val="single" w:sz="4" w:space="0" w:color="auto"/>
            </w:tcBorders>
            <w:shd w:val="clear" w:color="auto" w:fill="auto"/>
          </w:tcPr>
          <w:p w:rsidR="00A9572E" w:rsidRPr="00DB6009" w:rsidRDefault="00A9572E"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A9572E" w:rsidRPr="00DB6009" w:rsidRDefault="00A9572E"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A9572E" w:rsidRDefault="00A9572E" w:rsidP="00561FE6">
            <w:pPr>
              <w:autoSpaceDE w:val="0"/>
              <w:autoSpaceDN w:val="0"/>
              <w:adjustRightInd w:val="0"/>
              <w:spacing w:line="240" w:lineRule="auto"/>
              <w:outlineLvl w:val="0"/>
              <w:rPr>
                <w:rFonts w:eastAsia="Calibri"/>
              </w:rPr>
            </w:pPr>
          </w:p>
          <w:p w:rsidR="00A9572E" w:rsidRDefault="00A9572E" w:rsidP="00561FE6">
            <w:pPr>
              <w:autoSpaceDE w:val="0"/>
              <w:autoSpaceDN w:val="0"/>
              <w:adjustRightInd w:val="0"/>
              <w:spacing w:line="240" w:lineRule="auto"/>
              <w:outlineLvl w:val="0"/>
              <w:rPr>
                <w:rFonts w:eastAsia="Calibri"/>
              </w:rPr>
            </w:pPr>
            <w:r>
              <w:rPr>
                <w:rFonts w:eastAsia="Calibri"/>
              </w:rPr>
              <w:t xml:space="preserve">в 20__ году - </w:t>
            </w:r>
          </w:p>
          <w:p w:rsidR="00A9572E" w:rsidRDefault="00A9572E" w:rsidP="00561FE6">
            <w:pPr>
              <w:autoSpaceDE w:val="0"/>
              <w:autoSpaceDN w:val="0"/>
              <w:adjustRightInd w:val="0"/>
              <w:spacing w:line="240" w:lineRule="auto"/>
              <w:outlineLvl w:val="0"/>
              <w:rPr>
                <w:rFonts w:eastAsia="Calibri"/>
              </w:rPr>
            </w:pPr>
          </w:p>
        </w:tc>
      </w:tr>
      <w:tr w:rsidR="00A9572E" w:rsidRPr="00DB6009" w:rsidTr="00561FE6">
        <w:tc>
          <w:tcPr>
            <w:tcW w:w="612" w:type="dxa"/>
            <w:shd w:val="clear" w:color="auto" w:fill="auto"/>
          </w:tcPr>
          <w:p w:rsidR="00A9572E" w:rsidRPr="00DB6009" w:rsidRDefault="00A9572E" w:rsidP="00561FE6">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A9572E" w:rsidRPr="00DB6009" w:rsidRDefault="00A9572E" w:rsidP="00561FE6">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A9572E" w:rsidRPr="00B4088F" w:rsidRDefault="00A9572E" w:rsidP="00561FE6">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A9572E" w:rsidRPr="00B4088F" w:rsidRDefault="00A9572E" w:rsidP="00561FE6">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A9572E" w:rsidRPr="00DB6009" w:rsidRDefault="00A9572E"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A9572E" w:rsidRPr="00DB6009" w:rsidRDefault="00A9572E" w:rsidP="00561FE6">
            <w:pPr>
              <w:autoSpaceDE w:val="0"/>
              <w:autoSpaceDN w:val="0"/>
              <w:adjustRightInd w:val="0"/>
              <w:spacing w:line="240" w:lineRule="auto"/>
              <w:outlineLvl w:val="0"/>
              <w:rPr>
                <w:rFonts w:eastAsia="Calibri"/>
                <w:i/>
              </w:rPr>
            </w:pPr>
          </w:p>
        </w:tc>
      </w:tr>
      <w:tr w:rsidR="00A9572E" w:rsidRPr="00DB6009" w:rsidTr="00561FE6">
        <w:tc>
          <w:tcPr>
            <w:tcW w:w="612" w:type="dxa"/>
            <w:shd w:val="clear" w:color="auto" w:fill="auto"/>
          </w:tcPr>
          <w:p w:rsidR="00A9572E" w:rsidRPr="00DB6009" w:rsidRDefault="00A9572E" w:rsidP="00561FE6">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A9572E" w:rsidRPr="00DB6009" w:rsidRDefault="00A9572E" w:rsidP="00561FE6">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A9572E" w:rsidRPr="00DB6009" w:rsidRDefault="00A9572E" w:rsidP="00561FE6">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A9572E" w:rsidRPr="00DB6009" w:rsidRDefault="00A9572E"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A9572E" w:rsidRPr="00DB6009" w:rsidRDefault="00A9572E" w:rsidP="00561FE6">
            <w:pPr>
              <w:autoSpaceDE w:val="0"/>
              <w:autoSpaceDN w:val="0"/>
              <w:adjustRightInd w:val="0"/>
              <w:spacing w:line="240" w:lineRule="auto"/>
              <w:outlineLvl w:val="0"/>
              <w:rPr>
                <w:rFonts w:eastAsia="Calibri"/>
                <w:i/>
              </w:rPr>
            </w:pPr>
          </w:p>
        </w:tc>
      </w:tr>
    </w:tbl>
    <w:p w:rsidR="00A9572E" w:rsidRPr="00DB6009" w:rsidRDefault="00A9572E" w:rsidP="00A9572E">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98" w:name="_Toc439170690"/>
      <w:bookmarkStart w:id="799" w:name="_Toc439172792"/>
      <w:bookmarkStart w:id="800" w:name="_Toc439173236"/>
      <w:bookmarkStart w:id="801" w:name="_Toc439238232"/>
    </w:p>
    <w:bookmarkEnd w:id="798"/>
    <w:bookmarkEnd w:id="799"/>
    <w:bookmarkEnd w:id="800"/>
    <w:bookmarkEnd w:id="801"/>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2" w:name="_Toc125426243"/>
      <w:bookmarkStart w:id="803" w:name="_Toc396984070"/>
      <w:bookmarkStart w:id="804" w:name="_Toc423423673"/>
      <w:r>
        <w:br w:type="page"/>
      </w:r>
    </w:p>
    <w:p w:rsidR="004F4D80" w:rsidRPr="007417E6" w:rsidRDefault="004F4D80" w:rsidP="004F4D80">
      <w:pPr>
        <w:pStyle w:val="3"/>
        <w:rPr>
          <w:sz w:val="22"/>
        </w:rPr>
      </w:pPr>
      <w:bookmarkStart w:id="805" w:name="_Toc439170691"/>
      <w:bookmarkStart w:id="806" w:name="_Toc439172793"/>
      <w:bookmarkStart w:id="807" w:name="_Toc439173237"/>
      <w:bookmarkStart w:id="808" w:name="_Toc439238233"/>
      <w:bookmarkStart w:id="809" w:name="_Toc439252780"/>
      <w:bookmarkStart w:id="810" w:name="_Toc439323754"/>
      <w:bookmarkStart w:id="811" w:name="_Toc440357152"/>
      <w:bookmarkStart w:id="812" w:name="_Toc440359707"/>
      <w:bookmarkStart w:id="813" w:name="_Toc440632171"/>
      <w:bookmarkStart w:id="814" w:name="_Toc440875991"/>
      <w:bookmarkStart w:id="815" w:name="_Toc441131323"/>
      <w:r>
        <w:rPr>
          <w:szCs w:val="24"/>
        </w:rPr>
        <w:lastRenderedPageBreak/>
        <w:t>Инструкции по заполнению</w:t>
      </w:r>
      <w:bookmarkEnd w:id="802"/>
      <w:r>
        <w:rPr>
          <w:szCs w:val="24"/>
        </w:rPr>
        <w:t xml:space="preserve"> Анкеты </w:t>
      </w:r>
      <w:r w:rsidR="00C236C0">
        <w:rPr>
          <w:szCs w:val="24"/>
        </w:rPr>
        <w:t>Участник</w:t>
      </w:r>
      <w:r>
        <w:rPr>
          <w:szCs w:val="24"/>
        </w:rPr>
        <w:t>а</w:t>
      </w:r>
      <w:bookmarkEnd w:id="803"/>
      <w:bookmarkEnd w:id="804"/>
      <w:bookmarkEnd w:id="805"/>
      <w:bookmarkEnd w:id="806"/>
      <w:bookmarkEnd w:id="807"/>
      <w:bookmarkEnd w:id="808"/>
      <w:bookmarkEnd w:id="809"/>
      <w:bookmarkEnd w:id="810"/>
      <w:bookmarkEnd w:id="811"/>
      <w:bookmarkEnd w:id="812"/>
      <w:bookmarkEnd w:id="813"/>
      <w:bookmarkEnd w:id="814"/>
      <w:bookmarkEnd w:id="81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1254B3">
        <w:rPr>
          <w:sz w:val="24"/>
          <w:szCs w:val="24"/>
        </w:rPr>
        <w:fldChar w:fldCharType="begin"/>
      </w:r>
      <w:r w:rsidR="00D56F8C">
        <w:rPr>
          <w:sz w:val="24"/>
          <w:szCs w:val="24"/>
        </w:rPr>
        <w:instrText xml:space="preserve"> REF _Ref55336310 \r \h </w:instrText>
      </w:r>
      <w:r w:rsidR="001254B3">
        <w:rPr>
          <w:sz w:val="24"/>
          <w:szCs w:val="24"/>
        </w:rPr>
      </w:r>
      <w:r w:rsidR="001254B3">
        <w:rPr>
          <w:sz w:val="24"/>
          <w:szCs w:val="24"/>
        </w:rPr>
        <w:fldChar w:fldCharType="separate"/>
      </w:r>
      <w:r w:rsidR="00DD5546">
        <w:rPr>
          <w:sz w:val="24"/>
          <w:szCs w:val="24"/>
        </w:rPr>
        <w:t>5.1</w:t>
      </w:r>
      <w:r w:rsidR="001254B3">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16" w:name="_Ref55336378"/>
      <w:bookmarkStart w:id="817" w:name="_Toc57314676"/>
      <w:bookmarkStart w:id="818" w:name="_Toc69728990"/>
      <w:bookmarkStart w:id="819" w:name="_Toc98253942"/>
      <w:bookmarkStart w:id="820" w:name="_Toc165173868"/>
      <w:bookmarkStart w:id="821" w:name="_Toc423423674"/>
      <w:bookmarkStart w:id="822" w:name="_Toc441131324"/>
      <w:r w:rsidRPr="00F647F7">
        <w:lastRenderedPageBreak/>
        <w:t>Справка о перечне и годовых объемах выполнения аналогичных договоров (форма 7)</w:t>
      </w:r>
      <w:bookmarkEnd w:id="816"/>
      <w:bookmarkEnd w:id="817"/>
      <w:bookmarkEnd w:id="818"/>
      <w:bookmarkEnd w:id="819"/>
      <w:bookmarkEnd w:id="820"/>
      <w:bookmarkEnd w:id="821"/>
      <w:bookmarkEnd w:id="822"/>
    </w:p>
    <w:p w:rsidR="004F4D80" w:rsidRPr="00D904EF" w:rsidRDefault="004F4D80" w:rsidP="004F4D80">
      <w:pPr>
        <w:pStyle w:val="3"/>
        <w:rPr>
          <w:szCs w:val="24"/>
        </w:rPr>
      </w:pPr>
      <w:bookmarkStart w:id="823" w:name="_Toc98253943"/>
      <w:bookmarkStart w:id="824" w:name="_Toc157248195"/>
      <w:bookmarkStart w:id="825" w:name="_Toc157496564"/>
      <w:bookmarkStart w:id="826" w:name="_Toc158206103"/>
      <w:bookmarkStart w:id="827" w:name="_Toc164057788"/>
      <w:bookmarkStart w:id="828" w:name="_Toc164137138"/>
      <w:bookmarkStart w:id="829" w:name="_Toc164161298"/>
      <w:bookmarkStart w:id="830" w:name="_Toc165173869"/>
      <w:bookmarkStart w:id="831" w:name="_Toc439170693"/>
      <w:bookmarkStart w:id="832" w:name="_Toc439172795"/>
      <w:bookmarkStart w:id="833" w:name="_Toc439173239"/>
      <w:bookmarkStart w:id="834" w:name="_Toc439238235"/>
      <w:bookmarkStart w:id="835" w:name="_Toc439252782"/>
      <w:bookmarkStart w:id="836" w:name="_Toc439323756"/>
      <w:bookmarkStart w:id="837" w:name="_Toc440357154"/>
      <w:bookmarkStart w:id="838" w:name="_Toc440359709"/>
      <w:bookmarkStart w:id="839" w:name="_Toc440632173"/>
      <w:bookmarkStart w:id="840" w:name="_Toc440875993"/>
      <w:bookmarkStart w:id="841" w:name="_Toc441131325"/>
      <w:r w:rsidRPr="00D904EF">
        <w:rPr>
          <w:szCs w:val="24"/>
        </w:rPr>
        <w:t>Форма Справки о перечне и годовых объемах выполнения аналогичных договоров</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2" w:name="_Toc98253944"/>
      <w:bookmarkStart w:id="843" w:name="_Toc157248196"/>
      <w:bookmarkStart w:id="844" w:name="_Toc157496565"/>
      <w:bookmarkStart w:id="845" w:name="_Toc158206104"/>
      <w:bookmarkStart w:id="846" w:name="_Toc164057789"/>
      <w:bookmarkStart w:id="847" w:name="_Toc164137139"/>
      <w:bookmarkStart w:id="848" w:name="_Toc164161299"/>
      <w:bookmarkStart w:id="849" w:name="_Toc165173870"/>
      <w:r>
        <w:rPr>
          <w:szCs w:val="24"/>
        </w:rPr>
        <w:br w:type="page"/>
      </w:r>
    </w:p>
    <w:p w:rsidR="004F4D80" w:rsidRPr="00D904EF" w:rsidRDefault="004F4D80" w:rsidP="004F4D80">
      <w:pPr>
        <w:pStyle w:val="3"/>
        <w:rPr>
          <w:szCs w:val="24"/>
        </w:rPr>
      </w:pPr>
      <w:bookmarkStart w:id="850" w:name="_Toc439170694"/>
      <w:bookmarkStart w:id="851" w:name="_Toc439172796"/>
      <w:bookmarkStart w:id="852" w:name="_Toc439173240"/>
      <w:bookmarkStart w:id="853" w:name="_Toc439238236"/>
      <w:bookmarkStart w:id="854" w:name="_Toc439252783"/>
      <w:bookmarkStart w:id="855" w:name="_Toc439323757"/>
      <w:bookmarkStart w:id="856" w:name="_Toc440357155"/>
      <w:bookmarkStart w:id="857" w:name="_Toc440359710"/>
      <w:bookmarkStart w:id="858" w:name="_Toc440632174"/>
      <w:bookmarkStart w:id="859" w:name="_Toc440875994"/>
      <w:bookmarkStart w:id="860" w:name="_Toc441131326"/>
      <w:r w:rsidRPr="00D904EF">
        <w:rPr>
          <w:szCs w:val="24"/>
        </w:rPr>
        <w:lastRenderedPageBreak/>
        <w:t>Инструкции по заполнению</w:t>
      </w:r>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254B3">
        <w:rPr>
          <w:sz w:val="24"/>
          <w:szCs w:val="24"/>
        </w:rPr>
        <w:fldChar w:fldCharType="begin"/>
      </w:r>
      <w:r w:rsidR="00D90031">
        <w:rPr>
          <w:sz w:val="24"/>
          <w:szCs w:val="24"/>
        </w:rPr>
        <w:instrText xml:space="preserve"> REF _Ref55336310 \r \h </w:instrText>
      </w:r>
      <w:r w:rsidR="001254B3">
        <w:rPr>
          <w:sz w:val="24"/>
          <w:szCs w:val="24"/>
        </w:rPr>
      </w:r>
      <w:r w:rsidR="001254B3">
        <w:rPr>
          <w:sz w:val="24"/>
          <w:szCs w:val="24"/>
        </w:rPr>
        <w:fldChar w:fldCharType="separate"/>
      </w:r>
      <w:r w:rsidR="00DD5546">
        <w:rPr>
          <w:sz w:val="24"/>
          <w:szCs w:val="24"/>
        </w:rPr>
        <w:t>5.1</w:t>
      </w:r>
      <w:r w:rsidR="001254B3">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254B3">
        <w:rPr>
          <w:sz w:val="24"/>
          <w:szCs w:val="24"/>
        </w:rPr>
        <w:fldChar w:fldCharType="begin"/>
      </w:r>
      <w:r w:rsidR="00D90031">
        <w:rPr>
          <w:sz w:val="24"/>
          <w:szCs w:val="24"/>
        </w:rPr>
        <w:instrText xml:space="preserve"> REF _Ref440274159 \r \h </w:instrText>
      </w:r>
      <w:r w:rsidR="001254B3">
        <w:rPr>
          <w:sz w:val="24"/>
          <w:szCs w:val="24"/>
        </w:rPr>
      </w:r>
      <w:r w:rsidR="001254B3">
        <w:rPr>
          <w:sz w:val="24"/>
          <w:szCs w:val="24"/>
        </w:rPr>
        <w:fldChar w:fldCharType="separate"/>
      </w:r>
      <w:r w:rsidR="00DD5546">
        <w:rPr>
          <w:sz w:val="24"/>
          <w:szCs w:val="24"/>
        </w:rPr>
        <w:t>4</w:t>
      </w:r>
      <w:r w:rsidR="001254B3">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1" w:name="_Ref55336398"/>
      <w:bookmarkStart w:id="862" w:name="_Toc57314678"/>
      <w:bookmarkStart w:id="863" w:name="_Toc69728992"/>
      <w:bookmarkStart w:id="864" w:name="_Toc98253948"/>
      <w:bookmarkStart w:id="865" w:name="_Toc165173874"/>
      <w:bookmarkStart w:id="866" w:name="_Toc423423676"/>
      <w:bookmarkStart w:id="867" w:name="_Toc441131327"/>
      <w:r w:rsidRPr="00F647F7">
        <w:lastRenderedPageBreak/>
        <w:t xml:space="preserve">Справка о кадровых ресурсах (форма </w:t>
      </w:r>
      <w:r w:rsidR="000D67AD">
        <w:t>8</w:t>
      </w:r>
      <w:r w:rsidRPr="00F647F7">
        <w:t>)</w:t>
      </w:r>
      <w:bookmarkEnd w:id="861"/>
      <w:bookmarkEnd w:id="862"/>
      <w:bookmarkEnd w:id="863"/>
      <w:bookmarkEnd w:id="864"/>
      <w:bookmarkEnd w:id="865"/>
      <w:bookmarkEnd w:id="866"/>
      <w:bookmarkEnd w:id="867"/>
    </w:p>
    <w:p w:rsidR="004F4D80" w:rsidRPr="00D904EF" w:rsidRDefault="004F4D80" w:rsidP="004F4D80">
      <w:pPr>
        <w:pStyle w:val="3"/>
        <w:rPr>
          <w:szCs w:val="24"/>
        </w:rPr>
      </w:pPr>
      <w:bookmarkStart w:id="868" w:name="_Toc98253949"/>
      <w:bookmarkStart w:id="869" w:name="_Toc157248201"/>
      <w:bookmarkStart w:id="870" w:name="_Toc157496570"/>
      <w:bookmarkStart w:id="871" w:name="_Toc158206109"/>
      <w:bookmarkStart w:id="872" w:name="_Toc164057794"/>
      <w:bookmarkStart w:id="873" w:name="_Toc164137144"/>
      <w:bookmarkStart w:id="874" w:name="_Toc164161304"/>
      <w:bookmarkStart w:id="875" w:name="_Toc165173875"/>
      <w:bookmarkStart w:id="876" w:name="_Toc439170699"/>
      <w:bookmarkStart w:id="877" w:name="_Toc439172801"/>
      <w:bookmarkStart w:id="878" w:name="_Toc439173245"/>
      <w:bookmarkStart w:id="879" w:name="_Toc439238241"/>
      <w:bookmarkStart w:id="880" w:name="_Toc439252788"/>
      <w:bookmarkStart w:id="881" w:name="_Toc439323762"/>
      <w:bookmarkStart w:id="882" w:name="_Toc440357160"/>
      <w:bookmarkStart w:id="883" w:name="_Toc440359712"/>
      <w:bookmarkStart w:id="884" w:name="_Toc440632176"/>
      <w:bookmarkStart w:id="885" w:name="_Toc440875996"/>
      <w:bookmarkStart w:id="886" w:name="_Toc441131328"/>
      <w:r w:rsidRPr="00D904EF">
        <w:rPr>
          <w:szCs w:val="24"/>
        </w:rPr>
        <w:t>Форма Справки о кадровых ресурсах</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87" w:name="_Toc98253950"/>
      <w:bookmarkStart w:id="888" w:name="_Toc157248202"/>
      <w:bookmarkStart w:id="889" w:name="_Toc157496571"/>
      <w:bookmarkStart w:id="890" w:name="_Toc158206110"/>
      <w:bookmarkStart w:id="891" w:name="_Toc164057795"/>
      <w:bookmarkStart w:id="892" w:name="_Toc164137145"/>
      <w:bookmarkStart w:id="893" w:name="_Toc164161305"/>
      <w:bookmarkStart w:id="894" w:name="_Toc165173876"/>
      <w:r>
        <w:rPr>
          <w:b/>
          <w:szCs w:val="24"/>
        </w:rPr>
        <w:br w:type="page"/>
      </w:r>
    </w:p>
    <w:p w:rsidR="004F4D80" w:rsidRPr="00D904EF" w:rsidRDefault="004F4D80" w:rsidP="004F4D80">
      <w:pPr>
        <w:pStyle w:val="3"/>
        <w:rPr>
          <w:szCs w:val="24"/>
        </w:rPr>
      </w:pPr>
      <w:bookmarkStart w:id="895" w:name="_Toc439170700"/>
      <w:bookmarkStart w:id="896" w:name="_Toc439172802"/>
      <w:bookmarkStart w:id="897" w:name="_Toc439173246"/>
      <w:bookmarkStart w:id="898" w:name="_Toc439238242"/>
      <w:bookmarkStart w:id="899" w:name="_Toc439252789"/>
      <w:bookmarkStart w:id="900" w:name="_Toc439323763"/>
      <w:bookmarkStart w:id="901" w:name="_Toc440357161"/>
      <w:bookmarkStart w:id="902" w:name="_Toc440359713"/>
      <w:bookmarkStart w:id="903" w:name="_Toc440632177"/>
      <w:bookmarkStart w:id="904" w:name="_Toc440875997"/>
      <w:bookmarkStart w:id="905" w:name="_Toc441131329"/>
      <w:r w:rsidRPr="00D904EF">
        <w:rPr>
          <w:szCs w:val="24"/>
        </w:rPr>
        <w:lastRenderedPageBreak/>
        <w:t>Инструкции по заполнению</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254B3">
        <w:rPr>
          <w:sz w:val="24"/>
          <w:szCs w:val="24"/>
        </w:rPr>
        <w:fldChar w:fldCharType="begin"/>
      </w:r>
      <w:r w:rsidR="00D90031">
        <w:rPr>
          <w:sz w:val="24"/>
          <w:szCs w:val="24"/>
        </w:rPr>
        <w:instrText xml:space="preserve"> REF _Ref55336310 \r \h </w:instrText>
      </w:r>
      <w:r w:rsidR="001254B3">
        <w:rPr>
          <w:sz w:val="24"/>
          <w:szCs w:val="24"/>
        </w:rPr>
      </w:r>
      <w:r w:rsidR="001254B3">
        <w:rPr>
          <w:sz w:val="24"/>
          <w:szCs w:val="24"/>
        </w:rPr>
        <w:fldChar w:fldCharType="separate"/>
      </w:r>
      <w:r w:rsidR="00DD5546">
        <w:rPr>
          <w:sz w:val="24"/>
          <w:szCs w:val="24"/>
        </w:rPr>
        <w:t>5.1</w:t>
      </w:r>
      <w:r w:rsidR="001254B3">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Toc165173881"/>
      <w:bookmarkStart w:id="907" w:name="_Ref194749267"/>
      <w:bookmarkStart w:id="908" w:name="_Toc423423677"/>
      <w:bookmarkStart w:id="909" w:name="_Ref440271993"/>
      <w:bookmarkStart w:id="910" w:name="_Ref440274659"/>
      <w:bookmarkStart w:id="911" w:name="_Toc441131330"/>
      <w:bookmarkStart w:id="912" w:name="_Ref90381523"/>
      <w:bookmarkStart w:id="913" w:name="_Toc90385124"/>
      <w:bookmarkStart w:id="914" w:name="_Ref96861029"/>
      <w:bookmarkStart w:id="915" w:name="_Toc97651410"/>
      <w:bookmarkStart w:id="916"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6"/>
      <w:bookmarkEnd w:id="907"/>
      <w:bookmarkEnd w:id="908"/>
      <w:bookmarkEnd w:id="909"/>
      <w:bookmarkEnd w:id="910"/>
      <w:bookmarkEnd w:id="911"/>
    </w:p>
    <w:p w:rsidR="004F4D80" w:rsidRPr="00D904EF" w:rsidRDefault="004F4D80" w:rsidP="004F4D80">
      <w:pPr>
        <w:pStyle w:val="3"/>
        <w:rPr>
          <w:szCs w:val="24"/>
        </w:rPr>
      </w:pPr>
      <w:bookmarkStart w:id="917" w:name="_Toc97651411"/>
      <w:bookmarkStart w:id="918" w:name="_Toc98253956"/>
      <w:bookmarkStart w:id="919" w:name="_Toc157248208"/>
      <w:bookmarkStart w:id="920" w:name="_Toc157496577"/>
      <w:bookmarkStart w:id="921" w:name="_Toc158206116"/>
      <w:bookmarkStart w:id="922" w:name="_Toc164057801"/>
      <w:bookmarkStart w:id="923" w:name="_Toc164137151"/>
      <w:bookmarkStart w:id="924" w:name="_Toc164161311"/>
      <w:bookmarkStart w:id="925" w:name="_Toc165173882"/>
      <w:bookmarkStart w:id="926" w:name="_Toc439170702"/>
      <w:bookmarkStart w:id="927" w:name="_Toc439172804"/>
      <w:bookmarkStart w:id="928" w:name="_Toc439173248"/>
      <w:bookmarkStart w:id="929" w:name="_Toc439238244"/>
      <w:bookmarkStart w:id="930" w:name="_Toc439252791"/>
      <w:bookmarkStart w:id="931" w:name="_Toc439323765"/>
      <w:bookmarkStart w:id="932" w:name="_Toc440357163"/>
      <w:bookmarkStart w:id="933" w:name="_Toc440359715"/>
      <w:bookmarkStart w:id="934" w:name="_Toc440632179"/>
      <w:bookmarkStart w:id="935" w:name="_Toc440875999"/>
      <w:bookmarkStart w:id="936" w:name="_Toc441131331"/>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37" w:name="_Toc97651412"/>
      <w:bookmarkStart w:id="938" w:name="_Toc98253957"/>
      <w:bookmarkStart w:id="939" w:name="_Toc157248209"/>
      <w:bookmarkStart w:id="940" w:name="_Toc157496578"/>
      <w:bookmarkStart w:id="941" w:name="_Toc158206117"/>
      <w:bookmarkStart w:id="942" w:name="_Toc164057802"/>
      <w:bookmarkStart w:id="943" w:name="_Toc164137152"/>
      <w:bookmarkStart w:id="944" w:name="_Toc164161312"/>
      <w:bookmarkStart w:id="945" w:name="_Toc165173883"/>
      <w:r>
        <w:rPr>
          <w:b/>
          <w:szCs w:val="24"/>
        </w:rPr>
        <w:br w:type="page"/>
      </w:r>
    </w:p>
    <w:p w:rsidR="004F4D80" w:rsidRPr="00D904EF" w:rsidRDefault="004F4D80" w:rsidP="004F4D80">
      <w:pPr>
        <w:pStyle w:val="3"/>
        <w:rPr>
          <w:szCs w:val="24"/>
        </w:rPr>
      </w:pPr>
      <w:bookmarkStart w:id="946" w:name="_Toc439170703"/>
      <w:bookmarkStart w:id="947" w:name="_Toc439172805"/>
      <w:bookmarkStart w:id="948" w:name="_Toc439173249"/>
      <w:bookmarkStart w:id="949" w:name="_Toc439238245"/>
      <w:bookmarkStart w:id="950" w:name="_Toc439252792"/>
      <w:bookmarkStart w:id="951" w:name="_Toc439323766"/>
      <w:bookmarkStart w:id="952" w:name="_Toc440357164"/>
      <w:bookmarkStart w:id="953" w:name="_Toc440359716"/>
      <w:bookmarkStart w:id="954" w:name="_Toc440632180"/>
      <w:bookmarkStart w:id="955" w:name="_Toc440876000"/>
      <w:bookmarkStart w:id="956" w:name="_Toc441131332"/>
      <w:r w:rsidRPr="00D904EF">
        <w:rPr>
          <w:szCs w:val="24"/>
        </w:rPr>
        <w:lastRenderedPageBreak/>
        <w:t>Инструкции по заполнению</w:t>
      </w:r>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254B3">
        <w:rPr>
          <w:sz w:val="24"/>
          <w:szCs w:val="24"/>
        </w:rPr>
        <w:fldChar w:fldCharType="begin"/>
      </w:r>
      <w:r w:rsidR="00D90031">
        <w:rPr>
          <w:sz w:val="24"/>
          <w:szCs w:val="24"/>
        </w:rPr>
        <w:instrText xml:space="preserve"> REF _Ref55336310 \r \h </w:instrText>
      </w:r>
      <w:r w:rsidR="001254B3">
        <w:rPr>
          <w:sz w:val="24"/>
          <w:szCs w:val="24"/>
        </w:rPr>
      </w:r>
      <w:r w:rsidR="001254B3">
        <w:rPr>
          <w:sz w:val="24"/>
          <w:szCs w:val="24"/>
        </w:rPr>
        <w:fldChar w:fldCharType="separate"/>
      </w:r>
      <w:r w:rsidR="00DD5546">
        <w:rPr>
          <w:sz w:val="24"/>
          <w:szCs w:val="24"/>
        </w:rPr>
        <w:t>5.1</w:t>
      </w:r>
      <w:r w:rsidR="001254B3">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7" w:name="_Ref257131475"/>
      <w:bookmarkStart w:id="958" w:name="_Toc351552284"/>
      <w:bookmarkStart w:id="959" w:name="_Toc396983131"/>
      <w:bookmarkStart w:id="960" w:name="_Toc423423679"/>
      <w:bookmarkStart w:id="961" w:name="_Ref440270984"/>
      <w:bookmarkStart w:id="962" w:name="_Ref440275030"/>
      <w:bookmarkStart w:id="963" w:name="_Toc441131333"/>
      <w:bookmarkEnd w:id="912"/>
      <w:bookmarkEnd w:id="913"/>
      <w:bookmarkEnd w:id="914"/>
      <w:bookmarkEnd w:id="915"/>
      <w:bookmarkEnd w:id="916"/>
      <w:r>
        <w:rPr>
          <w:sz w:val="22"/>
          <w:szCs w:val="22"/>
        </w:rPr>
        <w:lastRenderedPageBreak/>
        <w:t>Письмо</w:t>
      </w:r>
      <w:r w:rsidRPr="007417E6">
        <w:rPr>
          <w:sz w:val="22"/>
          <w:szCs w:val="22"/>
        </w:rPr>
        <w:t xml:space="preserve"> </w:t>
      </w:r>
      <w:bookmarkEnd w:id="957"/>
      <w:r>
        <w:rPr>
          <w:sz w:val="22"/>
          <w:szCs w:val="22"/>
        </w:rPr>
        <w:t>производителя продукции (форма 1</w:t>
      </w:r>
      <w:r w:rsidR="000D67AD">
        <w:rPr>
          <w:sz w:val="22"/>
          <w:szCs w:val="22"/>
        </w:rPr>
        <w:t>0</w:t>
      </w:r>
      <w:r>
        <w:rPr>
          <w:sz w:val="22"/>
          <w:szCs w:val="22"/>
        </w:rPr>
        <w:t>)</w:t>
      </w:r>
      <w:bookmarkEnd w:id="958"/>
      <w:bookmarkEnd w:id="959"/>
      <w:bookmarkEnd w:id="960"/>
      <w:bookmarkEnd w:id="961"/>
      <w:bookmarkEnd w:id="962"/>
      <w:bookmarkEnd w:id="963"/>
    </w:p>
    <w:p w:rsidR="004F4D80" w:rsidRPr="00F647F7" w:rsidRDefault="004F4D80" w:rsidP="004F4D80">
      <w:pPr>
        <w:pStyle w:val="3"/>
        <w:rPr>
          <w:szCs w:val="24"/>
        </w:rPr>
      </w:pPr>
      <w:bookmarkStart w:id="964" w:name="_Toc439170708"/>
      <w:bookmarkStart w:id="965" w:name="_Toc439172810"/>
      <w:bookmarkStart w:id="966" w:name="_Toc439173251"/>
      <w:bookmarkStart w:id="967" w:name="_Toc439252794"/>
      <w:bookmarkStart w:id="968" w:name="_Toc439323768"/>
      <w:bookmarkStart w:id="969" w:name="_Toc440357166"/>
      <w:bookmarkStart w:id="970" w:name="_Toc440359718"/>
      <w:bookmarkStart w:id="971" w:name="_Toc440632182"/>
      <w:bookmarkStart w:id="972" w:name="_Toc440876002"/>
      <w:bookmarkStart w:id="973" w:name="_Toc441131334"/>
      <w:r w:rsidRPr="00F647F7">
        <w:rPr>
          <w:szCs w:val="24"/>
        </w:rPr>
        <w:t>Форма письма производителя продукции</w:t>
      </w:r>
      <w:bookmarkEnd w:id="964"/>
      <w:bookmarkEnd w:id="965"/>
      <w:bookmarkEnd w:id="966"/>
      <w:bookmarkEnd w:id="967"/>
      <w:bookmarkEnd w:id="968"/>
      <w:bookmarkEnd w:id="969"/>
      <w:bookmarkEnd w:id="970"/>
      <w:bookmarkEnd w:id="971"/>
      <w:bookmarkEnd w:id="972"/>
      <w:bookmarkEnd w:id="97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A9038A" w:rsidRPr="007417E6" w:rsidRDefault="00A9038A" w:rsidP="00A9038A">
      <w:pPr>
        <w:tabs>
          <w:tab w:val="left" w:pos="5670"/>
        </w:tabs>
        <w:spacing w:line="240" w:lineRule="auto"/>
        <w:ind w:firstLine="0"/>
        <w:jc w:val="left"/>
        <w:rPr>
          <w:vertAlign w:val="subscript"/>
        </w:rPr>
      </w:pPr>
      <w:r w:rsidRPr="000C323D">
        <w:rPr>
          <w:vertAlign w:val="subscript"/>
        </w:rPr>
        <w:t xml:space="preserve">указывается предмет запроса предложений в соответствии с п. </w:t>
      </w:r>
      <w:fldSimple w:instr=" REF _Ref440275279 \r \h  \* MERGEFORMAT ">
        <w:r w:rsidR="00DD5546" w:rsidRPr="00DD5546">
          <w:rPr>
            <w:vertAlign w:val="subscript"/>
          </w:rPr>
          <w:t>1.1.4</w:t>
        </w:r>
      </w:fldSimple>
      <w:r w:rsidRPr="000C323D">
        <w:rPr>
          <w:vertAlign w:val="subscript"/>
        </w:rPr>
        <w:t xml:space="preserve"> 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4"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5" w:name="_Toc423423680"/>
      <w:bookmarkStart w:id="976" w:name="_Ref440272035"/>
      <w:bookmarkStart w:id="977" w:name="_Ref440274733"/>
      <w:bookmarkStart w:id="978" w:name="_Toc441131335"/>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4"/>
      <w:bookmarkEnd w:id="975"/>
      <w:bookmarkEnd w:id="976"/>
      <w:bookmarkEnd w:id="977"/>
      <w:bookmarkEnd w:id="978"/>
    </w:p>
    <w:p w:rsidR="004F4D80" w:rsidRPr="00E87023" w:rsidRDefault="004F4D80" w:rsidP="004F4D80">
      <w:pPr>
        <w:pStyle w:val="3"/>
        <w:rPr>
          <w:sz w:val="22"/>
        </w:rPr>
      </w:pPr>
      <w:bookmarkStart w:id="979" w:name="_Toc343690584"/>
      <w:bookmarkStart w:id="980" w:name="_Toc372294428"/>
      <w:bookmarkStart w:id="981" w:name="_Toc379288896"/>
      <w:bookmarkStart w:id="982" w:name="_Toc384734780"/>
      <w:bookmarkStart w:id="983" w:name="_Toc396984078"/>
      <w:bookmarkStart w:id="984" w:name="_Toc423423681"/>
      <w:bookmarkStart w:id="985" w:name="_Toc439170710"/>
      <w:bookmarkStart w:id="986" w:name="_Toc439172812"/>
      <w:bookmarkStart w:id="987" w:name="_Toc439173253"/>
      <w:bookmarkStart w:id="988" w:name="_Toc439238249"/>
      <w:bookmarkStart w:id="989" w:name="_Toc439252796"/>
      <w:bookmarkStart w:id="990" w:name="_Toc439323770"/>
      <w:bookmarkStart w:id="991" w:name="_Toc440357168"/>
      <w:bookmarkStart w:id="992" w:name="_Toc440359720"/>
      <w:bookmarkStart w:id="993" w:name="_Toc440632184"/>
      <w:bookmarkStart w:id="994" w:name="_Toc440876004"/>
      <w:bookmarkStart w:id="995" w:name="_Toc441131336"/>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96" w:name="_Toc343690585"/>
      <w:bookmarkStart w:id="997" w:name="_Toc372294429"/>
      <w:bookmarkStart w:id="998" w:name="_Toc379288897"/>
      <w:bookmarkStart w:id="999" w:name="_Toc384734781"/>
      <w:bookmarkStart w:id="1000" w:name="_Toc396984079"/>
      <w:bookmarkStart w:id="1001" w:name="_Toc423423682"/>
      <w:bookmarkStart w:id="1002" w:name="_Toc439170711"/>
      <w:bookmarkStart w:id="1003" w:name="_Toc439172813"/>
      <w:bookmarkStart w:id="1004" w:name="_Toc439173254"/>
      <w:bookmarkStart w:id="1005" w:name="_Toc439238250"/>
      <w:bookmarkStart w:id="1006" w:name="_Toc439252797"/>
      <w:bookmarkStart w:id="1007" w:name="_Toc439323771"/>
      <w:bookmarkStart w:id="1008" w:name="_Toc440357169"/>
      <w:bookmarkStart w:id="1009" w:name="_Toc440359721"/>
      <w:bookmarkStart w:id="1010" w:name="_Toc440632185"/>
      <w:bookmarkStart w:id="1011" w:name="_Toc440876005"/>
      <w:bookmarkStart w:id="1012" w:name="_Toc441131337"/>
      <w:r w:rsidRPr="00D27071">
        <w:rPr>
          <w:szCs w:val="24"/>
        </w:rPr>
        <w:lastRenderedPageBreak/>
        <w:t>Инструкции по заполнению</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254B3">
        <w:rPr>
          <w:sz w:val="24"/>
          <w:szCs w:val="24"/>
        </w:rPr>
        <w:fldChar w:fldCharType="begin"/>
      </w:r>
      <w:r w:rsidR="00D90031">
        <w:rPr>
          <w:sz w:val="24"/>
          <w:szCs w:val="24"/>
        </w:rPr>
        <w:instrText xml:space="preserve"> REF _Ref55336310 \r \h </w:instrText>
      </w:r>
      <w:r w:rsidR="001254B3">
        <w:rPr>
          <w:sz w:val="24"/>
          <w:szCs w:val="24"/>
        </w:rPr>
      </w:r>
      <w:r w:rsidR="001254B3">
        <w:rPr>
          <w:sz w:val="24"/>
          <w:szCs w:val="24"/>
        </w:rPr>
        <w:fldChar w:fldCharType="separate"/>
      </w:r>
      <w:r w:rsidR="00DD5546">
        <w:rPr>
          <w:sz w:val="24"/>
          <w:szCs w:val="24"/>
        </w:rPr>
        <w:t>5.1</w:t>
      </w:r>
      <w:r w:rsidR="001254B3">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3"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4" w:name="_Toc423423683"/>
      <w:bookmarkStart w:id="1015" w:name="_Ref440272051"/>
      <w:bookmarkStart w:id="1016" w:name="_Ref440274744"/>
      <w:bookmarkStart w:id="1017" w:name="_Toc441131338"/>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3"/>
      <w:bookmarkEnd w:id="1014"/>
      <w:bookmarkEnd w:id="1015"/>
      <w:bookmarkEnd w:id="1016"/>
      <w:bookmarkEnd w:id="1017"/>
    </w:p>
    <w:p w:rsidR="004F4D80" w:rsidRPr="008C4223" w:rsidRDefault="004F4D80" w:rsidP="004F4D80">
      <w:pPr>
        <w:pStyle w:val="3"/>
        <w:rPr>
          <w:szCs w:val="24"/>
        </w:rPr>
      </w:pPr>
      <w:bookmarkStart w:id="1018" w:name="_Toc343690587"/>
      <w:bookmarkStart w:id="1019" w:name="_Toc372294431"/>
      <w:bookmarkStart w:id="1020" w:name="_Toc379288899"/>
      <w:bookmarkStart w:id="1021" w:name="_Toc384734783"/>
      <w:bookmarkStart w:id="1022" w:name="_Toc396984081"/>
      <w:bookmarkStart w:id="1023" w:name="_Toc423423684"/>
      <w:bookmarkStart w:id="1024" w:name="_Toc439170713"/>
      <w:bookmarkStart w:id="1025" w:name="_Toc439172815"/>
      <w:bookmarkStart w:id="1026" w:name="_Toc439173256"/>
      <w:bookmarkStart w:id="1027" w:name="_Toc439238252"/>
      <w:bookmarkStart w:id="1028" w:name="_Toc439252799"/>
      <w:bookmarkStart w:id="1029" w:name="_Toc439323773"/>
      <w:bookmarkStart w:id="1030" w:name="_Toc440357171"/>
      <w:bookmarkStart w:id="1031" w:name="_Toc440359723"/>
      <w:bookmarkStart w:id="1032" w:name="_Toc440632187"/>
      <w:bookmarkStart w:id="1033" w:name="_Toc440876007"/>
      <w:bookmarkStart w:id="1034" w:name="_Toc441131339"/>
      <w:r w:rsidRPr="008C4223">
        <w:rPr>
          <w:szCs w:val="24"/>
        </w:rPr>
        <w:t xml:space="preserve">Форма </w:t>
      </w:r>
      <w:bookmarkEnd w:id="1018"/>
      <w:bookmarkEnd w:id="1019"/>
      <w:bookmarkEnd w:id="1020"/>
      <w:bookmarkEnd w:id="1021"/>
      <w:bookmarkEnd w:id="1022"/>
      <w:bookmarkEnd w:id="1023"/>
      <w:bookmarkEnd w:id="1024"/>
      <w:bookmarkEnd w:id="1025"/>
      <w:bookmarkEnd w:id="1026"/>
      <w:bookmarkEnd w:id="1027"/>
      <w:bookmarkEnd w:id="1028"/>
      <w:r w:rsidR="000D70B6" w:rsidRPr="000D70B6">
        <w:rPr>
          <w:szCs w:val="24"/>
        </w:rPr>
        <w:t>Согласия на обработку персональных данных</w:t>
      </w:r>
      <w:bookmarkEnd w:id="1029"/>
      <w:bookmarkEnd w:id="1030"/>
      <w:bookmarkEnd w:id="1031"/>
      <w:bookmarkEnd w:id="1032"/>
      <w:bookmarkEnd w:id="1033"/>
      <w:bookmarkEnd w:id="1034"/>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35" w:name="_Toc439252801"/>
      <w:bookmarkStart w:id="1036" w:name="_Toc439323774"/>
      <w:bookmarkStart w:id="1037" w:name="_Toc440357172"/>
      <w:bookmarkStart w:id="1038" w:name="_Toc440359724"/>
      <w:bookmarkStart w:id="1039" w:name="_Toc440632188"/>
      <w:bookmarkStart w:id="1040" w:name="_Toc440876008"/>
      <w:bookmarkStart w:id="1041" w:name="_Toc441131340"/>
      <w:r w:rsidRPr="005A2CAE">
        <w:rPr>
          <w:szCs w:val="24"/>
        </w:rPr>
        <w:lastRenderedPageBreak/>
        <w:t>Инструкции по заполнению</w:t>
      </w:r>
      <w:bookmarkEnd w:id="1035"/>
      <w:bookmarkEnd w:id="1036"/>
      <w:bookmarkEnd w:id="1037"/>
      <w:bookmarkEnd w:id="1038"/>
      <w:bookmarkEnd w:id="1039"/>
      <w:bookmarkEnd w:id="1040"/>
      <w:bookmarkEnd w:id="104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2" w:name="_Ref440272256"/>
      <w:bookmarkStart w:id="1043" w:name="_Ref440272678"/>
      <w:bookmarkStart w:id="1044" w:name="_Ref440274944"/>
      <w:bookmarkStart w:id="1045" w:name="_Toc441131341"/>
      <w:r w:rsidRPr="007A6A39">
        <w:lastRenderedPageBreak/>
        <w:t>Соглашение о неустойке (форма 1</w:t>
      </w:r>
      <w:r w:rsidR="000D67AD">
        <w:t>3</w:t>
      </w:r>
      <w:r w:rsidRPr="007A6A39">
        <w:t>)</w:t>
      </w:r>
      <w:bookmarkEnd w:id="1042"/>
      <w:bookmarkEnd w:id="1043"/>
      <w:bookmarkEnd w:id="1044"/>
      <w:bookmarkEnd w:id="1045"/>
    </w:p>
    <w:p w:rsidR="007A6A39" w:rsidRPr="007A6A39" w:rsidRDefault="007A6A39" w:rsidP="007A6A39">
      <w:pPr>
        <w:pStyle w:val="3"/>
        <w:rPr>
          <w:szCs w:val="24"/>
        </w:rPr>
      </w:pPr>
      <w:bookmarkStart w:id="1046" w:name="_Toc439170715"/>
      <w:bookmarkStart w:id="1047" w:name="_Toc439172817"/>
      <w:bookmarkStart w:id="1048" w:name="_Toc439173259"/>
      <w:bookmarkStart w:id="1049" w:name="_Toc439238255"/>
      <w:bookmarkStart w:id="1050" w:name="_Toc439252803"/>
      <w:bookmarkStart w:id="1051" w:name="_Toc439323776"/>
      <w:bookmarkStart w:id="1052" w:name="_Toc440357174"/>
      <w:bookmarkStart w:id="1053" w:name="_Toc440359726"/>
      <w:bookmarkStart w:id="1054" w:name="_Toc440632190"/>
      <w:bookmarkStart w:id="1055" w:name="_Toc440876010"/>
      <w:bookmarkStart w:id="1056" w:name="_Toc441131342"/>
      <w:r w:rsidRPr="007A6A39">
        <w:rPr>
          <w:szCs w:val="24"/>
        </w:rPr>
        <w:t>Форма соглашени</w:t>
      </w:r>
      <w:r w:rsidR="00E47073">
        <w:rPr>
          <w:szCs w:val="24"/>
        </w:rPr>
        <w:t>я</w:t>
      </w:r>
      <w:r w:rsidRPr="007A6A39">
        <w:rPr>
          <w:szCs w:val="24"/>
        </w:rPr>
        <w:t xml:space="preserve"> о неустойке</w:t>
      </w:r>
      <w:bookmarkEnd w:id="1046"/>
      <w:bookmarkEnd w:id="1047"/>
      <w:bookmarkEnd w:id="1048"/>
      <w:bookmarkEnd w:id="1049"/>
      <w:bookmarkEnd w:id="1050"/>
      <w:bookmarkEnd w:id="1051"/>
      <w:bookmarkEnd w:id="1052"/>
      <w:bookmarkEnd w:id="1053"/>
      <w:bookmarkEnd w:id="1054"/>
      <w:bookmarkEnd w:id="1055"/>
      <w:bookmarkEnd w:id="105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793B92" w:rsidRPr="007A6A39" w:rsidRDefault="00793B92" w:rsidP="00793B92">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93B92" w:rsidRPr="007A6A39" w:rsidRDefault="00793B92" w:rsidP="00793B92">
      <w:pPr>
        <w:pStyle w:val="afd"/>
        <w:ind w:firstLine="709"/>
        <w:rPr>
          <w:sz w:val="24"/>
          <w:szCs w:val="24"/>
        </w:rPr>
      </w:pP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793B92"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1254B3">
        <w:rPr>
          <w:vertAlign w:val="subscript"/>
        </w:rPr>
        <w:fldChar w:fldCharType="begin"/>
      </w:r>
      <w:r>
        <w:rPr>
          <w:vertAlign w:val="subscript"/>
        </w:rPr>
        <w:instrText xml:space="preserve"> REF _Ref440275279 \r \h </w:instrText>
      </w:r>
      <w:r w:rsidR="001254B3">
        <w:rPr>
          <w:vertAlign w:val="subscript"/>
        </w:rPr>
      </w:r>
      <w:r w:rsidR="001254B3">
        <w:rPr>
          <w:vertAlign w:val="subscript"/>
        </w:rPr>
        <w:fldChar w:fldCharType="separate"/>
      </w:r>
      <w:r w:rsidR="00DD5546">
        <w:rPr>
          <w:vertAlign w:val="subscript"/>
        </w:rPr>
        <w:t>1.1.4</w:t>
      </w:r>
      <w:r w:rsidR="001254B3">
        <w:rPr>
          <w:vertAlign w:val="subscript"/>
        </w:rPr>
        <w:fldChar w:fldCharType="end"/>
      </w:r>
      <w:r>
        <w:rPr>
          <w:vertAlign w:val="subscript"/>
        </w:rPr>
        <w:t xml:space="preserve"> </w:t>
      </w:r>
      <w:r w:rsidRPr="00D904EF">
        <w:rPr>
          <w:vertAlign w:val="subscript"/>
        </w:rPr>
        <w:t>Документации по запросу предложений</w:t>
      </w:r>
    </w:p>
    <w:p w:rsidR="00793B92" w:rsidRDefault="00793B92" w:rsidP="00793B92">
      <w:pPr>
        <w:pStyle w:val="afd"/>
        <w:tabs>
          <w:tab w:val="clear" w:pos="9360"/>
        </w:tabs>
        <w:suppressAutoHyphens w:val="0"/>
        <w:jc w:val="both"/>
        <w:rPr>
          <w:sz w:val="24"/>
          <w:szCs w:val="24"/>
        </w:rPr>
      </w:pPr>
    </w:p>
    <w:p w:rsidR="00793B92" w:rsidRPr="007A6A39" w:rsidRDefault="00793B92" w:rsidP="00793B92">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1F48"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1254B3">
        <w:rPr>
          <w:vertAlign w:val="subscript"/>
        </w:rPr>
        <w:fldChar w:fldCharType="begin"/>
      </w:r>
      <w:r>
        <w:rPr>
          <w:vertAlign w:val="subscript"/>
        </w:rPr>
        <w:instrText xml:space="preserve"> REF _Ref440275279 \r \h </w:instrText>
      </w:r>
      <w:r w:rsidR="001254B3">
        <w:rPr>
          <w:vertAlign w:val="subscript"/>
        </w:rPr>
      </w:r>
      <w:r w:rsidR="001254B3">
        <w:rPr>
          <w:vertAlign w:val="subscript"/>
        </w:rPr>
        <w:fldChar w:fldCharType="separate"/>
      </w:r>
      <w:r w:rsidR="00DD5546">
        <w:rPr>
          <w:vertAlign w:val="subscript"/>
        </w:rPr>
        <w:t>1.1.4</w:t>
      </w:r>
      <w:r w:rsidR="001254B3">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CB550A">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57" w:name="_Toc439170716"/>
      <w:bookmarkStart w:id="1058" w:name="_Toc439172818"/>
      <w:bookmarkStart w:id="1059" w:name="_Toc439173260"/>
      <w:bookmarkStart w:id="1060" w:name="_Toc439238256"/>
      <w:bookmarkStart w:id="1061" w:name="_Toc439252804"/>
      <w:bookmarkStart w:id="1062" w:name="_Toc439323777"/>
      <w:bookmarkStart w:id="1063" w:name="_Toc440357175"/>
      <w:bookmarkStart w:id="1064" w:name="_Toc440359727"/>
      <w:bookmarkStart w:id="1065" w:name="_Toc440632191"/>
      <w:bookmarkStart w:id="1066" w:name="_Toc440876011"/>
      <w:bookmarkStart w:id="1067" w:name="_Toc441131343"/>
      <w:r w:rsidRPr="007857E5">
        <w:rPr>
          <w:szCs w:val="24"/>
        </w:rPr>
        <w:lastRenderedPageBreak/>
        <w:t>Инструкции по заполнению</w:t>
      </w:r>
      <w:bookmarkEnd w:id="1057"/>
      <w:bookmarkEnd w:id="1058"/>
      <w:bookmarkEnd w:id="1059"/>
      <w:bookmarkEnd w:id="1060"/>
      <w:bookmarkEnd w:id="1061"/>
      <w:bookmarkEnd w:id="1062"/>
      <w:bookmarkEnd w:id="1063"/>
      <w:bookmarkEnd w:id="1064"/>
      <w:bookmarkEnd w:id="1065"/>
      <w:bookmarkEnd w:id="1066"/>
      <w:bookmarkEnd w:id="106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254B3">
        <w:rPr>
          <w:sz w:val="24"/>
          <w:szCs w:val="24"/>
        </w:rPr>
        <w:fldChar w:fldCharType="begin"/>
      </w:r>
      <w:r w:rsidR="00D90031">
        <w:rPr>
          <w:sz w:val="24"/>
          <w:szCs w:val="24"/>
        </w:rPr>
        <w:instrText xml:space="preserve"> REF _Ref55336310 \r \h </w:instrText>
      </w:r>
      <w:r w:rsidR="001254B3">
        <w:rPr>
          <w:sz w:val="24"/>
          <w:szCs w:val="24"/>
        </w:rPr>
      </w:r>
      <w:r w:rsidR="001254B3">
        <w:rPr>
          <w:sz w:val="24"/>
          <w:szCs w:val="24"/>
        </w:rPr>
        <w:fldChar w:fldCharType="separate"/>
      </w:r>
      <w:r w:rsidR="00DD5546">
        <w:rPr>
          <w:sz w:val="24"/>
          <w:szCs w:val="24"/>
        </w:rPr>
        <w:t>5.1</w:t>
      </w:r>
      <w:r w:rsidR="001254B3">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793B92" w:rsidRPr="00793B92" w:rsidRDefault="00793B92" w:rsidP="007857E5">
      <w:pPr>
        <w:pStyle w:val="aff6"/>
        <w:numPr>
          <w:ilvl w:val="3"/>
          <w:numId w:val="1"/>
        </w:numPr>
        <w:tabs>
          <w:tab w:val="num" w:pos="1134"/>
          <w:tab w:val="num" w:pos="1276"/>
        </w:tabs>
        <w:suppressAutoHyphens w:val="0"/>
        <w:spacing w:before="100" w:beforeAutospacing="1" w:line="240" w:lineRule="auto"/>
        <w:rPr>
          <w:sz w:val="24"/>
          <w:szCs w:val="24"/>
        </w:rPr>
      </w:pPr>
      <w:r w:rsidRPr="00793B92">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68" w:name="_Ref440272274"/>
      <w:bookmarkStart w:id="1069" w:name="_Ref440274756"/>
      <w:bookmarkStart w:id="1070" w:name="_Toc441131344"/>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8"/>
      <w:bookmarkEnd w:id="1069"/>
      <w:bookmarkEnd w:id="1070"/>
    </w:p>
    <w:p w:rsidR="007857E5" w:rsidRPr="00E47073" w:rsidRDefault="007857E5" w:rsidP="007857E5">
      <w:pPr>
        <w:pStyle w:val="3"/>
        <w:rPr>
          <w:szCs w:val="24"/>
        </w:rPr>
      </w:pPr>
      <w:bookmarkStart w:id="1071" w:name="_Toc439170718"/>
      <w:bookmarkStart w:id="1072" w:name="_Toc439172820"/>
      <w:bookmarkStart w:id="1073" w:name="_Toc439173262"/>
      <w:bookmarkStart w:id="1074" w:name="_Toc439238258"/>
      <w:bookmarkStart w:id="1075" w:name="_Toc439252806"/>
      <w:bookmarkStart w:id="1076" w:name="_Toc439323779"/>
      <w:bookmarkStart w:id="1077" w:name="_Toc440357177"/>
      <w:bookmarkStart w:id="1078" w:name="_Toc440359729"/>
      <w:bookmarkStart w:id="1079" w:name="_Toc440632193"/>
      <w:bookmarkStart w:id="1080" w:name="_Toc440876013"/>
      <w:bookmarkStart w:id="1081" w:name="_Toc441131345"/>
      <w:r w:rsidRPr="00E47073">
        <w:rPr>
          <w:szCs w:val="24"/>
        </w:rPr>
        <w:t xml:space="preserve">Форма </w:t>
      </w:r>
      <w:bookmarkEnd w:id="1071"/>
      <w:r w:rsidR="00E47073" w:rsidRPr="00E47073">
        <w:rPr>
          <w:szCs w:val="24"/>
        </w:rPr>
        <w:t>согласия Участника налоговым органам на разглашение сведений, составляющих налоговую тайну</w:t>
      </w:r>
      <w:bookmarkEnd w:id="1072"/>
      <w:bookmarkEnd w:id="1073"/>
      <w:bookmarkEnd w:id="1074"/>
      <w:bookmarkEnd w:id="1075"/>
      <w:bookmarkEnd w:id="1076"/>
      <w:bookmarkEnd w:id="1077"/>
      <w:bookmarkEnd w:id="1078"/>
      <w:bookmarkEnd w:id="1079"/>
      <w:bookmarkEnd w:id="1080"/>
      <w:bookmarkEnd w:id="108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2" w:name="_Toc300142269"/>
      <w:bookmarkStart w:id="1083" w:name="_Toc309735391"/>
      <w:bookmarkStart w:id="108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2"/>
      <w:r w:rsidRPr="007857E5">
        <w:rPr>
          <w:b/>
          <w:bCs w:val="0"/>
          <w:snapToGrid w:val="0"/>
          <w:sz w:val="24"/>
          <w:szCs w:val="24"/>
        </w:rPr>
        <w:t xml:space="preserve"> </w:t>
      </w:r>
      <w:bookmarkEnd w:id="1083"/>
      <w:bookmarkEnd w:id="108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85" w:name="_Toc439170719"/>
      <w:bookmarkStart w:id="1086" w:name="_Toc439172821"/>
      <w:bookmarkStart w:id="1087" w:name="_Toc439173263"/>
      <w:bookmarkStart w:id="1088" w:name="_Toc439238259"/>
      <w:bookmarkStart w:id="1089" w:name="_Toc439252807"/>
      <w:bookmarkStart w:id="1090" w:name="_Toc439323780"/>
      <w:bookmarkStart w:id="1091" w:name="_Toc440357178"/>
      <w:bookmarkStart w:id="1092" w:name="_Toc440359730"/>
      <w:bookmarkStart w:id="1093" w:name="_Toc440632194"/>
      <w:bookmarkStart w:id="1094" w:name="_Toc440876014"/>
      <w:bookmarkStart w:id="1095" w:name="_Toc441131346"/>
      <w:r w:rsidRPr="007857E5">
        <w:rPr>
          <w:szCs w:val="24"/>
        </w:rPr>
        <w:lastRenderedPageBreak/>
        <w:t>Инструкции по заполнению</w:t>
      </w:r>
      <w:bookmarkEnd w:id="1085"/>
      <w:bookmarkEnd w:id="1086"/>
      <w:bookmarkEnd w:id="1087"/>
      <w:bookmarkEnd w:id="1088"/>
      <w:bookmarkEnd w:id="1089"/>
      <w:bookmarkEnd w:id="1090"/>
      <w:bookmarkEnd w:id="1091"/>
      <w:bookmarkEnd w:id="1092"/>
      <w:bookmarkEnd w:id="1093"/>
      <w:bookmarkEnd w:id="1094"/>
      <w:bookmarkEnd w:id="109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254B3">
        <w:rPr>
          <w:sz w:val="24"/>
          <w:szCs w:val="24"/>
        </w:rPr>
        <w:fldChar w:fldCharType="begin"/>
      </w:r>
      <w:r w:rsidR="00D90031">
        <w:rPr>
          <w:sz w:val="24"/>
          <w:szCs w:val="24"/>
        </w:rPr>
        <w:instrText xml:space="preserve"> REF _Ref55336310 \r \h </w:instrText>
      </w:r>
      <w:r w:rsidR="001254B3">
        <w:rPr>
          <w:sz w:val="24"/>
          <w:szCs w:val="24"/>
        </w:rPr>
      </w:r>
      <w:r w:rsidR="001254B3">
        <w:rPr>
          <w:sz w:val="24"/>
          <w:szCs w:val="24"/>
        </w:rPr>
        <w:fldChar w:fldCharType="separate"/>
      </w:r>
      <w:r w:rsidR="00DD5546">
        <w:rPr>
          <w:sz w:val="24"/>
          <w:szCs w:val="24"/>
        </w:rPr>
        <w:t>5.1</w:t>
      </w:r>
      <w:r w:rsidR="001254B3">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96" w:name="_Ref93268095"/>
      <w:bookmarkStart w:id="1097" w:name="_Ref93268099"/>
      <w:bookmarkStart w:id="1098" w:name="_Toc98253958"/>
      <w:bookmarkStart w:id="1099" w:name="_Toc165173884"/>
      <w:bookmarkStart w:id="1100" w:name="_Toc423423678"/>
      <w:bookmarkStart w:id="1101" w:name="_Ref440272510"/>
      <w:bookmarkStart w:id="1102" w:name="_Ref440274961"/>
      <w:bookmarkStart w:id="1103" w:name="_Toc441131347"/>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6"/>
      <w:bookmarkEnd w:id="1097"/>
      <w:bookmarkEnd w:id="1098"/>
      <w:bookmarkEnd w:id="1099"/>
      <w:bookmarkEnd w:id="1100"/>
      <w:bookmarkEnd w:id="1101"/>
      <w:bookmarkEnd w:id="1102"/>
      <w:bookmarkEnd w:id="110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04" w:name="_Toc90385125"/>
      <w:bookmarkStart w:id="1105" w:name="_Toc439170705"/>
      <w:bookmarkStart w:id="1106" w:name="_Toc439172807"/>
      <w:bookmarkStart w:id="1107" w:name="_Toc439173268"/>
      <w:bookmarkStart w:id="1108" w:name="_Toc439238264"/>
      <w:bookmarkStart w:id="1109" w:name="_Toc439252812"/>
      <w:bookmarkStart w:id="1110" w:name="_Toc439323785"/>
      <w:bookmarkStart w:id="1111" w:name="_Toc440357183"/>
      <w:bookmarkStart w:id="1112" w:name="_Toc440359735"/>
      <w:bookmarkStart w:id="1113" w:name="_Toc440632199"/>
      <w:bookmarkStart w:id="1114" w:name="_Toc440876016"/>
      <w:bookmarkStart w:id="1115" w:name="_Toc441131348"/>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4"/>
      <w:bookmarkEnd w:id="1105"/>
      <w:bookmarkEnd w:id="1106"/>
      <w:bookmarkEnd w:id="1107"/>
      <w:bookmarkEnd w:id="1108"/>
      <w:bookmarkEnd w:id="1109"/>
      <w:bookmarkEnd w:id="1110"/>
      <w:bookmarkEnd w:id="1111"/>
      <w:bookmarkEnd w:id="1112"/>
      <w:bookmarkEnd w:id="1113"/>
      <w:bookmarkEnd w:id="1114"/>
      <w:bookmarkEnd w:id="111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16" w:name="_Toc90385126"/>
      <w:bookmarkStart w:id="1117" w:name="_Toc98253959"/>
      <w:bookmarkStart w:id="1118" w:name="_Toc157248211"/>
      <w:bookmarkStart w:id="1119" w:name="_Toc157496580"/>
      <w:bookmarkStart w:id="1120" w:name="_Toc158206119"/>
      <w:bookmarkStart w:id="1121" w:name="_Toc164057804"/>
      <w:bookmarkStart w:id="1122" w:name="_Toc164137154"/>
      <w:bookmarkStart w:id="1123" w:name="_Toc164161314"/>
      <w:bookmarkStart w:id="1124" w:name="_Toc165173885"/>
      <w:r>
        <w:rPr>
          <w:b/>
          <w:szCs w:val="24"/>
        </w:rPr>
        <w:br w:type="page"/>
      </w:r>
    </w:p>
    <w:p w:rsidR="00635719" w:rsidRPr="00D904EF" w:rsidRDefault="00635719" w:rsidP="00635719">
      <w:pPr>
        <w:pStyle w:val="3"/>
        <w:rPr>
          <w:szCs w:val="24"/>
        </w:rPr>
      </w:pPr>
      <w:bookmarkStart w:id="1125" w:name="_Toc439170706"/>
      <w:bookmarkStart w:id="1126" w:name="_Toc439172808"/>
      <w:bookmarkStart w:id="1127" w:name="_Toc439173269"/>
      <w:bookmarkStart w:id="1128" w:name="_Toc439238265"/>
      <w:bookmarkStart w:id="1129" w:name="_Toc439252813"/>
      <w:bookmarkStart w:id="1130" w:name="_Toc439323786"/>
      <w:bookmarkStart w:id="1131" w:name="_Toc440357184"/>
      <w:bookmarkStart w:id="1132" w:name="_Toc440359736"/>
      <w:bookmarkStart w:id="1133" w:name="_Toc440632200"/>
      <w:bookmarkStart w:id="1134" w:name="_Toc440876017"/>
      <w:bookmarkStart w:id="1135" w:name="_Toc441131349"/>
      <w:r w:rsidRPr="00D904EF">
        <w:rPr>
          <w:szCs w:val="24"/>
        </w:rPr>
        <w:lastRenderedPageBreak/>
        <w:t>Инструкции по заполнению</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254B3">
        <w:rPr>
          <w:sz w:val="24"/>
          <w:szCs w:val="24"/>
        </w:rPr>
        <w:fldChar w:fldCharType="begin"/>
      </w:r>
      <w:r w:rsidR="00D90031">
        <w:rPr>
          <w:sz w:val="24"/>
          <w:szCs w:val="24"/>
        </w:rPr>
        <w:instrText xml:space="preserve"> REF _Ref191386461 \r \h </w:instrText>
      </w:r>
      <w:r w:rsidR="001254B3">
        <w:rPr>
          <w:sz w:val="24"/>
          <w:szCs w:val="24"/>
        </w:rPr>
      </w:r>
      <w:r w:rsidR="001254B3">
        <w:rPr>
          <w:sz w:val="24"/>
          <w:szCs w:val="24"/>
        </w:rPr>
        <w:fldChar w:fldCharType="separate"/>
      </w:r>
      <w:r w:rsidR="00DD5546">
        <w:rPr>
          <w:sz w:val="24"/>
          <w:szCs w:val="24"/>
        </w:rPr>
        <w:t>3.3.10</w:t>
      </w:r>
      <w:r w:rsidR="001254B3">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254B3">
        <w:rPr>
          <w:sz w:val="24"/>
          <w:szCs w:val="24"/>
        </w:rPr>
        <w:fldChar w:fldCharType="begin"/>
      </w:r>
      <w:r w:rsidR="00D90031">
        <w:rPr>
          <w:sz w:val="24"/>
          <w:szCs w:val="24"/>
        </w:rPr>
        <w:instrText xml:space="preserve"> REF _Ref55336310 \r \h </w:instrText>
      </w:r>
      <w:r w:rsidR="001254B3">
        <w:rPr>
          <w:sz w:val="24"/>
          <w:szCs w:val="24"/>
        </w:rPr>
      </w:r>
      <w:r w:rsidR="001254B3">
        <w:rPr>
          <w:sz w:val="24"/>
          <w:szCs w:val="24"/>
        </w:rPr>
        <w:fldChar w:fldCharType="separate"/>
      </w:r>
      <w:r w:rsidR="00DD5546">
        <w:rPr>
          <w:sz w:val="24"/>
          <w:szCs w:val="24"/>
        </w:rPr>
        <w:t>5.1</w:t>
      </w:r>
      <w:r w:rsidR="001254B3">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BA0806" w:rsidRPr="00BA0806">
        <w:rPr>
          <w:bCs w:val="0"/>
          <w:sz w:val="24"/>
          <w:szCs w:val="24"/>
        </w:rPr>
        <w:t xml:space="preserve"> </w:t>
      </w:r>
      <w:r w:rsidR="00BA0806" w:rsidRPr="009A70A4">
        <w:rPr>
          <w:bCs w:val="0"/>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1254B3">
        <w:rPr>
          <w:sz w:val="24"/>
          <w:szCs w:val="24"/>
        </w:rPr>
        <w:fldChar w:fldCharType="begin"/>
      </w:r>
      <w:r w:rsidR="00D90031">
        <w:rPr>
          <w:sz w:val="24"/>
          <w:szCs w:val="24"/>
        </w:rPr>
        <w:instrText xml:space="preserve"> REF _Ref440274337 \r \h </w:instrText>
      </w:r>
      <w:r w:rsidR="001254B3">
        <w:rPr>
          <w:sz w:val="24"/>
          <w:szCs w:val="24"/>
        </w:rPr>
      </w:r>
      <w:r w:rsidR="001254B3">
        <w:rPr>
          <w:sz w:val="24"/>
          <w:szCs w:val="24"/>
        </w:rPr>
        <w:fldChar w:fldCharType="separate"/>
      </w:r>
      <w:r w:rsidR="00DD5546">
        <w:rPr>
          <w:sz w:val="24"/>
          <w:szCs w:val="24"/>
        </w:rPr>
        <w:t>5.2</w:t>
      </w:r>
      <w:r w:rsidR="001254B3">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1254B3">
        <w:rPr>
          <w:sz w:val="24"/>
          <w:szCs w:val="24"/>
        </w:rPr>
        <w:fldChar w:fldCharType="begin"/>
      </w:r>
      <w:r w:rsidR="00D90031">
        <w:rPr>
          <w:sz w:val="24"/>
          <w:szCs w:val="24"/>
        </w:rPr>
        <w:instrText xml:space="preserve"> REF _Ref440274366 \r \h </w:instrText>
      </w:r>
      <w:r w:rsidR="001254B3">
        <w:rPr>
          <w:sz w:val="24"/>
          <w:szCs w:val="24"/>
        </w:rPr>
      </w:r>
      <w:r w:rsidR="001254B3">
        <w:rPr>
          <w:sz w:val="24"/>
          <w:szCs w:val="24"/>
        </w:rPr>
        <w:fldChar w:fldCharType="separate"/>
      </w:r>
      <w:r w:rsidR="00DD5546">
        <w:rPr>
          <w:sz w:val="24"/>
          <w:szCs w:val="24"/>
        </w:rPr>
        <w:t>5.4</w:t>
      </w:r>
      <w:r w:rsidR="001254B3">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2049" w:rsidRDefault="00932049">
      <w:pPr>
        <w:spacing w:line="240" w:lineRule="auto"/>
      </w:pPr>
      <w:r>
        <w:separator/>
      </w:r>
    </w:p>
  </w:endnote>
  <w:endnote w:type="continuationSeparator" w:id="0">
    <w:p w:rsidR="00932049" w:rsidRDefault="0093204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384" w:rsidRDefault="00C12384"/>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384" w:rsidRDefault="001254B3">
    <w:pPr>
      <w:pStyle w:val="aff2"/>
      <w:framePr w:wrap="around" w:vAnchor="text" w:hAnchor="margin" w:xAlign="right" w:y="1"/>
      <w:rPr>
        <w:rStyle w:val="a6"/>
      </w:rPr>
    </w:pPr>
    <w:r>
      <w:rPr>
        <w:rStyle w:val="a6"/>
      </w:rPr>
      <w:fldChar w:fldCharType="begin"/>
    </w:r>
    <w:r w:rsidR="00C12384">
      <w:rPr>
        <w:rStyle w:val="a6"/>
      </w:rPr>
      <w:instrText xml:space="preserve">PAGE  </w:instrText>
    </w:r>
    <w:r>
      <w:rPr>
        <w:rStyle w:val="a6"/>
      </w:rPr>
      <w:fldChar w:fldCharType="end"/>
    </w:r>
  </w:p>
  <w:p w:rsidR="00C12384" w:rsidRDefault="00C12384">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384" w:rsidRDefault="00C12384"/>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384" w:rsidRDefault="00C12384"/>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384" w:rsidRPr="00FA0376" w:rsidRDefault="00C1238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1254B3" w:rsidRPr="00FA0376">
      <w:rPr>
        <w:sz w:val="16"/>
        <w:szCs w:val="16"/>
        <w:lang w:eastAsia="ru-RU"/>
      </w:rPr>
      <w:fldChar w:fldCharType="begin"/>
    </w:r>
    <w:r w:rsidRPr="00FA0376">
      <w:rPr>
        <w:sz w:val="16"/>
        <w:szCs w:val="16"/>
        <w:lang w:eastAsia="ru-RU"/>
      </w:rPr>
      <w:instrText xml:space="preserve"> PAGE </w:instrText>
    </w:r>
    <w:r w:rsidR="001254B3" w:rsidRPr="00FA0376">
      <w:rPr>
        <w:sz w:val="16"/>
        <w:szCs w:val="16"/>
        <w:lang w:eastAsia="ru-RU"/>
      </w:rPr>
      <w:fldChar w:fldCharType="separate"/>
    </w:r>
    <w:r w:rsidR="00923456">
      <w:rPr>
        <w:noProof/>
        <w:sz w:val="16"/>
        <w:szCs w:val="16"/>
        <w:lang w:eastAsia="ru-RU"/>
      </w:rPr>
      <w:t>28</w:t>
    </w:r>
    <w:r w:rsidR="001254B3" w:rsidRPr="00FA0376">
      <w:rPr>
        <w:sz w:val="16"/>
        <w:szCs w:val="16"/>
        <w:lang w:eastAsia="ru-RU"/>
      </w:rPr>
      <w:fldChar w:fldCharType="end"/>
    </w:r>
  </w:p>
  <w:p w:rsidR="00C12384" w:rsidRPr="00EE0539" w:rsidRDefault="00C12384"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A47FA7" w:rsidRPr="00A47FA7">
      <w:rPr>
        <w:sz w:val="18"/>
        <w:szCs w:val="18"/>
      </w:rPr>
      <w:t>Договора  на поставку электроизоляционных материалов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384" w:rsidRDefault="00C12384"/>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384" w:rsidRDefault="00C12384"/>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384" w:rsidRDefault="00C12384"/>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384" w:rsidRDefault="00C12384"/>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384" w:rsidRDefault="00C12384"/>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384" w:rsidRDefault="00C12384"/>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384" w:rsidRDefault="00C1238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2049" w:rsidRDefault="00932049">
      <w:pPr>
        <w:spacing w:line="240" w:lineRule="auto"/>
      </w:pPr>
      <w:r>
        <w:separator/>
      </w:r>
    </w:p>
  </w:footnote>
  <w:footnote w:type="continuationSeparator" w:id="0">
    <w:p w:rsidR="00932049" w:rsidRDefault="00932049">
      <w:pPr>
        <w:spacing w:line="240" w:lineRule="auto"/>
      </w:pPr>
      <w:r>
        <w:continuationSeparator/>
      </w:r>
    </w:p>
  </w:footnote>
  <w:footnote w:id="1">
    <w:p w:rsidR="00A9572E" w:rsidRDefault="00A9572E" w:rsidP="00A9572E">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A9572E" w:rsidRDefault="00A9572E" w:rsidP="00A9572E">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384" w:rsidRDefault="00C12384"/>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384" w:rsidRDefault="00C12384"/>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384" w:rsidRDefault="00C12384">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384" w:rsidRDefault="00C12384"/>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384" w:rsidRDefault="00C12384"/>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384" w:rsidRPr="00930031" w:rsidRDefault="00C12384"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384" w:rsidRDefault="00C12384"/>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384" w:rsidRDefault="00C12384">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384" w:rsidRDefault="00C12384"/>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384" w:rsidRDefault="00C12384"/>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384" w:rsidRDefault="00C12384">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384" w:rsidRDefault="00C12384"/>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384" w:rsidRDefault="00C12384"/>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384" w:rsidRDefault="00C12384">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384" w:rsidRDefault="00C1238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9">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2">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3">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3">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3"/>
  </w:num>
  <w:num w:numId="23">
    <w:abstractNumId w:val="99"/>
  </w:num>
  <w:num w:numId="24">
    <w:abstractNumId w:val="125"/>
  </w:num>
  <w:num w:numId="25">
    <w:abstractNumId w:val="113"/>
  </w:num>
  <w:num w:numId="26">
    <w:abstractNumId w:val="106"/>
  </w:num>
  <w:num w:numId="27">
    <w:abstractNumId w:val="75"/>
  </w:num>
  <w:num w:numId="28">
    <w:abstractNumId w:val="98"/>
  </w:num>
  <w:num w:numId="29">
    <w:abstractNumId w:val="126"/>
  </w:num>
  <w:num w:numId="30">
    <w:abstractNumId w:val="93"/>
  </w:num>
  <w:num w:numId="31">
    <w:abstractNumId w:val="94"/>
  </w:num>
  <w:num w:numId="32">
    <w:abstractNumId w:val="112"/>
  </w:num>
  <w:num w:numId="33">
    <w:abstractNumId w:val="129"/>
  </w:num>
  <w:num w:numId="34">
    <w:abstractNumId w:val="115"/>
  </w:num>
  <w:num w:numId="35">
    <w:abstractNumId w:val="105"/>
  </w:num>
  <w:num w:numId="36">
    <w:abstractNumId w:val="78"/>
  </w:num>
  <w:num w:numId="37">
    <w:abstractNumId w:val="80"/>
  </w:num>
  <w:num w:numId="38">
    <w:abstractNumId w:val="87"/>
  </w:num>
  <w:num w:numId="39">
    <w:abstractNumId w:val="95"/>
  </w:num>
  <w:num w:numId="40">
    <w:abstractNumId w:val="104"/>
  </w:num>
  <w:num w:numId="41">
    <w:abstractNumId w:val="82"/>
  </w:num>
  <w:num w:numId="42">
    <w:abstractNumId w:val="77"/>
  </w:num>
  <w:num w:numId="43">
    <w:abstractNumId w:val="128"/>
  </w:num>
  <w:num w:numId="44">
    <w:abstractNumId w:val="101"/>
  </w:num>
  <w:num w:numId="45">
    <w:abstractNumId w:val="121"/>
  </w:num>
  <w:num w:numId="46">
    <w:abstractNumId w:val="0"/>
  </w:num>
  <w:num w:numId="47">
    <w:abstractNumId w:val="107"/>
  </w:num>
  <w:num w:numId="48">
    <w:abstractNumId w:val="118"/>
  </w:num>
  <w:num w:numId="49">
    <w:abstractNumId w:val="122"/>
  </w:num>
  <w:num w:numId="50">
    <w:abstractNumId w:val="114"/>
  </w:num>
  <w:num w:numId="51">
    <w:abstractNumId w:val="134"/>
  </w:num>
  <w:num w:numId="52">
    <w:abstractNumId w:val="117"/>
  </w:num>
  <w:num w:numId="53">
    <w:abstractNumId w:val="91"/>
  </w:num>
  <w:num w:numId="54">
    <w:abstractNumId w:val="79"/>
  </w:num>
  <w:num w:numId="55">
    <w:abstractNumId w:val="124"/>
  </w:num>
  <w:num w:numId="56">
    <w:abstractNumId w:val="100"/>
  </w:num>
  <w:num w:numId="57">
    <w:abstractNumId w:val="81"/>
  </w:num>
  <w:num w:numId="58">
    <w:abstractNumId w:val="83"/>
  </w:num>
  <w:num w:numId="59">
    <w:abstractNumId w:val="71"/>
  </w:num>
  <w:num w:numId="60">
    <w:abstractNumId w:val="103"/>
  </w:num>
  <w:num w:numId="61">
    <w:abstractNumId w:val="111"/>
  </w:num>
  <w:num w:numId="62">
    <w:abstractNumId w:val="72"/>
  </w:num>
  <w:num w:numId="63">
    <w:abstractNumId w:val="89"/>
  </w:num>
  <w:num w:numId="64">
    <w:abstractNumId w:val="73"/>
  </w:num>
  <w:num w:numId="65">
    <w:abstractNumId w:val="130"/>
  </w:num>
  <w:num w:numId="66">
    <w:abstractNumId w:val="97"/>
  </w:num>
  <w:num w:numId="67">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0"/>
  </w:num>
  <w:num w:numId="69">
    <w:abstractNumId w:val="127"/>
    <w:lvlOverride w:ilvl="0">
      <w:startOverride w:val="1"/>
    </w:lvlOverride>
  </w:num>
  <w:num w:numId="70">
    <w:abstractNumId w:val="76"/>
  </w:num>
  <w:num w:numId="71">
    <w:abstractNumId w:val="132"/>
  </w:num>
  <w:num w:numId="72">
    <w:abstractNumId w:val="85"/>
  </w:num>
  <w:num w:numId="73">
    <w:abstractNumId w:val="108"/>
  </w:num>
  <w:num w:numId="74">
    <w:abstractNumId w:val="96"/>
  </w:num>
  <w:num w:numId="75">
    <w:abstractNumId w:val="110"/>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19"/>
  </w:num>
  <w:num w:numId="78">
    <w:abstractNumId w:val="131"/>
  </w:num>
  <w:num w:numId="79">
    <w:abstractNumId w:val="88"/>
  </w:num>
  <w:num w:numId="80">
    <w:abstractNumId w:val="109"/>
  </w:num>
  <w:num w:numId="81">
    <w:abstractNumId w:val="133"/>
  </w:num>
  <w:num w:numId="82">
    <w:abstractNumId w:val="90"/>
  </w:num>
  <w:num w:numId="83">
    <w:abstractNumId w:val="1"/>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32098"/>
  </w:hdrShapeDefaults>
  <w:footnotePr>
    <w:footnote w:id="-1"/>
    <w:footnote w:id="0"/>
  </w:footnotePr>
  <w:endnotePr>
    <w:endnote w:id="-1"/>
    <w:endnote w:id="0"/>
  </w:endnotePr>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81EB1"/>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0F5A88"/>
    <w:rsid w:val="00104B1E"/>
    <w:rsid w:val="00111C79"/>
    <w:rsid w:val="001124F8"/>
    <w:rsid w:val="0011547D"/>
    <w:rsid w:val="00122376"/>
    <w:rsid w:val="00123C70"/>
    <w:rsid w:val="001254B3"/>
    <w:rsid w:val="0012590A"/>
    <w:rsid w:val="0012598D"/>
    <w:rsid w:val="001324A1"/>
    <w:rsid w:val="0013328C"/>
    <w:rsid w:val="00134962"/>
    <w:rsid w:val="00136C0D"/>
    <w:rsid w:val="001519E9"/>
    <w:rsid w:val="00154781"/>
    <w:rsid w:val="00155DAF"/>
    <w:rsid w:val="00157A6B"/>
    <w:rsid w:val="0016075D"/>
    <w:rsid w:val="0016246B"/>
    <w:rsid w:val="00162A8F"/>
    <w:rsid w:val="00166CFA"/>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0F02"/>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C5E6A"/>
    <w:rsid w:val="002D41BC"/>
    <w:rsid w:val="002D4BC6"/>
    <w:rsid w:val="002E6387"/>
    <w:rsid w:val="002F3EB0"/>
    <w:rsid w:val="003032B6"/>
    <w:rsid w:val="00304CD0"/>
    <w:rsid w:val="0031026C"/>
    <w:rsid w:val="00311F48"/>
    <w:rsid w:val="003129D4"/>
    <w:rsid w:val="00312D09"/>
    <w:rsid w:val="003138BB"/>
    <w:rsid w:val="00314F66"/>
    <w:rsid w:val="00317667"/>
    <w:rsid w:val="0031766B"/>
    <w:rsid w:val="00321E72"/>
    <w:rsid w:val="00322BB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5234"/>
    <w:rsid w:val="0037230F"/>
    <w:rsid w:val="00372ED5"/>
    <w:rsid w:val="00375A91"/>
    <w:rsid w:val="003776BB"/>
    <w:rsid w:val="003803A7"/>
    <w:rsid w:val="003832F6"/>
    <w:rsid w:val="0039141F"/>
    <w:rsid w:val="00395BC1"/>
    <w:rsid w:val="00397EE5"/>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EB1"/>
    <w:rsid w:val="004360F5"/>
    <w:rsid w:val="004406A6"/>
    <w:rsid w:val="00440928"/>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6C74"/>
    <w:rsid w:val="005631D9"/>
    <w:rsid w:val="00570124"/>
    <w:rsid w:val="00572EA1"/>
    <w:rsid w:val="00581341"/>
    <w:rsid w:val="005818B2"/>
    <w:rsid w:val="00584DFA"/>
    <w:rsid w:val="00587751"/>
    <w:rsid w:val="005878D5"/>
    <w:rsid w:val="00590263"/>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A6849"/>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47401"/>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32D0A"/>
    <w:rsid w:val="008335EA"/>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3EE5"/>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35B7"/>
    <w:rsid w:val="008E6130"/>
    <w:rsid w:val="008E6AA9"/>
    <w:rsid w:val="008E7D64"/>
    <w:rsid w:val="008F1950"/>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3456"/>
    <w:rsid w:val="009268AD"/>
    <w:rsid w:val="009270B7"/>
    <w:rsid w:val="00930031"/>
    <w:rsid w:val="00932049"/>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1591"/>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3E2D"/>
    <w:rsid w:val="00A2572E"/>
    <w:rsid w:val="00A33B7C"/>
    <w:rsid w:val="00A4059F"/>
    <w:rsid w:val="00A40714"/>
    <w:rsid w:val="00A40BDF"/>
    <w:rsid w:val="00A41B88"/>
    <w:rsid w:val="00A44B30"/>
    <w:rsid w:val="00A47FA7"/>
    <w:rsid w:val="00A51D5D"/>
    <w:rsid w:val="00A5705A"/>
    <w:rsid w:val="00A600E3"/>
    <w:rsid w:val="00A6057B"/>
    <w:rsid w:val="00A639E3"/>
    <w:rsid w:val="00A72612"/>
    <w:rsid w:val="00A73BFA"/>
    <w:rsid w:val="00A773C9"/>
    <w:rsid w:val="00A77A16"/>
    <w:rsid w:val="00A805FF"/>
    <w:rsid w:val="00A8505C"/>
    <w:rsid w:val="00A900CC"/>
    <w:rsid w:val="00A9038A"/>
    <w:rsid w:val="00A92723"/>
    <w:rsid w:val="00A93A52"/>
    <w:rsid w:val="00A94355"/>
    <w:rsid w:val="00A9572E"/>
    <w:rsid w:val="00A95FEE"/>
    <w:rsid w:val="00A96E27"/>
    <w:rsid w:val="00AA02AB"/>
    <w:rsid w:val="00AB54F8"/>
    <w:rsid w:val="00AC1995"/>
    <w:rsid w:val="00AC2737"/>
    <w:rsid w:val="00AD3EBC"/>
    <w:rsid w:val="00AD4A9B"/>
    <w:rsid w:val="00AD4F60"/>
    <w:rsid w:val="00AD553C"/>
    <w:rsid w:val="00AE0B2B"/>
    <w:rsid w:val="00AE0F91"/>
    <w:rsid w:val="00AE107C"/>
    <w:rsid w:val="00AE1136"/>
    <w:rsid w:val="00AE54F9"/>
    <w:rsid w:val="00AE556B"/>
    <w:rsid w:val="00AE6158"/>
    <w:rsid w:val="00AF70A9"/>
    <w:rsid w:val="00AF7AE2"/>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1B9D"/>
    <w:rsid w:val="00B86662"/>
    <w:rsid w:val="00B910E8"/>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550A"/>
    <w:rsid w:val="00CB6141"/>
    <w:rsid w:val="00CC13BC"/>
    <w:rsid w:val="00CC3810"/>
    <w:rsid w:val="00CC4C3A"/>
    <w:rsid w:val="00CC6D7C"/>
    <w:rsid w:val="00CD0A76"/>
    <w:rsid w:val="00CD4105"/>
    <w:rsid w:val="00CD50EF"/>
    <w:rsid w:val="00CE3C78"/>
    <w:rsid w:val="00CF3523"/>
    <w:rsid w:val="00CF39D0"/>
    <w:rsid w:val="00CF531D"/>
    <w:rsid w:val="00CF6A0E"/>
    <w:rsid w:val="00D0215E"/>
    <w:rsid w:val="00D05065"/>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D5546"/>
    <w:rsid w:val="00DD5953"/>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D92"/>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795"/>
    <w:rsid w:val="00F50823"/>
    <w:rsid w:val="00F51755"/>
    <w:rsid w:val="00F5198B"/>
    <w:rsid w:val="00F53BA0"/>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2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Lykova.EI@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B91E1-1CC9-439F-A874-1D6279D66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75</Pages>
  <Words>23365</Words>
  <Characters>133183</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156236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41</cp:revision>
  <cp:lastPrinted>2015-12-29T14:27:00Z</cp:lastPrinted>
  <dcterms:created xsi:type="dcterms:W3CDTF">2016-01-18T07:59:00Z</dcterms:created>
  <dcterms:modified xsi:type="dcterms:W3CDTF">2016-03-09T08:26:00Z</dcterms:modified>
</cp:coreProperties>
</file>