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D79D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D79DE" w:rsidRPr="000D67AD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D79DE" w:rsidRPr="00D81BEF" w:rsidRDefault="005D79D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254F7C53" wp14:editId="7561466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E65B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 xml:space="preserve">на поставку </w:t>
      </w:r>
      <w:r w:rsidR="00EC0964">
        <w:rPr>
          <w:b/>
          <w:sz w:val="24"/>
          <w:szCs w:val="24"/>
        </w:rPr>
        <w:t>траверс</w:t>
      </w:r>
      <w:r w:rsidR="007556FF" w:rsidRPr="00D92664">
        <w:rPr>
          <w:b/>
          <w:sz w:val="24"/>
          <w:szCs w:val="24"/>
        </w:rPr>
        <w:t xml:space="preserve"> </w:t>
      </w:r>
    </w:p>
    <w:p w:rsidR="00717F60" w:rsidRPr="00D9266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>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ПАО «МРСК Центра» (далее – </w:t>
      </w:r>
      <w:r w:rsidR="007556FF" w:rsidRPr="005D79DE">
        <w:rPr>
          <w:iCs/>
          <w:sz w:val="24"/>
          <w:szCs w:val="24"/>
        </w:rPr>
        <w:t>Заказчик или Организатор)</w:t>
      </w:r>
      <w:r w:rsidRPr="005D79D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D79DE">
        <w:rPr>
          <w:iCs/>
          <w:sz w:val="24"/>
          <w:szCs w:val="24"/>
        </w:rPr>
        <w:t xml:space="preserve"> </w:t>
      </w:r>
      <w:proofErr w:type="gramStart"/>
      <w:r w:rsidR="007556FF" w:rsidRPr="005D79DE">
        <w:rPr>
          <w:iCs/>
          <w:sz w:val="24"/>
          <w:szCs w:val="24"/>
        </w:rPr>
        <w:t>РФ, 127018, г. Москва, ул. 2-я Ямская, 4</w:t>
      </w:r>
      <w:r w:rsidR="00EC1043" w:rsidRPr="005D79DE">
        <w:rPr>
          <w:iCs/>
          <w:sz w:val="24"/>
          <w:szCs w:val="24"/>
        </w:rPr>
        <w:t>, с</w:t>
      </w:r>
      <w:r w:rsidRPr="005D79DE">
        <w:rPr>
          <w:iCs/>
          <w:sz w:val="24"/>
          <w:szCs w:val="24"/>
        </w:rPr>
        <w:t xml:space="preserve">екретарь Закупочной комиссии – </w:t>
      </w:r>
      <w:r w:rsidR="00D92664" w:rsidRPr="005D79DE">
        <w:rPr>
          <w:iCs/>
          <w:sz w:val="24"/>
          <w:szCs w:val="24"/>
        </w:rPr>
        <w:t xml:space="preserve">специалист </w:t>
      </w:r>
      <w:r w:rsidR="00EE65B1" w:rsidRPr="005D79DE">
        <w:rPr>
          <w:iCs/>
          <w:sz w:val="24"/>
          <w:szCs w:val="24"/>
        </w:rPr>
        <w:t>1</w:t>
      </w:r>
      <w:r w:rsidR="00D92664" w:rsidRPr="005D79DE">
        <w:rPr>
          <w:iCs/>
          <w:sz w:val="24"/>
          <w:szCs w:val="24"/>
        </w:rPr>
        <w:t xml:space="preserve"> категории отдела закупочной деятельности управления логистики и МТО филиала</w:t>
      </w:r>
      <w:r w:rsidR="007556FF" w:rsidRPr="005D79DE">
        <w:rPr>
          <w:iCs/>
          <w:sz w:val="24"/>
          <w:szCs w:val="24"/>
        </w:rPr>
        <w:t xml:space="preserve"> ПАО «МРСК Центра»</w:t>
      </w:r>
      <w:r w:rsidR="00D92664" w:rsidRPr="005D79DE">
        <w:rPr>
          <w:iCs/>
          <w:sz w:val="24"/>
          <w:szCs w:val="24"/>
        </w:rPr>
        <w:t xml:space="preserve"> - «Ярэнерго»</w:t>
      </w:r>
      <w:r w:rsidR="007556FF" w:rsidRPr="005D79DE">
        <w:rPr>
          <w:iCs/>
          <w:sz w:val="24"/>
          <w:szCs w:val="24"/>
        </w:rPr>
        <w:t xml:space="preserve"> </w:t>
      </w:r>
      <w:r w:rsidR="00D81BEF" w:rsidRPr="005D79DE">
        <w:rPr>
          <w:iCs/>
          <w:sz w:val="24"/>
          <w:szCs w:val="24"/>
        </w:rPr>
        <w:t xml:space="preserve">Митрофанова Е.Н., контактные телефоны: (4852) 78-14-54, </w:t>
      </w:r>
      <w:r w:rsidR="00D81BEF" w:rsidRPr="005D79DE">
        <w:rPr>
          <w:sz w:val="24"/>
          <w:szCs w:val="24"/>
        </w:rPr>
        <w:t xml:space="preserve">адрес электронной почты: </w:t>
      </w:r>
      <w:hyperlink r:id="rId18" w:history="1">
        <w:r w:rsidR="00D81BEF" w:rsidRPr="005D79DE">
          <w:rPr>
            <w:rStyle w:val="a7"/>
            <w:sz w:val="24"/>
            <w:szCs w:val="24"/>
          </w:rPr>
          <w:t>mitrofanova.en@mrsk-1.ru</w:t>
        </w:r>
      </w:hyperlink>
      <w:r w:rsidR="00D81BEF" w:rsidRPr="005D79DE">
        <w:rPr>
          <w:iCs/>
          <w:sz w:val="24"/>
          <w:szCs w:val="24"/>
        </w:rPr>
        <w:t>, ответственное лицо –</w:t>
      </w:r>
      <w:r w:rsidR="00D81BEF" w:rsidRPr="005D79DE">
        <w:rPr>
          <w:sz w:val="24"/>
          <w:szCs w:val="24"/>
        </w:rPr>
        <w:t xml:space="preserve"> Митрофанова Екатерина, контактны</w:t>
      </w:r>
      <w:r w:rsidR="0043228F" w:rsidRPr="005D79DE">
        <w:rPr>
          <w:sz w:val="24"/>
          <w:szCs w:val="24"/>
        </w:rPr>
        <w:t>й</w:t>
      </w:r>
      <w:r w:rsidR="00D81BEF" w:rsidRPr="005D79DE">
        <w:rPr>
          <w:sz w:val="24"/>
          <w:szCs w:val="24"/>
        </w:rPr>
        <w:t xml:space="preserve"> телефон - (4852) 78-14-78, адрес электронной почты:</w:t>
      </w:r>
      <w:r w:rsidR="0043228F" w:rsidRPr="005D79DE">
        <w:rPr>
          <w:sz w:val="24"/>
          <w:szCs w:val="24"/>
        </w:rPr>
        <w:t xml:space="preserve"> </w:t>
      </w:r>
      <w:hyperlink r:id="rId19" w:history="1">
        <w:r w:rsidR="00D81BEF" w:rsidRPr="005D79DE">
          <w:rPr>
            <w:rStyle w:val="a7"/>
            <w:sz w:val="24"/>
            <w:szCs w:val="24"/>
          </w:rPr>
          <w:t>mitrofanova.en@mrsk-1.ru</w:t>
        </w:r>
      </w:hyperlink>
      <w:r w:rsidR="00D92664" w:rsidRPr="005D79DE">
        <w:rPr>
          <w:sz w:val="24"/>
          <w:szCs w:val="24"/>
          <w:u w:val="single"/>
        </w:rPr>
        <w:t>.</w:t>
      </w:r>
      <w:r w:rsidR="00D81BEF" w:rsidRPr="005D79DE">
        <w:rPr>
          <w:sz w:val="24"/>
          <w:szCs w:val="24"/>
        </w:rPr>
        <w:t xml:space="preserve"> </w:t>
      </w:r>
      <w:r w:rsidR="004B5EB3" w:rsidRPr="005D79DE">
        <w:rPr>
          <w:iCs/>
          <w:sz w:val="24"/>
          <w:szCs w:val="24"/>
        </w:rPr>
        <w:t>Извещени</w:t>
      </w:r>
      <w:r w:rsidRPr="005D79DE">
        <w:rPr>
          <w:iCs/>
          <w:sz w:val="24"/>
          <w:szCs w:val="24"/>
        </w:rPr>
        <w:t>ем</w:t>
      </w:r>
      <w:r w:rsidRPr="005D79DE">
        <w:rPr>
          <w:sz w:val="24"/>
          <w:szCs w:val="24"/>
        </w:rPr>
        <w:t xml:space="preserve"> о проведении открытого </w:t>
      </w:r>
      <w:r w:rsidRPr="005D79DE">
        <w:rPr>
          <w:iCs/>
          <w:sz w:val="24"/>
          <w:szCs w:val="24"/>
        </w:rPr>
        <w:t>запроса</w:t>
      </w:r>
      <w:proofErr w:type="gramEnd"/>
      <w:r w:rsidRPr="005D79DE">
        <w:rPr>
          <w:iCs/>
          <w:sz w:val="24"/>
          <w:szCs w:val="24"/>
        </w:rPr>
        <w:t xml:space="preserve"> </w:t>
      </w:r>
      <w:proofErr w:type="gramStart"/>
      <w:r w:rsidRPr="005D79DE">
        <w:rPr>
          <w:iCs/>
          <w:sz w:val="24"/>
          <w:szCs w:val="24"/>
        </w:rPr>
        <w:t>предложений</w:t>
      </w:r>
      <w:r w:rsidRPr="005D79DE">
        <w:rPr>
          <w:sz w:val="24"/>
          <w:szCs w:val="24"/>
        </w:rPr>
        <w:t xml:space="preserve">, опубликованным </w:t>
      </w:r>
      <w:r w:rsidRPr="005D79DE">
        <w:rPr>
          <w:b/>
          <w:sz w:val="24"/>
          <w:szCs w:val="24"/>
        </w:rPr>
        <w:t>«</w:t>
      </w:r>
      <w:r w:rsidR="00D81BEF" w:rsidRPr="005D79DE">
        <w:rPr>
          <w:b/>
          <w:sz w:val="24"/>
          <w:szCs w:val="24"/>
        </w:rPr>
        <w:t>1</w:t>
      </w:r>
      <w:r w:rsidR="005D79DE" w:rsidRPr="005D79DE">
        <w:rPr>
          <w:b/>
          <w:sz w:val="24"/>
          <w:szCs w:val="24"/>
        </w:rPr>
        <w:t>5</w:t>
      </w:r>
      <w:r w:rsidRPr="005D79DE">
        <w:rPr>
          <w:b/>
          <w:sz w:val="24"/>
          <w:szCs w:val="24"/>
        </w:rPr>
        <w:t xml:space="preserve">» </w:t>
      </w:r>
      <w:r w:rsidR="00F16342" w:rsidRPr="005D79DE">
        <w:rPr>
          <w:b/>
          <w:sz w:val="24"/>
          <w:szCs w:val="24"/>
        </w:rPr>
        <w:t>мая</w:t>
      </w:r>
      <w:r w:rsidRPr="005D79DE">
        <w:rPr>
          <w:b/>
          <w:sz w:val="24"/>
          <w:szCs w:val="24"/>
        </w:rPr>
        <w:t xml:space="preserve"> </w:t>
      </w:r>
      <w:r w:rsidR="0042517C" w:rsidRPr="005D79DE">
        <w:rPr>
          <w:b/>
          <w:sz w:val="24"/>
          <w:szCs w:val="24"/>
        </w:rPr>
        <w:t>2018</w:t>
      </w:r>
      <w:r w:rsidRPr="005D79DE">
        <w:rPr>
          <w:b/>
          <w:sz w:val="24"/>
          <w:szCs w:val="24"/>
        </w:rPr>
        <w:t xml:space="preserve"> г.</w:t>
      </w:r>
      <w:r w:rsidRPr="005D79D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D79DE">
          <w:rPr>
            <w:rStyle w:val="a7"/>
            <w:color w:val="auto"/>
            <w:sz w:val="24"/>
            <w:szCs w:val="24"/>
          </w:rPr>
          <w:t>www.zakupki.</w:t>
        </w:r>
        <w:r w:rsidR="00345CCA" w:rsidRPr="005D79DE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5D79DE">
          <w:rPr>
            <w:rStyle w:val="a7"/>
            <w:color w:val="auto"/>
            <w:sz w:val="24"/>
            <w:szCs w:val="24"/>
          </w:rPr>
          <w:t>.ru</w:t>
        </w:r>
      </w:hyperlink>
      <w:r w:rsidRPr="005D79DE">
        <w:rPr>
          <w:sz w:val="24"/>
          <w:szCs w:val="24"/>
        </w:rPr>
        <w:t>),</w:t>
      </w:r>
      <w:r w:rsidR="009D7F01" w:rsidRPr="005D79DE">
        <w:rPr>
          <w:iCs/>
          <w:sz w:val="24"/>
          <w:szCs w:val="24"/>
        </w:rPr>
        <w:t xml:space="preserve"> </w:t>
      </w:r>
      <w:r w:rsidR="009D7F01" w:rsidRPr="005D79DE">
        <w:rPr>
          <w:sz w:val="24"/>
          <w:szCs w:val="24"/>
        </w:rPr>
        <w:t xml:space="preserve">на сайте </w:t>
      </w:r>
      <w:r w:rsidR="007556FF" w:rsidRPr="005D79DE">
        <w:rPr>
          <w:iCs/>
          <w:sz w:val="24"/>
          <w:szCs w:val="24"/>
        </w:rPr>
        <w:t>ПАО «МРСК Центра»</w:t>
      </w:r>
      <w:r w:rsidR="009D7F01" w:rsidRPr="005D79DE">
        <w:rPr>
          <w:sz w:val="24"/>
          <w:szCs w:val="24"/>
        </w:rPr>
        <w:t xml:space="preserve"> (</w:t>
      </w:r>
      <w:hyperlink r:id="rId21" w:history="1">
        <w:r w:rsidR="007556FF" w:rsidRPr="005D79DE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5D79DE">
        <w:rPr>
          <w:sz w:val="24"/>
          <w:szCs w:val="24"/>
        </w:rPr>
        <w:t>)</w:t>
      </w:r>
      <w:r w:rsidR="00702B2C" w:rsidRPr="005D79DE">
        <w:rPr>
          <w:sz w:val="24"/>
          <w:szCs w:val="24"/>
        </w:rPr>
        <w:t xml:space="preserve">, на сайте ЭТП, указанном в п. </w:t>
      </w:r>
      <w:r w:rsidR="00007625" w:rsidRPr="005D79DE">
        <w:rPr>
          <w:sz w:val="24"/>
          <w:szCs w:val="24"/>
        </w:rPr>
        <w:fldChar w:fldCharType="begin"/>
      </w:r>
      <w:r w:rsidR="00007625" w:rsidRPr="005D79DE">
        <w:rPr>
          <w:sz w:val="24"/>
          <w:szCs w:val="24"/>
        </w:rPr>
        <w:instrText xml:space="preserve"> REF _Ref440269836 \r \h  \* MERGEFORMAT </w:instrText>
      </w:r>
      <w:r w:rsidR="00007625" w:rsidRPr="005D79DE">
        <w:rPr>
          <w:sz w:val="24"/>
          <w:szCs w:val="24"/>
        </w:rPr>
      </w:r>
      <w:r w:rsidR="00007625" w:rsidRPr="005D79DE">
        <w:rPr>
          <w:sz w:val="24"/>
          <w:szCs w:val="24"/>
        </w:rPr>
        <w:fldChar w:fldCharType="separate"/>
      </w:r>
      <w:r w:rsidR="006305A1" w:rsidRPr="005D79DE">
        <w:rPr>
          <w:sz w:val="24"/>
          <w:szCs w:val="24"/>
        </w:rPr>
        <w:t>1.1.2</w:t>
      </w:r>
      <w:r w:rsidR="00007625" w:rsidRPr="005D79DE">
        <w:rPr>
          <w:sz w:val="24"/>
          <w:szCs w:val="24"/>
        </w:rPr>
        <w:fldChar w:fldCharType="end"/>
      </w:r>
      <w:r w:rsidR="00702B2C" w:rsidRPr="005D79DE">
        <w:rPr>
          <w:sz w:val="24"/>
          <w:szCs w:val="24"/>
        </w:rPr>
        <w:t xml:space="preserve"> настоящей Документации, </w:t>
      </w:r>
      <w:r w:rsidR="009A7733" w:rsidRPr="005D79DE">
        <w:rPr>
          <w:iCs/>
          <w:sz w:val="24"/>
          <w:szCs w:val="24"/>
        </w:rPr>
        <w:t xml:space="preserve"> </w:t>
      </w:r>
      <w:r w:rsidRPr="005D79DE">
        <w:rPr>
          <w:iCs/>
          <w:sz w:val="24"/>
          <w:szCs w:val="24"/>
        </w:rPr>
        <w:t>приг</w:t>
      </w:r>
      <w:r w:rsidRPr="005D79DE">
        <w:rPr>
          <w:sz w:val="24"/>
          <w:szCs w:val="24"/>
        </w:rPr>
        <w:t>ласило юридических лиц</w:t>
      </w:r>
      <w:r w:rsidR="005B75A6" w:rsidRPr="005D79DE">
        <w:rPr>
          <w:sz w:val="24"/>
          <w:szCs w:val="24"/>
        </w:rPr>
        <w:t xml:space="preserve"> и физических лиц (в т.</w:t>
      </w:r>
      <w:r w:rsidR="003129D4" w:rsidRPr="005D79DE">
        <w:rPr>
          <w:sz w:val="24"/>
          <w:szCs w:val="24"/>
        </w:rPr>
        <w:t xml:space="preserve"> </w:t>
      </w:r>
      <w:r w:rsidR="005B75A6" w:rsidRPr="005D79DE">
        <w:rPr>
          <w:sz w:val="24"/>
          <w:szCs w:val="24"/>
        </w:rPr>
        <w:t>ч. индивидуальных предпринимателей)</w:t>
      </w:r>
      <w:r w:rsidR="009D7F01" w:rsidRPr="005D79DE">
        <w:rPr>
          <w:sz w:val="24"/>
          <w:szCs w:val="24"/>
        </w:rPr>
        <w:t xml:space="preserve"> </w:t>
      </w:r>
      <w:r w:rsidR="006F639D" w:rsidRPr="005D79D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6F639D" w:rsidRPr="005D79DE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5D79DE">
        <w:rPr>
          <w:sz w:val="24"/>
          <w:szCs w:val="24"/>
        </w:rPr>
        <w:t xml:space="preserve">(далее – Участники) </w:t>
      </w:r>
      <w:r w:rsidR="004B5EB3" w:rsidRPr="005D79DE">
        <w:rPr>
          <w:sz w:val="24"/>
          <w:szCs w:val="24"/>
        </w:rPr>
        <w:t>к участию в процедуре О</w:t>
      </w:r>
      <w:r w:rsidRPr="005D79D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D79DE">
        <w:rPr>
          <w:sz w:val="24"/>
          <w:szCs w:val="24"/>
        </w:rPr>
        <w:t xml:space="preserve">на право заключения </w:t>
      </w:r>
      <w:r w:rsidR="00702B2C" w:rsidRPr="005D79DE">
        <w:rPr>
          <w:sz w:val="24"/>
          <w:szCs w:val="24"/>
        </w:rPr>
        <w:t>Договор</w:t>
      </w:r>
      <w:r w:rsidR="00D92664" w:rsidRPr="005D79DE">
        <w:rPr>
          <w:sz w:val="24"/>
          <w:szCs w:val="24"/>
        </w:rPr>
        <w:t>а</w:t>
      </w:r>
      <w:r w:rsidR="00702B2C" w:rsidRPr="005D79DE">
        <w:rPr>
          <w:sz w:val="24"/>
          <w:szCs w:val="24"/>
        </w:rPr>
        <w:t xml:space="preserve"> </w:t>
      </w:r>
      <w:r w:rsidR="00D92664" w:rsidRPr="005D79DE">
        <w:rPr>
          <w:sz w:val="24"/>
          <w:szCs w:val="24"/>
        </w:rPr>
        <w:t xml:space="preserve">на поставку </w:t>
      </w:r>
      <w:r w:rsidR="00EC0964" w:rsidRPr="005D79DE">
        <w:rPr>
          <w:sz w:val="24"/>
          <w:szCs w:val="24"/>
        </w:rPr>
        <w:t>траверс</w:t>
      </w:r>
      <w:r w:rsidR="00702B2C" w:rsidRPr="005D79DE">
        <w:rPr>
          <w:sz w:val="24"/>
          <w:szCs w:val="24"/>
        </w:rPr>
        <w:t xml:space="preserve"> для нужд ПАО «МРСК Центра» </w:t>
      </w:r>
      <w:r w:rsidR="00862664" w:rsidRPr="005D79DE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 xml:space="preserve">«Ярэнерго», расположенного по адресу: </w:t>
      </w:r>
      <w:proofErr w:type="gramStart"/>
      <w:r w:rsidR="00862664" w:rsidRPr="00D92664">
        <w:rPr>
          <w:sz w:val="24"/>
          <w:szCs w:val="24"/>
        </w:rPr>
        <w:t>РФ, 150003, г. Ярославль, ул. 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1D24DF" w:rsidRPr="00261CD4">
        <w:rPr>
          <w:sz w:val="24"/>
          <w:szCs w:val="24"/>
        </w:rPr>
        <w:t xml:space="preserve">ПАО «Россети» </w:t>
      </w:r>
      <w:hyperlink r:id="rId22" w:history="1">
        <w:r w:rsidR="001D24DF" w:rsidRPr="00261CD4">
          <w:rPr>
            <w:rStyle w:val="a7"/>
            <w:sz w:val="24"/>
            <w:szCs w:val="24"/>
          </w:rPr>
          <w:t>etp.rosseti.ru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  <w:r w:rsidR="001D24DF">
        <w:rPr>
          <w:sz w:val="24"/>
          <w:szCs w:val="24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EC0964">
        <w:rPr>
          <w:sz w:val="24"/>
          <w:szCs w:val="24"/>
        </w:rPr>
        <w:t>траверс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1D24D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 xml:space="preserve">Частичное </w:t>
      </w:r>
      <w:r w:rsidRPr="001D24DF">
        <w:rPr>
          <w:sz w:val="24"/>
          <w:szCs w:val="24"/>
        </w:rPr>
        <w:t>выполнение</w:t>
      </w:r>
      <w:r w:rsidR="002946EF" w:rsidRPr="001D24DF">
        <w:rPr>
          <w:sz w:val="24"/>
          <w:szCs w:val="24"/>
        </w:rPr>
        <w:t xml:space="preserve"> </w:t>
      </w:r>
      <w:r w:rsidR="004D17BD" w:rsidRPr="001D24DF">
        <w:rPr>
          <w:sz w:val="24"/>
          <w:szCs w:val="24"/>
        </w:rPr>
        <w:t xml:space="preserve">поставок, </w:t>
      </w:r>
      <w:r w:rsidR="00AD3EBC" w:rsidRPr="001D24DF">
        <w:rPr>
          <w:sz w:val="24"/>
          <w:szCs w:val="24"/>
        </w:rPr>
        <w:t>работ (услуг)</w:t>
      </w:r>
      <w:r w:rsidRPr="001D24DF">
        <w:rPr>
          <w:sz w:val="24"/>
          <w:szCs w:val="24"/>
        </w:rPr>
        <w:t xml:space="preserve"> не допускается.</w:t>
      </w:r>
    </w:p>
    <w:p w:rsidR="00684904" w:rsidRPr="0068490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1D24DF">
        <w:rPr>
          <w:sz w:val="24"/>
          <w:szCs w:val="24"/>
        </w:rPr>
        <w:t>Сроки</w:t>
      </w:r>
      <w:r w:rsidR="00717F60" w:rsidRPr="001D24DF">
        <w:rPr>
          <w:sz w:val="24"/>
          <w:szCs w:val="24"/>
        </w:rPr>
        <w:t xml:space="preserve"> </w:t>
      </w:r>
      <w:r w:rsidR="002946EF" w:rsidRPr="001D24DF">
        <w:rPr>
          <w:sz w:val="24"/>
          <w:szCs w:val="24"/>
        </w:rPr>
        <w:t xml:space="preserve">выполнения </w:t>
      </w:r>
      <w:r w:rsidR="00702B2C" w:rsidRPr="001D24DF">
        <w:rPr>
          <w:sz w:val="24"/>
          <w:szCs w:val="24"/>
        </w:rPr>
        <w:t>поставок</w:t>
      </w:r>
      <w:r w:rsidR="00717F60" w:rsidRPr="001D24DF">
        <w:rPr>
          <w:sz w:val="24"/>
          <w:szCs w:val="24"/>
        </w:rPr>
        <w:t xml:space="preserve">: </w:t>
      </w:r>
    </w:p>
    <w:p w:rsidR="00717F60" w:rsidRPr="001D24DF" w:rsidRDefault="00684904" w:rsidP="00684904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jc w:val="left"/>
        <w:rPr>
          <w:b/>
          <w:sz w:val="24"/>
          <w:szCs w:val="24"/>
        </w:rPr>
      </w:pPr>
      <w:r w:rsidRPr="006E132B">
        <w:t>ТЗ</w:t>
      </w:r>
      <w:r>
        <w:t xml:space="preserve"> </w:t>
      </w:r>
      <w:r w:rsidRPr="006E132B">
        <w:t>№1: 30 календарных дне</w:t>
      </w:r>
      <w:r>
        <w:t>й с момента заключения договора;</w:t>
      </w:r>
      <w:r w:rsidRPr="006E132B">
        <w:t xml:space="preserve"> </w:t>
      </w:r>
      <w:r w:rsidRPr="006E132B">
        <w:br/>
        <w:t>ТЗ №2</w:t>
      </w:r>
      <w:r>
        <w:t>-6</w:t>
      </w:r>
      <w:r w:rsidRPr="006E132B">
        <w:t>: 45 календарных дней с момента заключения договора</w:t>
      </w:r>
      <w:r w:rsidR="00717F60" w:rsidRPr="001D24DF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D24DF">
        <w:rPr>
          <w:sz w:val="24"/>
          <w:szCs w:val="24"/>
        </w:rPr>
        <w:t xml:space="preserve">Отгрузочные реквизиты/базис поставки: </w:t>
      </w:r>
      <w:r w:rsidR="008D2928" w:rsidRPr="001D24DF">
        <w:rPr>
          <w:sz w:val="24"/>
          <w:szCs w:val="24"/>
        </w:rPr>
        <w:t xml:space="preserve">на условиях DDP (Согласно ИНКОТЕРМС </w:t>
      </w:r>
      <w:r w:rsidR="00DA1402" w:rsidRPr="001D24DF">
        <w:rPr>
          <w:sz w:val="24"/>
          <w:szCs w:val="24"/>
        </w:rPr>
        <w:t>2010</w:t>
      </w:r>
      <w:r w:rsidR="008D2928" w:rsidRPr="001D24DF">
        <w:rPr>
          <w:sz w:val="24"/>
          <w:szCs w:val="24"/>
        </w:rPr>
        <w:t>) по адресам филиал</w:t>
      </w:r>
      <w:r w:rsidR="00D92664" w:rsidRPr="001D24DF">
        <w:rPr>
          <w:sz w:val="24"/>
          <w:szCs w:val="24"/>
        </w:rPr>
        <w:t>а</w:t>
      </w:r>
      <w:r w:rsidR="008D2928" w:rsidRPr="001D24DF">
        <w:rPr>
          <w:sz w:val="24"/>
          <w:szCs w:val="24"/>
        </w:rPr>
        <w:t xml:space="preserve"> ПАО «МРСК Центра»</w:t>
      </w:r>
      <w:bookmarkEnd w:id="20"/>
      <w:r w:rsidR="002556E6" w:rsidRPr="001D24DF">
        <w:rPr>
          <w:sz w:val="24"/>
          <w:szCs w:val="24"/>
        </w:rPr>
        <w:t>, указанным в Приложении №1 к настоящей Документации</w:t>
      </w:r>
      <w:r w:rsidR="002556E6" w:rsidRPr="006F639D">
        <w:rPr>
          <w:sz w:val="24"/>
          <w:szCs w:val="24"/>
        </w:rPr>
        <w:t>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 xml:space="preserve">безналичный расчет, в течение 30 (тридцати) </w:t>
      </w:r>
      <w:r w:rsidR="00F16342">
        <w:rPr>
          <w:iCs/>
          <w:sz w:val="24"/>
          <w:szCs w:val="24"/>
        </w:rPr>
        <w:t>календарных</w:t>
      </w:r>
      <w:r w:rsidR="006F639D" w:rsidRPr="006F639D">
        <w:rPr>
          <w:iCs/>
          <w:sz w:val="24"/>
          <w:szCs w:val="24"/>
        </w:rPr>
        <w:t xml:space="preserve">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3E74E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684904" w:rsidRDefault="00717F60" w:rsidP="0043228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684904">
        <w:rPr>
          <w:bCs w:val="0"/>
          <w:sz w:val="24"/>
          <w:szCs w:val="24"/>
        </w:rPr>
        <w:t xml:space="preserve">Начальная (максимальная) цена </w:t>
      </w:r>
      <w:r w:rsidR="00123C70" w:rsidRPr="00684904">
        <w:rPr>
          <w:bCs w:val="0"/>
          <w:sz w:val="24"/>
          <w:szCs w:val="24"/>
        </w:rPr>
        <w:t>Договор</w:t>
      </w:r>
      <w:r w:rsidRPr="00684904">
        <w:rPr>
          <w:bCs w:val="0"/>
          <w:sz w:val="24"/>
          <w:szCs w:val="24"/>
        </w:rPr>
        <w:t>а</w:t>
      </w:r>
      <w:r w:rsidR="00216641" w:rsidRPr="00684904">
        <w:rPr>
          <w:bCs w:val="0"/>
          <w:sz w:val="24"/>
          <w:szCs w:val="24"/>
        </w:rPr>
        <w:t>:</w:t>
      </w:r>
      <w:bookmarkEnd w:id="410"/>
      <w:r w:rsidR="0043228F" w:rsidRPr="00684904">
        <w:rPr>
          <w:bCs w:val="0"/>
          <w:sz w:val="24"/>
          <w:szCs w:val="24"/>
        </w:rPr>
        <w:t xml:space="preserve"> </w:t>
      </w:r>
      <w:r w:rsidR="00684904" w:rsidRPr="00684904">
        <w:rPr>
          <w:b/>
          <w:sz w:val="24"/>
          <w:szCs w:val="24"/>
        </w:rPr>
        <w:t>457 609,00</w:t>
      </w:r>
      <w:r w:rsidR="00684904" w:rsidRPr="00684904">
        <w:rPr>
          <w:sz w:val="24"/>
          <w:szCs w:val="24"/>
        </w:rPr>
        <w:t xml:space="preserve"> (четыреста пятьдесят семь тысяч шестьсот девять) рублей 00 копеек РФ, без учета НДС; НДС составляет </w:t>
      </w:r>
      <w:r w:rsidR="00684904" w:rsidRPr="00684904">
        <w:rPr>
          <w:b/>
          <w:sz w:val="24"/>
          <w:szCs w:val="24"/>
        </w:rPr>
        <w:t>82 369,62</w:t>
      </w:r>
      <w:r w:rsidR="00684904" w:rsidRPr="00684904">
        <w:rPr>
          <w:sz w:val="24"/>
          <w:szCs w:val="24"/>
        </w:rPr>
        <w:t xml:space="preserve"> (восемьдесят две тысячи триста шестьдесят девять) рублей 62 копейки РФ; </w:t>
      </w:r>
      <w:r w:rsidR="00684904" w:rsidRPr="00684904">
        <w:rPr>
          <w:b/>
          <w:sz w:val="24"/>
          <w:szCs w:val="24"/>
        </w:rPr>
        <w:t>539 978,62</w:t>
      </w:r>
      <w:r w:rsidR="00684904" w:rsidRPr="00684904">
        <w:rPr>
          <w:sz w:val="24"/>
          <w:szCs w:val="24"/>
        </w:rPr>
        <w:t xml:space="preserve"> (пятьсот тридцать девять тысяч девятьсот семьдесят восемь) рублей 62 копейки РФ, с учетом НДС</w:t>
      </w:r>
      <w:r w:rsidR="0048433C" w:rsidRPr="00684904">
        <w:rPr>
          <w:sz w:val="24"/>
          <w:szCs w:val="24"/>
        </w:rPr>
        <w:t>.</w:t>
      </w:r>
      <w:r w:rsidR="00F5166A" w:rsidRPr="00684904">
        <w:rPr>
          <w:sz w:val="24"/>
          <w:szCs w:val="24"/>
        </w:rPr>
        <w:t xml:space="preserve"> </w:t>
      </w:r>
      <w:r w:rsidR="00F16342" w:rsidRPr="00684904">
        <w:rPr>
          <w:sz w:val="24"/>
          <w:szCs w:val="24"/>
        </w:rPr>
        <w:t xml:space="preserve"> </w:t>
      </w:r>
    </w:p>
    <w:p w:rsidR="004F657D" w:rsidRPr="009B30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9B30E9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9B30E9">
        <w:rPr>
          <w:sz w:val="24"/>
          <w:szCs w:val="24"/>
        </w:rPr>
        <w:t>Договора (Лота)</w:t>
      </w:r>
      <w:r w:rsidR="004F657D" w:rsidRPr="009B30E9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48433C">
        <w:rPr>
          <w:bCs/>
          <w:sz w:val="24"/>
          <w:szCs w:val="24"/>
        </w:rPr>
        <w:t xml:space="preserve"> (кабинет отдела закупок)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48433C">
        <w:rPr>
          <w:sz w:val="24"/>
          <w:szCs w:val="24"/>
        </w:rPr>
        <w:t>Митрофанова Екатерина Николаевна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48433C">
        <w:rPr>
          <w:sz w:val="24"/>
          <w:szCs w:val="24"/>
        </w:rPr>
        <w:t>54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 xml:space="preserve">специалисту </w:t>
      </w:r>
      <w:r w:rsidR="0048433C">
        <w:rPr>
          <w:rFonts w:eastAsia="Calibri"/>
          <w:szCs w:val="24"/>
          <w:lang w:eastAsia="en-US"/>
        </w:rPr>
        <w:t>1</w:t>
      </w:r>
      <w:r w:rsidR="00D92664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48433C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48433C">
        <w:rPr>
          <w:rFonts w:eastAsia="Calibri"/>
          <w:szCs w:val="24"/>
          <w:lang w:eastAsia="en-US"/>
        </w:rPr>
        <w:t>54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8433C" w:rsidRPr="00500A1C">
          <w:rPr>
            <w:rStyle w:val="a7"/>
          </w:rPr>
          <w:t>mitrofanova.en@mrsk-1.ru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48433C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746FCC">
        <w:rPr>
          <w:b/>
          <w:bCs w:val="0"/>
          <w:sz w:val="24"/>
          <w:szCs w:val="24"/>
        </w:rPr>
        <w:t>31</w:t>
      </w:r>
      <w:bookmarkStart w:id="557" w:name="_GoBack"/>
      <w:bookmarkEnd w:id="557"/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</w:t>
      </w:r>
      <w:r w:rsidR="0048433C">
        <w:rPr>
          <w:b/>
          <w:bCs w:val="0"/>
          <w:sz w:val="24"/>
          <w:szCs w:val="24"/>
        </w:rPr>
        <w:t>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5D79D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D79D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D79D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5D79D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5D79D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D79D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5D79D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5D79D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CD" w:rsidRDefault="009A43CD">
      <w:pPr>
        <w:spacing w:line="240" w:lineRule="auto"/>
      </w:pPr>
      <w:r>
        <w:separator/>
      </w:r>
    </w:p>
  </w:endnote>
  <w:endnote w:type="continuationSeparator" w:id="0">
    <w:p w:rsidR="009A43CD" w:rsidRDefault="009A43CD">
      <w:pPr>
        <w:spacing w:line="240" w:lineRule="auto"/>
      </w:pPr>
      <w:r>
        <w:continuationSeparator/>
      </w:r>
    </w:p>
  </w:endnote>
  <w:endnote w:id="1">
    <w:p w:rsidR="005D79DE" w:rsidRPr="001D6DBB" w:rsidRDefault="005D79DE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79DE" w:rsidRDefault="005D79D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Pr="00FA0376" w:rsidRDefault="005D79D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46FCC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5D79DE" w:rsidRPr="00EE0539" w:rsidRDefault="005D79D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 xml:space="preserve">заключения Договора на поставку </w:t>
    </w:r>
    <w:r>
      <w:rPr>
        <w:sz w:val="18"/>
        <w:szCs w:val="18"/>
      </w:rPr>
      <w:t>траверс</w:t>
    </w:r>
    <w:r w:rsidRPr="00D92664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CD" w:rsidRDefault="009A43CD">
      <w:pPr>
        <w:spacing w:line="240" w:lineRule="auto"/>
      </w:pPr>
      <w:r>
        <w:separator/>
      </w:r>
    </w:p>
  </w:footnote>
  <w:footnote w:type="continuationSeparator" w:id="0">
    <w:p w:rsidR="009A43CD" w:rsidRDefault="009A43CD">
      <w:pPr>
        <w:spacing w:line="240" w:lineRule="auto"/>
      </w:pPr>
      <w:r>
        <w:continuationSeparator/>
      </w:r>
    </w:p>
  </w:footnote>
  <w:footnote w:id="1">
    <w:p w:rsidR="005D79DE" w:rsidRPr="00B36685" w:rsidRDefault="005D79D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D79DE" w:rsidRDefault="005D79D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D79DE" w:rsidRDefault="005D79DE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D79DE" w:rsidRPr="00F83889" w:rsidRDefault="005D79D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D79DE" w:rsidRPr="00F83889" w:rsidRDefault="005D79D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D79DE" w:rsidRPr="00F83889" w:rsidRDefault="005D79D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D79DE" w:rsidRPr="00F83889" w:rsidRDefault="005D79D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D79DE" w:rsidRDefault="005D79D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Pr="00930031" w:rsidRDefault="005D79D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9DE" w:rsidRDefault="005D79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C3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457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86B55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4DF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4FF3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E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28F"/>
    <w:rsid w:val="004349A2"/>
    <w:rsid w:val="004360F5"/>
    <w:rsid w:val="004406A6"/>
    <w:rsid w:val="00440928"/>
    <w:rsid w:val="00441E01"/>
    <w:rsid w:val="00443E0B"/>
    <w:rsid w:val="00447981"/>
    <w:rsid w:val="00450B0F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33C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9DE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0C4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4904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6FCC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542C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3FBC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43CD"/>
    <w:rsid w:val="009A7166"/>
    <w:rsid w:val="009A7733"/>
    <w:rsid w:val="009B21B2"/>
    <w:rsid w:val="009B23DA"/>
    <w:rsid w:val="009B30E9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4BD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7759A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C3E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925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424C"/>
    <w:rsid w:val="00D75CA2"/>
    <w:rsid w:val="00D77DCB"/>
    <w:rsid w:val="00D80639"/>
    <w:rsid w:val="00D81BEF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0964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65B1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634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66A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BED5-9486-49B3-980C-4B9CC30B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89</Pages>
  <Words>29926</Words>
  <Characters>170582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200108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75</cp:revision>
  <cp:lastPrinted>2015-12-29T14:27:00Z</cp:lastPrinted>
  <dcterms:created xsi:type="dcterms:W3CDTF">2016-12-02T12:44:00Z</dcterms:created>
  <dcterms:modified xsi:type="dcterms:W3CDTF">2018-05-15T10:13:00Z</dcterms:modified>
</cp:coreProperties>
</file>