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C4C6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B427B" w:rsidRPr="000D67AD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B427B" w:rsidRPr="00BA7965" w:rsidRDefault="009B42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79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A79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79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79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79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79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79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F127D6" w:rsidRPr="00491015" w:rsidRDefault="00F127D6" w:rsidP="00F127D6">
      <w:pPr>
        <w:spacing w:line="240" w:lineRule="auto"/>
        <w:jc w:val="right"/>
        <w:rPr>
          <w:sz w:val="24"/>
          <w:szCs w:val="24"/>
        </w:rPr>
      </w:pPr>
    </w:p>
    <w:p w:rsidR="00F127D6" w:rsidRDefault="00F127D6" w:rsidP="00F127D6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F127D6" w:rsidRPr="00C12FA4" w:rsidRDefault="00F127D6" w:rsidP="00F127D6">
      <w:pPr>
        <w:spacing w:line="240" w:lineRule="auto"/>
        <w:jc w:val="right"/>
        <w:rPr>
          <w:sz w:val="24"/>
          <w:szCs w:val="24"/>
        </w:rPr>
      </w:pPr>
    </w:p>
    <w:p w:rsidR="00F127D6" w:rsidRPr="00C12FA4" w:rsidRDefault="00F127D6" w:rsidP="00F127D6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Default="00717F60" w:rsidP="00F127D6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127D6" w:rsidRPr="00F127D6">
        <w:rPr>
          <w:b/>
          <w:sz w:val="24"/>
          <w:szCs w:val="24"/>
        </w:rPr>
        <w:t>Договора</w:t>
      </w:r>
      <w:r w:rsidR="00366652" w:rsidRPr="00F127D6">
        <w:rPr>
          <w:b/>
          <w:sz w:val="24"/>
          <w:szCs w:val="24"/>
        </w:rPr>
        <w:t xml:space="preserve"> </w:t>
      </w:r>
      <w:r w:rsidR="00F127D6" w:rsidRPr="00F127D6">
        <w:rPr>
          <w:b/>
          <w:sz w:val="24"/>
          <w:szCs w:val="24"/>
        </w:rPr>
        <w:t>на оказание услуг по экспертизе ГПМ для нужд ПАО «МРСК Центра» (филиала «Смоленскэнерго»)</w:t>
      </w:r>
    </w:p>
    <w:p w:rsidR="00F127D6" w:rsidRPr="00C12FA4" w:rsidRDefault="00F127D6" w:rsidP="00F127D6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127D6" w:rsidRPr="00C12FA4" w:rsidRDefault="00F127D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F127D6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127D6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F127D6" w:rsidRPr="006A5DCE">
          <w:rPr>
            <w:rStyle w:val="a7"/>
            <w:iCs/>
            <w:sz w:val="24"/>
            <w:szCs w:val="24"/>
          </w:rPr>
          <w:t>L</w:t>
        </w:r>
        <w:r w:rsidR="00F127D6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F127D6" w:rsidRPr="006A5DCE">
          <w:rPr>
            <w:rStyle w:val="a7"/>
            <w:iCs/>
            <w:sz w:val="24"/>
            <w:szCs w:val="24"/>
          </w:rPr>
          <w:t>.</w:t>
        </w:r>
        <w:r w:rsidR="00F127D6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F127D6" w:rsidRPr="006A5DCE">
          <w:rPr>
            <w:rStyle w:val="a7"/>
            <w:iCs/>
            <w:sz w:val="24"/>
            <w:szCs w:val="24"/>
          </w:rPr>
          <w:t>@mrsk-1.ru</w:t>
        </w:r>
      </w:hyperlink>
      <w:r w:rsidR="00F127D6" w:rsidRPr="006A5DCE">
        <w:rPr>
          <w:iCs/>
          <w:sz w:val="24"/>
          <w:szCs w:val="24"/>
        </w:rPr>
        <w:t xml:space="preserve">,, ответственное лицо – Лебедев Александр Александрович, контактный телефон - (4812) </w:t>
      </w:r>
      <w:r w:rsidR="00F127D6" w:rsidRPr="009B427B">
        <w:rPr>
          <w:iCs/>
          <w:sz w:val="24"/>
          <w:szCs w:val="24"/>
        </w:rPr>
        <w:t>42-95-08</w:t>
      </w:r>
      <w:r w:rsidR="00862664" w:rsidRPr="009B427B">
        <w:rPr>
          <w:sz w:val="24"/>
          <w:szCs w:val="24"/>
        </w:rPr>
        <w:t xml:space="preserve"> </w:t>
      </w:r>
      <w:r w:rsidR="004B5EB3" w:rsidRPr="009B427B">
        <w:rPr>
          <w:iCs/>
          <w:sz w:val="24"/>
          <w:szCs w:val="24"/>
        </w:rPr>
        <w:t>Извещени</w:t>
      </w:r>
      <w:r w:rsidRPr="009B427B">
        <w:rPr>
          <w:iCs/>
          <w:sz w:val="24"/>
          <w:szCs w:val="24"/>
        </w:rPr>
        <w:t>ем</w:t>
      </w:r>
      <w:r w:rsidRPr="009B427B">
        <w:rPr>
          <w:sz w:val="24"/>
          <w:szCs w:val="24"/>
        </w:rPr>
        <w:t xml:space="preserve"> о проведении открытого </w:t>
      </w:r>
      <w:r w:rsidRPr="009B427B">
        <w:rPr>
          <w:iCs/>
          <w:sz w:val="24"/>
          <w:szCs w:val="24"/>
        </w:rPr>
        <w:t>запроса предложений</w:t>
      </w:r>
      <w:r w:rsidRPr="009B427B">
        <w:rPr>
          <w:sz w:val="24"/>
          <w:szCs w:val="24"/>
        </w:rPr>
        <w:t xml:space="preserve">, опубликованным </w:t>
      </w:r>
      <w:r w:rsidRPr="009B427B">
        <w:rPr>
          <w:b/>
          <w:sz w:val="24"/>
          <w:szCs w:val="24"/>
        </w:rPr>
        <w:t>«</w:t>
      </w:r>
      <w:r w:rsidR="00F94D88">
        <w:rPr>
          <w:b/>
          <w:sz w:val="24"/>
          <w:szCs w:val="24"/>
        </w:rPr>
        <w:t>29</w:t>
      </w:r>
      <w:r w:rsidRPr="009B427B">
        <w:rPr>
          <w:b/>
          <w:sz w:val="24"/>
          <w:szCs w:val="24"/>
        </w:rPr>
        <w:t xml:space="preserve">» </w:t>
      </w:r>
      <w:r w:rsidR="005712A5" w:rsidRPr="009B427B">
        <w:rPr>
          <w:b/>
          <w:sz w:val="24"/>
          <w:szCs w:val="24"/>
        </w:rPr>
        <w:t>декаб</w:t>
      </w:r>
      <w:r w:rsidR="00862664" w:rsidRPr="009B427B">
        <w:rPr>
          <w:b/>
          <w:sz w:val="24"/>
          <w:szCs w:val="24"/>
        </w:rPr>
        <w:t>ря</w:t>
      </w:r>
      <w:r w:rsidRPr="009B427B">
        <w:rPr>
          <w:b/>
          <w:sz w:val="24"/>
          <w:szCs w:val="24"/>
        </w:rPr>
        <w:t xml:space="preserve"> 20</w:t>
      </w:r>
      <w:r w:rsidR="00C12FA4" w:rsidRPr="009B427B">
        <w:rPr>
          <w:b/>
          <w:sz w:val="24"/>
          <w:szCs w:val="24"/>
        </w:rPr>
        <w:t>1</w:t>
      </w:r>
      <w:r w:rsidR="00862664" w:rsidRPr="009B427B">
        <w:rPr>
          <w:b/>
          <w:sz w:val="24"/>
          <w:szCs w:val="24"/>
        </w:rPr>
        <w:t>6</w:t>
      </w:r>
      <w:r w:rsidRPr="009B427B">
        <w:rPr>
          <w:b/>
          <w:sz w:val="24"/>
          <w:szCs w:val="24"/>
        </w:rPr>
        <w:t xml:space="preserve"> г.</w:t>
      </w:r>
      <w:r w:rsidRPr="009B427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86100">
        <w:fldChar w:fldCharType="begin"/>
      </w:r>
      <w:r w:rsidR="00886100">
        <w:instrText xml:space="preserve"> REF _Ref440269836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1.1.2</w:t>
      </w:r>
      <w:r w:rsidR="0088610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BA7965">
        <w:rPr>
          <w:sz w:val="24"/>
          <w:szCs w:val="24"/>
        </w:rPr>
        <w:t>предпринимателей)</w:t>
      </w:r>
      <w:r w:rsidR="00DC6125" w:rsidRPr="00BA7965">
        <w:rPr>
          <w:sz w:val="24"/>
          <w:szCs w:val="24"/>
        </w:rPr>
        <w:t xml:space="preserve"> </w:t>
      </w:r>
      <w:r w:rsidR="00BA7965" w:rsidRPr="00BA7965">
        <w:rPr>
          <w:sz w:val="24"/>
          <w:szCs w:val="24"/>
        </w:rPr>
        <w:t xml:space="preserve">являющихся субъектами </w:t>
      </w:r>
      <w:bookmarkStart w:id="14" w:name="_GoBack"/>
      <w:bookmarkEnd w:id="14"/>
      <w:r w:rsidR="00BA7965" w:rsidRPr="00BA7965">
        <w:rPr>
          <w:sz w:val="24"/>
          <w:szCs w:val="24"/>
        </w:rPr>
        <w:t xml:space="preserve">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BA7965">
        <w:rPr>
          <w:sz w:val="24"/>
          <w:szCs w:val="24"/>
        </w:rPr>
        <w:t>(далее - Участники)</w:t>
      </w:r>
      <w:r w:rsidR="009D7F01" w:rsidRPr="00BA7965">
        <w:rPr>
          <w:sz w:val="24"/>
          <w:szCs w:val="24"/>
        </w:rPr>
        <w:t xml:space="preserve"> </w:t>
      </w:r>
      <w:r w:rsidR="004B5EB3" w:rsidRPr="00BA7965">
        <w:rPr>
          <w:sz w:val="24"/>
          <w:szCs w:val="24"/>
        </w:rPr>
        <w:t>к участию в процедуре О</w:t>
      </w:r>
      <w:r w:rsidRPr="00BA7965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F127D6" w:rsidRPr="00DD7F8F">
        <w:rPr>
          <w:sz w:val="24"/>
          <w:szCs w:val="24"/>
        </w:rPr>
        <w:t xml:space="preserve">Договора на оказание услуг по </w:t>
      </w:r>
      <w:r w:rsidR="00F127D6">
        <w:rPr>
          <w:sz w:val="24"/>
          <w:szCs w:val="24"/>
        </w:rPr>
        <w:t>экспертизе ГПМ</w:t>
      </w:r>
      <w:r w:rsidR="00F127D6" w:rsidRPr="00DD7F8F">
        <w:rPr>
          <w:sz w:val="24"/>
          <w:szCs w:val="24"/>
        </w:rPr>
        <w:t xml:space="preserve">  для нужд ПАО «МРСК Центра» (филиала «Смоленскэнерго», расположенного по адресу: РФ, 214019</w:t>
      </w:r>
      <w:r w:rsidR="00F127D6" w:rsidRPr="006A5DCE">
        <w:rPr>
          <w:sz w:val="24"/>
          <w:szCs w:val="24"/>
        </w:rPr>
        <w:t>, г. Смоленск, ул. Тенишевой, д. 33).</w:t>
      </w:r>
    </w:p>
    <w:p w:rsidR="00717F60" w:rsidRPr="00F127D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127D6">
        <w:rPr>
          <w:sz w:val="24"/>
          <w:szCs w:val="24"/>
        </w:rPr>
        <w:t xml:space="preserve">Настоящий </w:t>
      </w:r>
      <w:r w:rsidR="004B5EB3" w:rsidRPr="00F127D6">
        <w:rPr>
          <w:sz w:val="24"/>
          <w:szCs w:val="24"/>
        </w:rPr>
        <w:t>З</w:t>
      </w:r>
      <w:r w:rsidRPr="00F127D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127D6">
        <w:rPr>
          <w:sz w:val="24"/>
          <w:szCs w:val="24"/>
        </w:rPr>
        <w:t>электронной торговой площадк</w:t>
      </w:r>
      <w:r w:rsidR="00414AB1" w:rsidRPr="00F127D6">
        <w:rPr>
          <w:sz w:val="24"/>
          <w:szCs w:val="24"/>
        </w:rPr>
        <w:t>и</w:t>
      </w:r>
      <w:r w:rsidR="00702B2C" w:rsidRPr="00F127D6">
        <w:rPr>
          <w:sz w:val="24"/>
          <w:szCs w:val="24"/>
        </w:rPr>
        <w:t xml:space="preserve"> </w:t>
      </w:r>
      <w:r w:rsidR="000D70B6" w:rsidRPr="00F127D6">
        <w:rPr>
          <w:sz w:val="24"/>
          <w:szCs w:val="24"/>
        </w:rPr>
        <w:t>П</w:t>
      </w:r>
      <w:r w:rsidR="00702B2C" w:rsidRPr="00F127D6">
        <w:rPr>
          <w:sz w:val="24"/>
          <w:szCs w:val="24"/>
        </w:rPr>
        <w:t xml:space="preserve">АО «Россети» </w:t>
      </w:r>
      <w:hyperlink r:id="rId21" w:history="1">
        <w:r w:rsidR="00862664" w:rsidRPr="00F127D6">
          <w:rPr>
            <w:rStyle w:val="a7"/>
            <w:sz w:val="24"/>
            <w:szCs w:val="24"/>
          </w:rPr>
          <w:t>etp.rosseti.ru</w:t>
        </w:r>
      </w:hyperlink>
      <w:r w:rsidR="00862664" w:rsidRPr="00F127D6">
        <w:rPr>
          <w:sz w:val="24"/>
          <w:szCs w:val="24"/>
        </w:rPr>
        <w:t xml:space="preserve"> </w:t>
      </w:r>
      <w:r w:rsidR="00702B2C" w:rsidRPr="00F127D6">
        <w:rPr>
          <w:sz w:val="24"/>
          <w:szCs w:val="24"/>
        </w:rPr>
        <w:t>(далее — ЭТП)</w:t>
      </w:r>
      <w:r w:rsidR="005B75A6" w:rsidRPr="00F127D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F127D6">
        <w:rPr>
          <w:sz w:val="24"/>
          <w:szCs w:val="24"/>
        </w:rPr>
        <w:t>Заказчик</w:t>
      </w:r>
      <w:r w:rsidR="00702B2C" w:rsidRPr="00F127D6">
        <w:rPr>
          <w:sz w:val="24"/>
          <w:szCs w:val="24"/>
        </w:rPr>
        <w:t>:</w:t>
      </w:r>
      <w:r w:rsidR="00702B2C" w:rsidRPr="00C12FA4">
        <w:rPr>
          <w:sz w:val="24"/>
          <w:szCs w:val="24"/>
        </w:rPr>
        <w:t xml:space="preserve">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F127D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F127D6">
        <w:rPr>
          <w:sz w:val="24"/>
          <w:szCs w:val="24"/>
        </w:rPr>
        <w:t>Предмет З</w:t>
      </w:r>
      <w:r w:rsidR="00717F60" w:rsidRPr="00F127D6">
        <w:rPr>
          <w:sz w:val="24"/>
          <w:szCs w:val="24"/>
        </w:rPr>
        <w:t>апроса предложений</w:t>
      </w:r>
      <w:r w:rsidR="00702B2C" w:rsidRPr="00F127D6">
        <w:rPr>
          <w:sz w:val="24"/>
          <w:szCs w:val="24"/>
        </w:rPr>
        <w:t>:</w:t>
      </w:r>
      <w:bookmarkEnd w:id="17"/>
    </w:p>
    <w:p w:rsidR="00A40714" w:rsidRPr="00F127D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127D6">
        <w:rPr>
          <w:b/>
          <w:sz w:val="24"/>
          <w:szCs w:val="24"/>
          <w:u w:val="single"/>
        </w:rPr>
        <w:t>Лот №1:</w:t>
      </w:r>
      <w:r w:rsidR="00717F60" w:rsidRPr="00F127D6">
        <w:rPr>
          <w:sz w:val="24"/>
          <w:szCs w:val="24"/>
        </w:rPr>
        <w:t xml:space="preserve"> право заключения </w:t>
      </w:r>
      <w:bookmarkEnd w:id="18"/>
      <w:r w:rsidR="00F127D6" w:rsidRPr="00F127D6">
        <w:rPr>
          <w:sz w:val="24"/>
          <w:szCs w:val="24"/>
        </w:rPr>
        <w:t>Договора на оказание услуг по экспертизе ГПМ для нужд ПАО «МРСК Центра» (филиала «Смоленскэнерго»)</w:t>
      </w:r>
      <w:r w:rsidR="00702B2C" w:rsidRPr="00F127D6">
        <w:rPr>
          <w:sz w:val="24"/>
          <w:szCs w:val="24"/>
        </w:rPr>
        <w:t>.</w:t>
      </w:r>
    </w:p>
    <w:p w:rsidR="008C4223" w:rsidRPr="00F127D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127D6">
        <w:rPr>
          <w:sz w:val="24"/>
          <w:szCs w:val="24"/>
        </w:rPr>
        <w:t xml:space="preserve">Количество лотов: </w:t>
      </w:r>
      <w:r w:rsidRPr="00F127D6">
        <w:rPr>
          <w:b/>
          <w:sz w:val="24"/>
          <w:szCs w:val="24"/>
        </w:rPr>
        <w:t>1 (один)</w:t>
      </w:r>
      <w:r w:rsidRPr="00F127D6">
        <w:rPr>
          <w:sz w:val="24"/>
          <w:szCs w:val="24"/>
        </w:rPr>
        <w:t>.</w:t>
      </w:r>
    </w:p>
    <w:bookmarkEnd w:id="19"/>
    <w:p w:rsidR="00804801" w:rsidRPr="00F127D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127D6">
        <w:rPr>
          <w:sz w:val="24"/>
          <w:szCs w:val="24"/>
        </w:rPr>
        <w:t xml:space="preserve">Частичное </w:t>
      </w:r>
      <w:r w:rsidR="00366652" w:rsidRPr="00F127D6">
        <w:rPr>
          <w:sz w:val="24"/>
          <w:szCs w:val="24"/>
        </w:rPr>
        <w:t xml:space="preserve">оказание </w:t>
      </w:r>
      <w:r w:rsidR="00AD3EBC" w:rsidRPr="00F127D6">
        <w:rPr>
          <w:sz w:val="24"/>
          <w:szCs w:val="24"/>
        </w:rPr>
        <w:t>услуг</w:t>
      </w:r>
      <w:r w:rsidRPr="00F127D6">
        <w:rPr>
          <w:sz w:val="24"/>
          <w:szCs w:val="24"/>
        </w:rPr>
        <w:t xml:space="preserve"> не допускается.</w:t>
      </w:r>
    </w:p>
    <w:p w:rsidR="00717F60" w:rsidRPr="00F127D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127D6">
        <w:rPr>
          <w:sz w:val="24"/>
          <w:szCs w:val="24"/>
        </w:rPr>
        <w:t>Сроки</w:t>
      </w:r>
      <w:r w:rsidR="00717F60" w:rsidRPr="00F127D6">
        <w:rPr>
          <w:sz w:val="24"/>
          <w:szCs w:val="24"/>
        </w:rPr>
        <w:t xml:space="preserve"> </w:t>
      </w:r>
      <w:r w:rsidR="00366652" w:rsidRPr="00F127D6">
        <w:rPr>
          <w:sz w:val="24"/>
          <w:szCs w:val="24"/>
        </w:rPr>
        <w:t>оказания услуг</w:t>
      </w:r>
      <w:r w:rsidR="00717F60" w:rsidRPr="00F127D6">
        <w:rPr>
          <w:sz w:val="24"/>
          <w:szCs w:val="24"/>
        </w:rPr>
        <w:t xml:space="preserve">: </w:t>
      </w:r>
      <w:r w:rsidR="00F127D6" w:rsidRPr="00F127D6">
        <w:rPr>
          <w:sz w:val="24"/>
          <w:szCs w:val="24"/>
        </w:rPr>
        <w:t>с 01.03.2017 по 30.11.2017</w:t>
      </w:r>
      <w:r w:rsidR="00717F60" w:rsidRPr="00F127D6">
        <w:rPr>
          <w:sz w:val="24"/>
          <w:szCs w:val="24"/>
        </w:rPr>
        <w:t>.</w:t>
      </w:r>
      <w:bookmarkEnd w:id="20"/>
    </w:p>
    <w:p w:rsidR="008D2928" w:rsidRPr="00F127D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</w:t>
      </w:r>
      <w:r w:rsidRPr="00F127D6">
        <w:rPr>
          <w:sz w:val="24"/>
          <w:szCs w:val="24"/>
        </w:rPr>
        <w:t xml:space="preserve">услуг Участником будет осуществляться </w:t>
      </w:r>
      <w:r w:rsidR="00F127D6" w:rsidRPr="00F127D6">
        <w:rPr>
          <w:sz w:val="24"/>
          <w:szCs w:val="24"/>
        </w:rPr>
        <w:t>на территории г. Смоленска и Смоленской области</w:t>
      </w:r>
      <w:r w:rsidRPr="00F127D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</w:t>
      </w:r>
      <w:r w:rsidR="00F127D6">
        <w:rPr>
          <w:iCs/>
          <w:sz w:val="24"/>
          <w:szCs w:val="24"/>
        </w:rPr>
        <w:t>я в течение 30 (тридцати) календарны</w:t>
      </w:r>
      <w:r w:rsidR="00366652" w:rsidRPr="0036665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8333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8334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8335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8336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8337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5296"/>
      <w:bookmarkStart w:id="89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5297"/>
      <w:bookmarkStart w:id="101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5298"/>
      <w:bookmarkStart w:id="113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5299"/>
      <w:bookmarkStart w:id="125" w:name="_Toc469488343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8344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8345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5302"/>
      <w:bookmarkStart w:id="149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5303"/>
      <w:bookmarkStart w:id="166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5304"/>
      <w:bookmarkStart w:id="183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5306"/>
      <w:bookmarkStart w:id="201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5307"/>
      <w:bookmarkStart w:id="217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5308"/>
      <w:bookmarkStart w:id="234" w:name="_Toc469488352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835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5311"/>
      <w:bookmarkStart w:id="272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5312"/>
      <w:bookmarkStart w:id="289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8365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8366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5315"/>
      <w:bookmarkStart w:id="310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5316"/>
      <w:bookmarkStart w:id="330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6"/>
      <w:bookmarkEnd w:id="317"/>
      <w:bookmarkEnd w:id="318"/>
      <w:r w:rsidRPr="00E71A48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5317"/>
      <w:bookmarkStart w:id="343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5318"/>
      <w:bookmarkStart w:id="357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5319"/>
      <w:bookmarkStart w:id="370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5320"/>
      <w:bookmarkStart w:id="382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F127D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F127D6">
        <w:rPr>
          <w:bCs w:val="0"/>
          <w:sz w:val="24"/>
          <w:szCs w:val="24"/>
        </w:rPr>
        <w:t>изменении официального курса валюты.</w:t>
      </w:r>
    </w:p>
    <w:p w:rsidR="00717F60" w:rsidRPr="00F127D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4794"/>
      <w:bookmarkStart w:id="394" w:name="_Toc468875321"/>
      <w:bookmarkStart w:id="395" w:name="_Toc469488373"/>
      <w:r w:rsidRPr="00F127D6">
        <w:rPr>
          <w:szCs w:val="24"/>
        </w:rPr>
        <w:t xml:space="preserve">Начальная (максимальная) цена </w:t>
      </w:r>
      <w:r w:rsidR="00123C70" w:rsidRPr="00F127D6">
        <w:rPr>
          <w:szCs w:val="24"/>
        </w:rPr>
        <w:t>Договор</w:t>
      </w:r>
      <w:r w:rsidRPr="00F127D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F127D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127D6">
        <w:rPr>
          <w:bCs w:val="0"/>
          <w:sz w:val="24"/>
          <w:szCs w:val="24"/>
        </w:rPr>
        <w:t xml:space="preserve">Начальная (максимальная) цена </w:t>
      </w:r>
      <w:r w:rsidR="00123C70" w:rsidRPr="00F127D6">
        <w:rPr>
          <w:bCs w:val="0"/>
          <w:sz w:val="24"/>
          <w:szCs w:val="24"/>
        </w:rPr>
        <w:t>Договор</w:t>
      </w:r>
      <w:r w:rsidRPr="00F127D6">
        <w:rPr>
          <w:bCs w:val="0"/>
          <w:sz w:val="24"/>
          <w:szCs w:val="24"/>
        </w:rPr>
        <w:t>а</w:t>
      </w:r>
      <w:r w:rsidR="00216641" w:rsidRPr="00F127D6">
        <w:rPr>
          <w:bCs w:val="0"/>
          <w:sz w:val="24"/>
          <w:szCs w:val="24"/>
        </w:rPr>
        <w:t>:</w:t>
      </w:r>
    </w:p>
    <w:p w:rsidR="00717F60" w:rsidRPr="00F127D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127D6">
        <w:rPr>
          <w:b/>
          <w:bCs w:val="0"/>
          <w:sz w:val="24"/>
          <w:szCs w:val="24"/>
          <w:u w:val="single"/>
        </w:rPr>
        <w:t>По Лоту №1:</w:t>
      </w:r>
      <w:r w:rsidR="00717F60" w:rsidRPr="00F127D6">
        <w:rPr>
          <w:bCs w:val="0"/>
          <w:sz w:val="24"/>
          <w:szCs w:val="24"/>
        </w:rPr>
        <w:t xml:space="preserve"> </w:t>
      </w:r>
      <w:r w:rsidR="00F127D6" w:rsidRPr="00F127D6">
        <w:rPr>
          <w:b/>
          <w:sz w:val="24"/>
          <w:szCs w:val="24"/>
        </w:rPr>
        <w:t xml:space="preserve">680 000,00 </w:t>
      </w:r>
      <w:r w:rsidR="00F127D6" w:rsidRPr="00F127D6">
        <w:rPr>
          <w:sz w:val="24"/>
          <w:szCs w:val="24"/>
        </w:rPr>
        <w:t xml:space="preserve">(шестьсот восемьдесят тысяч) рублей 00 копеек РФ, без учета НДС; НДС составляет </w:t>
      </w:r>
      <w:r w:rsidR="00F127D6" w:rsidRPr="00F127D6">
        <w:rPr>
          <w:b/>
          <w:sz w:val="24"/>
          <w:szCs w:val="24"/>
        </w:rPr>
        <w:t xml:space="preserve">122 400,00 </w:t>
      </w:r>
      <w:r w:rsidR="00F127D6" w:rsidRPr="00F127D6">
        <w:rPr>
          <w:sz w:val="24"/>
          <w:szCs w:val="24"/>
        </w:rPr>
        <w:t>(сто двадцать две тысячи четыреста) рублей 00 копеек РФ;</w:t>
      </w:r>
      <w:r w:rsidR="00F127D6" w:rsidRPr="00F127D6">
        <w:rPr>
          <w:b/>
          <w:sz w:val="24"/>
          <w:szCs w:val="24"/>
        </w:rPr>
        <w:t xml:space="preserve"> 802 400,00 </w:t>
      </w:r>
      <w:r w:rsidR="00F127D6" w:rsidRPr="00F127D6">
        <w:rPr>
          <w:sz w:val="24"/>
          <w:szCs w:val="24"/>
        </w:rPr>
        <w:t>(восемьсот две тысячи четыреста)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5322"/>
      <w:bookmarkStart w:id="409" w:name="_Toc469488374"/>
      <w:bookmarkStart w:id="41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11"/>
      <w:r w:rsidRPr="00EB7BE2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BA7965">
        <w:rPr>
          <w:bCs w:val="0"/>
          <w:sz w:val="24"/>
          <w:szCs w:val="24"/>
        </w:rPr>
        <w:t xml:space="preserve">может любое юридическое, </w:t>
      </w:r>
      <w:r w:rsidRPr="00BA7965">
        <w:rPr>
          <w:bCs w:val="0"/>
          <w:color w:val="000000"/>
          <w:sz w:val="24"/>
          <w:szCs w:val="24"/>
        </w:rPr>
        <w:t>физическое</w:t>
      </w:r>
      <w:r w:rsidRPr="00BA7965">
        <w:rPr>
          <w:bCs w:val="0"/>
          <w:sz w:val="24"/>
          <w:szCs w:val="24"/>
        </w:rPr>
        <w:t xml:space="preserve"> лицо </w:t>
      </w:r>
      <w:r w:rsidR="00E71628" w:rsidRPr="00BA7965">
        <w:rPr>
          <w:bCs w:val="0"/>
          <w:sz w:val="24"/>
          <w:szCs w:val="24"/>
        </w:rPr>
        <w:t>(в т.</w:t>
      </w:r>
      <w:r w:rsidR="003129D4" w:rsidRPr="00BA7965">
        <w:rPr>
          <w:bCs w:val="0"/>
          <w:sz w:val="24"/>
          <w:szCs w:val="24"/>
        </w:rPr>
        <w:t xml:space="preserve"> </w:t>
      </w:r>
      <w:r w:rsidR="00E71628" w:rsidRPr="00BA7965">
        <w:rPr>
          <w:bCs w:val="0"/>
          <w:sz w:val="24"/>
          <w:szCs w:val="24"/>
        </w:rPr>
        <w:t xml:space="preserve">ч. </w:t>
      </w:r>
      <w:r w:rsidRPr="00BA7965">
        <w:rPr>
          <w:bCs w:val="0"/>
          <w:sz w:val="24"/>
          <w:szCs w:val="24"/>
        </w:rPr>
        <w:t>индивидуальный предприниматель</w:t>
      </w:r>
      <w:r w:rsidR="00E71628" w:rsidRPr="00BA7965">
        <w:rPr>
          <w:bCs w:val="0"/>
          <w:sz w:val="24"/>
          <w:szCs w:val="24"/>
        </w:rPr>
        <w:t>)</w:t>
      </w:r>
      <w:r w:rsidR="00BA7965" w:rsidRPr="00BA7965">
        <w:rPr>
          <w:bCs w:val="0"/>
          <w:sz w:val="24"/>
          <w:szCs w:val="24"/>
        </w:rPr>
        <w:t>,</w:t>
      </w:r>
      <w:r w:rsidR="00BA7965" w:rsidRPr="00BA7965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BA7965">
        <w:rPr>
          <w:bCs w:val="0"/>
          <w:sz w:val="24"/>
          <w:szCs w:val="24"/>
        </w:rPr>
        <w:t xml:space="preserve">. </w:t>
      </w:r>
      <w:r w:rsidR="00362EA4" w:rsidRPr="00BA7965">
        <w:rPr>
          <w:bCs w:val="0"/>
          <w:sz w:val="24"/>
          <w:szCs w:val="24"/>
        </w:rPr>
        <w:t>Дополнительные требования к соисполнителям и порядку подтверждения их</w:t>
      </w:r>
      <w:r w:rsidR="00362EA4" w:rsidRPr="00AE1D21">
        <w:rPr>
          <w:bCs w:val="0"/>
          <w:sz w:val="24"/>
          <w:szCs w:val="24"/>
        </w:rPr>
        <w:t xml:space="preserve">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BA796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</w:t>
      </w:r>
      <w:r w:rsidR="005347FA" w:rsidRPr="00BA7965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BA796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BA796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BA7965">
        <w:rPr>
          <w:color w:val="000000"/>
          <w:sz w:val="24"/>
          <w:szCs w:val="24"/>
          <w:lang w:eastAsia="ru-RU"/>
        </w:rPr>
        <w:t xml:space="preserve"> по </w:t>
      </w:r>
      <w:r w:rsidR="002037C3" w:rsidRPr="00BA796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BA7965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BA7965">
        <w:rPr>
          <w:color w:val="000000"/>
          <w:sz w:val="24"/>
          <w:szCs w:val="24"/>
          <w:lang w:eastAsia="ru-RU"/>
        </w:rPr>
        <w:t>услуг</w:t>
      </w:r>
      <w:r w:rsidR="00036006" w:rsidRPr="00BA7965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BA7965">
        <w:rPr>
          <w:color w:val="000000"/>
          <w:sz w:val="24"/>
          <w:szCs w:val="24"/>
          <w:lang w:eastAsia="ru-RU"/>
        </w:rPr>
        <w:t>)</w:t>
      </w:r>
      <w:r w:rsidR="00036006" w:rsidRPr="00BA7965">
        <w:rPr>
          <w:color w:val="000000"/>
          <w:sz w:val="24"/>
          <w:szCs w:val="24"/>
          <w:lang w:eastAsia="ru-RU"/>
        </w:rPr>
        <w:t xml:space="preserve">. </w:t>
      </w:r>
    </w:p>
    <w:p w:rsidR="00BA7965" w:rsidRPr="00BA7965" w:rsidRDefault="00BA7965" w:rsidP="00BA7965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BA7965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</w:t>
      </w:r>
      <w:r w:rsidRPr="00BA7965">
        <w:rPr>
          <w:sz w:val="24"/>
          <w:szCs w:val="24"/>
        </w:rPr>
        <w:t xml:space="preserve"> </w:t>
      </w:r>
      <w:r w:rsidRPr="00BA7965">
        <w:rPr>
          <w:color w:val="000000"/>
          <w:sz w:val="24"/>
          <w:szCs w:val="24"/>
          <w:lang w:eastAsia="ru-RU"/>
        </w:rPr>
        <w:t>среднего</w:t>
      </w:r>
      <w:r w:rsidRPr="00BA7965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>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5323"/>
      <w:bookmarkStart w:id="440" w:name="_Toc469488375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5324"/>
      <w:bookmarkStart w:id="457" w:name="_Toc469488376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5325"/>
      <w:bookmarkStart w:id="474" w:name="_Toc46948837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5326"/>
      <w:bookmarkStart w:id="488" w:name="_Toc469488378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5327"/>
      <w:bookmarkStart w:id="501" w:name="_Toc469488379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5328"/>
      <w:bookmarkStart w:id="517" w:name="_Toc469488380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BA7965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BA796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BA7965">
        <w:rPr>
          <w:bCs w:val="0"/>
          <w:sz w:val="24"/>
          <w:szCs w:val="24"/>
        </w:rPr>
        <w:t>запросе предложений</w:t>
      </w:r>
      <w:r w:rsidR="00932C0A" w:rsidRPr="00BA7965">
        <w:rPr>
          <w:bCs w:val="0"/>
          <w:sz w:val="24"/>
          <w:szCs w:val="24"/>
        </w:rPr>
        <w:t xml:space="preserve"> и подачей </w:t>
      </w:r>
      <w:r w:rsidR="004B5EB3" w:rsidRPr="00BA7965">
        <w:rPr>
          <w:bCs w:val="0"/>
          <w:sz w:val="24"/>
          <w:szCs w:val="24"/>
        </w:rPr>
        <w:t>Заявк</w:t>
      </w:r>
      <w:r w:rsidR="00932C0A" w:rsidRPr="00BA7965">
        <w:rPr>
          <w:bCs w:val="0"/>
          <w:sz w:val="24"/>
          <w:szCs w:val="24"/>
        </w:rPr>
        <w:t xml:space="preserve">и, на </w:t>
      </w:r>
      <w:r w:rsidR="00BA7965" w:rsidRPr="00BA7965">
        <w:rPr>
          <w:bCs w:val="0"/>
          <w:sz w:val="24"/>
          <w:szCs w:val="24"/>
        </w:rPr>
        <w:t>сумму 2% от стоимости Заявки</w:t>
      </w:r>
      <w:r w:rsidR="00932C0A" w:rsidRPr="00BA7965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BA7965">
        <w:rPr>
          <w:sz w:val="24"/>
          <w:szCs w:val="24"/>
        </w:rPr>
        <w:t>Обеспечение исполнения обязательств Участника</w:t>
      </w:r>
      <w:r w:rsidRPr="001E3137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</w:t>
      </w:r>
      <w:r w:rsidRPr="00BA7965">
        <w:rPr>
          <w:bCs w:val="0"/>
          <w:sz w:val="24"/>
          <w:szCs w:val="24"/>
        </w:rPr>
        <w:t xml:space="preserve">неустойку в размере </w:t>
      </w:r>
      <w:bookmarkEnd w:id="522"/>
      <w:r w:rsidR="00BA7965" w:rsidRPr="00BA7965">
        <w:rPr>
          <w:bCs w:val="0"/>
          <w:sz w:val="24"/>
          <w:szCs w:val="24"/>
        </w:rPr>
        <w:t>2</w:t>
      </w:r>
      <w:r w:rsidR="000A7A8E" w:rsidRPr="00BA7965">
        <w:rPr>
          <w:bCs w:val="0"/>
          <w:sz w:val="24"/>
          <w:szCs w:val="24"/>
        </w:rPr>
        <w:t>%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127D6" w:rsidRPr="00E2197F">
        <w:rPr>
          <w:b/>
          <w:bCs w:val="0"/>
          <w:sz w:val="24"/>
          <w:szCs w:val="24"/>
        </w:rPr>
        <w:t>РФ, 214019, г. Смоленск, ул. Тенишевой, д. 33, каб. 111</w:t>
      </w:r>
      <w:r w:rsidR="00F127D6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Pr="00DE58FE">
        <w:rPr>
          <w:rFonts w:eastAsia="Calibri"/>
          <w:b/>
          <w:szCs w:val="24"/>
          <w:lang w:eastAsia="en-US"/>
        </w:rPr>
        <w:t>Участник обязан направить на электронную почту</w:t>
      </w:r>
      <w:r w:rsidRPr="001E3137">
        <w:rPr>
          <w:rFonts w:eastAsia="Calibri"/>
          <w:szCs w:val="24"/>
          <w:lang w:eastAsia="en-US"/>
        </w:rPr>
        <w:t xml:space="preserve"> </w:t>
      </w:r>
      <w:r w:rsidR="00DE58FE">
        <w:rPr>
          <w:iCs/>
          <w:szCs w:val="24"/>
        </w:rPr>
        <w:t>ведущему</w:t>
      </w:r>
      <w:r w:rsidR="00DE58FE" w:rsidRPr="002E64AB">
        <w:rPr>
          <w:iCs/>
          <w:szCs w:val="24"/>
        </w:rPr>
        <w:t xml:space="preserve"> специалист</w:t>
      </w:r>
      <w:r w:rsidR="00DE58FE">
        <w:rPr>
          <w:iCs/>
          <w:szCs w:val="24"/>
        </w:rPr>
        <w:t>у</w:t>
      </w:r>
      <w:r w:rsidR="00DE58FE" w:rsidRPr="002E64AB">
        <w:rPr>
          <w:iCs/>
          <w:szCs w:val="24"/>
        </w:rPr>
        <w:t xml:space="preserve"> </w:t>
      </w:r>
      <w:r w:rsidR="00DE58FE" w:rsidRPr="002E64AB">
        <w:rPr>
          <w:szCs w:val="24"/>
        </w:rPr>
        <w:t xml:space="preserve">отдела закупочной деятельности Управления логистики и </w:t>
      </w:r>
      <w:r w:rsidR="00DE58FE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DE58FE" w:rsidRPr="00E5650F">
        <w:rPr>
          <w:rFonts w:eastAsia="Calibri"/>
          <w:szCs w:val="24"/>
          <w:lang w:eastAsia="en-US"/>
        </w:rPr>
        <w:t xml:space="preserve"> Лебедеву Александру Александровичу - контактный телефон </w:t>
      </w:r>
      <w:r w:rsidR="00DE58FE" w:rsidRPr="00E5650F">
        <w:rPr>
          <w:rFonts w:eastAsia="Calibri"/>
          <w:iCs/>
          <w:szCs w:val="24"/>
          <w:lang w:eastAsia="en-US"/>
        </w:rPr>
        <w:t>(4812) 42-95-08</w:t>
      </w:r>
      <w:r w:rsidR="00DE58FE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DE58FE" w:rsidRPr="00E5650F">
          <w:rPr>
            <w:rStyle w:val="a7"/>
          </w:rPr>
          <w:t>Lebedev.AAL@mrsk-1.ru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7"/>
    </w:p>
    <w:p w:rsidR="00DE58FE" w:rsidRPr="00E5650F" w:rsidRDefault="00DE58FE" w:rsidP="00DE58F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DE58FE" w:rsidRPr="00E5650F" w:rsidRDefault="00DE58FE" w:rsidP="00DE58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DE58FE" w:rsidRPr="00E5650F" w:rsidRDefault="00DE58FE" w:rsidP="00DE58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р/с: 40702810623250000008 в филиале Банка ВТБ (ПАО) в  г. Воронеже</w:t>
      </w:r>
    </w:p>
    <w:p w:rsidR="00DE58FE" w:rsidRPr="00E5650F" w:rsidRDefault="00DE58FE" w:rsidP="00DE58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DE58FE" w:rsidRPr="00E5650F" w:rsidRDefault="00DE58FE" w:rsidP="00DE58FE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6"/>
      <w:bookmarkEnd w:id="52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8381"/>
      <w:r w:rsidRPr="00AE1D21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5330"/>
      <w:bookmarkStart w:id="544" w:name="_Toc469488382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9B427B">
        <w:rPr>
          <w:b/>
          <w:bCs w:val="0"/>
          <w:sz w:val="24"/>
          <w:szCs w:val="24"/>
        </w:rPr>
        <w:t xml:space="preserve">минут </w:t>
      </w:r>
      <w:r w:rsidR="009B427B">
        <w:rPr>
          <w:b/>
          <w:bCs w:val="0"/>
          <w:sz w:val="24"/>
          <w:szCs w:val="24"/>
        </w:rPr>
        <w:t>18</w:t>
      </w:r>
      <w:r w:rsidR="00DE58FE" w:rsidRPr="009B427B">
        <w:rPr>
          <w:b/>
          <w:bCs w:val="0"/>
          <w:sz w:val="24"/>
          <w:szCs w:val="24"/>
        </w:rPr>
        <w:t xml:space="preserve"> января 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6311E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lastRenderedPageBreak/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lastRenderedPageBreak/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AE1D21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lastRenderedPageBreak/>
        <w:t>Признание запроса предложений несостоявшимся</w:t>
      </w:r>
      <w:bookmarkEnd w:id="636"/>
      <w:bookmarkEnd w:id="63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lastRenderedPageBreak/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lastRenderedPageBreak/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DE58FE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DE58FE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E58FE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DE58FE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DE58FE" w:rsidRDefault="00DE58FE" w:rsidP="004F4D80">
      <w:pPr>
        <w:spacing w:after="60"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6B" w:rsidRDefault="009C4C6B">
      <w:pPr>
        <w:spacing w:line="240" w:lineRule="auto"/>
      </w:pPr>
      <w:r>
        <w:separator/>
      </w:r>
    </w:p>
  </w:endnote>
  <w:endnote w:type="continuationSeparator" w:id="0">
    <w:p w:rsidR="009C4C6B" w:rsidRDefault="009C4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427B" w:rsidRDefault="009B427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Pr="00FA0376" w:rsidRDefault="009B427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94D8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B427B" w:rsidRPr="00EE0539" w:rsidRDefault="009B427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127D6">
      <w:rPr>
        <w:sz w:val="18"/>
        <w:szCs w:val="18"/>
      </w:rPr>
      <w:t>Договора на оказание услуг по экспертизе ГПМ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6B" w:rsidRDefault="009C4C6B">
      <w:pPr>
        <w:spacing w:line="240" w:lineRule="auto"/>
      </w:pPr>
      <w:r>
        <w:separator/>
      </w:r>
    </w:p>
  </w:footnote>
  <w:footnote w:type="continuationSeparator" w:id="0">
    <w:p w:rsidR="009C4C6B" w:rsidRDefault="009C4C6B">
      <w:pPr>
        <w:spacing w:line="240" w:lineRule="auto"/>
      </w:pPr>
      <w:r>
        <w:continuationSeparator/>
      </w:r>
    </w:p>
  </w:footnote>
  <w:footnote w:id="1">
    <w:p w:rsidR="009B427B" w:rsidRPr="00B36685" w:rsidRDefault="009B427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B427B" w:rsidRDefault="009B427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B427B" w:rsidRDefault="009B427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B427B" w:rsidRDefault="009B427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Pr="00930031" w:rsidRDefault="009B427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7B" w:rsidRDefault="009B42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0F2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2A5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63D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427B"/>
    <w:rsid w:val="009B5731"/>
    <w:rsid w:val="009B7767"/>
    <w:rsid w:val="009B77D1"/>
    <w:rsid w:val="009C08E6"/>
    <w:rsid w:val="009C4439"/>
    <w:rsid w:val="009C4C6B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2FCA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965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1DD8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26D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6680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8FE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7D6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4D88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6300B-649A-4E21-A7F9-A14CC1CB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88</Pages>
  <Words>26240</Words>
  <Characters>149571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175461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117</cp:revision>
  <cp:lastPrinted>2015-12-29T14:27:00Z</cp:lastPrinted>
  <dcterms:created xsi:type="dcterms:W3CDTF">2016-01-13T12:36:00Z</dcterms:created>
  <dcterms:modified xsi:type="dcterms:W3CDTF">2016-12-29T05:51:00Z</dcterms:modified>
</cp:coreProperties>
</file>