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8B" w:rsidRDefault="00FC5BA3"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97CB9" w:rsidRDefault="00197CB9" w:rsidP="005E428B">
                  <w:pPr>
                    <w:spacing w:line="240" w:lineRule="auto"/>
                    <w:ind w:right="-23"/>
                    <w:rPr>
                      <w:rFonts w:ascii="Helios" w:hAnsi="Helios"/>
                      <w:sz w:val="14"/>
                      <w:szCs w:val="14"/>
                    </w:rPr>
                  </w:pPr>
                  <w:r w:rsidRPr="00881784">
                    <w:rPr>
                      <w:rFonts w:ascii="Helios" w:hAnsi="Helios"/>
                      <w:sz w:val="14"/>
                      <w:szCs w:val="14"/>
                    </w:rPr>
                    <w:t>тел.: +7 (495) 747-92-92,</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97CB9" w:rsidRPr="00881784" w:rsidRDefault="00197CB9"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97CB9" w:rsidRPr="00E57CBB" w:rsidRDefault="00197CB9"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E57CBB">
                    <w:rPr>
                      <w:rFonts w:ascii="Helios" w:hAnsi="Helios"/>
                      <w:sz w:val="14"/>
                      <w:szCs w:val="14"/>
                    </w:rPr>
                    <w:t>-</w:t>
                  </w:r>
                  <w:r w:rsidRPr="00881784">
                    <w:rPr>
                      <w:rFonts w:ascii="Helios" w:hAnsi="Helios"/>
                      <w:sz w:val="14"/>
                      <w:szCs w:val="14"/>
                      <w:lang w:val="en-US"/>
                    </w:rPr>
                    <w:t>mail</w:t>
                  </w:r>
                  <w:r w:rsidRPr="00E57CBB">
                    <w:rPr>
                      <w:rFonts w:ascii="Helios" w:hAnsi="Helios"/>
                      <w:sz w:val="14"/>
                      <w:szCs w:val="14"/>
                    </w:rPr>
                    <w:t xml:space="preserve">: </w:t>
                  </w:r>
                  <w:hyperlink r:id="rId8" w:history="1">
                    <w:r w:rsidRPr="00881784">
                      <w:rPr>
                        <w:rFonts w:ascii="Helios" w:hAnsi="Helios"/>
                        <w:sz w:val="14"/>
                        <w:szCs w:val="14"/>
                        <w:lang w:val="en-US"/>
                      </w:rPr>
                      <w:t>posta</w:t>
                    </w:r>
                    <w:r w:rsidRPr="00E57CBB">
                      <w:rPr>
                        <w:rFonts w:ascii="Helios" w:hAnsi="Helios"/>
                        <w:sz w:val="14"/>
                        <w:szCs w:val="14"/>
                      </w:rPr>
                      <w:t>@</w:t>
                    </w:r>
                    <w:r w:rsidRPr="00881784">
                      <w:rPr>
                        <w:rFonts w:ascii="Helios" w:hAnsi="Helios"/>
                        <w:sz w:val="14"/>
                        <w:szCs w:val="14"/>
                        <w:lang w:val="en-US"/>
                      </w:rPr>
                      <w:t>mrsk</w:t>
                    </w:r>
                    <w:r w:rsidRPr="00E57CBB">
                      <w:rPr>
                        <w:rFonts w:ascii="Helios" w:hAnsi="Helios"/>
                        <w:sz w:val="14"/>
                        <w:szCs w:val="14"/>
                      </w:rPr>
                      <w:t>-1.</w:t>
                    </w:r>
                    <w:r w:rsidRPr="00881784">
                      <w:rPr>
                        <w:rFonts w:ascii="Helios" w:hAnsi="Helios"/>
                        <w:sz w:val="14"/>
                        <w:szCs w:val="14"/>
                        <w:lang w:val="en-US"/>
                      </w:rPr>
                      <w:t>ru</w:t>
                    </w:r>
                  </w:hyperlink>
                  <w:r w:rsidRPr="00E57CBB">
                    <w:rPr>
                      <w:rFonts w:ascii="Helios" w:hAnsi="Helios"/>
                      <w:sz w:val="14"/>
                      <w:szCs w:val="14"/>
                    </w:rPr>
                    <w:t xml:space="preserve">, </w:t>
                  </w:r>
                  <w:hyperlink r:id="rId9" w:history="1">
                    <w:r w:rsidRPr="00881784">
                      <w:rPr>
                        <w:rFonts w:ascii="Helios" w:hAnsi="Helios"/>
                        <w:sz w:val="14"/>
                        <w:szCs w:val="14"/>
                        <w:lang w:val="en-US"/>
                      </w:rPr>
                      <w:t>www</w:t>
                    </w:r>
                    <w:r w:rsidRPr="00E57CBB">
                      <w:rPr>
                        <w:rFonts w:ascii="Helios" w:hAnsi="Helios"/>
                        <w:sz w:val="14"/>
                        <w:szCs w:val="14"/>
                      </w:rPr>
                      <w:t>.</w:t>
                    </w:r>
                    <w:r w:rsidRPr="00881784">
                      <w:rPr>
                        <w:rFonts w:ascii="Helios" w:hAnsi="Helios"/>
                        <w:sz w:val="14"/>
                        <w:szCs w:val="14"/>
                        <w:lang w:val="en-US"/>
                      </w:rPr>
                      <w:t>mrsk</w:t>
                    </w:r>
                    <w:r w:rsidRPr="00E57CBB">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E57CBB" w:rsidRDefault="00E57CBB" w:rsidP="00E57CBB">
      <w:pPr>
        <w:ind w:left="5670" w:firstLine="0"/>
        <w:jc w:val="center"/>
        <w:rPr>
          <w:sz w:val="24"/>
          <w:szCs w:val="24"/>
        </w:rPr>
      </w:pPr>
      <w:r>
        <w:rPr>
          <w:sz w:val="24"/>
          <w:szCs w:val="24"/>
        </w:rPr>
        <w:t>УТВЕРЖДАЮ:</w:t>
      </w:r>
    </w:p>
    <w:p w:rsidR="00E57CBB" w:rsidRDefault="00E57CBB" w:rsidP="00E57CBB">
      <w:pPr>
        <w:spacing w:line="240" w:lineRule="auto"/>
        <w:jc w:val="right"/>
        <w:rPr>
          <w:sz w:val="24"/>
          <w:szCs w:val="24"/>
        </w:rPr>
      </w:pPr>
      <w:r>
        <w:rPr>
          <w:sz w:val="24"/>
          <w:szCs w:val="24"/>
        </w:rPr>
        <w:t>Председатель закупочной комиссии -</w:t>
      </w:r>
    </w:p>
    <w:p w:rsidR="00E57CBB" w:rsidRDefault="00E57CBB" w:rsidP="00E57CBB">
      <w:pPr>
        <w:spacing w:line="240" w:lineRule="auto"/>
        <w:jc w:val="right"/>
        <w:rPr>
          <w:sz w:val="24"/>
          <w:szCs w:val="24"/>
        </w:rPr>
      </w:pPr>
      <w:r>
        <w:rPr>
          <w:sz w:val="24"/>
          <w:szCs w:val="24"/>
        </w:rPr>
        <w:t xml:space="preserve">Начальник Управления логистики </w:t>
      </w:r>
    </w:p>
    <w:p w:rsidR="00E57CBB" w:rsidRDefault="00E57CBB" w:rsidP="00E57CBB">
      <w:pPr>
        <w:spacing w:line="240" w:lineRule="auto"/>
        <w:jc w:val="right"/>
        <w:rPr>
          <w:sz w:val="24"/>
          <w:szCs w:val="24"/>
        </w:rPr>
      </w:pPr>
      <w:r>
        <w:rPr>
          <w:sz w:val="24"/>
          <w:szCs w:val="24"/>
        </w:rPr>
        <w:t>и материально-технического</w:t>
      </w:r>
    </w:p>
    <w:p w:rsidR="00E57CBB" w:rsidRDefault="00E57CBB" w:rsidP="00E57CBB">
      <w:pPr>
        <w:spacing w:line="240" w:lineRule="auto"/>
        <w:jc w:val="right"/>
        <w:rPr>
          <w:sz w:val="24"/>
          <w:szCs w:val="24"/>
        </w:rPr>
      </w:pPr>
      <w:r>
        <w:rPr>
          <w:sz w:val="24"/>
          <w:szCs w:val="24"/>
        </w:rPr>
        <w:t>обеспечения ПАО «МРСК Центра»</w:t>
      </w:r>
    </w:p>
    <w:p w:rsidR="00E57CBB" w:rsidRDefault="00E57CBB" w:rsidP="00E57CBB">
      <w:pPr>
        <w:spacing w:line="240" w:lineRule="auto"/>
        <w:jc w:val="right"/>
      </w:pPr>
    </w:p>
    <w:p w:rsidR="00E57CBB" w:rsidRDefault="00E57CBB" w:rsidP="00E57CBB">
      <w:pPr>
        <w:spacing w:line="240" w:lineRule="auto"/>
        <w:jc w:val="right"/>
        <w:rPr>
          <w:sz w:val="24"/>
          <w:szCs w:val="24"/>
        </w:rPr>
      </w:pPr>
      <w:r>
        <w:rPr>
          <w:sz w:val="24"/>
          <w:szCs w:val="24"/>
        </w:rPr>
        <w:t>_______________________ Мороз В.В.</w:t>
      </w:r>
      <w:r>
        <w:rPr>
          <w:snapToGrid w:val="0"/>
          <w:sz w:val="24"/>
          <w:szCs w:val="24"/>
        </w:rPr>
        <w:t xml:space="preserve"> </w:t>
      </w:r>
    </w:p>
    <w:p w:rsidR="00E57CBB" w:rsidRDefault="007A7AF0" w:rsidP="00E57CBB">
      <w:pPr>
        <w:spacing w:before="120" w:line="240" w:lineRule="auto"/>
        <w:jc w:val="right"/>
        <w:rPr>
          <w:sz w:val="24"/>
          <w:szCs w:val="24"/>
        </w:rPr>
      </w:pPr>
      <w:r>
        <w:rPr>
          <w:sz w:val="24"/>
          <w:szCs w:val="24"/>
        </w:rPr>
        <w:t xml:space="preserve"> «____</w:t>
      </w:r>
      <w:r w:rsidRPr="007A7AF0">
        <w:rPr>
          <w:sz w:val="24"/>
          <w:szCs w:val="24"/>
        </w:rPr>
        <w:t>_</w:t>
      </w:r>
      <w:r>
        <w:rPr>
          <w:sz w:val="24"/>
          <w:szCs w:val="24"/>
        </w:rPr>
        <w:t>» июл</w:t>
      </w:r>
      <w:r w:rsidR="00E57CBB">
        <w:rPr>
          <w:sz w:val="24"/>
          <w:szCs w:val="24"/>
        </w:rPr>
        <w:t>я 2016 года.</w:t>
      </w:r>
    </w:p>
    <w:p w:rsidR="00E57CBB" w:rsidRDefault="00E57CBB" w:rsidP="00E57CBB">
      <w:pPr>
        <w:ind w:firstLine="0"/>
        <w:jc w:val="left"/>
        <w:rPr>
          <w:sz w:val="24"/>
          <w:szCs w:val="24"/>
        </w:rPr>
      </w:pPr>
    </w:p>
    <w:p w:rsidR="00E57CBB" w:rsidRDefault="00E57CBB" w:rsidP="00E57CBB">
      <w:pPr>
        <w:spacing w:line="240" w:lineRule="auto"/>
        <w:ind w:left="6804" w:firstLine="0"/>
        <w:rPr>
          <w:b/>
          <w:kern w:val="36"/>
          <w:sz w:val="24"/>
          <w:szCs w:val="24"/>
        </w:rPr>
      </w:pPr>
      <w:r>
        <w:rPr>
          <w:b/>
          <w:kern w:val="36"/>
          <w:sz w:val="24"/>
          <w:szCs w:val="24"/>
        </w:rPr>
        <w:t>Согласовано на заседании</w:t>
      </w:r>
    </w:p>
    <w:p w:rsidR="00E57CBB" w:rsidRDefault="00E57CBB" w:rsidP="00E57CBB">
      <w:pPr>
        <w:spacing w:line="240" w:lineRule="auto"/>
        <w:ind w:left="6804" w:firstLine="0"/>
        <w:rPr>
          <w:b/>
          <w:kern w:val="36"/>
          <w:sz w:val="24"/>
          <w:szCs w:val="24"/>
        </w:rPr>
      </w:pPr>
      <w:r>
        <w:rPr>
          <w:b/>
          <w:kern w:val="36"/>
          <w:sz w:val="24"/>
          <w:szCs w:val="24"/>
        </w:rPr>
        <w:t>закупочной комиссии</w:t>
      </w:r>
    </w:p>
    <w:p w:rsidR="00E57CBB" w:rsidRDefault="00E57CBB" w:rsidP="00E57CBB">
      <w:pPr>
        <w:spacing w:line="240" w:lineRule="auto"/>
        <w:ind w:left="6804" w:firstLine="0"/>
        <w:rPr>
          <w:b/>
          <w:kern w:val="36"/>
          <w:sz w:val="24"/>
          <w:szCs w:val="24"/>
        </w:rPr>
      </w:pPr>
      <w:r>
        <w:rPr>
          <w:b/>
          <w:kern w:val="36"/>
          <w:sz w:val="24"/>
          <w:szCs w:val="24"/>
        </w:rPr>
        <w:t>Протокол №02</w:t>
      </w:r>
      <w:r w:rsidR="007A7AF0">
        <w:rPr>
          <w:b/>
          <w:kern w:val="36"/>
          <w:sz w:val="24"/>
          <w:szCs w:val="24"/>
        </w:rPr>
        <w:t>7</w:t>
      </w:r>
      <w:r w:rsidR="00774AD8">
        <w:rPr>
          <w:b/>
          <w:kern w:val="36"/>
          <w:sz w:val="24"/>
          <w:szCs w:val="24"/>
          <w:lang w:val="en-US"/>
        </w:rPr>
        <w:t>6</w:t>
      </w:r>
      <w:bookmarkStart w:id="6" w:name="_GoBack"/>
      <w:bookmarkEnd w:id="6"/>
      <w:r>
        <w:rPr>
          <w:b/>
          <w:kern w:val="36"/>
          <w:sz w:val="24"/>
          <w:szCs w:val="24"/>
        </w:rPr>
        <w:t>-ВР-16</w:t>
      </w:r>
    </w:p>
    <w:p w:rsidR="00E57CBB" w:rsidRDefault="00E57CBB" w:rsidP="00E57CBB">
      <w:pPr>
        <w:spacing w:line="240" w:lineRule="auto"/>
        <w:ind w:left="6804" w:firstLine="0"/>
        <w:rPr>
          <w:b/>
          <w:kern w:val="36"/>
          <w:sz w:val="24"/>
          <w:szCs w:val="24"/>
        </w:rPr>
      </w:pPr>
      <w:r>
        <w:rPr>
          <w:b/>
          <w:kern w:val="36"/>
          <w:sz w:val="24"/>
          <w:szCs w:val="24"/>
        </w:rPr>
        <w:t>от «</w:t>
      </w:r>
      <w:r w:rsidR="007A7AF0">
        <w:rPr>
          <w:b/>
          <w:kern w:val="36"/>
          <w:sz w:val="24"/>
          <w:szCs w:val="24"/>
        </w:rPr>
        <w:t>_____» июл</w:t>
      </w:r>
      <w:r>
        <w:rPr>
          <w:b/>
          <w:kern w:val="36"/>
          <w:sz w:val="24"/>
          <w:szCs w:val="24"/>
        </w:rPr>
        <w:t>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57CBB" w:rsidRPr="00C12FA4" w:rsidRDefault="00E57CBB"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E57CBB" w:rsidRDefault="00717F60" w:rsidP="00E71A48">
      <w:pPr>
        <w:pStyle w:val="1f4"/>
        <w:spacing w:line="264" w:lineRule="auto"/>
        <w:ind w:left="0" w:right="0"/>
        <w:jc w:val="center"/>
        <w:rPr>
          <w:rFonts w:ascii="Times New Roman" w:hAnsi="Times New Roman"/>
          <w:b/>
          <w:sz w:val="24"/>
          <w:szCs w:val="24"/>
        </w:rPr>
      </w:pPr>
      <w:r w:rsidRPr="00E57CBB">
        <w:rPr>
          <w:rFonts w:ascii="Times New Roman" w:hAnsi="Times New Roman"/>
          <w:b/>
          <w:sz w:val="24"/>
          <w:szCs w:val="24"/>
        </w:rPr>
        <w:t>ЗАПРОС ПРЕДЛОЖЕНИЙ</w:t>
      </w:r>
    </w:p>
    <w:p w:rsidR="00E57CBB" w:rsidRPr="00E57CBB" w:rsidRDefault="00717F60" w:rsidP="007556FF">
      <w:pPr>
        <w:spacing w:line="264" w:lineRule="auto"/>
        <w:ind w:firstLine="0"/>
        <w:jc w:val="center"/>
        <w:rPr>
          <w:b/>
          <w:sz w:val="24"/>
          <w:szCs w:val="24"/>
        </w:rPr>
      </w:pPr>
      <w:r w:rsidRPr="00E57CBB">
        <w:rPr>
          <w:b/>
          <w:sz w:val="24"/>
          <w:szCs w:val="24"/>
        </w:rPr>
        <w:t xml:space="preserve">на право заключения </w:t>
      </w:r>
      <w:r w:rsidR="007556FF" w:rsidRPr="00E57CBB">
        <w:rPr>
          <w:b/>
          <w:sz w:val="24"/>
          <w:szCs w:val="24"/>
        </w:rPr>
        <w:t>Договор</w:t>
      </w:r>
      <w:r w:rsidR="00E57CBB" w:rsidRPr="00E57CBB">
        <w:rPr>
          <w:b/>
          <w:sz w:val="24"/>
          <w:szCs w:val="24"/>
        </w:rPr>
        <w:t>а</w:t>
      </w:r>
      <w:r w:rsidR="007556FF" w:rsidRPr="00E57CBB">
        <w:rPr>
          <w:b/>
          <w:sz w:val="24"/>
          <w:szCs w:val="24"/>
        </w:rPr>
        <w:t xml:space="preserve"> на поставку </w:t>
      </w:r>
      <w:r w:rsidR="00E57CBB" w:rsidRPr="00E57CBB">
        <w:rPr>
          <w:b/>
          <w:sz w:val="24"/>
          <w:szCs w:val="24"/>
        </w:rPr>
        <w:t>ввода 110 кВ</w:t>
      </w:r>
      <w:r w:rsidR="007556FF" w:rsidRPr="00E57CBB">
        <w:rPr>
          <w:b/>
          <w:sz w:val="24"/>
          <w:szCs w:val="24"/>
        </w:rPr>
        <w:t xml:space="preserve"> </w:t>
      </w:r>
    </w:p>
    <w:p w:rsidR="00717F60" w:rsidRPr="00E57CBB" w:rsidRDefault="007556FF" w:rsidP="007556FF">
      <w:pPr>
        <w:spacing w:line="264" w:lineRule="auto"/>
        <w:ind w:firstLine="0"/>
        <w:jc w:val="center"/>
        <w:rPr>
          <w:b/>
          <w:sz w:val="24"/>
          <w:szCs w:val="24"/>
        </w:rPr>
      </w:pPr>
      <w:r w:rsidRPr="00E57CBB">
        <w:rPr>
          <w:b/>
          <w:sz w:val="24"/>
          <w:szCs w:val="24"/>
        </w:rPr>
        <w:t>для нужд ПАО «МРСК Центра» (филиал</w:t>
      </w:r>
      <w:r w:rsidR="00E57CBB" w:rsidRPr="00E57CBB">
        <w:rPr>
          <w:b/>
          <w:sz w:val="24"/>
          <w:szCs w:val="24"/>
        </w:rPr>
        <w:t>а</w:t>
      </w:r>
      <w:r w:rsidRPr="00E57CBB">
        <w:rPr>
          <w:b/>
          <w:sz w:val="24"/>
          <w:szCs w:val="24"/>
        </w:rPr>
        <w:t xml:space="preserve"> «Воронежэнерго»)</w:t>
      </w:r>
    </w:p>
    <w:p w:rsidR="007556FF" w:rsidRPr="00E57CB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57CBB">
        <w:rPr>
          <w:rFonts w:ascii="Times New Roman" w:eastAsia="Times New Roman" w:hAnsi="Times New Roman" w:cs="Times New Roman"/>
          <w:b/>
          <w:caps/>
        </w:rPr>
        <w:t xml:space="preserve"> «ОБЩАЯ</w:t>
      </w:r>
      <w:r w:rsidR="00B51A18" w:rsidRPr="00E57CBB">
        <w:rPr>
          <w:rFonts w:ascii="Times New Roman" w:eastAsia="Times New Roman" w:hAnsi="Times New Roman" w:cs="Times New Roman"/>
          <w:b/>
          <w:caps/>
        </w:rPr>
        <w:t>,</w:t>
      </w:r>
      <w:r w:rsidRPr="00E57CBB">
        <w:rPr>
          <w:rFonts w:ascii="Times New Roman" w:eastAsia="Times New Roman" w:hAnsi="Times New Roman" w:cs="Times New Roman"/>
          <w:b/>
          <w:caps/>
        </w:rPr>
        <w:t xml:space="preserve"> КОММЕРЧЕСКАЯ</w:t>
      </w:r>
      <w:r w:rsidR="00B51A18" w:rsidRPr="00E57CBB">
        <w:rPr>
          <w:rFonts w:ascii="Times New Roman" w:eastAsia="Times New Roman" w:hAnsi="Times New Roman" w:cs="Times New Roman"/>
          <w:b/>
          <w:caps/>
        </w:rPr>
        <w:t xml:space="preserve"> и техническая</w:t>
      </w:r>
      <w:r w:rsidRPr="00E57CBB">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57CBB">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47796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Pr>
          <w:noProof/>
        </w:rPr>
        <w:fldChar w:fldCharType="begin"/>
      </w:r>
      <w:r w:rsidR="000E7FA5">
        <w:rPr>
          <w:noProof/>
        </w:rPr>
        <w:instrText xml:space="preserve"> PAGEREF _Toc447292074 \h </w:instrText>
      </w:r>
      <w:r>
        <w:rPr>
          <w:noProof/>
        </w:rPr>
      </w:r>
      <w:r>
        <w:rPr>
          <w:noProof/>
        </w:rPr>
        <w:fldChar w:fldCharType="separate"/>
      </w:r>
      <w:r w:rsidR="00AE3C05">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7796E">
        <w:rPr>
          <w:noProof/>
        </w:rPr>
        <w:fldChar w:fldCharType="begin"/>
      </w:r>
      <w:r>
        <w:rPr>
          <w:noProof/>
        </w:rPr>
        <w:instrText xml:space="preserve"> PAGEREF _Toc447292075 \h </w:instrText>
      </w:r>
      <w:r w:rsidR="0047796E">
        <w:rPr>
          <w:noProof/>
        </w:rPr>
      </w:r>
      <w:r w:rsidR="0047796E">
        <w:rPr>
          <w:noProof/>
        </w:rPr>
        <w:fldChar w:fldCharType="separate"/>
      </w:r>
      <w:r w:rsidR="00AE3C05">
        <w:rPr>
          <w:noProof/>
        </w:rPr>
        <w:t>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7796E">
        <w:rPr>
          <w:noProof/>
        </w:rPr>
        <w:fldChar w:fldCharType="begin"/>
      </w:r>
      <w:r>
        <w:rPr>
          <w:noProof/>
        </w:rPr>
        <w:instrText xml:space="preserve"> PAGEREF _Toc447292076 \h </w:instrText>
      </w:r>
      <w:r w:rsidR="0047796E">
        <w:rPr>
          <w:noProof/>
        </w:rPr>
      </w:r>
      <w:r w:rsidR="0047796E">
        <w:rPr>
          <w:noProof/>
        </w:rPr>
        <w:fldChar w:fldCharType="separate"/>
      </w:r>
      <w:r w:rsidR="00AE3C05">
        <w:rPr>
          <w:noProof/>
        </w:rPr>
        <w:t>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7796E">
        <w:rPr>
          <w:noProof/>
        </w:rPr>
        <w:fldChar w:fldCharType="begin"/>
      </w:r>
      <w:r>
        <w:rPr>
          <w:noProof/>
        </w:rPr>
        <w:instrText xml:space="preserve"> PAGEREF _Toc447292077 \h </w:instrText>
      </w:r>
      <w:r w:rsidR="0047796E">
        <w:rPr>
          <w:noProof/>
        </w:rPr>
      </w:r>
      <w:r w:rsidR="0047796E">
        <w:rPr>
          <w:noProof/>
        </w:rPr>
        <w:fldChar w:fldCharType="separate"/>
      </w:r>
      <w:r w:rsidR="00AE3C05">
        <w:rPr>
          <w:noProof/>
        </w:rPr>
        <w:t>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7796E">
        <w:rPr>
          <w:noProof/>
        </w:rPr>
        <w:fldChar w:fldCharType="begin"/>
      </w:r>
      <w:r>
        <w:rPr>
          <w:noProof/>
        </w:rPr>
        <w:instrText xml:space="preserve"> PAGEREF _Toc447292078 \h </w:instrText>
      </w:r>
      <w:r w:rsidR="0047796E">
        <w:rPr>
          <w:noProof/>
        </w:rPr>
      </w:r>
      <w:r w:rsidR="0047796E">
        <w:rPr>
          <w:noProof/>
        </w:rPr>
        <w:fldChar w:fldCharType="separate"/>
      </w:r>
      <w:r w:rsidR="00AE3C05">
        <w:rPr>
          <w:noProof/>
        </w:rPr>
        <w:t>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7796E">
        <w:rPr>
          <w:noProof/>
        </w:rPr>
        <w:fldChar w:fldCharType="begin"/>
      </w:r>
      <w:r>
        <w:rPr>
          <w:noProof/>
        </w:rPr>
        <w:instrText xml:space="preserve"> PAGEREF _Toc447292079 \h </w:instrText>
      </w:r>
      <w:r w:rsidR="0047796E">
        <w:rPr>
          <w:noProof/>
        </w:rPr>
      </w:r>
      <w:r w:rsidR="0047796E">
        <w:rPr>
          <w:noProof/>
        </w:rPr>
        <w:fldChar w:fldCharType="separate"/>
      </w:r>
      <w:r w:rsidR="00AE3C05">
        <w:rPr>
          <w:noProof/>
        </w:rPr>
        <w:t>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7796E">
        <w:rPr>
          <w:noProof/>
        </w:rPr>
        <w:fldChar w:fldCharType="begin"/>
      </w:r>
      <w:r>
        <w:rPr>
          <w:noProof/>
        </w:rPr>
        <w:instrText xml:space="preserve"> PAGEREF _Toc447292080 \h </w:instrText>
      </w:r>
      <w:r w:rsidR="0047796E">
        <w:rPr>
          <w:noProof/>
        </w:rPr>
      </w:r>
      <w:r w:rsidR="0047796E">
        <w:rPr>
          <w:noProof/>
        </w:rPr>
        <w:fldChar w:fldCharType="separate"/>
      </w:r>
      <w:r w:rsidR="00AE3C05">
        <w:rPr>
          <w:noProof/>
        </w:rPr>
        <w:t>8</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sidR="0047796E">
        <w:rPr>
          <w:noProof/>
        </w:rPr>
        <w:fldChar w:fldCharType="begin"/>
      </w:r>
      <w:r>
        <w:rPr>
          <w:noProof/>
        </w:rPr>
        <w:instrText xml:space="preserve"> PAGEREF _Toc447292086 \h </w:instrText>
      </w:r>
      <w:r w:rsidR="0047796E">
        <w:rPr>
          <w:noProof/>
        </w:rPr>
      </w:r>
      <w:r w:rsidR="0047796E">
        <w:rPr>
          <w:noProof/>
        </w:rPr>
        <w:fldChar w:fldCharType="separate"/>
      </w:r>
      <w:r w:rsidR="00AE3C05">
        <w:rPr>
          <w:noProof/>
        </w:rPr>
        <w:t>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7796E">
        <w:rPr>
          <w:noProof/>
        </w:rPr>
        <w:fldChar w:fldCharType="begin"/>
      </w:r>
      <w:r>
        <w:rPr>
          <w:noProof/>
        </w:rPr>
        <w:instrText xml:space="preserve"> PAGEREF _Toc447292087 \h </w:instrText>
      </w:r>
      <w:r w:rsidR="0047796E">
        <w:rPr>
          <w:noProof/>
        </w:rPr>
      </w:r>
      <w:r w:rsidR="0047796E">
        <w:rPr>
          <w:noProof/>
        </w:rPr>
        <w:fldChar w:fldCharType="separate"/>
      </w:r>
      <w:r w:rsidR="00AE3C05">
        <w:rPr>
          <w:noProof/>
        </w:rPr>
        <w:t>9</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7796E">
        <w:rPr>
          <w:noProof/>
        </w:rPr>
        <w:fldChar w:fldCharType="begin"/>
      </w:r>
      <w:r>
        <w:rPr>
          <w:noProof/>
        </w:rPr>
        <w:instrText xml:space="preserve"> PAGEREF _Toc447292095 \h </w:instrText>
      </w:r>
      <w:r w:rsidR="0047796E">
        <w:rPr>
          <w:noProof/>
        </w:rPr>
      </w:r>
      <w:r w:rsidR="0047796E">
        <w:rPr>
          <w:noProof/>
        </w:rPr>
        <w:fldChar w:fldCharType="separate"/>
      </w:r>
      <w:r w:rsidR="00AE3C05">
        <w:rPr>
          <w:noProof/>
        </w:rPr>
        <w:t>12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7796E">
        <w:rPr>
          <w:noProof/>
        </w:rPr>
        <w:fldChar w:fldCharType="begin"/>
      </w:r>
      <w:r>
        <w:rPr>
          <w:noProof/>
        </w:rPr>
        <w:instrText xml:space="preserve"> PAGEREF _Toc447292096 \h </w:instrText>
      </w:r>
      <w:r w:rsidR="0047796E">
        <w:rPr>
          <w:noProof/>
        </w:rPr>
      </w:r>
      <w:r w:rsidR="0047796E">
        <w:rPr>
          <w:noProof/>
        </w:rPr>
        <w:fldChar w:fldCharType="separate"/>
      </w:r>
      <w:r w:rsidR="00AE3C05">
        <w:rPr>
          <w:noProof/>
        </w:rPr>
        <w:t>12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47796E">
        <w:rPr>
          <w:noProof/>
        </w:rPr>
        <w:fldChar w:fldCharType="begin"/>
      </w:r>
      <w:r>
        <w:rPr>
          <w:noProof/>
        </w:rPr>
        <w:instrText xml:space="preserve"> PAGEREF _Toc447292099 \h </w:instrText>
      </w:r>
      <w:r w:rsidR="0047796E">
        <w:rPr>
          <w:noProof/>
        </w:rPr>
      </w:r>
      <w:r w:rsidR="0047796E">
        <w:rPr>
          <w:noProof/>
        </w:rPr>
        <w:fldChar w:fldCharType="separate"/>
      </w:r>
      <w:r w:rsidR="00AE3C05">
        <w:rPr>
          <w:noProof/>
        </w:rPr>
        <w:t>12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7796E">
        <w:rPr>
          <w:noProof/>
        </w:rPr>
        <w:fldChar w:fldCharType="begin"/>
      </w:r>
      <w:r>
        <w:rPr>
          <w:noProof/>
        </w:rPr>
        <w:instrText xml:space="preserve"> PAGEREF _Toc447292100 \h </w:instrText>
      </w:r>
      <w:r w:rsidR="0047796E">
        <w:rPr>
          <w:noProof/>
        </w:rPr>
      </w:r>
      <w:r w:rsidR="0047796E">
        <w:rPr>
          <w:noProof/>
        </w:rPr>
        <w:fldChar w:fldCharType="separate"/>
      </w:r>
      <w:r w:rsidR="00AE3C05">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7796E">
        <w:rPr>
          <w:noProof/>
        </w:rPr>
        <w:fldChar w:fldCharType="begin"/>
      </w:r>
      <w:r>
        <w:rPr>
          <w:noProof/>
        </w:rPr>
        <w:instrText xml:space="preserve"> PAGEREF _Toc447292115 \h </w:instrText>
      </w:r>
      <w:r w:rsidR="0047796E">
        <w:rPr>
          <w:noProof/>
        </w:rPr>
      </w:r>
      <w:r w:rsidR="0047796E">
        <w:rPr>
          <w:noProof/>
        </w:rPr>
        <w:fldChar w:fldCharType="separate"/>
      </w:r>
      <w:r w:rsidR="00AE3C05">
        <w:rPr>
          <w:noProof/>
        </w:rPr>
        <w:t>22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7796E">
        <w:rPr>
          <w:noProof/>
        </w:rPr>
        <w:fldChar w:fldCharType="begin"/>
      </w:r>
      <w:r>
        <w:rPr>
          <w:noProof/>
        </w:rPr>
        <w:instrText xml:space="preserve"> PAGEREF _Toc447292118 \h </w:instrText>
      </w:r>
      <w:r w:rsidR="0047796E">
        <w:rPr>
          <w:noProof/>
        </w:rPr>
      </w:r>
      <w:r w:rsidR="0047796E">
        <w:rPr>
          <w:noProof/>
        </w:rPr>
        <w:fldChar w:fldCharType="separate"/>
      </w:r>
      <w:r w:rsidR="00AE3C05">
        <w:rPr>
          <w:noProof/>
        </w:rPr>
        <w:t>22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7796E">
        <w:rPr>
          <w:noProof/>
        </w:rPr>
        <w:fldChar w:fldCharType="begin"/>
      </w:r>
      <w:r>
        <w:rPr>
          <w:noProof/>
        </w:rPr>
        <w:instrText xml:space="preserve"> PAGEREF _Toc447292119 \h </w:instrText>
      </w:r>
      <w:r w:rsidR="0047796E">
        <w:rPr>
          <w:noProof/>
        </w:rPr>
      </w:r>
      <w:r w:rsidR="0047796E">
        <w:rPr>
          <w:noProof/>
        </w:rPr>
        <w:fldChar w:fldCharType="separate"/>
      </w:r>
      <w:r w:rsidR="00AE3C05">
        <w:rPr>
          <w:noProof/>
        </w:rPr>
        <w:t>23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7796E">
        <w:rPr>
          <w:noProof/>
        </w:rPr>
        <w:fldChar w:fldCharType="begin"/>
      </w:r>
      <w:r>
        <w:rPr>
          <w:noProof/>
        </w:rPr>
        <w:instrText xml:space="preserve"> PAGEREF _Toc447292124 \h </w:instrText>
      </w:r>
      <w:r w:rsidR="0047796E">
        <w:rPr>
          <w:noProof/>
        </w:rPr>
      </w:r>
      <w:r w:rsidR="0047796E">
        <w:rPr>
          <w:noProof/>
        </w:rPr>
        <w:fldChar w:fldCharType="separate"/>
      </w:r>
      <w:r w:rsidR="00AE3C05">
        <w:rPr>
          <w:noProof/>
        </w:rPr>
        <w:t>24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7796E">
        <w:rPr>
          <w:noProof/>
        </w:rPr>
        <w:fldChar w:fldCharType="begin"/>
      </w:r>
      <w:r>
        <w:rPr>
          <w:noProof/>
        </w:rPr>
        <w:instrText xml:space="preserve"> PAGEREF _Toc447292125 \h </w:instrText>
      </w:r>
      <w:r w:rsidR="0047796E">
        <w:rPr>
          <w:noProof/>
        </w:rPr>
      </w:r>
      <w:r w:rsidR="0047796E">
        <w:rPr>
          <w:noProof/>
        </w:rPr>
        <w:fldChar w:fldCharType="separate"/>
      </w:r>
      <w:r w:rsidR="00AE3C05">
        <w:rPr>
          <w:noProof/>
        </w:rPr>
        <w:t>26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7796E">
        <w:rPr>
          <w:noProof/>
        </w:rPr>
        <w:fldChar w:fldCharType="begin"/>
      </w:r>
      <w:r>
        <w:rPr>
          <w:noProof/>
        </w:rPr>
        <w:instrText xml:space="preserve"> PAGEREF _Toc447292126 \h </w:instrText>
      </w:r>
      <w:r w:rsidR="0047796E">
        <w:rPr>
          <w:noProof/>
        </w:rPr>
      </w:r>
      <w:r w:rsidR="0047796E">
        <w:rPr>
          <w:noProof/>
        </w:rPr>
        <w:fldChar w:fldCharType="separate"/>
      </w:r>
      <w:r w:rsidR="00AE3C05">
        <w:rPr>
          <w:noProof/>
        </w:rPr>
        <w:t>26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7796E">
        <w:rPr>
          <w:noProof/>
        </w:rPr>
        <w:fldChar w:fldCharType="begin"/>
      </w:r>
      <w:r>
        <w:rPr>
          <w:noProof/>
        </w:rPr>
        <w:instrText xml:space="preserve"> PAGEREF _Toc447292127 \h </w:instrText>
      </w:r>
      <w:r w:rsidR="0047796E">
        <w:rPr>
          <w:noProof/>
        </w:rPr>
      </w:r>
      <w:r w:rsidR="0047796E">
        <w:rPr>
          <w:noProof/>
        </w:rPr>
        <w:fldChar w:fldCharType="separate"/>
      </w:r>
      <w:r w:rsidR="00AE3C05">
        <w:rPr>
          <w:noProof/>
        </w:rPr>
        <w:t>26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7796E">
        <w:rPr>
          <w:noProof/>
        </w:rPr>
        <w:fldChar w:fldCharType="begin"/>
      </w:r>
      <w:r>
        <w:rPr>
          <w:noProof/>
        </w:rPr>
        <w:instrText xml:space="preserve"> PAGEREF _Toc447292128 \h </w:instrText>
      </w:r>
      <w:r w:rsidR="0047796E">
        <w:rPr>
          <w:noProof/>
        </w:rPr>
      </w:r>
      <w:r w:rsidR="0047796E">
        <w:rPr>
          <w:noProof/>
        </w:rPr>
        <w:fldChar w:fldCharType="separate"/>
      </w:r>
      <w:r w:rsidR="00AE3C05">
        <w:rPr>
          <w:noProof/>
        </w:rPr>
        <w:t>27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7796E">
        <w:rPr>
          <w:noProof/>
        </w:rPr>
        <w:fldChar w:fldCharType="begin"/>
      </w:r>
      <w:r>
        <w:rPr>
          <w:noProof/>
        </w:rPr>
        <w:instrText xml:space="preserve"> PAGEREF _Toc447292129 \h </w:instrText>
      </w:r>
      <w:r w:rsidR="0047796E">
        <w:rPr>
          <w:noProof/>
        </w:rPr>
      </w:r>
      <w:r w:rsidR="0047796E">
        <w:rPr>
          <w:noProof/>
        </w:rPr>
        <w:fldChar w:fldCharType="separate"/>
      </w:r>
      <w:r w:rsidR="00AE3C05">
        <w:rPr>
          <w:noProof/>
        </w:rPr>
        <w:t>27</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7796E">
        <w:rPr>
          <w:noProof/>
        </w:rPr>
        <w:fldChar w:fldCharType="begin"/>
      </w:r>
      <w:r>
        <w:rPr>
          <w:noProof/>
        </w:rPr>
        <w:instrText xml:space="preserve"> PAGEREF _Toc447292130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7796E">
        <w:rPr>
          <w:noProof/>
        </w:rPr>
        <w:fldChar w:fldCharType="begin"/>
      </w:r>
      <w:r>
        <w:rPr>
          <w:noProof/>
        </w:rPr>
        <w:instrText xml:space="preserve"> PAGEREF _Toc447292131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7796E">
        <w:rPr>
          <w:noProof/>
        </w:rPr>
        <w:fldChar w:fldCharType="begin"/>
      </w:r>
      <w:r>
        <w:rPr>
          <w:noProof/>
        </w:rPr>
        <w:instrText xml:space="preserve"> PAGEREF _Toc447292134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7796E">
        <w:rPr>
          <w:noProof/>
        </w:rPr>
        <w:fldChar w:fldCharType="begin"/>
      </w:r>
      <w:r>
        <w:rPr>
          <w:noProof/>
        </w:rPr>
        <w:instrText xml:space="preserve"> PAGEREF _Toc447292136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7796E">
        <w:rPr>
          <w:noProof/>
        </w:rPr>
        <w:fldChar w:fldCharType="begin"/>
      </w:r>
      <w:r>
        <w:rPr>
          <w:noProof/>
        </w:rPr>
        <w:instrText xml:space="preserve"> PAGEREF _Toc447292139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7796E">
        <w:rPr>
          <w:noProof/>
        </w:rPr>
        <w:fldChar w:fldCharType="begin"/>
      </w:r>
      <w:r>
        <w:rPr>
          <w:noProof/>
        </w:rPr>
        <w:instrText xml:space="preserve"> PAGEREF _Toc447292142 \h </w:instrText>
      </w:r>
      <w:r w:rsidR="0047796E">
        <w:rPr>
          <w:noProof/>
        </w:rPr>
      </w:r>
      <w:r w:rsidR="0047796E">
        <w:rPr>
          <w:noProof/>
        </w:rPr>
        <w:fldChar w:fldCharType="separate"/>
      </w:r>
      <w:r w:rsidR="00AE3C05">
        <w:rPr>
          <w:noProof/>
        </w:rPr>
        <w:t>29</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7796E">
        <w:rPr>
          <w:noProof/>
        </w:rPr>
        <w:fldChar w:fldCharType="begin"/>
      </w:r>
      <w:r>
        <w:rPr>
          <w:noProof/>
        </w:rPr>
        <w:instrText xml:space="preserve"> PAGEREF _Toc447292145 \h </w:instrText>
      </w:r>
      <w:r w:rsidR="0047796E">
        <w:rPr>
          <w:noProof/>
        </w:rPr>
      </w:r>
      <w:r w:rsidR="0047796E">
        <w:rPr>
          <w:noProof/>
        </w:rPr>
        <w:fldChar w:fldCharType="separate"/>
      </w:r>
      <w:r w:rsidR="00AE3C05">
        <w:rPr>
          <w:noProof/>
        </w:rPr>
        <w:t>30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7796E">
        <w:rPr>
          <w:noProof/>
        </w:rPr>
        <w:fldChar w:fldCharType="begin"/>
      </w:r>
      <w:r>
        <w:rPr>
          <w:noProof/>
        </w:rPr>
        <w:instrText xml:space="preserve"> PAGEREF _Toc447292146 \h </w:instrText>
      </w:r>
      <w:r w:rsidR="0047796E">
        <w:rPr>
          <w:noProof/>
        </w:rPr>
      </w:r>
      <w:r w:rsidR="0047796E">
        <w:rPr>
          <w:noProof/>
        </w:rPr>
        <w:fldChar w:fldCharType="separate"/>
      </w:r>
      <w:r w:rsidR="00AE3C05">
        <w:rPr>
          <w:noProof/>
        </w:rPr>
        <w:t>30</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7796E">
        <w:rPr>
          <w:noProof/>
        </w:rPr>
        <w:fldChar w:fldCharType="begin"/>
      </w:r>
      <w:r>
        <w:rPr>
          <w:noProof/>
        </w:rPr>
        <w:instrText xml:space="preserve"> PAGEREF _Toc447292147 \h </w:instrText>
      </w:r>
      <w:r w:rsidR="0047796E">
        <w:rPr>
          <w:noProof/>
        </w:rPr>
      </w:r>
      <w:r w:rsidR="0047796E">
        <w:rPr>
          <w:noProof/>
        </w:rPr>
        <w:fldChar w:fldCharType="separate"/>
      </w:r>
      <w:r w:rsidR="00AE3C05">
        <w:rPr>
          <w:noProof/>
        </w:rPr>
        <w:t>30</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7796E">
        <w:rPr>
          <w:noProof/>
        </w:rPr>
        <w:fldChar w:fldCharType="begin"/>
      </w:r>
      <w:r>
        <w:rPr>
          <w:noProof/>
        </w:rPr>
        <w:instrText xml:space="preserve"> PAGEREF _Toc447292149 \h </w:instrText>
      </w:r>
      <w:r w:rsidR="0047796E">
        <w:rPr>
          <w:noProof/>
        </w:rPr>
      </w:r>
      <w:r w:rsidR="0047796E">
        <w:rPr>
          <w:noProof/>
        </w:rPr>
        <w:fldChar w:fldCharType="separate"/>
      </w:r>
      <w:r w:rsidR="00AE3C05">
        <w:rPr>
          <w:noProof/>
        </w:rPr>
        <w:t>34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sidR="0047796E">
        <w:rPr>
          <w:noProof/>
        </w:rPr>
        <w:fldChar w:fldCharType="begin"/>
      </w:r>
      <w:r>
        <w:rPr>
          <w:noProof/>
        </w:rPr>
        <w:instrText xml:space="preserve"> PAGEREF _Toc447292151 \h </w:instrText>
      </w:r>
      <w:r w:rsidR="0047796E">
        <w:rPr>
          <w:noProof/>
        </w:rPr>
      </w:r>
      <w:r w:rsidR="0047796E">
        <w:rPr>
          <w:noProof/>
        </w:rPr>
        <w:fldChar w:fldCharType="separate"/>
      </w:r>
      <w:r w:rsidR="00AE3C05">
        <w:rPr>
          <w:noProof/>
        </w:rPr>
        <w:t>36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sidR="0047796E">
        <w:rPr>
          <w:noProof/>
        </w:rPr>
        <w:fldChar w:fldCharType="begin"/>
      </w:r>
      <w:r>
        <w:rPr>
          <w:noProof/>
        </w:rPr>
        <w:instrText xml:space="preserve"> PAGEREF _Toc447292154 \h </w:instrText>
      </w:r>
      <w:r w:rsidR="0047796E">
        <w:rPr>
          <w:noProof/>
        </w:rPr>
      </w:r>
      <w:r w:rsidR="0047796E">
        <w:rPr>
          <w:noProof/>
        </w:rPr>
        <w:fldChar w:fldCharType="separate"/>
      </w:r>
      <w:r w:rsidR="00AE3C05">
        <w:rPr>
          <w:noProof/>
        </w:rPr>
        <w:t>40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7796E">
        <w:rPr>
          <w:noProof/>
        </w:rPr>
        <w:fldChar w:fldCharType="begin"/>
      </w:r>
      <w:r>
        <w:rPr>
          <w:noProof/>
        </w:rPr>
        <w:instrText xml:space="preserve"> PAGEREF _Toc447292157 \h </w:instrText>
      </w:r>
      <w:r w:rsidR="0047796E">
        <w:rPr>
          <w:noProof/>
        </w:rPr>
      </w:r>
      <w:r w:rsidR="0047796E">
        <w:rPr>
          <w:noProof/>
        </w:rPr>
        <w:fldChar w:fldCharType="separate"/>
      </w:r>
      <w:r w:rsidR="00AE3C05">
        <w:rPr>
          <w:noProof/>
        </w:rPr>
        <w:t>43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sidR="0047796E">
        <w:rPr>
          <w:noProof/>
        </w:rPr>
        <w:fldChar w:fldCharType="begin"/>
      </w:r>
      <w:r>
        <w:rPr>
          <w:noProof/>
        </w:rPr>
        <w:instrText xml:space="preserve"> PAGEREF _Toc447292160 \h </w:instrText>
      </w:r>
      <w:r w:rsidR="0047796E">
        <w:rPr>
          <w:noProof/>
        </w:rPr>
      </w:r>
      <w:r w:rsidR="0047796E">
        <w:rPr>
          <w:noProof/>
        </w:rPr>
        <w:fldChar w:fldCharType="separate"/>
      </w:r>
      <w:r w:rsidR="00AE3C05">
        <w:rPr>
          <w:noProof/>
        </w:rPr>
        <w:t>45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7796E">
        <w:rPr>
          <w:noProof/>
        </w:rPr>
        <w:fldChar w:fldCharType="begin"/>
      </w:r>
      <w:r>
        <w:rPr>
          <w:noProof/>
        </w:rPr>
        <w:instrText xml:space="preserve"> PAGEREF _Toc447292163 \h </w:instrText>
      </w:r>
      <w:r w:rsidR="0047796E">
        <w:rPr>
          <w:noProof/>
        </w:rPr>
      </w:r>
      <w:r w:rsidR="0047796E">
        <w:rPr>
          <w:noProof/>
        </w:rPr>
        <w:fldChar w:fldCharType="separate"/>
      </w:r>
      <w:r w:rsidR="00AE3C05">
        <w:rPr>
          <w:noProof/>
        </w:rPr>
        <w:t>47</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7796E">
        <w:rPr>
          <w:noProof/>
        </w:rPr>
        <w:fldChar w:fldCharType="begin"/>
      </w:r>
      <w:r>
        <w:rPr>
          <w:noProof/>
        </w:rPr>
        <w:instrText xml:space="preserve"> PAGEREF _Toc447292165 \h </w:instrText>
      </w:r>
      <w:r w:rsidR="0047796E">
        <w:rPr>
          <w:noProof/>
        </w:rPr>
      </w:r>
      <w:r w:rsidR="0047796E">
        <w:rPr>
          <w:noProof/>
        </w:rPr>
        <w:fldChar w:fldCharType="separate"/>
      </w:r>
      <w:r w:rsidR="00AE3C05">
        <w:rPr>
          <w:noProof/>
        </w:rPr>
        <w:t>49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47796E">
        <w:rPr>
          <w:noProof/>
        </w:rPr>
        <w:fldChar w:fldCharType="begin"/>
      </w:r>
      <w:r>
        <w:rPr>
          <w:noProof/>
        </w:rPr>
        <w:instrText xml:space="preserve"> PAGEREF _Toc447292167 \h </w:instrText>
      </w:r>
      <w:r w:rsidR="0047796E">
        <w:rPr>
          <w:noProof/>
        </w:rPr>
      </w:r>
      <w:r w:rsidR="0047796E">
        <w:rPr>
          <w:noProof/>
        </w:rPr>
        <w:fldChar w:fldCharType="separate"/>
      </w:r>
      <w:r w:rsidR="00AE3C05">
        <w:rPr>
          <w:noProof/>
        </w:rPr>
        <w:t>54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47796E">
        <w:rPr>
          <w:noProof/>
        </w:rPr>
        <w:fldChar w:fldCharType="begin"/>
      </w:r>
      <w:r>
        <w:rPr>
          <w:noProof/>
        </w:rPr>
        <w:instrText xml:space="preserve"> PAGEREF _Toc447292169 \h </w:instrText>
      </w:r>
      <w:r w:rsidR="0047796E">
        <w:rPr>
          <w:noProof/>
        </w:rPr>
      </w:r>
      <w:r w:rsidR="0047796E">
        <w:rPr>
          <w:noProof/>
        </w:rPr>
        <w:fldChar w:fldCharType="separate"/>
      </w:r>
      <w:r w:rsidR="00AE3C05">
        <w:rPr>
          <w:noProof/>
        </w:rPr>
        <w:t>55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47796E">
        <w:rPr>
          <w:noProof/>
        </w:rPr>
        <w:fldChar w:fldCharType="begin"/>
      </w:r>
      <w:r>
        <w:rPr>
          <w:noProof/>
        </w:rPr>
        <w:instrText xml:space="preserve"> PAGEREF _Toc447292172 \h </w:instrText>
      </w:r>
      <w:r w:rsidR="0047796E">
        <w:rPr>
          <w:noProof/>
        </w:rPr>
      </w:r>
      <w:r w:rsidR="0047796E">
        <w:rPr>
          <w:noProof/>
        </w:rPr>
        <w:fldChar w:fldCharType="separate"/>
      </w:r>
      <w:r w:rsidR="00AE3C05">
        <w:rPr>
          <w:noProof/>
        </w:rPr>
        <w:t>58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47796E">
        <w:rPr>
          <w:noProof/>
        </w:rPr>
        <w:fldChar w:fldCharType="begin"/>
      </w:r>
      <w:r>
        <w:rPr>
          <w:noProof/>
        </w:rPr>
        <w:instrText xml:space="preserve"> PAGEREF _Toc447292175 \h </w:instrText>
      </w:r>
      <w:r w:rsidR="0047796E">
        <w:rPr>
          <w:noProof/>
        </w:rPr>
      </w:r>
      <w:r w:rsidR="0047796E">
        <w:rPr>
          <w:noProof/>
        </w:rPr>
        <w:fldChar w:fldCharType="separate"/>
      </w:r>
      <w:r w:rsidR="00AE3C05">
        <w:rPr>
          <w:noProof/>
        </w:rPr>
        <w:t>60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sidR="0047796E">
        <w:rPr>
          <w:noProof/>
        </w:rPr>
        <w:fldChar w:fldCharType="begin"/>
      </w:r>
      <w:r>
        <w:rPr>
          <w:noProof/>
        </w:rPr>
        <w:instrText xml:space="preserve"> PAGEREF _Toc447292178 \h </w:instrText>
      </w:r>
      <w:r w:rsidR="0047796E">
        <w:rPr>
          <w:noProof/>
        </w:rPr>
      </w:r>
      <w:r w:rsidR="0047796E">
        <w:rPr>
          <w:noProof/>
        </w:rPr>
        <w:fldChar w:fldCharType="separate"/>
      </w:r>
      <w:r w:rsidR="00AE3C05">
        <w:rPr>
          <w:noProof/>
        </w:rPr>
        <w:t>62</w:t>
      </w:r>
      <w:r w:rsidR="0047796E">
        <w:rPr>
          <w:noProof/>
        </w:rPr>
        <w:fldChar w:fldCharType="end"/>
      </w:r>
    </w:p>
    <w:p w:rsidR="00717F60" w:rsidRPr="00E71A48" w:rsidRDefault="0047796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7292074"/>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7292075"/>
      <w:bookmarkEnd w:id="9"/>
      <w:r w:rsidRPr="00E71A48">
        <w:t>Общие сведения о процедуре запроса предложений</w:t>
      </w:r>
      <w:bookmarkEnd w:id="10"/>
    </w:p>
    <w:p w:rsidR="005B75A6" w:rsidRPr="00E57CBB"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57CBB" w:rsidRPr="00026FDC">
        <w:rPr>
          <w:iCs/>
          <w:sz w:val="24"/>
          <w:szCs w:val="24"/>
        </w:rPr>
        <w:t xml:space="preserve">ведущий специалист </w:t>
      </w:r>
      <w:r w:rsidR="00E57CBB">
        <w:rPr>
          <w:iCs/>
          <w:sz w:val="24"/>
          <w:szCs w:val="24"/>
        </w:rPr>
        <w:t>отдела</w:t>
      </w:r>
      <w:r w:rsidR="00E57CBB" w:rsidRPr="00026FDC">
        <w:rPr>
          <w:iCs/>
          <w:sz w:val="24"/>
          <w:szCs w:val="24"/>
        </w:rPr>
        <w:t xml:space="preserve"> закупочной деятельности </w:t>
      </w:r>
      <w:r w:rsidR="00E57CBB">
        <w:rPr>
          <w:iCs/>
          <w:sz w:val="24"/>
          <w:szCs w:val="24"/>
        </w:rPr>
        <w:t xml:space="preserve">филиала </w:t>
      </w:r>
      <w:r w:rsidR="00E57CBB" w:rsidRPr="00026FDC">
        <w:rPr>
          <w:iCs/>
          <w:sz w:val="24"/>
          <w:szCs w:val="24"/>
        </w:rPr>
        <w:t xml:space="preserve">ПАО «МРСК Центра» </w:t>
      </w:r>
      <w:r w:rsidR="00E57CBB">
        <w:rPr>
          <w:iCs/>
          <w:sz w:val="24"/>
          <w:szCs w:val="24"/>
        </w:rPr>
        <w:t>- «Воронежэнерго» Зайцева Александра Анатольевна</w:t>
      </w:r>
      <w:r w:rsidR="00E57CBB" w:rsidRPr="00026FDC">
        <w:rPr>
          <w:iCs/>
          <w:sz w:val="24"/>
          <w:szCs w:val="24"/>
        </w:rPr>
        <w:t>, контактны</w:t>
      </w:r>
      <w:r w:rsidR="00E57CBB">
        <w:rPr>
          <w:iCs/>
          <w:sz w:val="24"/>
          <w:szCs w:val="24"/>
        </w:rPr>
        <w:t>й</w:t>
      </w:r>
      <w:r w:rsidR="00E57CBB" w:rsidRPr="00026FDC">
        <w:rPr>
          <w:iCs/>
          <w:sz w:val="24"/>
          <w:szCs w:val="24"/>
        </w:rPr>
        <w:t xml:space="preserve"> телефон: (4</w:t>
      </w:r>
      <w:r w:rsidR="00E57CBB">
        <w:rPr>
          <w:iCs/>
          <w:sz w:val="24"/>
          <w:szCs w:val="24"/>
        </w:rPr>
        <w:t>732</w:t>
      </w:r>
      <w:r w:rsidR="00E57CBB" w:rsidRPr="00026FDC">
        <w:rPr>
          <w:iCs/>
          <w:sz w:val="24"/>
          <w:szCs w:val="24"/>
        </w:rPr>
        <w:t xml:space="preserve">) </w:t>
      </w:r>
      <w:r w:rsidR="00E57CBB">
        <w:rPr>
          <w:iCs/>
          <w:sz w:val="24"/>
          <w:szCs w:val="24"/>
        </w:rPr>
        <w:t>49</w:t>
      </w:r>
      <w:r w:rsidR="00E57CBB" w:rsidRPr="00026FDC">
        <w:rPr>
          <w:iCs/>
          <w:sz w:val="24"/>
          <w:szCs w:val="24"/>
        </w:rPr>
        <w:t>-</w:t>
      </w:r>
      <w:r w:rsidR="00E57CBB">
        <w:rPr>
          <w:iCs/>
          <w:sz w:val="24"/>
          <w:szCs w:val="24"/>
        </w:rPr>
        <w:t>57</w:t>
      </w:r>
      <w:r w:rsidR="00E57CBB" w:rsidRPr="00026FDC">
        <w:rPr>
          <w:iCs/>
          <w:sz w:val="24"/>
          <w:szCs w:val="24"/>
        </w:rPr>
        <w:t>-</w:t>
      </w:r>
      <w:r w:rsidR="00E57CBB">
        <w:rPr>
          <w:iCs/>
          <w:sz w:val="24"/>
          <w:szCs w:val="24"/>
        </w:rPr>
        <w:t>66</w:t>
      </w:r>
      <w:r w:rsidR="00E57CBB" w:rsidRPr="00026FDC">
        <w:rPr>
          <w:iCs/>
          <w:sz w:val="24"/>
          <w:szCs w:val="24"/>
        </w:rPr>
        <w:t xml:space="preserve">, </w:t>
      </w:r>
      <w:r w:rsidR="00E57CBB" w:rsidRPr="00026FDC">
        <w:rPr>
          <w:sz w:val="24"/>
          <w:szCs w:val="24"/>
        </w:rPr>
        <w:t xml:space="preserve">адрес электронной почты: </w:t>
      </w:r>
      <w:r w:rsidR="00E57CBB" w:rsidRPr="00026FDC">
        <w:rPr>
          <w:iCs/>
          <w:sz w:val="24"/>
          <w:szCs w:val="24"/>
        </w:rPr>
        <w:t xml:space="preserve"> </w:t>
      </w:r>
      <w:hyperlink r:id="rId17" w:history="1">
        <w:r w:rsidR="00E57CBB" w:rsidRPr="00F05EA9">
          <w:rPr>
            <w:rStyle w:val="a7"/>
          </w:rPr>
          <w:t>Zaitseva.AA@mrsk-1.ru</w:t>
        </w:r>
      </w:hyperlink>
      <w:r w:rsidR="00E57CBB" w:rsidRPr="00026FDC">
        <w:rPr>
          <w:iCs/>
          <w:sz w:val="24"/>
          <w:szCs w:val="24"/>
        </w:rPr>
        <w:t xml:space="preserve">, ответственное </w:t>
      </w:r>
      <w:r w:rsidR="00E57CBB" w:rsidRPr="00E57CBB">
        <w:rPr>
          <w:iCs/>
          <w:sz w:val="24"/>
          <w:szCs w:val="24"/>
        </w:rPr>
        <w:t>лицо –</w:t>
      </w:r>
      <w:r w:rsidR="00E57CBB" w:rsidRPr="00E57CBB">
        <w:rPr>
          <w:sz w:val="24"/>
          <w:szCs w:val="24"/>
        </w:rPr>
        <w:t xml:space="preserve"> </w:t>
      </w:r>
      <w:r w:rsidR="00E57CBB" w:rsidRPr="00E57CBB">
        <w:rPr>
          <w:iCs/>
          <w:sz w:val="24"/>
          <w:szCs w:val="24"/>
        </w:rPr>
        <w:t xml:space="preserve">Зайцева Александра Анатольевна, контактный телефон: (4732) 49-57-66, </w:t>
      </w:r>
      <w:r w:rsidR="00E57CBB" w:rsidRPr="00E57CBB">
        <w:rPr>
          <w:sz w:val="24"/>
          <w:szCs w:val="24"/>
        </w:rPr>
        <w:t xml:space="preserve">адрес электронной почты: </w:t>
      </w:r>
      <w:r w:rsidR="00E57CBB" w:rsidRPr="00E57CBB">
        <w:rPr>
          <w:iCs/>
          <w:sz w:val="24"/>
          <w:szCs w:val="24"/>
        </w:rPr>
        <w:t xml:space="preserve"> </w:t>
      </w:r>
      <w:hyperlink r:id="rId18" w:history="1">
        <w:r w:rsidR="00E57CBB" w:rsidRPr="00E57CBB">
          <w:rPr>
            <w:rStyle w:val="a7"/>
          </w:rPr>
          <w:t>Zaitseva.AA@mrsk-1.ru</w:t>
        </w:r>
      </w:hyperlink>
      <w:r w:rsidR="00E57CBB" w:rsidRPr="00E57CBB">
        <w:rPr>
          <w:rStyle w:val="a7"/>
        </w:rPr>
        <w:t xml:space="preserve"> </w:t>
      </w:r>
      <w:r w:rsidR="004B5EB3" w:rsidRPr="00E57CBB">
        <w:rPr>
          <w:iCs/>
          <w:sz w:val="24"/>
          <w:szCs w:val="24"/>
        </w:rPr>
        <w:t>Извещени</w:t>
      </w:r>
      <w:r w:rsidRPr="00E57CBB">
        <w:rPr>
          <w:iCs/>
          <w:sz w:val="24"/>
          <w:szCs w:val="24"/>
        </w:rPr>
        <w:t>ем</w:t>
      </w:r>
      <w:r w:rsidRPr="00E57CBB">
        <w:rPr>
          <w:sz w:val="24"/>
          <w:szCs w:val="24"/>
        </w:rPr>
        <w:t xml:space="preserve"> о проведении </w:t>
      </w:r>
      <w:r w:rsidRPr="00E57CBB">
        <w:rPr>
          <w:iCs/>
          <w:sz w:val="24"/>
          <w:szCs w:val="24"/>
        </w:rPr>
        <w:t>запроса предложений</w:t>
      </w:r>
      <w:r w:rsidRPr="00E57CBB">
        <w:rPr>
          <w:sz w:val="24"/>
          <w:szCs w:val="24"/>
        </w:rPr>
        <w:t xml:space="preserve">, опубликованным </w:t>
      </w:r>
      <w:r w:rsidRPr="00E57CBB">
        <w:rPr>
          <w:b/>
          <w:sz w:val="24"/>
          <w:szCs w:val="24"/>
        </w:rPr>
        <w:t>«</w:t>
      </w:r>
      <w:r w:rsidR="00AE3C05" w:rsidRPr="00AE3C05">
        <w:rPr>
          <w:b/>
          <w:sz w:val="24"/>
          <w:szCs w:val="24"/>
        </w:rPr>
        <w:t>01</w:t>
      </w:r>
      <w:r w:rsidRPr="00E57CBB">
        <w:rPr>
          <w:b/>
          <w:sz w:val="24"/>
          <w:szCs w:val="24"/>
        </w:rPr>
        <w:t xml:space="preserve">» </w:t>
      </w:r>
      <w:r w:rsidR="00AE3C05">
        <w:rPr>
          <w:b/>
          <w:sz w:val="24"/>
          <w:szCs w:val="24"/>
        </w:rPr>
        <w:t>августа</w:t>
      </w:r>
      <w:r w:rsidRPr="00E57CBB">
        <w:rPr>
          <w:b/>
          <w:sz w:val="24"/>
          <w:szCs w:val="24"/>
        </w:rPr>
        <w:t xml:space="preserve"> 20</w:t>
      </w:r>
      <w:r w:rsidR="00C12FA4" w:rsidRPr="00E57CBB">
        <w:rPr>
          <w:b/>
          <w:sz w:val="24"/>
          <w:szCs w:val="24"/>
        </w:rPr>
        <w:t>1</w:t>
      </w:r>
      <w:r w:rsidR="00862664" w:rsidRPr="00E57CBB">
        <w:rPr>
          <w:b/>
          <w:sz w:val="24"/>
          <w:szCs w:val="24"/>
        </w:rPr>
        <w:t>6</w:t>
      </w:r>
      <w:r w:rsidRPr="00E57CBB">
        <w:rPr>
          <w:b/>
          <w:sz w:val="24"/>
          <w:szCs w:val="24"/>
        </w:rPr>
        <w:t xml:space="preserve"> г.</w:t>
      </w:r>
      <w:r w:rsidRPr="00E57CBB">
        <w:rPr>
          <w:sz w:val="24"/>
          <w:szCs w:val="24"/>
        </w:rPr>
        <w:t xml:space="preserve"> на официальном сайте (</w:t>
      </w:r>
      <w:hyperlink r:id="rId19" w:history="1">
        <w:r w:rsidR="00345CCA" w:rsidRPr="00E57CBB">
          <w:rPr>
            <w:rStyle w:val="a7"/>
            <w:sz w:val="24"/>
            <w:szCs w:val="24"/>
          </w:rPr>
          <w:t>www.zakupki.</w:t>
        </w:r>
        <w:r w:rsidR="00345CCA" w:rsidRPr="00E57CBB">
          <w:rPr>
            <w:rStyle w:val="a7"/>
            <w:sz w:val="24"/>
            <w:szCs w:val="24"/>
            <w:lang w:val="en-US"/>
          </w:rPr>
          <w:t>gov</w:t>
        </w:r>
        <w:r w:rsidR="00345CCA" w:rsidRPr="00E57CBB">
          <w:rPr>
            <w:rStyle w:val="a7"/>
            <w:sz w:val="24"/>
            <w:szCs w:val="24"/>
          </w:rPr>
          <w:t>.ru</w:t>
        </w:r>
      </w:hyperlink>
      <w:r w:rsidRPr="00E57CBB">
        <w:rPr>
          <w:sz w:val="24"/>
          <w:szCs w:val="24"/>
        </w:rPr>
        <w:t>),</w:t>
      </w:r>
      <w:r w:rsidR="009D7F01" w:rsidRPr="00E57CBB">
        <w:rPr>
          <w:iCs/>
          <w:sz w:val="24"/>
          <w:szCs w:val="24"/>
        </w:rPr>
        <w:t xml:space="preserve"> </w:t>
      </w:r>
      <w:r w:rsidR="009D7F01" w:rsidRPr="00E57CBB">
        <w:rPr>
          <w:sz w:val="24"/>
          <w:szCs w:val="24"/>
        </w:rPr>
        <w:t xml:space="preserve">на сайте </w:t>
      </w:r>
      <w:r w:rsidR="007556FF" w:rsidRPr="00E57CBB">
        <w:rPr>
          <w:iCs/>
          <w:sz w:val="24"/>
          <w:szCs w:val="24"/>
        </w:rPr>
        <w:t>ПАО «МРСК Центра»</w:t>
      </w:r>
      <w:r w:rsidR="009D7F01" w:rsidRPr="00E57CBB">
        <w:rPr>
          <w:sz w:val="24"/>
          <w:szCs w:val="24"/>
        </w:rPr>
        <w:t xml:space="preserve"> (</w:t>
      </w:r>
      <w:hyperlink r:id="rId20" w:history="1">
        <w:r w:rsidR="007556FF" w:rsidRPr="00E57CBB">
          <w:rPr>
            <w:rStyle w:val="a7"/>
            <w:sz w:val="24"/>
            <w:szCs w:val="24"/>
          </w:rPr>
          <w:t>www.mrsk-1.ru</w:t>
        </w:r>
      </w:hyperlink>
      <w:r w:rsidR="00862664" w:rsidRPr="00E57CBB">
        <w:rPr>
          <w:sz w:val="24"/>
          <w:szCs w:val="24"/>
        </w:rPr>
        <w:t>)</w:t>
      </w:r>
      <w:r w:rsidR="00702B2C" w:rsidRPr="00E57CBB">
        <w:rPr>
          <w:sz w:val="24"/>
          <w:szCs w:val="24"/>
        </w:rPr>
        <w:t xml:space="preserve">, на сайте ЭТП, указанном в п. </w:t>
      </w:r>
      <w:r w:rsidR="004E56A1" w:rsidRPr="00E57CBB">
        <w:fldChar w:fldCharType="begin"/>
      </w:r>
      <w:r w:rsidR="004E56A1" w:rsidRPr="00E57CBB">
        <w:instrText xml:space="preserve"> REF _Ref440269836 \r \h  \* MERGEFORMAT </w:instrText>
      </w:r>
      <w:r w:rsidR="004E56A1" w:rsidRPr="00E57CBB">
        <w:fldChar w:fldCharType="separate"/>
      </w:r>
      <w:r w:rsidR="00AE3C05" w:rsidRPr="00AE3C05">
        <w:rPr>
          <w:sz w:val="24"/>
          <w:szCs w:val="24"/>
        </w:rPr>
        <w:t>1.1.3</w:t>
      </w:r>
      <w:r w:rsidR="004E56A1" w:rsidRPr="00E57CBB">
        <w:fldChar w:fldCharType="end"/>
      </w:r>
      <w:r w:rsidR="00702B2C" w:rsidRPr="00E57CBB">
        <w:rPr>
          <w:sz w:val="24"/>
          <w:szCs w:val="24"/>
        </w:rPr>
        <w:t xml:space="preserve"> настоящей Документации</w:t>
      </w:r>
      <w:r w:rsidR="003B6795" w:rsidRPr="00E57CBB">
        <w:rPr>
          <w:sz w:val="24"/>
          <w:szCs w:val="24"/>
        </w:rPr>
        <w:t xml:space="preserve">, </w:t>
      </w:r>
      <w:r w:rsidRPr="00E57CBB">
        <w:rPr>
          <w:iCs/>
          <w:sz w:val="24"/>
          <w:szCs w:val="24"/>
        </w:rPr>
        <w:t>приг</w:t>
      </w:r>
      <w:r w:rsidRPr="00E57CBB">
        <w:rPr>
          <w:sz w:val="24"/>
          <w:szCs w:val="24"/>
        </w:rPr>
        <w:t>ласило юридических лиц</w:t>
      </w:r>
      <w:r w:rsidR="005B75A6" w:rsidRPr="00E57CBB">
        <w:rPr>
          <w:sz w:val="24"/>
          <w:szCs w:val="24"/>
        </w:rPr>
        <w:t xml:space="preserve"> и физических лиц (в т.</w:t>
      </w:r>
      <w:r w:rsidR="003129D4" w:rsidRPr="00E57CBB">
        <w:rPr>
          <w:sz w:val="24"/>
          <w:szCs w:val="24"/>
        </w:rPr>
        <w:t xml:space="preserve"> </w:t>
      </w:r>
      <w:r w:rsidR="005B75A6" w:rsidRPr="00E57CBB">
        <w:rPr>
          <w:sz w:val="24"/>
          <w:szCs w:val="24"/>
        </w:rPr>
        <w:t>ч. индивидуальных предпринимателей)</w:t>
      </w:r>
      <w:r w:rsidR="001C2F0C" w:rsidRPr="00E57CBB">
        <w:rPr>
          <w:sz w:val="24"/>
          <w:szCs w:val="24"/>
        </w:rPr>
        <w:t xml:space="preserve">, соответствующих требованиям п. </w:t>
      </w:r>
      <w:r w:rsidR="004E56A1" w:rsidRPr="00E57CBB">
        <w:fldChar w:fldCharType="begin"/>
      </w:r>
      <w:r w:rsidR="004E56A1" w:rsidRPr="00E57CBB">
        <w:instrText xml:space="preserve"> REF _Ref440357582 \r \h  \* MERGEFORMAT </w:instrText>
      </w:r>
      <w:r w:rsidR="004E56A1" w:rsidRPr="00E57CBB">
        <w:fldChar w:fldCharType="separate"/>
      </w:r>
      <w:r w:rsidR="00AE3C05" w:rsidRPr="00AE3C05">
        <w:rPr>
          <w:sz w:val="24"/>
          <w:szCs w:val="24"/>
        </w:rPr>
        <w:t>1.1.2</w:t>
      </w:r>
      <w:r w:rsidR="004E56A1" w:rsidRPr="00E57CBB">
        <w:fldChar w:fldCharType="end"/>
      </w:r>
      <w:r w:rsidR="0006460D" w:rsidRPr="00E57CBB">
        <w:rPr>
          <w:sz w:val="24"/>
          <w:szCs w:val="24"/>
        </w:rPr>
        <w:t xml:space="preserve"> (далее – Участники)</w:t>
      </w:r>
      <w:r w:rsidR="001C2F0C" w:rsidRPr="00E57CBB">
        <w:rPr>
          <w:sz w:val="24"/>
          <w:szCs w:val="24"/>
        </w:rPr>
        <w:t xml:space="preserve">, </w:t>
      </w:r>
      <w:r w:rsidR="004B5EB3" w:rsidRPr="00E57CBB">
        <w:rPr>
          <w:sz w:val="24"/>
          <w:szCs w:val="24"/>
        </w:rPr>
        <w:t xml:space="preserve">к участию в процедуре </w:t>
      </w:r>
      <w:r w:rsidR="00075C00" w:rsidRPr="00E57CBB">
        <w:rPr>
          <w:sz w:val="24"/>
          <w:szCs w:val="24"/>
        </w:rPr>
        <w:t>запроса предложений</w:t>
      </w:r>
      <w:r w:rsidRPr="00E57CBB">
        <w:rPr>
          <w:sz w:val="24"/>
          <w:szCs w:val="24"/>
        </w:rPr>
        <w:t xml:space="preserve"> </w:t>
      </w:r>
      <w:bookmarkEnd w:id="11"/>
      <w:r w:rsidR="004B5EB3" w:rsidRPr="00E57CBB">
        <w:rPr>
          <w:sz w:val="24"/>
          <w:szCs w:val="24"/>
        </w:rPr>
        <w:t xml:space="preserve">на право заключения </w:t>
      </w:r>
      <w:r w:rsidR="00702B2C" w:rsidRPr="00E57CBB">
        <w:rPr>
          <w:sz w:val="24"/>
          <w:szCs w:val="24"/>
        </w:rPr>
        <w:t xml:space="preserve">Договоров на поставку </w:t>
      </w:r>
      <w:r w:rsidR="00E57CBB" w:rsidRPr="00E57CBB">
        <w:rPr>
          <w:sz w:val="24"/>
          <w:szCs w:val="24"/>
        </w:rPr>
        <w:t>ввода 110 кВ</w:t>
      </w:r>
      <w:r w:rsidR="00702B2C" w:rsidRPr="00E57CBB">
        <w:rPr>
          <w:sz w:val="24"/>
          <w:szCs w:val="24"/>
        </w:rPr>
        <w:t xml:space="preserve"> для нужд ПАО «МРСК Центра» </w:t>
      </w:r>
      <w:r w:rsidR="00862664" w:rsidRPr="00E57CBB">
        <w:rPr>
          <w:sz w:val="24"/>
          <w:szCs w:val="24"/>
        </w:rPr>
        <w:t>(филиала «Воронежэнерго», расположенного по адресу: РФ, 3940</w:t>
      </w:r>
      <w:r w:rsidR="00E57CBB" w:rsidRPr="00E57CBB">
        <w:rPr>
          <w:sz w:val="24"/>
          <w:szCs w:val="24"/>
        </w:rPr>
        <w:t>33, г. Воронеж, ул. Арзамасская, д. 2</w:t>
      </w:r>
      <w:r w:rsidR="00862664" w:rsidRPr="00E57CBB">
        <w:rPr>
          <w:sz w:val="24"/>
          <w:szCs w:val="24"/>
        </w:rPr>
        <w:t>)</w:t>
      </w:r>
      <w:r w:rsidRPr="00E57CBB">
        <w:rPr>
          <w:sz w:val="24"/>
          <w:szCs w:val="24"/>
        </w:rPr>
        <w:t>.</w:t>
      </w:r>
      <w:bookmarkEnd w:id="12"/>
      <w:bookmarkEnd w:id="13"/>
      <w:bookmarkEnd w:id="14"/>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Лоту №12 - </w:t>
      </w:r>
      <w:r w:rsidR="00E57CBB" w:rsidRPr="005A0507">
        <w:rPr>
          <w:sz w:val="24"/>
          <w:szCs w:val="24"/>
        </w:rPr>
        <w:t>«Поставка вводов 35-220 кВ для нужд ОАО «МРСК Центра» на основании Протоколов заседания Закупочных комиссий ОАО «Россети» №18/620/38206 от 14.03.2014г. и №10-41368 от 26.01.2015г.</w:t>
      </w:r>
      <w:r w:rsidR="00E57CBB">
        <w:rPr>
          <w:sz w:val="24"/>
          <w:szCs w:val="24"/>
        </w:rPr>
        <w:t xml:space="preserve"> </w:t>
      </w:r>
      <w:r w:rsidRPr="00711197">
        <w:rPr>
          <w:sz w:val="24"/>
          <w:szCs w:val="24"/>
        </w:rPr>
        <w:t>и заключившие соответствующие Рамо</w:t>
      </w:r>
      <w:r w:rsidR="00F901DE" w:rsidRPr="00711197">
        <w:rPr>
          <w:sz w:val="24"/>
          <w:szCs w:val="24"/>
        </w:rPr>
        <w:t>чные соглашения</w:t>
      </w:r>
      <w:r w:rsidRPr="00711197">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1"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Pr="00E57CBB"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 xml:space="preserve">Предмет </w:t>
      </w:r>
      <w:r w:rsidRPr="00E57CBB">
        <w:rPr>
          <w:sz w:val="24"/>
          <w:szCs w:val="24"/>
        </w:rPr>
        <w:t>З</w:t>
      </w:r>
      <w:r w:rsidR="00717F60" w:rsidRPr="00E57CBB">
        <w:rPr>
          <w:sz w:val="24"/>
          <w:szCs w:val="24"/>
        </w:rPr>
        <w:t>апроса предложений</w:t>
      </w:r>
      <w:r w:rsidR="00702B2C" w:rsidRPr="00E57CBB">
        <w:rPr>
          <w:sz w:val="24"/>
          <w:szCs w:val="24"/>
        </w:rPr>
        <w:t>:</w:t>
      </w:r>
      <w:bookmarkEnd w:id="18"/>
    </w:p>
    <w:p w:rsidR="00A40714" w:rsidRPr="00E57CBB"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57CBB">
        <w:rPr>
          <w:b/>
          <w:sz w:val="24"/>
          <w:szCs w:val="24"/>
          <w:u w:val="single"/>
        </w:rPr>
        <w:t>Лот №1:</w:t>
      </w:r>
      <w:r w:rsidR="00717F60" w:rsidRPr="00E57CBB">
        <w:rPr>
          <w:sz w:val="24"/>
          <w:szCs w:val="24"/>
        </w:rPr>
        <w:t xml:space="preserve"> право заключения </w:t>
      </w:r>
      <w:r w:rsidR="00123C70" w:rsidRPr="00E57CBB">
        <w:rPr>
          <w:sz w:val="24"/>
          <w:szCs w:val="24"/>
        </w:rPr>
        <w:t>Договор</w:t>
      </w:r>
      <w:r w:rsidR="00E57CBB" w:rsidRPr="00E57CBB">
        <w:rPr>
          <w:sz w:val="24"/>
          <w:szCs w:val="24"/>
        </w:rPr>
        <w:t>а</w:t>
      </w:r>
      <w:r w:rsidR="00A40714" w:rsidRPr="00E57CBB">
        <w:rPr>
          <w:sz w:val="24"/>
          <w:szCs w:val="24"/>
        </w:rPr>
        <w:t xml:space="preserve"> </w:t>
      </w:r>
      <w:r w:rsidR="00702B2C" w:rsidRPr="00E57CBB">
        <w:rPr>
          <w:sz w:val="24"/>
          <w:szCs w:val="24"/>
        </w:rPr>
        <w:t xml:space="preserve">на поставку </w:t>
      </w:r>
      <w:r w:rsidR="00E57CBB" w:rsidRPr="00E57CBB">
        <w:rPr>
          <w:sz w:val="24"/>
          <w:szCs w:val="24"/>
        </w:rPr>
        <w:t>ввода 110 кВ</w:t>
      </w:r>
      <w:r w:rsidR="00702B2C" w:rsidRPr="00E57CBB">
        <w:rPr>
          <w:sz w:val="24"/>
          <w:szCs w:val="24"/>
        </w:rPr>
        <w:t xml:space="preserve"> для нужд ПАО «МРСК Центра» (филиал</w:t>
      </w:r>
      <w:r w:rsidR="00E57CBB" w:rsidRPr="00E57CBB">
        <w:rPr>
          <w:sz w:val="24"/>
          <w:szCs w:val="24"/>
        </w:rPr>
        <w:t>а</w:t>
      </w:r>
      <w:r w:rsidR="00702B2C" w:rsidRPr="00E57CBB">
        <w:rPr>
          <w:sz w:val="24"/>
          <w:szCs w:val="24"/>
        </w:rPr>
        <w:t xml:space="preserve"> «Воронежэнерго»)</w:t>
      </w:r>
      <w:bookmarkEnd w:id="19"/>
      <w:r w:rsidR="00702B2C" w:rsidRPr="00E57CBB">
        <w:rPr>
          <w:sz w:val="24"/>
          <w:szCs w:val="24"/>
        </w:rPr>
        <w:t>.</w:t>
      </w:r>
    </w:p>
    <w:p w:rsidR="008C4223" w:rsidRPr="00E57CBB" w:rsidRDefault="008C4223" w:rsidP="008C4223">
      <w:pPr>
        <w:autoSpaceDE w:val="0"/>
        <w:autoSpaceDN w:val="0"/>
        <w:spacing w:line="264" w:lineRule="auto"/>
        <w:ind w:firstLine="540"/>
        <w:rPr>
          <w:sz w:val="24"/>
          <w:szCs w:val="24"/>
          <w:lang w:eastAsia="ru-RU"/>
        </w:rPr>
      </w:pPr>
      <w:r w:rsidRPr="00E57CBB">
        <w:rPr>
          <w:sz w:val="24"/>
          <w:szCs w:val="24"/>
        </w:rPr>
        <w:t xml:space="preserve">Количество лотов: </w:t>
      </w:r>
      <w:r w:rsidRPr="00E57CBB">
        <w:rPr>
          <w:b/>
          <w:sz w:val="24"/>
          <w:szCs w:val="24"/>
        </w:rPr>
        <w:t>1 (один)</w:t>
      </w:r>
      <w:r w:rsidRPr="00E57CBB">
        <w:rPr>
          <w:sz w:val="24"/>
          <w:szCs w:val="24"/>
        </w:rPr>
        <w:t>.</w:t>
      </w:r>
    </w:p>
    <w:bookmarkEnd w:id="20"/>
    <w:p w:rsidR="009D7F01" w:rsidRPr="00E57CBB" w:rsidRDefault="009D7F01" w:rsidP="00E71A48">
      <w:pPr>
        <w:autoSpaceDE w:val="0"/>
        <w:autoSpaceDN w:val="0"/>
        <w:spacing w:line="264" w:lineRule="auto"/>
        <w:ind w:firstLine="540"/>
        <w:rPr>
          <w:sz w:val="24"/>
          <w:szCs w:val="24"/>
          <w:lang w:eastAsia="ru-RU"/>
        </w:rPr>
      </w:pPr>
      <w:r w:rsidRPr="00E57CBB">
        <w:rPr>
          <w:i/>
          <w:snapToGrid w:val="0"/>
          <w:sz w:val="24"/>
          <w:szCs w:val="24"/>
          <w:shd w:val="clear" w:color="auto" w:fill="FFFF99"/>
          <w:lang w:eastAsia="ru-RU"/>
        </w:rPr>
        <w:t xml:space="preserve">Участник самостоятельно, в рамках своей </w:t>
      </w:r>
      <w:r w:rsidR="00702B2C" w:rsidRPr="00E57CBB">
        <w:rPr>
          <w:i/>
          <w:snapToGrid w:val="0"/>
          <w:sz w:val="24"/>
          <w:szCs w:val="24"/>
          <w:shd w:val="clear" w:color="auto" w:fill="FFFF99"/>
          <w:lang w:eastAsia="ru-RU"/>
        </w:rPr>
        <w:t>Заявки</w:t>
      </w:r>
      <w:r w:rsidRPr="00E57CBB">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57CBB">
        <w:rPr>
          <w:sz w:val="24"/>
          <w:szCs w:val="24"/>
          <w:lang w:eastAsia="ru-RU"/>
        </w:rPr>
        <w:t>.</w:t>
      </w:r>
    </w:p>
    <w:p w:rsidR="00804801" w:rsidRPr="00E57CBB" w:rsidRDefault="00B5344A" w:rsidP="00E71A48">
      <w:pPr>
        <w:pStyle w:val="a"/>
        <w:numPr>
          <w:ilvl w:val="0"/>
          <w:numId w:val="0"/>
        </w:numPr>
        <w:spacing w:line="264" w:lineRule="auto"/>
        <w:ind w:left="360" w:hanging="360"/>
        <w:rPr>
          <w:sz w:val="24"/>
          <w:szCs w:val="24"/>
        </w:rPr>
      </w:pPr>
      <w:r w:rsidRPr="00E57CBB">
        <w:rPr>
          <w:sz w:val="24"/>
          <w:szCs w:val="24"/>
        </w:rPr>
        <w:t>Частичное выполнение</w:t>
      </w:r>
      <w:r w:rsidR="002946EF" w:rsidRPr="00E57CBB">
        <w:rPr>
          <w:sz w:val="24"/>
          <w:szCs w:val="24"/>
        </w:rPr>
        <w:t xml:space="preserve"> </w:t>
      </w:r>
      <w:r w:rsidR="004D17BD" w:rsidRPr="00E57CBB">
        <w:rPr>
          <w:sz w:val="24"/>
          <w:szCs w:val="24"/>
        </w:rPr>
        <w:t xml:space="preserve">поставок, </w:t>
      </w:r>
      <w:r w:rsidR="00AD3EBC" w:rsidRPr="00E57CBB">
        <w:rPr>
          <w:sz w:val="24"/>
          <w:szCs w:val="24"/>
        </w:rPr>
        <w:t>работ (услуг)</w:t>
      </w:r>
      <w:r w:rsidRPr="00E57CBB">
        <w:rPr>
          <w:sz w:val="24"/>
          <w:szCs w:val="24"/>
        </w:rPr>
        <w:t xml:space="preserve"> не допускается.</w:t>
      </w:r>
    </w:p>
    <w:p w:rsidR="00717F60" w:rsidRPr="00E57CBB"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E57CBB">
        <w:rPr>
          <w:sz w:val="24"/>
          <w:szCs w:val="24"/>
        </w:rPr>
        <w:t>Сроки</w:t>
      </w:r>
      <w:r w:rsidR="00717F60" w:rsidRPr="00E57CBB">
        <w:rPr>
          <w:sz w:val="24"/>
          <w:szCs w:val="24"/>
        </w:rPr>
        <w:t xml:space="preserve"> </w:t>
      </w:r>
      <w:r w:rsidR="002946EF" w:rsidRPr="00E57CBB">
        <w:rPr>
          <w:sz w:val="24"/>
          <w:szCs w:val="24"/>
        </w:rPr>
        <w:t xml:space="preserve">выполнения </w:t>
      </w:r>
      <w:r w:rsidR="00702B2C" w:rsidRPr="00E57CBB">
        <w:rPr>
          <w:sz w:val="24"/>
          <w:szCs w:val="24"/>
        </w:rPr>
        <w:t>поставок</w:t>
      </w:r>
      <w:r w:rsidR="00717F60" w:rsidRPr="00E57CBB">
        <w:rPr>
          <w:sz w:val="24"/>
          <w:szCs w:val="24"/>
        </w:rPr>
        <w:t xml:space="preserve">: </w:t>
      </w:r>
      <w:r w:rsidR="00E57CBB" w:rsidRPr="00E57CBB">
        <w:rPr>
          <w:sz w:val="24"/>
          <w:szCs w:val="24"/>
        </w:rPr>
        <w:t>в течение 45 календарных дней с момента подписания договора</w:t>
      </w:r>
      <w:r w:rsidR="00717F60" w:rsidRPr="00E57CBB">
        <w:rPr>
          <w:sz w:val="24"/>
          <w:szCs w:val="24"/>
        </w:rPr>
        <w:t>.</w:t>
      </w:r>
      <w:bookmarkEnd w:id="21"/>
    </w:p>
    <w:p w:rsidR="008D2928" w:rsidRPr="00E57CB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E57CBB">
        <w:rPr>
          <w:sz w:val="24"/>
          <w:szCs w:val="24"/>
        </w:rPr>
        <w:t xml:space="preserve">Отгрузочные реквизиты/базис поставки: </w:t>
      </w:r>
      <w:r w:rsidR="008D2928" w:rsidRPr="00E57CBB">
        <w:rPr>
          <w:sz w:val="24"/>
          <w:szCs w:val="24"/>
        </w:rPr>
        <w:t>на условиях DDP (Согласно ИНКОТЕРМС 2000) по адрес</w:t>
      </w:r>
      <w:r w:rsidR="00E57CBB" w:rsidRPr="00E57CBB">
        <w:rPr>
          <w:sz w:val="24"/>
          <w:szCs w:val="24"/>
        </w:rPr>
        <w:t>у</w:t>
      </w:r>
      <w:r w:rsidR="008D2928" w:rsidRPr="00E57CBB">
        <w:rPr>
          <w:sz w:val="24"/>
          <w:szCs w:val="24"/>
        </w:rPr>
        <w:t xml:space="preserve"> филиал</w:t>
      </w:r>
      <w:r w:rsidR="00E57CBB" w:rsidRPr="00E57CBB">
        <w:rPr>
          <w:sz w:val="24"/>
          <w:szCs w:val="24"/>
        </w:rPr>
        <w:t>а</w:t>
      </w:r>
      <w:r w:rsidR="008D2928" w:rsidRPr="00E57CBB">
        <w:rPr>
          <w:sz w:val="24"/>
          <w:szCs w:val="24"/>
        </w:rPr>
        <w:t xml:space="preserve"> ПАО «МРСК Центра»:</w:t>
      </w:r>
      <w:bookmarkEnd w:id="22"/>
    </w:p>
    <w:p w:rsidR="008D2928" w:rsidRPr="00E57CBB" w:rsidRDefault="008D2928" w:rsidP="00775238">
      <w:pPr>
        <w:pStyle w:val="afffffff2"/>
        <w:numPr>
          <w:ilvl w:val="0"/>
          <w:numId w:val="74"/>
        </w:numPr>
        <w:tabs>
          <w:tab w:val="num" w:pos="1560"/>
        </w:tabs>
        <w:spacing w:line="240" w:lineRule="auto"/>
        <w:rPr>
          <w:rFonts w:ascii="Times New Roman" w:hAnsi="Times New Roman"/>
          <w:sz w:val="24"/>
          <w:szCs w:val="24"/>
        </w:rPr>
      </w:pPr>
      <w:r w:rsidRPr="00E57CBB">
        <w:rPr>
          <w:rFonts w:ascii="Times New Roman" w:hAnsi="Times New Roman"/>
          <w:sz w:val="24"/>
          <w:szCs w:val="24"/>
        </w:rPr>
        <w:t xml:space="preserve">«Воронежэнерго», РФ, 394026, г. Воронеж, ул. 9 </w:t>
      </w:r>
      <w:r w:rsidR="00E57CBB" w:rsidRPr="00E57CBB">
        <w:rPr>
          <w:rFonts w:ascii="Times New Roman" w:hAnsi="Times New Roman"/>
          <w:sz w:val="24"/>
          <w:szCs w:val="24"/>
        </w:rPr>
        <w:t>Января, 205 (Центральный 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E57CBB">
        <w:rPr>
          <w:iCs/>
          <w:sz w:val="24"/>
          <w:szCs w:val="24"/>
        </w:rPr>
        <w:t>Форма и порядок оплаты: безналичный расчет, в течение 30 (тридцати) рабочих дней с момента подписания Сторонами</w:t>
      </w:r>
      <w:r w:rsidRPr="0022360B">
        <w:rPr>
          <w:iCs/>
          <w:sz w:val="24"/>
          <w:szCs w:val="24"/>
        </w:rPr>
        <w:t xml:space="preserve"> накладной, предоставления счета-фактуры  </w:t>
      </w:r>
      <w:r w:rsidRPr="0022360B">
        <w:rPr>
          <w:iCs/>
          <w:sz w:val="24"/>
          <w:szCs w:val="24"/>
        </w:rPr>
        <w:lastRenderedPageBreak/>
        <w:t>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796E">
        <w:rPr>
          <w:iCs/>
          <w:sz w:val="24"/>
          <w:szCs w:val="24"/>
        </w:rPr>
        <w:fldChar w:fldCharType="begin"/>
      </w:r>
      <w:r w:rsidR="00E71A48">
        <w:rPr>
          <w:iCs/>
          <w:sz w:val="24"/>
          <w:szCs w:val="24"/>
        </w:rPr>
        <w:instrText xml:space="preserve"> REF _Ref311232052 \r \h </w:instrText>
      </w:r>
      <w:r w:rsidR="0047796E">
        <w:rPr>
          <w:iCs/>
          <w:sz w:val="24"/>
          <w:szCs w:val="24"/>
        </w:rPr>
      </w:r>
      <w:r w:rsidR="0047796E">
        <w:rPr>
          <w:iCs/>
          <w:sz w:val="24"/>
          <w:szCs w:val="24"/>
        </w:rPr>
        <w:fldChar w:fldCharType="separate"/>
      </w:r>
      <w:r w:rsidR="00AE3C05">
        <w:rPr>
          <w:iCs/>
          <w:sz w:val="24"/>
          <w:szCs w:val="24"/>
        </w:rPr>
        <w:t>3</w:t>
      </w:r>
      <w:r w:rsidR="0047796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796E">
        <w:rPr>
          <w:sz w:val="24"/>
          <w:szCs w:val="24"/>
        </w:rPr>
        <w:fldChar w:fldCharType="begin"/>
      </w:r>
      <w:r w:rsidR="008D2928">
        <w:rPr>
          <w:sz w:val="24"/>
          <w:szCs w:val="24"/>
        </w:rPr>
        <w:instrText xml:space="preserve"> REF _Ref440270568 \r \h </w:instrText>
      </w:r>
      <w:r w:rsidR="0047796E">
        <w:rPr>
          <w:sz w:val="24"/>
          <w:szCs w:val="24"/>
        </w:rPr>
      </w:r>
      <w:r w:rsidR="0047796E">
        <w:rPr>
          <w:sz w:val="24"/>
          <w:szCs w:val="24"/>
        </w:rPr>
        <w:fldChar w:fldCharType="separate"/>
      </w:r>
      <w:r w:rsidR="00AE3C05">
        <w:rPr>
          <w:sz w:val="24"/>
          <w:szCs w:val="24"/>
        </w:rPr>
        <w:t>4</w:t>
      </w:r>
      <w:r w:rsidR="0047796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56A1">
        <w:fldChar w:fldCharType="begin"/>
      </w:r>
      <w:r w:rsidR="004E56A1">
        <w:instrText xml:space="preserve"> REF _Ref305973574 \r \h  \* MERGEFORMAT </w:instrText>
      </w:r>
      <w:r w:rsidR="004E56A1">
        <w:fldChar w:fldCharType="separate"/>
      </w:r>
      <w:r w:rsidR="00AE3C05">
        <w:t>2</w:t>
      </w:r>
      <w:r w:rsidR="004E56A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796E">
        <w:rPr>
          <w:iCs/>
          <w:sz w:val="24"/>
          <w:szCs w:val="24"/>
        </w:rPr>
        <w:fldChar w:fldCharType="begin"/>
      </w:r>
      <w:r w:rsidR="008D2928">
        <w:rPr>
          <w:iCs/>
          <w:sz w:val="24"/>
          <w:szCs w:val="24"/>
        </w:rPr>
        <w:instrText xml:space="preserve"> REF _Ref440270602 \r \h </w:instrText>
      </w:r>
      <w:r w:rsidR="0047796E">
        <w:rPr>
          <w:iCs/>
          <w:sz w:val="24"/>
          <w:szCs w:val="24"/>
        </w:rPr>
      </w:r>
      <w:r w:rsidR="0047796E">
        <w:rPr>
          <w:iCs/>
          <w:sz w:val="24"/>
          <w:szCs w:val="24"/>
        </w:rPr>
        <w:fldChar w:fldCharType="separate"/>
      </w:r>
      <w:r w:rsidR="00AE3C05">
        <w:rPr>
          <w:iCs/>
          <w:sz w:val="24"/>
          <w:szCs w:val="24"/>
        </w:rPr>
        <w:t>5</w:t>
      </w:r>
      <w:r w:rsidR="0047796E">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AE3C05">
        <w:rPr>
          <w:sz w:val="24"/>
          <w:szCs w:val="24"/>
        </w:rPr>
        <w:t>1.1.6</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AE3C05">
        <w:rPr>
          <w:sz w:val="24"/>
          <w:szCs w:val="24"/>
        </w:rPr>
        <w:t>1.1.7</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AE3C05">
        <w:rPr>
          <w:sz w:val="24"/>
          <w:szCs w:val="24"/>
        </w:rPr>
        <w:t>1.1.8</w:t>
      </w:r>
      <w:r w:rsidR="0047796E">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AE3C05">
        <w:rPr>
          <w:sz w:val="24"/>
          <w:szCs w:val="24"/>
        </w:rPr>
        <w:t>1.1.6</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AE3C05">
        <w:rPr>
          <w:sz w:val="24"/>
          <w:szCs w:val="24"/>
        </w:rPr>
        <w:t>1.1.7</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AE3C05">
        <w:rPr>
          <w:sz w:val="24"/>
          <w:szCs w:val="24"/>
        </w:rPr>
        <w:t>1.1.8</w:t>
      </w:r>
      <w:r w:rsidR="0047796E">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AE3C05">
        <w:rPr>
          <w:sz w:val="24"/>
          <w:szCs w:val="24"/>
        </w:rPr>
        <w:t>1.1.8</w:t>
      </w:r>
      <w:r w:rsidR="0047796E">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7292076"/>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56A1">
        <w:fldChar w:fldCharType="begin"/>
      </w:r>
      <w:r w:rsidR="004E56A1">
        <w:instrText xml:space="preserve"> REF _Ref305973033 \r \h  \* MERGEFORMAT </w:instrText>
      </w:r>
      <w:r w:rsidR="004E56A1">
        <w:fldChar w:fldCharType="separate"/>
      </w:r>
      <w:r w:rsidR="00AE3C05" w:rsidRPr="00AE3C05">
        <w:rPr>
          <w:sz w:val="24"/>
          <w:szCs w:val="24"/>
        </w:rPr>
        <w:t>3.2</w:t>
      </w:r>
      <w:r w:rsidR="004E56A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7292077"/>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4E56A1">
        <w:fldChar w:fldCharType="begin"/>
      </w:r>
      <w:r w:rsidR="004E56A1">
        <w:instrText xml:space="preserve"> REF _Ref191386109 \n \h  \* MERGEFORMAT </w:instrText>
      </w:r>
      <w:r w:rsidR="004E56A1">
        <w:fldChar w:fldCharType="separate"/>
      </w:r>
      <w:r w:rsidR="00AE3C05" w:rsidRPr="00AE3C05">
        <w:rPr>
          <w:color w:val="000000"/>
          <w:sz w:val="24"/>
          <w:szCs w:val="24"/>
        </w:rPr>
        <w:t>3.3.2</w:t>
      </w:r>
      <w:r w:rsidR="004E56A1">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7292078"/>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lastRenderedPageBreak/>
        <w:t>Если претензионный порядок, указанный в п.</w:t>
      </w:r>
      <w:r w:rsidR="004E56A1">
        <w:fldChar w:fldCharType="begin"/>
      </w:r>
      <w:r w:rsidR="004E56A1">
        <w:instrText xml:space="preserve"> REF _Ref191386164 \r \h  \* MERGEFORMAT </w:instrText>
      </w:r>
      <w:r w:rsidR="004E56A1">
        <w:fldChar w:fldCharType="separate"/>
      </w:r>
      <w:r w:rsidR="00AE3C05" w:rsidRPr="00AE3C05">
        <w:rPr>
          <w:sz w:val="24"/>
          <w:szCs w:val="24"/>
        </w:rPr>
        <w:t xml:space="preserve"> 1.4.1 </w:t>
      </w:r>
      <w:r w:rsidR="004E56A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56A1">
        <w:fldChar w:fldCharType="begin"/>
      </w:r>
      <w:r w:rsidR="004E56A1">
        <w:instrText xml:space="preserve"> REF _Ref306978606 \r \h  \* MERGEFORMAT </w:instrText>
      </w:r>
      <w:r w:rsidR="004E56A1">
        <w:fldChar w:fldCharType="separate"/>
      </w:r>
      <w:r w:rsidR="00AE3C05" w:rsidRPr="00AE3C05">
        <w:rPr>
          <w:sz w:val="24"/>
          <w:szCs w:val="24"/>
        </w:rPr>
        <w:t xml:space="preserve"> 1.4.2 </w:t>
      </w:r>
      <w:r w:rsidR="004E56A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1" w:name="__RefHeading__401_1298132286"/>
      <w:bookmarkStart w:id="42" w:name="_Toc447292079"/>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56A1">
        <w:fldChar w:fldCharType="begin"/>
      </w:r>
      <w:r w:rsidR="004E56A1">
        <w:instrText xml:space="preserve"> REF _Ref306114966 \r \h  \* MERGEFORMAT </w:instrText>
      </w:r>
      <w:r w:rsidR="004E56A1">
        <w:fldChar w:fldCharType="separate"/>
      </w:r>
      <w:r w:rsidR="00AE3C05" w:rsidRPr="00AE3C05">
        <w:rPr>
          <w:sz w:val="24"/>
          <w:szCs w:val="24"/>
        </w:rPr>
        <w:t>3.3.11</w:t>
      </w:r>
      <w:r w:rsidR="004E56A1">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7292080"/>
      <w:bookmarkStart w:id="54" w:name="_Ref306144164"/>
      <w:r w:rsidRPr="00F647F7">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7796E">
        <w:rPr>
          <w:b w:val="0"/>
        </w:rPr>
        <w:fldChar w:fldCharType="begin"/>
      </w:r>
      <w:r w:rsidR="002D4BC6">
        <w:rPr>
          <w:b w:val="0"/>
        </w:rPr>
        <w:instrText xml:space="preserve"> REF _Ref440275279 \r \h </w:instrText>
      </w:r>
      <w:r w:rsidR="0047796E">
        <w:rPr>
          <w:b w:val="0"/>
        </w:rPr>
      </w:r>
      <w:r w:rsidR="0047796E">
        <w:rPr>
          <w:b w:val="0"/>
        </w:rPr>
        <w:fldChar w:fldCharType="separate"/>
      </w:r>
      <w:r w:rsidR="00AE3C05">
        <w:rPr>
          <w:b w:val="0"/>
        </w:rPr>
        <w:t>1.1.5</w:t>
      </w:r>
      <w:r w:rsidR="0047796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bookmarkEnd w:id="61"/>
      <w:r w:rsidR="002D4BC6">
        <w:rPr>
          <w:b w:val="0"/>
        </w:rPr>
        <w:t xml:space="preserve"> </w:t>
      </w:r>
    </w:p>
    <w:p w:rsidR="002D4BC6" w:rsidRPr="002D4BC6" w:rsidRDefault="002D4BC6" w:rsidP="002D4BC6">
      <w:pPr>
        <w:pStyle w:val="3"/>
        <w:ind w:left="0" w:firstLine="709"/>
        <w:jc w:val="both"/>
        <w:rPr>
          <w:b w:val="0"/>
        </w:rPr>
      </w:pPr>
      <w:bookmarkStart w:id="62" w:name="_Toc440297006"/>
      <w:bookmarkStart w:id="63" w:name="_Toc440356567"/>
      <w:bookmarkStart w:id="64" w:name="_Toc440631702"/>
      <w:bookmarkStart w:id="65" w:name="_Toc440876487"/>
      <w:bookmarkStart w:id="66" w:name="_Toc441130559"/>
      <w:bookmarkStart w:id="67" w:name="_Toc441157064"/>
      <w:bookmarkStart w:id="68"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7796E">
        <w:fldChar w:fldCharType="begin"/>
      </w:r>
      <w:r w:rsidR="0063514A">
        <w:rPr>
          <w:b w:val="0"/>
          <w:szCs w:val="24"/>
        </w:rPr>
        <w:instrText xml:space="preserve"> REF _Ref440357740 \r \h </w:instrText>
      </w:r>
      <w:r w:rsidR="0047796E">
        <w:fldChar w:fldCharType="separate"/>
      </w:r>
      <w:r w:rsidR="00AE3C05">
        <w:rPr>
          <w:b w:val="0"/>
          <w:szCs w:val="24"/>
        </w:rPr>
        <w:t>3.3</w:t>
      </w:r>
      <w:r w:rsidR="0047796E">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p>
    <w:p w:rsidR="002D4BC6" w:rsidRPr="002D4BC6" w:rsidRDefault="002D4BC6" w:rsidP="002D4BC6">
      <w:pPr>
        <w:pStyle w:val="3"/>
        <w:numPr>
          <w:ilvl w:val="3"/>
          <w:numId w:val="1"/>
        </w:numPr>
        <w:ind w:left="709" w:firstLine="0"/>
        <w:jc w:val="both"/>
        <w:rPr>
          <w:b w:val="0"/>
          <w:szCs w:val="24"/>
        </w:rPr>
      </w:pPr>
      <w:bookmarkStart w:id="69" w:name="_Toc440297007"/>
      <w:bookmarkStart w:id="70" w:name="_Toc440356568"/>
      <w:bookmarkStart w:id="71" w:name="_Toc440631703"/>
      <w:bookmarkStart w:id="72" w:name="_Toc440876488"/>
      <w:bookmarkStart w:id="73" w:name="_Toc441130560"/>
      <w:bookmarkStart w:id="74" w:name="_Toc441157065"/>
      <w:bookmarkStart w:id="75" w:name="_Toc447292083"/>
      <w:r w:rsidRPr="002D4BC6">
        <w:rPr>
          <w:b w:val="0"/>
          <w:szCs w:val="24"/>
        </w:rPr>
        <w:t xml:space="preserve">Письмо о подаче оферты (подраздел </w:t>
      </w:r>
      <w:r w:rsidR="004E56A1">
        <w:fldChar w:fldCharType="begin"/>
      </w:r>
      <w:r w:rsidR="004E56A1">
        <w:instrText xml:space="preserve"> REF _Ref55336310 \r \h  \* MERGEFORMAT </w:instrText>
      </w:r>
      <w:r w:rsidR="004E56A1">
        <w:fldChar w:fldCharType="separate"/>
      </w:r>
      <w:r w:rsidR="00AE3C05" w:rsidRPr="00AE3C05">
        <w:rPr>
          <w:b w:val="0"/>
          <w:szCs w:val="24"/>
        </w:rPr>
        <w:t>5.1</w:t>
      </w:r>
      <w:r w:rsidR="004E56A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p>
    <w:p w:rsidR="002D4BC6" w:rsidRPr="002D4BC6" w:rsidRDefault="002D4BC6" w:rsidP="002D4BC6">
      <w:pPr>
        <w:pStyle w:val="3"/>
        <w:numPr>
          <w:ilvl w:val="3"/>
          <w:numId w:val="1"/>
        </w:numPr>
        <w:ind w:left="709" w:firstLine="0"/>
        <w:jc w:val="both"/>
        <w:rPr>
          <w:b w:val="0"/>
          <w:szCs w:val="24"/>
        </w:rPr>
      </w:pPr>
      <w:bookmarkStart w:id="76" w:name="_Toc440297008"/>
      <w:bookmarkStart w:id="77" w:name="_Toc440356569"/>
      <w:bookmarkStart w:id="78" w:name="_Toc440631704"/>
      <w:bookmarkStart w:id="79" w:name="_Toc440876489"/>
      <w:bookmarkStart w:id="80" w:name="_Toc441130561"/>
      <w:bookmarkStart w:id="81" w:name="_Toc441157066"/>
      <w:bookmarkStart w:id="82"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4E56A1">
        <w:fldChar w:fldCharType="begin"/>
      </w:r>
      <w:r w:rsidR="004E56A1">
        <w:instrText xml:space="preserve"> REF _Ref440284918 \r \h  \* MERGEFORMAT </w:instrText>
      </w:r>
      <w:r w:rsidR="004E56A1">
        <w:fldChar w:fldCharType="separate"/>
      </w:r>
      <w:r w:rsidR="00AE3C05" w:rsidRPr="00AE3C05">
        <w:rPr>
          <w:b w:val="0"/>
          <w:szCs w:val="24"/>
        </w:rPr>
        <w:t>5.2</w:t>
      </w:r>
      <w:r w:rsidR="004E56A1">
        <w:fldChar w:fldCharType="end"/>
      </w:r>
      <w:r w:rsidRPr="002D4BC6">
        <w:rPr>
          <w:b w:val="0"/>
          <w:szCs w:val="24"/>
        </w:rPr>
        <w:t xml:space="preserve">), Техническое предложение (подраздел </w:t>
      </w:r>
      <w:r w:rsidR="004E56A1">
        <w:fldChar w:fldCharType="begin"/>
      </w:r>
      <w:r w:rsidR="004E56A1">
        <w:instrText xml:space="preserve"> REF _Ref86826666 \r \h  \* MERGEFORMAT </w:instrText>
      </w:r>
      <w:r w:rsidR="004E56A1">
        <w:fldChar w:fldCharType="separate"/>
      </w:r>
      <w:r w:rsidR="00AE3C05" w:rsidRPr="00AE3C05">
        <w:rPr>
          <w:b w:val="0"/>
          <w:szCs w:val="24"/>
        </w:rPr>
        <w:t>5.3</w:t>
      </w:r>
      <w:r w:rsidR="004E56A1">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4E56A1">
        <w:fldChar w:fldCharType="begin"/>
      </w:r>
      <w:r w:rsidR="004E56A1">
        <w:instrText xml:space="preserve"> REF _Ref440284947 \r \h  \* MERGEFORMAT </w:instrText>
      </w:r>
      <w:r w:rsidR="004E56A1">
        <w:fldChar w:fldCharType="separate"/>
      </w:r>
      <w:r w:rsidR="00AE3C05" w:rsidRPr="00AE3C05">
        <w:rPr>
          <w:b w:val="0"/>
          <w:szCs w:val="24"/>
        </w:rPr>
        <w:t>5.4</w:t>
      </w:r>
      <w:r w:rsidR="004E56A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E56A1">
        <w:fldChar w:fldCharType="begin"/>
      </w:r>
      <w:r w:rsidR="004E56A1">
        <w:instrText xml:space="preserve"> REF _Ref93264992 \r \h  \* MERGEFORMAT </w:instrText>
      </w:r>
      <w:r w:rsidR="004E56A1">
        <w:fldChar w:fldCharType="separate"/>
      </w:r>
      <w:r w:rsidR="00AE3C05" w:rsidRPr="00AE3C05">
        <w:rPr>
          <w:b w:val="0"/>
          <w:szCs w:val="24"/>
        </w:rPr>
        <w:t>5.5</w:t>
      </w:r>
      <w:r w:rsidR="004E56A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r w:rsidR="00AE556B">
        <w:rPr>
          <w:b w:val="0"/>
          <w:szCs w:val="24"/>
        </w:rPr>
        <w:t xml:space="preserve"> </w:t>
      </w:r>
    </w:p>
    <w:p w:rsidR="002D4BC6" w:rsidRPr="002D4BC6" w:rsidRDefault="002D4BC6" w:rsidP="002D4BC6">
      <w:pPr>
        <w:pStyle w:val="3"/>
        <w:ind w:left="0" w:firstLine="709"/>
        <w:jc w:val="both"/>
        <w:rPr>
          <w:b w:val="0"/>
          <w:szCs w:val="24"/>
        </w:rPr>
      </w:pPr>
      <w:bookmarkStart w:id="83" w:name="_Toc440297010"/>
      <w:bookmarkStart w:id="84" w:name="_Toc440356571"/>
      <w:bookmarkStart w:id="85" w:name="_Toc440631706"/>
      <w:bookmarkStart w:id="86" w:name="_Toc440876491"/>
      <w:bookmarkStart w:id="87" w:name="_Toc441130563"/>
      <w:bookmarkStart w:id="88" w:name="_Toc441157067"/>
      <w:bookmarkStart w:id="89" w:name="_Toc447292085"/>
      <w:r w:rsidRPr="002D4BC6">
        <w:rPr>
          <w:b w:val="0"/>
          <w:szCs w:val="24"/>
        </w:rPr>
        <w:t xml:space="preserve">Оценка заявок (подраздел </w:t>
      </w:r>
      <w:r w:rsidR="0047796E">
        <w:rPr>
          <w:b w:val="0"/>
          <w:szCs w:val="24"/>
        </w:rPr>
        <w:fldChar w:fldCharType="begin"/>
      </w:r>
      <w:r>
        <w:rPr>
          <w:b w:val="0"/>
          <w:szCs w:val="24"/>
        </w:rPr>
        <w:instrText xml:space="preserve"> REF _Ref305973250 \r \h </w:instrText>
      </w:r>
      <w:r w:rsidR="0047796E">
        <w:rPr>
          <w:b w:val="0"/>
          <w:szCs w:val="24"/>
        </w:rPr>
      </w:r>
      <w:r w:rsidR="0047796E">
        <w:rPr>
          <w:b w:val="0"/>
          <w:szCs w:val="24"/>
        </w:rPr>
        <w:fldChar w:fldCharType="separate"/>
      </w:r>
      <w:r w:rsidR="00AE3C05">
        <w:rPr>
          <w:b w:val="0"/>
          <w:szCs w:val="24"/>
        </w:rPr>
        <w:t>3.6</w:t>
      </w:r>
      <w:r w:rsidR="0047796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7796E">
        <w:rPr>
          <w:b w:val="0"/>
          <w:szCs w:val="24"/>
        </w:rPr>
        <w:fldChar w:fldCharType="begin"/>
      </w:r>
      <w:r>
        <w:rPr>
          <w:b w:val="0"/>
          <w:szCs w:val="24"/>
        </w:rPr>
        <w:instrText xml:space="preserve"> REF _Ref303681924 \r \h </w:instrText>
      </w:r>
      <w:r w:rsidR="0047796E">
        <w:rPr>
          <w:b w:val="0"/>
          <w:szCs w:val="24"/>
        </w:rPr>
      </w:r>
      <w:r w:rsidR="0047796E">
        <w:rPr>
          <w:b w:val="0"/>
          <w:szCs w:val="24"/>
        </w:rPr>
        <w:fldChar w:fldCharType="separate"/>
      </w:r>
      <w:r w:rsidR="00AE3C05">
        <w:rPr>
          <w:b w:val="0"/>
          <w:szCs w:val="24"/>
        </w:rPr>
        <w:t>3.8</w:t>
      </w:r>
      <w:r w:rsidR="0047796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p>
    <w:p w:rsidR="00E420A2" w:rsidRPr="002D4BC6" w:rsidRDefault="00E420A2" w:rsidP="002D4BC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086"/>
      <w:bookmarkEnd w:id="54"/>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92087"/>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297013"/>
      <w:bookmarkStart w:id="103" w:name="_Toc440356574"/>
      <w:bookmarkStart w:id="104" w:name="_Toc440631709"/>
      <w:bookmarkStart w:id="105" w:name="_Toc440876494"/>
      <w:bookmarkStart w:id="106" w:name="_Toc441130566"/>
      <w:bookmarkStart w:id="107" w:name="_Toc441157070"/>
      <w:bookmarkStart w:id="108"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bookmarkEnd w:id="108"/>
    </w:p>
    <w:p w:rsidR="00953802" w:rsidRPr="006238AF" w:rsidRDefault="0094713A" w:rsidP="0094713A">
      <w:pPr>
        <w:pStyle w:val="3"/>
        <w:ind w:left="0" w:firstLine="709"/>
        <w:jc w:val="both"/>
        <w:rPr>
          <w:b w:val="0"/>
        </w:rPr>
      </w:pPr>
      <w:bookmarkStart w:id="109" w:name="_Toc439238032"/>
      <w:bookmarkStart w:id="110" w:name="_Toc439238154"/>
      <w:bookmarkStart w:id="111" w:name="_Toc439252706"/>
      <w:bookmarkStart w:id="112" w:name="_Toc439323564"/>
      <w:bookmarkStart w:id="113" w:name="_Toc439323680"/>
      <w:bookmarkStart w:id="114" w:name="_Toc440297014"/>
      <w:bookmarkStart w:id="115" w:name="_Toc440356575"/>
      <w:bookmarkStart w:id="116" w:name="_Toc440631710"/>
      <w:bookmarkStart w:id="117" w:name="_Toc440876495"/>
      <w:bookmarkStart w:id="118" w:name="_Toc441130567"/>
      <w:bookmarkStart w:id="119" w:name="_Toc441157071"/>
      <w:bookmarkStart w:id="120"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796E">
        <w:rPr>
          <w:b w:val="0"/>
        </w:rPr>
        <w:fldChar w:fldCharType="begin"/>
      </w:r>
      <w:r w:rsidR="008D2928">
        <w:rPr>
          <w:b w:val="0"/>
        </w:rPr>
        <w:instrText xml:space="preserve"> REF _Ref93264992 \r \h </w:instrText>
      </w:r>
      <w:r w:rsidR="0047796E">
        <w:rPr>
          <w:b w:val="0"/>
        </w:rPr>
      </w:r>
      <w:r w:rsidR="0047796E">
        <w:rPr>
          <w:b w:val="0"/>
        </w:rPr>
        <w:fldChar w:fldCharType="separate"/>
      </w:r>
      <w:r w:rsidR="00AE3C05">
        <w:rPr>
          <w:b w:val="0"/>
        </w:rPr>
        <w:t>5.5</w:t>
      </w:r>
      <w:r w:rsidR="0047796E">
        <w:rPr>
          <w:b w:val="0"/>
        </w:rPr>
        <w:fldChar w:fldCharType="end"/>
      </w:r>
      <w:r w:rsidRPr="006238AF">
        <w:rPr>
          <w:b w:val="0"/>
        </w:rPr>
        <w:t>) и приложить его к своей Заявке.</w:t>
      </w:r>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033"/>
      <w:bookmarkStart w:id="122" w:name="_Toc439238155"/>
      <w:bookmarkStart w:id="123" w:name="_Toc439252707"/>
      <w:bookmarkStart w:id="124" w:name="_Toc439323565"/>
      <w:bookmarkStart w:id="125" w:name="_Toc439323681"/>
      <w:bookmarkStart w:id="126" w:name="_Toc440297015"/>
      <w:bookmarkStart w:id="127" w:name="_Toc440356576"/>
      <w:bookmarkStart w:id="128" w:name="_Toc440631711"/>
      <w:bookmarkStart w:id="129" w:name="_Toc440876496"/>
      <w:bookmarkStart w:id="130" w:name="_Toc441130568"/>
      <w:bookmarkStart w:id="131" w:name="_Toc441157072"/>
      <w:bookmarkStart w:id="132"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1"/>
      <w:bookmarkEnd w:id="122"/>
      <w:bookmarkEnd w:id="123"/>
      <w:bookmarkEnd w:id="124"/>
      <w:bookmarkEnd w:id="125"/>
      <w:bookmarkEnd w:id="126"/>
      <w:bookmarkEnd w:id="127"/>
      <w:bookmarkEnd w:id="128"/>
      <w:bookmarkEnd w:id="129"/>
      <w:bookmarkEnd w:id="130"/>
      <w:bookmarkEnd w:id="131"/>
      <w:bookmarkEnd w:id="132"/>
    </w:p>
    <w:p w:rsidR="00953802" w:rsidRPr="003303E9" w:rsidRDefault="00953802" w:rsidP="00953802">
      <w:pPr>
        <w:pStyle w:val="2"/>
        <w:tabs>
          <w:tab w:val="clear" w:pos="1700"/>
          <w:tab w:val="left" w:pos="567"/>
        </w:tabs>
        <w:spacing w:line="264" w:lineRule="auto"/>
      </w:pPr>
      <w:bookmarkStart w:id="133" w:name="_Toc440297016"/>
      <w:bookmarkStart w:id="134" w:name="_Toc440876497"/>
      <w:bookmarkStart w:id="135" w:name="_Toc441157073"/>
      <w:bookmarkStart w:id="136" w:name="_Toc447292091"/>
      <w:r w:rsidRPr="003303E9">
        <w:rPr>
          <w:bCs w:val="0"/>
        </w:rPr>
        <w:t>Антикоррупционная оговорка, включаемая в проект договора</w:t>
      </w:r>
      <w:bookmarkEnd w:id="133"/>
      <w:bookmarkEnd w:id="134"/>
      <w:bookmarkEnd w:id="135"/>
      <w:bookmarkEnd w:id="136"/>
    </w:p>
    <w:p w:rsidR="00953802" w:rsidRPr="003303E9" w:rsidRDefault="0094713A" w:rsidP="0094713A">
      <w:pPr>
        <w:pStyle w:val="3"/>
        <w:ind w:left="0" w:firstLine="709"/>
        <w:jc w:val="both"/>
        <w:rPr>
          <w:b w:val="0"/>
        </w:rPr>
      </w:pPr>
      <w:bookmarkStart w:id="137" w:name="_Toc439238157"/>
      <w:bookmarkStart w:id="138" w:name="_Toc439252709"/>
      <w:bookmarkStart w:id="139" w:name="_Toc439323567"/>
      <w:bookmarkStart w:id="140" w:name="_Toc439323683"/>
      <w:bookmarkStart w:id="141" w:name="_Toc440297017"/>
      <w:bookmarkStart w:id="142" w:name="_Toc440356578"/>
      <w:bookmarkStart w:id="143" w:name="_Toc440631713"/>
      <w:bookmarkStart w:id="144" w:name="_Toc440876498"/>
      <w:bookmarkStart w:id="145" w:name="_Toc441130570"/>
      <w:bookmarkStart w:id="146" w:name="_Toc441157074"/>
      <w:bookmarkStart w:id="147"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796E">
        <w:rPr>
          <w:b w:val="0"/>
        </w:rPr>
        <w:fldChar w:fldCharType="begin"/>
      </w:r>
      <w:r w:rsidR="008D2928">
        <w:rPr>
          <w:b w:val="0"/>
        </w:rPr>
        <w:instrText xml:space="preserve"> REF _Ref440270867 \r \h </w:instrText>
      </w:r>
      <w:r w:rsidR="0047796E">
        <w:rPr>
          <w:b w:val="0"/>
        </w:rPr>
      </w:r>
      <w:r w:rsidR="0047796E">
        <w:rPr>
          <w:b w:val="0"/>
        </w:rPr>
        <w:fldChar w:fldCharType="separate"/>
      </w:r>
      <w:r w:rsidR="00AE3C05">
        <w:rPr>
          <w:b w:val="0"/>
        </w:rPr>
        <w:t>2.2.3</w:t>
      </w:r>
      <w:r w:rsidR="0047796E">
        <w:rPr>
          <w:b w:val="0"/>
        </w:rPr>
        <w:fldChar w:fldCharType="end"/>
      </w:r>
      <w:r w:rsidRPr="003303E9">
        <w:rPr>
          <w:b w:val="0"/>
        </w:rPr>
        <w:t>).</w:t>
      </w:r>
      <w:bookmarkEnd w:id="137"/>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8"/>
      <w:bookmarkStart w:id="149" w:name="_Toc439252710"/>
      <w:bookmarkStart w:id="150" w:name="_Toc439323568"/>
      <w:bookmarkStart w:id="151" w:name="_Toc439323684"/>
      <w:bookmarkStart w:id="152" w:name="_Toc440297018"/>
      <w:bookmarkStart w:id="153" w:name="_Toc440356579"/>
      <w:bookmarkStart w:id="154" w:name="_Toc440631714"/>
      <w:bookmarkStart w:id="155" w:name="_Toc440876499"/>
      <w:bookmarkStart w:id="156" w:name="_Toc441130571"/>
      <w:bookmarkStart w:id="157" w:name="_Toc441157075"/>
      <w:bookmarkStart w:id="158"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9"/>
      <w:bookmarkStart w:id="160" w:name="_Toc439252711"/>
      <w:bookmarkStart w:id="161" w:name="_Toc439323569"/>
      <w:bookmarkStart w:id="162" w:name="_Toc439323685"/>
      <w:bookmarkStart w:id="163" w:name="_Ref440270867"/>
      <w:bookmarkStart w:id="164" w:name="_Toc440297019"/>
      <w:bookmarkStart w:id="165" w:name="_Toc440356580"/>
      <w:bookmarkStart w:id="166" w:name="_Toc440631715"/>
      <w:bookmarkStart w:id="167" w:name="_Toc440876500"/>
      <w:bookmarkStart w:id="168" w:name="_Toc441130572"/>
      <w:bookmarkStart w:id="169" w:name="_Toc441157076"/>
      <w:bookmarkStart w:id="170" w:name="_Toc447292094"/>
      <w:r w:rsidRPr="003303E9">
        <w:rPr>
          <w:b w:val="0"/>
        </w:rPr>
        <w:t>Текст Антикоррупционной оговорки:</w:t>
      </w:r>
      <w:bookmarkEnd w:id="159"/>
      <w:bookmarkEnd w:id="160"/>
      <w:bookmarkEnd w:id="161"/>
      <w:bookmarkEnd w:id="162"/>
      <w:bookmarkEnd w:id="163"/>
      <w:bookmarkEnd w:id="164"/>
      <w:bookmarkEnd w:id="165"/>
      <w:bookmarkEnd w:id="166"/>
      <w:bookmarkEnd w:id="167"/>
      <w:bookmarkEnd w:id="168"/>
      <w:bookmarkEnd w:id="169"/>
      <w:bookmarkEnd w:id="17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1" w:name="_Ref303622434"/>
      <w:bookmarkStart w:id="172" w:name="_Ref303624273"/>
      <w:bookmarkStart w:id="173" w:name="_Ref303682476"/>
      <w:bookmarkStart w:id="174" w:name="_Ref303683017"/>
      <w:bookmarkEnd w:id="171"/>
      <w:bookmarkEnd w:id="172"/>
      <w:bookmarkEnd w:id="173"/>
      <w:bookmarkEnd w:id="17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5" w:name="_Ref303711222"/>
      <w:bookmarkStart w:id="176" w:name="_Ref311232052"/>
      <w:bookmarkStart w:id="177"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5"/>
      <w:r w:rsidR="00D51A0B" w:rsidRPr="00E71A48">
        <w:rPr>
          <w:szCs w:val="24"/>
        </w:rPr>
        <w:t>Заявок</w:t>
      </w:r>
      <w:bookmarkEnd w:id="176"/>
      <w:bookmarkEnd w:id="177"/>
    </w:p>
    <w:p w:rsidR="00717F60" w:rsidRPr="00E71A48" w:rsidRDefault="00717F60" w:rsidP="00E71A48">
      <w:pPr>
        <w:pStyle w:val="2"/>
        <w:tabs>
          <w:tab w:val="clear" w:pos="1700"/>
          <w:tab w:val="left" w:pos="567"/>
        </w:tabs>
        <w:spacing w:line="264" w:lineRule="auto"/>
      </w:pPr>
      <w:bookmarkStart w:id="178" w:name="_Toc447292096"/>
      <w:r w:rsidRPr="00E71A48">
        <w:t xml:space="preserve">Общий порядок проведения </w:t>
      </w:r>
      <w:r w:rsidR="00440928" w:rsidRPr="00E71A48">
        <w:t>З</w:t>
      </w:r>
      <w:r w:rsidRPr="00E71A48">
        <w:t>апроса предложений</w:t>
      </w:r>
      <w:bookmarkEnd w:id="178"/>
    </w:p>
    <w:p w:rsidR="00717F60" w:rsidRPr="00E71A48" w:rsidRDefault="00717F60" w:rsidP="00953802">
      <w:pPr>
        <w:pStyle w:val="3"/>
        <w:rPr>
          <w:bCs w:val="0"/>
          <w:szCs w:val="24"/>
        </w:rPr>
      </w:pPr>
      <w:bookmarkStart w:id="179" w:name="_Toc439323688"/>
      <w:bookmarkStart w:id="180" w:name="_Toc440297022"/>
      <w:bookmarkStart w:id="181" w:name="_Toc440356583"/>
      <w:bookmarkStart w:id="182" w:name="_Toc440631718"/>
      <w:bookmarkStart w:id="183" w:name="_Toc440876503"/>
      <w:bookmarkStart w:id="184" w:name="_Toc441130575"/>
      <w:bookmarkStart w:id="185" w:name="_Toc441157079"/>
      <w:bookmarkStart w:id="186" w:name="_Toc447292097"/>
      <w:r w:rsidRPr="00E71A48">
        <w:rPr>
          <w:szCs w:val="24"/>
        </w:rPr>
        <w:t>Запрос</w:t>
      </w:r>
      <w:r w:rsidRPr="00E71A48">
        <w:rPr>
          <w:bCs w:val="0"/>
          <w:szCs w:val="24"/>
        </w:rPr>
        <w:t xml:space="preserve"> предложений проводится в следующем порядке:</w:t>
      </w:r>
      <w:bookmarkEnd w:id="179"/>
      <w:bookmarkEnd w:id="180"/>
      <w:bookmarkEnd w:id="181"/>
      <w:bookmarkEnd w:id="182"/>
      <w:bookmarkEnd w:id="183"/>
      <w:bookmarkEnd w:id="184"/>
      <w:bookmarkEnd w:id="185"/>
      <w:bookmarkEnd w:id="186"/>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4E56A1">
        <w:fldChar w:fldCharType="begin"/>
      </w:r>
      <w:r w:rsidR="004E56A1">
        <w:instrText xml:space="preserve"> REF _Ref305973033 \r \h  \* MERGEFORMAT </w:instrText>
      </w:r>
      <w:r w:rsidR="004E56A1">
        <w:fldChar w:fldCharType="separate"/>
      </w:r>
      <w:r w:rsidR="00AE3C05" w:rsidRPr="00AE3C05">
        <w:rPr>
          <w:bCs w:val="0"/>
          <w:sz w:val="24"/>
          <w:szCs w:val="24"/>
        </w:rPr>
        <w:t>3.2</w:t>
      </w:r>
      <w:r w:rsidR="004E56A1">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56A1">
        <w:fldChar w:fldCharType="begin"/>
      </w:r>
      <w:r w:rsidR="004E56A1">
        <w:instrText xml:space="preserve"> REF _Ref305973147 \r \h  \* MERGEFORMAT </w:instrText>
      </w:r>
      <w:r w:rsidR="004E56A1">
        <w:fldChar w:fldCharType="separate"/>
      </w:r>
      <w:r w:rsidR="00AE3C05" w:rsidRPr="00AE3C05">
        <w:rPr>
          <w:bCs w:val="0"/>
          <w:sz w:val="24"/>
          <w:szCs w:val="24"/>
        </w:rPr>
        <w:t>1.2</w:t>
      </w:r>
      <w:r w:rsidR="00AE3C05">
        <w:t>.1.3.2.3</w:t>
      </w:r>
      <w:r w:rsidR="004E56A1">
        <w:fldChar w:fldCharType="end"/>
      </w:r>
      <w:r w:rsidR="0047796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28_922829174"/>
      <w:bookmarkEnd w:id="18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796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4E56A1">
        <w:fldChar w:fldCharType="begin"/>
      </w:r>
      <w:r w:rsidR="004E56A1">
        <w:instrText xml:space="preserve"> REF _Ref305973214 \r \h  \* MERGEFORMAT </w:instrText>
      </w:r>
      <w:r w:rsidR="004E56A1">
        <w:fldChar w:fldCharType="separate"/>
      </w:r>
      <w:r w:rsidR="00AE3C05" w:rsidRPr="00AE3C05">
        <w:rPr>
          <w:bCs w:val="0"/>
          <w:sz w:val="24"/>
          <w:szCs w:val="24"/>
        </w:rPr>
        <w:t>3.3</w:t>
      </w:r>
      <w:r w:rsidR="00AE3C05">
        <w:t>.14</w:t>
      </w:r>
      <w:r w:rsidR="004E56A1">
        <w:fldChar w:fldCharType="end"/>
      </w:r>
      <w:r w:rsidR="00096E9D" w:rsidRPr="00E71A48">
        <w:rPr>
          <w:bCs w:val="0"/>
          <w:sz w:val="24"/>
          <w:szCs w:val="24"/>
        </w:rPr>
        <w:t xml:space="preserve">, </w:t>
      </w:r>
      <w:r w:rsidR="004E56A1">
        <w:fldChar w:fldCharType="begin"/>
      </w:r>
      <w:r w:rsidR="004E56A1">
        <w:instrText xml:space="preserve"> REF _Ref303683883 \r \h  \* MERGEFORMAT </w:instrText>
      </w:r>
      <w:r w:rsidR="004E56A1">
        <w:fldChar w:fldCharType="separate"/>
      </w:r>
      <w:r w:rsidR="00AE3C05" w:rsidRPr="00AE3C05">
        <w:rPr>
          <w:bCs w:val="0"/>
          <w:sz w:val="24"/>
          <w:szCs w:val="24"/>
        </w:rPr>
        <w:t>3.5</w:t>
      </w:r>
      <w:r w:rsidR="004E56A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2_922829174"/>
      <w:bookmarkEnd w:id="18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E56A1">
        <w:fldChar w:fldCharType="begin"/>
      </w:r>
      <w:r w:rsidR="004E56A1">
        <w:instrText xml:space="preserve"> REF _Ref305973250 \r \h  \* MERGEFORMAT </w:instrText>
      </w:r>
      <w:r w:rsidR="004E56A1">
        <w:fldChar w:fldCharType="separate"/>
      </w:r>
      <w:r w:rsidR="00AE3C05" w:rsidRPr="00AE3C05">
        <w:rPr>
          <w:bCs w:val="0"/>
          <w:sz w:val="24"/>
          <w:szCs w:val="24"/>
        </w:rPr>
        <w:t>3.6</w:t>
      </w:r>
      <w:r w:rsidR="004E56A1">
        <w:fldChar w:fldCharType="end"/>
      </w:r>
      <w:r w:rsidR="0047796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4_922829174"/>
      <w:bookmarkEnd w:id="18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56A1">
        <w:fldChar w:fldCharType="begin"/>
      </w:r>
      <w:r w:rsidR="004E56A1">
        <w:instrText xml:space="preserve"> REF _Ref303250967 \r \h  \* MERGEFORMAT </w:instrText>
      </w:r>
      <w:r w:rsidR="004E56A1">
        <w:fldChar w:fldCharType="separate"/>
      </w:r>
      <w:r w:rsidR="00AE3C05" w:rsidRPr="00AE3C05">
        <w:rPr>
          <w:bCs w:val="0"/>
          <w:sz w:val="24"/>
          <w:szCs w:val="24"/>
        </w:rPr>
        <w:t>3.7</w:t>
      </w:r>
      <w:r w:rsidR="004E56A1">
        <w:fldChar w:fldCharType="end"/>
      </w:r>
      <w:r w:rsidR="0047796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6_922829174"/>
      <w:bookmarkEnd w:id="19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E56A1">
        <w:fldChar w:fldCharType="begin"/>
      </w:r>
      <w:r w:rsidR="004E56A1">
        <w:instrText xml:space="preserve"> REF _Ref303681924 \r \h  \* MERGEFORMAT </w:instrText>
      </w:r>
      <w:r w:rsidR="004E56A1">
        <w:fldChar w:fldCharType="separate"/>
      </w:r>
      <w:r w:rsidR="00AE3C05" w:rsidRPr="00AE3C05">
        <w:rPr>
          <w:bCs w:val="0"/>
          <w:sz w:val="24"/>
          <w:szCs w:val="24"/>
        </w:rPr>
        <w:t>3.8</w:t>
      </w:r>
      <w:r w:rsidR="004E56A1">
        <w:fldChar w:fldCharType="end"/>
      </w:r>
      <w:r w:rsidR="0047796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E56A1">
        <w:fldChar w:fldCharType="begin"/>
      </w:r>
      <w:r w:rsidR="004E56A1">
        <w:instrText xml:space="preserve"> REF _Ref303683929 \r \h  \* MERGEFORMAT </w:instrText>
      </w:r>
      <w:r w:rsidR="004E56A1">
        <w:fldChar w:fldCharType="separate"/>
      </w:r>
      <w:r w:rsidR="00AE3C05" w:rsidRPr="00AE3C05">
        <w:rPr>
          <w:bCs w:val="0"/>
          <w:sz w:val="24"/>
          <w:szCs w:val="24"/>
        </w:rPr>
        <w:t>3.10</w:t>
      </w:r>
      <w:r w:rsidR="004E56A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56A1">
        <w:fldChar w:fldCharType="begin"/>
      </w:r>
      <w:r w:rsidR="004E56A1">
        <w:instrText xml:space="preserve"> REF _Ref306140410 \r \h  \* MERGEFORMAT </w:instrText>
      </w:r>
      <w:r w:rsidR="004E56A1">
        <w:fldChar w:fldCharType="separate"/>
      </w:r>
      <w:r w:rsidR="00AE3C05" w:rsidRPr="00AE3C05">
        <w:rPr>
          <w:bCs w:val="0"/>
          <w:sz w:val="24"/>
          <w:szCs w:val="24"/>
        </w:rPr>
        <w:t>3.11</w:t>
      </w:r>
      <w:r w:rsidR="004E56A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56A1">
        <w:fldChar w:fldCharType="begin"/>
      </w:r>
      <w:r w:rsidR="004E56A1">
        <w:instrText xml:space="preserve"> REF _Ref306140451 \r \h  \* MERGEFORMAT </w:instrText>
      </w:r>
      <w:r w:rsidR="004E56A1">
        <w:fldChar w:fldCharType="separate"/>
      </w:r>
      <w:r w:rsidR="00AE3C05" w:rsidRPr="00AE3C05">
        <w:rPr>
          <w:bCs w:val="0"/>
          <w:sz w:val="24"/>
          <w:szCs w:val="24"/>
        </w:rPr>
        <w:t>3.12</w:t>
      </w:r>
      <w:r w:rsidR="004E56A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1" w:name="_Toc439323689"/>
      <w:bookmarkStart w:id="192" w:name="_Toc440297023"/>
      <w:bookmarkStart w:id="193" w:name="_Toc440356584"/>
      <w:bookmarkStart w:id="194" w:name="_Toc440631719"/>
      <w:bookmarkStart w:id="195" w:name="_Toc440876504"/>
      <w:bookmarkStart w:id="196" w:name="_Toc441130576"/>
      <w:bookmarkStart w:id="197" w:name="_Toc441157080"/>
      <w:bookmarkStart w:id="198"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1"/>
      <w:bookmarkEnd w:id="192"/>
      <w:bookmarkEnd w:id="193"/>
      <w:bookmarkEnd w:id="194"/>
      <w:bookmarkEnd w:id="195"/>
      <w:bookmarkEnd w:id="196"/>
      <w:bookmarkEnd w:id="197"/>
      <w:bookmarkEnd w:id="19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9" w:name="_Ref303250835"/>
      <w:bookmarkStart w:id="200" w:name="_Ref305973033"/>
      <w:bookmarkStart w:id="201" w:name="_Toc439326609"/>
      <w:bookmarkStart w:id="202" w:name="_Toc447292099"/>
      <w:bookmarkStart w:id="203" w:name="_Ref191386178"/>
      <w:r w:rsidRPr="005552A0">
        <w:t>Предоставление Извещения о проведении запроса предложений и Документации</w:t>
      </w:r>
      <w:bookmarkEnd w:id="199"/>
      <w:r w:rsidRPr="005552A0">
        <w:t xml:space="preserve"> по запросу предложений</w:t>
      </w:r>
      <w:bookmarkEnd w:id="200"/>
      <w:bookmarkEnd w:id="201"/>
      <w:bookmarkEnd w:id="20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4E56A1">
        <w:fldChar w:fldCharType="begin"/>
      </w:r>
      <w:r w:rsidR="004E56A1">
        <w:instrText xml:space="preserve"> REF _Ref302563524 \n \h  \* MERGEFORMAT </w:instrText>
      </w:r>
      <w:r w:rsidR="004E56A1">
        <w:fldChar w:fldCharType="separate"/>
      </w:r>
      <w:r w:rsidR="00AE3C05" w:rsidRPr="00AE3C05">
        <w:rPr>
          <w:sz w:val="24"/>
          <w:szCs w:val="24"/>
        </w:rPr>
        <w:t>1.1.1</w:t>
      </w:r>
      <w:r w:rsidR="004E56A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4" w:name="__RefNumPara__444_922829174"/>
      <w:bookmarkStart w:id="205" w:name="_Ref191386216"/>
      <w:bookmarkStart w:id="206" w:name="_Ref305973147"/>
      <w:bookmarkEnd w:id="203"/>
      <w:bookmarkEnd w:id="204"/>
      <w:r w:rsidRPr="005552A0">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7" w:name="_Ref440357740"/>
      <w:bookmarkStart w:id="208" w:name="_Toc447292100"/>
      <w:r w:rsidRPr="00E71A48">
        <w:t xml:space="preserve">Подготовка </w:t>
      </w:r>
      <w:bookmarkEnd w:id="205"/>
      <w:r w:rsidRPr="00E71A48">
        <w:t>Заявок</w:t>
      </w:r>
      <w:bookmarkEnd w:id="206"/>
      <w:bookmarkEnd w:id="207"/>
      <w:bookmarkEnd w:id="208"/>
    </w:p>
    <w:p w:rsidR="00717F60" w:rsidRPr="00E71A48" w:rsidRDefault="00717F60" w:rsidP="00E71A48">
      <w:pPr>
        <w:pStyle w:val="3"/>
        <w:spacing w:line="264" w:lineRule="auto"/>
        <w:rPr>
          <w:szCs w:val="24"/>
        </w:rPr>
      </w:pPr>
      <w:bookmarkStart w:id="209" w:name="_Ref306114638"/>
      <w:bookmarkStart w:id="210" w:name="_Toc440297026"/>
      <w:bookmarkStart w:id="211" w:name="_Toc440356587"/>
      <w:bookmarkStart w:id="212" w:name="_Toc440631722"/>
      <w:bookmarkStart w:id="213" w:name="_Toc440876507"/>
      <w:bookmarkStart w:id="214" w:name="_Toc441130579"/>
      <w:bookmarkStart w:id="215" w:name="_Toc441157083"/>
      <w:bookmarkStart w:id="216" w:name="_Toc447292101"/>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8D2928">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AE3C05">
        <w:rPr>
          <w:bCs w:val="0"/>
          <w:sz w:val="24"/>
          <w:szCs w:val="24"/>
        </w:rPr>
        <w:t>5.1</w:t>
      </w:r>
      <w:r w:rsidR="0047796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796E">
        <w:rPr>
          <w:bCs w:val="0"/>
          <w:sz w:val="24"/>
          <w:szCs w:val="24"/>
        </w:rPr>
        <w:fldChar w:fldCharType="begin"/>
      </w:r>
      <w:r>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AE3C05">
        <w:rPr>
          <w:bCs w:val="0"/>
          <w:sz w:val="24"/>
          <w:szCs w:val="24"/>
        </w:rPr>
        <w:t>5.2</w:t>
      </w:r>
      <w:r w:rsidR="0047796E">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AE3C05">
        <w:rPr>
          <w:bCs w:val="0"/>
          <w:spacing w:val="-1"/>
          <w:sz w:val="24"/>
          <w:szCs w:val="24"/>
        </w:rPr>
        <w:t>5.3</w:t>
      </w:r>
      <w:r w:rsidR="0047796E">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4E56A1">
        <w:fldChar w:fldCharType="begin"/>
      </w:r>
      <w:r w:rsidR="004E56A1">
        <w:instrText xml:space="preserve"> REF _Ref440270984 \r \h  \* MERGEFORMAT </w:instrText>
      </w:r>
      <w:r w:rsidR="004E56A1">
        <w:fldChar w:fldCharType="separate"/>
      </w:r>
      <w:r w:rsidR="00AE3C05" w:rsidRPr="00AE3C05">
        <w:rPr>
          <w:bCs w:val="0"/>
          <w:spacing w:val="-1"/>
          <w:sz w:val="24"/>
          <w:szCs w:val="24"/>
        </w:rPr>
        <w:t>5.7</w:t>
      </w:r>
      <w:r w:rsidR="004E56A1">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AE3C05">
        <w:rPr>
          <w:bCs w:val="0"/>
          <w:sz w:val="24"/>
          <w:szCs w:val="24"/>
        </w:rPr>
        <w:t>5.4</w:t>
      </w:r>
      <w:r w:rsidR="0047796E">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56A1">
        <w:fldChar w:fldCharType="begin"/>
      </w:r>
      <w:r w:rsidR="004E56A1">
        <w:instrText xml:space="preserve"> REF _Ref191386407 \r \h  \* MERGEFORMAT </w:instrText>
      </w:r>
      <w:r w:rsidR="004E56A1">
        <w:fldChar w:fldCharType="separate"/>
      </w:r>
      <w:r w:rsidR="00AE3C05" w:rsidRPr="00AE3C05">
        <w:rPr>
          <w:bCs w:val="0"/>
          <w:sz w:val="24"/>
          <w:szCs w:val="24"/>
        </w:rPr>
        <w:t>3.3.8</w:t>
      </w:r>
      <w:r w:rsidR="004E56A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_Ref93264992 \r \h </w:instrText>
      </w:r>
      <w:r w:rsidR="0047796E">
        <w:rPr>
          <w:bCs w:val="0"/>
          <w:sz w:val="24"/>
          <w:szCs w:val="24"/>
        </w:rPr>
      </w:r>
      <w:r w:rsidR="0047796E">
        <w:rPr>
          <w:bCs w:val="0"/>
          <w:sz w:val="24"/>
          <w:szCs w:val="24"/>
        </w:rPr>
        <w:fldChar w:fldCharType="separate"/>
      </w:r>
      <w:r w:rsidR="00AE3C05">
        <w:rPr>
          <w:bCs w:val="0"/>
          <w:sz w:val="24"/>
          <w:szCs w:val="24"/>
        </w:rPr>
        <w:t>5.5</w:t>
      </w:r>
      <w:r w:rsidR="0047796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_Ref55336310 \r \h </w:instrText>
      </w:r>
      <w:r w:rsidR="0047796E">
        <w:rPr>
          <w:bCs w:val="0"/>
          <w:sz w:val="24"/>
          <w:szCs w:val="24"/>
          <w:lang w:eastAsia="ru-RU"/>
        </w:rPr>
      </w:r>
      <w:r w:rsidR="0047796E">
        <w:rPr>
          <w:bCs w:val="0"/>
          <w:sz w:val="24"/>
          <w:szCs w:val="24"/>
          <w:lang w:eastAsia="ru-RU"/>
        </w:rPr>
        <w:fldChar w:fldCharType="separate"/>
      </w:r>
      <w:r w:rsidR="00AE3C05">
        <w:rPr>
          <w:bCs w:val="0"/>
          <w:sz w:val="24"/>
          <w:szCs w:val="24"/>
          <w:lang w:eastAsia="ru-RU"/>
        </w:rPr>
        <w:t>5.1</w:t>
      </w:r>
      <w:r w:rsidR="0047796E">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47796E">
        <w:rPr>
          <w:sz w:val="24"/>
          <w:szCs w:val="24"/>
        </w:rPr>
        <w:fldChar w:fldCharType="begin"/>
      </w:r>
      <w:r>
        <w:rPr>
          <w:sz w:val="24"/>
          <w:szCs w:val="24"/>
        </w:rPr>
        <w:instrText xml:space="preserve"> REF _Ref440279062 \r \h </w:instrText>
      </w:r>
      <w:r w:rsidR="0047796E">
        <w:rPr>
          <w:sz w:val="24"/>
          <w:szCs w:val="24"/>
        </w:rPr>
      </w:r>
      <w:r w:rsidR="0047796E">
        <w:rPr>
          <w:sz w:val="24"/>
          <w:szCs w:val="24"/>
        </w:rPr>
        <w:fldChar w:fldCharType="separate"/>
      </w:r>
      <w:r w:rsidR="00AE3C05">
        <w:rPr>
          <w:sz w:val="24"/>
          <w:szCs w:val="24"/>
        </w:rPr>
        <w:t>а)</w:t>
      </w:r>
      <w:r w:rsidR="0047796E">
        <w:rPr>
          <w:sz w:val="24"/>
          <w:szCs w:val="24"/>
        </w:rPr>
        <w:fldChar w:fldCharType="end"/>
      </w:r>
      <w:r>
        <w:rPr>
          <w:sz w:val="24"/>
          <w:szCs w:val="24"/>
        </w:rPr>
        <w:t xml:space="preserve"> п. </w:t>
      </w:r>
      <w:r w:rsidR="0047796E">
        <w:rPr>
          <w:sz w:val="24"/>
          <w:szCs w:val="24"/>
        </w:rPr>
        <w:fldChar w:fldCharType="begin"/>
      </w:r>
      <w:r>
        <w:rPr>
          <w:sz w:val="24"/>
          <w:szCs w:val="24"/>
        </w:rPr>
        <w:instrText xml:space="preserve"> REF _Ref306005578 \r \h </w:instrText>
      </w:r>
      <w:r w:rsidR="0047796E">
        <w:rPr>
          <w:sz w:val="24"/>
          <w:szCs w:val="24"/>
        </w:rPr>
      </w:r>
      <w:r w:rsidR="0047796E">
        <w:rPr>
          <w:sz w:val="24"/>
          <w:szCs w:val="24"/>
        </w:rPr>
        <w:fldChar w:fldCharType="separate"/>
      </w:r>
      <w:r w:rsidR="00AE3C05">
        <w:rPr>
          <w:sz w:val="24"/>
          <w:szCs w:val="24"/>
        </w:rPr>
        <w:t>3.3.8.3</w:t>
      </w:r>
      <w:r w:rsidR="0047796E">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4E56A1">
        <w:fldChar w:fldCharType="begin"/>
      </w:r>
      <w:r w:rsidR="004E56A1">
        <w:instrText xml:space="preserve"> REF _Ref444162540 \r \h  \* MERGEFORMAT </w:instrText>
      </w:r>
      <w:r w:rsidR="004E56A1">
        <w:fldChar w:fldCharType="separate"/>
      </w:r>
      <w:r w:rsidR="00AE3C05" w:rsidRPr="00AE3C05">
        <w:rPr>
          <w:bCs w:val="0"/>
          <w:sz w:val="24"/>
          <w:szCs w:val="24"/>
          <w:lang w:eastAsia="ru-RU"/>
        </w:rPr>
        <w:t>5.6.1</w:t>
      </w:r>
      <w:r w:rsidR="004E56A1">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56A1">
        <w:fldChar w:fldCharType="begin"/>
      </w:r>
      <w:r w:rsidR="004E56A1">
        <w:instrText xml:space="preserve"> REF _Ref444161661 \r \h  \* MERGEFORMAT </w:instrText>
      </w:r>
      <w:r w:rsidR="004E56A1">
        <w:fldChar w:fldCharType="separate"/>
      </w:r>
      <w:r w:rsidR="00AE3C05" w:rsidRPr="00AE3C05">
        <w:rPr>
          <w:sz w:val="24"/>
          <w:szCs w:val="24"/>
        </w:rPr>
        <w:t>5.6.2</w:t>
      </w:r>
      <w:r w:rsidR="004E56A1">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_Ref440274902 \r \h </w:instrText>
      </w:r>
      <w:r w:rsidR="0047796E">
        <w:rPr>
          <w:bCs w:val="0"/>
          <w:sz w:val="24"/>
          <w:szCs w:val="24"/>
          <w:lang w:eastAsia="ru-RU"/>
        </w:rPr>
      </w:r>
      <w:r w:rsidR="0047796E">
        <w:rPr>
          <w:bCs w:val="0"/>
          <w:sz w:val="24"/>
          <w:szCs w:val="24"/>
          <w:lang w:eastAsia="ru-RU"/>
        </w:rPr>
        <w:fldChar w:fldCharType="separate"/>
      </w:r>
      <w:r w:rsidR="00AE3C05">
        <w:rPr>
          <w:bCs w:val="0"/>
          <w:sz w:val="24"/>
          <w:szCs w:val="24"/>
          <w:lang w:eastAsia="ru-RU"/>
        </w:rPr>
        <w:t>5.4</w:t>
      </w:r>
      <w:r w:rsidR="0047796E">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_Ref440274913 \r \h </w:instrText>
      </w:r>
      <w:r w:rsidR="0047796E">
        <w:rPr>
          <w:bCs w:val="0"/>
          <w:sz w:val="24"/>
          <w:szCs w:val="24"/>
          <w:lang w:eastAsia="ru-RU"/>
        </w:rPr>
      </w:r>
      <w:r w:rsidR="0047796E">
        <w:rPr>
          <w:bCs w:val="0"/>
          <w:sz w:val="24"/>
          <w:szCs w:val="24"/>
          <w:lang w:eastAsia="ru-RU"/>
        </w:rPr>
        <w:fldChar w:fldCharType="separate"/>
      </w:r>
      <w:r w:rsidR="00AE3C05">
        <w:rPr>
          <w:bCs w:val="0"/>
          <w:sz w:val="24"/>
          <w:szCs w:val="24"/>
          <w:lang w:eastAsia="ru-RU"/>
        </w:rPr>
        <w:t>5.2</w:t>
      </w:r>
      <w:r w:rsidR="0047796E">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_Ref93264992 \r \h </w:instrText>
      </w:r>
      <w:r w:rsidR="0047796E">
        <w:rPr>
          <w:bCs w:val="0"/>
          <w:sz w:val="24"/>
          <w:szCs w:val="24"/>
          <w:lang w:eastAsia="ru-RU"/>
        </w:rPr>
      </w:r>
      <w:r w:rsidR="0047796E">
        <w:rPr>
          <w:bCs w:val="0"/>
          <w:sz w:val="24"/>
          <w:szCs w:val="24"/>
          <w:lang w:eastAsia="ru-RU"/>
        </w:rPr>
        <w:fldChar w:fldCharType="separate"/>
      </w:r>
      <w:r w:rsidR="00AE3C05">
        <w:rPr>
          <w:bCs w:val="0"/>
          <w:sz w:val="24"/>
          <w:szCs w:val="24"/>
          <w:lang w:eastAsia="ru-RU"/>
        </w:rPr>
        <w:t>5.5</w:t>
      </w:r>
      <w:r w:rsidR="0047796E">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47796E">
        <w:rPr>
          <w:bCs w:val="0"/>
          <w:sz w:val="24"/>
          <w:szCs w:val="24"/>
        </w:rPr>
        <w:fldChar w:fldCharType="begin"/>
      </w:r>
      <w:r w:rsidR="00D90031">
        <w:rPr>
          <w:bCs w:val="0"/>
          <w:sz w:val="24"/>
          <w:szCs w:val="24"/>
        </w:rPr>
        <w:instrText xml:space="preserve"> REF _Ref306005578 \r \h </w:instrText>
      </w:r>
      <w:r w:rsidR="0047796E">
        <w:rPr>
          <w:bCs w:val="0"/>
          <w:sz w:val="24"/>
          <w:szCs w:val="24"/>
        </w:rPr>
      </w:r>
      <w:r w:rsidR="0047796E">
        <w:rPr>
          <w:bCs w:val="0"/>
          <w:sz w:val="24"/>
          <w:szCs w:val="24"/>
        </w:rPr>
        <w:fldChar w:fldCharType="separate"/>
      </w:r>
      <w:r w:rsidR="00AE3C05">
        <w:rPr>
          <w:bCs w:val="0"/>
          <w:sz w:val="24"/>
          <w:szCs w:val="24"/>
        </w:rPr>
        <w:t>3.3.8.3</w:t>
      </w:r>
      <w:r w:rsidR="0047796E">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47796E">
        <w:rPr>
          <w:sz w:val="24"/>
          <w:szCs w:val="24"/>
        </w:rPr>
        <w:fldChar w:fldCharType="begin"/>
      </w:r>
      <w:r w:rsidR="00F463E8">
        <w:rPr>
          <w:sz w:val="24"/>
          <w:szCs w:val="24"/>
        </w:rPr>
        <w:instrText xml:space="preserve"> REF _Ref440279062 \r \h </w:instrText>
      </w:r>
      <w:r w:rsidR="0047796E">
        <w:rPr>
          <w:sz w:val="24"/>
          <w:szCs w:val="24"/>
        </w:rPr>
      </w:r>
      <w:r w:rsidR="0047796E">
        <w:rPr>
          <w:sz w:val="24"/>
          <w:szCs w:val="24"/>
        </w:rPr>
        <w:fldChar w:fldCharType="separate"/>
      </w:r>
      <w:r w:rsidR="00AE3C05">
        <w:rPr>
          <w:sz w:val="24"/>
          <w:szCs w:val="24"/>
        </w:rPr>
        <w:t>а)</w:t>
      </w:r>
      <w:r w:rsidR="0047796E">
        <w:rPr>
          <w:sz w:val="24"/>
          <w:szCs w:val="24"/>
        </w:rPr>
        <w:fldChar w:fldCharType="end"/>
      </w:r>
      <w:r w:rsidR="00EE4285">
        <w:rPr>
          <w:sz w:val="24"/>
          <w:szCs w:val="24"/>
        </w:rPr>
        <w:t xml:space="preserve">, </w:t>
      </w:r>
      <w:r w:rsidR="0047796E">
        <w:rPr>
          <w:sz w:val="24"/>
          <w:szCs w:val="24"/>
        </w:rPr>
        <w:fldChar w:fldCharType="begin"/>
      </w:r>
      <w:r w:rsidR="00D34BD2">
        <w:rPr>
          <w:sz w:val="24"/>
          <w:szCs w:val="24"/>
        </w:rPr>
        <w:instrText xml:space="preserve"> REF _Ref440372317 \r \h </w:instrText>
      </w:r>
      <w:r w:rsidR="0047796E">
        <w:rPr>
          <w:sz w:val="24"/>
          <w:szCs w:val="24"/>
        </w:rPr>
      </w:r>
      <w:r w:rsidR="0047796E">
        <w:rPr>
          <w:sz w:val="24"/>
          <w:szCs w:val="24"/>
        </w:rPr>
        <w:fldChar w:fldCharType="separate"/>
      </w:r>
      <w:r w:rsidR="00AE3C05">
        <w:rPr>
          <w:sz w:val="24"/>
          <w:szCs w:val="24"/>
        </w:rPr>
        <w:t>в)</w:t>
      </w:r>
      <w:r w:rsidR="0047796E">
        <w:rPr>
          <w:sz w:val="24"/>
          <w:szCs w:val="24"/>
        </w:rPr>
        <w:fldChar w:fldCharType="end"/>
      </w:r>
      <w:r w:rsidR="00D34BD2">
        <w:rPr>
          <w:sz w:val="24"/>
          <w:szCs w:val="24"/>
        </w:rPr>
        <w:t xml:space="preserve">, </w:t>
      </w:r>
      <w:r w:rsidR="0047796E">
        <w:rPr>
          <w:sz w:val="24"/>
          <w:szCs w:val="24"/>
        </w:rPr>
        <w:fldChar w:fldCharType="begin"/>
      </w:r>
      <w:r w:rsidR="00EE4285">
        <w:rPr>
          <w:sz w:val="24"/>
          <w:szCs w:val="24"/>
        </w:rPr>
        <w:instrText xml:space="preserve"> REF _Ref440371826 \r \h </w:instrText>
      </w:r>
      <w:r w:rsidR="0047796E">
        <w:rPr>
          <w:sz w:val="24"/>
          <w:szCs w:val="24"/>
        </w:rPr>
      </w:r>
      <w:r w:rsidR="0047796E">
        <w:rPr>
          <w:sz w:val="24"/>
          <w:szCs w:val="24"/>
        </w:rPr>
        <w:fldChar w:fldCharType="separate"/>
      </w:r>
      <w:r w:rsidR="00AE3C05">
        <w:rPr>
          <w:sz w:val="24"/>
          <w:szCs w:val="24"/>
        </w:rPr>
        <w:t>е)</w:t>
      </w:r>
      <w:r w:rsidR="0047796E">
        <w:rPr>
          <w:sz w:val="24"/>
          <w:szCs w:val="24"/>
        </w:rPr>
        <w:fldChar w:fldCharType="end"/>
      </w:r>
      <w:r w:rsidR="00EE4285">
        <w:rPr>
          <w:sz w:val="24"/>
          <w:szCs w:val="24"/>
        </w:rPr>
        <w:t xml:space="preserve">, </w:t>
      </w:r>
      <w:r w:rsidR="0047796E">
        <w:rPr>
          <w:sz w:val="24"/>
          <w:szCs w:val="24"/>
        </w:rPr>
        <w:fldChar w:fldCharType="begin"/>
      </w:r>
      <w:r w:rsidR="00EE4285">
        <w:rPr>
          <w:sz w:val="24"/>
          <w:szCs w:val="24"/>
        </w:rPr>
        <w:instrText xml:space="preserve"> REF _Ref440371846 \r \h </w:instrText>
      </w:r>
      <w:r w:rsidR="0047796E">
        <w:rPr>
          <w:sz w:val="24"/>
          <w:szCs w:val="24"/>
        </w:rPr>
      </w:r>
      <w:r w:rsidR="0047796E">
        <w:rPr>
          <w:sz w:val="24"/>
          <w:szCs w:val="24"/>
        </w:rPr>
        <w:fldChar w:fldCharType="separate"/>
      </w:r>
      <w:r w:rsidR="00AE3C05">
        <w:rPr>
          <w:sz w:val="24"/>
          <w:szCs w:val="24"/>
        </w:rPr>
        <w:t>ж)</w:t>
      </w:r>
      <w:r w:rsidR="0047796E">
        <w:rPr>
          <w:sz w:val="24"/>
          <w:szCs w:val="24"/>
        </w:rPr>
        <w:fldChar w:fldCharType="end"/>
      </w:r>
      <w:r w:rsidR="00F463E8">
        <w:rPr>
          <w:sz w:val="24"/>
          <w:szCs w:val="24"/>
        </w:rPr>
        <w:t xml:space="preserve"> п. </w:t>
      </w:r>
      <w:r w:rsidR="0047796E">
        <w:rPr>
          <w:sz w:val="24"/>
          <w:szCs w:val="24"/>
        </w:rPr>
        <w:fldChar w:fldCharType="begin"/>
      </w:r>
      <w:r w:rsidR="00F463E8">
        <w:rPr>
          <w:sz w:val="24"/>
          <w:szCs w:val="24"/>
        </w:rPr>
        <w:instrText xml:space="preserve"> REF _Ref306005578 \r \h </w:instrText>
      </w:r>
      <w:r w:rsidR="0047796E">
        <w:rPr>
          <w:sz w:val="24"/>
          <w:szCs w:val="24"/>
        </w:rPr>
      </w:r>
      <w:r w:rsidR="0047796E">
        <w:rPr>
          <w:sz w:val="24"/>
          <w:szCs w:val="24"/>
        </w:rPr>
        <w:fldChar w:fldCharType="separate"/>
      </w:r>
      <w:r w:rsidR="00AE3C05">
        <w:rPr>
          <w:sz w:val="24"/>
          <w:szCs w:val="24"/>
        </w:rPr>
        <w:t>3.3.8.3</w:t>
      </w:r>
      <w:r w:rsidR="0047796E">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4E56A1">
        <w:fldChar w:fldCharType="begin"/>
      </w:r>
      <w:r w:rsidR="004E56A1">
        <w:instrText xml:space="preserve"> REF _Ref440274961 \r \h  \* MERGEFORMAT </w:instrText>
      </w:r>
      <w:r w:rsidR="004E56A1">
        <w:fldChar w:fldCharType="separate"/>
      </w:r>
      <w:r w:rsidR="00AE3C05" w:rsidRPr="00AE3C05">
        <w:rPr>
          <w:bCs w:val="0"/>
          <w:sz w:val="24"/>
          <w:szCs w:val="24"/>
        </w:rPr>
        <w:t>5.11</w:t>
      </w:r>
      <w:r w:rsidR="004E56A1">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4E56A1">
        <w:fldChar w:fldCharType="begin"/>
      </w:r>
      <w:r w:rsidR="004E56A1">
        <w:instrText xml:space="preserve"> REF _Ref440274733 \r \h  \* MERGEFORMAT </w:instrText>
      </w:r>
      <w:r w:rsidR="004E56A1">
        <w:fldChar w:fldCharType="separate"/>
      </w:r>
      <w:r w:rsidR="00AE3C05" w:rsidRPr="00AE3C05">
        <w:rPr>
          <w:bCs w:val="0"/>
          <w:sz w:val="24"/>
          <w:szCs w:val="24"/>
        </w:rPr>
        <w:t>5.8</w:t>
      </w:r>
      <w:r w:rsidR="004E56A1">
        <w:fldChar w:fldCharType="end"/>
      </w:r>
      <w:r w:rsidRPr="00F7717A">
        <w:rPr>
          <w:bCs w:val="0"/>
          <w:sz w:val="24"/>
          <w:szCs w:val="24"/>
        </w:rPr>
        <w:t xml:space="preserve">, </w:t>
      </w:r>
      <w:r w:rsidR="004E56A1">
        <w:fldChar w:fldCharType="begin"/>
      </w:r>
      <w:r w:rsidR="004E56A1">
        <w:instrText xml:space="preserve"> REF _Ref440274744 \r \h  \* MERGEFORMAT </w:instrText>
      </w:r>
      <w:r w:rsidR="004E56A1">
        <w:fldChar w:fldCharType="separate"/>
      </w:r>
      <w:r w:rsidR="00AE3C05" w:rsidRPr="00AE3C05">
        <w:rPr>
          <w:bCs w:val="0"/>
          <w:sz w:val="24"/>
          <w:szCs w:val="24"/>
        </w:rPr>
        <w:t>5.9</w:t>
      </w:r>
      <w:r w:rsidR="004E56A1">
        <w:fldChar w:fldCharType="end"/>
      </w:r>
      <w:r w:rsidRPr="00F7717A">
        <w:rPr>
          <w:bCs w:val="0"/>
          <w:sz w:val="24"/>
          <w:szCs w:val="24"/>
        </w:rPr>
        <w:t xml:space="preserve">, </w:t>
      </w:r>
      <w:r w:rsidR="004E56A1">
        <w:fldChar w:fldCharType="begin"/>
      </w:r>
      <w:r w:rsidR="004E56A1">
        <w:instrText xml:space="preserve"> REF _Ref440274756 \r \h  \* MERGEFORMAT </w:instrText>
      </w:r>
      <w:r w:rsidR="004E56A1">
        <w:fldChar w:fldCharType="separate"/>
      </w:r>
      <w:r w:rsidR="00AE3C05" w:rsidRPr="00AE3C05">
        <w:rPr>
          <w:bCs w:val="0"/>
          <w:sz w:val="24"/>
          <w:szCs w:val="24"/>
        </w:rPr>
        <w:t>5.10</w:t>
      </w:r>
      <w:r w:rsidR="004E56A1">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4E56A1">
        <w:fldChar w:fldCharType="begin"/>
      </w:r>
      <w:r w:rsidR="004E56A1">
        <w:instrText xml:space="preserve"> REF _Ref306005578 \r \h  \* MERGEFORMAT </w:instrText>
      </w:r>
      <w:r w:rsidR="004E56A1">
        <w:fldChar w:fldCharType="separate"/>
      </w:r>
      <w:r w:rsidR="00AE3C05" w:rsidRPr="00AE3C05">
        <w:rPr>
          <w:bCs w:val="0"/>
          <w:sz w:val="24"/>
          <w:szCs w:val="24"/>
        </w:rPr>
        <w:t>3.3.8.3</w:t>
      </w:r>
      <w:r w:rsidR="004E56A1">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4E56A1">
        <w:fldChar w:fldCharType="begin"/>
      </w:r>
      <w:r w:rsidR="004E56A1">
        <w:instrText xml:space="preserve"> REF _Ref86826666 \r \h  \* MERGEFORMAT </w:instrText>
      </w:r>
      <w:r w:rsidR="004E56A1">
        <w:fldChar w:fldCharType="separate"/>
      </w:r>
      <w:r w:rsidR="00AE3C05" w:rsidRPr="00AE3C05">
        <w:rPr>
          <w:bCs w:val="0"/>
          <w:sz w:val="24"/>
          <w:szCs w:val="24"/>
          <w:lang w:eastAsia="ru-RU"/>
        </w:rPr>
        <w:t>5.3</w:t>
      </w:r>
      <w:r w:rsidR="004E56A1">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4E56A1">
        <w:fldChar w:fldCharType="begin"/>
      </w:r>
      <w:r w:rsidR="004E56A1">
        <w:instrText xml:space="preserve"> REF _Ref440275030 \r \h  \* MERGEFORMAT </w:instrText>
      </w:r>
      <w:r w:rsidR="004E56A1">
        <w:fldChar w:fldCharType="separate"/>
      </w:r>
      <w:r w:rsidR="00AE3C05" w:rsidRPr="00AE3C05">
        <w:rPr>
          <w:bCs w:val="0"/>
          <w:sz w:val="24"/>
          <w:szCs w:val="24"/>
          <w:lang w:eastAsia="ru-RU"/>
        </w:rPr>
        <w:t>5.7</w:t>
      </w:r>
      <w:r w:rsidR="004E56A1">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47796E">
        <w:rPr>
          <w:bCs w:val="0"/>
          <w:sz w:val="24"/>
          <w:szCs w:val="24"/>
        </w:rPr>
        <w:fldChar w:fldCharType="begin"/>
      </w:r>
      <w:r w:rsidR="00A37A10">
        <w:rPr>
          <w:bCs w:val="0"/>
          <w:sz w:val="24"/>
          <w:szCs w:val="24"/>
        </w:rPr>
        <w:instrText xml:space="preserve"> REF _Ref440270602 \r \h </w:instrText>
      </w:r>
      <w:r w:rsidR="0047796E">
        <w:rPr>
          <w:bCs w:val="0"/>
          <w:sz w:val="24"/>
          <w:szCs w:val="24"/>
        </w:rPr>
      </w:r>
      <w:r w:rsidR="0047796E">
        <w:rPr>
          <w:bCs w:val="0"/>
          <w:sz w:val="24"/>
          <w:szCs w:val="24"/>
        </w:rPr>
        <w:fldChar w:fldCharType="separate"/>
      </w:r>
      <w:r w:rsidR="00AE3C05">
        <w:rPr>
          <w:bCs w:val="0"/>
          <w:sz w:val="24"/>
          <w:szCs w:val="24"/>
        </w:rPr>
        <w:t>5</w:t>
      </w:r>
      <w:r w:rsidR="0047796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4E56A1">
        <w:fldChar w:fldCharType="begin"/>
      </w:r>
      <w:r w:rsidR="004E56A1">
        <w:instrText xml:space="preserve"> REF _Ref191386419 \n \h  \* MERGEFORMAT </w:instrText>
      </w:r>
      <w:r w:rsidR="004E56A1">
        <w:fldChar w:fldCharType="separate"/>
      </w:r>
      <w:r w:rsidR="00AE3C05" w:rsidRPr="00AE3C05">
        <w:rPr>
          <w:bCs w:val="0"/>
          <w:sz w:val="24"/>
          <w:szCs w:val="24"/>
        </w:rPr>
        <w:t>3.3.2</w:t>
      </w:r>
      <w:r w:rsidR="004E56A1">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9"/>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AE3C05">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AE3C05">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796E">
        <w:rPr>
          <w:sz w:val="24"/>
          <w:szCs w:val="24"/>
        </w:rPr>
        <w:fldChar w:fldCharType="begin"/>
      </w:r>
      <w:r w:rsidR="00B71B9D">
        <w:rPr>
          <w:sz w:val="24"/>
          <w:szCs w:val="24"/>
        </w:rPr>
        <w:instrText xml:space="preserve"> REF _Ref440271182 \r \h </w:instrText>
      </w:r>
      <w:r w:rsidR="0047796E">
        <w:rPr>
          <w:sz w:val="24"/>
          <w:szCs w:val="24"/>
        </w:rPr>
      </w:r>
      <w:r w:rsidR="0047796E">
        <w:rPr>
          <w:sz w:val="24"/>
          <w:szCs w:val="24"/>
        </w:rPr>
        <w:fldChar w:fldCharType="separate"/>
      </w:r>
      <w:r w:rsidR="00AE3C05">
        <w:rPr>
          <w:sz w:val="24"/>
          <w:szCs w:val="24"/>
        </w:rPr>
        <w:t>3.3.1.9</w:t>
      </w:r>
      <w:r w:rsidR="0047796E">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AE3C05">
        <w:rPr>
          <w:bCs w:val="0"/>
          <w:sz w:val="24"/>
          <w:szCs w:val="24"/>
        </w:rPr>
        <w:t>5.2</w:t>
      </w:r>
      <w:r w:rsidR="0047796E">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AE3C05">
        <w:rPr>
          <w:bCs w:val="0"/>
          <w:sz w:val="24"/>
          <w:szCs w:val="24"/>
        </w:rPr>
        <w:t>5.4</w:t>
      </w:r>
      <w:r w:rsidR="0047796E">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AE3C05">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AE3C05">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297027"/>
      <w:bookmarkStart w:id="227" w:name="_Toc440356588"/>
      <w:bookmarkStart w:id="228" w:name="_Toc440631723"/>
      <w:bookmarkStart w:id="229" w:name="_Toc440876508"/>
      <w:bookmarkStart w:id="230" w:name="_Toc441130580"/>
      <w:bookmarkStart w:id="231" w:name="_Toc441157084"/>
      <w:bookmarkStart w:id="232"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297028"/>
      <w:bookmarkStart w:id="235" w:name="_Toc440356589"/>
      <w:bookmarkStart w:id="236" w:name="_Toc440631724"/>
      <w:bookmarkStart w:id="237" w:name="_Toc440876509"/>
      <w:bookmarkStart w:id="238" w:name="_Toc441130581"/>
      <w:bookmarkStart w:id="239" w:name="_Toc441157085"/>
      <w:bookmarkStart w:id="240"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3"/>
      <w:bookmarkEnd w:id="234"/>
      <w:bookmarkEnd w:id="235"/>
      <w:bookmarkEnd w:id="236"/>
      <w:bookmarkEnd w:id="237"/>
      <w:bookmarkEnd w:id="238"/>
      <w:bookmarkEnd w:id="239"/>
      <w:bookmarkEnd w:id="240"/>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1"/>
    </w:p>
    <w:p w:rsidR="00717F60" w:rsidRPr="00E71A48" w:rsidRDefault="00717F60" w:rsidP="00E71A48">
      <w:pPr>
        <w:pStyle w:val="3"/>
        <w:spacing w:line="264" w:lineRule="auto"/>
        <w:rPr>
          <w:szCs w:val="24"/>
        </w:rPr>
      </w:pPr>
      <w:bookmarkStart w:id="242" w:name="_Ref306008743"/>
      <w:bookmarkStart w:id="243" w:name="_Toc440297029"/>
      <w:bookmarkStart w:id="244" w:name="_Toc440356590"/>
      <w:bookmarkStart w:id="245" w:name="_Toc440631725"/>
      <w:bookmarkStart w:id="246" w:name="_Toc440876510"/>
      <w:bookmarkStart w:id="247" w:name="_Toc441130582"/>
      <w:bookmarkStart w:id="248" w:name="_Toc441157086"/>
      <w:bookmarkStart w:id="249"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47796E">
        <w:rPr>
          <w:bCs w:val="0"/>
          <w:sz w:val="24"/>
          <w:szCs w:val="24"/>
        </w:rPr>
        <w:fldChar w:fldCharType="begin"/>
      </w:r>
      <w:r w:rsidR="006F3DF0">
        <w:rPr>
          <w:bCs w:val="0"/>
          <w:sz w:val="24"/>
          <w:szCs w:val="24"/>
        </w:rPr>
        <w:instrText xml:space="preserve"> REF _Ref440289953 \r \h </w:instrText>
      </w:r>
      <w:r w:rsidR="0047796E">
        <w:rPr>
          <w:bCs w:val="0"/>
          <w:sz w:val="24"/>
          <w:szCs w:val="24"/>
        </w:rPr>
      </w:r>
      <w:r w:rsidR="0047796E">
        <w:rPr>
          <w:bCs w:val="0"/>
          <w:sz w:val="24"/>
          <w:szCs w:val="24"/>
        </w:rPr>
        <w:fldChar w:fldCharType="separate"/>
      </w:r>
      <w:r w:rsidR="00AE3C05">
        <w:rPr>
          <w:bCs w:val="0"/>
          <w:sz w:val="24"/>
          <w:szCs w:val="24"/>
        </w:rPr>
        <w:t>3.4.1.3</w:t>
      </w:r>
      <w:r w:rsidR="0047796E">
        <w:rPr>
          <w:bCs w:val="0"/>
          <w:sz w:val="24"/>
          <w:szCs w:val="24"/>
        </w:rPr>
        <w:fldChar w:fldCharType="end"/>
      </w:r>
      <w:r w:rsidR="006F3DF0">
        <w:rPr>
          <w:bCs w:val="0"/>
          <w:sz w:val="24"/>
          <w:szCs w:val="24"/>
        </w:rPr>
        <w:t>)</w:t>
      </w:r>
      <w:r w:rsidR="00717F60" w:rsidRPr="00E71A48">
        <w:rPr>
          <w:bCs w:val="0"/>
          <w:sz w:val="24"/>
          <w:szCs w:val="24"/>
        </w:rPr>
        <w:t>.</w:t>
      </w:r>
      <w:bookmarkEnd w:id="250"/>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297030"/>
      <w:bookmarkStart w:id="252" w:name="_Toc440356591"/>
      <w:bookmarkStart w:id="253" w:name="_Toc440631726"/>
      <w:bookmarkStart w:id="254" w:name="_Toc440876511"/>
      <w:bookmarkStart w:id="255" w:name="_Toc441130583"/>
      <w:bookmarkStart w:id="256" w:name="_Toc441157087"/>
      <w:bookmarkStart w:id="257" w:name="_Toc447292105"/>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297031"/>
      <w:bookmarkStart w:id="259" w:name="_Toc440356592"/>
      <w:bookmarkStart w:id="260" w:name="_Toc440631727"/>
      <w:bookmarkStart w:id="261" w:name="_Toc440876512"/>
      <w:bookmarkStart w:id="262" w:name="_Toc441130584"/>
      <w:bookmarkStart w:id="263" w:name="_Toc441157088"/>
      <w:bookmarkStart w:id="264" w:name="_Toc447292106"/>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297032"/>
      <w:bookmarkStart w:id="266" w:name="_Toc440356593"/>
      <w:bookmarkStart w:id="267" w:name="_Toc440631728"/>
      <w:bookmarkStart w:id="268" w:name="_Toc440876513"/>
      <w:bookmarkStart w:id="269" w:name="_Toc441130585"/>
      <w:bookmarkStart w:id="270" w:name="_Toc441157089"/>
      <w:bookmarkStart w:id="271" w:name="_Toc44729210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E57CBB"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57CBB">
        <w:rPr>
          <w:bCs w:val="0"/>
          <w:sz w:val="24"/>
          <w:szCs w:val="24"/>
        </w:rPr>
        <w:t xml:space="preserve">Начальная (максимальная) цена </w:t>
      </w:r>
      <w:r w:rsidR="00123C70" w:rsidRPr="00E57CBB">
        <w:rPr>
          <w:bCs w:val="0"/>
          <w:sz w:val="24"/>
          <w:szCs w:val="24"/>
        </w:rPr>
        <w:t>Договор</w:t>
      </w:r>
      <w:r w:rsidRPr="00E57CBB">
        <w:rPr>
          <w:bCs w:val="0"/>
          <w:sz w:val="24"/>
          <w:szCs w:val="24"/>
        </w:rPr>
        <w:t>а</w:t>
      </w:r>
      <w:r w:rsidR="00216641" w:rsidRPr="00E57CBB">
        <w:rPr>
          <w:bCs w:val="0"/>
          <w:sz w:val="24"/>
          <w:szCs w:val="24"/>
        </w:rPr>
        <w:t>:</w:t>
      </w:r>
    </w:p>
    <w:p w:rsidR="00717F60" w:rsidRPr="00E57CB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57CBB">
        <w:rPr>
          <w:b/>
          <w:bCs w:val="0"/>
          <w:sz w:val="24"/>
          <w:szCs w:val="24"/>
          <w:u w:val="single"/>
        </w:rPr>
        <w:t>По Лоту №1:</w:t>
      </w:r>
      <w:r w:rsidR="00717F60" w:rsidRPr="00E57CBB">
        <w:rPr>
          <w:bCs w:val="0"/>
          <w:sz w:val="24"/>
          <w:szCs w:val="24"/>
        </w:rPr>
        <w:t xml:space="preserve"> </w:t>
      </w:r>
      <w:r w:rsidR="00E57CBB" w:rsidRPr="00E57CBB">
        <w:rPr>
          <w:b/>
          <w:sz w:val="24"/>
          <w:szCs w:val="24"/>
        </w:rPr>
        <w:t>547 139</w:t>
      </w:r>
      <w:r w:rsidR="00E57CBB" w:rsidRPr="00E57CBB">
        <w:rPr>
          <w:sz w:val="24"/>
          <w:szCs w:val="24"/>
        </w:rPr>
        <w:t xml:space="preserve"> (пятьсот сорок семь тысяч сто тридцать девять) рублей 00 копеек РФ, без учета НДС; НДС составляет </w:t>
      </w:r>
      <w:r w:rsidR="00E57CBB" w:rsidRPr="00E57CBB">
        <w:rPr>
          <w:b/>
          <w:sz w:val="24"/>
          <w:szCs w:val="24"/>
        </w:rPr>
        <w:t>98 485</w:t>
      </w:r>
      <w:r w:rsidR="00E57CBB" w:rsidRPr="00E57CBB">
        <w:rPr>
          <w:sz w:val="24"/>
          <w:szCs w:val="24"/>
        </w:rPr>
        <w:t xml:space="preserve"> (девяносто восемь тысяч четыреста восемьдесят пять) рублей 02 копеек РФ; </w:t>
      </w:r>
      <w:r w:rsidR="00E57CBB" w:rsidRPr="00E57CBB">
        <w:rPr>
          <w:b/>
          <w:sz w:val="24"/>
          <w:szCs w:val="24"/>
        </w:rPr>
        <w:t>645 624</w:t>
      </w:r>
      <w:r w:rsidR="00E57CBB" w:rsidRPr="00E57CBB">
        <w:rPr>
          <w:sz w:val="24"/>
          <w:szCs w:val="24"/>
        </w:rPr>
        <w:t xml:space="preserve"> (шестьсот сорок пять тысяч шестьсот двадцать четыре) рубля 02 копеек РФ, с учетом НДС.</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796E">
        <w:rPr>
          <w:bCs w:val="0"/>
          <w:sz w:val="24"/>
          <w:szCs w:val="24"/>
        </w:rPr>
        <w:fldChar w:fldCharType="begin"/>
      </w:r>
      <w:r w:rsidR="003F3A69">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AE3C05">
        <w:rPr>
          <w:bCs w:val="0"/>
          <w:sz w:val="24"/>
          <w:szCs w:val="24"/>
        </w:rPr>
        <w:t>5.1</w:t>
      </w:r>
      <w:r w:rsidR="0047796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796E">
        <w:rPr>
          <w:bCs w:val="0"/>
          <w:sz w:val="24"/>
          <w:szCs w:val="24"/>
        </w:rPr>
        <w:fldChar w:fldCharType="begin"/>
      </w:r>
      <w:r w:rsidR="003F3A69">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AE3C05">
        <w:rPr>
          <w:bCs w:val="0"/>
          <w:sz w:val="24"/>
          <w:szCs w:val="24"/>
        </w:rPr>
        <w:t>5.2</w:t>
      </w:r>
      <w:r w:rsidR="0047796E">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7796E">
        <w:rPr>
          <w:bCs w:val="0"/>
          <w:sz w:val="24"/>
          <w:szCs w:val="24"/>
        </w:rPr>
        <w:fldChar w:fldCharType="begin"/>
      </w:r>
      <w:r w:rsidR="003F3A69">
        <w:rPr>
          <w:bCs w:val="0"/>
          <w:sz w:val="24"/>
          <w:szCs w:val="24"/>
        </w:rPr>
        <w:instrText xml:space="preserve"> REF _Ref306138385 \r \h </w:instrText>
      </w:r>
      <w:r w:rsidR="0047796E">
        <w:rPr>
          <w:bCs w:val="0"/>
          <w:sz w:val="24"/>
          <w:szCs w:val="24"/>
        </w:rPr>
      </w:r>
      <w:r w:rsidR="0047796E">
        <w:rPr>
          <w:bCs w:val="0"/>
          <w:sz w:val="24"/>
          <w:szCs w:val="24"/>
        </w:rPr>
        <w:fldChar w:fldCharType="separate"/>
      </w:r>
      <w:r w:rsidR="00AE3C05">
        <w:rPr>
          <w:bCs w:val="0"/>
          <w:sz w:val="24"/>
          <w:szCs w:val="24"/>
        </w:rPr>
        <w:t>3.6.4</w:t>
      </w:r>
      <w:r w:rsidR="0047796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297033"/>
      <w:bookmarkStart w:id="275" w:name="_Toc440356594"/>
      <w:bookmarkStart w:id="276" w:name="_Toc440631729"/>
      <w:bookmarkStart w:id="277" w:name="_Toc440876514"/>
      <w:bookmarkStart w:id="278" w:name="_Toc441130586"/>
      <w:bookmarkStart w:id="279" w:name="_Toc441157090"/>
      <w:bookmarkStart w:id="280" w:name="_Toc447292108"/>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4E56A1">
        <w:fldChar w:fldCharType="begin"/>
      </w:r>
      <w:r w:rsidR="004E56A1">
        <w:instrText xml:space="preserve"> REF _Ref440357582 \r \h  \* MERGEFORMAT </w:instrText>
      </w:r>
      <w:r w:rsidR="004E56A1">
        <w:fldChar w:fldCharType="separate"/>
      </w:r>
      <w:r w:rsidR="00AE3C05" w:rsidRPr="00AE3C05">
        <w:rPr>
          <w:sz w:val="24"/>
          <w:szCs w:val="24"/>
        </w:rPr>
        <w:t>1.1.2</w:t>
      </w:r>
      <w:r w:rsidR="004E56A1">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4E56A1">
        <w:fldChar w:fldCharType="begin"/>
      </w:r>
      <w:r w:rsidR="004E56A1">
        <w:instrText xml:space="preserve"> REF _Ref191386461 \n \h  \* MERGEFORMAT </w:instrText>
      </w:r>
      <w:r w:rsidR="004E56A1">
        <w:fldChar w:fldCharType="separate"/>
      </w:r>
      <w:r w:rsidR="00AE3C05" w:rsidRPr="00AE3C05">
        <w:rPr>
          <w:bCs w:val="0"/>
          <w:sz w:val="24"/>
          <w:szCs w:val="24"/>
        </w:rPr>
        <w:t>3.3.10</w:t>
      </w:r>
      <w:r w:rsidR="004E56A1">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4"/>
      <w:bookmarkEnd w:id="285"/>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lastRenderedPageBreak/>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9"/>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0E3752"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3"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796E">
        <w:rPr>
          <w:sz w:val="24"/>
          <w:szCs w:val="24"/>
        </w:rPr>
        <w:fldChar w:fldCharType="begin"/>
      </w:r>
      <w:r w:rsidR="003F3A69">
        <w:rPr>
          <w:sz w:val="24"/>
          <w:szCs w:val="24"/>
        </w:rPr>
        <w:instrText xml:space="preserve"> REF _Ref440271964 \r \h </w:instrText>
      </w:r>
      <w:r w:rsidR="0047796E">
        <w:rPr>
          <w:sz w:val="24"/>
          <w:szCs w:val="24"/>
        </w:rPr>
      </w:r>
      <w:r w:rsidR="0047796E">
        <w:rPr>
          <w:sz w:val="24"/>
          <w:szCs w:val="24"/>
        </w:rPr>
        <w:fldChar w:fldCharType="separate"/>
      </w:r>
      <w:r w:rsidR="00AE3C05">
        <w:rPr>
          <w:sz w:val="24"/>
          <w:szCs w:val="24"/>
        </w:rPr>
        <w:t>5.1.3</w:t>
      </w:r>
      <w:r w:rsidR="0047796E">
        <w:rPr>
          <w:sz w:val="24"/>
          <w:szCs w:val="24"/>
        </w:rPr>
        <w:fldChar w:fldCharType="end"/>
      </w:r>
      <w:r w:rsidR="00A600E3">
        <w:rPr>
          <w:sz w:val="24"/>
          <w:szCs w:val="24"/>
        </w:rPr>
        <w:t>)</w:t>
      </w:r>
      <w:r w:rsidRPr="00F82225">
        <w:rPr>
          <w:sz w:val="24"/>
          <w:szCs w:val="24"/>
        </w:rPr>
        <w:t>;</w:t>
      </w:r>
      <w:bookmarkEnd w:id="293"/>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796E">
        <w:rPr>
          <w:sz w:val="24"/>
          <w:szCs w:val="24"/>
        </w:rPr>
        <w:fldChar w:fldCharType="begin"/>
      </w:r>
      <w:r w:rsidR="003F3A69">
        <w:rPr>
          <w:sz w:val="24"/>
          <w:szCs w:val="24"/>
        </w:rPr>
        <w:instrText xml:space="preserve"> REF _Ref440272035 \r \h </w:instrText>
      </w:r>
      <w:r w:rsidR="0047796E">
        <w:rPr>
          <w:sz w:val="24"/>
          <w:szCs w:val="24"/>
        </w:rPr>
      </w:r>
      <w:r w:rsidR="0047796E">
        <w:rPr>
          <w:sz w:val="24"/>
          <w:szCs w:val="24"/>
        </w:rPr>
        <w:fldChar w:fldCharType="separate"/>
      </w:r>
      <w:r w:rsidR="00AE3C05">
        <w:rPr>
          <w:sz w:val="24"/>
          <w:szCs w:val="24"/>
        </w:rPr>
        <w:t>5.8</w:t>
      </w:r>
      <w:r w:rsidR="0047796E">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796E">
        <w:rPr>
          <w:sz w:val="24"/>
          <w:szCs w:val="24"/>
        </w:rPr>
        <w:fldChar w:fldCharType="begin"/>
      </w:r>
      <w:r w:rsidR="003F3A69">
        <w:rPr>
          <w:sz w:val="24"/>
          <w:szCs w:val="24"/>
        </w:rPr>
        <w:instrText xml:space="preserve"> REF _Ref440272051 \r \h </w:instrText>
      </w:r>
      <w:r w:rsidR="0047796E">
        <w:rPr>
          <w:sz w:val="24"/>
          <w:szCs w:val="24"/>
        </w:rPr>
      </w:r>
      <w:r w:rsidR="0047796E">
        <w:rPr>
          <w:sz w:val="24"/>
          <w:szCs w:val="24"/>
        </w:rPr>
        <w:fldChar w:fldCharType="separate"/>
      </w:r>
      <w:r w:rsidR="00AE3C05">
        <w:rPr>
          <w:sz w:val="24"/>
          <w:szCs w:val="24"/>
        </w:rPr>
        <w:t>5.9</w:t>
      </w:r>
      <w:r w:rsidR="0047796E">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4"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47796E">
        <w:rPr>
          <w:sz w:val="24"/>
          <w:szCs w:val="24"/>
        </w:rPr>
        <w:fldChar w:fldCharType="begin"/>
      </w:r>
      <w:r w:rsidR="003F3A69">
        <w:rPr>
          <w:sz w:val="24"/>
          <w:szCs w:val="24"/>
        </w:rPr>
        <w:instrText xml:space="preserve"> REF _Ref440272119 \r \h </w:instrText>
      </w:r>
      <w:r w:rsidR="0047796E">
        <w:rPr>
          <w:sz w:val="24"/>
          <w:szCs w:val="24"/>
        </w:rPr>
      </w:r>
      <w:r w:rsidR="0047796E">
        <w:rPr>
          <w:sz w:val="24"/>
          <w:szCs w:val="24"/>
        </w:rPr>
        <w:fldChar w:fldCharType="separate"/>
      </w:r>
      <w:r w:rsidR="00AE3C05">
        <w:rPr>
          <w:sz w:val="24"/>
          <w:szCs w:val="24"/>
        </w:rPr>
        <w:t>5.6.1</w:t>
      </w:r>
      <w:r w:rsidR="0047796E">
        <w:rPr>
          <w:sz w:val="24"/>
          <w:szCs w:val="24"/>
        </w:rPr>
        <w:fldChar w:fldCharType="end"/>
      </w:r>
      <w:r w:rsidR="009948B4">
        <w:rPr>
          <w:sz w:val="24"/>
          <w:szCs w:val="24"/>
        </w:rPr>
        <w:t>)</w:t>
      </w:r>
      <w:r w:rsidR="00F82225" w:rsidRPr="00920CB0">
        <w:rPr>
          <w:sz w:val="24"/>
          <w:szCs w:val="24"/>
        </w:rPr>
        <w:t>;</w:t>
      </w:r>
      <w:bookmarkEnd w:id="294"/>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5"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4E56A1">
        <w:fldChar w:fldCharType="begin"/>
      </w:r>
      <w:r w:rsidR="004E56A1">
        <w:instrText xml:space="preserve"> REF _Ref440272147 \r \h  \* MERGEFORMAT </w:instrText>
      </w:r>
      <w:r w:rsidR="004E56A1">
        <w:fldChar w:fldCharType="separate"/>
      </w:r>
      <w:r w:rsidR="00AE3C05" w:rsidRPr="00AE3C05">
        <w:rPr>
          <w:sz w:val="24"/>
          <w:szCs w:val="24"/>
        </w:rPr>
        <w:t>5.6.2</w:t>
      </w:r>
      <w:r w:rsidR="004E56A1">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95"/>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Pr="0026070F">
        <w:rPr>
          <w:sz w:val="24"/>
          <w:szCs w:val="24"/>
        </w:rPr>
        <w:lastRenderedPageBreak/>
        <w:t>(</w:t>
      </w:r>
      <w:r w:rsidR="003C2207" w:rsidRPr="0026070F">
        <w:rPr>
          <w:sz w:val="24"/>
          <w:szCs w:val="24"/>
        </w:rPr>
        <w:t>подраздел</w:t>
      </w:r>
      <w:r w:rsidRPr="0026070F">
        <w:rPr>
          <w:sz w:val="24"/>
          <w:szCs w:val="24"/>
        </w:rPr>
        <w:t xml:space="preserve"> </w:t>
      </w:r>
      <w:r w:rsidR="004E56A1">
        <w:fldChar w:fldCharType="begin"/>
      </w:r>
      <w:r w:rsidR="004E56A1">
        <w:instrText xml:space="preserve"> REF _Ref440272274 \r \h  \* MERGEFORMAT </w:instrText>
      </w:r>
      <w:r w:rsidR="004E56A1">
        <w:fldChar w:fldCharType="separate"/>
      </w:r>
      <w:r w:rsidR="00AE3C05" w:rsidRPr="00AE3C05">
        <w:rPr>
          <w:sz w:val="24"/>
          <w:szCs w:val="24"/>
        </w:rPr>
        <w:t>5.10</w:t>
      </w:r>
      <w:r w:rsidR="004E56A1">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6" w:name="_Ref191386451"/>
      <w:bookmarkStart w:id="297" w:name="_Ref440271628"/>
      <w:bookmarkStart w:id="298" w:name="_Toc440297034"/>
      <w:bookmarkStart w:id="299" w:name="_Toc440356595"/>
      <w:bookmarkStart w:id="300" w:name="_Toc440631730"/>
      <w:bookmarkStart w:id="301" w:name="_Toc440876515"/>
      <w:bookmarkStart w:id="302" w:name="_Toc441130587"/>
      <w:bookmarkStart w:id="303" w:name="_Toc441157091"/>
      <w:bookmarkStart w:id="304" w:name="_Toc447292109"/>
      <w:r w:rsidRPr="00E71A48">
        <w:rPr>
          <w:szCs w:val="24"/>
        </w:rPr>
        <w:t xml:space="preserve">Привлечение </w:t>
      </w:r>
      <w:bookmarkEnd w:id="296"/>
      <w:r w:rsidR="005B074F" w:rsidRPr="00E71A48">
        <w:rPr>
          <w:szCs w:val="24"/>
        </w:rPr>
        <w:t>сопоставщиков</w:t>
      </w:r>
      <w:bookmarkEnd w:id="297"/>
      <w:bookmarkEnd w:id="298"/>
      <w:bookmarkEnd w:id="299"/>
      <w:bookmarkEnd w:id="300"/>
      <w:bookmarkEnd w:id="301"/>
      <w:bookmarkEnd w:id="302"/>
      <w:bookmarkEnd w:id="303"/>
      <w:bookmarkEnd w:id="304"/>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5" w:name="_Ref191386461"/>
      <w:bookmarkStart w:id="306" w:name="_Toc440297035"/>
      <w:bookmarkStart w:id="307" w:name="_Toc440356596"/>
      <w:bookmarkStart w:id="308" w:name="_Toc440631731"/>
      <w:bookmarkStart w:id="309" w:name="_Toc440876516"/>
      <w:bookmarkStart w:id="310" w:name="_Toc441130588"/>
      <w:bookmarkStart w:id="311" w:name="_Toc441157092"/>
      <w:bookmarkStart w:id="312"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5"/>
      <w:bookmarkEnd w:id="306"/>
      <w:bookmarkEnd w:id="307"/>
      <w:bookmarkEnd w:id="308"/>
      <w:bookmarkEnd w:id="309"/>
      <w:bookmarkEnd w:id="310"/>
      <w:bookmarkEnd w:id="311"/>
      <w:bookmarkEnd w:id="312"/>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56A1">
        <w:fldChar w:fldCharType="begin"/>
      </w:r>
      <w:r w:rsidR="004E56A1">
        <w:instrText xml:space="preserve"> REF _Ref191386482 \r \h  \* MERGEFORMAT </w:instrText>
      </w:r>
      <w:r w:rsidR="004E56A1">
        <w:fldChar w:fldCharType="separate"/>
      </w:r>
      <w:r w:rsidR="00AE3C05" w:rsidRPr="00AE3C05">
        <w:rPr>
          <w:bCs w:val="0"/>
          <w:sz w:val="24"/>
          <w:szCs w:val="24"/>
        </w:rPr>
        <w:t>3.3.8.1</w:t>
      </w:r>
      <w:r w:rsidR="004E56A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56A1">
        <w:fldChar w:fldCharType="begin"/>
      </w:r>
      <w:r w:rsidR="004E56A1">
        <w:instrText xml:space="preserve"> REF _Ref191386407 \r \h  \* MERGEFORMAT </w:instrText>
      </w:r>
      <w:r w:rsidR="004E56A1">
        <w:fldChar w:fldCharType="separate"/>
      </w:r>
      <w:r w:rsidR="00AE3C05" w:rsidRPr="00AE3C05">
        <w:rPr>
          <w:bCs w:val="0"/>
          <w:sz w:val="24"/>
          <w:szCs w:val="24"/>
        </w:rPr>
        <w:t>3.3.8</w:t>
      </w:r>
      <w:r w:rsidR="004E56A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AE3C05">
        <w:rPr>
          <w:bCs w:val="0"/>
          <w:sz w:val="24"/>
          <w:szCs w:val="24"/>
        </w:rPr>
        <w:t>3.3.8.1</w:t>
      </w:r>
      <w:r w:rsidR="0047796E">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5"/>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56A1">
        <w:fldChar w:fldCharType="begin"/>
      </w:r>
      <w:r w:rsidR="004E56A1">
        <w:instrText xml:space="preserve"> REF _Ref307563248 \r \h  \* MERGEFORMAT </w:instrText>
      </w:r>
      <w:r w:rsidR="004E56A1">
        <w:fldChar w:fldCharType="separate"/>
      </w:r>
      <w:r w:rsidR="00AE3C05" w:rsidRPr="00AE3C05">
        <w:rPr>
          <w:bCs w:val="0"/>
          <w:sz w:val="24"/>
          <w:szCs w:val="24"/>
          <w:lang w:val="en-US"/>
        </w:rPr>
        <w:t>a</w:t>
      </w:r>
      <w:r w:rsidR="00AE3C05" w:rsidRPr="00AE3C05">
        <w:rPr>
          <w:bCs w:val="0"/>
          <w:sz w:val="24"/>
          <w:szCs w:val="24"/>
        </w:rPr>
        <w:t>)</w:t>
      </w:r>
      <w:r w:rsidR="004E56A1">
        <w:fldChar w:fldCharType="end"/>
      </w:r>
      <w:r w:rsidRPr="00E71A48">
        <w:rPr>
          <w:bCs w:val="0"/>
          <w:sz w:val="24"/>
          <w:szCs w:val="24"/>
        </w:rPr>
        <w:t xml:space="preserve">- </w:t>
      </w:r>
      <w:r w:rsidR="004E56A1">
        <w:fldChar w:fldCharType="begin"/>
      </w:r>
      <w:r w:rsidR="004E56A1">
        <w:instrText xml:space="preserve"> REF _Ref307563262 \r \h  \* MERGEFORMAT </w:instrText>
      </w:r>
      <w:r w:rsidR="004E56A1">
        <w:fldChar w:fldCharType="separate"/>
      </w:r>
      <w:r w:rsidR="00AE3C05" w:rsidRPr="00AE3C05">
        <w:rPr>
          <w:bCs w:val="0"/>
          <w:sz w:val="24"/>
          <w:szCs w:val="24"/>
          <w:lang w:val="en-US"/>
        </w:rPr>
        <w:t>g</w:t>
      </w:r>
      <w:r w:rsidR="00AE3C05" w:rsidRPr="00AE3C05">
        <w:rPr>
          <w:bCs w:val="0"/>
          <w:sz w:val="24"/>
          <w:szCs w:val="24"/>
        </w:rPr>
        <w:t>)</w:t>
      </w:r>
      <w:r w:rsidR="004E56A1">
        <w:fldChar w:fldCharType="end"/>
      </w:r>
      <w:r w:rsidRPr="00E71A48">
        <w:rPr>
          <w:bCs w:val="0"/>
          <w:sz w:val="24"/>
          <w:szCs w:val="24"/>
        </w:rPr>
        <w:t xml:space="preserve">п. </w:t>
      </w:r>
      <w:r w:rsidR="004E56A1">
        <w:fldChar w:fldCharType="begin"/>
      </w:r>
      <w:r w:rsidR="004E56A1">
        <w:instrText xml:space="preserve"> REF _Ref306032591 \r \h  \* MERGEFORMAT </w:instrText>
      </w:r>
      <w:r w:rsidR="004E56A1">
        <w:fldChar w:fldCharType="separate"/>
      </w:r>
      <w:r w:rsidR="00AE3C05" w:rsidRPr="00AE3C05">
        <w:rPr>
          <w:bCs w:val="0"/>
          <w:sz w:val="24"/>
          <w:szCs w:val="24"/>
        </w:rPr>
        <w:t>3.3.10.4</w:t>
      </w:r>
      <w:r w:rsidR="004E56A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796E">
        <w:rPr>
          <w:sz w:val="24"/>
          <w:szCs w:val="24"/>
        </w:rPr>
        <w:fldChar w:fldCharType="begin"/>
      </w:r>
      <w:r w:rsidR="000F4365">
        <w:rPr>
          <w:bCs w:val="0"/>
          <w:sz w:val="24"/>
          <w:szCs w:val="24"/>
        </w:rPr>
        <w:instrText xml:space="preserve"> REF _Ref303669127 \r \h </w:instrText>
      </w:r>
      <w:r w:rsidR="0047796E">
        <w:rPr>
          <w:sz w:val="24"/>
          <w:szCs w:val="24"/>
        </w:rPr>
      </w:r>
      <w:r w:rsidR="0047796E">
        <w:rPr>
          <w:sz w:val="24"/>
          <w:szCs w:val="24"/>
        </w:rPr>
        <w:fldChar w:fldCharType="separate"/>
      </w:r>
      <w:r w:rsidR="00AE3C05">
        <w:rPr>
          <w:bCs w:val="0"/>
          <w:sz w:val="24"/>
          <w:szCs w:val="24"/>
        </w:rPr>
        <w:t>3.3.8.2</w:t>
      </w:r>
      <w:r w:rsidR="0047796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4E56A1">
        <w:fldChar w:fldCharType="begin"/>
      </w:r>
      <w:r w:rsidR="004E56A1">
        <w:instrText xml:space="preserve"> REF _Ref440272510 \r \h  \* MERGEFORMAT </w:instrText>
      </w:r>
      <w:r w:rsidR="004E56A1">
        <w:fldChar w:fldCharType="separate"/>
      </w:r>
      <w:r w:rsidR="00AE3C05" w:rsidRPr="00AE3C05">
        <w:rPr>
          <w:bCs w:val="0"/>
          <w:sz w:val="24"/>
          <w:szCs w:val="24"/>
        </w:rPr>
        <w:t>5.11</w:t>
      </w:r>
      <w:r w:rsidR="004E56A1">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AE3C05">
        <w:rPr>
          <w:bCs w:val="0"/>
          <w:sz w:val="24"/>
          <w:szCs w:val="24"/>
        </w:rPr>
        <w:t>3.3.8.1</w:t>
      </w:r>
      <w:r w:rsidR="0047796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6" w:name="_Ref306114966"/>
      <w:bookmarkStart w:id="317" w:name="_Toc440297036"/>
      <w:bookmarkStart w:id="318" w:name="_Toc440356597"/>
      <w:bookmarkStart w:id="319" w:name="_Toc440631732"/>
      <w:bookmarkStart w:id="320" w:name="_Toc440876517"/>
      <w:bookmarkStart w:id="321" w:name="_Toc441130589"/>
      <w:bookmarkStart w:id="322" w:name="_Toc441157093"/>
      <w:bookmarkStart w:id="323" w:name="_Toc447292111"/>
      <w:r w:rsidRPr="00E71A48">
        <w:rPr>
          <w:szCs w:val="24"/>
        </w:rPr>
        <w:t>Разъяснение Документации по запросу предложений</w:t>
      </w:r>
      <w:bookmarkEnd w:id="316"/>
      <w:bookmarkEnd w:id="317"/>
      <w:bookmarkEnd w:id="318"/>
      <w:bookmarkEnd w:id="319"/>
      <w:bookmarkEnd w:id="320"/>
      <w:bookmarkEnd w:id="321"/>
      <w:bookmarkEnd w:id="322"/>
      <w:bookmarkEnd w:id="323"/>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47796E">
        <w:rPr>
          <w:bCs w:val="0"/>
          <w:iCs/>
          <w:sz w:val="24"/>
          <w:szCs w:val="24"/>
        </w:rPr>
        <w:fldChar w:fldCharType="begin"/>
      </w:r>
      <w:r w:rsidR="00AB62F6">
        <w:rPr>
          <w:bCs w:val="0"/>
          <w:iCs/>
          <w:sz w:val="24"/>
          <w:szCs w:val="24"/>
        </w:rPr>
        <w:instrText xml:space="preserve"> REF _Ref440969644 \r \h </w:instrText>
      </w:r>
      <w:r w:rsidR="0047796E">
        <w:rPr>
          <w:bCs w:val="0"/>
          <w:iCs/>
          <w:sz w:val="24"/>
          <w:szCs w:val="24"/>
        </w:rPr>
      </w:r>
      <w:r w:rsidR="0047796E">
        <w:rPr>
          <w:bCs w:val="0"/>
          <w:iCs/>
          <w:sz w:val="24"/>
          <w:szCs w:val="24"/>
        </w:rPr>
        <w:fldChar w:fldCharType="separate"/>
      </w:r>
      <w:r w:rsidR="00AE3C05">
        <w:rPr>
          <w:bCs w:val="0"/>
          <w:iCs/>
          <w:sz w:val="24"/>
          <w:szCs w:val="24"/>
        </w:rPr>
        <w:t>3.3.12</w:t>
      </w:r>
      <w:r w:rsidR="0047796E">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47796E">
        <w:rPr>
          <w:bCs w:val="0"/>
          <w:iCs/>
          <w:sz w:val="24"/>
          <w:szCs w:val="24"/>
        </w:rPr>
        <w:fldChar w:fldCharType="begin"/>
      </w:r>
      <w:r w:rsidR="00A77A16">
        <w:rPr>
          <w:bCs w:val="0"/>
          <w:iCs/>
          <w:sz w:val="24"/>
          <w:szCs w:val="24"/>
        </w:rPr>
        <w:instrText xml:space="preserve"> REF _Ref440289401 \r \h </w:instrText>
      </w:r>
      <w:r w:rsidR="0047796E">
        <w:rPr>
          <w:bCs w:val="0"/>
          <w:iCs/>
          <w:sz w:val="24"/>
          <w:szCs w:val="24"/>
        </w:rPr>
      </w:r>
      <w:r w:rsidR="0047796E">
        <w:rPr>
          <w:bCs w:val="0"/>
          <w:iCs/>
          <w:sz w:val="24"/>
          <w:szCs w:val="24"/>
        </w:rPr>
        <w:fldChar w:fldCharType="separate"/>
      </w:r>
      <w:r w:rsidR="00AE3C05">
        <w:rPr>
          <w:bCs w:val="0"/>
          <w:iCs/>
          <w:sz w:val="24"/>
          <w:szCs w:val="24"/>
        </w:rPr>
        <w:t>3.3.13</w:t>
      </w:r>
      <w:r w:rsidR="0047796E">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4" w:name="_Toc440297037"/>
      <w:bookmarkStart w:id="325" w:name="_Toc440356598"/>
      <w:bookmarkStart w:id="326" w:name="_Toc440631733"/>
      <w:bookmarkStart w:id="327" w:name="_Toc440876518"/>
      <w:bookmarkStart w:id="328" w:name="_Ref440969599"/>
      <w:bookmarkStart w:id="329" w:name="_Ref440969644"/>
      <w:bookmarkStart w:id="330" w:name="_Toc441130590"/>
      <w:bookmarkStart w:id="331" w:name="_Toc441157094"/>
      <w:bookmarkStart w:id="332" w:name="_Toc447292112"/>
      <w:r w:rsidRPr="00E71A48">
        <w:rPr>
          <w:szCs w:val="24"/>
        </w:rPr>
        <w:t>Внесение изменений в Документацию по запросу предложений.</w:t>
      </w:r>
      <w:bookmarkEnd w:id="324"/>
      <w:bookmarkEnd w:id="325"/>
      <w:bookmarkEnd w:id="326"/>
      <w:bookmarkEnd w:id="327"/>
      <w:bookmarkEnd w:id="328"/>
      <w:bookmarkEnd w:id="329"/>
      <w:bookmarkEnd w:id="330"/>
      <w:bookmarkEnd w:id="331"/>
      <w:bookmarkEnd w:id="332"/>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297038"/>
      <w:bookmarkStart w:id="335" w:name="_Toc440356599"/>
      <w:bookmarkStart w:id="336" w:name="_Toc440631734"/>
      <w:bookmarkStart w:id="337" w:name="_Toc440876519"/>
      <w:bookmarkStart w:id="338" w:name="_Toc441130591"/>
      <w:bookmarkStart w:id="339" w:name="_Toc441157095"/>
      <w:bookmarkStart w:id="340" w:name="_Toc447292113"/>
      <w:r w:rsidRPr="00E71A48">
        <w:rPr>
          <w:szCs w:val="24"/>
        </w:rPr>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27690B" w:rsidRPr="00E71A48" w:rsidRDefault="0027690B" w:rsidP="0027690B">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92114"/>
      <w:bookmarkStart w:id="351" w:name="_Ref30597321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2"/>
      <w:bookmarkEnd w:id="343"/>
      <w:bookmarkEnd w:id="344"/>
      <w:bookmarkEnd w:id="345"/>
      <w:bookmarkEnd w:id="346"/>
      <w:bookmarkEnd w:id="347"/>
      <w:bookmarkEnd w:id="348"/>
      <w:bookmarkEnd w:id="349"/>
      <w:bookmarkEnd w:id="350"/>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2" w:name="_Toc447292115"/>
      <w:r w:rsidRPr="00E71A48">
        <w:t>Подача Заявок и их прием</w:t>
      </w:r>
      <w:bookmarkStart w:id="353" w:name="_Ref56229451"/>
      <w:bookmarkEnd w:id="341"/>
      <w:bookmarkEnd w:id="351"/>
      <w:bookmarkEnd w:id="352"/>
    </w:p>
    <w:p w:rsidR="00717F60" w:rsidRPr="00E71A48" w:rsidRDefault="00717F60" w:rsidP="00E71A48">
      <w:pPr>
        <w:pStyle w:val="3"/>
        <w:spacing w:line="264" w:lineRule="auto"/>
        <w:rPr>
          <w:szCs w:val="24"/>
        </w:rPr>
      </w:pPr>
      <w:bookmarkStart w:id="354" w:name="_Toc439323707"/>
      <w:bookmarkStart w:id="355" w:name="_Toc440297041"/>
      <w:bookmarkStart w:id="356" w:name="_Toc440356602"/>
      <w:bookmarkStart w:id="357" w:name="_Toc440631737"/>
      <w:bookmarkStart w:id="358" w:name="_Toc440876522"/>
      <w:bookmarkStart w:id="359" w:name="_Toc441130594"/>
      <w:bookmarkStart w:id="360" w:name="_Toc441157097"/>
      <w:bookmarkStart w:id="361" w:name="_Toc447292116"/>
      <w:r w:rsidRPr="00E71A48">
        <w:rPr>
          <w:szCs w:val="24"/>
        </w:rPr>
        <w:t>Подача Заявок через ЭТП</w:t>
      </w:r>
      <w:bookmarkEnd w:id="354"/>
      <w:bookmarkEnd w:id="355"/>
      <w:bookmarkEnd w:id="356"/>
      <w:bookmarkEnd w:id="357"/>
      <w:bookmarkEnd w:id="358"/>
      <w:bookmarkEnd w:id="359"/>
      <w:bookmarkEnd w:id="360"/>
      <w:bookmarkEnd w:id="361"/>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57CBB"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w:t>
      </w:r>
      <w:r w:rsidRPr="00E57CBB">
        <w:rPr>
          <w:bCs w:val="0"/>
          <w:sz w:val="24"/>
          <w:szCs w:val="24"/>
        </w:rPr>
        <w:t xml:space="preserve">, указанными в настоящей Документации по запросу предложений. Размещение </w:t>
      </w:r>
      <w:r w:rsidR="00D77DCB" w:rsidRPr="00E57CBB">
        <w:rPr>
          <w:bCs w:val="0"/>
          <w:sz w:val="24"/>
          <w:szCs w:val="24"/>
        </w:rPr>
        <w:t xml:space="preserve">электронных </w:t>
      </w:r>
      <w:r w:rsidRPr="00E57CBB">
        <w:rPr>
          <w:bCs w:val="0"/>
          <w:sz w:val="24"/>
          <w:szCs w:val="24"/>
        </w:rPr>
        <w:t>архивов, состоящих из нескольких частей (томов) на ЭТП не допускается.</w:t>
      </w:r>
    </w:p>
    <w:p w:rsidR="00717F60" w:rsidRPr="00E57CBB"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2" w:name="_Ref440289953"/>
      <w:r w:rsidRPr="00E57CBB">
        <w:rPr>
          <w:bCs w:val="0"/>
          <w:sz w:val="24"/>
          <w:szCs w:val="24"/>
        </w:rPr>
        <w:t>Заявк</w:t>
      </w:r>
      <w:r w:rsidR="00717F60" w:rsidRPr="00E57CBB">
        <w:rPr>
          <w:bCs w:val="0"/>
          <w:sz w:val="24"/>
          <w:szCs w:val="24"/>
        </w:rPr>
        <w:t xml:space="preserve">и на ЭТП могут быть поданы до </w:t>
      </w:r>
      <w:r w:rsidR="002B5044" w:rsidRPr="00E57CBB">
        <w:rPr>
          <w:b/>
          <w:bCs w:val="0"/>
          <w:sz w:val="24"/>
          <w:szCs w:val="24"/>
        </w:rPr>
        <w:t xml:space="preserve">12 часов 00 минут </w:t>
      </w:r>
      <w:r w:rsidR="007A7AF0">
        <w:rPr>
          <w:b/>
          <w:bCs w:val="0"/>
          <w:sz w:val="24"/>
          <w:szCs w:val="24"/>
        </w:rPr>
        <w:t>1</w:t>
      </w:r>
      <w:r w:rsidR="00AE3C05">
        <w:rPr>
          <w:b/>
          <w:bCs w:val="0"/>
          <w:sz w:val="24"/>
          <w:szCs w:val="24"/>
        </w:rPr>
        <w:t>7</w:t>
      </w:r>
      <w:r w:rsidR="002B5044" w:rsidRPr="00E57CBB">
        <w:rPr>
          <w:b/>
          <w:bCs w:val="0"/>
          <w:sz w:val="24"/>
          <w:szCs w:val="24"/>
        </w:rPr>
        <w:t xml:space="preserve"> </w:t>
      </w:r>
      <w:r w:rsidR="007A7AF0">
        <w:rPr>
          <w:b/>
          <w:bCs w:val="0"/>
          <w:sz w:val="24"/>
          <w:szCs w:val="24"/>
        </w:rPr>
        <w:t xml:space="preserve">августа </w:t>
      </w:r>
      <w:r w:rsidR="002B5044" w:rsidRPr="00E57CBB">
        <w:rPr>
          <w:b/>
          <w:bCs w:val="0"/>
          <w:sz w:val="24"/>
          <w:szCs w:val="24"/>
        </w:rPr>
        <w:t>2016 года</w:t>
      </w:r>
      <w:r w:rsidR="009E28D8" w:rsidRPr="00E57CBB">
        <w:rPr>
          <w:b/>
          <w:bCs w:val="0"/>
          <w:sz w:val="24"/>
          <w:szCs w:val="24"/>
        </w:rPr>
        <w:t xml:space="preserve">, </w:t>
      </w:r>
      <w:r w:rsidR="009E28D8" w:rsidRPr="00E57CBB">
        <w:rPr>
          <w:bCs w:val="0"/>
          <w:sz w:val="24"/>
          <w:szCs w:val="24"/>
        </w:rPr>
        <w:t xml:space="preserve">при этом предложенная Участником в Письме о подаче оферты </w:t>
      </w:r>
      <w:r w:rsidR="009E28D8" w:rsidRPr="00E57CBB">
        <w:rPr>
          <w:bCs w:val="0"/>
          <w:spacing w:val="-2"/>
          <w:sz w:val="24"/>
          <w:szCs w:val="24"/>
        </w:rPr>
        <w:t>(под</w:t>
      </w:r>
      <w:r w:rsidR="009E28D8" w:rsidRPr="00E57CBB">
        <w:rPr>
          <w:bCs w:val="0"/>
          <w:sz w:val="24"/>
          <w:szCs w:val="24"/>
        </w:rPr>
        <w:t xml:space="preserve">раздел </w:t>
      </w:r>
      <w:r w:rsidR="0047796E" w:rsidRPr="00E57CBB">
        <w:rPr>
          <w:bCs w:val="0"/>
          <w:sz w:val="24"/>
          <w:szCs w:val="24"/>
        </w:rPr>
        <w:fldChar w:fldCharType="begin"/>
      </w:r>
      <w:r w:rsidR="009E28D8" w:rsidRPr="00E57CBB">
        <w:rPr>
          <w:bCs w:val="0"/>
          <w:sz w:val="24"/>
          <w:szCs w:val="24"/>
        </w:rPr>
        <w:instrText xml:space="preserve"> REF _Ref55336310 \r \h </w:instrText>
      </w:r>
      <w:r w:rsidR="00E57CBB">
        <w:rPr>
          <w:bCs w:val="0"/>
          <w:sz w:val="24"/>
          <w:szCs w:val="24"/>
        </w:rPr>
        <w:instrText xml:space="preserve"> \* MERGEFORMAT </w:instrText>
      </w:r>
      <w:r w:rsidR="0047796E" w:rsidRPr="00E57CBB">
        <w:rPr>
          <w:bCs w:val="0"/>
          <w:sz w:val="24"/>
          <w:szCs w:val="24"/>
        </w:rPr>
      </w:r>
      <w:r w:rsidR="0047796E" w:rsidRPr="00E57CBB">
        <w:rPr>
          <w:bCs w:val="0"/>
          <w:sz w:val="24"/>
          <w:szCs w:val="24"/>
        </w:rPr>
        <w:fldChar w:fldCharType="separate"/>
      </w:r>
      <w:r w:rsidR="00AE3C05">
        <w:rPr>
          <w:bCs w:val="0"/>
          <w:sz w:val="24"/>
          <w:szCs w:val="24"/>
        </w:rPr>
        <w:t>5.1</w:t>
      </w:r>
      <w:r w:rsidR="0047796E" w:rsidRPr="00E57CBB">
        <w:rPr>
          <w:bCs w:val="0"/>
          <w:sz w:val="24"/>
          <w:szCs w:val="24"/>
        </w:rPr>
        <w:fldChar w:fldCharType="end"/>
      </w:r>
      <w:r w:rsidR="009E28D8" w:rsidRPr="00E57CBB">
        <w:rPr>
          <w:bCs w:val="0"/>
          <w:sz w:val="24"/>
          <w:szCs w:val="24"/>
          <w:lang w:eastAsia="ru-RU"/>
        </w:rPr>
        <w:t>)</w:t>
      </w:r>
      <w:r w:rsidR="009E28D8" w:rsidRPr="00E57CBB">
        <w:rPr>
          <w:bCs w:val="0"/>
          <w:sz w:val="24"/>
          <w:szCs w:val="24"/>
        </w:rPr>
        <w:t xml:space="preserve"> цена должна соответствовать цене, указанной Участником на «котировочной доске» ЭТП</w:t>
      </w:r>
      <w:r w:rsidR="00717F60" w:rsidRPr="00E57CBB">
        <w:rPr>
          <w:bCs w:val="0"/>
          <w:sz w:val="24"/>
          <w:szCs w:val="24"/>
        </w:rPr>
        <w:t>.</w:t>
      </w:r>
      <w:bookmarkEnd w:id="362"/>
    </w:p>
    <w:p w:rsidR="00717F60" w:rsidRPr="00E57CBB" w:rsidRDefault="00717F60" w:rsidP="00E71A48">
      <w:pPr>
        <w:pStyle w:val="3"/>
        <w:spacing w:line="264" w:lineRule="auto"/>
        <w:rPr>
          <w:szCs w:val="24"/>
        </w:rPr>
      </w:pPr>
      <w:bookmarkStart w:id="363" w:name="_Ref115077798"/>
      <w:bookmarkStart w:id="364" w:name="_Toc439323708"/>
      <w:bookmarkStart w:id="365" w:name="_Toc440297042"/>
      <w:bookmarkStart w:id="366" w:name="_Toc440356603"/>
      <w:bookmarkStart w:id="367" w:name="_Toc440631738"/>
      <w:bookmarkStart w:id="368" w:name="_Toc440876523"/>
      <w:bookmarkStart w:id="369" w:name="_Toc441130595"/>
      <w:bookmarkStart w:id="370" w:name="_Toc441157098"/>
      <w:bookmarkStart w:id="371" w:name="_Toc447292117"/>
      <w:r w:rsidRPr="00E57CBB">
        <w:rPr>
          <w:szCs w:val="24"/>
        </w:rPr>
        <w:t xml:space="preserve">Подача Заявок в письменной </w:t>
      </w:r>
      <w:r w:rsidR="00F13A66" w:rsidRPr="00E57CBB">
        <w:rPr>
          <w:szCs w:val="24"/>
        </w:rPr>
        <w:t xml:space="preserve">(бумажной) </w:t>
      </w:r>
      <w:r w:rsidRPr="00E57CBB">
        <w:rPr>
          <w:szCs w:val="24"/>
        </w:rPr>
        <w:t>форме</w:t>
      </w:r>
      <w:bookmarkEnd w:id="363"/>
      <w:bookmarkEnd w:id="364"/>
      <w:bookmarkEnd w:id="365"/>
      <w:bookmarkEnd w:id="366"/>
      <w:bookmarkEnd w:id="367"/>
      <w:bookmarkEnd w:id="368"/>
      <w:bookmarkEnd w:id="369"/>
      <w:bookmarkEnd w:id="370"/>
      <w:bookmarkEnd w:id="371"/>
    </w:p>
    <w:bookmarkEnd w:id="353"/>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2" w:name="_Ref303683883"/>
      <w:bookmarkStart w:id="373" w:name="_Toc447292118"/>
      <w:r w:rsidRPr="00E71A48">
        <w:t xml:space="preserve">Изменение и отзыв </w:t>
      </w:r>
      <w:r w:rsidR="004B5EB3" w:rsidRPr="00E71A48">
        <w:t>Заявк</w:t>
      </w:r>
      <w:r w:rsidRPr="00E71A48">
        <w:t>и</w:t>
      </w:r>
      <w:bookmarkEnd w:id="372"/>
      <w:bookmarkEnd w:id="37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4E56A1">
        <w:fldChar w:fldCharType="begin"/>
      </w:r>
      <w:r w:rsidR="004E56A1">
        <w:instrText xml:space="preserve"> REF _Ref440289953 \r \h  \* MERGEFORMAT </w:instrText>
      </w:r>
      <w:r w:rsidR="004E56A1">
        <w:fldChar w:fldCharType="separate"/>
      </w:r>
      <w:r w:rsidR="00AE3C05" w:rsidRPr="00AE3C05">
        <w:rPr>
          <w:bCs w:val="0"/>
          <w:sz w:val="24"/>
          <w:szCs w:val="24"/>
        </w:rPr>
        <w:t>3.4.1.3</w:t>
      </w:r>
      <w:r w:rsidR="004E56A1">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4E56A1">
        <w:fldChar w:fldCharType="begin"/>
      </w:r>
      <w:r w:rsidR="004E56A1">
        <w:instrText xml:space="preserve"> REF _Ref440289953 \r \h  \* MERGEFORMAT </w:instrText>
      </w:r>
      <w:r w:rsidR="004E56A1">
        <w:fldChar w:fldCharType="separate"/>
      </w:r>
      <w:r w:rsidR="00AE3C05" w:rsidRPr="00AE3C05">
        <w:rPr>
          <w:bCs w:val="0"/>
          <w:sz w:val="24"/>
          <w:szCs w:val="24"/>
        </w:rPr>
        <w:t>3.4.1.3</w:t>
      </w:r>
      <w:r w:rsidR="004E56A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56A1">
        <w:fldChar w:fldCharType="begin"/>
      </w:r>
      <w:r w:rsidR="004E56A1">
        <w:instrText xml:space="preserve"> REF _Ref440289953 \r \h  \* MERGEFORMAT </w:instrText>
      </w:r>
      <w:r w:rsidR="004E56A1">
        <w:fldChar w:fldCharType="separate"/>
      </w:r>
      <w:r w:rsidR="00AE3C05" w:rsidRPr="00AE3C05">
        <w:rPr>
          <w:bCs w:val="0"/>
          <w:sz w:val="24"/>
          <w:szCs w:val="24"/>
        </w:rPr>
        <w:t>3.4.1.3</w:t>
      </w:r>
      <w:r w:rsidR="004E56A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56A1">
        <w:fldChar w:fldCharType="begin"/>
      </w:r>
      <w:r w:rsidR="004E56A1">
        <w:instrText xml:space="preserve"> REF _Ref55279015 \r \h  \* MERGEFORMAT </w:instrText>
      </w:r>
      <w:r w:rsidR="004E56A1">
        <w:fldChar w:fldCharType="separate"/>
      </w:r>
      <w:r w:rsidR="00AE3C05" w:rsidRPr="00AE3C05">
        <w:rPr>
          <w:sz w:val="24"/>
          <w:szCs w:val="24"/>
        </w:rPr>
        <w:t>3.3.1.6</w:t>
      </w:r>
      <w:r w:rsidR="004E56A1">
        <w:fldChar w:fldCharType="end"/>
      </w:r>
      <w:r w:rsidRPr="00223D18">
        <w:rPr>
          <w:sz w:val="24"/>
          <w:szCs w:val="24"/>
        </w:rPr>
        <w:t xml:space="preserve">, </w:t>
      </w:r>
      <w:r w:rsidR="004E56A1">
        <w:fldChar w:fldCharType="begin"/>
      </w:r>
      <w:r w:rsidR="004E56A1">
        <w:instrText xml:space="preserve"> REF _Ref195087786 \r \h  \* MERGEFORMAT </w:instrText>
      </w:r>
      <w:r w:rsidR="004E56A1">
        <w:fldChar w:fldCharType="separate"/>
      </w:r>
      <w:r w:rsidR="00AE3C05" w:rsidRPr="00AE3C05">
        <w:rPr>
          <w:sz w:val="24"/>
          <w:szCs w:val="24"/>
        </w:rPr>
        <w:t>3.3.1.7</w:t>
      </w:r>
      <w:r w:rsidR="004E56A1">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4" w:name="_Ref305973250"/>
      <w:bookmarkStart w:id="375" w:name="_Toc447292119"/>
      <w:r w:rsidRPr="00E71A48">
        <w:lastRenderedPageBreak/>
        <w:t>Оценка Заявок и проведение переговоров</w:t>
      </w:r>
      <w:bookmarkEnd w:id="374"/>
      <w:bookmarkEnd w:id="375"/>
      <w:r w:rsidRPr="00E71A48">
        <w:t xml:space="preserve"> </w:t>
      </w:r>
    </w:p>
    <w:p w:rsidR="00717F60" w:rsidRPr="00E71A48" w:rsidRDefault="00717F60" w:rsidP="00E71A48">
      <w:pPr>
        <w:pStyle w:val="3"/>
        <w:spacing w:line="264" w:lineRule="auto"/>
        <w:rPr>
          <w:szCs w:val="24"/>
        </w:rPr>
      </w:pPr>
      <w:bookmarkStart w:id="376" w:name="_Toc439323711"/>
      <w:bookmarkStart w:id="377" w:name="_Toc440297045"/>
      <w:bookmarkStart w:id="378" w:name="_Toc440356606"/>
      <w:bookmarkStart w:id="379" w:name="_Toc440631741"/>
      <w:bookmarkStart w:id="380" w:name="_Toc440876526"/>
      <w:bookmarkStart w:id="381" w:name="_Toc441130598"/>
      <w:bookmarkStart w:id="382" w:name="_Toc441157101"/>
      <w:bookmarkStart w:id="383" w:name="_Toc447292120"/>
      <w:r w:rsidRPr="00E71A48">
        <w:rPr>
          <w:szCs w:val="24"/>
        </w:rPr>
        <w:t>Общие положения</w:t>
      </w:r>
      <w:bookmarkEnd w:id="376"/>
      <w:bookmarkEnd w:id="377"/>
      <w:bookmarkEnd w:id="378"/>
      <w:bookmarkEnd w:id="379"/>
      <w:bookmarkEnd w:id="380"/>
      <w:bookmarkEnd w:id="381"/>
      <w:bookmarkEnd w:id="382"/>
      <w:bookmarkEnd w:id="383"/>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56A1">
        <w:fldChar w:fldCharType="begin"/>
      </w:r>
      <w:r w:rsidR="004E56A1">
        <w:instrText xml:space="preserve"> REF _Ref93089454 \n \h  \* MERGEFORMAT </w:instrText>
      </w:r>
      <w:r w:rsidR="004E56A1">
        <w:fldChar w:fldCharType="separate"/>
      </w:r>
      <w:r w:rsidR="00AE3C05" w:rsidRPr="00AE3C05">
        <w:rPr>
          <w:bCs w:val="0"/>
          <w:sz w:val="24"/>
          <w:szCs w:val="24"/>
        </w:rPr>
        <w:t>3.6.2</w:t>
      </w:r>
      <w:r w:rsidR="004E56A1">
        <w:fldChar w:fldCharType="end"/>
      </w:r>
      <w:r w:rsidRPr="00E71A48">
        <w:rPr>
          <w:bCs w:val="0"/>
          <w:sz w:val="24"/>
          <w:szCs w:val="24"/>
        </w:rPr>
        <w:t xml:space="preserve">), проведение (при необходимости) переговоров (пункт </w:t>
      </w:r>
      <w:r w:rsidR="004E56A1">
        <w:fldChar w:fldCharType="begin"/>
      </w:r>
      <w:r w:rsidR="004E56A1">
        <w:instrText xml:space="preserve"> REF _Ref303670674 \n \h  \* MERGEFORMAT </w:instrText>
      </w:r>
      <w:r w:rsidR="004E56A1">
        <w:fldChar w:fldCharType="separate"/>
      </w:r>
      <w:r w:rsidR="00AE3C05" w:rsidRPr="00AE3C05">
        <w:rPr>
          <w:bCs w:val="0"/>
          <w:sz w:val="24"/>
          <w:szCs w:val="24"/>
        </w:rPr>
        <w:t>3.6.3</w:t>
      </w:r>
      <w:r w:rsidR="004E56A1">
        <w:fldChar w:fldCharType="end"/>
      </w:r>
      <w:r w:rsidRPr="00E71A48">
        <w:rPr>
          <w:bCs w:val="0"/>
          <w:sz w:val="24"/>
          <w:szCs w:val="24"/>
        </w:rPr>
        <w:t>) и оценочную стадию (пункт</w:t>
      </w:r>
      <w:r w:rsidR="007F3FB7" w:rsidRPr="00E71A48">
        <w:rPr>
          <w:bCs w:val="0"/>
          <w:sz w:val="24"/>
          <w:szCs w:val="24"/>
        </w:rPr>
        <w:t xml:space="preserve"> </w:t>
      </w:r>
      <w:r w:rsidR="004E56A1">
        <w:fldChar w:fldCharType="begin"/>
      </w:r>
      <w:r w:rsidR="004E56A1">
        <w:instrText xml:space="preserve"> REF _Ref306138385 \r \h  \* MERGEFORMAT </w:instrText>
      </w:r>
      <w:r w:rsidR="004E56A1">
        <w:fldChar w:fldCharType="separate"/>
      </w:r>
      <w:r w:rsidR="00AE3C05" w:rsidRPr="00AE3C05">
        <w:rPr>
          <w:bCs w:val="0"/>
          <w:sz w:val="24"/>
          <w:szCs w:val="24"/>
        </w:rPr>
        <w:t>3.6.4</w:t>
      </w:r>
      <w:r w:rsidR="004E56A1">
        <w:fldChar w:fldCharType="end"/>
      </w:r>
      <w:r w:rsidRPr="00E71A48">
        <w:rPr>
          <w:bCs w:val="0"/>
          <w:sz w:val="24"/>
          <w:szCs w:val="24"/>
        </w:rPr>
        <w:t>).</w:t>
      </w:r>
    </w:p>
    <w:p w:rsidR="00717F60" w:rsidRPr="00E71A48" w:rsidRDefault="00717F60" w:rsidP="00E71A48">
      <w:pPr>
        <w:pStyle w:val="3"/>
        <w:spacing w:line="264" w:lineRule="auto"/>
        <w:rPr>
          <w:szCs w:val="24"/>
        </w:rPr>
      </w:pPr>
      <w:bookmarkStart w:id="384" w:name="_Ref93089454"/>
      <w:bookmarkStart w:id="385" w:name="_Toc439323712"/>
      <w:bookmarkStart w:id="386" w:name="_Toc440297046"/>
      <w:bookmarkStart w:id="387" w:name="_Toc440356607"/>
      <w:bookmarkStart w:id="388" w:name="_Toc440631742"/>
      <w:bookmarkStart w:id="389" w:name="_Toc440876527"/>
      <w:bookmarkStart w:id="390" w:name="_Toc441130599"/>
      <w:bookmarkStart w:id="391" w:name="_Toc441157102"/>
      <w:bookmarkStart w:id="392" w:name="_Toc447292121"/>
      <w:r w:rsidRPr="00E71A48">
        <w:rPr>
          <w:szCs w:val="24"/>
        </w:rPr>
        <w:t>Отборочная стадия</w:t>
      </w:r>
      <w:bookmarkEnd w:id="384"/>
      <w:bookmarkEnd w:id="385"/>
      <w:bookmarkEnd w:id="386"/>
      <w:bookmarkEnd w:id="387"/>
      <w:bookmarkEnd w:id="388"/>
      <w:bookmarkEnd w:id="389"/>
      <w:bookmarkEnd w:id="390"/>
      <w:bookmarkEnd w:id="391"/>
      <w:bookmarkEnd w:id="39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 xml:space="preserve">лиц»;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3"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4"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3"/>
      <w:bookmarkEnd w:id="394"/>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но не содержат всех документов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5" w:name="_Ref303670674"/>
      <w:bookmarkStart w:id="396" w:name="_Toc439323713"/>
      <w:bookmarkStart w:id="397" w:name="_Toc440297047"/>
      <w:bookmarkStart w:id="398" w:name="_Toc440356608"/>
      <w:bookmarkStart w:id="399" w:name="_Toc440631743"/>
      <w:bookmarkStart w:id="400" w:name="_Toc440876528"/>
      <w:bookmarkStart w:id="401" w:name="_Toc441130600"/>
      <w:bookmarkStart w:id="402" w:name="_Toc441157103"/>
      <w:bookmarkStart w:id="403" w:name="_Toc447292122"/>
      <w:r w:rsidRPr="00E71A48">
        <w:rPr>
          <w:szCs w:val="24"/>
        </w:rPr>
        <w:t>Проведение переговоров</w:t>
      </w:r>
      <w:bookmarkEnd w:id="395"/>
      <w:bookmarkEnd w:id="396"/>
      <w:bookmarkEnd w:id="397"/>
      <w:bookmarkEnd w:id="398"/>
      <w:bookmarkEnd w:id="399"/>
      <w:bookmarkEnd w:id="400"/>
      <w:bookmarkEnd w:id="401"/>
      <w:bookmarkEnd w:id="402"/>
      <w:bookmarkEnd w:id="403"/>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4" w:name="_Ref306138385"/>
      <w:bookmarkStart w:id="405" w:name="_Toc439323714"/>
      <w:bookmarkStart w:id="406" w:name="_Toc440297048"/>
      <w:bookmarkStart w:id="407" w:name="_Toc440356609"/>
      <w:bookmarkStart w:id="408" w:name="_Toc440631744"/>
      <w:bookmarkStart w:id="409" w:name="_Toc440876529"/>
      <w:bookmarkStart w:id="410" w:name="_Toc441130601"/>
      <w:bookmarkStart w:id="411" w:name="_Toc441157104"/>
      <w:bookmarkStart w:id="412" w:name="_Toc447292123"/>
      <w:r w:rsidRPr="00E71A48">
        <w:rPr>
          <w:szCs w:val="24"/>
        </w:rPr>
        <w:t>Оценочная стадия</w:t>
      </w:r>
      <w:bookmarkEnd w:id="404"/>
      <w:bookmarkEnd w:id="405"/>
      <w:bookmarkEnd w:id="406"/>
      <w:bookmarkEnd w:id="407"/>
      <w:bookmarkEnd w:id="408"/>
      <w:bookmarkEnd w:id="409"/>
      <w:bookmarkEnd w:id="410"/>
      <w:bookmarkEnd w:id="411"/>
      <w:bookmarkEnd w:id="412"/>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3" w:name="_Ref303250967"/>
      <w:bookmarkStart w:id="414" w:name="_Toc305697378"/>
      <w:bookmarkStart w:id="415" w:name="_Toc447292124"/>
      <w:bookmarkStart w:id="416" w:name="_Toc255985696"/>
      <w:r w:rsidRPr="00E71A48">
        <w:t>Аукционная процедура понижени</w:t>
      </w:r>
      <w:r w:rsidR="00E60F8E" w:rsidRPr="00E71A48">
        <w:t>я</w:t>
      </w:r>
      <w:r w:rsidRPr="00E71A48">
        <w:t xml:space="preserve"> цены (переторжка)</w:t>
      </w:r>
      <w:bookmarkEnd w:id="413"/>
      <w:bookmarkEnd w:id="414"/>
      <w:bookmarkEnd w:id="415"/>
      <w:r w:rsidRPr="00E71A48">
        <w:t xml:space="preserve"> </w:t>
      </w:r>
    </w:p>
    <w:bookmarkEnd w:id="416"/>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7"/>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8"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E56A1">
        <w:fldChar w:fldCharType="begin"/>
      </w:r>
      <w:r w:rsidR="004E56A1">
        <w:instrText xml:space="preserve"> REF _Ref306352987 \r \h  \* MERGEFORMAT </w:instrText>
      </w:r>
      <w:r w:rsidR="004E56A1">
        <w:fldChar w:fldCharType="separate"/>
      </w:r>
      <w:r w:rsidR="00AE3C05" w:rsidRPr="00AE3C05">
        <w:rPr>
          <w:iCs/>
          <w:sz w:val="24"/>
          <w:szCs w:val="24"/>
          <w:lang w:eastAsia="ru-RU"/>
        </w:rPr>
        <w:t>3.7.3</w:t>
      </w:r>
      <w:r w:rsidR="004E56A1">
        <w:fldChar w:fldCharType="end"/>
      </w:r>
      <w:r w:rsidRPr="00E71A48">
        <w:rPr>
          <w:iCs/>
          <w:sz w:val="24"/>
          <w:szCs w:val="24"/>
          <w:lang w:eastAsia="ru-RU"/>
        </w:rPr>
        <w:t xml:space="preserve"> - </w:t>
      </w:r>
      <w:r w:rsidR="004E56A1">
        <w:fldChar w:fldCharType="begin"/>
      </w:r>
      <w:r w:rsidR="004E56A1">
        <w:instrText xml:space="preserve"> REF _Ref306353005 \r \h  \* MERGEFORMAT </w:instrText>
      </w:r>
      <w:r w:rsidR="004E56A1">
        <w:fldChar w:fldCharType="separate"/>
      </w:r>
      <w:r w:rsidR="00AE3C05" w:rsidRPr="00AE3C05">
        <w:rPr>
          <w:iCs/>
          <w:sz w:val="24"/>
          <w:szCs w:val="24"/>
          <w:lang w:eastAsia="ru-RU"/>
        </w:rPr>
        <w:t>3.7.5</w:t>
      </w:r>
      <w:r w:rsidR="004E56A1">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19" w:name="_Ref303681924"/>
      <w:bookmarkStart w:id="420" w:name="_Ref303683914"/>
      <w:bookmarkStart w:id="421" w:name="_Toc447292125"/>
      <w:r w:rsidRPr="00E71A48">
        <w:t xml:space="preserve">Подведение итогов </w:t>
      </w:r>
      <w:r w:rsidR="00DF639D" w:rsidRPr="00E71A48">
        <w:t>З</w:t>
      </w:r>
      <w:r w:rsidRPr="00E71A48">
        <w:t>апроса предложений</w:t>
      </w:r>
      <w:bookmarkEnd w:id="419"/>
      <w:bookmarkEnd w:id="420"/>
      <w:bookmarkEnd w:id="421"/>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3" w:name="_Ref303251044"/>
      <w:bookmarkStart w:id="424" w:name="_Toc447292126"/>
      <w:bookmarkStart w:id="425" w:name="_Ref191386295"/>
      <w:r w:rsidRPr="00E71A48">
        <w:t>Признание запроса предложений несостоявшимся</w:t>
      </w:r>
      <w:bookmarkEnd w:id="423"/>
      <w:bookmarkEnd w:id="424"/>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28"/>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9" w:name="_Ref303683929"/>
      <w:bookmarkStart w:id="430"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5"/>
      <w:bookmarkEnd w:id="429"/>
      <w:bookmarkEnd w:id="430"/>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1" w:name="_Ref294695403"/>
      <w:bookmarkStart w:id="4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1"/>
      <w:bookmarkEnd w:id="432"/>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56A1">
        <w:fldChar w:fldCharType="begin"/>
      </w:r>
      <w:r w:rsidR="004E56A1">
        <w:instrText xml:space="preserve"> REF _Ref294695546 \r \h  \* MERGEFORMAT </w:instrText>
      </w:r>
      <w:r w:rsidR="004E56A1">
        <w:fldChar w:fldCharType="separate"/>
      </w:r>
      <w:r w:rsidR="00AE3C05" w:rsidRPr="00AE3C05">
        <w:rPr>
          <w:bCs w:val="0"/>
          <w:sz w:val="24"/>
          <w:szCs w:val="24"/>
        </w:rPr>
        <w:t xml:space="preserve"> 1.2.6 </w:t>
      </w:r>
      <w:r w:rsidR="004E56A1">
        <w:fldChar w:fldCharType="end"/>
      </w:r>
      <w:r w:rsidRPr="00E71A48">
        <w:rPr>
          <w:bCs w:val="0"/>
          <w:sz w:val="24"/>
          <w:szCs w:val="24"/>
        </w:rPr>
        <w:t>и/или в срок, определенный в п.</w:t>
      </w:r>
      <w:r w:rsidR="001716DB" w:rsidRPr="00E71A48">
        <w:rPr>
          <w:bCs w:val="0"/>
          <w:sz w:val="24"/>
          <w:szCs w:val="24"/>
        </w:rPr>
        <w:t xml:space="preserve"> </w:t>
      </w:r>
      <w:r w:rsidR="004E56A1">
        <w:fldChar w:fldCharType="begin"/>
      </w:r>
      <w:r w:rsidR="004E56A1">
        <w:instrText xml:space="preserve"> REF _Ref294695403 \n \h  \* MERGEFORMAT </w:instrText>
      </w:r>
      <w:r w:rsidR="004E56A1">
        <w:fldChar w:fldCharType="separate"/>
      </w:r>
      <w:r w:rsidR="00AE3C05" w:rsidRPr="00AE3C05">
        <w:rPr>
          <w:bCs w:val="0"/>
          <w:sz w:val="24"/>
          <w:szCs w:val="24"/>
        </w:rPr>
        <w:t>3.10.3</w:t>
      </w:r>
      <w:r w:rsidR="004E56A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56A1">
        <w:fldChar w:fldCharType="begin"/>
      </w:r>
      <w:r w:rsidR="004E56A1">
        <w:instrText xml:space="preserve"> REF _Ref305979053 \r \h  \* MERGEFORMAT </w:instrText>
      </w:r>
      <w:r w:rsidR="004E56A1">
        <w:fldChar w:fldCharType="separate"/>
      </w:r>
      <w:r w:rsidR="00AE3C05" w:rsidRPr="00AE3C05">
        <w:rPr>
          <w:bCs w:val="0"/>
          <w:sz w:val="24"/>
          <w:szCs w:val="24"/>
        </w:rPr>
        <w:t>3.10.4</w:t>
      </w:r>
      <w:r w:rsidR="004E56A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5" w:name="_Toc181693189"/>
      <w:bookmarkStart w:id="436" w:name="_Ref190680463"/>
      <w:bookmarkStart w:id="437" w:name="_Ref306140410"/>
      <w:bookmarkStart w:id="438" w:name="_Ref306142159"/>
      <w:bookmarkStart w:id="439" w:name="_Toc447292128"/>
      <w:bookmarkStart w:id="440" w:name="_Ref303102866"/>
      <w:bookmarkStart w:id="441" w:name="_Toc305835589"/>
      <w:bookmarkStart w:id="442" w:name="_Ref303683952"/>
      <w:bookmarkStart w:id="443" w:name="__RefNumPara__840_922829174"/>
      <w:bookmarkEnd w:id="4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5"/>
      <w:bookmarkEnd w:id="436"/>
      <w:bookmarkEnd w:id="437"/>
      <w:bookmarkEnd w:id="438"/>
      <w:bookmarkEnd w:id="439"/>
      <w:r w:rsidRPr="00414CAF">
        <w:t xml:space="preserve"> </w:t>
      </w:r>
      <w:bookmarkEnd w:id="440"/>
      <w:bookmarkEnd w:id="441"/>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796E">
        <w:rPr>
          <w:sz w:val="24"/>
          <w:szCs w:val="24"/>
        </w:rPr>
        <w:fldChar w:fldCharType="begin"/>
      </w:r>
      <w:r w:rsidR="005818B2">
        <w:rPr>
          <w:sz w:val="24"/>
          <w:szCs w:val="24"/>
        </w:rPr>
        <w:instrText xml:space="preserve"> REF _Ref440272931 \r \h </w:instrText>
      </w:r>
      <w:r w:rsidR="0047796E">
        <w:rPr>
          <w:sz w:val="24"/>
          <w:szCs w:val="24"/>
        </w:rPr>
      </w:r>
      <w:r w:rsidR="0047796E">
        <w:rPr>
          <w:sz w:val="24"/>
          <w:szCs w:val="24"/>
        </w:rPr>
        <w:fldChar w:fldCharType="separate"/>
      </w:r>
      <w:r w:rsidR="00AE3C05">
        <w:rPr>
          <w:sz w:val="24"/>
          <w:szCs w:val="24"/>
        </w:rPr>
        <w:t>2</w:t>
      </w:r>
      <w:r w:rsidR="0047796E">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4" w:name="_Ref303694483"/>
      <w:bookmarkStart w:id="445" w:name="_Toc305835590"/>
      <w:bookmarkStart w:id="446" w:name="_Ref306140451"/>
      <w:bookmarkStart w:id="447" w:name="_Toc447292129"/>
      <w:r w:rsidRPr="00297C3B">
        <w:t xml:space="preserve">Уведомление о результатах </w:t>
      </w:r>
      <w:bookmarkEnd w:id="444"/>
      <w:bookmarkEnd w:id="445"/>
      <w:r w:rsidRPr="00297C3B">
        <w:t>запроса предложений</w:t>
      </w:r>
      <w:bookmarkEnd w:id="446"/>
      <w:bookmarkEnd w:id="447"/>
    </w:p>
    <w:bookmarkEnd w:id="442"/>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iCs/>
          <w:sz w:val="24"/>
          <w:szCs w:val="24"/>
        </w:rPr>
        <w:t xml:space="preserve">запроса предложений (подраздел </w:t>
      </w:r>
      <w:r w:rsidR="004E56A1">
        <w:fldChar w:fldCharType="begin"/>
      </w:r>
      <w:r w:rsidR="004E56A1">
        <w:instrText xml:space="preserve"> REF _Ref191386085 \r \h  \* MERGEFORMAT </w:instrText>
      </w:r>
      <w:r w:rsidR="004E56A1">
        <w:fldChar w:fldCharType="separate"/>
      </w:r>
      <w:r w:rsidR="00AE3C05" w:rsidRPr="00AE3C05">
        <w:rPr>
          <w:iCs/>
          <w:sz w:val="24"/>
          <w:szCs w:val="24"/>
        </w:rPr>
        <w:t>1.1.1</w:t>
      </w:r>
      <w:r w:rsidR="004E56A1">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ов Протокол о выборе победителя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8" w:name="_Ref440270568"/>
      <w:bookmarkStart w:id="449" w:name="_Ref440274159"/>
      <w:bookmarkStart w:id="450" w:name="_Ref440292555"/>
      <w:bookmarkStart w:id="451" w:name="_Ref440292779"/>
      <w:bookmarkStart w:id="452" w:name="_Toc447292130"/>
      <w:r>
        <w:rPr>
          <w:szCs w:val="24"/>
        </w:rPr>
        <w:lastRenderedPageBreak/>
        <w:t>Техническая часть</w:t>
      </w:r>
      <w:bookmarkEnd w:id="448"/>
      <w:bookmarkEnd w:id="449"/>
      <w:bookmarkEnd w:id="450"/>
      <w:bookmarkEnd w:id="451"/>
      <w:bookmarkEnd w:id="452"/>
      <w:r w:rsidRPr="00E71A48">
        <w:rPr>
          <w:szCs w:val="24"/>
        </w:rPr>
        <w:t xml:space="preserve"> </w:t>
      </w:r>
    </w:p>
    <w:p w:rsidR="002B5044" w:rsidRPr="002A47D1" w:rsidRDefault="002B5044" w:rsidP="002A47D1">
      <w:pPr>
        <w:pStyle w:val="2"/>
        <w:ind w:left="1701" w:hanging="1134"/>
      </w:pPr>
      <w:bookmarkStart w:id="453" w:name="_Toc176064096"/>
      <w:bookmarkStart w:id="454" w:name="_Toc176338524"/>
      <w:bookmarkStart w:id="455" w:name="_Toc180399752"/>
      <w:bookmarkStart w:id="456" w:name="_Toc191205941"/>
      <w:bookmarkStart w:id="457" w:name="_Toc194315544"/>
      <w:bookmarkStart w:id="458" w:name="_Toc423421725"/>
      <w:bookmarkStart w:id="459" w:name="_Toc447292131"/>
      <w:r w:rsidRPr="002B5044">
        <w:t>Общие требования к условиям поставки продукции</w:t>
      </w:r>
      <w:bookmarkStart w:id="460" w:name="_Toc176064097"/>
      <w:bookmarkStart w:id="461" w:name="_Toc176338525"/>
      <w:bookmarkStart w:id="462" w:name="_Toc180399753"/>
      <w:bookmarkStart w:id="463" w:name="_Toc189457101"/>
      <w:bookmarkStart w:id="464" w:name="_Toc189461737"/>
      <w:bookmarkStart w:id="465" w:name="_Toc189462011"/>
      <w:bookmarkStart w:id="466" w:name="_Toc191273610"/>
      <w:bookmarkStart w:id="467" w:name="_Toc167189319"/>
      <w:bookmarkStart w:id="468" w:name="_Toc168725254"/>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9" w:name="_Toc439166308"/>
      <w:bookmarkStart w:id="470" w:name="_Toc439170656"/>
      <w:bookmarkStart w:id="471" w:name="_Toc439172758"/>
      <w:bookmarkStart w:id="472" w:name="_Toc439173202"/>
      <w:bookmarkStart w:id="473" w:name="_Toc439238196"/>
      <w:bookmarkStart w:id="474" w:name="_Toc439252748"/>
      <w:bookmarkStart w:id="475" w:name="_Toc439323606"/>
      <w:bookmarkStart w:id="476" w:name="_Toc439323722"/>
      <w:bookmarkStart w:id="477" w:name="_Toc440297056"/>
      <w:bookmarkStart w:id="478" w:name="_Toc440356617"/>
      <w:bookmarkStart w:id="479" w:name="_Toc440631753"/>
      <w:bookmarkStart w:id="480" w:name="_Toc440876538"/>
      <w:bookmarkStart w:id="481" w:name="_Toc441130610"/>
      <w:bookmarkStart w:id="482" w:name="_Toc441157113"/>
      <w:bookmarkStart w:id="483" w:name="_Toc447292132"/>
      <w:r w:rsidRPr="002B5044">
        <w:rPr>
          <w:b w:val="0"/>
          <w:szCs w:val="24"/>
        </w:rPr>
        <w:t>Продукция должна быть новой и ранее неиспользованной.</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B5044">
      <w:pPr>
        <w:pStyle w:val="3"/>
        <w:ind w:left="0" w:firstLine="851"/>
        <w:jc w:val="both"/>
        <w:rPr>
          <w:b w:val="0"/>
          <w:szCs w:val="24"/>
        </w:rPr>
      </w:pPr>
      <w:bookmarkStart w:id="484" w:name="_Toc439166309"/>
      <w:bookmarkStart w:id="485" w:name="_Toc439170657"/>
      <w:bookmarkStart w:id="486" w:name="_Toc439172759"/>
      <w:bookmarkStart w:id="487" w:name="_Toc439173203"/>
      <w:bookmarkStart w:id="488" w:name="_Toc439238197"/>
      <w:bookmarkStart w:id="489" w:name="_Toc439252749"/>
      <w:bookmarkStart w:id="490" w:name="_Toc439323607"/>
      <w:bookmarkStart w:id="491" w:name="_Toc439323723"/>
      <w:bookmarkStart w:id="492" w:name="_Toc440297057"/>
      <w:bookmarkStart w:id="493" w:name="_Toc440356618"/>
      <w:bookmarkStart w:id="494" w:name="_Toc440631754"/>
      <w:bookmarkStart w:id="495" w:name="_Toc440876539"/>
      <w:bookmarkStart w:id="496" w:name="_Toc441130611"/>
      <w:bookmarkStart w:id="497" w:name="_Toc441157114"/>
      <w:bookmarkStart w:id="498" w:name="_Toc447292133"/>
      <w:r w:rsidRPr="002B5044">
        <w:rPr>
          <w:b w:val="0"/>
          <w:szCs w:val="24"/>
        </w:rPr>
        <w:t>Продукция должна соответствовать ГОСТ, ТУ и Технической политике ПАО «МРСК Центра».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C12FA4" w:rsidRDefault="002B5044" w:rsidP="0021751A">
      <w:pPr>
        <w:pStyle w:val="2"/>
        <w:ind w:left="1701" w:hanging="1134"/>
      </w:pPr>
      <w:bookmarkStart w:id="499" w:name="_Toc423421726"/>
      <w:bookmarkStart w:id="500" w:name="_Toc447292134"/>
      <w:bookmarkStart w:id="501" w:name="_Ref450652998"/>
      <w:r w:rsidRPr="00C12FA4">
        <w:t>Перечень, объемы и характеристики закупаемой продукции</w:t>
      </w:r>
      <w:bookmarkEnd w:id="460"/>
      <w:bookmarkEnd w:id="461"/>
      <w:bookmarkEnd w:id="462"/>
      <w:bookmarkEnd w:id="463"/>
      <w:bookmarkEnd w:id="464"/>
      <w:bookmarkEnd w:id="465"/>
      <w:bookmarkEnd w:id="466"/>
      <w:bookmarkEnd w:id="499"/>
      <w:bookmarkEnd w:id="500"/>
      <w:bookmarkEnd w:id="501"/>
    </w:p>
    <w:p w:rsidR="002B5044" w:rsidRPr="003803A7" w:rsidRDefault="002B5044" w:rsidP="002B5044">
      <w:pPr>
        <w:pStyle w:val="3"/>
        <w:ind w:left="0" w:firstLine="851"/>
        <w:jc w:val="both"/>
        <w:rPr>
          <w:b w:val="0"/>
          <w:szCs w:val="24"/>
        </w:rPr>
      </w:pPr>
      <w:bookmarkStart w:id="502" w:name="_Toc439166311"/>
      <w:bookmarkStart w:id="503" w:name="_Toc439170659"/>
      <w:bookmarkStart w:id="504" w:name="_Toc439172761"/>
      <w:bookmarkStart w:id="505" w:name="_Toc439173205"/>
      <w:bookmarkStart w:id="506" w:name="_Toc439238199"/>
      <w:bookmarkStart w:id="507" w:name="_Toc439252751"/>
      <w:bookmarkStart w:id="508" w:name="_Toc439323609"/>
      <w:bookmarkStart w:id="509" w:name="_Toc439323725"/>
      <w:bookmarkStart w:id="510" w:name="_Toc440297059"/>
      <w:bookmarkStart w:id="511" w:name="_Toc440356620"/>
      <w:bookmarkStart w:id="512" w:name="_Toc440631756"/>
      <w:bookmarkStart w:id="513" w:name="_Toc440876541"/>
      <w:bookmarkStart w:id="514" w:name="_Toc441130613"/>
      <w:bookmarkStart w:id="515" w:name="_Toc441157116"/>
      <w:bookmarkStart w:id="516" w:name="_Toc44729213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E57CBB">
        <w:rPr>
          <w:b w:val="0"/>
          <w:szCs w:val="24"/>
        </w:rPr>
        <w:t xml:space="preserve">Лоту №1 (подраздел </w:t>
      </w:r>
      <w:r w:rsidR="0047796E" w:rsidRPr="00E57CBB">
        <w:rPr>
          <w:b w:val="0"/>
          <w:szCs w:val="24"/>
        </w:rPr>
        <w:fldChar w:fldCharType="begin"/>
      </w:r>
      <w:r w:rsidR="00A154B7" w:rsidRPr="00E57CBB">
        <w:rPr>
          <w:b w:val="0"/>
          <w:szCs w:val="24"/>
        </w:rPr>
        <w:instrText xml:space="preserve"> REF _Ref440275279 \r \h </w:instrText>
      </w:r>
      <w:r w:rsidR="00E57CBB">
        <w:rPr>
          <w:b w:val="0"/>
          <w:szCs w:val="24"/>
        </w:rPr>
        <w:instrText xml:space="preserve"> \* MERGEFORMAT </w:instrText>
      </w:r>
      <w:r w:rsidR="0047796E" w:rsidRPr="00E57CBB">
        <w:rPr>
          <w:b w:val="0"/>
          <w:szCs w:val="24"/>
        </w:rPr>
      </w:r>
      <w:r w:rsidR="0047796E" w:rsidRPr="00E57CBB">
        <w:rPr>
          <w:b w:val="0"/>
          <w:szCs w:val="24"/>
        </w:rPr>
        <w:fldChar w:fldCharType="separate"/>
      </w:r>
      <w:r w:rsidR="00AE3C05">
        <w:rPr>
          <w:b w:val="0"/>
          <w:szCs w:val="24"/>
        </w:rPr>
        <w:t>1.1.5</w:t>
      </w:r>
      <w:r w:rsidR="0047796E" w:rsidRPr="00E57CBB">
        <w:rPr>
          <w:b w:val="0"/>
          <w:szCs w:val="24"/>
        </w:rPr>
        <w:fldChar w:fldCharType="end"/>
      </w:r>
      <w:r w:rsidR="00A154B7" w:rsidRPr="00E57CBB">
        <w:rPr>
          <w:b w:val="0"/>
          <w:szCs w:val="24"/>
        </w:rPr>
        <w:t>)</w:t>
      </w:r>
      <w:r w:rsidRPr="00E57CBB">
        <w:rPr>
          <w:b w:val="0"/>
          <w:szCs w:val="24"/>
        </w:rPr>
        <w:t xml:space="preserve"> изложен</w:t>
      </w:r>
      <w:r w:rsidR="00F463E8" w:rsidRPr="00E57CBB">
        <w:rPr>
          <w:b w:val="0"/>
          <w:szCs w:val="24"/>
        </w:rPr>
        <w:t>о(</w:t>
      </w:r>
      <w:r w:rsidRPr="00E57CBB">
        <w:rPr>
          <w:b w:val="0"/>
          <w:szCs w:val="24"/>
        </w:rPr>
        <w:t>ы</w:t>
      </w:r>
      <w:r w:rsidR="00F463E8" w:rsidRPr="00E57CBB">
        <w:rPr>
          <w:b w:val="0"/>
          <w:szCs w:val="24"/>
        </w:rPr>
        <w:t>)</w:t>
      </w:r>
      <w:r w:rsidRPr="00E57CBB">
        <w:rPr>
          <w:b w:val="0"/>
          <w:szCs w:val="24"/>
        </w:rPr>
        <w:t xml:space="preserve"> в Приложении №1, которое является неотъемлемым приложением к настоящей документации и предоставляется </w:t>
      </w:r>
      <w:r w:rsidR="0021751A" w:rsidRPr="00E57CBB">
        <w:rPr>
          <w:b w:val="0"/>
          <w:szCs w:val="24"/>
        </w:rPr>
        <w:t>Участник</w:t>
      </w:r>
      <w:r w:rsidRPr="00E57CBB">
        <w:rPr>
          <w:b w:val="0"/>
          <w:szCs w:val="24"/>
        </w:rPr>
        <w:t>ам вместе с ней в качестве отдельного документа</w:t>
      </w:r>
      <w:r w:rsidRPr="003803A7">
        <w:rPr>
          <w:b w:val="0"/>
          <w:szCs w:val="24"/>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2B5044" w:rsidRPr="003803A7" w:rsidRDefault="002B5044" w:rsidP="0021751A">
      <w:pPr>
        <w:pStyle w:val="2"/>
        <w:ind w:left="1701" w:hanging="1134"/>
      </w:pPr>
      <w:bookmarkStart w:id="517" w:name="_Ref194832984"/>
      <w:bookmarkStart w:id="518" w:name="_Ref197686508"/>
      <w:bookmarkStart w:id="519" w:name="_Toc423421727"/>
      <w:bookmarkStart w:id="520" w:name="_Toc447292136"/>
      <w:r w:rsidRPr="003803A7">
        <w:t>Требование к поставляемой продукции</w:t>
      </w:r>
      <w:bookmarkEnd w:id="517"/>
      <w:bookmarkEnd w:id="518"/>
      <w:bookmarkEnd w:id="519"/>
      <w:bookmarkEnd w:id="520"/>
    </w:p>
    <w:p w:rsidR="002B5044" w:rsidRPr="003803A7" w:rsidRDefault="0021751A" w:rsidP="002B5044">
      <w:pPr>
        <w:pStyle w:val="3"/>
        <w:ind w:left="0" w:firstLine="851"/>
        <w:jc w:val="both"/>
        <w:rPr>
          <w:b w:val="0"/>
          <w:szCs w:val="24"/>
        </w:rPr>
      </w:pPr>
      <w:bookmarkStart w:id="521" w:name="_Toc439166313"/>
      <w:bookmarkStart w:id="522" w:name="_Toc439170661"/>
      <w:bookmarkStart w:id="523" w:name="_Toc439172763"/>
      <w:bookmarkStart w:id="524" w:name="_Toc439173207"/>
      <w:bookmarkStart w:id="525" w:name="_Toc439238201"/>
      <w:bookmarkStart w:id="526" w:name="_Toc439252753"/>
      <w:bookmarkStart w:id="527" w:name="_Toc439323611"/>
      <w:bookmarkStart w:id="528" w:name="_Toc439323727"/>
      <w:bookmarkStart w:id="529" w:name="_Toc440297061"/>
      <w:bookmarkStart w:id="530" w:name="_Toc440356622"/>
      <w:bookmarkStart w:id="531" w:name="_Toc440631758"/>
      <w:bookmarkStart w:id="532" w:name="_Toc440876543"/>
      <w:bookmarkStart w:id="533" w:name="_Toc441130615"/>
      <w:bookmarkStart w:id="534" w:name="_Toc441157118"/>
      <w:bookmarkStart w:id="535" w:name="_Toc447292137"/>
      <w:bookmarkStart w:id="536" w:name="_Ref194833053"/>
      <w:bookmarkStart w:id="537" w:name="_Ref223496951"/>
      <w:bookmarkStart w:id="53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B5044" w:rsidRPr="003776BB" w:rsidRDefault="002B5044" w:rsidP="002B5044">
      <w:pPr>
        <w:pStyle w:val="3"/>
        <w:ind w:left="0" w:firstLine="851"/>
        <w:jc w:val="both"/>
        <w:rPr>
          <w:b w:val="0"/>
          <w:szCs w:val="24"/>
        </w:rPr>
      </w:pPr>
      <w:bookmarkStart w:id="539" w:name="_Toc439166314"/>
      <w:bookmarkStart w:id="540" w:name="_Toc439170662"/>
      <w:bookmarkStart w:id="541" w:name="_Toc439172764"/>
      <w:bookmarkStart w:id="542" w:name="_Toc439173208"/>
      <w:bookmarkStart w:id="543" w:name="_Toc439238202"/>
      <w:bookmarkStart w:id="544" w:name="_Toc439252754"/>
      <w:bookmarkStart w:id="545" w:name="_Toc439323612"/>
      <w:bookmarkStart w:id="546" w:name="_Toc439323728"/>
      <w:bookmarkStart w:id="547" w:name="_Toc440297062"/>
      <w:bookmarkStart w:id="548" w:name="_Toc440356623"/>
      <w:bookmarkStart w:id="549" w:name="_Toc440631759"/>
      <w:bookmarkStart w:id="550" w:name="_Toc440876544"/>
      <w:bookmarkStart w:id="551" w:name="_Toc441130616"/>
      <w:bookmarkStart w:id="552" w:name="_Toc441157119"/>
      <w:bookmarkStart w:id="553" w:name="_Toc44729213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2B5044" w:rsidRPr="002B5044" w:rsidRDefault="002B5044" w:rsidP="0021751A">
      <w:pPr>
        <w:pStyle w:val="2"/>
        <w:ind w:left="1701" w:hanging="1134"/>
      </w:pPr>
      <w:bookmarkStart w:id="554" w:name="_Ref247513861"/>
      <w:bookmarkStart w:id="555" w:name="_Toc423421728"/>
      <w:bookmarkStart w:id="556" w:name="_Toc447292139"/>
      <w:r w:rsidRPr="002B5044">
        <w:t xml:space="preserve">Требование к </w:t>
      </w:r>
      <w:r w:rsidR="0021751A">
        <w:t>Участник</w:t>
      </w:r>
      <w:r w:rsidRPr="002B5044">
        <w:t>у</w:t>
      </w:r>
      <w:bookmarkEnd w:id="536"/>
      <w:bookmarkEnd w:id="537"/>
      <w:bookmarkEnd w:id="538"/>
      <w:r w:rsidRPr="002B5044">
        <w:t>.</w:t>
      </w:r>
      <w:bookmarkEnd w:id="554"/>
      <w:bookmarkEnd w:id="555"/>
      <w:bookmarkEnd w:id="556"/>
    </w:p>
    <w:p w:rsidR="002B5044" w:rsidRPr="002B5044" w:rsidRDefault="002B5044" w:rsidP="002B5044">
      <w:pPr>
        <w:pStyle w:val="3"/>
        <w:ind w:left="0" w:firstLine="851"/>
        <w:jc w:val="both"/>
        <w:rPr>
          <w:b w:val="0"/>
          <w:szCs w:val="24"/>
        </w:rPr>
      </w:pPr>
      <w:bookmarkStart w:id="557" w:name="_Toc439166317"/>
      <w:bookmarkStart w:id="558" w:name="_Toc439170665"/>
      <w:bookmarkStart w:id="559" w:name="_Toc439172767"/>
      <w:bookmarkStart w:id="560" w:name="_Toc439173211"/>
      <w:bookmarkStart w:id="561" w:name="_Toc439238205"/>
      <w:bookmarkStart w:id="562" w:name="_Toc439252756"/>
      <w:bookmarkStart w:id="563" w:name="_Toc439323614"/>
      <w:bookmarkStart w:id="564" w:name="_Toc439323730"/>
      <w:bookmarkStart w:id="565" w:name="_Ref440292618"/>
      <w:bookmarkStart w:id="566" w:name="_Toc440297064"/>
      <w:bookmarkStart w:id="567" w:name="_Toc440356625"/>
      <w:bookmarkStart w:id="568" w:name="_Toc440631761"/>
      <w:bookmarkStart w:id="569" w:name="_Toc440876546"/>
      <w:bookmarkStart w:id="570" w:name="_Toc441130618"/>
      <w:bookmarkStart w:id="571" w:name="_Toc441157121"/>
      <w:bookmarkStart w:id="572"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AE3C05">
        <w:rPr>
          <w:b w:val="0"/>
          <w:szCs w:val="24"/>
        </w:rPr>
        <w:t>5.3</w:t>
      </w:r>
      <w:r w:rsidR="0047796E">
        <w:rPr>
          <w:b w:val="0"/>
          <w:szCs w:val="24"/>
        </w:rPr>
        <w:fldChar w:fldCharType="end"/>
      </w:r>
      <w:r w:rsidRPr="002B5044">
        <w:rPr>
          <w:b w:val="0"/>
          <w:szCs w:val="24"/>
        </w:rPr>
        <w:t>).</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2B5044" w:rsidRPr="002B5044" w:rsidRDefault="002B5044" w:rsidP="002B5044">
      <w:pPr>
        <w:pStyle w:val="3"/>
        <w:ind w:left="0" w:firstLine="851"/>
        <w:jc w:val="both"/>
        <w:rPr>
          <w:b w:val="0"/>
          <w:szCs w:val="24"/>
        </w:rPr>
      </w:pPr>
      <w:bookmarkStart w:id="573" w:name="_Toc439166318"/>
      <w:bookmarkStart w:id="574" w:name="_Toc439170666"/>
      <w:bookmarkStart w:id="575" w:name="_Toc439172768"/>
      <w:bookmarkStart w:id="576" w:name="_Toc439173212"/>
      <w:bookmarkStart w:id="577" w:name="_Toc439238206"/>
      <w:bookmarkStart w:id="578" w:name="_Toc439252757"/>
      <w:bookmarkStart w:id="579" w:name="_Toc439323615"/>
      <w:bookmarkStart w:id="580" w:name="_Toc439323731"/>
      <w:bookmarkStart w:id="581" w:name="_Toc440297065"/>
      <w:bookmarkStart w:id="582" w:name="_Toc440356626"/>
      <w:bookmarkStart w:id="583" w:name="_Toc440631762"/>
      <w:bookmarkStart w:id="584" w:name="_Toc440876547"/>
      <w:bookmarkStart w:id="585" w:name="_Toc441130619"/>
      <w:bookmarkStart w:id="586" w:name="_Toc441157122"/>
      <w:bookmarkStart w:id="587"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AE3C05">
        <w:rPr>
          <w:b w:val="0"/>
          <w:szCs w:val="24"/>
        </w:rPr>
        <w:t>5.3</w:t>
      </w:r>
      <w:r w:rsidR="0047796E">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A549DD" w:rsidRPr="008F28AA" w:rsidRDefault="00A549DD" w:rsidP="00A549DD">
      <w:pPr>
        <w:pStyle w:val="2"/>
        <w:ind w:left="1701" w:hanging="1134"/>
      </w:pPr>
      <w:bookmarkStart w:id="588" w:name="_Toc248219573"/>
      <w:bookmarkStart w:id="589" w:name="_Toc256099315"/>
      <w:bookmarkStart w:id="590" w:name="_Toc423421664"/>
      <w:bookmarkStart w:id="591" w:name="_Toc447269813"/>
      <w:bookmarkStart w:id="592" w:name="_Toc447292142"/>
      <w:bookmarkEnd w:id="467"/>
      <w:bookmarkEnd w:id="468"/>
      <w:r w:rsidRPr="008F28AA">
        <w:t>Иные требования</w:t>
      </w:r>
      <w:bookmarkEnd w:id="588"/>
      <w:bookmarkEnd w:id="589"/>
      <w:bookmarkEnd w:id="590"/>
      <w:bookmarkEnd w:id="591"/>
      <w:bookmarkEnd w:id="592"/>
    </w:p>
    <w:p w:rsidR="008F28AA" w:rsidRPr="003B638D" w:rsidRDefault="008F28AA" w:rsidP="008F28AA">
      <w:pPr>
        <w:pStyle w:val="3"/>
        <w:ind w:left="0" w:firstLine="851"/>
        <w:jc w:val="both"/>
        <w:rPr>
          <w:b w:val="0"/>
          <w:szCs w:val="24"/>
        </w:rPr>
      </w:pPr>
      <w:bookmarkStart w:id="593" w:name="_Toc447292143"/>
      <w:bookmarkStart w:id="594" w:name="_Toc447269814"/>
      <w:r w:rsidRPr="008F28AA">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3B638D">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93"/>
    </w:p>
    <w:p w:rsidR="00A549DD" w:rsidRPr="003B638D" w:rsidRDefault="00A549DD" w:rsidP="00A549DD">
      <w:pPr>
        <w:pStyle w:val="3"/>
        <w:ind w:left="0" w:firstLine="851"/>
        <w:jc w:val="both"/>
        <w:rPr>
          <w:b w:val="0"/>
          <w:szCs w:val="24"/>
        </w:rPr>
      </w:pPr>
      <w:bookmarkStart w:id="595" w:name="_Toc447292144"/>
      <w:r w:rsidRPr="003B638D">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94"/>
      <w:bookmarkEnd w:id="5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6" w:name="_Ref440270602"/>
      <w:bookmarkStart w:id="597" w:name="_Toc447292145"/>
      <w:bookmarkEnd w:id="5"/>
      <w:bookmarkEnd w:id="443"/>
      <w:r w:rsidRPr="00E71A48">
        <w:rPr>
          <w:szCs w:val="24"/>
        </w:rPr>
        <w:lastRenderedPageBreak/>
        <w:t>Образцы основных форм документов, включаемых в Заявку</w:t>
      </w:r>
      <w:bookmarkEnd w:id="596"/>
      <w:bookmarkEnd w:id="597"/>
      <w:r w:rsidRPr="00E71A48">
        <w:rPr>
          <w:szCs w:val="24"/>
        </w:rPr>
        <w:t xml:space="preserve"> </w:t>
      </w:r>
    </w:p>
    <w:p w:rsidR="004F4D80" w:rsidRPr="00F647F7" w:rsidRDefault="004F4D80" w:rsidP="004F4D80">
      <w:pPr>
        <w:pStyle w:val="2"/>
      </w:pPr>
      <w:bookmarkStart w:id="598" w:name="_Ref55336310"/>
      <w:bookmarkStart w:id="599" w:name="_Toc57314672"/>
      <w:bookmarkStart w:id="600" w:name="_Toc69728986"/>
      <w:bookmarkStart w:id="601" w:name="_Toc98253919"/>
      <w:bookmarkStart w:id="602" w:name="_Toc165173847"/>
      <w:bookmarkStart w:id="603" w:name="_Toc423423667"/>
      <w:bookmarkStart w:id="604" w:name="_Toc447292146"/>
      <w:r w:rsidRPr="00F647F7">
        <w:t xml:space="preserve">Письмо о подаче оферты </w:t>
      </w:r>
      <w:bookmarkStart w:id="605" w:name="_Ref22846535"/>
      <w:r w:rsidRPr="00F647F7">
        <w:t>(</w:t>
      </w:r>
      <w:bookmarkEnd w:id="605"/>
      <w:r w:rsidRPr="00F647F7">
        <w:t xml:space="preserve">форма </w:t>
      </w:r>
      <w:r w:rsidRPr="00F647F7">
        <w:rPr>
          <w:noProof/>
        </w:rPr>
        <w:t>1</w:t>
      </w:r>
      <w:r w:rsidRPr="00F647F7">
        <w:t>)</w:t>
      </w:r>
      <w:bookmarkEnd w:id="598"/>
      <w:bookmarkEnd w:id="599"/>
      <w:bookmarkEnd w:id="600"/>
      <w:bookmarkEnd w:id="601"/>
      <w:bookmarkEnd w:id="602"/>
      <w:bookmarkEnd w:id="603"/>
      <w:bookmarkEnd w:id="604"/>
    </w:p>
    <w:p w:rsidR="004F4D80" w:rsidRPr="00C236C0" w:rsidRDefault="004F4D80" w:rsidP="004F4D80">
      <w:pPr>
        <w:pStyle w:val="3"/>
        <w:rPr>
          <w:szCs w:val="24"/>
        </w:rPr>
      </w:pPr>
      <w:bookmarkStart w:id="606" w:name="_Toc98253920"/>
      <w:bookmarkStart w:id="607" w:name="_Toc157248174"/>
      <w:bookmarkStart w:id="608" w:name="_Toc157496543"/>
      <w:bookmarkStart w:id="609" w:name="_Toc158206082"/>
      <w:bookmarkStart w:id="610" w:name="_Toc164057767"/>
      <w:bookmarkStart w:id="611" w:name="_Toc164137117"/>
      <w:bookmarkStart w:id="612" w:name="_Toc164161277"/>
      <w:bookmarkStart w:id="613" w:name="_Toc165173848"/>
      <w:bookmarkStart w:id="614" w:name="_Toc439170673"/>
      <w:bookmarkStart w:id="615" w:name="_Toc439172775"/>
      <w:bookmarkStart w:id="616" w:name="_Toc439173219"/>
      <w:bookmarkStart w:id="617" w:name="_Toc439238213"/>
      <w:bookmarkStart w:id="618" w:name="_Toc440297069"/>
      <w:bookmarkStart w:id="619" w:name="_Toc440356630"/>
      <w:bookmarkStart w:id="620" w:name="_Toc447292147"/>
      <w:r w:rsidRPr="00C236C0">
        <w:rPr>
          <w:szCs w:val="24"/>
        </w:rPr>
        <w:t>Форма письма о подаче оферты</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2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22" w:name="_Toc98253921"/>
      <w:bookmarkStart w:id="623" w:name="_Toc157248175"/>
      <w:bookmarkStart w:id="624" w:name="_Toc157496544"/>
      <w:bookmarkStart w:id="625" w:name="_Toc158206083"/>
      <w:bookmarkStart w:id="626" w:name="_Toc164057768"/>
      <w:bookmarkStart w:id="627" w:name="_Toc164137118"/>
      <w:bookmarkStart w:id="628" w:name="_Toc164161278"/>
      <w:bookmarkStart w:id="629" w:name="_Toc165173849"/>
      <w:r>
        <w:rPr>
          <w:b/>
          <w:szCs w:val="24"/>
        </w:rPr>
        <w:br w:type="page"/>
      </w:r>
    </w:p>
    <w:p w:rsidR="004F4D80" w:rsidRPr="00C236C0" w:rsidRDefault="004F4D80" w:rsidP="004F4D80">
      <w:pPr>
        <w:pStyle w:val="3"/>
        <w:rPr>
          <w:szCs w:val="24"/>
        </w:rPr>
      </w:pPr>
      <w:bookmarkStart w:id="630" w:name="_Toc439170674"/>
      <w:bookmarkStart w:id="631" w:name="_Toc439172776"/>
      <w:bookmarkStart w:id="632" w:name="_Toc439173220"/>
      <w:bookmarkStart w:id="633" w:name="_Toc439238214"/>
      <w:bookmarkStart w:id="634" w:name="_Toc439252762"/>
      <w:bookmarkStart w:id="635" w:name="_Toc439323736"/>
      <w:bookmarkStart w:id="636" w:name="_Toc440297070"/>
      <w:bookmarkStart w:id="637" w:name="_Toc440356631"/>
      <w:bookmarkStart w:id="638" w:name="_Toc440631767"/>
      <w:bookmarkStart w:id="639" w:name="_Toc440876551"/>
      <w:bookmarkStart w:id="640" w:name="_Toc441130623"/>
      <w:bookmarkStart w:id="641" w:name="_Toc441157126"/>
      <w:bookmarkStart w:id="642" w:name="_Toc447292148"/>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796E">
        <w:rPr>
          <w:sz w:val="24"/>
          <w:szCs w:val="24"/>
        </w:rPr>
        <w:fldChar w:fldCharType="begin"/>
      </w:r>
      <w:r w:rsidR="008854AF">
        <w:rPr>
          <w:sz w:val="24"/>
          <w:szCs w:val="24"/>
        </w:rPr>
        <w:instrText xml:space="preserve"> REF _Ref306008743 \r \h </w:instrText>
      </w:r>
      <w:r w:rsidR="0047796E">
        <w:rPr>
          <w:sz w:val="24"/>
          <w:szCs w:val="24"/>
        </w:rPr>
      </w:r>
      <w:r w:rsidR="0047796E">
        <w:rPr>
          <w:sz w:val="24"/>
          <w:szCs w:val="24"/>
        </w:rPr>
        <w:fldChar w:fldCharType="separate"/>
      </w:r>
      <w:r w:rsidR="00AE3C05">
        <w:rPr>
          <w:sz w:val="24"/>
          <w:szCs w:val="24"/>
        </w:rPr>
        <w:t>3.3.4</w:t>
      </w:r>
      <w:r w:rsidR="0047796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796E">
        <w:rPr>
          <w:sz w:val="24"/>
          <w:szCs w:val="24"/>
        </w:rPr>
        <w:fldChar w:fldCharType="begin"/>
      </w:r>
      <w:r w:rsidR="00D56F8C">
        <w:rPr>
          <w:sz w:val="24"/>
          <w:szCs w:val="24"/>
        </w:rPr>
        <w:instrText xml:space="preserve"> REF _Ref55279015 \r \h </w:instrText>
      </w:r>
      <w:r w:rsidR="0047796E">
        <w:rPr>
          <w:sz w:val="24"/>
          <w:szCs w:val="24"/>
        </w:rPr>
      </w:r>
      <w:r w:rsidR="0047796E">
        <w:rPr>
          <w:sz w:val="24"/>
          <w:szCs w:val="24"/>
        </w:rPr>
        <w:fldChar w:fldCharType="separate"/>
      </w:r>
      <w:r w:rsidR="00AE3C05">
        <w:rPr>
          <w:sz w:val="24"/>
          <w:szCs w:val="24"/>
        </w:rPr>
        <w:t>3.3.1.6</w:t>
      </w:r>
      <w:r w:rsidR="0047796E">
        <w:rPr>
          <w:sz w:val="24"/>
          <w:szCs w:val="24"/>
        </w:rPr>
        <w:fldChar w:fldCharType="end"/>
      </w:r>
      <w:r w:rsidRPr="00492C8B">
        <w:rPr>
          <w:sz w:val="24"/>
          <w:szCs w:val="24"/>
        </w:rPr>
        <w:t xml:space="preserve"> и </w:t>
      </w:r>
      <w:r w:rsidR="0047796E">
        <w:rPr>
          <w:sz w:val="24"/>
          <w:szCs w:val="24"/>
        </w:rPr>
        <w:fldChar w:fldCharType="begin"/>
      </w:r>
      <w:r w:rsidR="00D56F8C">
        <w:rPr>
          <w:sz w:val="24"/>
          <w:szCs w:val="24"/>
        </w:rPr>
        <w:instrText xml:space="preserve"> REF _Ref195087786 \r \h </w:instrText>
      </w:r>
      <w:r w:rsidR="0047796E">
        <w:rPr>
          <w:sz w:val="24"/>
          <w:szCs w:val="24"/>
        </w:rPr>
      </w:r>
      <w:r w:rsidR="0047796E">
        <w:rPr>
          <w:sz w:val="24"/>
          <w:szCs w:val="24"/>
        </w:rPr>
        <w:fldChar w:fldCharType="separate"/>
      </w:r>
      <w:r w:rsidR="00AE3C05">
        <w:rPr>
          <w:sz w:val="24"/>
          <w:szCs w:val="24"/>
        </w:rPr>
        <w:t>3.3.1.7</w:t>
      </w:r>
      <w:r w:rsidR="0047796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3" w:name="_Ref55335821"/>
      <w:bookmarkStart w:id="644" w:name="_Ref55336345"/>
      <w:bookmarkStart w:id="645" w:name="_Toc57314674"/>
      <w:bookmarkStart w:id="646" w:name="_Toc69728988"/>
      <w:bookmarkStart w:id="647" w:name="_Toc98253922"/>
      <w:bookmarkStart w:id="648" w:name="_Toc165173850"/>
      <w:r>
        <w:br w:type="page"/>
      </w:r>
    </w:p>
    <w:p w:rsidR="00920CB0" w:rsidRDefault="00920CB0" w:rsidP="00920CB0">
      <w:pPr>
        <w:pStyle w:val="3"/>
        <w:rPr>
          <w:szCs w:val="24"/>
        </w:rPr>
      </w:pPr>
      <w:bookmarkStart w:id="649" w:name="_Ref440271964"/>
      <w:bookmarkStart w:id="650" w:name="_Toc440297071"/>
      <w:bookmarkStart w:id="651" w:name="_Toc440356632"/>
      <w:bookmarkStart w:id="652" w:name="_Toc447292149"/>
      <w:r>
        <w:rPr>
          <w:szCs w:val="24"/>
        </w:rPr>
        <w:lastRenderedPageBreak/>
        <w:t>Антикоррупционные обязательства (Форма 1.1).</w:t>
      </w:r>
      <w:bookmarkEnd w:id="649"/>
      <w:bookmarkEnd w:id="650"/>
      <w:bookmarkEnd w:id="651"/>
      <w:bookmarkEnd w:id="652"/>
    </w:p>
    <w:p w:rsidR="00920CB0" w:rsidRPr="00920CB0" w:rsidRDefault="00920CB0" w:rsidP="00775238">
      <w:pPr>
        <w:pStyle w:val="3"/>
        <w:numPr>
          <w:ilvl w:val="3"/>
          <w:numId w:val="69"/>
        </w:numPr>
        <w:rPr>
          <w:b w:val="0"/>
          <w:szCs w:val="24"/>
        </w:rPr>
      </w:pPr>
      <w:bookmarkStart w:id="653" w:name="_Toc439238216"/>
      <w:bookmarkStart w:id="654" w:name="_Toc439252764"/>
      <w:bookmarkStart w:id="655" w:name="_Toc439323738"/>
      <w:bookmarkStart w:id="656" w:name="_Toc440297072"/>
      <w:bookmarkStart w:id="657" w:name="_Toc440356633"/>
      <w:bookmarkStart w:id="658" w:name="_Toc440631769"/>
      <w:bookmarkStart w:id="659" w:name="_Toc440876553"/>
      <w:bookmarkStart w:id="660" w:name="_Toc441130625"/>
      <w:bookmarkStart w:id="661" w:name="_Toc441157128"/>
      <w:bookmarkStart w:id="662" w:name="_Toc447292150"/>
      <w:r w:rsidRPr="00920CB0">
        <w:rPr>
          <w:b w:val="0"/>
          <w:szCs w:val="24"/>
        </w:rPr>
        <w:t xml:space="preserve">Форма </w:t>
      </w:r>
      <w:r>
        <w:rPr>
          <w:b w:val="0"/>
          <w:szCs w:val="24"/>
        </w:rPr>
        <w:t>Антикоррупционных обязательств</w:t>
      </w:r>
      <w:bookmarkEnd w:id="653"/>
      <w:bookmarkEnd w:id="654"/>
      <w:bookmarkEnd w:id="655"/>
      <w:bookmarkEnd w:id="656"/>
      <w:bookmarkEnd w:id="657"/>
      <w:bookmarkEnd w:id="658"/>
      <w:bookmarkEnd w:id="659"/>
      <w:bookmarkEnd w:id="660"/>
      <w:bookmarkEnd w:id="661"/>
      <w:bookmarkEnd w:id="66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3" w:name="_Toc423423668"/>
      <w:bookmarkStart w:id="664" w:name="_Ref440271072"/>
      <w:bookmarkStart w:id="665" w:name="_Ref440273986"/>
      <w:bookmarkStart w:id="666" w:name="_Ref440274337"/>
      <w:bookmarkStart w:id="667" w:name="_Ref440274913"/>
      <w:bookmarkStart w:id="668" w:name="_Ref440284918"/>
      <w:bookmarkStart w:id="669"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3"/>
      <w:bookmarkEnd w:id="644"/>
      <w:bookmarkEnd w:id="645"/>
      <w:bookmarkEnd w:id="646"/>
      <w:bookmarkEnd w:id="647"/>
      <w:bookmarkEnd w:id="648"/>
      <w:bookmarkEnd w:id="663"/>
      <w:bookmarkEnd w:id="664"/>
      <w:bookmarkEnd w:id="665"/>
      <w:bookmarkEnd w:id="666"/>
      <w:bookmarkEnd w:id="667"/>
      <w:bookmarkEnd w:id="668"/>
      <w:bookmarkEnd w:id="6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0" w:name="_Toc98253923"/>
      <w:bookmarkStart w:id="671" w:name="_Toc157248177"/>
      <w:bookmarkStart w:id="672" w:name="_Toc157496546"/>
      <w:bookmarkStart w:id="673" w:name="_Toc158206085"/>
      <w:bookmarkStart w:id="674" w:name="_Toc164057770"/>
      <w:bookmarkStart w:id="675" w:name="_Toc164137120"/>
      <w:bookmarkStart w:id="676" w:name="_Toc164161280"/>
      <w:bookmarkStart w:id="677" w:name="_Toc165173851"/>
      <w:bookmarkStart w:id="678" w:name="_Ref264038986"/>
      <w:bookmarkStart w:id="679" w:name="_Ref264359294"/>
      <w:bookmarkStart w:id="680" w:name="_Toc439170676"/>
      <w:bookmarkStart w:id="681" w:name="_Toc439172778"/>
      <w:bookmarkStart w:id="682" w:name="_Toc439173222"/>
      <w:bookmarkStart w:id="683" w:name="_Toc439238218"/>
      <w:bookmarkStart w:id="684" w:name="_Toc439252766"/>
      <w:bookmarkStart w:id="685" w:name="_Toc439323740"/>
      <w:bookmarkStart w:id="686" w:name="_Toc440297074"/>
      <w:bookmarkStart w:id="687" w:name="_Toc440356635"/>
      <w:bookmarkStart w:id="688" w:name="_Toc440631771"/>
      <w:bookmarkStart w:id="689" w:name="_Toc440876555"/>
      <w:bookmarkStart w:id="690" w:name="_Toc441130627"/>
      <w:bookmarkStart w:id="691" w:name="_Toc441157130"/>
      <w:bookmarkStart w:id="692" w:name="_Toc447292152"/>
      <w:r w:rsidRPr="00C236C0">
        <w:rPr>
          <w:szCs w:val="24"/>
        </w:rPr>
        <w:t xml:space="preserve">Форма </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00492C8B">
        <w:rPr>
          <w:szCs w:val="24"/>
        </w:rPr>
        <w:t>Сводной таблицы стоимости</w:t>
      </w:r>
      <w:bookmarkEnd w:id="684"/>
      <w:bookmarkEnd w:id="685"/>
      <w:bookmarkEnd w:id="686"/>
      <w:bookmarkEnd w:id="687"/>
      <w:bookmarkEnd w:id="688"/>
      <w:bookmarkEnd w:id="689"/>
      <w:r w:rsidR="002F710E" w:rsidRPr="002F710E">
        <w:rPr>
          <w:b w:val="0"/>
          <w:szCs w:val="24"/>
        </w:rPr>
        <w:t xml:space="preserve"> </w:t>
      </w:r>
      <w:r w:rsidR="002F710E" w:rsidRPr="002F710E">
        <w:rPr>
          <w:szCs w:val="24"/>
        </w:rPr>
        <w:t>поставок</w:t>
      </w:r>
      <w:bookmarkEnd w:id="690"/>
      <w:bookmarkEnd w:id="691"/>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297075"/>
      <w:bookmarkStart w:id="706" w:name="_Toc440356636"/>
      <w:bookmarkStart w:id="707" w:name="_Toc440631772"/>
      <w:bookmarkStart w:id="708" w:name="_Toc440876556"/>
      <w:bookmarkStart w:id="709" w:name="_Toc441130628"/>
      <w:bookmarkStart w:id="710" w:name="_Toc441157131"/>
      <w:bookmarkStart w:id="711" w:name="_Toc447292153"/>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0242B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 xml:space="preserve">Технического(их) задания(й) (п. </w:t>
      </w:r>
      <w:r w:rsidR="0047796E">
        <w:rPr>
          <w:sz w:val="24"/>
          <w:szCs w:val="24"/>
        </w:rPr>
        <w:fldChar w:fldCharType="begin"/>
      </w:r>
      <w:r>
        <w:rPr>
          <w:sz w:val="24"/>
          <w:szCs w:val="24"/>
        </w:rPr>
        <w:instrText xml:space="preserve"> REF _Ref450652998 \r \h </w:instrText>
      </w:r>
      <w:r w:rsidR="0047796E">
        <w:rPr>
          <w:sz w:val="24"/>
          <w:szCs w:val="24"/>
        </w:rPr>
      </w:r>
      <w:r w:rsidR="0047796E">
        <w:rPr>
          <w:sz w:val="24"/>
          <w:szCs w:val="24"/>
        </w:rPr>
        <w:fldChar w:fldCharType="separate"/>
      </w:r>
      <w:r w:rsidR="00AE3C05">
        <w:rPr>
          <w:sz w:val="24"/>
          <w:szCs w:val="24"/>
        </w:rPr>
        <w:t>4.2</w:t>
      </w:r>
      <w:r w:rsidR="0047796E">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47796E">
        <w:rPr>
          <w:sz w:val="24"/>
          <w:szCs w:val="24"/>
        </w:rPr>
        <w:fldChar w:fldCharType="begin"/>
      </w:r>
      <w:r>
        <w:rPr>
          <w:sz w:val="24"/>
          <w:szCs w:val="24"/>
        </w:rPr>
        <w:instrText xml:space="preserve"> REF _Ref86826666 \r \h </w:instrText>
      </w:r>
      <w:r w:rsidR="0047796E">
        <w:rPr>
          <w:sz w:val="24"/>
          <w:szCs w:val="24"/>
        </w:rPr>
      </w:r>
      <w:r w:rsidR="0047796E">
        <w:rPr>
          <w:sz w:val="24"/>
          <w:szCs w:val="24"/>
        </w:rPr>
        <w:fldChar w:fldCharType="separate"/>
      </w:r>
      <w:r w:rsidR="00AE3C05">
        <w:rPr>
          <w:sz w:val="24"/>
          <w:szCs w:val="24"/>
        </w:rPr>
        <w:t>5.3</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указана различная продукция (тип-марка предлагаемой к поставке</w:t>
      </w:r>
      <w:r w:rsidR="002A517B">
        <w:rPr>
          <w:sz w:val="24"/>
          <w:szCs w:val="24"/>
        </w:rPr>
        <w:t xml:space="preserve"> </w:t>
      </w:r>
      <w:r w:rsidR="002A517B">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3B638D"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47796E">
        <w:rPr>
          <w:sz w:val="24"/>
          <w:szCs w:val="24"/>
        </w:rPr>
        <w:fldChar w:fldCharType="begin"/>
      </w:r>
      <w:r w:rsidR="004E7FE3">
        <w:rPr>
          <w:sz w:val="24"/>
          <w:szCs w:val="24"/>
        </w:rPr>
        <w:instrText xml:space="preserve"> REF _Ref440292752 \r \h </w:instrText>
      </w:r>
      <w:r w:rsidR="0047796E">
        <w:rPr>
          <w:sz w:val="24"/>
          <w:szCs w:val="24"/>
        </w:rPr>
      </w:r>
      <w:r w:rsidR="0047796E">
        <w:rPr>
          <w:sz w:val="24"/>
          <w:szCs w:val="24"/>
        </w:rPr>
        <w:fldChar w:fldCharType="separate"/>
      </w:r>
      <w:r w:rsidR="00AE3C05">
        <w:rPr>
          <w:sz w:val="24"/>
          <w:szCs w:val="24"/>
        </w:rPr>
        <w:t>2</w:t>
      </w:r>
      <w:r w:rsidR="0047796E">
        <w:rPr>
          <w:sz w:val="24"/>
          <w:szCs w:val="24"/>
        </w:rPr>
        <w:fldChar w:fldCharType="end"/>
      </w:r>
      <w:r w:rsidRPr="00B86686">
        <w:rPr>
          <w:sz w:val="24"/>
          <w:szCs w:val="24"/>
        </w:rPr>
        <w:t xml:space="preserve"> и </w:t>
      </w:r>
      <w:r w:rsidR="0047796E">
        <w:rPr>
          <w:sz w:val="24"/>
          <w:szCs w:val="24"/>
        </w:rPr>
        <w:fldChar w:fldCharType="begin"/>
      </w:r>
      <w:r w:rsidR="004E7FE3">
        <w:rPr>
          <w:sz w:val="24"/>
          <w:szCs w:val="24"/>
        </w:rPr>
        <w:instrText xml:space="preserve"> REF _Ref440292779 \r \h </w:instrText>
      </w:r>
      <w:r w:rsidR="0047796E">
        <w:rPr>
          <w:sz w:val="24"/>
          <w:szCs w:val="24"/>
        </w:rPr>
      </w:r>
      <w:r w:rsidR="0047796E">
        <w:rPr>
          <w:sz w:val="24"/>
          <w:szCs w:val="24"/>
        </w:rPr>
        <w:fldChar w:fldCharType="separate"/>
      </w:r>
      <w:r w:rsidR="00AE3C05">
        <w:rPr>
          <w:sz w:val="24"/>
          <w:szCs w:val="24"/>
        </w:rPr>
        <w:t>4</w:t>
      </w:r>
      <w:r w:rsidR="0047796E">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w:t>
      </w:r>
      <w:r w:rsidRPr="003B638D">
        <w:rPr>
          <w:sz w:val="24"/>
          <w:szCs w:val="24"/>
        </w:rPr>
        <w:t xml:space="preserve">сведения об эквиваленте». В противном случае Заявка </w:t>
      </w:r>
      <w:r w:rsidR="00C236C0" w:rsidRPr="003B638D">
        <w:rPr>
          <w:sz w:val="24"/>
          <w:szCs w:val="24"/>
        </w:rPr>
        <w:t>Участник</w:t>
      </w:r>
      <w:r w:rsidRPr="003B638D">
        <w:rPr>
          <w:sz w:val="24"/>
          <w:szCs w:val="24"/>
        </w:rPr>
        <w:t>а будет отклонена.</w:t>
      </w:r>
    </w:p>
    <w:p w:rsidR="00A549DD" w:rsidRPr="003B638D" w:rsidRDefault="00A549DD" w:rsidP="00A549DD">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Сводная таблица стоимости</w:t>
      </w:r>
      <w:r w:rsidR="004F4D80" w:rsidRPr="003B638D">
        <w:rPr>
          <w:sz w:val="24"/>
          <w:szCs w:val="24"/>
        </w:rPr>
        <w:t xml:space="preserve"> </w:t>
      </w:r>
      <w:r w:rsidR="002F710E" w:rsidRPr="003B638D">
        <w:rPr>
          <w:sz w:val="24"/>
          <w:szCs w:val="24"/>
        </w:rPr>
        <w:t>поставок</w:t>
      </w:r>
      <w:r w:rsidR="002F710E" w:rsidRPr="003B638D">
        <w:rPr>
          <w:szCs w:val="24"/>
        </w:rPr>
        <w:t xml:space="preserve"> </w:t>
      </w:r>
      <w:r w:rsidR="004F4D80" w:rsidRPr="003B638D">
        <w:rPr>
          <w:sz w:val="24"/>
          <w:szCs w:val="24"/>
        </w:rPr>
        <w:t>будет служить основой для подготовки приложения</w:t>
      </w:r>
      <w:r w:rsidR="004F4D80" w:rsidRPr="008E5EA3">
        <w:rPr>
          <w:sz w:val="24"/>
          <w:szCs w:val="24"/>
        </w:rPr>
        <w:t xml:space="preserve">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2" w:name="_Ref86826666"/>
      <w:bookmarkStart w:id="713" w:name="_Toc90385112"/>
      <w:bookmarkStart w:id="714" w:name="_Toc98253925"/>
      <w:bookmarkStart w:id="715" w:name="_Toc165173853"/>
      <w:bookmarkStart w:id="716" w:name="_Toc423423669"/>
      <w:bookmarkStart w:id="717"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297077"/>
      <w:bookmarkStart w:id="735" w:name="_Toc440356638"/>
      <w:bookmarkStart w:id="736" w:name="_Toc440631774"/>
      <w:bookmarkStart w:id="737" w:name="_Toc440876558"/>
      <w:bookmarkStart w:id="738" w:name="_Toc441130630"/>
      <w:bookmarkStart w:id="739" w:name="_Toc441157133"/>
      <w:bookmarkStart w:id="740" w:name="_Toc447292155"/>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297078"/>
      <w:bookmarkStart w:id="764" w:name="_Toc440356639"/>
      <w:bookmarkStart w:id="765" w:name="_Toc440631775"/>
      <w:bookmarkStart w:id="766" w:name="_Toc440876559"/>
      <w:bookmarkStart w:id="767" w:name="_Toc441130631"/>
      <w:bookmarkStart w:id="768" w:name="_Toc441157134"/>
      <w:bookmarkStart w:id="769" w:name="_Toc44729215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796E">
        <w:rPr>
          <w:sz w:val="24"/>
          <w:szCs w:val="24"/>
        </w:rPr>
        <w:fldChar w:fldCharType="begin"/>
      </w:r>
      <w:r w:rsidR="0019725C">
        <w:rPr>
          <w:sz w:val="24"/>
          <w:szCs w:val="24"/>
        </w:rPr>
        <w:instrText xml:space="preserve"> REF _Ref440292555 \r \h </w:instrText>
      </w:r>
      <w:r w:rsidR="0047796E">
        <w:rPr>
          <w:sz w:val="24"/>
          <w:szCs w:val="24"/>
        </w:rPr>
      </w:r>
      <w:r w:rsidR="0047796E">
        <w:rPr>
          <w:sz w:val="24"/>
          <w:szCs w:val="24"/>
        </w:rPr>
        <w:fldChar w:fldCharType="separate"/>
      </w:r>
      <w:r w:rsidR="00AE3C05">
        <w:rPr>
          <w:sz w:val="24"/>
          <w:szCs w:val="24"/>
        </w:rPr>
        <w:t>4</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796E">
        <w:rPr>
          <w:sz w:val="24"/>
          <w:szCs w:val="24"/>
        </w:rPr>
        <w:fldChar w:fldCharType="begin"/>
      </w:r>
      <w:r w:rsidR="00D56F8C">
        <w:rPr>
          <w:sz w:val="24"/>
          <w:szCs w:val="24"/>
        </w:rPr>
        <w:instrText xml:space="preserve"> REF _Ref440271182 \r \h </w:instrText>
      </w:r>
      <w:r w:rsidR="0047796E">
        <w:rPr>
          <w:sz w:val="24"/>
          <w:szCs w:val="24"/>
        </w:rPr>
      </w:r>
      <w:r w:rsidR="0047796E">
        <w:rPr>
          <w:sz w:val="24"/>
          <w:szCs w:val="24"/>
        </w:rPr>
        <w:fldChar w:fldCharType="separate"/>
      </w:r>
      <w:r w:rsidR="00AE3C05">
        <w:rPr>
          <w:sz w:val="24"/>
          <w:szCs w:val="24"/>
        </w:rPr>
        <w:t>3.3.1.9</w:t>
      </w:r>
      <w:r w:rsidR="0047796E">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796E">
        <w:rPr>
          <w:sz w:val="24"/>
          <w:szCs w:val="24"/>
        </w:rPr>
        <w:fldChar w:fldCharType="begin"/>
      </w:r>
      <w:r w:rsidR="0019725C">
        <w:rPr>
          <w:sz w:val="24"/>
          <w:szCs w:val="24"/>
        </w:rPr>
        <w:instrText xml:space="preserve"> REF _Ref440292618 \r \h </w:instrText>
      </w:r>
      <w:r w:rsidR="0047796E">
        <w:rPr>
          <w:sz w:val="24"/>
          <w:szCs w:val="24"/>
        </w:rPr>
      </w:r>
      <w:r w:rsidR="0047796E">
        <w:rPr>
          <w:sz w:val="24"/>
          <w:szCs w:val="24"/>
        </w:rPr>
        <w:fldChar w:fldCharType="separate"/>
      </w:r>
      <w:r w:rsidR="00AE3C05">
        <w:rPr>
          <w:sz w:val="24"/>
          <w:szCs w:val="24"/>
        </w:rPr>
        <w:t>4.4.1</w:t>
      </w:r>
      <w:r w:rsidR="0047796E">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Toc423423670"/>
      <w:bookmarkStart w:id="772" w:name="_Ref440271036"/>
      <w:bookmarkStart w:id="773" w:name="_Ref440274366"/>
      <w:bookmarkStart w:id="774" w:name="_Ref440274902"/>
      <w:bookmarkStart w:id="775" w:name="_Ref440284947"/>
      <w:bookmarkStart w:id="776"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41"/>
      <w:bookmarkEnd w:id="742"/>
      <w:bookmarkEnd w:id="743"/>
      <w:bookmarkEnd w:id="744"/>
      <w:bookmarkEnd w:id="745"/>
      <w:bookmarkEnd w:id="746"/>
      <w:bookmarkEnd w:id="747"/>
      <w:bookmarkEnd w:id="748"/>
      <w:bookmarkEnd w:id="770"/>
      <w:bookmarkEnd w:id="771"/>
      <w:bookmarkEnd w:id="772"/>
      <w:bookmarkEnd w:id="773"/>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98253929"/>
      <w:bookmarkStart w:id="778" w:name="_Toc157248183"/>
      <w:bookmarkStart w:id="779" w:name="_Toc157496552"/>
      <w:bookmarkStart w:id="780" w:name="_Toc158206091"/>
      <w:bookmarkStart w:id="781" w:name="_Toc164057776"/>
      <w:bookmarkStart w:id="782" w:name="_Toc164137126"/>
      <w:bookmarkStart w:id="783" w:name="_Toc164161286"/>
      <w:bookmarkStart w:id="784" w:name="_Toc165173857"/>
      <w:bookmarkStart w:id="785" w:name="_Toc439170682"/>
      <w:bookmarkStart w:id="786" w:name="_Toc439172784"/>
      <w:bookmarkStart w:id="787" w:name="_Toc439173228"/>
      <w:bookmarkStart w:id="788" w:name="_Toc439238224"/>
      <w:bookmarkStart w:id="789" w:name="_Toc439252772"/>
      <w:bookmarkStart w:id="790" w:name="_Toc439323746"/>
      <w:bookmarkStart w:id="791" w:name="_Toc440297080"/>
      <w:bookmarkStart w:id="792" w:name="_Toc440356641"/>
      <w:bookmarkStart w:id="793" w:name="_Toc440631777"/>
      <w:bookmarkStart w:id="794" w:name="_Toc440876561"/>
      <w:bookmarkStart w:id="795" w:name="_Toc441130633"/>
      <w:bookmarkStart w:id="796" w:name="_Toc441157136"/>
      <w:bookmarkStart w:id="797" w:name="_Toc447292158"/>
      <w:r w:rsidRPr="00F647F7">
        <w:rPr>
          <w:b w:val="0"/>
          <w:szCs w:val="24"/>
        </w:rPr>
        <w:t xml:space="preserve">Форма </w:t>
      </w:r>
      <w:bookmarkEnd w:id="777"/>
      <w:r w:rsidRPr="00F647F7">
        <w:rPr>
          <w:b w:val="0"/>
          <w:szCs w:val="24"/>
        </w:rPr>
        <w:t xml:space="preserve">графика </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00360AA5">
        <w:rPr>
          <w:b w:val="0"/>
          <w:szCs w:val="24"/>
        </w:rPr>
        <w:t>выполнения поставок</w:t>
      </w:r>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8" w:name="_Toc171070556"/>
      <w:bookmarkStart w:id="799" w:name="_Toc98253927"/>
      <w:bookmarkStart w:id="800" w:name="_Toc176605808"/>
      <w:bookmarkStart w:id="801" w:name="_Toc176611017"/>
      <w:bookmarkStart w:id="802" w:name="_Toc176611073"/>
      <w:bookmarkStart w:id="803" w:name="_Toc176668676"/>
      <w:bookmarkStart w:id="804" w:name="_Toc176684336"/>
      <w:bookmarkStart w:id="805" w:name="_Toc176746279"/>
      <w:bookmarkStart w:id="806" w:name="_Toc176747346"/>
      <w:bookmarkStart w:id="807" w:name="_Toc198979988"/>
      <w:bookmarkStart w:id="808" w:name="_Toc217466324"/>
      <w:bookmarkStart w:id="809" w:name="_Toc217702862"/>
      <w:bookmarkStart w:id="810" w:name="_Toc233601980"/>
      <w:bookmarkStart w:id="811" w:name="_Toc263343466"/>
      <w:r w:rsidRPr="00F647F7">
        <w:rPr>
          <w:b w:val="0"/>
          <w:szCs w:val="24"/>
        </w:rPr>
        <w:br w:type="page"/>
      </w:r>
      <w:bookmarkStart w:id="812" w:name="_Toc439170683"/>
      <w:bookmarkStart w:id="813" w:name="_Toc439172785"/>
      <w:bookmarkStart w:id="814" w:name="_Toc439173229"/>
      <w:bookmarkStart w:id="815" w:name="_Toc439238225"/>
      <w:bookmarkStart w:id="816" w:name="_Toc439252773"/>
      <w:bookmarkStart w:id="817" w:name="_Toc439323747"/>
      <w:bookmarkStart w:id="818" w:name="_Toc440297081"/>
      <w:bookmarkStart w:id="819" w:name="_Toc440356642"/>
      <w:bookmarkStart w:id="820" w:name="_Toc440631778"/>
      <w:bookmarkStart w:id="821" w:name="_Toc440876562"/>
      <w:bookmarkStart w:id="822" w:name="_Toc441130634"/>
      <w:bookmarkStart w:id="823" w:name="_Toc441157137"/>
      <w:bookmarkStart w:id="824" w:name="_Toc447292159"/>
      <w:r w:rsidRPr="00F647F7">
        <w:rPr>
          <w:b w:val="0"/>
          <w:szCs w:val="24"/>
        </w:rPr>
        <w:lastRenderedPageBreak/>
        <w:t>Инструкции по заполнению</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47796E">
        <w:rPr>
          <w:sz w:val="24"/>
          <w:szCs w:val="24"/>
        </w:rPr>
        <w:fldChar w:fldCharType="begin"/>
      </w:r>
      <w:r w:rsidR="00D56F8C">
        <w:rPr>
          <w:sz w:val="24"/>
          <w:szCs w:val="24"/>
        </w:rPr>
        <w:instrText xml:space="preserve"> REF _Ref440273986 \r \h </w:instrText>
      </w:r>
      <w:r w:rsidR="0047796E">
        <w:rPr>
          <w:sz w:val="24"/>
          <w:szCs w:val="24"/>
        </w:rPr>
      </w:r>
      <w:r w:rsidR="0047796E">
        <w:rPr>
          <w:sz w:val="24"/>
          <w:szCs w:val="24"/>
        </w:rPr>
        <w:fldChar w:fldCharType="separate"/>
      </w:r>
      <w:r w:rsidR="00AE3C05">
        <w:rPr>
          <w:sz w:val="24"/>
          <w:szCs w:val="24"/>
        </w:rPr>
        <w:t>5.2</w:t>
      </w:r>
      <w:r w:rsidR="0047796E">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5" w:name="_Hlt22846931"/>
      <w:bookmarkStart w:id="826" w:name="_Ref93264992"/>
      <w:bookmarkStart w:id="827" w:name="_Ref93265116"/>
      <w:bookmarkStart w:id="828" w:name="_Toc98253933"/>
      <w:bookmarkStart w:id="829" w:name="_Toc165173859"/>
      <w:bookmarkStart w:id="830" w:name="_Toc423423671"/>
      <w:bookmarkStart w:id="831" w:name="_Toc447292160"/>
      <w:bookmarkEnd w:id="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9"/>
      <w:bookmarkEnd w:id="750"/>
      <w:bookmarkEnd w:id="826"/>
      <w:bookmarkEnd w:id="827"/>
      <w:bookmarkEnd w:id="828"/>
      <w:bookmarkEnd w:id="829"/>
      <w:bookmarkEnd w:id="830"/>
      <w:bookmarkEnd w:id="8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32" w:name="_Toc439170685"/>
      <w:bookmarkStart w:id="833" w:name="_Toc439172787"/>
      <w:bookmarkStart w:id="834" w:name="_Toc439173231"/>
      <w:bookmarkStart w:id="835" w:name="_Toc439238227"/>
      <w:bookmarkStart w:id="836" w:name="_Toc439252775"/>
      <w:bookmarkStart w:id="837" w:name="_Toc439323749"/>
      <w:bookmarkStart w:id="838" w:name="_Toc440297083"/>
      <w:bookmarkStart w:id="839" w:name="_Toc440356644"/>
      <w:bookmarkStart w:id="840" w:name="_Toc440631780"/>
      <w:bookmarkStart w:id="841" w:name="_Toc440876564"/>
      <w:bookmarkStart w:id="842" w:name="_Toc441130636"/>
      <w:bookmarkStart w:id="843" w:name="_Toc441157139"/>
      <w:bookmarkStart w:id="844" w:name="_Toc447292161"/>
      <w:bookmarkStart w:id="845" w:name="_Toc157248186"/>
      <w:bookmarkStart w:id="846" w:name="_Toc157496555"/>
      <w:bookmarkStart w:id="847" w:name="_Toc158206094"/>
      <w:bookmarkStart w:id="848" w:name="_Toc164057779"/>
      <w:bookmarkStart w:id="849" w:name="_Toc164137129"/>
      <w:bookmarkStart w:id="850" w:name="_Toc164161289"/>
      <w:bookmarkStart w:id="8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32"/>
      <w:bookmarkEnd w:id="833"/>
      <w:bookmarkEnd w:id="834"/>
      <w:bookmarkEnd w:id="835"/>
      <w:bookmarkEnd w:id="836"/>
      <w:bookmarkEnd w:id="837"/>
      <w:bookmarkEnd w:id="838"/>
      <w:bookmarkEnd w:id="839"/>
      <w:bookmarkEnd w:id="840"/>
      <w:bookmarkEnd w:id="841"/>
      <w:bookmarkEnd w:id="842"/>
      <w:bookmarkEnd w:id="843"/>
      <w:bookmarkEnd w:id="844"/>
      <w:r w:rsidRPr="00F647F7">
        <w:rPr>
          <w:b w:val="0"/>
          <w:szCs w:val="24"/>
        </w:rPr>
        <w:t xml:space="preserve"> </w:t>
      </w:r>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AE3C05">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AE3C05">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52" w:name="_Toc439170686"/>
      <w:bookmarkStart w:id="853" w:name="_Toc439172788"/>
      <w:bookmarkStart w:id="854" w:name="_Toc439173232"/>
      <w:bookmarkStart w:id="855" w:name="_Toc439238228"/>
      <w:bookmarkStart w:id="856" w:name="_Toc439252776"/>
      <w:bookmarkStart w:id="857" w:name="_Toc439323750"/>
      <w:bookmarkStart w:id="858" w:name="_Toc440297084"/>
      <w:bookmarkStart w:id="859" w:name="_Toc440356645"/>
      <w:bookmarkStart w:id="860" w:name="_Toc440631781"/>
      <w:bookmarkStart w:id="861" w:name="_Toc440876565"/>
      <w:bookmarkStart w:id="862" w:name="_Toc441130637"/>
      <w:bookmarkStart w:id="863" w:name="_Toc441157140"/>
      <w:bookmarkStart w:id="864"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796E">
        <w:rPr>
          <w:sz w:val="24"/>
          <w:szCs w:val="24"/>
        </w:rPr>
        <w:fldChar w:fldCharType="begin"/>
      </w:r>
      <w:r>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796E">
        <w:rPr>
          <w:sz w:val="24"/>
          <w:szCs w:val="24"/>
        </w:rPr>
        <w:fldChar w:fldCharType="begin"/>
      </w:r>
      <w:r w:rsidR="00D56F8C">
        <w:rPr>
          <w:sz w:val="24"/>
          <w:szCs w:val="24"/>
        </w:rPr>
        <w:instrText xml:space="preserve"> REF _Ref440274025 \r \h </w:instrText>
      </w:r>
      <w:r w:rsidR="0047796E">
        <w:rPr>
          <w:sz w:val="24"/>
          <w:szCs w:val="24"/>
        </w:rPr>
      </w:r>
      <w:r w:rsidR="0047796E">
        <w:rPr>
          <w:sz w:val="24"/>
          <w:szCs w:val="24"/>
        </w:rPr>
        <w:fldChar w:fldCharType="separate"/>
      </w:r>
      <w:r w:rsidR="00AE3C05">
        <w:rPr>
          <w:sz w:val="24"/>
          <w:szCs w:val="24"/>
        </w:rPr>
        <w:t>2</w:t>
      </w:r>
      <w:r w:rsidR="0047796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47796E" w:rsidRPr="001C646B">
        <w:rPr>
          <w:sz w:val="24"/>
          <w:szCs w:val="24"/>
        </w:rPr>
        <w:fldChar w:fldCharType="begin"/>
      </w:r>
      <w:r w:rsidR="00D56F8C" w:rsidRPr="001C646B">
        <w:rPr>
          <w:sz w:val="24"/>
          <w:szCs w:val="24"/>
        </w:rPr>
        <w:instrText xml:space="preserve"> REF _Ref294695546 \r \h </w:instrText>
      </w:r>
      <w:r w:rsidR="0047796E" w:rsidRPr="001C646B">
        <w:rPr>
          <w:sz w:val="24"/>
          <w:szCs w:val="24"/>
        </w:rPr>
      </w:r>
      <w:r w:rsidR="0047796E" w:rsidRPr="001C646B">
        <w:rPr>
          <w:sz w:val="24"/>
          <w:szCs w:val="24"/>
        </w:rPr>
        <w:fldChar w:fldCharType="separate"/>
      </w:r>
      <w:r w:rsidR="00AE3C05">
        <w:rPr>
          <w:sz w:val="24"/>
          <w:szCs w:val="24"/>
        </w:rPr>
        <w:t xml:space="preserve"> 1.2.6 </w:t>
      </w:r>
      <w:r w:rsidR="0047796E"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5823"/>
      <w:bookmarkStart w:id="866" w:name="_Ref55336359"/>
      <w:bookmarkStart w:id="867" w:name="_Toc57314675"/>
      <w:bookmarkStart w:id="868" w:name="_Toc69728989"/>
      <w:bookmarkStart w:id="869" w:name="_Toc98253939"/>
      <w:bookmarkStart w:id="870" w:name="_Toc165173865"/>
      <w:bookmarkStart w:id="871" w:name="_Toc423423672"/>
      <w:bookmarkStart w:id="872" w:name="_Toc447292163"/>
      <w:bookmarkEnd w:id="621"/>
      <w:r w:rsidRPr="00F647F7">
        <w:lastRenderedPageBreak/>
        <w:t>Анкета (форма 6)</w:t>
      </w:r>
      <w:bookmarkEnd w:id="865"/>
      <w:bookmarkEnd w:id="866"/>
      <w:bookmarkEnd w:id="867"/>
      <w:bookmarkEnd w:id="868"/>
      <w:bookmarkEnd w:id="869"/>
      <w:bookmarkEnd w:id="870"/>
      <w:bookmarkEnd w:id="871"/>
      <w:bookmarkEnd w:id="872"/>
    </w:p>
    <w:p w:rsidR="004F4D80" w:rsidRPr="00F647F7" w:rsidRDefault="004F4D80" w:rsidP="004F4D80">
      <w:pPr>
        <w:pStyle w:val="3"/>
        <w:rPr>
          <w:b w:val="0"/>
          <w:szCs w:val="24"/>
        </w:rPr>
      </w:pPr>
      <w:bookmarkStart w:id="873" w:name="_Toc98253940"/>
      <w:bookmarkStart w:id="874" w:name="_Toc157248192"/>
      <w:bookmarkStart w:id="875" w:name="_Toc157496561"/>
      <w:bookmarkStart w:id="876" w:name="_Toc158206100"/>
      <w:bookmarkStart w:id="877" w:name="_Toc164057785"/>
      <w:bookmarkStart w:id="878" w:name="_Toc164137135"/>
      <w:bookmarkStart w:id="879" w:name="_Toc164161295"/>
      <w:bookmarkStart w:id="880" w:name="_Toc165173866"/>
      <w:bookmarkStart w:id="881" w:name="_Toc439170688"/>
      <w:bookmarkStart w:id="882" w:name="_Toc439172790"/>
      <w:bookmarkStart w:id="883" w:name="_Toc439173234"/>
      <w:bookmarkStart w:id="884" w:name="_Toc439238230"/>
      <w:bookmarkStart w:id="885" w:name="_Toc439252778"/>
      <w:bookmarkStart w:id="886" w:name="_Ref440272119"/>
      <w:bookmarkStart w:id="887" w:name="_Toc440297086"/>
      <w:bookmarkStart w:id="888" w:name="_Toc440356647"/>
      <w:bookmarkStart w:id="889" w:name="_Ref444162540"/>
      <w:bookmarkStart w:id="890" w:name="_Toc447292164"/>
      <w:r w:rsidRPr="00F647F7">
        <w:rPr>
          <w:b w:val="0"/>
          <w:szCs w:val="24"/>
        </w:rPr>
        <w:t xml:space="preserve">Форма Анкеты </w:t>
      </w:r>
      <w:r w:rsidR="00C236C0">
        <w:rPr>
          <w:b w:val="0"/>
          <w:szCs w:val="24"/>
        </w:rPr>
        <w:t>Участник</w:t>
      </w:r>
      <w:r>
        <w:rPr>
          <w:b w:val="0"/>
          <w:szCs w:val="24"/>
        </w:rPr>
        <w:t>а</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91" w:name="_Toc439170689"/>
      <w:bookmarkStart w:id="892" w:name="_Toc439172791"/>
      <w:bookmarkStart w:id="893" w:name="_Toc439173235"/>
      <w:bookmarkStart w:id="894" w:name="_Toc439238231"/>
      <w:bookmarkStart w:id="895" w:name="_Toc439252779"/>
      <w:bookmarkStart w:id="896" w:name="_Ref440272147"/>
      <w:bookmarkStart w:id="897" w:name="_Toc440297087"/>
      <w:bookmarkStart w:id="898" w:name="_Toc440356648"/>
      <w:bookmarkStart w:id="899" w:name="_Ref444161661"/>
      <w:bookmarkStart w:id="900" w:name="_Toc447292165"/>
      <w:r w:rsidRPr="00D73790">
        <w:rPr>
          <w:b w:val="0"/>
          <w:szCs w:val="24"/>
        </w:rPr>
        <w:lastRenderedPageBreak/>
        <w:t xml:space="preserve">Форма </w:t>
      </w:r>
      <w:bookmarkEnd w:id="891"/>
      <w:bookmarkEnd w:id="892"/>
      <w:bookmarkEnd w:id="893"/>
      <w:bookmarkEnd w:id="89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5"/>
      <w:bookmarkEnd w:id="896"/>
      <w:bookmarkEnd w:id="897"/>
      <w:bookmarkEnd w:id="898"/>
      <w:bookmarkEnd w:id="899"/>
      <w:bookmarkEnd w:id="9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1" w:name="P230"/>
            <w:bookmarkEnd w:id="90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902" w:name="P242"/>
            <w:bookmarkEnd w:id="90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3" w:name="P258"/>
            <w:bookmarkEnd w:id="903"/>
            <w:r w:rsidRPr="00316742">
              <w:rPr>
                <w:rFonts w:ascii="Times New Roman" w:hAnsi="Times New Roman" w:cs="Times New Roman"/>
                <w:sz w:val="22"/>
                <w:szCs w:val="22"/>
              </w:rPr>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4" w:name="_Toc439170690"/>
      <w:bookmarkStart w:id="905" w:name="_Toc439172792"/>
      <w:bookmarkStart w:id="906" w:name="_Toc439173236"/>
      <w:bookmarkStart w:id="907" w:name="_Toc439238232"/>
    </w:p>
    <w:bookmarkEnd w:id="904"/>
    <w:bookmarkEnd w:id="905"/>
    <w:bookmarkEnd w:id="906"/>
    <w:bookmarkEnd w:id="9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8" w:name="_Toc125426243"/>
      <w:bookmarkStart w:id="909" w:name="_Toc396984070"/>
      <w:bookmarkStart w:id="910" w:name="_Toc423423673"/>
      <w:r>
        <w:br w:type="page"/>
      </w:r>
    </w:p>
    <w:p w:rsidR="004F4D80" w:rsidRPr="007417E6" w:rsidRDefault="004F4D80" w:rsidP="004F4D80">
      <w:pPr>
        <w:pStyle w:val="3"/>
        <w:rPr>
          <w:sz w:val="22"/>
        </w:rPr>
      </w:pPr>
      <w:bookmarkStart w:id="911" w:name="_Toc439170691"/>
      <w:bookmarkStart w:id="912" w:name="_Toc439172793"/>
      <w:bookmarkStart w:id="913" w:name="_Toc439173237"/>
      <w:bookmarkStart w:id="914" w:name="_Toc439238233"/>
      <w:bookmarkStart w:id="915" w:name="_Toc439252780"/>
      <w:bookmarkStart w:id="916" w:name="_Toc439323754"/>
      <w:bookmarkStart w:id="917" w:name="_Toc440297088"/>
      <w:bookmarkStart w:id="918" w:name="_Toc440356649"/>
      <w:bookmarkStart w:id="919" w:name="_Toc440631785"/>
      <w:bookmarkStart w:id="920" w:name="_Toc440876569"/>
      <w:bookmarkStart w:id="921" w:name="_Toc441130641"/>
      <w:bookmarkStart w:id="922" w:name="_Toc441157144"/>
      <w:bookmarkStart w:id="923" w:name="_Toc447292166"/>
      <w:r>
        <w:rPr>
          <w:szCs w:val="24"/>
        </w:rPr>
        <w:lastRenderedPageBreak/>
        <w:t>Инструкции по заполнению</w:t>
      </w:r>
      <w:bookmarkEnd w:id="908"/>
      <w:r>
        <w:rPr>
          <w:szCs w:val="24"/>
        </w:rPr>
        <w:t xml:space="preserve"> Анкеты </w:t>
      </w:r>
      <w:r w:rsidR="00C236C0">
        <w:rPr>
          <w:szCs w:val="24"/>
        </w:rPr>
        <w:t>Участник</w:t>
      </w:r>
      <w:r>
        <w:rPr>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56A1">
        <w:fldChar w:fldCharType="begin"/>
      </w:r>
      <w:r w:rsidR="004E56A1">
        <w:instrText xml:space="preserve"> REF _Ref444161661 \r \h  \* MERGEFORMAT </w:instrText>
      </w:r>
      <w:r w:rsidR="004E56A1">
        <w:fldChar w:fldCharType="separate"/>
      </w:r>
      <w:r w:rsidR="00AE3C05" w:rsidRPr="00AE3C05">
        <w:rPr>
          <w:sz w:val="24"/>
          <w:szCs w:val="24"/>
        </w:rPr>
        <w:t>5.6.2</w:t>
      </w:r>
      <w:r w:rsidR="004E56A1">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257131475"/>
      <w:bookmarkStart w:id="925" w:name="_Toc351552284"/>
      <w:bookmarkStart w:id="926" w:name="_Toc396983131"/>
      <w:bookmarkStart w:id="927" w:name="_Toc423423679"/>
      <w:bookmarkStart w:id="928" w:name="_Ref440270984"/>
      <w:bookmarkStart w:id="929" w:name="_Ref440275030"/>
      <w:bookmarkStart w:id="930" w:name="_Toc447292167"/>
      <w:r>
        <w:rPr>
          <w:sz w:val="22"/>
          <w:szCs w:val="22"/>
        </w:rPr>
        <w:lastRenderedPageBreak/>
        <w:t>Письмо</w:t>
      </w:r>
      <w:r w:rsidRPr="007417E6">
        <w:rPr>
          <w:sz w:val="22"/>
          <w:szCs w:val="22"/>
        </w:rPr>
        <w:t xml:space="preserve"> </w:t>
      </w:r>
      <w:bookmarkEnd w:id="924"/>
      <w:r>
        <w:rPr>
          <w:sz w:val="22"/>
          <w:szCs w:val="22"/>
        </w:rPr>
        <w:t xml:space="preserve">производителя продукции (форма </w:t>
      </w:r>
      <w:r w:rsidR="003B6795">
        <w:rPr>
          <w:sz w:val="22"/>
          <w:szCs w:val="22"/>
        </w:rPr>
        <w:t>7</w:t>
      </w:r>
      <w:r>
        <w:rPr>
          <w:sz w:val="22"/>
          <w:szCs w:val="22"/>
        </w:rPr>
        <w:t>)</w:t>
      </w:r>
      <w:bookmarkEnd w:id="925"/>
      <w:bookmarkEnd w:id="926"/>
      <w:bookmarkEnd w:id="927"/>
      <w:bookmarkEnd w:id="928"/>
      <w:bookmarkEnd w:id="929"/>
      <w:bookmarkEnd w:id="930"/>
    </w:p>
    <w:p w:rsidR="004F4D80" w:rsidRPr="00F647F7" w:rsidRDefault="004F4D80" w:rsidP="004F4D80">
      <w:pPr>
        <w:pStyle w:val="3"/>
        <w:rPr>
          <w:szCs w:val="24"/>
        </w:rPr>
      </w:pPr>
      <w:bookmarkStart w:id="931" w:name="_Toc439170708"/>
      <w:bookmarkStart w:id="932" w:name="_Toc439172810"/>
      <w:bookmarkStart w:id="933" w:name="_Toc439173251"/>
      <w:bookmarkStart w:id="934" w:name="_Toc439252794"/>
      <w:bookmarkStart w:id="935" w:name="_Toc439323768"/>
      <w:bookmarkStart w:id="936" w:name="_Toc440297090"/>
      <w:bookmarkStart w:id="937" w:name="_Toc440356651"/>
      <w:bookmarkStart w:id="938" w:name="_Toc440631787"/>
      <w:bookmarkStart w:id="939" w:name="_Toc440876571"/>
      <w:bookmarkStart w:id="940" w:name="_Toc441130643"/>
      <w:bookmarkStart w:id="941" w:name="_Toc441157146"/>
      <w:bookmarkStart w:id="942" w:name="_Toc447292168"/>
      <w:r w:rsidRPr="00F647F7">
        <w:rPr>
          <w:szCs w:val="24"/>
        </w:rPr>
        <w:t>Форма письма производителя продукции</w:t>
      </w:r>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4" w:name="_Toc423423680"/>
      <w:bookmarkStart w:id="945" w:name="_Ref440272035"/>
      <w:bookmarkStart w:id="946" w:name="_Ref440274733"/>
      <w:bookmarkStart w:id="947"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3"/>
      <w:bookmarkEnd w:id="944"/>
      <w:bookmarkEnd w:id="945"/>
      <w:bookmarkEnd w:id="946"/>
      <w:bookmarkEnd w:id="947"/>
    </w:p>
    <w:p w:rsidR="004F4D80" w:rsidRPr="00E87023" w:rsidRDefault="004F4D80" w:rsidP="004F4D80">
      <w:pPr>
        <w:pStyle w:val="3"/>
        <w:rPr>
          <w:sz w:val="22"/>
        </w:rPr>
      </w:pPr>
      <w:bookmarkStart w:id="948" w:name="_Toc343690584"/>
      <w:bookmarkStart w:id="949" w:name="_Toc372294428"/>
      <w:bookmarkStart w:id="950" w:name="_Toc379288896"/>
      <w:bookmarkStart w:id="951" w:name="_Toc384734780"/>
      <w:bookmarkStart w:id="952" w:name="_Toc396984078"/>
      <w:bookmarkStart w:id="953" w:name="_Toc423423681"/>
      <w:bookmarkStart w:id="954" w:name="_Toc439170710"/>
      <w:bookmarkStart w:id="955" w:name="_Toc439172812"/>
      <w:bookmarkStart w:id="956" w:name="_Toc439173253"/>
      <w:bookmarkStart w:id="957" w:name="_Toc439238249"/>
      <w:bookmarkStart w:id="958" w:name="_Toc439252796"/>
      <w:bookmarkStart w:id="959" w:name="_Toc439323770"/>
      <w:bookmarkStart w:id="960" w:name="_Toc440297092"/>
      <w:bookmarkStart w:id="961" w:name="_Toc440356653"/>
      <w:bookmarkStart w:id="962" w:name="_Toc440631789"/>
      <w:bookmarkStart w:id="963" w:name="_Toc440876573"/>
      <w:bookmarkStart w:id="964" w:name="_Toc441130645"/>
      <w:bookmarkStart w:id="965" w:name="_Toc441157148"/>
      <w:bookmarkStart w:id="966"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7" w:name="_Toc343690585"/>
      <w:bookmarkStart w:id="968" w:name="_Toc372294429"/>
      <w:bookmarkStart w:id="969" w:name="_Toc379288897"/>
      <w:bookmarkStart w:id="970" w:name="_Toc384734781"/>
      <w:bookmarkStart w:id="971" w:name="_Toc396984079"/>
      <w:bookmarkStart w:id="972" w:name="_Toc423423682"/>
      <w:bookmarkStart w:id="973" w:name="_Toc439170711"/>
      <w:bookmarkStart w:id="974" w:name="_Toc439172813"/>
      <w:bookmarkStart w:id="975" w:name="_Toc439173254"/>
      <w:bookmarkStart w:id="976" w:name="_Toc439238250"/>
      <w:bookmarkStart w:id="977" w:name="_Toc439252797"/>
      <w:bookmarkStart w:id="978" w:name="_Toc439323771"/>
      <w:bookmarkStart w:id="979" w:name="_Toc440297093"/>
      <w:bookmarkStart w:id="980" w:name="_Toc440356654"/>
      <w:bookmarkStart w:id="981" w:name="_Toc440631790"/>
      <w:bookmarkStart w:id="982" w:name="_Toc440876574"/>
      <w:bookmarkStart w:id="983" w:name="_Toc441130646"/>
      <w:bookmarkStart w:id="984" w:name="_Toc441157149"/>
      <w:bookmarkStart w:id="985" w:name="_Toc447292171"/>
      <w:r w:rsidRPr="00D27071">
        <w:rPr>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7" w:name="_Toc423423683"/>
      <w:bookmarkStart w:id="988" w:name="_Ref440272051"/>
      <w:bookmarkStart w:id="989" w:name="_Ref440274744"/>
      <w:bookmarkStart w:id="990"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6"/>
      <w:bookmarkEnd w:id="987"/>
      <w:bookmarkEnd w:id="988"/>
      <w:bookmarkEnd w:id="989"/>
      <w:bookmarkEnd w:id="990"/>
    </w:p>
    <w:p w:rsidR="004F4D80" w:rsidRPr="008C4223" w:rsidRDefault="004F4D80" w:rsidP="004F4D80">
      <w:pPr>
        <w:pStyle w:val="3"/>
        <w:rPr>
          <w:szCs w:val="24"/>
        </w:rPr>
      </w:pPr>
      <w:bookmarkStart w:id="991" w:name="_Toc343690587"/>
      <w:bookmarkStart w:id="992" w:name="_Toc372294431"/>
      <w:bookmarkStart w:id="993" w:name="_Toc379288899"/>
      <w:bookmarkStart w:id="994" w:name="_Toc384734783"/>
      <w:bookmarkStart w:id="995" w:name="_Toc396984081"/>
      <w:bookmarkStart w:id="996" w:name="_Toc423423684"/>
      <w:bookmarkStart w:id="997" w:name="_Toc439170713"/>
      <w:bookmarkStart w:id="998" w:name="_Toc439172815"/>
      <w:bookmarkStart w:id="999" w:name="_Toc439173256"/>
      <w:bookmarkStart w:id="1000" w:name="_Toc439238252"/>
      <w:bookmarkStart w:id="1001" w:name="_Toc439252799"/>
      <w:bookmarkStart w:id="1002" w:name="_Toc439323773"/>
      <w:bookmarkStart w:id="1003" w:name="_Toc440297095"/>
      <w:bookmarkStart w:id="1004" w:name="_Toc440356656"/>
      <w:bookmarkStart w:id="1005" w:name="_Toc440631792"/>
      <w:bookmarkStart w:id="1006" w:name="_Toc440876576"/>
      <w:bookmarkStart w:id="1007" w:name="_Toc441130648"/>
      <w:bookmarkStart w:id="1008" w:name="_Toc441157151"/>
      <w:bookmarkStart w:id="1009" w:name="_Toc447292173"/>
      <w:r w:rsidRPr="008C4223">
        <w:rPr>
          <w:szCs w:val="24"/>
        </w:rPr>
        <w:t xml:space="preserve">Форма </w:t>
      </w:r>
      <w:bookmarkEnd w:id="991"/>
      <w:bookmarkEnd w:id="992"/>
      <w:bookmarkEnd w:id="993"/>
      <w:bookmarkEnd w:id="994"/>
      <w:bookmarkEnd w:id="995"/>
      <w:bookmarkEnd w:id="996"/>
      <w:bookmarkEnd w:id="997"/>
      <w:bookmarkEnd w:id="998"/>
      <w:bookmarkEnd w:id="999"/>
      <w:bookmarkEnd w:id="1000"/>
      <w:bookmarkEnd w:id="1001"/>
      <w:r w:rsidR="000D70B6" w:rsidRPr="000D70B6">
        <w:rPr>
          <w:szCs w:val="24"/>
        </w:rPr>
        <w:t>Согласия на обработку персональных данных</w:t>
      </w:r>
      <w:bookmarkEnd w:id="1002"/>
      <w:bookmarkEnd w:id="1003"/>
      <w:bookmarkEnd w:id="1004"/>
      <w:bookmarkEnd w:id="1005"/>
      <w:bookmarkEnd w:id="1006"/>
      <w:bookmarkEnd w:id="1007"/>
      <w:bookmarkEnd w:id="1008"/>
      <w:bookmarkEnd w:id="1009"/>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10" w:name="_Toc439252801"/>
      <w:bookmarkStart w:id="1011" w:name="_Toc439323774"/>
      <w:bookmarkStart w:id="1012" w:name="_Toc440297096"/>
      <w:bookmarkStart w:id="1013" w:name="_Toc440356657"/>
      <w:bookmarkStart w:id="1014" w:name="_Toc440631793"/>
      <w:bookmarkStart w:id="1015" w:name="_Toc440876577"/>
      <w:bookmarkStart w:id="1016" w:name="_Toc441130649"/>
      <w:bookmarkStart w:id="1017" w:name="_Toc441157152"/>
      <w:bookmarkStart w:id="1018" w:name="_Toc447292174"/>
      <w:r w:rsidRPr="005A2CAE">
        <w:rPr>
          <w:szCs w:val="24"/>
        </w:rPr>
        <w:t>Инструкции по заполнению</w:t>
      </w:r>
      <w:bookmarkEnd w:id="1010"/>
      <w:bookmarkEnd w:id="1011"/>
      <w:bookmarkEnd w:id="1012"/>
      <w:bookmarkEnd w:id="1013"/>
      <w:bookmarkEnd w:id="1014"/>
      <w:bookmarkEnd w:id="1015"/>
      <w:bookmarkEnd w:id="1016"/>
      <w:bookmarkEnd w:id="1017"/>
      <w:bookmarkEnd w:id="10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9" w:name="_Ref440272274"/>
      <w:bookmarkStart w:id="1020" w:name="_Ref440274756"/>
      <w:bookmarkStart w:id="1021"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9"/>
      <w:bookmarkEnd w:id="1020"/>
      <w:bookmarkEnd w:id="1021"/>
    </w:p>
    <w:p w:rsidR="007857E5" w:rsidRPr="00E47073" w:rsidRDefault="007857E5" w:rsidP="007857E5">
      <w:pPr>
        <w:pStyle w:val="3"/>
        <w:rPr>
          <w:szCs w:val="24"/>
        </w:rPr>
      </w:pPr>
      <w:bookmarkStart w:id="1022" w:name="_Toc439170718"/>
      <w:bookmarkStart w:id="1023" w:name="_Toc439172820"/>
      <w:bookmarkStart w:id="1024" w:name="_Toc439173262"/>
      <w:bookmarkStart w:id="1025" w:name="_Toc439238258"/>
      <w:bookmarkStart w:id="1026" w:name="_Toc439252806"/>
      <w:bookmarkStart w:id="1027" w:name="_Toc439323779"/>
      <w:bookmarkStart w:id="1028" w:name="_Toc440297101"/>
      <w:bookmarkStart w:id="1029" w:name="_Toc440356662"/>
      <w:bookmarkStart w:id="1030" w:name="_Toc440631798"/>
      <w:bookmarkStart w:id="1031" w:name="_Toc440876582"/>
      <w:bookmarkStart w:id="1032" w:name="_Toc441130654"/>
      <w:bookmarkStart w:id="1033" w:name="_Toc441157154"/>
      <w:bookmarkStart w:id="1034" w:name="_Toc447292176"/>
      <w:r w:rsidRPr="00E47073">
        <w:rPr>
          <w:szCs w:val="24"/>
        </w:rPr>
        <w:t xml:space="preserve">Форма </w:t>
      </w:r>
      <w:bookmarkEnd w:id="1022"/>
      <w:r w:rsidR="00E47073" w:rsidRPr="00E47073">
        <w:rPr>
          <w:szCs w:val="24"/>
        </w:rPr>
        <w:t>согласия Участника налоговым органам на разглашение сведений, составляющих налоговую тайну</w:t>
      </w:r>
      <w:bookmarkEnd w:id="1023"/>
      <w:bookmarkEnd w:id="1024"/>
      <w:bookmarkEnd w:id="1025"/>
      <w:bookmarkEnd w:id="1026"/>
      <w:bookmarkEnd w:id="1027"/>
      <w:bookmarkEnd w:id="1028"/>
      <w:bookmarkEnd w:id="1029"/>
      <w:bookmarkEnd w:id="1030"/>
      <w:bookmarkEnd w:id="1031"/>
      <w:bookmarkEnd w:id="1032"/>
      <w:bookmarkEnd w:id="1033"/>
      <w:bookmarkEnd w:id="10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5" w:name="_Toc300142269"/>
      <w:bookmarkStart w:id="1036" w:name="_Toc309735391"/>
      <w:bookmarkStart w:id="10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5"/>
      <w:r w:rsidRPr="007857E5">
        <w:rPr>
          <w:b/>
          <w:bCs w:val="0"/>
          <w:snapToGrid w:val="0"/>
          <w:sz w:val="24"/>
          <w:szCs w:val="24"/>
        </w:rPr>
        <w:t xml:space="preserve"> </w:t>
      </w:r>
      <w:bookmarkEnd w:id="1036"/>
      <w:bookmarkEnd w:id="10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8" w:name="_Toc439170719"/>
      <w:bookmarkStart w:id="1039" w:name="_Toc439172821"/>
      <w:bookmarkStart w:id="1040" w:name="_Toc439173263"/>
      <w:bookmarkStart w:id="1041" w:name="_Toc439238259"/>
      <w:bookmarkStart w:id="1042" w:name="_Toc439252807"/>
      <w:bookmarkStart w:id="1043" w:name="_Toc439323780"/>
      <w:bookmarkStart w:id="1044" w:name="_Toc440297102"/>
      <w:bookmarkStart w:id="1045" w:name="_Toc440356663"/>
      <w:bookmarkStart w:id="1046" w:name="_Toc440631799"/>
      <w:bookmarkStart w:id="1047" w:name="_Toc440876583"/>
      <w:bookmarkStart w:id="1048" w:name="_Toc441130655"/>
      <w:bookmarkStart w:id="1049" w:name="_Toc441157155"/>
      <w:bookmarkStart w:id="1050" w:name="_Toc447292177"/>
      <w:r w:rsidRPr="007857E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1" w:name="_Ref93268095"/>
      <w:bookmarkStart w:id="1052" w:name="_Ref93268099"/>
      <w:bookmarkStart w:id="1053" w:name="_Toc98253958"/>
      <w:bookmarkStart w:id="1054" w:name="_Toc165173884"/>
      <w:bookmarkStart w:id="1055" w:name="_Toc423423678"/>
      <w:bookmarkStart w:id="1056" w:name="_Ref440272510"/>
      <w:bookmarkStart w:id="1057" w:name="_Ref440274961"/>
      <w:bookmarkStart w:id="1058"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51"/>
      <w:bookmarkEnd w:id="1052"/>
      <w:bookmarkEnd w:id="1053"/>
      <w:bookmarkEnd w:id="1054"/>
      <w:bookmarkEnd w:id="1055"/>
      <w:bookmarkEnd w:id="1056"/>
      <w:bookmarkEnd w:id="1057"/>
      <w:bookmarkEnd w:id="10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59" w:name="_Toc90385125"/>
      <w:bookmarkStart w:id="1060" w:name="_Toc439170705"/>
      <w:bookmarkStart w:id="1061" w:name="_Toc439172807"/>
      <w:bookmarkStart w:id="1062" w:name="_Toc439173268"/>
      <w:bookmarkStart w:id="1063" w:name="_Toc439238264"/>
      <w:bookmarkStart w:id="1064" w:name="_Toc439252812"/>
      <w:bookmarkStart w:id="1065" w:name="_Toc439323785"/>
      <w:bookmarkStart w:id="1066" w:name="_Toc440297104"/>
      <w:bookmarkStart w:id="1067" w:name="_Toc440356665"/>
      <w:bookmarkStart w:id="1068" w:name="_Toc440631801"/>
      <w:bookmarkStart w:id="1069" w:name="_Toc440876585"/>
      <w:bookmarkStart w:id="1070" w:name="_Toc441130657"/>
      <w:bookmarkStart w:id="1071" w:name="_Toc441157157"/>
      <w:bookmarkStart w:id="1072" w:name="_Toc447292179"/>
      <w:r w:rsidRPr="00D904EF">
        <w:rPr>
          <w:szCs w:val="24"/>
        </w:rPr>
        <w:t>Форма плана распределения объемов выполнения поставок внутри коллективного Участника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3" w:name="_Toc90385126"/>
      <w:bookmarkStart w:id="1074" w:name="_Toc98253959"/>
      <w:bookmarkStart w:id="1075" w:name="_Toc157248211"/>
      <w:bookmarkStart w:id="1076" w:name="_Toc157496580"/>
      <w:bookmarkStart w:id="1077" w:name="_Toc158206119"/>
      <w:bookmarkStart w:id="1078" w:name="_Toc164057804"/>
      <w:bookmarkStart w:id="1079" w:name="_Toc164137154"/>
      <w:bookmarkStart w:id="1080" w:name="_Toc164161314"/>
      <w:bookmarkStart w:id="1081" w:name="_Toc165173885"/>
      <w:r>
        <w:rPr>
          <w:b/>
          <w:szCs w:val="24"/>
        </w:rPr>
        <w:br w:type="page"/>
      </w:r>
    </w:p>
    <w:p w:rsidR="00635719" w:rsidRPr="00D904EF" w:rsidRDefault="00635719" w:rsidP="00635719">
      <w:pPr>
        <w:pStyle w:val="3"/>
        <w:rPr>
          <w:szCs w:val="24"/>
        </w:rPr>
      </w:pPr>
      <w:bookmarkStart w:id="1082" w:name="_Toc439170706"/>
      <w:bookmarkStart w:id="1083" w:name="_Toc439172808"/>
      <w:bookmarkStart w:id="1084" w:name="_Toc439173269"/>
      <w:bookmarkStart w:id="1085" w:name="_Toc439238265"/>
      <w:bookmarkStart w:id="1086" w:name="_Toc439252813"/>
      <w:bookmarkStart w:id="1087" w:name="_Toc439323786"/>
      <w:bookmarkStart w:id="1088" w:name="_Toc440297105"/>
      <w:bookmarkStart w:id="1089" w:name="_Toc440356666"/>
      <w:bookmarkStart w:id="1090" w:name="_Toc440631802"/>
      <w:bookmarkStart w:id="1091" w:name="_Toc440876586"/>
      <w:bookmarkStart w:id="1092" w:name="_Toc441130658"/>
      <w:bookmarkStart w:id="1093" w:name="_Toc441157158"/>
      <w:bookmarkStart w:id="1094" w:name="_Toc447292180"/>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796E">
        <w:rPr>
          <w:sz w:val="24"/>
          <w:szCs w:val="24"/>
        </w:rPr>
        <w:fldChar w:fldCharType="begin"/>
      </w:r>
      <w:r w:rsidR="00D90031">
        <w:rPr>
          <w:sz w:val="24"/>
          <w:szCs w:val="24"/>
        </w:rPr>
        <w:instrText xml:space="preserve"> REF _Ref191386461 \r \h </w:instrText>
      </w:r>
      <w:r w:rsidR="0047796E">
        <w:rPr>
          <w:sz w:val="24"/>
          <w:szCs w:val="24"/>
        </w:rPr>
      </w:r>
      <w:r w:rsidR="0047796E">
        <w:rPr>
          <w:sz w:val="24"/>
          <w:szCs w:val="24"/>
        </w:rPr>
        <w:fldChar w:fldCharType="separate"/>
      </w:r>
      <w:r w:rsidR="00AE3C05">
        <w:rPr>
          <w:sz w:val="24"/>
          <w:szCs w:val="24"/>
        </w:rPr>
        <w:t>3.3.10</w:t>
      </w:r>
      <w:r w:rsidR="0047796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AE3C05">
        <w:rPr>
          <w:sz w:val="24"/>
          <w:szCs w:val="24"/>
        </w:rPr>
        <w:t>5.1</w:t>
      </w:r>
      <w:r w:rsidR="0047796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796E">
        <w:rPr>
          <w:sz w:val="24"/>
          <w:szCs w:val="24"/>
        </w:rPr>
        <w:fldChar w:fldCharType="begin"/>
      </w:r>
      <w:r w:rsidR="00D90031">
        <w:rPr>
          <w:sz w:val="24"/>
          <w:szCs w:val="24"/>
        </w:rPr>
        <w:instrText xml:space="preserve"> REF _Ref440274337 \r \h </w:instrText>
      </w:r>
      <w:r w:rsidR="0047796E">
        <w:rPr>
          <w:sz w:val="24"/>
          <w:szCs w:val="24"/>
        </w:rPr>
      </w:r>
      <w:r w:rsidR="0047796E">
        <w:rPr>
          <w:sz w:val="24"/>
          <w:szCs w:val="24"/>
        </w:rPr>
        <w:fldChar w:fldCharType="separate"/>
      </w:r>
      <w:r w:rsidR="00AE3C05">
        <w:rPr>
          <w:sz w:val="24"/>
          <w:szCs w:val="24"/>
        </w:rPr>
        <w:t>5.2</w:t>
      </w:r>
      <w:r w:rsidR="0047796E">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47796E">
        <w:rPr>
          <w:sz w:val="24"/>
          <w:szCs w:val="24"/>
        </w:rPr>
        <w:fldChar w:fldCharType="begin"/>
      </w:r>
      <w:r w:rsidR="00D90031">
        <w:rPr>
          <w:sz w:val="24"/>
          <w:szCs w:val="24"/>
        </w:rPr>
        <w:instrText xml:space="preserve"> REF _Ref440274366 \r \h </w:instrText>
      </w:r>
      <w:r w:rsidR="0047796E">
        <w:rPr>
          <w:sz w:val="24"/>
          <w:szCs w:val="24"/>
        </w:rPr>
      </w:r>
      <w:r w:rsidR="0047796E">
        <w:rPr>
          <w:sz w:val="24"/>
          <w:szCs w:val="24"/>
        </w:rPr>
        <w:fldChar w:fldCharType="separate"/>
      </w:r>
      <w:r w:rsidR="00AE3C05">
        <w:rPr>
          <w:sz w:val="24"/>
          <w:szCs w:val="24"/>
        </w:rPr>
        <w:t>5.4</w:t>
      </w:r>
      <w:r w:rsidR="0047796E">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BA3" w:rsidRDefault="00FC5BA3">
      <w:pPr>
        <w:spacing w:line="240" w:lineRule="auto"/>
      </w:pPr>
      <w:r>
        <w:separator/>
      </w:r>
    </w:p>
  </w:endnote>
  <w:endnote w:type="continuationSeparator" w:id="0">
    <w:p w:rsidR="00FC5BA3" w:rsidRDefault="00FC5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47796E">
    <w:pPr>
      <w:pStyle w:val="aff2"/>
      <w:framePr w:wrap="around" w:vAnchor="text" w:hAnchor="margin" w:xAlign="right" w:y="1"/>
      <w:rPr>
        <w:rStyle w:val="a6"/>
      </w:rPr>
    </w:pPr>
    <w:r>
      <w:rPr>
        <w:rStyle w:val="a6"/>
      </w:rPr>
      <w:fldChar w:fldCharType="begin"/>
    </w:r>
    <w:r w:rsidR="00197CB9">
      <w:rPr>
        <w:rStyle w:val="a6"/>
      </w:rPr>
      <w:instrText xml:space="preserve">PAGE  </w:instrText>
    </w:r>
    <w:r>
      <w:rPr>
        <w:rStyle w:val="a6"/>
      </w:rPr>
      <w:fldChar w:fldCharType="end"/>
    </w:r>
  </w:p>
  <w:p w:rsidR="00197CB9" w:rsidRDefault="00197C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Pr="00FA0376" w:rsidRDefault="00197C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7796E" w:rsidRPr="00FA0376">
      <w:rPr>
        <w:sz w:val="16"/>
        <w:szCs w:val="16"/>
        <w:lang w:eastAsia="ru-RU"/>
      </w:rPr>
      <w:fldChar w:fldCharType="begin"/>
    </w:r>
    <w:r w:rsidRPr="00FA0376">
      <w:rPr>
        <w:sz w:val="16"/>
        <w:szCs w:val="16"/>
        <w:lang w:eastAsia="ru-RU"/>
      </w:rPr>
      <w:instrText xml:space="preserve"> PAGE </w:instrText>
    </w:r>
    <w:r w:rsidR="0047796E" w:rsidRPr="00FA0376">
      <w:rPr>
        <w:sz w:val="16"/>
        <w:szCs w:val="16"/>
        <w:lang w:eastAsia="ru-RU"/>
      </w:rPr>
      <w:fldChar w:fldCharType="separate"/>
    </w:r>
    <w:r w:rsidR="00774AD8">
      <w:rPr>
        <w:noProof/>
        <w:sz w:val="16"/>
        <w:szCs w:val="16"/>
        <w:lang w:eastAsia="ru-RU"/>
      </w:rPr>
      <w:t>5</w:t>
    </w:r>
    <w:r w:rsidR="0047796E" w:rsidRPr="00FA0376">
      <w:rPr>
        <w:sz w:val="16"/>
        <w:szCs w:val="16"/>
        <w:lang w:eastAsia="ru-RU"/>
      </w:rPr>
      <w:fldChar w:fldCharType="end"/>
    </w:r>
  </w:p>
  <w:p w:rsidR="00E57CBB" w:rsidRPr="00E57CBB" w:rsidRDefault="00075C00" w:rsidP="00832D0A">
    <w:pPr>
      <w:pStyle w:val="aff2"/>
      <w:jc w:val="center"/>
      <w:rPr>
        <w:sz w:val="18"/>
        <w:szCs w:val="18"/>
      </w:rPr>
    </w:pPr>
    <w:r>
      <w:rPr>
        <w:sz w:val="18"/>
        <w:szCs w:val="18"/>
      </w:rPr>
      <w:t>З</w:t>
    </w:r>
    <w:r w:rsidR="00197CB9">
      <w:rPr>
        <w:sz w:val="18"/>
        <w:szCs w:val="18"/>
      </w:rPr>
      <w:t xml:space="preserve">апрос предложений на </w:t>
    </w:r>
    <w:r w:rsidR="00197CB9" w:rsidRPr="00C12FA4">
      <w:rPr>
        <w:sz w:val="18"/>
        <w:szCs w:val="18"/>
      </w:rPr>
      <w:t xml:space="preserve">право заключения </w:t>
    </w:r>
    <w:r w:rsidR="00197CB9" w:rsidRPr="00E57CBB">
      <w:rPr>
        <w:sz w:val="18"/>
        <w:szCs w:val="18"/>
      </w:rPr>
      <w:t>Договор</w:t>
    </w:r>
    <w:r w:rsidR="00E57CBB" w:rsidRPr="00E57CBB">
      <w:rPr>
        <w:sz w:val="18"/>
        <w:szCs w:val="18"/>
      </w:rPr>
      <w:t>а</w:t>
    </w:r>
    <w:r w:rsidR="00197CB9" w:rsidRPr="00E57CBB">
      <w:rPr>
        <w:sz w:val="18"/>
        <w:szCs w:val="18"/>
      </w:rPr>
      <w:t xml:space="preserve"> на поставку </w:t>
    </w:r>
    <w:r w:rsidR="00E57CBB" w:rsidRPr="00E57CBB">
      <w:rPr>
        <w:sz w:val="18"/>
        <w:szCs w:val="18"/>
      </w:rPr>
      <w:t>ввода 110 кВ</w:t>
    </w:r>
    <w:r w:rsidR="00197CB9" w:rsidRPr="00E57CBB">
      <w:rPr>
        <w:sz w:val="18"/>
        <w:szCs w:val="18"/>
      </w:rPr>
      <w:t xml:space="preserve"> для нужд ПАО «МРСК Центра» </w:t>
    </w:r>
  </w:p>
  <w:p w:rsidR="00197CB9" w:rsidRPr="00EE0539" w:rsidRDefault="00197CB9" w:rsidP="00832D0A">
    <w:pPr>
      <w:pStyle w:val="aff2"/>
      <w:jc w:val="center"/>
      <w:rPr>
        <w:sz w:val="18"/>
        <w:szCs w:val="18"/>
      </w:rPr>
    </w:pPr>
    <w:r w:rsidRPr="00E57CBB">
      <w:rPr>
        <w:sz w:val="18"/>
        <w:szCs w:val="18"/>
      </w:rPr>
      <w:t>(филиал</w:t>
    </w:r>
    <w:r w:rsidR="00E57CBB" w:rsidRPr="00E57CBB">
      <w:rPr>
        <w:sz w:val="18"/>
        <w:szCs w:val="18"/>
      </w:rPr>
      <w:t>а</w:t>
    </w:r>
    <w:r w:rsidRPr="00E57CBB">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BA3" w:rsidRDefault="00FC5BA3">
      <w:pPr>
        <w:spacing w:line="240" w:lineRule="auto"/>
      </w:pPr>
      <w:r>
        <w:separator/>
      </w:r>
    </w:p>
  </w:footnote>
  <w:footnote w:type="continuationSeparator" w:id="0">
    <w:p w:rsidR="00FC5BA3" w:rsidRDefault="00FC5B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Pr="00930031" w:rsidRDefault="00197C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6030"/>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80"/>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38D"/>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56A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4AD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F0"/>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3C05"/>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57CBB"/>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0B9"/>
    <w:rsid w:val="00F444B6"/>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C5BA3"/>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B47A03E-5F7F-426E-B812-65CE34CF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11322233">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0EFDA9D7-5E21-458B-A99B-C631D1C30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19481</Words>
  <Characters>111042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130263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103</cp:revision>
  <cp:lastPrinted>2016-08-01T06:28:00Z</cp:lastPrinted>
  <dcterms:created xsi:type="dcterms:W3CDTF">2016-01-12T09:22:00Z</dcterms:created>
  <dcterms:modified xsi:type="dcterms:W3CDTF">2016-08-01T06:49:00Z</dcterms:modified>
</cp:coreProperties>
</file>