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7568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7568A" w:rsidRPr="000D67AD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7568A" w:rsidRPr="0097568A" w:rsidRDefault="0097568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97568A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97568A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9756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УТВЕРЖДАЮ:</w:t>
      </w: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____________________ Косарим А.И.</w:t>
      </w:r>
    </w:p>
    <w:p w:rsidR="00A41AFA" w:rsidRPr="00797870" w:rsidRDefault="00A41AFA" w:rsidP="00A41AF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797870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29</w:t>
      </w:r>
      <w:r w:rsidRPr="00797870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мая</w:t>
      </w:r>
      <w:r w:rsidRPr="00797870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8</w:t>
      </w:r>
      <w:r w:rsidRPr="00797870">
        <w:rPr>
          <w:bCs w:val="0"/>
          <w:sz w:val="24"/>
          <w:szCs w:val="24"/>
          <w:lang w:eastAsia="ru-RU"/>
        </w:rPr>
        <w:t xml:space="preserve"> года</w:t>
      </w:r>
    </w:p>
    <w:p w:rsidR="007556FF" w:rsidRDefault="007556FF" w:rsidP="007556FF">
      <w:pPr>
        <w:ind w:firstLine="0"/>
        <w:jc w:val="left"/>
        <w:rPr>
          <w:sz w:val="24"/>
          <w:szCs w:val="24"/>
        </w:rPr>
      </w:pPr>
    </w:p>
    <w:p w:rsidR="00A41AFA" w:rsidRDefault="00A41AFA" w:rsidP="007556FF">
      <w:pPr>
        <w:ind w:firstLine="0"/>
        <w:jc w:val="left"/>
        <w:rPr>
          <w:sz w:val="24"/>
          <w:szCs w:val="24"/>
        </w:rPr>
      </w:pPr>
    </w:p>
    <w:p w:rsidR="00A41AFA" w:rsidRPr="00797870" w:rsidRDefault="00A41AFA" w:rsidP="00A41AF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Согласовано на заседании</w:t>
      </w:r>
    </w:p>
    <w:p w:rsidR="00A41AFA" w:rsidRPr="00797870" w:rsidRDefault="00A41AFA" w:rsidP="00A41AF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закупочной комиссии</w:t>
      </w:r>
    </w:p>
    <w:p w:rsidR="00A41AFA" w:rsidRPr="00797870" w:rsidRDefault="00A41AFA" w:rsidP="00A41AF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 xml:space="preserve">Протокол № </w:t>
      </w:r>
      <w:r w:rsidRPr="005510F1">
        <w:rPr>
          <w:b/>
          <w:kern w:val="36"/>
          <w:sz w:val="24"/>
          <w:szCs w:val="24"/>
        </w:rPr>
        <w:t>0</w:t>
      </w:r>
      <w:r w:rsidR="0097568A">
        <w:rPr>
          <w:b/>
          <w:kern w:val="36"/>
          <w:sz w:val="24"/>
          <w:szCs w:val="24"/>
        </w:rPr>
        <w:t>147</w:t>
      </w:r>
      <w:r w:rsidRPr="005510F1">
        <w:rPr>
          <w:b/>
          <w:kern w:val="36"/>
          <w:sz w:val="24"/>
          <w:szCs w:val="24"/>
        </w:rPr>
        <w:t>-БР-18</w:t>
      </w:r>
    </w:p>
    <w:p w:rsidR="00A41AFA" w:rsidRPr="004C5D06" w:rsidRDefault="00A41AFA" w:rsidP="00A41AF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97870">
        <w:rPr>
          <w:b/>
          <w:kern w:val="36"/>
          <w:sz w:val="24"/>
          <w:szCs w:val="24"/>
        </w:rPr>
        <w:t>от «</w:t>
      </w:r>
      <w:r w:rsidR="0097568A" w:rsidRPr="0097568A">
        <w:rPr>
          <w:b/>
          <w:kern w:val="36"/>
          <w:sz w:val="24"/>
          <w:szCs w:val="24"/>
        </w:rPr>
        <w:t xml:space="preserve">29» мая </w:t>
      </w:r>
      <w:r w:rsidRPr="005510F1">
        <w:rPr>
          <w:b/>
          <w:kern w:val="36"/>
          <w:sz w:val="24"/>
          <w:szCs w:val="24"/>
        </w:rPr>
        <w:t xml:space="preserve">2018 </w:t>
      </w:r>
      <w:r w:rsidRPr="00797870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7568A" w:rsidRPr="00C12FA4" w:rsidRDefault="0097568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97568A" w:rsidRPr="005510F1">
        <w:rPr>
          <w:b/>
          <w:sz w:val="24"/>
          <w:szCs w:val="24"/>
        </w:rPr>
        <w:t xml:space="preserve">Договора </w:t>
      </w:r>
      <w:r w:rsidR="0097568A" w:rsidRPr="008D34E6">
        <w:rPr>
          <w:b/>
          <w:sz w:val="24"/>
          <w:szCs w:val="24"/>
        </w:rPr>
        <w:t xml:space="preserve">оказания услуг по ремонту оргтехники для нужд </w:t>
      </w:r>
      <w:r w:rsidR="0097568A">
        <w:rPr>
          <w:b/>
          <w:sz w:val="24"/>
          <w:szCs w:val="24"/>
        </w:rPr>
        <w:t xml:space="preserve">                     </w:t>
      </w:r>
      <w:r w:rsidR="0097568A" w:rsidRPr="008D34E6">
        <w:rPr>
          <w:b/>
          <w:sz w:val="24"/>
          <w:szCs w:val="24"/>
        </w:rPr>
        <w:t>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7568A" w:rsidRDefault="0097568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7568A" w:rsidRPr="00C12FA4" w:rsidRDefault="0097568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7568A" w:rsidRPr="0097568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515328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515328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9756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51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97568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5510F1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5510F1">
        <w:rPr>
          <w:iCs/>
          <w:sz w:val="24"/>
          <w:szCs w:val="24"/>
        </w:rPr>
        <w:t xml:space="preserve"> 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Pr="005510F1">
          <w:rPr>
            <w:rStyle w:val="a7"/>
            <w:iCs/>
            <w:sz w:val="24"/>
            <w:szCs w:val="24"/>
          </w:rPr>
          <w:t>Kuznetsov.PN@mrsk-1.ru</w:t>
        </w:r>
      </w:hyperlink>
      <w:r w:rsidRPr="005510F1">
        <w:rPr>
          <w:rStyle w:val="a7"/>
          <w:color w:val="auto"/>
          <w:sz w:val="24"/>
          <w:szCs w:val="24"/>
          <w:u w:val="none"/>
        </w:rPr>
        <w:t>)</w:t>
      </w:r>
      <w:r>
        <w:rPr>
          <w:sz w:val="24"/>
          <w:szCs w:val="24"/>
        </w:rPr>
        <w:t>,</w:t>
      </w:r>
      <w:r w:rsidRPr="005510F1">
        <w:rPr>
          <w:sz w:val="24"/>
          <w:szCs w:val="24"/>
        </w:rPr>
        <w:t xml:space="preserve"> </w:t>
      </w:r>
      <w:r w:rsidRPr="005510F1">
        <w:rPr>
          <w:iCs/>
          <w:sz w:val="24"/>
          <w:szCs w:val="24"/>
        </w:rPr>
        <w:t>Извещением</w:t>
      </w:r>
      <w:r w:rsidRPr="005510F1">
        <w:rPr>
          <w:sz w:val="24"/>
          <w:szCs w:val="24"/>
        </w:rPr>
        <w:t xml:space="preserve"> о проведении открытого </w:t>
      </w:r>
      <w:r w:rsidRPr="005510F1">
        <w:rPr>
          <w:iCs/>
          <w:sz w:val="24"/>
          <w:szCs w:val="24"/>
        </w:rPr>
        <w:t>запроса предложений</w:t>
      </w:r>
      <w:r w:rsidRPr="005510F1">
        <w:rPr>
          <w:sz w:val="24"/>
          <w:szCs w:val="24"/>
        </w:rPr>
        <w:t xml:space="preserve">, опубликованным </w:t>
      </w:r>
      <w:r>
        <w:rPr>
          <w:b/>
          <w:sz w:val="24"/>
          <w:szCs w:val="24"/>
        </w:rPr>
        <w:t>«</w:t>
      </w:r>
      <w:r w:rsidRPr="003D0FA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9</w:t>
      </w:r>
      <w:r w:rsidRPr="003D0FAC">
        <w:rPr>
          <w:b/>
          <w:sz w:val="24"/>
          <w:szCs w:val="24"/>
        </w:rPr>
        <w:t>» ма</w:t>
      </w:r>
      <w:r>
        <w:rPr>
          <w:b/>
          <w:sz w:val="24"/>
          <w:szCs w:val="24"/>
        </w:rPr>
        <w:t>я</w:t>
      </w:r>
      <w:r w:rsidRPr="003D0FAC">
        <w:rPr>
          <w:b/>
          <w:sz w:val="24"/>
          <w:szCs w:val="24"/>
        </w:rPr>
        <w:t xml:space="preserve"> </w:t>
      </w:r>
      <w:r w:rsidRPr="005510F1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8г</w:t>
      </w:r>
      <w:r w:rsidRPr="005510F1">
        <w:rPr>
          <w:b/>
          <w:sz w:val="24"/>
          <w:szCs w:val="24"/>
        </w:rPr>
        <w:t>.</w:t>
      </w:r>
      <w:r w:rsidRPr="005510F1">
        <w:rPr>
          <w:sz w:val="24"/>
          <w:szCs w:val="24"/>
        </w:rPr>
        <w:t xml:space="preserve"> на официальном сайте (</w:t>
      </w:r>
      <w:hyperlink r:id="rId17" w:history="1">
        <w:r w:rsidRPr="005510F1">
          <w:rPr>
            <w:rStyle w:val="a7"/>
            <w:sz w:val="24"/>
            <w:szCs w:val="24"/>
          </w:rPr>
          <w:t>www.zakupki.</w:t>
        </w:r>
        <w:r w:rsidRPr="005510F1">
          <w:rPr>
            <w:rStyle w:val="a7"/>
            <w:sz w:val="24"/>
            <w:szCs w:val="24"/>
            <w:lang w:val="en-US"/>
          </w:rPr>
          <w:t>gov</w:t>
        </w:r>
        <w:r w:rsidRPr="005510F1">
          <w:rPr>
            <w:rStyle w:val="a7"/>
            <w:sz w:val="24"/>
            <w:szCs w:val="24"/>
          </w:rPr>
          <w:t>.ru</w:t>
        </w:r>
      </w:hyperlink>
      <w:r w:rsidRPr="005510F1">
        <w:rPr>
          <w:sz w:val="24"/>
          <w:szCs w:val="24"/>
        </w:rPr>
        <w:t>),</w:t>
      </w:r>
      <w:r w:rsidRPr="005510F1">
        <w:rPr>
          <w:iCs/>
          <w:sz w:val="24"/>
          <w:szCs w:val="24"/>
        </w:rPr>
        <w:t xml:space="preserve"> </w:t>
      </w:r>
      <w:r w:rsidRPr="005510F1">
        <w:rPr>
          <w:sz w:val="24"/>
          <w:szCs w:val="24"/>
        </w:rPr>
        <w:t xml:space="preserve">на сайте </w:t>
      </w:r>
      <w:r w:rsidRPr="005510F1">
        <w:rPr>
          <w:iCs/>
          <w:sz w:val="24"/>
          <w:szCs w:val="24"/>
        </w:rPr>
        <w:t>ПАО «МРСК Центра»</w:t>
      </w:r>
      <w:r w:rsidRPr="005510F1">
        <w:rPr>
          <w:sz w:val="24"/>
          <w:szCs w:val="24"/>
        </w:rPr>
        <w:t xml:space="preserve"> (</w:t>
      </w:r>
      <w:hyperlink r:id="rId18" w:history="1">
        <w:r w:rsidRPr="005510F1">
          <w:rPr>
            <w:rStyle w:val="a7"/>
            <w:sz w:val="24"/>
            <w:szCs w:val="24"/>
          </w:rPr>
          <w:t>www.mrsk-1.ru</w:t>
        </w:r>
      </w:hyperlink>
      <w:r w:rsidRPr="005510F1">
        <w:rPr>
          <w:sz w:val="24"/>
          <w:szCs w:val="24"/>
        </w:rPr>
        <w:t xml:space="preserve">), на сайте ЭТП, указанном в п. </w:t>
      </w:r>
      <w:r w:rsidRPr="005510F1">
        <w:rPr>
          <w:sz w:val="24"/>
          <w:szCs w:val="24"/>
        </w:rPr>
        <w:fldChar w:fldCharType="begin"/>
      </w:r>
      <w:r w:rsidRPr="005510F1">
        <w:rPr>
          <w:sz w:val="24"/>
          <w:szCs w:val="24"/>
        </w:rPr>
        <w:instrText xml:space="preserve"> REF _Ref440269836 \r \h  \* MERGEFORMAT </w:instrText>
      </w:r>
      <w:r w:rsidRPr="005510F1">
        <w:rPr>
          <w:sz w:val="24"/>
          <w:szCs w:val="24"/>
        </w:rPr>
      </w:r>
      <w:r w:rsidRPr="005510F1">
        <w:rPr>
          <w:sz w:val="24"/>
          <w:szCs w:val="24"/>
        </w:rPr>
        <w:fldChar w:fldCharType="separate"/>
      </w:r>
      <w:r w:rsidRPr="005510F1">
        <w:rPr>
          <w:sz w:val="24"/>
          <w:szCs w:val="24"/>
        </w:rPr>
        <w:t>1.1.2</w:t>
      </w:r>
      <w:r w:rsidRPr="005510F1">
        <w:rPr>
          <w:sz w:val="24"/>
          <w:szCs w:val="24"/>
        </w:rPr>
        <w:fldChar w:fldCharType="end"/>
      </w:r>
      <w:r w:rsidRPr="005510F1">
        <w:rPr>
          <w:sz w:val="24"/>
          <w:szCs w:val="24"/>
        </w:rPr>
        <w:t xml:space="preserve"> настоящей Документации, </w:t>
      </w:r>
      <w:r w:rsidRPr="005510F1">
        <w:rPr>
          <w:iCs/>
          <w:sz w:val="24"/>
          <w:szCs w:val="24"/>
        </w:rPr>
        <w:t xml:space="preserve"> приг</w:t>
      </w:r>
      <w:r w:rsidRPr="005510F1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>,</w:t>
      </w:r>
      <w:r w:rsidRPr="005510F1">
        <w:rPr>
          <w:sz w:val="24"/>
          <w:szCs w:val="24"/>
        </w:rPr>
        <w:t xml:space="preserve"> </w:t>
      </w:r>
      <w:r w:rsidRPr="00AA4896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</w:t>
      </w:r>
      <w:proofErr w:type="gramEnd"/>
      <w:r w:rsidRPr="00AA4896">
        <w:rPr>
          <w:sz w:val="24"/>
          <w:szCs w:val="24"/>
        </w:rPr>
        <w:t xml:space="preserve"> </w:t>
      </w:r>
      <w:proofErr w:type="gramStart"/>
      <w:r w:rsidRPr="00AA4896">
        <w:rPr>
          <w:sz w:val="24"/>
          <w:szCs w:val="24"/>
        </w:rPr>
        <w:t xml:space="preserve">малого и среднего </w:t>
      </w:r>
      <w:r w:rsidRPr="006C20E5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</w:t>
      </w:r>
      <w:bookmarkEnd w:id="13"/>
      <w:r w:rsidRPr="006C20E5">
        <w:rPr>
          <w:sz w:val="24"/>
          <w:szCs w:val="24"/>
        </w:rPr>
        <w:t xml:space="preserve">на право заключения Договора </w:t>
      </w:r>
      <w:r w:rsidRPr="008D34E6">
        <w:rPr>
          <w:sz w:val="24"/>
          <w:szCs w:val="24"/>
        </w:rPr>
        <w:t>оказания услуг по ремонту оргтехники</w:t>
      </w:r>
      <w:r>
        <w:rPr>
          <w:sz w:val="24"/>
          <w:szCs w:val="24"/>
        </w:rPr>
        <w:t xml:space="preserve"> </w:t>
      </w:r>
      <w:r w:rsidRPr="006C20E5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Pr="006C20E5">
        <w:rPr>
          <w:sz w:val="24"/>
          <w:szCs w:val="24"/>
        </w:rPr>
        <w:t xml:space="preserve"> </w:t>
      </w:r>
      <w:proofErr w:type="gramStart"/>
      <w:r w:rsidRPr="006C20E5">
        <w:rPr>
          <w:sz w:val="24"/>
          <w:szCs w:val="24"/>
        </w:rPr>
        <w:t>РФ, 241050, г. Брянск, ул. Советская, д. 35)</w:t>
      </w:r>
      <w:r w:rsidR="00717F60" w:rsidRPr="00862664">
        <w:rPr>
          <w:sz w:val="24"/>
          <w:szCs w:val="24"/>
        </w:rPr>
        <w:t>.</w:t>
      </w:r>
      <w:bookmarkEnd w:id="10"/>
      <w:bookmarkEnd w:id="11"/>
      <w:bookmarkEnd w:id="12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7568A">
        <w:rPr>
          <w:sz w:val="24"/>
          <w:szCs w:val="24"/>
        </w:rPr>
        <w:t xml:space="preserve">Настоящий </w:t>
      </w:r>
      <w:r w:rsidR="004B5EB3" w:rsidRPr="0097568A">
        <w:rPr>
          <w:sz w:val="24"/>
          <w:szCs w:val="24"/>
        </w:rPr>
        <w:t>З</w:t>
      </w:r>
      <w:r w:rsidRPr="0097568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7568A">
        <w:rPr>
          <w:sz w:val="24"/>
          <w:szCs w:val="24"/>
        </w:rPr>
        <w:t>электронной торговой площадк</w:t>
      </w:r>
      <w:r w:rsidR="00414AB1" w:rsidRPr="0097568A">
        <w:rPr>
          <w:sz w:val="24"/>
          <w:szCs w:val="24"/>
        </w:rPr>
        <w:t>и</w:t>
      </w:r>
      <w:r w:rsidR="00702B2C" w:rsidRPr="0097568A">
        <w:rPr>
          <w:sz w:val="24"/>
          <w:szCs w:val="24"/>
        </w:rPr>
        <w:t xml:space="preserve"> </w:t>
      </w:r>
      <w:r w:rsidR="000D70B6" w:rsidRPr="0097568A">
        <w:rPr>
          <w:sz w:val="24"/>
          <w:szCs w:val="24"/>
        </w:rPr>
        <w:t>П</w:t>
      </w:r>
      <w:r w:rsidR="00702B2C" w:rsidRPr="0097568A">
        <w:rPr>
          <w:sz w:val="24"/>
          <w:szCs w:val="24"/>
        </w:rPr>
        <w:t>АО «</w:t>
      </w:r>
      <w:proofErr w:type="spellStart"/>
      <w:r w:rsidR="00702B2C" w:rsidRPr="0097568A">
        <w:rPr>
          <w:sz w:val="24"/>
          <w:szCs w:val="24"/>
        </w:rPr>
        <w:t>Россети</w:t>
      </w:r>
      <w:proofErr w:type="spellEnd"/>
      <w:r w:rsidR="00702B2C" w:rsidRPr="0097568A">
        <w:rPr>
          <w:sz w:val="24"/>
          <w:szCs w:val="24"/>
        </w:rPr>
        <w:t xml:space="preserve">» </w:t>
      </w:r>
      <w:hyperlink r:id="rId19" w:history="1">
        <w:r w:rsidR="00862664" w:rsidRPr="0097568A">
          <w:rPr>
            <w:rStyle w:val="a7"/>
            <w:sz w:val="24"/>
            <w:szCs w:val="24"/>
          </w:rPr>
          <w:t>etp.rosseti.ru</w:t>
        </w:r>
      </w:hyperlink>
      <w:r w:rsidR="00862664" w:rsidRPr="0097568A">
        <w:rPr>
          <w:sz w:val="24"/>
          <w:szCs w:val="24"/>
        </w:rPr>
        <w:t xml:space="preserve"> </w:t>
      </w:r>
      <w:r w:rsidR="00702B2C" w:rsidRPr="0097568A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A70B2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70B24">
        <w:rPr>
          <w:sz w:val="24"/>
          <w:szCs w:val="24"/>
        </w:rPr>
        <w:t>Предмет З</w:t>
      </w:r>
      <w:r w:rsidR="00717F60" w:rsidRPr="00A70B24">
        <w:rPr>
          <w:sz w:val="24"/>
          <w:szCs w:val="24"/>
        </w:rPr>
        <w:t>апроса предложений</w:t>
      </w:r>
      <w:r w:rsidR="00702B2C" w:rsidRPr="00A70B24">
        <w:rPr>
          <w:sz w:val="24"/>
          <w:szCs w:val="24"/>
        </w:rPr>
        <w:t>:</w:t>
      </w:r>
      <w:bookmarkEnd w:id="16"/>
    </w:p>
    <w:p w:rsidR="00A40714" w:rsidRPr="00A70B2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70B24">
        <w:rPr>
          <w:b/>
          <w:sz w:val="24"/>
          <w:szCs w:val="24"/>
          <w:u w:val="single"/>
        </w:rPr>
        <w:t>Лот №1:</w:t>
      </w:r>
      <w:r w:rsidR="00717F60" w:rsidRPr="00A70B24">
        <w:rPr>
          <w:sz w:val="24"/>
          <w:szCs w:val="24"/>
        </w:rPr>
        <w:t xml:space="preserve"> право заключения </w:t>
      </w:r>
      <w:r w:rsidR="00123C70" w:rsidRPr="00A70B24">
        <w:rPr>
          <w:sz w:val="24"/>
          <w:szCs w:val="24"/>
        </w:rPr>
        <w:t>Договор</w:t>
      </w:r>
      <w:r w:rsidR="0097568A" w:rsidRPr="00A70B24">
        <w:rPr>
          <w:sz w:val="24"/>
          <w:szCs w:val="24"/>
        </w:rPr>
        <w:t>а оказания услуг по ремонту оргтехники для нужд ПАО «МРСК Центра» (филиала «Брянскэнерго»)</w:t>
      </w:r>
      <w:bookmarkEnd w:id="17"/>
      <w:r w:rsidR="00702B2C" w:rsidRPr="00A70B2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70B24">
        <w:rPr>
          <w:sz w:val="24"/>
          <w:szCs w:val="24"/>
        </w:rPr>
        <w:t xml:space="preserve">Количество лотов: </w:t>
      </w:r>
      <w:r w:rsidRPr="00A70B24">
        <w:rPr>
          <w:b/>
          <w:sz w:val="24"/>
          <w:szCs w:val="24"/>
        </w:rPr>
        <w:t>1 (один)</w:t>
      </w:r>
      <w:r w:rsidRPr="00A70B2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70B24" w:rsidRDefault="00A70B24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70B24">
        <w:rPr>
          <w:sz w:val="24"/>
          <w:szCs w:val="24"/>
        </w:rPr>
        <w:t>Сроки оказания услуг: с момента заключения Договора по «</w:t>
      </w:r>
      <w:r w:rsidRPr="00A70B24">
        <w:rPr>
          <w:sz w:val="24"/>
          <w:szCs w:val="24"/>
        </w:rPr>
        <w:t>20</w:t>
      </w:r>
      <w:r w:rsidRPr="00A70B24">
        <w:rPr>
          <w:sz w:val="24"/>
          <w:szCs w:val="24"/>
        </w:rPr>
        <w:t xml:space="preserve">» </w:t>
      </w:r>
      <w:r w:rsidRPr="00A70B24">
        <w:rPr>
          <w:sz w:val="24"/>
          <w:szCs w:val="24"/>
        </w:rPr>
        <w:t>июля</w:t>
      </w:r>
      <w:r w:rsidRPr="00A70B24">
        <w:rPr>
          <w:sz w:val="24"/>
          <w:szCs w:val="24"/>
        </w:rPr>
        <w:t xml:space="preserve"> 2021 года</w:t>
      </w:r>
      <w:r w:rsidR="00717F60" w:rsidRPr="00A70B24">
        <w:rPr>
          <w:sz w:val="24"/>
          <w:szCs w:val="24"/>
        </w:rPr>
        <w:t>.</w:t>
      </w:r>
      <w:bookmarkEnd w:id="19"/>
    </w:p>
    <w:p w:rsidR="008D2928" w:rsidRPr="00A70B2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70B2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70B24">
        <w:rPr>
          <w:sz w:val="24"/>
          <w:szCs w:val="24"/>
        </w:rPr>
        <w:t>территории Р</w:t>
      </w:r>
      <w:r w:rsidR="00A0540E" w:rsidRPr="00A70B24">
        <w:rPr>
          <w:sz w:val="24"/>
          <w:szCs w:val="24"/>
        </w:rPr>
        <w:t xml:space="preserve">оссийской </w:t>
      </w:r>
      <w:r w:rsidR="00425F34" w:rsidRPr="00A70B24">
        <w:rPr>
          <w:sz w:val="24"/>
          <w:szCs w:val="24"/>
        </w:rPr>
        <w:t>Ф</w:t>
      </w:r>
      <w:r w:rsidR="00A0540E" w:rsidRPr="00A70B24">
        <w:rPr>
          <w:sz w:val="24"/>
          <w:szCs w:val="24"/>
        </w:rPr>
        <w:t>едерации</w:t>
      </w:r>
      <w:r w:rsidRPr="00A70B24">
        <w:rPr>
          <w:sz w:val="24"/>
          <w:szCs w:val="24"/>
        </w:rPr>
        <w:t>.</w:t>
      </w:r>
      <w:bookmarkEnd w:id="20"/>
    </w:p>
    <w:p w:rsidR="00717F60" w:rsidRPr="00A70B2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70B24">
        <w:rPr>
          <w:iCs/>
          <w:sz w:val="24"/>
          <w:szCs w:val="24"/>
        </w:rPr>
        <w:t xml:space="preserve">Форма и порядок оплаты: </w:t>
      </w:r>
      <w:r w:rsidR="00366652" w:rsidRPr="00A70B24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70B24" w:rsidRPr="006C20E5">
        <w:rPr>
          <w:iCs/>
          <w:sz w:val="24"/>
          <w:szCs w:val="24"/>
        </w:rPr>
        <w:t>календарных</w:t>
      </w:r>
      <w:r w:rsidR="00366652" w:rsidRPr="00A70B2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245FA" w:rsidRPr="00A70B24">
        <w:rPr>
          <w:iCs/>
          <w:sz w:val="24"/>
          <w:szCs w:val="24"/>
        </w:rPr>
        <w:t>.</w:t>
      </w:r>
    </w:p>
    <w:p w:rsidR="00717F60" w:rsidRPr="00A70B2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70B24">
        <w:rPr>
          <w:iCs/>
          <w:sz w:val="24"/>
          <w:szCs w:val="24"/>
        </w:rPr>
        <w:t xml:space="preserve">Порядок проведения </w:t>
      </w:r>
      <w:r w:rsidR="00C05EF6" w:rsidRPr="00A70B24">
        <w:rPr>
          <w:iCs/>
          <w:sz w:val="24"/>
          <w:szCs w:val="24"/>
        </w:rPr>
        <w:t xml:space="preserve">запроса предложений </w:t>
      </w:r>
      <w:r w:rsidRPr="00A70B2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A70B24">
        <w:rPr>
          <w:sz w:val="24"/>
          <w:szCs w:val="24"/>
        </w:rPr>
        <w:t>заявок</w:t>
      </w:r>
      <w:r w:rsidRPr="00A70B24">
        <w:rPr>
          <w:iCs/>
          <w:sz w:val="24"/>
          <w:szCs w:val="24"/>
        </w:rPr>
        <w:t>, приведены в разделе</w:t>
      </w:r>
      <w:r w:rsidR="00E71A48" w:rsidRPr="00A70B24">
        <w:rPr>
          <w:iCs/>
          <w:sz w:val="24"/>
          <w:szCs w:val="24"/>
        </w:rPr>
        <w:t xml:space="preserve"> </w:t>
      </w:r>
      <w:r w:rsidR="00AD2F1E" w:rsidRPr="00A70B24">
        <w:rPr>
          <w:iCs/>
          <w:sz w:val="24"/>
          <w:szCs w:val="24"/>
        </w:rPr>
        <w:fldChar w:fldCharType="begin"/>
      </w:r>
      <w:r w:rsidR="00E71A48" w:rsidRPr="00A70B24">
        <w:rPr>
          <w:iCs/>
          <w:sz w:val="24"/>
          <w:szCs w:val="24"/>
        </w:rPr>
        <w:instrText xml:space="preserve"> REF _Ref311232052 \r \h </w:instrText>
      </w:r>
      <w:r w:rsidR="00AD2F1E" w:rsidRPr="00A70B24">
        <w:rPr>
          <w:iCs/>
          <w:sz w:val="24"/>
          <w:szCs w:val="24"/>
        </w:rPr>
      </w:r>
      <w:r w:rsidR="00A70B24">
        <w:rPr>
          <w:iCs/>
          <w:sz w:val="24"/>
          <w:szCs w:val="24"/>
        </w:rPr>
        <w:instrText xml:space="preserve"> \* MERGEFORMAT </w:instrText>
      </w:r>
      <w:r w:rsidR="00AD2F1E" w:rsidRPr="00A70B24">
        <w:rPr>
          <w:iCs/>
          <w:sz w:val="24"/>
          <w:szCs w:val="24"/>
        </w:rPr>
        <w:fldChar w:fldCharType="separate"/>
      </w:r>
      <w:r w:rsidR="00224D01" w:rsidRPr="00A70B24">
        <w:rPr>
          <w:iCs/>
          <w:sz w:val="24"/>
          <w:szCs w:val="24"/>
        </w:rPr>
        <w:t>3</w:t>
      </w:r>
      <w:r w:rsidR="00AD2F1E" w:rsidRPr="00A70B24">
        <w:rPr>
          <w:iCs/>
          <w:sz w:val="24"/>
          <w:szCs w:val="24"/>
        </w:rPr>
        <w:fldChar w:fldCharType="end"/>
      </w:r>
      <w:r w:rsidR="00E71A48" w:rsidRPr="00A70B24">
        <w:rPr>
          <w:iCs/>
          <w:sz w:val="24"/>
          <w:szCs w:val="24"/>
        </w:rPr>
        <w:t xml:space="preserve"> </w:t>
      </w:r>
      <w:r w:rsidRPr="00A70B24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70B24">
        <w:rPr>
          <w:iCs/>
          <w:sz w:val="24"/>
          <w:szCs w:val="24"/>
        </w:rPr>
        <w:t>Д</w:t>
      </w:r>
      <w:r w:rsidRPr="00A70B24">
        <w:rPr>
          <w:iCs/>
          <w:sz w:val="24"/>
          <w:szCs w:val="24"/>
        </w:rPr>
        <w:t xml:space="preserve">окументации). </w:t>
      </w:r>
      <w:r w:rsidRPr="00A70B24">
        <w:rPr>
          <w:sz w:val="24"/>
          <w:szCs w:val="24"/>
        </w:rPr>
        <w:t xml:space="preserve">Подробные требования к </w:t>
      </w:r>
      <w:r w:rsidR="00366652" w:rsidRPr="00A70B24">
        <w:rPr>
          <w:sz w:val="24"/>
          <w:szCs w:val="24"/>
        </w:rPr>
        <w:t>оказываемым услугам</w:t>
      </w:r>
      <w:r w:rsidR="00077FB6" w:rsidRPr="00A70B24">
        <w:rPr>
          <w:sz w:val="24"/>
          <w:szCs w:val="24"/>
        </w:rPr>
        <w:t xml:space="preserve"> </w:t>
      </w:r>
      <w:r w:rsidRPr="00A70B24">
        <w:rPr>
          <w:sz w:val="24"/>
          <w:szCs w:val="24"/>
        </w:rPr>
        <w:t>изложены в</w:t>
      </w:r>
      <w:r w:rsidR="00953802" w:rsidRPr="00A70B24">
        <w:rPr>
          <w:sz w:val="24"/>
          <w:szCs w:val="24"/>
        </w:rPr>
        <w:t xml:space="preserve"> разделе </w:t>
      </w:r>
      <w:r w:rsidR="00AD2F1E" w:rsidRPr="00A70B24">
        <w:rPr>
          <w:sz w:val="24"/>
          <w:szCs w:val="24"/>
        </w:rPr>
        <w:fldChar w:fldCharType="begin"/>
      </w:r>
      <w:r w:rsidR="008D2928" w:rsidRPr="00A70B24">
        <w:rPr>
          <w:sz w:val="24"/>
          <w:szCs w:val="24"/>
        </w:rPr>
        <w:instrText xml:space="preserve"> REF _Ref440270568 \r \h </w:instrText>
      </w:r>
      <w:r w:rsidR="00AD2F1E" w:rsidRPr="00A70B24">
        <w:rPr>
          <w:sz w:val="24"/>
          <w:szCs w:val="24"/>
        </w:rPr>
      </w:r>
      <w:r w:rsidR="00A70B24">
        <w:rPr>
          <w:sz w:val="24"/>
          <w:szCs w:val="24"/>
        </w:rPr>
        <w:instrText xml:space="preserve"> \* MERGEFORMAT </w:instrText>
      </w:r>
      <w:r w:rsidR="00AD2F1E" w:rsidRPr="00A70B24">
        <w:rPr>
          <w:sz w:val="24"/>
          <w:szCs w:val="24"/>
        </w:rPr>
        <w:fldChar w:fldCharType="separate"/>
      </w:r>
      <w:r w:rsidR="00224D01" w:rsidRPr="00A70B24">
        <w:rPr>
          <w:sz w:val="24"/>
          <w:szCs w:val="24"/>
        </w:rPr>
        <w:t>4</w:t>
      </w:r>
      <w:r w:rsidR="00AD2F1E" w:rsidRPr="00A70B24">
        <w:rPr>
          <w:sz w:val="24"/>
          <w:szCs w:val="24"/>
        </w:rPr>
        <w:fldChar w:fldCharType="end"/>
      </w:r>
      <w:r w:rsidRPr="00A70B24">
        <w:rPr>
          <w:sz w:val="24"/>
          <w:szCs w:val="24"/>
        </w:rPr>
        <w:t>.</w:t>
      </w:r>
      <w:r w:rsidR="004B5EB3" w:rsidRPr="00A70B24">
        <w:rPr>
          <w:sz w:val="24"/>
          <w:szCs w:val="24"/>
        </w:rPr>
        <w:t xml:space="preserve"> Проект</w:t>
      </w:r>
      <w:r w:rsidR="004B5EB3" w:rsidRPr="00A70B24">
        <w:rPr>
          <w:iCs/>
          <w:sz w:val="24"/>
          <w:szCs w:val="24"/>
        </w:rPr>
        <w:t xml:space="preserve"> </w:t>
      </w:r>
      <w:r w:rsidR="00123C70" w:rsidRPr="00A70B24">
        <w:rPr>
          <w:iCs/>
          <w:sz w:val="24"/>
          <w:szCs w:val="24"/>
        </w:rPr>
        <w:t>Договор</w:t>
      </w:r>
      <w:r w:rsidRPr="00A70B24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70B24">
        <w:rPr>
          <w:iCs/>
          <w:sz w:val="24"/>
          <w:szCs w:val="24"/>
        </w:rPr>
        <w:t>З</w:t>
      </w:r>
      <w:r w:rsidR="00C05EF6" w:rsidRPr="00A70B24">
        <w:rPr>
          <w:iCs/>
          <w:sz w:val="24"/>
          <w:szCs w:val="24"/>
        </w:rPr>
        <w:t>апроса предложений</w:t>
      </w:r>
      <w:r w:rsidRPr="00A70B24">
        <w:rPr>
          <w:iCs/>
          <w:sz w:val="24"/>
          <w:szCs w:val="24"/>
        </w:rPr>
        <w:t xml:space="preserve">, приведен в разделе </w:t>
      </w:r>
      <w:r w:rsidR="002F5A68" w:rsidRPr="00A70B24">
        <w:fldChar w:fldCharType="begin"/>
      </w:r>
      <w:r w:rsidR="002F5A68" w:rsidRPr="00A70B24">
        <w:instrText xml:space="preserve"> REF _Ref305973574 \r \h  \* MERGEFORMAT </w:instrText>
      </w:r>
      <w:r w:rsidR="002F5A68" w:rsidRPr="00A70B24">
        <w:fldChar w:fldCharType="separate"/>
      </w:r>
      <w:r w:rsidR="00224D01" w:rsidRPr="00A70B24">
        <w:t>2</w:t>
      </w:r>
      <w:r w:rsidR="002F5A68" w:rsidRPr="00A70B24">
        <w:fldChar w:fldCharType="end"/>
      </w:r>
      <w:r w:rsidR="004B5EB3" w:rsidRPr="00A70B24">
        <w:rPr>
          <w:iCs/>
          <w:sz w:val="24"/>
          <w:szCs w:val="24"/>
        </w:rPr>
        <w:t>.</w:t>
      </w:r>
      <w:r w:rsidRPr="00A70B24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70B24">
        <w:rPr>
          <w:iCs/>
          <w:sz w:val="24"/>
          <w:szCs w:val="24"/>
        </w:rPr>
        <w:t>подготовить и подать в составе Заявк</w:t>
      </w:r>
      <w:r w:rsidR="00953802" w:rsidRPr="00A70B24">
        <w:rPr>
          <w:iCs/>
          <w:sz w:val="24"/>
          <w:szCs w:val="24"/>
        </w:rPr>
        <w:t xml:space="preserve">и, приведены в разделе </w:t>
      </w:r>
      <w:r w:rsidR="00AD2F1E" w:rsidRPr="00A70B24">
        <w:rPr>
          <w:iCs/>
          <w:sz w:val="24"/>
          <w:szCs w:val="24"/>
        </w:rPr>
        <w:fldChar w:fldCharType="begin"/>
      </w:r>
      <w:r w:rsidR="008D2928" w:rsidRPr="00A70B24">
        <w:rPr>
          <w:iCs/>
          <w:sz w:val="24"/>
          <w:szCs w:val="24"/>
        </w:rPr>
        <w:instrText xml:space="preserve"> REF _Ref440270602 \r \h </w:instrText>
      </w:r>
      <w:r w:rsidR="00AD2F1E" w:rsidRPr="00A70B24">
        <w:rPr>
          <w:iCs/>
          <w:sz w:val="24"/>
          <w:szCs w:val="24"/>
        </w:rPr>
      </w:r>
      <w:r w:rsidR="00A70B24">
        <w:rPr>
          <w:iCs/>
          <w:sz w:val="24"/>
          <w:szCs w:val="24"/>
        </w:rPr>
        <w:instrText xml:space="preserve"> \* MERGEFORMAT </w:instrText>
      </w:r>
      <w:r w:rsidR="00AD2F1E" w:rsidRPr="00A70B24">
        <w:rPr>
          <w:iCs/>
          <w:sz w:val="24"/>
          <w:szCs w:val="24"/>
        </w:rPr>
        <w:fldChar w:fldCharType="separate"/>
      </w:r>
      <w:r w:rsidR="00224D01" w:rsidRPr="00A70B24">
        <w:rPr>
          <w:iCs/>
          <w:sz w:val="24"/>
          <w:szCs w:val="24"/>
        </w:rPr>
        <w:t>5</w:t>
      </w:r>
      <w:r w:rsidR="00AD2F1E" w:rsidRPr="00A70B24">
        <w:rPr>
          <w:iCs/>
          <w:sz w:val="24"/>
          <w:szCs w:val="24"/>
        </w:rPr>
        <w:fldChar w:fldCharType="end"/>
      </w:r>
      <w:r w:rsidR="004B5EB3" w:rsidRPr="00A70B24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  <w:proofErr w:type="gramEnd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="00A70B24">
        <w:rPr>
          <w:bCs w:val="0"/>
          <w:sz w:val="24"/>
          <w:szCs w:val="24"/>
        </w:rPr>
        <w:t>)</w:t>
      </w:r>
      <w:r w:rsidR="00A70B24"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="00A70B24">
        <w:rPr>
          <w:bCs w:val="0"/>
          <w:sz w:val="24"/>
          <w:szCs w:val="24"/>
        </w:rPr>
        <w:t>)</w:t>
      </w:r>
      <w:r w:rsidR="00A70B24"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  <w:r w:rsidR="00A70B24" w:rsidRPr="00E71A48">
        <w:rPr>
          <w:bCs w:val="0"/>
          <w:sz w:val="24"/>
          <w:szCs w:val="24"/>
        </w:rPr>
        <w:t>;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A70B24" w:rsidRDefault="00717F60" w:rsidP="00A70B2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proofErr w:type="gramStart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  <w:r w:rsidR="00A70B24">
        <w:rPr>
          <w:bCs w:val="0"/>
          <w:sz w:val="24"/>
          <w:szCs w:val="24"/>
        </w:rPr>
        <w:t xml:space="preserve"> </w:t>
      </w:r>
      <w:r w:rsidR="00A70B24">
        <w:rPr>
          <w:b/>
          <w:sz w:val="24"/>
          <w:szCs w:val="24"/>
        </w:rPr>
        <w:t>3 050 880</w:t>
      </w:r>
      <w:r w:rsidR="00A70B24" w:rsidRPr="000E5C75">
        <w:rPr>
          <w:sz w:val="24"/>
          <w:szCs w:val="24"/>
        </w:rPr>
        <w:t xml:space="preserve"> (</w:t>
      </w:r>
      <w:r w:rsidR="00A70B24">
        <w:rPr>
          <w:sz w:val="24"/>
          <w:szCs w:val="24"/>
        </w:rPr>
        <w:t>Три миллиона пятьдесят тысяч восемьсот восемьдесят</w:t>
      </w:r>
      <w:r w:rsidR="00A70B24" w:rsidRPr="000E5C75">
        <w:rPr>
          <w:sz w:val="24"/>
          <w:szCs w:val="24"/>
        </w:rPr>
        <w:t>) рубл</w:t>
      </w:r>
      <w:r w:rsidR="00A70B24">
        <w:rPr>
          <w:sz w:val="24"/>
          <w:szCs w:val="24"/>
        </w:rPr>
        <w:t>ей</w:t>
      </w:r>
      <w:r w:rsidR="00A70B24" w:rsidRPr="000E5C75">
        <w:rPr>
          <w:sz w:val="24"/>
          <w:szCs w:val="24"/>
        </w:rPr>
        <w:t xml:space="preserve"> 00 копеек РФ, без учета НДС; НДС составляет </w:t>
      </w:r>
      <w:r w:rsidR="00A70B24">
        <w:rPr>
          <w:b/>
          <w:sz w:val="24"/>
          <w:szCs w:val="24"/>
        </w:rPr>
        <w:t>549 158</w:t>
      </w:r>
      <w:r w:rsidR="00A70B24" w:rsidRPr="000E5C75">
        <w:rPr>
          <w:sz w:val="24"/>
          <w:szCs w:val="24"/>
        </w:rPr>
        <w:t xml:space="preserve"> (</w:t>
      </w:r>
      <w:r w:rsidR="00A70B24">
        <w:rPr>
          <w:sz w:val="24"/>
          <w:szCs w:val="24"/>
        </w:rPr>
        <w:t>Пятьсот сорок девять тысяч сто пятьдесят восемь</w:t>
      </w:r>
      <w:r w:rsidR="00A70B24" w:rsidRPr="000E5C75">
        <w:rPr>
          <w:sz w:val="24"/>
          <w:szCs w:val="24"/>
        </w:rPr>
        <w:t xml:space="preserve">) рублей </w:t>
      </w:r>
      <w:r w:rsidR="00A70B24">
        <w:rPr>
          <w:sz w:val="24"/>
          <w:szCs w:val="24"/>
        </w:rPr>
        <w:t>40</w:t>
      </w:r>
      <w:r w:rsidR="00A70B24" w:rsidRPr="000E5C75">
        <w:rPr>
          <w:sz w:val="24"/>
          <w:szCs w:val="24"/>
        </w:rPr>
        <w:t xml:space="preserve"> копеек РФ; </w:t>
      </w:r>
      <w:r w:rsidR="00A70B24">
        <w:rPr>
          <w:b/>
          <w:sz w:val="24"/>
          <w:szCs w:val="24"/>
        </w:rPr>
        <w:t>3 600 038</w:t>
      </w:r>
      <w:r w:rsidR="00A70B24" w:rsidRPr="000E5C75">
        <w:rPr>
          <w:sz w:val="24"/>
          <w:szCs w:val="24"/>
        </w:rPr>
        <w:t xml:space="preserve"> (</w:t>
      </w:r>
      <w:r w:rsidR="00A70B24">
        <w:rPr>
          <w:sz w:val="24"/>
          <w:szCs w:val="24"/>
        </w:rPr>
        <w:t>Три миллиона шестьсот тысяч тридцать восемь</w:t>
      </w:r>
      <w:r w:rsidR="00A70B24" w:rsidRPr="000E5C75">
        <w:rPr>
          <w:sz w:val="24"/>
          <w:szCs w:val="24"/>
        </w:rPr>
        <w:t xml:space="preserve">) рублей </w:t>
      </w:r>
      <w:r w:rsidR="00A70B24">
        <w:rPr>
          <w:sz w:val="24"/>
          <w:szCs w:val="24"/>
        </w:rPr>
        <w:t>40</w:t>
      </w:r>
      <w:r w:rsidR="00A70B24" w:rsidRPr="000E5C75">
        <w:rPr>
          <w:sz w:val="24"/>
          <w:szCs w:val="24"/>
        </w:rPr>
        <w:t xml:space="preserve"> копеек РФ, с учетом НДС</w:t>
      </w:r>
      <w:r w:rsidR="00280464" w:rsidRPr="00A70B24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7F0600">
        <w:rPr>
          <w:bCs w:val="0"/>
          <w:sz w:val="24"/>
          <w:szCs w:val="24"/>
        </w:rPr>
        <w:t xml:space="preserve">, </w:t>
      </w:r>
      <w:r w:rsidR="007F0600" w:rsidRPr="007F0600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7F060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7F0600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7F0600">
        <w:rPr>
          <w:color w:val="000000"/>
          <w:sz w:val="24"/>
          <w:szCs w:val="24"/>
        </w:rPr>
        <w:t>;</w:t>
      </w:r>
      <w:bookmarkEnd w:id="474"/>
      <w:bookmarkEnd w:id="475"/>
    </w:p>
    <w:p w:rsidR="007F0600" w:rsidRPr="007F0600" w:rsidRDefault="007F0600" w:rsidP="007F060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F060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A70B24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A70B2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A70B2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70B24" w:rsidRPr="008235AE">
        <w:rPr>
          <w:sz w:val="24"/>
          <w:szCs w:val="24"/>
        </w:rPr>
        <w:t xml:space="preserve">РФ, г. Брянск, ул. Советская, дом 35, </w:t>
      </w:r>
      <w:proofErr w:type="spellStart"/>
      <w:r w:rsidR="00A70B24" w:rsidRPr="008235AE">
        <w:rPr>
          <w:sz w:val="24"/>
          <w:szCs w:val="24"/>
        </w:rPr>
        <w:t>каб</w:t>
      </w:r>
      <w:proofErr w:type="spellEnd"/>
      <w:r w:rsidR="00A70B24" w:rsidRPr="008235AE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70B24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A70B24">
        <w:rPr>
          <w:rFonts w:eastAsia="Calibri"/>
          <w:szCs w:val="24"/>
          <w:lang w:eastAsia="en-US"/>
        </w:rPr>
        <w:t>Кузнецову Павлу Николаевичу</w:t>
      </w:r>
      <w:r w:rsidR="00A70B24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A70B24" w:rsidRPr="00D52ED1">
        <w:rPr>
          <w:szCs w:val="24"/>
        </w:rPr>
        <w:t>4832) 67-23-68</w:t>
      </w:r>
      <w:r w:rsidR="00A70B24" w:rsidRPr="00A666E0">
        <w:rPr>
          <w:rFonts w:eastAsia="Calibri"/>
          <w:szCs w:val="24"/>
          <w:lang w:eastAsia="en-US"/>
        </w:rPr>
        <w:t>, адрес</w:t>
      </w:r>
      <w:proofErr w:type="gramEnd"/>
      <w:r w:rsidR="00A70B24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A70B24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A70B24" w:rsidRPr="00A666E0" w:rsidRDefault="00A70B24" w:rsidP="00A70B24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A70B24" w:rsidRPr="00A666E0" w:rsidRDefault="00A70B24" w:rsidP="00A70B2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A70B24" w:rsidRDefault="00A70B24" w:rsidP="00A70B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A70B24" w:rsidRPr="00A666E0" w:rsidRDefault="00A70B24" w:rsidP="00A70B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A70B24" w:rsidRPr="00413D86" w:rsidRDefault="00A70B24" w:rsidP="00A70B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A70B24" w:rsidRPr="00413D86" w:rsidRDefault="00A70B24" w:rsidP="00A70B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</w:t>
      </w:r>
      <w:r w:rsidR="00717F60" w:rsidRPr="00A70B24">
        <w:rPr>
          <w:bCs w:val="0"/>
          <w:sz w:val="24"/>
          <w:szCs w:val="24"/>
        </w:rPr>
        <w:t xml:space="preserve">ЭТП могут быть поданы до </w:t>
      </w:r>
      <w:r w:rsidR="002B5044" w:rsidRPr="00A70B24">
        <w:rPr>
          <w:b/>
          <w:bCs w:val="0"/>
          <w:sz w:val="24"/>
          <w:szCs w:val="24"/>
        </w:rPr>
        <w:t xml:space="preserve">12 часов 00 минут </w:t>
      </w:r>
      <w:r w:rsidR="00A70B24" w:rsidRPr="00A70B24">
        <w:rPr>
          <w:b/>
          <w:bCs w:val="0"/>
          <w:sz w:val="24"/>
          <w:szCs w:val="24"/>
        </w:rPr>
        <w:t>«14»</w:t>
      </w:r>
      <w:r w:rsidR="002B5044" w:rsidRPr="00A70B24">
        <w:rPr>
          <w:b/>
          <w:bCs w:val="0"/>
          <w:sz w:val="24"/>
          <w:szCs w:val="24"/>
        </w:rPr>
        <w:t xml:space="preserve"> </w:t>
      </w:r>
      <w:r w:rsidR="00A70B24" w:rsidRPr="00A70B24">
        <w:rPr>
          <w:b/>
          <w:bCs w:val="0"/>
          <w:sz w:val="24"/>
          <w:szCs w:val="24"/>
        </w:rPr>
        <w:t>июня</w:t>
      </w:r>
      <w:r w:rsidR="002B5044" w:rsidRPr="00A70B24">
        <w:rPr>
          <w:b/>
          <w:bCs w:val="0"/>
          <w:sz w:val="24"/>
          <w:szCs w:val="24"/>
        </w:rPr>
        <w:t xml:space="preserve"> </w:t>
      </w:r>
      <w:r w:rsidR="006F025D" w:rsidRPr="00A70B24">
        <w:rPr>
          <w:b/>
          <w:bCs w:val="0"/>
          <w:sz w:val="24"/>
          <w:szCs w:val="24"/>
        </w:rPr>
        <w:t>2018</w:t>
      </w:r>
      <w:r w:rsidR="002B5044" w:rsidRPr="00A70B24">
        <w:rPr>
          <w:b/>
          <w:bCs w:val="0"/>
          <w:sz w:val="24"/>
          <w:szCs w:val="24"/>
        </w:rPr>
        <w:t xml:space="preserve"> года</w:t>
      </w:r>
      <w:r w:rsidR="00BB27D7" w:rsidRPr="00A70B24">
        <w:rPr>
          <w:b/>
          <w:bCs w:val="0"/>
          <w:sz w:val="24"/>
          <w:szCs w:val="24"/>
        </w:rPr>
        <w:t xml:space="preserve">, </w:t>
      </w:r>
      <w:r w:rsidR="00BB27D7" w:rsidRPr="00A70B2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70B24">
        <w:rPr>
          <w:bCs w:val="0"/>
          <w:spacing w:val="-2"/>
          <w:sz w:val="24"/>
          <w:szCs w:val="24"/>
        </w:rPr>
        <w:t>(под</w:t>
      </w:r>
      <w:r w:rsidR="00BB27D7" w:rsidRPr="00A70B24">
        <w:rPr>
          <w:bCs w:val="0"/>
          <w:sz w:val="24"/>
          <w:szCs w:val="24"/>
        </w:rPr>
        <w:t xml:space="preserve">раздел </w:t>
      </w:r>
      <w:r w:rsidR="00AD2F1E" w:rsidRPr="00A70B24">
        <w:rPr>
          <w:bCs w:val="0"/>
          <w:sz w:val="24"/>
          <w:szCs w:val="24"/>
        </w:rPr>
        <w:fldChar w:fldCharType="begin"/>
      </w:r>
      <w:r w:rsidR="00BB27D7" w:rsidRPr="00A70B24">
        <w:rPr>
          <w:bCs w:val="0"/>
          <w:sz w:val="24"/>
          <w:szCs w:val="24"/>
        </w:rPr>
        <w:instrText xml:space="preserve"> REF _Ref55336310 \r \h </w:instrText>
      </w:r>
      <w:r w:rsidR="00AD2F1E" w:rsidRPr="00A70B24">
        <w:rPr>
          <w:bCs w:val="0"/>
          <w:sz w:val="24"/>
          <w:szCs w:val="24"/>
        </w:rPr>
      </w:r>
      <w:r w:rsidR="00A70B24">
        <w:rPr>
          <w:bCs w:val="0"/>
          <w:sz w:val="24"/>
          <w:szCs w:val="24"/>
        </w:rPr>
        <w:instrText xml:space="preserve"> \* MERGEFORMAT </w:instrText>
      </w:r>
      <w:r w:rsidR="00AD2F1E" w:rsidRPr="00A70B24">
        <w:rPr>
          <w:bCs w:val="0"/>
          <w:sz w:val="24"/>
          <w:szCs w:val="24"/>
        </w:rPr>
        <w:fldChar w:fldCharType="separate"/>
      </w:r>
      <w:r w:rsidR="00224D01" w:rsidRPr="00A70B24">
        <w:rPr>
          <w:bCs w:val="0"/>
          <w:sz w:val="24"/>
          <w:szCs w:val="24"/>
        </w:rPr>
        <w:t>5.1</w:t>
      </w:r>
      <w:r w:rsidR="00AD2F1E" w:rsidRPr="00A70B24">
        <w:rPr>
          <w:bCs w:val="0"/>
          <w:sz w:val="24"/>
          <w:szCs w:val="24"/>
        </w:rPr>
        <w:fldChar w:fldCharType="end"/>
      </w:r>
      <w:r w:rsidR="00BB27D7" w:rsidRPr="00A70B24">
        <w:rPr>
          <w:bCs w:val="0"/>
          <w:sz w:val="24"/>
          <w:szCs w:val="24"/>
          <w:lang w:eastAsia="ru-RU"/>
        </w:rPr>
        <w:t>)</w:t>
      </w:r>
      <w:r w:rsidR="00BB27D7" w:rsidRPr="00A70B24">
        <w:rPr>
          <w:bCs w:val="0"/>
          <w:sz w:val="24"/>
          <w:szCs w:val="24"/>
        </w:rPr>
        <w:t xml:space="preserve"> цена должна соответствовать</w:t>
      </w:r>
      <w:r w:rsidR="00BB27D7" w:rsidRPr="00AE1D21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15328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515328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515328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15328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515328">
        <w:rPr>
          <w:sz w:val="24"/>
          <w:szCs w:val="24"/>
          <w:lang w:eastAsia="ru-RU"/>
        </w:rPr>
        <w:t xml:space="preserve">. </w:t>
      </w:r>
      <w:r w:rsidR="004444C3" w:rsidRPr="00515328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15328">
        <w:rPr>
          <w:sz w:val="24"/>
          <w:szCs w:val="24"/>
        </w:rPr>
        <w:t>е(</w:t>
      </w:r>
      <w:proofErr w:type="gramEnd"/>
      <w:r w:rsidR="004444C3" w:rsidRPr="00515328">
        <w:rPr>
          <w:sz w:val="24"/>
          <w:szCs w:val="24"/>
        </w:rPr>
        <w:t>ах) Участника(</w:t>
      </w:r>
      <w:proofErr w:type="spellStart"/>
      <w:r w:rsidR="004444C3" w:rsidRPr="00515328">
        <w:rPr>
          <w:sz w:val="24"/>
          <w:szCs w:val="24"/>
        </w:rPr>
        <w:t>ов</w:t>
      </w:r>
      <w:proofErr w:type="spellEnd"/>
      <w:r w:rsidR="004444C3" w:rsidRPr="00515328">
        <w:rPr>
          <w:sz w:val="24"/>
          <w:szCs w:val="24"/>
        </w:rPr>
        <w:t>) (без НДС) и без учета</w:t>
      </w:r>
      <w:r w:rsidR="004444C3" w:rsidRPr="004444C3">
        <w:rPr>
          <w:sz w:val="24"/>
          <w:szCs w:val="24"/>
        </w:rPr>
        <w:t xml:space="preserve">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Ref465675151"/>
    <w:bookmarkStart w:id="737" w:name="_Toc498590204"/>
    <w:p w:rsidR="00515328" w:rsidRPr="00515328" w:rsidRDefault="00515328" w:rsidP="00515328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515328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3.5pt;height:60.75pt" o:ole="" fillcolor="window">
            <v:imagedata r:id="rId34" o:title=""/>
          </v:shape>
          <o:OLEObject Type="Embed" ProgID="Equation.3" ShapeID="_x0000_i1037" DrawAspect="Content" ObjectID="_1589099801" r:id="rId35"/>
        </w:object>
      </w:r>
      <w:r w:rsidRPr="00515328">
        <w:rPr>
          <w:b w:val="0"/>
          <w:szCs w:val="24"/>
        </w:rPr>
        <w:t>&gt;1,33, где:</w:t>
      </w:r>
    </w:p>
    <w:p w:rsidR="00515328" w:rsidRPr="00515328" w:rsidRDefault="00515328" w:rsidP="00515328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rPr>
          <w:b w:val="0"/>
          <w:szCs w:val="24"/>
        </w:rPr>
      </w:pPr>
      <w:r w:rsidRPr="00515328">
        <w:rPr>
          <w:b w:val="0"/>
          <w:position w:val="-20"/>
          <w:szCs w:val="24"/>
        </w:rPr>
        <w:object w:dxaOrig="940" w:dyaOrig="440">
          <v:shape id="_x0000_i1038" type="#_x0000_t75" style="width:47.25pt;height:21.75pt" o:ole="">
            <v:imagedata r:id="rId36" o:title=""/>
          </v:shape>
          <o:OLEObject Type="Embed" ProgID="Equation.3" ShapeID="_x0000_i1038" DrawAspect="Content" ObjectID="_1589099802" r:id="rId37"/>
        </w:object>
      </w:r>
      <w:r w:rsidRPr="00515328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515328" w:rsidRPr="00515328" w:rsidRDefault="00515328" w:rsidP="00515328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rPr>
          <w:b w:val="0"/>
          <w:szCs w:val="24"/>
        </w:rPr>
      </w:pPr>
      <w:r w:rsidRPr="00515328">
        <w:rPr>
          <w:b w:val="0"/>
          <w:position w:val="-20"/>
          <w:szCs w:val="24"/>
        </w:rPr>
        <w:object w:dxaOrig="380" w:dyaOrig="440">
          <v:shape id="_x0000_i1039" type="#_x0000_t75" style="width:18.75pt;height:21.75pt" o:ole="">
            <v:imagedata r:id="rId38" o:title=""/>
          </v:shape>
          <o:OLEObject Type="Embed" ProgID="Equation.3" ShapeID="_x0000_i1039" DrawAspect="Content" ObjectID="_1589099803" r:id="rId39"/>
        </w:object>
      </w:r>
      <w:r w:rsidRPr="00515328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515328" w:rsidRPr="00515328" w:rsidRDefault="00515328" w:rsidP="00515328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rPr>
          <w:b w:val="0"/>
          <w:szCs w:val="24"/>
        </w:rPr>
      </w:pPr>
      <w:r w:rsidRPr="00515328">
        <w:rPr>
          <w:b w:val="0"/>
          <w:i/>
          <w:iCs/>
          <w:szCs w:val="24"/>
          <w:lang w:val="en-US"/>
        </w:rPr>
        <w:t>n</w:t>
      </w:r>
      <w:r w:rsidRPr="00515328">
        <w:rPr>
          <w:b w:val="0"/>
          <w:szCs w:val="24"/>
        </w:rPr>
        <w:t xml:space="preserve"> – </w:t>
      </w:r>
      <w:proofErr w:type="gramStart"/>
      <w:r w:rsidRPr="00515328">
        <w:rPr>
          <w:b w:val="0"/>
          <w:szCs w:val="24"/>
        </w:rPr>
        <w:t>количество</w:t>
      </w:r>
      <w:proofErr w:type="gramEnd"/>
      <w:r w:rsidRPr="00515328">
        <w:rPr>
          <w:b w:val="0"/>
          <w:szCs w:val="24"/>
        </w:rPr>
        <w:t xml:space="preserve"> позиций продукции;</w:t>
      </w:r>
    </w:p>
    <w:p w:rsidR="00515328" w:rsidRPr="00515328" w:rsidRDefault="00515328" w:rsidP="00515328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rPr>
          <w:b w:val="0"/>
          <w:szCs w:val="24"/>
        </w:rPr>
      </w:pPr>
      <w:r w:rsidRPr="00515328">
        <w:rPr>
          <w:b w:val="0"/>
          <w:i/>
          <w:iCs/>
          <w:szCs w:val="24"/>
        </w:rPr>
        <w:t xml:space="preserve">1,33 </w:t>
      </w:r>
      <w:r w:rsidRPr="00515328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515328" w:rsidP="00515328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before="240" w:after="120" w:line="240" w:lineRule="auto"/>
        <w:ind w:left="0" w:firstLine="567"/>
        <w:rPr>
          <w:bCs w:val="0"/>
          <w:sz w:val="24"/>
          <w:szCs w:val="24"/>
        </w:rPr>
      </w:pPr>
      <w:r w:rsidRPr="00515328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</w:t>
      </w:r>
      <w:r w:rsidRPr="00303F78">
        <w:rPr>
          <w:sz w:val="24"/>
          <w:szCs w:val="24"/>
        </w:rPr>
        <w:t>)</w:t>
      </w:r>
      <w:r w:rsidRPr="00303F78">
        <w:rPr>
          <w:sz w:val="24"/>
          <w:szCs w:val="24"/>
          <w:lang w:val="en-US"/>
        </w:rPr>
        <w:t xml:space="preserve"> </w:t>
      </w:r>
      <w:r w:rsidRPr="00303F78">
        <w:rPr>
          <w:sz w:val="24"/>
          <w:szCs w:val="24"/>
        </w:rPr>
        <w:t>у Участника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>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1532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</w:t>
      </w:r>
      <w:r w:rsidR="0033661D" w:rsidRPr="00515328">
        <w:rPr>
          <w:sz w:val="24"/>
          <w:szCs w:val="24"/>
          <w:lang w:eastAsia="ru-RU"/>
        </w:rPr>
        <w:t>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515328">
        <w:rPr>
          <w:szCs w:val="24"/>
          <w:lang w:eastAsia="ru-RU"/>
        </w:rPr>
        <w:t xml:space="preserve"> </w:t>
      </w:r>
      <w:r w:rsidR="0033661D" w:rsidRPr="00515328">
        <w:rPr>
          <w:sz w:val="24"/>
          <w:szCs w:val="24"/>
        </w:rPr>
        <w:t xml:space="preserve">в </w:t>
      </w:r>
      <w:proofErr w:type="spellStart"/>
      <w:r w:rsidR="0033661D" w:rsidRPr="00515328">
        <w:rPr>
          <w:sz w:val="24"/>
          <w:szCs w:val="24"/>
        </w:rPr>
        <w:t>пп</w:t>
      </w:r>
      <w:proofErr w:type="spellEnd"/>
      <w:r w:rsidRPr="00515328">
        <w:rPr>
          <w:sz w:val="24"/>
          <w:szCs w:val="24"/>
        </w:rPr>
        <w:t xml:space="preserve">. </w:t>
      </w:r>
      <w:r w:rsidR="002F5A68" w:rsidRPr="00515328">
        <w:fldChar w:fldCharType="begin"/>
      </w:r>
      <w:r w:rsidR="002F5A68" w:rsidRPr="00515328">
        <w:instrText xml:space="preserve"> REF _Ref465437572 \r \h  \* MERGEFORMAT </w:instrText>
      </w:r>
      <w:r w:rsidR="002F5A68" w:rsidRPr="00515328">
        <w:fldChar w:fldCharType="separate"/>
      </w:r>
      <w:r w:rsidR="00224D01" w:rsidRPr="00515328">
        <w:rPr>
          <w:sz w:val="24"/>
          <w:szCs w:val="24"/>
        </w:rPr>
        <w:t>3.13.2</w:t>
      </w:r>
      <w:r w:rsidR="002F5A68" w:rsidRPr="00515328">
        <w:fldChar w:fldCharType="end"/>
      </w:r>
      <w:r w:rsidRPr="00515328">
        <w:rPr>
          <w:sz w:val="24"/>
          <w:szCs w:val="24"/>
        </w:rPr>
        <w:t>-</w:t>
      </w:r>
      <w:r w:rsidR="002F5A68" w:rsidRPr="00515328">
        <w:fldChar w:fldCharType="begin"/>
      </w:r>
      <w:r w:rsidR="002F5A68" w:rsidRPr="00515328">
        <w:instrText xml:space="preserve"> REF _Ref465440181 \r \h  \* MERGEFORMAT </w:instrText>
      </w:r>
      <w:r w:rsidR="002F5A68" w:rsidRPr="00515328">
        <w:fldChar w:fldCharType="separate"/>
      </w:r>
      <w:r w:rsidR="00224D01" w:rsidRPr="00515328">
        <w:rPr>
          <w:sz w:val="24"/>
          <w:szCs w:val="24"/>
        </w:rPr>
        <w:t>3.13.4</w:t>
      </w:r>
      <w:r w:rsidR="002F5A68" w:rsidRPr="00515328">
        <w:fldChar w:fldCharType="end"/>
      </w:r>
      <w:r w:rsidRPr="00515328">
        <w:rPr>
          <w:sz w:val="24"/>
          <w:szCs w:val="24"/>
        </w:rPr>
        <w:t>.</w:t>
      </w:r>
    </w:p>
    <w:p w:rsidR="00BC1324" w:rsidRPr="00515328" w:rsidRDefault="00515328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15328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515328">
        <w:rPr>
          <w:sz w:val="24"/>
          <w:szCs w:val="24"/>
        </w:rPr>
        <w:t>м(</w:t>
      </w:r>
      <w:proofErr w:type="spellStart"/>
      <w:proofErr w:type="gramEnd"/>
      <w:r w:rsidRPr="00515328">
        <w:rPr>
          <w:sz w:val="24"/>
          <w:szCs w:val="24"/>
        </w:rPr>
        <w:t>ами</w:t>
      </w:r>
      <w:proofErr w:type="spellEnd"/>
      <w:r w:rsidRPr="00515328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515328">
        <w:rPr>
          <w:sz w:val="24"/>
          <w:szCs w:val="24"/>
        </w:rPr>
        <w:t>ов</w:t>
      </w:r>
      <w:proofErr w:type="spellEnd"/>
      <w:r w:rsidRPr="00515328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</w:t>
      </w:r>
      <w:r w:rsidR="00BC1324" w:rsidRPr="00515328">
        <w:rPr>
          <w:sz w:val="24"/>
          <w:szCs w:val="24"/>
        </w:rPr>
        <w:t>:</w:t>
      </w:r>
    </w:p>
    <w:p w:rsidR="00BC1324" w:rsidRPr="00515328" w:rsidRDefault="00515328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1532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</w:t>
      </w:r>
      <w:r w:rsidR="00BC1324" w:rsidRPr="00515328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15328">
        <w:rPr>
          <w:sz w:val="24"/>
          <w:szCs w:val="24"/>
        </w:rPr>
        <w:t xml:space="preserve">о заключении Договора с участником </w:t>
      </w:r>
      <w:r w:rsidR="004444C3" w:rsidRPr="00515328">
        <w:rPr>
          <w:sz w:val="24"/>
          <w:szCs w:val="24"/>
        </w:rPr>
        <w:t xml:space="preserve">закупки, чья </w:t>
      </w:r>
      <w:r w:rsidR="0033661D" w:rsidRPr="00515328">
        <w:rPr>
          <w:sz w:val="24"/>
          <w:szCs w:val="24"/>
        </w:rPr>
        <w:t>заявка была признана лучшей,</w:t>
      </w:r>
      <w:r w:rsidRPr="0051532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515328">
        <w:rPr>
          <w:sz w:val="24"/>
          <w:szCs w:val="24"/>
        </w:rPr>
        <w:t>пп</w:t>
      </w:r>
      <w:proofErr w:type="spellEnd"/>
      <w:r w:rsidRPr="00515328">
        <w:rPr>
          <w:sz w:val="24"/>
          <w:szCs w:val="24"/>
        </w:rPr>
        <w:t xml:space="preserve">. </w:t>
      </w:r>
      <w:r w:rsidR="002F5A68" w:rsidRPr="00515328">
        <w:fldChar w:fldCharType="begin"/>
      </w:r>
      <w:r w:rsidR="002F5A68" w:rsidRPr="00515328">
        <w:instrText xml:space="preserve"> REF _Ref465437572 \r \h  \* MERGEFORMAT </w:instrText>
      </w:r>
      <w:r w:rsidR="002F5A68" w:rsidRPr="00515328">
        <w:fldChar w:fldCharType="separate"/>
      </w:r>
      <w:r w:rsidR="00224D01" w:rsidRPr="00515328">
        <w:rPr>
          <w:sz w:val="24"/>
          <w:szCs w:val="24"/>
        </w:rPr>
        <w:t>3.13.2</w:t>
      </w:r>
      <w:r w:rsidR="002F5A68" w:rsidRPr="0051532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38"/>
      <w:bookmarkEnd w:id="73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DD092B">
        <w:rPr>
          <w:sz w:val="24"/>
          <w:szCs w:val="24"/>
        </w:rPr>
        <w:lastRenderedPageBreak/>
        <w:t xml:space="preserve">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r w:rsidR="00515328" w:rsidRPr="0033661D">
        <w:rPr>
          <w:sz w:val="24"/>
          <w:szCs w:val="24"/>
        </w:rPr>
        <w:t>преддоговорных</w:t>
      </w:r>
      <w:bookmarkStart w:id="757" w:name="_GoBack"/>
      <w:bookmarkEnd w:id="757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70B24">
        <w:rPr>
          <w:b w:val="0"/>
          <w:szCs w:val="24"/>
        </w:rPr>
        <w:t xml:space="preserve">Лоту №1 (подраздел </w:t>
      </w:r>
      <w:r w:rsidR="00AD2F1E" w:rsidRPr="00A70B24">
        <w:rPr>
          <w:b w:val="0"/>
          <w:szCs w:val="24"/>
        </w:rPr>
        <w:fldChar w:fldCharType="begin"/>
      </w:r>
      <w:r w:rsidR="00A154B7" w:rsidRPr="00A70B24">
        <w:rPr>
          <w:b w:val="0"/>
          <w:szCs w:val="24"/>
        </w:rPr>
        <w:instrText xml:space="preserve"> REF _Ref440275279 \r \h </w:instrText>
      </w:r>
      <w:r w:rsidR="00AD2F1E" w:rsidRPr="00A70B24">
        <w:rPr>
          <w:b w:val="0"/>
          <w:szCs w:val="24"/>
        </w:rPr>
      </w:r>
      <w:r w:rsidR="00A70B24">
        <w:rPr>
          <w:b w:val="0"/>
          <w:szCs w:val="24"/>
        </w:rPr>
        <w:instrText xml:space="preserve"> \* MERGEFORMAT </w:instrText>
      </w:r>
      <w:r w:rsidR="00AD2F1E" w:rsidRPr="00A70B24">
        <w:rPr>
          <w:b w:val="0"/>
          <w:szCs w:val="24"/>
        </w:rPr>
        <w:fldChar w:fldCharType="separate"/>
      </w:r>
      <w:r w:rsidR="00224D01" w:rsidRPr="00A70B24">
        <w:rPr>
          <w:b w:val="0"/>
          <w:szCs w:val="24"/>
        </w:rPr>
        <w:t>1.1.4</w:t>
      </w:r>
      <w:r w:rsidR="00AD2F1E" w:rsidRPr="00A70B24">
        <w:rPr>
          <w:b w:val="0"/>
          <w:szCs w:val="24"/>
        </w:rPr>
        <w:fldChar w:fldCharType="end"/>
      </w:r>
      <w:r w:rsidR="00A154B7" w:rsidRPr="00A70B24">
        <w:rPr>
          <w:b w:val="0"/>
          <w:szCs w:val="24"/>
        </w:rPr>
        <w:t>)</w:t>
      </w:r>
      <w:r w:rsidRPr="00A70B24">
        <w:rPr>
          <w:b w:val="0"/>
          <w:szCs w:val="24"/>
        </w:rPr>
        <w:t xml:space="preserve"> изложен</w:t>
      </w:r>
      <w:r w:rsidR="00F463E8" w:rsidRPr="00A70B24">
        <w:rPr>
          <w:b w:val="0"/>
          <w:szCs w:val="24"/>
        </w:rPr>
        <w:t>о</w:t>
      </w:r>
      <w:r w:rsidRPr="00A70B2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70B24">
        <w:rPr>
          <w:b w:val="0"/>
          <w:szCs w:val="24"/>
        </w:rPr>
        <w:t>Участник</w:t>
      </w:r>
      <w:r w:rsidRPr="00A70B24">
        <w:rPr>
          <w:b w:val="0"/>
          <w:szCs w:val="24"/>
        </w:rPr>
        <w:t>ам вместе с ней в качестве отдельного</w:t>
      </w:r>
      <w:r w:rsidRPr="003803A7">
        <w:rPr>
          <w:b w:val="0"/>
          <w:szCs w:val="24"/>
        </w:rPr>
        <w:t xml:space="preserve">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7568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97568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7568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97568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97568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97568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97568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97568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97568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8A" w:rsidRDefault="0097568A">
      <w:pPr>
        <w:spacing w:line="240" w:lineRule="auto"/>
      </w:pPr>
      <w:r>
        <w:separator/>
      </w:r>
    </w:p>
  </w:endnote>
  <w:endnote w:type="continuationSeparator" w:id="0">
    <w:p w:rsidR="0097568A" w:rsidRDefault="0097568A">
      <w:pPr>
        <w:spacing w:line="240" w:lineRule="auto"/>
      </w:pPr>
      <w:r>
        <w:continuationSeparator/>
      </w:r>
    </w:p>
  </w:endnote>
  <w:endnote w:id="1">
    <w:p w:rsidR="0097568A" w:rsidRPr="00F86C07" w:rsidRDefault="0097568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568A" w:rsidRDefault="0097568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Pr="00FA0376" w:rsidRDefault="0097568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15328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97568A" w:rsidRPr="00EE0539" w:rsidRDefault="0097568A" w:rsidP="0097568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B61B9">
      <w:rPr>
        <w:sz w:val="18"/>
        <w:szCs w:val="18"/>
      </w:rPr>
      <w:t xml:space="preserve">заключения Договора </w:t>
    </w:r>
    <w:r w:rsidRPr="008D34E6">
      <w:rPr>
        <w:sz w:val="18"/>
        <w:szCs w:val="18"/>
      </w:rPr>
      <w:t>оказания услуг по ремонту оргтехники для нужд</w:t>
    </w:r>
    <w:r>
      <w:rPr>
        <w:sz w:val="18"/>
        <w:szCs w:val="18"/>
      </w:rPr>
      <w:t xml:space="preserve">                                          </w:t>
    </w:r>
    <w:r w:rsidRPr="008D34E6">
      <w:rPr>
        <w:sz w:val="18"/>
        <w:szCs w:val="18"/>
      </w:rPr>
      <w:t xml:space="preserve">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8A" w:rsidRDefault="0097568A">
      <w:pPr>
        <w:spacing w:line="240" w:lineRule="auto"/>
      </w:pPr>
      <w:r>
        <w:separator/>
      </w:r>
    </w:p>
  </w:footnote>
  <w:footnote w:type="continuationSeparator" w:id="0">
    <w:p w:rsidR="0097568A" w:rsidRDefault="0097568A">
      <w:pPr>
        <w:spacing w:line="240" w:lineRule="auto"/>
      </w:pPr>
      <w:r>
        <w:continuationSeparator/>
      </w:r>
    </w:p>
  </w:footnote>
  <w:footnote w:id="1">
    <w:p w:rsidR="0097568A" w:rsidRPr="00B36685" w:rsidRDefault="0097568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7568A" w:rsidRDefault="0097568A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7568A" w:rsidRDefault="0097568A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7568A" w:rsidRPr="00F83889" w:rsidRDefault="0097568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7568A" w:rsidRPr="00F83889" w:rsidRDefault="0097568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7568A" w:rsidRPr="00F83889" w:rsidRDefault="0097568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7568A" w:rsidRPr="00F83889" w:rsidRDefault="0097568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7568A" w:rsidRDefault="0097568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Pr="00930031" w:rsidRDefault="0097568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68A" w:rsidRDefault="009756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D74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532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0600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68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AFA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0B2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70B2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oleObject" Target="embeddings/oleObject3.bin"/><Relationship Id="rId21" Type="http://schemas.openxmlformats.org/officeDocument/2006/relationships/header" Target="header5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B2CF-8BBE-449B-BCB9-8332F62E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93</Pages>
  <Words>29628</Words>
  <Characters>168885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198117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152</cp:revision>
  <cp:lastPrinted>2015-12-29T14:27:00Z</cp:lastPrinted>
  <dcterms:created xsi:type="dcterms:W3CDTF">2016-01-13T12:36:00Z</dcterms:created>
  <dcterms:modified xsi:type="dcterms:W3CDTF">2018-05-29T08:50:00Z</dcterms:modified>
</cp:coreProperties>
</file>