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148E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D28B9" w:rsidRPr="000D67AD" w:rsidRDefault="00DD28B9"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D28B9" w:rsidRPr="000D67AD" w:rsidRDefault="00DD28B9"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D28B9" w:rsidRPr="000D67AD" w:rsidRDefault="00DD28B9"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D28B9" w:rsidRPr="000D67AD" w:rsidRDefault="00DD28B9"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D28B9" w:rsidRPr="000D67AD" w:rsidRDefault="00DD28B9" w:rsidP="00BF0828">
                  <w:pPr>
                    <w:spacing w:line="240" w:lineRule="auto"/>
                    <w:ind w:right="-23"/>
                    <w:rPr>
                      <w:rFonts w:ascii="Helios" w:hAnsi="Helios"/>
                      <w:sz w:val="12"/>
                      <w:szCs w:val="12"/>
                    </w:rPr>
                  </w:pPr>
                  <w:r w:rsidRPr="000D67AD">
                    <w:rPr>
                      <w:rFonts w:ascii="Helios" w:hAnsi="Helios"/>
                      <w:sz w:val="12"/>
                      <w:szCs w:val="12"/>
                    </w:rPr>
                    <w:t>тел.: +7 (495) 747-92-92,</w:t>
                  </w:r>
                </w:p>
                <w:p w:rsidR="00DD28B9" w:rsidRPr="000D67AD" w:rsidRDefault="00DD28B9"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D28B9" w:rsidRPr="000D67AD" w:rsidRDefault="00DD28B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D28B9" w:rsidRPr="000D67AD" w:rsidRDefault="00DD28B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D28B9" w:rsidRPr="000D67AD" w:rsidRDefault="00DD28B9"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D28B9" w:rsidRPr="00F04258" w:rsidRDefault="00DD28B9"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04258">
                    <w:rPr>
                      <w:rFonts w:ascii="Helios" w:hAnsi="Helios"/>
                      <w:sz w:val="12"/>
                      <w:szCs w:val="12"/>
                      <w:lang w:val="en-US"/>
                    </w:rPr>
                    <w:t>-</w:t>
                  </w:r>
                  <w:r w:rsidRPr="000D67AD">
                    <w:rPr>
                      <w:rFonts w:ascii="Helios" w:hAnsi="Helios"/>
                      <w:sz w:val="12"/>
                      <w:szCs w:val="12"/>
                      <w:lang w:val="en-US"/>
                    </w:rPr>
                    <w:t>mail</w:t>
                  </w:r>
                  <w:proofErr w:type="gramEnd"/>
                  <w:r w:rsidRPr="00F04258">
                    <w:rPr>
                      <w:rFonts w:ascii="Helios" w:hAnsi="Helios"/>
                      <w:sz w:val="12"/>
                      <w:szCs w:val="12"/>
                      <w:lang w:val="en-US"/>
                    </w:rPr>
                    <w:t xml:space="preserve">: </w:t>
                  </w:r>
                  <w:hyperlink r:id="rId9" w:history="1">
                    <w:r w:rsidRPr="000D67AD">
                      <w:rPr>
                        <w:rFonts w:ascii="Helios" w:hAnsi="Helios"/>
                        <w:sz w:val="12"/>
                        <w:szCs w:val="12"/>
                        <w:lang w:val="en-US"/>
                      </w:rPr>
                      <w:t>posta</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r w:rsidRPr="00F04258">
                    <w:rPr>
                      <w:rFonts w:ascii="Helios" w:hAnsi="Helios"/>
                      <w:sz w:val="12"/>
                      <w:szCs w:val="12"/>
                      <w:lang w:val="en-US"/>
                    </w:rPr>
                    <w:t xml:space="preserve">, </w:t>
                  </w:r>
                  <w:hyperlink r:id="rId10" w:history="1">
                    <w:r w:rsidRPr="000D67AD">
                      <w:rPr>
                        <w:rFonts w:ascii="Helios" w:hAnsi="Helios"/>
                        <w:sz w:val="12"/>
                        <w:szCs w:val="12"/>
                        <w:lang w:val="en-US"/>
                      </w:rPr>
                      <w:t>www</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AF0A18" w:rsidRPr="00BD6E7F" w:rsidRDefault="00AF0A18" w:rsidP="00AF0A18">
      <w:pPr>
        <w:spacing w:line="240" w:lineRule="auto"/>
        <w:jc w:val="right"/>
        <w:rPr>
          <w:sz w:val="24"/>
          <w:szCs w:val="24"/>
        </w:rPr>
      </w:pPr>
      <w:r w:rsidRPr="00BD6E7F">
        <w:rPr>
          <w:sz w:val="24"/>
          <w:szCs w:val="24"/>
        </w:rPr>
        <w:t>Председатель закупочной комиссии -</w:t>
      </w:r>
    </w:p>
    <w:p w:rsidR="00AF0A18" w:rsidRPr="00BD6E7F" w:rsidRDefault="00AF0A18" w:rsidP="00AF0A18">
      <w:pPr>
        <w:spacing w:line="240" w:lineRule="auto"/>
        <w:jc w:val="right"/>
        <w:rPr>
          <w:sz w:val="24"/>
          <w:szCs w:val="24"/>
        </w:rPr>
      </w:pPr>
      <w:r w:rsidRPr="00BD6E7F">
        <w:rPr>
          <w:sz w:val="24"/>
          <w:szCs w:val="24"/>
        </w:rPr>
        <w:t>Начальник Управления логистики и</w:t>
      </w:r>
    </w:p>
    <w:p w:rsidR="00AF0A18" w:rsidRPr="00BD6E7F" w:rsidRDefault="00AF0A18" w:rsidP="00AF0A18">
      <w:pPr>
        <w:spacing w:line="240" w:lineRule="auto"/>
        <w:jc w:val="right"/>
        <w:rPr>
          <w:sz w:val="24"/>
          <w:szCs w:val="24"/>
        </w:rPr>
      </w:pPr>
      <w:r w:rsidRPr="00BD6E7F">
        <w:rPr>
          <w:sz w:val="24"/>
          <w:szCs w:val="24"/>
        </w:rPr>
        <w:t>материально-технического обеспечения</w:t>
      </w:r>
    </w:p>
    <w:p w:rsidR="00AF0A18" w:rsidRPr="00BD6E7F" w:rsidRDefault="00AF0A18" w:rsidP="00AF0A18">
      <w:pPr>
        <w:spacing w:line="240" w:lineRule="auto"/>
        <w:jc w:val="right"/>
        <w:rPr>
          <w:sz w:val="24"/>
          <w:szCs w:val="24"/>
        </w:rPr>
      </w:pPr>
      <w:r w:rsidRPr="00BD6E7F">
        <w:rPr>
          <w:sz w:val="24"/>
          <w:szCs w:val="24"/>
        </w:rPr>
        <w:t>филиала ПАО «МРСК Центра» - «Тверьэнерго»</w:t>
      </w:r>
    </w:p>
    <w:p w:rsidR="00AF0A18" w:rsidRPr="00BD6E7F" w:rsidRDefault="00AF0A18" w:rsidP="00AF0A18">
      <w:pPr>
        <w:spacing w:line="240" w:lineRule="auto"/>
        <w:jc w:val="right"/>
      </w:pPr>
    </w:p>
    <w:p w:rsidR="00AF0A18" w:rsidRPr="00BD6E7F" w:rsidRDefault="00AF0A18" w:rsidP="00AF0A18">
      <w:pPr>
        <w:spacing w:line="240" w:lineRule="auto"/>
        <w:jc w:val="right"/>
        <w:rPr>
          <w:sz w:val="24"/>
          <w:szCs w:val="24"/>
        </w:rPr>
      </w:pPr>
      <w:r w:rsidRPr="00BD6E7F">
        <w:rPr>
          <w:sz w:val="24"/>
          <w:szCs w:val="24"/>
        </w:rPr>
        <w:t>____________________ Д.П. Туний</w:t>
      </w:r>
    </w:p>
    <w:p w:rsidR="007556FF" w:rsidRPr="00BD6E7F" w:rsidRDefault="007556FF" w:rsidP="007556FF">
      <w:pPr>
        <w:spacing w:line="240" w:lineRule="auto"/>
        <w:jc w:val="right"/>
        <w:rPr>
          <w:sz w:val="24"/>
          <w:szCs w:val="24"/>
        </w:rPr>
      </w:pPr>
    </w:p>
    <w:p w:rsidR="007556FF" w:rsidRPr="00BD6E7F" w:rsidRDefault="007556FF" w:rsidP="007556FF">
      <w:pPr>
        <w:ind w:left="5670" w:firstLine="0"/>
        <w:jc w:val="right"/>
        <w:rPr>
          <w:sz w:val="24"/>
          <w:szCs w:val="24"/>
        </w:rPr>
      </w:pPr>
      <w:r w:rsidRPr="00BD6E7F">
        <w:rPr>
          <w:sz w:val="24"/>
          <w:szCs w:val="24"/>
        </w:rPr>
        <w:t xml:space="preserve"> «____» ___________________ 201</w:t>
      </w:r>
      <w:r w:rsidR="00862664" w:rsidRPr="00BD6E7F">
        <w:rPr>
          <w:sz w:val="24"/>
          <w:szCs w:val="24"/>
        </w:rPr>
        <w:t>6</w:t>
      </w:r>
      <w:r w:rsidRPr="00BD6E7F">
        <w:rPr>
          <w:sz w:val="24"/>
          <w:szCs w:val="24"/>
        </w:rPr>
        <w:t xml:space="preserve"> г.</w:t>
      </w:r>
    </w:p>
    <w:p w:rsidR="007556FF" w:rsidRPr="00BD6E7F" w:rsidRDefault="007556FF" w:rsidP="007556FF">
      <w:pPr>
        <w:ind w:firstLine="0"/>
        <w:jc w:val="left"/>
        <w:rPr>
          <w:sz w:val="24"/>
          <w:szCs w:val="24"/>
        </w:rPr>
      </w:pPr>
    </w:p>
    <w:p w:rsidR="007556FF" w:rsidRPr="00BD6E7F" w:rsidRDefault="007556FF" w:rsidP="007556FF">
      <w:pPr>
        <w:spacing w:line="240" w:lineRule="auto"/>
        <w:ind w:left="6804" w:firstLine="0"/>
        <w:rPr>
          <w:b/>
          <w:kern w:val="36"/>
          <w:sz w:val="24"/>
          <w:szCs w:val="24"/>
        </w:rPr>
      </w:pPr>
      <w:r w:rsidRPr="00BD6E7F">
        <w:rPr>
          <w:b/>
          <w:kern w:val="36"/>
          <w:sz w:val="24"/>
          <w:szCs w:val="24"/>
        </w:rPr>
        <w:t>Согласовано на заседании</w:t>
      </w:r>
    </w:p>
    <w:p w:rsidR="007556FF" w:rsidRPr="00BD6E7F" w:rsidRDefault="007556FF" w:rsidP="007556FF">
      <w:pPr>
        <w:spacing w:line="240" w:lineRule="auto"/>
        <w:ind w:left="6804" w:firstLine="0"/>
        <w:rPr>
          <w:b/>
          <w:kern w:val="36"/>
          <w:sz w:val="24"/>
          <w:szCs w:val="24"/>
        </w:rPr>
      </w:pPr>
      <w:r w:rsidRPr="00BD6E7F">
        <w:rPr>
          <w:b/>
          <w:kern w:val="36"/>
          <w:sz w:val="24"/>
          <w:szCs w:val="24"/>
        </w:rPr>
        <w:t>закупочной комиссии</w:t>
      </w:r>
    </w:p>
    <w:p w:rsidR="007556FF" w:rsidRPr="00BD6E7F" w:rsidRDefault="007556FF" w:rsidP="007556FF">
      <w:pPr>
        <w:spacing w:line="240" w:lineRule="auto"/>
        <w:ind w:left="6804" w:firstLine="0"/>
        <w:rPr>
          <w:b/>
          <w:kern w:val="36"/>
          <w:sz w:val="24"/>
          <w:szCs w:val="24"/>
        </w:rPr>
      </w:pPr>
      <w:r w:rsidRPr="00BD6E7F">
        <w:rPr>
          <w:b/>
          <w:kern w:val="36"/>
          <w:sz w:val="24"/>
          <w:szCs w:val="24"/>
        </w:rPr>
        <w:t>Протокол № ____________</w:t>
      </w:r>
    </w:p>
    <w:p w:rsidR="007556FF" w:rsidRPr="00BD6E7F" w:rsidRDefault="007556FF" w:rsidP="007556FF">
      <w:pPr>
        <w:spacing w:line="240" w:lineRule="auto"/>
        <w:ind w:left="6804" w:firstLine="0"/>
        <w:rPr>
          <w:b/>
          <w:kern w:val="36"/>
          <w:sz w:val="24"/>
          <w:szCs w:val="24"/>
        </w:rPr>
      </w:pPr>
      <w:r w:rsidRPr="00BD6E7F">
        <w:rPr>
          <w:b/>
          <w:kern w:val="36"/>
          <w:sz w:val="24"/>
          <w:szCs w:val="24"/>
        </w:rPr>
        <w:t>от «___» _______ 201</w:t>
      </w:r>
      <w:r w:rsidR="00862664" w:rsidRPr="00BD6E7F">
        <w:rPr>
          <w:b/>
          <w:kern w:val="36"/>
          <w:sz w:val="24"/>
          <w:szCs w:val="24"/>
        </w:rPr>
        <w:t>6</w:t>
      </w:r>
      <w:r w:rsidRPr="00BD6E7F">
        <w:rPr>
          <w:b/>
          <w:kern w:val="36"/>
          <w:sz w:val="24"/>
          <w:szCs w:val="24"/>
        </w:rPr>
        <w:t xml:space="preserve"> года</w:t>
      </w:r>
    </w:p>
    <w:p w:rsidR="00717F60" w:rsidRPr="00BD6E7F" w:rsidRDefault="00717F60" w:rsidP="00E71A48">
      <w:pPr>
        <w:spacing w:line="264" w:lineRule="auto"/>
        <w:jc w:val="center"/>
        <w:rPr>
          <w:sz w:val="24"/>
          <w:szCs w:val="24"/>
        </w:rPr>
      </w:pPr>
    </w:p>
    <w:p w:rsidR="00717F60" w:rsidRPr="00BD6E7F" w:rsidRDefault="00717F60" w:rsidP="00E71A48">
      <w:pPr>
        <w:spacing w:line="264" w:lineRule="auto"/>
        <w:jc w:val="center"/>
        <w:rPr>
          <w:sz w:val="24"/>
          <w:szCs w:val="24"/>
        </w:rPr>
      </w:pPr>
    </w:p>
    <w:p w:rsidR="00717F60" w:rsidRPr="00BD6E7F" w:rsidRDefault="00717F60" w:rsidP="00E71A48">
      <w:pPr>
        <w:spacing w:line="264" w:lineRule="auto"/>
        <w:jc w:val="center"/>
        <w:rPr>
          <w:sz w:val="24"/>
          <w:szCs w:val="24"/>
        </w:rPr>
      </w:pPr>
    </w:p>
    <w:p w:rsidR="00717F60" w:rsidRPr="00BD6E7F" w:rsidRDefault="00717F60" w:rsidP="00E71A48">
      <w:pPr>
        <w:pStyle w:val="1f4"/>
        <w:spacing w:line="264" w:lineRule="auto"/>
        <w:ind w:left="0" w:right="0"/>
        <w:jc w:val="center"/>
        <w:rPr>
          <w:rFonts w:ascii="Times New Roman" w:hAnsi="Times New Roman"/>
          <w:b/>
          <w:bCs w:val="0"/>
          <w:sz w:val="24"/>
          <w:szCs w:val="24"/>
        </w:rPr>
      </w:pPr>
      <w:r w:rsidRPr="00BD6E7F">
        <w:rPr>
          <w:rFonts w:ascii="Times New Roman" w:hAnsi="Times New Roman"/>
          <w:b/>
          <w:bCs w:val="0"/>
          <w:sz w:val="24"/>
          <w:szCs w:val="24"/>
        </w:rPr>
        <w:t>Документация по запросу предложений</w:t>
      </w:r>
    </w:p>
    <w:p w:rsidR="00717F60" w:rsidRPr="00BD6E7F" w:rsidRDefault="00717F60" w:rsidP="00E71A48">
      <w:pPr>
        <w:pStyle w:val="1f4"/>
        <w:spacing w:line="264" w:lineRule="auto"/>
        <w:ind w:left="0" w:right="0"/>
        <w:jc w:val="center"/>
        <w:rPr>
          <w:rFonts w:ascii="Times New Roman" w:hAnsi="Times New Roman"/>
          <w:sz w:val="24"/>
          <w:szCs w:val="24"/>
        </w:rPr>
      </w:pPr>
    </w:p>
    <w:p w:rsidR="00717F60" w:rsidRPr="00BD6E7F" w:rsidRDefault="00717F60" w:rsidP="00E71A48">
      <w:pPr>
        <w:pStyle w:val="1f4"/>
        <w:spacing w:line="264" w:lineRule="auto"/>
        <w:ind w:left="0" w:right="0"/>
        <w:jc w:val="center"/>
        <w:rPr>
          <w:rFonts w:ascii="Times New Roman" w:hAnsi="Times New Roman"/>
          <w:b/>
          <w:sz w:val="24"/>
          <w:szCs w:val="24"/>
        </w:rPr>
      </w:pPr>
      <w:r w:rsidRPr="00BD6E7F">
        <w:rPr>
          <w:rFonts w:ascii="Times New Roman" w:hAnsi="Times New Roman"/>
          <w:b/>
          <w:sz w:val="24"/>
          <w:szCs w:val="24"/>
        </w:rPr>
        <w:t>ОТКРЫТЫЙ ЗАПРОС ПРЕДЛОЖЕНИЙ</w:t>
      </w:r>
    </w:p>
    <w:p w:rsidR="00BD64DE" w:rsidRPr="00BD6E7F" w:rsidRDefault="00717F60" w:rsidP="007556FF">
      <w:pPr>
        <w:spacing w:line="264" w:lineRule="auto"/>
        <w:ind w:firstLine="0"/>
        <w:jc w:val="center"/>
        <w:rPr>
          <w:b/>
          <w:sz w:val="24"/>
          <w:szCs w:val="24"/>
        </w:rPr>
      </w:pPr>
      <w:r w:rsidRPr="00BD6E7F">
        <w:rPr>
          <w:b/>
          <w:sz w:val="24"/>
          <w:szCs w:val="24"/>
        </w:rPr>
        <w:t xml:space="preserve">на право заключения </w:t>
      </w:r>
      <w:r w:rsidR="007556FF" w:rsidRPr="00BD6E7F">
        <w:rPr>
          <w:b/>
          <w:sz w:val="24"/>
          <w:szCs w:val="24"/>
        </w:rPr>
        <w:t>Договор</w:t>
      </w:r>
      <w:r w:rsidR="00BD64DE" w:rsidRPr="00BD6E7F">
        <w:rPr>
          <w:b/>
          <w:sz w:val="24"/>
          <w:szCs w:val="24"/>
        </w:rPr>
        <w:t>а</w:t>
      </w:r>
      <w:r w:rsidR="007556FF" w:rsidRPr="00BD6E7F">
        <w:rPr>
          <w:b/>
          <w:sz w:val="24"/>
          <w:szCs w:val="24"/>
        </w:rPr>
        <w:t xml:space="preserve"> </w:t>
      </w:r>
      <w:r w:rsidR="00BD64DE" w:rsidRPr="00BD6E7F">
        <w:rPr>
          <w:b/>
          <w:snapToGrid w:val="0"/>
          <w:sz w:val="24"/>
          <w:szCs w:val="24"/>
        </w:rPr>
        <w:t xml:space="preserve">на </w:t>
      </w:r>
      <w:r w:rsidR="00BD64DE" w:rsidRPr="00BD6E7F">
        <w:rPr>
          <w:b/>
          <w:sz w:val="24"/>
          <w:szCs w:val="24"/>
        </w:rPr>
        <w:t xml:space="preserve">поставку </w:t>
      </w:r>
      <w:r w:rsidR="005C0D4B" w:rsidRPr="00BD6E7F">
        <w:rPr>
          <w:b/>
          <w:sz w:val="24"/>
          <w:szCs w:val="24"/>
        </w:rPr>
        <w:t>печатной продукции</w:t>
      </w:r>
    </w:p>
    <w:p w:rsidR="00717F60" w:rsidRPr="00BD6E7F" w:rsidRDefault="00BD64DE" w:rsidP="007556FF">
      <w:pPr>
        <w:spacing w:line="264" w:lineRule="auto"/>
        <w:ind w:firstLine="0"/>
        <w:jc w:val="center"/>
        <w:rPr>
          <w:b/>
          <w:sz w:val="24"/>
          <w:szCs w:val="24"/>
        </w:rPr>
      </w:pPr>
      <w:r w:rsidRPr="00BD6E7F">
        <w:rPr>
          <w:b/>
          <w:snapToGrid w:val="0"/>
          <w:sz w:val="24"/>
          <w:szCs w:val="24"/>
        </w:rPr>
        <w:t>для нужд ПАО «МРСК Центра» (филиала</w:t>
      </w:r>
      <w:r w:rsidRPr="00BD6E7F">
        <w:rPr>
          <w:b/>
          <w:sz w:val="24"/>
          <w:szCs w:val="24"/>
        </w:rPr>
        <w:t xml:space="preserve"> «Тверьэнерго»</w:t>
      </w:r>
      <w:r w:rsidRPr="00BD6E7F">
        <w:rPr>
          <w:b/>
          <w:snapToGrid w:val="0"/>
          <w:sz w:val="24"/>
          <w:szCs w:val="24"/>
        </w:rPr>
        <w:t>)</w:t>
      </w:r>
    </w:p>
    <w:p w:rsidR="007556FF" w:rsidRPr="00BD6E7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D6E7F">
        <w:rPr>
          <w:rFonts w:ascii="Times New Roman" w:eastAsia="Times New Roman" w:hAnsi="Times New Roman" w:cs="Times New Roman"/>
          <w:b/>
          <w:caps/>
        </w:rPr>
        <w:t xml:space="preserve"> «ОБЩАЯ</w:t>
      </w:r>
      <w:r w:rsidR="00B51A18" w:rsidRPr="00BD6E7F">
        <w:rPr>
          <w:rFonts w:ascii="Times New Roman" w:eastAsia="Times New Roman" w:hAnsi="Times New Roman" w:cs="Times New Roman"/>
          <w:b/>
          <w:caps/>
        </w:rPr>
        <w:t>,</w:t>
      </w:r>
      <w:r w:rsidRPr="00BD6E7F">
        <w:rPr>
          <w:rFonts w:ascii="Times New Roman" w:eastAsia="Times New Roman" w:hAnsi="Times New Roman" w:cs="Times New Roman"/>
          <w:b/>
          <w:caps/>
        </w:rPr>
        <w:t xml:space="preserve"> КОММЕРЧЕСКАЯ</w:t>
      </w:r>
      <w:r w:rsidR="00B51A18" w:rsidRPr="00BD6E7F">
        <w:rPr>
          <w:rFonts w:ascii="Times New Roman" w:eastAsia="Times New Roman" w:hAnsi="Times New Roman" w:cs="Times New Roman"/>
          <w:b/>
          <w:caps/>
        </w:rPr>
        <w:t xml:space="preserve"> и техническая</w:t>
      </w:r>
      <w:r w:rsidRPr="00BD6E7F">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E83255" w:rsidP="007556FF">
      <w:pPr>
        <w:spacing w:line="240" w:lineRule="auto"/>
        <w:ind w:firstLine="0"/>
        <w:jc w:val="center"/>
        <w:rPr>
          <w:sz w:val="24"/>
          <w:szCs w:val="24"/>
        </w:rPr>
      </w:pPr>
      <w:r>
        <w:rPr>
          <w:sz w:val="24"/>
          <w:szCs w:val="24"/>
        </w:rPr>
        <w:t>г. Тверь</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8122B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0425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2B7">
        <w:rPr>
          <w:noProof/>
        </w:rPr>
        <w:fldChar w:fldCharType="begin"/>
      </w:r>
      <w:r>
        <w:rPr>
          <w:noProof/>
        </w:rPr>
        <w:instrText xml:space="preserve"> PAGEREF _Toc441130930 \h </w:instrText>
      </w:r>
      <w:r w:rsidR="008122B7">
        <w:rPr>
          <w:noProof/>
        </w:rPr>
      </w:r>
      <w:r w:rsidR="008122B7">
        <w:rPr>
          <w:noProof/>
        </w:rPr>
        <w:fldChar w:fldCharType="separate"/>
      </w:r>
      <w:r>
        <w:rPr>
          <w:noProof/>
        </w:rPr>
        <w:t>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2B7">
        <w:rPr>
          <w:noProof/>
        </w:rPr>
        <w:fldChar w:fldCharType="begin"/>
      </w:r>
      <w:r>
        <w:rPr>
          <w:noProof/>
        </w:rPr>
        <w:instrText xml:space="preserve"> PAGEREF _Toc441130931 \h </w:instrText>
      </w:r>
      <w:r w:rsidR="008122B7">
        <w:rPr>
          <w:noProof/>
        </w:rPr>
      </w:r>
      <w:r w:rsidR="008122B7">
        <w:rPr>
          <w:noProof/>
        </w:rPr>
        <w:fldChar w:fldCharType="separate"/>
      </w:r>
      <w:r>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122B7">
        <w:rPr>
          <w:noProof/>
        </w:rPr>
        <w:fldChar w:fldCharType="begin"/>
      </w:r>
      <w:r>
        <w:rPr>
          <w:noProof/>
        </w:rPr>
        <w:instrText xml:space="preserve"> PAGEREF _Toc441130932 \h </w:instrText>
      </w:r>
      <w:r w:rsidR="008122B7">
        <w:rPr>
          <w:noProof/>
        </w:rPr>
      </w:r>
      <w:r w:rsidR="008122B7">
        <w:rPr>
          <w:noProof/>
        </w:rPr>
        <w:fldChar w:fldCharType="separate"/>
      </w:r>
      <w:r>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2B7">
        <w:rPr>
          <w:noProof/>
        </w:rPr>
        <w:fldChar w:fldCharType="begin"/>
      </w:r>
      <w:r>
        <w:rPr>
          <w:noProof/>
        </w:rPr>
        <w:instrText xml:space="preserve"> PAGEREF _Toc441130933 \h </w:instrText>
      </w:r>
      <w:r w:rsidR="008122B7">
        <w:rPr>
          <w:noProof/>
        </w:rPr>
      </w:r>
      <w:r w:rsidR="008122B7">
        <w:rPr>
          <w:noProof/>
        </w:rPr>
        <w:fldChar w:fldCharType="separate"/>
      </w:r>
      <w:r>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2B7">
        <w:rPr>
          <w:noProof/>
        </w:rPr>
        <w:fldChar w:fldCharType="begin"/>
      </w:r>
      <w:r>
        <w:rPr>
          <w:noProof/>
        </w:rPr>
        <w:instrText xml:space="preserve"> PAGEREF _Toc441130934 \h </w:instrText>
      </w:r>
      <w:r w:rsidR="008122B7">
        <w:rPr>
          <w:noProof/>
        </w:rPr>
      </w:r>
      <w:r w:rsidR="008122B7">
        <w:rPr>
          <w:noProof/>
        </w:rPr>
        <w:fldChar w:fldCharType="separate"/>
      </w:r>
      <w:r>
        <w:rPr>
          <w:noProof/>
        </w:rPr>
        <w:t>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122B7">
        <w:rPr>
          <w:noProof/>
        </w:rPr>
        <w:fldChar w:fldCharType="begin"/>
      </w:r>
      <w:r>
        <w:rPr>
          <w:noProof/>
        </w:rPr>
        <w:instrText xml:space="preserve"> PAGEREF _Toc441130935 \h </w:instrText>
      </w:r>
      <w:r w:rsidR="008122B7">
        <w:rPr>
          <w:noProof/>
        </w:rPr>
      </w:r>
      <w:r w:rsidR="008122B7">
        <w:rPr>
          <w:noProof/>
        </w:rPr>
        <w:fldChar w:fldCharType="separate"/>
      </w:r>
      <w:r>
        <w:rPr>
          <w:noProof/>
        </w:rPr>
        <w:t>9</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_Toc441130942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2B7">
        <w:rPr>
          <w:noProof/>
        </w:rPr>
        <w:fldChar w:fldCharType="begin"/>
      </w:r>
      <w:r>
        <w:rPr>
          <w:noProof/>
        </w:rPr>
        <w:instrText xml:space="preserve"> PAGEREF _Toc441130943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_Toc441130947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2B7">
        <w:rPr>
          <w:noProof/>
        </w:rPr>
        <w:fldChar w:fldCharType="begin"/>
      </w:r>
      <w:r>
        <w:rPr>
          <w:noProof/>
        </w:rPr>
        <w:instrText xml:space="preserve"> PAGEREF _Toc441130951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2B7">
        <w:rPr>
          <w:noProof/>
        </w:rPr>
        <w:fldChar w:fldCharType="begin"/>
      </w:r>
      <w:r>
        <w:rPr>
          <w:noProof/>
        </w:rPr>
        <w:instrText xml:space="preserve"> PAGEREF _Toc441130952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2B7">
        <w:rPr>
          <w:noProof/>
        </w:rPr>
        <w:fldChar w:fldCharType="begin"/>
      </w:r>
      <w:r>
        <w:rPr>
          <w:noProof/>
        </w:rPr>
        <w:instrText xml:space="preserve"> PAGEREF _Toc441130955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2B7">
        <w:rPr>
          <w:noProof/>
        </w:rPr>
        <w:fldChar w:fldCharType="begin"/>
      </w:r>
      <w:r>
        <w:rPr>
          <w:noProof/>
        </w:rPr>
        <w:instrText xml:space="preserve"> PAGEREF _Toc441130956 \h </w:instrText>
      </w:r>
      <w:r w:rsidR="008122B7">
        <w:rPr>
          <w:noProof/>
        </w:rPr>
      </w:r>
      <w:r w:rsidR="008122B7">
        <w:rPr>
          <w:noProof/>
        </w:rPr>
        <w:fldChar w:fldCharType="separate"/>
      </w:r>
      <w:r>
        <w:rPr>
          <w:noProof/>
        </w:rPr>
        <w:t>14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2B7">
        <w:rPr>
          <w:noProof/>
        </w:rPr>
        <w:fldChar w:fldCharType="begin"/>
      </w:r>
      <w:r>
        <w:rPr>
          <w:noProof/>
        </w:rPr>
        <w:instrText xml:space="preserve"> PAGEREF _Toc441130971 \h </w:instrText>
      </w:r>
      <w:r w:rsidR="008122B7">
        <w:rPr>
          <w:noProof/>
        </w:rPr>
      </w:r>
      <w:r w:rsidR="008122B7">
        <w:rPr>
          <w:noProof/>
        </w:rPr>
        <w:fldChar w:fldCharType="separate"/>
      </w:r>
      <w:r>
        <w:rPr>
          <w:noProof/>
        </w:rPr>
        <w:t>27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2B7">
        <w:rPr>
          <w:noProof/>
        </w:rPr>
        <w:fldChar w:fldCharType="begin"/>
      </w:r>
      <w:r>
        <w:rPr>
          <w:noProof/>
        </w:rPr>
        <w:instrText xml:space="preserve"> PAGEREF _Toc441130974 \h </w:instrText>
      </w:r>
      <w:r w:rsidR="008122B7">
        <w:rPr>
          <w:noProof/>
        </w:rPr>
      </w:r>
      <w:r w:rsidR="008122B7">
        <w:rPr>
          <w:noProof/>
        </w:rPr>
        <w:fldChar w:fldCharType="separate"/>
      </w:r>
      <w:r>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2B7">
        <w:rPr>
          <w:noProof/>
        </w:rPr>
        <w:fldChar w:fldCharType="begin"/>
      </w:r>
      <w:r>
        <w:rPr>
          <w:noProof/>
        </w:rPr>
        <w:instrText xml:space="preserve"> PAGEREF _Toc441130975 \h </w:instrText>
      </w:r>
      <w:r w:rsidR="008122B7">
        <w:rPr>
          <w:noProof/>
        </w:rPr>
      </w:r>
      <w:r w:rsidR="008122B7">
        <w:rPr>
          <w:noProof/>
        </w:rPr>
        <w:fldChar w:fldCharType="separate"/>
      </w:r>
      <w:r>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2B7">
        <w:rPr>
          <w:noProof/>
        </w:rPr>
        <w:fldChar w:fldCharType="begin"/>
      </w:r>
      <w:r>
        <w:rPr>
          <w:noProof/>
        </w:rPr>
        <w:instrText xml:space="preserve"> PAGEREF _Toc441130980 \h </w:instrText>
      </w:r>
      <w:r w:rsidR="008122B7">
        <w:rPr>
          <w:noProof/>
        </w:rPr>
      </w:r>
      <w:r w:rsidR="008122B7">
        <w:rPr>
          <w:noProof/>
        </w:rPr>
        <w:fldChar w:fldCharType="separate"/>
      </w:r>
      <w:r>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2B7">
        <w:rPr>
          <w:noProof/>
        </w:rPr>
        <w:fldChar w:fldCharType="begin"/>
      </w:r>
      <w:r>
        <w:rPr>
          <w:noProof/>
        </w:rPr>
        <w:instrText xml:space="preserve"> PAGEREF _Toc441130981 \h </w:instrText>
      </w:r>
      <w:r w:rsidR="008122B7">
        <w:rPr>
          <w:noProof/>
        </w:rPr>
      </w:r>
      <w:r w:rsidR="008122B7">
        <w:rPr>
          <w:noProof/>
        </w:rPr>
        <w:fldChar w:fldCharType="separate"/>
      </w:r>
      <w:r>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2B7">
        <w:rPr>
          <w:noProof/>
        </w:rPr>
        <w:fldChar w:fldCharType="begin"/>
      </w:r>
      <w:r>
        <w:rPr>
          <w:noProof/>
        </w:rPr>
        <w:instrText xml:space="preserve"> PAGEREF _Toc441130982 \h </w:instrText>
      </w:r>
      <w:r w:rsidR="008122B7">
        <w:rPr>
          <w:noProof/>
        </w:rPr>
      </w:r>
      <w:r w:rsidR="008122B7">
        <w:rPr>
          <w:noProof/>
        </w:rPr>
        <w:fldChar w:fldCharType="separate"/>
      </w:r>
      <w:r>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2B7">
        <w:rPr>
          <w:noProof/>
        </w:rPr>
        <w:fldChar w:fldCharType="begin"/>
      </w:r>
      <w:r>
        <w:rPr>
          <w:noProof/>
        </w:rPr>
        <w:instrText xml:space="preserve"> PAGEREF _Toc441130983 \h </w:instrText>
      </w:r>
      <w:r w:rsidR="008122B7">
        <w:rPr>
          <w:noProof/>
        </w:rPr>
      </w:r>
      <w:r w:rsidR="008122B7">
        <w:rPr>
          <w:noProof/>
        </w:rPr>
        <w:fldChar w:fldCharType="separate"/>
      </w:r>
      <w:r>
        <w:rPr>
          <w:noProof/>
        </w:rPr>
        <w:t>32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122B7">
        <w:rPr>
          <w:noProof/>
        </w:rPr>
        <w:fldChar w:fldCharType="begin"/>
      </w:r>
      <w:r>
        <w:rPr>
          <w:noProof/>
        </w:rPr>
        <w:instrText xml:space="preserve"> PAGEREF _Toc441130984 \h </w:instrText>
      </w:r>
      <w:r w:rsidR="008122B7">
        <w:rPr>
          <w:noProof/>
        </w:rPr>
      </w:r>
      <w:r w:rsidR="008122B7">
        <w:rPr>
          <w:noProof/>
        </w:rPr>
        <w:fldChar w:fldCharType="separate"/>
      </w:r>
      <w:r>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2B7">
        <w:rPr>
          <w:noProof/>
        </w:rPr>
        <w:fldChar w:fldCharType="begin"/>
      </w:r>
      <w:r>
        <w:rPr>
          <w:noProof/>
        </w:rPr>
        <w:instrText xml:space="preserve"> PAGEREF _Toc441130985 \h </w:instrText>
      </w:r>
      <w:r w:rsidR="008122B7">
        <w:rPr>
          <w:noProof/>
        </w:rPr>
      </w:r>
      <w:r w:rsidR="008122B7">
        <w:rPr>
          <w:noProof/>
        </w:rPr>
        <w:fldChar w:fldCharType="separate"/>
      </w:r>
      <w:r>
        <w:rPr>
          <w:noProof/>
        </w:rPr>
        <w:t>33</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2B7">
        <w:rPr>
          <w:noProof/>
        </w:rPr>
        <w:fldChar w:fldCharType="begin"/>
      </w:r>
      <w:r>
        <w:rPr>
          <w:noProof/>
        </w:rPr>
        <w:instrText xml:space="preserve"> PAGEREF _Toc441130986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122B7">
        <w:rPr>
          <w:noProof/>
        </w:rPr>
        <w:fldChar w:fldCharType="begin"/>
      </w:r>
      <w:r>
        <w:rPr>
          <w:noProof/>
        </w:rPr>
        <w:instrText xml:space="preserve"> PAGEREF _Toc441130987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122B7">
        <w:rPr>
          <w:noProof/>
        </w:rPr>
        <w:fldChar w:fldCharType="begin"/>
      </w:r>
      <w:r>
        <w:rPr>
          <w:noProof/>
        </w:rPr>
        <w:instrText xml:space="preserve"> PAGEREF _Toc441130990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122B7">
        <w:rPr>
          <w:noProof/>
        </w:rPr>
        <w:fldChar w:fldCharType="begin"/>
      </w:r>
      <w:r>
        <w:rPr>
          <w:noProof/>
        </w:rPr>
        <w:instrText xml:space="preserve"> PAGEREF _Toc441130992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122B7">
        <w:rPr>
          <w:noProof/>
        </w:rPr>
        <w:fldChar w:fldCharType="begin"/>
      </w:r>
      <w:r>
        <w:rPr>
          <w:noProof/>
        </w:rPr>
        <w:instrText xml:space="preserve"> PAGEREF _Toc441130995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2B7">
        <w:rPr>
          <w:noProof/>
        </w:rPr>
        <w:fldChar w:fldCharType="begin"/>
      </w:r>
      <w:r>
        <w:rPr>
          <w:noProof/>
        </w:rPr>
        <w:instrText xml:space="preserve"> PAGEREF _Toc441130998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2B7">
        <w:rPr>
          <w:noProof/>
        </w:rPr>
        <w:fldChar w:fldCharType="begin"/>
      </w:r>
      <w:r>
        <w:rPr>
          <w:noProof/>
        </w:rPr>
        <w:instrText xml:space="preserve"> PAGEREF _Toc441130999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122B7">
        <w:rPr>
          <w:noProof/>
        </w:rPr>
        <w:fldChar w:fldCharType="begin"/>
      </w:r>
      <w:r>
        <w:rPr>
          <w:noProof/>
        </w:rPr>
        <w:instrText xml:space="preserve"> PAGEREF _Toc441131000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2B7">
        <w:rPr>
          <w:noProof/>
        </w:rPr>
        <w:fldChar w:fldCharType="begin"/>
      </w:r>
      <w:r>
        <w:rPr>
          <w:noProof/>
        </w:rPr>
        <w:instrText xml:space="preserve"> PAGEREF _Toc441131002 \h </w:instrText>
      </w:r>
      <w:r w:rsidR="008122B7">
        <w:rPr>
          <w:noProof/>
        </w:rPr>
      </w:r>
      <w:r w:rsidR="008122B7">
        <w:rPr>
          <w:noProof/>
        </w:rPr>
        <w:fldChar w:fldCharType="separate"/>
      </w:r>
      <w:r>
        <w:rPr>
          <w:noProof/>
        </w:rPr>
        <w:t>39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8122B7">
        <w:rPr>
          <w:noProof/>
        </w:rPr>
        <w:fldChar w:fldCharType="begin"/>
      </w:r>
      <w:r>
        <w:rPr>
          <w:noProof/>
        </w:rPr>
        <w:instrText xml:space="preserve"> PAGEREF _Toc441131004 \h </w:instrText>
      </w:r>
      <w:r w:rsidR="008122B7">
        <w:rPr>
          <w:noProof/>
        </w:rPr>
      </w:r>
      <w:r w:rsidR="008122B7">
        <w:rPr>
          <w:noProof/>
        </w:rPr>
        <w:fldChar w:fldCharType="separate"/>
      </w:r>
      <w:r>
        <w:rPr>
          <w:noProof/>
        </w:rPr>
        <w:t>41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8122B7">
        <w:rPr>
          <w:noProof/>
        </w:rPr>
        <w:fldChar w:fldCharType="begin"/>
      </w:r>
      <w:r>
        <w:rPr>
          <w:noProof/>
        </w:rPr>
        <w:instrText xml:space="preserve"> PAGEREF _Toc441131007 \h </w:instrText>
      </w:r>
      <w:r w:rsidR="008122B7">
        <w:rPr>
          <w:noProof/>
        </w:rPr>
      </w:r>
      <w:r w:rsidR="008122B7">
        <w:rPr>
          <w:noProof/>
        </w:rPr>
        <w:fldChar w:fldCharType="separate"/>
      </w:r>
      <w:r>
        <w:rPr>
          <w:noProof/>
        </w:rPr>
        <w:t>44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122B7">
        <w:rPr>
          <w:noProof/>
        </w:rPr>
        <w:fldChar w:fldCharType="begin"/>
      </w:r>
      <w:r>
        <w:rPr>
          <w:noProof/>
        </w:rPr>
        <w:instrText xml:space="preserve"> PAGEREF _Toc441131010 \h </w:instrText>
      </w:r>
      <w:r w:rsidR="008122B7">
        <w:rPr>
          <w:noProof/>
        </w:rPr>
      </w:r>
      <w:r w:rsidR="008122B7">
        <w:rPr>
          <w:noProof/>
        </w:rPr>
        <w:fldChar w:fldCharType="separate"/>
      </w:r>
      <w:r>
        <w:rPr>
          <w:noProof/>
        </w:rPr>
        <w:t>47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8122B7">
        <w:rPr>
          <w:noProof/>
        </w:rPr>
        <w:fldChar w:fldCharType="begin"/>
      </w:r>
      <w:r>
        <w:rPr>
          <w:noProof/>
        </w:rPr>
        <w:instrText xml:space="preserve"> PAGEREF _Toc441131013 \h </w:instrText>
      </w:r>
      <w:r w:rsidR="008122B7">
        <w:rPr>
          <w:noProof/>
        </w:rPr>
      </w:r>
      <w:r w:rsidR="008122B7">
        <w:rPr>
          <w:noProof/>
        </w:rPr>
        <w:fldChar w:fldCharType="separate"/>
      </w:r>
      <w:r>
        <w:rPr>
          <w:noProof/>
        </w:rPr>
        <w:t>49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122B7">
        <w:rPr>
          <w:noProof/>
        </w:rPr>
        <w:fldChar w:fldCharType="begin"/>
      </w:r>
      <w:r>
        <w:rPr>
          <w:noProof/>
        </w:rPr>
        <w:instrText xml:space="preserve"> PAGEREF _Toc441131016 \h </w:instrText>
      </w:r>
      <w:r w:rsidR="008122B7">
        <w:rPr>
          <w:noProof/>
        </w:rPr>
      </w:r>
      <w:r w:rsidR="008122B7">
        <w:rPr>
          <w:noProof/>
        </w:rPr>
        <w:fldChar w:fldCharType="separate"/>
      </w:r>
      <w:r>
        <w:rPr>
          <w:noProof/>
        </w:rPr>
        <w:t>51</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8122B7">
        <w:rPr>
          <w:noProof/>
        </w:rPr>
        <w:fldChar w:fldCharType="begin"/>
      </w:r>
      <w:r>
        <w:rPr>
          <w:noProof/>
        </w:rPr>
        <w:instrText xml:space="preserve"> PAGEREF _Toc441131017 \h </w:instrText>
      </w:r>
      <w:r w:rsidR="008122B7">
        <w:rPr>
          <w:noProof/>
        </w:rPr>
      </w:r>
      <w:r w:rsidR="008122B7">
        <w:rPr>
          <w:noProof/>
        </w:rPr>
        <w:fldChar w:fldCharType="separate"/>
      </w:r>
      <w:r>
        <w:rPr>
          <w:noProof/>
        </w:rPr>
        <w:t>51</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122B7">
        <w:rPr>
          <w:noProof/>
        </w:rPr>
        <w:fldChar w:fldCharType="begin"/>
      </w:r>
      <w:r>
        <w:rPr>
          <w:noProof/>
        </w:rPr>
        <w:instrText xml:space="preserve"> PAGEREF _Toc441131018 \h </w:instrText>
      </w:r>
      <w:r w:rsidR="008122B7">
        <w:rPr>
          <w:noProof/>
        </w:rPr>
      </w:r>
      <w:r w:rsidR="008122B7">
        <w:rPr>
          <w:noProof/>
        </w:rPr>
        <w:fldChar w:fldCharType="separate"/>
      </w:r>
      <w:r>
        <w:rPr>
          <w:noProof/>
        </w:rPr>
        <w:t>53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122B7">
        <w:rPr>
          <w:noProof/>
        </w:rPr>
        <w:fldChar w:fldCharType="begin"/>
      </w:r>
      <w:r>
        <w:rPr>
          <w:noProof/>
        </w:rPr>
        <w:instrText xml:space="preserve"> PAGEREF _Toc441131020 \h </w:instrText>
      </w:r>
      <w:r w:rsidR="008122B7">
        <w:rPr>
          <w:noProof/>
        </w:rPr>
      </w:r>
      <w:r w:rsidR="008122B7">
        <w:rPr>
          <w:noProof/>
        </w:rPr>
        <w:fldChar w:fldCharType="separate"/>
      </w:r>
      <w:r>
        <w:rPr>
          <w:noProof/>
        </w:rPr>
        <w:t>56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122B7">
        <w:rPr>
          <w:noProof/>
        </w:rPr>
        <w:fldChar w:fldCharType="begin"/>
      </w:r>
      <w:r>
        <w:rPr>
          <w:noProof/>
        </w:rPr>
        <w:instrText xml:space="preserve"> PAGEREF _Toc441131023 \h </w:instrText>
      </w:r>
      <w:r w:rsidR="008122B7">
        <w:rPr>
          <w:noProof/>
        </w:rPr>
      </w:r>
      <w:r w:rsidR="008122B7">
        <w:rPr>
          <w:noProof/>
        </w:rPr>
        <w:fldChar w:fldCharType="separate"/>
      </w:r>
      <w:r>
        <w:rPr>
          <w:noProof/>
        </w:rPr>
        <w:t>58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122B7">
        <w:rPr>
          <w:noProof/>
        </w:rPr>
        <w:fldChar w:fldCharType="begin"/>
      </w:r>
      <w:r>
        <w:rPr>
          <w:noProof/>
        </w:rPr>
        <w:instrText xml:space="preserve"> PAGEREF _Toc441131026 \h </w:instrText>
      </w:r>
      <w:r w:rsidR="008122B7">
        <w:rPr>
          <w:noProof/>
        </w:rPr>
      </w:r>
      <w:r w:rsidR="008122B7">
        <w:rPr>
          <w:noProof/>
        </w:rPr>
        <w:fldChar w:fldCharType="separate"/>
      </w:r>
      <w:r>
        <w:rPr>
          <w:noProof/>
        </w:rPr>
        <w:t>60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122B7">
        <w:rPr>
          <w:noProof/>
        </w:rPr>
        <w:fldChar w:fldCharType="begin"/>
      </w:r>
      <w:r>
        <w:rPr>
          <w:noProof/>
        </w:rPr>
        <w:instrText xml:space="preserve"> PAGEREF _Toc441131029 \h </w:instrText>
      </w:r>
      <w:r w:rsidR="008122B7">
        <w:rPr>
          <w:noProof/>
        </w:rPr>
      </w:r>
      <w:r w:rsidR="008122B7">
        <w:rPr>
          <w:noProof/>
        </w:rPr>
        <w:fldChar w:fldCharType="separate"/>
      </w:r>
      <w:r>
        <w:rPr>
          <w:noProof/>
        </w:rPr>
        <w:t>62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122B7">
        <w:rPr>
          <w:noProof/>
        </w:rPr>
        <w:fldChar w:fldCharType="begin"/>
      </w:r>
      <w:r>
        <w:rPr>
          <w:noProof/>
        </w:rPr>
        <w:instrText xml:space="preserve"> PAGEREF _Toc441131031 \h </w:instrText>
      </w:r>
      <w:r w:rsidR="008122B7">
        <w:rPr>
          <w:noProof/>
        </w:rPr>
      </w:r>
      <w:r w:rsidR="008122B7">
        <w:rPr>
          <w:noProof/>
        </w:rPr>
        <w:fldChar w:fldCharType="separate"/>
      </w:r>
      <w:r>
        <w:rPr>
          <w:noProof/>
        </w:rPr>
        <w:t>63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122B7">
        <w:rPr>
          <w:noProof/>
        </w:rPr>
        <w:fldChar w:fldCharType="begin"/>
      </w:r>
      <w:r>
        <w:rPr>
          <w:noProof/>
        </w:rPr>
        <w:instrText xml:space="preserve"> PAGEREF _Toc441131034 \h </w:instrText>
      </w:r>
      <w:r w:rsidR="008122B7">
        <w:rPr>
          <w:noProof/>
        </w:rPr>
      </w:r>
      <w:r w:rsidR="008122B7">
        <w:rPr>
          <w:noProof/>
        </w:rPr>
        <w:fldChar w:fldCharType="separate"/>
      </w:r>
      <w:r>
        <w:rPr>
          <w:noProof/>
        </w:rPr>
        <w:t>66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122B7">
        <w:rPr>
          <w:noProof/>
        </w:rPr>
        <w:fldChar w:fldCharType="begin"/>
      </w:r>
      <w:r>
        <w:rPr>
          <w:noProof/>
        </w:rPr>
        <w:instrText xml:space="preserve"> PAGEREF _Toc441131037 \h </w:instrText>
      </w:r>
      <w:r w:rsidR="008122B7">
        <w:rPr>
          <w:noProof/>
        </w:rPr>
      </w:r>
      <w:r w:rsidR="008122B7">
        <w:rPr>
          <w:noProof/>
        </w:rPr>
        <w:fldChar w:fldCharType="separate"/>
      </w:r>
      <w:r>
        <w:rPr>
          <w:noProof/>
        </w:rPr>
        <w:t>68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122B7">
        <w:rPr>
          <w:noProof/>
        </w:rPr>
        <w:fldChar w:fldCharType="begin"/>
      </w:r>
      <w:r>
        <w:rPr>
          <w:noProof/>
        </w:rPr>
        <w:instrText xml:space="preserve"> PAGEREF _Toc441131040 \h </w:instrText>
      </w:r>
      <w:r w:rsidR="008122B7">
        <w:rPr>
          <w:noProof/>
        </w:rPr>
      </w:r>
      <w:r w:rsidR="008122B7">
        <w:rPr>
          <w:noProof/>
        </w:rPr>
        <w:fldChar w:fldCharType="separate"/>
      </w:r>
      <w:r>
        <w:rPr>
          <w:noProof/>
        </w:rPr>
        <w:t>71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8122B7">
        <w:rPr>
          <w:noProof/>
        </w:rPr>
        <w:fldChar w:fldCharType="begin"/>
      </w:r>
      <w:r>
        <w:rPr>
          <w:noProof/>
        </w:rPr>
        <w:instrText xml:space="preserve"> PAGEREF _Toc441131043 \h </w:instrText>
      </w:r>
      <w:r w:rsidR="008122B7">
        <w:rPr>
          <w:noProof/>
        </w:rPr>
      </w:r>
      <w:r w:rsidR="008122B7">
        <w:rPr>
          <w:noProof/>
        </w:rPr>
        <w:fldChar w:fldCharType="separate"/>
      </w:r>
      <w:r>
        <w:rPr>
          <w:noProof/>
        </w:rPr>
        <w:t>73</w:t>
      </w:r>
      <w:r w:rsidR="008122B7">
        <w:rPr>
          <w:noProof/>
        </w:rPr>
        <w:fldChar w:fldCharType="end"/>
      </w:r>
    </w:p>
    <w:p w:rsidR="00717F60" w:rsidRPr="00E71A48" w:rsidRDefault="008122B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BD6E7F">
        <w:rPr>
          <w:iCs/>
          <w:sz w:val="24"/>
          <w:szCs w:val="24"/>
        </w:rPr>
        <w:t>Центра» (далее – Заказчик или Организатор)</w:t>
      </w:r>
      <w:r w:rsidRPr="00BD6E7F">
        <w:rPr>
          <w:iCs/>
          <w:sz w:val="24"/>
          <w:szCs w:val="24"/>
        </w:rPr>
        <w:t xml:space="preserve"> (почтовый адрес:</w:t>
      </w:r>
      <w:proofErr w:type="gramEnd"/>
      <w:r w:rsidR="007556FF" w:rsidRPr="00BD6E7F">
        <w:rPr>
          <w:iCs/>
          <w:sz w:val="24"/>
          <w:szCs w:val="24"/>
        </w:rPr>
        <w:t xml:space="preserve"> РФ, 127018, г. Москва, ул. 2-я Ямская, 4</w:t>
      </w:r>
      <w:r w:rsidR="00EC1043" w:rsidRPr="00BD6E7F">
        <w:rPr>
          <w:iCs/>
          <w:sz w:val="24"/>
          <w:szCs w:val="24"/>
        </w:rPr>
        <w:t>, с</w:t>
      </w:r>
      <w:r w:rsidRPr="00BD6E7F">
        <w:rPr>
          <w:iCs/>
          <w:sz w:val="24"/>
          <w:szCs w:val="24"/>
        </w:rPr>
        <w:t xml:space="preserve">екретарь Закупочной комиссии – </w:t>
      </w:r>
      <w:r w:rsidR="00022193" w:rsidRPr="00BD6E7F">
        <w:rPr>
          <w:iCs/>
          <w:sz w:val="24"/>
          <w:szCs w:val="24"/>
        </w:rPr>
        <w:t xml:space="preserve">начальник отдела закупочной деятельности </w:t>
      </w:r>
      <w:r w:rsidR="00BD6E7F" w:rsidRPr="00BD6E7F">
        <w:rPr>
          <w:iCs/>
          <w:sz w:val="24"/>
          <w:szCs w:val="24"/>
        </w:rPr>
        <w:t xml:space="preserve">Управления логистики и материально-технического обеспечения </w:t>
      </w:r>
      <w:r w:rsidR="00022193" w:rsidRPr="00BD6E7F">
        <w:rPr>
          <w:iCs/>
          <w:sz w:val="24"/>
          <w:szCs w:val="24"/>
        </w:rPr>
        <w:t xml:space="preserve">филиала ПАО «МРСК Центра» - «Тверьэнерго» Королева Е.М., контактный телефон: (4822) 33-62-21, </w:t>
      </w:r>
      <w:r w:rsidR="00022193" w:rsidRPr="00BD6E7F">
        <w:rPr>
          <w:sz w:val="24"/>
          <w:szCs w:val="24"/>
        </w:rPr>
        <w:t xml:space="preserve">адрес электронной почты: </w:t>
      </w:r>
      <w:hyperlink r:id="rId18" w:history="1">
        <w:r w:rsidR="00022193" w:rsidRPr="00BD6E7F">
          <w:rPr>
            <w:rStyle w:val="a7"/>
            <w:iCs/>
            <w:lang w:val="en-US"/>
          </w:rPr>
          <w:t>Koroleva</w:t>
        </w:r>
        <w:r w:rsidR="00022193" w:rsidRPr="00BD6E7F">
          <w:rPr>
            <w:rStyle w:val="a7"/>
            <w:iCs/>
          </w:rPr>
          <w:t>.</w:t>
        </w:r>
        <w:r w:rsidR="00022193" w:rsidRPr="00BD6E7F">
          <w:rPr>
            <w:rStyle w:val="a7"/>
            <w:iCs/>
            <w:lang w:val="en-US"/>
          </w:rPr>
          <w:t>EM</w:t>
        </w:r>
        <w:r w:rsidR="00022193" w:rsidRPr="00BD6E7F">
          <w:rPr>
            <w:rStyle w:val="a7"/>
          </w:rPr>
          <w:t>@mrsk-1.ru</w:t>
        </w:r>
      </w:hyperlink>
      <w:r w:rsidR="00022193" w:rsidRPr="00BD6E7F">
        <w:rPr>
          <w:iCs/>
          <w:sz w:val="24"/>
          <w:szCs w:val="24"/>
        </w:rPr>
        <w:t>, ответственное лицо –</w:t>
      </w:r>
      <w:r w:rsidR="00022193" w:rsidRPr="00BD6E7F">
        <w:rPr>
          <w:sz w:val="24"/>
          <w:szCs w:val="24"/>
        </w:rPr>
        <w:t xml:space="preserve"> Круглова Татьяна Борисовна, контактный телефон - (4822) 33-63-79, адрес электронной почты: </w:t>
      </w:r>
      <w:hyperlink r:id="rId19" w:history="1">
        <w:r w:rsidR="00022193" w:rsidRPr="00BD6E7F">
          <w:rPr>
            <w:rStyle w:val="a7"/>
            <w:lang w:val="en-US"/>
          </w:rPr>
          <w:t>Kruglova</w:t>
        </w:r>
        <w:r w:rsidR="00022193" w:rsidRPr="00BD6E7F">
          <w:rPr>
            <w:rStyle w:val="a7"/>
          </w:rPr>
          <w:t>.</w:t>
        </w:r>
        <w:r w:rsidR="00022193" w:rsidRPr="00BD6E7F">
          <w:rPr>
            <w:rStyle w:val="a7"/>
            <w:lang w:val="en-US"/>
          </w:rPr>
          <w:t>TB</w:t>
        </w:r>
        <w:r w:rsidR="00022193" w:rsidRPr="00BD6E7F">
          <w:rPr>
            <w:rStyle w:val="a7"/>
          </w:rPr>
          <w:t>@mrsk-1.ru</w:t>
        </w:r>
      </w:hyperlink>
      <w:r w:rsidR="00862664" w:rsidRPr="00BD6E7F">
        <w:rPr>
          <w:sz w:val="24"/>
          <w:szCs w:val="24"/>
        </w:rPr>
        <w:t xml:space="preserve"> </w:t>
      </w:r>
      <w:r w:rsidR="004B5EB3" w:rsidRPr="00BD6E7F">
        <w:rPr>
          <w:iCs/>
          <w:sz w:val="24"/>
          <w:szCs w:val="24"/>
        </w:rPr>
        <w:t>Извещени</w:t>
      </w:r>
      <w:r w:rsidRPr="00BD6E7F">
        <w:rPr>
          <w:iCs/>
          <w:sz w:val="24"/>
          <w:szCs w:val="24"/>
        </w:rPr>
        <w:t>ем</w:t>
      </w:r>
      <w:r w:rsidRPr="00BD6E7F">
        <w:rPr>
          <w:sz w:val="24"/>
          <w:szCs w:val="24"/>
        </w:rPr>
        <w:t xml:space="preserve"> о проведении открытого </w:t>
      </w:r>
      <w:r w:rsidRPr="00BD6E7F">
        <w:rPr>
          <w:iCs/>
          <w:sz w:val="24"/>
          <w:szCs w:val="24"/>
        </w:rPr>
        <w:t>запроса предложений</w:t>
      </w:r>
      <w:r w:rsidRPr="00BD6E7F">
        <w:rPr>
          <w:sz w:val="24"/>
          <w:szCs w:val="24"/>
        </w:rPr>
        <w:t xml:space="preserve">, опубликованным </w:t>
      </w:r>
      <w:r w:rsidRPr="00BD6E7F">
        <w:rPr>
          <w:b/>
          <w:sz w:val="24"/>
          <w:szCs w:val="24"/>
        </w:rPr>
        <w:t>«</w:t>
      </w:r>
      <w:r w:rsidR="00BD6E7F" w:rsidRPr="00BD6E7F">
        <w:rPr>
          <w:b/>
          <w:sz w:val="24"/>
          <w:szCs w:val="24"/>
        </w:rPr>
        <w:t>28</w:t>
      </w:r>
      <w:r w:rsidRPr="00BD6E7F">
        <w:rPr>
          <w:b/>
          <w:sz w:val="24"/>
          <w:szCs w:val="24"/>
        </w:rPr>
        <w:t xml:space="preserve">» </w:t>
      </w:r>
      <w:r w:rsidR="00862664" w:rsidRPr="00BD6E7F">
        <w:rPr>
          <w:b/>
          <w:sz w:val="24"/>
          <w:szCs w:val="24"/>
        </w:rPr>
        <w:t>января</w:t>
      </w:r>
      <w:r w:rsidRPr="00BD6E7F">
        <w:rPr>
          <w:b/>
          <w:sz w:val="24"/>
          <w:szCs w:val="24"/>
        </w:rPr>
        <w:t xml:space="preserve"> 20</w:t>
      </w:r>
      <w:r w:rsidR="00C12FA4" w:rsidRPr="00BD6E7F">
        <w:rPr>
          <w:b/>
          <w:sz w:val="24"/>
          <w:szCs w:val="24"/>
        </w:rPr>
        <w:t>1</w:t>
      </w:r>
      <w:r w:rsidR="00862664" w:rsidRPr="00BD6E7F">
        <w:rPr>
          <w:b/>
          <w:sz w:val="24"/>
          <w:szCs w:val="24"/>
        </w:rPr>
        <w:t>6</w:t>
      </w:r>
      <w:r w:rsidRPr="00BD6E7F">
        <w:rPr>
          <w:b/>
          <w:sz w:val="24"/>
          <w:szCs w:val="24"/>
        </w:rPr>
        <w:t xml:space="preserve"> г.</w:t>
      </w:r>
      <w:r w:rsidRPr="00BD6E7F">
        <w:rPr>
          <w:sz w:val="24"/>
          <w:szCs w:val="24"/>
        </w:rPr>
        <w:t xml:space="preserve"> на официальном сайте (</w:t>
      </w:r>
      <w:hyperlink r:id="rId20" w:history="1">
        <w:r w:rsidR="00345CCA" w:rsidRPr="00BD6E7F">
          <w:rPr>
            <w:rStyle w:val="a7"/>
            <w:sz w:val="24"/>
            <w:szCs w:val="24"/>
          </w:rPr>
          <w:t>www.zakupki.</w:t>
        </w:r>
        <w:r w:rsidR="00345CCA" w:rsidRPr="00BD6E7F">
          <w:rPr>
            <w:rStyle w:val="a7"/>
            <w:sz w:val="24"/>
            <w:szCs w:val="24"/>
            <w:lang w:val="en-US"/>
          </w:rPr>
          <w:t>gov</w:t>
        </w:r>
        <w:r w:rsidR="00345CCA" w:rsidRPr="00BD6E7F">
          <w:rPr>
            <w:rStyle w:val="a7"/>
            <w:sz w:val="24"/>
            <w:szCs w:val="24"/>
          </w:rPr>
          <w:t>.ru</w:t>
        </w:r>
      </w:hyperlink>
      <w:r w:rsidRPr="00BD6E7F">
        <w:rPr>
          <w:sz w:val="24"/>
          <w:szCs w:val="24"/>
        </w:rPr>
        <w:t>),</w:t>
      </w:r>
      <w:r w:rsidR="009D7F01" w:rsidRPr="00BD6E7F">
        <w:rPr>
          <w:iCs/>
          <w:sz w:val="24"/>
          <w:szCs w:val="24"/>
        </w:rPr>
        <w:t xml:space="preserve"> </w:t>
      </w:r>
      <w:r w:rsidR="009D7F01" w:rsidRPr="00BD6E7F">
        <w:rPr>
          <w:sz w:val="24"/>
          <w:szCs w:val="24"/>
        </w:rPr>
        <w:t xml:space="preserve">на сайте </w:t>
      </w:r>
      <w:r w:rsidR="007556FF" w:rsidRPr="00BD6E7F">
        <w:rPr>
          <w:iCs/>
          <w:sz w:val="24"/>
          <w:szCs w:val="24"/>
        </w:rPr>
        <w:t>ПАО «МРСК Центра»</w:t>
      </w:r>
      <w:r w:rsidR="009D7F01" w:rsidRPr="00BD6E7F">
        <w:rPr>
          <w:sz w:val="24"/>
          <w:szCs w:val="24"/>
        </w:rPr>
        <w:t xml:space="preserve"> (</w:t>
      </w:r>
      <w:hyperlink r:id="rId21" w:history="1">
        <w:r w:rsidR="007556FF" w:rsidRPr="00BD6E7F">
          <w:rPr>
            <w:rStyle w:val="a7"/>
            <w:sz w:val="24"/>
            <w:szCs w:val="24"/>
          </w:rPr>
          <w:t>www.mrsk-1.ru</w:t>
        </w:r>
      </w:hyperlink>
      <w:r w:rsidR="00862664" w:rsidRPr="00BD6E7F">
        <w:rPr>
          <w:sz w:val="24"/>
          <w:szCs w:val="24"/>
        </w:rPr>
        <w:t>)</w:t>
      </w:r>
      <w:r w:rsidR="00702B2C" w:rsidRPr="00BD6E7F">
        <w:rPr>
          <w:sz w:val="24"/>
          <w:szCs w:val="24"/>
        </w:rPr>
        <w:t xml:space="preserve">, на сайте ЭТП, указанном в п. </w:t>
      </w:r>
      <w:r w:rsidR="00DD28B9" w:rsidRPr="00BD6E7F">
        <w:fldChar w:fldCharType="begin"/>
      </w:r>
      <w:r w:rsidR="00DD28B9" w:rsidRPr="00BD6E7F">
        <w:instrText xml:space="preserve"> REF _Ref440269836 \r \h  \* MERGEFORMAT </w:instrText>
      </w:r>
      <w:r w:rsidR="00DD28B9" w:rsidRPr="00BD6E7F">
        <w:fldChar w:fldCharType="separate"/>
      </w:r>
      <w:r w:rsidR="00DA7E38" w:rsidRPr="00BD6E7F">
        <w:rPr>
          <w:sz w:val="24"/>
          <w:szCs w:val="24"/>
        </w:rPr>
        <w:t>1.1.2</w:t>
      </w:r>
      <w:r w:rsidR="00DD28B9" w:rsidRPr="00BD6E7F">
        <w:fldChar w:fldCharType="end"/>
      </w:r>
      <w:r w:rsidR="00702B2C" w:rsidRPr="00BD6E7F">
        <w:rPr>
          <w:sz w:val="24"/>
          <w:szCs w:val="24"/>
        </w:rPr>
        <w:t xml:space="preserve"> настоящей Документации, </w:t>
      </w:r>
      <w:r w:rsidR="009A7733" w:rsidRPr="00BD6E7F">
        <w:rPr>
          <w:iCs/>
          <w:sz w:val="24"/>
          <w:szCs w:val="24"/>
        </w:rPr>
        <w:t xml:space="preserve"> </w:t>
      </w:r>
      <w:r w:rsidRPr="00BD6E7F">
        <w:rPr>
          <w:iCs/>
          <w:sz w:val="24"/>
          <w:szCs w:val="24"/>
        </w:rPr>
        <w:t>приг</w:t>
      </w:r>
      <w:r w:rsidRPr="00BD6E7F">
        <w:rPr>
          <w:sz w:val="24"/>
          <w:szCs w:val="24"/>
        </w:rPr>
        <w:t>ласило юридических лиц</w:t>
      </w:r>
      <w:r w:rsidR="005B75A6" w:rsidRPr="00BD6E7F">
        <w:rPr>
          <w:sz w:val="24"/>
          <w:szCs w:val="24"/>
        </w:rPr>
        <w:t xml:space="preserve"> и физических лиц (в т.</w:t>
      </w:r>
      <w:r w:rsidR="003129D4" w:rsidRPr="00BD6E7F">
        <w:rPr>
          <w:sz w:val="24"/>
          <w:szCs w:val="24"/>
        </w:rPr>
        <w:t xml:space="preserve"> </w:t>
      </w:r>
      <w:r w:rsidR="005B75A6" w:rsidRPr="00BD6E7F">
        <w:rPr>
          <w:sz w:val="24"/>
          <w:szCs w:val="24"/>
        </w:rPr>
        <w:t>ч. индивидуальных предпринимателей)</w:t>
      </w:r>
      <w:r w:rsidR="00EF56D4" w:rsidRPr="00BD6E7F">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w:t>
      </w:r>
      <w:r w:rsidRPr="00BD6E7F">
        <w:rPr>
          <w:sz w:val="24"/>
          <w:szCs w:val="24"/>
        </w:rPr>
        <w:t xml:space="preserve">запроса предложений (далее – запрос предложений) </w:t>
      </w:r>
      <w:bookmarkEnd w:id="10"/>
      <w:r w:rsidR="004B5EB3" w:rsidRPr="00BD6E7F">
        <w:rPr>
          <w:sz w:val="24"/>
          <w:szCs w:val="24"/>
        </w:rPr>
        <w:t xml:space="preserve">на право заключения </w:t>
      </w:r>
      <w:r w:rsidR="00702B2C" w:rsidRPr="00BD6E7F">
        <w:rPr>
          <w:sz w:val="24"/>
          <w:szCs w:val="24"/>
        </w:rPr>
        <w:t>Договор</w:t>
      </w:r>
      <w:r w:rsidR="00EF56D4" w:rsidRPr="00BD6E7F">
        <w:rPr>
          <w:sz w:val="24"/>
          <w:szCs w:val="24"/>
        </w:rPr>
        <w:t>а</w:t>
      </w:r>
      <w:r w:rsidR="00702B2C" w:rsidRPr="00BD6E7F">
        <w:rPr>
          <w:sz w:val="24"/>
          <w:szCs w:val="24"/>
        </w:rPr>
        <w:t xml:space="preserve"> </w:t>
      </w:r>
      <w:r w:rsidR="00EF56D4" w:rsidRPr="00BD6E7F">
        <w:rPr>
          <w:snapToGrid w:val="0"/>
          <w:sz w:val="24"/>
          <w:szCs w:val="24"/>
        </w:rPr>
        <w:t xml:space="preserve">на </w:t>
      </w:r>
      <w:r w:rsidR="00EF56D4" w:rsidRPr="00BD6E7F">
        <w:rPr>
          <w:sz w:val="24"/>
          <w:szCs w:val="24"/>
        </w:rPr>
        <w:t>поставку</w:t>
      </w:r>
      <w:r w:rsidR="00F82CA8" w:rsidRPr="00BD6E7F">
        <w:rPr>
          <w:sz w:val="24"/>
          <w:szCs w:val="24"/>
        </w:rPr>
        <w:t xml:space="preserve"> печатной продукции</w:t>
      </w:r>
      <w:r w:rsidR="00EF56D4" w:rsidRPr="00BD6E7F">
        <w:rPr>
          <w:sz w:val="24"/>
          <w:szCs w:val="24"/>
        </w:rPr>
        <w:t xml:space="preserve"> </w:t>
      </w:r>
      <w:r w:rsidR="00702B2C" w:rsidRPr="00BD6E7F">
        <w:rPr>
          <w:sz w:val="24"/>
          <w:szCs w:val="24"/>
        </w:rPr>
        <w:t xml:space="preserve">для нужд ПАО «МРСК Центра» </w:t>
      </w:r>
      <w:r w:rsidR="00862664" w:rsidRPr="00BD6E7F">
        <w:rPr>
          <w:sz w:val="24"/>
          <w:szCs w:val="24"/>
        </w:rPr>
        <w:t>(филиала «Тверьэнерго», расположенного по адресу: РФ, 170006, г. Тверь, ул. Бебеля, 1)</w:t>
      </w:r>
      <w:r w:rsidRPr="00BD6E7F">
        <w:rPr>
          <w:sz w:val="24"/>
          <w:szCs w:val="24"/>
        </w:rPr>
        <w:t>.</w:t>
      </w:r>
      <w:bookmarkEnd w:id="11"/>
      <w:bookmarkEnd w:id="12"/>
      <w:bookmarkEnd w:id="13"/>
    </w:p>
    <w:p w:rsidR="00717F60" w:rsidRPr="00BD6E7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D6E7F">
        <w:rPr>
          <w:sz w:val="24"/>
          <w:szCs w:val="24"/>
        </w:rPr>
        <w:t xml:space="preserve">Настоящий </w:t>
      </w:r>
      <w:r w:rsidR="004B5EB3" w:rsidRPr="00BD6E7F">
        <w:rPr>
          <w:sz w:val="24"/>
          <w:szCs w:val="24"/>
        </w:rPr>
        <w:t>З</w:t>
      </w:r>
      <w:r w:rsidRPr="00BD6E7F">
        <w:rPr>
          <w:sz w:val="24"/>
          <w:szCs w:val="24"/>
        </w:rPr>
        <w:t xml:space="preserve">апрос предложений проводится в соответствии с правилами и с использованием функционала </w:t>
      </w:r>
      <w:r w:rsidR="00702B2C" w:rsidRPr="00BD6E7F">
        <w:rPr>
          <w:sz w:val="24"/>
          <w:szCs w:val="24"/>
        </w:rPr>
        <w:t>электронной торговой площадк</w:t>
      </w:r>
      <w:r w:rsidR="00414AB1" w:rsidRPr="00BD6E7F">
        <w:rPr>
          <w:sz w:val="24"/>
          <w:szCs w:val="24"/>
        </w:rPr>
        <w:t>и</w:t>
      </w:r>
      <w:r w:rsidR="00702B2C" w:rsidRPr="00BD6E7F">
        <w:rPr>
          <w:sz w:val="24"/>
          <w:szCs w:val="24"/>
        </w:rPr>
        <w:t xml:space="preserve"> </w:t>
      </w:r>
      <w:r w:rsidR="000D70B6" w:rsidRPr="00BD6E7F">
        <w:rPr>
          <w:sz w:val="24"/>
          <w:szCs w:val="24"/>
        </w:rPr>
        <w:t>П</w:t>
      </w:r>
      <w:r w:rsidR="00702B2C" w:rsidRPr="00BD6E7F">
        <w:rPr>
          <w:sz w:val="24"/>
          <w:szCs w:val="24"/>
        </w:rPr>
        <w:t xml:space="preserve">АО «Россети» </w:t>
      </w:r>
      <w:hyperlink r:id="rId22" w:history="1">
        <w:r w:rsidR="00862664" w:rsidRPr="00BD6E7F">
          <w:rPr>
            <w:rStyle w:val="a7"/>
            <w:sz w:val="24"/>
            <w:szCs w:val="24"/>
          </w:rPr>
          <w:t>etp.rosseti.ru</w:t>
        </w:r>
      </w:hyperlink>
      <w:r w:rsidR="00862664" w:rsidRPr="00BD6E7F">
        <w:rPr>
          <w:sz w:val="24"/>
          <w:szCs w:val="24"/>
        </w:rPr>
        <w:t xml:space="preserve"> </w:t>
      </w:r>
      <w:r w:rsidR="00702B2C" w:rsidRPr="00BD6E7F">
        <w:rPr>
          <w:sz w:val="24"/>
          <w:szCs w:val="24"/>
        </w:rPr>
        <w:t>(далее — ЭТП)</w:t>
      </w:r>
      <w:r w:rsidR="005B75A6" w:rsidRPr="00BD6E7F">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BD6E7F"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D6E7F">
        <w:rPr>
          <w:sz w:val="24"/>
          <w:szCs w:val="24"/>
        </w:rPr>
        <w:t>Предмет З</w:t>
      </w:r>
      <w:r w:rsidR="00717F60" w:rsidRPr="00BD6E7F">
        <w:rPr>
          <w:sz w:val="24"/>
          <w:szCs w:val="24"/>
        </w:rPr>
        <w:t>апроса предложений</w:t>
      </w:r>
      <w:r w:rsidR="00702B2C" w:rsidRPr="00BD6E7F">
        <w:rPr>
          <w:sz w:val="24"/>
          <w:szCs w:val="24"/>
        </w:rPr>
        <w:t>:</w:t>
      </w:r>
      <w:bookmarkEnd w:id="16"/>
    </w:p>
    <w:p w:rsidR="00A40714" w:rsidRPr="00BD6E7F"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D6E7F">
        <w:rPr>
          <w:sz w:val="24"/>
          <w:szCs w:val="24"/>
        </w:rPr>
        <w:t xml:space="preserve">право заключения </w:t>
      </w:r>
      <w:r w:rsidR="00123C70" w:rsidRPr="00BD6E7F">
        <w:rPr>
          <w:sz w:val="24"/>
          <w:szCs w:val="24"/>
        </w:rPr>
        <w:t>Договор</w:t>
      </w:r>
      <w:r w:rsidR="00702B2C" w:rsidRPr="00BD6E7F">
        <w:rPr>
          <w:sz w:val="24"/>
          <w:szCs w:val="24"/>
        </w:rPr>
        <w:t>ов</w:t>
      </w:r>
      <w:r w:rsidR="00A40714" w:rsidRPr="00BD6E7F">
        <w:rPr>
          <w:sz w:val="24"/>
          <w:szCs w:val="24"/>
        </w:rPr>
        <w:t xml:space="preserve"> </w:t>
      </w:r>
      <w:r w:rsidR="00191781" w:rsidRPr="00BD6E7F">
        <w:rPr>
          <w:snapToGrid w:val="0"/>
          <w:sz w:val="24"/>
          <w:szCs w:val="24"/>
        </w:rPr>
        <w:t xml:space="preserve">на </w:t>
      </w:r>
      <w:r w:rsidR="00191781" w:rsidRPr="00BD6E7F">
        <w:rPr>
          <w:sz w:val="24"/>
          <w:szCs w:val="24"/>
        </w:rPr>
        <w:t xml:space="preserve">поставку </w:t>
      </w:r>
      <w:r w:rsidR="00F82CA8" w:rsidRPr="00BD6E7F">
        <w:rPr>
          <w:sz w:val="24"/>
          <w:szCs w:val="24"/>
        </w:rPr>
        <w:t>печатной продукции</w:t>
      </w:r>
      <w:r w:rsidR="00191781" w:rsidRPr="00BD6E7F">
        <w:rPr>
          <w:sz w:val="24"/>
          <w:szCs w:val="24"/>
        </w:rPr>
        <w:t xml:space="preserve"> </w:t>
      </w:r>
      <w:r w:rsidR="00702B2C" w:rsidRPr="00BD6E7F">
        <w:rPr>
          <w:sz w:val="24"/>
          <w:szCs w:val="24"/>
        </w:rPr>
        <w:t>для нужд ПАО «МРСК Центра» (филиал</w:t>
      </w:r>
      <w:r w:rsidR="00191781" w:rsidRPr="00BD6E7F">
        <w:rPr>
          <w:sz w:val="24"/>
          <w:szCs w:val="24"/>
        </w:rPr>
        <w:t>а</w:t>
      </w:r>
      <w:r w:rsidR="00702B2C" w:rsidRPr="00BD6E7F">
        <w:rPr>
          <w:sz w:val="24"/>
          <w:szCs w:val="24"/>
        </w:rPr>
        <w:t xml:space="preserve"> «Тверьэнерго»)</w:t>
      </w:r>
      <w:bookmarkEnd w:id="17"/>
      <w:r w:rsidR="00702B2C" w:rsidRPr="00BD6E7F">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BD6E7F">
        <w:rPr>
          <w:sz w:val="24"/>
          <w:szCs w:val="24"/>
        </w:rPr>
        <w:t xml:space="preserve">Количество лотов: </w:t>
      </w:r>
      <w:r w:rsidRPr="00BD6E7F">
        <w:rPr>
          <w:b/>
          <w:sz w:val="24"/>
          <w:szCs w:val="24"/>
        </w:rPr>
        <w:t>1 (один)</w:t>
      </w:r>
      <w:r w:rsidRPr="00BD6E7F">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BD6E7F"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
          <w:sz w:val="24"/>
          <w:szCs w:val="24"/>
        </w:rPr>
      </w:pPr>
      <w:bookmarkStart w:id="19" w:name="_Ref440270637"/>
      <w:r w:rsidRPr="00BD6E7F">
        <w:rPr>
          <w:sz w:val="24"/>
          <w:szCs w:val="24"/>
        </w:rPr>
        <w:t>Сроки</w:t>
      </w:r>
      <w:r w:rsidR="00717F60" w:rsidRPr="00BD6E7F">
        <w:rPr>
          <w:sz w:val="24"/>
          <w:szCs w:val="24"/>
        </w:rPr>
        <w:t xml:space="preserve"> </w:t>
      </w:r>
      <w:r w:rsidR="002946EF" w:rsidRPr="00BD6E7F">
        <w:rPr>
          <w:sz w:val="24"/>
          <w:szCs w:val="24"/>
        </w:rPr>
        <w:t xml:space="preserve">выполнения </w:t>
      </w:r>
      <w:r w:rsidR="00702B2C" w:rsidRPr="00BD6E7F">
        <w:rPr>
          <w:sz w:val="24"/>
          <w:szCs w:val="24"/>
        </w:rPr>
        <w:t>поставок</w:t>
      </w:r>
      <w:r w:rsidR="00717F60" w:rsidRPr="00BD6E7F">
        <w:rPr>
          <w:b/>
          <w:sz w:val="24"/>
          <w:szCs w:val="24"/>
        </w:rPr>
        <w:t xml:space="preserve">: </w:t>
      </w:r>
      <w:r w:rsidR="00DD28B9" w:rsidRPr="00BD6E7F">
        <w:rPr>
          <w:b/>
        </w:rPr>
        <w:t xml:space="preserve">в течение </w:t>
      </w:r>
      <w:r w:rsidR="00BD6E7F" w:rsidRPr="00BD6E7F">
        <w:rPr>
          <w:b/>
        </w:rPr>
        <w:t>45</w:t>
      </w:r>
      <w:r w:rsidR="00DD28B9" w:rsidRPr="00BD6E7F">
        <w:rPr>
          <w:b/>
        </w:rPr>
        <w:t xml:space="preserve"> календарных дней с момента заключения Договора</w:t>
      </w:r>
      <w:r w:rsidR="00717F60" w:rsidRPr="00BD6E7F">
        <w:rPr>
          <w:b/>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адресам филиалов ПАО «МРСК Центра»:</w:t>
      </w:r>
      <w:bookmarkEnd w:id="20"/>
    </w:p>
    <w:p w:rsidR="008D2928" w:rsidRPr="00BD6E7F" w:rsidRDefault="00A63621" w:rsidP="00BC19F9">
      <w:pPr>
        <w:pStyle w:val="afffffff2"/>
        <w:keepNext/>
        <w:numPr>
          <w:ilvl w:val="0"/>
          <w:numId w:val="81"/>
        </w:numPr>
        <w:tabs>
          <w:tab w:val="num" w:pos="1560"/>
        </w:tabs>
        <w:spacing w:line="240" w:lineRule="auto"/>
        <w:rPr>
          <w:rFonts w:ascii="Times New Roman" w:hAnsi="Times New Roman" w:cs="Times New Roman"/>
          <w:sz w:val="24"/>
          <w:szCs w:val="24"/>
        </w:rPr>
      </w:pPr>
      <w:r w:rsidRPr="00BD6E7F">
        <w:rPr>
          <w:rFonts w:ascii="Times New Roman" w:hAnsi="Times New Roman" w:cs="Times New Roman"/>
          <w:sz w:val="24"/>
          <w:szCs w:val="24"/>
        </w:rPr>
        <w:t xml:space="preserve">«Тверьэнерго», РФ, </w:t>
      </w:r>
      <w:r w:rsidR="00BD6E7F" w:rsidRPr="00BD6E7F">
        <w:rPr>
          <w:rFonts w:ascii="Times New Roman" w:hAnsi="Times New Roman" w:cs="Times New Roman"/>
          <w:sz w:val="24"/>
          <w:szCs w:val="24"/>
        </w:rPr>
        <w:t>170006, г. Тверь, пр-т Калинина,66</w:t>
      </w:r>
      <w:r w:rsidR="008D2928" w:rsidRPr="00BD6E7F">
        <w:rPr>
          <w:rFonts w:ascii="Times New Roman" w:hAnsi="Times New Roman" w:cs="Times New Roman"/>
          <w:sz w:val="24"/>
          <w:szCs w:val="24"/>
        </w:rPr>
        <w:t>;</w:t>
      </w:r>
    </w:p>
    <w:p w:rsidR="002A47D1" w:rsidRPr="008D2928" w:rsidRDefault="002A47D1" w:rsidP="00A63621">
      <w:pPr>
        <w:pStyle w:val="afffffff2"/>
        <w:keepNext/>
        <w:spacing w:line="240" w:lineRule="auto"/>
        <w:ind w:left="1152" w:firstLine="0"/>
        <w:rPr>
          <w:rFonts w:ascii="Times New Roman" w:hAnsi="Times New Roman"/>
          <w:sz w:val="24"/>
          <w:szCs w:val="24"/>
          <w:highlight w:val="yellow"/>
        </w:rPr>
      </w:pP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lastRenderedPageBreak/>
        <w:t>Форма и порядок оплаты: безналичный расчет,</w:t>
      </w:r>
      <w:r w:rsidR="008A665C">
        <w:rPr>
          <w:iCs/>
          <w:sz w:val="24"/>
          <w:szCs w:val="24"/>
        </w:rPr>
        <w:t xml:space="preserve"> в течение 30 (тридцати) </w:t>
      </w:r>
      <w:r w:rsidR="008A665C" w:rsidRPr="00BD6E7F">
        <w:rPr>
          <w:iCs/>
          <w:sz w:val="24"/>
          <w:szCs w:val="24"/>
        </w:rPr>
        <w:t>календарных</w:t>
      </w:r>
      <w:r w:rsidRPr="00BD6E7F">
        <w:rPr>
          <w:iCs/>
          <w:sz w:val="24"/>
          <w:szCs w:val="24"/>
        </w:rPr>
        <w:t xml:space="preserve"> дней с момента  подписания Сторонами накладной, предоставления счета-фактуры  и иных</w:t>
      </w:r>
      <w:r w:rsidRPr="0022360B">
        <w:rPr>
          <w:iCs/>
          <w:sz w:val="24"/>
          <w:szCs w:val="24"/>
        </w:rPr>
        <w:t xml:space="preserve">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2B7">
        <w:rPr>
          <w:iCs/>
          <w:sz w:val="24"/>
          <w:szCs w:val="24"/>
        </w:rPr>
        <w:fldChar w:fldCharType="begin"/>
      </w:r>
      <w:r w:rsidR="00E71A48">
        <w:rPr>
          <w:iCs/>
          <w:sz w:val="24"/>
          <w:szCs w:val="24"/>
        </w:rPr>
        <w:instrText xml:space="preserve"> REF _Ref311232052 \r \h </w:instrText>
      </w:r>
      <w:r w:rsidR="008122B7">
        <w:rPr>
          <w:iCs/>
          <w:sz w:val="24"/>
          <w:szCs w:val="24"/>
        </w:rPr>
      </w:r>
      <w:r w:rsidR="008122B7">
        <w:rPr>
          <w:iCs/>
          <w:sz w:val="24"/>
          <w:szCs w:val="24"/>
        </w:rPr>
        <w:fldChar w:fldCharType="separate"/>
      </w:r>
      <w:r w:rsidR="00DA7E38">
        <w:rPr>
          <w:iCs/>
          <w:sz w:val="24"/>
          <w:szCs w:val="24"/>
        </w:rPr>
        <w:t>3</w:t>
      </w:r>
      <w:r w:rsidR="008122B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2B7">
        <w:rPr>
          <w:sz w:val="24"/>
          <w:szCs w:val="24"/>
        </w:rPr>
        <w:fldChar w:fldCharType="begin"/>
      </w:r>
      <w:r w:rsidR="008D2928">
        <w:rPr>
          <w:sz w:val="24"/>
          <w:szCs w:val="24"/>
        </w:rPr>
        <w:instrText xml:space="preserve"> REF _Ref440270568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D28B9">
        <w:fldChar w:fldCharType="begin"/>
      </w:r>
      <w:r w:rsidR="00DD28B9">
        <w:instrText xml:space="preserve"> REF _Ref305973574 \r \h  \* MERGEFORMAT </w:instrText>
      </w:r>
      <w:r w:rsidR="00DD28B9">
        <w:fldChar w:fldCharType="separate"/>
      </w:r>
      <w:r w:rsidR="00DA7E38">
        <w:t>2</w:t>
      </w:r>
      <w:r w:rsidR="00DD28B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2B7">
        <w:rPr>
          <w:iCs/>
          <w:sz w:val="24"/>
          <w:szCs w:val="24"/>
        </w:rPr>
        <w:fldChar w:fldCharType="begin"/>
      </w:r>
      <w:r w:rsidR="008D2928">
        <w:rPr>
          <w:iCs/>
          <w:sz w:val="24"/>
          <w:szCs w:val="24"/>
        </w:rPr>
        <w:instrText xml:space="preserve"> REF _Ref440270602 \r \h </w:instrText>
      </w:r>
      <w:r w:rsidR="008122B7">
        <w:rPr>
          <w:iCs/>
          <w:sz w:val="24"/>
          <w:szCs w:val="24"/>
        </w:rPr>
      </w:r>
      <w:r w:rsidR="008122B7">
        <w:rPr>
          <w:iCs/>
          <w:sz w:val="24"/>
          <w:szCs w:val="24"/>
        </w:rPr>
        <w:fldChar w:fldCharType="separate"/>
      </w:r>
      <w:r w:rsidR="00DA7E38">
        <w:rPr>
          <w:iCs/>
          <w:sz w:val="24"/>
          <w:szCs w:val="24"/>
        </w:rPr>
        <w:t>5</w:t>
      </w:r>
      <w:r w:rsidR="008122B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ом</w:t>
      </w:r>
      <w:r w:rsidRPr="003803A7">
        <w:rPr>
          <w:sz w:val="24"/>
          <w:szCs w:val="24"/>
        </w:rPr>
        <w:t xml:space="preserve"> задани</w:t>
      </w:r>
      <w:r w:rsidR="00A154B7" w:rsidRPr="003803A7">
        <w:rPr>
          <w:sz w:val="24"/>
          <w:szCs w:val="24"/>
        </w:rPr>
        <w:t>и</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D28B9">
        <w:fldChar w:fldCharType="begin"/>
      </w:r>
      <w:r w:rsidR="00DD28B9">
        <w:instrText xml:space="preserve"> REF _Ref305973033 \r \h  \* MERGEFORMAT </w:instrText>
      </w:r>
      <w:r w:rsidR="00DD28B9">
        <w:fldChar w:fldCharType="separate"/>
      </w:r>
      <w:r w:rsidR="00DA7E38" w:rsidRPr="00DA7E38">
        <w:rPr>
          <w:sz w:val="24"/>
          <w:szCs w:val="24"/>
        </w:rPr>
        <w:t>3.2</w:t>
      </w:r>
      <w:r w:rsidR="00DD28B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DD28B9">
        <w:fldChar w:fldCharType="begin"/>
      </w:r>
      <w:r w:rsidR="00DD28B9">
        <w:instrText xml:space="preserve"> REF _Ref191386109 \n \h  \* MERGEFORMAT </w:instrText>
      </w:r>
      <w:r w:rsidR="00DD28B9">
        <w:fldChar w:fldCharType="separate"/>
      </w:r>
      <w:r w:rsidR="00DA7E38" w:rsidRPr="00DA7E38">
        <w:rPr>
          <w:color w:val="000000"/>
          <w:sz w:val="24"/>
          <w:szCs w:val="24"/>
        </w:rPr>
        <w:t>3.3.2</w:t>
      </w:r>
      <w:r w:rsidR="00DD28B9">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DD28B9">
        <w:fldChar w:fldCharType="begin"/>
      </w:r>
      <w:r w:rsidR="00DD28B9">
        <w:instrText xml:space="preserve"> REF _Ref191386164 \r \h  \* MERGEFORMAT </w:instrText>
      </w:r>
      <w:r w:rsidR="00DD28B9">
        <w:fldChar w:fldCharType="separate"/>
      </w:r>
      <w:r w:rsidR="00DA7E38" w:rsidRPr="00DA7E38">
        <w:rPr>
          <w:sz w:val="24"/>
          <w:szCs w:val="24"/>
        </w:rPr>
        <w:t xml:space="preserve"> 1.4.1 </w:t>
      </w:r>
      <w:r w:rsidR="00DD28B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D28B9">
        <w:fldChar w:fldCharType="begin"/>
      </w:r>
      <w:r w:rsidR="00DD28B9">
        <w:instrText xml:space="preserve"> REF _Ref306978606 \r \h  \* MERGEFORMAT </w:instrText>
      </w:r>
      <w:r w:rsidR="00DD28B9">
        <w:fldChar w:fldCharType="separate"/>
      </w:r>
      <w:r w:rsidR="00DA7E38" w:rsidRPr="00DA7E38">
        <w:rPr>
          <w:sz w:val="24"/>
          <w:szCs w:val="24"/>
        </w:rPr>
        <w:t xml:space="preserve"> 1.4.2 </w:t>
      </w:r>
      <w:r w:rsidR="00DD28B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D28B9">
        <w:fldChar w:fldCharType="begin"/>
      </w:r>
      <w:r w:rsidR="00DD28B9">
        <w:instrText xml:space="preserve"> REF _Ref306114966 \r \h  \* MERGEFORMAT </w:instrText>
      </w:r>
      <w:r w:rsidR="00DD28B9">
        <w:fldChar w:fldCharType="separate"/>
      </w:r>
      <w:r w:rsidR="00DA7E38" w:rsidRPr="00DA7E38">
        <w:rPr>
          <w:sz w:val="24"/>
          <w:szCs w:val="24"/>
        </w:rPr>
        <w:t>3.3.11</w:t>
      </w:r>
      <w:r w:rsidR="00DD28B9">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2B7">
        <w:rPr>
          <w:b w:val="0"/>
        </w:rPr>
        <w:fldChar w:fldCharType="begin"/>
      </w:r>
      <w:r w:rsidR="002D4BC6">
        <w:rPr>
          <w:b w:val="0"/>
        </w:rPr>
        <w:instrText xml:space="preserve"> REF _Ref440275279 \r \h </w:instrText>
      </w:r>
      <w:r w:rsidR="008122B7">
        <w:rPr>
          <w:b w:val="0"/>
        </w:rPr>
      </w:r>
      <w:r w:rsidR="008122B7">
        <w:rPr>
          <w:b w:val="0"/>
        </w:rPr>
        <w:fldChar w:fldCharType="separate"/>
      </w:r>
      <w:r w:rsidR="00DA7E38">
        <w:rPr>
          <w:b w:val="0"/>
        </w:rPr>
        <w:t>1.1.4</w:t>
      </w:r>
      <w:r w:rsidR="008122B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D28B9">
        <w:fldChar w:fldCharType="begin"/>
      </w:r>
      <w:r w:rsidR="00DD28B9">
        <w:instrText xml:space="preserve"> REF _Ref305973147 \r \h  \* MERGEFORMAT </w:instrText>
      </w:r>
      <w:r w:rsidR="00DD28B9">
        <w:fldChar w:fldCharType="separate"/>
      </w:r>
      <w:r w:rsidR="00DA7E38" w:rsidRPr="00DA7E38">
        <w:rPr>
          <w:b w:val="0"/>
          <w:szCs w:val="24"/>
        </w:rPr>
        <w:t>3.3</w:t>
      </w:r>
      <w:r w:rsidR="00DD28B9">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BD6E7F">
      <w:pPr>
        <w:pStyle w:val="3"/>
        <w:numPr>
          <w:ilvl w:val="3"/>
          <w:numId w:val="1"/>
        </w:numPr>
        <w:ind w:left="0" w:firstLine="709"/>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DD28B9">
        <w:fldChar w:fldCharType="begin"/>
      </w:r>
      <w:r w:rsidR="00DD28B9">
        <w:instrText xml:space="preserve"> REF _Ref55336310 \r \h  \* MERGEFORMAT </w:instrText>
      </w:r>
      <w:r w:rsidR="00DD28B9">
        <w:fldChar w:fldCharType="separate"/>
      </w:r>
      <w:r w:rsidR="00DA7E38" w:rsidRPr="00DA7E38">
        <w:rPr>
          <w:b w:val="0"/>
          <w:szCs w:val="24"/>
        </w:rPr>
        <w:t>5.1</w:t>
      </w:r>
      <w:r w:rsidR="00DD28B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BD6E7F">
      <w:pPr>
        <w:pStyle w:val="3"/>
        <w:numPr>
          <w:ilvl w:val="3"/>
          <w:numId w:val="1"/>
        </w:numPr>
        <w:ind w:left="0" w:firstLine="709"/>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DD28B9">
        <w:fldChar w:fldCharType="begin"/>
      </w:r>
      <w:r w:rsidR="00DD28B9">
        <w:instrText xml:space="preserve"> REF _Ref440284918 \r \h  \* MERGEFORMAT </w:instrText>
      </w:r>
      <w:r w:rsidR="00DD28B9">
        <w:fldChar w:fldCharType="separate"/>
      </w:r>
      <w:r w:rsidR="00DA7E38" w:rsidRPr="00DA7E38">
        <w:rPr>
          <w:b w:val="0"/>
          <w:szCs w:val="24"/>
        </w:rPr>
        <w:t>5.2</w:t>
      </w:r>
      <w:r w:rsidR="00DD28B9">
        <w:fldChar w:fldCharType="end"/>
      </w:r>
      <w:r w:rsidRPr="002D4BC6">
        <w:rPr>
          <w:b w:val="0"/>
          <w:szCs w:val="24"/>
        </w:rPr>
        <w:t xml:space="preserve">), Техническое предложение (подраздел </w:t>
      </w:r>
      <w:r w:rsidR="00DD28B9">
        <w:fldChar w:fldCharType="begin"/>
      </w:r>
      <w:r w:rsidR="00DD28B9">
        <w:instrText xml:space="preserve"> REF _Ref86826666 \r \h  \* MERGEFORMAT </w:instrText>
      </w:r>
      <w:r w:rsidR="00DD28B9">
        <w:fldChar w:fldCharType="separate"/>
      </w:r>
      <w:r w:rsidR="00DA7E38" w:rsidRPr="00DA7E38">
        <w:rPr>
          <w:b w:val="0"/>
          <w:szCs w:val="24"/>
        </w:rPr>
        <w:t>5.3</w:t>
      </w:r>
      <w:r w:rsidR="00DD28B9">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D28B9">
        <w:fldChar w:fldCharType="begin"/>
      </w:r>
      <w:r w:rsidR="00DD28B9">
        <w:instrText xml:space="preserve"> REF _Ref440284947 \r \h  \* MERGEFORMAT </w:instrText>
      </w:r>
      <w:r w:rsidR="00DD28B9">
        <w:fldChar w:fldCharType="separate"/>
      </w:r>
      <w:r w:rsidR="00DA7E38" w:rsidRPr="00DA7E38">
        <w:rPr>
          <w:b w:val="0"/>
          <w:szCs w:val="24"/>
        </w:rPr>
        <w:t>5.4</w:t>
      </w:r>
      <w:r w:rsidR="00DD28B9">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D28B9">
        <w:fldChar w:fldCharType="begin"/>
      </w:r>
      <w:r w:rsidR="00DD28B9">
        <w:instrText xml:space="preserve"> REF _Ref93264992 \r \h  \* MERGEFORMAT </w:instrText>
      </w:r>
      <w:r w:rsidR="00DD28B9">
        <w:fldChar w:fldCharType="separate"/>
      </w:r>
      <w:r w:rsidR="00DA7E38" w:rsidRPr="00DA7E38">
        <w:rPr>
          <w:b w:val="0"/>
          <w:szCs w:val="24"/>
        </w:rPr>
        <w:t>5.5</w:t>
      </w:r>
      <w:r w:rsidR="00DD28B9">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2B7">
        <w:rPr>
          <w:b w:val="0"/>
          <w:szCs w:val="24"/>
        </w:rPr>
        <w:fldChar w:fldCharType="begin"/>
      </w:r>
      <w:r>
        <w:rPr>
          <w:b w:val="0"/>
          <w:szCs w:val="24"/>
        </w:rPr>
        <w:instrText xml:space="preserve"> REF _Ref440285128 \r \h </w:instrText>
      </w:r>
      <w:r w:rsidR="008122B7">
        <w:rPr>
          <w:b w:val="0"/>
          <w:szCs w:val="24"/>
        </w:rPr>
      </w:r>
      <w:r w:rsidR="008122B7">
        <w:rPr>
          <w:b w:val="0"/>
          <w:szCs w:val="24"/>
        </w:rPr>
        <w:fldChar w:fldCharType="separate"/>
      </w:r>
      <w:r w:rsidR="00DA7E38">
        <w:rPr>
          <w:b w:val="0"/>
          <w:szCs w:val="24"/>
        </w:rPr>
        <w:t>3.3.14</w:t>
      </w:r>
      <w:r w:rsidR="008122B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8122B7">
        <w:rPr>
          <w:b w:val="0"/>
          <w:szCs w:val="24"/>
        </w:rPr>
        <w:fldChar w:fldCharType="begin"/>
      </w:r>
      <w:r>
        <w:rPr>
          <w:b w:val="0"/>
          <w:szCs w:val="24"/>
        </w:rPr>
        <w:instrText xml:space="preserve"> REF _Ref305973250 \r \h </w:instrText>
      </w:r>
      <w:r w:rsidR="008122B7">
        <w:rPr>
          <w:b w:val="0"/>
          <w:szCs w:val="24"/>
        </w:rPr>
      </w:r>
      <w:r w:rsidR="008122B7">
        <w:rPr>
          <w:b w:val="0"/>
          <w:szCs w:val="24"/>
        </w:rPr>
        <w:fldChar w:fldCharType="separate"/>
      </w:r>
      <w:r w:rsidR="00DA7E38">
        <w:rPr>
          <w:b w:val="0"/>
          <w:szCs w:val="24"/>
        </w:rPr>
        <w:t>3.6</w:t>
      </w:r>
      <w:r w:rsidR="008122B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2B7">
        <w:rPr>
          <w:b w:val="0"/>
          <w:szCs w:val="24"/>
        </w:rPr>
        <w:fldChar w:fldCharType="begin"/>
      </w:r>
      <w:r>
        <w:rPr>
          <w:b w:val="0"/>
          <w:szCs w:val="24"/>
        </w:rPr>
        <w:instrText xml:space="preserve"> REF _Ref303681924 \r \h </w:instrText>
      </w:r>
      <w:r w:rsidR="008122B7">
        <w:rPr>
          <w:b w:val="0"/>
          <w:szCs w:val="24"/>
        </w:rPr>
      </w:r>
      <w:r w:rsidR="008122B7">
        <w:rPr>
          <w:b w:val="0"/>
          <w:szCs w:val="24"/>
        </w:rPr>
        <w:fldChar w:fldCharType="separate"/>
      </w:r>
      <w:r w:rsidR="00DA7E38">
        <w:rPr>
          <w:b w:val="0"/>
          <w:szCs w:val="24"/>
        </w:rPr>
        <w:t>3.8</w:t>
      </w:r>
      <w:r w:rsidR="008122B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2B7">
        <w:rPr>
          <w:b w:val="0"/>
        </w:rPr>
        <w:fldChar w:fldCharType="begin"/>
      </w:r>
      <w:r w:rsidR="008D2928">
        <w:rPr>
          <w:b w:val="0"/>
        </w:rPr>
        <w:instrText xml:space="preserve"> REF _Ref93264992 \r \h </w:instrText>
      </w:r>
      <w:r w:rsidR="008122B7">
        <w:rPr>
          <w:b w:val="0"/>
        </w:rPr>
      </w:r>
      <w:r w:rsidR="008122B7">
        <w:rPr>
          <w:b w:val="0"/>
        </w:rPr>
        <w:fldChar w:fldCharType="separate"/>
      </w:r>
      <w:r w:rsidR="00DA7E38">
        <w:rPr>
          <w:b w:val="0"/>
        </w:rPr>
        <w:t>5.5</w:t>
      </w:r>
      <w:r w:rsidR="008122B7">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2B7">
        <w:rPr>
          <w:b w:val="0"/>
        </w:rPr>
        <w:fldChar w:fldCharType="begin"/>
      </w:r>
      <w:r w:rsidR="008D2928">
        <w:rPr>
          <w:b w:val="0"/>
        </w:rPr>
        <w:instrText xml:space="preserve"> REF _Ref440270867 \r \h </w:instrText>
      </w:r>
      <w:r w:rsidR="008122B7">
        <w:rPr>
          <w:b w:val="0"/>
        </w:rPr>
      </w:r>
      <w:r w:rsidR="008122B7">
        <w:rPr>
          <w:b w:val="0"/>
        </w:rPr>
        <w:fldChar w:fldCharType="separate"/>
      </w:r>
      <w:r w:rsidR="00DA7E38">
        <w:rPr>
          <w:b w:val="0"/>
        </w:rPr>
        <w:t>2.2.3</w:t>
      </w:r>
      <w:r w:rsidR="008122B7">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D28B9">
        <w:fldChar w:fldCharType="begin"/>
      </w:r>
      <w:r w:rsidR="00DD28B9">
        <w:instrText xml:space="preserve"> REF _Ref305973033 \r \h  \* MERGEFORMAT </w:instrText>
      </w:r>
      <w:r w:rsidR="00DD28B9">
        <w:fldChar w:fldCharType="separate"/>
      </w:r>
      <w:r w:rsidR="00DA7E38" w:rsidRPr="00DA7E38">
        <w:rPr>
          <w:bCs w:val="0"/>
          <w:sz w:val="24"/>
          <w:szCs w:val="24"/>
        </w:rPr>
        <w:t>3.2</w:t>
      </w:r>
      <w:r w:rsidR="00DD28B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D28B9">
        <w:fldChar w:fldCharType="begin"/>
      </w:r>
      <w:r w:rsidR="00DD28B9">
        <w:instrText xml:space="preserve"> REF _Ref305973147 \r \h  \* MERGEFORMAT </w:instrText>
      </w:r>
      <w:r w:rsidR="00DD28B9">
        <w:fldChar w:fldCharType="separate"/>
      </w:r>
      <w:r w:rsidR="00DA7E38" w:rsidRPr="00DA7E38">
        <w:rPr>
          <w:bCs w:val="0"/>
          <w:sz w:val="24"/>
          <w:szCs w:val="24"/>
        </w:rPr>
        <w:t>3.3</w:t>
      </w:r>
      <w:r w:rsidR="00DD28B9">
        <w:fldChar w:fldCharType="end"/>
      </w:r>
      <w:r w:rsidR="008122B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2B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DD28B9">
        <w:fldChar w:fldCharType="begin"/>
      </w:r>
      <w:r w:rsidR="00DD28B9">
        <w:instrText xml:space="preserve"> REF _Ref305973214 \r \h  \* MERGEFORMAT </w:instrText>
      </w:r>
      <w:r w:rsidR="00DD28B9">
        <w:fldChar w:fldCharType="separate"/>
      </w:r>
      <w:r w:rsidR="00DA7E38" w:rsidRPr="00DA7E38">
        <w:rPr>
          <w:bCs w:val="0"/>
          <w:sz w:val="24"/>
          <w:szCs w:val="24"/>
        </w:rPr>
        <w:t>3.4</w:t>
      </w:r>
      <w:r w:rsidR="00DD28B9">
        <w:fldChar w:fldCharType="end"/>
      </w:r>
      <w:r w:rsidR="00096E9D" w:rsidRPr="00E71A48">
        <w:rPr>
          <w:bCs w:val="0"/>
          <w:sz w:val="24"/>
          <w:szCs w:val="24"/>
        </w:rPr>
        <w:t xml:space="preserve">, </w:t>
      </w:r>
      <w:r w:rsidR="00DD28B9">
        <w:fldChar w:fldCharType="begin"/>
      </w:r>
      <w:r w:rsidR="00DD28B9">
        <w:instrText xml:space="preserve"> REF _Ref303683883 \r \h  \* MERGEFORMAT </w:instrText>
      </w:r>
      <w:r w:rsidR="00DD28B9">
        <w:fldChar w:fldCharType="separate"/>
      </w:r>
      <w:r w:rsidR="00DA7E38" w:rsidRPr="00DA7E38">
        <w:rPr>
          <w:bCs w:val="0"/>
          <w:sz w:val="24"/>
          <w:szCs w:val="24"/>
        </w:rPr>
        <w:t>3.5</w:t>
      </w:r>
      <w:r w:rsidR="00DD28B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D28B9">
        <w:fldChar w:fldCharType="begin"/>
      </w:r>
      <w:r w:rsidR="00DD28B9">
        <w:instrText xml:space="preserve"> REF _Ref305973250 \r \h  \* MERGEFORMAT </w:instrText>
      </w:r>
      <w:r w:rsidR="00DD28B9">
        <w:fldChar w:fldCharType="separate"/>
      </w:r>
      <w:r w:rsidR="00DA7E38" w:rsidRPr="00DA7E38">
        <w:rPr>
          <w:bCs w:val="0"/>
          <w:sz w:val="24"/>
          <w:szCs w:val="24"/>
        </w:rPr>
        <w:t>3.6</w:t>
      </w:r>
      <w:r w:rsidR="00DD28B9">
        <w:fldChar w:fldCharType="end"/>
      </w:r>
      <w:r w:rsidR="008122B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D28B9">
        <w:fldChar w:fldCharType="begin"/>
      </w:r>
      <w:r w:rsidR="00DD28B9">
        <w:instrText xml:space="preserve"> REF _Ref303250967 \r \h  \* MERGEFORMAT </w:instrText>
      </w:r>
      <w:r w:rsidR="00DD28B9">
        <w:fldChar w:fldCharType="separate"/>
      </w:r>
      <w:r w:rsidR="00DA7E38" w:rsidRPr="00DA7E38">
        <w:rPr>
          <w:bCs w:val="0"/>
          <w:sz w:val="24"/>
          <w:szCs w:val="24"/>
        </w:rPr>
        <w:t>3.7</w:t>
      </w:r>
      <w:r w:rsidR="00DD28B9">
        <w:fldChar w:fldCharType="end"/>
      </w:r>
      <w:r w:rsidR="008122B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D28B9">
        <w:fldChar w:fldCharType="begin"/>
      </w:r>
      <w:r w:rsidR="00DD28B9">
        <w:instrText xml:space="preserve"> REF _Ref303681924 \r \h  \* MERGEFORMAT </w:instrText>
      </w:r>
      <w:r w:rsidR="00DD28B9">
        <w:fldChar w:fldCharType="separate"/>
      </w:r>
      <w:r w:rsidR="00DA7E38" w:rsidRPr="00DA7E38">
        <w:rPr>
          <w:bCs w:val="0"/>
          <w:sz w:val="24"/>
          <w:szCs w:val="24"/>
        </w:rPr>
        <w:t>3.8</w:t>
      </w:r>
      <w:r w:rsidR="00DD28B9">
        <w:fldChar w:fldCharType="end"/>
      </w:r>
      <w:r w:rsidR="008122B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D28B9">
        <w:fldChar w:fldCharType="begin"/>
      </w:r>
      <w:r w:rsidR="00DD28B9">
        <w:instrText xml:space="preserve"> REF _Ref303683929 \r \h  \* MERGEFORMAT </w:instrText>
      </w:r>
      <w:r w:rsidR="00DD28B9">
        <w:fldChar w:fldCharType="separate"/>
      </w:r>
      <w:r w:rsidR="00DA7E38" w:rsidRPr="00DA7E38">
        <w:rPr>
          <w:bCs w:val="0"/>
          <w:sz w:val="24"/>
          <w:szCs w:val="24"/>
        </w:rPr>
        <w:t>3.10</w:t>
      </w:r>
      <w:r w:rsidR="00DD28B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D28B9">
        <w:fldChar w:fldCharType="begin"/>
      </w:r>
      <w:r w:rsidR="00DD28B9">
        <w:instrText xml:space="preserve"> REF _Ref306140410 \r \h  \* MERGEFORMAT </w:instrText>
      </w:r>
      <w:r w:rsidR="00DD28B9">
        <w:fldChar w:fldCharType="separate"/>
      </w:r>
      <w:r w:rsidR="00DA7E38" w:rsidRPr="00DA7E38">
        <w:rPr>
          <w:bCs w:val="0"/>
          <w:sz w:val="24"/>
          <w:szCs w:val="24"/>
        </w:rPr>
        <w:t>3.11</w:t>
      </w:r>
      <w:r w:rsidR="00DD28B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D28B9">
        <w:fldChar w:fldCharType="begin"/>
      </w:r>
      <w:r w:rsidR="00DD28B9">
        <w:instrText xml:space="preserve"> REF _Ref306140451 \r \h  \* MERGEFORMAT </w:instrText>
      </w:r>
      <w:r w:rsidR="00DD28B9">
        <w:fldChar w:fldCharType="separate"/>
      </w:r>
      <w:r w:rsidR="00DA7E38" w:rsidRPr="00DA7E38">
        <w:rPr>
          <w:bCs w:val="0"/>
          <w:sz w:val="24"/>
          <w:szCs w:val="24"/>
        </w:rPr>
        <w:t>3.12</w:t>
      </w:r>
      <w:r w:rsidR="00DD28B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D28B9">
        <w:fldChar w:fldCharType="begin"/>
      </w:r>
      <w:r w:rsidR="00DD28B9">
        <w:instrText xml:space="preserve"> REF _Ref302563524 \n \h  \* MERGEFORMAT </w:instrText>
      </w:r>
      <w:r w:rsidR="00DD28B9">
        <w:fldChar w:fldCharType="separate"/>
      </w:r>
      <w:r w:rsidR="00DA7E38" w:rsidRPr="00DA7E38">
        <w:rPr>
          <w:sz w:val="24"/>
          <w:szCs w:val="24"/>
        </w:rPr>
        <w:t>1.1.1</w:t>
      </w:r>
      <w:r w:rsidR="00DD28B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2B7">
        <w:rPr>
          <w:bCs w:val="0"/>
          <w:sz w:val="24"/>
          <w:szCs w:val="24"/>
        </w:rPr>
        <w:fldChar w:fldCharType="begin"/>
      </w:r>
      <w:r w:rsidR="008D2928">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2B7">
        <w:rPr>
          <w:bCs w:val="0"/>
          <w:sz w:val="24"/>
          <w:szCs w:val="24"/>
        </w:rPr>
        <w:fldChar w:fldCharType="begin"/>
      </w:r>
      <w:r>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_Ref440270984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5.10</w:t>
      </w:r>
      <w:r w:rsidR="008122B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D28B9">
        <w:fldChar w:fldCharType="begin"/>
      </w:r>
      <w:r w:rsidR="00DD28B9">
        <w:instrText xml:space="preserve"> REF _Ref191386407 \r \h  \* MERGEFORMAT </w:instrText>
      </w:r>
      <w:r w:rsidR="00DD28B9">
        <w:fldChar w:fldCharType="separate"/>
      </w:r>
      <w:r w:rsidR="00DA7E38" w:rsidRPr="00DA7E38">
        <w:rPr>
          <w:bCs w:val="0"/>
          <w:sz w:val="24"/>
          <w:szCs w:val="24"/>
        </w:rPr>
        <w:t>3.3.8</w:t>
      </w:r>
      <w:r w:rsidR="00DD28B9">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D28B9">
        <w:fldChar w:fldCharType="begin"/>
      </w:r>
      <w:r w:rsidR="00DD28B9">
        <w:instrText xml:space="preserve"> REF _Ref93264992 \r \h  \* MERGEFORMAT </w:instrText>
      </w:r>
      <w:r w:rsidR="00DD28B9">
        <w:fldChar w:fldCharType="separate"/>
      </w:r>
      <w:r w:rsidR="00DA7E38" w:rsidRPr="00DA7E38">
        <w:rPr>
          <w:bCs w:val="0"/>
          <w:sz w:val="24"/>
          <w:szCs w:val="24"/>
        </w:rPr>
        <w:t>5.5</w:t>
      </w:r>
      <w:r w:rsidR="00DD28B9">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D28B9">
        <w:fldChar w:fldCharType="begin"/>
      </w:r>
      <w:r w:rsidR="00DD28B9">
        <w:instrText xml:space="preserve"> REF _Ref55336310 \r \h  \* MERGEFORMAT </w:instrText>
      </w:r>
      <w:r w:rsidR="00DD28B9">
        <w:fldChar w:fldCharType="separate"/>
      </w:r>
      <w:r w:rsidR="00DA7E38" w:rsidRPr="00DA7E38">
        <w:rPr>
          <w:bCs w:val="0"/>
          <w:sz w:val="24"/>
          <w:szCs w:val="24"/>
          <w:lang w:eastAsia="ru-RU"/>
        </w:rPr>
        <w:t>5.1</w:t>
      </w:r>
      <w:r w:rsidR="00DD28B9">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D28B9">
        <w:fldChar w:fldCharType="begin"/>
      </w:r>
      <w:r w:rsidR="00DD28B9">
        <w:instrText xml:space="preserve"> REF _Ref440279062 \r \h  \* MERGEFORMAT </w:instrText>
      </w:r>
      <w:r w:rsidR="00DD28B9">
        <w:fldChar w:fldCharType="separate"/>
      </w:r>
      <w:r w:rsidR="00DA7E38" w:rsidRPr="00DA7E38">
        <w:rPr>
          <w:sz w:val="24"/>
          <w:szCs w:val="24"/>
        </w:rPr>
        <w:t>б)</w:t>
      </w:r>
      <w:r w:rsidR="00DD28B9">
        <w:fldChar w:fldCharType="end"/>
      </w:r>
      <w:r w:rsidR="00F463E8" w:rsidRPr="00F958E8">
        <w:rPr>
          <w:sz w:val="24"/>
          <w:szCs w:val="24"/>
        </w:rPr>
        <w:t xml:space="preserve"> п. </w:t>
      </w:r>
      <w:r w:rsidR="00DD28B9">
        <w:fldChar w:fldCharType="begin"/>
      </w:r>
      <w:r w:rsidR="00DD28B9">
        <w:instrText xml:space="preserve"> REF _Ref306005578 \r \h  \* MERGEFORMAT </w:instrText>
      </w:r>
      <w:r w:rsidR="00DD28B9">
        <w:fldChar w:fldCharType="separate"/>
      </w:r>
      <w:r w:rsidR="00DA7E38" w:rsidRPr="00DA7E38">
        <w:rPr>
          <w:sz w:val="24"/>
          <w:szCs w:val="24"/>
        </w:rPr>
        <w:t>3.3.8.3</w:t>
      </w:r>
      <w:r w:rsidR="00DD28B9">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D28B9">
        <w:fldChar w:fldCharType="begin"/>
      </w:r>
      <w:r w:rsidR="00DD28B9">
        <w:instrText xml:space="preserve"> REF _Ref55335823 \r \h  \* MERGEFORMAT </w:instrText>
      </w:r>
      <w:r w:rsidR="00DD28B9">
        <w:fldChar w:fldCharType="separate"/>
      </w:r>
      <w:r w:rsidR="00DA7E38" w:rsidRPr="00DA7E38">
        <w:rPr>
          <w:bCs w:val="0"/>
          <w:sz w:val="24"/>
          <w:szCs w:val="24"/>
          <w:lang w:eastAsia="ru-RU"/>
        </w:rPr>
        <w:t>5.6</w:t>
      </w:r>
      <w:r w:rsidR="00DD28B9">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D28B9">
        <w:fldChar w:fldCharType="begin"/>
      </w:r>
      <w:r w:rsidR="00DD28B9">
        <w:instrText xml:space="preserve"> REF _Ref440274902 \r \h  \* MERGEFORMAT </w:instrText>
      </w:r>
      <w:r w:rsidR="00DD28B9">
        <w:fldChar w:fldCharType="separate"/>
      </w:r>
      <w:r w:rsidR="00DA7E38" w:rsidRPr="00DA7E38">
        <w:rPr>
          <w:bCs w:val="0"/>
          <w:sz w:val="24"/>
          <w:szCs w:val="24"/>
          <w:lang w:eastAsia="ru-RU"/>
        </w:rPr>
        <w:t>5.4</w:t>
      </w:r>
      <w:r w:rsidR="00DD28B9">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D28B9">
        <w:fldChar w:fldCharType="begin"/>
      </w:r>
      <w:r w:rsidR="00DD28B9">
        <w:instrText xml:space="preserve"> REF _Ref440274913 \r \h  \* MERGEFORMAT </w:instrText>
      </w:r>
      <w:r w:rsidR="00DD28B9">
        <w:fldChar w:fldCharType="separate"/>
      </w:r>
      <w:r w:rsidR="00DA7E38" w:rsidRPr="00DA7E38">
        <w:rPr>
          <w:bCs w:val="0"/>
          <w:sz w:val="24"/>
          <w:szCs w:val="24"/>
          <w:lang w:eastAsia="ru-RU"/>
        </w:rPr>
        <w:t>5.2</w:t>
      </w:r>
      <w:r w:rsidR="00DD28B9">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D28B9">
        <w:fldChar w:fldCharType="begin"/>
      </w:r>
      <w:r w:rsidR="00DD28B9">
        <w:instrText xml:space="preserve"> REF _Ref93264992 \r \h  \* MERGEFORMAT </w:instrText>
      </w:r>
      <w:r w:rsidR="00DD28B9">
        <w:fldChar w:fldCharType="separate"/>
      </w:r>
      <w:r w:rsidR="00DA7E38" w:rsidRPr="00DA7E38">
        <w:rPr>
          <w:bCs w:val="0"/>
          <w:sz w:val="24"/>
          <w:szCs w:val="24"/>
          <w:lang w:eastAsia="ru-RU"/>
        </w:rPr>
        <w:t>5.5</w:t>
      </w:r>
      <w:r w:rsidR="00DD28B9">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D28B9">
        <w:fldChar w:fldCharType="begin"/>
      </w:r>
      <w:r w:rsidR="00DD28B9">
        <w:instrText xml:space="preserve"> REF _Ref306005578 \r \h  \* MERGEFORMAT </w:instrText>
      </w:r>
      <w:r w:rsidR="00DD28B9">
        <w:fldChar w:fldCharType="separate"/>
      </w:r>
      <w:r w:rsidR="00DA7E38" w:rsidRPr="00DA7E38">
        <w:rPr>
          <w:bCs w:val="0"/>
          <w:sz w:val="24"/>
          <w:szCs w:val="24"/>
        </w:rPr>
        <w:t>3.3.8.3</w:t>
      </w:r>
      <w:r w:rsidR="00DD28B9">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D28B9">
        <w:fldChar w:fldCharType="begin"/>
      </w:r>
      <w:r w:rsidR="00DD28B9">
        <w:instrText xml:space="preserve"> REF _Ref440279062 \r \h  \* MERGEFORMAT </w:instrText>
      </w:r>
      <w:r w:rsidR="00DD28B9">
        <w:fldChar w:fldCharType="separate"/>
      </w:r>
      <w:r w:rsidR="00DA7E38" w:rsidRPr="00DA7E38">
        <w:rPr>
          <w:sz w:val="24"/>
          <w:szCs w:val="24"/>
        </w:rPr>
        <w:t>б)</w:t>
      </w:r>
      <w:r w:rsidR="00DD28B9">
        <w:fldChar w:fldCharType="end"/>
      </w:r>
      <w:r w:rsidR="00F958E8" w:rsidRPr="00F958E8">
        <w:rPr>
          <w:sz w:val="24"/>
          <w:szCs w:val="24"/>
        </w:rPr>
        <w:t xml:space="preserve">, </w:t>
      </w:r>
      <w:r w:rsidR="008122B7">
        <w:fldChar w:fldCharType="begin"/>
      </w:r>
      <w:r w:rsidR="00BC23FF">
        <w:instrText xml:space="preserve"> REF _Ref440372460 \r \h  \* MERGEFORMAT </w:instrText>
      </w:r>
      <w:r w:rsidR="008122B7">
        <w:fldChar w:fldCharType="separate"/>
      </w:r>
      <w:r w:rsidR="00DA7E38" w:rsidRPr="00DA7E38">
        <w:rPr>
          <w:sz w:val="24"/>
          <w:szCs w:val="24"/>
        </w:rPr>
        <w:t>д)</w:t>
      </w:r>
      <w:r w:rsidR="008122B7">
        <w:fldChar w:fldCharType="end"/>
      </w:r>
      <w:r w:rsidR="00F958E8" w:rsidRPr="00F958E8">
        <w:rPr>
          <w:sz w:val="24"/>
          <w:szCs w:val="24"/>
        </w:rPr>
        <w:t xml:space="preserve">, </w:t>
      </w:r>
      <w:r w:rsidR="00DD28B9">
        <w:fldChar w:fldCharType="begin"/>
      </w:r>
      <w:r w:rsidR="00DD28B9">
        <w:instrText xml:space="preserve"> REF _Ref440372474 \r \h  \* MERGEFORMAT </w:instrText>
      </w:r>
      <w:r w:rsidR="00DD28B9">
        <w:fldChar w:fldCharType="separate"/>
      </w:r>
      <w:r w:rsidR="00DA7E38" w:rsidRPr="00DA7E38">
        <w:rPr>
          <w:sz w:val="24"/>
          <w:szCs w:val="24"/>
        </w:rPr>
        <w:t>м)</w:t>
      </w:r>
      <w:r w:rsidR="00DD28B9">
        <w:fldChar w:fldCharType="end"/>
      </w:r>
      <w:r w:rsidR="00F958E8" w:rsidRPr="00F958E8">
        <w:rPr>
          <w:sz w:val="24"/>
          <w:szCs w:val="24"/>
        </w:rPr>
        <w:t xml:space="preserve">, </w:t>
      </w:r>
      <w:r w:rsidR="008122B7">
        <w:fldChar w:fldCharType="begin"/>
      </w:r>
      <w:r w:rsidR="00BC23FF">
        <w:instrText xml:space="preserve"> REF _Ref440372477 \r \h  \* MERGEFORMAT </w:instrText>
      </w:r>
      <w:r w:rsidR="008122B7">
        <w:fldChar w:fldCharType="separate"/>
      </w:r>
      <w:r w:rsidR="00DA7E38" w:rsidRPr="00DA7E38">
        <w:rPr>
          <w:sz w:val="24"/>
          <w:szCs w:val="24"/>
        </w:rPr>
        <w:t>н)</w:t>
      </w:r>
      <w:r w:rsidR="008122B7">
        <w:fldChar w:fldCharType="end"/>
      </w:r>
      <w:r w:rsidR="00F463E8" w:rsidRPr="00F958E8">
        <w:rPr>
          <w:sz w:val="24"/>
          <w:szCs w:val="24"/>
        </w:rPr>
        <w:t xml:space="preserve"> п. </w:t>
      </w:r>
      <w:r w:rsidR="00DD28B9">
        <w:fldChar w:fldCharType="begin"/>
      </w:r>
      <w:r w:rsidR="00DD28B9">
        <w:instrText xml:space="preserve"> REF _Ref306005578 \r \h  \* MERGEFORMAT </w:instrText>
      </w:r>
      <w:r w:rsidR="00DD28B9">
        <w:fldChar w:fldCharType="separate"/>
      </w:r>
      <w:r w:rsidR="00DA7E38" w:rsidRPr="00DA7E38">
        <w:rPr>
          <w:sz w:val="24"/>
          <w:szCs w:val="24"/>
        </w:rPr>
        <w:t>3.3.8.3</w:t>
      </w:r>
      <w:r w:rsidR="00DD28B9">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D28B9">
        <w:fldChar w:fldCharType="begin"/>
      </w:r>
      <w:r w:rsidR="00DD28B9">
        <w:instrText xml:space="preserve"> REF _Ref440274961 \r \h  \* MERGEFORMAT </w:instrText>
      </w:r>
      <w:r w:rsidR="00DD28B9">
        <w:fldChar w:fldCharType="separate"/>
      </w:r>
      <w:r w:rsidR="00DA7E38" w:rsidRPr="00DA7E38">
        <w:rPr>
          <w:bCs w:val="0"/>
          <w:sz w:val="24"/>
          <w:szCs w:val="24"/>
        </w:rPr>
        <w:t>5.15</w:t>
      </w:r>
      <w:r w:rsidR="00DD28B9">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DD28B9">
        <w:fldChar w:fldCharType="begin"/>
      </w:r>
      <w:r w:rsidR="00DD28B9">
        <w:instrText xml:space="preserve"> REF _Ref440274659 \r \h  \* MERGEFORMAT </w:instrText>
      </w:r>
      <w:r w:rsidR="00DD28B9">
        <w:fldChar w:fldCharType="separate"/>
      </w:r>
      <w:r w:rsidR="00DA7E38" w:rsidRPr="00CF7D45">
        <w:rPr>
          <w:bCs w:val="0"/>
          <w:sz w:val="24"/>
          <w:szCs w:val="24"/>
        </w:rPr>
        <w:t>5.9</w:t>
      </w:r>
      <w:r w:rsidR="00DD28B9">
        <w:fldChar w:fldCharType="end"/>
      </w:r>
      <w:r w:rsidRPr="00CF7D45">
        <w:rPr>
          <w:bCs w:val="0"/>
          <w:sz w:val="24"/>
          <w:szCs w:val="24"/>
        </w:rPr>
        <w:t xml:space="preserve">, </w:t>
      </w:r>
      <w:r w:rsidR="00DD28B9">
        <w:fldChar w:fldCharType="begin"/>
      </w:r>
      <w:r w:rsidR="00DD28B9">
        <w:instrText xml:space="preserve"> REF _Ref440274733 \r \h  \* MERGEFORMAT </w:instrText>
      </w:r>
      <w:r w:rsidR="00DD28B9">
        <w:fldChar w:fldCharType="separate"/>
      </w:r>
      <w:r w:rsidR="00DA7E38" w:rsidRPr="00CF7D45">
        <w:rPr>
          <w:bCs w:val="0"/>
          <w:sz w:val="24"/>
          <w:szCs w:val="24"/>
        </w:rPr>
        <w:t>5.11</w:t>
      </w:r>
      <w:r w:rsidR="00DD28B9">
        <w:fldChar w:fldCharType="end"/>
      </w:r>
      <w:r w:rsidRPr="00CF7D45">
        <w:rPr>
          <w:bCs w:val="0"/>
          <w:sz w:val="24"/>
          <w:szCs w:val="24"/>
        </w:rPr>
        <w:t xml:space="preserve">, </w:t>
      </w:r>
      <w:r w:rsidR="00DD28B9">
        <w:fldChar w:fldCharType="begin"/>
      </w:r>
      <w:r w:rsidR="00DD28B9">
        <w:instrText xml:space="preserve"> REF _Ref440274744 \r \h  \* MERGEFORMAT </w:instrText>
      </w:r>
      <w:r w:rsidR="00DD28B9">
        <w:fldChar w:fldCharType="separate"/>
      </w:r>
      <w:r w:rsidR="00DA7E38" w:rsidRPr="00CF7D45">
        <w:rPr>
          <w:bCs w:val="0"/>
          <w:sz w:val="24"/>
          <w:szCs w:val="24"/>
        </w:rPr>
        <w:t>5.12</w:t>
      </w:r>
      <w:r w:rsidR="00DD28B9">
        <w:fldChar w:fldCharType="end"/>
      </w:r>
      <w:r w:rsidRPr="00CF7D45">
        <w:rPr>
          <w:bCs w:val="0"/>
          <w:sz w:val="24"/>
          <w:szCs w:val="24"/>
        </w:rPr>
        <w:t xml:space="preserve">, </w:t>
      </w:r>
      <w:r w:rsidR="00DD28B9">
        <w:fldChar w:fldCharType="begin"/>
      </w:r>
      <w:r w:rsidR="00DD28B9">
        <w:instrText xml:space="preserve"> REF _Ref440274756 \r \h  \* MERGEFORMAT </w:instrText>
      </w:r>
      <w:r w:rsidR="00DD28B9">
        <w:fldChar w:fldCharType="separate"/>
      </w:r>
      <w:r w:rsidR="00DA7E38" w:rsidRPr="00CF7D45">
        <w:rPr>
          <w:bCs w:val="0"/>
          <w:sz w:val="24"/>
          <w:szCs w:val="24"/>
        </w:rPr>
        <w:t>5.14</w:t>
      </w:r>
      <w:r w:rsidR="00DD28B9">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DD28B9">
        <w:fldChar w:fldCharType="begin"/>
      </w:r>
      <w:r w:rsidR="00DD28B9">
        <w:instrText xml:space="preserve"> REF _Ref306005578 \r \h  \* MERGEFORMAT </w:instrText>
      </w:r>
      <w:r w:rsidR="00DD28B9">
        <w:fldChar w:fldCharType="separate"/>
      </w:r>
      <w:r w:rsidR="00DA7E38" w:rsidRPr="00CF7D45">
        <w:rPr>
          <w:bCs w:val="0"/>
          <w:sz w:val="24"/>
          <w:szCs w:val="24"/>
        </w:rPr>
        <w:t>3.3.8.3</w:t>
      </w:r>
      <w:r w:rsidR="00DD28B9">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lastRenderedPageBreak/>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DD28B9">
        <w:fldChar w:fldCharType="begin"/>
      </w:r>
      <w:r w:rsidR="00DD28B9">
        <w:instrText xml:space="preserve"> REF _Ref86826666 \r \h  \* MERGEFORMAT </w:instrText>
      </w:r>
      <w:r w:rsidR="00DD28B9">
        <w:fldChar w:fldCharType="separate"/>
      </w:r>
      <w:r w:rsidR="00DA7E38" w:rsidRPr="00CF7D45">
        <w:rPr>
          <w:bCs w:val="0"/>
          <w:sz w:val="24"/>
          <w:szCs w:val="24"/>
          <w:lang w:eastAsia="ru-RU"/>
        </w:rPr>
        <w:t>5.3</w:t>
      </w:r>
      <w:r w:rsidR="00DD28B9">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DD28B9">
        <w:fldChar w:fldCharType="begin"/>
      </w:r>
      <w:r w:rsidR="00DD28B9">
        <w:instrText xml:space="preserve"> REF _Ref440275030 \r \h  \* MERGEFORMAT </w:instrText>
      </w:r>
      <w:r w:rsidR="00DD28B9">
        <w:fldChar w:fldCharType="separate"/>
      </w:r>
      <w:r w:rsidR="00DA7E38" w:rsidRPr="00CF7D45">
        <w:rPr>
          <w:bCs w:val="0"/>
          <w:sz w:val="24"/>
          <w:szCs w:val="24"/>
          <w:lang w:eastAsia="ru-RU"/>
        </w:rPr>
        <w:t>5.10</w:t>
      </w:r>
      <w:r w:rsidR="00DD28B9">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DD28B9">
        <w:fldChar w:fldCharType="begin"/>
      </w:r>
      <w:r w:rsidR="00DD28B9">
        <w:instrText xml:space="preserve"> REF _Ref440270602 \r \h  \* MERGEFORMAT </w:instrText>
      </w:r>
      <w:r w:rsidR="00DD28B9">
        <w:fldChar w:fldCharType="separate"/>
      </w:r>
      <w:r w:rsidR="001E3C7F" w:rsidRPr="00CF7D45">
        <w:t>5</w:t>
      </w:r>
      <w:r w:rsidR="00DD28B9">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F7D4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должна быть подготовлена в электронной форме с использованием функционала ЭТП (подраздел </w:t>
      </w:r>
      <w:r w:rsidR="00DD28B9">
        <w:fldChar w:fldCharType="begin"/>
      </w:r>
      <w:r w:rsidR="00DD28B9">
        <w:instrText xml:space="preserve"> REF _Ref191386419 \n \h  \* MERGEFORMAT </w:instrText>
      </w:r>
      <w:r w:rsidR="00DD28B9">
        <w:fldChar w:fldCharType="separate"/>
      </w:r>
      <w:r w:rsidR="00DA7E38" w:rsidRPr="00CF7D45">
        <w:rPr>
          <w:bCs w:val="0"/>
          <w:sz w:val="24"/>
          <w:szCs w:val="24"/>
        </w:rPr>
        <w:t>3.3.2</w:t>
      </w:r>
      <w:r w:rsidR="00DD28B9">
        <w:fldChar w:fldCharType="end"/>
      </w:r>
      <w:r w:rsidR="00717F60" w:rsidRPr="00CF7D45">
        <w:rPr>
          <w:bCs w:val="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122B7">
        <w:rPr>
          <w:sz w:val="24"/>
          <w:szCs w:val="24"/>
        </w:rPr>
        <w:fldChar w:fldCharType="begin"/>
      </w:r>
      <w:r w:rsidR="00B71B9D">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E71A48"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Предоставление Участником Заявки в письменной форме не предусмотрено.</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8122B7">
        <w:rPr>
          <w:bCs w:val="0"/>
          <w:sz w:val="24"/>
          <w:szCs w:val="24"/>
        </w:rPr>
        <w:fldChar w:fldCharType="begin"/>
      </w:r>
      <w:r w:rsidR="003F5CDB">
        <w:rPr>
          <w:bCs w:val="0"/>
          <w:sz w:val="24"/>
          <w:szCs w:val="24"/>
        </w:rPr>
        <w:instrText xml:space="preserve"> REF _Ref440289953 \r \h </w:instrText>
      </w:r>
      <w:r w:rsidR="008122B7">
        <w:rPr>
          <w:bCs w:val="0"/>
          <w:sz w:val="24"/>
          <w:szCs w:val="24"/>
        </w:rPr>
      </w:r>
      <w:r w:rsidR="008122B7">
        <w:rPr>
          <w:bCs w:val="0"/>
          <w:sz w:val="24"/>
          <w:szCs w:val="24"/>
        </w:rPr>
        <w:fldChar w:fldCharType="separate"/>
      </w:r>
      <w:r w:rsidR="00DA7E38">
        <w:rPr>
          <w:bCs w:val="0"/>
          <w:sz w:val="24"/>
          <w:szCs w:val="24"/>
        </w:rPr>
        <w:t>3.4.1.3</w:t>
      </w:r>
      <w:r w:rsidR="008122B7">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BD6E7F" w:rsidRPr="00BD6E7F" w:rsidRDefault="00540A86" w:rsidP="0019181F">
      <w:pPr>
        <w:widowControl w:val="0"/>
        <w:shd w:val="clear" w:color="auto" w:fill="FFFFFF"/>
        <w:tabs>
          <w:tab w:val="left" w:pos="1701"/>
        </w:tabs>
        <w:autoSpaceDE w:val="0"/>
        <w:spacing w:after="100" w:line="264" w:lineRule="auto"/>
        <w:ind w:right="17" w:firstLine="0"/>
      </w:pPr>
      <w:r w:rsidRPr="00BD6E7F">
        <w:rPr>
          <w:b/>
        </w:rPr>
        <w:t>454 829</w:t>
      </w:r>
      <w:r w:rsidRPr="00BD6E7F">
        <w:t xml:space="preserve"> (четыреста пятьдесят четыре тысячи восемьсот двадцать девять) рублей 00 копеек РФ, без учета НДС; </w:t>
      </w:r>
    </w:p>
    <w:p w:rsidR="00BD6E7F" w:rsidRPr="00BD6E7F" w:rsidRDefault="00540A86" w:rsidP="0019181F">
      <w:pPr>
        <w:widowControl w:val="0"/>
        <w:shd w:val="clear" w:color="auto" w:fill="FFFFFF"/>
        <w:tabs>
          <w:tab w:val="left" w:pos="1701"/>
        </w:tabs>
        <w:autoSpaceDE w:val="0"/>
        <w:spacing w:after="100" w:line="264" w:lineRule="auto"/>
        <w:ind w:right="17" w:firstLine="0"/>
      </w:pPr>
      <w:r w:rsidRPr="00BD6E7F">
        <w:rPr>
          <w:b/>
        </w:rPr>
        <w:t>81 869</w:t>
      </w:r>
      <w:r w:rsidRPr="00BD6E7F">
        <w:t xml:space="preserve"> (восемьдесят одна тысяча восемьсот шестьдесят девять) рублей 22 копейки РФ</w:t>
      </w:r>
      <w:r w:rsidR="00BD6E7F" w:rsidRPr="00BD6E7F">
        <w:t xml:space="preserve"> составляет </w:t>
      </w:r>
      <w:r w:rsidR="00BD6E7F" w:rsidRPr="00BD6E7F">
        <w:lastRenderedPageBreak/>
        <w:t>НДС</w:t>
      </w:r>
      <w:r w:rsidRPr="00BD6E7F">
        <w:t xml:space="preserve">; </w:t>
      </w:r>
    </w:p>
    <w:p w:rsidR="00280464" w:rsidRPr="00BD6E7F" w:rsidRDefault="00540A86" w:rsidP="0019181F">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BD6E7F">
        <w:rPr>
          <w:b/>
        </w:rPr>
        <w:t>536 698</w:t>
      </w:r>
      <w:r w:rsidRPr="00BD6E7F">
        <w:t xml:space="preserve"> (пятьсот тридцать шесть тысяч шестьсот девяносто восемь) рублей 22 копейки РФ, с учетом НДС</w:t>
      </w:r>
      <w:r w:rsidR="00280464" w:rsidRPr="00BD6E7F">
        <w:rPr>
          <w:rFonts w:eastAsia="Calibri"/>
          <w:sz w:val="24"/>
          <w:szCs w:val="24"/>
          <w:lang w:eastAsia="en-US"/>
        </w:rPr>
        <w:t>.</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122B7">
        <w:rPr>
          <w:bCs w:val="0"/>
          <w:sz w:val="24"/>
          <w:szCs w:val="24"/>
        </w:rPr>
        <w:fldChar w:fldCharType="begin"/>
      </w:r>
      <w:r w:rsidR="003F3A69">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122B7">
        <w:rPr>
          <w:bCs w:val="0"/>
          <w:sz w:val="24"/>
          <w:szCs w:val="24"/>
        </w:rPr>
        <w:fldChar w:fldCharType="begin"/>
      </w:r>
      <w:r w:rsidR="003F3A69">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122B7">
        <w:rPr>
          <w:bCs w:val="0"/>
          <w:sz w:val="24"/>
          <w:szCs w:val="24"/>
        </w:rPr>
        <w:fldChar w:fldCharType="begin"/>
      </w:r>
      <w:r w:rsidR="003F3A69">
        <w:rPr>
          <w:bCs w:val="0"/>
          <w:sz w:val="24"/>
          <w:szCs w:val="24"/>
        </w:rPr>
        <w:instrText xml:space="preserve"> REF _Ref306138385 \r \h </w:instrText>
      </w:r>
      <w:r w:rsidR="008122B7">
        <w:rPr>
          <w:bCs w:val="0"/>
          <w:sz w:val="24"/>
          <w:szCs w:val="24"/>
        </w:rPr>
      </w:r>
      <w:r w:rsidR="008122B7">
        <w:rPr>
          <w:bCs w:val="0"/>
          <w:sz w:val="24"/>
          <w:szCs w:val="24"/>
        </w:rPr>
        <w:fldChar w:fldCharType="separate"/>
      </w:r>
      <w:r w:rsidR="00DA7E38">
        <w:rPr>
          <w:bCs w:val="0"/>
          <w:sz w:val="24"/>
          <w:szCs w:val="24"/>
        </w:rPr>
        <w:t>3.6.4</w:t>
      </w:r>
      <w:r w:rsidR="008122B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w:t>
      </w:r>
      <w:r w:rsidRPr="00BD6E7F">
        <w:rPr>
          <w:bCs w:val="0"/>
          <w:sz w:val="24"/>
          <w:szCs w:val="24"/>
        </w:rPr>
        <w:t xml:space="preserve">любое юридическое, </w:t>
      </w:r>
      <w:r w:rsidRPr="00BD6E7F">
        <w:rPr>
          <w:bCs w:val="0"/>
          <w:color w:val="000000"/>
          <w:sz w:val="24"/>
          <w:szCs w:val="24"/>
        </w:rPr>
        <w:t>физическое</w:t>
      </w:r>
      <w:r w:rsidRPr="00BD6E7F">
        <w:rPr>
          <w:bCs w:val="0"/>
          <w:sz w:val="24"/>
          <w:szCs w:val="24"/>
        </w:rPr>
        <w:t xml:space="preserve"> лицо </w:t>
      </w:r>
      <w:r w:rsidR="00E71628" w:rsidRPr="00BD6E7F">
        <w:rPr>
          <w:bCs w:val="0"/>
          <w:sz w:val="24"/>
          <w:szCs w:val="24"/>
        </w:rPr>
        <w:t>(в т.</w:t>
      </w:r>
      <w:r w:rsidR="003129D4" w:rsidRPr="00BD6E7F">
        <w:rPr>
          <w:bCs w:val="0"/>
          <w:sz w:val="24"/>
          <w:szCs w:val="24"/>
        </w:rPr>
        <w:t xml:space="preserve"> </w:t>
      </w:r>
      <w:r w:rsidR="00E71628" w:rsidRPr="00BD6E7F">
        <w:rPr>
          <w:bCs w:val="0"/>
          <w:sz w:val="24"/>
          <w:szCs w:val="24"/>
        </w:rPr>
        <w:t xml:space="preserve">ч. </w:t>
      </w:r>
      <w:r w:rsidRPr="00BD6E7F">
        <w:rPr>
          <w:bCs w:val="0"/>
          <w:sz w:val="24"/>
          <w:szCs w:val="24"/>
        </w:rPr>
        <w:t>индивидуальный предприниматель</w:t>
      </w:r>
      <w:r w:rsidR="00E71628" w:rsidRPr="00BD6E7F">
        <w:rPr>
          <w:bCs w:val="0"/>
          <w:sz w:val="24"/>
          <w:szCs w:val="24"/>
        </w:rPr>
        <w:t>)</w:t>
      </w:r>
      <w:r w:rsidR="0027031C" w:rsidRPr="00BD6E7F">
        <w:rPr>
          <w:bCs w:val="0"/>
          <w:sz w:val="24"/>
          <w:szCs w:val="24"/>
        </w:rPr>
        <w:t xml:space="preserve">, </w:t>
      </w:r>
      <w:r w:rsidR="0027031C" w:rsidRPr="00BD6E7F">
        <w:rPr>
          <w:sz w:val="24"/>
          <w:szCs w:val="24"/>
        </w:rPr>
        <w:t>являющееся субъектом малого и среднего предпринимательства</w:t>
      </w:r>
      <w:r w:rsidRPr="00BD6E7F">
        <w:rPr>
          <w:bCs w:val="0"/>
          <w:sz w:val="24"/>
          <w:szCs w:val="24"/>
        </w:rPr>
        <w:t xml:space="preserve">. </w:t>
      </w:r>
      <w:r w:rsidR="003F330D" w:rsidRPr="00BD6E7F">
        <w:rPr>
          <w:bCs w:val="0"/>
          <w:sz w:val="24"/>
          <w:szCs w:val="24"/>
        </w:rPr>
        <w:t xml:space="preserve">Привлечение </w:t>
      </w:r>
      <w:proofErr w:type="spellStart"/>
      <w:r w:rsidR="003F330D" w:rsidRPr="00BD6E7F">
        <w:rPr>
          <w:bCs w:val="0"/>
          <w:sz w:val="24"/>
          <w:szCs w:val="24"/>
        </w:rPr>
        <w:t>со</w:t>
      </w:r>
      <w:r w:rsidR="00036006" w:rsidRPr="00BD6E7F">
        <w:rPr>
          <w:bCs w:val="0"/>
          <w:sz w:val="24"/>
          <w:szCs w:val="24"/>
        </w:rPr>
        <w:t>поставщиков</w:t>
      </w:r>
      <w:proofErr w:type="spellEnd"/>
      <w:r w:rsidR="00036006" w:rsidRPr="00BD6E7F">
        <w:rPr>
          <w:bCs w:val="0"/>
          <w:sz w:val="24"/>
          <w:szCs w:val="24"/>
        </w:rPr>
        <w:t xml:space="preserve"> в соответствии с пунктом </w:t>
      </w:r>
      <w:r w:rsidR="008122B7" w:rsidRPr="00BD6E7F">
        <w:rPr>
          <w:bCs w:val="0"/>
          <w:sz w:val="24"/>
          <w:szCs w:val="24"/>
        </w:rPr>
        <w:fldChar w:fldCharType="begin"/>
      </w:r>
      <w:r w:rsidR="003F3A69" w:rsidRPr="00BD6E7F">
        <w:rPr>
          <w:bCs w:val="0"/>
          <w:sz w:val="24"/>
          <w:szCs w:val="24"/>
        </w:rPr>
        <w:instrText xml:space="preserve"> REF _Ref440271628 \r \h </w:instrText>
      </w:r>
      <w:r w:rsidR="008122B7" w:rsidRPr="00BD6E7F">
        <w:rPr>
          <w:bCs w:val="0"/>
          <w:sz w:val="24"/>
          <w:szCs w:val="24"/>
        </w:rPr>
      </w:r>
      <w:r w:rsidR="00BD6E7F">
        <w:rPr>
          <w:bCs w:val="0"/>
          <w:sz w:val="24"/>
          <w:szCs w:val="24"/>
        </w:rPr>
        <w:instrText xml:space="preserve"> \* MERGEFORMAT </w:instrText>
      </w:r>
      <w:r w:rsidR="008122B7" w:rsidRPr="00BD6E7F">
        <w:rPr>
          <w:bCs w:val="0"/>
          <w:sz w:val="24"/>
          <w:szCs w:val="24"/>
        </w:rPr>
        <w:fldChar w:fldCharType="separate"/>
      </w:r>
      <w:r w:rsidR="00DA7E38" w:rsidRPr="00BD6E7F">
        <w:rPr>
          <w:bCs w:val="0"/>
          <w:sz w:val="24"/>
          <w:szCs w:val="24"/>
        </w:rPr>
        <w:t>3.3.9</w:t>
      </w:r>
      <w:r w:rsidR="008122B7" w:rsidRPr="00BD6E7F">
        <w:rPr>
          <w:bCs w:val="0"/>
          <w:sz w:val="24"/>
          <w:szCs w:val="24"/>
        </w:rPr>
        <w:fldChar w:fldCharType="end"/>
      </w:r>
      <w:r w:rsidR="00036006" w:rsidRPr="00BD6E7F">
        <w:rPr>
          <w:bCs w:val="0"/>
          <w:sz w:val="24"/>
          <w:szCs w:val="24"/>
        </w:rPr>
        <w:t xml:space="preserve"> не допускается. </w:t>
      </w:r>
      <w:proofErr w:type="gramStart"/>
      <w:r w:rsidRPr="00BD6E7F">
        <w:rPr>
          <w:bCs w:val="0"/>
          <w:sz w:val="24"/>
          <w:szCs w:val="24"/>
        </w:rPr>
        <w:t xml:space="preserve">Дополнительные требования к коллективным </w:t>
      </w:r>
      <w:r w:rsidR="009C744E" w:rsidRPr="00BD6E7F">
        <w:rPr>
          <w:bCs w:val="0"/>
          <w:sz w:val="24"/>
          <w:szCs w:val="24"/>
        </w:rPr>
        <w:t>У</w:t>
      </w:r>
      <w:r w:rsidRPr="00BD6E7F">
        <w:rPr>
          <w:bCs w:val="0"/>
          <w:sz w:val="24"/>
          <w:szCs w:val="24"/>
        </w:rPr>
        <w:t xml:space="preserve">частникам и порядку подтверждения их соответствия установленным требованиям приведены в пункте </w:t>
      </w:r>
      <w:r w:rsidR="00DD28B9" w:rsidRPr="00BD6E7F">
        <w:fldChar w:fldCharType="begin"/>
      </w:r>
      <w:r w:rsidR="00DD28B9" w:rsidRPr="00BD6E7F">
        <w:instrText xml:space="preserve"> REF _Ref191386461 \n \h  \* MERGEFORMAT </w:instrText>
      </w:r>
      <w:r w:rsidR="00DD28B9" w:rsidRPr="00BD6E7F">
        <w:fldChar w:fldCharType="separate"/>
      </w:r>
      <w:r w:rsidR="00DA7E38" w:rsidRPr="00BD6E7F">
        <w:rPr>
          <w:bCs w:val="0"/>
          <w:sz w:val="24"/>
          <w:szCs w:val="24"/>
        </w:rPr>
        <w:t>3.3.10</w:t>
      </w:r>
      <w:r w:rsidR="00DD28B9" w:rsidRPr="00BD6E7F">
        <w:fldChar w:fldCharType="end"/>
      </w:r>
      <w:r w:rsidRPr="00BD6E7F">
        <w:rPr>
          <w:bCs w:val="0"/>
          <w:sz w:val="24"/>
          <w:szCs w:val="24"/>
        </w:rPr>
        <w:t>. При проведении запроса предложений на ЭТП, такое</w:t>
      </w:r>
      <w:r w:rsidRPr="00BD6E7F">
        <w:rPr>
          <w:sz w:val="24"/>
          <w:szCs w:val="24"/>
        </w:rPr>
        <w:t xml:space="preserve"> лицо должно</w:t>
      </w:r>
      <w:r w:rsidRPr="000F4365">
        <w:rPr>
          <w:sz w:val="24"/>
          <w:szCs w:val="24"/>
        </w:rPr>
        <w:t xml:space="preserve">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BD6E7F"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w:t>
      </w:r>
      <w:r w:rsidRPr="00BD6E7F">
        <w:rPr>
          <w:sz w:val="24"/>
          <w:szCs w:val="24"/>
          <w:lang w:eastAsia="ru-RU"/>
        </w:rPr>
        <w:t>Документации по запросу предложений;</w:t>
      </w:r>
    </w:p>
    <w:p w:rsidR="007E56C4" w:rsidRPr="00BD6E7F" w:rsidRDefault="007E56C4" w:rsidP="007E56C4">
      <w:pPr>
        <w:numPr>
          <w:ilvl w:val="0"/>
          <w:numId w:val="21"/>
        </w:numPr>
        <w:suppressAutoHyphens w:val="0"/>
        <w:spacing w:line="264" w:lineRule="auto"/>
        <w:rPr>
          <w:sz w:val="24"/>
          <w:szCs w:val="24"/>
          <w:lang w:eastAsia="ru-RU"/>
        </w:rPr>
      </w:pPr>
      <w:r w:rsidRPr="00BD6E7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proofErr w:type="gramStart"/>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w:t>
      </w:r>
      <w:proofErr w:type="gramEnd"/>
      <w:r w:rsidRPr="003776BB">
        <w:rPr>
          <w:sz w:val="24"/>
          <w:szCs w:val="24"/>
          <w:lang w:eastAsia="ru-RU"/>
        </w:rPr>
        <w:t xml:space="preserve">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F8222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_Ref440271993 \r \h </w:instrText>
      </w:r>
      <w:r w:rsidR="008122B7">
        <w:rPr>
          <w:sz w:val="24"/>
          <w:szCs w:val="24"/>
        </w:rPr>
      </w:r>
      <w:r w:rsidR="008122B7">
        <w:rPr>
          <w:sz w:val="24"/>
          <w:szCs w:val="24"/>
        </w:rPr>
        <w:fldChar w:fldCharType="separate"/>
      </w:r>
      <w:r w:rsidR="00DA7E38">
        <w:rPr>
          <w:sz w:val="24"/>
          <w:szCs w:val="24"/>
        </w:rPr>
        <w:t>5.9</w:t>
      </w:r>
      <w:r w:rsidR="008122B7">
        <w:rPr>
          <w:sz w:val="24"/>
          <w:szCs w:val="24"/>
        </w:rPr>
        <w:fldChar w:fldCharType="end"/>
      </w:r>
      <w:r w:rsidR="00A600E3">
        <w:rPr>
          <w:sz w:val="24"/>
          <w:szCs w:val="24"/>
        </w:rPr>
        <w:t>)</w:t>
      </w:r>
      <w:r w:rsidR="00F82225" w:rsidRPr="00F8222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_Ref440271964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122B7">
        <w:rPr>
          <w:sz w:val="24"/>
          <w:szCs w:val="24"/>
        </w:rPr>
        <w:fldChar w:fldCharType="begin"/>
      </w:r>
      <w:r w:rsidR="003F3A69">
        <w:rPr>
          <w:sz w:val="24"/>
          <w:szCs w:val="24"/>
        </w:rPr>
        <w:instrText xml:space="preserve"> REF _Ref440272035 \r \h </w:instrText>
      </w:r>
      <w:r w:rsidR="008122B7">
        <w:rPr>
          <w:sz w:val="24"/>
          <w:szCs w:val="24"/>
        </w:rPr>
      </w:r>
      <w:r w:rsidR="008122B7">
        <w:rPr>
          <w:sz w:val="24"/>
          <w:szCs w:val="24"/>
        </w:rPr>
        <w:fldChar w:fldCharType="separate"/>
      </w:r>
      <w:r w:rsidR="00DA7E38">
        <w:rPr>
          <w:sz w:val="24"/>
          <w:szCs w:val="24"/>
        </w:rPr>
        <w:t>5.11</w:t>
      </w:r>
      <w:r w:rsidR="008122B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122B7">
        <w:rPr>
          <w:sz w:val="24"/>
          <w:szCs w:val="24"/>
        </w:rPr>
        <w:fldChar w:fldCharType="begin"/>
      </w:r>
      <w:r w:rsidR="003F3A69">
        <w:rPr>
          <w:sz w:val="24"/>
          <w:szCs w:val="24"/>
        </w:rPr>
        <w:instrText xml:space="preserve"> REF _Ref440272051 \r \h </w:instrText>
      </w:r>
      <w:r w:rsidR="008122B7">
        <w:rPr>
          <w:sz w:val="24"/>
          <w:szCs w:val="24"/>
        </w:rPr>
      </w:r>
      <w:r w:rsidR="008122B7">
        <w:rPr>
          <w:sz w:val="24"/>
          <w:szCs w:val="24"/>
        </w:rPr>
        <w:fldChar w:fldCharType="separate"/>
      </w:r>
      <w:r w:rsidR="00DA7E38">
        <w:rPr>
          <w:sz w:val="24"/>
          <w:szCs w:val="24"/>
        </w:rPr>
        <w:t>5.12</w:t>
      </w:r>
      <w:r w:rsidR="008122B7">
        <w:rPr>
          <w:sz w:val="24"/>
          <w:szCs w:val="24"/>
        </w:rPr>
        <w:fldChar w:fldCharType="end"/>
      </w:r>
      <w:r w:rsidR="00A600E3" w:rsidRPr="00A92723">
        <w:rPr>
          <w:sz w:val="24"/>
          <w:szCs w:val="24"/>
        </w:rPr>
        <w:t>)</w:t>
      </w:r>
      <w:r w:rsidRPr="00A92723">
        <w:rPr>
          <w:sz w:val="24"/>
          <w:szCs w:val="24"/>
        </w:rPr>
        <w:t>;</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w:t>
      </w:r>
      <w:r w:rsidR="00F82225" w:rsidRPr="00F82225">
        <w:rPr>
          <w:sz w:val="24"/>
          <w:szCs w:val="24"/>
        </w:rPr>
        <w:lastRenderedPageBreak/>
        <w:t xml:space="preserve">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BC19F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BC19F9">
        <w:rPr>
          <w:sz w:val="24"/>
          <w:szCs w:val="24"/>
        </w:rPr>
        <w:t>Анкета Участника закупки</w:t>
      </w:r>
      <w:r w:rsidR="00A154B7" w:rsidRPr="00BC19F9">
        <w:rPr>
          <w:sz w:val="24"/>
          <w:szCs w:val="24"/>
        </w:rPr>
        <w:t xml:space="preserve"> </w:t>
      </w:r>
      <w:r w:rsidR="00A154B7" w:rsidRPr="00BC19F9">
        <w:rPr>
          <w:bCs w:val="0"/>
          <w:sz w:val="24"/>
          <w:szCs w:val="24"/>
        </w:rPr>
        <w:t>по форме и в соответствии с инструкциями, приведенными в настоящей Документации</w:t>
      </w:r>
      <w:r w:rsidR="00F82225" w:rsidRPr="00BC19F9">
        <w:rPr>
          <w:sz w:val="24"/>
          <w:szCs w:val="24"/>
        </w:rPr>
        <w:t xml:space="preserve"> </w:t>
      </w:r>
      <w:r w:rsidR="009948B4" w:rsidRPr="00BC19F9">
        <w:rPr>
          <w:sz w:val="24"/>
          <w:szCs w:val="24"/>
        </w:rPr>
        <w:t>(</w:t>
      </w:r>
      <w:r w:rsidR="003F3A69" w:rsidRPr="00BC19F9">
        <w:rPr>
          <w:sz w:val="24"/>
          <w:szCs w:val="24"/>
        </w:rPr>
        <w:t>подраздел</w:t>
      </w:r>
      <w:r w:rsidR="009948B4" w:rsidRPr="00BC19F9">
        <w:rPr>
          <w:sz w:val="24"/>
          <w:szCs w:val="24"/>
        </w:rPr>
        <w:t xml:space="preserve"> </w:t>
      </w:r>
      <w:r w:rsidR="00DD28B9">
        <w:fldChar w:fldCharType="begin"/>
      </w:r>
      <w:r w:rsidR="00DD28B9">
        <w:instrText xml:space="preserve"> REF _Ref440272119 \r \h  \* MERGEFORMAT </w:instrText>
      </w:r>
      <w:r w:rsidR="00DD28B9">
        <w:fldChar w:fldCharType="separate"/>
      </w:r>
      <w:r w:rsidR="00DA7E38" w:rsidRPr="00BC19F9">
        <w:rPr>
          <w:sz w:val="24"/>
          <w:szCs w:val="24"/>
        </w:rPr>
        <w:t>5.6.1</w:t>
      </w:r>
      <w:r w:rsidR="00DD28B9">
        <w:fldChar w:fldCharType="end"/>
      </w:r>
      <w:r w:rsidR="009948B4" w:rsidRPr="00BC19F9">
        <w:rPr>
          <w:sz w:val="24"/>
          <w:szCs w:val="24"/>
        </w:rPr>
        <w:t>)</w:t>
      </w:r>
      <w:r w:rsidR="00F82225" w:rsidRPr="00BC19F9">
        <w:rPr>
          <w:sz w:val="24"/>
          <w:szCs w:val="24"/>
        </w:rPr>
        <w:t>;</w:t>
      </w:r>
      <w:bookmarkEnd w:id="250"/>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122B7">
        <w:rPr>
          <w:sz w:val="24"/>
          <w:szCs w:val="24"/>
        </w:rPr>
        <w:fldChar w:fldCharType="begin"/>
      </w:r>
      <w:r w:rsidR="003F3A69">
        <w:rPr>
          <w:sz w:val="24"/>
          <w:szCs w:val="24"/>
        </w:rPr>
        <w:instrText xml:space="preserve"> REF _Ref440272147 \r \h </w:instrText>
      </w:r>
      <w:r w:rsidR="008122B7">
        <w:rPr>
          <w:sz w:val="24"/>
          <w:szCs w:val="24"/>
        </w:rPr>
      </w:r>
      <w:r w:rsidR="008122B7">
        <w:rPr>
          <w:sz w:val="24"/>
          <w:szCs w:val="24"/>
        </w:rPr>
        <w:fldChar w:fldCharType="separate"/>
      </w:r>
      <w:r w:rsidR="00DA7E38">
        <w:rPr>
          <w:sz w:val="24"/>
          <w:szCs w:val="24"/>
        </w:rPr>
        <w:t>5.6.2</w:t>
      </w:r>
      <w:r w:rsidR="008122B7">
        <w:rPr>
          <w:sz w:val="24"/>
          <w:szCs w:val="24"/>
        </w:rPr>
        <w:fldChar w:fldCharType="end"/>
      </w:r>
      <w:r w:rsidR="003F3A69">
        <w:rPr>
          <w:sz w:val="24"/>
          <w:szCs w:val="24"/>
        </w:rPr>
        <w:t>)</w:t>
      </w:r>
      <w:r w:rsidRPr="007D7C50">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закупки полномочий от производителей оборудования на предложение оборудования в </w:t>
      </w:r>
      <w:r w:rsidR="00F82225" w:rsidRPr="00920CB0">
        <w:rPr>
          <w:sz w:val="24"/>
          <w:szCs w:val="24"/>
        </w:rPr>
        <w:lastRenderedPageBreak/>
        <w:t>рамках участия в закупке</w:t>
      </w:r>
      <w:r w:rsidR="00920CB0" w:rsidRPr="00920CB0">
        <w:rPr>
          <w:sz w:val="24"/>
          <w:szCs w:val="24"/>
        </w:rPr>
        <w:t>;</w:t>
      </w:r>
    </w:p>
    <w:p w:rsid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122B7">
        <w:rPr>
          <w:sz w:val="24"/>
          <w:szCs w:val="24"/>
        </w:rPr>
        <w:fldChar w:fldCharType="begin"/>
      </w:r>
      <w:r w:rsidR="003C2207">
        <w:rPr>
          <w:sz w:val="24"/>
          <w:szCs w:val="24"/>
        </w:rPr>
        <w:instrText xml:space="preserve"> REF _Ref55336378 \r \h </w:instrText>
      </w:r>
      <w:r w:rsidR="008122B7">
        <w:rPr>
          <w:sz w:val="24"/>
          <w:szCs w:val="24"/>
        </w:rPr>
      </w:r>
      <w:r w:rsidR="008122B7">
        <w:rPr>
          <w:sz w:val="24"/>
          <w:szCs w:val="24"/>
        </w:rPr>
        <w:fldChar w:fldCharType="separate"/>
      </w:r>
      <w:r w:rsidR="00DA7E38">
        <w:rPr>
          <w:sz w:val="24"/>
          <w:szCs w:val="24"/>
        </w:rPr>
        <w:t>5.7</w:t>
      </w:r>
      <w:r w:rsidR="008122B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122B7">
        <w:rPr>
          <w:sz w:val="24"/>
          <w:szCs w:val="24"/>
        </w:rPr>
        <w:fldChar w:fldCharType="begin"/>
      </w:r>
      <w:r w:rsidR="003C2207">
        <w:rPr>
          <w:sz w:val="24"/>
          <w:szCs w:val="24"/>
        </w:rPr>
        <w:instrText xml:space="preserve"> REF _Ref55336398 \r \h </w:instrText>
      </w:r>
      <w:r w:rsidR="008122B7">
        <w:rPr>
          <w:sz w:val="24"/>
          <w:szCs w:val="24"/>
        </w:rPr>
      </w:r>
      <w:r w:rsidR="008122B7">
        <w:rPr>
          <w:sz w:val="24"/>
          <w:szCs w:val="24"/>
        </w:rPr>
        <w:fldChar w:fldCharType="separate"/>
      </w:r>
      <w:r w:rsidR="00DA7E38">
        <w:rPr>
          <w:sz w:val="24"/>
          <w:szCs w:val="24"/>
        </w:rPr>
        <w:t>5.8</w:t>
      </w:r>
      <w:r w:rsidR="008122B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122B7">
        <w:rPr>
          <w:sz w:val="24"/>
          <w:szCs w:val="24"/>
        </w:rPr>
        <w:fldChar w:fldCharType="begin"/>
      </w:r>
      <w:r w:rsidR="003C2207">
        <w:rPr>
          <w:sz w:val="24"/>
          <w:szCs w:val="24"/>
        </w:rPr>
        <w:instrText xml:space="preserve"> REF _Ref440272256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Pr>
          <w:sz w:val="24"/>
          <w:szCs w:val="24"/>
        </w:rPr>
        <w:t>);</w:t>
      </w:r>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D28B9">
        <w:fldChar w:fldCharType="begin"/>
      </w:r>
      <w:r w:rsidR="00DD28B9">
        <w:instrText xml:space="preserve"> REF _Ref440272274 \r \h  \* MERGEFORMAT </w:instrText>
      </w:r>
      <w:r w:rsidR="00DD28B9">
        <w:fldChar w:fldCharType="separate"/>
      </w:r>
      <w:r w:rsidR="00DA7E38">
        <w:rPr>
          <w:sz w:val="24"/>
          <w:szCs w:val="24"/>
        </w:rPr>
        <w:t>5.14</w:t>
      </w:r>
      <w:r w:rsidR="00DD28B9">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2" w:name="_Ref191386451"/>
      <w:bookmarkStart w:id="253" w:name="_Ref440271628"/>
      <w:bookmarkStart w:id="254" w:name="_Toc440357098"/>
      <w:bookmarkStart w:id="255" w:name="_Toc440359653"/>
      <w:bookmarkStart w:id="256" w:name="_Toc440632116"/>
      <w:bookmarkStart w:id="257" w:name="_Toc440875937"/>
      <w:bookmarkStart w:id="258" w:name="_Toc441130965"/>
      <w:r w:rsidRPr="00E71A48">
        <w:rPr>
          <w:szCs w:val="24"/>
        </w:rPr>
        <w:t xml:space="preserve">Привлечение </w:t>
      </w:r>
      <w:bookmarkEnd w:id="252"/>
      <w:proofErr w:type="spellStart"/>
      <w:r w:rsidR="005B074F" w:rsidRPr="00E71A48">
        <w:rPr>
          <w:szCs w:val="24"/>
        </w:rPr>
        <w:t>сопоставщиков</w:t>
      </w:r>
      <w:bookmarkEnd w:id="253"/>
      <w:bookmarkEnd w:id="254"/>
      <w:bookmarkEnd w:id="255"/>
      <w:bookmarkEnd w:id="256"/>
      <w:bookmarkEnd w:id="257"/>
      <w:bookmarkEnd w:id="258"/>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59" w:name="_Ref191386461"/>
      <w:bookmarkStart w:id="260" w:name="_Toc440357099"/>
      <w:bookmarkStart w:id="261" w:name="_Toc440359654"/>
      <w:bookmarkStart w:id="262" w:name="_Toc440632117"/>
      <w:bookmarkStart w:id="263" w:name="_Toc440875938"/>
      <w:bookmarkStart w:id="264"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9"/>
      <w:bookmarkEnd w:id="260"/>
      <w:bookmarkEnd w:id="261"/>
      <w:bookmarkEnd w:id="262"/>
      <w:bookmarkEnd w:id="263"/>
      <w:bookmarkEnd w:id="264"/>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D28B9">
        <w:fldChar w:fldCharType="begin"/>
      </w:r>
      <w:r w:rsidR="00DD28B9">
        <w:instrText xml:space="preserve"> REF _Ref191386482 \r \h  \* MERGEFORMAT </w:instrText>
      </w:r>
      <w:r w:rsidR="00DD28B9">
        <w:fldChar w:fldCharType="separate"/>
      </w:r>
      <w:r w:rsidR="00DA7E38" w:rsidRPr="00DA7E38">
        <w:rPr>
          <w:bCs w:val="0"/>
          <w:sz w:val="24"/>
          <w:szCs w:val="24"/>
        </w:rPr>
        <w:t>3.3.8.1</w:t>
      </w:r>
      <w:r w:rsidR="00DD28B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D28B9">
        <w:fldChar w:fldCharType="begin"/>
      </w:r>
      <w:r w:rsidR="00DD28B9">
        <w:instrText xml:space="preserve"> REF _Ref191386407 \r \h  \* MERGEFORMAT </w:instrText>
      </w:r>
      <w:r w:rsidR="00DD28B9">
        <w:fldChar w:fldCharType="separate"/>
      </w:r>
      <w:r w:rsidR="00DA7E38" w:rsidRPr="00DA7E38">
        <w:rPr>
          <w:bCs w:val="0"/>
          <w:sz w:val="24"/>
          <w:szCs w:val="24"/>
        </w:rPr>
        <w:t>3.3.8</w:t>
      </w:r>
      <w:r w:rsidR="00DD28B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7"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267"/>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D28B9">
        <w:fldChar w:fldCharType="begin"/>
      </w:r>
      <w:r w:rsidR="00DD28B9">
        <w:instrText xml:space="preserve"> REF _Ref307563248 \r \h  \* MERGEFORMAT </w:instrText>
      </w:r>
      <w:r w:rsidR="00DD28B9">
        <w:fldChar w:fldCharType="separate"/>
      </w:r>
      <w:r w:rsidR="00DA7E38" w:rsidRPr="00DA7E38">
        <w:rPr>
          <w:bCs w:val="0"/>
          <w:sz w:val="24"/>
          <w:szCs w:val="24"/>
          <w:lang w:val="en-US"/>
        </w:rPr>
        <w:t>a</w:t>
      </w:r>
      <w:r w:rsidR="00DA7E38" w:rsidRPr="00BD64DE">
        <w:rPr>
          <w:bCs w:val="0"/>
          <w:sz w:val="24"/>
          <w:szCs w:val="24"/>
        </w:rPr>
        <w:t>)</w:t>
      </w:r>
      <w:r w:rsidR="00DD28B9">
        <w:fldChar w:fldCharType="end"/>
      </w:r>
      <w:r w:rsidRPr="00E71A48">
        <w:rPr>
          <w:bCs w:val="0"/>
          <w:sz w:val="24"/>
          <w:szCs w:val="24"/>
        </w:rPr>
        <w:t xml:space="preserve">- </w:t>
      </w:r>
      <w:r w:rsidR="00DD28B9">
        <w:fldChar w:fldCharType="begin"/>
      </w:r>
      <w:r w:rsidR="00DD28B9">
        <w:instrText xml:space="preserve"> REF _Ref307563262 \r \h  \* MERGEFORMAT </w:instrText>
      </w:r>
      <w:r w:rsidR="00DD28B9">
        <w:fldChar w:fldCharType="separate"/>
      </w:r>
      <w:r w:rsidR="00DA7E38" w:rsidRPr="00DA7E38">
        <w:rPr>
          <w:bCs w:val="0"/>
          <w:sz w:val="24"/>
          <w:szCs w:val="24"/>
          <w:lang w:val="en-US"/>
        </w:rPr>
        <w:t>g</w:t>
      </w:r>
      <w:r w:rsidR="00DA7E38" w:rsidRPr="00BD64DE">
        <w:rPr>
          <w:bCs w:val="0"/>
          <w:sz w:val="24"/>
          <w:szCs w:val="24"/>
        </w:rPr>
        <w:t>)</w:t>
      </w:r>
      <w:r w:rsidR="00DD28B9">
        <w:fldChar w:fldCharType="end"/>
      </w:r>
      <w:r w:rsidRPr="00E71A48">
        <w:rPr>
          <w:bCs w:val="0"/>
          <w:sz w:val="24"/>
          <w:szCs w:val="24"/>
        </w:rPr>
        <w:t xml:space="preserve">п. </w:t>
      </w:r>
      <w:r w:rsidR="00DD28B9">
        <w:fldChar w:fldCharType="begin"/>
      </w:r>
      <w:r w:rsidR="00DD28B9">
        <w:instrText xml:space="preserve"> REF _Ref306032591 \r \h  \* MERGEFORMAT </w:instrText>
      </w:r>
      <w:r w:rsidR="00DD28B9">
        <w:fldChar w:fldCharType="separate"/>
      </w:r>
      <w:r w:rsidR="00DA7E38" w:rsidRPr="00DA7E38">
        <w:rPr>
          <w:bCs w:val="0"/>
          <w:sz w:val="24"/>
          <w:szCs w:val="24"/>
        </w:rPr>
        <w:t>3.3.10.4</w:t>
      </w:r>
      <w:r w:rsidR="00DD28B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2B7">
        <w:rPr>
          <w:sz w:val="24"/>
          <w:szCs w:val="24"/>
        </w:rPr>
        <w:fldChar w:fldCharType="begin"/>
      </w:r>
      <w:r w:rsidR="000F4365">
        <w:rPr>
          <w:bCs w:val="0"/>
          <w:sz w:val="24"/>
          <w:szCs w:val="24"/>
        </w:rPr>
        <w:instrText xml:space="preserve"> REF _Ref303669127 \r \h </w:instrText>
      </w:r>
      <w:r w:rsidR="008122B7">
        <w:rPr>
          <w:sz w:val="24"/>
          <w:szCs w:val="24"/>
        </w:rPr>
      </w:r>
      <w:r w:rsidR="008122B7">
        <w:rPr>
          <w:sz w:val="24"/>
          <w:szCs w:val="24"/>
        </w:rPr>
        <w:fldChar w:fldCharType="separate"/>
      </w:r>
      <w:r w:rsidR="00DA7E38">
        <w:rPr>
          <w:bCs w:val="0"/>
          <w:sz w:val="24"/>
          <w:szCs w:val="24"/>
        </w:rPr>
        <w:t>3.3.8.2</w:t>
      </w:r>
      <w:r w:rsidR="008122B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2B7">
        <w:rPr>
          <w:bCs w:val="0"/>
          <w:sz w:val="24"/>
          <w:szCs w:val="24"/>
        </w:rPr>
        <w:fldChar w:fldCharType="begin"/>
      </w:r>
      <w:r w:rsidR="003C2207">
        <w:rPr>
          <w:bCs w:val="0"/>
          <w:sz w:val="24"/>
          <w:szCs w:val="24"/>
        </w:rPr>
        <w:instrText xml:space="preserve"> REF _Ref440272510 \r \h </w:instrText>
      </w:r>
      <w:r w:rsidR="008122B7">
        <w:rPr>
          <w:bCs w:val="0"/>
          <w:sz w:val="24"/>
          <w:szCs w:val="24"/>
        </w:rPr>
      </w:r>
      <w:r w:rsidR="008122B7">
        <w:rPr>
          <w:bCs w:val="0"/>
          <w:sz w:val="24"/>
          <w:szCs w:val="24"/>
        </w:rPr>
        <w:fldChar w:fldCharType="separate"/>
      </w:r>
      <w:r w:rsidR="00DA7E38">
        <w:rPr>
          <w:bCs w:val="0"/>
          <w:sz w:val="24"/>
          <w:szCs w:val="24"/>
        </w:rPr>
        <w:t>5.15</w:t>
      </w:r>
      <w:r w:rsidR="008122B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8" w:name="_Ref306114966"/>
      <w:bookmarkStart w:id="269" w:name="_Toc440357100"/>
      <w:bookmarkStart w:id="270" w:name="_Toc440359655"/>
      <w:bookmarkStart w:id="271" w:name="_Toc440632118"/>
      <w:bookmarkStart w:id="272" w:name="_Toc440875939"/>
      <w:bookmarkStart w:id="273" w:name="_Toc441130967"/>
      <w:r w:rsidRPr="00E71A48">
        <w:rPr>
          <w:szCs w:val="24"/>
        </w:rPr>
        <w:t>Разъяснение Документации по запросу предложений</w:t>
      </w:r>
      <w:bookmarkEnd w:id="268"/>
      <w:bookmarkEnd w:id="269"/>
      <w:bookmarkEnd w:id="270"/>
      <w:bookmarkEnd w:id="271"/>
      <w:bookmarkEnd w:id="272"/>
      <w:bookmarkEnd w:id="27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E71A48">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DD28B9">
        <w:fldChar w:fldCharType="begin"/>
      </w:r>
      <w:r w:rsidR="00DD28B9">
        <w:instrText xml:space="preserve"> REF _Ref440969765 \r \h  \* MERGEFORMAT </w:instrText>
      </w:r>
      <w:r w:rsidR="00DD28B9">
        <w:fldChar w:fldCharType="separate"/>
      </w:r>
      <w:r w:rsidR="007441D3" w:rsidRPr="007441D3">
        <w:rPr>
          <w:bCs w:val="0"/>
          <w:iCs/>
          <w:sz w:val="24"/>
          <w:szCs w:val="24"/>
        </w:rPr>
        <w:t>3.3.12</w:t>
      </w:r>
      <w:r w:rsidR="00DD28B9">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DD28B9">
        <w:fldChar w:fldCharType="begin"/>
      </w:r>
      <w:r w:rsidR="00DD28B9">
        <w:instrText xml:space="preserve"> REF _Ref440289401 \r \h  \* MERGEFORMAT </w:instrText>
      </w:r>
      <w:r w:rsidR="00DD28B9">
        <w:fldChar w:fldCharType="separate"/>
      </w:r>
      <w:r w:rsidR="00DA7E38" w:rsidRPr="007441D3">
        <w:rPr>
          <w:bCs w:val="0"/>
          <w:iCs/>
          <w:sz w:val="24"/>
          <w:szCs w:val="24"/>
        </w:rPr>
        <w:t>3.3.13</w:t>
      </w:r>
      <w:r w:rsidR="00DD28B9">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4" w:name="_Toc440357101"/>
      <w:bookmarkStart w:id="275" w:name="_Toc440359656"/>
      <w:bookmarkStart w:id="276" w:name="_Toc440632119"/>
      <w:bookmarkStart w:id="277" w:name="_Toc440875940"/>
      <w:bookmarkStart w:id="278" w:name="_Ref440969765"/>
      <w:bookmarkStart w:id="279" w:name="_Toc441130968"/>
      <w:r w:rsidRPr="00E71A48">
        <w:rPr>
          <w:szCs w:val="24"/>
        </w:rPr>
        <w:t>Внесение изменений в Документацию по запросу предложений.</w:t>
      </w:r>
      <w:bookmarkEnd w:id="274"/>
      <w:bookmarkEnd w:id="275"/>
      <w:bookmarkEnd w:id="276"/>
      <w:bookmarkEnd w:id="277"/>
      <w:bookmarkEnd w:id="278"/>
      <w:bookmarkEnd w:id="27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0" w:name="_Ref440289401"/>
      <w:bookmarkStart w:id="281" w:name="_Toc440357102"/>
      <w:bookmarkStart w:id="282" w:name="_Toc440359657"/>
      <w:bookmarkStart w:id="283" w:name="_Toc440632120"/>
      <w:bookmarkStart w:id="284" w:name="_Toc440875941"/>
      <w:bookmarkStart w:id="285" w:name="_Toc441130969"/>
      <w:r w:rsidRPr="00E71A48">
        <w:rPr>
          <w:szCs w:val="24"/>
        </w:rPr>
        <w:t>Продление срока окончания приема Заявок</w:t>
      </w:r>
      <w:bookmarkEnd w:id="280"/>
      <w:bookmarkEnd w:id="281"/>
      <w:bookmarkEnd w:id="282"/>
      <w:bookmarkEnd w:id="283"/>
      <w:bookmarkEnd w:id="284"/>
      <w:bookmarkEnd w:id="285"/>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6" w:name="_Ref191386249"/>
    </w:p>
    <w:p w:rsidR="00AC1995" w:rsidRPr="00E71A48" w:rsidRDefault="00AC1995" w:rsidP="00E71A48">
      <w:pPr>
        <w:pStyle w:val="3"/>
        <w:spacing w:line="264" w:lineRule="auto"/>
        <w:rPr>
          <w:szCs w:val="24"/>
          <w:lang w:eastAsia="ru-RU"/>
        </w:rPr>
      </w:pPr>
      <w:bookmarkStart w:id="287" w:name="_Toc299701566"/>
      <w:bookmarkStart w:id="288" w:name="_Ref306176386"/>
      <w:bookmarkStart w:id="289" w:name="_Ref440285128"/>
      <w:bookmarkStart w:id="290" w:name="_Toc440357103"/>
      <w:bookmarkStart w:id="291" w:name="_Toc440359658"/>
      <w:bookmarkStart w:id="292" w:name="_Toc440632121"/>
      <w:bookmarkStart w:id="293" w:name="_Toc440875942"/>
      <w:bookmarkStart w:id="294"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7"/>
      <w:bookmarkEnd w:id="288"/>
      <w:bookmarkEnd w:id="289"/>
      <w:bookmarkEnd w:id="290"/>
      <w:bookmarkEnd w:id="291"/>
      <w:bookmarkEnd w:id="292"/>
      <w:bookmarkEnd w:id="293"/>
      <w:bookmarkEnd w:id="29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122B7">
        <w:rPr>
          <w:bCs w:val="0"/>
          <w:sz w:val="24"/>
          <w:szCs w:val="24"/>
          <w:lang w:eastAsia="ru-RU"/>
        </w:rPr>
        <w:fldChar w:fldCharType="begin"/>
      </w:r>
      <w:r w:rsidR="003C2207">
        <w:rPr>
          <w:bCs w:val="0"/>
          <w:sz w:val="24"/>
          <w:szCs w:val="24"/>
          <w:lang w:eastAsia="ru-RU"/>
        </w:rPr>
        <w:instrText xml:space="preserve"> REF _Ref440272678 \r \h </w:instrText>
      </w:r>
      <w:r w:rsidR="008122B7">
        <w:rPr>
          <w:bCs w:val="0"/>
          <w:sz w:val="24"/>
          <w:szCs w:val="24"/>
          <w:lang w:eastAsia="ru-RU"/>
        </w:rPr>
      </w:r>
      <w:r w:rsidR="008122B7">
        <w:rPr>
          <w:bCs w:val="0"/>
          <w:sz w:val="24"/>
          <w:szCs w:val="24"/>
          <w:lang w:eastAsia="ru-RU"/>
        </w:rPr>
        <w:fldChar w:fldCharType="separate"/>
      </w:r>
      <w:r w:rsidR="00DA7E38">
        <w:rPr>
          <w:bCs w:val="0"/>
          <w:sz w:val="24"/>
          <w:szCs w:val="24"/>
          <w:lang w:eastAsia="ru-RU"/>
        </w:rPr>
        <w:t>5.13</w:t>
      </w:r>
      <w:r w:rsidR="008122B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7586570"/>
      <w:r w:rsidRPr="00E71A48">
        <w:rPr>
          <w:bCs w:val="0"/>
          <w:sz w:val="24"/>
          <w:szCs w:val="24"/>
        </w:rPr>
        <w:t>В соглашении о неустойке должно быть указано</w:t>
      </w:r>
      <w:bookmarkStart w:id="29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6"/>
      <w:bookmarkEnd w:id="29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D28B9">
        <w:fldChar w:fldCharType="begin"/>
      </w:r>
      <w:r w:rsidR="00DD28B9">
        <w:instrText xml:space="preserve"> REF _Ref306008743 \r \h  \* MERGEFORMAT </w:instrText>
      </w:r>
      <w:r w:rsidR="00DD28B9">
        <w:fldChar w:fldCharType="separate"/>
      </w:r>
      <w:r w:rsidR="00DA7E38" w:rsidRPr="00DA7E38">
        <w:rPr>
          <w:bCs w:val="0"/>
          <w:sz w:val="24"/>
          <w:szCs w:val="24"/>
        </w:rPr>
        <w:t>3.3.4</w:t>
      </w:r>
      <w:r w:rsidR="00DD28B9">
        <w:fldChar w:fldCharType="end"/>
      </w:r>
      <w:r w:rsidRPr="00E71A48">
        <w:rPr>
          <w:bCs w:val="0"/>
          <w:sz w:val="24"/>
          <w:szCs w:val="24"/>
        </w:rPr>
        <w:t xml:space="preserve">) после истечения срока окончания подачи заявок (п. </w:t>
      </w:r>
      <w:r w:rsidR="008122B7">
        <w:rPr>
          <w:sz w:val="24"/>
          <w:szCs w:val="24"/>
        </w:rPr>
        <w:fldChar w:fldCharType="begin"/>
      </w:r>
      <w:r w:rsidR="00065ED6">
        <w:rPr>
          <w:bCs w:val="0"/>
          <w:sz w:val="24"/>
          <w:szCs w:val="24"/>
        </w:rPr>
        <w:instrText xml:space="preserve"> REF _Ref440289953 \r \h </w:instrText>
      </w:r>
      <w:r w:rsidR="008122B7">
        <w:rPr>
          <w:sz w:val="24"/>
          <w:szCs w:val="24"/>
        </w:rPr>
      </w:r>
      <w:r w:rsidR="008122B7">
        <w:rPr>
          <w:sz w:val="24"/>
          <w:szCs w:val="24"/>
        </w:rPr>
        <w:fldChar w:fldCharType="separate"/>
      </w:r>
      <w:r w:rsidR="00DA7E38">
        <w:rPr>
          <w:bCs w:val="0"/>
          <w:sz w:val="24"/>
          <w:szCs w:val="24"/>
        </w:rPr>
        <w:t>3.4.1.3</w:t>
      </w:r>
      <w:r w:rsidR="008122B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w:t>
      </w:r>
      <w:r w:rsidRPr="00E71A48">
        <w:rPr>
          <w:bCs w:val="0"/>
          <w:sz w:val="24"/>
          <w:szCs w:val="24"/>
        </w:rPr>
        <w:lastRenderedPageBreak/>
        <w:t xml:space="preserve">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122B7">
        <w:rPr>
          <w:bCs w:val="0"/>
          <w:sz w:val="24"/>
          <w:szCs w:val="24"/>
        </w:rPr>
        <w:fldChar w:fldCharType="begin"/>
      </w:r>
      <w:r w:rsidR="00414CAF">
        <w:rPr>
          <w:bCs w:val="0"/>
          <w:sz w:val="24"/>
          <w:szCs w:val="24"/>
        </w:rPr>
        <w:instrText xml:space="preserve"> REF _Ref303683929 \r \h </w:instrText>
      </w:r>
      <w:r w:rsidR="008122B7">
        <w:rPr>
          <w:bCs w:val="0"/>
          <w:sz w:val="24"/>
          <w:szCs w:val="24"/>
        </w:rPr>
      </w:r>
      <w:r w:rsidR="008122B7">
        <w:rPr>
          <w:bCs w:val="0"/>
          <w:sz w:val="24"/>
          <w:szCs w:val="24"/>
        </w:rPr>
        <w:fldChar w:fldCharType="separate"/>
      </w:r>
      <w:r w:rsidR="00DA7E38">
        <w:rPr>
          <w:bCs w:val="0"/>
          <w:sz w:val="24"/>
          <w:szCs w:val="24"/>
        </w:rPr>
        <w:t>3.10</w:t>
      </w:r>
      <w:r w:rsidR="008122B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8" w:name="_Ref307563802"/>
      <w:r w:rsidRPr="00E71A48">
        <w:rPr>
          <w:bCs w:val="0"/>
          <w:sz w:val="24"/>
          <w:szCs w:val="24"/>
        </w:rPr>
        <w:t xml:space="preserve">В случаях, указанных в п. </w:t>
      </w:r>
      <w:r w:rsidR="00DD28B9">
        <w:fldChar w:fldCharType="begin"/>
      </w:r>
      <w:r w:rsidR="00DD28B9">
        <w:instrText xml:space="preserve"> REF _Ref305753174 \r \h  \* MERGEFORMAT </w:instrText>
      </w:r>
      <w:r w:rsidR="00DD28B9">
        <w:fldChar w:fldCharType="separate"/>
      </w:r>
      <w:r w:rsidR="00DA7E38" w:rsidRPr="00DA7E38">
        <w:rPr>
          <w:bCs w:val="0"/>
          <w:sz w:val="24"/>
          <w:szCs w:val="24"/>
        </w:rPr>
        <w:t>3.3.14.4</w:t>
      </w:r>
      <w:r w:rsidR="00DD28B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99" w:name="_Ref299109207"/>
      <w:bookmarkStart w:id="30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99"/>
      <w:bookmarkEnd w:id="300"/>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1" w:name="_Ref305973214"/>
      <w:bookmarkStart w:id="302" w:name="_Toc441130971"/>
      <w:r w:rsidRPr="00E71A48">
        <w:t>Подача Заявок и их прием</w:t>
      </w:r>
      <w:bookmarkStart w:id="303" w:name="_Ref56229451"/>
      <w:bookmarkEnd w:id="286"/>
      <w:bookmarkEnd w:id="301"/>
      <w:bookmarkEnd w:id="302"/>
    </w:p>
    <w:p w:rsidR="00717F60" w:rsidRPr="00E71A48" w:rsidRDefault="00717F60" w:rsidP="00E71A48">
      <w:pPr>
        <w:pStyle w:val="3"/>
        <w:spacing w:line="264" w:lineRule="auto"/>
        <w:rPr>
          <w:szCs w:val="24"/>
        </w:rPr>
      </w:pPr>
      <w:bookmarkStart w:id="304" w:name="_Toc439323707"/>
      <w:bookmarkStart w:id="305" w:name="_Toc440357105"/>
      <w:bookmarkStart w:id="306" w:name="_Toc440359660"/>
      <w:bookmarkStart w:id="307" w:name="_Toc440632123"/>
      <w:bookmarkStart w:id="308" w:name="_Toc440875944"/>
      <w:bookmarkStart w:id="309" w:name="_Toc441130972"/>
      <w:r w:rsidRPr="00E71A48">
        <w:rPr>
          <w:szCs w:val="24"/>
        </w:rPr>
        <w:t>Подача Заявок через ЭТП</w:t>
      </w:r>
      <w:bookmarkEnd w:id="304"/>
      <w:bookmarkEnd w:id="305"/>
      <w:bookmarkEnd w:id="306"/>
      <w:bookmarkEnd w:id="307"/>
      <w:bookmarkEnd w:id="308"/>
      <w:bookmarkEnd w:id="309"/>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D6E7F"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0" w:name="_Ref440289953"/>
      <w:r w:rsidRPr="00BD6E7F">
        <w:rPr>
          <w:bCs w:val="0"/>
          <w:sz w:val="24"/>
          <w:szCs w:val="24"/>
        </w:rPr>
        <w:t>Заявк</w:t>
      </w:r>
      <w:r w:rsidR="00717F60" w:rsidRPr="00BD6E7F">
        <w:rPr>
          <w:bCs w:val="0"/>
          <w:sz w:val="24"/>
          <w:szCs w:val="24"/>
        </w:rPr>
        <w:t xml:space="preserve">и на ЭТП могут быть поданы до </w:t>
      </w:r>
      <w:r w:rsidR="002B5044" w:rsidRPr="00BD6E7F">
        <w:rPr>
          <w:b/>
          <w:bCs w:val="0"/>
          <w:sz w:val="24"/>
          <w:szCs w:val="24"/>
        </w:rPr>
        <w:t>12 часов 00 минут</w:t>
      </w:r>
      <w:r w:rsidR="00BD6E7F" w:rsidRPr="00BD6E7F">
        <w:rPr>
          <w:b/>
          <w:bCs w:val="0"/>
          <w:sz w:val="24"/>
          <w:szCs w:val="24"/>
        </w:rPr>
        <w:t xml:space="preserve"> 12</w:t>
      </w:r>
      <w:r w:rsidR="002B5044" w:rsidRPr="00BD6E7F">
        <w:rPr>
          <w:b/>
          <w:bCs w:val="0"/>
          <w:sz w:val="24"/>
          <w:szCs w:val="24"/>
        </w:rPr>
        <w:t xml:space="preserve"> </w:t>
      </w:r>
      <w:r w:rsidR="00BD6E7F" w:rsidRPr="00BD6E7F">
        <w:rPr>
          <w:b/>
          <w:bCs w:val="0"/>
          <w:sz w:val="24"/>
          <w:szCs w:val="24"/>
        </w:rPr>
        <w:t>февраля</w:t>
      </w:r>
      <w:r w:rsidR="002B5044" w:rsidRPr="00BD6E7F">
        <w:rPr>
          <w:b/>
          <w:bCs w:val="0"/>
          <w:sz w:val="24"/>
          <w:szCs w:val="24"/>
        </w:rPr>
        <w:t xml:space="preserve"> 2016 года</w:t>
      </w:r>
      <w:r w:rsidR="00717F60" w:rsidRPr="00BD6E7F">
        <w:rPr>
          <w:b/>
          <w:bCs w:val="0"/>
          <w:i/>
          <w:sz w:val="24"/>
          <w:szCs w:val="24"/>
        </w:rPr>
        <w:t>.</w:t>
      </w:r>
      <w:bookmarkEnd w:id="310"/>
    </w:p>
    <w:p w:rsidR="00717F60" w:rsidRPr="00E71A48"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0973"/>
      <w:r w:rsidRPr="00E71A48">
        <w:rPr>
          <w:szCs w:val="24"/>
        </w:rPr>
        <w:t>Подача Заявок в письменной форме</w:t>
      </w:r>
      <w:bookmarkEnd w:id="311"/>
      <w:bookmarkEnd w:id="312"/>
      <w:bookmarkEnd w:id="313"/>
      <w:bookmarkEnd w:id="314"/>
      <w:bookmarkEnd w:id="315"/>
      <w:bookmarkEnd w:id="316"/>
      <w:bookmarkEnd w:id="317"/>
    </w:p>
    <w:bookmarkEnd w:id="303"/>
    <w:p w:rsidR="00717F60" w:rsidRPr="00E71A48"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318" w:name="_Ref303683883"/>
      <w:bookmarkStart w:id="319" w:name="_Toc441130974"/>
      <w:r w:rsidRPr="00E71A48">
        <w:t xml:space="preserve">Изменение и отзыв </w:t>
      </w:r>
      <w:r w:rsidR="004B5EB3" w:rsidRPr="00E71A48">
        <w:t>Заявк</w:t>
      </w:r>
      <w:r w:rsidRPr="00E71A48">
        <w:t>и</w:t>
      </w:r>
      <w:bookmarkEnd w:id="318"/>
      <w:bookmarkEnd w:id="319"/>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0" w:name="_Ref305973250"/>
      <w:bookmarkStart w:id="321" w:name="_Toc441130975"/>
      <w:r w:rsidRPr="00E71A48">
        <w:t>Оценка Заявок и проведение переговоров</w:t>
      </w:r>
      <w:bookmarkEnd w:id="320"/>
      <w:bookmarkEnd w:id="321"/>
      <w:r w:rsidRPr="00E71A48">
        <w:t xml:space="preserve"> </w:t>
      </w:r>
    </w:p>
    <w:p w:rsidR="00717F60" w:rsidRPr="00E71A48" w:rsidRDefault="00717F60" w:rsidP="00E71A48">
      <w:pPr>
        <w:pStyle w:val="3"/>
        <w:spacing w:line="264" w:lineRule="auto"/>
        <w:rPr>
          <w:szCs w:val="24"/>
        </w:rPr>
      </w:pPr>
      <w:bookmarkStart w:id="322" w:name="_Toc439323711"/>
      <w:bookmarkStart w:id="323" w:name="_Toc440357109"/>
      <w:bookmarkStart w:id="324" w:name="_Toc440359664"/>
      <w:bookmarkStart w:id="325" w:name="_Toc440632127"/>
      <w:bookmarkStart w:id="326" w:name="_Toc440875948"/>
      <w:bookmarkStart w:id="327" w:name="_Toc441130976"/>
      <w:r w:rsidRPr="00E71A48">
        <w:rPr>
          <w:szCs w:val="24"/>
        </w:rPr>
        <w:t>Общие положения</w:t>
      </w:r>
      <w:bookmarkEnd w:id="322"/>
      <w:bookmarkEnd w:id="323"/>
      <w:bookmarkEnd w:id="324"/>
      <w:bookmarkEnd w:id="325"/>
      <w:bookmarkEnd w:id="326"/>
      <w:bookmarkEnd w:id="327"/>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D28B9">
        <w:fldChar w:fldCharType="begin"/>
      </w:r>
      <w:r w:rsidR="00DD28B9">
        <w:instrText xml:space="preserve"> REF _Ref93089454 \n \h  \* MERGEFORMAT </w:instrText>
      </w:r>
      <w:r w:rsidR="00DD28B9">
        <w:fldChar w:fldCharType="separate"/>
      </w:r>
      <w:r w:rsidR="00DA7E38" w:rsidRPr="00DA7E38">
        <w:rPr>
          <w:bCs w:val="0"/>
          <w:sz w:val="24"/>
          <w:szCs w:val="24"/>
        </w:rPr>
        <w:t>3.6.2</w:t>
      </w:r>
      <w:r w:rsidR="00DD28B9">
        <w:fldChar w:fldCharType="end"/>
      </w:r>
      <w:r w:rsidRPr="00E71A48">
        <w:rPr>
          <w:bCs w:val="0"/>
          <w:sz w:val="24"/>
          <w:szCs w:val="24"/>
        </w:rPr>
        <w:t xml:space="preserve">), проведение (при необходимости) переговоров (пункт </w:t>
      </w:r>
      <w:r w:rsidR="00DD28B9">
        <w:fldChar w:fldCharType="begin"/>
      </w:r>
      <w:r w:rsidR="00DD28B9">
        <w:instrText xml:space="preserve"> REF _Ref303670674 \n \h  \* MERGEFORMAT </w:instrText>
      </w:r>
      <w:r w:rsidR="00DD28B9">
        <w:fldChar w:fldCharType="separate"/>
      </w:r>
      <w:r w:rsidR="00DA7E38" w:rsidRPr="00DA7E38">
        <w:rPr>
          <w:bCs w:val="0"/>
          <w:sz w:val="24"/>
          <w:szCs w:val="24"/>
        </w:rPr>
        <w:t>3.6.3</w:t>
      </w:r>
      <w:r w:rsidR="00DD28B9">
        <w:fldChar w:fldCharType="end"/>
      </w:r>
      <w:r w:rsidRPr="00E71A48">
        <w:rPr>
          <w:bCs w:val="0"/>
          <w:sz w:val="24"/>
          <w:szCs w:val="24"/>
        </w:rPr>
        <w:t>) и оценочную стадию (пункт</w:t>
      </w:r>
      <w:r w:rsidR="007F3FB7" w:rsidRPr="00E71A48">
        <w:rPr>
          <w:bCs w:val="0"/>
          <w:sz w:val="24"/>
          <w:szCs w:val="24"/>
        </w:rPr>
        <w:t xml:space="preserve"> </w:t>
      </w:r>
      <w:r w:rsidR="00DD28B9">
        <w:fldChar w:fldCharType="begin"/>
      </w:r>
      <w:r w:rsidR="00DD28B9">
        <w:instrText xml:space="preserve"> REF _Ref306138385 \r \h  \* MERGEFORMAT </w:instrText>
      </w:r>
      <w:r w:rsidR="00DD28B9">
        <w:fldChar w:fldCharType="separate"/>
      </w:r>
      <w:r w:rsidR="00DA7E38" w:rsidRPr="00DA7E38">
        <w:rPr>
          <w:bCs w:val="0"/>
          <w:sz w:val="24"/>
          <w:szCs w:val="24"/>
        </w:rPr>
        <w:t>3.6.4</w:t>
      </w:r>
      <w:r w:rsidR="00DD28B9">
        <w:fldChar w:fldCharType="end"/>
      </w:r>
      <w:r w:rsidRPr="00E71A48">
        <w:rPr>
          <w:bCs w:val="0"/>
          <w:sz w:val="24"/>
          <w:szCs w:val="24"/>
        </w:rPr>
        <w:t>).</w:t>
      </w:r>
    </w:p>
    <w:p w:rsidR="00717F60" w:rsidRPr="00E71A48" w:rsidRDefault="00717F60" w:rsidP="00E71A48">
      <w:pPr>
        <w:pStyle w:val="3"/>
        <w:spacing w:line="264" w:lineRule="auto"/>
        <w:rPr>
          <w:szCs w:val="24"/>
        </w:rPr>
      </w:pPr>
      <w:bookmarkStart w:id="328" w:name="_Ref93089454"/>
      <w:bookmarkStart w:id="329" w:name="_Toc439323712"/>
      <w:bookmarkStart w:id="330" w:name="_Toc440357110"/>
      <w:bookmarkStart w:id="331" w:name="_Toc440359665"/>
      <w:bookmarkStart w:id="332" w:name="_Toc440632128"/>
      <w:bookmarkStart w:id="333" w:name="_Toc440875949"/>
      <w:bookmarkStart w:id="334" w:name="_Toc441130977"/>
      <w:r w:rsidRPr="00E71A48">
        <w:rPr>
          <w:szCs w:val="24"/>
        </w:rPr>
        <w:t>Отборочная стадия</w:t>
      </w:r>
      <w:bookmarkEnd w:id="328"/>
      <w:bookmarkEnd w:id="329"/>
      <w:bookmarkEnd w:id="330"/>
      <w:bookmarkEnd w:id="331"/>
      <w:bookmarkEnd w:id="332"/>
      <w:bookmarkEnd w:id="333"/>
      <w:bookmarkEnd w:id="334"/>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6" w:name="_Ref55307002"/>
      <w:r w:rsidRPr="00DA7E38">
        <w:rPr>
          <w:sz w:val="24"/>
          <w:szCs w:val="24"/>
        </w:rPr>
        <w:lastRenderedPageBreak/>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5"/>
      <w:bookmarkEnd w:id="336"/>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D28B9">
        <w:fldChar w:fldCharType="begin"/>
      </w:r>
      <w:r w:rsidR="00DD28B9">
        <w:instrText xml:space="preserve"> REF _Ref306176386 \r \h  \* MERGEFORMAT </w:instrText>
      </w:r>
      <w:r w:rsidR="00DD28B9">
        <w:fldChar w:fldCharType="separate"/>
      </w:r>
      <w:r w:rsidR="00DA7E38" w:rsidRPr="00DA7E38">
        <w:rPr>
          <w:sz w:val="24"/>
          <w:szCs w:val="24"/>
        </w:rPr>
        <w:t>3.3.14</w:t>
      </w:r>
      <w:r w:rsidR="00DD28B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7" w:name="_Ref303670674"/>
      <w:bookmarkStart w:id="338" w:name="_Toc439323713"/>
      <w:bookmarkStart w:id="339" w:name="_Toc440357111"/>
      <w:bookmarkStart w:id="340" w:name="_Toc440359666"/>
      <w:bookmarkStart w:id="341" w:name="_Toc440632129"/>
      <w:bookmarkStart w:id="342" w:name="_Toc440875950"/>
      <w:bookmarkStart w:id="343" w:name="_Toc441130978"/>
      <w:r w:rsidRPr="00E71A48">
        <w:rPr>
          <w:szCs w:val="24"/>
        </w:rPr>
        <w:t>Проведение переговоров</w:t>
      </w:r>
      <w:bookmarkEnd w:id="337"/>
      <w:bookmarkEnd w:id="338"/>
      <w:bookmarkEnd w:id="339"/>
      <w:bookmarkEnd w:id="340"/>
      <w:bookmarkEnd w:id="341"/>
      <w:bookmarkEnd w:id="342"/>
      <w:bookmarkEnd w:id="343"/>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4" w:name="_Ref306138385"/>
      <w:bookmarkStart w:id="345" w:name="_Toc439323714"/>
      <w:bookmarkStart w:id="346" w:name="_Toc440357112"/>
      <w:bookmarkStart w:id="347" w:name="_Toc440359667"/>
      <w:bookmarkStart w:id="348" w:name="_Toc440632130"/>
      <w:bookmarkStart w:id="349" w:name="_Toc440875951"/>
      <w:bookmarkStart w:id="350" w:name="_Toc441130979"/>
      <w:r w:rsidRPr="00E71A48">
        <w:rPr>
          <w:szCs w:val="24"/>
        </w:rPr>
        <w:t>Оценочная стадия</w:t>
      </w:r>
      <w:bookmarkEnd w:id="344"/>
      <w:bookmarkEnd w:id="345"/>
      <w:bookmarkEnd w:id="346"/>
      <w:bookmarkEnd w:id="347"/>
      <w:bookmarkEnd w:id="348"/>
      <w:bookmarkEnd w:id="349"/>
      <w:bookmarkEnd w:id="35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1" w:name="_Ref303250967"/>
      <w:bookmarkStart w:id="352" w:name="_Toc305697378"/>
      <w:bookmarkStart w:id="353" w:name="_Toc441130980"/>
      <w:bookmarkStart w:id="354" w:name="_Toc255985696"/>
      <w:r w:rsidRPr="00E71A48">
        <w:t>Аукционная процедура понижени</w:t>
      </w:r>
      <w:r w:rsidR="00E60F8E" w:rsidRPr="00E71A48">
        <w:t>я</w:t>
      </w:r>
      <w:r w:rsidRPr="00E71A48">
        <w:t xml:space="preserve"> цены (переторжка)</w:t>
      </w:r>
      <w:bookmarkEnd w:id="351"/>
      <w:bookmarkEnd w:id="352"/>
      <w:bookmarkEnd w:id="353"/>
      <w:r w:rsidRPr="00E71A48">
        <w:t xml:space="preserve"> </w:t>
      </w:r>
    </w:p>
    <w:bookmarkEnd w:id="354"/>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8122B7">
        <w:rPr>
          <w:sz w:val="24"/>
          <w:szCs w:val="24"/>
          <w:lang w:eastAsia="ru-RU"/>
        </w:rPr>
        <w:fldChar w:fldCharType="begin"/>
      </w:r>
      <w:r w:rsidR="00F017EB">
        <w:rPr>
          <w:sz w:val="24"/>
          <w:szCs w:val="24"/>
          <w:lang w:eastAsia="ru-RU"/>
        </w:rPr>
        <w:instrText xml:space="preserve"> REF _Ref440289953 \r \h </w:instrText>
      </w:r>
      <w:r w:rsidR="008122B7">
        <w:rPr>
          <w:sz w:val="24"/>
          <w:szCs w:val="24"/>
          <w:lang w:eastAsia="ru-RU"/>
        </w:rPr>
      </w:r>
      <w:r w:rsidR="008122B7">
        <w:rPr>
          <w:sz w:val="24"/>
          <w:szCs w:val="24"/>
          <w:lang w:eastAsia="ru-RU"/>
        </w:rPr>
        <w:fldChar w:fldCharType="separate"/>
      </w:r>
      <w:r w:rsidR="00DA7E38">
        <w:rPr>
          <w:sz w:val="24"/>
          <w:szCs w:val="24"/>
          <w:lang w:eastAsia="ru-RU"/>
        </w:rPr>
        <w:t>3.4.1.3</w:t>
      </w:r>
      <w:r w:rsidR="008122B7">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lastRenderedPageBreak/>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8122B7">
        <w:rPr>
          <w:sz w:val="24"/>
          <w:szCs w:val="24"/>
          <w:lang w:eastAsia="ru-RU"/>
        </w:rPr>
        <w:fldChar w:fldCharType="begin"/>
      </w:r>
      <w:r w:rsidR="00F017EB">
        <w:rPr>
          <w:sz w:val="24"/>
          <w:szCs w:val="24"/>
          <w:lang w:eastAsia="ru-RU"/>
        </w:rPr>
        <w:instrText xml:space="preserve"> REF _Ref440290296 \r \h </w:instrText>
      </w:r>
      <w:r w:rsidR="008122B7">
        <w:rPr>
          <w:sz w:val="24"/>
          <w:szCs w:val="24"/>
          <w:lang w:eastAsia="ru-RU"/>
        </w:rPr>
      </w:r>
      <w:r w:rsidR="008122B7">
        <w:rPr>
          <w:sz w:val="24"/>
          <w:szCs w:val="24"/>
          <w:lang w:eastAsia="ru-RU"/>
        </w:rPr>
        <w:fldChar w:fldCharType="separate"/>
      </w:r>
      <w:r w:rsidR="00DA7E38">
        <w:rPr>
          <w:sz w:val="24"/>
          <w:szCs w:val="24"/>
          <w:lang w:eastAsia="ru-RU"/>
        </w:rPr>
        <w:t>3.8.1</w:t>
      </w:r>
      <w:r w:rsidR="008122B7">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5"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55"/>
    </w:p>
    <w:p w:rsidR="00F15392" w:rsidRPr="00E71A48" w:rsidRDefault="004B5EB3"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D28B9">
        <w:fldChar w:fldCharType="begin"/>
      </w:r>
      <w:r w:rsidR="00DD28B9">
        <w:instrText xml:space="preserve"> REF _Ref306352987 \r \h  \* MERGEFORMAT </w:instrText>
      </w:r>
      <w:r w:rsidR="00DD28B9">
        <w:fldChar w:fldCharType="separate"/>
      </w:r>
      <w:r w:rsidR="00DA7E38" w:rsidRPr="00DA7E38">
        <w:rPr>
          <w:iCs/>
          <w:sz w:val="24"/>
          <w:szCs w:val="24"/>
          <w:lang w:eastAsia="ru-RU"/>
        </w:rPr>
        <w:t>3.7.3</w:t>
      </w:r>
      <w:r w:rsidR="00DD28B9">
        <w:fldChar w:fldCharType="end"/>
      </w:r>
      <w:r w:rsidRPr="00E71A48">
        <w:rPr>
          <w:iCs/>
          <w:sz w:val="24"/>
          <w:szCs w:val="24"/>
          <w:lang w:eastAsia="ru-RU"/>
        </w:rPr>
        <w:t xml:space="preserve"> - </w:t>
      </w:r>
      <w:r w:rsidR="00DD28B9">
        <w:fldChar w:fldCharType="begin"/>
      </w:r>
      <w:r w:rsidR="00DD28B9">
        <w:instrText xml:space="preserve"> REF _Ref306353005 \r \h  \* MERGEFORMAT </w:instrText>
      </w:r>
      <w:r w:rsidR="00DD28B9">
        <w:fldChar w:fldCharType="separate"/>
      </w:r>
      <w:r w:rsidR="00DA7E38" w:rsidRPr="00DA7E38">
        <w:rPr>
          <w:iCs/>
          <w:sz w:val="24"/>
          <w:szCs w:val="24"/>
          <w:lang w:eastAsia="ru-RU"/>
        </w:rPr>
        <w:t>3.7.5</w:t>
      </w:r>
      <w:r w:rsidR="00DD28B9">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w:t>
      </w:r>
      <w:r w:rsidRPr="00BC19F9">
        <w:rPr>
          <w:sz w:val="24"/>
          <w:szCs w:val="24"/>
          <w:lang w:eastAsia="ru-RU"/>
        </w:rPr>
        <w:lastRenderedPageBreak/>
        <w:t xml:space="preserve">быть уточнен. </w:t>
      </w:r>
    </w:p>
    <w:p w:rsidR="00717F60" w:rsidRPr="00BC19F9" w:rsidRDefault="00717F60" w:rsidP="00E71A48">
      <w:pPr>
        <w:pStyle w:val="2"/>
        <w:tabs>
          <w:tab w:val="clear" w:pos="1700"/>
          <w:tab w:val="left" w:pos="709"/>
        </w:tabs>
        <w:spacing w:line="264" w:lineRule="auto"/>
      </w:pPr>
      <w:bookmarkStart w:id="357" w:name="_Ref303681924"/>
      <w:bookmarkStart w:id="358" w:name="_Ref303683914"/>
      <w:bookmarkStart w:id="359" w:name="_Toc441130981"/>
      <w:r w:rsidRPr="00BC19F9">
        <w:t xml:space="preserve">Подведение итогов </w:t>
      </w:r>
      <w:r w:rsidR="00DF639D" w:rsidRPr="00BC19F9">
        <w:t>З</w:t>
      </w:r>
      <w:r w:rsidRPr="00BC19F9">
        <w:t>апроса предложений</w:t>
      </w:r>
      <w:bookmarkEnd w:id="357"/>
      <w:bookmarkEnd w:id="358"/>
      <w:bookmarkEnd w:id="35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1" w:name="_Ref303251044"/>
      <w:bookmarkStart w:id="362" w:name="_Toc441130982"/>
      <w:bookmarkStart w:id="363" w:name="_Ref191386295"/>
      <w:r w:rsidRPr="00E71A48">
        <w:t xml:space="preserve">Признание запроса предложений </w:t>
      </w:r>
      <w:proofErr w:type="gramStart"/>
      <w:r w:rsidRPr="00E71A48">
        <w:t>несостоявшимся</w:t>
      </w:r>
      <w:bookmarkEnd w:id="361"/>
      <w:bookmarkEnd w:id="36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7" w:name="_Ref303683929"/>
      <w:bookmarkStart w:id="368"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3"/>
      <w:bookmarkEnd w:id="367"/>
      <w:bookmarkEnd w:id="36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69" w:name="_Ref294695403"/>
      <w:bookmarkStart w:id="37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69"/>
      <w:bookmarkEnd w:id="37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D28B9">
        <w:fldChar w:fldCharType="begin"/>
      </w:r>
      <w:r w:rsidR="00DD28B9">
        <w:instrText xml:space="preserve"> REF _Ref294695546 \r \h  \* MERGEFORMAT </w:instrText>
      </w:r>
      <w:r w:rsidR="00DD28B9">
        <w:fldChar w:fldCharType="separate"/>
      </w:r>
      <w:r w:rsidR="00DA7E38" w:rsidRPr="00DA7E38">
        <w:rPr>
          <w:bCs w:val="0"/>
          <w:sz w:val="24"/>
          <w:szCs w:val="24"/>
        </w:rPr>
        <w:t xml:space="preserve"> 1.2.6 </w:t>
      </w:r>
      <w:r w:rsidR="00DD28B9">
        <w:fldChar w:fldCharType="end"/>
      </w:r>
      <w:r w:rsidRPr="00E71A48">
        <w:rPr>
          <w:bCs w:val="0"/>
          <w:sz w:val="24"/>
          <w:szCs w:val="24"/>
        </w:rPr>
        <w:t>и/или в срок, определенный в п.</w:t>
      </w:r>
      <w:r w:rsidR="001716DB" w:rsidRPr="00E71A48">
        <w:rPr>
          <w:bCs w:val="0"/>
          <w:sz w:val="24"/>
          <w:szCs w:val="24"/>
        </w:rPr>
        <w:t xml:space="preserve"> </w:t>
      </w:r>
      <w:r w:rsidR="00DD28B9">
        <w:fldChar w:fldCharType="begin"/>
      </w:r>
      <w:r w:rsidR="00DD28B9">
        <w:instrText xml:space="preserve"> REF _Ref294695403 \n \h  \* MERGEFORMAT </w:instrText>
      </w:r>
      <w:r w:rsidR="00DD28B9">
        <w:fldChar w:fldCharType="separate"/>
      </w:r>
      <w:r w:rsidR="00DA7E38" w:rsidRPr="00DA7E38">
        <w:rPr>
          <w:bCs w:val="0"/>
          <w:sz w:val="24"/>
          <w:szCs w:val="24"/>
        </w:rPr>
        <w:t>3.10.3</w:t>
      </w:r>
      <w:r w:rsidR="00DD28B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D28B9">
        <w:fldChar w:fldCharType="begin"/>
      </w:r>
      <w:r w:rsidR="00DD28B9">
        <w:instrText xml:space="preserve"> REF _Ref305979053 \r \h  \* MERGEFORMAT </w:instrText>
      </w:r>
      <w:r w:rsidR="00DD28B9">
        <w:fldChar w:fldCharType="separate"/>
      </w:r>
      <w:r w:rsidR="00DA7E38" w:rsidRPr="00DA7E38">
        <w:rPr>
          <w:bCs w:val="0"/>
          <w:sz w:val="24"/>
          <w:szCs w:val="24"/>
        </w:rPr>
        <w:t>3.10.4</w:t>
      </w:r>
      <w:r w:rsidR="00DD28B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3" w:name="_Toc181693189"/>
      <w:bookmarkStart w:id="374" w:name="_Ref190680463"/>
      <w:bookmarkStart w:id="375" w:name="_Ref306140410"/>
      <w:bookmarkStart w:id="376" w:name="_Ref306142159"/>
      <w:bookmarkStart w:id="377" w:name="_Toc441130984"/>
      <w:bookmarkStart w:id="378" w:name="_Ref303102866"/>
      <w:bookmarkStart w:id="379" w:name="_Toc305835589"/>
      <w:bookmarkStart w:id="380" w:name="_Ref303683952"/>
      <w:bookmarkStart w:id="381" w:name="__RefNumPara__840_922829174"/>
      <w:bookmarkEnd w:id="37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3"/>
      <w:bookmarkEnd w:id="374"/>
      <w:bookmarkEnd w:id="375"/>
      <w:bookmarkEnd w:id="376"/>
      <w:bookmarkEnd w:id="377"/>
      <w:r w:rsidRPr="00414CAF">
        <w:t xml:space="preserve"> </w:t>
      </w:r>
      <w:bookmarkEnd w:id="378"/>
      <w:bookmarkEnd w:id="37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122B7">
        <w:rPr>
          <w:sz w:val="24"/>
          <w:szCs w:val="24"/>
        </w:rPr>
        <w:fldChar w:fldCharType="begin"/>
      </w:r>
      <w:r w:rsidR="005818B2">
        <w:rPr>
          <w:sz w:val="24"/>
          <w:szCs w:val="24"/>
        </w:rPr>
        <w:instrText xml:space="preserve"> REF _Ref440272931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2" w:name="_Ref303694483"/>
      <w:bookmarkStart w:id="383" w:name="_Toc305835590"/>
      <w:bookmarkStart w:id="384" w:name="_Ref306140451"/>
      <w:bookmarkStart w:id="385" w:name="_Toc441130985"/>
      <w:r w:rsidRPr="00B42AE0">
        <w:t xml:space="preserve">Уведомление о результатах </w:t>
      </w:r>
      <w:bookmarkEnd w:id="382"/>
      <w:bookmarkEnd w:id="383"/>
      <w:r w:rsidRPr="00B42AE0">
        <w:t>запроса предложений</w:t>
      </w:r>
      <w:bookmarkEnd w:id="384"/>
      <w:bookmarkEnd w:id="385"/>
    </w:p>
    <w:bookmarkEnd w:id="38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D28B9">
        <w:fldChar w:fldCharType="begin"/>
      </w:r>
      <w:r w:rsidR="00DD28B9">
        <w:instrText xml:space="preserve"> REF _Ref191386085 \r \h  \* MERGEFORMAT </w:instrText>
      </w:r>
      <w:r w:rsidR="00DD28B9">
        <w:fldChar w:fldCharType="separate"/>
      </w:r>
      <w:r w:rsidR="00DA7E38" w:rsidRPr="00DA7E38">
        <w:rPr>
          <w:iCs/>
          <w:sz w:val="24"/>
          <w:szCs w:val="24"/>
        </w:rPr>
        <w:t>1.1.1</w:t>
      </w:r>
      <w:r w:rsidR="00DD28B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6" w:name="_Ref440270568"/>
      <w:bookmarkStart w:id="387" w:name="_Ref440274159"/>
      <w:bookmarkStart w:id="388" w:name="_Ref440292555"/>
      <w:bookmarkStart w:id="389" w:name="_Ref440292779"/>
      <w:bookmarkStart w:id="390" w:name="_Toc441130986"/>
      <w:r>
        <w:rPr>
          <w:szCs w:val="24"/>
        </w:rPr>
        <w:lastRenderedPageBreak/>
        <w:t>Техническая часть</w:t>
      </w:r>
      <w:bookmarkEnd w:id="386"/>
      <w:bookmarkEnd w:id="387"/>
      <w:bookmarkEnd w:id="388"/>
      <w:bookmarkEnd w:id="389"/>
      <w:bookmarkEnd w:id="390"/>
      <w:r w:rsidRPr="00E71A48">
        <w:rPr>
          <w:szCs w:val="24"/>
        </w:rPr>
        <w:t xml:space="preserve"> </w:t>
      </w:r>
    </w:p>
    <w:p w:rsidR="002B5044" w:rsidRPr="002A47D1" w:rsidRDefault="002B5044" w:rsidP="002A47D1">
      <w:pPr>
        <w:pStyle w:val="2"/>
        <w:ind w:left="1701" w:hanging="1134"/>
      </w:pPr>
      <w:bookmarkStart w:id="391" w:name="_Toc176064096"/>
      <w:bookmarkStart w:id="392" w:name="_Toc176338524"/>
      <w:bookmarkStart w:id="393" w:name="_Toc180399752"/>
      <w:bookmarkStart w:id="394" w:name="_Toc191205941"/>
      <w:bookmarkStart w:id="395" w:name="_Toc194315544"/>
      <w:bookmarkStart w:id="396" w:name="_Toc423421725"/>
      <w:bookmarkStart w:id="397" w:name="_Toc441130987"/>
      <w:r w:rsidRPr="002B5044">
        <w:t>Общие требования к условиям поставки продукции</w:t>
      </w:r>
      <w:bookmarkStart w:id="398" w:name="_Toc176064097"/>
      <w:bookmarkStart w:id="399" w:name="_Toc176338525"/>
      <w:bookmarkStart w:id="400" w:name="_Toc180399753"/>
      <w:bookmarkStart w:id="401" w:name="_Toc189457101"/>
      <w:bookmarkStart w:id="402" w:name="_Toc189461737"/>
      <w:bookmarkStart w:id="403" w:name="_Toc189462011"/>
      <w:bookmarkStart w:id="404" w:name="_Toc191273610"/>
      <w:bookmarkStart w:id="405" w:name="_Toc167189319"/>
      <w:bookmarkStart w:id="406" w:name="_Toc168725254"/>
      <w:bookmarkEnd w:id="391"/>
      <w:bookmarkEnd w:id="392"/>
      <w:bookmarkEnd w:id="393"/>
      <w:bookmarkEnd w:id="394"/>
      <w:bookmarkEnd w:id="395"/>
      <w:bookmarkEnd w:id="396"/>
      <w:bookmarkEnd w:id="397"/>
    </w:p>
    <w:p w:rsidR="002B5044" w:rsidRPr="002B5044" w:rsidRDefault="002B5044" w:rsidP="002B5044">
      <w:pPr>
        <w:pStyle w:val="3"/>
        <w:ind w:left="0" w:firstLine="851"/>
        <w:jc w:val="both"/>
        <w:rPr>
          <w:b w:val="0"/>
          <w:szCs w:val="24"/>
        </w:rPr>
      </w:pPr>
      <w:bookmarkStart w:id="407" w:name="_Toc439166308"/>
      <w:bookmarkStart w:id="408" w:name="_Toc439170656"/>
      <w:bookmarkStart w:id="409" w:name="_Toc439172758"/>
      <w:bookmarkStart w:id="410" w:name="_Toc439173202"/>
      <w:bookmarkStart w:id="411" w:name="_Toc439238196"/>
      <w:bookmarkStart w:id="412" w:name="_Toc439252748"/>
      <w:bookmarkStart w:id="413" w:name="_Toc439323606"/>
      <w:bookmarkStart w:id="414" w:name="_Toc439323722"/>
      <w:bookmarkStart w:id="415" w:name="_Toc440357120"/>
      <w:bookmarkStart w:id="416" w:name="_Toc440359675"/>
      <w:bookmarkStart w:id="417" w:name="_Toc440632139"/>
      <w:bookmarkStart w:id="418" w:name="_Toc440875960"/>
      <w:bookmarkStart w:id="419" w:name="_Toc441130988"/>
      <w:r w:rsidRPr="002B5044">
        <w:rPr>
          <w:b w:val="0"/>
          <w:szCs w:val="24"/>
        </w:rPr>
        <w:t>Продукция должна быть новой и ранее неиспользованной.</w:t>
      </w:r>
      <w:bookmarkEnd w:id="407"/>
      <w:bookmarkEnd w:id="408"/>
      <w:bookmarkEnd w:id="409"/>
      <w:bookmarkEnd w:id="410"/>
      <w:bookmarkEnd w:id="411"/>
      <w:bookmarkEnd w:id="412"/>
      <w:bookmarkEnd w:id="413"/>
      <w:bookmarkEnd w:id="414"/>
      <w:bookmarkEnd w:id="415"/>
      <w:bookmarkEnd w:id="416"/>
      <w:bookmarkEnd w:id="417"/>
      <w:bookmarkEnd w:id="418"/>
      <w:bookmarkEnd w:id="419"/>
    </w:p>
    <w:p w:rsidR="002B5044" w:rsidRPr="002B5044" w:rsidRDefault="002B5044" w:rsidP="002B5044">
      <w:pPr>
        <w:pStyle w:val="3"/>
        <w:ind w:left="0" w:firstLine="851"/>
        <w:jc w:val="both"/>
        <w:rPr>
          <w:b w:val="0"/>
          <w:szCs w:val="24"/>
        </w:rPr>
      </w:pPr>
      <w:bookmarkStart w:id="420" w:name="_Toc439166309"/>
      <w:bookmarkStart w:id="421" w:name="_Toc439170657"/>
      <w:bookmarkStart w:id="422" w:name="_Toc439172759"/>
      <w:bookmarkStart w:id="423" w:name="_Toc439173203"/>
      <w:bookmarkStart w:id="424" w:name="_Toc439238197"/>
      <w:bookmarkStart w:id="425" w:name="_Toc439252749"/>
      <w:bookmarkStart w:id="426" w:name="_Toc439323607"/>
      <w:bookmarkStart w:id="427" w:name="_Toc439323723"/>
      <w:bookmarkStart w:id="428" w:name="_Toc440357121"/>
      <w:bookmarkStart w:id="429" w:name="_Toc440359676"/>
      <w:bookmarkStart w:id="430" w:name="_Toc440632140"/>
      <w:bookmarkStart w:id="431" w:name="_Toc440875961"/>
      <w:bookmarkStart w:id="432" w:name="_Toc441130989"/>
      <w:r w:rsidRPr="002B5044">
        <w:rPr>
          <w:b w:val="0"/>
          <w:szCs w:val="24"/>
        </w:rPr>
        <w:t>Продукция должна соответствовать ГОСТ, ТУ и Технической политике ПАО «МРСК Центра».</w:t>
      </w:r>
      <w:bookmarkEnd w:id="420"/>
      <w:bookmarkEnd w:id="421"/>
      <w:bookmarkEnd w:id="422"/>
      <w:bookmarkEnd w:id="423"/>
      <w:bookmarkEnd w:id="424"/>
      <w:bookmarkEnd w:id="425"/>
      <w:bookmarkEnd w:id="426"/>
      <w:bookmarkEnd w:id="427"/>
      <w:bookmarkEnd w:id="428"/>
      <w:bookmarkEnd w:id="429"/>
      <w:bookmarkEnd w:id="430"/>
      <w:bookmarkEnd w:id="431"/>
      <w:bookmarkEnd w:id="432"/>
    </w:p>
    <w:p w:rsidR="002B5044" w:rsidRPr="00C12FA4" w:rsidRDefault="002B5044" w:rsidP="0021751A">
      <w:pPr>
        <w:pStyle w:val="2"/>
        <w:ind w:left="1701" w:hanging="1134"/>
      </w:pPr>
      <w:bookmarkStart w:id="433" w:name="_Toc423421726"/>
      <w:bookmarkStart w:id="434" w:name="_Toc441130990"/>
      <w:r w:rsidRPr="00C12FA4">
        <w:t>Перечень, объемы и характеристики закупаемой продукции</w:t>
      </w:r>
      <w:bookmarkEnd w:id="398"/>
      <w:bookmarkEnd w:id="399"/>
      <w:bookmarkEnd w:id="400"/>
      <w:bookmarkEnd w:id="401"/>
      <w:bookmarkEnd w:id="402"/>
      <w:bookmarkEnd w:id="403"/>
      <w:bookmarkEnd w:id="404"/>
      <w:bookmarkEnd w:id="433"/>
      <w:bookmarkEnd w:id="434"/>
    </w:p>
    <w:p w:rsidR="002B5044" w:rsidRPr="003803A7" w:rsidRDefault="002B5044" w:rsidP="002B5044">
      <w:pPr>
        <w:pStyle w:val="3"/>
        <w:ind w:left="0" w:firstLine="851"/>
        <w:jc w:val="both"/>
        <w:rPr>
          <w:b w:val="0"/>
          <w:szCs w:val="24"/>
        </w:rPr>
      </w:pPr>
      <w:bookmarkStart w:id="435" w:name="_Toc439166311"/>
      <w:bookmarkStart w:id="436" w:name="_Toc439170659"/>
      <w:bookmarkStart w:id="437" w:name="_Toc439172761"/>
      <w:bookmarkStart w:id="438" w:name="_Toc439173205"/>
      <w:bookmarkStart w:id="439" w:name="_Toc439238199"/>
      <w:bookmarkStart w:id="440" w:name="_Toc439252751"/>
      <w:bookmarkStart w:id="441" w:name="_Toc439323609"/>
      <w:bookmarkStart w:id="442" w:name="_Toc439323725"/>
      <w:bookmarkStart w:id="443" w:name="_Toc440357123"/>
      <w:bookmarkStart w:id="444" w:name="_Toc440359678"/>
      <w:bookmarkStart w:id="445" w:name="_Toc440632142"/>
      <w:bookmarkStart w:id="446" w:name="_Toc440875963"/>
      <w:bookmarkStart w:id="447" w:name="_Toc441130991"/>
      <w:r w:rsidRPr="003776BB">
        <w:rPr>
          <w:b w:val="0"/>
          <w:szCs w:val="24"/>
        </w:rPr>
        <w:t>Техническ</w:t>
      </w:r>
      <w:r w:rsidR="00BD6E7F">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bookmarkStart w:id="448" w:name="_GoBack"/>
      <w:bookmarkEnd w:id="448"/>
      <w:r w:rsidR="00A154B7" w:rsidRPr="00BD6E7F">
        <w:rPr>
          <w:b w:val="0"/>
          <w:szCs w:val="24"/>
        </w:rPr>
        <w:t xml:space="preserve">Лоту №1 (подраздел </w:t>
      </w:r>
      <w:r w:rsidR="008122B7" w:rsidRPr="00BD6E7F">
        <w:rPr>
          <w:b w:val="0"/>
          <w:szCs w:val="24"/>
        </w:rPr>
        <w:fldChar w:fldCharType="begin"/>
      </w:r>
      <w:r w:rsidR="00A154B7" w:rsidRPr="00BD6E7F">
        <w:rPr>
          <w:b w:val="0"/>
          <w:szCs w:val="24"/>
        </w:rPr>
        <w:instrText xml:space="preserve"> REF _Ref440275279 \r \h </w:instrText>
      </w:r>
      <w:r w:rsidR="008122B7" w:rsidRPr="00BD6E7F">
        <w:rPr>
          <w:b w:val="0"/>
          <w:szCs w:val="24"/>
        </w:rPr>
      </w:r>
      <w:r w:rsidR="00BD6E7F">
        <w:rPr>
          <w:b w:val="0"/>
          <w:szCs w:val="24"/>
        </w:rPr>
        <w:instrText xml:space="preserve"> \* MERGEFORMAT </w:instrText>
      </w:r>
      <w:r w:rsidR="008122B7" w:rsidRPr="00BD6E7F">
        <w:rPr>
          <w:b w:val="0"/>
          <w:szCs w:val="24"/>
        </w:rPr>
        <w:fldChar w:fldCharType="separate"/>
      </w:r>
      <w:r w:rsidR="00DA7E38" w:rsidRPr="00BD6E7F">
        <w:rPr>
          <w:b w:val="0"/>
          <w:szCs w:val="24"/>
        </w:rPr>
        <w:t>1.1.4</w:t>
      </w:r>
      <w:r w:rsidR="008122B7" w:rsidRPr="00BD6E7F">
        <w:rPr>
          <w:b w:val="0"/>
          <w:szCs w:val="24"/>
        </w:rPr>
        <w:fldChar w:fldCharType="end"/>
      </w:r>
      <w:r w:rsidR="00A154B7" w:rsidRPr="00BD6E7F">
        <w:rPr>
          <w:b w:val="0"/>
          <w:szCs w:val="24"/>
        </w:rPr>
        <w:t>)</w:t>
      </w:r>
      <w:r w:rsidRPr="00BD6E7F">
        <w:rPr>
          <w:b w:val="0"/>
          <w:szCs w:val="24"/>
        </w:rPr>
        <w:t xml:space="preserve"> изложен</w:t>
      </w:r>
      <w:r w:rsidR="00F463E8" w:rsidRPr="00BD6E7F">
        <w:rPr>
          <w:b w:val="0"/>
          <w:szCs w:val="24"/>
        </w:rPr>
        <w:t>о</w:t>
      </w:r>
      <w:r w:rsidRPr="00BD6E7F">
        <w:rPr>
          <w:b w:val="0"/>
          <w:szCs w:val="24"/>
        </w:rPr>
        <w:t xml:space="preserve"> в Приложении №1, которое является неотъемлемым приложением к настоящей документации и предоставляется </w:t>
      </w:r>
      <w:r w:rsidR="0021751A" w:rsidRPr="00BD6E7F">
        <w:rPr>
          <w:b w:val="0"/>
          <w:szCs w:val="24"/>
        </w:rPr>
        <w:t>Участник</w:t>
      </w:r>
      <w:r w:rsidRPr="00BD6E7F">
        <w:rPr>
          <w:b w:val="0"/>
          <w:szCs w:val="24"/>
        </w:rPr>
        <w:t>ам вместе с ней в качестве отдельного документа</w:t>
      </w:r>
      <w:r w:rsidRPr="003803A7">
        <w:rPr>
          <w:b w:val="0"/>
          <w:szCs w:val="24"/>
        </w:rPr>
        <w:t>.</w:t>
      </w:r>
      <w:bookmarkEnd w:id="435"/>
      <w:bookmarkEnd w:id="436"/>
      <w:bookmarkEnd w:id="437"/>
      <w:bookmarkEnd w:id="438"/>
      <w:bookmarkEnd w:id="439"/>
      <w:bookmarkEnd w:id="440"/>
      <w:bookmarkEnd w:id="441"/>
      <w:bookmarkEnd w:id="442"/>
      <w:bookmarkEnd w:id="443"/>
      <w:bookmarkEnd w:id="444"/>
      <w:bookmarkEnd w:id="445"/>
      <w:bookmarkEnd w:id="446"/>
      <w:bookmarkEnd w:id="447"/>
    </w:p>
    <w:p w:rsidR="002B5044" w:rsidRPr="003803A7" w:rsidRDefault="002B5044" w:rsidP="0021751A">
      <w:pPr>
        <w:pStyle w:val="2"/>
        <w:ind w:left="1701" w:hanging="1134"/>
      </w:pPr>
      <w:bookmarkStart w:id="449" w:name="_Ref194832984"/>
      <w:bookmarkStart w:id="450" w:name="_Ref197686508"/>
      <w:bookmarkStart w:id="451" w:name="_Toc423421727"/>
      <w:bookmarkStart w:id="452" w:name="_Toc441130992"/>
      <w:r w:rsidRPr="003803A7">
        <w:t>Требование к поставляемой продукции</w:t>
      </w:r>
      <w:bookmarkEnd w:id="449"/>
      <w:bookmarkEnd w:id="450"/>
      <w:bookmarkEnd w:id="451"/>
      <w:bookmarkEnd w:id="452"/>
    </w:p>
    <w:p w:rsidR="002B5044" w:rsidRPr="003803A7" w:rsidRDefault="0021751A" w:rsidP="002B5044">
      <w:pPr>
        <w:pStyle w:val="3"/>
        <w:ind w:left="0" w:firstLine="851"/>
        <w:jc w:val="both"/>
        <w:rPr>
          <w:b w:val="0"/>
          <w:szCs w:val="24"/>
        </w:rPr>
      </w:pPr>
      <w:bookmarkStart w:id="453" w:name="_Toc439166313"/>
      <w:bookmarkStart w:id="454" w:name="_Toc439170661"/>
      <w:bookmarkStart w:id="455" w:name="_Toc439172763"/>
      <w:bookmarkStart w:id="456" w:name="_Toc439173207"/>
      <w:bookmarkStart w:id="457" w:name="_Toc439238201"/>
      <w:bookmarkStart w:id="458" w:name="_Toc439252753"/>
      <w:bookmarkStart w:id="459" w:name="_Toc439323611"/>
      <w:bookmarkStart w:id="460" w:name="_Toc439323727"/>
      <w:bookmarkStart w:id="461" w:name="_Toc440357125"/>
      <w:bookmarkStart w:id="462" w:name="_Toc440359680"/>
      <w:bookmarkStart w:id="463" w:name="_Toc440632144"/>
      <w:bookmarkStart w:id="464" w:name="_Toc440875965"/>
      <w:bookmarkStart w:id="465" w:name="_Toc441130993"/>
      <w:bookmarkStart w:id="466" w:name="_Ref194833053"/>
      <w:bookmarkStart w:id="467" w:name="_Ref223496951"/>
      <w:bookmarkStart w:id="46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3"/>
      <w:bookmarkEnd w:id="454"/>
      <w:bookmarkEnd w:id="455"/>
      <w:bookmarkEnd w:id="456"/>
      <w:bookmarkEnd w:id="457"/>
      <w:bookmarkEnd w:id="458"/>
      <w:bookmarkEnd w:id="459"/>
      <w:bookmarkEnd w:id="460"/>
      <w:bookmarkEnd w:id="461"/>
      <w:bookmarkEnd w:id="462"/>
      <w:bookmarkEnd w:id="463"/>
      <w:bookmarkEnd w:id="464"/>
      <w:bookmarkEnd w:id="465"/>
    </w:p>
    <w:p w:rsidR="002B5044" w:rsidRPr="003776BB" w:rsidRDefault="002B5044" w:rsidP="002B5044">
      <w:pPr>
        <w:pStyle w:val="3"/>
        <w:ind w:left="0" w:firstLine="851"/>
        <w:jc w:val="both"/>
        <w:rPr>
          <w:b w:val="0"/>
          <w:szCs w:val="24"/>
        </w:rPr>
      </w:pPr>
      <w:bookmarkStart w:id="469" w:name="_Toc439166314"/>
      <w:bookmarkStart w:id="470" w:name="_Toc439170662"/>
      <w:bookmarkStart w:id="471" w:name="_Toc439172764"/>
      <w:bookmarkStart w:id="472" w:name="_Toc439173208"/>
      <w:bookmarkStart w:id="473" w:name="_Toc439238202"/>
      <w:bookmarkStart w:id="474" w:name="_Toc439252754"/>
      <w:bookmarkStart w:id="475" w:name="_Toc439323612"/>
      <w:bookmarkStart w:id="476" w:name="_Toc439323728"/>
      <w:bookmarkStart w:id="477" w:name="_Toc440357126"/>
      <w:bookmarkStart w:id="478" w:name="_Toc440359681"/>
      <w:bookmarkStart w:id="479" w:name="_Toc440632145"/>
      <w:bookmarkStart w:id="480" w:name="_Toc440875966"/>
      <w:bookmarkStart w:id="481"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69"/>
      <w:bookmarkEnd w:id="470"/>
      <w:bookmarkEnd w:id="471"/>
      <w:bookmarkEnd w:id="472"/>
      <w:bookmarkEnd w:id="473"/>
      <w:bookmarkEnd w:id="474"/>
      <w:bookmarkEnd w:id="475"/>
      <w:bookmarkEnd w:id="476"/>
      <w:bookmarkEnd w:id="477"/>
      <w:bookmarkEnd w:id="478"/>
      <w:bookmarkEnd w:id="479"/>
      <w:bookmarkEnd w:id="480"/>
      <w:bookmarkEnd w:id="481"/>
    </w:p>
    <w:p w:rsidR="002B5044" w:rsidRPr="002B5044" w:rsidRDefault="002B5044" w:rsidP="0021751A">
      <w:pPr>
        <w:pStyle w:val="2"/>
        <w:ind w:left="1701" w:hanging="1134"/>
      </w:pPr>
      <w:bookmarkStart w:id="482" w:name="_Ref247513861"/>
      <w:bookmarkStart w:id="483" w:name="_Toc423421728"/>
      <w:bookmarkStart w:id="484" w:name="_Toc441130995"/>
      <w:r w:rsidRPr="002B5044">
        <w:t xml:space="preserve">Требование к </w:t>
      </w:r>
      <w:r w:rsidR="0021751A">
        <w:t>Участник</w:t>
      </w:r>
      <w:r w:rsidRPr="002B5044">
        <w:t>у</w:t>
      </w:r>
      <w:bookmarkEnd w:id="466"/>
      <w:bookmarkEnd w:id="467"/>
      <w:bookmarkEnd w:id="468"/>
      <w:r w:rsidRPr="002B5044">
        <w:t>.</w:t>
      </w:r>
      <w:bookmarkEnd w:id="482"/>
      <w:bookmarkEnd w:id="483"/>
      <w:bookmarkEnd w:id="484"/>
    </w:p>
    <w:p w:rsidR="002B5044" w:rsidRPr="002B5044" w:rsidRDefault="002B5044" w:rsidP="002B5044">
      <w:pPr>
        <w:pStyle w:val="3"/>
        <w:ind w:left="0" w:firstLine="851"/>
        <w:jc w:val="both"/>
        <w:rPr>
          <w:b w:val="0"/>
          <w:szCs w:val="24"/>
        </w:rPr>
      </w:pPr>
      <w:bookmarkStart w:id="485" w:name="_Toc439166317"/>
      <w:bookmarkStart w:id="486" w:name="_Toc439170665"/>
      <w:bookmarkStart w:id="487" w:name="_Toc439172767"/>
      <w:bookmarkStart w:id="488" w:name="_Toc439173211"/>
      <w:bookmarkStart w:id="489" w:name="_Toc439238205"/>
      <w:bookmarkStart w:id="490" w:name="_Toc439252756"/>
      <w:bookmarkStart w:id="491" w:name="_Toc439323614"/>
      <w:bookmarkStart w:id="492" w:name="_Toc439323730"/>
      <w:bookmarkStart w:id="493" w:name="_Ref440292618"/>
      <w:bookmarkStart w:id="494" w:name="_Toc440357128"/>
      <w:bookmarkStart w:id="495" w:name="_Toc440359683"/>
      <w:bookmarkStart w:id="496" w:name="_Toc440632147"/>
      <w:bookmarkStart w:id="497" w:name="_Toc440875968"/>
      <w:bookmarkStart w:id="498"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Pr="002B5044">
        <w:rPr>
          <w:b w:val="0"/>
          <w:szCs w:val="24"/>
        </w:rPr>
        <w: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2B5044" w:rsidRDefault="002B5044" w:rsidP="002B5044">
      <w:pPr>
        <w:pStyle w:val="3"/>
        <w:ind w:left="0" w:firstLine="851"/>
        <w:jc w:val="both"/>
        <w:rPr>
          <w:b w:val="0"/>
          <w:szCs w:val="24"/>
        </w:rPr>
      </w:pPr>
      <w:bookmarkStart w:id="499" w:name="_Toc439166318"/>
      <w:bookmarkStart w:id="500" w:name="_Toc439170666"/>
      <w:bookmarkStart w:id="501" w:name="_Toc439172768"/>
      <w:bookmarkStart w:id="502" w:name="_Toc439173212"/>
      <w:bookmarkStart w:id="503" w:name="_Toc439238206"/>
      <w:bookmarkStart w:id="504" w:name="_Toc439252757"/>
      <w:bookmarkStart w:id="505" w:name="_Toc439323615"/>
      <w:bookmarkStart w:id="506" w:name="_Toc439323731"/>
      <w:bookmarkStart w:id="507" w:name="_Toc440357129"/>
      <w:bookmarkStart w:id="508" w:name="_Toc440359684"/>
      <w:bookmarkStart w:id="509" w:name="_Toc440632148"/>
      <w:bookmarkStart w:id="510" w:name="_Toc440875969"/>
      <w:bookmarkStart w:id="511"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05"/>
    <w:bookmarkEnd w:id="40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2" w:name="_Ref440270602"/>
      <w:bookmarkStart w:id="513" w:name="_Toc441130998"/>
      <w:bookmarkEnd w:id="5"/>
      <w:bookmarkEnd w:id="381"/>
      <w:r w:rsidRPr="00E71A48">
        <w:rPr>
          <w:szCs w:val="24"/>
        </w:rPr>
        <w:lastRenderedPageBreak/>
        <w:t>Образцы основных форм документов, включаемых в Заявку</w:t>
      </w:r>
      <w:bookmarkEnd w:id="512"/>
      <w:bookmarkEnd w:id="513"/>
      <w:r w:rsidRPr="00E71A48">
        <w:rPr>
          <w:szCs w:val="24"/>
        </w:rPr>
        <w:t xml:space="preserve"> </w:t>
      </w:r>
    </w:p>
    <w:p w:rsidR="004F4D80" w:rsidRPr="00F647F7" w:rsidRDefault="004F4D80" w:rsidP="004F4D80">
      <w:pPr>
        <w:pStyle w:val="2"/>
      </w:pPr>
      <w:bookmarkStart w:id="514" w:name="_Ref55336310"/>
      <w:bookmarkStart w:id="515" w:name="_Toc57314672"/>
      <w:bookmarkStart w:id="516" w:name="_Toc69728986"/>
      <w:bookmarkStart w:id="517" w:name="_Toc98253919"/>
      <w:bookmarkStart w:id="518" w:name="_Toc165173847"/>
      <w:bookmarkStart w:id="519" w:name="_Toc423423667"/>
      <w:bookmarkStart w:id="520" w:name="_Toc441130999"/>
      <w:r w:rsidRPr="00F647F7">
        <w:t xml:space="preserve">Письмо о подаче оферты </w:t>
      </w:r>
      <w:bookmarkStart w:id="521" w:name="_Ref22846535"/>
      <w:r w:rsidRPr="00F647F7">
        <w:t>(</w:t>
      </w:r>
      <w:bookmarkEnd w:id="521"/>
      <w:r w:rsidRPr="00F647F7">
        <w:t xml:space="preserve">форма </w:t>
      </w:r>
      <w:r w:rsidRPr="00F647F7">
        <w:rPr>
          <w:noProof/>
        </w:rPr>
        <w:t>1</w:t>
      </w:r>
      <w:r w:rsidRPr="00F647F7">
        <w:t>)</w:t>
      </w:r>
      <w:bookmarkEnd w:id="514"/>
      <w:bookmarkEnd w:id="515"/>
      <w:bookmarkEnd w:id="516"/>
      <w:bookmarkEnd w:id="517"/>
      <w:bookmarkEnd w:id="518"/>
      <w:bookmarkEnd w:id="519"/>
      <w:bookmarkEnd w:id="520"/>
    </w:p>
    <w:p w:rsidR="004F4D80" w:rsidRPr="00C236C0" w:rsidRDefault="004F4D80" w:rsidP="004F4D80">
      <w:pPr>
        <w:pStyle w:val="3"/>
        <w:rPr>
          <w:szCs w:val="24"/>
        </w:rPr>
      </w:pPr>
      <w:bookmarkStart w:id="522" w:name="_Toc98253920"/>
      <w:bookmarkStart w:id="523" w:name="_Toc157248174"/>
      <w:bookmarkStart w:id="524" w:name="_Toc157496543"/>
      <w:bookmarkStart w:id="525" w:name="_Toc158206082"/>
      <w:bookmarkStart w:id="526" w:name="_Toc164057767"/>
      <w:bookmarkStart w:id="527" w:name="_Toc164137117"/>
      <w:bookmarkStart w:id="528" w:name="_Toc164161277"/>
      <w:bookmarkStart w:id="529" w:name="_Toc165173848"/>
      <w:bookmarkStart w:id="530" w:name="_Toc439170673"/>
      <w:bookmarkStart w:id="531" w:name="_Toc439172775"/>
      <w:bookmarkStart w:id="532" w:name="_Toc439173219"/>
      <w:bookmarkStart w:id="533" w:name="_Toc439238213"/>
      <w:bookmarkStart w:id="534" w:name="_Toc440357133"/>
      <w:bookmarkStart w:id="535" w:name="_Toc440359688"/>
      <w:bookmarkStart w:id="536" w:name="_Toc441131000"/>
      <w:r w:rsidRPr="00C236C0">
        <w:rPr>
          <w:szCs w:val="24"/>
        </w:rPr>
        <w:t>Форма письма о подаче оферты</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122B7">
        <w:rPr>
          <w:sz w:val="24"/>
          <w:szCs w:val="24"/>
        </w:rPr>
        <w:fldChar w:fldCharType="begin"/>
      </w:r>
      <w:r w:rsidR="00B500A2">
        <w:rPr>
          <w:sz w:val="24"/>
          <w:szCs w:val="24"/>
        </w:rPr>
        <w:instrText xml:space="preserve"> REF _Ref299109207 \r \h </w:instrText>
      </w:r>
      <w:r w:rsidR="008122B7">
        <w:rPr>
          <w:sz w:val="24"/>
          <w:szCs w:val="24"/>
        </w:rPr>
      </w:r>
      <w:r w:rsidR="008122B7">
        <w:rPr>
          <w:sz w:val="24"/>
          <w:szCs w:val="24"/>
        </w:rPr>
        <w:fldChar w:fldCharType="separate"/>
      </w:r>
      <w:r w:rsidR="00DA7E38">
        <w:rPr>
          <w:sz w:val="24"/>
          <w:szCs w:val="24"/>
        </w:rPr>
        <w:t>3.3.14.6</w:t>
      </w:r>
      <w:r w:rsidR="008122B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8" w:name="_Toc98253921"/>
      <w:bookmarkStart w:id="539" w:name="_Toc157248175"/>
      <w:bookmarkStart w:id="540" w:name="_Toc157496544"/>
      <w:bookmarkStart w:id="541" w:name="_Toc158206083"/>
      <w:bookmarkStart w:id="542" w:name="_Toc164057768"/>
      <w:bookmarkStart w:id="543" w:name="_Toc164137118"/>
      <w:bookmarkStart w:id="544" w:name="_Toc164161278"/>
      <w:bookmarkStart w:id="545" w:name="_Toc165173849"/>
      <w:r>
        <w:rPr>
          <w:b/>
          <w:szCs w:val="24"/>
        </w:rPr>
        <w:br w:type="page"/>
      </w:r>
    </w:p>
    <w:p w:rsidR="004F4D80" w:rsidRPr="00C236C0" w:rsidRDefault="004F4D80" w:rsidP="004F4D80">
      <w:pPr>
        <w:pStyle w:val="3"/>
        <w:rPr>
          <w:szCs w:val="24"/>
        </w:rPr>
      </w:pPr>
      <w:bookmarkStart w:id="546" w:name="_Toc439170674"/>
      <w:bookmarkStart w:id="547" w:name="_Toc439172776"/>
      <w:bookmarkStart w:id="548" w:name="_Toc439173220"/>
      <w:bookmarkStart w:id="549" w:name="_Toc439238214"/>
      <w:bookmarkStart w:id="550" w:name="_Toc439252762"/>
      <w:bookmarkStart w:id="551" w:name="_Toc439323736"/>
      <w:bookmarkStart w:id="552" w:name="_Toc440357134"/>
      <w:bookmarkStart w:id="553" w:name="_Toc440359689"/>
      <w:bookmarkStart w:id="554" w:name="_Toc440632153"/>
      <w:bookmarkStart w:id="555" w:name="_Toc440875973"/>
      <w:bookmarkStart w:id="556" w:name="_Toc441131001"/>
      <w:r w:rsidRPr="00C236C0">
        <w:rPr>
          <w:szCs w:val="24"/>
        </w:rPr>
        <w:lastRenderedPageBreak/>
        <w:t>Инструкции по заполнению</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2B7">
        <w:rPr>
          <w:sz w:val="24"/>
          <w:szCs w:val="24"/>
        </w:rPr>
        <w:fldChar w:fldCharType="begin"/>
      </w:r>
      <w:r w:rsidR="009C271D">
        <w:rPr>
          <w:sz w:val="24"/>
          <w:szCs w:val="24"/>
        </w:rPr>
        <w:instrText xml:space="preserve"> REF _Ref306008743 \r \h </w:instrText>
      </w:r>
      <w:r w:rsidR="008122B7">
        <w:rPr>
          <w:sz w:val="24"/>
          <w:szCs w:val="24"/>
        </w:rPr>
      </w:r>
      <w:r w:rsidR="008122B7">
        <w:rPr>
          <w:sz w:val="24"/>
          <w:szCs w:val="24"/>
        </w:rPr>
        <w:fldChar w:fldCharType="separate"/>
      </w:r>
      <w:r w:rsidR="00DA7E38">
        <w:rPr>
          <w:sz w:val="24"/>
          <w:szCs w:val="24"/>
        </w:rPr>
        <w:t>3.3.4</w:t>
      </w:r>
      <w:r w:rsidR="008122B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2B7">
        <w:rPr>
          <w:sz w:val="24"/>
          <w:szCs w:val="24"/>
        </w:rPr>
        <w:fldChar w:fldCharType="begin"/>
      </w:r>
      <w:r w:rsidR="00D56F8C">
        <w:rPr>
          <w:sz w:val="24"/>
          <w:szCs w:val="24"/>
        </w:rPr>
        <w:instrText xml:space="preserve"> REF _Ref55279015 \r \h </w:instrText>
      </w:r>
      <w:r w:rsidR="008122B7">
        <w:rPr>
          <w:sz w:val="24"/>
          <w:szCs w:val="24"/>
        </w:rPr>
      </w:r>
      <w:r w:rsidR="008122B7">
        <w:rPr>
          <w:sz w:val="24"/>
          <w:szCs w:val="24"/>
        </w:rPr>
        <w:fldChar w:fldCharType="separate"/>
      </w:r>
      <w:r w:rsidR="00DA7E38">
        <w:rPr>
          <w:sz w:val="24"/>
          <w:szCs w:val="24"/>
        </w:rPr>
        <w:t>3.3.1.6</w:t>
      </w:r>
      <w:r w:rsidR="008122B7">
        <w:rPr>
          <w:sz w:val="24"/>
          <w:szCs w:val="24"/>
        </w:rPr>
        <w:fldChar w:fldCharType="end"/>
      </w:r>
      <w:r w:rsidRPr="00492C8B">
        <w:rPr>
          <w:sz w:val="24"/>
          <w:szCs w:val="24"/>
        </w:rPr>
        <w:t xml:space="preserve"> и </w:t>
      </w:r>
      <w:r w:rsidR="008122B7">
        <w:rPr>
          <w:sz w:val="24"/>
          <w:szCs w:val="24"/>
        </w:rPr>
        <w:fldChar w:fldCharType="begin"/>
      </w:r>
      <w:r w:rsidR="00D56F8C">
        <w:rPr>
          <w:sz w:val="24"/>
          <w:szCs w:val="24"/>
        </w:rPr>
        <w:instrText xml:space="preserve"> REF _Ref195087786 \r \h </w:instrText>
      </w:r>
      <w:r w:rsidR="008122B7">
        <w:rPr>
          <w:sz w:val="24"/>
          <w:szCs w:val="24"/>
        </w:rPr>
      </w:r>
      <w:r w:rsidR="008122B7">
        <w:rPr>
          <w:sz w:val="24"/>
          <w:szCs w:val="24"/>
        </w:rPr>
        <w:fldChar w:fldCharType="separate"/>
      </w:r>
      <w:r w:rsidR="00DA7E38">
        <w:rPr>
          <w:sz w:val="24"/>
          <w:szCs w:val="24"/>
        </w:rPr>
        <w:t>3.3.1.7</w:t>
      </w:r>
      <w:r w:rsidR="008122B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7" w:name="_Ref55335821"/>
      <w:bookmarkStart w:id="558" w:name="_Ref55336345"/>
      <w:bookmarkStart w:id="559" w:name="_Toc57314674"/>
      <w:bookmarkStart w:id="560" w:name="_Toc69728988"/>
      <w:bookmarkStart w:id="561" w:name="_Toc98253922"/>
      <w:bookmarkStart w:id="562" w:name="_Toc165173850"/>
      <w:r>
        <w:br w:type="page"/>
      </w:r>
    </w:p>
    <w:p w:rsidR="00920CB0" w:rsidRDefault="00920CB0" w:rsidP="00920CB0">
      <w:pPr>
        <w:pStyle w:val="3"/>
        <w:rPr>
          <w:szCs w:val="24"/>
        </w:rPr>
      </w:pPr>
      <w:bookmarkStart w:id="563" w:name="_Ref440271964"/>
      <w:bookmarkStart w:id="564" w:name="_Toc440357135"/>
      <w:bookmarkStart w:id="565" w:name="_Toc440359690"/>
      <w:bookmarkStart w:id="566" w:name="_Toc441131002"/>
      <w:r>
        <w:rPr>
          <w:szCs w:val="24"/>
        </w:rPr>
        <w:lastRenderedPageBreak/>
        <w:t>Антикоррупционные обязательства (Форма 1.1).</w:t>
      </w:r>
      <w:bookmarkEnd w:id="563"/>
      <w:bookmarkEnd w:id="564"/>
      <w:bookmarkEnd w:id="565"/>
      <w:bookmarkEnd w:id="566"/>
    </w:p>
    <w:p w:rsidR="00920CB0" w:rsidRPr="00920CB0" w:rsidRDefault="00920CB0" w:rsidP="00BC19F9">
      <w:pPr>
        <w:pStyle w:val="3"/>
        <w:numPr>
          <w:ilvl w:val="3"/>
          <w:numId w:val="76"/>
        </w:numPr>
        <w:rPr>
          <w:b w:val="0"/>
          <w:szCs w:val="24"/>
        </w:rPr>
      </w:pPr>
      <w:bookmarkStart w:id="567" w:name="_Toc439238216"/>
      <w:bookmarkStart w:id="568" w:name="_Toc439252764"/>
      <w:bookmarkStart w:id="569" w:name="_Toc439323738"/>
      <w:bookmarkStart w:id="570" w:name="_Toc440357136"/>
      <w:bookmarkStart w:id="571" w:name="_Toc440359691"/>
      <w:bookmarkStart w:id="572" w:name="_Toc440632155"/>
      <w:bookmarkStart w:id="573" w:name="_Toc440875975"/>
      <w:bookmarkStart w:id="574" w:name="_Toc441131003"/>
      <w:r w:rsidRPr="00920CB0">
        <w:rPr>
          <w:b w:val="0"/>
          <w:szCs w:val="24"/>
        </w:rPr>
        <w:t xml:space="preserve">Форма </w:t>
      </w:r>
      <w:r>
        <w:rPr>
          <w:b w:val="0"/>
          <w:szCs w:val="24"/>
        </w:rPr>
        <w:t>Антикоррупционных обязательств</w:t>
      </w:r>
      <w:bookmarkEnd w:id="567"/>
      <w:bookmarkEnd w:id="568"/>
      <w:bookmarkEnd w:id="569"/>
      <w:bookmarkEnd w:id="570"/>
      <w:bookmarkEnd w:id="571"/>
      <w:bookmarkEnd w:id="572"/>
      <w:bookmarkEnd w:id="573"/>
      <w:bookmarkEnd w:id="5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5" w:name="_Toc423423668"/>
      <w:bookmarkStart w:id="576" w:name="_Ref440271072"/>
      <w:bookmarkStart w:id="577" w:name="_Ref440273986"/>
      <w:bookmarkStart w:id="578" w:name="_Ref440274337"/>
      <w:bookmarkStart w:id="579" w:name="_Ref440274913"/>
      <w:bookmarkStart w:id="580" w:name="_Ref440284918"/>
      <w:bookmarkStart w:id="581"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7"/>
      <w:bookmarkEnd w:id="558"/>
      <w:bookmarkEnd w:id="559"/>
      <w:bookmarkEnd w:id="560"/>
      <w:bookmarkEnd w:id="561"/>
      <w:bookmarkEnd w:id="562"/>
      <w:bookmarkEnd w:id="575"/>
      <w:bookmarkEnd w:id="576"/>
      <w:bookmarkEnd w:id="577"/>
      <w:bookmarkEnd w:id="578"/>
      <w:bookmarkEnd w:id="579"/>
      <w:bookmarkEnd w:id="580"/>
      <w:bookmarkEnd w:id="5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2" w:name="_Toc98253923"/>
      <w:bookmarkStart w:id="583" w:name="_Toc157248177"/>
      <w:bookmarkStart w:id="584" w:name="_Toc157496546"/>
      <w:bookmarkStart w:id="585" w:name="_Toc158206085"/>
      <w:bookmarkStart w:id="586" w:name="_Toc164057770"/>
      <w:bookmarkStart w:id="587" w:name="_Toc164137120"/>
      <w:bookmarkStart w:id="588" w:name="_Toc164161280"/>
      <w:bookmarkStart w:id="589" w:name="_Toc165173851"/>
      <w:bookmarkStart w:id="590" w:name="_Ref264038986"/>
      <w:bookmarkStart w:id="591" w:name="_Ref264359294"/>
      <w:bookmarkStart w:id="592" w:name="_Toc439170676"/>
      <w:bookmarkStart w:id="593" w:name="_Toc439172778"/>
      <w:bookmarkStart w:id="594" w:name="_Toc439173222"/>
      <w:bookmarkStart w:id="595" w:name="_Toc439238218"/>
      <w:bookmarkStart w:id="596" w:name="_Toc439252766"/>
      <w:bookmarkStart w:id="597" w:name="_Toc439323740"/>
      <w:bookmarkStart w:id="598" w:name="_Toc440357138"/>
      <w:bookmarkStart w:id="599" w:name="_Toc440359693"/>
      <w:bookmarkStart w:id="600" w:name="_Toc440632157"/>
      <w:bookmarkStart w:id="601" w:name="_Toc440875977"/>
      <w:bookmarkStart w:id="602" w:name="_Toc441131005"/>
      <w:r w:rsidRPr="00C236C0">
        <w:rPr>
          <w:szCs w:val="24"/>
        </w:rPr>
        <w:t xml:space="preserve">Форма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00492C8B">
        <w:rPr>
          <w:szCs w:val="24"/>
        </w:rPr>
        <w:t>Сводной таблицы стоимости</w:t>
      </w:r>
      <w:bookmarkEnd w:id="596"/>
      <w:bookmarkEnd w:id="597"/>
      <w:bookmarkEnd w:id="598"/>
      <w:bookmarkEnd w:id="599"/>
      <w:bookmarkEnd w:id="600"/>
      <w:bookmarkEnd w:id="601"/>
      <w:r w:rsidR="00F04258" w:rsidRPr="00F04258">
        <w:rPr>
          <w:bCs w:val="0"/>
          <w:szCs w:val="24"/>
        </w:rPr>
        <w:t xml:space="preserve"> </w:t>
      </w:r>
      <w:r w:rsidR="00F04258" w:rsidRPr="009A70A4">
        <w:rPr>
          <w:bCs w:val="0"/>
          <w:szCs w:val="24"/>
        </w:rPr>
        <w:t>поставок</w:t>
      </w:r>
      <w:bookmarkEnd w:id="6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3" w:name="_Toc176765534"/>
      <w:bookmarkStart w:id="604" w:name="_Toc198979983"/>
      <w:bookmarkStart w:id="605" w:name="_Toc217466315"/>
      <w:bookmarkStart w:id="606" w:name="_Toc217702856"/>
      <w:bookmarkStart w:id="607" w:name="_Toc233601974"/>
      <w:bookmarkStart w:id="608" w:name="_Toc263343460"/>
      <w:r w:rsidRPr="00F647F7">
        <w:rPr>
          <w:b w:val="0"/>
          <w:szCs w:val="24"/>
        </w:rPr>
        <w:br w:type="page"/>
      </w:r>
      <w:bookmarkStart w:id="609" w:name="_Toc439170677"/>
      <w:bookmarkStart w:id="610" w:name="_Toc439172779"/>
      <w:bookmarkStart w:id="611" w:name="_Toc439173223"/>
      <w:bookmarkStart w:id="612" w:name="_Toc439238219"/>
      <w:bookmarkStart w:id="613" w:name="_Toc439252767"/>
      <w:bookmarkStart w:id="614" w:name="_Toc439323741"/>
      <w:bookmarkStart w:id="615" w:name="_Toc440357139"/>
      <w:bookmarkStart w:id="616" w:name="_Toc440359694"/>
      <w:bookmarkStart w:id="617" w:name="_Toc440632158"/>
      <w:bookmarkStart w:id="618" w:name="_Toc440875978"/>
      <w:bookmarkStart w:id="619" w:name="_Toc441131006"/>
      <w:r w:rsidRPr="00C236C0">
        <w:rPr>
          <w:szCs w:val="24"/>
        </w:rPr>
        <w:lastRenderedPageBreak/>
        <w:t>Инструкции по заполнению</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122B7">
        <w:rPr>
          <w:sz w:val="24"/>
          <w:szCs w:val="24"/>
        </w:rPr>
        <w:fldChar w:fldCharType="begin"/>
      </w:r>
      <w:r w:rsidR="00D56F8C">
        <w:rPr>
          <w:sz w:val="24"/>
          <w:szCs w:val="24"/>
        </w:rPr>
        <w:instrText xml:space="preserve"> REF _Ref86826666 \r \h </w:instrText>
      </w:r>
      <w:r w:rsidR="008122B7">
        <w:rPr>
          <w:sz w:val="24"/>
          <w:szCs w:val="24"/>
        </w:rPr>
      </w:r>
      <w:r w:rsidR="008122B7">
        <w:rPr>
          <w:sz w:val="24"/>
          <w:szCs w:val="24"/>
        </w:rPr>
        <w:fldChar w:fldCharType="separate"/>
      </w:r>
      <w:r w:rsidR="00DA7E38">
        <w:rPr>
          <w:sz w:val="24"/>
          <w:szCs w:val="24"/>
        </w:rPr>
        <w:t>5.3</w:t>
      </w:r>
      <w:r w:rsidR="008122B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122B7">
        <w:rPr>
          <w:sz w:val="24"/>
          <w:szCs w:val="24"/>
        </w:rPr>
        <w:fldChar w:fldCharType="begin"/>
      </w:r>
      <w:r w:rsidR="004E7FE3">
        <w:rPr>
          <w:sz w:val="24"/>
          <w:szCs w:val="24"/>
        </w:rPr>
        <w:instrText xml:space="preserve"> REF _Ref440292752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B86686">
        <w:rPr>
          <w:sz w:val="24"/>
          <w:szCs w:val="24"/>
        </w:rPr>
        <w:t xml:space="preserve"> и </w:t>
      </w:r>
      <w:r w:rsidR="008122B7">
        <w:rPr>
          <w:sz w:val="24"/>
          <w:szCs w:val="24"/>
        </w:rPr>
        <w:fldChar w:fldCharType="begin"/>
      </w:r>
      <w:r w:rsidR="004E7FE3">
        <w:rPr>
          <w:sz w:val="24"/>
          <w:szCs w:val="24"/>
        </w:rPr>
        <w:instrText xml:space="preserve"> REF _Ref440292779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0" w:name="_Ref86826666"/>
      <w:bookmarkStart w:id="621" w:name="_Toc90385112"/>
      <w:bookmarkStart w:id="622" w:name="_Toc98253925"/>
      <w:bookmarkStart w:id="623" w:name="_Toc165173853"/>
      <w:bookmarkStart w:id="624" w:name="_Toc423423669"/>
      <w:bookmarkStart w:id="625"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0385113"/>
      <w:bookmarkStart w:id="627" w:name="_Toc98253926"/>
      <w:bookmarkStart w:id="628" w:name="_Toc157248180"/>
      <w:bookmarkStart w:id="629" w:name="_Toc157496549"/>
      <w:bookmarkStart w:id="630" w:name="_Toc158206088"/>
      <w:bookmarkStart w:id="631" w:name="_Toc164057773"/>
      <w:bookmarkStart w:id="632" w:name="_Toc164137123"/>
      <w:bookmarkStart w:id="633" w:name="_Toc164161283"/>
      <w:bookmarkStart w:id="634" w:name="_Toc165173854"/>
      <w:bookmarkStart w:id="635" w:name="_Ref193690005"/>
      <w:bookmarkStart w:id="636" w:name="_Toc439170679"/>
      <w:bookmarkStart w:id="637" w:name="_Toc439172781"/>
      <w:bookmarkStart w:id="638" w:name="_Toc439173225"/>
      <w:bookmarkStart w:id="639" w:name="_Toc439238221"/>
      <w:bookmarkStart w:id="640" w:name="_Toc439252769"/>
      <w:bookmarkStart w:id="641" w:name="_Toc439323743"/>
      <w:bookmarkStart w:id="642" w:name="_Toc440357141"/>
      <w:bookmarkStart w:id="643" w:name="_Toc440359696"/>
      <w:bookmarkStart w:id="644" w:name="_Toc440632160"/>
      <w:bookmarkStart w:id="645" w:name="_Toc440875980"/>
      <w:bookmarkStart w:id="646" w:name="_Toc441131008"/>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r w:rsidRPr="00C236C0">
        <w:rPr>
          <w:szCs w:val="24"/>
        </w:rPr>
        <w:t>технического предложения</w:t>
      </w:r>
      <w:bookmarkEnd w:id="636"/>
      <w:bookmarkEnd w:id="637"/>
      <w:bookmarkEnd w:id="638"/>
      <w:bookmarkEnd w:id="639"/>
      <w:bookmarkEnd w:id="640"/>
      <w:bookmarkEnd w:id="641"/>
      <w:bookmarkEnd w:id="642"/>
      <w:bookmarkEnd w:id="643"/>
      <w:bookmarkEnd w:id="644"/>
      <w:bookmarkEnd w:id="645"/>
      <w:bookmarkEnd w:id="6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57142"/>
      <w:bookmarkStart w:id="670" w:name="_Toc440359697"/>
      <w:bookmarkStart w:id="671" w:name="_Toc440632161"/>
      <w:bookmarkStart w:id="672" w:name="_Toc440875981"/>
      <w:bookmarkStart w:id="673" w:name="_Toc441131009"/>
      <w:r w:rsidRPr="00C236C0">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122B7">
        <w:rPr>
          <w:sz w:val="24"/>
          <w:szCs w:val="24"/>
        </w:rPr>
        <w:fldChar w:fldCharType="begin"/>
      </w:r>
      <w:r w:rsidR="0019725C">
        <w:rPr>
          <w:sz w:val="24"/>
          <w:szCs w:val="24"/>
        </w:rPr>
        <w:instrText xml:space="preserve"> REF _Ref440292555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122B7">
        <w:rPr>
          <w:sz w:val="24"/>
          <w:szCs w:val="24"/>
        </w:rPr>
        <w:fldChar w:fldCharType="begin"/>
      </w:r>
      <w:r w:rsidR="00D56F8C">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122B7">
        <w:rPr>
          <w:sz w:val="24"/>
          <w:szCs w:val="24"/>
        </w:rPr>
        <w:fldChar w:fldCharType="begin"/>
      </w:r>
      <w:r w:rsidR="0019725C">
        <w:rPr>
          <w:sz w:val="24"/>
          <w:szCs w:val="24"/>
        </w:rPr>
        <w:instrText xml:space="preserve"> REF _Ref440292618 \r \h </w:instrText>
      </w:r>
      <w:r w:rsidR="008122B7">
        <w:rPr>
          <w:sz w:val="24"/>
          <w:szCs w:val="24"/>
        </w:rPr>
      </w:r>
      <w:r w:rsidR="008122B7">
        <w:rPr>
          <w:sz w:val="24"/>
          <w:szCs w:val="24"/>
        </w:rPr>
        <w:fldChar w:fldCharType="separate"/>
      </w:r>
      <w:r w:rsidR="00DA7E38">
        <w:rPr>
          <w:sz w:val="24"/>
          <w:szCs w:val="24"/>
        </w:rPr>
        <w:t>4.4.1</w:t>
      </w:r>
      <w:r w:rsidR="008122B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7"/>
      <w:bookmarkEnd w:id="648"/>
      <w:bookmarkEnd w:id="649"/>
      <w:bookmarkEnd w:id="650"/>
      <w:bookmarkEnd w:id="651"/>
      <w:bookmarkEnd w:id="652"/>
      <w:bookmarkEnd w:id="653"/>
      <w:bookmarkEnd w:id="654"/>
      <w:bookmarkEnd w:id="674"/>
      <w:bookmarkEnd w:id="675"/>
      <w:bookmarkEnd w:id="676"/>
      <w:bookmarkEnd w:id="677"/>
      <w:bookmarkEnd w:id="678"/>
      <w:bookmarkEnd w:id="679"/>
      <w:bookmarkEnd w:id="68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1" w:name="_Toc98253929"/>
      <w:bookmarkStart w:id="682" w:name="_Toc157248183"/>
      <w:bookmarkStart w:id="683" w:name="_Toc157496552"/>
      <w:bookmarkStart w:id="684" w:name="_Toc158206091"/>
      <w:bookmarkStart w:id="685" w:name="_Toc164057776"/>
      <w:bookmarkStart w:id="686" w:name="_Toc164137126"/>
      <w:bookmarkStart w:id="687" w:name="_Toc164161286"/>
      <w:bookmarkStart w:id="688" w:name="_Toc165173857"/>
      <w:bookmarkStart w:id="689" w:name="_Toc439170682"/>
      <w:bookmarkStart w:id="690" w:name="_Toc439172784"/>
      <w:bookmarkStart w:id="691" w:name="_Toc439173228"/>
      <w:bookmarkStart w:id="692" w:name="_Toc439238224"/>
      <w:bookmarkStart w:id="693" w:name="_Toc439252772"/>
      <w:bookmarkStart w:id="694" w:name="_Toc439323746"/>
      <w:bookmarkStart w:id="695" w:name="_Toc440357144"/>
      <w:bookmarkStart w:id="696" w:name="_Toc440359699"/>
      <w:bookmarkStart w:id="697" w:name="_Toc440632163"/>
      <w:bookmarkStart w:id="698" w:name="_Toc440875983"/>
      <w:bookmarkStart w:id="699" w:name="_Toc441131011"/>
      <w:r w:rsidRPr="00F647F7">
        <w:rPr>
          <w:b w:val="0"/>
          <w:szCs w:val="24"/>
        </w:rPr>
        <w:t xml:space="preserve">Форма </w:t>
      </w:r>
      <w:bookmarkEnd w:id="681"/>
      <w:r w:rsidRPr="00F647F7">
        <w:rPr>
          <w:b w:val="0"/>
          <w:szCs w:val="24"/>
        </w:rPr>
        <w:t xml:space="preserve">графика </w:t>
      </w:r>
      <w:bookmarkEnd w:id="682"/>
      <w:bookmarkEnd w:id="683"/>
      <w:bookmarkEnd w:id="684"/>
      <w:bookmarkEnd w:id="685"/>
      <w:bookmarkEnd w:id="686"/>
      <w:bookmarkEnd w:id="687"/>
      <w:bookmarkEnd w:id="688"/>
      <w:bookmarkEnd w:id="689"/>
      <w:bookmarkEnd w:id="690"/>
      <w:bookmarkEnd w:id="691"/>
      <w:bookmarkEnd w:id="692"/>
      <w:bookmarkEnd w:id="693"/>
      <w:bookmarkEnd w:id="694"/>
      <w:r w:rsidR="00512B0F">
        <w:rPr>
          <w:b w:val="0"/>
          <w:szCs w:val="24"/>
        </w:rPr>
        <w:t>выполнения поставок</w:t>
      </w:r>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0" w:name="_Toc171070556"/>
      <w:bookmarkStart w:id="701" w:name="_Toc98253927"/>
      <w:bookmarkStart w:id="702" w:name="_Toc176605808"/>
      <w:bookmarkStart w:id="703" w:name="_Toc176611017"/>
      <w:bookmarkStart w:id="704" w:name="_Toc176611073"/>
      <w:bookmarkStart w:id="705" w:name="_Toc176668676"/>
      <w:bookmarkStart w:id="706" w:name="_Toc176684336"/>
      <w:bookmarkStart w:id="707" w:name="_Toc176746279"/>
      <w:bookmarkStart w:id="708" w:name="_Toc176747346"/>
      <w:bookmarkStart w:id="709" w:name="_Toc198979988"/>
      <w:bookmarkStart w:id="710" w:name="_Toc217466324"/>
      <w:bookmarkStart w:id="711" w:name="_Toc217702862"/>
      <w:bookmarkStart w:id="712" w:name="_Toc233601980"/>
      <w:bookmarkStart w:id="713" w:name="_Toc263343466"/>
      <w:r w:rsidRPr="00F647F7">
        <w:rPr>
          <w:b w:val="0"/>
          <w:szCs w:val="24"/>
        </w:rPr>
        <w:br w:type="page"/>
      </w:r>
      <w:bookmarkStart w:id="714" w:name="_Toc439170683"/>
      <w:bookmarkStart w:id="715" w:name="_Toc439172785"/>
      <w:bookmarkStart w:id="716" w:name="_Toc439173229"/>
      <w:bookmarkStart w:id="717" w:name="_Toc439238225"/>
      <w:bookmarkStart w:id="718" w:name="_Toc439252773"/>
      <w:bookmarkStart w:id="719" w:name="_Toc439323747"/>
      <w:bookmarkStart w:id="720" w:name="_Toc440357145"/>
      <w:bookmarkStart w:id="721" w:name="_Toc440359700"/>
      <w:bookmarkStart w:id="722" w:name="_Toc440632164"/>
      <w:bookmarkStart w:id="723" w:name="_Toc440875984"/>
      <w:bookmarkStart w:id="724" w:name="_Toc441131012"/>
      <w:r w:rsidRPr="00F647F7">
        <w:rPr>
          <w:b w:val="0"/>
          <w:szCs w:val="24"/>
        </w:rPr>
        <w:lastRenderedPageBreak/>
        <w:t>Инструкции по заполнению</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8122B7">
        <w:rPr>
          <w:sz w:val="24"/>
          <w:szCs w:val="24"/>
        </w:rPr>
        <w:fldChar w:fldCharType="begin"/>
      </w:r>
      <w:r w:rsidR="00D56F8C">
        <w:rPr>
          <w:sz w:val="24"/>
          <w:szCs w:val="24"/>
        </w:rPr>
        <w:instrText xml:space="preserve"> REF _Ref440273986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5" w:name="_Hlt22846931"/>
      <w:bookmarkStart w:id="726" w:name="_Ref93264992"/>
      <w:bookmarkStart w:id="727" w:name="_Ref93265116"/>
      <w:bookmarkStart w:id="728" w:name="_Toc98253933"/>
      <w:bookmarkStart w:id="729" w:name="_Toc165173859"/>
      <w:bookmarkStart w:id="730" w:name="_Toc423423671"/>
      <w:bookmarkStart w:id="731" w:name="_Toc441131013"/>
      <w:bookmarkEnd w:id="7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5"/>
      <w:bookmarkEnd w:id="656"/>
      <w:bookmarkEnd w:id="726"/>
      <w:bookmarkEnd w:id="727"/>
      <w:bookmarkEnd w:id="728"/>
      <w:bookmarkEnd w:id="729"/>
      <w:bookmarkEnd w:id="730"/>
      <w:bookmarkEnd w:id="7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2" w:name="_Toc439170685"/>
      <w:bookmarkStart w:id="733" w:name="_Toc439172787"/>
      <w:bookmarkStart w:id="734" w:name="_Toc439173231"/>
      <w:bookmarkStart w:id="735" w:name="_Toc439238227"/>
      <w:bookmarkStart w:id="736" w:name="_Toc439252775"/>
      <w:bookmarkStart w:id="737" w:name="_Toc439323749"/>
      <w:bookmarkStart w:id="738" w:name="_Toc440357147"/>
      <w:bookmarkStart w:id="739" w:name="_Toc440359702"/>
      <w:bookmarkStart w:id="740" w:name="_Toc440632166"/>
      <w:bookmarkStart w:id="741" w:name="_Toc440875986"/>
      <w:bookmarkStart w:id="742" w:name="_Toc441131014"/>
      <w:bookmarkStart w:id="743" w:name="_Toc157248186"/>
      <w:bookmarkStart w:id="744" w:name="_Toc157496555"/>
      <w:bookmarkStart w:id="745" w:name="_Toc158206094"/>
      <w:bookmarkStart w:id="746" w:name="_Toc164057779"/>
      <w:bookmarkStart w:id="747" w:name="_Toc164137129"/>
      <w:bookmarkStart w:id="748" w:name="_Toc164161289"/>
      <w:bookmarkStart w:id="74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2"/>
      <w:bookmarkEnd w:id="733"/>
      <w:bookmarkEnd w:id="734"/>
      <w:bookmarkEnd w:id="735"/>
      <w:bookmarkEnd w:id="736"/>
      <w:bookmarkEnd w:id="737"/>
      <w:bookmarkEnd w:id="738"/>
      <w:bookmarkEnd w:id="739"/>
      <w:bookmarkEnd w:id="740"/>
      <w:bookmarkEnd w:id="741"/>
      <w:bookmarkEnd w:id="742"/>
      <w:r w:rsidRPr="00F647F7">
        <w:rPr>
          <w:b w:val="0"/>
          <w:szCs w:val="24"/>
        </w:rPr>
        <w:t xml:space="preserve"> </w:t>
      </w:r>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0" w:name="_Toc439170686"/>
      <w:bookmarkStart w:id="751" w:name="_Toc439172788"/>
      <w:bookmarkStart w:id="752" w:name="_Toc439173232"/>
      <w:bookmarkStart w:id="753" w:name="_Toc439238228"/>
      <w:bookmarkStart w:id="754" w:name="_Toc439252776"/>
      <w:bookmarkStart w:id="755" w:name="_Toc439323750"/>
      <w:bookmarkStart w:id="756" w:name="_Toc440357148"/>
      <w:bookmarkStart w:id="757" w:name="_Toc440359703"/>
      <w:bookmarkStart w:id="758" w:name="_Toc440632167"/>
      <w:bookmarkStart w:id="759" w:name="_Toc440875987"/>
      <w:bookmarkStart w:id="760"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0"/>
      <w:bookmarkEnd w:id="751"/>
      <w:bookmarkEnd w:id="752"/>
      <w:bookmarkEnd w:id="753"/>
      <w:bookmarkEnd w:id="754"/>
      <w:bookmarkEnd w:id="755"/>
      <w:bookmarkEnd w:id="756"/>
      <w:bookmarkEnd w:id="757"/>
      <w:bookmarkEnd w:id="758"/>
      <w:bookmarkEnd w:id="759"/>
      <w:bookmarkEnd w:id="760"/>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2B7">
        <w:rPr>
          <w:sz w:val="24"/>
          <w:szCs w:val="24"/>
        </w:rPr>
        <w:fldChar w:fldCharType="begin"/>
      </w:r>
      <w:r>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2B7">
        <w:rPr>
          <w:sz w:val="24"/>
          <w:szCs w:val="24"/>
        </w:rPr>
        <w:fldChar w:fldCharType="begin"/>
      </w:r>
      <w:r w:rsidR="00D56F8C">
        <w:rPr>
          <w:sz w:val="24"/>
          <w:szCs w:val="24"/>
        </w:rPr>
        <w:instrText xml:space="preserve"> REF _Ref440274025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122B7">
        <w:rPr>
          <w:sz w:val="24"/>
          <w:szCs w:val="24"/>
        </w:rPr>
        <w:fldChar w:fldCharType="begin"/>
      </w:r>
      <w:r w:rsidR="00D56F8C">
        <w:rPr>
          <w:sz w:val="24"/>
          <w:szCs w:val="24"/>
        </w:rPr>
        <w:instrText xml:space="preserve"> REF _Ref294695546 \r \h </w:instrText>
      </w:r>
      <w:r w:rsidR="008122B7">
        <w:rPr>
          <w:sz w:val="24"/>
          <w:szCs w:val="24"/>
        </w:rPr>
      </w:r>
      <w:r w:rsidR="008122B7">
        <w:rPr>
          <w:sz w:val="24"/>
          <w:szCs w:val="24"/>
        </w:rPr>
        <w:fldChar w:fldCharType="separate"/>
      </w:r>
      <w:r w:rsidR="00DA7E38">
        <w:rPr>
          <w:sz w:val="24"/>
          <w:szCs w:val="24"/>
        </w:rPr>
        <w:t xml:space="preserve"> 1.2.6 </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1" w:name="_Ref55335823"/>
      <w:bookmarkStart w:id="762" w:name="_Ref55336359"/>
      <w:bookmarkStart w:id="763" w:name="_Toc57314675"/>
      <w:bookmarkStart w:id="764" w:name="_Toc69728989"/>
      <w:bookmarkStart w:id="765" w:name="_Toc98253939"/>
      <w:bookmarkStart w:id="766" w:name="_Toc165173865"/>
      <w:bookmarkStart w:id="767" w:name="_Toc423423672"/>
      <w:bookmarkStart w:id="768" w:name="_Toc441131016"/>
      <w:bookmarkEnd w:id="537"/>
      <w:r w:rsidRPr="00F647F7">
        <w:lastRenderedPageBreak/>
        <w:t>Анкета (форма 6)</w:t>
      </w:r>
      <w:bookmarkEnd w:id="761"/>
      <w:bookmarkEnd w:id="762"/>
      <w:bookmarkEnd w:id="763"/>
      <w:bookmarkEnd w:id="764"/>
      <w:bookmarkEnd w:id="765"/>
      <w:bookmarkEnd w:id="766"/>
      <w:bookmarkEnd w:id="767"/>
      <w:bookmarkEnd w:id="768"/>
    </w:p>
    <w:p w:rsidR="004F4D80" w:rsidRPr="00F647F7" w:rsidRDefault="004F4D80" w:rsidP="004F4D80">
      <w:pPr>
        <w:pStyle w:val="3"/>
        <w:rPr>
          <w:b w:val="0"/>
          <w:szCs w:val="24"/>
        </w:rPr>
      </w:pPr>
      <w:bookmarkStart w:id="769" w:name="_Toc98253940"/>
      <w:bookmarkStart w:id="770" w:name="_Toc157248192"/>
      <w:bookmarkStart w:id="771" w:name="_Toc157496561"/>
      <w:bookmarkStart w:id="772" w:name="_Toc158206100"/>
      <w:bookmarkStart w:id="773" w:name="_Toc164057785"/>
      <w:bookmarkStart w:id="774" w:name="_Toc164137135"/>
      <w:bookmarkStart w:id="775" w:name="_Toc164161295"/>
      <w:bookmarkStart w:id="776" w:name="_Toc165173866"/>
      <w:bookmarkStart w:id="777" w:name="_Toc439170688"/>
      <w:bookmarkStart w:id="778" w:name="_Toc439172790"/>
      <w:bookmarkStart w:id="779" w:name="_Toc439173234"/>
      <w:bookmarkStart w:id="780" w:name="_Toc439238230"/>
      <w:bookmarkStart w:id="781" w:name="_Toc439252778"/>
      <w:bookmarkStart w:id="782" w:name="_Ref440272119"/>
      <w:bookmarkStart w:id="783" w:name="_Toc440357150"/>
      <w:bookmarkStart w:id="784" w:name="_Toc440359705"/>
      <w:bookmarkStart w:id="785" w:name="_Toc441131017"/>
      <w:r w:rsidRPr="00F647F7">
        <w:rPr>
          <w:b w:val="0"/>
          <w:szCs w:val="24"/>
        </w:rPr>
        <w:t xml:space="preserve">Форма Анкеты </w:t>
      </w:r>
      <w:r w:rsidR="00C236C0">
        <w:rPr>
          <w:b w:val="0"/>
          <w:szCs w:val="24"/>
        </w:rPr>
        <w:t>Участник</w:t>
      </w:r>
      <w:r>
        <w:rPr>
          <w:b w:val="0"/>
          <w:szCs w:val="24"/>
        </w:rPr>
        <w:t>а</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6" w:name="_Toc439170689"/>
      <w:bookmarkStart w:id="787" w:name="_Toc439172791"/>
      <w:bookmarkStart w:id="788" w:name="_Toc439173235"/>
      <w:bookmarkStart w:id="789" w:name="_Toc439238231"/>
      <w:bookmarkStart w:id="790" w:name="_Toc439252779"/>
      <w:bookmarkStart w:id="791" w:name="_Ref440272147"/>
      <w:bookmarkStart w:id="792" w:name="_Toc440357151"/>
      <w:bookmarkStart w:id="793" w:name="_Toc440359706"/>
      <w:bookmarkStart w:id="794" w:name="_Toc441131018"/>
      <w:r w:rsidRPr="00D73790">
        <w:rPr>
          <w:b w:val="0"/>
          <w:szCs w:val="24"/>
        </w:rPr>
        <w:lastRenderedPageBreak/>
        <w:t xml:space="preserve">Форма </w:t>
      </w:r>
      <w:bookmarkEnd w:id="786"/>
      <w:bookmarkEnd w:id="787"/>
      <w:bookmarkEnd w:id="788"/>
      <w:bookmarkEnd w:id="7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0"/>
      <w:bookmarkEnd w:id="791"/>
      <w:bookmarkEnd w:id="792"/>
      <w:bookmarkEnd w:id="793"/>
      <w:bookmarkEnd w:id="794"/>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5" w:name="_Toc439170690"/>
      <w:bookmarkStart w:id="796" w:name="_Toc439172792"/>
      <w:bookmarkStart w:id="797" w:name="_Toc439173236"/>
      <w:bookmarkStart w:id="798" w:name="_Toc439238232"/>
    </w:p>
    <w:bookmarkEnd w:id="795"/>
    <w:bookmarkEnd w:id="796"/>
    <w:bookmarkEnd w:id="797"/>
    <w:bookmarkEnd w:id="79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9" w:name="_Toc125426243"/>
      <w:bookmarkStart w:id="800" w:name="_Toc396984070"/>
      <w:bookmarkStart w:id="801" w:name="_Toc423423673"/>
      <w:r>
        <w:br w:type="page"/>
      </w:r>
    </w:p>
    <w:p w:rsidR="004F4D80" w:rsidRPr="007417E6" w:rsidRDefault="004F4D80" w:rsidP="004F4D80">
      <w:pPr>
        <w:pStyle w:val="3"/>
        <w:rPr>
          <w:sz w:val="22"/>
        </w:rPr>
      </w:pPr>
      <w:bookmarkStart w:id="802" w:name="_Toc439170691"/>
      <w:bookmarkStart w:id="803" w:name="_Toc439172793"/>
      <w:bookmarkStart w:id="804" w:name="_Toc439173237"/>
      <w:bookmarkStart w:id="805" w:name="_Toc439238233"/>
      <w:bookmarkStart w:id="806" w:name="_Toc439252780"/>
      <w:bookmarkStart w:id="807" w:name="_Toc439323754"/>
      <w:bookmarkStart w:id="808" w:name="_Toc440357152"/>
      <w:bookmarkStart w:id="809" w:name="_Toc440359707"/>
      <w:bookmarkStart w:id="810" w:name="_Toc440632171"/>
      <w:bookmarkStart w:id="811" w:name="_Toc440875991"/>
      <w:bookmarkStart w:id="812" w:name="_Toc441131019"/>
      <w:r>
        <w:rPr>
          <w:szCs w:val="24"/>
        </w:rPr>
        <w:lastRenderedPageBreak/>
        <w:t>Инструкции по заполнению</w:t>
      </w:r>
      <w:bookmarkEnd w:id="799"/>
      <w:r>
        <w:rPr>
          <w:szCs w:val="24"/>
        </w:rPr>
        <w:t xml:space="preserve"> Анкеты </w:t>
      </w:r>
      <w:r w:rsidR="00C236C0">
        <w:rPr>
          <w:szCs w:val="24"/>
        </w:rPr>
        <w:t>Участник</w:t>
      </w:r>
      <w:r>
        <w:rPr>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3" w:name="_Ref55336378"/>
      <w:bookmarkStart w:id="814" w:name="_Toc57314676"/>
      <w:bookmarkStart w:id="815" w:name="_Toc69728990"/>
      <w:bookmarkStart w:id="816" w:name="_Toc98253942"/>
      <w:bookmarkStart w:id="817" w:name="_Toc165173868"/>
      <w:bookmarkStart w:id="818" w:name="_Toc423423674"/>
      <w:bookmarkStart w:id="819" w:name="_Toc441131020"/>
      <w:r w:rsidRPr="00F647F7">
        <w:lastRenderedPageBreak/>
        <w:t>Справка о перечне и годовых объемах выполнения аналогичных договоров (форма 7)</w:t>
      </w:r>
      <w:bookmarkEnd w:id="813"/>
      <w:bookmarkEnd w:id="814"/>
      <w:bookmarkEnd w:id="815"/>
      <w:bookmarkEnd w:id="816"/>
      <w:bookmarkEnd w:id="817"/>
      <w:bookmarkEnd w:id="818"/>
      <w:bookmarkEnd w:id="819"/>
    </w:p>
    <w:p w:rsidR="004F4D80" w:rsidRPr="00D904EF" w:rsidRDefault="004F4D80" w:rsidP="004F4D80">
      <w:pPr>
        <w:pStyle w:val="3"/>
        <w:rPr>
          <w:szCs w:val="24"/>
        </w:rPr>
      </w:pPr>
      <w:bookmarkStart w:id="820" w:name="_Toc98253943"/>
      <w:bookmarkStart w:id="821" w:name="_Toc157248195"/>
      <w:bookmarkStart w:id="822" w:name="_Toc157496564"/>
      <w:bookmarkStart w:id="823" w:name="_Toc158206103"/>
      <w:bookmarkStart w:id="824" w:name="_Toc164057788"/>
      <w:bookmarkStart w:id="825" w:name="_Toc164137138"/>
      <w:bookmarkStart w:id="826" w:name="_Toc164161298"/>
      <w:bookmarkStart w:id="827" w:name="_Toc165173869"/>
      <w:bookmarkStart w:id="828" w:name="_Toc439170693"/>
      <w:bookmarkStart w:id="829" w:name="_Toc439172795"/>
      <w:bookmarkStart w:id="830" w:name="_Toc439173239"/>
      <w:bookmarkStart w:id="831" w:name="_Toc439238235"/>
      <w:bookmarkStart w:id="832" w:name="_Toc439252782"/>
      <w:bookmarkStart w:id="833" w:name="_Toc439323756"/>
      <w:bookmarkStart w:id="834" w:name="_Toc440357154"/>
      <w:bookmarkStart w:id="835" w:name="_Toc440359709"/>
      <w:bookmarkStart w:id="836" w:name="_Toc440632173"/>
      <w:bookmarkStart w:id="837" w:name="_Toc440875993"/>
      <w:bookmarkStart w:id="838" w:name="_Toc441131021"/>
      <w:r w:rsidRPr="00D904EF">
        <w:rPr>
          <w:szCs w:val="24"/>
        </w:rPr>
        <w:t>Форма Справки о перечне и годовых объемах выполнения аналогичных договоров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9" w:name="_Toc98253944"/>
      <w:bookmarkStart w:id="840" w:name="_Toc157248196"/>
      <w:bookmarkStart w:id="841" w:name="_Toc157496565"/>
      <w:bookmarkStart w:id="842" w:name="_Toc158206104"/>
      <w:bookmarkStart w:id="843" w:name="_Toc164057789"/>
      <w:bookmarkStart w:id="844" w:name="_Toc164137139"/>
      <w:bookmarkStart w:id="845" w:name="_Toc164161299"/>
      <w:bookmarkStart w:id="846" w:name="_Toc165173870"/>
      <w:r>
        <w:rPr>
          <w:szCs w:val="24"/>
        </w:rPr>
        <w:br w:type="page"/>
      </w:r>
    </w:p>
    <w:p w:rsidR="004F4D80" w:rsidRPr="00D904EF" w:rsidRDefault="004F4D80" w:rsidP="004F4D80">
      <w:pPr>
        <w:pStyle w:val="3"/>
        <w:rPr>
          <w:szCs w:val="24"/>
        </w:rPr>
      </w:pPr>
      <w:bookmarkStart w:id="847" w:name="_Toc439170694"/>
      <w:bookmarkStart w:id="848" w:name="_Toc439172796"/>
      <w:bookmarkStart w:id="849" w:name="_Toc439173240"/>
      <w:bookmarkStart w:id="850" w:name="_Toc439238236"/>
      <w:bookmarkStart w:id="851" w:name="_Toc439252783"/>
      <w:bookmarkStart w:id="852" w:name="_Toc439323757"/>
      <w:bookmarkStart w:id="853" w:name="_Toc440357155"/>
      <w:bookmarkStart w:id="854" w:name="_Toc440359710"/>
      <w:bookmarkStart w:id="855" w:name="_Toc440632174"/>
      <w:bookmarkStart w:id="856" w:name="_Toc440875994"/>
      <w:bookmarkStart w:id="857" w:name="_Toc441131022"/>
      <w:r w:rsidRPr="00D904EF">
        <w:rPr>
          <w:szCs w:val="24"/>
        </w:rPr>
        <w:lastRenderedPageBreak/>
        <w:t>Инструкции по заполнению</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2B7">
        <w:rPr>
          <w:sz w:val="24"/>
          <w:szCs w:val="24"/>
        </w:rPr>
        <w:fldChar w:fldCharType="begin"/>
      </w:r>
      <w:r w:rsidR="00D90031">
        <w:rPr>
          <w:sz w:val="24"/>
          <w:szCs w:val="24"/>
        </w:rPr>
        <w:instrText xml:space="preserve"> REF _Ref440274159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98"/>
      <w:bookmarkStart w:id="859" w:name="_Toc57314678"/>
      <w:bookmarkStart w:id="860" w:name="_Toc69728992"/>
      <w:bookmarkStart w:id="861" w:name="_Toc98253948"/>
      <w:bookmarkStart w:id="862" w:name="_Toc165173874"/>
      <w:bookmarkStart w:id="863" w:name="_Toc423423676"/>
      <w:bookmarkStart w:id="864" w:name="_Toc441131023"/>
      <w:r w:rsidRPr="00F647F7">
        <w:lastRenderedPageBreak/>
        <w:t xml:space="preserve">Справка о кадровых ресурсах (форма </w:t>
      </w:r>
      <w:r w:rsidR="000D67AD">
        <w:t>8</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9"/>
      <w:bookmarkStart w:id="866" w:name="_Toc157248201"/>
      <w:bookmarkStart w:id="867" w:name="_Toc157496570"/>
      <w:bookmarkStart w:id="868" w:name="_Toc158206109"/>
      <w:bookmarkStart w:id="869" w:name="_Toc164057794"/>
      <w:bookmarkStart w:id="870" w:name="_Toc164137144"/>
      <w:bookmarkStart w:id="871" w:name="_Toc164161304"/>
      <w:bookmarkStart w:id="872" w:name="_Toc165173875"/>
      <w:bookmarkStart w:id="873" w:name="_Toc439170699"/>
      <w:bookmarkStart w:id="874" w:name="_Toc439172801"/>
      <w:bookmarkStart w:id="875" w:name="_Toc439173245"/>
      <w:bookmarkStart w:id="876" w:name="_Toc439238241"/>
      <w:bookmarkStart w:id="877" w:name="_Toc439252788"/>
      <w:bookmarkStart w:id="878" w:name="_Toc439323762"/>
      <w:bookmarkStart w:id="879" w:name="_Toc440357160"/>
      <w:bookmarkStart w:id="880" w:name="_Toc440359712"/>
      <w:bookmarkStart w:id="881" w:name="_Toc440632176"/>
      <w:bookmarkStart w:id="882" w:name="_Toc440875996"/>
      <w:bookmarkStart w:id="883" w:name="_Toc441131024"/>
      <w:r w:rsidRPr="00D904EF">
        <w:rPr>
          <w:szCs w:val="24"/>
        </w:rPr>
        <w:t>Форма Справки о кадровых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4" w:name="_Toc98253950"/>
      <w:bookmarkStart w:id="885" w:name="_Toc157248202"/>
      <w:bookmarkStart w:id="886" w:name="_Toc157496571"/>
      <w:bookmarkStart w:id="887" w:name="_Toc158206110"/>
      <w:bookmarkStart w:id="888" w:name="_Toc164057795"/>
      <w:bookmarkStart w:id="889" w:name="_Toc164137145"/>
      <w:bookmarkStart w:id="890" w:name="_Toc164161305"/>
      <w:bookmarkStart w:id="891" w:name="_Toc165173876"/>
      <w:r>
        <w:rPr>
          <w:b/>
          <w:szCs w:val="24"/>
        </w:rPr>
        <w:br w:type="page"/>
      </w:r>
    </w:p>
    <w:p w:rsidR="004F4D80" w:rsidRPr="00D904EF" w:rsidRDefault="004F4D80" w:rsidP="004F4D80">
      <w:pPr>
        <w:pStyle w:val="3"/>
        <w:rPr>
          <w:szCs w:val="24"/>
        </w:rPr>
      </w:pPr>
      <w:bookmarkStart w:id="892" w:name="_Toc439170700"/>
      <w:bookmarkStart w:id="893" w:name="_Toc439172802"/>
      <w:bookmarkStart w:id="894" w:name="_Toc439173246"/>
      <w:bookmarkStart w:id="895" w:name="_Toc439238242"/>
      <w:bookmarkStart w:id="896" w:name="_Toc439252789"/>
      <w:bookmarkStart w:id="897" w:name="_Toc439323763"/>
      <w:bookmarkStart w:id="898" w:name="_Toc440357161"/>
      <w:bookmarkStart w:id="899" w:name="_Toc440359713"/>
      <w:bookmarkStart w:id="900" w:name="_Toc440632177"/>
      <w:bookmarkStart w:id="901" w:name="_Toc440875997"/>
      <w:bookmarkStart w:id="902" w:name="_Toc441131025"/>
      <w:r w:rsidRPr="00D904EF">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3" w:name="_Toc165173881"/>
      <w:bookmarkStart w:id="904" w:name="_Ref194749267"/>
      <w:bookmarkStart w:id="905" w:name="_Toc423423677"/>
      <w:bookmarkStart w:id="906" w:name="_Ref440271993"/>
      <w:bookmarkStart w:id="907" w:name="_Ref440274659"/>
      <w:bookmarkStart w:id="908" w:name="_Toc441131026"/>
      <w:bookmarkStart w:id="909" w:name="_Ref90381523"/>
      <w:bookmarkStart w:id="910" w:name="_Toc90385124"/>
      <w:bookmarkStart w:id="911" w:name="_Ref96861029"/>
      <w:bookmarkStart w:id="912" w:name="_Toc97651410"/>
      <w:bookmarkStart w:id="91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3"/>
      <w:bookmarkEnd w:id="904"/>
      <w:bookmarkEnd w:id="905"/>
      <w:bookmarkEnd w:id="906"/>
      <w:bookmarkEnd w:id="907"/>
      <w:bookmarkEnd w:id="908"/>
    </w:p>
    <w:p w:rsidR="004F4D80" w:rsidRPr="00D904EF" w:rsidRDefault="004F4D80" w:rsidP="004F4D80">
      <w:pPr>
        <w:pStyle w:val="3"/>
        <w:rPr>
          <w:szCs w:val="24"/>
        </w:rPr>
      </w:pPr>
      <w:bookmarkStart w:id="914" w:name="_Toc97651411"/>
      <w:bookmarkStart w:id="915" w:name="_Toc98253956"/>
      <w:bookmarkStart w:id="916" w:name="_Toc157248208"/>
      <w:bookmarkStart w:id="917" w:name="_Toc157496577"/>
      <w:bookmarkStart w:id="918" w:name="_Toc158206116"/>
      <w:bookmarkStart w:id="919" w:name="_Toc164057801"/>
      <w:bookmarkStart w:id="920" w:name="_Toc164137151"/>
      <w:bookmarkStart w:id="921" w:name="_Toc164161311"/>
      <w:bookmarkStart w:id="922" w:name="_Toc165173882"/>
      <w:bookmarkStart w:id="923" w:name="_Toc439170702"/>
      <w:bookmarkStart w:id="924" w:name="_Toc439172804"/>
      <w:bookmarkStart w:id="925" w:name="_Toc439173248"/>
      <w:bookmarkStart w:id="926" w:name="_Toc439238244"/>
      <w:bookmarkStart w:id="927" w:name="_Toc439252791"/>
      <w:bookmarkStart w:id="928" w:name="_Toc439323765"/>
      <w:bookmarkStart w:id="929" w:name="_Toc440357163"/>
      <w:bookmarkStart w:id="930" w:name="_Toc440359715"/>
      <w:bookmarkStart w:id="931" w:name="_Toc440632179"/>
      <w:bookmarkStart w:id="932" w:name="_Toc440875999"/>
      <w:bookmarkStart w:id="933"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4" w:name="_Toc97651412"/>
      <w:bookmarkStart w:id="935" w:name="_Toc98253957"/>
      <w:bookmarkStart w:id="936" w:name="_Toc157248209"/>
      <w:bookmarkStart w:id="937" w:name="_Toc157496578"/>
      <w:bookmarkStart w:id="938" w:name="_Toc158206117"/>
      <w:bookmarkStart w:id="939" w:name="_Toc164057802"/>
      <w:bookmarkStart w:id="940" w:name="_Toc164137152"/>
      <w:bookmarkStart w:id="941" w:name="_Toc164161312"/>
      <w:bookmarkStart w:id="942" w:name="_Toc165173883"/>
      <w:r>
        <w:rPr>
          <w:b/>
          <w:szCs w:val="24"/>
        </w:rPr>
        <w:br w:type="page"/>
      </w:r>
    </w:p>
    <w:p w:rsidR="004F4D80" w:rsidRPr="00D904EF" w:rsidRDefault="004F4D80" w:rsidP="004F4D80">
      <w:pPr>
        <w:pStyle w:val="3"/>
        <w:rPr>
          <w:szCs w:val="24"/>
        </w:rPr>
      </w:pPr>
      <w:bookmarkStart w:id="943" w:name="_Toc439170703"/>
      <w:bookmarkStart w:id="944" w:name="_Toc439172805"/>
      <w:bookmarkStart w:id="945" w:name="_Toc439173249"/>
      <w:bookmarkStart w:id="946" w:name="_Toc439238245"/>
      <w:bookmarkStart w:id="947" w:name="_Toc439252792"/>
      <w:bookmarkStart w:id="948" w:name="_Toc439323766"/>
      <w:bookmarkStart w:id="949" w:name="_Toc440357164"/>
      <w:bookmarkStart w:id="950" w:name="_Toc440359716"/>
      <w:bookmarkStart w:id="951" w:name="_Toc440632180"/>
      <w:bookmarkStart w:id="952" w:name="_Toc440876000"/>
      <w:bookmarkStart w:id="953" w:name="_Toc441131028"/>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4" w:name="_Ref257131475"/>
      <w:bookmarkStart w:id="955" w:name="_Toc351552284"/>
      <w:bookmarkStart w:id="956" w:name="_Toc396983131"/>
      <w:bookmarkStart w:id="957" w:name="_Toc423423679"/>
      <w:bookmarkStart w:id="958" w:name="_Ref440270984"/>
      <w:bookmarkStart w:id="959" w:name="_Ref440275030"/>
      <w:bookmarkStart w:id="960" w:name="_Toc441131029"/>
      <w:bookmarkEnd w:id="909"/>
      <w:bookmarkEnd w:id="910"/>
      <w:bookmarkEnd w:id="911"/>
      <w:bookmarkEnd w:id="912"/>
      <w:bookmarkEnd w:id="913"/>
      <w:r>
        <w:rPr>
          <w:sz w:val="22"/>
          <w:szCs w:val="22"/>
        </w:rPr>
        <w:lastRenderedPageBreak/>
        <w:t>Письмо</w:t>
      </w:r>
      <w:r w:rsidRPr="007417E6">
        <w:rPr>
          <w:sz w:val="22"/>
          <w:szCs w:val="22"/>
        </w:rPr>
        <w:t xml:space="preserve"> </w:t>
      </w:r>
      <w:bookmarkEnd w:id="954"/>
      <w:r>
        <w:rPr>
          <w:sz w:val="22"/>
          <w:szCs w:val="22"/>
        </w:rPr>
        <w:t>производителя продукции (форма 1</w:t>
      </w:r>
      <w:r w:rsidR="000D67AD">
        <w:rPr>
          <w:sz w:val="22"/>
          <w:szCs w:val="22"/>
        </w:rPr>
        <w:t>0</w:t>
      </w:r>
      <w:r>
        <w:rPr>
          <w:sz w:val="22"/>
          <w:szCs w:val="22"/>
        </w:rPr>
        <w:t>)</w:t>
      </w:r>
      <w:bookmarkEnd w:id="955"/>
      <w:bookmarkEnd w:id="956"/>
      <w:bookmarkEnd w:id="957"/>
      <w:bookmarkEnd w:id="958"/>
      <w:bookmarkEnd w:id="959"/>
      <w:bookmarkEnd w:id="960"/>
    </w:p>
    <w:p w:rsidR="004F4D80" w:rsidRPr="00F647F7" w:rsidRDefault="004F4D80" w:rsidP="004F4D80">
      <w:pPr>
        <w:pStyle w:val="3"/>
        <w:rPr>
          <w:szCs w:val="24"/>
        </w:rPr>
      </w:pPr>
      <w:bookmarkStart w:id="961" w:name="_Toc439170708"/>
      <w:bookmarkStart w:id="962" w:name="_Toc439172810"/>
      <w:bookmarkStart w:id="963" w:name="_Toc439173251"/>
      <w:bookmarkStart w:id="964" w:name="_Toc439252794"/>
      <w:bookmarkStart w:id="965" w:name="_Toc439323768"/>
      <w:bookmarkStart w:id="966" w:name="_Toc440357166"/>
      <w:bookmarkStart w:id="967" w:name="_Toc440359718"/>
      <w:bookmarkStart w:id="968" w:name="_Toc440632182"/>
      <w:bookmarkStart w:id="969" w:name="_Toc440876002"/>
      <w:bookmarkStart w:id="970" w:name="_Toc441131030"/>
      <w:r w:rsidRPr="00F647F7">
        <w:rPr>
          <w:szCs w:val="24"/>
        </w:rPr>
        <w:t>Форма письма производителя продукции</w:t>
      </w:r>
      <w:bookmarkEnd w:id="961"/>
      <w:bookmarkEnd w:id="962"/>
      <w:bookmarkEnd w:id="963"/>
      <w:bookmarkEnd w:id="964"/>
      <w:bookmarkEnd w:id="965"/>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2" w:name="_Toc423423680"/>
      <w:bookmarkStart w:id="973" w:name="_Ref440272035"/>
      <w:bookmarkStart w:id="974" w:name="_Ref440274733"/>
      <w:bookmarkStart w:id="975"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1"/>
      <w:bookmarkEnd w:id="972"/>
      <w:bookmarkEnd w:id="973"/>
      <w:bookmarkEnd w:id="974"/>
      <w:bookmarkEnd w:id="975"/>
    </w:p>
    <w:p w:rsidR="004F4D80" w:rsidRPr="00E87023" w:rsidRDefault="004F4D80" w:rsidP="004F4D80">
      <w:pPr>
        <w:pStyle w:val="3"/>
        <w:rPr>
          <w:sz w:val="22"/>
        </w:rPr>
      </w:pPr>
      <w:bookmarkStart w:id="976" w:name="_Toc343690584"/>
      <w:bookmarkStart w:id="977" w:name="_Toc372294428"/>
      <w:bookmarkStart w:id="978" w:name="_Toc379288896"/>
      <w:bookmarkStart w:id="979" w:name="_Toc384734780"/>
      <w:bookmarkStart w:id="980" w:name="_Toc396984078"/>
      <w:bookmarkStart w:id="981" w:name="_Toc423423681"/>
      <w:bookmarkStart w:id="982" w:name="_Toc439170710"/>
      <w:bookmarkStart w:id="983" w:name="_Toc439172812"/>
      <w:bookmarkStart w:id="984" w:name="_Toc439173253"/>
      <w:bookmarkStart w:id="985" w:name="_Toc439238249"/>
      <w:bookmarkStart w:id="986" w:name="_Toc439252796"/>
      <w:bookmarkStart w:id="987" w:name="_Toc439323770"/>
      <w:bookmarkStart w:id="988" w:name="_Toc440357168"/>
      <w:bookmarkStart w:id="989" w:name="_Toc440359720"/>
      <w:bookmarkStart w:id="990" w:name="_Toc440632184"/>
      <w:bookmarkStart w:id="991" w:name="_Toc440876004"/>
      <w:bookmarkStart w:id="992"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3" w:name="_Toc343690585"/>
      <w:bookmarkStart w:id="994" w:name="_Toc372294429"/>
      <w:bookmarkStart w:id="995" w:name="_Toc379288897"/>
      <w:bookmarkStart w:id="996" w:name="_Toc384734781"/>
      <w:bookmarkStart w:id="997" w:name="_Toc396984079"/>
      <w:bookmarkStart w:id="998" w:name="_Toc423423682"/>
      <w:bookmarkStart w:id="999" w:name="_Toc439170711"/>
      <w:bookmarkStart w:id="1000" w:name="_Toc439172813"/>
      <w:bookmarkStart w:id="1001" w:name="_Toc439173254"/>
      <w:bookmarkStart w:id="1002" w:name="_Toc439238250"/>
      <w:bookmarkStart w:id="1003" w:name="_Toc439252797"/>
      <w:bookmarkStart w:id="1004" w:name="_Toc439323771"/>
      <w:bookmarkStart w:id="1005" w:name="_Toc440357169"/>
      <w:bookmarkStart w:id="1006" w:name="_Toc440359721"/>
      <w:bookmarkStart w:id="1007" w:name="_Toc440632185"/>
      <w:bookmarkStart w:id="1008" w:name="_Toc440876005"/>
      <w:bookmarkStart w:id="1009" w:name="_Toc441131033"/>
      <w:r w:rsidRPr="00D27071">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1" w:name="_Toc423423683"/>
      <w:bookmarkStart w:id="1012" w:name="_Ref440272051"/>
      <w:bookmarkStart w:id="1013" w:name="_Ref440274744"/>
      <w:bookmarkStart w:id="1014"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0"/>
      <w:bookmarkEnd w:id="1011"/>
      <w:bookmarkEnd w:id="1012"/>
      <w:bookmarkEnd w:id="1013"/>
      <w:bookmarkEnd w:id="1014"/>
    </w:p>
    <w:p w:rsidR="004F4D80" w:rsidRPr="008C4223" w:rsidRDefault="004F4D80" w:rsidP="004F4D80">
      <w:pPr>
        <w:pStyle w:val="3"/>
        <w:rPr>
          <w:szCs w:val="24"/>
        </w:rPr>
      </w:pPr>
      <w:bookmarkStart w:id="1015" w:name="_Toc343690587"/>
      <w:bookmarkStart w:id="1016" w:name="_Toc372294431"/>
      <w:bookmarkStart w:id="1017" w:name="_Toc379288899"/>
      <w:bookmarkStart w:id="1018" w:name="_Toc384734783"/>
      <w:bookmarkStart w:id="1019" w:name="_Toc396984081"/>
      <w:bookmarkStart w:id="1020" w:name="_Toc423423684"/>
      <w:bookmarkStart w:id="1021" w:name="_Toc439170713"/>
      <w:bookmarkStart w:id="1022" w:name="_Toc439172815"/>
      <w:bookmarkStart w:id="1023" w:name="_Toc439173256"/>
      <w:bookmarkStart w:id="1024" w:name="_Toc439238252"/>
      <w:bookmarkStart w:id="1025" w:name="_Toc439252799"/>
      <w:bookmarkStart w:id="1026" w:name="_Toc439323773"/>
      <w:bookmarkStart w:id="1027" w:name="_Toc440357171"/>
      <w:bookmarkStart w:id="1028" w:name="_Toc440359723"/>
      <w:bookmarkStart w:id="1029" w:name="_Toc440632187"/>
      <w:bookmarkStart w:id="1030" w:name="_Toc440876007"/>
      <w:bookmarkStart w:id="1031" w:name="_Toc441131035"/>
      <w:r w:rsidRPr="008C4223">
        <w:rPr>
          <w:szCs w:val="24"/>
        </w:rPr>
        <w:t xml:space="preserve">Форма </w:t>
      </w:r>
      <w:bookmarkEnd w:id="1015"/>
      <w:bookmarkEnd w:id="1016"/>
      <w:bookmarkEnd w:id="1017"/>
      <w:bookmarkEnd w:id="1018"/>
      <w:bookmarkEnd w:id="1019"/>
      <w:bookmarkEnd w:id="1020"/>
      <w:bookmarkEnd w:id="1021"/>
      <w:bookmarkEnd w:id="1022"/>
      <w:bookmarkEnd w:id="1023"/>
      <w:bookmarkEnd w:id="1024"/>
      <w:bookmarkEnd w:id="1025"/>
      <w:r w:rsidR="000D70B6" w:rsidRPr="000D70B6">
        <w:rPr>
          <w:szCs w:val="24"/>
        </w:rPr>
        <w:t>Согласия на обработку персональных данных</w:t>
      </w:r>
      <w:bookmarkEnd w:id="1026"/>
      <w:bookmarkEnd w:id="1027"/>
      <w:bookmarkEnd w:id="1028"/>
      <w:bookmarkEnd w:id="1029"/>
      <w:bookmarkEnd w:id="1030"/>
      <w:bookmarkEnd w:id="103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2" w:name="_Toc439252801"/>
      <w:bookmarkStart w:id="1033" w:name="_Toc439323774"/>
      <w:bookmarkStart w:id="1034" w:name="_Toc440357172"/>
      <w:bookmarkStart w:id="1035" w:name="_Toc440359724"/>
      <w:bookmarkStart w:id="1036" w:name="_Toc440632188"/>
      <w:bookmarkStart w:id="1037" w:name="_Toc440876008"/>
      <w:bookmarkStart w:id="1038" w:name="_Toc441131036"/>
      <w:r w:rsidRPr="005A2CAE">
        <w:rPr>
          <w:szCs w:val="24"/>
        </w:rPr>
        <w:lastRenderedPageBreak/>
        <w:t>Инструкции по заполнению</w:t>
      </w:r>
      <w:bookmarkEnd w:id="1032"/>
      <w:bookmarkEnd w:id="1033"/>
      <w:bookmarkEnd w:id="1034"/>
      <w:bookmarkEnd w:id="1035"/>
      <w:bookmarkEnd w:id="1036"/>
      <w:bookmarkEnd w:id="1037"/>
      <w:bookmarkEnd w:id="103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39" w:name="_Ref440272256"/>
      <w:bookmarkStart w:id="1040" w:name="_Ref440272678"/>
      <w:bookmarkStart w:id="1041" w:name="_Ref440274944"/>
      <w:bookmarkStart w:id="1042" w:name="_Toc441131037"/>
      <w:r w:rsidRPr="007A6A39">
        <w:lastRenderedPageBreak/>
        <w:t>Соглашение о неустойке (форма 1</w:t>
      </w:r>
      <w:r w:rsidR="000D67AD">
        <w:t>3</w:t>
      </w:r>
      <w:r w:rsidRPr="007A6A39">
        <w:t>)</w:t>
      </w:r>
      <w:bookmarkEnd w:id="1039"/>
      <w:bookmarkEnd w:id="1040"/>
      <w:bookmarkEnd w:id="1041"/>
      <w:bookmarkEnd w:id="1042"/>
    </w:p>
    <w:p w:rsidR="007A6A39" w:rsidRPr="007A6A39" w:rsidRDefault="007A6A39" w:rsidP="007A6A39">
      <w:pPr>
        <w:pStyle w:val="3"/>
        <w:rPr>
          <w:szCs w:val="24"/>
        </w:rPr>
      </w:pPr>
      <w:bookmarkStart w:id="1043" w:name="_Toc439170715"/>
      <w:bookmarkStart w:id="1044" w:name="_Toc439172817"/>
      <w:bookmarkStart w:id="1045" w:name="_Toc439173259"/>
      <w:bookmarkStart w:id="1046" w:name="_Toc439238255"/>
      <w:bookmarkStart w:id="1047" w:name="_Toc439252803"/>
      <w:bookmarkStart w:id="1048" w:name="_Toc439323776"/>
      <w:bookmarkStart w:id="1049" w:name="_Toc440357174"/>
      <w:bookmarkStart w:id="1050" w:name="_Toc440359726"/>
      <w:bookmarkStart w:id="1051" w:name="_Toc440632190"/>
      <w:bookmarkStart w:id="1052" w:name="_Toc440876010"/>
      <w:bookmarkStart w:id="1053" w:name="_Toc441131038"/>
      <w:r w:rsidRPr="007A6A39">
        <w:rPr>
          <w:szCs w:val="24"/>
        </w:rPr>
        <w:t>Форма соглашени</w:t>
      </w:r>
      <w:r w:rsidR="00E47073">
        <w:rPr>
          <w:szCs w:val="24"/>
        </w:rPr>
        <w:t>я</w:t>
      </w:r>
      <w:r w:rsidRPr="007A6A39">
        <w:rPr>
          <w:szCs w:val="24"/>
        </w:rPr>
        <w:t xml:space="preserve"> о неустойке</w:t>
      </w:r>
      <w:bookmarkEnd w:id="1043"/>
      <w:bookmarkEnd w:id="1044"/>
      <w:bookmarkEnd w:id="1045"/>
      <w:bookmarkEnd w:id="1046"/>
      <w:bookmarkEnd w:id="1047"/>
      <w:bookmarkEnd w:id="1048"/>
      <w:bookmarkEnd w:id="1049"/>
      <w:bookmarkEnd w:id="1050"/>
      <w:bookmarkEnd w:id="1051"/>
      <w:bookmarkEnd w:id="1052"/>
      <w:bookmarkEnd w:id="105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4" w:name="_Toc439170716"/>
      <w:bookmarkStart w:id="1055" w:name="_Toc439172818"/>
      <w:bookmarkStart w:id="1056" w:name="_Toc439173260"/>
      <w:bookmarkStart w:id="1057" w:name="_Toc439238256"/>
      <w:bookmarkStart w:id="1058" w:name="_Toc439252804"/>
      <w:bookmarkStart w:id="1059" w:name="_Toc439323777"/>
      <w:bookmarkStart w:id="1060" w:name="_Toc440357175"/>
      <w:bookmarkStart w:id="1061" w:name="_Toc440359727"/>
      <w:bookmarkStart w:id="1062" w:name="_Toc440632191"/>
      <w:bookmarkStart w:id="1063" w:name="_Toc440876011"/>
      <w:bookmarkStart w:id="1064" w:name="_Toc441131039"/>
      <w:r w:rsidRPr="007857E5">
        <w:rPr>
          <w:szCs w:val="24"/>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5" w:name="_Ref440272274"/>
      <w:bookmarkStart w:id="1066" w:name="_Ref440274756"/>
      <w:bookmarkStart w:id="1067"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5"/>
      <w:bookmarkEnd w:id="1066"/>
      <w:bookmarkEnd w:id="1067"/>
    </w:p>
    <w:p w:rsidR="007857E5" w:rsidRPr="00E47073" w:rsidRDefault="007857E5" w:rsidP="007857E5">
      <w:pPr>
        <w:pStyle w:val="3"/>
        <w:rPr>
          <w:szCs w:val="24"/>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E47073">
        <w:rPr>
          <w:szCs w:val="24"/>
        </w:rPr>
        <w:t xml:space="preserve">Форма </w:t>
      </w:r>
      <w:bookmarkEnd w:id="1068"/>
      <w:r w:rsidR="00E47073" w:rsidRPr="00E47073">
        <w:rPr>
          <w:szCs w:val="24"/>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79" w:name="_Toc300142269"/>
      <w:bookmarkStart w:id="1080" w:name="_Toc309735391"/>
      <w:bookmarkStart w:id="10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79"/>
      <w:r w:rsidRPr="007857E5">
        <w:rPr>
          <w:b/>
          <w:bCs w:val="0"/>
          <w:snapToGrid w:val="0"/>
          <w:sz w:val="24"/>
          <w:szCs w:val="24"/>
        </w:rPr>
        <w:t xml:space="preserve"> </w:t>
      </w:r>
      <w:bookmarkEnd w:id="1080"/>
      <w:bookmarkEnd w:id="10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7857E5">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3"/>
      <w:bookmarkEnd w:id="1094"/>
      <w:bookmarkEnd w:id="1095"/>
      <w:bookmarkEnd w:id="1096"/>
      <w:bookmarkEnd w:id="1097"/>
      <w:bookmarkEnd w:id="1098"/>
      <w:bookmarkEnd w:id="1099"/>
      <w:bookmarkEnd w:id="110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Pr>
          <w:b/>
          <w:szCs w:val="24"/>
        </w:rPr>
        <w:br w:type="page"/>
      </w:r>
    </w:p>
    <w:p w:rsidR="00635719" w:rsidRPr="00D904EF" w:rsidRDefault="00635719" w:rsidP="00635719">
      <w:pPr>
        <w:pStyle w:val="3"/>
        <w:rPr>
          <w:szCs w:val="24"/>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D904EF">
        <w:rPr>
          <w:szCs w:val="24"/>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2B7">
        <w:rPr>
          <w:sz w:val="24"/>
          <w:szCs w:val="24"/>
        </w:rPr>
        <w:fldChar w:fldCharType="begin"/>
      </w:r>
      <w:r w:rsidR="00D90031">
        <w:rPr>
          <w:sz w:val="24"/>
          <w:szCs w:val="24"/>
        </w:rPr>
        <w:instrText xml:space="preserve"> REF _Ref191386461 \r \h </w:instrText>
      </w:r>
      <w:r w:rsidR="008122B7">
        <w:rPr>
          <w:sz w:val="24"/>
          <w:szCs w:val="24"/>
        </w:rPr>
      </w:r>
      <w:r w:rsidR="008122B7">
        <w:rPr>
          <w:sz w:val="24"/>
          <w:szCs w:val="24"/>
        </w:rPr>
        <w:fldChar w:fldCharType="separate"/>
      </w:r>
      <w:r w:rsidR="00DA7E38">
        <w:rPr>
          <w:sz w:val="24"/>
          <w:szCs w:val="24"/>
        </w:rPr>
        <w:t>3.3.10</w:t>
      </w:r>
      <w:r w:rsidR="008122B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122B7">
        <w:rPr>
          <w:sz w:val="24"/>
          <w:szCs w:val="24"/>
        </w:rPr>
        <w:fldChar w:fldCharType="begin"/>
      </w:r>
      <w:r w:rsidR="00D90031">
        <w:rPr>
          <w:sz w:val="24"/>
          <w:szCs w:val="24"/>
        </w:rPr>
        <w:instrText xml:space="preserve"> REF _Ref440274337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122B7">
        <w:rPr>
          <w:sz w:val="24"/>
          <w:szCs w:val="24"/>
        </w:rPr>
        <w:fldChar w:fldCharType="begin"/>
      </w:r>
      <w:r w:rsidR="00D90031">
        <w:rPr>
          <w:sz w:val="24"/>
          <w:szCs w:val="24"/>
        </w:rPr>
        <w:instrText xml:space="preserve"> REF _Ref440274366 \r \h </w:instrText>
      </w:r>
      <w:r w:rsidR="008122B7">
        <w:rPr>
          <w:sz w:val="24"/>
          <w:szCs w:val="24"/>
        </w:rPr>
      </w:r>
      <w:r w:rsidR="008122B7">
        <w:rPr>
          <w:sz w:val="24"/>
          <w:szCs w:val="24"/>
        </w:rPr>
        <w:fldChar w:fldCharType="separate"/>
      </w:r>
      <w:r w:rsidR="00DA7E38">
        <w:rPr>
          <w:sz w:val="24"/>
          <w:szCs w:val="24"/>
        </w:rPr>
        <w:t>5.4</w:t>
      </w:r>
      <w:r w:rsidR="008122B7">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8EB" w:rsidRDefault="00D148EB">
      <w:pPr>
        <w:spacing w:line="240" w:lineRule="auto"/>
      </w:pPr>
      <w:r>
        <w:separator/>
      </w:r>
    </w:p>
  </w:endnote>
  <w:endnote w:type="continuationSeparator" w:id="0">
    <w:p w:rsidR="00D148EB" w:rsidRDefault="00D148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D28B9" w:rsidRDefault="00DD28B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Pr="00FA0376" w:rsidRDefault="00DD28B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D6E7F">
      <w:rPr>
        <w:noProof/>
        <w:sz w:val="16"/>
        <w:szCs w:val="16"/>
        <w:lang w:eastAsia="ru-RU"/>
      </w:rPr>
      <w:t>3</w:t>
    </w:r>
    <w:r w:rsidRPr="00FA0376">
      <w:rPr>
        <w:sz w:val="16"/>
        <w:szCs w:val="16"/>
        <w:lang w:eastAsia="ru-RU"/>
      </w:rPr>
      <w:fldChar w:fldCharType="end"/>
    </w:r>
  </w:p>
  <w:p w:rsidR="008468BE" w:rsidRPr="00BD6E7F" w:rsidRDefault="00DD28B9" w:rsidP="00832D0A">
    <w:pPr>
      <w:pStyle w:val="aff2"/>
      <w:jc w:val="center"/>
      <w:rPr>
        <w:sz w:val="18"/>
        <w:szCs w:val="18"/>
      </w:rPr>
    </w:pPr>
    <w:r w:rsidRPr="004D3044">
      <w:rPr>
        <w:sz w:val="18"/>
        <w:szCs w:val="18"/>
      </w:rPr>
      <w:t xml:space="preserve">Открытый запрос предложений на право заключения </w:t>
    </w:r>
    <w:r w:rsidRPr="00BD6E7F">
      <w:rPr>
        <w:sz w:val="18"/>
        <w:szCs w:val="18"/>
      </w:rPr>
      <w:t xml:space="preserve">Договора </w:t>
    </w:r>
    <w:r w:rsidRPr="00BD6E7F">
      <w:rPr>
        <w:snapToGrid w:val="0"/>
        <w:sz w:val="18"/>
        <w:szCs w:val="18"/>
      </w:rPr>
      <w:t xml:space="preserve">на </w:t>
    </w:r>
    <w:r w:rsidRPr="00BD6E7F">
      <w:rPr>
        <w:sz w:val="18"/>
        <w:szCs w:val="18"/>
      </w:rPr>
      <w:t>поставку</w:t>
    </w:r>
    <w:r w:rsidR="008468BE" w:rsidRPr="00BD6E7F">
      <w:rPr>
        <w:sz w:val="18"/>
        <w:szCs w:val="18"/>
      </w:rPr>
      <w:t xml:space="preserve"> печатной продукции</w:t>
    </w:r>
  </w:p>
  <w:p w:rsidR="00DD28B9" w:rsidRPr="004D3044" w:rsidRDefault="00DD28B9" w:rsidP="00832D0A">
    <w:pPr>
      <w:pStyle w:val="aff2"/>
      <w:jc w:val="center"/>
      <w:rPr>
        <w:sz w:val="18"/>
        <w:szCs w:val="18"/>
      </w:rPr>
    </w:pPr>
    <w:r w:rsidRPr="00BD6E7F">
      <w:rPr>
        <w:snapToGrid w:val="0"/>
        <w:sz w:val="18"/>
        <w:szCs w:val="18"/>
      </w:rPr>
      <w:t>для нужд ПАО «МРСК Центра» (филиала</w:t>
    </w:r>
    <w:r w:rsidRPr="00BD6E7F">
      <w:rPr>
        <w:sz w:val="18"/>
        <w:szCs w:val="18"/>
      </w:rPr>
      <w:t xml:space="preserve"> «Тверьэнерго»</w:t>
    </w:r>
    <w:r w:rsidRPr="00BD6E7F">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8EB" w:rsidRDefault="00D148EB">
      <w:pPr>
        <w:spacing w:line="240" w:lineRule="auto"/>
      </w:pPr>
      <w:r>
        <w:separator/>
      </w:r>
    </w:p>
  </w:footnote>
  <w:footnote w:type="continuationSeparator" w:id="0">
    <w:p w:rsidR="00D148EB" w:rsidRDefault="00D148EB">
      <w:pPr>
        <w:spacing w:line="240" w:lineRule="auto"/>
      </w:pPr>
      <w:r>
        <w:continuationSeparator/>
      </w:r>
    </w:p>
  </w:footnote>
  <w:footnote w:id="1">
    <w:p w:rsidR="00DD28B9" w:rsidRDefault="00DD28B9"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DD28B9" w:rsidRDefault="00DD28B9"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Pr="00930031" w:rsidRDefault="00DD28B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B9" w:rsidRDefault="00DD28B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19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434E"/>
    <w:rsid w:val="00055C84"/>
    <w:rsid w:val="00056D43"/>
    <w:rsid w:val="00065ED6"/>
    <w:rsid w:val="0007043F"/>
    <w:rsid w:val="00072358"/>
    <w:rsid w:val="0007288B"/>
    <w:rsid w:val="000731A1"/>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016"/>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1781"/>
    <w:rsid w:val="0019181F"/>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031C"/>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2C8"/>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3044"/>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0A86"/>
    <w:rsid w:val="00546518"/>
    <w:rsid w:val="00546583"/>
    <w:rsid w:val="00553A57"/>
    <w:rsid w:val="00553B6E"/>
    <w:rsid w:val="00556C74"/>
    <w:rsid w:val="005631D9"/>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0D4B"/>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225D"/>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56C4"/>
    <w:rsid w:val="007E756B"/>
    <w:rsid w:val="007F3FB7"/>
    <w:rsid w:val="007F7125"/>
    <w:rsid w:val="0080108A"/>
    <w:rsid w:val="00804801"/>
    <w:rsid w:val="008122B7"/>
    <w:rsid w:val="00813F81"/>
    <w:rsid w:val="00817246"/>
    <w:rsid w:val="00820936"/>
    <w:rsid w:val="00821577"/>
    <w:rsid w:val="0082292A"/>
    <w:rsid w:val="00832D0A"/>
    <w:rsid w:val="00841A6F"/>
    <w:rsid w:val="00845803"/>
    <w:rsid w:val="008468BE"/>
    <w:rsid w:val="00847BAA"/>
    <w:rsid w:val="008515B6"/>
    <w:rsid w:val="00855B41"/>
    <w:rsid w:val="00856A5D"/>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A665C"/>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2756B"/>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621"/>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0A1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97EDA"/>
    <w:rsid w:val="00BA223C"/>
    <w:rsid w:val="00BA5DEA"/>
    <w:rsid w:val="00BA7D87"/>
    <w:rsid w:val="00BB0961"/>
    <w:rsid w:val="00BB6F06"/>
    <w:rsid w:val="00BC11B7"/>
    <w:rsid w:val="00BC19F9"/>
    <w:rsid w:val="00BC23FF"/>
    <w:rsid w:val="00BC2E05"/>
    <w:rsid w:val="00BC3DAC"/>
    <w:rsid w:val="00BD05FA"/>
    <w:rsid w:val="00BD21D7"/>
    <w:rsid w:val="00BD2FD1"/>
    <w:rsid w:val="00BD40A3"/>
    <w:rsid w:val="00BD51DF"/>
    <w:rsid w:val="00BD5A0D"/>
    <w:rsid w:val="00BD64DE"/>
    <w:rsid w:val="00BD6D03"/>
    <w:rsid w:val="00BD6E7F"/>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C3"/>
    <w:rsid w:val="00D148EB"/>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D28B9"/>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5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6D4"/>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CA8"/>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D4A9E"/>
    <w:rsid w:val="00FE0052"/>
    <w:rsid w:val="00FE1CA6"/>
    <w:rsid w:val="00FE239E"/>
    <w:rsid w:val="00FE5731"/>
    <w:rsid w:val="00FE630F"/>
    <w:rsid w:val="00FF04E5"/>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A0CAB-D89C-45D1-8A33-88D23BF2E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73</Pages>
  <Words>22117</Words>
  <Characters>126068</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147890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70</cp:revision>
  <cp:lastPrinted>2015-12-29T14:27:00Z</cp:lastPrinted>
  <dcterms:created xsi:type="dcterms:W3CDTF">2016-01-12T11:24:00Z</dcterms:created>
  <dcterms:modified xsi:type="dcterms:W3CDTF">2016-01-28T11:11:00Z</dcterms:modified>
</cp:coreProperties>
</file>