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1A7" w:rsidRPr="00E23D27" w:rsidRDefault="008A71A7" w:rsidP="008A71A7">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8A71A7" w:rsidRPr="00041308" w:rsidRDefault="008A71A7" w:rsidP="008A71A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8A71A7" w:rsidRPr="00010061" w:rsidRDefault="008A71A7" w:rsidP="008A71A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8A71A7" w:rsidRPr="00010061" w:rsidRDefault="008A71A7" w:rsidP="008A71A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8A71A7" w:rsidRPr="00E23D27" w:rsidRDefault="008A71A7" w:rsidP="008A71A7">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23D27">
        <w:rPr>
          <w:noProof/>
          <w:sz w:val="16"/>
          <w:szCs w:val="16"/>
          <w:lang w:eastAsia="ru-RU"/>
        </w:rPr>
        <w:drawing>
          <wp:inline distT="0" distB="0" distL="0" distR="0" wp14:anchorId="7DA9C1C4" wp14:editId="747B8492">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23D27">
        <w:rPr>
          <w:noProof/>
          <w:sz w:val="16"/>
          <w:szCs w:val="16"/>
          <w:lang w:eastAsia="ru-RU"/>
        </w:rPr>
        <w:t xml:space="preserve">            </w:t>
      </w:r>
      <w:r w:rsidRPr="00E23D27">
        <w:rPr>
          <w:noProof/>
          <w:sz w:val="16"/>
          <w:szCs w:val="16"/>
          <w:lang w:eastAsia="ru-RU"/>
        </w:rPr>
        <w:drawing>
          <wp:inline distT="0" distB="0" distL="0" distR="0" wp14:anchorId="4199C55B" wp14:editId="433518B0">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BF0828" w:rsidRPr="008A71A7" w:rsidRDefault="00BF0828" w:rsidP="008A71A7">
      <w:pPr>
        <w:ind w:firstLine="0"/>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8A71A7"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8A71A7"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8A71A7"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A71A7">
        <w:rPr>
          <w:sz w:val="24"/>
          <w:szCs w:val="24"/>
        </w:rPr>
        <w:t>А.Н</w:t>
      </w:r>
      <w:r w:rsidRPr="00C12FA4">
        <w:rPr>
          <w:sz w:val="24"/>
          <w:szCs w:val="24"/>
        </w:rPr>
        <w:t xml:space="preserve">. </w:t>
      </w:r>
      <w:r w:rsidR="008A71A7">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A71A7" w:rsidRPr="008A71A7" w:rsidRDefault="00717F60" w:rsidP="007556FF">
      <w:pPr>
        <w:spacing w:line="264" w:lineRule="auto"/>
        <w:ind w:firstLine="0"/>
        <w:jc w:val="center"/>
        <w:rPr>
          <w:b/>
          <w:sz w:val="24"/>
          <w:szCs w:val="24"/>
        </w:rPr>
      </w:pPr>
      <w:r w:rsidRPr="008A71A7">
        <w:rPr>
          <w:b/>
          <w:sz w:val="24"/>
          <w:szCs w:val="24"/>
        </w:rPr>
        <w:t xml:space="preserve">на право заключения </w:t>
      </w:r>
      <w:r w:rsidR="007556FF" w:rsidRPr="008A71A7">
        <w:rPr>
          <w:b/>
          <w:sz w:val="24"/>
          <w:szCs w:val="24"/>
        </w:rPr>
        <w:t>Договор</w:t>
      </w:r>
      <w:r w:rsidR="008A71A7" w:rsidRPr="008A71A7">
        <w:rPr>
          <w:b/>
          <w:sz w:val="24"/>
          <w:szCs w:val="24"/>
        </w:rPr>
        <w:t>а</w:t>
      </w:r>
      <w:r w:rsidR="007556FF" w:rsidRPr="008A71A7">
        <w:rPr>
          <w:b/>
          <w:sz w:val="24"/>
          <w:szCs w:val="24"/>
        </w:rPr>
        <w:t xml:space="preserve"> </w:t>
      </w:r>
      <w:proofErr w:type="gramStart"/>
      <w:r w:rsidR="007556FF" w:rsidRPr="008A71A7">
        <w:rPr>
          <w:b/>
          <w:sz w:val="24"/>
          <w:szCs w:val="24"/>
        </w:rPr>
        <w:t>на</w:t>
      </w:r>
      <w:proofErr w:type="gramEnd"/>
      <w:r w:rsidR="007556FF" w:rsidRPr="008A71A7">
        <w:rPr>
          <w:b/>
          <w:sz w:val="24"/>
          <w:szCs w:val="24"/>
        </w:rPr>
        <w:t xml:space="preserve"> </w:t>
      </w:r>
    </w:p>
    <w:p w:rsidR="008A71A7" w:rsidRPr="008A71A7" w:rsidRDefault="008A71A7" w:rsidP="007556FF">
      <w:pPr>
        <w:spacing w:line="264" w:lineRule="auto"/>
        <w:ind w:firstLine="0"/>
        <w:jc w:val="center"/>
        <w:rPr>
          <w:b/>
          <w:sz w:val="24"/>
          <w:szCs w:val="24"/>
        </w:rPr>
      </w:pPr>
      <w:r w:rsidRPr="008A71A7">
        <w:rPr>
          <w:b/>
          <w:sz w:val="24"/>
          <w:szCs w:val="24"/>
        </w:rPr>
        <w:t>поставку</w:t>
      </w:r>
      <w:r w:rsidRPr="008A71A7">
        <w:rPr>
          <w:b/>
          <w:sz w:val="24"/>
          <w:szCs w:val="24"/>
        </w:rPr>
        <w:t xml:space="preserve"> противопожарного оборудования</w:t>
      </w:r>
      <w:r w:rsidRPr="008A71A7">
        <w:rPr>
          <w:b/>
          <w:sz w:val="24"/>
          <w:szCs w:val="24"/>
        </w:rPr>
        <w:t xml:space="preserve"> </w:t>
      </w:r>
    </w:p>
    <w:p w:rsidR="00717F60" w:rsidRPr="00C12FA4" w:rsidRDefault="007556FF" w:rsidP="007556FF">
      <w:pPr>
        <w:spacing w:line="264" w:lineRule="auto"/>
        <w:ind w:firstLine="0"/>
        <w:jc w:val="center"/>
        <w:rPr>
          <w:b/>
          <w:sz w:val="24"/>
          <w:szCs w:val="24"/>
        </w:rPr>
      </w:pPr>
      <w:r w:rsidRPr="008A71A7">
        <w:rPr>
          <w:b/>
          <w:sz w:val="24"/>
          <w:szCs w:val="24"/>
        </w:rPr>
        <w:t xml:space="preserve">для </w:t>
      </w:r>
      <w:r w:rsidR="008A71A7" w:rsidRPr="008A71A7">
        <w:rPr>
          <w:b/>
          <w:sz w:val="24"/>
          <w:szCs w:val="24"/>
        </w:rPr>
        <w:t>нужд ПАО «МРСК Центра» (филиала</w:t>
      </w:r>
      <w:r w:rsidRPr="008A71A7">
        <w:rPr>
          <w:b/>
          <w:sz w:val="24"/>
          <w:szCs w:val="24"/>
        </w:rPr>
        <w:t xml:space="preserve"> </w:t>
      </w:r>
      <w:r w:rsidR="008A71A7" w:rsidRPr="008A71A7">
        <w:rPr>
          <w:b/>
          <w:sz w:val="24"/>
          <w:szCs w:val="24"/>
        </w:rPr>
        <w:t>«Костромаэнерго»</w:t>
      </w:r>
      <w:r w:rsidRPr="008A71A7">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A71A7">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E34943">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E34943">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E34943">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E34943">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E34943">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E34943">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E34943">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E34943">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E34943">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E34943">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E34943">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E34943">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E34943">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E34943">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E34943">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E34943">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E34943">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E34943">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E34943">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E34943">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E34943">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E34943">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E34943">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E34943">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E34943">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E34943">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E34943">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E34943">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E34943">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E34943">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E34943">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E34943">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E34943">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E34943">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E34943">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E34943">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E34943">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E34943">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E34943">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E34943">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E34943">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E34943">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E34943">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E34943">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E34943">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E34943">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E34943">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E34943">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04AA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904AA7" w:rsidRPr="00904AA7">
        <w:t xml:space="preserve"> </w:t>
      </w:r>
      <w:r w:rsidR="00904AA7" w:rsidRPr="007B3EB3">
        <w:t>РФ, 156961, г. Кострома, проспект Мира, 53</w:t>
      </w:r>
      <w:r w:rsidR="00EC1043">
        <w:rPr>
          <w:iCs/>
          <w:sz w:val="24"/>
          <w:szCs w:val="24"/>
        </w:rPr>
        <w:t>, с</w:t>
      </w:r>
      <w:r w:rsidRPr="00702B2C">
        <w:rPr>
          <w:iCs/>
          <w:sz w:val="24"/>
          <w:szCs w:val="24"/>
        </w:rPr>
        <w:t>екретарь Закупочной комиссии</w:t>
      </w:r>
      <w:r w:rsidR="00904AA7">
        <w:rPr>
          <w:iCs/>
          <w:sz w:val="24"/>
          <w:szCs w:val="24"/>
        </w:rPr>
        <w:t xml:space="preserve"> и ответственное лицо</w:t>
      </w:r>
      <w:r w:rsidRPr="00702B2C">
        <w:rPr>
          <w:iCs/>
          <w:sz w:val="24"/>
          <w:szCs w:val="24"/>
        </w:rPr>
        <w:t xml:space="preserve"> –</w:t>
      </w:r>
      <w:r w:rsidR="00904AA7">
        <w:rPr>
          <w:iCs/>
          <w:sz w:val="24"/>
          <w:szCs w:val="24"/>
        </w:rPr>
        <w:t xml:space="preserve"> </w:t>
      </w:r>
      <w:r w:rsidR="007556FF" w:rsidRPr="00702B2C">
        <w:rPr>
          <w:iCs/>
          <w:sz w:val="24"/>
          <w:szCs w:val="24"/>
        </w:rPr>
        <w:t xml:space="preserve">специалист </w:t>
      </w:r>
      <w:r w:rsidR="00904AA7">
        <w:rPr>
          <w:iCs/>
          <w:sz w:val="24"/>
          <w:szCs w:val="24"/>
        </w:rPr>
        <w:t>2-й категории отдела</w:t>
      </w:r>
      <w:r w:rsidR="007556FF" w:rsidRPr="00702B2C">
        <w:rPr>
          <w:iCs/>
          <w:sz w:val="24"/>
          <w:szCs w:val="24"/>
        </w:rPr>
        <w:t xml:space="preserve"> закупочной деятельности </w:t>
      </w:r>
      <w:r w:rsidR="00904AA7">
        <w:rPr>
          <w:iCs/>
          <w:sz w:val="24"/>
          <w:szCs w:val="24"/>
        </w:rPr>
        <w:t xml:space="preserve">филиала </w:t>
      </w:r>
      <w:r w:rsidR="007556FF" w:rsidRPr="00702B2C">
        <w:rPr>
          <w:iCs/>
          <w:sz w:val="24"/>
          <w:szCs w:val="24"/>
        </w:rPr>
        <w:t>ПАО «МРСК Центра»</w:t>
      </w:r>
      <w:r w:rsidR="00904AA7">
        <w:rPr>
          <w:iCs/>
          <w:sz w:val="24"/>
          <w:szCs w:val="24"/>
        </w:rPr>
        <w:t xml:space="preserve"> - «Костромаэнерго»</w:t>
      </w:r>
      <w:r w:rsidR="007556FF" w:rsidRPr="00702B2C">
        <w:rPr>
          <w:iCs/>
          <w:sz w:val="24"/>
          <w:szCs w:val="24"/>
        </w:rPr>
        <w:t xml:space="preserve"> </w:t>
      </w:r>
      <w:r w:rsidR="00904AA7">
        <w:rPr>
          <w:iCs/>
          <w:sz w:val="24"/>
          <w:szCs w:val="24"/>
        </w:rPr>
        <w:t>Скворцова Т.С</w:t>
      </w:r>
      <w:r w:rsidR="007556FF" w:rsidRPr="00702B2C">
        <w:rPr>
          <w:iCs/>
          <w:sz w:val="24"/>
          <w:szCs w:val="24"/>
        </w:rPr>
        <w:t>., контактные телефоны: (49</w:t>
      </w:r>
      <w:r w:rsidR="00904AA7">
        <w:rPr>
          <w:iCs/>
          <w:sz w:val="24"/>
          <w:szCs w:val="24"/>
        </w:rPr>
        <w:t>42</w:t>
      </w:r>
      <w:r w:rsidR="007556FF" w:rsidRPr="00702B2C">
        <w:rPr>
          <w:iCs/>
          <w:sz w:val="24"/>
          <w:szCs w:val="24"/>
        </w:rPr>
        <w:t xml:space="preserve">) </w:t>
      </w:r>
      <w:r w:rsidR="00904AA7">
        <w:rPr>
          <w:iCs/>
          <w:sz w:val="24"/>
          <w:szCs w:val="24"/>
        </w:rPr>
        <w:t>396-055</w:t>
      </w:r>
      <w:r w:rsidR="007556FF" w:rsidRPr="00702B2C">
        <w:rPr>
          <w:iCs/>
          <w:sz w:val="24"/>
          <w:szCs w:val="24"/>
        </w:rPr>
        <w:t>,</w:t>
      </w:r>
      <w:r w:rsidR="00904AA7">
        <w:rPr>
          <w:iCs/>
          <w:sz w:val="24"/>
          <w:szCs w:val="24"/>
        </w:rPr>
        <w:t xml:space="preserve"> 396-370, 396-482</w:t>
      </w:r>
      <w:r w:rsidR="007556FF" w:rsidRPr="00702B2C">
        <w:rPr>
          <w:iCs/>
          <w:sz w:val="24"/>
          <w:szCs w:val="24"/>
        </w:rPr>
        <w:t xml:space="preserve"> </w:t>
      </w:r>
      <w:r w:rsidR="007556FF" w:rsidRPr="00702B2C">
        <w:rPr>
          <w:sz w:val="24"/>
          <w:szCs w:val="24"/>
        </w:rPr>
        <w:t>адрес электронной почты:</w:t>
      </w:r>
      <w:proofErr w:type="gramEnd"/>
      <w:r w:rsidR="007556FF" w:rsidRPr="00702B2C">
        <w:rPr>
          <w:sz w:val="24"/>
          <w:szCs w:val="24"/>
        </w:rPr>
        <w:t xml:space="preserve"> </w:t>
      </w:r>
      <w:r w:rsidR="007556FF" w:rsidRPr="00702B2C">
        <w:rPr>
          <w:iCs/>
          <w:sz w:val="24"/>
          <w:szCs w:val="24"/>
        </w:rPr>
        <w:t xml:space="preserve"> </w:t>
      </w:r>
      <w:hyperlink r:id="rId17" w:history="1">
        <w:r w:rsidR="00904AA7" w:rsidRPr="00336BD0">
          <w:rPr>
            <w:rStyle w:val="a7"/>
            <w:lang w:val="en-US"/>
          </w:rPr>
          <w:t>Skvortsova</w:t>
        </w:r>
        <w:r w:rsidR="00904AA7" w:rsidRPr="00336BD0">
          <w:rPr>
            <w:rStyle w:val="a7"/>
          </w:rPr>
          <w:t>.</w:t>
        </w:r>
        <w:r w:rsidR="00904AA7" w:rsidRPr="00336BD0">
          <w:rPr>
            <w:rStyle w:val="a7"/>
            <w:lang w:val="en-US"/>
          </w:rPr>
          <w:t>TS</w:t>
        </w:r>
        <w:r w:rsidR="00904AA7" w:rsidRPr="00336BD0">
          <w:rPr>
            <w:rStyle w:val="a7"/>
          </w:rPr>
          <w:t>@</w:t>
        </w:r>
        <w:r w:rsidR="00904AA7" w:rsidRPr="00336BD0">
          <w:rPr>
            <w:rStyle w:val="a7"/>
            <w:lang w:val="en-US"/>
          </w:rPr>
          <w:t>mrsk</w:t>
        </w:r>
        <w:r w:rsidR="00904AA7" w:rsidRPr="00336BD0">
          <w:rPr>
            <w:rStyle w:val="a7"/>
          </w:rPr>
          <w:t>-1.</w:t>
        </w:r>
        <w:r w:rsidR="00904AA7" w:rsidRPr="00336BD0">
          <w:rPr>
            <w:rStyle w:val="a7"/>
            <w:lang w:val="en-US"/>
          </w:rPr>
          <w:t>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04AA7">
        <w:rPr>
          <w:sz w:val="24"/>
          <w:szCs w:val="24"/>
        </w:rPr>
        <w:t xml:space="preserve">опубликованным </w:t>
      </w:r>
      <w:r w:rsidRPr="00904AA7">
        <w:rPr>
          <w:b/>
          <w:sz w:val="24"/>
          <w:szCs w:val="24"/>
        </w:rPr>
        <w:t>«</w:t>
      </w:r>
      <w:r w:rsidR="00904AA7" w:rsidRPr="00904AA7">
        <w:rPr>
          <w:b/>
          <w:sz w:val="24"/>
          <w:szCs w:val="24"/>
        </w:rPr>
        <w:t>30</w:t>
      </w:r>
      <w:r w:rsidRPr="00904AA7">
        <w:rPr>
          <w:b/>
          <w:sz w:val="24"/>
          <w:szCs w:val="24"/>
        </w:rPr>
        <w:t xml:space="preserve">» </w:t>
      </w:r>
      <w:r w:rsidR="00904AA7" w:rsidRPr="00904AA7">
        <w:rPr>
          <w:b/>
          <w:sz w:val="24"/>
          <w:szCs w:val="24"/>
        </w:rPr>
        <w:t>марта</w:t>
      </w:r>
      <w:r w:rsidRPr="00904AA7">
        <w:rPr>
          <w:b/>
          <w:sz w:val="24"/>
          <w:szCs w:val="24"/>
        </w:rPr>
        <w:t xml:space="preserve"> 20</w:t>
      </w:r>
      <w:r w:rsidR="00C12FA4" w:rsidRPr="00904AA7">
        <w:rPr>
          <w:b/>
          <w:sz w:val="24"/>
          <w:szCs w:val="24"/>
        </w:rPr>
        <w:t>1</w:t>
      </w:r>
      <w:r w:rsidR="00862664" w:rsidRPr="00904AA7">
        <w:rPr>
          <w:b/>
          <w:sz w:val="24"/>
          <w:szCs w:val="24"/>
        </w:rPr>
        <w:t>6</w:t>
      </w:r>
      <w:r w:rsidRPr="00904AA7">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904AA7"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04AA7">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04AA7">
        <w:rPr>
          <w:sz w:val="24"/>
          <w:szCs w:val="24"/>
        </w:rPr>
        <w:t xml:space="preserve">заключения </w:t>
      </w:r>
      <w:r w:rsidR="00702B2C" w:rsidRPr="00904AA7">
        <w:rPr>
          <w:sz w:val="24"/>
          <w:szCs w:val="24"/>
        </w:rPr>
        <w:t>Договор</w:t>
      </w:r>
      <w:r w:rsidR="00904AA7" w:rsidRPr="00904AA7">
        <w:rPr>
          <w:sz w:val="24"/>
          <w:szCs w:val="24"/>
        </w:rPr>
        <w:t>а</w:t>
      </w:r>
      <w:r w:rsidR="00702B2C" w:rsidRPr="00904AA7">
        <w:rPr>
          <w:sz w:val="24"/>
          <w:szCs w:val="24"/>
        </w:rPr>
        <w:t xml:space="preserve"> на поставку </w:t>
      </w:r>
      <w:r w:rsidR="00904AA7" w:rsidRPr="00904AA7">
        <w:rPr>
          <w:sz w:val="24"/>
          <w:szCs w:val="24"/>
        </w:rPr>
        <w:t>противопожарного оборудования</w:t>
      </w:r>
      <w:r w:rsidR="00702B2C" w:rsidRPr="00904AA7">
        <w:rPr>
          <w:sz w:val="24"/>
          <w:szCs w:val="24"/>
        </w:rPr>
        <w:t xml:space="preserve"> для нужд ПАО «МРСК Центра» </w:t>
      </w:r>
      <w:r w:rsidR="00862664" w:rsidRPr="00904AA7">
        <w:rPr>
          <w:sz w:val="24"/>
          <w:szCs w:val="24"/>
        </w:rPr>
        <w:t>(филиала «Костромаэнерго», расположенного по адресу: РФ, 156961,</w:t>
      </w:r>
      <w:r w:rsidR="00904AA7" w:rsidRPr="00904AA7">
        <w:rPr>
          <w:sz w:val="24"/>
          <w:szCs w:val="24"/>
        </w:rPr>
        <w:t xml:space="preserve"> г. Кострома, проспект Мира, 53</w:t>
      </w:r>
      <w:r w:rsidR="00862664" w:rsidRPr="00904AA7">
        <w:rPr>
          <w:sz w:val="24"/>
          <w:szCs w:val="24"/>
        </w:rPr>
        <w:t>)</w:t>
      </w:r>
      <w:r w:rsidRPr="00904AA7">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862664" w:rsidRPr="00EB43A1">
          <w:rPr>
            <w:rStyle w:val="a7"/>
            <w:sz w:val="24"/>
            <w:szCs w:val="24"/>
          </w:rPr>
          <w:t>etp.rosseti.ru</w:t>
        </w:r>
      </w:hyperlink>
      <w:r w:rsidR="00862664" w:rsidRPr="00EB43A1">
        <w:rPr>
          <w:sz w:val="24"/>
          <w:szCs w:val="24"/>
        </w:rPr>
        <w:t xml:space="preserve"> </w:t>
      </w:r>
      <w:r w:rsidR="00702B2C" w:rsidRPr="00EB43A1">
        <w:rPr>
          <w:sz w:val="24"/>
          <w:szCs w:val="24"/>
        </w:rPr>
        <w:t>(дал</w:t>
      </w:r>
      <w:r w:rsidR="00702B2C" w:rsidRPr="00C12FA4">
        <w:rPr>
          <w:sz w:val="24"/>
          <w:szCs w:val="24"/>
        </w:rPr>
        <w:t>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B43A1"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EB43A1">
        <w:rPr>
          <w:sz w:val="24"/>
          <w:szCs w:val="24"/>
        </w:rPr>
        <w:t xml:space="preserve">заключения </w:t>
      </w:r>
      <w:r w:rsidR="00123C70" w:rsidRPr="00EB43A1">
        <w:rPr>
          <w:sz w:val="24"/>
          <w:szCs w:val="24"/>
        </w:rPr>
        <w:t>Договор</w:t>
      </w:r>
      <w:r w:rsidR="00EB43A1" w:rsidRPr="00EB43A1">
        <w:rPr>
          <w:sz w:val="24"/>
          <w:szCs w:val="24"/>
        </w:rPr>
        <w:t>а</w:t>
      </w:r>
      <w:r w:rsidR="00A40714" w:rsidRPr="00EB43A1">
        <w:rPr>
          <w:sz w:val="24"/>
          <w:szCs w:val="24"/>
        </w:rPr>
        <w:t xml:space="preserve"> </w:t>
      </w:r>
      <w:r w:rsidR="00702B2C" w:rsidRPr="00EB43A1">
        <w:rPr>
          <w:sz w:val="24"/>
          <w:szCs w:val="24"/>
        </w:rPr>
        <w:t xml:space="preserve">на поставку </w:t>
      </w:r>
      <w:r w:rsidR="00EB43A1" w:rsidRPr="00EB43A1">
        <w:rPr>
          <w:sz w:val="24"/>
          <w:szCs w:val="24"/>
        </w:rPr>
        <w:t>противопожарного оборудования</w:t>
      </w:r>
      <w:r w:rsidR="00702B2C" w:rsidRPr="00EB43A1">
        <w:rPr>
          <w:sz w:val="24"/>
          <w:szCs w:val="24"/>
        </w:rPr>
        <w:t xml:space="preserve"> для нужд ПАО «МРСК Центра» (филиал</w:t>
      </w:r>
      <w:r w:rsidR="00EB43A1" w:rsidRPr="00EB43A1">
        <w:rPr>
          <w:sz w:val="24"/>
          <w:szCs w:val="24"/>
        </w:rPr>
        <w:t>а «Костромаэнерго»</w:t>
      </w:r>
      <w:r w:rsidR="00702B2C" w:rsidRPr="00EB43A1">
        <w:rPr>
          <w:sz w:val="24"/>
          <w:szCs w:val="24"/>
        </w:rPr>
        <w:t>)</w:t>
      </w:r>
      <w:bookmarkEnd w:id="17"/>
      <w:r w:rsidR="00702B2C" w:rsidRPr="00EB43A1">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EB43A1">
        <w:rPr>
          <w:sz w:val="24"/>
          <w:szCs w:val="24"/>
        </w:rPr>
        <w:t xml:space="preserve">Количество лотов: </w:t>
      </w:r>
      <w:r w:rsidRPr="00EB43A1">
        <w:rPr>
          <w:b/>
          <w:sz w:val="24"/>
          <w:szCs w:val="24"/>
        </w:rPr>
        <w:t>1 (один)</w:t>
      </w:r>
      <w:r w:rsidRPr="00EB43A1">
        <w:rPr>
          <w:sz w:val="24"/>
          <w:szCs w:val="24"/>
        </w:rPr>
        <w:t>.</w:t>
      </w:r>
    </w:p>
    <w:bookmarkEnd w:id="18"/>
    <w:p w:rsidR="002A47D1" w:rsidRPr="00EB43A1"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w:t>
      </w:r>
      <w:bookmarkStart w:id="19" w:name="_GoBack"/>
      <w:bookmarkEnd w:id="19"/>
      <w:r w:rsidRPr="000172FE">
        <w:rPr>
          <w:color w:val="000000"/>
          <w:sz w:val="24"/>
          <w:szCs w:val="24"/>
          <w:lang w:eastAsia="ru-RU"/>
        </w:rPr>
        <w:t xml:space="preserve">описание предлагаемого к поставке аналога. Отсутствие в составе предложения подробного технического описания аналогов продукции </w:t>
      </w:r>
      <w:r w:rsidRPr="00EB43A1">
        <w:rPr>
          <w:color w:val="000000"/>
          <w:sz w:val="24"/>
          <w:szCs w:val="24"/>
          <w:lang w:eastAsia="ru-RU"/>
        </w:rPr>
        <w:t xml:space="preserve">будет являться причиной отклонения </w:t>
      </w:r>
      <w:r w:rsidR="00841A6F" w:rsidRPr="00EB43A1">
        <w:rPr>
          <w:color w:val="000000"/>
          <w:sz w:val="24"/>
          <w:szCs w:val="24"/>
          <w:lang w:eastAsia="ru-RU"/>
        </w:rPr>
        <w:t>Заявки</w:t>
      </w:r>
      <w:r w:rsidRPr="00EB43A1">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B43A1">
        <w:rPr>
          <w:i/>
          <w:snapToGrid w:val="0"/>
          <w:sz w:val="24"/>
          <w:szCs w:val="24"/>
          <w:shd w:val="clear" w:color="auto" w:fill="FFFF99"/>
          <w:lang w:eastAsia="ru-RU"/>
        </w:rPr>
        <w:t xml:space="preserve">Участник самостоятельно, в рамках своей </w:t>
      </w:r>
      <w:r w:rsidR="00702B2C" w:rsidRPr="00EB43A1">
        <w:rPr>
          <w:i/>
          <w:snapToGrid w:val="0"/>
          <w:sz w:val="24"/>
          <w:szCs w:val="24"/>
          <w:shd w:val="clear" w:color="auto" w:fill="FFFF99"/>
          <w:lang w:eastAsia="ru-RU"/>
        </w:rPr>
        <w:t>Заявки</w:t>
      </w:r>
      <w:r w:rsidRPr="00EB43A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B43A1">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EB43A1">
        <w:rPr>
          <w:b/>
          <w:sz w:val="24"/>
          <w:szCs w:val="24"/>
        </w:rPr>
        <w:t>июнь 2016 года</w:t>
      </w:r>
      <w:r w:rsidR="00717F60" w:rsidRPr="00E71A48">
        <w:rPr>
          <w:sz w:val="24"/>
          <w:szCs w:val="24"/>
        </w:rPr>
        <w:t>.</w:t>
      </w:r>
      <w:bookmarkEnd w:id="20"/>
    </w:p>
    <w:p w:rsidR="008D2928" w:rsidRPr="0091005A" w:rsidRDefault="002A47D1" w:rsidP="0091005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91005A">
        <w:rPr>
          <w:sz w:val="24"/>
          <w:szCs w:val="24"/>
        </w:rPr>
        <w:t xml:space="preserve">Отгрузочные реквизиты/базис поставки: </w:t>
      </w:r>
      <w:r w:rsidR="008D2928" w:rsidRPr="0091005A">
        <w:rPr>
          <w:sz w:val="24"/>
          <w:szCs w:val="24"/>
        </w:rPr>
        <w:t>на условиях DDP (Согласно ИНКОТЕРМС 2000) по адрес</w:t>
      </w:r>
      <w:r w:rsidR="00EB43A1" w:rsidRPr="0091005A">
        <w:rPr>
          <w:sz w:val="24"/>
          <w:szCs w:val="24"/>
        </w:rPr>
        <w:t>у</w:t>
      </w:r>
      <w:r w:rsidR="008D2928" w:rsidRPr="0091005A">
        <w:rPr>
          <w:sz w:val="24"/>
          <w:szCs w:val="24"/>
        </w:rPr>
        <w:t xml:space="preserve"> филиал</w:t>
      </w:r>
      <w:r w:rsidR="00EB43A1" w:rsidRPr="0091005A">
        <w:rPr>
          <w:sz w:val="24"/>
          <w:szCs w:val="24"/>
        </w:rPr>
        <w:t>а</w:t>
      </w:r>
      <w:r w:rsidR="008D2928" w:rsidRPr="0091005A">
        <w:rPr>
          <w:sz w:val="24"/>
          <w:szCs w:val="24"/>
        </w:rPr>
        <w:t xml:space="preserve"> ПАО «МРСК Центра»:</w:t>
      </w:r>
      <w:bookmarkEnd w:id="21"/>
      <w:r w:rsidR="002556E6" w:rsidRPr="0091005A">
        <w:rPr>
          <w:sz w:val="24"/>
          <w:szCs w:val="24"/>
        </w:rPr>
        <w:t xml:space="preserve"> </w:t>
      </w:r>
    </w:p>
    <w:p w:rsidR="002A47D1" w:rsidRPr="0091005A" w:rsidRDefault="0091005A" w:rsidP="0091005A">
      <w:pPr>
        <w:pStyle w:val="afffffff2"/>
        <w:keepNext/>
        <w:numPr>
          <w:ilvl w:val="0"/>
          <w:numId w:val="81"/>
        </w:numPr>
        <w:tabs>
          <w:tab w:val="num" w:pos="1560"/>
        </w:tabs>
        <w:spacing w:line="240" w:lineRule="auto"/>
        <w:rPr>
          <w:rFonts w:ascii="Times New Roman" w:hAnsi="Times New Roman"/>
          <w:sz w:val="24"/>
          <w:szCs w:val="24"/>
        </w:rPr>
      </w:pPr>
      <w:r w:rsidRPr="0091005A">
        <w:rPr>
          <w:rFonts w:ascii="Times New Roman" w:hAnsi="Times New Roman"/>
          <w:sz w:val="24"/>
          <w:szCs w:val="24"/>
        </w:rPr>
        <w:t xml:space="preserve"> </w:t>
      </w:r>
      <w:r w:rsidR="008D2928" w:rsidRPr="0091005A">
        <w:rPr>
          <w:rFonts w:ascii="Times New Roman" w:hAnsi="Times New Roman"/>
          <w:sz w:val="24"/>
          <w:szCs w:val="24"/>
        </w:rPr>
        <w:t>«Костромаэнерго», склад Центрального региона: г. Кострома, ул. Катушечная, 157</w:t>
      </w:r>
      <w:r w:rsidRPr="0091005A">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91005A">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025BA6" w:rsidP="00216641">
      <w:pPr>
        <w:widowControl w:val="0"/>
        <w:shd w:val="clear" w:color="auto" w:fill="FFFFFF"/>
        <w:tabs>
          <w:tab w:val="left" w:pos="1701"/>
        </w:tabs>
        <w:autoSpaceDE w:val="0"/>
        <w:spacing w:after="100" w:line="264" w:lineRule="auto"/>
        <w:ind w:right="17" w:firstLine="0"/>
        <w:rPr>
          <w:bCs w:val="0"/>
          <w:sz w:val="24"/>
          <w:szCs w:val="24"/>
        </w:rPr>
      </w:pPr>
      <w:r w:rsidRPr="00C6270B">
        <w:rPr>
          <w:b/>
          <w:sz w:val="24"/>
          <w:szCs w:val="24"/>
        </w:rPr>
        <w:t>184 000,00</w:t>
      </w:r>
      <w:r w:rsidR="00155DAF" w:rsidRPr="00C6270B">
        <w:rPr>
          <w:sz w:val="24"/>
          <w:szCs w:val="24"/>
        </w:rPr>
        <w:t xml:space="preserve"> (</w:t>
      </w:r>
      <w:r w:rsidRPr="00C6270B">
        <w:rPr>
          <w:sz w:val="24"/>
          <w:szCs w:val="24"/>
        </w:rPr>
        <w:t>Сто восемьдесят четыре</w:t>
      </w:r>
      <w:r w:rsidR="00155DAF" w:rsidRPr="00C6270B">
        <w:rPr>
          <w:sz w:val="24"/>
          <w:szCs w:val="24"/>
        </w:rPr>
        <w:t xml:space="preserve"> тысячи) рубл</w:t>
      </w:r>
      <w:r w:rsidRPr="00C6270B">
        <w:rPr>
          <w:sz w:val="24"/>
          <w:szCs w:val="24"/>
        </w:rPr>
        <w:t>ей</w:t>
      </w:r>
      <w:r w:rsidR="00155DAF" w:rsidRPr="00C6270B">
        <w:rPr>
          <w:sz w:val="24"/>
          <w:szCs w:val="24"/>
        </w:rPr>
        <w:t xml:space="preserve"> 00 копеек РФ, без учета НДС; НДС составляет </w:t>
      </w:r>
      <w:r w:rsidRPr="00C6270B">
        <w:rPr>
          <w:b/>
          <w:sz w:val="24"/>
          <w:szCs w:val="24"/>
        </w:rPr>
        <w:t>33 120,00</w:t>
      </w:r>
      <w:r w:rsidR="00155DAF" w:rsidRPr="00C6270B">
        <w:rPr>
          <w:sz w:val="24"/>
          <w:szCs w:val="24"/>
        </w:rPr>
        <w:t xml:space="preserve"> (</w:t>
      </w:r>
      <w:r w:rsidRPr="00C6270B">
        <w:rPr>
          <w:sz w:val="24"/>
          <w:szCs w:val="24"/>
        </w:rPr>
        <w:t>Тридцать три</w:t>
      </w:r>
      <w:r w:rsidR="00155DAF" w:rsidRPr="00C6270B">
        <w:rPr>
          <w:sz w:val="24"/>
          <w:szCs w:val="24"/>
        </w:rPr>
        <w:t xml:space="preserve"> тысяч</w:t>
      </w:r>
      <w:r w:rsidRPr="00C6270B">
        <w:rPr>
          <w:sz w:val="24"/>
          <w:szCs w:val="24"/>
        </w:rPr>
        <w:t>и</w:t>
      </w:r>
      <w:r w:rsidR="00155DAF" w:rsidRPr="00C6270B">
        <w:rPr>
          <w:sz w:val="24"/>
          <w:szCs w:val="24"/>
        </w:rPr>
        <w:t xml:space="preserve"> </w:t>
      </w:r>
      <w:r w:rsidRPr="00C6270B">
        <w:rPr>
          <w:sz w:val="24"/>
          <w:szCs w:val="24"/>
        </w:rPr>
        <w:t>сто двадцать</w:t>
      </w:r>
      <w:r w:rsidR="00155DAF" w:rsidRPr="00C6270B">
        <w:rPr>
          <w:sz w:val="24"/>
          <w:szCs w:val="24"/>
        </w:rPr>
        <w:t xml:space="preserve">) рублей </w:t>
      </w:r>
      <w:r w:rsidRPr="00C6270B">
        <w:rPr>
          <w:sz w:val="24"/>
          <w:szCs w:val="24"/>
        </w:rPr>
        <w:t>00</w:t>
      </w:r>
      <w:r w:rsidR="00155DAF" w:rsidRPr="00C6270B">
        <w:rPr>
          <w:sz w:val="24"/>
          <w:szCs w:val="24"/>
        </w:rPr>
        <w:t xml:space="preserve"> копеек РФ; </w:t>
      </w:r>
      <w:r w:rsidR="00C6270B" w:rsidRPr="00C6270B">
        <w:rPr>
          <w:b/>
          <w:sz w:val="24"/>
          <w:szCs w:val="24"/>
        </w:rPr>
        <w:t>217 120,00</w:t>
      </w:r>
      <w:r w:rsidR="00155DAF" w:rsidRPr="00C6270B">
        <w:rPr>
          <w:sz w:val="24"/>
          <w:szCs w:val="24"/>
        </w:rPr>
        <w:t xml:space="preserve"> (</w:t>
      </w:r>
      <w:r w:rsidR="00C6270B" w:rsidRPr="00C6270B">
        <w:rPr>
          <w:sz w:val="24"/>
          <w:szCs w:val="24"/>
        </w:rPr>
        <w:t>Двести семнадцать</w:t>
      </w:r>
      <w:r w:rsidR="00155DAF" w:rsidRPr="00C6270B">
        <w:rPr>
          <w:sz w:val="24"/>
          <w:szCs w:val="24"/>
        </w:rPr>
        <w:t xml:space="preserve"> тысяч </w:t>
      </w:r>
      <w:r w:rsidR="00C6270B" w:rsidRPr="00C6270B">
        <w:rPr>
          <w:sz w:val="24"/>
          <w:szCs w:val="24"/>
        </w:rPr>
        <w:t>сто двадцать</w:t>
      </w:r>
      <w:r w:rsidR="00155DAF" w:rsidRPr="00C6270B">
        <w:rPr>
          <w:sz w:val="24"/>
          <w:szCs w:val="24"/>
        </w:rPr>
        <w:t xml:space="preserve">) рублей </w:t>
      </w:r>
      <w:r w:rsidR="00C6270B" w:rsidRPr="00C6270B">
        <w:rPr>
          <w:sz w:val="24"/>
          <w:szCs w:val="24"/>
        </w:rPr>
        <w:t>00</w:t>
      </w:r>
      <w:r w:rsidR="00155DAF" w:rsidRPr="00C6270B">
        <w:rPr>
          <w:sz w:val="24"/>
          <w:szCs w:val="24"/>
        </w:rPr>
        <w:t xml:space="preserve"> копеек РФ, с учетом НДС</w:t>
      </w:r>
      <w:r w:rsidR="00C6270B" w:rsidRPr="00C6270B">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A2" w:rsidRPr="00126BA2">
        <w:rPr>
          <w:sz w:val="24"/>
          <w:szCs w:val="24"/>
          <w:highlight w:val="darkGray"/>
        </w:rPr>
        <w:t xml:space="preserve"> </w:t>
      </w:r>
      <w:r w:rsidR="00126BA2" w:rsidRPr="00126BA2">
        <w:rPr>
          <w:sz w:val="24"/>
          <w:szCs w:val="24"/>
        </w:rPr>
        <w:t>являющееся субъектом малого и среднего предпринимательства</w:t>
      </w:r>
      <w:r w:rsidRPr="00126BA2">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lastRenderedPageBreak/>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26BA2" w:rsidRPr="00126BA2" w:rsidRDefault="00126BA2" w:rsidP="00D75CA2">
      <w:pPr>
        <w:numPr>
          <w:ilvl w:val="0"/>
          <w:numId w:val="21"/>
        </w:numPr>
        <w:suppressAutoHyphens w:val="0"/>
        <w:spacing w:line="264" w:lineRule="auto"/>
        <w:rPr>
          <w:sz w:val="24"/>
          <w:szCs w:val="24"/>
          <w:lang w:eastAsia="ru-RU"/>
        </w:rPr>
      </w:pPr>
      <w:r w:rsidRPr="00126BA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BF7DE8">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18409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BF7DE8" w:rsidRPr="007B3EB3">
        <w:t>РФ, 156961, г. Кострома, проспект Мира</w:t>
      </w:r>
      <w:r w:rsidR="00BF7DE8" w:rsidRPr="00BF7DE8">
        <w:t>, 53</w:t>
      </w:r>
      <w:r w:rsidR="00D12816" w:rsidRPr="00BF7DE8">
        <w:rPr>
          <w:bCs w:val="0"/>
          <w:sz w:val="24"/>
          <w:szCs w:val="24"/>
        </w:rPr>
        <w:t xml:space="preserve">, </w:t>
      </w:r>
      <w:proofErr w:type="spellStart"/>
      <w:r w:rsidR="00D12816" w:rsidRPr="00BF7DE8">
        <w:rPr>
          <w:bCs w:val="0"/>
          <w:sz w:val="24"/>
          <w:szCs w:val="24"/>
        </w:rPr>
        <w:t>каб</w:t>
      </w:r>
      <w:proofErr w:type="spellEnd"/>
      <w:r w:rsidR="00D12816" w:rsidRPr="00BF7DE8">
        <w:rPr>
          <w:bCs w:val="0"/>
          <w:sz w:val="24"/>
          <w:szCs w:val="24"/>
        </w:rPr>
        <w:t>. №3</w:t>
      </w:r>
      <w:r w:rsidR="00BF7DE8" w:rsidRPr="00BF7DE8">
        <w:rPr>
          <w:bCs w:val="0"/>
          <w:sz w:val="24"/>
          <w:szCs w:val="24"/>
        </w:rPr>
        <w:t>18</w:t>
      </w:r>
      <w:r w:rsidR="00D12816" w:rsidRPr="00BF7DE8">
        <w:rPr>
          <w:bCs w:val="0"/>
          <w:sz w:val="24"/>
          <w:szCs w:val="24"/>
        </w:rPr>
        <w:t xml:space="preserve">, исполнительный сотрудник – </w:t>
      </w:r>
      <w:r w:rsidR="00BF7DE8" w:rsidRPr="00BF7DE8">
        <w:rPr>
          <w:bCs w:val="0"/>
          <w:sz w:val="24"/>
          <w:szCs w:val="24"/>
        </w:rPr>
        <w:t>Скворцова</w:t>
      </w:r>
      <w:r w:rsidR="00D12816" w:rsidRPr="00BF7DE8">
        <w:rPr>
          <w:bCs w:val="0"/>
          <w:sz w:val="24"/>
          <w:szCs w:val="24"/>
        </w:rPr>
        <w:t xml:space="preserve"> Татьяна </w:t>
      </w:r>
      <w:r w:rsidR="00BF7DE8" w:rsidRPr="00BF7DE8">
        <w:rPr>
          <w:bCs w:val="0"/>
          <w:sz w:val="24"/>
          <w:szCs w:val="24"/>
        </w:rPr>
        <w:t>Сергеевна</w:t>
      </w:r>
      <w:r w:rsidR="00D12816" w:rsidRPr="00BF7DE8">
        <w:rPr>
          <w:bCs w:val="0"/>
          <w:sz w:val="24"/>
          <w:szCs w:val="24"/>
        </w:rPr>
        <w:t xml:space="preserve"> (либо </w:t>
      </w:r>
      <w:r w:rsidR="00BF7DE8" w:rsidRPr="00BF7DE8">
        <w:rPr>
          <w:bCs w:val="0"/>
          <w:sz w:val="24"/>
          <w:szCs w:val="24"/>
        </w:rPr>
        <w:t>Бебенин Игорь Николаевич</w:t>
      </w:r>
      <w:r w:rsidR="00D12816" w:rsidRPr="00BF7DE8">
        <w:rPr>
          <w:bCs w:val="0"/>
          <w:sz w:val="24"/>
          <w:szCs w:val="24"/>
        </w:rPr>
        <w:t>), контактный телефон (49</w:t>
      </w:r>
      <w:r w:rsidR="00BF7DE8" w:rsidRPr="00BF7DE8">
        <w:rPr>
          <w:bCs w:val="0"/>
          <w:sz w:val="24"/>
          <w:szCs w:val="24"/>
        </w:rPr>
        <w:t>42</w:t>
      </w:r>
      <w:r w:rsidR="00D12816" w:rsidRPr="00BF7DE8">
        <w:rPr>
          <w:bCs w:val="0"/>
          <w:sz w:val="24"/>
          <w:szCs w:val="24"/>
        </w:rPr>
        <w:t xml:space="preserve">) </w:t>
      </w:r>
      <w:r w:rsidR="00BF7DE8">
        <w:rPr>
          <w:bCs w:val="0"/>
          <w:sz w:val="24"/>
          <w:szCs w:val="24"/>
        </w:rPr>
        <w:t>396-370</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BF7DE8">
        <w:rPr>
          <w:bCs w:val="0"/>
          <w:sz w:val="24"/>
          <w:szCs w:val="24"/>
        </w:rPr>
        <w:t xml:space="preserve">до </w:t>
      </w:r>
      <w:r w:rsidR="00BF7DE8" w:rsidRPr="00BF7DE8">
        <w:rPr>
          <w:b/>
          <w:bCs w:val="0"/>
          <w:sz w:val="24"/>
          <w:szCs w:val="24"/>
        </w:rPr>
        <w:t>13</w:t>
      </w:r>
      <w:r w:rsidR="002B5044" w:rsidRPr="00BF7DE8">
        <w:rPr>
          <w:b/>
          <w:bCs w:val="0"/>
          <w:sz w:val="24"/>
          <w:szCs w:val="24"/>
        </w:rPr>
        <w:t xml:space="preserve"> часов 00 минут </w:t>
      </w:r>
      <w:r w:rsidR="00BF7DE8" w:rsidRPr="00BF7DE8">
        <w:rPr>
          <w:b/>
          <w:bCs w:val="0"/>
          <w:sz w:val="24"/>
          <w:szCs w:val="24"/>
        </w:rPr>
        <w:t>26</w:t>
      </w:r>
      <w:r w:rsidR="002B5044" w:rsidRPr="00BF7DE8">
        <w:rPr>
          <w:b/>
          <w:bCs w:val="0"/>
          <w:sz w:val="24"/>
          <w:szCs w:val="24"/>
        </w:rPr>
        <w:t xml:space="preserve"> </w:t>
      </w:r>
      <w:r w:rsidR="00BF7DE8" w:rsidRPr="00BF7DE8">
        <w:rPr>
          <w:b/>
          <w:bCs w:val="0"/>
          <w:sz w:val="24"/>
          <w:szCs w:val="24"/>
        </w:rPr>
        <w:t>апреля</w:t>
      </w:r>
      <w:r w:rsidR="002B5044" w:rsidRPr="00BF7DE8">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43146E">
        <w:rPr>
          <w:b w:val="0"/>
          <w:szCs w:val="24"/>
        </w:rPr>
        <w:t>ое</w:t>
      </w:r>
      <w:r w:rsidRPr="003776BB">
        <w:rPr>
          <w:b w:val="0"/>
          <w:szCs w:val="24"/>
        </w:rPr>
        <w:t xml:space="preserve"> задани</w:t>
      </w:r>
      <w:r w:rsidR="0043146E">
        <w:rPr>
          <w:b w:val="0"/>
          <w:szCs w:val="24"/>
        </w:rPr>
        <w:t>е</w:t>
      </w:r>
      <w:r w:rsidRPr="003776BB">
        <w:rPr>
          <w:b w:val="0"/>
          <w:szCs w:val="24"/>
        </w:rPr>
        <w:t xml:space="preserve"> </w:t>
      </w:r>
      <w:r w:rsidRPr="00C12FA4">
        <w:rPr>
          <w:b w:val="0"/>
          <w:szCs w:val="24"/>
        </w:rPr>
        <w:t>изложен</w:t>
      </w:r>
      <w:r w:rsidR="0043146E">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 xml:space="preserve">их) задания(й), изложены </w:t>
      </w:r>
      <w:r w:rsidR="0043146E">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несоблюде</w:t>
      </w:r>
      <w:r w:rsidR="0043146E">
        <w:rPr>
          <w:b w:val="0"/>
          <w:szCs w:val="24"/>
          <w:lang w:eastAsia="ru-RU"/>
        </w:rPr>
        <w:t>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F7DE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F7DE8">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BF7DE8">
              <w:rPr>
                <w:rStyle w:val="aa"/>
                <w:sz w:val="22"/>
              </w:rPr>
              <w:t>6 года»</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5A" w:rsidRDefault="00FE6A5A">
      <w:pPr>
        <w:spacing w:line="240" w:lineRule="auto"/>
      </w:pPr>
      <w:r>
        <w:separator/>
      </w:r>
    </w:p>
  </w:endnote>
  <w:endnote w:type="continuationSeparator" w:id="0">
    <w:p w:rsidR="00FE6A5A" w:rsidRDefault="00FE6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E34943">
      <w:rPr>
        <w:noProof/>
        <w:sz w:val="16"/>
        <w:szCs w:val="16"/>
        <w:lang w:eastAsia="ru-RU"/>
      </w:rPr>
      <w:t>4</w:t>
    </w:r>
    <w:r w:rsidR="00341CCF" w:rsidRPr="00FA0376">
      <w:rPr>
        <w:sz w:val="16"/>
        <w:szCs w:val="16"/>
        <w:lang w:eastAsia="ru-RU"/>
      </w:rPr>
      <w:fldChar w:fldCharType="end"/>
    </w:r>
  </w:p>
  <w:p w:rsidR="008A71A7" w:rsidRPr="008A71A7" w:rsidRDefault="00856B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A71A7">
      <w:rPr>
        <w:sz w:val="18"/>
        <w:szCs w:val="18"/>
      </w:rPr>
      <w:t>заключения Договор</w:t>
    </w:r>
    <w:r w:rsidR="008A71A7" w:rsidRPr="008A71A7">
      <w:rPr>
        <w:sz w:val="18"/>
        <w:szCs w:val="18"/>
      </w:rPr>
      <w:t>а</w:t>
    </w:r>
    <w:r w:rsidRPr="008A71A7">
      <w:rPr>
        <w:sz w:val="18"/>
        <w:szCs w:val="18"/>
      </w:rPr>
      <w:t xml:space="preserve"> на поставку </w:t>
    </w:r>
    <w:r w:rsidR="008A71A7" w:rsidRPr="008A71A7">
      <w:rPr>
        <w:sz w:val="18"/>
        <w:szCs w:val="18"/>
      </w:rPr>
      <w:t>противопожарного оборудования</w:t>
    </w:r>
    <w:r w:rsidRPr="008A71A7">
      <w:rPr>
        <w:sz w:val="18"/>
        <w:szCs w:val="18"/>
      </w:rPr>
      <w:t xml:space="preserve"> </w:t>
    </w:r>
  </w:p>
  <w:p w:rsidR="00856BD8" w:rsidRPr="00EE0539" w:rsidRDefault="00856BD8" w:rsidP="00832D0A">
    <w:pPr>
      <w:pStyle w:val="aff2"/>
      <w:jc w:val="center"/>
      <w:rPr>
        <w:sz w:val="18"/>
        <w:szCs w:val="18"/>
      </w:rPr>
    </w:pPr>
    <w:r w:rsidRPr="008A71A7">
      <w:rPr>
        <w:sz w:val="18"/>
        <w:szCs w:val="18"/>
      </w:rPr>
      <w:t>для нужд ПАО «МРСК Центра» (филиал</w:t>
    </w:r>
    <w:r w:rsidR="008A71A7" w:rsidRPr="008A71A7">
      <w:rPr>
        <w:sz w:val="18"/>
        <w:szCs w:val="18"/>
      </w:rPr>
      <w:t>а</w:t>
    </w:r>
    <w:r w:rsidRPr="008A71A7">
      <w:rPr>
        <w:sz w:val="18"/>
        <w:szCs w:val="18"/>
      </w:rPr>
      <w:t xml:space="preserve"> «Костромаэнерго</w:t>
    </w:r>
    <w:r w:rsidR="008A71A7" w:rsidRPr="008A71A7">
      <w:rPr>
        <w:sz w:val="18"/>
        <w:szCs w:val="18"/>
      </w:rPr>
      <w:t>»</w:t>
    </w:r>
    <w:r w:rsidRPr="008A71A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5A" w:rsidRDefault="00FE6A5A">
      <w:pPr>
        <w:spacing w:line="240" w:lineRule="auto"/>
      </w:pPr>
      <w:r>
        <w:separator/>
      </w:r>
    </w:p>
  </w:footnote>
  <w:footnote w:type="continuationSeparator" w:id="0">
    <w:p w:rsidR="00FE6A5A" w:rsidRDefault="00FE6A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5BA6"/>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26BA2"/>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409A"/>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146E"/>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A71A7"/>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4AA7"/>
    <w:rsid w:val="00905DFC"/>
    <w:rsid w:val="009074F7"/>
    <w:rsid w:val="0091005A"/>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74994"/>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BF7DE8"/>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270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4943"/>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43A1"/>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A5A"/>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A35A-3B03-4CAE-83ED-44E4150E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77</Pages>
  <Words>23128</Words>
  <Characters>131835</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154654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105</cp:revision>
  <cp:lastPrinted>2015-12-29T14:27:00Z</cp:lastPrinted>
  <dcterms:created xsi:type="dcterms:W3CDTF">2016-01-12T11:24:00Z</dcterms:created>
  <dcterms:modified xsi:type="dcterms:W3CDTF">2016-03-30T07:32:00Z</dcterms:modified>
</cp:coreProperties>
</file>