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254F5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B45C8" w:rsidRPr="00CB550A" w:rsidRDefault="005B45C8" w:rsidP="00BF0828">
                  <w:pPr>
                    <w:spacing w:line="240" w:lineRule="auto"/>
                    <w:ind w:right="-23"/>
                    <w:rPr>
                      <w:rFonts w:ascii="Helios" w:hAnsi="Helios"/>
                      <w:sz w:val="12"/>
                      <w:szCs w:val="12"/>
                      <w:lang w:val="en-US"/>
                    </w:rPr>
                  </w:pPr>
                  <w:r>
                    <w:rPr>
                      <w:rFonts w:ascii="Helios" w:hAnsi="Helios"/>
                      <w:noProof/>
                      <w:sz w:val="12"/>
                      <w:szCs w:val="12"/>
                      <w:lang w:eastAsia="ru-RU"/>
                    </w:rPr>
                    <w:drawing>
                      <wp:inline distT="0" distB="0" distL="0" distR="0" wp14:anchorId="55B1306F" wp14:editId="099BEDE5">
                        <wp:extent cx="2162175" cy="771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Председатель закупочной комиссии -</w:t>
      </w: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Начальник управления логистики и МТО</w:t>
      </w: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 xml:space="preserve"> филиала ПАО «МРСК Центра» - «Тамбовэнерго»</w:t>
      </w: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________________ А.П. Донских</w:t>
      </w:r>
    </w:p>
    <w:p w:rsidR="005B45C8" w:rsidRPr="00704295" w:rsidRDefault="005B45C8" w:rsidP="005B45C8">
      <w:pPr>
        <w:suppressAutoHyphens w:val="0"/>
        <w:spacing w:line="240" w:lineRule="auto"/>
        <w:ind w:firstLine="0"/>
        <w:jc w:val="right"/>
        <w:rPr>
          <w:bCs w:val="0"/>
          <w:sz w:val="24"/>
          <w:szCs w:val="24"/>
          <w:lang w:eastAsia="ru-RU"/>
        </w:rPr>
      </w:pPr>
    </w:p>
    <w:p w:rsidR="005B45C8" w:rsidRPr="00704295" w:rsidRDefault="005B45C8" w:rsidP="005B45C8">
      <w:pPr>
        <w:suppressAutoHyphens w:val="0"/>
        <w:spacing w:line="240" w:lineRule="auto"/>
        <w:ind w:firstLine="0"/>
        <w:jc w:val="right"/>
        <w:rPr>
          <w:bCs w:val="0"/>
          <w:sz w:val="24"/>
          <w:szCs w:val="24"/>
          <w:lang w:eastAsia="ru-RU"/>
        </w:rPr>
      </w:pPr>
      <w:r w:rsidRPr="00704295">
        <w:rPr>
          <w:bCs w:val="0"/>
          <w:sz w:val="24"/>
          <w:szCs w:val="24"/>
          <w:lang w:eastAsia="ru-RU"/>
        </w:rPr>
        <w:t xml:space="preserve"> «___» ____________ 2016 года.</w:t>
      </w:r>
    </w:p>
    <w:p w:rsidR="007556FF" w:rsidRPr="00C12FA4" w:rsidRDefault="007556FF" w:rsidP="007556FF">
      <w:pPr>
        <w:ind w:left="5670" w:firstLine="0"/>
        <w:jc w:val="right"/>
        <w:rPr>
          <w:sz w:val="24"/>
          <w:szCs w:val="24"/>
        </w:rPr>
      </w:pP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5B45C8">
        <w:rPr>
          <w:b/>
          <w:sz w:val="24"/>
          <w:szCs w:val="24"/>
        </w:rPr>
        <w:t>Д</w:t>
      </w:r>
      <w:r w:rsidR="005B45C8" w:rsidRPr="005B45C8">
        <w:rPr>
          <w:b/>
          <w:sz w:val="24"/>
          <w:szCs w:val="24"/>
        </w:rPr>
        <w:t xml:space="preserve">оговора на поставку </w:t>
      </w:r>
      <w:r w:rsidR="000F4401">
        <w:rPr>
          <w:b/>
          <w:sz w:val="24"/>
          <w:szCs w:val="24"/>
        </w:rPr>
        <w:t>мебели</w:t>
      </w:r>
      <w:r w:rsidR="005B45C8" w:rsidRPr="005B45C8">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B45C8">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197815">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sidR="00BA0806">
        <w:rPr>
          <w:noProof/>
        </w:rPr>
        <w:fldChar w:fldCharType="begin"/>
      </w:r>
      <w:r w:rsidR="00BA0806">
        <w:rPr>
          <w:noProof/>
        </w:rPr>
        <w:instrText xml:space="preserve"> PAGEREF _Toc441131233 \h </w:instrText>
      </w:r>
      <w:r w:rsidR="00BA0806">
        <w:rPr>
          <w:noProof/>
        </w:rPr>
      </w:r>
      <w:r w:rsidR="00BA0806">
        <w:rPr>
          <w:noProof/>
        </w:rPr>
        <w:fldChar w:fldCharType="separate"/>
      </w:r>
      <w:r w:rsidR="00BA0806">
        <w:rPr>
          <w:noProof/>
        </w:rPr>
        <w:t>4</w:t>
      </w:r>
      <w:r w:rsidR="00BA0806">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_Toc441131234 \h </w:instrText>
      </w:r>
      <w:r>
        <w:rPr>
          <w:noProof/>
        </w:rPr>
      </w:r>
      <w:r>
        <w:rPr>
          <w:noProof/>
        </w:rPr>
        <w:fldChar w:fldCharType="separate"/>
      </w:r>
      <w:r>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_Toc441131235 \h </w:instrText>
      </w:r>
      <w:r>
        <w:rPr>
          <w:noProof/>
        </w:rPr>
      </w:r>
      <w:r>
        <w:rPr>
          <w:noProof/>
        </w:rPr>
        <w:fldChar w:fldCharType="separate"/>
      </w:r>
      <w:r>
        <w:rPr>
          <w:noProof/>
        </w:rPr>
        <w:t>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_Toc441131236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_Toc441131237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_Toc441131238 \h </w:instrText>
      </w:r>
      <w:r>
        <w:rPr>
          <w:noProof/>
        </w:rPr>
      </w:r>
      <w:r>
        <w:rPr>
          <w:noProof/>
        </w:rPr>
        <w:fldChar w:fldCharType="separate"/>
      </w:r>
      <w:r>
        <w:rPr>
          <w:noProof/>
        </w:rPr>
        <w:t>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_Toc441131239 \h </w:instrText>
      </w:r>
      <w:r>
        <w:rPr>
          <w:noProof/>
        </w:rPr>
      </w:r>
      <w:r>
        <w:rPr>
          <w:noProof/>
        </w:rPr>
        <w:fldChar w:fldCharType="separate"/>
      </w:r>
      <w:r>
        <w:rPr>
          <w:noProof/>
        </w:rPr>
        <w:t>9</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_Toc441131246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_Toc441131247 \h </w:instrText>
      </w:r>
      <w:r>
        <w:rPr>
          <w:noProof/>
        </w:rPr>
      </w:r>
      <w:r>
        <w:rPr>
          <w:noProof/>
        </w:rPr>
        <w:fldChar w:fldCharType="separate"/>
      </w:r>
      <w:r>
        <w:rPr>
          <w:noProof/>
        </w:rPr>
        <w:t>10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_Toc441131251 \h </w:instrText>
      </w:r>
      <w:r>
        <w:rPr>
          <w:noProof/>
        </w:rPr>
      </w:r>
      <w:r>
        <w:rPr>
          <w:noProof/>
        </w:rPr>
        <w:fldChar w:fldCharType="separate"/>
      </w:r>
      <w:r>
        <w:rPr>
          <w:noProof/>
        </w:rPr>
        <w:t>10</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_Toc441131255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_Toc441131256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_Toc441131259 \h </w:instrText>
      </w:r>
      <w:r>
        <w:rPr>
          <w:noProof/>
        </w:rPr>
      </w:r>
      <w:r>
        <w:rPr>
          <w:noProof/>
        </w:rPr>
        <w:fldChar w:fldCharType="separate"/>
      </w:r>
      <w:r>
        <w:rPr>
          <w:noProof/>
        </w:rPr>
        <w:t>13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_Toc441131260 \h </w:instrText>
      </w:r>
      <w:r>
        <w:rPr>
          <w:noProof/>
        </w:rPr>
      </w:r>
      <w:r>
        <w:rPr>
          <w:noProof/>
        </w:rPr>
        <w:fldChar w:fldCharType="separate"/>
      </w:r>
      <w:r>
        <w:rPr>
          <w:noProof/>
        </w:rPr>
        <w:t>14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_Toc441131275 \h </w:instrText>
      </w:r>
      <w:r>
        <w:rPr>
          <w:noProof/>
        </w:rPr>
      </w:r>
      <w:r>
        <w:rPr>
          <w:noProof/>
        </w:rPr>
        <w:fldChar w:fldCharType="separate"/>
      </w:r>
      <w:r>
        <w:rPr>
          <w:noProof/>
        </w:rPr>
        <w:t>28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_Toc441131278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_Toc441131279 \h </w:instrText>
      </w:r>
      <w:r>
        <w:rPr>
          <w:noProof/>
        </w:rPr>
      </w:r>
      <w:r>
        <w:rPr>
          <w:noProof/>
        </w:rPr>
        <w:fldChar w:fldCharType="separate"/>
      </w:r>
      <w:r>
        <w:rPr>
          <w:noProof/>
        </w:rPr>
        <w:t>29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_Toc441131284 \h </w:instrText>
      </w:r>
      <w:r>
        <w:rPr>
          <w:noProof/>
        </w:rPr>
      </w:r>
      <w:r>
        <w:rPr>
          <w:noProof/>
        </w:rPr>
        <w:fldChar w:fldCharType="separate"/>
      </w:r>
      <w:r>
        <w:rPr>
          <w:noProof/>
        </w:rPr>
        <w:t>31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_Toc441131285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_Toc441131286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_Toc441131287 \h </w:instrText>
      </w:r>
      <w:r>
        <w:rPr>
          <w:noProof/>
        </w:rPr>
      </w:r>
      <w:r>
        <w:rPr>
          <w:noProof/>
        </w:rPr>
        <w:fldChar w:fldCharType="separate"/>
      </w:r>
      <w:r>
        <w:rPr>
          <w:noProof/>
        </w:rPr>
        <w:t>34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_Toc441131288 \h </w:instrText>
      </w:r>
      <w:r>
        <w:rPr>
          <w:noProof/>
        </w:rPr>
      </w:r>
      <w:r>
        <w:rPr>
          <w:noProof/>
        </w:rPr>
        <w:fldChar w:fldCharType="separate"/>
      </w:r>
      <w:r>
        <w:rPr>
          <w:noProof/>
        </w:rPr>
        <w:t>35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_Toc441131289 \h </w:instrText>
      </w:r>
      <w:r>
        <w:rPr>
          <w:noProof/>
        </w:rPr>
      </w:r>
      <w:r>
        <w:rPr>
          <w:noProof/>
        </w:rPr>
        <w:fldChar w:fldCharType="separate"/>
      </w:r>
      <w:r>
        <w:rPr>
          <w:noProof/>
        </w:rPr>
        <w:t>35</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_Toc441131290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_Toc441131291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_Toc441131294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_Toc441131296 \h </w:instrText>
      </w:r>
      <w:r>
        <w:rPr>
          <w:noProof/>
        </w:rPr>
      </w:r>
      <w:r>
        <w:rPr>
          <w:noProof/>
        </w:rPr>
        <w:fldChar w:fldCharType="separate"/>
      </w:r>
      <w:r>
        <w:rPr>
          <w:noProof/>
        </w:rPr>
        <w:t>37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_Toc441131299 \h </w:instrText>
      </w:r>
      <w:r>
        <w:rPr>
          <w:noProof/>
        </w:rPr>
      </w:r>
      <w:r>
        <w:rPr>
          <w:noProof/>
        </w:rPr>
        <w:fldChar w:fldCharType="separate"/>
      </w:r>
      <w:r>
        <w:rPr>
          <w:noProof/>
        </w:rPr>
        <w:t>37</w:t>
      </w:r>
      <w:r>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_Toc441131302 \h </w:instrText>
      </w:r>
      <w:r>
        <w:rPr>
          <w:noProof/>
        </w:rPr>
      </w:r>
      <w:r>
        <w:rPr>
          <w:noProof/>
        </w:rPr>
        <w:fldChar w:fldCharType="separate"/>
      </w:r>
      <w:r>
        <w:rPr>
          <w:noProof/>
        </w:rPr>
        <w:t>38</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_Toc441131303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_Toc441131304 \h </w:instrText>
      </w:r>
      <w:r>
        <w:rPr>
          <w:noProof/>
        </w:rPr>
      </w:r>
      <w:r>
        <w:rPr>
          <w:noProof/>
        </w:rPr>
        <w:fldChar w:fldCharType="separate"/>
      </w:r>
      <w:r>
        <w:rPr>
          <w:noProof/>
        </w:rPr>
        <w:t>38</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_Toc441131306 \h </w:instrText>
      </w:r>
      <w:r>
        <w:rPr>
          <w:noProof/>
        </w:rPr>
      </w:r>
      <w:r>
        <w:rPr>
          <w:noProof/>
        </w:rPr>
        <w:fldChar w:fldCharType="separate"/>
      </w:r>
      <w:r>
        <w:rPr>
          <w:noProof/>
        </w:rPr>
        <w:t>42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Pr>
          <w:noProof/>
        </w:rPr>
        <w:fldChar w:fldCharType="begin"/>
      </w:r>
      <w:r>
        <w:rPr>
          <w:noProof/>
        </w:rPr>
        <w:instrText xml:space="preserve"> PAGEREF _Toc441131308 \h </w:instrText>
      </w:r>
      <w:r>
        <w:rPr>
          <w:noProof/>
        </w:rPr>
      </w:r>
      <w:r>
        <w:rPr>
          <w:noProof/>
        </w:rPr>
        <w:fldChar w:fldCharType="separate"/>
      </w:r>
      <w:r>
        <w:rPr>
          <w:noProof/>
        </w:rPr>
        <w:t>44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Pr>
          <w:noProof/>
        </w:rPr>
        <w:fldChar w:fldCharType="begin"/>
      </w:r>
      <w:r>
        <w:rPr>
          <w:noProof/>
        </w:rPr>
        <w:instrText xml:space="preserve"> PAGEREF _Toc441131311 \h </w:instrText>
      </w:r>
      <w:r>
        <w:rPr>
          <w:noProof/>
        </w:rPr>
      </w:r>
      <w:r>
        <w:rPr>
          <w:noProof/>
        </w:rPr>
        <w:fldChar w:fldCharType="separate"/>
      </w:r>
      <w:r>
        <w:rPr>
          <w:noProof/>
        </w:rPr>
        <w:t>47</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_Toc441131314 \h </w:instrText>
      </w:r>
      <w:r>
        <w:rPr>
          <w:noProof/>
        </w:rPr>
      </w:r>
      <w:r>
        <w:rPr>
          <w:noProof/>
        </w:rPr>
        <w:fldChar w:fldCharType="separate"/>
      </w:r>
      <w:r>
        <w:rPr>
          <w:noProof/>
        </w:rPr>
        <w:t>50</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Pr>
          <w:noProof/>
        </w:rPr>
        <w:fldChar w:fldCharType="begin"/>
      </w:r>
      <w:r>
        <w:rPr>
          <w:noProof/>
        </w:rPr>
        <w:instrText xml:space="preserve"> PAGEREF _Toc441131317 \h </w:instrText>
      </w:r>
      <w:r>
        <w:rPr>
          <w:noProof/>
        </w:rPr>
      </w:r>
      <w:r>
        <w:rPr>
          <w:noProof/>
        </w:rPr>
        <w:fldChar w:fldCharType="separate"/>
      </w:r>
      <w:r>
        <w:rPr>
          <w:noProof/>
        </w:rPr>
        <w:t>52</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_Toc441131320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Pr>
          <w:noProof/>
        </w:rPr>
        <w:fldChar w:fldCharType="begin"/>
      </w:r>
      <w:r>
        <w:rPr>
          <w:noProof/>
        </w:rPr>
        <w:instrText xml:space="preserve"> PAGEREF _Toc441131321 \h </w:instrText>
      </w:r>
      <w:r>
        <w:rPr>
          <w:noProof/>
        </w:rPr>
      </w:r>
      <w:r>
        <w:rPr>
          <w:noProof/>
        </w:rPr>
        <w:fldChar w:fldCharType="separate"/>
      </w:r>
      <w:r>
        <w:rPr>
          <w:noProof/>
        </w:rPr>
        <w:t>54</w:t>
      </w:r>
      <w:r>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_Toc441131322 \h </w:instrText>
      </w:r>
      <w:r>
        <w:rPr>
          <w:noProof/>
        </w:rPr>
      </w:r>
      <w:r>
        <w:rPr>
          <w:noProof/>
        </w:rPr>
        <w:fldChar w:fldCharType="separate"/>
      </w:r>
      <w:r>
        <w:rPr>
          <w:noProof/>
        </w:rPr>
        <w:t>56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_Toc441131324 \h </w:instrText>
      </w:r>
      <w:r>
        <w:rPr>
          <w:noProof/>
        </w:rPr>
      </w:r>
      <w:r>
        <w:rPr>
          <w:noProof/>
        </w:rPr>
        <w:fldChar w:fldCharType="separate"/>
      </w:r>
      <w:r>
        <w:rPr>
          <w:noProof/>
        </w:rPr>
        <w:t>59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_Toc441131327 \h </w:instrText>
      </w:r>
      <w:r>
        <w:rPr>
          <w:noProof/>
        </w:rPr>
      </w:r>
      <w:r>
        <w:rPr>
          <w:noProof/>
        </w:rPr>
        <w:fldChar w:fldCharType="separate"/>
      </w:r>
      <w:r>
        <w:rPr>
          <w:noProof/>
        </w:rPr>
        <w:t>61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_Toc441131330 \h </w:instrText>
      </w:r>
      <w:r>
        <w:rPr>
          <w:noProof/>
        </w:rPr>
      </w:r>
      <w:r>
        <w:rPr>
          <w:noProof/>
        </w:rPr>
        <w:fldChar w:fldCharType="separate"/>
      </w:r>
      <w:r>
        <w:rPr>
          <w:noProof/>
        </w:rPr>
        <w:t>63</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_Toc441131333 \h </w:instrText>
      </w:r>
      <w:r>
        <w:rPr>
          <w:noProof/>
        </w:rPr>
      </w:r>
      <w:r>
        <w:rPr>
          <w:noProof/>
        </w:rPr>
        <w:fldChar w:fldCharType="separate"/>
      </w:r>
      <w:r>
        <w:rPr>
          <w:noProof/>
        </w:rPr>
        <w:t>65</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_Toc441131335 \h </w:instrText>
      </w:r>
      <w:r>
        <w:rPr>
          <w:noProof/>
        </w:rPr>
      </w:r>
      <w:r>
        <w:rPr>
          <w:noProof/>
        </w:rPr>
        <w:fldChar w:fldCharType="separate"/>
      </w:r>
      <w:r>
        <w:rPr>
          <w:noProof/>
        </w:rPr>
        <w:t>66</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_Toc441131338 \h </w:instrText>
      </w:r>
      <w:r>
        <w:rPr>
          <w:noProof/>
        </w:rPr>
      </w:r>
      <w:r>
        <w:rPr>
          <w:noProof/>
        </w:rPr>
        <w:fldChar w:fldCharType="separate"/>
      </w:r>
      <w:r>
        <w:rPr>
          <w:noProof/>
        </w:rPr>
        <w:t>69</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_Toc441131341 \h </w:instrText>
      </w:r>
      <w:r>
        <w:rPr>
          <w:noProof/>
        </w:rPr>
      </w:r>
      <w:r>
        <w:rPr>
          <w:noProof/>
        </w:rPr>
        <w:fldChar w:fldCharType="separate"/>
      </w:r>
      <w:r>
        <w:rPr>
          <w:noProof/>
        </w:rPr>
        <w:t>71</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_Toc441131344 \h </w:instrText>
      </w:r>
      <w:r>
        <w:rPr>
          <w:noProof/>
        </w:rPr>
      </w:r>
      <w:r>
        <w:rPr>
          <w:noProof/>
        </w:rPr>
        <w:fldChar w:fldCharType="separate"/>
      </w:r>
      <w:r>
        <w:rPr>
          <w:noProof/>
        </w:rPr>
        <w:t>74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Pr>
          <w:noProof/>
        </w:rPr>
        <w:fldChar w:fldCharType="begin"/>
      </w:r>
      <w:r>
        <w:rPr>
          <w:noProof/>
        </w:rPr>
        <w:instrText xml:space="preserve"> PAGEREF _Toc441131347 \h </w:instrText>
      </w:r>
      <w:r>
        <w:rPr>
          <w:noProof/>
        </w:rPr>
      </w:r>
      <w:r>
        <w:rPr>
          <w:noProof/>
        </w:rPr>
        <w:fldChar w:fldCharType="separate"/>
      </w:r>
      <w:r>
        <w:rPr>
          <w:noProof/>
        </w:rPr>
        <w:t>76</w:t>
      </w:r>
      <w:r>
        <w:rPr>
          <w:noProof/>
        </w:rPr>
        <w:fldChar w:fldCharType="end"/>
      </w:r>
    </w:p>
    <w:p w:rsidR="00717F60" w:rsidRPr="00E71A48" w:rsidRDefault="0019781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5B75A6" w:rsidRPr="005B45C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5B45C8" w:rsidRPr="007D37B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005B45C8">
        <w:rPr>
          <w:iCs/>
          <w:sz w:val="24"/>
          <w:szCs w:val="24"/>
        </w:rPr>
        <w:t>Кобелева Е.Ю</w:t>
      </w:r>
      <w:r w:rsidR="005B45C8" w:rsidRPr="007D37B9">
        <w:rPr>
          <w:iCs/>
          <w:sz w:val="24"/>
          <w:szCs w:val="24"/>
        </w:rPr>
        <w:t>., контактный телефон: (4752)</w:t>
      </w:r>
      <w:r w:rsidR="005B45C8">
        <w:rPr>
          <w:iCs/>
          <w:sz w:val="24"/>
          <w:szCs w:val="24"/>
        </w:rPr>
        <w:t>57-82-06</w:t>
      </w:r>
      <w:r w:rsidR="005B45C8" w:rsidRPr="007D37B9">
        <w:rPr>
          <w:iCs/>
          <w:sz w:val="24"/>
          <w:szCs w:val="24"/>
        </w:rPr>
        <w:t xml:space="preserve">, </w:t>
      </w:r>
      <w:r w:rsidR="005B45C8" w:rsidRPr="007D37B9">
        <w:rPr>
          <w:sz w:val="24"/>
          <w:szCs w:val="24"/>
        </w:rPr>
        <w:t>адрес электронной почты</w:t>
      </w:r>
      <w:r w:rsidR="005B45C8" w:rsidRPr="007D37B9">
        <w:rPr>
          <w:bCs w:val="0"/>
          <w:color w:val="0000FF"/>
          <w:sz w:val="24"/>
          <w:szCs w:val="24"/>
          <w:u w:val="single"/>
          <w:lang w:eastAsia="ru-RU"/>
        </w:rPr>
        <w:t xml:space="preserve"> kobeleva.ey@mrsk-1.ru.</w:t>
      </w:r>
      <w:r w:rsidR="005B45C8" w:rsidRPr="007D37B9">
        <w:rPr>
          <w:iCs/>
          <w:sz w:val="24"/>
          <w:szCs w:val="24"/>
        </w:rPr>
        <w:t>, ответственное лицо –</w:t>
      </w:r>
      <w:r w:rsidR="005B45C8" w:rsidRPr="007D37B9">
        <w:rPr>
          <w:sz w:val="24"/>
          <w:szCs w:val="24"/>
        </w:rPr>
        <w:t xml:space="preserve"> </w:t>
      </w:r>
      <w:r w:rsidR="005B45C8">
        <w:rPr>
          <w:sz w:val="24"/>
          <w:szCs w:val="24"/>
        </w:rPr>
        <w:t xml:space="preserve">Кобелева Елена </w:t>
      </w:r>
      <w:r w:rsidR="005B45C8" w:rsidRPr="007D37B9">
        <w:rPr>
          <w:sz w:val="24"/>
          <w:szCs w:val="24"/>
        </w:rPr>
        <w:t xml:space="preserve">Юрьевна, контактный телефон - </w:t>
      </w:r>
      <w:r w:rsidR="005B45C8" w:rsidRPr="007D37B9">
        <w:rPr>
          <w:iCs/>
          <w:sz w:val="24"/>
          <w:szCs w:val="24"/>
        </w:rPr>
        <w:t>(4752)</w:t>
      </w:r>
      <w:r w:rsidR="005B45C8">
        <w:rPr>
          <w:iCs/>
          <w:sz w:val="24"/>
          <w:szCs w:val="24"/>
        </w:rPr>
        <w:t>57-82-06</w:t>
      </w:r>
      <w:r w:rsidR="005B45C8" w:rsidRPr="007D37B9">
        <w:rPr>
          <w:sz w:val="24"/>
          <w:szCs w:val="24"/>
        </w:rPr>
        <w:t xml:space="preserve">, адрес электронной почты: </w:t>
      </w:r>
      <w:r w:rsidR="005B45C8" w:rsidRPr="007D37B9">
        <w:rPr>
          <w:bCs w:val="0"/>
          <w:color w:val="0000FF"/>
          <w:sz w:val="24"/>
          <w:szCs w:val="24"/>
          <w:u w:val="single"/>
          <w:lang w:eastAsia="ru-RU"/>
        </w:rPr>
        <w:t>kobeleva.ey@mrsk-1.ru</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203119">
        <w:rPr>
          <w:b/>
          <w:sz w:val="24"/>
          <w:szCs w:val="24"/>
        </w:rPr>
        <w:t>«</w:t>
      </w:r>
      <w:r w:rsidR="00203119">
        <w:rPr>
          <w:b/>
          <w:sz w:val="24"/>
          <w:szCs w:val="24"/>
        </w:rPr>
        <w:t>02</w:t>
      </w:r>
      <w:r w:rsidRPr="00203119">
        <w:rPr>
          <w:b/>
          <w:sz w:val="24"/>
          <w:szCs w:val="24"/>
        </w:rPr>
        <w:t xml:space="preserve">» </w:t>
      </w:r>
      <w:r w:rsidR="00203119">
        <w:rPr>
          <w:b/>
          <w:sz w:val="24"/>
          <w:szCs w:val="24"/>
        </w:rPr>
        <w:t>февраля</w:t>
      </w:r>
      <w:r w:rsidRPr="00203119">
        <w:rPr>
          <w:b/>
          <w:sz w:val="24"/>
          <w:szCs w:val="24"/>
        </w:rPr>
        <w:t xml:space="preserve"> 20</w:t>
      </w:r>
      <w:r w:rsidR="00C12FA4" w:rsidRPr="00203119">
        <w:rPr>
          <w:b/>
          <w:sz w:val="24"/>
          <w:szCs w:val="24"/>
        </w:rPr>
        <w:t>1</w:t>
      </w:r>
      <w:r w:rsidR="00862664" w:rsidRPr="00203119">
        <w:rPr>
          <w:b/>
          <w:sz w:val="24"/>
          <w:szCs w:val="24"/>
        </w:rPr>
        <w:t>6</w:t>
      </w:r>
      <w:r w:rsidRPr="00203119">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18"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 xml:space="preserve">на сайте электронной торговой площадки ПАО «Россети» </w:t>
      </w:r>
      <w:hyperlink r:id="rId19"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274598">
        <w:rPr>
          <w:sz w:val="24"/>
          <w:szCs w:val="24"/>
        </w:rPr>
        <w:t xml:space="preserve">, </w:t>
      </w:r>
      <w:r w:rsidR="00274598" w:rsidRPr="0022615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74598">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02B2C" w:rsidRPr="00862664">
        <w:rPr>
          <w:sz w:val="24"/>
          <w:szCs w:val="24"/>
        </w:rPr>
        <w:t>Договор</w:t>
      </w:r>
      <w:r w:rsidR="005B45C8">
        <w:rPr>
          <w:sz w:val="24"/>
          <w:szCs w:val="24"/>
        </w:rPr>
        <w:t>а</w:t>
      </w:r>
      <w:r w:rsidR="00702B2C" w:rsidRPr="00862664">
        <w:rPr>
          <w:sz w:val="24"/>
          <w:szCs w:val="24"/>
        </w:rPr>
        <w:t xml:space="preserve"> на поставку </w:t>
      </w:r>
      <w:r w:rsidR="000F4401">
        <w:rPr>
          <w:bCs w:val="0"/>
          <w:sz w:val="24"/>
          <w:szCs w:val="28"/>
          <w:lang w:eastAsia="ru-RU"/>
        </w:rPr>
        <w:t>мебели</w:t>
      </w:r>
      <w:r w:rsidR="005B45C8" w:rsidRPr="005B45C8">
        <w:rPr>
          <w:rFonts w:eastAsia="Calibri"/>
          <w:bCs w:val="0"/>
          <w:snapToGrid w:val="0"/>
          <w:sz w:val="24"/>
          <w:szCs w:val="24"/>
          <w:lang w:eastAsia="en-US"/>
        </w:rPr>
        <w:t xml:space="preserve"> для нужд ПАО «МРСК Центра» (филиала </w:t>
      </w:r>
      <w:r w:rsidR="005B45C8" w:rsidRPr="005B45C8">
        <w:rPr>
          <w:rFonts w:eastAsia="Calibri"/>
          <w:bCs w:val="0"/>
          <w:sz w:val="24"/>
          <w:szCs w:val="24"/>
          <w:lang w:eastAsia="en-US"/>
        </w:rPr>
        <w:t>«Тамбовэнерго»</w:t>
      </w:r>
      <w:r w:rsidR="005B45C8" w:rsidRPr="005B45C8">
        <w:rPr>
          <w:rFonts w:eastAsia="Calibri"/>
          <w:bCs w:val="0"/>
          <w:snapToGrid w:val="0"/>
          <w:sz w:val="24"/>
          <w:szCs w:val="24"/>
          <w:lang w:eastAsia="en-US"/>
        </w:rPr>
        <w:t>)</w:t>
      </w:r>
      <w:r w:rsidR="00862664" w:rsidRPr="005B45C8">
        <w:rPr>
          <w:sz w:val="24"/>
          <w:szCs w:val="24"/>
        </w:rPr>
        <w:t>, расположенного по адресу: РФ, 392680, г. Тамбов</w:t>
      </w:r>
      <w:r w:rsidR="005B45C8" w:rsidRPr="005B45C8">
        <w:rPr>
          <w:sz w:val="24"/>
          <w:szCs w:val="24"/>
        </w:rPr>
        <w:t>, ул. Моршанское шоссе, д. 23</w:t>
      </w:r>
      <w:r w:rsidRPr="005B45C8">
        <w:rPr>
          <w:sz w:val="24"/>
          <w:szCs w:val="24"/>
        </w:rPr>
        <w:t>.</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5B45C8">
        <w:rPr>
          <w:sz w:val="24"/>
          <w:szCs w:val="24"/>
        </w:rPr>
        <w:t>Д</w:t>
      </w:r>
      <w:r w:rsidR="005B45C8" w:rsidRPr="005B45C8">
        <w:rPr>
          <w:bCs w:val="0"/>
          <w:iCs/>
          <w:sz w:val="24"/>
          <w:szCs w:val="24"/>
          <w:lang w:eastAsia="ru-RU"/>
        </w:rPr>
        <w:t xml:space="preserve">оговора </w:t>
      </w:r>
      <w:r w:rsidR="005B45C8" w:rsidRPr="005B45C8">
        <w:rPr>
          <w:rFonts w:eastAsia="Calibri"/>
          <w:bCs w:val="0"/>
          <w:snapToGrid w:val="0"/>
          <w:sz w:val="24"/>
          <w:szCs w:val="24"/>
          <w:lang w:eastAsia="en-US"/>
        </w:rPr>
        <w:t xml:space="preserve">на </w:t>
      </w:r>
      <w:r w:rsidR="005B45C8" w:rsidRPr="005B45C8">
        <w:rPr>
          <w:rFonts w:eastAsia="Calibri"/>
          <w:bCs w:val="0"/>
          <w:sz w:val="24"/>
          <w:szCs w:val="24"/>
          <w:lang w:eastAsia="en-US"/>
        </w:rPr>
        <w:t xml:space="preserve">поставку </w:t>
      </w:r>
      <w:r w:rsidR="000F4401">
        <w:rPr>
          <w:bCs w:val="0"/>
          <w:sz w:val="24"/>
          <w:szCs w:val="28"/>
          <w:lang w:eastAsia="ru-RU"/>
        </w:rPr>
        <w:t>мебели</w:t>
      </w:r>
      <w:r w:rsidR="005B45C8" w:rsidRPr="005B45C8">
        <w:rPr>
          <w:rFonts w:eastAsia="Calibri"/>
          <w:bCs w:val="0"/>
          <w:snapToGrid w:val="0"/>
          <w:sz w:val="24"/>
          <w:szCs w:val="24"/>
          <w:lang w:eastAsia="en-US"/>
        </w:rPr>
        <w:t xml:space="preserve"> для нужд ПАО «МРСК Центра» (филиала </w:t>
      </w:r>
      <w:r w:rsidR="005B45C8" w:rsidRPr="005B45C8">
        <w:rPr>
          <w:rFonts w:eastAsia="Calibri"/>
          <w:bCs w:val="0"/>
          <w:sz w:val="24"/>
          <w:szCs w:val="24"/>
          <w:lang w:eastAsia="en-US"/>
        </w:rPr>
        <w:t>«Тамбовэнерго»</w:t>
      </w:r>
      <w:r w:rsidR="005B45C8" w:rsidRPr="005B45C8">
        <w:rPr>
          <w:rFonts w:eastAsia="Calibri"/>
          <w:bCs w:val="0"/>
          <w:snapToGrid w:val="0"/>
          <w:sz w:val="24"/>
          <w:szCs w:val="24"/>
          <w:lang w:eastAsia="en-US"/>
        </w:rPr>
        <w:t>)</w:t>
      </w:r>
      <w:r w:rsidR="00702B2C" w:rsidRPr="00C12FA4">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5B45C8">
        <w:rPr>
          <w:sz w:val="24"/>
          <w:szCs w:val="24"/>
        </w:rPr>
        <w:t xml:space="preserve">лотов: </w:t>
      </w:r>
      <w:r w:rsidRPr="005B45C8">
        <w:rPr>
          <w:b/>
          <w:sz w:val="24"/>
          <w:szCs w:val="24"/>
        </w:rPr>
        <w:t>1 (один)</w:t>
      </w:r>
      <w:r w:rsidRPr="005B45C8">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5B45C8">
        <w:t>в течение 30 календарных дней с момента заключения договора</w:t>
      </w:r>
      <w:r w:rsidR="00717F60" w:rsidRPr="00E71A48">
        <w:rPr>
          <w:sz w:val="24"/>
          <w:szCs w:val="24"/>
        </w:rPr>
        <w:t>.</w:t>
      </w:r>
      <w:bookmarkEnd w:id="19"/>
    </w:p>
    <w:p w:rsidR="008D2928" w:rsidRPr="005B45C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5B45C8">
        <w:rPr>
          <w:sz w:val="24"/>
          <w:szCs w:val="24"/>
        </w:rPr>
        <w:t>ИНКОТЕРМС 2000) по адресам филиалов ПАО «МРСК Центра»:</w:t>
      </w:r>
      <w:bookmarkEnd w:id="20"/>
    </w:p>
    <w:p w:rsidR="008D2928" w:rsidRPr="005B45C8" w:rsidRDefault="005B45C8" w:rsidP="00CB550A">
      <w:pPr>
        <w:pStyle w:val="afffffff2"/>
        <w:keepNext/>
        <w:numPr>
          <w:ilvl w:val="0"/>
          <w:numId w:val="81"/>
        </w:numPr>
        <w:tabs>
          <w:tab w:val="num" w:pos="1560"/>
        </w:tabs>
        <w:spacing w:line="240" w:lineRule="auto"/>
        <w:rPr>
          <w:rFonts w:ascii="Times New Roman" w:hAnsi="Times New Roman"/>
          <w:sz w:val="24"/>
          <w:szCs w:val="24"/>
        </w:rPr>
      </w:pPr>
      <w:r w:rsidRPr="005B45C8">
        <w:rPr>
          <w:rFonts w:ascii="Times New Roman" w:hAnsi="Times New Roman"/>
          <w:sz w:val="24"/>
          <w:szCs w:val="24"/>
        </w:rPr>
        <w:t xml:space="preserve"> </w:t>
      </w:r>
      <w:r w:rsidR="008D2928" w:rsidRPr="005B45C8">
        <w:rPr>
          <w:rFonts w:ascii="Times New Roman" w:hAnsi="Times New Roman"/>
          <w:sz w:val="24"/>
          <w:szCs w:val="24"/>
        </w:rPr>
        <w:t>«Тамбовэнерго», РФ, г.Тамбов, ул. Авиационная, 149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5B45C8">
        <w:rPr>
          <w:iCs/>
          <w:sz w:val="24"/>
          <w:szCs w:val="24"/>
        </w:rPr>
        <w:lastRenderedPageBreak/>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97815">
        <w:rPr>
          <w:iCs/>
          <w:sz w:val="24"/>
          <w:szCs w:val="24"/>
        </w:rPr>
        <w:fldChar w:fldCharType="begin"/>
      </w:r>
      <w:r w:rsidR="00E71A48">
        <w:rPr>
          <w:iCs/>
          <w:sz w:val="24"/>
          <w:szCs w:val="24"/>
        </w:rPr>
        <w:instrText xml:space="preserve"> REF _Ref311232052 \r \h </w:instrText>
      </w:r>
      <w:r w:rsidR="00197815">
        <w:rPr>
          <w:iCs/>
          <w:sz w:val="24"/>
          <w:szCs w:val="24"/>
        </w:rPr>
      </w:r>
      <w:r w:rsidR="00197815">
        <w:rPr>
          <w:iCs/>
          <w:sz w:val="24"/>
          <w:szCs w:val="24"/>
        </w:rPr>
        <w:fldChar w:fldCharType="separate"/>
      </w:r>
      <w:r w:rsidR="00E453B6">
        <w:rPr>
          <w:iCs/>
          <w:sz w:val="24"/>
          <w:szCs w:val="24"/>
        </w:rPr>
        <w:t>3</w:t>
      </w:r>
      <w:r w:rsidR="00197815">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97815">
        <w:rPr>
          <w:sz w:val="24"/>
          <w:szCs w:val="24"/>
        </w:rPr>
        <w:fldChar w:fldCharType="begin"/>
      </w:r>
      <w:r w:rsidR="008D2928">
        <w:rPr>
          <w:sz w:val="24"/>
          <w:szCs w:val="24"/>
        </w:rPr>
        <w:instrText xml:space="preserve"> REF _Ref440270568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93B92">
        <w:fldChar w:fldCharType="begin"/>
      </w:r>
      <w:r w:rsidR="00793B92">
        <w:instrText xml:space="preserve"> REF _Ref305973574 \r \h  \* MERGEFORMAT </w:instrText>
      </w:r>
      <w:r w:rsidR="00793B92">
        <w:fldChar w:fldCharType="separate"/>
      </w:r>
      <w:r w:rsidR="00E453B6">
        <w:t>2</w:t>
      </w:r>
      <w:r w:rsidR="00793B9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97815">
        <w:rPr>
          <w:iCs/>
          <w:sz w:val="24"/>
          <w:szCs w:val="24"/>
        </w:rPr>
        <w:fldChar w:fldCharType="begin"/>
      </w:r>
      <w:r w:rsidR="008D2928">
        <w:rPr>
          <w:iCs/>
          <w:sz w:val="24"/>
          <w:szCs w:val="24"/>
        </w:rPr>
        <w:instrText xml:space="preserve"> REF _Ref440270602 \r \h </w:instrText>
      </w:r>
      <w:r w:rsidR="00197815">
        <w:rPr>
          <w:iCs/>
          <w:sz w:val="24"/>
          <w:szCs w:val="24"/>
        </w:rPr>
      </w:r>
      <w:r w:rsidR="00197815">
        <w:rPr>
          <w:iCs/>
          <w:sz w:val="24"/>
          <w:szCs w:val="24"/>
        </w:rPr>
        <w:fldChar w:fldCharType="separate"/>
      </w:r>
      <w:r w:rsidR="00E453B6">
        <w:rPr>
          <w:iCs/>
          <w:sz w:val="24"/>
          <w:szCs w:val="24"/>
        </w:rPr>
        <w:t>5</w:t>
      </w:r>
      <w:r w:rsidR="00197815">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ом(</w:t>
      </w:r>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r w:rsidRPr="003803A7">
        <w:rPr>
          <w:sz w:val="24"/>
          <w:szCs w:val="24"/>
        </w:rPr>
        <w:t>ях</w:t>
      </w:r>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п.п. </w:t>
      </w:r>
      <w:r w:rsidR="00197815">
        <w:rPr>
          <w:sz w:val="24"/>
          <w:szCs w:val="24"/>
        </w:rPr>
        <w:fldChar w:fldCharType="begin"/>
      </w:r>
      <w:r w:rsidR="008D2928">
        <w:rPr>
          <w:sz w:val="24"/>
          <w:szCs w:val="24"/>
        </w:rPr>
        <w:instrText xml:space="preserve"> REF _Ref440270637 \r \h </w:instrText>
      </w:r>
      <w:r w:rsidR="00197815">
        <w:rPr>
          <w:sz w:val="24"/>
          <w:szCs w:val="24"/>
        </w:rPr>
      </w:r>
      <w:r w:rsidR="00197815">
        <w:rPr>
          <w:sz w:val="24"/>
          <w:szCs w:val="24"/>
        </w:rPr>
        <w:fldChar w:fldCharType="separate"/>
      </w:r>
      <w:r w:rsidR="00E453B6">
        <w:rPr>
          <w:sz w:val="24"/>
          <w:szCs w:val="24"/>
        </w:rPr>
        <w:t>1.1.5</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_Ref440270651 \r \h </w:instrText>
      </w:r>
      <w:r w:rsidR="00197815">
        <w:rPr>
          <w:sz w:val="24"/>
          <w:szCs w:val="24"/>
        </w:rPr>
      </w:r>
      <w:r w:rsidR="00197815">
        <w:rPr>
          <w:sz w:val="24"/>
          <w:szCs w:val="24"/>
        </w:rPr>
        <w:fldChar w:fldCharType="separate"/>
      </w:r>
      <w:r w:rsidR="00E453B6">
        <w:rPr>
          <w:sz w:val="24"/>
          <w:szCs w:val="24"/>
        </w:rPr>
        <w:t>1.1.6</w:t>
      </w:r>
      <w:r w:rsidR="00197815">
        <w:rPr>
          <w:sz w:val="24"/>
          <w:szCs w:val="24"/>
        </w:rPr>
        <w:fldChar w:fldCharType="end"/>
      </w:r>
      <w:r w:rsidR="008D2928" w:rsidRPr="0022360B">
        <w:rPr>
          <w:sz w:val="24"/>
          <w:szCs w:val="24"/>
        </w:rPr>
        <w:t xml:space="preserve">,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197815">
        <w:rPr>
          <w:sz w:val="24"/>
          <w:szCs w:val="24"/>
        </w:rPr>
        <w:fldChar w:fldCharType="begin"/>
      </w:r>
      <w:r w:rsidR="008D2928">
        <w:rPr>
          <w:sz w:val="24"/>
          <w:szCs w:val="24"/>
        </w:rPr>
        <w:instrText xml:space="preserve"> REF _Ref440270663 \r \h </w:instrText>
      </w:r>
      <w:r w:rsidR="00197815">
        <w:rPr>
          <w:sz w:val="24"/>
          <w:szCs w:val="24"/>
        </w:rPr>
      </w:r>
      <w:r w:rsidR="00197815">
        <w:rPr>
          <w:sz w:val="24"/>
          <w:szCs w:val="24"/>
        </w:rPr>
        <w:fldChar w:fldCharType="separate"/>
      </w:r>
      <w:r w:rsidR="00E453B6">
        <w:rPr>
          <w:sz w:val="24"/>
          <w:szCs w:val="24"/>
        </w:rPr>
        <w:t>1.1.7</w:t>
      </w:r>
      <w:r w:rsidR="00197815">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93B92">
        <w:fldChar w:fldCharType="begin"/>
      </w:r>
      <w:r w:rsidR="00793B92">
        <w:instrText xml:space="preserve"> REF _Ref305973033 \r \h  \* MERGEFORMAT </w:instrText>
      </w:r>
      <w:r w:rsidR="00793B92">
        <w:fldChar w:fldCharType="separate"/>
      </w:r>
      <w:r w:rsidR="00E453B6" w:rsidRPr="00E453B6">
        <w:rPr>
          <w:sz w:val="24"/>
          <w:szCs w:val="24"/>
        </w:rPr>
        <w:t>3.2</w:t>
      </w:r>
      <w:r w:rsidR="00793B9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93B92">
        <w:fldChar w:fldCharType="begin"/>
      </w:r>
      <w:r w:rsidR="00793B92">
        <w:instrText xml:space="preserve"> REF _Ref191386164 \r \h  \* MERGEFORMAT </w:instrText>
      </w:r>
      <w:r w:rsidR="00793B92">
        <w:fldChar w:fldCharType="separate"/>
      </w:r>
      <w:r w:rsidR="00E453B6" w:rsidRPr="00E453B6">
        <w:rPr>
          <w:sz w:val="24"/>
          <w:szCs w:val="24"/>
        </w:rPr>
        <w:t xml:space="preserve"> 1.4.1 </w:t>
      </w:r>
      <w:r w:rsidR="00793B9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93B92">
        <w:fldChar w:fldCharType="begin"/>
      </w:r>
      <w:r w:rsidR="00793B92">
        <w:instrText xml:space="preserve"> REF _Ref306978606 \r \h  \* MERGEFORMAT </w:instrText>
      </w:r>
      <w:r w:rsidR="00793B92">
        <w:fldChar w:fldCharType="separate"/>
      </w:r>
      <w:r w:rsidR="00E453B6" w:rsidRPr="00E453B6">
        <w:rPr>
          <w:sz w:val="24"/>
          <w:szCs w:val="24"/>
        </w:rPr>
        <w:t xml:space="preserve"> 1.4.2 </w:t>
      </w:r>
      <w:r w:rsidR="00793B9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93B92">
        <w:fldChar w:fldCharType="begin"/>
      </w:r>
      <w:r w:rsidR="00793B92">
        <w:instrText xml:space="preserve"> REF _Ref306114966 \r \h  \* MERGEFORMAT </w:instrText>
      </w:r>
      <w:r w:rsidR="00793B92">
        <w:fldChar w:fldCharType="separate"/>
      </w:r>
      <w:r w:rsidR="00E453B6" w:rsidRPr="00E453B6">
        <w:rPr>
          <w:sz w:val="24"/>
          <w:szCs w:val="24"/>
        </w:rPr>
        <w:t>3.3.11</w:t>
      </w:r>
      <w:r w:rsidR="00793B9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интернет-ресурсах,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97815">
        <w:rPr>
          <w:b w:val="0"/>
        </w:rPr>
        <w:fldChar w:fldCharType="begin"/>
      </w:r>
      <w:r w:rsidR="002D4BC6">
        <w:rPr>
          <w:b w:val="0"/>
        </w:rPr>
        <w:instrText xml:space="preserve"> REF _Ref440275279 \r \h </w:instrText>
      </w:r>
      <w:r w:rsidR="00197815">
        <w:rPr>
          <w:b w:val="0"/>
        </w:rPr>
      </w:r>
      <w:r w:rsidR="00197815">
        <w:rPr>
          <w:b w:val="0"/>
        </w:rPr>
        <w:fldChar w:fldCharType="separate"/>
      </w:r>
      <w:r w:rsidR="00E453B6">
        <w:rPr>
          <w:b w:val="0"/>
        </w:rPr>
        <w:t>1.1.4</w:t>
      </w:r>
      <w:r w:rsidR="00197815">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93B92">
        <w:fldChar w:fldCharType="begin"/>
      </w:r>
      <w:r w:rsidR="00793B92">
        <w:instrText xml:space="preserve"> REF _Ref305973147 \r \h  \* MERGEFORMAT </w:instrText>
      </w:r>
      <w:r w:rsidR="00793B92">
        <w:fldChar w:fldCharType="separate"/>
      </w:r>
      <w:r w:rsidR="00E453B6" w:rsidRPr="00E453B6">
        <w:rPr>
          <w:b w:val="0"/>
          <w:szCs w:val="24"/>
        </w:rPr>
        <w:t>3.3</w:t>
      </w:r>
      <w:r w:rsidR="00793B9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793B92">
        <w:fldChar w:fldCharType="begin"/>
      </w:r>
      <w:r w:rsidR="00793B92">
        <w:instrText xml:space="preserve"> REF _Ref55336310 \r \h  \* MERGEFORMAT </w:instrText>
      </w:r>
      <w:r w:rsidR="00793B92">
        <w:fldChar w:fldCharType="separate"/>
      </w:r>
      <w:r w:rsidR="00E453B6" w:rsidRPr="00E453B6">
        <w:rPr>
          <w:b w:val="0"/>
          <w:szCs w:val="24"/>
        </w:rPr>
        <w:t>5.1</w:t>
      </w:r>
      <w:r w:rsidR="00793B9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793B92">
        <w:fldChar w:fldCharType="begin"/>
      </w:r>
      <w:r w:rsidR="00793B92">
        <w:instrText xml:space="preserve"> REF _Ref440284918 \r \h  \* MERGEFORMAT </w:instrText>
      </w:r>
      <w:r w:rsidR="00793B92">
        <w:fldChar w:fldCharType="separate"/>
      </w:r>
      <w:r w:rsidR="00E453B6" w:rsidRPr="00E453B6">
        <w:rPr>
          <w:b w:val="0"/>
          <w:szCs w:val="24"/>
        </w:rPr>
        <w:t>5.2</w:t>
      </w:r>
      <w:r w:rsidR="00793B92">
        <w:fldChar w:fldCharType="end"/>
      </w:r>
      <w:r w:rsidRPr="002D4BC6">
        <w:rPr>
          <w:b w:val="0"/>
          <w:szCs w:val="24"/>
        </w:rPr>
        <w:t xml:space="preserve">), Техническое предложение (подраздел </w:t>
      </w:r>
      <w:r w:rsidR="00793B92">
        <w:fldChar w:fldCharType="begin"/>
      </w:r>
      <w:r w:rsidR="00793B92">
        <w:instrText xml:space="preserve"> REF _Ref86826666 \r \h  \* MERGEFORMAT </w:instrText>
      </w:r>
      <w:r w:rsidR="00793B92">
        <w:fldChar w:fldCharType="separate"/>
      </w:r>
      <w:r w:rsidR="00E453B6" w:rsidRPr="00E453B6">
        <w:rPr>
          <w:b w:val="0"/>
          <w:szCs w:val="24"/>
        </w:rPr>
        <w:t>5.3</w:t>
      </w:r>
      <w:r w:rsidR="00793B9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793B92">
        <w:fldChar w:fldCharType="begin"/>
      </w:r>
      <w:r w:rsidR="00793B92">
        <w:instrText xml:space="preserve"> REF _Ref440284947 \r \h  \* MERGEFORMAT </w:instrText>
      </w:r>
      <w:r w:rsidR="00793B92">
        <w:fldChar w:fldCharType="separate"/>
      </w:r>
      <w:r w:rsidR="00E453B6" w:rsidRPr="00E453B6">
        <w:rPr>
          <w:b w:val="0"/>
          <w:szCs w:val="24"/>
        </w:rPr>
        <w:t>5.4</w:t>
      </w:r>
      <w:r w:rsidR="00793B9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793B92">
        <w:fldChar w:fldCharType="begin"/>
      </w:r>
      <w:r w:rsidR="00793B92">
        <w:instrText xml:space="preserve"> REF _Ref93264992 \r \h  \* MERGEFORMAT </w:instrText>
      </w:r>
      <w:r w:rsidR="00793B92">
        <w:fldChar w:fldCharType="separate"/>
      </w:r>
      <w:r w:rsidR="00E453B6" w:rsidRPr="00E453B6">
        <w:rPr>
          <w:b w:val="0"/>
          <w:szCs w:val="24"/>
        </w:rPr>
        <w:t>5.5</w:t>
      </w:r>
      <w:r w:rsidR="00793B9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97815">
        <w:rPr>
          <w:b w:val="0"/>
          <w:szCs w:val="24"/>
        </w:rPr>
        <w:fldChar w:fldCharType="begin"/>
      </w:r>
      <w:r>
        <w:rPr>
          <w:b w:val="0"/>
          <w:szCs w:val="24"/>
        </w:rPr>
        <w:instrText xml:space="preserve"> REF _Ref440285128 \r \h </w:instrText>
      </w:r>
      <w:r w:rsidR="00197815">
        <w:rPr>
          <w:b w:val="0"/>
          <w:szCs w:val="24"/>
        </w:rPr>
      </w:r>
      <w:r w:rsidR="00197815">
        <w:rPr>
          <w:b w:val="0"/>
          <w:szCs w:val="24"/>
        </w:rPr>
        <w:fldChar w:fldCharType="separate"/>
      </w:r>
      <w:r w:rsidR="00E453B6">
        <w:rPr>
          <w:b w:val="0"/>
          <w:szCs w:val="24"/>
        </w:rPr>
        <w:t>3.3.14</w:t>
      </w:r>
      <w:r w:rsidR="00197815">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197815">
        <w:rPr>
          <w:b w:val="0"/>
          <w:szCs w:val="24"/>
        </w:rPr>
        <w:fldChar w:fldCharType="begin"/>
      </w:r>
      <w:r>
        <w:rPr>
          <w:b w:val="0"/>
          <w:szCs w:val="24"/>
        </w:rPr>
        <w:instrText xml:space="preserve"> REF _Ref305973250 \r \h </w:instrText>
      </w:r>
      <w:r w:rsidR="00197815">
        <w:rPr>
          <w:b w:val="0"/>
          <w:szCs w:val="24"/>
        </w:rPr>
      </w:r>
      <w:r w:rsidR="00197815">
        <w:rPr>
          <w:b w:val="0"/>
          <w:szCs w:val="24"/>
        </w:rPr>
        <w:fldChar w:fldCharType="separate"/>
      </w:r>
      <w:r w:rsidR="00E453B6">
        <w:rPr>
          <w:b w:val="0"/>
          <w:szCs w:val="24"/>
        </w:rPr>
        <w:t>3.6</w:t>
      </w:r>
      <w:r w:rsidR="00197815">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97815">
        <w:rPr>
          <w:b w:val="0"/>
          <w:szCs w:val="24"/>
        </w:rPr>
        <w:fldChar w:fldCharType="begin"/>
      </w:r>
      <w:r w:rsidR="008F3E51">
        <w:rPr>
          <w:b w:val="0"/>
          <w:szCs w:val="24"/>
        </w:rPr>
        <w:instrText xml:space="preserve"> REF _Ref440880942 \r \h </w:instrText>
      </w:r>
      <w:r w:rsidR="00197815">
        <w:rPr>
          <w:b w:val="0"/>
          <w:szCs w:val="24"/>
        </w:rPr>
      </w:r>
      <w:r w:rsidR="00197815">
        <w:rPr>
          <w:b w:val="0"/>
          <w:szCs w:val="24"/>
        </w:rPr>
        <w:fldChar w:fldCharType="separate"/>
      </w:r>
      <w:r w:rsidR="008F3E51">
        <w:rPr>
          <w:b w:val="0"/>
          <w:szCs w:val="24"/>
        </w:rPr>
        <w:t>3.8</w:t>
      </w:r>
      <w:r w:rsidR="00197815">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97815">
        <w:rPr>
          <w:b w:val="0"/>
        </w:rPr>
        <w:fldChar w:fldCharType="begin"/>
      </w:r>
      <w:r w:rsidR="008D2928">
        <w:rPr>
          <w:b w:val="0"/>
        </w:rPr>
        <w:instrText xml:space="preserve"> REF _Ref93264992 \r \h </w:instrText>
      </w:r>
      <w:r w:rsidR="00197815">
        <w:rPr>
          <w:b w:val="0"/>
        </w:rPr>
      </w:r>
      <w:r w:rsidR="00197815">
        <w:rPr>
          <w:b w:val="0"/>
        </w:rPr>
        <w:fldChar w:fldCharType="separate"/>
      </w:r>
      <w:r w:rsidR="00E453B6">
        <w:rPr>
          <w:b w:val="0"/>
        </w:rPr>
        <w:t>5.5</w:t>
      </w:r>
      <w:r w:rsidR="00197815">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7815">
        <w:rPr>
          <w:b w:val="0"/>
        </w:rPr>
        <w:fldChar w:fldCharType="begin"/>
      </w:r>
      <w:r w:rsidR="008D2928">
        <w:rPr>
          <w:b w:val="0"/>
        </w:rPr>
        <w:instrText xml:space="preserve"> REF _Ref440270867 \r \h </w:instrText>
      </w:r>
      <w:r w:rsidR="00197815">
        <w:rPr>
          <w:b w:val="0"/>
        </w:rPr>
      </w:r>
      <w:r w:rsidR="00197815">
        <w:rPr>
          <w:b w:val="0"/>
        </w:rPr>
        <w:fldChar w:fldCharType="separate"/>
      </w:r>
      <w:r w:rsidR="00E453B6">
        <w:rPr>
          <w:b w:val="0"/>
        </w:rPr>
        <w:t>2.2.3</w:t>
      </w:r>
      <w:r w:rsidR="00197815">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93B92">
        <w:fldChar w:fldCharType="begin"/>
      </w:r>
      <w:r w:rsidR="00793B92">
        <w:instrText xml:space="preserve"> REF _Ref305973033 \r \h  \* MERGEFORMAT </w:instrText>
      </w:r>
      <w:r w:rsidR="00793B92">
        <w:fldChar w:fldCharType="separate"/>
      </w:r>
      <w:r w:rsidR="00E453B6" w:rsidRPr="00E453B6">
        <w:rPr>
          <w:bCs w:val="0"/>
          <w:sz w:val="24"/>
          <w:szCs w:val="24"/>
        </w:rPr>
        <w:t>3.2</w:t>
      </w:r>
      <w:r w:rsidR="00793B9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93B92">
        <w:fldChar w:fldCharType="begin"/>
      </w:r>
      <w:r w:rsidR="00793B92">
        <w:instrText xml:space="preserve"> REF _Ref305973147 \r \h  \* MERGEFORMAT </w:instrText>
      </w:r>
      <w:r w:rsidR="00793B92">
        <w:fldChar w:fldCharType="separate"/>
      </w:r>
      <w:r w:rsidR="00E453B6" w:rsidRPr="00E453B6">
        <w:rPr>
          <w:bCs w:val="0"/>
          <w:sz w:val="24"/>
          <w:szCs w:val="24"/>
        </w:rPr>
        <w:t>3.3</w:t>
      </w:r>
      <w:r w:rsidR="00793B92">
        <w:fldChar w:fldCharType="end"/>
      </w:r>
      <w:r w:rsidR="00197815"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97815"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93B92">
        <w:fldChar w:fldCharType="begin"/>
      </w:r>
      <w:r w:rsidR="00793B92">
        <w:instrText xml:space="preserve"> REF _Ref305973214 \r \h  \* MERGEFORMAT </w:instrText>
      </w:r>
      <w:r w:rsidR="00793B92">
        <w:fldChar w:fldCharType="separate"/>
      </w:r>
      <w:r w:rsidR="00E453B6" w:rsidRPr="00E453B6">
        <w:rPr>
          <w:bCs w:val="0"/>
          <w:sz w:val="24"/>
          <w:szCs w:val="24"/>
        </w:rPr>
        <w:t>3.4</w:t>
      </w:r>
      <w:r w:rsidR="00793B92">
        <w:fldChar w:fldCharType="end"/>
      </w:r>
      <w:r w:rsidR="00096E9D" w:rsidRPr="00E71A48">
        <w:rPr>
          <w:bCs w:val="0"/>
          <w:sz w:val="24"/>
          <w:szCs w:val="24"/>
        </w:rPr>
        <w:t xml:space="preserve">, </w:t>
      </w:r>
      <w:r w:rsidR="00793B92">
        <w:fldChar w:fldCharType="begin"/>
      </w:r>
      <w:r w:rsidR="00793B92">
        <w:instrText xml:space="preserve"> REF _Ref303683883 \r \h  \* MERGEFORMAT </w:instrText>
      </w:r>
      <w:r w:rsidR="00793B92">
        <w:fldChar w:fldCharType="separate"/>
      </w:r>
      <w:r w:rsidR="00E453B6" w:rsidRPr="00E453B6">
        <w:rPr>
          <w:bCs w:val="0"/>
          <w:sz w:val="24"/>
          <w:szCs w:val="24"/>
        </w:rPr>
        <w:t>3.5</w:t>
      </w:r>
      <w:r w:rsidR="00793B9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93B92">
        <w:fldChar w:fldCharType="begin"/>
      </w:r>
      <w:r w:rsidR="00793B92">
        <w:instrText xml:space="preserve"> REF _Ref305973250 \r \h  \* MERGEFORMAT </w:instrText>
      </w:r>
      <w:r w:rsidR="00793B92">
        <w:fldChar w:fldCharType="separate"/>
      </w:r>
      <w:r w:rsidR="00E453B6" w:rsidRPr="00E453B6">
        <w:rPr>
          <w:bCs w:val="0"/>
          <w:sz w:val="24"/>
          <w:szCs w:val="24"/>
        </w:rPr>
        <w:t>3.6</w:t>
      </w:r>
      <w:r w:rsidR="00793B92">
        <w:fldChar w:fldCharType="end"/>
      </w:r>
      <w:r w:rsidR="00197815"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93B92">
        <w:fldChar w:fldCharType="begin"/>
      </w:r>
      <w:r w:rsidR="00793B92">
        <w:instrText xml:space="preserve"> REF _Ref303250967 \r \h  \* MERGEFORMAT </w:instrText>
      </w:r>
      <w:r w:rsidR="00793B92">
        <w:fldChar w:fldCharType="separate"/>
      </w:r>
      <w:r w:rsidR="00E453B6" w:rsidRPr="00E453B6">
        <w:rPr>
          <w:bCs w:val="0"/>
          <w:sz w:val="24"/>
          <w:szCs w:val="24"/>
        </w:rPr>
        <w:t>3.7</w:t>
      </w:r>
      <w:r w:rsidR="00793B92">
        <w:fldChar w:fldCharType="end"/>
      </w:r>
      <w:r w:rsidR="00197815"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97815">
        <w:fldChar w:fldCharType="begin"/>
      </w:r>
      <w:r w:rsidR="00240F02">
        <w:rPr>
          <w:bCs w:val="0"/>
          <w:sz w:val="24"/>
          <w:szCs w:val="24"/>
        </w:rPr>
        <w:instrText xml:space="preserve"> REF _Ref440880942 \r \h </w:instrText>
      </w:r>
      <w:r w:rsidR="00197815">
        <w:fldChar w:fldCharType="separate"/>
      </w:r>
      <w:r w:rsidR="00240F02">
        <w:rPr>
          <w:bCs w:val="0"/>
          <w:sz w:val="24"/>
          <w:szCs w:val="24"/>
        </w:rPr>
        <w:t>3.8</w:t>
      </w:r>
      <w:r w:rsidR="00197815">
        <w:fldChar w:fldCharType="end"/>
      </w:r>
      <w:r w:rsidR="00197815"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97815" w:rsidRPr="00E71A48">
        <w:rPr>
          <w:bCs w:val="0"/>
          <w:sz w:val="24"/>
          <w:szCs w:val="24"/>
        </w:rPr>
      </w:r>
      <w:r w:rsidR="00197815"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93B92">
        <w:fldChar w:fldCharType="begin"/>
      </w:r>
      <w:r w:rsidR="00793B92">
        <w:instrText xml:space="preserve"> REF _Ref303683929 \r \h  \* MERGEFORMAT </w:instrText>
      </w:r>
      <w:r w:rsidR="00793B92">
        <w:fldChar w:fldCharType="separate"/>
      </w:r>
      <w:r w:rsidR="00E453B6" w:rsidRPr="00E453B6">
        <w:rPr>
          <w:bCs w:val="0"/>
          <w:sz w:val="24"/>
          <w:szCs w:val="24"/>
        </w:rPr>
        <w:t>3.10</w:t>
      </w:r>
      <w:r w:rsidR="00793B9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93B92">
        <w:fldChar w:fldCharType="begin"/>
      </w:r>
      <w:r w:rsidR="00793B92">
        <w:instrText xml:space="preserve"> REF _Ref306140410 \r \h  \* MERGEFORMAT </w:instrText>
      </w:r>
      <w:r w:rsidR="00793B92">
        <w:fldChar w:fldCharType="separate"/>
      </w:r>
      <w:r w:rsidR="00E453B6" w:rsidRPr="00E453B6">
        <w:rPr>
          <w:bCs w:val="0"/>
          <w:sz w:val="24"/>
          <w:szCs w:val="24"/>
        </w:rPr>
        <w:t>3.11</w:t>
      </w:r>
      <w:r w:rsidR="00793B9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93B92">
        <w:fldChar w:fldCharType="begin"/>
      </w:r>
      <w:r w:rsidR="00793B92">
        <w:instrText xml:space="preserve"> REF _Ref306140451 \r \h  \* MERGEFORMAT </w:instrText>
      </w:r>
      <w:r w:rsidR="00793B92">
        <w:fldChar w:fldCharType="separate"/>
      </w:r>
      <w:r w:rsidR="00E453B6" w:rsidRPr="00E453B6">
        <w:rPr>
          <w:bCs w:val="0"/>
          <w:sz w:val="24"/>
          <w:szCs w:val="24"/>
        </w:rPr>
        <w:t>3.12</w:t>
      </w:r>
      <w:r w:rsidR="00793B9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93B92">
        <w:fldChar w:fldCharType="begin"/>
      </w:r>
      <w:r w:rsidR="00793B92">
        <w:instrText xml:space="preserve"> REF _Ref302563524 \n \h  \* MERGEFORMAT </w:instrText>
      </w:r>
      <w:r w:rsidR="00793B92">
        <w:fldChar w:fldCharType="separate"/>
      </w:r>
      <w:r w:rsidR="00E453B6" w:rsidRPr="00E453B6">
        <w:rPr>
          <w:sz w:val="24"/>
          <w:szCs w:val="24"/>
        </w:rPr>
        <w:t>1.1.1</w:t>
      </w:r>
      <w:r w:rsidR="00793B9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97815">
        <w:rPr>
          <w:bCs w:val="0"/>
          <w:sz w:val="24"/>
          <w:szCs w:val="24"/>
        </w:rPr>
        <w:fldChar w:fldCharType="begin"/>
      </w:r>
      <w:r w:rsidR="008D2928">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97815">
        <w:rPr>
          <w:bCs w:val="0"/>
          <w:sz w:val="24"/>
          <w:szCs w:val="24"/>
        </w:rPr>
        <w:fldChar w:fldCharType="begin"/>
      </w:r>
      <w:r>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_Ref440270984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5.10</w:t>
      </w:r>
      <w:r w:rsidR="00197815">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rPr>
        <w:t>5.5</w:t>
      </w:r>
      <w:r w:rsidR="00793B9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_Ref55336310 \r \h  \* MERGEFORMAT </w:instrText>
      </w:r>
      <w:r w:rsidR="00793B92">
        <w:fldChar w:fldCharType="separate"/>
      </w:r>
      <w:r w:rsidR="00E453B6" w:rsidRPr="00E453B6">
        <w:rPr>
          <w:bCs w:val="0"/>
          <w:sz w:val="24"/>
          <w:szCs w:val="24"/>
          <w:lang w:eastAsia="ru-RU"/>
        </w:rPr>
        <w:t>5.1</w:t>
      </w:r>
      <w:r w:rsidR="00793B9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_Ref55335823 \r \h  \* MERGEFORMAT </w:instrText>
      </w:r>
      <w:r w:rsidR="00793B92">
        <w:fldChar w:fldCharType="separate"/>
      </w:r>
      <w:r w:rsidR="00E453B6" w:rsidRPr="00E453B6">
        <w:rPr>
          <w:bCs w:val="0"/>
          <w:sz w:val="24"/>
          <w:szCs w:val="24"/>
          <w:lang w:eastAsia="ru-RU"/>
        </w:rPr>
        <w:t>5.6</w:t>
      </w:r>
      <w:r w:rsidR="00793B92">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_Ref440274902 \r \h  \* MERGEFORMAT </w:instrText>
      </w:r>
      <w:r w:rsidR="00793B92">
        <w:fldChar w:fldCharType="separate"/>
      </w:r>
      <w:r w:rsidR="00E453B6" w:rsidRPr="00E453B6">
        <w:rPr>
          <w:bCs w:val="0"/>
          <w:sz w:val="24"/>
          <w:szCs w:val="24"/>
          <w:lang w:eastAsia="ru-RU"/>
        </w:rPr>
        <w:t>5.4</w:t>
      </w:r>
      <w:r w:rsidR="00793B9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_Ref440274913 \r \h  \* MERGEFORMAT </w:instrText>
      </w:r>
      <w:r w:rsidR="00793B92">
        <w:fldChar w:fldCharType="separate"/>
      </w:r>
      <w:r w:rsidR="00E453B6" w:rsidRPr="00E453B6">
        <w:rPr>
          <w:bCs w:val="0"/>
          <w:sz w:val="24"/>
          <w:szCs w:val="24"/>
          <w:lang w:eastAsia="ru-RU"/>
        </w:rPr>
        <w:t>5.2</w:t>
      </w:r>
      <w:r w:rsidR="00793B9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793B92">
        <w:fldChar w:fldCharType="begin"/>
      </w:r>
      <w:r w:rsidR="00793B92">
        <w:instrText xml:space="preserve"> REF _Ref93264992 \r \h  \* MERGEFORMAT </w:instrText>
      </w:r>
      <w:r w:rsidR="00793B92">
        <w:fldChar w:fldCharType="separate"/>
      </w:r>
      <w:r w:rsidR="00E453B6" w:rsidRPr="00E453B6">
        <w:rPr>
          <w:bCs w:val="0"/>
          <w:sz w:val="24"/>
          <w:szCs w:val="24"/>
          <w:lang w:eastAsia="ru-RU"/>
        </w:rPr>
        <w:t>5.5</w:t>
      </w:r>
      <w:r w:rsidR="00793B9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793B92">
        <w:fldChar w:fldCharType="begin"/>
      </w:r>
      <w:r w:rsidR="00793B92">
        <w:instrText xml:space="preserve"> REF _Ref306005578 \r \h  \* MERGEFORMAT </w:instrText>
      </w:r>
      <w:r w:rsidR="00793B92">
        <w:fldChar w:fldCharType="separate"/>
      </w:r>
      <w:r w:rsidR="00E453B6" w:rsidRPr="00E453B6">
        <w:rPr>
          <w:bCs w:val="0"/>
          <w:sz w:val="24"/>
          <w:szCs w:val="24"/>
        </w:rPr>
        <w:t>3.3.8.3</w:t>
      </w:r>
      <w:r w:rsidR="00793B92">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793B92">
        <w:fldChar w:fldCharType="begin"/>
      </w:r>
      <w:r w:rsidR="00793B92">
        <w:instrText xml:space="preserve"> REF _Ref440279062 \r \h  \* MERGEFORMAT </w:instrText>
      </w:r>
      <w:r w:rsidR="00793B92">
        <w:fldChar w:fldCharType="separate"/>
      </w:r>
      <w:r w:rsidR="00E453B6" w:rsidRPr="00E453B6">
        <w:rPr>
          <w:sz w:val="24"/>
          <w:szCs w:val="24"/>
        </w:rPr>
        <w:t>б)</w:t>
      </w:r>
      <w:r w:rsidR="00793B92">
        <w:fldChar w:fldCharType="end"/>
      </w:r>
      <w:r w:rsidR="00F958E8" w:rsidRPr="00F958E8">
        <w:rPr>
          <w:sz w:val="24"/>
          <w:szCs w:val="24"/>
        </w:rPr>
        <w:t xml:space="preserve">, </w:t>
      </w:r>
      <w:r w:rsidR="00197815">
        <w:fldChar w:fldCharType="begin"/>
      </w:r>
      <w:r w:rsidR="0016075D">
        <w:instrText xml:space="preserve"> REF _Ref440372460 \r \h  \* MERGEFORMAT </w:instrText>
      </w:r>
      <w:r w:rsidR="00197815">
        <w:fldChar w:fldCharType="separate"/>
      </w:r>
      <w:r w:rsidR="00E453B6" w:rsidRPr="00E453B6">
        <w:rPr>
          <w:sz w:val="24"/>
          <w:szCs w:val="24"/>
        </w:rPr>
        <w:t>д)</w:t>
      </w:r>
      <w:r w:rsidR="00197815">
        <w:fldChar w:fldCharType="end"/>
      </w:r>
      <w:r w:rsidR="00F958E8" w:rsidRPr="00F958E8">
        <w:rPr>
          <w:sz w:val="24"/>
          <w:szCs w:val="24"/>
        </w:rPr>
        <w:t xml:space="preserve">, </w:t>
      </w:r>
      <w:r w:rsidR="00793B92">
        <w:fldChar w:fldCharType="begin"/>
      </w:r>
      <w:r w:rsidR="00793B92">
        <w:instrText xml:space="preserve"> REF _Ref440372474 \r \h  \* MERGEFORMAT </w:instrText>
      </w:r>
      <w:r w:rsidR="00793B92">
        <w:fldChar w:fldCharType="separate"/>
      </w:r>
      <w:r w:rsidR="00E453B6" w:rsidRPr="00E453B6">
        <w:rPr>
          <w:sz w:val="24"/>
          <w:szCs w:val="24"/>
        </w:rPr>
        <w:t>м)</w:t>
      </w:r>
      <w:r w:rsidR="00793B92">
        <w:fldChar w:fldCharType="end"/>
      </w:r>
      <w:r w:rsidR="00F958E8" w:rsidRPr="00F958E8">
        <w:rPr>
          <w:sz w:val="24"/>
          <w:szCs w:val="24"/>
        </w:rPr>
        <w:t xml:space="preserve">, </w:t>
      </w:r>
      <w:r w:rsidR="00197815">
        <w:fldChar w:fldCharType="begin"/>
      </w:r>
      <w:r w:rsidR="0016075D">
        <w:instrText xml:space="preserve"> REF _Ref440372477 \r \h  \* MERGEFORMAT </w:instrText>
      </w:r>
      <w:r w:rsidR="00197815">
        <w:fldChar w:fldCharType="separate"/>
      </w:r>
      <w:r w:rsidR="00E453B6" w:rsidRPr="00E453B6">
        <w:rPr>
          <w:sz w:val="24"/>
          <w:szCs w:val="24"/>
        </w:rPr>
        <w:t>н)</w:t>
      </w:r>
      <w:r w:rsidR="00197815">
        <w:fldChar w:fldCharType="end"/>
      </w:r>
      <w:r w:rsidR="00F463E8" w:rsidRPr="00F958E8">
        <w:rPr>
          <w:sz w:val="24"/>
          <w:szCs w:val="24"/>
        </w:rPr>
        <w:t xml:space="preserve"> п. </w:t>
      </w:r>
      <w:r w:rsidR="00793B92">
        <w:fldChar w:fldCharType="begin"/>
      </w:r>
      <w:r w:rsidR="00793B92">
        <w:instrText xml:space="preserve"> REF _Ref306005578 \r \h  \* MERGEFORMAT </w:instrText>
      </w:r>
      <w:r w:rsidR="00793B92">
        <w:fldChar w:fldCharType="separate"/>
      </w:r>
      <w:r w:rsidR="00E453B6" w:rsidRPr="00E453B6">
        <w:rPr>
          <w:sz w:val="24"/>
          <w:szCs w:val="24"/>
        </w:rPr>
        <w:t>3.3.8.3</w:t>
      </w:r>
      <w:r w:rsidR="00793B9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793B92">
        <w:fldChar w:fldCharType="begin"/>
      </w:r>
      <w:r w:rsidR="00793B92">
        <w:instrText xml:space="preserve"> REF _Ref440274961 \r \h  \* MERGEFORMAT </w:instrText>
      </w:r>
      <w:r w:rsidR="00793B92">
        <w:fldChar w:fldCharType="separate"/>
      </w:r>
      <w:r w:rsidR="00E453B6" w:rsidRPr="00E453B6">
        <w:rPr>
          <w:bCs w:val="0"/>
          <w:sz w:val="24"/>
          <w:szCs w:val="24"/>
        </w:rPr>
        <w:t>5.15</w:t>
      </w:r>
      <w:r w:rsidR="00793B9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93B92">
        <w:fldChar w:fldCharType="begin"/>
      </w:r>
      <w:r w:rsidR="00793B92">
        <w:instrText xml:space="preserve"> REF _Ref440274659 \r \h  \* MERGEFORMAT </w:instrText>
      </w:r>
      <w:r w:rsidR="00793B92">
        <w:fldChar w:fldCharType="separate"/>
      </w:r>
      <w:r w:rsidR="00E453B6" w:rsidRPr="00E453B6">
        <w:rPr>
          <w:bCs w:val="0"/>
          <w:sz w:val="24"/>
          <w:szCs w:val="24"/>
        </w:rPr>
        <w:t>5.9</w:t>
      </w:r>
      <w:r w:rsidR="00793B92">
        <w:fldChar w:fldCharType="end"/>
      </w:r>
      <w:r w:rsidRPr="00D52133">
        <w:rPr>
          <w:bCs w:val="0"/>
          <w:sz w:val="24"/>
          <w:szCs w:val="24"/>
        </w:rPr>
        <w:t xml:space="preserve">, </w:t>
      </w:r>
      <w:r w:rsidR="00793B92">
        <w:fldChar w:fldCharType="begin"/>
      </w:r>
      <w:r w:rsidR="00793B92">
        <w:instrText xml:space="preserve"> REF _Ref440274733 \r \h  \* MERGEFORMAT </w:instrText>
      </w:r>
      <w:r w:rsidR="00793B92">
        <w:fldChar w:fldCharType="separate"/>
      </w:r>
      <w:r w:rsidR="00E453B6" w:rsidRPr="00E453B6">
        <w:rPr>
          <w:bCs w:val="0"/>
          <w:sz w:val="24"/>
          <w:szCs w:val="24"/>
        </w:rPr>
        <w:t>5.11</w:t>
      </w:r>
      <w:r w:rsidR="00793B92">
        <w:fldChar w:fldCharType="end"/>
      </w:r>
      <w:r w:rsidRPr="00D52133">
        <w:rPr>
          <w:bCs w:val="0"/>
          <w:sz w:val="24"/>
          <w:szCs w:val="24"/>
        </w:rPr>
        <w:t xml:space="preserve">, </w:t>
      </w:r>
      <w:r w:rsidR="00793B92">
        <w:fldChar w:fldCharType="begin"/>
      </w:r>
      <w:r w:rsidR="00793B92">
        <w:instrText xml:space="preserve"> REF _Ref440274744 \r \h  \* MERGEFORMAT </w:instrText>
      </w:r>
      <w:r w:rsidR="00793B92">
        <w:fldChar w:fldCharType="separate"/>
      </w:r>
      <w:r w:rsidR="00E453B6" w:rsidRPr="00E453B6">
        <w:rPr>
          <w:bCs w:val="0"/>
          <w:sz w:val="24"/>
          <w:szCs w:val="24"/>
        </w:rPr>
        <w:t>5.12</w:t>
      </w:r>
      <w:r w:rsidR="00793B92">
        <w:fldChar w:fldCharType="end"/>
      </w:r>
      <w:r w:rsidRPr="00D52133">
        <w:rPr>
          <w:bCs w:val="0"/>
          <w:sz w:val="24"/>
          <w:szCs w:val="24"/>
        </w:rPr>
        <w:t xml:space="preserve">, </w:t>
      </w:r>
      <w:r w:rsidR="00793B92">
        <w:fldChar w:fldCharType="begin"/>
      </w:r>
      <w:r w:rsidR="00793B92">
        <w:instrText xml:space="preserve"> REF _Ref440274756 \r \h  \* MERGEFORMAT </w:instrText>
      </w:r>
      <w:r w:rsidR="00793B92">
        <w:fldChar w:fldCharType="separate"/>
      </w:r>
      <w:r w:rsidR="00E453B6" w:rsidRPr="00E453B6">
        <w:rPr>
          <w:bCs w:val="0"/>
          <w:sz w:val="24"/>
          <w:szCs w:val="24"/>
        </w:rPr>
        <w:t>5.14</w:t>
      </w:r>
      <w:r w:rsidR="00793B9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197815">
        <w:rPr>
          <w:bCs w:val="0"/>
          <w:sz w:val="24"/>
          <w:szCs w:val="24"/>
        </w:rPr>
        <w:fldChar w:fldCharType="begin"/>
      </w:r>
      <w:r w:rsidR="00E963D9">
        <w:rPr>
          <w:bCs w:val="0"/>
          <w:sz w:val="24"/>
          <w:szCs w:val="24"/>
        </w:rPr>
        <w:instrText xml:space="preserve"> REF _Ref306005578 \r \h </w:instrText>
      </w:r>
      <w:r w:rsidR="00197815">
        <w:rPr>
          <w:bCs w:val="0"/>
          <w:sz w:val="24"/>
          <w:szCs w:val="24"/>
        </w:rPr>
      </w:r>
      <w:r w:rsidR="00197815">
        <w:rPr>
          <w:bCs w:val="0"/>
          <w:sz w:val="24"/>
          <w:szCs w:val="24"/>
        </w:rPr>
        <w:fldChar w:fldCharType="separate"/>
      </w:r>
      <w:r w:rsidR="00E453B6">
        <w:rPr>
          <w:bCs w:val="0"/>
          <w:sz w:val="24"/>
          <w:szCs w:val="24"/>
        </w:rPr>
        <w:t>3.3.8.3</w:t>
      </w:r>
      <w:r w:rsidR="00197815">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lastRenderedPageBreak/>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_Ref86826666 \r \h  \* MERGEFORMAT </w:instrText>
      </w:r>
      <w:r w:rsidR="00793B92">
        <w:fldChar w:fldCharType="separate"/>
      </w:r>
      <w:r w:rsidR="00E453B6" w:rsidRPr="00E453B6">
        <w:rPr>
          <w:bCs w:val="0"/>
          <w:sz w:val="24"/>
          <w:szCs w:val="24"/>
          <w:lang w:eastAsia="ru-RU"/>
        </w:rPr>
        <w:t>5.3</w:t>
      </w:r>
      <w:r w:rsidR="00793B9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793B92">
        <w:fldChar w:fldCharType="begin"/>
      </w:r>
      <w:r w:rsidR="00793B92">
        <w:instrText xml:space="preserve"> REF _Ref440275030 \r \h  \* MERGEFORMAT </w:instrText>
      </w:r>
      <w:r w:rsidR="00793B92">
        <w:fldChar w:fldCharType="separate"/>
      </w:r>
      <w:r w:rsidR="00E453B6" w:rsidRPr="00E453B6">
        <w:rPr>
          <w:bCs w:val="0"/>
          <w:sz w:val="24"/>
          <w:szCs w:val="24"/>
          <w:lang w:eastAsia="ru-RU"/>
        </w:rPr>
        <w:t>5.10</w:t>
      </w:r>
      <w:r w:rsidR="00793B9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197815">
        <w:rPr>
          <w:bCs w:val="0"/>
          <w:sz w:val="24"/>
          <w:szCs w:val="24"/>
        </w:rPr>
        <w:fldChar w:fldCharType="begin"/>
      </w:r>
      <w:r w:rsidR="00532231">
        <w:rPr>
          <w:bCs w:val="0"/>
          <w:sz w:val="24"/>
          <w:szCs w:val="24"/>
        </w:rPr>
        <w:instrText xml:space="preserve"> REF _Ref440270602 \r \h </w:instrText>
      </w:r>
      <w:r w:rsidR="00197815">
        <w:rPr>
          <w:bCs w:val="0"/>
          <w:sz w:val="24"/>
          <w:szCs w:val="24"/>
        </w:rPr>
      </w:r>
      <w:r w:rsidR="00197815">
        <w:rPr>
          <w:bCs w:val="0"/>
          <w:sz w:val="24"/>
          <w:szCs w:val="24"/>
        </w:rPr>
        <w:fldChar w:fldCharType="separate"/>
      </w:r>
      <w:r w:rsidR="00532231">
        <w:rPr>
          <w:bCs w:val="0"/>
          <w:sz w:val="24"/>
          <w:szCs w:val="24"/>
        </w:rPr>
        <w:t>5</w:t>
      </w:r>
      <w:r w:rsidR="00197815">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793B92">
        <w:fldChar w:fldCharType="begin"/>
      </w:r>
      <w:r w:rsidR="00793B92">
        <w:instrText xml:space="preserve"> REF _Ref115076807 \n \h  \* MERGEFORMAT </w:instrText>
      </w:r>
      <w:r w:rsidR="00793B92">
        <w:fldChar w:fldCharType="separate"/>
      </w:r>
      <w:r w:rsidR="00E453B6">
        <w:rPr>
          <w:bCs w:val="0"/>
          <w:sz w:val="24"/>
          <w:szCs w:val="24"/>
        </w:rPr>
        <w:t>3.3.3</w:t>
      </w:r>
      <w:r w:rsidR="00793B9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Предложение будет отклонено,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197815">
        <w:rPr>
          <w:bCs w:val="0"/>
          <w:spacing w:val="-1"/>
          <w:sz w:val="24"/>
          <w:szCs w:val="24"/>
        </w:rPr>
        <w:fldChar w:fldCharType="begin"/>
      </w:r>
      <w:r w:rsidR="00B71B9D">
        <w:rPr>
          <w:bCs w:val="0"/>
          <w:spacing w:val="-1"/>
          <w:sz w:val="24"/>
          <w:szCs w:val="24"/>
        </w:rPr>
        <w:instrText xml:space="preserve"> REF _Ref86826666 \r \h </w:instrText>
      </w:r>
      <w:r w:rsidR="00197815">
        <w:rPr>
          <w:bCs w:val="0"/>
          <w:spacing w:val="-1"/>
          <w:sz w:val="24"/>
          <w:szCs w:val="24"/>
        </w:rPr>
      </w:r>
      <w:r w:rsidR="00197815">
        <w:rPr>
          <w:bCs w:val="0"/>
          <w:spacing w:val="-1"/>
          <w:sz w:val="24"/>
          <w:szCs w:val="24"/>
        </w:rPr>
        <w:fldChar w:fldCharType="separate"/>
      </w:r>
      <w:r w:rsidR="00E453B6">
        <w:rPr>
          <w:bCs w:val="0"/>
          <w:spacing w:val="-1"/>
          <w:sz w:val="24"/>
          <w:szCs w:val="24"/>
        </w:rPr>
        <w:t>5.3</w:t>
      </w:r>
      <w:r w:rsidR="00197815">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197815">
        <w:rPr>
          <w:sz w:val="24"/>
          <w:szCs w:val="24"/>
        </w:rPr>
        <w:fldChar w:fldCharType="begin"/>
      </w:r>
      <w:r w:rsidR="00B71B9D">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197815">
        <w:rPr>
          <w:bCs w:val="0"/>
          <w:sz w:val="24"/>
          <w:szCs w:val="24"/>
        </w:rPr>
        <w:fldChar w:fldCharType="begin"/>
      </w:r>
      <w:r w:rsidR="00B71B9D">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197815">
        <w:rPr>
          <w:bCs w:val="0"/>
          <w:sz w:val="24"/>
          <w:szCs w:val="24"/>
        </w:rPr>
        <w:fldChar w:fldCharType="begin"/>
      </w:r>
      <w:r w:rsidR="00B71B9D">
        <w:rPr>
          <w:bCs w:val="0"/>
          <w:sz w:val="24"/>
          <w:szCs w:val="24"/>
        </w:rPr>
        <w:instrText xml:space="preserve"> REF _Ref440271036 \r \h </w:instrText>
      </w:r>
      <w:r w:rsidR="00197815">
        <w:rPr>
          <w:bCs w:val="0"/>
          <w:sz w:val="24"/>
          <w:szCs w:val="24"/>
        </w:rPr>
      </w:r>
      <w:r w:rsidR="00197815">
        <w:rPr>
          <w:bCs w:val="0"/>
          <w:sz w:val="24"/>
          <w:szCs w:val="24"/>
        </w:rPr>
        <w:fldChar w:fldCharType="separate"/>
      </w:r>
      <w:r w:rsidR="00E453B6">
        <w:rPr>
          <w:bCs w:val="0"/>
          <w:sz w:val="24"/>
          <w:szCs w:val="24"/>
        </w:rPr>
        <w:t>5.4</w:t>
      </w:r>
      <w:r w:rsidR="00197815">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97815">
        <w:rPr>
          <w:bCs w:val="0"/>
          <w:sz w:val="24"/>
          <w:szCs w:val="24"/>
        </w:rPr>
        <w:fldChar w:fldCharType="begin"/>
      </w:r>
      <w:r w:rsidR="00B71B9D">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lastRenderedPageBreak/>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93B92">
        <w:fldChar w:fldCharType="begin"/>
      </w:r>
      <w:r w:rsidR="00793B92">
        <w:instrText xml:space="preserve"> REF _Ref306114638 \r \h  \* MERGEFORMAT </w:instrText>
      </w:r>
      <w:r w:rsidR="00793B92">
        <w:fldChar w:fldCharType="separate"/>
      </w:r>
      <w:r w:rsidR="00E453B6">
        <w:rPr>
          <w:bCs w:val="0"/>
          <w:sz w:val="24"/>
          <w:szCs w:val="24"/>
        </w:rPr>
        <w:t>3.3.1</w:t>
      </w:r>
      <w:r w:rsidR="00793B9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433EB1">
        <w:rPr>
          <w:bCs w:val="0"/>
          <w:sz w:val="24"/>
          <w:szCs w:val="24"/>
        </w:rPr>
        <w:t xml:space="preserve"> и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w:t>
      </w:r>
      <w:r w:rsidR="00717F60" w:rsidRPr="00E71A48">
        <w:rPr>
          <w:bCs w:val="0"/>
          <w:sz w:val="24"/>
          <w:szCs w:val="24"/>
        </w:rPr>
        <w:lastRenderedPageBreak/>
        <w:t xml:space="preserve">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74598"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1 </w:t>
      </w:r>
      <w:r w:rsidR="000F4401">
        <w:rPr>
          <w:b/>
          <w:sz w:val="24"/>
          <w:szCs w:val="24"/>
        </w:rPr>
        <w:t>021</w:t>
      </w:r>
      <w:r>
        <w:rPr>
          <w:b/>
          <w:sz w:val="24"/>
          <w:szCs w:val="24"/>
        </w:rPr>
        <w:t xml:space="preserve"> </w:t>
      </w:r>
      <w:r w:rsidR="000F4401">
        <w:rPr>
          <w:b/>
          <w:sz w:val="24"/>
          <w:szCs w:val="24"/>
        </w:rPr>
        <w:t>517</w:t>
      </w:r>
      <w:r w:rsidR="005B45C8" w:rsidRPr="005B45C8">
        <w:rPr>
          <w:sz w:val="24"/>
          <w:szCs w:val="24"/>
        </w:rPr>
        <w:t xml:space="preserve"> </w:t>
      </w:r>
      <w:r w:rsidR="00155DAF" w:rsidRPr="005B45C8">
        <w:rPr>
          <w:sz w:val="24"/>
          <w:szCs w:val="24"/>
        </w:rPr>
        <w:t>(</w:t>
      </w:r>
      <w:r>
        <w:rPr>
          <w:sz w:val="24"/>
          <w:szCs w:val="24"/>
        </w:rPr>
        <w:t xml:space="preserve">Один миллион </w:t>
      </w:r>
      <w:r w:rsidR="000F4401">
        <w:rPr>
          <w:sz w:val="24"/>
          <w:szCs w:val="24"/>
        </w:rPr>
        <w:t>двадцать одна</w:t>
      </w:r>
      <w:r>
        <w:rPr>
          <w:sz w:val="24"/>
          <w:szCs w:val="24"/>
        </w:rPr>
        <w:t xml:space="preserve"> тысяч</w:t>
      </w:r>
      <w:r w:rsidR="000F4401">
        <w:rPr>
          <w:sz w:val="24"/>
          <w:szCs w:val="24"/>
        </w:rPr>
        <w:t>а</w:t>
      </w:r>
      <w:r w:rsidR="00155DAF" w:rsidRPr="005B45C8">
        <w:rPr>
          <w:sz w:val="24"/>
          <w:szCs w:val="24"/>
        </w:rPr>
        <w:t xml:space="preserve"> </w:t>
      </w:r>
      <w:r w:rsidR="000F4401">
        <w:rPr>
          <w:sz w:val="24"/>
          <w:szCs w:val="24"/>
        </w:rPr>
        <w:t>пятьсот семнадцать</w:t>
      </w:r>
      <w:r w:rsidR="00155DAF" w:rsidRPr="005B45C8">
        <w:rPr>
          <w:sz w:val="24"/>
          <w:szCs w:val="24"/>
        </w:rPr>
        <w:t>) рубл</w:t>
      </w:r>
      <w:r w:rsidR="005B45C8">
        <w:rPr>
          <w:sz w:val="24"/>
          <w:szCs w:val="24"/>
        </w:rPr>
        <w:t>ей</w:t>
      </w:r>
      <w:r w:rsidR="00155DAF" w:rsidRPr="005B45C8">
        <w:rPr>
          <w:sz w:val="24"/>
          <w:szCs w:val="24"/>
        </w:rPr>
        <w:t xml:space="preserve"> 00 копеек РФ, без учета НДС; НДС составляет </w:t>
      </w:r>
      <w:r w:rsidR="000F4401">
        <w:rPr>
          <w:b/>
          <w:sz w:val="24"/>
          <w:szCs w:val="24"/>
        </w:rPr>
        <w:t>183 873</w:t>
      </w:r>
      <w:r w:rsidR="00155DAF" w:rsidRPr="005B45C8">
        <w:rPr>
          <w:sz w:val="24"/>
          <w:szCs w:val="24"/>
        </w:rPr>
        <w:t xml:space="preserve"> (</w:t>
      </w:r>
      <w:r w:rsidR="000F4401">
        <w:rPr>
          <w:sz w:val="24"/>
          <w:szCs w:val="24"/>
        </w:rPr>
        <w:t>Сто восемьдесят три</w:t>
      </w:r>
      <w:r w:rsidR="00155DAF" w:rsidRPr="005B45C8">
        <w:rPr>
          <w:sz w:val="24"/>
          <w:szCs w:val="24"/>
        </w:rPr>
        <w:t xml:space="preserve"> тысяч</w:t>
      </w:r>
      <w:r>
        <w:rPr>
          <w:sz w:val="24"/>
          <w:szCs w:val="24"/>
        </w:rPr>
        <w:t>и</w:t>
      </w:r>
      <w:r w:rsidR="00155DAF" w:rsidRPr="005B45C8">
        <w:rPr>
          <w:sz w:val="24"/>
          <w:szCs w:val="24"/>
        </w:rPr>
        <w:t xml:space="preserve"> </w:t>
      </w:r>
      <w:r w:rsidR="000F4401">
        <w:rPr>
          <w:sz w:val="24"/>
          <w:szCs w:val="24"/>
        </w:rPr>
        <w:t>восемьсот семьдесят три</w:t>
      </w:r>
      <w:r w:rsidR="00155DAF" w:rsidRPr="005B45C8">
        <w:rPr>
          <w:sz w:val="24"/>
          <w:szCs w:val="24"/>
        </w:rPr>
        <w:t>) рубл</w:t>
      </w:r>
      <w:r w:rsidR="000F4401">
        <w:rPr>
          <w:sz w:val="24"/>
          <w:szCs w:val="24"/>
        </w:rPr>
        <w:t>я</w:t>
      </w:r>
      <w:r w:rsidR="00155DAF" w:rsidRPr="005B45C8">
        <w:rPr>
          <w:sz w:val="24"/>
          <w:szCs w:val="24"/>
        </w:rPr>
        <w:t xml:space="preserve"> </w:t>
      </w:r>
      <w:r w:rsidR="000F4401">
        <w:rPr>
          <w:sz w:val="24"/>
          <w:szCs w:val="24"/>
        </w:rPr>
        <w:t>06</w:t>
      </w:r>
      <w:r w:rsidR="00155DAF" w:rsidRPr="005B45C8">
        <w:rPr>
          <w:sz w:val="24"/>
          <w:szCs w:val="24"/>
        </w:rPr>
        <w:t xml:space="preserve"> копеек РФ; </w:t>
      </w:r>
      <w:r>
        <w:rPr>
          <w:b/>
          <w:sz w:val="24"/>
          <w:szCs w:val="24"/>
        </w:rPr>
        <w:t>1 </w:t>
      </w:r>
      <w:r w:rsidR="000F4401">
        <w:rPr>
          <w:b/>
          <w:sz w:val="24"/>
          <w:szCs w:val="24"/>
        </w:rPr>
        <w:t>205</w:t>
      </w:r>
      <w:r>
        <w:rPr>
          <w:b/>
          <w:sz w:val="24"/>
          <w:szCs w:val="24"/>
        </w:rPr>
        <w:t xml:space="preserve"> </w:t>
      </w:r>
      <w:r w:rsidR="000F4401">
        <w:rPr>
          <w:b/>
          <w:sz w:val="24"/>
          <w:szCs w:val="24"/>
        </w:rPr>
        <w:t>390</w:t>
      </w:r>
      <w:r w:rsidR="00155DAF" w:rsidRPr="005B45C8">
        <w:rPr>
          <w:sz w:val="24"/>
          <w:szCs w:val="24"/>
        </w:rPr>
        <w:t xml:space="preserve"> (</w:t>
      </w:r>
      <w:r>
        <w:rPr>
          <w:sz w:val="24"/>
          <w:szCs w:val="24"/>
        </w:rPr>
        <w:t xml:space="preserve">Один миллион </w:t>
      </w:r>
      <w:r w:rsidR="000F4401">
        <w:rPr>
          <w:sz w:val="24"/>
          <w:szCs w:val="24"/>
        </w:rPr>
        <w:t xml:space="preserve">двести </w:t>
      </w:r>
      <w:r>
        <w:rPr>
          <w:sz w:val="24"/>
          <w:szCs w:val="24"/>
        </w:rPr>
        <w:t>пять</w:t>
      </w:r>
      <w:r w:rsidR="00155DAF" w:rsidRPr="005B45C8">
        <w:rPr>
          <w:sz w:val="24"/>
          <w:szCs w:val="24"/>
        </w:rPr>
        <w:t xml:space="preserve"> тысяч </w:t>
      </w:r>
      <w:r w:rsidR="000F4401">
        <w:rPr>
          <w:sz w:val="24"/>
          <w:szCs w:val="24"/>
        </w:rPr>
        <w:t>триста девяносто</w:t>
      </w:r>
      <w:r w:rsidR="00155DAF" w:rsidRPr="005B45C8">
        <w:rPr>
          <w:sz w:val="24"/>
          <w:szCs w:val="24"/>
        </w:rPr>
        <w:t>) рубл</w:t>
      </w:r>
      <w:r>
        <w:rPr>
          <w:sz w:val="24"/>
          <w:szCs w:val="24"/>
        </w:rPr>
        <w:t>ей</w:t>
      </w:r>
      <w:r w:rsidR="00155DAF" w:rsidRPr="005B45C8">
        <w:rPr>
          <w:sz w:val="24"/>
          <w:szCs w:val="24"/>
        </w:rPr>
        <w:t xml:space="preserve"> </w:t>
      </w:r>
      <w:r w:rsidR="000F4401">
        <w:rPr>
          <w:sz w:val="24"/>
          <w:szCs w:val="24"/>
        </w:rPr>
        <w:t>06</w:t>
      </w:r>
      <w:r w:rsidR="00155DAF" w:rsidRPr="005B45C8">
        <w:rPr>
          <w:sz w:val="24"/>
          <w:szCs w:val="24"/>
        </w:rPr>
        <w:t xml:space="preserve"> копеек РФ, с учетом НДС</w:t>
      </w:r>
      <w:r w:rsidR="005B45C8" w:rsidRPr="005B45C8">
        <w:rPr>
          <w:sz w:val="24"/>
          <w:szCs w:val="24"/>
        </w:rPr>
        <w:t>.</w:t>
      </w:r>
    </w:p>
    <w:p w:rsidR="004F657D"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741487" w:rsidRDefault="00546518"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41487">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741487">
        <w:rPr>
          <w:sz w:val="24"/>
          <w:szCs w:val="24"/>
        </w:rPr>
        <w:t>Участника</w:t>
      </w:r>
      <w:r w:rsidRPr="00741487">
        <w:rPr>
          <w:sz w:val="24"/>
          <w:szCs w:val="24"/>
        </w:rPr>
        <w:t xml:space="preserve"> будет отклонено.</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197815">
        <w:rPr>
          <w:bCs w:val="0"/>
          <w:sz w:val="24"/>
          <w:szCs w:val="24"/>
        </w:rPr>
        <w:fldChar w:fldCharType="begin"/>
      </w:r>
      <w:r w:rsidR="003F3A69">
        <w:rPr>
          <w:bCs w:val="0"/>
          <w:sz w:val="24"/>
          <w:szCs w:val="24"/>
        </w:rPr>
        <w:instrText xml:space="preserve"> REF _Ref55336310 \r \h </w:instrText>
      </w:r>
      <w:r w:rsidR="00197815">
        <w:rPr>
          <w:bCs w:val="0"/>
          <w:sz w:val="24"/>
          <w:szCs w:val="24"/>
        </w:rPr>
      </w:r>
      <w:r w:rsidR="00197815">
        <w:rPr>
          <w:bCs w:val="0"/>
          <w:sz w:val="24"/>
          <w:szCs w:val="24"/>
        </w:rPr>
        <w:fldChar w:fldCharType="separate"/>
      </w:r>
      <w:r w:rsidR="00E453B6">
        <w:rPr>
          <w:bCs w:val="0"/>
          <w:sz w:val="24"/>
          <w:szCs w:val="24"/>
        </w:rPr>
        <w:t>5.1</w:t>
      </w:r>
      <w:r w:rsidR="00197815">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197815">
        <w:rPr>
          <w:bCs w:val="0"/>
          <w:sz w:val="24"/>
          <w:szCs w:val="24"/>
        </w:rPr>
        <w:fldChar w:fldCharType="begin"/>
      </w:r>
      <w:r w:rsidR="003F3A69">
        <w:rPr>
          <w:bCs w:val="0"/>
          <w:sz w:val="24"/>
          <w:szCs w:val="24"/>
        </w:rPr>
        <w:instrText xml:space="preserve"> REF _Ref440271072 \r \h </w:instrText>
      </w:r>
      <w:r w:rsidR="00197815">
        <w:rPr>
          <w:bCs w:val="0"/>
          <w:sz w:val="24"/>
          <w:szCs w:val="24"/>
        </w:rPr>
      </w:r>
      <w:r w:rsidR="00197815">
        <w:rPr>
          <w:bCs w:val="0"/>
          <w:sz w:val="24"/>
          <w:szCs w:val="24"/>
        </w:rPr>
        <w:fldChar w:fldCharType="separate"/>
      </w:r>
      <w:r w:rsidR="00E453B6">
        <w:rPr>
          <w:bCs w:val="0"/>
          <w:sz w:val="24"/>
          <w:szCs w:val="24"/>
        </w:rPr>
        <w:t>5.2</w:t>
      </w:r>
      <w:r w:rsidR="00197815">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97815">
        <w:rPr>
          <w:bCs w:val="0"/>
          <w:sz w:val="24"/>
          <w:szCs w:val="24"/>
        </w:rPr>
        <w:fldChar w:fldCharType="begin"/>
      </w:r>
      <w:r w:rsidR="003F3A69">
        <w:rPr>
          <w:bCs w:val="0"/>
          <w:sz w:val="24"/>
          <w:szCs w:val="24"/>
        </w:rPr>
        <w:instrText xml:space="preserve"> REF _Ref306138385 \r \h </w:instrText>
      </w:r>
      <w:r w:rsidR="00197815">
        <w:rPr>
          <w:bCs w:val="0"/>
          <w:sz w:val="24"/>
          <w:szCs w:val="24"/>
        </w:rPr>
      </w:r>
      <w:r w:rsidR="00197815">
        <w:rPr>
          <w:bCs w:val="0"/>
          <w:sz w:val="24"/>
          <w:szCs w:val="24"/>
        </w:rPr>
        <w:fldChar w:fldCharType="separate"/>
      </w:r>
      <w:r w:rsidR="00E453B6">
        <w:rPr>
          <w:bCs w:val="0"/>
          <w:sz w:val="24"/>
          <w:szCs w:val="24"/>
        </w:rPr>
        <w:t>3.6.4</w:t>
      </w:r>
      <w:r w:rsidR="00197815">
        <w:rPr>
          <w:bCs w:val="0"/>
          <w:sz w:val="24"/>
          <w:szCs w:val="24"/>
        </w:rPr>
        <w:fldChar w:fldCharType="end"/>
      </w:r>
      <w:r w:rsidRPr="00546518">
        <w:rPr>
          <w:bCs w:val="0"/>
          <w:sz w:val="24"/>
          <w:szCs w:val="24"/>
        </w:rPr>
        <w:t xml:space="preserve"> настоящей </w:t>
      </w:r>
      <w:r w:rsidRPr="00546518">
        <w:rPr>
          <w:bCs w:val="0"/>
          <w:sz w:val="24"/>
          <w:szCs w:val="24"/>
        </w:rPr>
        <w:lastRenderedPageBreak/>
        <w:t>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274598">
        <w:rPr>
          <w:bCs w:val="0"/>
          <w:sz w:val="24"/>
          <w:szCs w:val="24"/>
        </w:rPr>
        <w:t xml:space="preserve"> </w:t>
      </w:r>
      <w:r w:rsidR="00274598" w:rsidRPr="00274598">
        <w:rPr>
          <w:sz w:val="24"/>
          <w:szCs w:val="24"/>
        </w:rPr>
        <w:t>являющееся субъектом малого и среднего предпринимательства</w:t>
      </w:r>
      <w:r w:rsidRPr="00274598">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197815" w:rsidRPr="000F4365">
        <w:rPr>
          <w:bCs w:val="0"/>
          <w:sz w:val="24"/>
          <w:szCs w:val="24"/>
        </w:rPr>
        <w:fldChar w:fldCharType="begin"/>
      </w:r>
      <w:r w:rsidR="003F3A69" w:rsidRPr="000F4365">
        <w:rPr>
          <w:bCs w:val="0"/>
          <w:sz w:val="24"/>
          <w:szCs w:val="24"/>
        </w:rPr>
        <w:instrText xml:space="preserve"> REF _Ref440271628 \r \h </w:instrText>
      </w:r>
      <w:r w:rsidR="00197815" w:rsidRPr="000F4365">
        <w:rPr>
          <w:bCs w:val="0"/>
          <w:sz w:val="24"/>
          <w:szCs w:val="24"/>
        </w:rPr>
      </w:r>
      <w:r w:rsidR="00197815" w:rsidRPr="000F4365">
        <w:rPr>
          <w:bCs w:val="0"/>
          <w:sz w:val="24"/>
          <w:szCs w:val="24"/>
        </w:rPr>
        <w:fldChar w:fldCharType="separate"/>
      </w:r>
      <w:r w:rsidR="00E453B6">
        <w:rPr>
          <w:bCs w:val="0"/>
          <w:sz w:val="24"/>
          <w:szCs w:val="24"/>
        </w:rPr>
        <w:t>3.3.9</w:t>
      </w:r>
      <w:r w:rsidR="00197815"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793B92">
        <w:fldChar w:fldCharType="begin"/>
      </w:r>
      <w:r w:rsidR="00793B92">
        <w:instrText xml:space="preserve"> REF _Ref191386461 \n \h  \* MERGEFORMAT </w:instrText>
      </w:r>
      <w:r w:rsidR="00793B92">
        <w:fldChar w:fldCharType="separate"/>
      </w:r>
      <w:r w:rsidR="00E453B6" w:rsidRPr="00E453B6">
        <w:rPr>
          <w:bCs w:val="0"/>
          <w:sz w:val="24"/>
          <w:szCs w:val="24"/>
        </w:rPr>
        <w:t>3.3.10</w:t>
      </w:r>
      <w:r w:rsidR="00793B9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w:t>
      </w:r>
      <w:r w:rsidRPr="00680B79">
        <w:rPr>
          <w:sz w:val="24"/>
          <w:szCs w:val="24"/>
        </w:rPr>
        <w:lastRenderedPageBreak/>
        <w:t>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274598" w:rsidRPr="00274598" w:rsidRDefault="00274598" w:rsidP="00D75CA2">
      <w:pPr>
        <w:numPr>
          <w:ilvl w:val="0"/>
          <w:numId w:val="21"/>
        </w:numPr>
        <w:suppressAutoHyphens w:val="0"/>
        <w:spacing w:line="264" w:lineRule="auto"/>
        <w:rPr>
          <w:sz w:val="24"/>
          <w:szCs w:val="24"/>
          <w:lang w:eastAsia="ru-RU"/>
        </w:rPr>
      </w:pPr>
      <w:r w:rsidRPr="00274598">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F82225"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_Ref440271993 \r \h </w:instrText>
      </w:r>
      <w:r w:rsidR="00197815">
        <w:rPr>
          <w:sz w:val="24"/>
          <w:szCs w:val="24"/>
        </w:rPr>
      </w:r>
      <w:r w:rsidR="00197815">
        <w:rPr>
          <w:sz w:val="24"/>
          <w:szCs w:val="24"/>
        </w:rPr>
        <w:fldChar w:fldCharType="separate"/>
      </w:r>
      <w:r w:rsidR="00E453B6">
        <w:rPr>
          <w:sz w:val="24"/>
          <w:szCs w:val="24"/>
        </w:rPr>
        <w:t>5.9</w:t>
      </w:r>
      <w:r w:rsidR="00197815">
        <w:rPr>
          <w:sz w:val="24"/>
          <w:szCs w:val="24"/>
        </w:rPr>
        <w:fldChar w:fldCharType="end"/>
      </w:r>
      <w:r w:rsidR="00A600E3">
        <w:rPr>
          <w:sz w:val="24"/>
          <w:szCs w:val="24"/>
        </w:rPr>
        <w:t>)</w:t>
      </w:r>
      <w:r w:rsidR="00F82225" w:rsidRPr="00F82225">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97815">
        <w:rPr>
          <w:sz w:val="24"/>
          <w:szCs w:val="24"/>
        </w:rPr>
        <w:fldChar w:fldCharType="begin"/>
      </w:r>
      <w:r w:rsidR="003F3A69">
        <w:rPr>
          <w:sz w:val="24"/>
          <w:szCs w:val="24"/>
        </w:rPr>
        <w:instrText xml:space="preserve"> REF _Ref440271964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97815">
        <w:rPr>
          <w:sz w:val="24"/>
          <w:szCs w:val="24"/>
        </w:rPr>
        <w:fldChar w:fldCharType="begin"/>
      </w:r>
      <w:r w:rsidR="003F3A69">
        <w:rPr>
          <w:sz w:val="24"/>
          <w:szCs w:val="24"/>
        </w:rPr>
        <w:instrText xml:space="preserve"> REF _Ref440272035 \r \h </w:instrText>
      </w:r>
      <w:r w:rsidR="00197815">
        <w:rPr>
          <w:sz w:val="24"/>
          <w:szCs w:val="24"/>
        </w:rPr>
      </w:r>
      <w:r w:rsidR="00197815">
        <w:rPr>
          <w:sz w:val="24"/>
          <w:szCs w:val="24"/>
        </w:rPr>
        <w:fldChar w:fldCharType="separate"/>
      </w:r>
      <w:r w:rsidR="00E453B6">
        <w:rPr>
          <w:sz w:val="24"/>
          <w:szCs w:val="24"/>
        </w:rPr>
        <w:t>5.11</w:t>
      </w:r>
      <w:r w:rsidR="00197815">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97815">
        <w:rPr>
          <w:sz w:val="24"/>
          <w:szCs w:val="24"/>
        </w:rPr>
        <w:fldChar w:fldCharType="begin"/>
      </w:r>
      <w:r w:rsidR="003F3A69">
        <w:rPr>
          <w:sz w:val="24"/>
          <w:szCs w:val="24"/>
        </w:rPr>
        <w:instrText xml:space="preserve"> REF _Ref440272051 \r \h </w:instrText>
      </w:r>
      <w:r w:rsidR="00197815">
        <w:rPr>
          <w:sz w:val="24"/>
          <w:szCs w:val="24"/>
        </w:rPr>
      </w:r>
      <w:r w:rsidR="00197815">
        <w:rPr>
          <w:sz w:val="24"/>
          <w:szCs w:val="24"/>
        </w:rPr>
        <w:fldChar w:fldCharType="separate"/>
      </w:r>
      <w:r w:rsidR="00E453B6">
        <w:rPr>
          <w:sz w:val="24"/>
          <w:szCs w:val="24"/>
        </w:rPr>
        <w:t>5.12</w:t>
      </w:r>
      <w:r w:rsidR="00197815">
        <w:rPr>
          <w:sz w:val="24"/>
          <w:szCs w:val="24"/>
        </w:rPr>
        <w:fldChar w:fldCharType="end"/>
      </w:r>
      <w:r w:rsidR="00A600E3" w:rsidRPr="00A92723">
        <w:rPr>
          <w:sz w:val="24"/>
          <w:szCs w:val="24"/>
        </w:rPr>
        <w:t>)</w:t>
      </w:r>
      <w:r w:rsidRPr="00A92723">
        <w:rPr>
          <w:sz w:val="24"/>
          <w:szCs w:val="24"/>
        </w:rPr>
        <w:t>;</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
    <w:p w:rsidR="00F82225" w:rsidRPr="00F82225"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793B92">
        <w:fldChar w:fldCharType="begin"/>
      </w:r>
      <w:r w:rsidR="00793B92">
        <w:instrText xml:space="preserve"> REF _Ref440272119 \r \h  \* MERGEFORMAT </w:instrText>
      </w:r>
      <w:r w:rsidR="00793B92">
        <w:fldChar w:fldCharType="separate"/>
      </w:r>
      <w:r w:rsidR="00E453B6" w:rsidRPr="00CB550A">
        <w:rPr>
          <w:sz w:val="24"/>
          <w:szCs w:val="24"/>
        </w:rPr>
        <w:t>5.6.1</w:t>
      </w:r>
      <w:r w:rsidR="00793B92">
        <w:fldChar w:fldCharType="end"/>
      </w:r>
      <w:r w:rsidR="009948B4" w:rsidRPr="00CB550A">
        <w:rPr>
          <w:sz w:val="24"/>
          <w:szCs w:val="24"/>
        </w:rPr>
        <w:t>)</w:t>
      </w:r>
      <w:r w:rsidR="00F82225" w:rsidRPr="00CB550A">
        <w:rPr>
          <w:sz w:val="24"/>
          <w:szCs w:val="24"/>
        </w:rPr>
        <w:t>;</w:t>
      </w:r>
      <w:bookmarkEnd w:id="251"/>
    </w:p>
    <w:p w:rsidR="00F82225" w:rsidRPr="007D7C50"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по форме и в соответствии</w:t>
      </w:r>
      <w:r w:rsidR="00A154B7" w:rsidRPr="00E71A48">
        <w:rPr>
          <w:bCs w:val="0"/>
          <w:sz w:val="24"/>
          <w:szCs w:val="24"/>
        </w:rPr>
        <w:t xml:space="preserve"> с инструкциями, приведенными в настоящей Документации</w:t>
      </w:r>
      <w:r w:rsidR="003F3A69">
        <w:rPr>
          <w:sz w:val="24"/>
          <w:szCs w:val="24"/>
        </w:rPr>
        <w:t xml:space="preserve"> (подраздел </w:t>
      </w:r>
      <w:r w:rsidR="00197815">
        <w:rPr>
          <w:sz w:val="24"/>
          <w:szCs w:val="24"/>
        </w:rPr>
        <w:fldChar w:fldCharType="begin"/>
      </w:r>
      <w:r w:rsidR="003F3A69">
        <w:rPr>
          <w:sz w:val="24"/>
          <w:szCs w:val="24"/>
        </w:rPr>
        <w:instrText xml:space="preserve"> REF _Ref440272147 \r \h </w:instrText>
      </w:r>
      <w:r w:rsidR="00197815">
        <w:rPr>
          <w:sz w:val="24"/>
          <w:szCs w:val="24"/>
        </w:rPr>
      </w:r>
      <w:r w:rsidR="00197815">
        <w:rPr>
          <w:sz w:val="24"/>
          <w:szCs w:val="24"/>
        </w:rPr>
        <w:fldChar w:fldCharType="separate"/>
      </w:r>
      <w:r w:rsidR="00E453B6">
        <w:rPr>
          <w:sz w:val="24"/>
          <w:szCs w:val="24"/>
        </w:rPr>
        <w:t>5.6.2</w:t>
      </w:r>
      <w:r w:rsidR="00197815">
        <w:rPr>
          <w:sz w:val="24"/>
          <w:szCs w:val="24"/>
        </w:rPr>
        <w:fldChar w:fldCharType="end"/>
      </w:r>
      <w:r w:rsidR="003F3A69">
        <w:rPr>
          <w:sz w:val="24"/>
          <w:szCs w:val="24"/>
        </w:rPr>
        <w:t>)</w:t>
      </w:r>
      <w:r w:rsidRPr="007D7C50">
        <w:rPr>
          <w:sz w:val="24"/>
          <w:szCs w:val="24"/>
        </w:rPr>
        <w:t>;</w:t>
      </w:r>
      <w:bookmarkEnd w:id="252"/>
    </w:p>
    <w:p w:rsidR="00F82225" w:rsidRP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97815">
        <w:rPr>
          <w:sz w:val="24"/>
          <w:szCs w:val="24"/>
        </w:rPr>
        <w:fldChar w:fldCharType="begin"/>
      </w:r>
      <w:r w:rsidR="003C2207">
        <w:rPr>
          <w:sz w:val="24"/>
          <w:szCs w:val="24"/>
        </w:rPr>
        <w:instrText xml:space="preserve"> REF _Ref55336378 \r \h </w:instrText>
      </w:r>
      <w:r w:rsidR="00197815">
        <w:rPr>
          <w:sz w:val="24"/>
          <w:szCs w:val="24"/>
        </w:rPr>
      </w:r>
      <w:r w:rsidR="00197815">
        <w:rPr>
          <w:sz w:val="24"/>
          <w:szCs w:val="24"/>
        </w:rPr>
        <w:fldChar w:fldCharType="separate"/>
      </w:r>
      <w:r w:rsidR="00E453B6">
        <w:rPr>
          <w:sz w:val="24"/>
          <w:szCs w:val="24"/>
        </w:rPr>
        <w:t>5.7</w:t>
      </w:r>
      <w:r w:rsidR="00197815">
        <w:rPr>
          <w:sz w:val="24"/>
          <w:szCs w:val="24"/>
        </w:rPr>
        <w:fldChar w:fldCharType="end"/>
      </w:r>
      <w:r w:rsidR="009948B4">
        <w:rPr>
          <w:sz w:val="24"/>
          <w:szCs w:val="24"/>
        </w:rPr>
        <w:t>)</w:t>
      </w:r>
      <w:r w:rsidR="00920CB0" w:rsidRPr="00920CB0">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97815">
        <w:rPr>
          <w:sz w:val="24"/>
          <w:szCs w:val="24"/>
        </w:rPr>
        <w:fldChar w:fldCharType="begin"/>
      </w:r>
      <w:r w:rsidR="003C2207">
        <w:rPr>
          <w:sz w:val="24"/>
          <w:szCs w:val="24"/>
        </w:rPr>
        <w:instrText xml:space="preserve"> REF _Ref55336398 \r \h </w:instrText>
      </w:r>
      <w:r w:rsidR="00197815">
        <w:rPr>
          <w:sz w:val="24"/>
          <w:szCs w:val="24"/>
        </w:rPr>
      </w:r>
      <w:r w:rsidR="00197815">
        <w:rPr>
          <w:sz w:val="24"/>
          <w:szCs w:val="24"/>
        </w:rPr>
        <w:fldChar w:fldCharType="separate"/>
      </w:r>
      <w:r w:rsidR="00E453B6">
        <w:rPr>
          <w:sz w:val="24"/>
          <w:szCs w:val="24"/>
        </w:rPr>
        <w:t>5.8</w:t>
      </w:r>
      <w:r w:rsidR="00197815">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97815">
        <w:rPr>
          <w:sz w:val="24"/>
          <w:szCs w:val="24"/>
        </w:rPr>
        <w:fldChar w:fldCharType="begin"/>
      </w:r>
      <w:r w:rsidR="003C2207">
        <w:rPr>
          <w:sz w:val="24"/>
          <w:szCs w:val="24"/>
        </w:rPr>
        <w:instrText xml:space="preserve"> REF _Ref440272256 \r \h </w:instrText>
      </w:r>
      <w:r w:rsidR="00197815">
        <w:rPr>
          <w:sz w:val="24"/>
          <w:szCs w:val="24"/>
        </w:rPr>
      </w:r>
      <w:r w:rsidR="00197815">
        <w:rPr>
          <w:sz w:val="24"/>
          <w:szCs w:val="24"/>
        </w:rPr>
        <w:fldChar w:fldCharType="separate"/>
      </w:r>
      <w:r w:rsidR="00E453B6">
        <w:rPr>
          <w:sz w:val="24"/>
          <w:szCs w:val="24"/>
        </w:rPr>
        <w:t>5.13</w:t>
      </w:r>
      <w:r w:rsidR="00197815">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793B92">
        <w:fldChar w:fldCharType="begin"/>
      </w:r>
      <w:r w:rsidR="00793B92">
        <w:instrText xml:space="preserve"> REF _Ref440272274 \r \h  \* MERGEFORMAT </w:instrText>
      </w:r>
      <w:r w:rsidR="00793B92">
        <w:fldChar w:fldCharType="separate"/>
      </w:r>
      <w:r w:rsidR="00E453B6" w:rsidRPr="00E453B6">
        <w:rPr>
          <w:sz w:val="24"/>
          <w:szCs w:val="24"/>
        </w:rPr>
        <w:t>5.14</w:t>
      </w:r>
      <w:r w:rsidR="00793B92">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7D7C50">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r w:rsidR="005B074F" w:rsidRPr="00E71A48">
        <w:rPr>
          <w:szCs w:val="24"/>
        </w:rPr>
        <w:t>сопоставщиков</w:t>
      </w:r>
      <w:bookmarkEnd w:id="254"/>
      <w:bookmarkEnd w:id="255"/>
      <w:bookmarkEnd w:id="256"/>
      <w:bookmarkEnd w:id="257"/>
      <w:bookmarkEnd w:id="258"/>
      <w:bookmarkEnd w:id="259"/>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793B92">
        <w:fldChar w:fldCharType="begin"/>
      </w:r>
      <w:r w:rsidR="00793B92">
        <w:instrText xml:space="preserve"> REF _Ref191386482 \r \h  \* MERGEFORMAT </w:instrText>
      </w:r>
      <w:r w:rsidR="00793B92">
        <w:fldChar w:fldCharType="separate"/>
      </w:r>
      <w:r w:rsidR="00E453B6" w:rsidRPr="00E453B6">
        <w:rPr>
          <w:bCs w:val="0"/>
          <w:sz w:val="24"/>
          <w:szCs w:val="24"/>
        </w:rPr>
        <w:t>3.3.8.1</w:t>
      </w:r>
      <w:r w:rsidR="00793B9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lastRenderedPageBreak/>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93B92">
        <w:fldChar w:fldCharType="begin"/>
      </w:r>
      <w:r w:rsidR="00793B92">
        <w:instrText xml:space="preserve"> REF _Ref191386407 \r \h  \* MERGEFORMAT </w:instrText>
      </w:r>
      <w:r w:rsidR="00793B92">
        <w:fldChar w:fldCharType="separate"/>
      </w:r>
      <w:r w:rsidR="00E453B6" w:rsidRPr="00E453B6">
        <w:rPr>
          <w:bCs w:val="0"/>
          <w:sz w:val="24"/>
          <w:szCs w:val="24"/>
        </w:rPr>
        <w:t>3.3.8</w:t>
      </w:r>
      <w:r w:rsidR="00793B9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93B92">
        <w:fldChar w:fldCharType="begin"/>
      </w:r>
      <w:r w:rsidR="00793B92">
        <w:instrText xml:space="preserve"> REF _Ref307563248 \r \h  \* MERGEFORMAT </w:instrText>
      </w:r>
      <w:r w:rsidR="00793B92">
        <w:fldChar w:fldCharType="separate"/>
      </w:r>
      <w:r w:rsidR="00E453B6" w:rsidRPr="00E453B6">
        <w:rPr>
          <w:bCs w:val="0"/>
          <w:sz w:val="24"/>
          <w:szCs w:val="24"/>
          <w:lang w:val="en-US"/>
        </w:rPr>
        <w:t>a</w:t>
      </w:r>
      <w:r w:rsidR="00E453B6" w:rsidRPr="00793B92">
        <w:rPr>
          <w:bCs w:val="0"/>
          <w:sz w:val="24"/>
          <w:szCs w:val="24"/>
        </w:rPr>
        <w:t>)</w:t>
      </w:r>
      <w:r w:rsidR="00793B92">
        <w:fldChar w:fldCharType="end"/>
      </w:r>
      <w:r w:rsidRPr="00E71A48">
        <w:rPr>
          <w:bCs w:val="0"/>
          <w:sz w:val="24"/>
          <w:szCs w:val="24"/>
        </w:rPr>
        <w:t xml:space="preserve">- </w:t>
      </w:r>
      <w:r w:rsidR="00793B92">
        <w:fldChar w:fldCharType="begin"/>
      </w:r>
      <w:r w:rsidR="00793B92">
        <w:instrText xml:space="preserve"> REF _Ref307563262 \r \h  \* MERGEFORMAT </w:instrText>
      </w:r>
      <w:r w:rsidR="00793B92">
        <w:fldChar w:fldCharType="separate"/>
      </w:r>
      <w:r w:rsidR="00E453B6" w:rsidRPr="00E453B6">
        <w:rPr>
          <w:bCs w:val="0"/>
          <w:sz w:val="24"/>
          <w:szCs w:val="24"/>
          <w:lang w:val="en-US"/>
        </w:rPr>
        <w:t>g</w:t>
      </w:r>
      <w:r w:rsidR="00E453B6" w:rsidRPr="00793B92">
        <w:rPr>
          <w:bCs w:val="0"/>
          <w:sz w:val="24"/>
          <w:szCs w:val="24"/>
        </w:rPr>
        <w:t>)</w:t>
      </w:r>
      <w:r w:rsidR="00793B92">
        <w:fldChar w:fldCharType="end"/>
      </w:r>
      <w:r w:rsidRPr="00E71A48">
        <w:rPr>
          <w:bCs w:val="0"/>
          <w:sz w:val="24"/>
          <w:szCs w:val="24"/>
        </w:rPr>
        <w:t xml:space="preserve">п. </w:t>
      </w:r>
      <w:r w:rsidR="00793B92">
        <w:fldChar w:fldCharType="begin"/>
      </w:r>
      <w:r w:rsidR="00793B92">
        <w:instrText xml:space="preserve"> REF _Ref306032591 \r \h  \* MERGEFORMAT </w:instrText>
      </w:r>
      <w:r w:rsidR="00793B92">
        <w:fldChar w:fldCharType="separate"/>
      </w:r>
      <w:r w:rsidR="00E453B6" w:rsidRPr="00E453B6">
        <w:rPr>
          <w:bCs w:val="0"/>
          <w:sz w:val="24"/>
          <w:szCs w:val="24"/>
        </w:rPr>
        <w:t>3.3.10.4</w:t>
      </w:r>
      <w:r w:rsidR="00793B9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 xml:space="preserve">а должна включать документы, подтверждающие соответствие </w:t>
      </w:r>
      <w:r w:rsidR="00717F60" w:rsidRPr="00D52133">
        <w:rPr>
          <w:bCs w:val="0"/>
          <w:sz w:val="24"/>
          <w:szCs w:val="24"/>
        </w:rPr>
        <w:lastRenderedPageBreak/>
        <w:t>каждого члена объединения установленным требованиям (п.</w:t>
      </w:r>
      <w:r w:rsidR="00EE2EFB" w:rsidRPr="00D52133">
        <w:rPr>
          <w:bCs w:val="0"/>
          <w:sz w:val="24"/>
          <w:szCs w:val="24"/>
        </w:rPr>
        <w:t xml:space="preserve"> </w:t>
      </w:r>
      <w:r w:rsidR="00197815">
        <w:rPr>
          <w:sz w:val="24"/>
          <w:szCs w:val="24"/>
        </w:rPr>
        <w:fldChar w:fldCharType="begin"/>
      </w:r>
      <w:r w:rsidR="000F4365">
        <w:rPr>
          <w:bCs w:val="0"/>
          <w:sz w:val="24"/>
          <w:szCs w:val="24"/>
        </w:rPr>
        <w:instrText xml:space="preserve"> REF _Ref303669127 \r \h </w:instrText>
      </w:r>
      <w:r w:rsidR="00197815">
        <w:rPr>
          <w:sz w:val="24"/>
          <w:szCs w:val="24"/>
        </w:rPr>
      </w:r>
      <w:r w:rsidR="00197815">
        <w:rPr>
          <w:sz w:val="24"/>
          <w:szCs w:val="24"/>
        </w:rPr>
        <w:fldChar w:fldCharType="separate"/>
      </w:r>
      <w:r w:rsidR="00E453B6">
        <w:rPr>
          <w:bCs w:val="0"/>
          <w:sz w:val="24"/>
          <w:szCs w:val="24"/>
        </w:rPr>
        <w:t>3.3.8.2</w:t>
      </w:r>
      <w:r w:rsidR="00197815">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97815">
        <w:rPr>
          <w:bCs w:val="0"/>
          <w:sz w:val="24"/>
          <w:szCs w:val="24"/>
        </w:rPr>
        <w:fldChar w:fldCharType="begin"/>
      </w:r>
      <w:r w:rsidR="003C2207">
        <w:rPr>
          <w:bCs w:val="0"/>
          <w:sz w:val="24"/>
          <w:szCs w:val="24"/>
        </w:rPr>
        <w:instrText xml:space="preserve"> REF _Ref440272510 \r \h </w:instrText>
      </w:r>
      <w:r w:rsidR="00197815">
        <w:rPr>
          <w:bCs w:val="0"/>
          <w:sz w:val="24"/>
          <w:szCs w:val="24"/>
        </w:rPr>
      </w:r>
      <w:r w:rsidR="00197815">
        <w:rPr>
          <w:bCs w:val="0"/>
          <w:sz w:val="24"/>
          <w:szCs w:val="24"/>
        </w:rPr>
        <w:fldChar w:fldCharType="separate"/>
      </w:r>
      <w:r w:rsidR="00E453B6">
        <w:rPr>
          <w:bCs w:val="0"/>
          <w:sz w:val="24"/>
          <w:szCs w:val="24"/>
        </w:rPr>
        <w:t>5.15</w:t>
      </w:r>
      <w:r w:rsidR="00197815">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197815">
        <w:rPr>
          <w:bCs w:val="0"/>
          <w:sz w:val="24"/>
          <w:szCs w:val="24"/>
        </w:rPr>
        <w:fldChar w:fldCharType="begin"/>
      </w:r>
      <w:r w:rsidR="000F4365">
        <w:rPr>
          <w:bCs w:val="0"/>
          <w:sz w:val="24"/>
          <w:szCs w:val="24"/>
        </w:rPr>
        <w:instrText xml:space="preserve"> REF _Ref440291364 \r \h </w:instrText>
      </w:r>
      <w:r w:rsidR="00197815">
        <w:rPr>
          <w:bCs w:val="0"/>
          <w:sz w:val="24"/>
          <w:szCs w:val="24"/>
        </w:rPr>
      </w:r>
      <w:r w:rsidR="00197815">
        <w:rPr>
          <w:bCs w:val="0"/>
          <w:sz w:val="24"/>
          <w:szCs w:val="24"/>
        </w:rPr>
        <w:fldChar w:fldCharType="separate"/>
      </w:r>
      <w:r w:rsidR="00E453B6">
        <w:rPr>
          <w:bCs w:val="0"/>
          <w:sz w:val="24"/>
          <w:szCs w:val="24"/>
        </w:rPr>
        <w:t>3.3.8.1</w:t>
      </w:r>
      <w:r w:rsidR="00197815">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случае,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793B92">
        <w:fldChar w:fldCharType="begin"/>
      </w:r>
      <w:r w:rsidR="00793B92">
        <w:instrText xml:space="preserve"> REF _Ref440969806 \r \h  \* MERGEFORMAT </w:instrText>
      </w:r>
      <w:r w:rsidR="00793B92">
        <w:fldChar w:fldCharType="separate"/>
      </w:r>
      <w:r w:rsidR="003E6627" w:rsidRPr="003E6627">
        <w:rPr>
          <w:bCs w:val="0"/>
          <w:iCs/>
          <w:sz w:val="24"/>
          <w:szCs w:val="24"/>
        </w:rPr>
        <w:t>3.3.12</w:t>
      </w:r>
      <w:r w:rsidR="00793B9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197815">
        <w:rPr>
          <w:bCs w:val="0"/>
          <w:iCs/>
          <w:sz w:val="24"/>
          <w:szCs w:val="24"/>
        </w:rPr>
        <w:fldChar w:fldCharType="begin"/>
      </w:r>
      <w:r w:rsidR="00A77A16">
        <w:rPr>
          <w:bCs w:val="0"/>
          <w:iCs/>
          <w:sz w:val="24"/>
          <w:szCs w:val="24"/>
        </w:rPr>
        <w:instrText xml:space="preserve"> REF _Ref440289401 \r \h </w:instrText>
      </w:r>
      <w:r w:rsidR="00197815">
        <w:rPr>
          <w:bCs w:val="0"/>
          <w:iCs/>
          <w:sz w:val="24"/>
          <w:szCs w:val="24"/>
        </w:rPr>
      </w:r>
      <w:r w:rsidR="00197815">
        <w:rPr>
          <w:bCs w:val="0"/>
          <w:iCs/>
          <w:sz w:val="24"/>
          <w:szCs w:val="24"/>
        </w:rPr>
        <w:fldChar w:fldCharType="separate"/>
      </w:r>
      <w:r w:rsidR="00E453B6">
        <w:rPr>
          <w:bCs w:val="0"/>
          <w:iCs/>
          <w:sz w:val="24"/>
          <w:szCs w:val="24"/>
        </w:rPr>
        <w:t>3.3.13</w:t>
      </w:r>
      <w:r w:rsidR="00197815">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внесении изменений в Документацию по запросу предложений будут размещены Организатором запроса предложений на </w:t>
      </w:r>
      <w:r w:rsidRPr="00C12384">
        <w:rPr>
          <w:bCs w:val="0"/>
          <w:sz w:val="24"/>
          <w:szCs w:val="24"/>
        </w:rPr>
        <w:lastRenderedPageBreak/>
        <w:t>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97815">
        <w:rPr>
          <w:bCs w:val="0"/>
          <w:sz w:val="24"/>
          <w:szCs w:val="24"/>
          <w:lang w:eastAsia="ru-RU"/>
        </w:rPr>
        <w:fldChar w:fldCharType="begin"/>
      </w:r>
      <w:r w:rsidR="003C2207">
        <w:rPr>
          <w:bCs w:val="0"/>
          <w:sz w:val="24"/>
          <w:szCs w:val="24"/>
          <w:lang w:eastAsia="ru-RU"/>
        </w:rPr>
        <w:instrText xml:space="preserve"> REF _Ref440272678 \r \h </w:instrText>
      </w:r>
      <w:r w:rsidR="00197815">
        <w:rPr>
          <w:bCs w:val="0"/>
          <w:sz w:val="24"/>
          <w:szCs w:val="24"/>
          <w:lang w:eastAsia="ru-RU"/>
        </w:rPr>
      </w:r>
      <w:r w:rsidR="00197815">
        <w:rPr>
          <w:bCs w:val="0"/>
          <w:sz w:val="24"/>
          <w:szCs w:val="24"/>
          <w:lang w:eastAsia="ru-RU"/>
        </w:rPr>
        <w:fldChar w:fldCharType="separate"/>
      </w:r>
      <w:r w:rsidR="00E453B6">
        <w:rPr>
          <w:bCs w:val="0"/>
          <w:sz w:val="24"/>
          <w:szCs w:val="24"/>
          <w:lang w:eastAsia="ru-RU"/>
        </w:rPr>
        <w:t>5.13</w:t>
      </w:r>
      <w:r w:rsidR="00197815">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93B92">
        <w:fldChar w:fldCharType="begin"/>
      </w:r>
      <w:r w:rsidR="00793B92">
        <w:instrText xml:space="preserve"> REF _Ref306008743 \r \h  \* MERGEFORMAT </w:instrText>
      </w:r>
      <w:r w:rsidR="00793B92">
        <w:fldChar w:fldCharType="separate"/>
      </w:r>
      <w:r w:rsidR="00E453B6" w:rsidRPr="00E453B6">
        <w:rPr>
          <w:bCs w:val="0"/>
          <w:sz w:val="24"/>
          <w:szCs w:val="24"/>
        </w:rPr>
        <w:t>3.3.4</w:t>
      </w:r>
      <w:r w:rsidR="00793B92">
        <w:fldChar w:fldCharType="end"/>
      </w:r>
      <w:r w:rsidRPr="00E71A48">
        <w:rPr>
          <w:bCs w:val="0"/>
          <w:sz w:val="24"/>
          <w:szCs w:val="24"/>
        </w:rPr>
        <w:t xml:space="preserve">) после истечения срока окончания подачи заявок (п. </w:t>
      </w:r>
      <w:r w:rsidR="00197815">
        <w:rPr>
          <w:sz w:val="24"/>
          <w:szCs w:val="24"/>
        </w:rPr>
        <w:fldChar w:fldCharType="begin"/>
      </w:r>
      <w:r w:rsidR="00C12384">
        <w:rPr>
          <w:bCs w:val="0"/>
          <w:sz w:val="24"/>
          <w:szCs w:val="24"/>
        </w:rPr>
        <w:instrText xml:space="preserve"> REF _Ref306017842 \r \h </w:instrText>
      </w:r>
      <w:r w:rsidR="00197815">
        <w:rPr>
          <w:sz w:val="24"/>
          <w:szCs w:val="24"/>
        </w:rPr>
      </w:r>
      <w:r w:rsidR="00197815">
        <w:rPr>
          <w:sz w:val="24"/>
          <w:szCs w:val="24"/>
        </w:rPr>
        <w:fldChar w:fldCharType="separate"/>
      </w:r>
      <w:r w:rsidR="00E453B6">
        <w:rPr>
          <w:bCs w:val="0"/>
          <w:sz w:val="24"/>
          <w:szCs w:val="24"/>
        </w:rPr>
        <w:t>3.4.2.4</w:t>
      </w:r>
      <w:r w:rsidR="00197815">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97815">
        <w:rPr>
          <w:bCs w:val="0"/>
          <w:sz w:val="24"/>
          <w:szCs w:val="24"/>
        </w:rPr>
        <w:fldChar w:fldCharType="begin"/>
      </w:r>
      <w:r w:rsidR="00414CAF">
        <w:rPr>
          <w:bCs w:val="0"/>
          <w:sz w:val="24"/>
          <w:szCs w:val="24"/>
        </w:rPr>
        <w:instrText xml:space="preserve"> REF _Ref303683929 \r \h </w:instrText>
      </w:r>
      <w:r w:rsidR="00197815">
        <w:rPr>
          <w:bCs w:val="0"/>
          <w:sz w:val="24"/>
          <w:szCs w:val="24"/>
        </w:rPr>
      </w:r>
      <w:r w:rsidR="00197815">
        <w:rPr>
          <w:bCs w:val="0"/>
          <w:sz w:val="24"/>
          <w:szCs w:val="24"/>
        </w:rPr>
        <w:fldChar w:fldCharType="separate"/>
      </w:r>
      <w:r w:rsidR="00E453B6">
        <w:rPr>
          <w:bCs w:val="0"/>
          <w:sz w:val="24"/>
          <w:szCs w:val="24"/>
        </w:rPr>
        <w:t>3.10</w:t>
      </w:r>
      <w:r w:rsidR="00197815">
        <w:rPr>
          <w:bCs w:val="0"/>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793B92">
        <w:fldChar w:fldCharType="begin"/>
      </w:r>
      <w:r w:rsidR="00793B92">
        <w:instrText xml:space="preserve"> REF _Ref305753174 \r \h  \* MERGEFORMAT </w:instrText>
      </w:r>
      <w:r w:rsidR="00793B92">
        <w:fldChar w:fldCharType="separate"/>
      </w:r>
      <w:r w:rsidR="00E453B6" w:rsidRPr="00E453B6">
        <w:rPr>
          <w:bCs w:val="0"/>
          <w:sz w:val="24"/>
          <w:szCs w:val="24"/>
        </w:rPr>
        <w:t>3.3.14.4</w:t>
      </w:r>
      <w:r w:rsidR="00793B9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lastRenderedPageBreak/>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793B92">
        <w:fldChar w:fldCharType="begin"/>
      </w:r>
      <w:r w:rsidR="00793B92">
        <w:instrText xml:space="preserve"> REF _Ref191386085 \n \h  \* MERGEFORMAT </w:instrText>
      </w:r>
      <w:r w:rsidR="00793B92">
        <w:fldChar w:fldCharType="separate"/>
      </w:r>
      <w:r w:rsidR="00E453B6">
        <w:rPr>
          <w:bCs w:val="0"/>
          <w:sz w:val="24"/>
          <w:szCs w:val="24"/>
        </w:rPr>
        <w:t>1.1.1</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793B92">
        <w:fldChar w:fldCharType="begin"/>
      </w:r>
      <w:r w:rsidR="00793B92">
        <w:instrText xml:space="preserve"> REF _Ref306980366 \r \h  \* MERGEFORMAT </w:instrText>
      </w:r>
      <w:r w:rsidR="00793B92">
        <w:fldChar w:fldCharType="separate"/>
      </w:r>
      <w:r w:rsidR="00E453B6">
        <w:rPr>
          <w:bCs w:val="0"/>
          <w:sz w:val="24"/>
          <w:szCs w:val="24"/>
        </w:rPr>
        <w:t>1.1.4</w:t>
      </w:r>
      <w:r w:rsidR="00793B9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20" w:name="_Ref306017842"/>
      <w:r w:rsidRPr="00C12384">
        <w:rPr>
          <w:bCs w:val="0"/>
          <w:sz w:val="24"/>
          <w:szCs w:val="24"/>
        </w:rPr>
        <w:t xml:space="preserve">Участники должны обеспечить доставку своих Заявок в срок </w:t>
      </w:r>
      <w:r w:rsidRPr="00203119">
        <w:rPr>
          <w:bCs w:val="0"/>
          <w:sz w:val="24"/>
          <w:szCs w:val="24"/>
        </w:rPr>
        <w:t xml:space="preserve">до </w:t>
      </w:r>
      <w:r w:rsidRPr="00203119">
        <w:rPr>
          <w:b/>
          <w:bCs w:val="0"/>
          <w:sz w:val="24"/>
          <w:szCs w:val="24"/>
        </w:rPr>
        <w:t>1</w:t>
      </w:r>
      <w:r w:rsidR="005B45C8" w:rsidRPr="00203119">
        <w:rPr>
          <w:b/>
          <w:bCs w:val="0"/>
          <w:sz w:val="24"/>
          <w:szCs w:val="24"/>
        </w:rPr>
        <w:t>4</w:t>
      </w:r>
      <w:r w:rsidRPr="00203119">
        <w:rPr>
          <w:b/>
          <w:bCs w:val="0"/>
          <w:sz w:val="24"/>
          <w:szCs w:val="24"/>
        </w:rPr>
        <w:t xml:space="preserve"> часов 00 минут </w:t>
      </w:r>
      <w:r w:rsidR="005B45C8" w:rsidRPr="00203119">
        <w:rPr>
          <w:b/>
          <w:bCs w:val="0"/>
          <w:sz w:val="24"/>
          <w:szCs w:val="24"/>
        </w:rPr>
        <w:t>1</w:t>
      </w:r>
      <w:r w:rsidR="00203119">
        <w:rPr>
          <w:b/>
          <w:bCs w:val="0"/>
          <w:sz w:val="24"/>
          <w:szCs w:val="24"/>
        </w:rPr>
        <w:t>9</w:t>
      </w:r>
      <w:bookmarkStart w:id="321" w:name="_GoBack"/>
      <w:bookmarkEnd w:id="321"/>
      <w:r w:rsidRPr="00203119">
        <w:rPr>
          <w:b/>
          <w:bCs w:val="0"/>
          <w:sz w:val="24"/>
          <w:szCs w:val="24"/>
        </w:rPr>
        <w:t xml:space="preserve"> </w:t>
      </w:r>
      <w:r w:rsidR="005B45C8" w:rsidRPr="00203119">
        <w:rPr>
          <w:b/>
          <w:bCs w:val="0"/>
          <w:sz w:val="24"/>
          <w:szCs w:val="24"/>
        </w:rPr>
        <w:t>февраля</w:t>
      </w:r>
      <w:r w:rsidRPr="00203119">
        <w:rPr>
          <w:b/>
          <w:bCs w:val="0"/>
          <w:sz w:val="24"/>
          <w:szCs w:val="24"/>
        </w:rPr>
        <w:t xml:space="preserve"> 2016 года </w:t>
      </w:r>
      <w:r w:rsidRPr="00203119">
        <w:rPr>
          <w:bCs w:val="0"/>
          <w:sz w:val="24"/>
          <w:szCs w:val="24"/>
        </w:rPr>
        <w:t xml:space="preserve">по адресу: </w:t>
      </w:r>
      <w:r w:rsidR="005B45C8" w:rsidRPr="00203119">
        <w:rPr>
          <w:bCs w:val="0"/>
          <w:sz w:val="24"/>
          <w:szCs w:val="24"/>
        </w:rPr>
        <w:t>РФ, 392680, г. Тамбов, ул. Моршанское шоссе</w:t>
      </w:r>
      <w:r w:rsidR="005B45C8" w:rsidRPr="005B45C8">
        <w:rPr>
          <w:bCs w:val="0"/>
          <w:sz w:val="24"/>
          <w:szCs w:val="24"/>
        </w:rPr>
        <w:t>, 23, каб. №205</w:t>
      </w:r>
      <w:r w:rsidRPr="005B45C8">
        <w:rPr>
          <w:bCs w:val="0"/>
          <w:sz w:val="24"/>
          <w:szCs w:val="24"/>
        </w:rPr>
        <w:t>, исполнительные сотрудники</w:t>
      </w:r>
      <w:r w:rsidRPr="00C12384">
        <w:rPr>
          <w:sz w:val="24"/>
          <w:szCs w:val="24"/>
        </w:rPr>
        <w:t xml:space="preserve"> – </w:t>
      </w:r>
      <w:r w:rsidR="005B45C8" w:rsidRPr="005B45C8">
        <w:rPr>
          <w:bCs w:val="0"/>
          <w:iCs/>
          <w:sz w:val="24"/>
          <w:szCs w:val="24"/>
          <w:lang w:eastAsia="ru-RU"/>
        </w:rPr>
        <w:t xml:space="preserve">Кобелева Елена Юрьевна, контактный телефон: (4752) 57-82-06 или по адресу электронной почты: </w:t>
      </w:r>
      <w:r w:rsidR="005B45C8" w:rsidRPr="005B45C8">
        <w:rPr>
          <w:bCs w:val="0"/>
          <w:color w:val="0000FF"/>
          <w:sz w:val="24"/>
          <w:szCs w:val="24"/>
          <w:u w:val="single"/>
          <w:lang w:eastAsia="ru-RU"/>
        </w:rPr>
        <w:t>kobeleva.ey@mrsk-1.ru</w:t>
      </w:r>
      <w:r w:rsidRPr="00C12384">
        <w:rPr>
          <w:sz w:val="24"/>
          <w:szCs w:val="24"/>
        </w:rPr>
        <w:t xml:space="preserve">. </w:t>
      </w:r>
      <w:r w:rsidRPr="00C1238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717F60" w:rsidRPr="00C12384" w:rsidRDefault="00717F60"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До окончания срока подачи </w:t>
      </w:r>
      <w:r w:rsidR="00FE5731" w:rsidRPr="00C12384">
        <w:rPr>
          <w:bCs w:val="0"/>
          <w:sz w:val="24"/>
          <w:szCs w:val="24"/>
        </w:rPr>
        <w:t>заявок</w:t>
      </w:r>
      <w:r w:rsidR="00C12384" w:rsidRPr="00C12384">
        <w:rPr>
          <w:bCs w:val="0"/>
          <w:sz w:val="24"/>
          <w:szCs w:val="24"/>
        </w:rPr>
        <w:t xml:space="preserve"> (</w:t>
      </w:r>
      <w:r w:rsidR="00C12384" w:rsidRPr="00C12384">
        <w:rPr>
          <w:sz w:val="24"/>
          <w:szCs w:val="24"/>
        </w:rPr>
        <w:t xml:space="preserve">п. </w:t>
      </w:r>
      <w:r w:rsidR="00793B92">
        <w:fldChar w:fldCharType="begin"/>
      </w:r>
      <w:r w:rsidR="00793B92">
        <w:instrText xml:space="preserve"> REF _Ref306017842 \r \h  \* MERGEFORMAT </w:instrText>
      </w:r>
      <w:r w:rsidR="00793B92">
        <w:fldChar w:fldCharType="separate"/>
      </w:r>
      <w:r w:rsidR="00E453B6">
        <w:rPr>
          <w:sz w:val="24"/>
          <w:szCs w:val="24"/>
        </w:rPr>
        <w:t>3.4.2.4</w:t>
      </w:r>
      <w:r w:rsidR="00793B92">
        <w:fldChar w:fldCharType="end"/>
      </w:r>
      <w:r w:rsidR="00C12384" w:rsidRPr="00C12384">
        <w:rPr>
          <w:bCs w:val="0"/>
          <w:sz w:val="24"/>
          <w:szCs w:val="24"/>
        </w:rPr>
        <w:t>)</w:t>
      </w:r>
      <w:r w:rsidR="00FE5731" w:rsidRPr="00C12384">
        <w:rPr>
          <w:bCs w:val="0"/>
          <w:sz w:val="24"/>
          <w:szCs w:val="24"/>
        </w:rPr>
        <w:t xml:space="preserve"> </w:t>
      </w:r>
      <w:r w:rsidR="009C744E" w:rsidRPr="00C12384">
        <w:rPr>
          <w:bCs w:val="0"/>
          <w:sz w:val="24"/>
          <w:szCs w:val="24"/>
        </w:rPr>
        <w:t>Участник</w:t>
      </w:r>
      <w:r w:rsidRPr="00C12384">
        <w:rPr>
          <w:bCs w:val="0"/>
          <w:sz w:val="24"/>
          <w:szCs w:val="24"/>
        </w:rPr>
        <w:t xml:space="preserve"> запроса предложений вправе изменить или отозвать поданную </w:t>
      </w:r>
      <w:r w:rsidR="004B5EB3" w:rsidRPr="00C12384">
        <w:rPr>
          <w:bCs w:val="0"/>
          <w:sz w:val="24"/>
          <w:szCs w:val="24"/>
        </w:rPr>
        <w:t>Заявк</w:t>
      </w:r>
      <w:r w:rsidRPr="00C12384">
        <w:rPr>
          <w:bCs w:val="0"/>
          <w:sz w:val="24"/>
          <w:szCs w:val="24"/>
        </w:rPr>
        <w:t>у.</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bookmarkStart w:id="324" w:name="_Ref115078477"/>
      <w:r w:rsidRPr="00C12384">
        <w:rPr>
          <w:bCs w:val="0"/>
          <w:sz w:val="24"/>
          <w:szCs w:val="24"/>
        </w:rPr>
        <w:t>В случае изменения Заявки Участники готовят следующие документы в письменной форме:</w:t>
      </w:r>
      <w:bookmarkEnd w:id="324"/>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C12384" w:rsidRPr="00C12384" w:rsidRDefault="00C12384" w:rsidP="00C12384">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новые версии документов, которые изменяются.</w:t>
      </w:r>
    </w:p>
    <w:p w:rsidR="00C12384"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В случае отзыва Заявки Участник должен подготовить соответствующее </w:t>
      </w:r>
      <w:r w:rsidRPr="00C12384">
        <w:rPr>
          <w:bCs w:val="0"/>
          <w:sz w:val="24"/>
          <w:szCs w:val="24"/>
        </w:rPr>
        <w:lastRenderedPageBreak/>
        <w:t xml:space="preserve">обращение на бланке Участника в письменной (бумажной) форме, подписанное и скрепленное печатью в порядке, указанном в пунктах </w:t>
      </w:r>
      <w:r w:rsidR="00793B92">
        <w:fldChar w:fldCharType="begin"/>
      </w:r>
      <w:r w:rsidR="00793B92">
        <w:instrText xml:space="preserve"> REF _Ref55279015 \r \h  \* MERGEFORMAT </w:instrText>
      </w:r>
      <w:r w:rsidR="00793B92">
        <w:fldChar w:fldCharType="separate"/>
      </w:r>
      <w:r w:rsidR="00E453B6">
        <w:rPr>
          <w:bCs w:val="0"/>
          <w:sz w:val="24"/>
          <w:szCs w:val="24"/>
        </w:rPr>
        <w:t>3.3.1.6</w:t>
      </w:r>
      <w:r w:rsidR="00793B92">
        <w:fldChar w:fldCharType="end"/>
      </w:r>
      <w:r w:rsidRPr="00C12384">
        <w:rPr>
          <w:bCs w:val="0"/>
          <w:sz w:val="24"/>
          <w:szCs w:val="24"/>
        </w:rPr>
        <w:t xml:space="preserve">, </w:t>
      </w:r>
      <w:r w:rsidR="00793B92">
        <w:fldChar w:fldCharType="begin"/>
      </w:r>
      <w:r w:rsidR="00793B92">
        <w:instrText xml:space="preserve"> REF _Ref195087786 \r \h  \* MERGEFORMAT </w:instrText>
      </w:r>
      <w:r w:rsidR="00793B92">
        <w:fldChar w:fldCharType="separate"/>
      </w:r>
      <w:r w:rsidR="00E453B6">
        <w:rPr>
          <w:bCs w:val="0"/>
          <w:sz w:val="24"/>
          <w:szCs w:val="24"/>
        </w:rPr>
        <w:t>3.3.1.7</w:t>
      </w:r>
      <w:r w:rsidR="00793B92">
        <w:fldChar w:fldCharType="end"/>
      </w:r>
      <w:r w:rsidRPr="00C12384">
        <w:rPr>
          <w:bCs w:val="0"/>
          <w:sz w:val="24"/>
          <w:szCs w:val="24"/>
        </w:rPr>
        <w:t xml:space="preserve">. </w:t>
      </w:r>
    </w:p>
    <w:p w:rsidR="00717F60" w:rsidRPr="00C12384" w:rsidRDefault="00C12384" w:rsidP="00CB550A">
      <w:pPr>
        <w:widowControl w:val="0"/>
        <w:numPr>
          <w:ilvl w:val="2"/>
          <w:numId w:val="29"/>
        </w:numPr>
        <w:autoSpaceDE w:val="0"/>
        <w:spacing w:after="100" w:line="264" w:lineRule="auto"/>
        <w:ind w:left="0" w:firstLine="567"/>
        <w:rPr>
          <w:bCs w:val="0"/>
          <w:sz w:val="24"/>
          <w:szCs w:val="24"/>
        </w:rPr>
      </w:pPr>
      <w:r w:rsidRPr="00C12384">
        <w:rPr>
          <w:bCs w:val="0"/>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793B92">
        <w:fldChar w:fldCharType="begin"/>
      </w:r>
      <w:r w:rsidR="00793B92">
        <w:instrText xml:space="preserve"> REF _Ref306017842 \r \h  \* MERGEFORMAT </w:instrText>
      </w:r>
      <w:r w:rsidR="00793B92">
        <w:fldChar w:fldCharType="separate"/>
      </w:r>
      <w:r w:rsidR="00E453B6">
        <w:rPr>
          <w:bCs w:val="0"/>
          <w:sz w:val="24"/>
          <w:szCs w:val="24"/>
        </w:rPr>
        <w:t>3.4.2.4</w:t>
      </w:r>
      <w:r w:rsidR="00793B92">
        <w:fldChar w:fldCharType="end"/>
      </w:r>
      <w:r w:rsidRPr="00C12384">
        <w:rPr>
          <w:bCs w:val="0"/>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25" w:name="_Ref305973250"/>
      <w:bookmarkStart w:id="326" w:name="_Toc441131279"/>
      <w:r w:rsidRPr="00E71A48">
        <w:t>Оценка Заявок и проведение переговоров</w:t>
      </w:r>
      <w:bookmarkEnd w:id="325"/>
      <w:bookmarkEnd w:id="326"/>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93B92">
        <w:fldChar w:fldCharType="begin"/>
      </w:r>
      <w:r w:rsidR="00793B92">
        <w:instrText xml:space="preserve"> REF _Ref93089454 \n \h  \* MERGEFORMAT </w:instrText>
      </w:r>
      <w:r w:rsidR="00793B92">
        <w:fldChar w:fldCharType="separate"/>
      </w:r>
      <w:r w:rsidR="00E453B6" w:rsidRPr="00E453B6">
        <w:rPr>
          <w:bCs w:val="0"/>
          <w:sz w:val="24"/>
          <w:szCs w:val="24"/>
        </w:rPr>
        <w:t>3.6.2</w:t>
      </w:r>
      <w:r w:rsidR="00793B92">
        <w:fldChar w:fldCharType="end"/>
      </w:r>
      <w:r w:rsidRPr="00E71A48">
        <w:rPr>
          <w:bCs w:val="0"/>
          <w:sz w:val="24"/>
          <w:szCs w:val="24"/>
        </w:rPr>
        <w:t xml:space="preserve">), проведение (при необходимости) переговоров (пункт </w:t>
      </w:r>
      <w:r w:rsidR="00793B92">
        <w:fldChar w:fldCharType="begin"/>
      </w:r>
      <w:r w:rsidR="00793B92">
        <w:instrText xml:space="preserve"> REF _Ref303670674 \n \h  \* MERGEFORMAT </w:instrText>
      </w:r>
      <w:r w:rsidR="00793B92">
        <w:fldChar w:fldCharType="separate"/>
      </w:r>
      <w:r w:rsidR="00E453B6" w:rsidRPr="00E453B6">
        <w:rPr>
          <w:bCs w:val="0"/>
          <w:sz w:val="24"/>
          <w:szCs w:val="24"/>
        </w:rPr>
        <w:t>3.6.3</w:t>
      </w:r>
      <w:r w:rsidR="00793B92">
        <w:fldChar w:fldCharType="end"/>
      </w:r>
      <w:r w:rsidRPr="00E71A48">
        <w:rPr>
          <w:bCs w:val="0"/>
          <w:sz w:val="24"/>
          <w:szCs w:val="24"/>
        </w:rPr>
        <w:t>) и оценочную стадию (пункт</w:t>
      </w:r>
      <w:r w:rsidR="007F3FB7" w:rsidRPr="00E71A48">
        <w:rPr>
          <w:bCs w:val="0"/>
          <w:sz w:val="24"/>
          <w:szCs w:val="24"/>
        </w:rPr>
        <w:t xml:space="preserve"> </w:t>
      </w:r>
      <w:r w:rsidR="00793B92">
        <w:fldChar w:fldCharType="begin"/>
      </w:r>
      <w:r w:rsidR="00793B92">
        <w:instrText xml:space="preserve"> REF _Ref306138385 \r \h  \* MERGEFORMAT </w:instrText>
      </w:r>
      <w:r w:rsidR="00793B92">
        <w:fldChar w:fldCharType="separate"/>
      </w:r>
      <w:r w:rsidR="00E453B6" w:rsidRPr="00E453B6">
        <w:rPr>
          <w:bCs w:val="0"/>
          <w:sz w:val="24"/>
          <w:szCs w:val="24"/>
        </w:rPr>
        <w:t>3.6.4</w:t>
      </w:r>
      <w:r w:rsidR="00793B9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lastRenderedPageBreak/>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в существенной мере не отвечают требованиям к оформлению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 xml:space="preserve">поданы Участниками, которые не отвечают требованиям настоящей Документации по запросу предложений; </w:t>
      </w:r>
    </w:p>
    <w:p w:rsidR="00CB550A" w:rsidRPr="00CB550A" w:rsidRDefault="00CB550A" w:rsidP="00CB550A">
      <w:pPr>
        <w:pStyle w:val="affffff0"/>
        <w:widowControl w:val="0"/>
        <w:numPr>
          <w:ilvl w:val="0"/>
          <w:numId w:val="82"/>
        </w:numPr>
        <w:tabs>
          <w:tab w:val="left" w:pos="426"/>
        </w:tabs>
        <w:autoSpaceDE w:val="0"/>
        <w:spacing w:line="264" w:lineRule="auto"/>
        <w:rPr>
          <w:sz w:val="24"/>
          <w:szCs w:val="24"/>
        </w:rPr>
      </w:pPr>
      <w:r w:rsidRPr="00CB550A">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CB550A" w:rsidRPr="00CB550A" w:rsidRDefault="00CB550A" w:rsidP="00CB550A">
      <w:pPr>
        <w:pStyle w:val="affffff0"/>
        <w:widowControl w:val="0"/>
        <w:numPr>
          <w:ilvl w:val="0"/>
          <w:numId w:val="82"/>
        </w:numPr>
        <w:tabs>
          <w:tab w:val="left" w:pos="426"/>
        </w:tabs>
        <w:autoSpaceDE w:val="0"/>
        <w:spacing w:after="100" w:line="264" w:lineRule="auto"/>
        <w:rPr>
          <w:sz w:val="24"/>
          <w:szCs w:val="24"/>
        </w:rPr>
      </w:pPr>
      <w:r w:rsidRPr="00CB550A">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93B92">
        <w:fldChar w:fldCharType="begin"/>
      </w:r>
      <w:r w:rsidR="00793B92">
        <w:instrText xml:space="preserve"> REF _Ref306176386 \r \h  \* MERGEFORMAT </w:instrText>
      </w:r>
      <w:r w:rsidR="00793B92">
        <w:fldChar w:fldCharType="separate"/>
      </w:r>
      <w:r w:rsidR="00E453B6" w:rsidRPr="00E453B6">
        <w:rPr>
          <w:sz w:val="24"/>
          <w:szCs w:val="24"/>
        </w:rPr>
        <w:t>3.3.14</w:t>
      </w:r>
      <w:r w:rsidR="00793B9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w:t>
      </w:r>
      <w:r w:rsidRPr="00E71A48">
        <w:rPr>
          <w:sz w:val="24"/>
          <w:szCs w:val="24"/>
        </w:rPr>
        <w:lastRenderedPageBreak/>
        <w:t xml:space="preserve">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0408CB" w:rsidDel="009F10EB">
        <w:rPr>
          <w:sz w:val="24"/>
          <w:szCs w:val="24"/>
        </w:rPr>
        <w:t xml:space="preserve"> </w:t>
      </w:r>
      <w:r w:rsidRPr="000408CB">
        <w:rPr>
          <w:sz w:val="24"/>
          <w:szCs w:val="24"/>
        </w:rPr>
        <w:t>без изменений.</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793B92">
        <w:fldChar w:fldCharType="begin"/>
      </w:r>
      <w:r w:rsidR="00793B92">
        <w:instrText xml:space="preserve"> REF _Ref306017842 \r \h  \* MERGEFORMAT </w:instrText>
      </w:r>
      <w:r w:rsidR="00793B92">
        <w:fldChar w:fldCharType="separate"/>
      </w:r>
      <w:r w:rsidR="00E453B6">
        <w:rPr>
          <w:sz w:val="24"/>
          <w:szCs w:val="24"/>
          <w:lang w:eastAsia="ru-RU"/>
        </w:rPr>
        <w:t>3.4.2.4</w:t>
      </w:r>
      <w:r w:rsidR="00793B92">
        <w:fldChar w:fldCharType="end"/>
      </w:r>
      <w:r w:rsidRPr="000408CB">
        <w:rPr>
          <w:sz w:val="24"/>
          <w:szCs w:val="24"/>
          <w:lang w:eastAsia="ru-RU"/>
        </w:rPr>
        <w:t xml:space="preserve">) до определения Участника запроса предложений, </w:t>
      </w:r>
      <w:r w:rsidRPr="000408CB">
        <w:rPr>
          <w:sz w:val="24"/>
          <w:szCs w:val="24"/>
        </w:rPr>
        <w:t>чья Заявка признана лучшей</w:t>
      </w:r>
      <w:r w:rsidRPr="000408CB">
        <w:rPr>
          <w:sz w:val="24"/>
          <w:szCs w:val="24"/>
          <w:lang w:eastAsia="ru-RU"/>
        </w:rPr>
        <w:t xml:space="preserve"> (п.</w:t>
      </w:r>
      <w:r w:rsidR="00793B92">
        <w:fldChar w:fldCharType="begin"/>
      </w:r>
      <w:r w:rsidR="00793B92">
        <w:instrText xml:space="preserve"> REF _Ref440290296 \r \h  \* MERGEFORMAT </w:instrText>
      </w:r>
      <w:r w:rsidR="00793B92">
        <w:fldChar w:fldCharType="separate"/>
      </w:r>
      <w:r w:rsidR="00E453B6">
        <w:rPr>
          <w:sz w:val="24"/>
          <w:szCs w:val="24"/>
          <w:lang w:eastAsia="ru-RU"/>
        </w:rPr>
        <w:t>3.8.1</w:t>
      </w:r>
      <w:r w:rsidR="00793B92">
        <w:fldChar w:fldCharType="end"/>
      </w:r>
      <w:r w:rsidRPr="000408CB">
        <w:rPr>
          <w:sz w:val="24"/>
          <w:szCs w:val="24"/>
          <w:lang w:eastAsia="ru-RU"/>
        </w:rPr>
        <w:t>), получит письменную просьбу о проведении переторжки от любого Участника запроса предложений. П</w:t>
      </w:r>
      <w:r w:rsidRPr="000408CB">
        <w:rPr>
          <w:sz w:val="24"/>
          <w:szCs w:val="24"/>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w:t>
      </w:r>
      <w:r w:rsidRPr="000408CB">
        <w:rPr>
          <w:sz w:val="24"/>
          <w:szCs w:val="24"/>
        </w:rPr>
        <w:lastRenderedPageBreak/>
        <w:t>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sidRPr="000408CB">
        <w:rPr>
          <w:sz w:val="24"/>
          <w:szCs w:val="24"/>
        </w:rPr>
        <w:lastRenderedPageBreak/>
        <w:t>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Предложения Участника по повышению цены не рассматриваются, такой Участник считается не участвовавшим в переторжке.</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793B92">
        <w:fldChar w:fldCharType="begin"/>
      </w:r>
      <w:r w:rsidR="00793B92">
        <w:instrText xml:space="preserve"> REF _Ref306004660 \r \h  \* MERGEFORMAT </w:instrText>
      </w:r>
      <w:r w:rsidR="00793B92">
        <w:fldChar w:fldCharType="separate"/>
      </w:r>
      <w:r w:rsidR="00E453B6">
        <w:rPr>
          <w:sz w:val="24"/>
          <w:szCs w:val="24"/>
        </w:rPr>
        <w:t>3.3.1.3</w:t>
      </w:r>
      <w:r w:rsidR="00793B9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интернет-ресурсах,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Pr>
          <w:iCs/>
          <w:sz w:val="24"/>
          <w:szCs w:val="24"/>
        </w:rPr>
        <w:t>1.1.1</w:t>
      </w:r>
      <w:r w:rsidR="00793B9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lastRenderedPageBreak/>
        <w:t>Признание запроса предложений несостоявшимся</w:t>
      </w:r>
      <w:bookmarkEnd w:id="365"/>
      <w:bookmarkEnd w:id="366"/>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93B92">
        <w:fldChar w:fldCharType="begin"/>
      </w:r>
      <w:r w:rsidR="00793B92">
        <w:instrText xml:space="preserve"> REF _Ref294695546 \r \h  \* MERGEFORMAT </w:instrText>
      </w:r>
      <w:r w:rsidR="00793B92">
        <w:fldChar w:fldCharType="separate"/>
      </w:r>
      <w:r w:rsidR="00E453B6" w:rsidRPr="00E453B6">
        <w:rPr>
          <w:bCs w:val="0"/>
          <w:sz w:val="24"/>
          <w:szCs w:val="24"/>
        </w:rPr>
        <w:t xml:space="preserve"> 1.2.6 </w:t>
      </w:r>
      <w:r w:rsidR="00793B92">
        <w:fldChar w:fldCharType="end"/>
      </w:r>
      <w:r w:rsidRPr="00E71A48">
        <w:rPr>
          <w:bCs w:val="0"/>
          <w:sz w:val="24"/>
          <w:szCs w:val="24"/>
        </w:rPr>
        <w:t>и/или в срок, определенный в п.</w:t>
      </w:r>
      <w:r w:rsidR="001716DB" w:rsidRPr="00E71A48">
        <w:rPr>
          <w:bCs w:val="0"/>
          <w:sz w:val="24"/>
          <w:szCs w:val="24"/>
        </w:rPr>
        <w:t xml:space="preserve"> </w:t>
      </w:r>
      <w:r w:rsidR="00793B92">
        <w:fldChar w:fldCharType="begin"/>
      </w:r>
      <w:r w:rsidR="00793B92">
        <w:instrText xml:space="preserve"> REF _Ref294695403 \n \h  \* MERGEFORMAT </w:instrText>
      </w:r>
      <w:r w:rsidR="00793B92">
        <w:fldChar w:fldCharType="separate"/>
      </w:r>
      <w:r w:rsidR="00E453B6" w:rsidRPr="00E453B6">
        <w:rPr>
          <w:bCs w:val="0"/>
          <w:sz w:val="24"/>
          <w:szCs w:val="24"/>
        </w:rPr>
        <w:t>3.10.3</w:t>
      </w:r>
      <w:r w:rsidR="00793B9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93B92">
        <w:fldChar w:fldCharType="begin"/>
      </w:r>
      <w:r w:rsidR="00793B92">
        <w:instrText xml:space="preserve"> REF _Ref305979053 \r \h  \* MERGEFORMAT </w:instrText>
      </w:r>
      <w:r w:rsidR="00793B92">
        <w:fldChar w:fldCharType="separate"/>
      </w:r>
      <w:r w:rsidR="00E453B6" w:rsidRPr="00E453B6">
        <w:rPr>
          <w:bCs w:val="0"/>
          <w:sz w:val="24"/>
          <w:szCs w:val="24"/>
        </w:rPr>
        <w:t>3.10.4</w:t>
      </w:r>
      <w:r w:rsidR="00793B92">
        <w:fldChar w:fldCharType="end"/>
      </w:r>
      <w:r w:rsidRPr="00E71A48">
        <w:rPr>
          <w:bCs w:val="0"/>
          <w:sz w:val="24"/>
          <w:szCs w:val="24"/>
        </w:rPr>
        <w:t xml:space="preserve">, Организатор запроса </w:t>
      </w:r>
      <w:r w:rsidRPr="00E71A48">
        <w:rPr>
          <w:bCs w:val="0"/>
          <w:sz w:val="24"/>
          <w:szCs w:val="24"/>
        </w:rPr>
        <w:lastRenderedPageBreak/>
        <w:t xml:space="preserve">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97815">
        <w:rPr>
          <w:sz w:val="24"/>
          <w:szCs w:val="24"/>
        </w:rPr>
        <w:fldChar w:fldCharType="begin"/>
      </w:r>
      <w:r w:rsidR="005818B2">
        <w:rPr>
          <w:sz w:val="24"/>
          <w:szCs w:val="24"/>
        </w:rPr>
        <w:instrText xml:space="preserve"> REF _Ref440272931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93B92">
        <w:fldChar w:fldCharType="begin"/>
      </w:r>
      <w:r w:rsidR="00793B92">
        <w:instrText xml:space="preserve"> REF _Ref191386085 \r \h  \* MERGEFORMAT </w:instrText>
      </w:r>
      <w:r w:rsidR="00793B92">
        <w:fldChar w:fldCharType="separate"/>
      </w:r>
      <w:r w:rsidR="00E453B6" w:rsidRPr="00E453B6">
        <w:rPr>
          <w:iCs/>
          <w:sz w:val="24"/>
          <w:szCs w:val="24"/>
        </w:rPr>
        <w:t>1.1.1</w:t>
      </w:r>
      <w:r w:rsidR="00793B9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5B45C8">
        <w:rPr>
          <w:b w:val="0"/>
          <w:szCs w:val="24"/>
        </w:rPr>
        <w:t>Лоту №1 (</w:t>
      </w:r>
      <w:r w:rsidR="00A154B7">
        <w:rPr>
          <w:b w:val="0"/>
          <w:szCs w:val="24"/>
        </w:rPr>
        <w:t xml:space="preserve">подраздел </w:t>
      </w:r>
      <w:r w:rsidR="00197815">
        <w:rPr>
          <w:b w:val="0"/>
          <w:szCs w:val="24"/>
        </w:rPr>
        <w:fldChar w:fldCharType="begin"/>
      </w:r>
      <w:r w:rsidR="00A154B7">
        <w:rPr>
          <w:b w:val="0"/>
          <w:szCs w:val="24"/>
        </w:rPr>
        <w:instrText xml:space="preserve"> REF _Ref440275279 \r \h </w:instrText>
      </w:r>
      <w:r w:rsidR="00197815">
        <w:rPr>
          <w:b w:val="0"/>
          <w:szCs w:val="24"/>
        </w:rPr>
      </w:r>
      <w:r w:rsidR="00197815">
        <w:rPr>
          <w:b w:val="0"/>
          <w:szCs w:val="24"/>
        </w:rPr>
        <w:fldChar w:fldCharType="separate"/>
      </w:r>
      <w:r w:rsidR="00E453B6">
        <w:rPr>
          <w:b w:val="0"/>
          <w:szCs w:val="24"/>
        </w:rPr>
        <w:t>1.1.4</w:t>
      </w:r>
      <w:r w:rsidR="00197815">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197815">
        <w:rPr>
          <w:b w:val="0"/>
          <w:szCs w:val="24"/>
        </w:rPr>
        <w:fldChar w:fldCharType="begin"/>
      </w:r>
      <w:r w:rsidR="00D56F8C">
        <w:rPr>
          <w:b w:val="0"/>
          <w:szCs w:val="24"/>
        </w:rPr>
        <w:instrText xml:space="preserve"> REF _Ref86826666 \r \h </w:instrText>
      </w:r>
      <w:r w:rsidR="00197815">
        <w:rPr>
          <w:b w:val="0"/>
          <w:szCs w:val="24"/>
        </w:rPr>
      </w:r>
      <w:r w:rsidR="00197815">
        <w:rPr>
          <w:b w:val="0"/>
          <w:szCs w:val="24"/>
        </w:rPr>
        <w:fldChar w:fldCharType="separate"/>
      </w:r>
      <w:r w:rsidR="00E453B6">
        <w:rPr>
          <w:b w:val="0"/>
          <w:szCs w:val="24"/>
        </w:rPr>
        <w:t>5.3</w:t>
      </w:r>
      <w:r w:rsidR="00197815">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97815">
        <w:rPr>
          <w:sz w:val="24"/>
          <w:szCs w:val="24"/>
        </w:rPr>
        <w:fldChar w:fldCharType="begin"/>
      </w:r>
      <w:r w:rsidR="00B500A2">
        <w:rPr>
          <w:sz w:val="24"/>
          <w:szCs w:val="24"/>
        </w:rPr>
        <w:instrText xml:space="preserve"> REF _Ref299109207 \r \h </w:instrText>
      </w:r>
      <w:r w:rsidR="00197815">
        <w:rPr>
          <w:sz w:val="24"/>
          <w:szCs w:val="24"/>
        </w:rPr>
      </w:r>
      <w:r w:rsidR="00197815">
        <w:rPr>
          <w:sz w:val="24"/>
          <w:szCs w:val="24"/>
        </w:rPr>
        <w:fldChar w:fldCharType="separate"/>
      </w:r>
      <w:r w:rsidR="00E453B6">
        <w:rPr>
          <w:sz w:val="24"/>
          <w:szCs w:val="24"/>
        </w:rPr>
        <w:t>3.3.14.6</w:t>
      </w:r>
      <w:r w:rsidR="00197815">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97815">
        <w:rPr>
          <w:sz w:val="24"/>
          <w:szCs w:val="24"/>
        </w:rPr>
        <w:fldChar w:fldCharType="begin"/>
      </w:r>
      <w:r w:rsidR="009C271D">
        <w:rPr>
          <w:sz w:val="24"/>
          <w:szCs w:val="24"/>
        </w:rPr>
        <w:instrText xml:space="preserve"> REF _Ref306008743 \r \h </w:instrText>
      </w:r>
      <w:r w:rsidR="00197815">
        <w:rPr>
          <w:sz w:val="24"/>
          <w:szCs w:val="24"/>
        </w:rPr>
      </w:r>
      <w:r w:rsidR="00197815">
        <w:rPr>
          <w:sz w:val="24"/>
          <w:szCs w:val="24"/>
        </w:rPr>
        <w:fldChar w:fldCharType="separate"/>
      </w:r>
      <w:r w:rsidR="00E453B6">
        <w:rPr>
          <w:sz w:val="24"/>
          <w:szCs w:val="24"/>
        </w:rPr>
        <w:t>3.3.4</w:t>
      </w:r>
      <w:r w:rsidR="00197815">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197815">
        <w:rPr>
          <w:sz w:val="24"/>
          <w:szCs w:val="24"/>
        </w:rPr>
        <w:fldChar w:fldCharType="begin"/>
      </w:r>
      <w:r w:rsidR="00D56F8C">
        <w:rPr>
          <w:sz w:val="24"/>
          <w:szCs w:val="24"/>
        </w:rPr>
        <w:instrText xml:space="preserve"> REF _Ref55279015 \r \h </w:instrText>
      </w:r>
      <w:r w:rsidR="00197815">
        <w:rPr>
          <w:sz w:val="24"/>
          <w:szCs w:val="24"/>
        </w:rPr>
      </w:r>
      <w:r w:rsidR="00197815">
        <w:rPr>
          <w:sz w:val="24"/>
          <w:szCs w:val="24"/>
        </w:rPr>
        <w:fldChar w:fldCharType="separate"/>
      </w:r>
      <w:r w:rsidR="00E453B6">
        <w:rPr>
          <w:sz w:val="24"/>
          <w:szCs w:val="24"/>
        </w:rPr>
        <w:t>3.3.1.6</w:t>
      </w:r>
      <w:r w:rsidR="00197815">
        <w:rPr>
          <w:sz w:val="24"/>
          <w:szCs w:val="24"/>
        </w:rPr>
        <w:fldChar w:fldCharType="end"/>
      </w:r>
      <w:r w:rsidRPr="00492C8B">
        <w:rPr>
          <w:sz w:val="24"/>
          <w:szCs w:val="24"/>
        </w:rPr>
        <w:t xml:space="preserve"> и </w:t>
      </w:r>
      <w:r w:rsidR="00197815">
        <w:rPr>
          <w:sz w:val="24"/>
          <w:szCs w:val="24"/>
        </w:rPr>
        <w:fldChar w:fldCharType="begin"/>
      </w:r>
      <w:r w:rsidR="00D56F8C">
        <w:rPr>
          <w:sz w:val="24"/>
          <w:szCs w:val="24"/>
        </w:rPr>
        <w:instrText xml:space="preserve"> REF _Ref195087786 \r \h </w:instrText>
      </w:r>
      <w:r w:rsidR="00197815">
        <w:rPr>
          <w:sz w:val="24"/>
          <w:szCs w:val="24"/>
        </w:rPr>
      </w:r>
      <w:r w:rsidR="00197815">
        <w:rPr>
          <w:sz w:val="24"/>
          <w:szCs w:val="24"/>
        </w:rPr>
        <w:fldChar w:fldCharType="separate"/>
      </w:r>
      <w:r w:rsidR="00E453B6">
        <w:rPr>
          <w:sz w:val="24"/>
          <w:szCs w:val="24"/>
        </w:rPr>
        <w:t>3.3.1.7</w:t>
      </w:r>
      <w:r w:rsidR="00197815">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197815">
        <w:rPr>
          <w:sz w:val="24"/>
          <w:szCs w:val="24"/>
        </w:rPr>
        <w:fldChar w:fldCharType="begin"/>
      </w:r>
      <w:r w:rsidR="00D56F8C">
        <w:rPr>
          <w:sz w:val="24"/>
          <w:szCs w:val="24"/>
        </w:rPr>
        <w:instrText xml:space="preserve"> REF _Ref86826666 \r \h </w:instrText>
      </w:r>
      <w:r w:rsidR="00197815">
        <w:rPr>
          <w:sz w:val="24"/>
          <w:szCs w:val="24"/>
        </w:rPr>
      </w:r>
      <w:r w:rsidR="00197815">
        <w:rPr>
          <w:sz w:val="24"/>
          <w:szCs w:val="24"/>
        </w:rPr>
        <w:fldChar w:fldCharType="separate"/>
      </w:r>
      <w:r w:rsidR="00E453B6">
        <w:rPr>
          <w:sz w:val="24"/>
          <w:szCs w:val="24"/>
        </w:rPr>
        <w:t>5.3</w:t>
      </w:r>
      <w:r w:rsidR="00197815">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97815">
        <w:rPr>
          <w:sz w:val="24"/>
          <w:szCs w:val="24"/>
        </w:rPr>
        <w:fldChar w:fldCharType="begin"/>
      </w:r>
      <w:r w:rsidR="004E7FE3">
        <w:rPr>
          <w:sz w:val="24"/>
          <w:szCs w:val="24"/>
        </w:rPr>
        <w:instrText xml:space="preserve"> REF _Ref440292752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B86686">
        <w:rPr>
          <w:sz w:val="24"/>
          <w:szCs w:val="24"/>
        </w:rPr>
        <w:t xml:space="preserve"> и </w:t>
      </w:r>
      <w:r w:rsidR="00197815">
        <w:rPr>
          <w:sz w:val="24"/>
          <w:szCs w:val="24"/>
        </w:rPr>
        <w:fldChar w:fldCharType="begin"/>
      </w:r>
      <w:r w:rsidR="004E7FE3">
        <w:rPr>
          <w:sz w:val="24"/>
          <w:szCs w:val="24"/>
        </w:rPr>
        <w:instrText xml:space="preserve"> REF _Ref440292779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197815">
        <w:rPr>
          <w:sz w:val="24"/>
          <w:szCs w:val="24"/>
        </w:rPr>
        <w:fldChar w:fldCharType="begin"/>
      </w:r>
      <w:r w:rsidR="0019725C">
        <w:rPr>
          <w:sz w:val="24"/>
          <w:szCs w:val="24"/>
        </w:rPr>
        <w:instrText xml:space="preserve"> REF _Ref440292555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197815">
        <w:rPr>
          <w:sz w:val="24"/>
          <w:szCs w:val="24"/>
        </w:rPr>
        <w:fldChar w:fldCharType="begin"/>
      </w:r>
      <w:r w:rsidR="00D56F8C">
        <w:rPr>
          <w:sz w:val="24"/>
          <w:szCs w:val="24"/>
        </w:rPr>
        <w:instrText xml:space="preserve"> REF _Ref440271182 \r \h </w:instrText>
      </w:r>
      <w:r w:rsidR="00197815">
        <w:rPr>
          <w:sz w:val="24"/>
          <w:szCs w:val="24"/>
        </w:rPr>
      </w:r>
      <w:r w:rsidR="00197815">
        <w:rPr>
          <w:sz w:val="24"/>
          <w:szCs w:val="24"/>
        </w:rPr>
        <w:fldChar w:fldCharType="separate"/>
      </w:r>
      <w:r w:rsidR="00E453B6">
        <w:rPr>
          <w:sz w:val="24"/>
          <w:szCs w:val="24"/>
        </w:rPr>
        <w:t>3.3.1.9</w:t>
      </w:r>
      <w:r w:rsidR="00197815">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7815">
        <w:rPr>
          <w:sz w:val="24"/>
          <w:szCs w:val="24"/>
        </w:rPr>
        <w:fldChar w:fldCharType="begin"/>
      </w:r>
      <w:r w:rsidR="0019725C">
        <w:rPr>
          <w:sz w:val="24"/>
          <w:szCs w:val="24"/>
        </w:rPr>
        <w:instrText xml:space="preserve"> REF _Ref440292618 \r \h </w:instrText>
      </w:r>
      <w:r w:rsidR="00197815">
        <w:rPr>
          <w:sz w:val="24"/>
          <w:szCs w:val="24"/>
        </w:rPr>
      </w:r>
      <w:r w:rsidR="00197815">
        <w:rPr>
          <w:sz w:val="24"/>
          <w:szCs w:val="24"/>
        </w:rPr>
        <w:fldChar w:fldCharType="separate"/>
      </w:r>
      <w:r w:rsidR="00E453B6">
        <w:rPr>
          <w:sz w:val="24"/>
          <w:szCs w:val="24"/>
        </w:rPr>
        <w:t>4.4.1</w:t>
      </w:r>
      <w:r w:rsidR="00197815">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197815">
        <w:rPr>
          <w:sz w:val="24"/>
          <w:szCs w:val="24"/>
        </w:rPr>
        <w:fldChar w:fldCharType="begin"/>
      </w:r>
      <w:r w:rsidR="00D56F8C">
        <w:rPr>
          <w:sz w:val="24"/>
          <w:szCs w:val="24"/>
        </w:rPr>
        <w:instrText xml:space="preserve"> REF _Ref440273986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97815">
        <w:rPr>
          <w:sz w:val="24"/>
          <w:szCs w:val="24"/>
        </w:rPr>
        <w:fldChar w:fldCharType="begin"/>
      </w:r>
      <w:r>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97815">
        <w:rPr>
          <w:sz w:val="24"/>
          <w:szCs w:val="24"/>
        </w:rPr>
        <w:fldChar w:fldCharType="begin"/>
      </w:r>
      <w:r w:rsidR="00D56F8C">
        <w:rPr>
          <w:sz w:val="24"/>
          <w:szCs w:val="24"/>
        </w:rPr>
        <w:instrText xml:space="preserve"> REF _Ref440274025 \r \h </w:instrText>
      </w:r>
      <w:r w:rsidR="00197815">
        <w:rPr>
          <w:sz w:val="24"/>
          <w:szCs w:val="24"/>
        </w:rPr>
      </w:r>
      <w:r w:rsidR="00197815">
        <w:rPr>
          <w:sz w:val="24"/>
          <w:szCs w:val="24"/>
        </w:rPr>
        <w:fldChar w:fldCharType="separate"/>
      </w:r>
      <w:r w:rsidR="00E453B6">
        <w:rPr>
          <w:sz w:val="24"/>
          <w:szCs w:val="24"/>
        </w:rPr>
        <w:t>2</w:t>
      </w:r>
      <w:r w:rsidR="00197815">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197815">
        <w:rPr>
          <w:sz w:val="24"/>
          <w:szCs w:val="24"/>
        </w:rPr>
        <w:fldChar w:fldCharType="begin"/>
      </w:r>
      <w:r w:rsidR="00D56F8C">
        <w:rPr>
          <w:sz w:val="24"/>
          <w:szCs w:val="24"/>
        </w:rPr>
        <w:instrText xml:space="preserve"> REF _Ref294695546 \r \h </w:instrText>
      </w:r>
      <w:r w:rsidR="00197815">
        <w:rPr>
          <w:sz w:val="24"/>
          <w:szCs w:val="24"/>
        </w:rPr>
      </w:r>
      <w:r w:rsidR="00197815">
        <w:rPr>
          <w:sz w:val="24"/>
          <w:szCs w:val="24"/>
        </w:rPr>
        <w:fldChar w:fldCharType="separate"/>
      </w:r>
      <w:r w:rsidR="00E453B6">
        <w:rPr>
          <w:sz w:val="24"/>
          <w:szCs w:val="24"/>
        </w:rPr>
        <w:t xml:space="preserve"> 1.2.6 </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322"/>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п/п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микропредприятия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r w:rsidRPr="00B4088F">
              <w:rPr>
                <w:rFonts w:eastAsia="Calibri"/>
                <w:lang w:eastAsia="en-US"/>
              </w:rPr>
              <w:t>уммарная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98" w:name="_Toc439170690"/>
      <w:bookmarkStart w:id="799" w:name="_Toc439172792"/>
      <w:bookmarkStart w:id="800" w:name="_Toc439173236"/>
      <w:bookmarkStart w:id="801" w:name="_Toc439238232"/>
    </w:p>
    <w:bookmarkEnd w:id="798"/>
    <w:bookmarkEnd w:id="799"/>
    <w:bookmarkEnd w:id="800"/>
    <w:bookmarkEnd w:id="801"/>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2" w:name="_Toc125426243"/>
      <w:bookmarkStart w:id="803" w:name="_Toc396984070"/>
      <w:bookmarkStart w:id="804" w:name="_Toc423423673"/>
      <w:r>
        <w:br w:type="page"/>
      </w:r>
    </w:p>
    <w:p w:rsidR="004F4D80" w:rsidRPr="007417E6" w:rsidRDefault="004F4D80" w:rsidP="004F4D80">
      <w:pPr>
        <w:pStyle w:val="3"/>
        <w:rPr>
          <w:sz w:val="22"/>
        </w:rPr>
      </w:pPr>
      <w:bookmarkStart w:id="805" w:name="_Toc439170691"/>
      <w:bookmarkStart w:id="806" w:name="_Toc439172793"/>
      <w:bookmarkStart w:id="807" w:name="_Toc439173237"/>
      <w:bookmarkStart w:id="808" w:name="_Toc439238233"/>
      <w:bookmarkStart w:id="809" w:name="_Toc439252780"/>
      <w:bookmarkStart w:id="810" w:name="_Toc439323754"/>
      <w:bookmarkStart w:id="811" w:name="_Toc440357152"/>
      <w:bookmarkStart w:id="812" w:name="_Toc440359707"/>
      <w:bookmarkStart w:id="813" w:name="_Toc440632171"/>
      <w:bookmarkStart w:id="814" w:name="_Toc440875991"/>
      <w:bookmarkStart w:id="815" w:name="_Toc441131323"/>
      <w:r>
        <w:rPr>
          <w:szCs w:val="24"/>
        </w:rPr>
        <w:lastRenderedPageBreak/>
        <w:t>Инструкции по заполнению</w:t>
      </w:r>
      <w:bookmarkEnd w:id="802"/>
      <w:r>
        <w:rPr>
          <w:szCs w:val="24"/>
        </w:rPr>
        <w:t xml:space="preserve"> Анкеты </w:t>
      </w:r>
      <w:r w:rsidR="00C236C0">
        <w:rPr>
          <w:szCs w:val="24"/>
        </w:rPr>
        <w:t>Участник</w:t>
      </w:r>
      <w:r>
        <w:rPr>
          <w:szCs w:val="24"/>
        </w:rPr>
        <w:t>а</w:t>
      </w:r>
      <w:bookmarkEnd w:id="803"/>
      <w:bookmarkEnd w:id="804"/>
      <w:bookmarkEnd w:id="805"/>
      <w:bookmarkEnd w:id="806"/>
      <w:bookmarkEnd w:id="807"/>
      <w:bookmarkEnd w:id="808"/>
      <w:bookmarkEnd w:id="809"/>
      <w:bookmarkEnd w:id="810"/>
      <w:bookmarkEnd w:id="811"/>
      <w:bookmarkEnd w:id="812"/>
      <w:bookmarkEnd w:id="813"/>
      <w:bookmarkEnd w:id="814"/>
      <w:bookmarkEnd w:id="81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97815">
        <w:rPr>
          <w:sz w:val="24"/>
          <w:szCs w:val="24"/>
        </w:rPr>
        <w:fldChar w:fldCharType="begin"/>
      </w:r>
      <w:r w:rsidR="00D56F8C">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6" w:name="_Ref55336378"/>
      <w:bookmarkStart w:id="817" w:name="_Toc57314676"/>
      <w:bookmarkStart w:id="818" w:name="_Toc69728990"/>
      <w:bookmarkStart w:id="819" w:name="_Toc98253942"/>
      <w:bookmarkStart w:id="820" w:name="_Toc165173868"/>
      <w:bookmarkStart w:id="821" w:name="_Toc423423674"/>
      <w:bookmarkStart w:id="822" w:name="_Toc441131324"/>
      <w:r w:rsidRPr="00F647F7">
        <w:lastRenderedPageBreak/>
        <w:t>Справка о перечне и годовых объемах выполнения аналогичных договоров (форма 7)</w:t>
      </w:r>
      <w:bookmarkEnd w:id="816"/>
      <w:bookmarkEnd w:id="817"/>
      <w:bookmarkEnd w:id="818"/>
      <w:bookmarkEnd w:id="819"/>
      <w:bookmarkEnd w:id="820"/>
      <w:bookmarkEnd w:id="821"/>
      <w:bookmarkEnd w:id="822"/>
    </w:p>
    <w:p w:rsidR="004F4D80" w:rsidRPr="00D904EF" w:rsidRDefault="004F4D80" w:rsidP="004F4D80">
      <w:pPr>
        <w:pStyle w:val="3"/>
        <w:rPr>
          <w:szCs w:val="24"/>
        </w:rPr>
      </w:pPr>
      <w:bookmarkStart w:id="823" w:name="_Toc98253943"/>
      <w:bookmarkStart w:id="824" w:name="_Toc157248195"/>
      <w:bookmarkStart w:id="825" w:name="_Toc157496564"/>
      <w:bookmarkStart w:id="826" w:name="_Toc158206103"/>
      <w:bookmarkStart w:id="827" w:name="_Toc164057788"/>
      <w:bookmarkStart w:id="828" w:name="_Toc164137138"/>
      <w:bookmarkStart w:id="829" w:name="_Toc164161298"/>
      <w:bookmarkStart w:id="830" w:name="_Toc165173869"/>
      <w:bookmarkStart w:id="831" w:name="_Toc439170693"/>
      <w:bookmarkStart w:id="832" w:name="_Toc439172795"/>
      <w:bookmarkStart w:id="833" w:name="_Toc439173239"/>
      <w:bookmarkStart w:id="834" w:name="_Toc439238235"/>
      <w:bookmarkStart w:id="835" w:name="_Toc439252782"/>
      <w:bookmarkStart w:id="836" w:name="_Toc439323756"/>
      <w:bookmarkStart w:id="837" w:name="_Toc440357154"/>
      <w:bookmarkStart w:id="838" w:name="_Toc440359709"/>
      <w:bookmarkStart w:id="839" w:name="_Toc440632173"/>
      <w:bookmarkStart w:id="840" w:name="_Toc440875993"/>
      <w:bookmarkStart w:id="841" w:name="_Toc441131325"/>
      <w:r w:rsidRPr="00D904EF">
        <w:rPr>
          <w:szCs w:val="24"/>
        </w:rPr>
        <w:t>Форма Справки о перечне и годовых объемах выполнения аналогичных договоров</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2" w:name="_Toc98253944"/>
      <w:bookmarkStart w:id="843" w:name="_Toc157248196"/>
      <w:bookmarkStart w:id="844" w:name="_Toc157496565"/>
      <w:bookmarkStart w:id="845" w:name="_Toc158206104"/>
      <w:bookmarkStart w:id="846" w:name="_Toc164057789"/>
      <w:bookmarkStart w:id="847" w:name="_Toc164137139"/>
      <w:bookmarkStart w:id="848" w:name="_Toc164161299"/>
      <w:bookmarkStart w:id="849" w:name="_Toc165173870"/>
      <w:r>
        <w:rPr>
          <w:szCs w:val="24"/>
        </w:rPr>
        <w:br w:type="page"/>
      </w:r>
    </w:p>
    <w:p w:rsidR="004F4D80" w:rsidRPr="00D904EF" w:rsidRDefault="004F4D80" w:rsidP="004F4D80">
      <w:pPr>
        <w:pStyle w:val="3"/>
        <w:rPr>
          <w:szCs w:val="24"/>
        </w:rPr>
      </w:pPr>
      <w:bookmarkStart w:id="850" w:name="_Toc439170694"/>
      <w:bookmarkStart w:id="851" w:name="_Toc439172796"/>
      <w:bookmarkStart w:id="852" w:name="_Toc439173240"/>
      <w:bookmarkStart w:id="853" w:name="_Toc439238236"/>
      <w:bookmarkStart w:id="854" w:name="_Toc439252783"/>
      <w:bookmarkStart w:id="855" w:name="_Toc439323757"/>
      <w:bookmarkStart w:id="856" w:name="_Toc440357155"/>
      <w:bookmarkStart w:id="857" w:name="_Toc440359710"/>
      <w:bookmarkStart w:id="858" w:name="_Toc440632174"/>
      <w:bookmarkStart w:id="859" w:name="_Toc440875994"/>
      <w:bookmarkStart w:id="860" w:name="_Toc441131326"/>
      <w:r w:rsidRPr="00D904EF">
        <w:rPr>
          <w:szCs w:val="24"/>
        </w:rPr>
        <w:lastRenderedPageBreak/>
        <w:t>Инструкции по заполнению</w:t>
      </w:r>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7815">
        <w:rPr>
          <w:sz w:val="24"/>
          <w:szCs w:val="24"/>
        </w:rPr>
        <w:fldChar w:fldCharType="begin"/>
      </w:r>
      <w:r w:rsidR="00D90031">
        <w:rPr>
          <w:sz w:val="24"/>
          <w:szCs w:val="24"/>
        </w:rPr>
        <w:instrText xml:space="preserve"> REF _Ref440274159 \r \h </w:instrText>
      </w:r>
      <w:r w:rsidR="00197815">
        <w:rPr>
          <w:sz w:val="24"/>
          <w:szCs w:val="24"/>
        </w:rPr>
      </w:r>
      <w:r w:rsidR="00197815">
        <w:rPr>
          <w:sz w:val="24"/>
          <w:szCs w:val="24"/>
        </w:rPr>
        <w:fldChar w:fldCharType="separate"/>
      </w:r>
      <w:r w:rsidR="00E453B6">
        <w:rPr>
          <w:sz w:val="24"/>
          <w:szCs w:val="24"/>
        </w:rPr>
        <w:t>4</w:t>
      </w:r>
      <w:r w:rsidR="00197815">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1" w:name="_Ref55336398"/>
      <w:bookmarkStart w:id="862" w:name="_Toc57314678"/>
      <w:bookmarkStart w:id="863" w:name="_Toc69728992"/>
      <w:bookmarkStart w:id="864" w:name="_Toc98253948"/>
      <w:bookmarkStart w:id="865" w:name="_Toc165173874"/>
      <w:bookmarkStart w:id="866" w:name="_Toc423423676"/>
      <w:bookmarkStart w:id="867" w:name="_Toc441131327"/>
      <w:r w:rsidRPr="00F647F7">
        <w:lastRenderedPageBreak/>
        <w:t xml:space="preserve">Справка о кадровых ресурсах (форма </w:t>
      </w:r>
      <w:r w:rsidR="000D67AD">
        <w:t>8</w:t>
      </w:r>
      <w:r w:rsidRPr="00F647F7">
        <w:t>)</w:t>
      </w:r>
      <w:bookmarkEnd w:id="861"/>
      <w:bookmarkEnd w:id="862"/>
      <w:bookmarkEnd w:id="863"/>
      <w:bookmarkEnd w:id="864"/>
      <w:bookmarkEnd w:id="865"/>
      <w:bookmarkEnd w:id="866"/>
      <w:bookmarkEnd w:id="867"/>
    </w:p>
    <w:p w:rsidR="004F4D80" w:rsidRPr="00D904EF" w:rsidRDefault="004F4D80" w:rsidP="004F4D80">
      <w:pPr>
        <w:pStyle w:val="3"/>
        <w:rPr>
          <w:szCs w:val="24"/>
        </w:rPr>
      </w:pPr>
      <w:bookmarkStart w:id="868" w:name="_Toc98253949"/>
      <w:bookmarkStart w:id="869" w:name="_Toc157248201"/>
      <w:bookmarkStart w:id="870" w:name="_Toc157496570"/>
      <w:bookmarkStart w:id="871" w:name="_Toc158206109"/>
      <w:bookmarkStart w:id="872" w:name="_Toc164057794"/>
      <w:bookmarkStart w:id="873" w:name="_Toc164137144"/>
      <w:bookmarkStart w:id="874" w:name="_Toc164161304"/>
      <w:bookmarkStart w:id="875" w:name="_Toc165173875"/>
      <w:bookmarkStart w:id="876" w:name="_Toc439170699"/>
      <w:bookmarkStart w:id="877" w:name="_Toc439172801"/>
      <w:bookmarkStart w:id="878" w:name="_Toc439173245"/>
      <w:bookmarkStart w:id="879" w:name="_Toc439238241"/>
      <w:bookmarkStart w:id="880" w:name="_Toc439252788"/>
      <w:bookmarkStart w:id="881" w:name="_Toc439323762"/>
      <w:bookmarkStart w:id="882" w:name="_Toc440357160"/>
      <w:bookmarkStart w:id="883" w:name="_Toc440359712"/>
      <w:bookmarkStart w:id="884" w:name="_Toc440632176"/>
      <w:bookmarkStart w:id="885" w:name="_Toc440875996"/>
      <w:bookmarkStart w:id="886" w:name="_Toc441131328"/>
      <w:r w:rsidRPr="00D904EF">
        <w:rPr>
          <w:szCs w:val="24"/>
        </w:rPr>
        <w:t>Форма Справки о кадровых ресурсах</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87" w:name="_Toc98253950"/>
      <w:bookmarkStart w:id="888" w:name="_Toc157248202"/>
      <w:bookmarkStart w:id="889" w:name="_Toc157496571"/>
      <w:bookmarkStart w:id="890" w:name="_Toc158206110"/>
      <w:bookmarkStart w:id="891" w:name="_Toc164057795"/>
      <w:bookmarkStart w:id="892" w:name="_Toc164137145"/>
      <w:bookmarkStart w:id="893" w:name="_Toc164161305"/>
      <w:bookmarkStart w:id="894" w:name="_Toc165173876"/>
      <w:r>
        <w:rPr>
          <w:b/>
          <w:szCs w:val="24"/>
        </w:rPr>
        <w:br w:type="page"/>
      </w:r>
    </w:p>
    <w:p w:rsidR="004F4D80" w:rsidRPr="00D904EF" w:rsidRDefault="004F4D80" w:rsidP="004F4D80">
      <w:pPr>
        <w:pStyle w:val="3"/>
        <w:rPr>
          <w:szCs w:val="24"/>
        </w:rPr>
      </w:pPr>
      <w:bookmarkStart w:id="895" w:name="_Toc439170700"/>
      <w:bookmarkStart w:id="896" w:name="_Toc439172802"/>
      <w:bookmarkStart w:id="897" w:name="_Toc439173246"/>
      <w:bookmarkStart w:id="898" w:name="_Toc439238242"/>
      <w:bookmarkStart w:id="899" w:name="_Toc439252789"/>
      <w:bookmarkStart w:id="900" w:name="_Toc439323763"/>
      <w:bookmarkStart w:id="901" w:name="_Toc440357161"/>
      <w:bookmarkStart w:id="902" w:name="_Toc440359713"/>
      <w:bookmarkStart w:id="903" w:name="_Toc440632177"/>
      <w:bookmarkStart w:id="904" w:name="_Toc440875997"/>
      <w:bookmarkStart w:id="905" w:name="_Toc441131329"/>
      <w:r w:rsidRPr="00D904EF">
        <w:rPr>
          <w:szCs w:val="24"/>
        </w:rPr>
        <w:lastRenderedPageBreak/>
        <w:t>Инструкции по заполнению</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Toc165173881"/>
      <w:bookmarkStart w:id="907" w:name="_Ref194749267"/>
      <w:bookmarkStart w:id="908" w:name="_Toc423423677"/>
      <w:bookmarkStart w:id="909" w:name="_Ref440271993"/>
      <w:bookmarkStart w:id="910" w:name="_Ref440274659"/>
      <w:bookmarkStart w:id="911" w:name="_Toc441131330"/>
      <w:bookmarkStart w:id="912" w:name="_Ref90381523"/>
      <w:bookmarkStart w:id="913" w:name="_Toc90385124"/>
      <w:bookmarkStart w:id="914" w:name="_Ref96861029"/>
      <w:bookmarkStart w:id="915" w:name="_Toc97651410"/>
      <w:bookmarkStart w:id="916"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06"/>
      <w:bookmarkEnd w:id="907"/>
      <w:bookmarkEnd w:id="908"/>
      <w:bookmarkEnd w:id="909"/>
      <w:bookmarkEnd w:id="910"/>
      <w:bookmarkEnd w:id="911"/>
    </w:p>
    <w:p w:rsidR="004F4D80" w:rsidRPr="00D904EF" w:rsidRDefault="004F4D80" w:rsidP="004F4D80">
      <w:pPr>
        <w:pStyle w:val="3"/>
        <w:rPr>
          <w:szCs w:val="24"/>
        </w:rPr>
      </w:pPr>
      <w:bookmarkStart w:id="917" w:name="_Toc97651411"/>
      <w:bookmarkStart w:id="918" w:name="_Toc98253956"/>
      <w:bookmarkStart w:id="919" w:name="_Toc157248208"/>
      <w:bookmarkStart w:id="920" w:name="_Toc157496577"/>
      <w:bookmarkStart w:id="921" w:name="_Toc158206116"/>
      <w:bookmarkStart w:id="922" w:name="_Toc164057801"/>
      <w:bookmarkStart w:id="923" w:name="_Toc164137151"/>
      <w:bookmarkStart w:id="924" w:name="_Toc164161311"/>
      <w:bookmarkStart w:id="925" w:name="_Toc165173882"/>
      <w:bookmarkStart w:id="926" w:name="_Toc439170702"/>
      <w:bookmarkStart w:id="927" w:name="_Toc439172804"/>
      <w:bookmarkStart w:id="928" w:name="_Toc439173248"/>
      <w:bookmarkStart w:id="929" w:name="_Toc439238244"/>
      <w:bookmarkStart w:id="930" w:name="_Toc439252791"/>
      <w:bookmarkStart w:id="931" w:name="_Toc439323765"/>
      <w:bookmarkStart w:id="932" w:name="_Toc440357163"/>
      <w:bookmarkStart w:id="933" w:name="_Toc440359715"/>
      <w:bookmarkStart w:id="934" w:name="_Toc440632179"/>
      <w:bookmarkStart w:id="935" w:name="_Toc440875999"/>
      <w:bookmarkStart w:id="936"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37" w:name="_Toc97651412"/>
      <w:bookmarkStart w:id="938" w:name="_Toc98253957"/>
      <w:bookmarkStart w:id="939" w:name="_Toc157248209"/>
      <w:bookmarkStart w:id="940" w:name="_Toc157496578"/>
      <w:bookmarkStart w:id="941" w:name="_Toc158206117"/>
      <w:bookmarkStart w:id="942" w:name="_Toc164057802"/>
      <w:bookmarkStart w:id="943" w:name="_Toc164137152"/>
      <w:bookmarkStart w:id="944" w:name="_Toc164161312"/>
      <w:bookmarkStart w:id="945" w:name="_Toc165173883"/>
      <w:r>
        <w:rPr>
          <w:b/>
          <w:szCs w:val="24"/>
        </w:rPr>
        <w:br w:type="page"/>
      </w:r>
    </w:p>
    <w:p w:rsidR="004F4D80" w:rsidRPr="00D904EF" w:rsidRDefault="004F4D80" w:rsidP="004F4D80">
      <w:pPr>
        <w:pStyle w:val="3"/>
        <w:rPr>
          <w:szCs w:val="24"/>
        </w:rPr>
      </w:pPr>
      <w:bookmarkStart w:id="946" w:name="_Toc439170703"/>
      <w:bookmarkStart w:id="947" w:name="_Toc439172805"/>
      <w:bookmarkStart w:id="948" w:name="_Toc439173249"/>
      <w:bookmarkStart w:id="949" w:name="_Toc439238245"/>
      <w:bookmarkStart w:id="950" w:name="_Toc439252792"/>
      <w:bookmarkStart w:id="951" w:name="_Toc439323766"/>
      <w:bookmarkStart w:id="952" w:name="_Toc440357164"/>
      <w:bookmarkStart w:id="953" w:name="_Toc440359716"/>
      <w:bookmarkStart w:id="954" w:name="_Toc440632180"/>
      <w:bookmarkStart w:id="955" w:name="_Toc440876000"/>
      <w:bookmarkStart w:id="956" w:name="_Toc441131332"/>
      <w:r w:rsidRPr="00D904EF">
        <w:rPr>
          <w:szCs w:val="24"/>
        </w:rPr>
        <w:lastRenderedPageBreak/>
        <w:t>Инструкции по заполнению</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7" w:name="_Ref257131475"/>
      <w:bookmarkStart w:id="958" w:name="_Toc351552284"/>
      <w:bookmarkStart w:id="959" w:name="_Toc396983131"/>
      <w:bookmarkStart w:id="960" w:name="_Toc423423679"/>
      <w:bookmarkStart w:id="961" w:name="_Ref440270984"/>
      <w:bookmarkStart w:id="962" w:name="_Ref440275030"/>
      <w:bookmarkStart w:id="963" w:name="_Toc441131333"/>
      <w:bookmarkEnd w:id="912"/>
      <w:bookmarkEnd w:id="913"/>
      <w:bookmarkEnd w:id="914"/>
      <w:bookmarkEnd w:id="915"/>
      <w:bookmarkEnd w:id="916"/>
      <w:r>
        <w:rPr>
          <w:sz w:val="22"/>
          <w:szCs w:val="22"/>
        </w:rPr>
        <w:lastRenderedPageBreak/>
        <w:t>Письмо</w:t>
      </w:r>
      <w:r w:rsidRPr="007417E6">
        <w:rPr>
          <w:sz w:val="22"/>
          <w:szCs w:val="22"/>
        </w:rPr>
        <w:t xml:space="preserve"> </w:t>
      </w:r>
      <w:bookmarkEnd w:id="957"/>
      <w:r>
        <w:rPr>
          <w:sz w:val="22"/>
          <w:szCs w:val="22"/>
        </w:rPr>
        <w:t>производителя продукции (форма 1</w:t>
      </w:r>
      <w:r w:rsidR="000D67AD">
        <w:rPr>
          <w:sz w:val="22"/>
          <w:szCs w:val="22"/>
        </w:rPr>
        <w:t>0</w:t>
      </w:r>
      <w:r>
        <w:rPr>
          <w:sz w:val="22"/>
          <w:szCs w:val="22"/>
        </w:rPr>
        <w:t>)</w:t>
      </w:r>
      <w:bookmarkEnd w:id="958"/>
      <w:bookmarkEnd w:id="959"/>
      <w:bookmarkEnd w:id="960"/>
      <w:bookmarkEnd w:id="961"/>
      <w:bookmarkEnd w:id="962"/>
      <w:bookmarkEnd w:id="963"/>
    </w:p>
    <w:p w:rsidR="004F4D80" w:rsidRPr="00F647F7" w:rsidRDefault="004F4D80" w:rsidP="004F4D80">
      <w:pPr>
        <w:pStyle w:val="3"/>
        <w:rPr>
          <w:szCs w:val="24"/>
        </w:rPr>
      </w:pPr>
      <w:bookmarkStart w:id="964" w:name="_Toc439170708"/>
      <w:bookmarkStart w:id="965" w:name="_Toc439172810"/>
      <w:bookmarkStart w:id="966" w:name="_Toc439173251"/>
      <w:bookmarkStart w:id="967" w:name="_Toc439252794"/>
      <w:bookmarkStart w:id="968" w:name="_Toc439323768"/>
      <w:bookmarkStart w:id="969" w:name="_Toc440357166"/>
      <w:bookmarkStart w:id="970" w:name="_Toc440359718"/>
      <w:bookmarkStart w:id="971" w:name="_Toc440632182"/>
      <w:bookmarkStart w:id="972" w:name="_Toc440876002"/>
      <w:bookmarkStart w:id="973" w:name="_Toc441131334"/>
      <w:r w:rsidRPr="00F647F7">
        <w:rPr>
          <w:szCs w:val="24"/>
        </w:rPr>
        <w:t>Форма письма производителя продукции</w:t>
      </w:r>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4"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5" w:name="_Toc423423680"/>
      <w:bookmarkStart w:id="976" w:name="_Ref440272035"/>
      <w:bookmarkStart w:id="977" w:name="_Ref440274733"/>
      <w:bookmarkStart w:id="978" w:name="_Toc441131335"/>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4"/>
      <w:bookmarkEnd w:id="975"/>
      <w:bookmarkEnd w:id="976"/>
      <w:bookmarkEnd w:id="977"/>
      <w:bookmarkEnd w:id="978"/>
    </w:p>
    <w:p w:rsidR="004F4D80" w:rsidRPr="00E87023" w:rsidRDefault="004F4D80" w:rsidP="004F4D80">
      <w:pPr>
        <w:pStyle w:val="3"/>
        <w:rPr>
          <w:sz w:val="22"/>
        </w:rPr>
      </w:pPr>
      <w:bookmarkStart w:id="979" w:name="_Toc343690584"/>
      <w:bookmarkStart w:id="980" w:name="_Toc372294428"/>
      <w:bookmarkStart w:id="981" w:name="_Toc379288896"/>
      <w:bookmarkStart w:id="982" w:name="_Toc384734780"/>
      <w:bookmarkStart w:id="983" w:name="_Toc396984078"/>
      <w:bookmarkStart w:id="984" w:name="_Toc423423681"/>
      <w:bookmarkStart w:id="985" w:name="_Toc439170710"/>
      <w:bookmarkStart w:id="986" w:name="_Toc439172812"/>
      <w:bookmarkStart w:id="987" w:name="_Toc439173253"/>
      <w:bookmarkStart w:id="988" w:name="_Toc439238249"/>
      <w:bookmarkStart w:id="989" w:name="_Toc439252796"/>
      <w:bookmarkStart w:id="990" w:name="_Toc439323770"/>
      <w:bookmarkStart w:id="991" w:name="_Toc440357168"/>
      <w:bookmarkStart w:id="992" w:name="_Toc440359720"/>
      <w:bookmarkStart w:id="993" w:name="_Toc440632184"/>
      <w:bookmarkStart w:id="994" w:name="_Toc440876004"/>
      <w:bookmarkStart w:id="995"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96" w:name="_Toc343690585"/>
      <w:bookmarkStart w:id="997" w:name="_Toc372294429"/>
      <w:bookmarkStart w:id="998" w:name="_Toc379288897"/>
      <w:bookmarkStart w:id="999" w:name="_Toc384734781"/>
      <w:bookmarkStart w:id="1000" w:name="_Toc396984079"/>
      <w:bookmarkStart w:id="1001" w:name="_Toc423423682"/>
      <w:bookmarkStart w:id="1002" w:name="_Toc439170711"/>
      <w:bookmarkStart w:id="1003" w:name="_Toc439172813"/>
      <w:bookmarkStart w:id="1004" w:name="_Toc439173254"/>
      <w:bookmarkStart w:id="1005" w:name="_Toc439238250"/>
      <w:bookmarkStart w:id="1006" w:name="_Toc439252797"/>
      <w:bookmarkStart w:id="1007" w:name="_Toc439323771"/>
      <w:bookmarkStart w:id="1008" w:name="_Toc440357169"/>
      <w:bookmarkStart w:id="1009" w:name="_Toc440359721"/>
      <w:bookmarkStart w:id="1010" w:name="_Toc440632185"/>
      <w:bookmarkStart w:id="1011" w:name="_Toc440876005"/>
      <w:bookmarkStart w:id="1012" w:name="_Toc441131337"/>
      <w:r w:rsidRPr="00D27071">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3"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4" w:name="_Toc423423683"/>
      <w:bookmarkStart w:id="1015" w:name="_Ref440272051"/>
      <w:bookmarkStart w:id="1016" w:name="_Ref440274744"/>
      <w:bookmarkStart w:id="1017"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3"/>
      <w:bookmarkEnd w:id="1014"/>
      <w:bookmarkEnd w:id="1015"/>
      <w:bookmarkEnd w:id="1016"/>
      <w:bookmarkEnd w:id="1017"/>
    </w:p>
    <w:p w:rsidR="004F4D80" w:rsidRPr="008C4223" w:rsidRDefault="004F4D80" w:rsidP="004F4D80">
      <w:pPr>
        <w:pStyle w:val="3"/>
        <w:rPr>
          <w:szCs w:val="24"/>
        </w:rPr>
      </w:pPr>
      <w:bookmarkStart w:id="1018" w:name="_Toc343690587"/>
      <w:bookmarkStart w:id="1019" w:name="_Toc372294431"/>
      <w:bookmarkStart w:id="1020" w:name="_Toc379288899"/>
      <w:bookmarkStart w:id="1021" w:name="_Toc384734783"/>
      <w:bookmarkStart w:id="1022" w:name="_Toc396984081"/>
      <w:bookmarkStart w:id="1023" w:name="_Toc423423684"/>
      <w:bookmarkStart w:id="1024" w:name="_Toc439170713"/>
      <w:bookmarkStart w:id="1025" w:name="_Toc439172815"/>
      <w:bookmarkStart w:id="1026" w:name="_Toc439173256"/>
      <w:bookmarkStart w:id="1027" w:name="_Toc439238252"/>
      <w:bookmarkStart w:id="1028" w:name="_Toc439252799"/>
      <w:bookmarkStart w:id="1029" w:name="_Toc439323773"/>
      <w:bookmarkStart w:id="1030" w:name="_Toc440357171"/>
      <w:bookmarkStart w:id="1031" w:name="_Toc440359723"/>
      <w:bookmarkStart w:id="1032" w:name="_Toc440632187"/>
      <w:bookmarkStart w:id="1033" w:name="_Toc440876007"/>
      <w:bookmarkStart w:id="1034" w:name="_Toc441131339"/>
      <w:r w:rsidRPr="008C4223">
        <w:rPr>
          <w:szCs w:val="24"/>
        </w:rPr>
        <w:t xml:space="preserve">Форма </w:t>
      </w:r>
      <w:bookmarkEnd w:id="1018"/>
      <w:bookmarkEnd w:id="1019"/>
      <w:bookmarkEnd w:id="1020"/>
      <w:bookmarkEnd w:id="1021"/>
      <w:bookmarkEnd w:id="1022"/>
      <w:bookmarkEnd w:id="1023"/>
      <w:bookmarkEnd w:id="1024"/>
      <w:bookmarkEnd w:id="1025"/>
      <w:bookmarkEnd w:id="1026"/>
      <w:bookmarkEnd w:id="1027"/>
      <w:bookmarkEnd w:id="1028"/>
      <w:r w:rsidR="000D70B6" w:rsidRPr="000D70B6">
        <w:rPr>
          <w:szCs w:val="24"/>
        </w:rPr>
        <w:t>Согласия на обработку персональных данных</w:t>
      </w:r>
      <w:bookmarkEnd w:id="1029"/>
      <w:bookmarkEnd w:id="1030"/>
      <w:bookmarkEnd w:id="1031"/>
      <w:bookmarkEnd w:id="1032"/>
      <w:bookmarkEnd w:id="1033"/>
      <w:bookmarkEnd w:id="1034"/>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35" w:name="_Toc439252801"/>
      <w:bookmarkStart w:id="1036" w:name="_Toc439323774"/>
      <w:bookmarkStart w:id="1037" w:name="_Toc440357172"/>
      <w:bookmarkStart w:id="1038" w:name="_Toc440359724"/>
      <w:bookmarkStart w:id="1039" w:name="_Toc440632188"/>
      <w:bookmarkStart w:id="1040" w:name="_Toc440876008"/>
      <w:bookmarkStart w:id="1041" w:name="_Toc441131340"/>
      <w:r w:rsidRPr="005A2CAE">
        <w:rPr>
          <w:szCs w:val="24"/>
        </w:rPr>
        <w:lastRenderedPageBreak/>
        <w:t>Инструкции по заполнению</w:t>
      </w:r>
      <w:bookmarkEnd w:id="1035"/>
      <w:bookmarkEnd w:id="1036"/>
      <w:bookmarkEnd w:id="1037"/>
      <w:bookmarkEnd w:id="1038"/>
      <w:bookmarkEnd w:id="1039"/>
      <w:bookmarkEnd w:id="1040"/>
      <w:bookmarkEnd w:id="104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2" w:name="_Ref440272256"/>
      <w:bookmarkStart w:id="1043" w:name="_Ref440272678"/>
      <w:bookmarkStart w:id="1044" w:name="_Ref440274944"/>
      <w:bookmarkStart w:id="1045" w:name="_Toc441131341"/>
      <w:r w:rsidRPr="007A6A39">
        <w:lastRenderedPageBreak/>
        <w:t>Соглашение о неустойке (форма 1</w:t>
      </w:r>
      <w:r w:rsidR="000D67AD">
        <w:t>3</w:t>
      </w:r>
      <w:r w:rsidRPr="007A6A39">
        <w:t>)</w:t>
      </w:r>
      <w:bookmarkEnd w:id="1042"/>
      <w:bookmarkEnd w:id="1043"/>
      <w:bookmarkEnd w:id="1044"/>
      <w:bookmarkEnd w:id="1045"/>
    </w:p>
    <w:p w:rsidR="007A6A39" w:rsidRPr="007A6A39" w:rsidRDefault="007A6A39" w:rsidP="007A6A39">
      <w:pPr>
        <w:pStyle w:val="3"/>
        <w:rPr>
          <w:szCs w:val="24"/>
        </w:rPr>
      </w:pPr>
      <w:bookmarkStart w:id="1046" w:name="_Toc439170715"/>
      <w:bookmarkStart w:id="1047" w:name="_Toc439172817"/>
      <w:bookmarkStart w:id="1048" w:name="_Toc439173259"/>
      <w:bookmarkStart w:id="1049" w:name="_Toc439238255"/>
      <w:bookmarkStart w:id="1050" w:name="_Toc439252803"/>
      <w:bookmarkStart w:id="1051" w:name="_Toc439323776"/>
      <w:bookmarkStart w:id="1052" w:name="_Toc440357174"/>
      <w:bookmarkStart w:id="1053" w:name="_Toc440359726"/>
      <w:bookmarkStart w:id="1054" w:name="_Toc440632190"/>
      <w:bookmarkStart w:id="1055" w:name="_Toc440876010"/>
      <w:bookmarkStart w:id="1056" w:name="_Toc441131342"/>
      <w:r w:rsidRPr="007A6A39">
        <w:rPr>
          <w:szCs w:val="24"/>
        </w:rPr>
        <w:t>Форма соглашени</w:t>
      </w:r>
      <w:r w:rsidR="00E47073">
        <w:rPr>
          <w:szCs w:val="24"/>
        </w:rPr>
        <w:t>я</w:t>
      </w:r>
      <w:r w:rsidRPr="007A6A39">
        <w:rPr>
          <w:szCs w:val="24"/>
        </w:rPr>
        <w:t xml:space="preserve"> о неустойке</w:t>
      </w:r>
      <w:bookmarkEnd w:id="1046"/>
      <w:bookmarkEnd w:id="1047"/>
      <w:bookmarkEnd w:id="1048"/>
      <w:bookmarkEnd w:id="1049"/>
      <w:bookmarkEnd w:id="1050"/>
      <w:bookmarkEnd w:id="1051"/>
      <w:bookmarkEnd w:id="1052"/>
      <w:bookmarkEnd w:id="1053"/>
      <w:bookmarkEnd w:id="1054"/>
      <w:bookmarkEnd w:id="1055"/>
      <w:bookmarkEnd w:id="105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57" w:name="_Toc439170716"/>
      <w:bookmarkStart w:id="1058" w:name="_Toc439172818"/>
      <w:bookmarkStart w:id="1059" w:name="_Toc439173260"/>
      <w:bookmarkStart w:id="1060" w:name="_Toc439238256"/>
      <w:bookmarkStart w:id="1061" w:name="_Toc439252804"/>
      <w:bookmarkStart w:id="1062" w:name="_Toc439323777"/>
      <w:bookmarkStart w:id="1063" w:name="_Toc440357175"/>
      <w:bookmarkStart w:id="1064" w:name="_Toc440359727"/>
      <w:bookmarkStart w:id="1065" w:name="_Toc440632191"/>
      <w:bookmarkStart w:id="1066" w:name="_Toc440876011"/>
      <w:bookmarkStart w:id="1067" w:name="_Toc441131343"/>
      <w:r w:rsidRPr="007857E5">
        <w:rPr>
          <w:szCs w:val="24"/>
        </w:rPr>
        <w:lastRenderedPageBreak/>
        <w:t>Инструкции по заполнению</w:t>
      </w:r>
      <w:bookmarkEnd w:id="1057"/>
      <w:bookmarkEnd w:id="1058"/>
      <w:bookmarkEnd w:id="1059"/>
      <w:bookmarkEnd w:id="1060"/>
      <w:bookmarkEnd w:id="1061"/>
      <w:bookmarkEnd w:id="1062"/>
      <w:bookmarkEnd w:id="1063"/>
      <w:bookmarkEnd w:id="1064"/>
      <w:bookmarkEnd w:id="1065"/>
      <w:bookmarkEnd w:id="1066"/>
      <w:bookmarkEnd w:id="106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68" w:name="_Ref440272274"/>
      <w:bookmarkStart w:id="1069" w:name="_Ref440274756"/>
      <w:bookmarkStart w:id="1070"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8"/>
      <w:bookmarkEnd w:id="1069"/>
      <w:bookmarkEnd w:id="1070"/>
    </w:p>
    <w:p w:rsidR="007857E5" w:rsidRPr="00E47073" w:rsidRDefault="007857E5" w:rsidP="007857E5">
      <w:pPr>
        <w:pStyle w:val="3"/>
        <w:rPr>
          <w:szCs w:val="24"/>
        </w:rPr>
      </w:pPr>
      <w:bookmarkStart w:id="1071" w:name="_Toc439170718"/>
      <w:bookmarkStart w:id="1072" w:name="_Toc439172820"/>
      <w:bookmarkStart w:id="1073" w:name="_Toc439173262"/>
      <w:bookmarkStart w:id="1074" w:name="_Toc439238258"/>
      <w:bookmarkStart w:id="1075" w:name="_Toc439252806"/>
      <w:bookmarkStart w:id="1076" w:name="_Toc439323779"/>
      <w:bookmarkStart w:id="1077" w:name="_Toc440357177"/>
      <w:bookmarkStart w:id="1078" w:name="_Toc440359729"/>
      <w:bookmarkStart w:id="1079" w:name="_Toc440632193"/>
      <w:bookmarkStart w:id="1080" w:name="_Toc440876013"/>
      <w:bookmarkStart w:id="1081" w:name="_Toc441131345"/>
      <w:r w:rsidRPr="00E47073">
        <w:rPr>
          <w:szCs w:val="24"/>
        </w:rPr>
        <w:t xml:space="preserve">Форма </w:t>
      </w:r>
      <w:bookmarkEnd w:id="1071"/>
      <w:r w:rsidR="00E47073" w:rsidRPr="00E47073">
        <w:rPr>
          <w:szCs w:val="24"/>
        </w:rPr>
        <w:t>согласия Участника налоговым органам на разглашение сведений, составляющих налоговую тайну</w:t>
      </w:r>
      <w:bookmarkEnd w:id="1072"/>
      <w:bookmarkEnd w:id="1073"/>
      <w:bookmarkEnd w:id="1074"/>
      <w:bookmarkEnd w:id="1075"/>
      <w:bookmarkEnd w:id="1076"/>
      <w:bookmarkEnd w:id="1077"/>
      <w:bookmarkEnd w:id="1078"/>
      <w:bookmarkEnd w:id="1079"/>
      <w:bookmarkEnd w:id="1080"/>
      <w:bookmarkEnd w:id="108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2" w:name="_Toc300142269"/>
      <w:bookmarkStart w:id="1083" w:name="_Toc309735391"/>
      <w:bookmarkStart w:id="108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2"/>
      <w:r w:rsidRPr="007857E5">
        <w:rPr>
          <w:b/>
          <w:bCs w:val="0"/>
          <w:snapToGrid w:val="0"/>
          <w:sz w:val="24"/>
          <w:szCs w:val="24"/>
        </w:rPr>
        <w:t xml:space="preserve"> </w:t>
      </w:r>
      <w:bookmarkEnd w:id="1083"/>
      <w:bookmarkEnd w:id="108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85" w:name="_Toc439170719"/>
      <w:bookmarkStart w:id="1086" w:name="_Toc439172821"/>
      <w:bookmarkStart w:id="1087" w:name="_Toc439173263"/>
      <w:bookmarkStart w:id="1088" w:name="_Toc439238259"/>
      <w:bookmarkStart w:id="1089" w:name="_Toc439252807"/>
      <w:bookmarkStart w:id="1090" w:name="_Toc439323780"/>
      <w:bookmarkStart w:id="1091" w:name="_Toc440357178"/>
      <w:bookmarkStart w:id="1092" w:name="_Toc440359730"/>
      <w:bookmarkStart w:id="1093" w:name="_Toc440632194"/>
      <w:bookmarkStart w:id="1094" w:name="_Toc440876014"/>
      <w:bookmarkStart w:id="1095" w:name="_Toc441131346"/>
      <w:r w:rsidRPr="007857E5">
        <w:rPr>
          <w:szCs w:val="24"/>
        </w:rPr>
        <w:lastRenderedPageBreak/>
        <w:t>Инструкции по заполнению</w:t>
      </w:r>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96" w:name="_Ref93268095"/>
      <w:bookmarkStart w:id="1097" w:name="_Ref93268099"/>
      <w:bookmarkStart w:id="1098" w:name="_Toc98253958"/>
      <w:bookmarkStart w:id="1099" w:name="_Toc165173884"/>
      <w:bookmarkStart w:id="1100" w:name="_Toc423423678"/>
      <w:bookmarkStart w:id="1101" w:name="_Ref440272510"/>
      <w:bookmarkStart w:id="1102" w:name="_Ref440274961"/>
      <w:bookmarkStart w:id="1103"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6"/>
      <w:bookmarkEnd w:id="1097"/>
      <w:bookmarkEnd w:id="1098"/>
      <w:bookmarkEnd w:id="1099"/>
      <w:bookmarkEnd w:id="1100"/>
      <w:bookmarkEnd w:id="1101"/>
      <w:bookmarkEnd w:id="1102"/>
      <w:bookmarkEnd w:id="110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4" w:name="_Toc90385125"/>
      <w:bookmarkStart w:id="1105" w:name="_Toc439170705"/>
      <w:bookmarkStart w:id="1106" w:name="_Toc439172807"/>
      <w:bookmarkStart w:id="1107" w:name="_Toc439173268"/>
      <w:bookmarkStart w:id="1108" w:name="_Toc439238264"/>
      <w:bookmarkStart w:id="1109" w:name="_Toc439252812"/>
      <w:bookmarkStart w:id="1110" w:name="_Toc439323785"/>
      <w:bookmarkStart w:id="1111" w:name="_Toc440357183"/>
      <w:bookmarkStart w:id="1112" w:name="_Toc440359735"/>
      <w:bookmarkStart w:id="1113" w:name="_Toc440632199"/>
      <w:bookmarkStart w:id="1114" w:name="_Toc440876016"/>
      <w:bookmarkStart w:id="1115" w:name="_Toc441131348"/>
      <w:r w:rsidRPr="00D904EF">
        <w:rPr>
          <w:szCs w:val="24"/>
        </w:rPr>
        <w:t>Форма плана распределения объемов выполнения поставок внутри коллективного Участника</w:t>
      </w:r>
      <w:bookmarkEnd w:id="1104"/>
      <w:bookmarkEnd w:id="1105"/>
      <w:bookmarkEnd w:id="1106"/>
      <w:bookmarkEnd w:id="1107"/>
      <w:bookmarkEnd w:id="1108"/>
      <w:bookmarkEnd w:id="1109"/>
      <w:bookmarkEnd w:id="1110"/>
      <w:bookmarkEnd w:id="1111"/>
      <w:bookmarkEnd w:id="1112"/>
      <w:bookmarkEnd w:id="1113"/>
      <w:bookmarkEnd w:id="1114"/>
      <w:bookmarkEnd w:id="11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16" w:name="_Toc90385126"/>
      <w:bookmarkStart w:id="1117" w:name="_Toc98253959"/>
      <w:bookmarkStart w:id="1118" w:name="_Toc157248211"/>
      <w:bookmarkStart w:id="1119" w:name="_Toc157496580"/>
      <w:bookmarkStart w:id="1120" w:name="_Toc158206119"/>
      <w:bookmarkStart w:id="1121" w:name="_Toc164057804"/>
      <w:bookmarkStart w:id="1122" w:name="_Toc164137154"/>
      <w:bookmarkStart w:id="1123" w:name="_Toc164161314"/>
      <w:bookmarkStart w:id="1124" w:name="_Toc165173885"/>
      <w:r>
        <w:rPr>
          <w:b/>
          <w:szCs w:val="24"/>
        </w:rPr>
        <w:br w:type="page"/>
      </w:r>
    </w:p>
    <w:p w:rsidR="00635719" w:rsidRPr="00D904EF" w:rsidRDefault="00635719" w:rsidP="00635719">
      <w:pPr>
        <w:pStyle w:val="3"/>
        <w:rPr>
          <w:szCs w:val="24"/>
        </w:rPr>
      </w:pPr>
      <w:bookmarkStart w:id="1125" w:name="_Toc439170706"/>
      <w:bookmarkStart w:id="1126" w:name="_Toc439172808"/>
      <w:bookmarkStart w:id="1127" w:name="_Toc439173269"/>
      <w:bookmarkStart w:id="1128" w:name="_Toc439238265"/>
      <w:bookmarkStart w:id="1129" w:name="_Toc439252813"/>
      <w:bookmarkStart w:id="1130" w:name="_Toc439323786"/>
      <w:bookmarkStart w:id="1131" w:name="_Toc440357184"/>
      <w:bookmarkStart w:id="1132" w:name="_Toc440359736"/>
      <w:bookmarkStart w:id="1133" w:name="_Toc440632200"/>
      <w:bookmarkStart w:id="1134" w:name="_Toc440876017"/>
      <w:bookmarkStart w:id="1135" w:name="_Toc441131349"/>
      <w:r w:rsidRPr="00D904EF">
        <w:rPr>
          <w:szCs w:val="24"/>
        </w:rPr>
        <w:lastRenderedPageBreak/>
        <w:t>Инструкции по заполнению</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97815">
        <w:rPr>
          <w:sz w:val="24"/>
          <w:szCs w:val="24"/>
        </w:rPr>
        <w:fldChar w:fldCharType="begin"/>
      </w:r>
      <w:r w:rsidR="00D90031">
        <w:rPr>
          <w:sz w:val="24"/>
          <w:szCs w:val="24"/>
        </w:rPr>
        <w:instrText xml:space="preserve"> REF _Ref191386461 \r \h </w:instrText>
      </w:r>
      <w:r w:rsidR="00197815">
        <w:rPr>
          <w:sz w:val="24"/>
          <w:szCs w:val="24"/>
        </w:rPr>
      </w:r>
      <w:r w:rsidR="00197815">
        <w:rPr>
          <w:sz w:val="24"/>
          <w:szCs w:val="24"/>
        </w:rPr>
        <w:fldChar w:fldCharType="separate"/>
      </w:r>
      <w:r w:rsidR="00E453B6">
        <w:rPr>
          <w:sz w:val="24"/>
          <w:szCs w:val="24"/>
        </w:rPr>
        <w:t>3.3.10</w:t>
      </w:r>
      <w:r w:rsidR="00197815">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97815">
        <w:rPr>
          <w:sz w:val="24"/>
          <w:szCs w:val="24"/>
        </w:rPr>
        <w:fldChar w:fldCharType="begin"/>
      </w:r>
      <w:r w:rsidR="00D90031">
        <w:rPr>
          <w:sz w:val="24"/>
          <w:szCs w:val="24"/>
        </w:rPr>
        <w:instrText xml:space="preserve"> REF _Ref55336310 \r \h </w:instrText>
      </w:r>
      <w:r w:rsidR="00197815">
        <w:rPr>
          <w:sz w:val="24"/>
          <w:szCs w:val="24"/>
        </w:rPr>
      </w:r>
      <w:r w:rsidR="00197815">
        <w:rPr>
          <w:sz w:val="24"/>
          <w:szCs w:val="24"/>
        </w:rPr>
        <w:fldChar w:fldCharType="separate"/>
      </w:r>
      <w:r w:rsidR="00E453B6">
        <w:rPr>
          <w:sz w:val="24"/>
          <w:szCs w:val="24"/>
        </w:rPr>
        <w:t>5.1</w:t>
      </w:r>
      <w:r w:rsidR="00197815">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197815">
        <w:rPr>
          <w:sz w:val="24"/>
          <w:szCs w:val="24"/>
        </w:rPr>
        <w:fldChar w:fldCharType="begin"/>
      </w:r>
      <w:r w:rsidR="00D90031">
        <w:rPr>
          <w:sz w:val="24"/>
          <w:szCs w:val="24"/>
        </w:rPr>
        <w:instrText xml:space="preserve"> REF _Ref440274337 \r \h </w:instrText>
      </w:r>
      <w:r w:rsidR="00197815">
        <w:rPr>
          <w:sz w:val="24"/>
          <w:szCs w:val="24"/>
        </w:rPr>
      </w:r>
      <w:r w:rsidR="00197815">
        <w:rPr>
          <w:sz w:val="24"/>
          <w:szCs w:val="24"/>
        </w:rPr>
        <w:fldChar w:fldCharType="separate"/>
      </w:r>
      <w:r w:rsidR="00E453B6">
        <w:rPr>
          <w:sz w:val="24"/>
          <w:szCs w:val="24"/>
        </w:rPr>
        <w:t>5.2</w:t>
      </w:r>
      <w:r w:rsidR="00197815">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197815">
        <w:rPr>
          <w:sz w:val="24"/>
          <w:szCs w:val="24"/>
        </w:rPr>
        <w:fldChar w:fldCharType="begin"/>
      </w:r>
      <w:r w:rsidR="00D90031">
        <w:rPr>
          <w:sz w:val="24"/>
          <w:szCs w:val="24"/>
        </w:rPr>
        <w:instrText xml:space="preserve"> REF _Ref440274366 \r \h </w:instrText>
      </w:r>
      <w:r w:rsidR="00197815">
        <w:rPr>
          <w:sz w:val="24"/>
          <w:szCs w:val="24"/>
        </w:rPr>
      </w:r>
      <w:r w:rsidR="00197815">
        <w:rPr>
          <w:sz w:val="24"/>
          <w:szCs w:val="24"/>
        </w:rPr>
        <w:fldChar w:fldCharType="separate"/>
      </w:r>
      <w:r w:rsidR="00E453B6">
        <w:rPr>
          <w:sz w:val="24"/>
          <w:szCs w:val="24"/>
        </w:rPr>
        <w:t>5.4</w:t>
      </w:r>
      <w:r w:rsidR="00197815">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F5B" w:rsidRDefault="00254F5B">
      <w:pPr>
        <w:spacing w:line="240" w:lineRule="auto"/>
      </w:pPr>
      <w:r>
        <w:separator/>
      </w:r>
    </w:p>
  </w:endnote>
  <w:endnote w:type="continuationSeparator" w:id="0">
    <w:p w:rsidR="00254F5B" w:rsidRDefault="00254F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45C8" w:rsidRDefault="005B45C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Pr="00FA0376" w:rsidRDefault="005B45C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03119">
      <w:rPr>
        <w:noProof/>
        <w:sz w:val="16"/>
        <w:szCs w:val="16"/>
        <w:lang w:eastAsia="ru-RU"/>
      </w:rPr>
      <w:t>29</w:t>
    </w:r>
    <w:r w:rsidRPr="00FA0376">
      <w:rPr>
        <w:sz w:val="16"/>
        <w:szCs w:val="16"/>
        <w:lang w:eastAsia="ru-RU"/>
      </w:rPr>
      <w:fldChar w:fldCharType="end"/>
    </w:r>
  </w:p>
  <w:p w:rsidR="005B45C8" w:rsidRPr="00EE0539" w:rsidRDefault="005B45C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5B45C8">
      <w:rPr>
        <w:sz w:val="18"/>
        <w:szCs w:val="18"/>
      </w:rPr>
      <w:t xml:space="preserve">договора на поставку </w:t>
    </w:r>
    <w:r w:rsidR="000F4401">
      <w:rPr>
        <w:sz w:val="18"/>
        <w:szCs w:val="18"/>
      </w:rPr>
      <w:t>мебели</w:t>
    </w:r>
    <w:r w:rsidRPr="005B45C8">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F5B" w:rsidRDefault="00254F5B">
      <w:pPr>
        <w:spacing w:line="240" w:lineRule="auto"/>
      </w:pPr>
      <w:r>
        <w:separator/>
      </w:r>
    </w:p>
  </w:footnote>
  <w:footnote w:type="continuationSeparator" w:id="0">
    <w:p w:rsidR="00254F5B" w:rsidRDefault="00254F5B">
      <w:pPr>
        <w:spacing w:line="240" w:lineRule="auto"/>
      </w:pPr>
      <w:r>
        <w:continuationSeparator/>
      </w:r>
    </w:p>
  </w:footnote>
  <w:footnote w:id="1">
    <w:p w:rsidR="005B45C8" w:rsidRDefault="005B45C8"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B45C8" w:rsidRDefault="005B45C8"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Pr="00930031" w:rsidRDefault="005B45C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5C8" w:rsidRDefault="005B45C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8">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3">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3"/>
  </w:num>
  <w:num w:numId="23">
    <w:abstractNumId w:val="99"/>
  </w:num>
  <w:num w:numId="24">
    <w:abstractNumId w:val="125"/>
  </w:num>
  <w:num w:numId="25">
    <w:abstractNumId w:val="113"/>
  </w:num>
  <w:num w:numId="26">
    <w:abstractNumId w:val="106"/>
  </w:num>
  <w:num w:numId="27">
    <w:abstractNumId w:val="75"/>
  </w:num>
  <w:num w:numId="28">
    <w:abstractNumId w:val="98"/>
  </w:num>
  <w:num w:numId="29">
    <w:abstractNumId w:val="126"/>
  </w:num>
  <w:num w:numId="30">
    <w:abstractNumId w:val="93"/>
  </w:num>
  <w:num w:numId="31">
    <w:abstractNumId w:val="94"/>
  </w:num>
  <w:num w:numId="32">
    <w:abstractNumId w:val="112"/>
  </w:num>
  <w:num w:numId="33">
    <w:abstractNumId w:val="129"/>
  </w:num>
  <w:num w:numId="34">
    <w:abstractNumId w:val="115"/>
  </w:num>
  <w:num w:numId="35">
    <w:abstractNumId w:val="105"/>
  </w:num>
  <w:num w:numId="36">
    <w:abstractNumId w:val="78"/>
  </w:num>
  <w:num w:numId="37">
    <w:abstractNumId w:val="80"/>
  </w:num>
  <w:num w:numId="38">
    <w:abstractNumId w:val="87"/>
  </w:num>
  <w:num w:numId="39">
    <w:abstractNumId w:val="95"/>
  </w:num>
  <w:num w:numId="40">
    <w:abstractNumId w:val="104"/>
  </w:num>
  <w:num w:numId="41">
    <w:abstractNumId w:val="82"/>
  </w:num>
  <w:num w:numId="42">
    <w:abstractNumId w:val="77"/>
  </w:num>
  <w:num w:numId="43">
    <w:abstractNumId w:val="128"/>
  </w:num>
  <w:num w:numId="44">
    <w:abstractNumId w:val="101"/>
  </w:num>
  <w:num w:numId="45">
    <w:abstractNumId w:val="121"/>
  </w:num>
  <w:num w:numId="46">
    <w:abstractNumId w:val="0"/>
  </w:num>
  <w:num w:numId="47">
    <w:abstractNumId w:val="107"/>
  </w:num>
  <w:num w:numId="48">
    <w:abstractNumId w:val="118"/>
  </w:num>
  <w:num w:numId="49">
    <w:abstractNumId w:val="122"/>
  </w:num>
  <w:num w:numId="50">
    <w:abstractNumId w:val="114"/>
  </w:num>
  <w:num w:numId="51">
    <w:abstractNumId w:val="134"/>
  </w:num>
  <w:num w:numId="52">
    <w:abstractNumId w:val="117"/>
  </w:num>
  <w:num w:numId="53">
    <w:abstractNumId w:val="91"/>
  </w:num>
  <w:num w:numId="54">
    <w:abstractNumId w:val="79"/>
  </w:num>
  <w:num w:numId="55">
    <w:abstractNumId w:val="124"/>
  </w:num>
  <w:num w:numId="56">
    <w:abstractNumId w:val="100"/>
  </w:num>
  <w:num w:numId="57">
    <w:abstractNumId w:val="81"/>
  </w:num>
  <w:num w:numId="58">
    <w:abstractNumId w:val="83"/>
  </w:num>
  <w:num w:numId="59">
    <w:abstractNumId w:val="71"/>
  </w:num>
  <w:num w:numId="60">
    <w:abstractNumId w:val="103"/>
  </w:num>
  <w:num w:numId="61">
    <w:abstractNumId w:val="111"/>
  </w:num>
  <w:num w:numId="62">
    <w:abstractNumId w:val="72"/>
  </w:num>
  <w:num w:numId="63">
    <w:abstractNumId w:val="89"/>
  </w:num>
  <w:num w:numId="64">
    <w:abstractNumId w:val="73"/>
  </w:num>
  <w:num w:numId="65">
    <w:abstractNumId w:val="130"/>
  </w:num>
  <w:num w:numId="66">
    <w:abstractNumId w:val="97"/>
  </w:num>
  <w:num w:numId="6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0"/>
  </w:num>
  <w:num w:numId="69">
    <w:abstractNumId w:val="127"/>
    <w:lvlOverride w:ilvl="0">
      <w:startOverride w:val="1"/>
    </w:lvlOverride>
  </w:num>
  <w:num w:numId="70">
    <w:abstractNumId w:val="76"/>
  </w:num>
  <w:num w:numId="71">
    <w:abstractNumId w:val="132"/>
  </w:num>
  <w:num w:numId="72">
    <w:abstractNumId w:val="85"/>
  </w:num>
  <w:num w:numId="73">
    <w:abstractNumId w:val="108"/>
  </w:num>
  <w:num w:numId="74">
    <w:abstractNumId w:val="96"/>
  </w:num>
  <w:num w:numId="75">
    <w:abstractNumId w:val="110"/>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9"/>
  </w:num>
  <w:num w:numId="78">
    <w:abstractNumId w:val="131"/>
  </w:num>
  <w:num w:numId="79">
    <w:abstractNumId w:val="88"/>
  </w:num>
  <w:num w:numId="80">
    <w:abstractNumId w:val="109"/>
  </w:num>
  <w:num w:numId="81">
    <w:abstractNumId w:val="133"/>
  </w:num>
  <w:num w:numId="82">
    <w:abstractNumId w:val="90"/>
  </w:num>
  <w:num w:numId="83">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6E9D"/>
    <w:rsid w:val="000A5636"/>
    <w:rsid w:val="000A5849"/>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0F4401"/>
    <w:rsid w:val="00104B1E"/>
    <w:rsid w:val="00111C79"/>
    <w:rsid w:val="001124F8"/>
    <w:rsid w:val="0011547D"/>
    <w:rsid w:val="00123C70"/>
    <w:rsid w:val="0012590A"/>
    <w:rsid w:val="0012598D"/>
    <w:rsid w:val="001324A1"/>
    <w:rsid w:val="0013328C"/>
    <w:rsid w:val="00134962"/>
    <w:rsid w:val="00136C0D"/>
    <w:rsid w:val="001519E9"/>
    <w:rsid w:val="00155DAF"/>
    <w:rsid w:val="00156331"/>
    <w:rsid w:val="00157A6B"/>
    <w:rsid w:val="0016075D"/>
    <w:rsid w:val="0016246B"/>
    <w:rsid w:val="00162A8F"/>
    <w:rsid w:val="00166CFA"/>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119"/>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54F5B"/>
    <w:rsid w:val="00260F79"/>
    <w:rsid w:val="00263B47"/>
    <w:rsid w:val="002652D9"/>
    <w:rsid w:val="00273EB7"/>
    <w:rsid w:val="00274598"/>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8745A"/>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45C8"/>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32D0A"/>
    <w:rsid w:val="008335EA"/>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3E2D"/>
    <w:rsid w:val="00A2572E"/>
    <w:rsid w:val="00A33B7C"/>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550A"/>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C4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tabs>
        <w:tab w:val="num" w:pos="1800"/>
      </w:tabs>
      <w:ind w:left="1800" w:hanging="360"/>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tabs>
        <w:tab w:val="num" w:pos="0"/>
      </w:tabs>
      <w:suppressAutoHyphens w:val="0"/>
      <w:ind w:firstLine="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spacing w:before="480" w:after="360" w:line="240" w:lineRule="auto"/>
      <w:ind w:left="390" w:hanging="360"/>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3F3EF-017A-4211-AE61-2C13EA6F6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74</Pages>
  <Words>23293</Words>
  <Characters>132774</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155756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21</cp:revision>
  <cp:lastPrinted>2015-12-29T14:27:00Z</cp:lastPrinted>
  <dcterms:created xsi:type="dcterms:W3CDTF">2016-01-18T07:59:00Z</dcterms:created>
  <dcterms:modified xsi:type="dcterms:W3CDTF">2016-02-02T08:29:00Z</dcterms:modified>
</cp:coreProperties>
</file>