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194C3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Филиал ПАО «МРСК Центра» - «Липецкэнерго»</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ул. 50 лет НЛМК, д. 33, г. Липецк, Россия, 398001</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 +7 (4742) 22-83-59, факс: +7 (4742) 22-46-32</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тел./прямая линия энергетиков: 8-800-50-50-115,</w:t>
                  </w:r>
                </w:p>
                <w:p w:rsidR="00232FE2" w:rsidRPr="00BD5AF6" w:rsidRDefault="00232FE2" w:rsidP="00BD5AF6">
                  <w:pPr>
                    <w:spacing w:line="240" w:lineRule="auto"/>
                    <w:ind w:right="-23"/>
                    <w:rPr>
                      <w:rFonts w:ascii="Helios" w:hAnsi="Helios"/>
                      <w:sz w:val="12"/>
                      <w:szCs w:val="12"/>
                    </w:rPr>
                  </w:pPr>
                  <w:r w:rsidRPr="00BD5AF6">
                    <w:rPr>
                      <w:rFonts w:ascii="Helios" w:hAnsi="Helios"/>
                      <w:sz w:val="12"/>
                      <w:szCs w:val="12"/>
                    </w:rPr>
                    <w:t>телефон доверия: +7 (495) 747-92-99</w:t>
                  </w:r>
                </w:p>
                <w:p w:rsidR="00232FE2" w:rsidRPr="00232FE2" w:rsidRDefault="00232FE2" w:rsidP="00BD5AF6">
                  <w:pPr>
                    <w:spacing w:line="240" w:lineRule="auto"/>
                    <w:ind w:right="-23"/>
                    <w:rPr>
                      <w:rFonts w:ascii="Helios" w:hAnsi="Helios"/>
                      <w:sz w:val="12"/>
                      <w:szCs w:val="12"/>
                      <w:lang w:val="en-US"/>
                    </w:rPr>
                  </w:pPr>
                  <w:proofErr w:type="gramStart"/>
                  <w:r w:rsidRPr="00BD5AF6">
                    <w:rPr>
                      <w:rFonts w:ascii="Helios" w:hAnsi="Helios"/>
                      <w:sz w:val="12"/>
                      <w:szCs w:val="12"/>
                      <w:lang w:val="en-US"/>
                    </w:rPr>
                    <w:t>e</w:t>
                  </w:r>
                  <w:r w:rsidRPr="00232FE2">
                    <w:rPr>
                      <w:rFonts w:ascii="Helios" w:hAnsi="Helios"/>
                      <w:sz w:val="12"/>
                      <w:szCs w:val="12"/>
                      <w:lang w:val="en-US"/>
                    </w:rPr>
                    <w:t>-</w:t>
                  </w:r>
                  <w:r w:rsidRPr="00BD5AF6">
                    <w:rPr>
                      <w:rFonts w:ascii="Helios" w:hAnsi="Helios"/>
                      <w:sz w:val="12"/>
                      <w:szCs w:val="12"/>
                      <w:lang w:val="en-US"/>
                    </w:rPr>
                    <w:t>mail</w:t>
                  </w:r>
                  <w:proofErr w:type="gramEnd"/>
                  <w:r w:rsidRPr="00232FE2">
                    <w:rPr>
                      <w:rFonts w:ascii="Helios" w:hAnsi="Helios"/>
                      <w:sz w:val="12"/>
                      <w:szCs w:val="12"/>
                      <w:lang w:val="en-US"/>
                    </w:rPr>
                    <w:t xml:space="preserve">: </w:t>
                  </w:r>
                  <w:r w:rsidRPr="00BD5AF6">
                    <w:rPr>
                      <w:rFonts w:ascii="Helios" w:hAnsi="Helios"/>
                      <w:sz w:val="12"/>
                      <w:szCs w:val="12"/>
                      <w:lang w:val="en-US"/>
                    </w:rPr>
                    <w:t>lipetskenergo</w:t>
                  </w:r>
                  <w:r w:rsidRPr="00232FE2">
                    <w:rPr>
                      <w:rFonts w:ascii="Helios" w:hAnsi="Helios"/>
                      <w:sz w:val="12"/>
                      <w:szCs w:val="12"/>
                      <w:lang w:val="en-US"/>
                    </w:rPr>
                    <w:t>@</w:t>
                  </w:r>
                  <w:r w:rsidRPr="00BD5AF6">
                    <w:rPr>
                      <w:rFonts w:ascii="Helios" w:hAnsi="Helios"/>
                      <w:sz w:val="12"/>
                      <w:szCs w:val="12"/>
                      <w:lang w:val="en-US"/>
                    </w:rPr>
                    <w:t>mrsk</w:t>
                  </w:r>
                  <w:r w:rsidRPr="00232FE2">
                    <w:rPr>
                      <w:rFonts w:ascii="Helios" w:hAnsi="Helios"/>
                      <w:sz w:val="12"/>
                      <w:szCs w:val="12"/>
                      <w:lang w:val="en-US"/>
                    </w:rPr>
                    <w:t>-1.</w:t>
                  </w:r>
                  <w:r w:rsidRPr="00BD5AF6">
                    <w:rPr>
                      <w:rFonts w:ascii="Helios" w:hAnsi="Helios"/>
                      <w:sz w:val="12"/>
                      <w:szCs w:val="12"/>
                      <w:lang w:val="en-US"/>
                    </w:rPr>
                    <w:t>ru</w:t>
                  </w:r>
                  <w:r w:rsidRPr="00232FE2">
                    <w:rPr>
                      <w:rFonts w:ascii="Helios" w:hAnsi="Helios"/>
                      <w:sz w:val="12"/>
                      <w:szCs w:val="12"/>
                      <w:lang w:val="en-US"/>
                    </w:rPr>
                    <w:t xml:space="preserve">, </w:t>
                  </w:r>
                  <w:r w:rsidRPr="00BD5AF6">
                    <w:rPr>
                      <w:rFonts w:ascii="Helios" w:hAnsi="Helios"/>
                      <w:sz w:val="12"/>
                      <w:szCs w:val="12"/>
                      <w:lang w:val="en-US"/>
                    </w:rPr>
                    <w:t>http</w:t>
                  </w:r>
                  <w:r w:rsidRPr="00232FE2">
                    <w:rPr>
                      <w:rFonts w:ascii="Helios" w:hAnsi="Helios"/>
                      <w:sz w:val="12"/>
                      <w:szCs w:val="12"/>
                      <w:lang w:val="en-US"/>
                    </w:rPr>
                    <w:t>://</w:t>
                  </w:r>
                  <w:r w:rsidRPr="00BD5AF6">
                    <w:rPr>
                      <w:rFonts w:ascii="Helios" w:hAnsi="Helios"/>
                      <w:sz w:val="12"/>
                      <w:szCs w:val="12"/>
                      <w:lang w:val="en-US"/>
                    </w:rPr>
                    <w:t>www</w:t>
                  </w:r>
                  <w:r w:rsidRPr="00232FE2">
                    <w:rPr>
                      <w:rFonts w:ascii="Helios" w:hAnsi="Helios"/>
                      <w:sz w:val="12"/>
                      <w:szCs w:val="12"/>
                      <w:lang w:val="en-US"/>
                    </w:rPr>
                    <w:t>.</w:t>
                  </w:r>
                  <w:r w:rsidRPr="00BD5AF6">
                    <w:rPr>
                      <w:rFonts w:ascii="Helios" w:hAnsi="Helios"/>
                      <w:sz w:val="12"/>
                      <w:szCs w:val="12"/>
                      <w:lang w:val="en-US"/>
                    </w:rPr>
                    <w:t>mrsk</w:t>
                  </w:r>
                  <w:r w:rsidRPr="00232FE2">
                    <w:rPr>
                      <w:rFonts w:ascii="Helios" w:hAnsi="Helios"/>
                      <w:sz w:val="12"/>
                      <w:szCs w:val="12"/>
                      <w:lang w:val="en-US"/>
                    </w:rPr>
                    <w:t>-1.</w:t>
                  </w:r>
                  <w:r w:rsidRPr="00BD5AF6">
                    <w:rPr>
                      <w:rFonts w:ascii="Helios" w:hAnsi="Helios"/>
                      <w:sz w:val="12"/>
                      <w:szCs w:val="12"/>
                      <w:lang w:val="en-US"/>
                    </w:rPr>
                    <w:t>ru</w:t>
                  </w:r>
                </w:p>
                <w:p w:rsidR="00232FE2" w:rsidRPr="00232FE2" w:rsidRDefault="00232FE2"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D5AF6" w:rsidRPr="00BD5AF6" w:rsidRDefault="00BD5AF6" w:rsidP="00BD5AF6">
      <w:pPr>
        <w:spacing w:line="240" w:lineRule="auto"/>
        <w:jc w:val="right"/>
        <w:rPr>
          <w:sz w:val="24"/>
          <w:szCs w:val="24"/>
        </w:rPr>
      </w:pPr>
      <w:r w:rsidRPr="00BD5AF6">
        <w:rPr>
          <w:sz w:val="24"/>
          <w:szCs w:val="24"/>
        </w:rPr>
        <w:t>Председатель закупочной комиссии -</w:t>
      </w:r>
    </w:p>
    <w:p w:rsidR="00BD5AF6" w:rsidRPr="00BD5AF6" w:rsidRDefault="00BD5AF6" w:rsidP="00BD5AF6">
      <w:pPr>
        <w:spacing w:line="240" w:lineRule="auto"/>
        <w:jc w:val="right"/>
        <w:rPr>
          <w:sz w:val="24"/>
          <w:szCs w:val="24"/>
        </w:rPr>
      </w:pPr>
      <w:r w:rsidRPr="00BD5AF6">
        <w:rPr>
          <w:sz w:val="24"/>
          <w:szCs w:val="24"/>
        </w:rPr>
        <w:t>Начальник Управления логистики и МТО</w:t>
      </w:r>
    </w:p>
    <w:p w:rsidR="00BD5AF6" w:rsidRPr="00BD5AF6" w:rsidRDefault="00BD5AF6" w:rsidP="00BD5AF6">
      <w:pPr>
        <w:spacing w:line="240" w:lineRule="auto"/>
        <w:jc w:val="right"/>
        <w:rPr>
          <w:sz w:val="24"/>
          <w:szCs w:val="24"/>
        </w:rPr>
      </w:pPr>
      <w:r w:rsidRPr="00BD5AF6">
        <w:rPr>
          <w:sz w:val="24"/>
          <w:szCs w:val="24"/>
        </w:rPr>
        <w:t>филиала ПАО «МРСК Центра» - «Липецкэнерго»</w:t>
      </w:r>
    </w:p>
    <w:p w:rsidR="00BD5AF6" w:rsidRPr="00BD5AF6" w:rsidRDefault="00BD5AF6" w:rsidP="00BD5AF6">
      <w:pPr>
        <w:spacing w:line="240" w:lineRule="auto"/>
        <w:jc w:val="right"/>
        <w:rPr>
          <w:sz w:val="24"/>
          <w:szCs w:val="24"/>
        </w:rPr>
      </w:pPr>
    </w:p>
    <w:p w:rsidR="00BD5AF6" w:rsidRPr="00BD5AF6" w:rsidRDefault="00BD5AF6" w:rsidP="00BD5AF6">
      <w:pPr>
        <w:spacing w:line="240" w:lineRule="auto"/>
        <w:jc w:val="right"/>
        <w:rPr>
          <w:sz w:val="24"/>
          <w:szCs w:val="24"/>
        </w:rPr>
      </w:pPr>
      <w:r w:rsidRPr="00BD5AF6">
        <w:rPr>
          <w:sz w:val="24"/>
          <w:szCs w:val="24"/>
        </w:rPr>
        <w:t>____________________ С.С. Введенский</w:t>
      </w:r>
    </w:p>
    <w:p w:rsidR="007556FF" w:rsidRPr="00382A07" w:rsidRDefault="007556FF" w:rsidP="007556FF">
      <w:pPr>
        <w:spacing w:line="240" w:lineRule="auto"/>
        <w:jc w:val="right"/>
        <w:rPr>
          <w:sz w:val="24"/>
          <w:szCs w:val="24"/>
        </w:rPr>
      </w:pPr>
    </w:p>
    <w:p w:rsidR="007556FF" w:rsidRPr="00382A07" w:rsidRDefault="007662A9" w:rsidP="007556FF">
      <w:pPr>
        <w:ind w:left="5670" w:firstLine="0"/>
        <w:jc w:val="right"/>
        <w:rPr>
          <w:sz w:val="24"/>
          <w:szCs w:val="24"/>
        </w:rPr>
      </w:pPr>
      <w:r>
        <w:rPr>
          <w:sz w:val="24"/>
          <w:szCs w:val="24"/>
        </w:rPr>
        <w:t xml:space="preserve"> «23</w:t>
      </w:r>
      <w:r w:rsidR="007556FF" w:rsidRPr="00382A07">
        <w:rPr>
          <w:sz w:val="24"/>
          <w:szCs w:val="24"/>
        </w:rPr>
        <w:t xml:space="preserve">» </w:t>
      </w:r>
      <w:r>
        <w:rPr>
          <w:sz w:val="24"/>
          <w:szCs w:val="24"/>
        </w:rPr>
        <w:t>марта</w:t>
      </w:r>
      <w:r w:rsidR="007556FF" w:rsidRPr="00382A07">
        <w:rPr>
          <w:sz w:val="24"/>
          <w:szCs w:val="24"/>
        </w:rPr>
        <w:t xml:space="preserve"> </w:t>
      </w:r>
      <w:r w:rsidR="004E638A">
        <w:rPr>
          <w:sz w:val="24"/>
          <w:szCs w:val="24"/>
        </w:rPr>
        <w:t>2017</w:t>
      </w:r>
      <w:r w:rsidR="007556FF"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BD5AF6" w:rsidP="007556FF">
      <w:pPr>
        <w:spacing w:line="240" w:lineRule="auto"/>
        <w:ind w:left="6804" w:firstLine="0"/>
        <w:rPr>
          <w:b/>
          <w:kern w:val="36"/>
          <w:sz w:val="24"/>
          <w:szCs w:val="24"/>
        </w:rPr>
      </w:pPr>
      <w:r>
        <w:rPr>
          <w:b/>
          <w:kern w:val="36"/>
          <w:sz w:val="24"/>
          <w:szCs w:val="24"/>
        </w:rPr>
        <w:t>Протокол № 0093-ЛП-17</w:t>
      </w:r>
    </w:p>
    <w:p w:rsidR="007556FF" w:rsidRPr="00382A07" w:rsidRDefault="00BD5AF6" w:rsidP="007556FF">
      <w:pPr>
        <w:spacing w:line="240" w:lineRule="auto"/>
        <w:ind w:left="6804" w:firstLine="0"/>
        <w:rPr>
          <w:b/>
          <w:kern w:val="36"/>
          <w:sz w:val="24"/>
          <w:szCs w:val="24"/>
        </w:rPr>
      </w:pPr>
      <w:r>
        <w:rPr>
          <w:b/>
          <w:kern w:val="36"/>
          <w:sz w:val="24"/>
          <w:szCs w:val="24"/>
        </w:rPr>
        <w:t>от «22</w:t>
      </w:r>
      <w:r w:rsidR="007556FF" w:rsidRPr="00382A07">
        <w:rPr>
          <w:b/>
          <w:kern w:val="36"/>
          <w:sz w:val="24"/>
          <w:szCs w:val="24"/>
        </w:rPr>
        <w:t xml:space="preserve">» </w:t>
      </w:r>
      <w:r>
        <w:rPr>
          <w:b/>
          <w:kern w:val="36"/>
          <w:sz w:val="24"/>
          <w:szCs w:val="24"/>
        </w:rPr>
        <w:t>марта</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BD5AF6" w:rsidRPr="00382A07" w:rsidRDefault="00717F60" w:rsidP="00BD5AF6">
      <w:pPr>
        <w:spacing w:line="264" w:lineRule="auto"/>
        <w:ind w:firstLine="0"/>
        <w:jc w:val="center"/>
        <w:rPr>
          <w:b/>
          <w:sz w:val="24"/>
          <w:szCs w:val="24"/>
        </w:rPr>
      </w:pPr>
      <w:r w:rsidRPr="00382A07">
        <w:rPr>
          <w:b/>
          <w:sz w:val="24"/>
          <w:szCs w:val="24"/>
        </w:rPr>
        <w:t xml:space="preserve">на право заключения </w:t>
      </w:r>
      <w:r w:rsidR="00BD5AF6">
        <w:rPr>
          <w:b/>
          <w:sz w:val="24"/>
          <w:szCs w:val="24"/>
        </w:rPr>
        <w:t>Договора</w:t>
      </w:r>
      <w:r w:rsidR="00BD5AF6" w:rsidRPr="007812B0">
        <w:rPr>
          <w:b/>
          <w:sz w:val="24"/>
          <w:szCs w:val="24"/>
        </w:rPr>
        <w:t xml:space="preserve"> на </w:t>
      </w:r>
      <w:r w:rsidR="00BD5AF6" w:rsidRPr="007812B0">
        <w:rPr>
          <w:b/>
          <w:iCs/>
          <w:sz w:val="24"/>
          <w:szCs w:val="24"/>
        </w:rPr>
        <w:t xml:space="preserve">поставку </w:t>
      </w:r>
      <w:r w:rsidR="00BD5AF6" w:rsidRPr="002A3458">
        <w:rPr>
          <w:b/>
          <w:iCs/>
          <w:sz w:val="24"/>
          <w:szCs w:val="24"/>
        </w:rPr>
        <w:t>противопожарного оборудования</w:t>
      </w:r>
      <w:r w:rsidR="00BD5AF6" w:rsidRPr="007812B0">
        <w:rPr>
          <w:b/>
          <w:iCs/>
          <w:sz w:val="24"/>
          <w:szCs w:val="24"/>
        </w:rPr>
        <w:t xml:space="preserve"> для нужд ПАО «МРСК Центра» (филиала «Липецкэнерго»)</w:t>
      </w:r>
    </w:p>
    <w:p w:rsidR="007556FF" w:rsidRPr="00382A07" w:rsidRDefault="007556FF" w:rsidP="00BD5AF6">
      <w:pPr>
        <w:spacing w:line="264" w:lineRule="auto"/>
        <w:ind w:firstLine="0"/>
        <w:jc w:val="center"/>
        <w:rPr>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BD5AF6"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BD5AF6" w:rsidRPr="00AA44B9">
        <w:rPr>
          <w:iCs/>
          <w:sz w:val="24"/>
          <w:szCs w:val="24"/>
        </w:rPr>
        <w:t>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w:t>
      </w:r>
      <w:bookmarkStart w:id="14" w:name="_GoBack"/>
      <w:bookmarkEnd w:id="14"/>
      <w:r w:rsidR="00BD5AF6" w:rsidRPr="00AA44B9">
        <w:rPr>
          <w:iCs/>
          <w:sz w:val="24"/>
          <w:szCs w:val="24"/>
        </w:rPr>
        <w:t xml:space="preserve"> телефоны: (4742) 22-83-67, адрес электронной почты: </w:t>
      </w:r>
      <w:r w:rsidR="00BD5AF6" w:rsidRPr="00AA44B9">
        <w:rPr>
          <w:rStyle w:val="a7"/>
          <w:sz w:val="24"/>
          <w:szCs w:val="24"/>
        </w:rPr>
        <w:t>nazimov.da@mrsk-1.ru</w:t>
      </w:r>
      <w:r w:rsidR="00BD5AF6" w:rsidRPr="00AA44B9">
        <w:rPr>
          <w:iCs/>
          <w:sz w:val="24"/>
          <w:szCs w:val="24"/>
        </w:rPr>
        <w:t>, ответственное лицо – Телятник Валентина Сергеевна, контактный телефон: (4742) 22-</w:t>
      </w:r>
      <w:r w:rsidR="00BD5AF6" w:rsidRPr="007662A9">
        <w:rPr>
          <w:iCs/>
          <w:sz w:val="24"/>
          <w:szCs w:val="24"/>
        </w:rPr>
        <w:t>83-04,</w:t>
      </w:r>
      <w:r w:rsidR="00862664" w:rsidRPr="007662A9">
        <w:rPr>
          <w:sz w:val="24"/>
          <w:szCs w:val="24"/>
        </w:rPr>
        <w:t xml:space="preserve"> </w:t>
      </w:r>
      <w:r w:rsidR="004B5EB3" w:rsidRPr="007662A9">
        <w:rPr>
          <w:iCs/>
          <w:sz w:val="24"/>
          <w:szCs w:val="24"/>
        </w:rPr>
        <w:t>Извещени</w:t>
      </w:r>
      <w:r w:rsidRPr="007662A9">
        <w:rPr>
          <w:iCs/>
          <w:sz w:val="24"/>
          <w:szCs w:val="24"/>
        </w:rPr>
        <w:t>ем</w:t>
      </w:r>
      <w:r w:rsidRPr="007662A9">
        <w:rPr>
          <w:sz w:val="24"/>
          <w:szCs w:val="24"/>
        </w:rPr>
        <w:t xml:space="preserve"> о проведении открытого </w:t>
      </w:r>
      <w:r w:rsidRPr="007662A9">
        <w:rPr>
          <w:iCs/>
          <w:sz w:val="24"/>
          <w:szCs w:val="24"/>
        </w:rPr>
        <w:t>запроса предложений</w:t>
      </w:r>
      <w:r w:rsidRPr="007662A9">
        <w:rPr>
          <w:sz w:val="24"/>
          <w:szCs w:val="24"/>
        </w:rPr>
        <w:t xml:space="preserve">, опубликованным </w:t>
      </w:r>
      <w:r w:rsidRPr="007662A9">
        <w:rPr>
          <w:b/>
          <w:sz w:val="24"/>
          <w:szCs w:val="24"/>
        </w:rPr>
        <w:t>«</w:t>
      </w:r>
      <w:r w:rsidR="007662A9" w:rsidRPr="007662A9">
        <w:rPr>
          <w:b/>
          <w:sz w:val="24"/>
          <w:szCs w:val="24"/>
        </w:rPr>
        <w:t>23</w:t>
      </w:r>
      <w:r w:rsidRPr="007662A9">
        <w:rPr>
          <w:b/>
          <w:sz w:val="24"/>
          <w:szCs w:val="24"/>
        </w:rPr>
        <w:t xml:space="preserve">» </w:t>
      </w:r>
      <w:r w:rsidR="007662A9" w:rsidRPr="007662A9">
        <w:rPr>
          <w:b/>
          <w:sz w:val="24"/>
          <w:szCs w:val="24"/>
        </w:rPr>
        <w:t>марта</w:t>
      </w:r>
      <w:r w:rsidRPr="007662A9">
        <w:rPr>
          <w:b/>
          <w:sz w:val="24"/>
          <w:szCs w:val="24"/>
        </w:rPr>
        <w:t xml:space="preserve"> </w:t>
      </w:r>
      <w:r w:rsidR="004E638A" w:rsidRPr="007662A9">
        <w:rPr>
          <w:b/>
          <w:sz w:val="24"/>
          <w:szCs w:val="24"/>
        </w:rPr>
        <w:t>2017</w:t>
      </w:r>
      <w:r w:rsidRPr="007662A9">
        <w:rPr>
          <w:b/>
          <w:sz w:val="24"/>
          <w:szCs w:val="24"/>
        </w:rPr>
        <w:t xml:space="preserve"> г</w:t>
      </w:r>
      <w:proofErr w:type="gramEnd"/>
      <w:r w:rsidRPr="007662A9">
        <w:rPr>
          <w:b/>
          <w:sz w:val="24"/>
          <w:szCs w:val="24"/>
        </w:rPr>
        <w:t>.</w:t>
      </w:r>
      <w:r w:rsidRPr="007662A9">
        <w:rPr>
          <w:sz w:val="24"/>
          <w:szCs w:val="24"/>
        </w:rPr>
        <w:t xml:space="preserve"> </w:t>
      </w:r>
      <w:proofErr w:type="gramStart"/>
      <w:r w:rsidRPr="007662A9">
        <w:rPr>
          <w:sz w:val="24"/>
          <w:szCs w:val="24"/>
        </w:rPr>
        <w:t>на</w:t>
      </w:r>
      <w:proofErr w:type="gramEnd"/>
      <w:r w:rsidRPr="007662A9">
        <w:rPr>
          <w:sz w:val="24"/>
          <w:szCs w:val="24"/>
        </w:rPr>
        <w:t xml:space="preserve"> </w:t>
      </w:r>
      <w:proofErr w:type="gramStart"/>
      <w:r w:rsidRPr="007662A9">
        <w:rPr>
          <w:sz w:val="24"/>
          <w:szCs w:val="24"/>
        </w:rPr>
        <w:t>официальном сайте (</w:t>
      </w:r>
      <w:hyperlink r:id="rId16" w:history="1">
        <w:r w:rsidR="00345CCA" w:rsidRPr="007662A9">
          <w:rPr>
            <w:rStyle w:val="a7"/>
            <w:sz w:val="24"/>
            <w:szCs w:val="24"/>
          </w:rPr>
          <w:t>www.zakupki.gov.ru</w:t>
        </w:r>
      </w:hyperlink>
      <w:r w:rsidRPr="007662A9">
        <w:rPr>
          <w:sz w:val="24"/>
          <w:szCs w:val="24"/>
        </w:rPr>
        <w:t>),</w:t>
      </w:r>
      <w:r w:rsidR="009D7F01" w:rsidRPr="007662A9">
        <w:rPr>
          <w:iCs/>
          <w:sz w:val="24"/>
          <w:szCs w:val="24"/>
        </w:rPr>
        <w:t xml:space="preserve"> </w:t>
      </w:r>
      <w:r w:rsidR="009D7F01" w:rsidRPr="007662A9">
        <w:rPr>
          <w:sz w:val="24"/>
          <w:szCs w:val="24"/>
        </w:rPr>
        <w:t xml:space="preserve">на сайте </w:t>
      </w:r>
      <w:r w:rsidR="007556FF" w:rsidRPr="007662A9">
        <w:rPr>
          <w:iCs/>
          <w:sz w:val="24"/>
          <w:szCs w:val="24"/>
        </w:rPr>
        <w:t>ПАО «МРСК Центра»</w:t>
      </w:r>
      <w:r w:rsidR="009D7F01" w:rsidRPr="007662A9">
        <w:rPr>
          <w:sz w:val="24"/>
          <w:szCs w:val="24"/>
        </w:rPr>
        <w:t xml:space="preserve"> (</w:t>
      </w:r>
      <w:hyperlink r:id="rId17" w:history="1">
        <w:r w:rsidR="007556FF" w:rsidRPr="007662A9">
          <w:rPr>
            <w:rStyle w:val="a7"/>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BD5AF6">
        <w:rPr>
          <w:sz w:val="24"/>
          <w:szCs w:val="24"/>
        </w:rPr>
        <w:t>,</w:t>
      </w:r>
      <w:r w:rsidR="009D7F01" w:rsidRPr="00382A07">
        <w:rPr>
          <w:sz w:val="24"/>
          <w:szCs w:val="24"/>
        </w:rPr>
        <w:t xml:space="preserve"> </w:t>
      </w:r>
      <w:r w:rsidR="00BD5AF6" w:rsidRPr="00BD5AF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BD5AF6" w:rsidRPr="00BD5AF6">
        <w:rPr>
          <w:sz w:val="24"/>
          <w:szCs w:val="24"/>
        </w:rPr>
        <w:t xml:space="preserve"> 2007 г. N 209-ФЗ «О развитии малого и среднего предпринимательства в Российской Федерации») (далее – Участники)</w:t>
      </w:r>
      <w:r w:rsidR="00BD5AF6">
        <w:rPr>
          <w:sz w:val="24"/>
          <w:szCs w:val="24"/>
        </w:rPr>
        <w:t>,</w:t>
      </w:r>
      <w:r w:rsidR="00D15381" w:rsidRPr="00382A07">
        <w:rPr>
          <w:sz w:val="24"/>
          <w:szCs w:val="24"/>
        </w:rPr>
        <w:t xml:space="preserve">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на право заключения</w:t>
      </w:r>
      <w:r w:rsidR="00BD5AF6" w:rsidRPr="00185778">
        <w:rPr>
          <w:sz w:val="24"/>
          <w:szCs w:val="24"/>
        </w:rPr>
        <w:t xml:space="preserve"> Договора на </w:t>
      </w:r>
      <w:r w:rsidR="00BD5AF6" w:rsidRPr="00185778">
        <w:rPr>
          <w:iCs/>
          <w:sz w:val="24"/>
          <w:szCs w:val="24"/>
        </w:rPr>
        <w:t xml:space="preserve">поставку </w:t>
      </w:r>
      <w:r w:rsidR="00BD5AF6" w:rsidRPr="002A3458">
        <w:rPr>
          <w:iCs/>
          <w:sz w:val="24"/>
          <w:szCs w:val="24"/>
        </w:rPr>
        <w:t>противопожарного оборудования</w:t>
      </w:r>
      <w:r w:rsidR="00BD5AF6" w:rsidRPr="00185778">
        <w:rPr>
          <w:iCs/>
          <w:sz w:val="24"/>
          <w:szCs w:val="24"/>
        </w:rPr>
        <w:t xml:space="preserve"> для нужд ПАО «МРСК Центра» (филиала «Липецкэнерго»</w:t>
      </w:r>
      <w:r w:rsidR="00BD5AF6" w:rsidRPr="00185778">
        <w:rPr>
          <w:sz w:val="24"/>
          <w:szCs w:val="24"/>
        </w:rPr>
        <w:t xml:space="preserve">, расположенного по адресу: </w:t>
      </w:r>
      <w:proofErr w:type="gramStart"/>
      <w:r w:rsidR="00BD5AF6" w:rsidRPr="00185778">
        <w:rPr>
          <w:sz w:val="24"/>
          <w:szCs w:val="24"/>
        </w:rPr>
        <w:t>РФ, 398001, г. Липецк, ул. 50-лет НЛМК, 33)</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BD5AF6">
          <w:rPr>
            <w:rStyle w:val="a7"/>
            <w:sz w:val="24"/>
            <w:szCs w:val="24"/>
          </w:rPr>
          <w:t>etp.rosseti.ru</w:t>
        </w:r>
      </w:hyperlink>
      <w:r w:rsidR="00862664" w:rsidRPr="00BD5AF6">
        <w:rPr>
          <w:sz w:val="24"/>
          <w:szCs w:val="24"/>
        </w:rPr>
        <w:t xml:space="preserve"> </w:t>
      </w:r>
      <w:r w:rsidR="00702B2C" w:rsidRPr="00BD5AF6">
        <w:rPr>
          <w:sz w:val="24"/>
          <w:szCs w:val="24"/>
        </w:rPr>
        <w:t>(дал</w:t>
      </w:r>
      <w:r w:rsidR="00702B2C" w:rsidRPr="00382A07">
        <w:rPr>
          <w:sz w:val="24"/>
          <w:szCs w:val="24"/>
        </w:rPr>
        <w:t>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BD5AF6" w:rsidRPr="00185778">
        <w:rPr>
          <w:sz w:val="24"/>
          <w:szCs w:val="24"/>
        </w:rPr>
        <w:t xml:space="preserve">Договора на </w:t>
      </w:r>
      <w:r w:rsidR="00BD5AF6" w:rsidRPr="00185778">
        <w:rPr>
          <w:iCs/>
          <w:sz w:val="24"/>
          <w:szCs w:val="24"/>
        </w:rPr>
        <w:t xml:space="preserve">поставку </w:t>
      </w:r>
      <w:r w:rsidR="00BD5AF6" w:rsidRPr="002A3458">
        <w:rPr>
          <w:iCs/>
          <w:sz w:val="24"/>
          <w:szCs w:val="24"/>
        </w:rPr>
        <w:t>противопожарного оборудования</w:t>
      </w:r>
      <w:r w:rsidR="00BD5AF6" w:rsidRPr="00185778">
        <w:rPr>
          <w:iCs/>
          <w:sz w:val="24"/>
          <w:szCs w:val="24"/>
        </w:rPr>
        <w:t xml:space="preserve"> для нужд ПАО «МРСК Центра» (филиала «Липецкэнерго»)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BD5AF6">
        <w:rPr>
          <w:sz w:val="24"/>
          <w:szCs w:val="24"/>
        </w:rPr>
        <w:t xml:space="preserve">лотов: </w:t>
      </w:r>
      <w:r w:rsidRPr="00BD5AF6">
        <w:rPr>
          <w:b/>
          <w:sz w:val="24"/>
          <w:szCs w:val="24"/>
        </w:rPr>
        <w:t>1 (один)</w:t>
      </w:r>
      <w:r w:rsidRPr="00BD5AF6">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BD5AF6" w:rsidRPr="00BD5AF6">
        <w:rPr>
          <w:b/>
          <w:sz w:val="24"/>
          <w:szCs w:val="24"/>
        </w:rPr>
        <w:t>2 - 3 квартал 2017</w:t>
      </w:r>
      <w:r w:rsidR="00BD5AF6">
        <w:rPr>
          <w:b/>
          <w:sz w:val="24"/>
          <w:szCs w:val="24"/>
        </w:rPr>
        <w:t xml:space="preserve"> г</w:t>
      </w:r>
      <w:r w:rsidR="00717F60" w:rsidRPr="00382A07">
        <w:rPr>
          <w:sz w:val="24"/>
          <w:szCs w:val="24"/>
        </w:rPr>
        <w:t>.</w:t>
      </w:r>
      <w:bookmarkEnd w:id="20"/>
    </w:p>
    <w:p w:rsidR="008D2928" w:rsidRPr="00BD5AF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xml:space="preserve">) </w:t>
      </w:r>
      <w:bookmarkEnd w:id="21"/>
      <w:r w:rsidR="00BD5AF6" w:rsidRPr="00BD5AF6">
        <w:rPr>
          <w:sz w:val="24"/>
          <w:szCs w:val="24"/>
        </w:rPr>
        <w:t xml:space="preserve">по адресу: г. Липецк, Липецкий р-он, с. </w:t>
      </w:r>
      <w:proofErr w:type="gramStart"/>
      <w:r w:rsidR="00BD5AF6" w:rsidRPr="00BD5AF6">
        <w:rPr>
          <w:sz w:val="24"/>
          <w:szCs w:val="24"/>
        </w:rPr>
        <w:t>Подгорное</w:t>
      </w:r>
      <w:proofErr w:type="gramEnd"/>
      <w:r w:rsidR="00BD5AF6" w:rsidRPr="00BD5AF6">
        <w:rPr>
          <w:sz w:val="24"/>
          <w:szCs w:val="24"/>
        </w:rPr>
        <w:t>, ПС Правобережная, Центральный склад филиала ПАО «МРСК Центра» - «Липецкэнерго»</w:t>
      </w:r>
      <w:r w:rsidR="002556E6" w:rsidRPr="00BD5AF6">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BD5AF6" w:rsidRPr="00BD5AF6">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057389" w:rsidP="00216641">
      <w:pPr>
        <w:widowControl w:val="0"/>
        <w:shd w:val="clear" w:color="auto" w:fill="FFFFFF"/>
        <w:tabs>
          <w:tab w:val="left" w:pos="1701"/>
        </w:tabs>
        <w:autoSpaceDE w:val="0"/>
        <w:spacing w:after="100" w:line="264" w:lineRule="auto"/>
        <w:ind w:right="17" w:firstLine="0"/>
        <w:rPr>
          <w:bCs w:val="0"/>
          <w:sz w:val="24"/>
          <w:szCs w:val="24"/>
        </w:rPr>
      </w:pPr>
      <w:r w:rsidRPr="00CA2B0E">
        <w:rPr>
          <w:b/>
          <w:sz w:val="24"/>
          <w:szCs w:val="24"/>
        </w:rPr>
        <w:t>175 145</w:t>
      </w:r>
      <w:r w:rsidRPr="00CA2B0E">
        <w:rPr>
          <w:sz w:val="24"/>
          <w:szCs w:val="24"/>
        </w:rPr>
        <w:t xml:space="preserve"> (Сто семьдесят пять тысяч сто сорок пять) рублей 00 копеек РФ, без учета НДС; НДС составляет </w:t>
      </w:r>
      <w:r w:rsidRPr="00CA2B0E">
        <w:rPr>
          <w:b/>
          <w:sz w:val="24"/>
          <w:szCs w:val="24"/>
        </w:rPr>
        <w:t>31 526</w:t>
      </w:r>
      <w:r w:rsidRPr="00CA2B0E">
        <w:rPr>
          <w:sz w:val="24"/>
          <w:szCs w:val="24"/>
        </w:rPr>
        <w:t xml:space="preserve"> (Тридцать одна тысяча пятьсот двадцать шесть) рублей 10 копеек РФ; </w:t>
      </w:r>
      <w:r w:rsidRPr="00CA2B0E">
        <w:rPr>
          <w:b/>
          <w:sz w:val="24"/>
          <w:szCs w:val="24"/>
        </w:rPr>
        <w:t>206 671</w:t>
      </w:r>
      <w:r w:rsidRPr="00CA2B0E">
        <w:rPr>
          <w:sz w:val="24"/>
          <w:szCs w:val="24"/>
        </w:rPr>
        <w:t xml:space="preserve"> (Двести шесть тысяч шестьсот семьдесят один) рубль 10 копеек РФ, с учетом НДС</w:t>
      </w:r>
      <w:r>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232FE2" w:rsidRPr="00232FE2">
        <w:rPr>
          <w:sz w:val="24"/>
          <w:szCs w:val="24"/>
        </w:rPr>
        <w:t>, 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232FE2" w:rsidRPr="00232FE2" w:rsidRDefault="00232FE2" w:rsidP="00232FE2">
      <w:pPr>
        <w:numPr>
          <w:ilvl w:val="0"/>
          <w:numId w:val="21"/>
        </w:numPr>
        <w:suppressAutoHyphens w:val="0"/>
        <w:spacing w:line="264" w:lineRule="auto"/>
        <w:rPr>
          <w:sz w:val="24"/>
          <w:szCs w:val="24"/>
          <w:lang w:eastAsia="ru-RU"/>
        </w:rPr>
      </w:pPr>
      <w:r w:rsidRPr="00232F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7B1330">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5738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057389" w:rsidRPr="00DB6412">
        <w:rPr>
          <w:bCs/>
          <w:sz w:val="24"/>
          <w:szCs w:val="24"/>
        </w:rPr>
        <w:t xml:space="preserve">РФ, 398001, г. Липецк, ул. 50 лет НЛМК,  д. 33, </w:t>
      </w:r>
      <w:proofErr w:type="spellStart"/>
      <w:r w:rsidR="00057389" w:rsidRPr="00DB6412">
        <w:rPr>
          <w:bCs/>
          <w:sz w:val="24"/>
          <w:szCs w:val="24"/>
        </w:rPr>
        <w:t>каб</w:t>
      </w:r>
      <w:proofErr w:type="spellEnd"/>
      <w:r w:rsidR="00057389" w:rsidRPr="00DB6412">
        <w:rPr>
          <w:bCs/>
          <w:sz w:val="24"/>
          <w:szCs w:val="24"/>
        </w:rPr>
        <w:t xml:space="preserve">. №103, исполнительный сотрудник – Телятник Валентина Сергеевна, контактный телефон </w:t>
      </w:r>
      <w:r w:rsidR="00057389"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057389">
        <w:rPr>
          <w:rFonts w:eastAsia="Calibri"/>
          <w:szCs w:val="24"/>
          <w:lang w:eastAsia="en-US"/>
        </w:rPr>
        <w:t>с</w:t>
      </w:r>
      <w:r w:rsidR="00057389" w:rsidRPr="00DB6412">
        <w:rPr>
          <w:rFonts w:eastAsia="Calibri"/>
          <w:szCs w:val="24"/>
          <w:lang w:eastAsia="en-US"/>
        </w:rPr>
        <w:t>пециалист</w:t>
      </w:r>
      <w:r w:rsidR="00057389">
        <w:rPr>
          <w:rFonts w:eastAsia="Calibri"/>
          <w:szCs w:val="24"/>
          <w:lang w:eastAsia="en-US"/>
        </w:rPr>
        <w:t>у</w:t>
      </w:r>
      <w:r w:rsidR="00057389"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057389" w:rsidRPr="00DB6412">
        <w:rPr>
          <w:rFonts w:eastAsia="Calibri"/>
          <w:szCs w:val="24"/>
          <w:lang w:eastAsia="en-US"/>
        </w:rPr>
        <w:t xml:space="preserve"> - контактный телефон </w:t>
      </w:r>
      <w:r w:rsidR="00057389" w:rsidRPr="00DB6412">
        <w:rPr>
          <w:rFonts w:eastAsia="Calibri"/>
          <w:b/>
          <w:szCs w:val="24"/>
          <w:lang w:eastAsia="en-US"/>
        </w:rPr>
        <w:t>(4742) 22-83-04</w:t>
      </w:r>
      <w:r w:rsidR="00057389" w:rsidRPr="00DB6412">
        <w:rPr>
          <w:rFonts w:eastAsia="Calibri"/>
          <w:szCs w:val="24"/>
          <w:lang w:eastAsia="en-US"/>
        </w:rPr>
        <w:t xml:space="preserve">, адрес электронной почты: </w:t>
      </w:r>
      <w:hyperlink r:id="rId31" w:history="1">
        <w:r w:rsidR="00057389"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057389" w:rsidRPr="00057389" w:rsidRDefault="00057389" w:rsidP="00057389">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057389" w:rsidRPr="00DB6412" w:rsidRDefault="00057389" w:rsidP="00057389">
      <w:pPr>
        <w:spacing w:line="240" w:lineRule="auto"/>
        <w:jc w:val="center"/>
        <w:rPr>
          <w:sz w:val="24"/>
          <w:szCs w:val="24"/>
        </w:rPr>
      </w:pPr>
      <w:r w:rsidRPr="00DB6412">
        <w:rPr>
          <w:sz w:val="24"/>
          <w:szCs w:val="24"/>
        </w:rPr>
        <w:t>ИНН 6901067107 КПП 482402001</w:t>
      </w:r>
    </w:p>
    <w:p w:rsidR="00057389" w:rsidRPr="00DB6412" w:rsidRDefault="00057389" w:rsidP="00057389">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057389" w:rsidRPr="00DB6412" w:rsidRDefault="00057389" w:rsidP="00057389">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057389" w:rsidRDefault="00057389" w:rsidP="00057389">
      <w:pPr>
        <w:spacing w:line="240" w:lineRule="auto"/>
        <w:jc w:val="center"/>
        <w:rPr>
          <w:sz w:val="24"/>
          <w:szCs w:val="24"/>
        </w:rPr>
      </w:pPr>
      <w:r w:rsidRPr="00DB6412">
        <w:rPr>
          <w:sz w:val="24"/>
          <w:szCs w:val="24"/>
        </w:rPr>
        <w:t>к/с  30101810800000000604</w:t>
      </w:r>
    </w:p>
    <w:p w:rsidR="00057389" w:rsidRPr="00DB6412" w:rsidRDefault="00057389" w:rsidP="00057389">
      <w:pPr>
        <w:spacing w:line="240" w:lineRule="auto"/>
        <w:jc w:val="center"/>
        <w:rPr>
          <w:sz w:val="24"/>
          <w:szCs w:val="24"/>
        </w:rPr>
      </w:pPr>
      <w:r w:rsidRPr="00057389">
        <w:rPr>
          <w:sz w:val="24"/>
          <w:szCs w:val="24"/>
        </w:rPr>
        <w:t>БИК 044206604</w:t>
      </w:r>
    </w:p>
    <w:p w:rsidR="006D2FCD" w:rsidRPr="00DB5A15" w:rsidRDefault="006D2FCD" w:rsidP="00057389">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7662A9" w:rsidRPr="007662A9">
        <w:rPr>
          <w:b/>
          <w:bCs w:val="0"/>
          <w:sz w:val="24"/>
          <w:szCs w:val="24"/>
        </w:rPr>
        <w:t>07</w:t>
      </w:r>
      <w:r w:rsidR="002B5044" w:rsidRPr="007662A9">
        <w:rPr>
          <w:b/>
          <w:bCs w:val="0"/>
          <w:sz w:val="24"/>
          <w:szCs w:val="24"/>
        </w:rPr>
        <w:t xml:space="preserve"> </w:t>
      </w:r>
      <w:r w:rsidR="007662A9" w:rsidRPr="007662A9">
        <w:rPr>
          <w:b/>
          <w:bCs w:val="0"/>
          <w:sz w:val="24"/>
          <w:szCs w:val="24"/>
        </w:rPr>
        <w:t>апреля</w:t>
      </w:r>
      <w:r w:rsidR="002B5044" w:rsidRPr="007662A9">
        <w:rPr>
          <w:b/>
          <w:bCs w:val="0"/>
          <w:sz w:val="24"/>
          <w:szCs w:val="24"/>
        </w:rPr>
        <w:t xml:space="preserve"> </w:t>
      </w:r>
      <w:r w:rsidR="004E638A" w:rsidRPr="007662A9">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F728C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F728C8">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F728C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F728C8">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F728C8">
        <w:rPr>
          <w:b w:val="0"/>
          <w:szCs w:val="24"/>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C39" w:rsidRDefault="00194C39">
      <w:pPr>
        <w:spacing w:line="240" w:lineRule="auto"/>
      </w:pPr>
      <w:r>
        <w:separator/>
      </w:r>
    </w:p>
  </w:endnote>
  <w:endnote w:type="continuationSeparator" w:id="0">
    <w:p w:rsidR="00194C39" w:rsidRDefault="00194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32FE2" w:rsidRDefault="00232FE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Pr="00FA0376" w:rsidRDefault="00232FE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662A9">
      <w:rPr>
        <w:noProof/>
        <w:sz w:val="16"/>
        <w:szCs w:val="16"/>
        <w:lang w:eastAsia="ru-RU"/>
      </w:rPr>
      <w:t>4</w:t>
    </w:r>
    <w:r w:rsidRPr="00FA0376">
      <w:rPr>
        <w:sz w:val="16"/>
        <w:szCs w:val="16"/>
        <w:lang w:eastAsia="ru-RU"/>
      </w:rPr>
      <w:fldChar w:fldCharType="end"/>
    </w:r>
  </w:p>
  <w:p w:rsidR="00232FE2" w:rsidRPr="00EE0539" w:rsidRDefault="00232FE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5AF6">
      <w:rPr>
        <w:sz w:val="18"/>
        <w:szCs w:val="18"/>
      </w:rPr>
      <w:t>Договора на поставку противопожарного оборудования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C39" w:rsidRDefault="00194C39">
      <w:pPr>
        <w:spacing w:line="240" w:lineRule="auto"/>
      </w:pPr>
      <w:r>
        <w:separator/>
      </w:r>
    </w:p>
  </w:footnote>
  <w:footnote w:type="continuationSeparator" w:id="0">
    <w:p w:rsidR="00194C39" w:rsidRDefault="00194C39">
      <w:pPr>
        <w:spacing w:line="240" w:lineRule="auto"/>
      </w:pPr>
      <w:r>
        <w:continuationSeparator/>
      </w:r>
    </w:p>
  </w:footnote>
  <w:footnote w:id="1">
    <w:p w:rsidR="00232FE2" w:rsidRPr="00B36685" w:rsidRDefault="00232FE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32FE2" w:rsidRDefault="00232FE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32FE2" w:rsidRDefault="00232FE2" w:rsidP="00642D28">
      <w:pPr>
        <w:pStyle w:val="1ff4"/>
        <w:rPr>
          <w:rFonts w:ascii="Times New Roman" w:eastAsia="Times New Roman" w:hAnsi="Times New Roman" w:cs="Times New Roman"/>
          <w:lang w:eastAsia="ru-RU"/>
        </w:rPr>
      </w:pPr>
    </w:p>
  </w:footnote>
  <w:footnote w:id="3">
    <w:p w:rsidR="00232FE2" w:rsidRDefault="00232FE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Pr="00930031" w:rsidRDefault="00232FE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FE2" w:rsidRDefault="00232F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389"/>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4C39"/>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2FE2"/>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1BE9"/>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2A9"/>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1330"/>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5FC3"/>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5AF6"/>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34DE0-03E2-48F1-A2A6-6F8887906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84</Pages>
  <Words>27597</Words>
  <Characters>157306</Characters>
  <Application>Microsoft Office Word</Application>
  <DocSecurity>0</DocSecurity>
  <Lines>1310</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184534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33</cp:revision>
  <cp:lastPrinted>2015-12-29T14:27:00Z</cp:lastPrinted>
  <dcterms:created xsi:type="dcterms:W3CDTF">2016-12-02T12:44:00Z</dcterms:created>
  <dcterms:modified xsi:type="dcterms:W3CDTF">2017-03-23T07:06:00Z</dcterms:modified>
</cp:coreProperties>
</file>