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B1E71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33739" w:rsidRPr="00912F55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12F5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12F5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12F5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12F5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12F5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12F5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12F5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25497" w:rsidRPr="007417E6" w:rsidRDefault="00325497" w:rsidP="00325497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325497" w:rsidRDefault="00325497" w:rsidP="0032549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325497" w:rsidRDefault="00325497" w:rsidP="0032549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325497" w:rsidRDefault="00325497" w:rsidP="0032549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325497" w:rsidRDefault="00325497" w:rsidP="00325497">
      <w:pPr>
        <w:spacing w:line="240" w:lineRule="auto"/>
        <w:jc w:val="right"/>
      </w:pPr>
    </w:p>
    <w:p w:rsidR="00325497" w:rsidRDefault="00325497" w:rsidP="0032549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325497" w:rsidRDefault="00325497" w:rsidP="00325497">
      <w:pPr>
        <w:spacing w:line="240" w:lineRule="auto"/>
        <w:jc w:val="right"/>
        <w:rPr>
          <w:sz w:val="24"/>
          <w:szCs w:val="24"/>
        </w:rPr>
      </w:pPr>
    </w:p>
    <w:p w:rsidR="00325497" w:rsidRPr="007417E6" w:rsidRDefault="00325497" w:rsidP="00325497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27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января 2017</w:t>
      </w:r>
      <w:r w:rsidRPr="007417E6">
        <w:rPr>
          <w:sz w:val="24"/>
          <w:szCs w:val="24"/>
        </w:rPr>
        <w:t xml:space="preserve"> г.</w:t>
      </w:r>
    </w:p>
    <w:p w:rsidR="00325497" w:rsidRPr="00093D17" w:rsidRDefault="00325497" w:rsidP="00325497">
      <w:pPr>
        <w:ind w:left="5670" w:firstLine="0"/>
        <w:rPr>
          <w:sz w:val="24"/>
          <w:szCs w:val="24"/>
        </w:rPr>
      </w:pPr>
    </w:p>
    <w:p w:rsidR="00325497" w:rsidRPr="00093D17" w:rsidRDefault="00325497" w:rsidP="0032549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325497" w:rsidRPr="00093D17" w:rsidRDefault="00325497" w:rsidP="0032549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325497" w:rsidRPr="00093D17" w:rsidRDefault="00325497" w:rsidP="0032549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005</w:t>
      </w:r>
      <w:r w:rsidR="008D0208">
        <w:rPr>
          <w:b/>
          <w:kern w:val="36"/>
          <w:sz w:val="24"/>
          <w:szCs w:val="24"/>
        </w:rPr>
        <w:t>1</w:t>
      </w:r>
      <w:r>
        <w:rPr>
          <w:b/>
          <w:kern w:val="36"/>
          <w:sz w:val="24"/>
          <w:szCs w:val="24"/>
        </w:rPr>
        <w:t>-ВР-17</w:t>
      </w:r>
    </w:p>
    <w:p w:rsidR="00325497" w:rsidRPr="00093D17" w:rsidRDefault="00325497" w:rsidP="0032549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27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325497" w:rsidRPr="00C12FA4" w:rsidRDefault="00325497" w:rsidP="00325497">
      <w:pPr>
        <w:spacing w:line="264" w:lineRule="auto"/>
        <w:jc w:val="center"/>
        <w:rPr>
          <w:sz w:val="24"/>
          <w:szCs w:val="24"/>
        </w:rPr>
      </w:pPr>
    </w:p>
    <w:p w:rsidR="00325497" w:rsidRDefault="00325497" w:rsidP="00325497">
      <w:pPr>
        <w:spacing w:line="264" w:lineRule="auto"/>
        <w:jc w:val="center"/>
        <w:rPr>
          <w:sz w:val="24"/>
          <w:szCs w:val="24"/>
        </w:rPr>
      </w:pPr>
    </w:p>
    <w:p w:rsidR="00325497" w:rsidRPr="00C12FA4" w:rsidRDefault="00325497" w:rsidP="00325497">
      <w:pPr>
        <w:spacing w:line="264" w:lineRule="auto"/>
        <w:jc w:val="center"/>
        <w:rPr>
          <w:sz w:val="24"/>
          <w:szCs w:val="24"/>
        </w:rPr>
      </w:pPr>
    </w:p>
    <w:p w:rsidR="00325497" w:rsidRPr="00C12FA4" w:rsidRDefault="00325497" w:rsidP="00325497">
      <w:pPr>
        <w:spacing w:line="264" w:lineRule="auto"/>
        <w:jc w:val="center"/>
        <w:rPr>
          <w:sz w:val="24"/>
          <w:szCs w:val="24"/>
        </w:rPr>
      </w:pPr>
    </w:p>
    <w:p w:rsidR="00325497" w:rsidRPr="00C12FA4" w:rsidRDefault="00325497" w:rsidP="00325497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325497" w:rsidRPr="00C12FA4" w:rsidRDefault="00325497" w:rsidP="00325497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325497" w:rsidRPr="00C12FA4" w:rsidRDefault="00325497" w:rsidP="00325497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Pr="006B7940">
        <w:rPr>
          <w:b/>
          <w:sz w:val="24"/>
          <w:szCs w:val="24"/>
        </w:rPr>
        <w:t xml:space="preserve">Договора на текущий ремонт </w:t>
      </w:r>
      <w:r w:rsidR="008D0208">
        <w:rPr>
          <w:b/>
          <w:sz w:val="24"/>
          <w:szCs w:val="24"/>
        </w:rPr>
        <w:t>грузового</w:t>
      </w:r>
      <w:r w:rsidRPr="006B7940">
        <w:rPr>
          <w:b/>
          <w:sz w:val="24"/>
          <w:szCs w:val="24"/>
        </w:rPr>
        <w:t xml:space="preserve"> автотранспорта для нужд ПАО «МРСК Центра» (филиала «Воронежэнерго»)</w:t>
      </w:r>
    </w:p>
    <w:p w:rsidR="00325497" w:rsidRPr="00C12FA4" w:rsidRDefault="00325497" w:rsidP="00325497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325497" w:rsidRPr="00C12FA4" w:rsidRDefault="00325497" w:rsidP="00325497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Pr="00C12FA4" w:rsidRDefault="00325497" w:rsidP="0032549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5497" w:rsidRDefault="00325497" w:rsidP="00325497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Воронеж</w:t>
      </w:r>
    </w:p>
    <w:p w:rsidR="00325497" w:rsidRPr="00D77FC1" w:rsidRDefault="00325497" w:rsidP="00325497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A8291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11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41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43</w:t>
      </w:r>
      <w:r w:rsidR="00A8291F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60</w:t>
      </w:r>
      <w:r w:rsidR="00A8291F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91</w:t>
      </w:r>
      <w:r w:rsidR="00A8291F">
        <w:rPr>
          <w:noProof/>
        </w:rPr>
        <w:fldChar w:fldCharType="end"/>
      </w:r>
    </w:p>
    <w:p w:rsidR="00717F60" w:rsidRPr="00E71A48" w:rsidRDefault="00A8291F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B3036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>екретарь Закупочной комиссии –</w:t>
      </w:r>
      <w:bookmarkEnd w:id="10"/>
      <w:bookmarkEnd w:id="11"/>
      <w:bookmarkEnd w:id="12"/>
      <w:bookmarkEnd w:id="13"/>
      <w:r w:rsidR="003F6794">
        <w:rPr>
          <w:iCs/>
          <w:sz w:val="24"/>
          <w:szCs w:val="24"/>
        </w:rPr>
        <w:t xml:space="preserve"> </w:t>
      </w:r>
      <w:r w:rsidR="00325497" w:rsidRPr="0037751F">
        <w:rPr>
          <w:iCs/>
          <w:sz w:val="24"/>
          <w:szCs w:val="24"/>
        </w:rPr>
        <w:t xml:space="preserve">ведущий специалист отдела закупочной деятельности </w:t>
      </w:r>
      <w:r w:rsidR="00325497" w:rsidRPr="001A3267">
        <w:rPr>
          <w:iCs/>
          <w:sz w:val="24"/>
          <w:szCs w:val="24"/>
        </w:rPr>
        <w:t xml:space="preserve">ПАО «МРСК Центра» (филиала «Воронежэнерго) Зайцева Александра Анатольевна, контактный телефон: (473) 249-57-66, </w:t>
      </w:r>
      <w:r w:rsidR="00325497" w:rsidRPr="001A3267">
        <w:rPr>
          <w:sz w:val="24"/>
          <w:szCs w:val="24"/>
        </w:rPr>
        <w:t xml:space="preserve">адрес электронной почты: </w:t>
      </w:r>
      <w:r w:rsidR="00325497" w:rsidRPr="001A3267">
        <w:rPr>
          <w:iCs/>
          <w:sz w:val="24"/>
          <w:szCs w:val="24"/>
        </w:rPr>
        <w:t xml:space="preserve"> </w:t>
      </w:r>
      <w:hyperlink r:id="rId18" w:history="1">
        <w:r w:rsidR="00325497" w:rsidRPr="001A3267">
          <w:rPr>
            <w:rStyle w:val="a7"/>
            <w:sz w:val="24"/>
            <w:szCs w:val="24"/>
            <w:lang w:val="en-US"/>
          </w:rPr>
          <w:t>Zaitseva</w:t>
        </w:r>
        <w:r w:rsidR="00325497" w:rsidRPr="001A3267">
          <w:rPr>
            <w:rStyle w:val="a7"/>
            <w:sz w:val="24"/>
            <w:szCs w:val="24"/>
          </w:rPr>
          <w:t>.</w:t>
        </w:r>
        <w:r w:rsidR="00325497" w:rsidRPr="001A3267">
          <w:rPr>
            <w:rStyle w:val="a7"/>
            <w:sz w:val="24"/>
            <w:szCs w:val="24"/>
            <w:lang w:val="en-US"/>
          </w:rPr>
          <w:t>AA</w:t>
        </w:r>
        <w:r w:rsidR="00325497" w:rsidRPr="001A3267">
          <w:rPr>
            <w:rStyle w:val="a7"/>
            <w:sz w:val="24"/>
            <w:szCs w:val="24"/>
          </w:rPr>
          <w:t>@mrsk-1.ru</w:t>
        </w:r>
      </w:hyperlink>
      <w:r w:rsidR="00325497" w:rsidRPr="001A3267">
        <w:rPr>
          <w:iCs/>
          <w:sz w:val="24"/>
          <w:szCs w:val="24"/>
        </w:rPr>
        <w:t xml:space="preserve">, ответственный исполнитель </w:t>
      </w:r>
      <w:r w:rsidR="00325497" w:rsidRPr="00325497">
        <w:rPr>
          <w:sz w:val="24"/>
          <w:szCs w:val="24"/>
        </w:rPr>
        <w:t>за подготовку технического задания –</w:t>
      </w:r>
      <w:r w:rsidR="00325497" w:rsidRPr="001A3267">
        <w:rPr>
          <w:sz w:val="24"/>
          <w:szCs w:val="24"/>
        </w:rPr>
        <w:t xml:space="preserve"> Фатеев Сергей Юрьевич, контактный телефон - (473) </w:t>
      </w:r>
      <w:r w:rsidR="00325497" w:rsidRPr="00325497">
        <w:rPr>
          <w:sz w:val="24"/>
          <w:szCs w:val="24"/>
        </w:rPr>
        <w:t>279-32-37</w:t>
      </w:r>
      <w:r w:rsidR="00325497" w:rsidRPr="001A3267">
        <w:rPr>
          <w:sz w:val="24"/>
          <w:szCs w:val="24"/>
        </w:rPr>
        <w:t xml:space="preserve">, адрес электронной почты: </w:t>
      </w:r>
      <w:hyperlink r:id="rId19" w:history="1">
        <w:r w:rsidR="00325497" w:rsidRPr="001A3267">
          <w:rPr>
            <w:rStyle w:val="a7"/>
            <w:sz w:val="24"/>
            <w:szCs w:val="24"/>
            <w:lang w:val="en-US"/>
          </w:rPr>
          <w:t>Fateev</w:t>
        </w:r>
        <w:r w:rsidR="00325497" w:rsidRPr="001A3267">
          <w:rPr>
            <w:rStyle w:val="a7"/>
            <w:sz w:val="24"/>
            <w:szCs w:val="24"/>
          </w:rPr>
          <w:t>.</w:t>
        </w:r>
        <w:r w:rsidR="00325497" w:rsidRPr="001A3267">
          <w:rPr>
            <w:rStyle w:val="a7"/>
            <w:sz w:val="24"/>
            <w:szCs w:val="24"/>
            <w:lang w:val="en-US"/>
          </w:rPr>
          <w:t>SY</w:t>
        </w:r>
        <w:r w:rsidR="00325497" w:rsidRPr="001A3267">
          <w:rPr>
            <w:rStyle w:val="a7"/>
            <w:sz w:val="24"/>
            <w:szCs w:val="24"/>
          </w:rPr>
          <w:t>@mrsk-1.ru</w:t>
        </w:r>
      </w:hyperlink>
      <w:r w:rsidR="00325497" w:rsidRPr="001A3267">
        <w:rPr>
          <w:rStyle w:val="a7"/>
          <w:sz w:val="24"/>
          <w:szCs w:val="24"/>
        </w:rPr>
        <w:t>,</w:t>
      </w:r>
      <w:r w:rsidR="00325497" w:rsidRPr="001A3267">
        <w:rPr>
          <w:sz w:val="24"/>
          <w:szCs w:val="24"/>
        </w:rPr>
        <w:t xml:space="preserve"> </w:t>
      </w:r>
      <w:r w:rsidR="00325497" w:rsidRPr="001A3267">
        <w:rPr>
          <w:iCs/>
          <w:sz w:val="24"/>
          <w:szCs w:val="24"/>
        </w:rPr>
        <w:t>Извещением</w:t>
      </w:r>
      <w:r w:rsidR="00325497" w:rsidRPr="001A3267">
        <w:rPr>
          <w:sz w:val="24"/>
          <w:szCs w:val="24"/>
        </w:rPr>
        <w:t xml:space="preserve"> о проведении открытого </w:t>
      </w:r>
      <w:r w:rsidR="00325497" w:rsidRPr="001A3267">
        <w:rPr>
          <w:iCs/>
          <w:sz w:val="24"/>
          <w:szCs w:val="24"/>
        </w:rPr>
        <w:t>запроса предложений</w:t>
      </w:r>
      <w:r w:rsidR="00325497" w:rsidRPr="001A3267">
        <w:rPr>
          <w:sz w:val="24"/>
          <w:szCs w:val="24"/>
        </w:rPr>
        <w:t xml:space="preserve">, опубликованным </w:t>
      </w:r>
      <w:r w:rsidR="00325497" w:rsidRPr="001A3267">
        <w:rPr>
          <w:b/>
          <w:sz w:val="24"/>
          <w:szCs w:val="24"/>
        </w:rPr>
        <w:t>«</w:t>
      </w:r>
      <w:r w:rsidR="00325497">
        <w:rPr>
          <w:b/>
          <w:sz w:val="24"/>
          <w:szCs w:val="24"/>
        </w:rPr>
        <w:t>31</w:t>
      </w:r>
      <w:r w:rsidR="00325497" w:rsidRPr="001A3267">
        <w:rPr>
          <w:b/>
          <w:sz w:val="24"/>
          <w:szCs w:val="24"/>
        </w:rPr>
        <w:t xml:space="preserve">» </w:t>
      </w:r>
      <w:r w:rsidR="00325497">
        <w:rPr>
          <w:b/>
          <w:sz w:val="24"/>
          <w:szCs w:val="24"/>
        </w:rPr>
        <w:t>января</w:t>
      </w:r>
      <w:r w:rsidR="00325497" w:rsidRPr="001A3267">
        <w:rPr>
          <w:b/>
          <w:sz w:val="24"/>
          <w:szCs w:val="24"/>
        </w:rPr>
        <w:t xml:space="preserve"> 201</w:t>
      </w:r>
      <w:r w:rsidR="00325497">
        <w:rPr>
          <w:b/>
          <w:sz w:val="24"/>
          <w:szCs w:val="24"/>
        </w:rPr>
        <w:t>7</w:t>
      </w:r>
      <w:r w:rsidR="00325497" w:rsidRPr="001A3267">
        <w:rPr>
          <w:b/>
          <w:sz w:val="24"/>
          <w:szCs w:val="24"/>
        </w:rPr>
        <w:t xml:space="preserve"> г.</w:t>
      </w:r>
      <w:r w:rsidR="00325497" w:rsidRPr="001A3267">
        <w:rPr>
          <w:sz w:val="24"/>
          <w:szCs w:val="24"/>
        </w:rPr>
        <w:t xml:space="preserve"> на официальном сайте (</w:t>
      </w:r>
      <w:hyperlink r:id="rId20" w:history="1">
        <w:r w:rsidR="00325497" w:rsidRPr="001A3267">
          <w:rPr>
            <w:rStyle w:val="a7"/>
            <w:sz w:val="24"/>
            <w:szCs w:val="24"/>
          </w:rPr>
          <w:t>www.zakupki.</w:t>
        </w:r>
        <w:r w:rsidR="00325497" w:rsidRPr="001A3267">
          <w:rPr>
            <w:rStyle w:val="a7"/>
            <w:sz w:val="24"/>
            <w:szCs w:val="24"/>
            <w:lang w:val="en-US"/>
          </w:rPr>
          <w:t>gov</w:t>
        </w:r>
        <w:r w:rsidR="00325497" w:rsidRPr="001A3267">
          <w:rPr>
            <w:rStyle w:val="a7"/>
            <w:sz w:val="24"/>
            <w:szCs w:val="24"/>
          </w:rPr>
          <w:t>.ru</w:t>
        </w:r>
      </w:hyperlink>
      <w:r w:rsidR="00325497" w:rsidRPr="001A3267">
        <w:rPr>
          <w:sz w:val="24"/>
          <w:szCs w:val="24"/>
        </w:rPr>
        <w:t>),</w:t>
      </w:r>
      <w:r w:rsidR="00325497" w:rsidRPr="001A3267">
        <w:rPr>
          <w:iCs/>
          <w:sz w:val="24"/>
          <w:szCs w:val="24"/>
        </w:rPr>
        <w:t xml:space="preserve"> </w:t>
      </w:r>
      <w:r w:rsidR="00325497" w:rsidRPr="001A3267">
        <w:rPr>
          <w:sz w:val="24"/>
          <w:szCs w:val="24"/>
        </w:rPr>
        <w:t xml:space="preserve">на сайте </w:t>
      </w:r>
      <w:r w:rsidR="00325497" w:rsidRPr="001A3267">
        <w:rPr>
          <w:iCs/>
          <w:sz w:val="24"/>
          <w:szCs w:val="24"/>
        </w:rPr>
        <w:t>ПАО «МРСК Центра»</w:t>
      </w:r>
      <w:r w:rsidR="00325497" w:rsidRPr="001A3267">
        <w:rPr>
          <w:sz w:val="24"/>
          <w:szCs w:val="24"/>
        </w:rPr>
        <w:t xml:space="preserve"> (</w:t>
      </w:r>
      <w:hyperlink r:id="rId21" w:history="1">
        <w:r w:rsidR="00325497" w:rsidRPr="001A3267">
          <w:rPr>
            <w:rStyle w:val="a7"/>
            <w:sz w:val="24"/>
            <w:szCs w:val="24"/>
          </w:rPr>
          <w:t>www.mrsk-1.ru</w:t>
        </w:r>
      </w:hyperlink>
      <w:r w:rsidR="00325497" w:rsidRPr="001A3267">
        <w:rPr>
          <w:sz w:val="24"/>
          <w:szCs w:val="24"/>
        </w:rPr>
        <w:t xml:space="preserve">), на сайте ЭТП, указанном в п. </w:t>
      </w:r>
      <w:r w:rsidR="00325497" w:rsidRPr="001A3267">
        <w:rPr>
          <w:sz w:val="24"/>
          <w:szCs w:val="24"/>
        </w:rPr>
        <w:fldChar w:fldCharType="begin"/>
      </w:r>
      <w:r w:rsidR="00325497" w:rsidRPr="001A3267">
        <w:rPr>
          <w:sz w:val="24"/>
          <w:szCs w:val="24"/>
        </w:rPr>
        <w:instrText xml:space="preserve"> REF _Ref440269836 \r \h  \* MERGEFORMAT </w:instrText>
      </w:r>
      <w:r w:rsidR="00325497" w:rsidRPr="001A3267">
        <w:rPr>
          <w:sz w:val="24"/>
          <w:szCs w:val="24"/>
        </w:rPr>
      </w:r>
      <w:r w:rsidR="00325497" w:rsidRPr="001A3267">
        <w:rPr>
          <w:sz w:val="24"/>
          <w:szCs w:val="24"/>
        </w:rPr>
        <w:fldChar w:fldCharType="separate"/>
      </w:r>
      <w:r w:rsidR="00325497" w:rsidRPr="001A3267">
        <w:rPr>
          <w:sz w:val="24"/>
          <w:szCs w:val="24"/>
        </w:rPr>
        <w:t>1.1.2</w:t>
      </w:r>
      <w:r w:rsidR="00325497" w:rsidRPr="001A3267">
        <w:rPr>
          <w:sz w:val="24"/>
          <w:szCs w:val="24"/>
        </w:rPr>
        <w:fldChar w:fldCharType="end"/>
      </w:r>
      <w:r w:rsidR="00325497" w:rsidRPr="001A3267">
        <w:rPr>
          <w:sz w:val="24"/>
          <w:szCs w:val="24"/>
        </w:rPr>
        <w:t xml:space="preserve"> настоящей </w:t>
      </w:r>
      <w:r w:rsidR="00325497" w:rsidRPr="00B30366">
        <w:rPr>
          <w:sz w:val="24"/>
          <w:szCs w:val="24"/>
        </w:rPr>
        <w:t>Документации,</w:t>
      </w:r>
      <w:r w:rsidR="00325497" w:rsidRPr="00B30366">
        <w:rPr>
          <w:iCs/>
          <w:sz w:val="24"/>
          <w:szCs w:val="24"/>
        </w:rPr>
        <w:t xml:space="preserve"> приг</w:t>
      </w:r>
      <w:r w:rsidR="00325497" w:rsidRPr="00B30366">
        <w:rPr>
          <w:sz w:val="24"/>
          <w:szCs w:val="24"/>
        </w:rPr>
        <w:t xml:space="preserve">ласило юридических лиц и физических лиц (в т. ч. индивидуальных предпринимателей) (далее - Участники) к участию в процедуре Открытого запроса предложений (далее – запрос предложений) на право заключения Договора </w:t>
      </w:r>
      <w:r w:rsidR="00325497" w:rsidRPr="00B30366">
        <w:rPr>
          <w:snapToGrid w:val="0"/>
          <w:sz w:val="24"/>
          <w:szCs w:val="24"/>
        </w:rPr>
        <w:t xml:space="preserve">на текущий ремонт </w:t>
      </w:r>
      <w:r w:rsidR="00912F55">
        <w:rPr>
          <w:snapToGrid w:val="0"/>
          <w:sz w:val="24"/>
          <w:szCs w:val="24"/>
        </w:rPr>
        <w:t>грузового</w:t>
      </w:r>
      <w:r w:rsidR="00325497" w:rsidRPr="00B30366">
        <w:rPr>
          <w:snapToGrid w:val="0"/>
          <w:sz w:val="24"/>
          <w:szCs w:val="24"/>
        </w:rPr>
        <w:t xml:space="preserve"> автотранспорта </w:t>
      </w:r>
      <w:r w:rsidR="00325497" w:rsidRPr="00B30366">
        <w:rPr>
          <w:sz w:val="24"/>
          <w:szCs w:val="24"/>
        </w:rPr>
        <w:t xml:space="preserve">для нужд ПАО «МРСК Центра» (филиала «Воронежэнерго»), расположенного по адресу: РФ, 394033, г. Воронеж, ул. </w:t>
      </w:r>
      <w:proofErr w:type="spellStart"/>
      <w:r w:rsidR="00325497" w:rsidRPr="00B30366">
        <w:rPr>
          <w:sz w:val="24"/>
          <w:szCs w:val="24"/>
        </w:rPr>
        <w:t>Арзамасская</w:t>
      </w:r>
      <w:proofErr w:type="spellEnd"/>
      <w:r w:rsidR="00325497" w:rsidRPr="00B30366">
        <w:rPr>
          <w:sz w:val="24"/>
          <w:szCs w:val="24"/>
        </w:rPr>
        <w:t>, 2.</w:t>
      </w:r>
    </w:p>
    <w:p w:rsidR="00717F60" w:rsidRPr="00B3036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30366">
        <w:rPr>
          <w:sz w:val="24"/>
          <w:szCs w:val="24"/>
        </w:rPr>
        <w:t xml:space="preserve">Настоящий </w:t>
      </w:r>
      <w:r w:rsidR="004B5EB3" w:rsidRPr="00B30366">
        <w:rPr>
          <w:sz w:val="24"/>
          <w:szCs w:val="24"/>
        </w:rPr>
        <w:t>З</w:t>
      </w:r>
      <w:r w:rsidRPr="00B3036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B30366">
        <w:rPr>
          <w:sz w:val="24"/>
          <w:szCs w:val="24"/>
        </w:rPr>
        <w:t>электронной торговой площадк</w:t>
      </w:r>
      <w:r w:rsidR="00414AB1" w:rsidRPr="00B30366">
        <w:rPr>
          <w:sz w:val="24"/>
          <w:szCs w:val="24"/>
        </w:rPr>
        <w:t>и</w:t>
      </w:r>
      <w:r w:rsidR="00702B2C" w:rsidRPr="00B30366">
        <w:rPr>
          <w:sz w:val="24"/>
          <w:szCs w:val="24"/>
        </w:rPr>
        <w:t xml:space="preserve"> </w:t>
      </w:r>
      <w:r w:rsidR="000D70B6" w:rsidRPr="00B30366">
        <w:rPr>
          <w:sz w:val="24"/>
          <w:szCs w:val="24"/>
        </w:rPr>
        <w:t>П</w:t>
      </w:r>
      <w:r w:rsidR="00702B2C" w:rsidRPr="00B30366">
        <w:rPr>
          <w:sz w:val="24"/>
          <w:szCs w:val="24"/>
        </w:rPr>
        <w:t>АО «</w:t>
      </w:r>
      <w:proofErr w:type="spellStart"/>
      <w:r w:rsidR="00702B2C" w:rsidRPr="00B30366">
        <w:rPr>
          <w:sz w:val="24"/>
          <w:szCs w:val="24"/>
        </w:rPr>
        <w:t>Россети</w:t>
      </w:r>
      <w:proofErr w:type="spellEnd"/>
      <w:r w:rsidR="00702B2C" w:rsidRPr="00B30366">
        <w:rPr>
          <w:sz w:val="24"/>
          <w:szCs w:val="24"/>
        </w:rPr>
        <w:t xml:space="preserve">» </w:t>
      </w:r>
      <w:hyperlink r:id="rId22" w:history="1">
        <w:r w:rsidR="00862664" w:rsidRPr="00B30366">
          <w:rPr>
            <w:rStyle w:val="a7"/>
            <w:sz w:val="24"/>
            <w:szCs w:val="24"/>
          </w:rPr>
          <w:t>etp.rosseti.ru</w:t>
        </w:r>
      </w:hyperlink>
      <w:r w:rsidR="00862664" w:rsidRPr="00B30366">
        <w:rPr>
          <w:sz w:val="24"/>
          <w:szCs w:val="24"/>
        </w:rPr>
        <w:t xml:space="preserve"> </w:t>
      </w:r>
      <w:r w:rsidR="00702B2C" w:rsidRPr="00B30366">
        <w:rPr>
          <w:sz w:val="24"/>
          <w:szCs w:val="24"/>
        </w:rPr>
        <w:t>(далее — ЭТП)</w:t>
      </w:r>
      <w:r w:rsidR="005B75A6" w:rsidRPr="00B30366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303323780"/>
      <w:bookmarkStart w:id="17" w:name="_Ref440275279"/>
      <w:bookmarkStart w:id="18" w:name="_Ref306980366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2876D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bookmarkEnd w:id="18"/>
      <w:r w:rsidR="00842CEB" w:rsidRPr="001A3267">
        <w:rPr>
          <w:sz w:val="24"/>
          <w:szCs w:val="24"/>
        </w:rPr>
        <w:t xml:space="preserve">право </w:t>
      </w:r>
      <w:r w:rsidR="00842CEB" w:rsidRPr="002876DB">
        <w:rPr>
          <w:sz w:val="24"/>
          <w:szCs w:val="24"/>
        </w:rPr>
        <w:t xml:space="preserve">заключения Договора </w:t>
      </w:r>
      <w:r w:rsidR="00842CEB" w:rsidRPr="002876DB">
        <w:rPr>
          <w:snapToGrid w:val="0"/>
          <w:sz w:val="24"/>
          <w:szCs w:val="24"/>
        </w:rPr>
        <w:t xml:space="preserve">на текущий ремонт </w:t>
      </w:r>
      <w:r w:rsidR="00912F55">
        <w:rPr>
          <w:snapToGrid w:val="0"/>
          <w:sz w:val="24"/>
          <w:szCs w:val="24"/>
        </w:rPr>
        <w:t>грузового</w:t>
      </w:r>
      <w:r w:rsidR="00842CEB" w:rsidRPr="002876DB">
        <w:rPr>
          <w:snapToGrid w:val="0"/>
          <w:sz w:val="24"/>
          <w:szCs w:val="24"/>
        </w:rPr>
        <w:t xml:space="preserve"> автотранспорта </w:t>
      </w:r>
      <w:r w:rsidR="00842CEB" w:rsidRPr="002876DB">
        <w:rPr>
          <w:sz w:val="24"/>
          <w:szCs w:val="24"/>
        </w:rPr>
        <w:t>для нужд ПАО «МРСК Центра» (филиала «Воронежэнерго»)</w:t>
      </w:r>
      <w:r w:rsidR="00702B2C" w:rsidRPr="002876DB">
        <w:rPr>
          <w:sz w:val="24"/>
          <w:szCs w:val="24"/>
        </w:rPr>
        <w:t>.</w:t>
      </w:r>
    </w:p>
    <w:p w:rsidR="008C4223" w:rsidRPr="002876DB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876DB">
        <w:rPr>
          <w:sz w:val="24"/>
          <w:szCs w:val="24"/>
        </w:rPr>
        <w:t xml:space="preserve">Количество лотов: </w:t>
      </w:r>
      <w:r w:rsidRPr="002876DB">
        <w:rPr>
          <w:b/>
          <w:sz w:val="24"/>
          <w:szCs w:val="24"/>
        </w:rPr>
        <w:t>1 (один)</w:t>
      </w:r>
      <w:r w:rsidRPr="002876DB">
        <w:rPr>
          <w:sz w:val="24"/>
          <w:szCs w:val="24"/>
        </w:rPr>
        <w:t>.</w:t>
      </w:r>
    </w:p>
    <w:bookmarkEnd w:id="16"/>
    <w:p w:rsidR="00804801" w:rsidRPr="002876D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876DB">
        <w:rPr>
          <w:sz w:val="24"/>
          <w:szCs w:val="24"/>
        </w:rPr>
        <w:t xml:space="preserve">Частичное </w:t>
      </w:r>
      <w:r w:rsidR="00366652" w:rsidRPr="002876DB">
        <w:rPr>
          <w:sz w:val="24"/>
          <w:szCs w:val="24"/>
        </w:rPr>
        <w:t xml:space="preserve">оказание </w:t>
      </w:r>
      <w:r w:rsidR="00AD3EBC" w:rsidRPr="002876DB">
        <w:rPr>
          <w:sz w:val="24"/>
          <w:szCs w:val="24"/>
        </w:rPr>
        <w:t>услуг</w:t>
      </w:r>
      <w:r w:rsidRPr="002876DB">
        <w:rPr>
          <w:sz w:val="24"/>
          <w:szCs w:val="24"/>
        </w:rPr>
        <w:t xml:space="preserve"> не допускается.</w:t>
      </w:r>
    </w:p>
    <w:p w:rsidR="00717F60" w:rsidRPr="002876D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876DB">
        <w:rPr>
          <w:sz w:val="24"/>
          <w:szCs w:val="24"/>
        </w:rPr>
        <w:t>Сроки</w:t>
      </w:r>
      <w:r w:rsidR="00717F60" w:rsidRPr="002876DB">
        <w:rPr>
          <w:sz w:val="24"/>
          <w:szCs w:val="24"/>
        </w:rPr>
        <w:t xml:space="preserve"> </w:t>
      </w:r>
      <w:r w:rsidR="00366652" w:rsidRPr="002876DB">
        <w:rPr>
          <w:sz w:val="24"/>
          <w:szCs w:val="24"/>
        </w:rPr>
        <w:t>оказания услуг</w:t>
      </w:r>
      <w:r w:rsidR="00717F60" w:rsidRPr="002876DB">
        <w:rPr>
          <w:sz w:val="24"/>
          <w:szCs w:val="24"/>
        </w:rPr>
        <w:t xml:space="preserve">: </w:t>
      </w:r>
      <w:r w:rsidR="00842CEB" w:rsidRPr="002876DB">
        <w:rPr>
          <w:sz w:val="24"/>
          <w:szCs w:val="24"/>
        </w:rPr>
        <w:t>в течение 2017 года (в соответствии со сроками, указанными в Приложении №1 к документации по запросу предложений)</w:t>
      </w:r>
      <w:r w:rsidR="00717F60" w:rsidRPr="002876DB">
        <w:rPr>
          <w:sz w:val="24"/>
          <w:szCs w:val="24"/>
        </w:rPr>
        <w:t>.</w:t>
      </w:r>
      <w:bookmarkEnd w:id="19"/>
    </w:p>
    <w:p w:rsidR="008D2928" w:rsidRPr="002876DB" w:rsidRDefault="00754689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057F56">
        <w:t>Место оказания услуг: г. Воронеж и Воронежская область</w:t>
      </w:r>
      <w:r w:rsidR="00366652" w:rsidRPr="002876DB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10909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8291F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8291F">
        <w:rPr>
          <w:iCs/>
          <w:sz w:val="24"/>
          <w:szCs w:val="24"/>
        </w:rPr>
      </w:r>
      <w:r w:rsidR="00A8291F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8291F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8291F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8291F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8633C6">
        <w:fldChar w:fldCharType="begin"/>
      </w:r>
      <w:r w:rsidR="008633C6">
        <w:instrText xml:space="preserve"> REF _Ref305973574 \r \h  \* MERGEFORMAT </w:instrText>
      </w:r>
      <w:r w:rsidR="008633C6">
        <w:fldChar w:fldCharType="separate"/>
      </w:r>
      <w:r w:rsidR="00DA443D">
        <w:t>2</w:t>
      </w:r>
      <w:r w:rsidR="008633C6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8291F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8291F">
        <w:rPr>
          <w:iCs/>
          <w:sz w:val="24"/>
          <w:szCs w:val="24"/>
        </w:rPr>
      </w:r>
      <w:r w:rsidR="00A8291F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8291F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_Ref440270637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1.1.5</w:t>
      </w:r>
      <w:r w:rsidR="008633C6">
        <w:fldChar w:fldCharType="end"/>
      </w:r>
      <w:r w:rsidRPr="00366652">
        <w:rPr>
          <w:sz w:val="24"/>
          <w:szCs w:val="24"/>
        </w:rPr>
        <w:t xml:space="preserve">, </w:t>
      </w:r>
      <w:r w:rsidR="008633C6">
        <w:fldChar w:fldCharType="begin"/>
      </w:r>
      <w:r w:rsidR="008633C6">
        <w:instrText xml:space="preserve"> REF _Ref440270663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1.1.7</w:t>
      </w:r>
      <w:r w:rsidR="008633C6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</w:t>
      </w:r>
      <w:r w:rsidRPr="00AE1D21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_Ref440270637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1.1.5</w:t>
      </w:r>
      <w:r w:rsidR="008633C6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8633C6">
        <w:fldChar w:fldCharType="begin"/>
      </w:r>
      <w:r w:rsidR="008633C6">
        <w:instrText xml:space="preserve"> REF _Ref440270663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1.1.7</w:t>
      </w:r>
      <w:r w:rsidR="008633C6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_Ref440270637 \r \h  \* MERGEFORMAT </w:instrText>
      </w:r>
      <w:r w:rsidR="008633C6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8633C6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_Ref440270663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1.1.7</w:t>
      </w:r>
      <w:r w:rsidR="008633C6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_Ref305973033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3.2</w:t>
      </w:r>
      <w:r w:rsidR="008633C6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8633C6">
        <w:fldChar w:fldCharType="begin"/>
      </w:r>
      <w:r w:rsidR="008633C6">
        <w:instrText xml:space="preserve"> REF _Ref191386109 \n \h  \* MERGEFORMAT </w:instrText>
      </w:r>
      <w:r w:rsidR="008633C6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8633C6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633C6">
        <w:fldChar w:fldCharType="begin"/>
      </w:r>
      <w:r w:rsidR="008633C6">
        <w:instrText xml:space="preserve"> REF _Ref440272256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5.14</w:t>
      </w:r>
      <w:r w:rsidR="008633C6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633C6">
        <w:fldChar w:fldCharType="begin"/>
      </w:r>
      <w:r w:rsidR="008633C6">
        <w:instrText xml:space="preserve"> REF _Ref465847449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5.15</w:t>
      </w:r>
      <w:r w:rsidR="008633C6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8633C6">
        <w:fldChar w:fldCharType="begin"/>
      </w:r>
      <w:r w:rsidR="008633C6">
        <w:instrText xml:space="preserve"> REF _Ref191386164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8633C6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8633C6">
        <w:fldChar w:fldCharType="begin"/>
      </w:r>
      <w:r w:rsidR="008633C6">
        <w:instrText xml:space="preserve"> REF _Ref306978606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8633C6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аффилированных между </w:t>
      </w:r>
      <w:r w:rsidRPr="00E71A48">
        <w:rPr>
          <w:sz w:val="24"/>
          <w:szCs w:val="24"/>
        </w:rPr>
        <w:lastRenderedPageBreak/>
        <w:t>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_Ref306114966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3.3.11</w:t>
      </w:r>
      <w:r w:rsidR="008633C6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8291F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1.1.4</w:t>
      </w:r>
      <w:r w:rsidR="00A8291F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8633C6">
        <w:fldChar w:fldCharType="begin"/>
      </w:r>
      <w:r w:rsidR="008633C6">
        <w:instrText xml:space="preserve"> REF _Ref305973147 \r \h  \* MERGEFORMAT </w:instrText>
      </w:r>
      <w:r w:rsidR="008633C6">
        <w:fldChar w:fldCharType="separate"/>
      </w:r>
      <w:r w:rsidR="00DA443D" w:rsidRPr="00DA443D">
        <w:rPr>
          <w:b w:val="0"/>
          <w:szCs w:val="24"/>
        </w:rPr>
        <w:t>3.3</w:t>
      </w:r>
      <w:r w:rsidR="008633C6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DA443D" w:rsidRPr="00DA443D">
        <w:rPr>
          <w:b w:val="0"/>
          <w:szCs w:val="24"/>
        </w:rPr>
        <w:t>5.1</w:t>
      </w:r>
      <w:r w:rsidR="008633C6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8633C6">
        <w:fldChar w:fldCharType="begin"/>
      </w:r>
      <w:r w:rsidR="008633C6">
        <w:instrText xml:space="preserve"> REF _Ref440284918 \r \h  \* MERGEFORMAT </w:instrText>
      </w:r>
      <w:r w:rsidR="008633C6">
        <w:fldChar w:fldCharType="separate"/>
      </w:r>
      <w:r w:rsidR="00DA443D" w:rsidRPr="00DA443D">
        <w:rPr>
          <w:b w:val="0"/>
          <w:szCs w:val="24"/>
        </w:rPr>
        <w:t>5.2</w:t>
      </w:r>
      <w:r w:rsidR="008633C6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8633C6">
        <w:fldChar w:fldCharType="begin"/>
      </w:r>
      <w:r w:rsidR="008633C6">
        <w:instrText xml:space="preserve"> REF _Ref440537086 \r \h  \* MERGEFORMAT </w:instrText>
      </w:r>
      <w:r w:rsidR="008633C6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8633C6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8633C6">
        <w:fldChar w:fldCharType="begin"/>
      </w:r>
      <w:r w:rsidR="008633C6">
        <w:instrText xml:space="preserve"> REF _Ref440284947 \r \h  \* MERGEFORMAT </w:instrText>
      </w:r>
      <w:r w:rsidR="008633C6">
        <w:fldChar w:fldCharType="separate"/>
      </w:r>
      <w:r w:rsidR="00DA443D" w:rsidRPr="00DA443D">
        <w:rPr>
          <w:b w:val="0"/>
          <w:szCs w:val="24"/>
        </w:rPr>
        <w:t>5.4</w:t>
      </w:r>
      <w:r w:rsidR="008633C6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8291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8291F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8291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8291F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8291F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8291F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8291F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8291F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5.6</w:t>
      </w:r>
      <w:r w:rsidR="00A8291F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8291F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2.2.3</w:t>
      </w:r>
      <w:r w:rsidR="00A8291F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8291F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2.3.3</w:t>
      </w:r>
      <w:r w:rsidR="00A8291F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8633C6">
        <w:fldChar w:fldCharType="begin"/>
      </w:r>
      <w:r w:rsidR="008633C6">
        <w:instrText xml:space="preserve"> REF _Ref305973033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8633C6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8633C6">
        <w:fldChar w:fldCharType="begin"/>
      </w:r>
      <w:r w:rsidR="008633C6">
        <w:instrText xml:space="preserve"> REF _Ref305973147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8633C6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="008633C6">
        <w:fldChar w:fldCharType="begin"/>
      </w:r>
      <w:r w:rsidR="008633C6">
        <w:instrText xml:space="preserve"> REF _Ref305973214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8633C6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8633C6">
        <w:fldChar w:fldCharType="begin"/>
      </w:r>
      <w:r w:rsidR="008633C6">
        <w:instrText xml:space="preserve"> REF _Ref303683883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8291F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8291F">
        <w:fldChar w:fldCharType="separate"/>
      </w:r>
      <w:r w:rsidR="00DA443D">
        <w:rPr>
          <w:bCs w:val="0"/>
          <w:sz w:val="24"/>
          <w:szCs w:val="24"/>
        </w:rPr>
        <w:t>3.6</w:t>
      </w:r>
      <w:r w:rsidR="00A8291F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8633C6">
        <w:fldChar w:fldCharType="begin"/>
      </w:r>
      <w:r w:rsidR="008633C6">
        <w:instrText xml:space="preserve"> REF _Ref303250967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8633C6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8291F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8291F">
        <w:fldChar w:fldCharType="separate"/>
      </w:r>
      <w:r w:rsidR="00B33739">
        <w:rPr>
          <w:bCs w:val="0"/>
          <w:sz w:val="24"/>
          <w:szCs w:val="24"/>
        </w:rPr>
        <w:t>3.9</w:t>
      </w:r>
      <w:r w:rsidR="00A8291F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8291F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8291F">
        <w:fldChar w:fldCharType="separate"/>
      </w:r>
      <w:r w:rsidR="00B33739">
        <w:rPr>
          <w:bCs w:val="0"/>
          <w:sz w:val="24"/>
          <w:szCs w:val="24"/>
        </w:rPr>
        <w:t>3.12</w:t>
      </w:r>
      <w:r w:rsidR="00A8291F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8633C6">
        <w:fldChar w:fldCharType="begin"/>
      </w:r>
      <w:r w:rsidR="008633C6">
        <w:instrText xml:space="preserve"> REF _Ref306140410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8633C6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633C6">
        <w:fldChar w:fldCharType="begin"/>
      </w:r>
      <w:r w:rsidR="008633C6">
        <w:instrText xml:space="preserve"> REF _Ref306140451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8633C6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8633C6">
        <w:fldChar w:fldCharType="begin"/>
      </w:r>
      <w:r w:rsidR="008633C6">
        <w:instrText xml:space="preserve"> REF _Ref302563524 \n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1.1.1</w:t>
      </w:r>
      <w:r w:rsidR="008633C6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8291F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8291F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8291F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_Ref191386407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8633C6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_Ref440361610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8633C6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8633C6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8633C6">
        <w:fldChar w:fldCharType="begin"/>
      </w:r>
      <w:r w:rsidR="008633C6">
        <w:instrText xml:space="preserve"> REF _Ref440271964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5.1.3</w:t>
      </w:r>
      <w:r w:rsidR="008633C6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_Ref440279062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б)</w:t>
      </w:r>
      <w:r w:rsidR="008633C6">
        <w:fldChar w:fldCharType="end"/>
      </w:r>
      <w:r w:rsidRPr="00AE1D21">
        <w:rPr>
          <w:sz w:val="24"/>
          <w:szCs w:val="24"/>
        </w:rPr>
        <w:t xml:space="preserve"> п. </w:t>
      </w:r>
      <w:r w:rsidR="008633C6">
        <w:fldChar w:fldCharType="begin"/>
      </w:r>
      <w:r w:rsidR="008633C6">
        <w:instrText xml:space="preserve"> REF _Ref303587815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3.3.8.3</w:t>
      </w:r>
      <w:r w:rsidR="008633C6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8633C6">
        <w:fldChar w:fldCharType="begin"/>
      </w:r>
      <w:r w:rsidR="008633C6">
        <w:instrText xml:space="preserve"> REF _Ref440537086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8633C6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633C6">
        <w:fldChar w:fldCharType="begin"/>
      </w:r>
      <w:r w:rsidR="008633C6">
        <w:instrText xml:space="preserve"> REF _Ref440274913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8633C6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633C6">
        <w:fldChar w:fldCharType="begin"/>
      </w:r>
      <w:r w:rsidR="008633C6">
        <w:instrText xml:space="preserve"> REF _Ref440274902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8633C6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8291F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A8291F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8633C6">
        <w:fldChar w:fldCharType="begin"/>
      </w:r>
      <w:r w:rsidR="008633C6">
        <w:instrText xml:space="preserve"> REF _Ref306005578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8633C6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_Ref440279062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б)</w:t>
      </w:r>
      <w:r w:rsidR="008633C6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_Ref440372326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д)</w:t>
      </w:r>
      <w:r w:rsidR="008633C6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_Ref440371812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м)</w:t>
      </w:r>
      <w:r w:rsidR="008633C6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8633C6">
        <w:fldChar w:fldCharType="begin"/>
      </w:r>
      <w:r w:rsidR="008633C6">
        <w:instrText xml:space="preserve"> REF _Ref440371822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н)</w:t>
      </w:r>
      <w:r w:rsidR="008633C6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8633C6">
        <w:fldChar w:fldCharType="begin"/>
      </w:r>
      <w:r w:rsidR="008633C6">
        <w:instrText xml:space="preserve"> REF _Ref442190626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у)</w:t>
      </w:r>
      <w:r w:rsidR="008633C6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8633C6">
        <w:fldChar w:fldCharType="begin"/>
      </w:r>
      <w:r w:rsidR="008633C6">
        <w:instrText xml:space="preserve"> REF _Ref306005578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3.3.8.3</w:t>
      </w:r>
      <w:r w:rsidR="008633C6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8633C6">
        <w:fldChar w:fldCharType="begin"/>
      </w:r>
      <w:r w:rsidR="008633C6">
        <w:instrText xml:space="preserve"> REF _Ref306143446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8633C6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8633C6">
        <w:fldChar w:fldCharType="begin"/>
      </w:r>
      <w:r w:rsidR="008633C6">
        <w:instrText xml:space="preserve"> REF _Ref465847423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8633C6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8633C6">
        <w:fldChar w:fldCharType="begin"/>
      </w:r>
      <w:r w:rsidR="008633C6">
        <w:instrText xml:space="preserve"> REF _Ref442263553 \r \h  \* MERGEFORMAT </w:instrText>
      </w:r>
      <w:r w:rsidR="008633C6">
        <w:fldChar w:fldCharType="separate"/>
      </w:r>
      <w:r w:rsidR="00DA443D" w:rsidRPr="00DA443D">
        <w:rPr>
          <w:szCs w:val="24"/>
        </w:rPr>
        <w:t>3.3.14.4</w:t>
      </w:r>
      <w:r w:rsidR="008633C6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8633C6">
        <w:fldChar w:fldCharType="begin"/>
      </w:r>
      <w:r w:rsidR="008633C6">
        <w:instrText xml:space="preserve"> REF _Ref440270602 \r \h  \* MERGEFORMAT </w:instrText>
      </w:r>
      <w:r w:rsidR="008633C6">
        <w:fldChar w:fldCharType="separate"/>
      </w:r>
      <w:r w:rsidR="00DA443D">
        <w:t>5</w:t>
      </w:r>
      <w:r w:rsidR="008633C6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8633C6">
        <w:fldChar w:fldCharType="begin"/>
      </w:r>
      <w:r w:rsidR="008633C6">
        <w:instrText xml:space="preserve"> REF _Ref191386419 \n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8633C6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633C6">
        <w:fldChar w:fldCharType="begin"/>
      </w:r>
      <w:r w:rsidR="008633C6">
        <w:instrText xml:space="preserve"> REF _Ref440272256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5.14</w:t>
      </w:r>
      <w:r w:rsidR="008633C6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633C6">
        <w:fldChar w:fldCharType="begin"/>
      </w:r>
      <w:r w:rsidR="008633C6">
        <w:instrText xml:space="preserve"> REF _Ref465847449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5.15</w:t>
      </w:r>
      <w:r w:rsidR="008633C6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8633C6">
        <w:fldChar w:fldCharType="begin"/>
      </w:r>
      <w:r w:rsidR="008633C6">
        <w:instrText xml:space="preserve"> REF _Ref440361959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8633C6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8633C6">
        <w:fldChar w:fldCharType="begin"/>
      </w:r>
      <w:r w:rsidR="008633C6">
        <w:instrText xml:space="preserve"> REF _Ref440271036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8633C6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8633C6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8633C6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633C6">
        <w:fldChar w:fldCharType="begin"/>
      </w:r>
      <w:r w:rsidR="008633C6">
        <w:instrText xml:space="preserve"> REF _Ref440272256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5.14</w:t>
      </w:r>
      <w:r w:rsidR="008633C6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633C6">
        <w:fldChar w:fldCharType="begin"/>
      </w:r>
      <w:r w:rsidR="008633C6">
        <w:instrText xml:space="preserve"> REF _Ref465847449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5.15</w:t>
      </w:r>
      <w:r w:rsidR="008633C6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633C6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85523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85523">
        <w:rPr>
          <w:bCs w:val="0"/>
          <w:sz w:val="24"/>
          <w:szCs w:val="24"/>
        </w:rPr>
        <w:t xml:space="preserve">Начальная (максимальная) цена </w:t>
      </w:r>
      <w:r w:rsidR="00123C70" w:rsidRPr="00C85523">
        <w:rPr>
          <w:bCs w:val="0"/>
          <w:sz w:val="24"/>
          <w:szCs w:val="24"/>
        </w:rPr>
        <w:t>Договор</w:t>
      </w:r>
      <w:r w:rsidRPr="00C85523">
        <w:rPr>
          <w:bCs w:val="0"/>
          <w:sz w:val="24"/>
          <w:szCs w:val="24"/>
        </w:rPr>
        <w:t>а</w:t>
      </w:r>
      <w:r w:rsidR="00216641" w:rsidRPr="00C85523">
        <w:rPr>
          <w:bCs w:val="0"/>
          <w:sz w:val="24"/>
          <w:szCs w:val="24"/>
        </w:rPr>
        <w:t>:</w:t>
      </w:r>
      <w:bookmarkEnd w:id="423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C85523">
        <w:rPr>
          <w:b/>
          <w:bCs w:val="0"/>
          <w:sz w:val="24"/>
          <w:szCs w:val="24"/>
          <w:u w:val="single"/>
        </w:rPr>
        <w:t>По Лоту №1:</w:t>
      </w:r>
      <w:r w:rsidR="00717F60" w:rsidRPr="00C85523">
        <w:rPr>
          <w:bCs w:val="0"/>
          <w:sz w:val="24"/>
          <w:szCs w:val="24"/>
        </w:rPr>
        <w:t xml:space="preserve"> </w:t>
      </w:r>
      <w:r w:rsidR="00BB5900" w:rsidRPr="002C4DCB">
        <w:rPr>
          <w:b/>
          <w:sz w:val="24"/>
          <w:szCs w:val="24"/>
        </w:rPr>
        <w:t>400 000,00</w:t>
      </w:r>
      <w:r w:rsidR="00BB5900" w:rsidRPr="002C4DCB">
        <w:rPr>
          <w:sz w:val="24"/>
          <w:szCs w:val="24"/>
        </w:rPr>
        <w:t xml:space="preserve"> (Четыреста тысяч) рублей 00 копеек РФ, без учета НДС; НДС составляет </w:t>
      </w:r>
      <w:r w:rsidR="00BB5900" w:rsidRPr="002C4DCB">
        <w:rPr>
          <w:b/>
          <w:sz w:val="24"/>
          <w:szCs w:val="24"/>
        </w:rPr>
        <w:t>72 000,00</w:t>
      </w:r>
      <w:r w:rsidR="00BB5900" w:rsidRPr="002C4DCB">
        <w:rPr>
          <w:sz w:val="24"/>
          <w:szCs w:val="24"/>
        </w:rPr>
        <w:t xml:space="preserve"> (Семьдесят две тысячи) рублей 00 копеек РФ; </w:t>
      </w:r>
      <w:r w:rsidR="00BB5900" w:rsidRPr="002C4DCB">
        <w:rPr>
          <w:b/>
          <w:sz w:val="24"/>
          <w:szCs w:val="24"/>
        </w:rPr>
        <w:t>472 000,00</w:t>
      </w:r>
      <w:r w:rsidR="00BB5900" w:rsidRPr="002C4DCB">
        <w:rPr>
          <w:sz w:val="24"/>
          <w:szCs w:val="24"/>
        </w:rPr>
        <w:t xml:space="preserve"> (Четыреста семьдесят две тысячи) рублей 00 копеек РФ, с учетом НДС</w:t>
      </w:r>
      <w:r w:rsidR="002876DB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8291F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8633C6">
        <w:fldChar w:fldCharType="begin"/>
      </w:r>
      <w:r w:rsidR="008633C6">
        <w:instrText xml:space="preserve"> REF _Ref440271072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8633C6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8291F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8633C6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8633C6">
        <w:fldChar w:fldCharType="begin"/>
      </w:r>
      <w:r w:rsidR="008633C6">
        <w:instrText xml:space="preserve"> REF _Ref467510701 \r \h  \* MERGEFORMAT </w:instrText>
      </w:r>
      <w:r w:rsidR="008633C6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8633C6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8633C6">
        <w:fldChar w:fldCharType="begin"/>
      </w:r>
      <w:r w:rsidR="008633C6">
        <w:instrText xml:space="preserve"> REF _Ref440361439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5.5</w:t>
      </w:r>
      <w:r w:rsidR="008633C6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8633C6">
        <w:fldChar w:fldCharType="begin"/>
      </w:r>
      <w:r w:rsidR="008633C6">
        <w:instrText xml:space="preserve"> REF _Ref306138385 \r \h  \* MERGEFORMAT </w:instrText>
      </w:r>
      <w:r w:rsidR="008633C6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8633C6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8633C6">
        <w:fldChar w:fldCharType="begin"/>
      </w:r>
      <w:r w:rsidR="008633C6">
        <w:instrText xml:space="preserve"> REF _Ref465670219 \r \h  \* MERGEFORMAT </w:instrText>
      </w:r>
      <w:r w:rsidR="008633C6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8633C6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253885" w:rsidRPr="0040085A">
        <w:rPr>
          <w:bCs w:val="0"/>
          <w:sz w:val="24"/>
          <w:szCs w:val="24"/>
        </w:rPr>
        <w:t xml:space="preserve">, </w:t>
      </w:r>
      <w:r w:rsidR="00253885" w:rsidRPr="0040085A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8633C6">
        <w:fldChar w:fldCharType="begin"/>
      </w:r>
      <w:r w:rsidR="008633C6">
        <w:instrText xml:space="preserve"> REF _Ref191386451 \n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8633C6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_Ref440876619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8633C6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8633C6">
        <w:fldChar w:fldCharType="begin"/>
      </w:r>
      <w:r w:rsidR="008633C6">
        <w:instrText xml:space="preserve"> REF _Ref440275279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1.1.4</w:t>
      </w:r>
      <w:r w:rsidR="008633C6">
        <w:fldChar w:fldCharType="end"/>
      </w:r>
      <w:r w:rsidRPr="009F2BF9">
        <w:rPr>
          <w:sz w:val="24"/>
          <w:szCs w:val="24"/>
        </w:rPr>
        <w:t xml:space="preserve"> и разделе </w:t>
      </w:r>
      <w:r w:rsidR="008633C6">
        <w:fldChar w:fldCharType="begin"/>
      </w:r>
      <w:r w:rsidR="008633C6">
        <w:instrText xml:space="preserve"> REF _Ref440270568 \r \h  \* MERGEFORMAT </w:instrText>
      </w:r>
      <w:r w:rsidR="008633C6">
        <w:fldChar w:fldCharType="separate"/>
      </w:r>
      <w:r w:rsidR="00DA443D">
        <w:t>4</w:t>
      </w:r>
      <w:r w:rsidR="008633C6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2876DB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782881" w:rsidRPr="0040085A" w:rsidRDefault="00782881" w:rsidP="0078288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должен соответствовать критериям отнесения его к субъектам малого и среднего</w:t>
      </w:r>
    </w:p>
    <w:p w:rsidR="00782881" w:rsidRPr="0040085A" w:rsidRDefault="00782881" w:rsidP="00782881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 xml:space="preserve">предпринимательства, в соответствии с Федеральным законом </w:t>
      </w:r>
      <w:proofErr w:type="gramStart"/>
      <w:r w:rsidRPr="0040085A">
        <w:rPr>
          <w:sz w:val="24"/>
          <w:szCs w:val="24"/>
        </w:rPr>
        <w:t>Российской</w:t>
      </w:r>
      <w:proofErr w:type="gramEnd"/>
    </w:p>
    <w:p w:rsidR="00782881" w:rsidRPr="0040085A" w:rsidRDefault="00782881" w:rsidP="00782881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>Федерации от 24 июля 2007 г. N 209-ФЗ «О развитии малого и среднего</w:t>
      </w:r>
    </w:p>
    <w:p w:rsidR="00782881" w:rsidRDefault="00782881" w:rsidP="00782881">
      <w:pPr>
        <w:suppressAutoHyphens w:val="0"/>
        <w:spacing w:line="264" w:lineRule="auto"/>
        <w:ind w:left="993" w:firstLine="0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предпринимательства в Российской Федерации»</w:t>
      </w:r>
      <w:r w:rsidR="00F033F4" w:rsidRPr="002876DB">
        <w:rPr>
          <w:sz w:val="24"/>
          <w:szCs w:val="24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AE1D21">
        <w:rPr>
          <w:sz w:val="24"/>
          <w:szCs w:val="24"/>
        </w:rPr>
        <w:lastRenderedPageBreak/>
        <w:t>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_Ref440291364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3.3.8.1</w:t>
      </w:r>
      <w:r w:rsidR="008633C6">
        <w:fldChar w:fldCharType="end"/>
      </w:r>
      <w:r w:rsidRPr="00AE1D21">
        <w:rPr>
          <w:sz w:val="24"/>
          <w:szCs w:val="24"/>
        </w:rPr>
        <w:t>-</w:t>
      </w:r>
      <w:r w:rsidR="008633C6">
        <w:fldChar w:fldCharType="begin"/>
      </w:r>
      <w:r w:rsidR="008633C6">
        <w:instrText xml:space="preserve"> REF _Ref303669127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3.3.8.2</w:t>
      </w:r>
      <w:r w:rsidR="008633C6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_Ref440271993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5.11</w:t>
      </w:r>
      <w:r w:rsidR="008633C6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_Ref440271964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5.1.3</w:t>
      </w:r>
      <w:r w:rsidR="008633C6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_Ref440272035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5.12</w:t>
      </w:r>
      <w:r w:rsidR="008633C6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_Ref440272051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5.13</w:t>
      </w:r>
      <w:r w:rsidR="008633C6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_Ref440272119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5.7.1</w:t>
      </w:r>
      <w:r w:rsidR="008633C6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A8291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A8291F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8633C6">
        <w:fldChar w:fldCharType="begin"/>
      </w:r>
      <w:r w:rsidR="008633C6">
        <w:instrText xml:space="preserve"> REF _Ref440275279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1.1.4</w:t>
      </w:r>
      <w:r w:rsidR="008633C6">
        <w:fldChar w:fldCharType="end"/>
      </w:r>
      <w:r w:rsidRPr="009F2BF9">
        <w:rPr>
          <w:sz w:val="24"/>
          <w:szCs w:val="24"/>
        </w:rPr>
        <w:t xml:space="preserve"> и разделе </w:t>
      </w:r>
      <w:r w:rsidR="008633C6">
        <w:fldChar w:fldCharType="begin"/>
      </w:r>
      <w:r w:rsidR="008633C6">
        <w:instrText xml:space="preserve"> REF _Ref440270568 \r \h  \* MERGEFORMAT </w:instrText>
      </w:r>
      <w:r w:rsidR="008633C6">
        <w:fldChar w:fldCharType="separate"/>
      </w:r>
      <w:r w:rsidR="00DA443D">
        <w:t>4</w:t>
      </w:r>
      <w:r w:rsidR="008633C6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8291F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_Ref55336389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5.9</w:t>
      </w:r>
      <w:r w:rsidR="008633C6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_Ref55336398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5.10</w:t>
      </w:r>
      <w:r w:rsidR="008633C6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>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_Ref440272256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5.14</w:t>
      </w:r>
      <w:r w:rsidR="008633C6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_Ref440272274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5.16</w:t>
      </w:r>
      <w:r w:rsidR="008633C6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</w:t>
      </w:r>
      <w:r w:rsidRPr="007D7C50">
        <w:rPr>
          <w:i/>
          <w:sz w:val="24"/>
          <w:szCs w:val="24"/>
        </w:rPr>
        <w:lastRenderedPageBreak/>
        <w:t xml:space="preserve">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8633C6">
        <w:fldChar w:fldCharType="begin"/>
      </w:r>
      <w:r w:rsidR="008633C6">
        <w:instrText xml:space="preserve"> REF _Ref465675151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3.11.2</w:t>
      </w:r>
      <w:r w:rsidR="008633C6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8633C6">
        <w:fldChar w:fldCharType="begin"/>
      </w:r>
      <w:r w:rsidR="008633C6">
        <w:instrText xml:space="preserve"> REF _Ref191386407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8291F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8291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8633C6">
        <w:fldChar w:fldCharType="begin"/>
      </w:r>
      <w:r w:rsidR="008633C6">
        <w:instrText xml:space="preserve"> REF _Ref303669127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8633C6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_Ref442190626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у)</w:t>
      </w:r>
      <w:r w:rsidR="008633C6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633C6">
        <w:fldChar w:fldCharType="begin"/>
      </w:r>
      <w:r w:rsidR="008633C6">
        <w:instrText xml:space="preserve"> REF _Ref303587815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3.3.8.3</w:t>
      </w:r>
      <w:r w:rsidR="008633C6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8633C6">
        <w:fldChar w:fldCharType="begin"/>
      </w:r>
      <w:r w:rsidR="008633C6">
        <w:instrText xml:space="preserve"> REF _Ref440272510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8633C6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_Ref191386482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8633C6">
        <w:fldChar w:fldCharType="begin"/>
      </w:r>
      <w:r w:rsidR="008633C6">
        <w:instrText xml:space="preserve"> REF _Ref191386407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8291F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8291F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8633C6">
        <w:fldChar w:fldCharType="begin"/>
      </w:r>
      <w:r w:rsidR="008633C6">
        <w:instrText xml:space="preserve"> REF _Ref307563248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325497">
        <w:rPr>
          <w:bCs w:val="0"/>
          <w:sz w:val="24"/>
          <w:szCs w:val="24"/>
        </w:rPr>
        <w:t>)</w:t>
      </w:r>
      <w:r w:rsidR="008633C6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8633C6">
        <w:fldChar w:fldCharType="begin"/>
      </w:r>
      <w:r w:rsidR="008633C6">
        <w:instrText xml:space="preserve"> REF _Ref307563262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325497">
        <w:rPr>
          <w:bCs w:val="0"/>
          <w:sz w:val="24"/>
          <w:szCs w:val="24"/>
        </w:rPr>
        <w:t>)</w:t>
      </w:r>
      <w:r w:rsidR="008633C6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8633C6">
        <w:fldChar w:fldCharType="begin"/>
      </w:r>
      <w:r w:rsidR="008633C6">
        <w:instrText xml:space="preserve"> REF _Ref306032591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8633C6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_Ref303669127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8633C6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_Ref442190626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у)</w:t>
      </w:r>
      <w:r w:rsidR="008633C6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633C6">
        <w:fldChar w:fldCharType="begin"/>
      </w:r>
      <w:r w:rsidR="008633C6">
        <w:instrText xml:space="preserve"> REF _Ref303587815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3.3.8.3</w:t>
      </w:r>
      <w:r w:rsidR="008633C6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8291F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8291F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</w:t>
      </w:r>
      <w:r w:rsidRPr="00E71A48">
        <w:rPr>
          <w:bCs w:val="0"/>
          <w:sz w:val="24"/>
          <w:szCs w:val="24"/>
        </w:rPr>
        <w:lastRenderedPageBreak/>
        <w:t xml:space="preserve">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8291F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8291F">
        <w:rPr>
          <w:bCs w:val="0"/>
          <w:iCs/>
          <w:sz w:val="24"/>
          <w:szCs w:val="24"/>
        </w:rPr>
      </w:r>
      <w:r w:rsidR="00A8291F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8291F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8633C6">
        <w:fldChar w:fldCharType="begin"/>
      </w:r>
      <w:r w:rsidR="008633C6">
        <w:instrText xml:space="preserve"> REF _Ref440289401 \r \h  \* MERGEFORMAT </w:instrText>
      </w:r>
      <w:r w:rsidR="008633C6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8633C6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7039DD" w:rsidRPr="0040085A">
        <w:rPr>
          <w:bCs w:val="0"/>
          <w:sz w:val="24"/>
          <w:szCs w:val="24"/>
        </w:rPr>
        <w:t xml:space="preserve">на сумму 2% </w:t>
      </w:r>
      <w:r w:rsidR="00932C0A" w:rsidRPr="007A5083">
        <w:rPr>
          <w:bCs w:val="0"/>
          <w:sz w:val="24"/>
          <w:szCs w:val="24"/>
        </w:rPr>
        <w:t xml:space="preserve">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8633C6">
        <w:fldChar w:fldCharType="begin"/>
      </w:r>
      <w:r w:rsidR="008633C6">
        <w:instrText xml:space="preserve"> REF _Ref467168844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3.3.14.3</w:t>
      </w:r>
      <w:r w:rsidR="008633C6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8633C6">
        <w:fldChar w:fldCharType="begin"/>
      </w:r>
      <w:r w:rsidR="008633C6">
        <w:instrText xml:space="preserve"> REF _Ref442263553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3.3.14.4</w:t>
      </w:r>
      <w:r w:rsidR="008633C6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8633C6">
        <w:fldChar w:fldCharType="begin"/>
      </w:r>
      <w:r w:rsidR="008633C6">
        <w:instrText xml:space="preserve"> REF _Ref440272678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8633C6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</w:t>
      </w:r>
      <w:r w:rsidRPr="00AE1D21">
        <w:rPr>
          <w:bCs w:val="0"/>
          <w:sz w:val="24"/>
          <w:szCs w:val="24"/>
        </w:rPr>
        <w:lastRenderedPageBreak/>
        <w:t xml:space="preserve">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8633C6">
        <w:fldChar w:fldCharType="begin"/>
      </w:r>
      <w:r w:rsidR="008633C6">
        <w:instrText xml:space="preserve"> REF _Ref306008743 \r \h  \* MERGEFORMAT </w:instrText>
      </w:r>
      <w:r w:rsidR="008633C6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8633C6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8633C6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_Ref468875974 \r \h  \* MERGEFORMAT </w:instrText>
      </w:r>
      <w:r w:rsidR="008633C6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8633C6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8633C6">
        <w:fldChar w:fldCharType="begin"/>
      </w:r>
      <w:r w:rsidR="008633C6">
        <w:instrText xml:space="preserve"> REF _Ref468201028 \r \h  \* MERGEFORMAT </w:instrText>
      </w:r>
      <w:r w:rsidR="008633C6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8633C6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8633C6">
        <w:fldChar w:fldCharType="begin"/>
      </w:r>
      <w:r w:rsidR="008633C6">
        <w:instrText xml:space="preserve"> REF _Ref305753174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</w:t>
      </w:r>
      <w:bookmarkEnd w:id="557"/>
      <w:r w:rsidR="0020419D" w:rsidRPr="00E71A48">
        <w:rPr>
          <w:bCs w:val="0"/>
          <w:sz w:val="24"/>
          <w:szCs w:val="24"/>
        </w:rPr>
        <w:t xml:space="preserve">в размере </w:t>
      </w:r>
      <w:r w:rsidR="0020419D">
        <w:rPr>
          <w:bCs w:val="0"/>
          <w:sz w:val="24"/>
          <w:szCs w:val="24"/>
        </w:rPr>
        <w:t>2</w:t>
      </w:r>
      <w:r w:rsidR="0020419D" w:rsidRPr="00E71A48">
        <w:rPr>
          <w:bCs w:val="0"/>
          <w:sz w:val="24"/>
          <w:szCs w:val="24"/>
        </w:rPr>
        <w:t xml:space="preserve">% </w:t>
      </w:r>
      <w:r w:rsidR="000A7A8E" w:rsidRPr="00E71A48">
        <w:rPr>
          <w:bCs w:val="0"/>
          <w:sz w:val="24"/>
          <w:szCs w:val="24"/>
        </w:rPr>
        <w:t>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8633C6">
        <w:fldChar w:fldCharType="begin"/>
      </w:r>
      <w:r w:rsidR="008633C6">
        <w:instrText xml:space="preserve"> REF _Ref440272256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8633C6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8291F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8291F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8291F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633C6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0C10CB" w:rsidRPr="00C24ECF">
        <w:rPr>
          <w:sz w:val="24"/>
          <w:szCs w:val="24"/>
        </w:rPr>
        <w:t xml:space="preserve">РФ, </w:t>
      </w:r>
      <w:r w:rsidR="000C10CB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0C10CB" w:rsidRPr="00C24ECF">
        <w:rPr>
          <w:iCs/>
          <w:sz w:val="24"/>
          <w:szCs w:val="24"/>
        </w:rPr>
        <w:t>Арзамасская</w:t>
      </w:r>
      <w:proofErr w:type="spellEnd"/>
      <w:r w:rsidR="000C10CB" w:rsidRPr="00C24ECF">
        <w:rPr>
          <w:iCs/>
          <w:sz w:val="24"/>
          <w:szCs w:val="24"/>
        </w:rPr>
        <w:t>, д. 2</w:t>
      </w:r>
      <w:r w:rsidR="000C10CB" w:rsidRPr="00C24ECF">
        <w:rPr>
          <w:sz w:val="24"/>
          <w:szCs w:val="24"/>
        </w:rPr>
        <w:t xml:space="preserve">, </w:t>
      </w:r>
      <w:proofErr w:type="spellStart"/>
      <w:r w:rsidR="000C10CB" w:rsidRPr="00C24ECF">
        <w:rPr>
          <w:sz w:val="24"/>
          <w:szCs w:val="24"/>
        </w:rPr>
        <w:t>каб</w:t>
      </w:r>
      <w:proofErr w:type="spellEnd"/>
      <w:r w:rsidR="000C10CB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8633C6">
        <w:fldChar w:fldCharType="begin"/>
      </w:r>
      <w:r w:rsidR="008633C6">
        <w:instrText xml:space="preserve"> REF _Ref191386085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1.1.1</w:t>
      </w:r>
      <w:r w:rsidR="008633C6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8633C6">
        <w:fldChar w:fldCharType="begin"/>
      </w:r>
      <w:r w:rsidR="008633C6">
        <w:instrText xml:space="preserve"> REF _Ref303323780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1.1.4</w:t>
      </w:r>
      <w:r w:rsidR="008633C6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8633C6">
        <w:fldChar w:fldCharType="begin"/>
      </w:r>
      <w:r w:rsidR="008633C6">
        <w:instrText xml:space="preserve"> REF _Ref467508029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3.3.14.5</w:t>
      </w:r>
      <w:r w:rsidR="008633C6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DA443D" w:rsidRPr="00DA443D">
        <w:rPr>
          <w:szCs w:val="24"/>
        </w:rPr>
        <w:t>3.4.1.3</w:t>
      </w:r>
      <w:r w:rsidR="008633C6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DA443D" w:rsidRPr="00DA443D">
        <w:rPr>
          <w:szCs w:val="24"/>
        </w:rPr>
        <w:t>3.4.1.3</w:t>
      </w:r>
      <w:r w:rsidR="008633C6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</w:t>
      </w:r>
      <w:r w:rsidRPr="007A5083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8633C6">
        <w:fldChar w:fldCharType="begin"/>
      </w:r>
      <w:r w:rsidR="008633C6">
        <w:instrText xml:space="preserve"> REF _Ref55335823 \r \h  \* MERGEFORMAT </w:instrText>
      </w:r>
      <w:r w:rsidR="008633C6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8633C6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52C25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D52C25">
        <w:rPr>
          <w:rFonts w:eastAsia="Calibri"/>
          <w:szCs w:val="24"/>
          <w:lang w:eastAsia="en-US"/>
        </w:rPr>
        <w:t>73</w:t>
      </w:r>
      <w:r w:rsidR="00D52C25" w:rsidRPr="009D331F">
        <w:rPr>
          <w:rFonts w:eastAsia="Calibri"/>
          <w:szCs w:val="24"/>
          <w:lang w:eastAsia="en-US"/>
        </w:rPr>
        <w:t xml:space="preserve">) </w:t>
      </w:r>
      <w:r w:rsidR="00D52C25">
        <w:rPr>
          <w:rFonts w:eastAsia="Calibri"/>
          <w:szCs w:val="24"/>
          <w:lang w:eastAsia="en-US"/>
        </w:rPr>
        <w:t>249</w:t>
      </w:r>
      <w:r w:rsidR="00D52C25" w:rsidRPr="009D331F">
        <w:rPr>
          <w:rFonts w:eastAsia="Calibri"/>
          <w:szCs w:val="24"/>
          <w:lang w:eastAsia="en-US"/>
        </w:rPr>
        <w:t>-</w:t>
      </w:r>
      <w:r w:rsidR="00D52C25">
        <w:rPr>
          <w:rFonts w:eastAsia="Calibri"/>
          <w:szCs w:val="24"/>
          <w:lang w:eastAsia="en-US"/>
        </w:rPr>
        <w:t>57</w:t>
      </w:r>
      <w:r w:rsidR="00D52C25" w:rsidRPr="009D331F">
        <w:rPr>
          <w:rFonts w:eastAsia="Calibri"/>
          <w:szCs w:val="24"/>
          <w:lang w:eastAsia="en-US"/>
        </w:rPr>
        <w:t>-</w:t>
      </w:r>
      <w:r w:rsidR="00D52C25">
        <w:rPr>
          <w:rFonts w:eastAsia="Calibri"/>
          <w:szCs w:val="24"/>
          <w:lang w:eastAsia="en-US"/>
        </w:rPr>
        <w:t>66</w:t>
      </w:r>
      <w:r w:rsidR="00D52C25" w:rsidRPr="009D331F">
        <w:rPr>
          <w:rFonts w:eastAsia="Calibri"/>
          <w:szCs w:val="24"/>
          <w:lang w:eastAsia="en-US"/>
        </w:rPr>
        <w:t>, адрес</w:t>
      </w:r>
      <w:proofErr w:type="gramEnd"/>
      <w:r w:rsidR="00D52C25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D52C25" w:rsidRPr="009D331F">
          <w:rPr>
            <w:rStyle w:val="a7"/>
            <w:rFonts w:eastAsia="Calibri"/>
            <w:lang w:val="en-US" w:eastAsia="en-US"/>
          </w:rPr>
          <w:t>Zaitseva</w:t>
        </w:r>
        <w:r w:rsidR="00D52C25" w:rsidRPr="009D331F">
          <w:rPr>
            <w:rStyle w:val="a7"/>
            <w:rFonts w:eastAsia="Calibri"/>
            <w:lang w:eastAsia="en-US"/>
          </w:rPr>
          <w:t>.</w:t>
        </w:r>
        <w:r w:rsidR="00D52C25" w:rsidRPr="009D331F">
          <w:rPr>
            <w:rStyle w:val="a7"/>
            <w:rFonts w:eastAsia="Calibri"/>
            <w:lang w:val="en-US" w:eastAsia="en-US"/>
          </w:rPr>
          <w:t>AA</w:t>
        </w:r>
        <w:r w:rsidR="00D52C25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DA443D" w:rsidRPr="00DA443D">
        <w:rPr>
          <w:szCs w:val="24"/>
        </w:rPr>
        <w:t>3.4.1.3</w:t>
      </w:r>
      <w:r w:rsidR="008633C6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D52C25" w:rsidRDefault="00D52C25" w:rsidP="00D52C25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134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D52C25" w:rsidRPr="00666C42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napToGrid w:val="0"/>
        <w:spacing w:before="100" w:beforeAutospacing="1" w:line="240" w:lineRule="auto"/>
        <w:ind w:left="1134" w:firstLine="426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D52C25" w:rsidRPr="00666C42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ind w:left="1134" w:firstLine="426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D52C25" w:rsidRPr="00666C42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ind w:left="1134" w:firstLine="426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D52C25" w:rsidRPr="00666C42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ind w:left="1134" w:firstLine="426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D52C25" w:rsidRPr="00666C42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ind w:left="1134" w:firstLine="426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D52C25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pacing w:line="240" w:lineRule="auto"/>
        <w:ind w:left="1134" w:firstLine="426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D52C25" w:rsidRDefault="00D52C25" w:rsidP="00D52C25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1701"/>
          <w:tab w:val="left" w:pos="2127"/>
        </w:tabs>
        <w:spacing w:line="240" w:lineRule="auto"/>
        <w:ind w:left="1134" w:firstLine="426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lastRenderedPageBreak/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8633C6">
        <w:fldChar w:fldCharType="begin"/>
      </w:r>
      <w:r w:rsidR="008633C6">
        <w:instrText xml:space="preserve"> REF _Ref306140451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3.14</w:t>
      </w:r>
      <w:r w:rsidR="008633C6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A46E5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</w:t>
      </w:r>
      <w:r w:rsidRPr="002A46E5">
        <w:rPr>
          <w:bCs w:val="0"/>
          <w:sz w:val="24"/>
          <w:szCs w:val="24"/>
        </w:rPr>
        <w:t xml:space="preserve">соответствии с требованиями, указанными в настоящей Документации по запросу предложений. Размещение </w:t>
      </w:r>
      <w:r w:rsidR="00D77DCB" w:rsidRPr="002A46E5">
        <w:rPr>
          <w:bCs w:val="0"/>
          <w:sz w:val="24"/>
          <w:szCs w:val="24"/>
        </w:rPr>
        <w:t xml:space="preserve">электронных </w:t>
      </w:r>
      <w:r w:rsidRPr="002A46E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A46E5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2A46E5">
        <w:rPr>
          <w:bCs w:val="0"/>
          <w:sz w:val="24"/>
          <w:szCs w:val="24"/>
        </w:rPr>
        <w:t>Заявк</w:t>
      </w:r>
      <w:r w:rsidR="00717F60" w:rsidRPr="002A46E5">
        <w:rPr>
          <w:bCs w:val="0"/>
          <w:sz w:val="24"/>
          <w:szCs w:val="24"/>
        </w:rPr>
        <w:t xml:space="preserve">и на ЭТП могут быть поданы до </w:t>
      </w:r>
      <w:r w:rsidR="002B5044" w:rsidRPr="002A46E5">
        <w:rPr>
          <w:b/>
          <w:bCs w:val="0"/>
          <w:sz w:val="24"/>
          <w:szCs w:val="24"/>
        </w:rPr>
        <w:t xml:space="preserve">12 часов 00 минут </w:t>
      </w:r>
      <w:r w:rsidR="00D52C25" w:rsidRPr="002A46E5">
        <w:rPr>
          <w:b/>
          <w:bCs w:val="0"/>
          <w:sz w:val="24"/>
          <w:szCs w:val="24"/>
        </w:rPr>
        <w:t>17</w:t>
      </w:r>
      <w:r w:rsidR="002B5044" w:rsidRPr="002A46E5">
        <w:rPr>
          <w:b/>
          <w:bCs w:val="0"/>
          <w:sz w:val="24"/>
          <w:szCs w:val="24"/>
        </w:rPr>
        <w:t xml:space="preserve"> </w:t>
      </w:r>
      <w:r w:rsidR="00D52C25" w:rsidRPr="002A46E5">
        <w:rPr>
          <w:b/>
          <w:bCs w:val="0"/>
          <w:sz w:val="24"/>
          <w:szCs w:val="24"/>
        </w:rPr>
        <w:t>февраля</w:t>
      </w:r>
      <w:r w:rsidR="002B5044" w:rsidRPr="002A46E5">
        <w:rPr>
          <w:b/>
          <w:bCs w:val="0"/>
          <w:sz w:val="24"/>
          <w:szCs w:val="24"/>
        </w:rPr>
        <w:t xml:space="preserve"> </w:t>
      </w:r>
      <w:r w:rsidR="00A87504" w:rsidRPr="002A46E5">
        <w:rPr>
          <w:b/>
          <w:bCs w:val="0"/>
          <w:sz w:val="24"/>
          <w:szCs w:val="24"/>
        </w:rPr>
        <w:t>2017</w:t>
      </w:r>
      <w:r w:rsidR="002B5044" w:rsidRPr="002A46E5">
        <w:rPr>
          <w:b/>
          <w:bCs w:val="0"/>
          <w:sz w:val="24"/>
          <w:szCs w:val="24"/>
        </w:rPr>
        <w:t xml:space="preserve"> года</w:t>
      </w:r>
      <w:r w:rsidR="00BB27D7" w:rsidRPr="002A46E5">
        <w:rPr>
          <w:b/>
          <w:bCs w:val="0"/>
          <w:sz w:val="24"/>
          <w:szCs w:val="24"/>
        </w:rPr>
        <w:t xml:space="preserve">, </w:t>
      </w:r>
      <w:r w:rsidR="00BB27D7" w:rsidRPr="002A46E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A46E5">
        <w:rPr>
          <w:bCs w:val="0"/>
          <w:spacing w:val="-2"/>
          <w:sz w:val="24"/>
          <w:szCs w:val="24"/>
        </w:rPr>
        <w:t>(под</w:t>
      </w:r>
      <w:r w:rsidR="00BB27D7" w:rsidRPr="002A46E5">
        <w:rPr>
          <w:bCs w:val="0"/>
          <w:sz w:val="24"/>
          <w:szCs w:val="24"/>
        </w:rPr>
        <w:t xml:space="preserve">раздел </w:t>
      </w:r>
      <w:r w:rsidR="00A8291F" w:rsidRPr="002A46E5">
        <w:rPr>
          <w:bCs w:val="0"/>
          <w:sz w:val="24"/>
          <w:szCs w:val="24"/>
        </w:rPr>
        <w:fldChar w:fldCharType="begin"/>
      </w:r>
      <w:r w:rsidR="00BB27D7" w:rsidRPr="002A46E5">
        <w:rPr>
          <w:bCs w:val="0"/>
          <w:sz w:val="24"/>
          <w:szCs w:val="24"/>
        </w:rPr>
        <w:instrText xml:space="preserve"> REF _Ref55336310 \r \h </w:instrText>
      </w:r>
      <w:r w:rsidR="002A46E5">
        <w:rPr>
          <w:bCs w:val="0"/>
          <w:sz w:val="24"/>
          <w:szCs w:val="24"/>
        </w:rPr>
        <w:instrText xml:space="preserve"> \* MERGEFORMAT </w:instrText>
      </w:r>
      <w:r w:rsidR="00A8291F" w:rsidRPr="002A46E5">
        <w:rPr>
          <w:bCs w:val="0"/>
          <w:sz w:val="24"/>
          <w:szCs w:val="24"/>
        </w:rPr>
      </w:r>
      <w:r w:rsidR="00A8291F" w:rsidRPr="002A46E5">
        <w:rPr>
          <w:bCs w:val="0"/>
          <w:sz w:val="24"/>
          <w:szCs w:val="24"/>
        </w:rPr>
        <w:fldChar w:fldCharType="separate"/>
      </w:r>
      <w:r w:rsidR="00DA443D" w:rsidRPr="002A46E5">
        <w:rPr>
          <w:bCs w:val="0"/>
          <w:sz w:val="24"/>
          <w:szCs w:val="24"/>
        </w:rPr>
        <w:t>5.1</w:t>
      </w:r>
      <w:r w:rsidR="00A8291F" w:rsidRPr="002A46E5">
        <w:rPr>
          <w:bCs w:val="0"/>
          <w:sz w:val="24"/>
          <w:szCs w:val="24"/>
        </w:rPr>
        <w:fldChar w:fldCharType="end"/>
      </w:r>
      <w:r w:rsidR="00BB27D7" w:rsidRPr="002A46E5">
        <w:rPr>
          <w:bCs w:val="0"/>
          <w:sz w:val="24"/>
          <w:szCs w:val="24"/>
          <w:lang w:eastAsia="ru-RU"/>
        </w:rPr>
        <w:t>)</w:t>
      </w:r>
      <w:r w:rsidR="00BB27D7" w:rsidRPr="002A46E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A46E5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A46E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AE1D21">
        <w:rPr>
          <w:bCs w:val="0"/>
          <w:sz w:val="24"/>
          <w:szCs w:val="24"/>
        </w:rPr>
        <w:t xml:space="preserve"> Участниками 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633C6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633C6">
        <w:fldChar w:fldCharType="begin"/>
      </w:r>
      <w:r w:rsidR="008633C6">
        <w:instrText xml:space="preserve"> REF _Ref440272256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5.14</w:t>
      </w:r>
      <w:r w:rsidR="008633C6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633C6">
        <w:fldChar w:fldCharType="begin"/>
      </w:r>
      <w:r w:rsidR="008633C6">
        <w:instrText xml:space="preserve"> REF _Ref465847449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5.15</w:t>
      </w:r>
      <w:r w:rsidR="008633C6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633C6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633C6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8633C6">
        <w:fldChar w:fldCharType="begin"/>
      </w:r>
      <w:r w:rsidR="008633C6">
        <w:instrText xml:space="preserve"> REF _Ref440289953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633C6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8633C6">
        <w:fldChar w:fldCharType="begin"/>
      </w:r>
      <w:r w:rsidR="008633C6">
        <w:instrText xml:space="preserve"> REF _Ref55279015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3.3.1.6</w:t>
      </w:r>
      <w:r w:rsidR="008633C6">
        <w:fldChar w:fldCharType="end"/>
      </w:r>
      <w:r w:rsidRPr="00223D18">
        <w:rPr>
          <w:sz w:val="24"/>
          <w:szCs w:val="24"/>
        </w:rPr>
        <w:t xml:space="preserve">, </w:t>
      </w:r>
      <w:r w:rsidR="008633C6">
        <w:fldChar w:fldCharType="begin"/>
      </w:r>
      <w:r w:rsidR="008633C6">
        <w:instrText xml:space="preserve"> REF _Ref195087786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3.3.1.7</w:t>
      </w:r>
      <w:r w:rsidR="008633C6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8633C6">
        <w:fldChar w:fldCharType="begin"/>
      </w:r>
      <w:r w:rsidR="008633C6">
        <w:instrText xml:space="preserve"> REF _Ref93089454 \n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8633C6">
        <w:fldChar w:fldCharType="begin"/>
      </w:r>
      <w:r w:rsidR="008633C6">
        <w:instrText xml:space="preserve"> REF _Ref303670674 \n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8633C6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_Ref306138385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8633C6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8633C6">
        <w:fldChar w:fldCharType="begin"/>
      </w:r>
      <w:r w:rsidR="008633C6">
        <w:instrText xml:space="preserve"> REF _Ref444181467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5.12</w:t>
      </w:r>
      <w:r w:rsidR="008633C6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8633C6">
        <w:fldChar w:fldCharType="begin"/>
      </w:r>
      <w:r w:rsidR="008633C6">
        <w:instrText xml:space="preserve"> REF _Ref306176386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3.3.14</w:t>
      </w:r>
      <w:r w:rsidR="008633C6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8633C6">
        <w:fldChar w:fldCharType="begin"/>
      </w:r>
      <w:r w:rsidR="008633C6">
        <w:instrText xml:space="preserve"> REF _Ref306176386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3.3.14</w:t>
      </w:r>
      <w:r w:rsidR="008633C6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8633C6">
        <w:fldChar w:fldCharType="begin"/>
      </w:r>
      <w:r w:rsidR="008633C6">
        <w:instrText xml:space="preserve"> REF _Ref471894330 \r \h  \* MERGEFORMAT </w:instrText>
      </w:r>
      <w:r w:rsidR="008633C6">
        <w:fldChar w:fldCharType="separate"/>
      </w:r>
      <w:r w:rsidR="00F7708A" w:rsidRPr="00B33739">
        <w:rPr>
          <w:sz w:val="24"/>
          <w:szCs w:val="24"/>
        </w:rPr>
        <w:t>3.8</w:t>
      </w:r>
      <w:r w:rsidR="008633C6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8633C6">
        <w:fldChar w:fldCharType="begin"/>
      </w:r>
      <w:r w:rsidR="008633C6">
        <w:instrText xml:space="preserve"> REF _Ref465847813 \r \h  \* MERGEFORMAT </w:instrText>
      </w:r>
      <w:r w:rsidR="008633C6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8633C6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8633C6">
        <w:fldChar w:fldCharType="begin"/>
      </w:r>
      <w:r w:rsidR="008633C6">
        <w:instrText xml:space="preserve"> REF _Ref306352987 \r \h  \* MERGEFORMAT </w:instrText>
      </w:r>
      <w:r w:rsidR="008633C6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8633C6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8633C6">
        <w:fldChar w:fldCharType="begin"/>
      </w:r>
      <w:r w:rsidR="008633C6">
        <w:instrText xml:space="preserve"> REF _Ref306353005 \r \h  \* MERGEFORMAT </w:instrText>
      </w:r>
      <w:r w:rsidR="008633C6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8633C6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8633C6">
        <w:fldChar w:fldCharType="begin"/>
      </w:r>
      <w:r w:rsidR="008633C6">
        <w:instrText xml:space="preserve"> REF _Ref465670219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3.11</w:t>
      </w:r>
      <w:r w:rsidR="008633C6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8633C6">
        <w:fldChar w:fldCharType="begin"/>
      </w:r>
      <w:r w:rsidR="008633C6">
        <w:instrText xml:space="preserve"> REF _Ref468875877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3.7.8</w:t>
      </w:r>
      <w:r w:rsidR="008633C6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8633C6">
        <w:fldChar w:fldCharType="begin"/>
      </w:r>
      <w:r w:rsidR="008633C6">
        <w:instrText xml:space="preserve"> REF _Ref465675151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3.11.2</w:t>
      </w:r>
      <w:r w:rsidR="008633C6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8633C6">
        <w:fldChar w:fldCharType="begin"/>
      </w:r>
      <w:r w:rsidR="008633C6">
        <w:instrText xml:space="preserve"> REF _Ref465675151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3.11.2</w:t>
      </w:r>
      <w:r w:rsidR="008633C6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8633C6">
        <w:fldChar w:fldCharType="begin"/>
      </w:r>
      <w:r w:rsidR="008633C6">
        <w:instrText xml:space="preserve"> REF _Ref303251044 \r \h  \* MERGEFORMAT </w:instrText>
      </w:r>
      <w:r w:rsidR="008633C6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8633C6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bCs w:val="0"/>
          <w:sz w:val="24"/>
          <w:szCs w:val="24"/>
        </w:rPr>
        <w:lastRenderedPageBreak/>
        <w:t xml:space="preserve">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</w:t>
      </w:r>
      <w:r w:rsidR="0033661D" w:rsidRPr="004444C3">
        <w:rPr>
          <w:sz w:val="24"/>
          <w:szCs w:val="24"/>
          <w:lang w:eastAsia="ru-RU"/>
        </w:rPr>
        <w:lastRenderedPageBreak/>
        <w:t xml:space="preserve">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5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547381706" r:id="rId37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547381707" r:id="rId39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547381708" r:id="rId41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8633C6">
        <w:fldChar w:fldCharType="begin"/>
      </w:r>
      <w:r w:rsidR="008633C6">
        <w:instrText xml:space="preserve"> REF _Ref465675151 \r \h  \* MERGEFORMAT </w:instrText>
      </w:r>
      <w:r w:rsidR="008633C6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8633C6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8633C6">
        <w:fldChar w:fldCharType="begin"/>
      </w:r>
      <w:r w:rsidR="008633C6">
        <w:instrText xml:space="preserve"> REF _Ref468875938 \r \h  \* MERGEFORMAT </w:instrText>
      </w:r>
      <w:r w:rsidR="008633C6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8633C6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8633C6">
        <w:fldChar w:fldCharType="begin"/>
      </w:r>
      <w:r w:rsidR="008633C6">
        <w:instrText xml:space="preserve"> REF _Ref465437572 \r \h  \* MERGEFORMAT </w:instrText>
      </w:r>
      <w:r w:rsidR="008633C6">
        <w:fldChar w:fldCharType="separate"/>
      </w:r>
      <w:r w:rsidR="00DA443D" w:rsidRPr="004444C3">
        <w:rPr>
          <w:sz w:val="24"/>
          <w:szCs w:val="24"/>
        </w:rPr>
        <w:t>3.13.2</w:t>
      </w:r>
      <w:r w:rsidR="008633C6">
        <w:fldChar w:fldCharType="end"/>
      </w:r>
      <w:r w:rsidRPr="004444C3">
        <w:rPr>
          <w:sz w:val="24"/>
          <w:szCs w:val="24"/>
        </w:rPr>
        <w:t>-</w:t>
      </w:r>
      <w:r w:rsidR="008633C6">
        <w:fldChar w:fldCharType="begin"/>
      </w:r>
      <w:r w:rsidR="008633C6">
        <w:instrText xml:space="preserve"> REF _Ref465440181 \r \h  \* MERGEFORMAT </w:instrText>
      </w:r>
      <w:r w:rsidR="008633C6">
        <w:fldChar w:fldCharType="separate"/>
      </w:r>
      <w:r w:rsidR="00DA443D" w:rsidRPr="004444C3">
        <w:rPr>
          <w:sz w:val="24"/>
          <w:szCs w:val="24"/>
        </w:rPr>
        <w:t>3.13.4</w:t>
      </w:r>
      <w:r w:rsidR="008633C6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8633C6">
        <w:fldChar w:fldCharType="begin"/>
      </w:r>
      <w:r w:rsidR="008633C6">
        <w:instrText xml:space="preserve"> REF _Ref465437572 \r \h  \* MERGEFORMAT </w:instrText>
      </w:r>
      <w:r w:rsidR="008633C6">
        <w:fldChar w:fldCharType="separate"/>
      </w:r>
      <w:r w:rsidR="00DA443D" w:rsidRPr="004444C3">
        <w:rPr>
          <w:sz w:val="24"/>
          <w:szCs w:val="24"/>
        </w:rPr>
        <w:t>3.13.2</w:t>
      </w:r>
      <w:r w:rsidR="008633C6">
        <w:fldChar w:fldCharType="end"/>
      </w:r>
      <w:r w:rsidRPr="004444C3">
        <w:rPr>
          <w:sz w:val="24"/>
          <w:szCs w:val="24"/>
        </w:rPr>
        <w:t>-</w:t>
      </w:r>
      <w:r w:rsidR="008633C6">
        <w:fldChar w:fldCharType="begin"/>
      </w:r>
      <w:r w:rsidR="008633C6">
        <w:instrText xml:space="preserve"> REF _Ref465440181 \r \h  \* MERGEFORMAT </w:instrText>
      </w:r>
      <w:r w:rsidR="008633C6">
        <w:fldChar w:fldCharType="separate"/>
      </w:r>
      <w:r w:rsidR="00DA443D" w:rsidRPr="004444C3">
        <w:rPr>
          <w:sz w:val="24"/>
          <w:szCs w:val="24"/>
        </w:rPr>
        <w:t>3.13.4</w:t>
      </w:r>
      <w:r w:rsidR="008633C6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lastRenderedPageBreak/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8633C6">
        <w:fldChar w:fldCharType="begin"/>
      </w:r>
      <w:r w:rsidR="008633C6">
        <w:instrText xml:space="preserve"> REF _Ref465670219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3.11</w:t>
      </w:r>
      <w:r w:rsidR="008633C6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8633C6">
        <w:fldChar w:fldCharType="begin"/>
      </w:r>
      <w:r w:rsidR="008633C6">
        <w:instrText xml:space="preserve"> REF _Ref465437572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3.13.2</w:t>
      </w:r>
      <w:r w:rsidR="008633C6">
        <w:fldChar w:fldCharType="end"/>
      </w:r>
      <w:r w:rsidRPr="0033661D">
        <w:rPr>
          <w:sz w:val="24"/>
          <w:szCs w:val="24"/>
        </w:rPr>
        <w:t>-</w:t>
      </w:r>
      <w:r w:rsidR="008633C6">
        <w:fldChar w:fldCharType="begin"/>
      </w:r>
      <w:r w:rsidR="008633C6">
        <w:instrText xml:space="preserve"> REF _Ref465440181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3.13.4</w:t>
      </w:r>
      <w:r w:rsidR="008633C6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8633C6">
        <w:fldChar w:fldCharType="begin"/>
      </w:r>
      <w:r w:rsidR="008633C6">
        <w:instrText xml:space="preserve"> REF _Ref294695546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8633C6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_Ref294695403 \n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8633C6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8633C6">
        <w:fldChar w:fldCharType="begin"/>
      </w:r>
      <w:r w:rsidR="008633C6">
        <w:instrText xml:space="preserve"> REF _Ref468201106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8633C6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8633C6">
        <w:fldChar w:fldCharType="begin"/>
      </w:r>
      <w:r w:rsidR="008633C6">
        <w:instrText xml:space="preserve"> REF _Ref305979053 \r \h  \* MERGEFORMAT </w:instrText>
      </w:r>
      <w:r w:rsidR="008633C6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8633C6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8633C6">
        <w:fldChar w:fldCharType="begin"/>
      </w:r>
      <w:r w:rsidR="008633C6">
        <w:instrText xml:space="preserve"> REF _Ref440272931 \r \h  \* MERGEFORMAT </w:instrText>
      </w:r>
      <w:r w:rsidR="008633C6">
        <w:fldChar w:fldCharType="separate"/>
      </w:r>
      <w:r w:rsidR="00DA443D" w:rsidRPr="004444C3">
        <w:t>2</w:t>
      </w:r>
      <w:r w:rsidR="008633C6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8633C6">
        <w:fldChar w:fldCharType="begin"/>
      </w:r>
      <w:r w:rsidR="008633C6">
        <w:instrText xml:space="preserve"> REF _Ref465437572 \r \h  \* MERGEFORMAT </w:instrText>
      </w:r>
      <w:r w:rsidR="008633C6">
        <w:fldChar w:fldCharType="separate"/>
      </w:r>
      <w:r w:rsidR="00DA443D" w:rsidRPr="004444C3">
        <w:rPr>
          <w:sz w:val="24"/>
          <w:szCs w:val="24"/>
        </w:rPr>
        <w:t>3.13.2</w:t>
      </w:r>
      <w:r w:rsidR="008633C6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8633C6">
        <w:fldChar w:fldCharType="begin"/>
      </w:r>
      <w:r w:rsidR="008633C6">
        <w:instrText xml:space="preserve"> REF _Ref468973864 \r \h  \* MERGEFORMAT </w:instrText>
      </w:r>
      <w:r w:rsidR="008633C6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8633C6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8633C6">
        <w:fldChar w:fldCharType="begin"/>
      </w:r>
      <w:r w:rsidR="008633C6">
        <w:instrText xml:space="preserve"> REF _Ref440272931 \r \h  \* MERGEFORMAT </w:instrText>
      </w:r>
      <w:r w:rsidR="008633C6">
        <w:fldChar w:fldCharType="separate"/>
      </w:r>
      <w:r w:rsidR="00DA443D" w:rsidRPr="0033661D">
        <w:t>2</w:t>
      </w:r>
      <w:r w:rsidR="008633C6">
        <w:fldChar w:fldCharType="end"/>
      </w:r>
      <w:r w:rsidRPr="0033661D">
        <w:rPr>
          <w:sz w:val="24"/>
          <w:szCs w:val="24"/>
        </w:rPr>
        <w:t xml:space="preserve">) с </w:t>
      </w:r>
      <w:r w:rsidRPr="0033661D">
        <w:rPr>
          <w:sz w:val="24"/>
          <w:szCs w:val="24"/>
        </w:rPr>
        <w:lastRenderedPageBreak/>
        <w:t xml:space="preserve">учетом требований, изложенных в подпункте </w:t>
      </w:r>
      <w:r w:rsidR="008633C6">
        <w:fldChar w:fldCharType="begin"/>
      </w:r>
      <w:r w:rsidR="008633C6">
        <w:instrText xml:space="preserve"> REF _Ref465437572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3.13.2</w:t>
      </w:r>
      <w:r w:rsidR="008633C6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8633C6">
        <w:fldChar w:fldCharType="begin"/>
      </w:r>
      <w:r w:rsidR="008633C6">
        <w:instrText xml:space="preserve"> REF _Ref468875974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3.12</w:t>
      </w:r>
      <w:r w:rsidR="008633C6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8633C6">
        <w:fldChar w:fldCharType="begin"/>
      </w:r>
      <w:r w:rsidR="008633C6">
        <w:instrText xml:space="preserve"> REF _Ref468875995 \r \h  \* MERGEFORMAT </w:instrText>
      </w:r>
      <w:r w:rsidR="008633C6">
        <w:fldChar w:fldCharType="separate"/>
      </w:r>
      <w:r w:rsidR="00DA443D" w:rsidRPr="0033661D">
        <w:rPr>
          <w:sz w:val="24"/>
          <w:szCs w:val="24"/>
        </w:rPr>
        <w:t>3.12.6</w:t>
      </w:r>
      <w:r w:rsidR="008633C6">
        <w:fldChar w:fldCharType="end"/>
      </w:r>
      <w:r w:rsidRPr="0033661D">
        <w:rPr>
          <w:bCs w:val="0"/>
          <w:sz w:val="24"/>
          <w:szCs w:val="24"/>
        </w:rPr>
        <w:t>.</w:t>
      </w:r>
      <w:bookmarkEnd w:id="71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6" w:name="_Ref303694483"/>
      <w:bookmarkStart w:id="717" w:name="_Toc305835590"/>
      <w:bookmarkStart w:id="718" w:name="_Ref306140451"/>
      <w:bookmarkStart w:id="719" w:name="_Toc471979954"/>
      <w:r w:rsidRPr="006E1884">
        <w:t xml:space="preserve">Уведомление о результатах </w:t>
      </w:r>
      <w:bookmarkEnd w:id="716"/>
      <w:bookmarkEnd w:id="717"/>
      <w:r w:rsidRPr="006E1884">
        <w:t>запроса предложений</w:t>
      </w:r>
      <w:bookmarkEnd w:id="718"/>
      <w:bookmarkEnd w:id="719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0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8633C6">
        <w:fldChar w:fldCharType="begin"/>
      </w:r>
      <w:r w:rsidR="008633C6">
        <w:instrText xml:space="preserve"> REF _Ref191386085 \r \h  \* MERGEFORMAT </w:instrText>
      </w:r>
      <w:r w:rsidR="008633C6">
        <w:fldChar w:fldCharType="separate"/>
      </w:r>
      <w:r w:rsidR="00DA443D" w:rsidRPr="00DA443D">
        <w:rPr>
          <w:b w:val="0"/>
          <w:iCs/>
        </w:rPr>
        <w:t>1.1.1</w:t>
      </w:r>
      <w:r w:rsidR="008633C6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0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2" w:name="_Ref440270568"/>
      <w:bookmarkStart w:id="723" w:name="_Ref440274159"/>
      <w:bookmarkStart w:id="724" w:name="_Ref440292555"/>
      <w:bookmarkStart w:id="725" w:name="_Ref440292779"/>
      <w:bookmarkStart w:id="726" w:name="_Toc471979957"/>
      <w:r>
        <w:rPr>
          <w:szCs w:val="24"/>
        </w:rPr>
        <w:lastRenderedPageBreak/>
        <w:t>Техническая часть</w:t>
      </w:r>
      <w:bookmarkEnd w:id="722"/>
      <w:bookmarkEnd w:id="723"/>
      <w:bookmarkEnd w:id="724"/>
      <w:bookmarkEnd w:id="725"/>
      <w:bookmarkEnd w:id="72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7" w:name="_Toc176064097"/>
      <w:bookmarkStart w:id="728" w:name="_Toc176338525"/>
      <w:bookmarkStart w:id="729" w:name="_Toc180399753"/>
      <w:bookmarkStart w:id="730" w:name="_Toc189457101"/>
      <w:bookmarkStart w:id="731" w:name="_Toc189461737"/>
      <w:bookmarkStart w:id="732" w:name="_Toc189462011"/>
      <w:bookmarkStart w:id="733" w:name="_Toc191273610"/>
      <w:bookmarkStart w:id="734" w:name="_Toc423421726"/>
      <w:bookmarkStart w:id="735" w:name="_Toc471979958"/>
      <w:bookmarkStart w:id="736" w:name="_Toc167189319"/>
      <w:bookmarkStart w:id="737" w:name="_Toc168725254"/>
      <w:r w:rsidRPr="00C12FA4">
        <w:t xml:space="preserve">Перечень, объемы и характеристики </w:t>
      </w:r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="00C3704B">
        <w:t>закупаемых услуг</w:t>
      </w:r>
      <w:bookmarkEnd w:id="73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11"/>
      <w:bookmarkStart w:id="739" w:name="_Toc439170659"/>
      <w:bookmarkStart w:id="740" w:name="_Toc439172761"/>
      <w:bookmarkStart w:id="741" w:name="_Toc439173205"/>
      <w:bookmarkStart w:id="742" w:name="_Toc439238199"/>
      <w:bookmarkStart w:id="743" w:name="_Toc439252751"/>
      <w:bookmarkStart w:id="744" w:name="_Toc439323609"/>
      <w:bookmarkStart w:id="745" w:name="_Toc439323725"/>
      <w:bookmarkStart w:id="746" w:name="_Toc440361359"/>
      <w:bookmarkStart w:id="747" w:name="_Toc440376114"/>
      <w:bookmarkStart w:id="748" w:name="_Toc440376241"/>
      <w:bookmarkStart w:id="749" w:name="_Toc440382503"/>
      <w:bookmarkStart w:id="750" w:name="_Toc440447173"/>
      <w:bookmarkStart w:id="751" w:name="_Toc440632334"/>
      <w:bookmarkStart w:id="752" w:name="_Toc440875107"/>
      <w:bookmarkStart w:id="753" w:name="_Toc441131094"/>
      <w:bookmarkStart w:id="754" w:name="_Toc465774615"/>
      <w:bookmarkStart w:id="755" w:name="_Toc465848844"/>
      <w:bookmarkStart w:id="756" w:name="_Toc468876164"/>
      <w:bookmarkStart w:id="757" w:name="_Toc469487658"/>
      <w:bookmarkStart w:id="758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gramEnd"/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393FDF">
        <w:rPr>
          <w:b w:val="0"/>
          <w:szCs w:val="24"/>
        </w:rPr>
        <w:t>задани</w:t>
      </w:r>
      <w:r w:rsidR="003776BB" w:rsidRPr="00393FDF">
        <w:rPr>
          <w:b w:val="0"/>
          <w:szCs w:val="24"/>
        </w:rPr>
        <w:t>е(</w:t>
      </w:r>
      <w:r w:rsidRPr="00393FDF">
        <w:rPr>
          <w:b w:val="0"/>
          <w:szCs w:val="24"/>
        </w:rPr>
        <w:t>я</w:t>
      </w:r>
      <w:r w:rsidR="003776BB" w:rsidRPr="00393FDF">
        <w:rPr>
          <w:b w:val="0"/>
          <w:szCs w:val="24"/>
        </w:rPr>
        <w:t>)</w:t>
      </w:r>
      <w:r w:rsidRPr="00393FDF">
        <w:rPr>
          <w:b w:val="0"/>
          <w:szCs w:val="24"/>
        </w:rPr>
        <w:t xml:space="preserve"> </w:t>
      </w:r>
      <w:r w:rsidR="00A154B7" w:rsidRPr="00393FDF">
        <w:rPr>
          <w:b w:val="0"/>
          <w:szCs w:val="24"/>
        </w:rPr>
        <w:t xml:space="preserve">по Лоту №1 (подраздел </w:t>
      </w:r>
      <w:r w:rsidR="00A8291F" w:rsidRPr="00393FDF">
        <w:rPr>
          <w:b w:val="0"/>
          <w:szCs w:val="24"/>
        </w:rPr>
        <w:fldChar w:fldCharType="begin"/>
      </w:r>
      <w:r w:rsidR="00A154B7" w:rsidRPr="00393FDF">
        <w:rPr>
          <w:b w:val="0"/>
          <w:szCs w:val="24"/>
        </w:rPr>
        <w:instrText xml:space="preserve"> REF _Ref440275279 \r \h </w:instrText>
      </w:r>
      <w:r w:rsidR="00393FDF">
        <w:rPr>
          <w:b w:val="0"/>
          <w:szCs w:val="24"/>
        </w:rPr>
        <w:instrText xml:space="preserve"> \* MERGEFORMAT </w:instrText>
      </w:r>
      <w:r w:rsidR="00A8291F" w:rsidRPr="00393FDF">
        <w:rPr>
          <w:b w:val="0"/>
          <w:szCs w:val="24"/>
        </w:rPr>
      </w:r>
      <w:r w:rsidR="00A8291F" w:rsidRPr="00393FDF">
        <w:rPr>
          <w:b w:val="0"/>
          <w:szCs w:val="24"/>
        </w:rPr>
        <w:fldChar w:fldCharType="separate"/>
      </w:r>
      <w:r w:rsidR="00DA443D" w:rsidRPr="00393FDF">
        <w:rPr>
          <w:b w:val="0"/>
          <w:szCs w:val="24"/>
        </w:rPr>
        <w:t>1.1.4</w:t>
      </w:r>
      <w:r w:rsidR="00A8291F" w:rsidRPr="00393FDF">
        <w:rPr>
          <w:b w:val="0"/>
          <w:szCs w:val="24"/>
        </w:rPr>
        <w:fldChar w:fldCharType="end"/>
      </w:r>
      <w:r w:rsidR="00A154B7" w:rsidRPr="00393FDF">
        <w:rPr>
          <w:b w:val="0"/>
          <w:szCs w:val="24"/>
        </w:rPr>
        <w:t>)</w:t>
      </w:r>
      <w:r w:rsidRPr="00393FDF">
        <w:rPr>
          <w:b w:val="0"/>
          <w:szCs w:val="24"/>
        </w:rPr>
        <w:t xml:space="preserve"> изложен</w:t>
      </w:r>
      <w:r w:rsidR="00F463E8" w:rsidRPr="00393FDF">
        <w:rPr>
          <w:b w:val="0"/>
          <w:szCs w:val="24"/>
        </w:rPr>
        <w:t>о(</w:t>
      </w:r>
      <w:r w:rsidRPr="00393FDF">
        <w:rPr>
          <w:b w:val="0"/>
          <w:szCs w:val="24"/>
        </w:rPr>
        <w:t>ы</w:t>
      </w:r>
      <w:r w:rsidR="00F463E8" w:rsidRPr="00393FDF">
        <w:rPr>
          <w:b w:val="0"/>
          <w:szCs w:val="24"/>
        </w:rPr>
        <w:t>)</w:t>
      </w:r>
      <w:r w:rsidRPr="00393FDF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3803A7" w:rsidRDefault="002B5044" w:rsidP="0021751A">
      <w:pPr>
        <w:pStyle w:val="2"/>
        <w:ind w:left="1701" w:hanging="1134"/>
      </w:pPr>
      <w:bookmarkStart w:id="759" w:name="_Ref194832984"/>
      <w:bookmarkStart w:id="760" w:name="_Ref197686508"/>
      <w:bookmarkStart w:id="761" w:name="_Toc423421727"/>
      <w:bookmarkStart w:id="762" w:name="_Toc471979960"/>
      <w:r w:rsidRPr="003803A7">
        <w:t xml:space="preserve">Требование к </w:t>
      </w:r>
      <w:bookmarkEnd w:id="759"/>
      <w:bookmarkEnd w:id="760"/>
      <w:bookmarkEnd w:id="761"/>
      <w:r w:rsidR="00C3704B">
        <w:t>закупаемым услугам</w:t>
      </w:r>
      <w:bookmarkEnd w:id="76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4"/>
      <w:bookmarkStart w:id="764" w:name="_Toc439170662"/>
      <w:bookmarkStart w:id="765" w:name="_Toc439172764"/>
      <w:bookmarkStart w:id="766" w:name="_Toc439173208"/>
      <w:bookmarkStart w:id="767" w:name="_Toc439238202"/>
      <w:bookmarkStart w:id="768" w:name="_Toc439252754"/>
      <w:bookmarkStart w:id="769" w:name="_Toc439323612"/>
      <w:bookmarkStart w:id="770" w:name="_Toc439323728"/>
      <w:bookmarkStart w:id="771" w:name="_Toc440361362"/>
      <w:bookmarkStart w:id="772" w:name="_Toc440376117"/>
      <w:bookmarkStart w:id="773" w:name="_Toc440376244"/>
      <w:bookmarkStart w:id="774" w:name="_Toc440382505"/>
      <w:bookmarkStart w:id="775" w:name="_Toc440447175"/>
      <w:bookmarkStart w:id="776" w:name="_Toc440632336"/>
      <w:bookmarkStart w:id="777" w:name="_Toc440875109"/>
      <w:bookmarkStart w:id="778" w:name="_Toc441131096"/>
      <w:bookmarkStart w:id="779" w:name="_Toc465774617"/>
      <w:bookmarkStart w:id="780" w:name="_Toc465848846"/>
      <w:bookmarkStart w:id="781" w:name="_Toc468876166"/>
      <w:bookmarkStart w:id="782" w:name="_Toc469487660"/>
      <w:bookmarkStart w:id="783" w:name="_Toc471979961"/>
      <w:bookmarkStart w:id="784" w:name="_Ref194833053"/>
      <w:bookmarkStart w:id="785" w:name="_Ref223496951"/>
      <w:bookmarkStart w:id="78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7" w:name="_Toc461808930"/>
      <w:bookmarkStart w:id="788" w:name="_Toc464120639"/>
      <w:bookmarkStart w:id="789" w:name="_Toc471979962"/>
      <w:bookmarkEnd w:id="736"/>
      <w:bookmarkEnd w:id="737"/>
      <w:bookmarkEnd w:id="784"/>
      <w:bookmarkEnd w:id="785"/>
      <w:bookmarkEnd w:id="786"/>
      <w:r w:rsidRPr="00AE1D21">
        <w:t>Альтернативные предложения</w:t>
      </w:r>
      <w:bookmarkStart w:id="790" w:name="_Ref56252639"/>
      <w:bookmarkEnd w:id="787"/>
      <w:bookmarkEnd w:id="788"/>
      <w:bookmarkEnd w:id="78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1" w:name="_Toc461808802"/>
      <w:bookmarkStart w:id="792" w:name="_Toc461808931"/>
      <w:bookmarkStart w:id="793" w:name="_Toc464120640"/>
      <w:bookmarkStart w:id="794" w:name="_Toc465774619"/>
      <w:bookmarkStart w:id="795" w:name="_Toc465848848"/>
      <w:bookmarkStart w:id="796" w:name="_Toc468876168"/>
      <w:bookmarkStart w:id="797" w:name="_Toc469487662"/>
      <w:bookmarkStart w:id="798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9" w:name="_Ref440270602"/>
      <w:bookmarkStart w:id="800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9"/>
      <w:bookmarkEnd w:id="80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1" w:name="_Ref55336310"/>
      <w:bookmarkStart w:id="802" w:name="_Toc57314672"/>
      <w:bookmarkStart w:id="803" w:name="_Toc69728986"/>
      <w:bookmarkStart w:id="804" w:name="_Toc98253919"/>
      <w:bookmarkStart w:id="805" w:name="_Toc165173847"/>
      <w:bookmarkStart w:id="806" w:name="_Toc423423667"/>
      <w:bookmarkStart w:id="807" w:name="_Toc471979965"/>
      <w:r w:rsidRPr="00F647F7">
        <w:t xml:space="preserve">Письмо о подаче оферты </w:t>
      </w:r>
      <w:bookmarkStart w:id="808" w:name="_Ref22846535"/>
      <w:r w:rsidRPr="00F647F7">
        <w:t>(</w:t>
      </w:r>
      <w:bookmarkEnd w:id="80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07"/>
    </w:p>
    <w:p w:rsidR="004F4D80" w:rsidRPr="00C236C0" w:rsidRDefault="004F4D80" w:rsidP="004F4D80">
      <w:pPr>
        <w:pStyle w:val="3"/>
        <w:rPr>
          <w:szCs w:val="24"/>
        </w:rPr>
      </w:pPr>
      <w:bookmarkStart w:id="809" w:name="_Toc98253920"/>
      <w:bookmarkStart w:id="810" w:name="_Toc157248174"/>
      <w:bookmarkStart w:id="811" w:name="_Toc157496543"/>
      <w:bookmarkStart w:id="812" w:name="_Toc158206082"/>
      <w:bookmarkStart w:id="813" w:name="_Toc164057767"/>
      <w:bookmarkStart w:id="814" w:name="_Toc164137117"/>
      <w:bookmarkStart w:id="815" w:name="_Toc164161277"/>
      <w:bookmarkStart w:id="816" w:name="_Toc165173848"/>
      <w:bookmarkStart w:id="817" w:name="_Toc439170673"/>
      <w:bookmarkStart w:id="818" w:name="_Toc439172775"/>
      <w:bookmarkStart w:id="819" w:name="_Toc439173219"/>
      <w:bookmarkStart w:id="820" w:name="_Toc439238213"/>
      <w:bookmarkStart w:id="821" w:name="_Toc440361369"/>
      <w:bookmarkStart w:id="822" w:name="_Toc440376124"/>
      <w:bookmarkStart w:id="823" w:name="_Toc465774622"/>
      <w:bookmarkStart w:id="824" w:name="_Toc465848851"/>
      <w:bookmarkStart w:id="825" w:name="_Toc471979966"/>
      <w:r w:rsidRPr="00C236C0">
        <w:rPr>
          <w:szCs w:val="24"/>
        </w:rPr>
        <w:t>Форма письма о подаче оферты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7" w:name="_Toc98253921"/>
      <w:bookmarkStart w:id="828" w:name="_Toc157248175"/>
      <w:bookmarkStart w:id="829" w:name="_Toc157496544"/>
      <w:bookmarkStart w:id="830" w:name="_Toc158206083"/>
      <w:bookmarkStart w:id="831" w:name="_Toc164057768"/>
      <w:bookmarkStart w:id="832" w:name="_Toc164137118"/>
      <w:bookmarkStart w:id="833" w:name="_Toc164161278"/>
      <w:bookmarkStart w:id="83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5" w:name="_Toc439170674"/>
      <w:bookmarkStart w:id="836" w:name="_Toc439172776"/>
      <w:bookmarkStart w:id="837" w:name="_Toc439173220"/>
      <w:bookmarkStart w:id="838" w:name="_Toc439238214"/>
      <w:bookmarkStart w:id="839" w:name="_Toc439252762"/>
      <w:bookmarkStart w:id="840" w:name="_Toc439323736"/>
      <w:bookmarkStart w:id="841" w:name="_Toc440361370"/>
      <w:bookmarkStart w:id="842" w:name="_Toc440376125"/>
      <w:bookmarkStart w:id="843" w:name="_Toc440376252"/>
      <w:bookmarkStart w:id="844" w:name="_Toc440382510"/>
      <w:bookmarkStart w:id="845" w:name="_Toc440447180"/>
      <w:bookmarkStart w:id="846" w:name="_Toc440632341"/>
      <w:bookmarkStart w:id="847" w:name="_Toc440875113"/>
      <w:bookmarkStart w:id="848" w:name="_Toc441131100"/>
      <w:bookmarkStart w:id="849" w:name="_Toc465774623"/>
      <w:bookmarkStart w:id="850" w:name="_Toc465848852"/>
      <w:bookmarkStart w:id="851" w:name="_Toc471979967"/>
      <w:r w:rsidRPr="00C236C0">
        <w:rPr>
          <w:szCs w:val="24"/>
        </w:rPr>
        <w:lastRenderedPageBreak/>
        <w:t>Инструкции по заполнению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8291F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8291F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8291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8291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8291F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8291F">
        <w:fldChar w:fldCharType="separate"/>
      </w:r>
      <w:r w:rsidR="00DA443D">
        <w:rPr>
          <w:sz w:val="24"/>
          <w:szCs w:val="24"/>
        </w:rPr>
        <w:t>5.1.2.3</w:t>
      </w:r>
      <w:r w:rsidR="00A8291F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8291F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3" w:name="_Ref55335821"/>
      <w:bookmarkStart w:id="854" w:name="_Ref55336345"/>
      <w:bookmarkStart w:id="855" w:name="_Toc57314674"/>
      <w:bookmarkStart w:id="856" w:name="_Toc69728988"/>
      <w:bookmarkStart w:id="857" w:name="_Toc98253922"/>
      <w:bookmarkStart w:id="85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9" w:name="_Ref440271964"/>
      <w:bookmarkStart w:id="860" w:name="_Toc440361371"/>
      <w:bookmarkStart w:id="861" w:name="_Toc440376126"/>
      <w:bookmarkStart w:id="862" w:name="_Toc471979968"/>
      <w:r>
        <w:rPr>
          <w:szCs w:val="24"/>
        </w:rPr>
        <w:lastRenderedPageBreak/>
        <w:t>Антикоррупционные обязательства (Форма 1.1).</w:t>
      </w:r>
      <w:bookmarkEnd w:id="859"/>
      <w:bookmarkEnd w:id="860"/>
      <w:bookmarkEnd w:id="861"/>
      <w:bookmarkEnd w:id="86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3" w:name="_Toc439238216"/>
      <w:bookmarkStart w:id="864" w:name="_Toc439252764"/>
      <w:bookmarkStart w:id="865" w:name="_Toc439323738"/>
      <w:bookmarkStart w:id="866" w:name="_Toc440361372"/>
      <w:bookmarkStart w:id="867" w:name="_Toc440376127"/>
      <w:bookmarkStart w:id="868" w:name="_Toc440376254"/>
      <w:bookmarkStart w:id="869" w:name="_Toc440382512"/>
      <w:bookmarkStart w:id="870" w:name="_Toc440447182"/>
      <w:bookmarkStart w:id="871" w:name="_Toc440632343"/>
      <w:bookmarkStart w:id="872" w:name="_Toc440875115"/>
      <w:bookmarkStart w:id="873" w:name="_Toc441131102"/>
      <w:bookmarkStart w:id="874" w:name="_Toc465774625"/>
      <w:bookmarkStart w:id="875" w:name="_Toc465848854"/>
      <w:bookmarkStart w:id="876" w:name="_Toc471979969"/>
      <w:r w:rsidRPr="009F5821">
        <w:rPr>
          <w:szCs w:val="24"/>
        </w:rPr>
        <w:t>Форма Антикоррупционных обязательств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7" w:name="_Toc423423668"/>
      <w:bookmarkStart w:id="878" w:name="_Ref440271072"/>
      <w:bookmarkStart w:id="879" w:name="_Ref440273986"/>
      <w:bookmarkStart w:id="880" w:name="_Ref440274337"/>
      <w:bookmarkStart w:id="881" w:name="_Ref440274913"/>
      <w:bookmarkStart w:id="882" w:name="_Ref440284918"/>
      <w:bookmarkStart w:id="883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C236C0" w:rsidRDefault="004F4D80" w:rsidP="004F4D80">
      <w:pPr>
        <w:pStyle w:val="3"/>
        <w:rPr>
          <w:szCs w:val="24"/>
        </w:rPr>
      </w:pPr>
      <w:bookmarkStart w:id="884" w:name="_Toc98253923"/>
      <w:bookmarkStart w:id="885" w:name="_Toc157248177"/>
      <w:bookmarkStart w:id="886" w:name="_Toc157496546"/>
      <w:bookmarkStart w:id="887" w:name="_Toc158206085"/>
      <w:bookmarkStart w:id="888" w:name="_Toc164057770"/>
      <w:bookmarkStart w:id="889" w:name="_Toc164137120"/>
      <w:bookmarkStart w:id="890" w:name="_Toc164161280"/>
      <w:bookmarkStart w:id="891" w:name="_Toc165173851"/>
      <w:bookmarkStart w:id="892" w:name="_Ref264038986"/>
      <w:bookmarkStart w:id="893" w:name="_Ref264359294"/>
      <w:bookmarkStart w:id="894" w:name="_Toc439170676"/>
      <w:bookmarkStart w:id="895" w:name="_Toc439172778"/>
      <w:bookmarkStart w:id="896" w:name="_Toc439173222"/>
      <w:bookmarkStart w:id="897" w:name="_Toc439238218"/>
      <w:bookmarkStart w:id="898" w:name="_Toc439252766"/>
      <w:bookmarkStart w:id="899" w:name="_Toc439323740"/>
      <w:bookmarkStart w:id="900" w:name="_Toc440361374"/>
      <w:bookmarkStart w:id="901" w:name="_Toc440376129"/>
      <w:bookmarkStart w:id="902" w:name="_Toc440376256"/>
      <w:bookmarkStart w:id="903" w:name="_Toc440382514"/>
      <w:bookmarkStart w:id="904" w:name="_Toc440447184"/>
      <w:bookmarkStart w:id="905" w:name="_Toc440632345"/>
      <w:bookmarkStart w:id="906" w:name="_Toc440875117"/>
      <w:bookmarkStart w:id="907" w:name="_Toc441131104"/>
      <w:bookmarkStart w:id="908" w:name="_Toc465774627"/>
      <w:bookmarkStart w:id="909" w:name="_Toc465848856"/>
      <w:bookmarkStart w:id="910" w:name="_Toc468876176"/>
      <w:bookmarkStart w:id="911" w:name="_Toc469487670"/>
      <w:bookmarkStart w:id="912" w:name="_Toc471979971"/>
      <w:r w:rsidRPr="00C236C0">
        <w:rPr>
          <w:szCs w:val="24"/>
        </w:rPr>
        <w:t xml:space="preserve">Форма 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="00492C8B">
        <w:rPr>
          <w:szCs w:val="24"/>
        </w:rPr>
        <w:t>Сводной таблицы стоимости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7"/>
      <w:bookmarkEnd w:id="908"/>
      <w:bookmarkEnd w:id="909"/>
      <w:bookmarkEnd w:id="910"/>
      <w:bookmarkEnd w:id="911"/>
      <w:bookmarkEnd w:id="9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04B24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04B24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04B24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04B24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804B24" w:rsidTr="00BC1324">
        <w:trPr>
          <w:trHeight w:val="944"/>
        </w:trPr>
        <w:tc>
          <w:tcPr>
            <w:tcW w:w="578" w:type="dxa"/>
          </w:tcPr>
          <w:p w:rsidR="00491992" w:rsidRPr="00804B24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04B24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804B2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4B24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804B2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4B24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804B2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4B24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804B2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4B24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804B2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4B24">
              <w:rPr>
                <w:sz w:val="24"/>
                <w:szCs w:val="24"/>
              </w:rPr>
              <w:t>Примечания</w:t>
            </w:r>
          </w:p>
        </w:tc>
      </w:tr>
      <w:tr w:rsidR="00491992" w:rsidRPr="00804B24" w:rsidTr="00BC1324">
        <w:trPr>
          <w:trHeight w:val="284"/>
        </w:trPr>
        <w:tc>
          <w:tcPr>
            <w:tcW w:w="15451" w:type="dxa"/>
            <w:gridSpan w:val="6"/>
          </w:tcPr>
          <w:p w:rsidR="00491992" w:rsidRPr="00804B24" w:rsidRDefault="00491992" w:rsidP="00393FD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804B24">
              <w:rPr>
                <w:bCs w:val="0"/>
                <w:szCs w:val="24"/>
              </w:rPr>
              <w:t>Филиал ПАО «МРСК Центра»</w:t>
            </w:r>
            <w:r w:rsidRPr="00804B24">
              <w:rPr>
                <w:szCs w:val="24"/>
              </w:rPr>
              <w:t xml:space="preserve"> </w:t>
            </w:r>
            <w:r w:rsidR="00393FDF" w:rsidRPr="00804B24">
              <w:rPr>
                <w:szCs w:val="24"/>
              </w:rPr>
              <w:t>- «Воронежэнерго»</w:t>
            </w:r>
          </w:p>
        </w:tc>
      </w:tr>
      <w:tr w:rsidR="00491992" w:rsidRPr="00804B24" w:rsidTr="00BC1324">
        <w:trPr>
          <w:trHeight w:val="284"/>
        </w:trPr>
        <w:tc>
          <w:tcPr>
            <w:tcW w:w="578" w:type="dxa"/>
          </w:tcPr>
          <w:p w:rsidR="00491992" w:rsidRPr="00CB3E35" w:rsidRDefault="00393FDF" w:rsidP="00CB3E35">
            <w:pPr>
              <w:pStyle w:val="aff1"/>
              <w:suppressAutoHyphens w:val="0"/>
              <w:ind w:left="0"/>
              <w:jc w:val="both"/>
              <w:rPr>
                <w:color w:val="000000"/>
                <w:szCs w:val="24"/>
              </w:rPr>
            </w:pPr>
            <w:r w:rsidRPr="00CB3E35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CB3E35" w:rsidRDefault="00CB3E35" w:rsidP="00CB3E35">
            <w:pPr>
              <w:pStyle w:val="aff1"/>
              <w:spacing w:before="0" w:after="0"/>
              <w:jc w:val="both"/>
              <w:rPr>
                <w:color w:val="000000"/>
                <w:szCs w:val="24"/>
              </w:rPr>
            </w:pPr>
            <w:r w:rsidRPr="00CB3E35">
              <w:rPr>
                <w:szCs w:val="24"/>
              </w:rPr>
              <w:t>Ремонт двигателей и навесного оборудования ДВС автомобилей</w:t>
            </w:r>
          </w:p>
        </w:tc>
        <w:tc>
          <w:tcPr>
            <w:tcW w:w="1559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804B2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04B24" w:rsidTr="00BC1324">
        <w:trPr>
          <w:trHeight w:val="284"/>
        </w:trPr>
        <w:tc>
          <w:tcPr>
            <w:tcW w:w="578" w:type="dxa"/>
          </w:tcPr>
          <w:p w:rsidR="00491992" w:rsidRPr="00CB3E35" w:rsidRDefault="00393FDF" w:rsidP="00CB3E35">
            <w:pPr>
              <w:pStyle w:val="aff1"/>
              <w:suppressAutoHyphens w:val="0"/>
              <w:ind w:left="0"/>
              <w:jc w:val="both"/>
              <w:rPr>
                <w:color w:val="000000"/>
                <w:szCs w:val="24"/>
              </w:rPr>
            </w:pPr>
            <w:r w:rsidRPr="00CB3E35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CB3E35" w:rsidRDefault="00CB3E35" w:rsidP="00CB3E35">
            <w:pPr>
              <w:pStyle w:val="aff1"/>
              <w:spacing w:before="0" w:after="0"/>
              <w:jc w:val="both"/>
              <w:rPr>
                <w:color w:val="000000"/>
                <w:szCs w:val="24"/>
              </w:rPr>
            </w:pPr>
            <w:r w:rsidRPr="00CB3E35">
              <w:rPr>
                <w:szCs w:val="24"/>
              </w:rPr>
              <w:t>Ремонт ходовой части, подвески, трансмиссии, тормозной системы</w:t>
            </w:r>
          </w:p>
        </w:tc>
        <w:tc>
          <w:tcPr>
            <w:tcW w:w="1559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804B2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04B24" w:rsidTr="00BC1324">
        <w:trPr>
          <w:trHeight w:val="284"/>
        </w:trPr>
        <w:tc>
          <w:tcPr>
            <w:tcW w:w="578" w:type="dxa"/>
          </w:tcPr>
          <w:p w:rsidR="00491992" w:rsidRPr="00CB3E35" w:rsidRDefault="00393FDF" w:rsidP="00CB3E35">
            <w:pPr>
              <w:pStyle w:val="aff1"/>
              <w:suppressAutoHyphens w:val="0"/>
              <w:ind w:left="0"/>
              <w:jc w:val="both"/>
              <w:rPr>
                <w:color w:val="000000"/>
                <w:szCs w:val="24"/>
              </w:rPr>
            </w:pPr>
            <w:r w:rsidRPr="00CB3E35">
              <w:rPr>
                <w:color w:val="000000"/>
                <w:szCs w:val="24"/>
              </w:rPr>
              <w:t>3</w:t>
            </w:r>
          </w:p>
        </w:tc>
        <w:tc>
          <w:tcPr>
            <w:tcW w:w="5943" w:type="dxa"/>
          </w:tcPr>
          <w:p w:rsidR="00491992" w:rsidRPr="00CB3E35" w:rsidRDefault="00CB3E35" w:rsidP="00CB3E35">
            <w:pPr>
              <w:pStyle w:val="aff1"/>
              <w:spacing w:before="0" w:after="0"/>
              <w:jc w:val="both"/>
              <w:rPr>
                <w:color w:val="000000"/>
                <w:szCs w:val="24"/>
              </w:rPr>
            </w:pPr>
            <w:r w:rsidRPr="00CB3E35">
              <w:rPr>
                <w:szCs w:val="24"/>
              </w:rPr>
              <w:t>Ремонт электрооборудования</w:t>
            </w:r>
            <w:r w:rsidRPr="00CB3E35">
              <w:rPr>
                <w:szCs w:val="24"/>
              </w:rPr>
              <w:tab/>
            </w:r>
          </w:p>
        </w:tc>
        <w:tc>
          <w:tcPr>
            <w:tcW w:w="1559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804B2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04B24" w:rsidTr="00BC1324">
        <w:trPr>
          <w:trHeight w:val="284"/>
        </w:trPr>
        <w:tc>
          <w:tcPr>
            <w:tcW w:w="578" w:type="dxa"/>
          </w:tcPr>
          <w:p w:rsidR="00491992" w:rsidRPr="00CB3E35" w:rsidRDefault="00393FDF" w:rsidP="00CB3E35">
            <w:pPr>
              <w:pStyle w:val="aff1"/>
              <w:suppressAutoHyphens w:val="0"/>
              <w:ind w:left="0"/>
              <w:jc w:val="both"/>
              <w:rPr>
                <w:color w:val="000000"/>
                <w:szCs w:val="24"/>
              </w:rPr>
            </w:pPr>
            <w:r w:rsidRPr="00CB3E35">
              <w:rPr>
                <w:color w:val="000000"/>
                <w:szCs w:val="24"/>
              </w:rPr>
              <w:t>4</w:t>
            </w:r>
          </w:p>
        </w:tc>
        <w:tc>
          <w:tcPr>
            <w:tcW w:w="5943" w:type="dxa"/>
          </w:tcPr>
          <w:p w:rsidR="00491992" w:rsidRPr="00CB3E35" w:rsidRDefault="00CB3E35" w:rsidP="00CB3E35">
            <w:pPr>
              <w:pStyle w:val="aff1"/>
              <w:spacing w:before="0" w:after="0"/>
              <w:jc w:val="both"/>
              <w:rPr>
                <w:color w:val="000000"/>
                <w:szCs w:val="24"/>
              </w:rPr>
            </w:pPr>
            <w:r w:rsidRPr="00CB3E35">
              <w:rPr>
                <w:szCs w:val="24"/>
              </w:rPr>
              <w:t>Ремонт топливной системы бензиновых и дизельных двигателей</w:t>
            </w:r>
          </w:p>
        </w:tc>
        <w:tc>
          <w:tcPr>
            <w:tcW w:w="1559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bookmarkStart w:id="913" w:name="_GoBack"/>
            <w:bookmarkEnd w:id="913"/>
          </w:p>
        </w:tc>
        <w:tc>
          <w:tcPr>
            <w:tcW w:w="1843" w:type="dxa"/>
          </w:tcPr>
          <w:p w:rsidR="00491992" w:rsidRPr="00804B2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804B24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CB3E35" w:rsidRPr="00804B24" w:rsidTr="00BC1324">
        <w:trPr>
          <w:trHeight w:val="284"/>
        </w:trPr>
        <w:tc>
          <w:tcPr>
            <w:tcW w:w="578" w:type="dxa"/>
          </w:tcPr>
          <w:p w:rsidR="00CB3E35" w:rsidRPr="00CB3E35" w:rsidRDefault="00CB3E35" w:rsidP="00CB3E35">
            <w:pPr>
              <w:pStyle w:val="aff1"/>
              <w:suppressAutoHyphens w:val="0"/>
              <w:ind w:left="0"/>
              <w:jc w:val="both"/>
              <w:rPr>
                <w:color w:val="000000"/>
                <w:szCs w:val="24"/>
              </w:rPr>
            </w:pPr>
            <w:r w:rsidRPr="00CB3E35">
              <w:rPr>
                <w:color w:val="000000"/>
                <w:szCs w:val="24"/>
              </w:rPr>
              <w:t>5</w:t>
            </w:r>
          </w:p>
        </w:tc>
        <w:tc>
          <w:tcPr>
            <w:tcW w:w="5943" w:type="dxa"/>
          </w:tcPr>
          <w:p w:rsidR="00CB3E35" w:rsidRPr="00CB3E35" w:rsidRDefault="00CB3E35" w:rsidP="00CB3E35">
            <w:pPr>
              <w:ind w:left="243"/>
              <w:rPr>
                <w:sz w:val="24"/>
                <w:szCs w:val="24"/>
              </w:rPr>
            </w:pPr>
            <w:r w:rsidRPr="00CB3E35">
              <w:rPr>
                <w:sz w:val="24"/>
                <w:szCs w:val="24"/>
              </w:rPr>
              <w:t>Кузовной ремонт и окраска</w:t>
            </w:r>
          </w:p>
        </w:tc>
        <w:tc>
          <w:tcPr>
            <w:tcW w:w="1559" w:type="dxa"/>
          </w:tcPr>
          <w:p w:rsidR="00CB3E35" w:rsidRPr="00804B24" w:rsidRDefault="00CB3E3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CB3E35" w:rsidRPr="00804B24" w:rsidRDefault="00CB3E3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CB3E35" w:rsidRPr="00804B24" w:rsidRDefault="00CB3E35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CB3E35" w:rsidRPr="00804B24" w:rsidRDefault="00CB3E3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CB3E35" w:rsidRPr="00804B24" w:rsidTr="00BC1324">
        <w:trPr>
          <w:trHeight w:val="284"/>
        </w:trPr>
        <w:tc>
          <w:tcPr>
            <w:tcW w:w="578" w:type="dxa"/>
          </w:tcPr>
          <w:p w:rsidR="00CB3E35" w:rsidRPr="00CB3E35" w:rsidRDefault="00CB3E35" w:rsidP="00CB3E35">
            <w:pPr>
              <w:pStyle w:val="aff1"/>
              <w:suppressAutoHyphens w:val="0"/>
              <w:ind w:left="0"/>
              <w:jc w:val="both"/>
              <w:rPr>
                <w:color w:val="000000"/>
                <w:szCs w:val="24"/>
              </w:rPr>
            </w:pPr>
            <w:r w:rsidRPr="00CB3E35">
              <w:rPr>
                <w:color w:val="000000"/>
                <w:szCs w:val="24"/>
              </w:rPr>
              <w:t>6</w:t>
            </w:r>
          </w:p>
        </w:tc>
        <w:tc>
          <w:tcPr>
            <w:tcW w:w="5943" w:type="dxa"/>
          </w:tcPr>
          <w:p w:rsidR="00CB3E35" w:rsidRPr="00CB3E35" w:rsidRDefault="00CB3E35" w:rsidP="00CB3E35">
            <w:pPr>
              <w:ind w:left="243"/>
              <w:rPr>
                <w:sz w:val="24"/>
                <w:szCs w:val="24"/>
              </w:rPr>
            </w:pPr>
            <w:r w:rsidRPr="00CB3E35">
              <w:rPr>
                <w:sz w:val="24"/>
                <w:szCs w:val="24"/>
              </w:rPr>
              <w:t>Сварочные работы</w:t>
            </w:r>
          </w:p>
        </w:tc>
        <w:tc>
          <w:tcPr>
            <w:tcW w:w="1559" w:type="dxa"/>
          </w:tcPr>
          <w:p w:rsidR="00CB3E35" w:rsidRPr="00804B24" w:rsidRDefault="00CB3E3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CB3E35" w:rsidRPr="00804B24" w:rsidRDefault="00CB3E3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CB3E35" w:rsidRPr="00804B24" w:rsidRDefault="00CB3E35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CB3E35" w:rsidRPr="00804B24" w:rsidRDefault="00CB3E3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CB3E35" w:rsidRPr="00804B24" w:rsidTr="00BC1324">
        <w:trPr>
          <w:trHeight w:val="504"/>
        </w:trPr>
        <w:tc>
          <w:tcPr>
            <w:tcW w:w="578" w:type="dxa"/>
          </w:tcPr>
          <w:p w:rsidR="00CB3E35" w:rsidRPr="00CB3E35" w:rsidRDefault="00CB3E35" w:rsidP="00CB3E35">
            <w:pPr>
              <w:pStyle w:val="aff1"/>
              <w:spacing w:before="0" w:after="0"/>
              <w:jc w:val="both"/>
              <w:rPr>
                <w:color w:val="000000"/>
                <w:szCs w:val="24"/>
              </w:rPr>
            </w:pPr>
            <w:r w:rsidRPr="00CB3E35">
              <w:rPr>
                <w:color w:val="000000"/>
                <w:szCs w:val="24"/>
              </w:rPr>
              <w:t>7</w:t>
            </w:r>
          </w:p>
        </w:tc>
        <w:tc>
          <w:tcPr>
            <w:tcW w:w="5943" w:type="dxa"/>
          </w:tcPr>
          <w:p w:rsidR="00CB3E35" w:rsidRPr="00CB3E35" w:rsidRDefault="00CB3E35" w:rsidP="00CB3E35">
            <w:pPr>
              <w:ind w:left="243"/>
              <w:rPr>
                <w:sz w:val="24"/>
                <w:szCs w:val="24"/>
              </w:rPr>
            </w:pPr>
            <w:r w:rsidRPr="00CB3E35">
              <w:rPr>
                <w:sz w:val="24"/>
                <w:szCs w:val="24"/>
              </w:rPr>
              <w:t>Ремонт КПП и РК</w:t>
            </w:r>
          </w:p>
        </w:tc>
        <w:tc>
          <w:tcPr>
            <w:tcW w:w="1559" w:type="dxa"/>
          </w:tcPr>
          <w:p w:rsidR="00CB3E35" w:rsidRPr="00804B24" w:rsidRDefault="00CB3E3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CB3E35" w:rsidRPr="00804B24" w:rsidRDefault="00CB3E3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CB3E35" w:rsidRPr="00804B24" w:rsidRDefault="00CB3E35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CB3E35" w:rsidRPr="00804B24" w:rsidRDefault="00CB3E3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CB3E35" w:rsidRPr="00804B24" w:rsidTr="00BC1324">
        <w:trPr>
          <w:trHeight w:val="284"/>
        </w:trPr>
        <w:tc>
          <w:tcPr>
            <w:tcW w:w="578" w:type="dxa"/>
          </w:tcPr>
          <w:p w:rsidR="00CB3E35" w:rsidRPr="00CB3E35" w:rsidRDefault="00CB3E35" w:rsidP="00CB3E35">
            <w:pPr>
              <w:pStyle w:val="aff1"/>
              <w:spacing w:before="0" w:after="0"/>
              <w:jc w:val="both"/>
              <w:rPr>
                <w:color w:val="000000"/>
                <w:szCs w:val="24"/>
              </w:rPr>
            </w:pPr>
            <w:r w:rsidRPr="00CB3E35">
              <w:rPr>
                <w:color w:val="000000"/>
                <w:szCs w:val="24"/>
              </w:rPr>
              <w:t>8</w:t>
            </w:r>
          </w:p>
        </w:tc>
        <w:tc>
          <w:tcPr>
            <w:tcW w:w="5943" w:type="dxa"/>
          </w:tcPr>
          <w:p w:rsidR="00CB3E35" w:rsidRPr="00CB3E35" w:rsidRDefault="00CB3E35" w:rsidP="00CB3E35">
            <w:pPr>
              <w:pStyle w:val="affffff0"/>
              <w:ind w:left="0"/>
              <w:rPr>
                <w:sz w:val="24"/>
                <w:szCs w:val="24"/>
              </w:rPr>
            </w:pPr>
            <w:r w:rsidRPr="00CB3E35">
              <w:rPr>
                <w:sz w:val="24"/>
                <w:szCs w:val="24"/>
              </w:rPr>
              <w:t xml:space="preserve">    Ремонт мостов</w:t>
            </w:r>
          </w:p>
        </w:tc>
        <w:tc>
          <w:tcPr>
            <w:tcW w:w="1559" w:type="dxa"/>
          </w:tcPr>
          <w:p w:rsidR="00CB3E35" w:rsidRPr="00804B24" w:rsidRDefault="00CB3E35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CB3E35" w:rsidRPr="00804B24" w:rsidRDefault="00CB3E35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CB3E35" w:rsidRPr="00804B24" w:rsidRDefault="00CB3E35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CB3E35" w:rsidRPr="00804B24" w:rsidRDefault="00CB3E35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CB3E35" w:rsidRPr="00804B24" w:rsidTr="00BC1324">
        <w:trPr>
          <w:trHeight w:val="284"/>
        </w:trPr>
        <w:tc>
          <w:tcPr>
            <w:tcW w:w="578" w:type="dxa"/>
          </w:tcPr>
          <w:p w:rsidR="00CB3E35" w:rsidRPr="00CB3E35" w:rsidRDefault="00CB3E35" w:rsidP="00CB3E35">
            <w:pPr>
              <w:pStyle w:val="aff1"/>
              <w:spacing w:before="0" w:after="0"/>
              <w:jc w:val="both"/>
              <w:rPr>
                <w:color w:val="000000"/>
                <w:szCs w:val="24"/>
              </w:rPr>
            </w:pPr>
            <w:r w:rsidRPr="00CB3E35">
              <w:rPr>
                <w:color w:val="000000"/>
                <w:szCs w:val="24"/>
              </w:rPr>
              <w:t>9</w:t>
            </w:r>
          </w:p>
        </w:tc>
        <w:tc>
          <w:tcPr>
            <w:tcW w:w="5943" w:type="dxa"/>
          </w:tcPr>
          <w:p w:rsidR="00CB3E35" w:rsidRPr="00CB3E35" w:rsidRDefault="00CB3E35" w:rsidP="00CB3E35">
            <w:pPr>
              <w:pStyle w:val="affffff0"/>
              <w:ind w:left="0"/>
              <w:rPr>
                <w:sz w:val="24"/>
                <w:szCs w:val="24"/>
              </w:rPr>
            </w:pPr>
            <w:r w:rsidRPr="00CB3E35">
              <w:rPr>
                <w:sz w:val="24"/>
                <w:szCs w:val="24"/>
              </w:rPr>
              <w:t>Ремонт кабины, кузова, рамы</w:t>
            </w:r>
          </w:p>
        </w:tc>
        <w:tc>
          <w:tcPr>
            <w:tcW w:w="1559" w:type="dxa"/>
          </w:tcPr>
          <w:p w:rsidR="00CB3E35" w:rsidRPr="00804B24" w:rsidRDefault="00CB3E35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CB3E35" w:rsidRPr="00804B24" w:rsidRDefault="00CB3E35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CB3E35" w:rsidRPr="00804B24" w:rsidRDefault="00CB3E35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CB3E35" w:rsidRPr="00804B24" w:rsidRDefault="00CB3E35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Pr="00804B24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lastRenderedPageBreak/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8291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8291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8291F">
        <w:rPr>
          <w:i/>
          <w:color w:val="000000"/>
        </w:rPr>
      </w:r>
      <w:r w:rsidR="00A8291F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8291F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0273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</w:t>
            </w:r>
            <w:r w:rsidR="000273FA">
              <w:t>- «Воронежэнерго»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8291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8291F">
        <w:rPr>
          <w:i/>
          <w:color w:val="000000"/>
        </w:rPr>
      </w:r>
      <w:r w:rsidR="00A8291F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8291F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8291F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8291F" w:rsidRPr="00303087">
        <w:rPr>
          <w:sz w:val="24"/>
          <w:szCs w:val="24"/>
        </w:rPr>
      </w:r>
      <w:r w:rsidR="00A8291F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8291F">
              <w:fldChar w:fldCharType="begin"/>
            </w:r>
            <w:r w:rsidR="003C1FE1">
              <w:instrText xml:space="preserve"> REF _Ref440272931 \r \h </w:instrText>
            </w:r>
            <w:r w:rsidR="00A8291F">
              <w:fldChar w:fldCharType="separate"/>
            </w:r>
            <w:r w:rsidR="00DA443D">
              <w:t>2</w:t>
            </w:r>
            <w:r w:rsidR="00A8291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8291F">
              <w:fldChar w:fldCharType="begin"/>
            </w:r>
            <w:r w:rsidR="003C1FE1">
              <w:instrText xml:space="preserve"> REF _Ref440272931 \r \h </w:instrText>
            </w:r>
            <w:r w:rsidR="00A8291F">
              <w:fldChar w:fldCharType="separate"/>
            </w:r>
            <w:r w:rsidR="00DA443D">
              <w:t>2</w:t>
            </w:r>
            <w:r w:rsidR="00A8291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</w:t>
      </w:r>
      <w:r w:rsidR="008633C6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8633C6">
        <w:fldChar w:fldCharType="begin"/>
      </w:r>
      <w:r w:rsidR="008633C6">
        <w:instrText xml:space="preserve"> REF _Ref444170359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5.7.2</w:t>
      </w:r>
      <w:r w:rsidR="008633C6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8633C6">
        <w:fldChar w:fldCharType="begin"/>
      </w:r>
      <w:r w:rsidR="008633C6">
        <w:instrText xml:space="preserve"> REF _Ref55336310 \r \h  \* MERGEFORMAT </w:instrText>
      </w:r>
      <w:r w:rsidR="008633C6">
        <w:fldChar w:fldCharType="separate"/>
      </w:r>
      <w:r w:rsidR="00DA443D" w:rsidRPr="00DA443D">
        <w:rPr>
          <w:sz w:val="24"/>
          <w:szCs w:val="24"/>
        </w:rPr>
        <w:t>5.1</w:t>
      </w:r>
      <w:r w:rsidR="008633C6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8291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8291F">
        <w:rPr>
          <w:vertAlign w:val="subscript"/>
        </w:rPr>
      </w:r>
      <w:r w:rsidR="00A8291F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8291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8291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8291F">
        <w:rPr>
          <w:vertAlign w:val="subscript"/>
        </w:rPr>
      </w:r>
      <w:r w:rsidR="00A8291F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8291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8291F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8291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E71" w:rsidRDefault="004B1E71">
      <w:pPr>
        <w:spacing w:line="240" w:lineRule="auto"/>
      </w:pPr>
      <w:r>
        <w:separator/>
      </w:r>
    </w:p>
  </w:endnote>
  <w:endnote w:type="continuationSeparator" w:id="0">
    <w:p w:rsidR="004B1E71" w:rsidRDefault="004B1E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A8291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3373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739" w:rsidRDefault="00B3373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FA0376" w:rsidRDefault="00B3373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8291F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8291F" w:rsidRPr="00FA0376">
      <w:rPr>
        <w:sz w:val="16"/>
        <w:szCs w:val="16"/>
        <w:lang w:eastAsia="ru-RU"/>
      </w:rPr>
      <w:fldChar w:fldCharType="separate"/>
    </w:r>
    <w:r w:rsidR="00CB3E35">
      <w:rPr>
        <w:noProof/>
        <w:sz w:val="16"/>
        <w:szCs w:val="16"/>
        <w:lang w:eastAsia="ru-RU"/>
      </w:rPr>
      <w:t>48</w:t>
    </w:r>
    <w:r w:rsidR="00A8291F" w:rsidRPr="00FA0376">
      <w:rPr>
        <w:sz w:val="16"/>
        <w:szCs w:val="16"/>
        <w:lang w:eastAsia="ru-RU"/>
      </w:rPr>
      <w:fldChar w:fldCharType="end"/>
    </w:r>
  </w:p>
  <w:p w:rsidR="00912F55" w:rsidRPr="00EE0539" w:rsidRDefault="00912F55" w:rsidP="00912F55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D0F58">
      <w:rPr>
        <w:sz w:val="18"/>
        <w:szCs w:val="18"/>
      </w:rPr>
      <w:t xml:space="preserve">Договора </w:t>
    </w:r>
    <w:r w:rsidRPr="00006072">
      <w:rPr>
        <w:sz w:val="18"/>
        <w:szCs w:val="18"/>
      </w:rPr>
      <w:t>на текущий ремонт грузового автотранспорта</w:t>
    </w:r>
    <w:r w:rsidRPr="002D0F58">
      <w:rPr>
        <w:sz w:val="18"/>
        <w:szCs w:val="18"/>
      </w:rPr>
      <w:t xml:space="preserve"> для нужд ПАО «МРСК Центра» (филиала «Воронежэнерго»)</w:t>
    </w:r>
  </w:p>
  <w:p w:rsidR="00B33739" w:rsidRPr="00EE0539" w:rsidRDefault="00B33739" w:rsidP="00912F55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E71" w:rsidRDefault="004B1E71">
      <w:pPr>
        <w:spacing w:line="240" w:lineRule="auto"/>
      </w:pPr>
      <w:r>
        <w:separator/>
      </w:r>
    </w:p>
  </w:footnote>
  <w:footnote w:type="continuationSeparator" w:id="0">
    <w:p w:rsidR="004B1E71" w:rsidRDefault="004B1E71">
      <w:pPr>
        <w:spacing w:line="240" w:lineRule="auto"/>
      </w:pPr>
      <w:r>
        <w:continuationSeparator/>
      </w:r>
    </w:p>
  </w:footnote>
  <w:footnote w:id="1">
    <w:p w:rsidR="00B33739" w:rsidRPr="00B36685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33739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33739" w:rsidRDefault="00B3373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33739" w:rsidRDefault="00B3373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930031" w:rsidRDefault="00B3373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3FA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0CB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1763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48AF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419D"/>
    <w:rsid w:val="00205559"/>
    <w:rsid w:val="00206836"/>
    <w:rsid w:val="00210909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388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6DB"/>
    <w:rsid w:val="00287AB5"/>
    <w:rsid w:val="0029211F"/>
    <w:rsid w:val="002946EF"/>
    <w:rsid w:val="0029675A"/>
    <w:rsid w:val="00297FA1"/>
    <w:rsid w:val="002A08A6"/>
    <w:rsid w:val="002A0DBC"/>
    <w:rsid w:val="002A46E5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55FD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497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3FD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794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8EB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1E71"/>
    <w:rsid w:val="004B4126"/>
    <w:rsid w:val="004B5EB3"/>
    <w:rsid w:val="004C0916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141B7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4B9D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39DD"/>
    <w:rsid w:val="007044CB"/>
    <w:rsid w:val="00705286"/>
    <w:rsid w:val="0070627A"/>
    <w:rsid w:val="0070668D"/>
    <w:rsid w:val="00711000"/>
    <w:rsid w:val="00711BC4"/>
    <w:rsid w:val="007146E3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4689"/>
    <w:rsid w:val="007556FF"/>
    <w:rsid w:val="0075787E"/>
    <w:rsid w:val="00761011"/>
    <w:rsid w:val="007628EE"/>
    <w:rsid w:val="007638F4"/>
    <w:rsid w:val="00764846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288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04B24"/>
    <w:rsid w:val="00813F81"/>
    <w:rsid w:val="008176AA"/>
    <w:rsid w:val="00826D29"/>
    <w:rsid w:val="00832D0A"/>
    <w:rsid w:val="00837110"/>
    <w:rsid w:val="00841A6F"/>
    <w:rsid w:val="00842CEB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33C6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0208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40"/>
    <w:rsid w:val="009027A3"/>
    <w:rsid w:val="0090331E"/>
    <w:rsid w:val="00905DFC"/>
    <w:rsid w:val="0091017C"/>
    <w:rsid w:val="009108F5"/>
    <w:rsid w:val="00912F5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0366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5900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0463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52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3E35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2C25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33F4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99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ateev.S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152A3-F6FF-43C4-88EA-61273FC73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90</Pages>
  <Words>26977</Words>
  <Characters>153774</Characters>
  <Application>Microsoft Office Word</Application>
  <DocSecurity>0</DocSecurity>
  <Lines>1281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180391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164</cp:revision>
  <cp:lastPrinted>2015-12-29T14:27:00Z</cp:lastPrinted>
  <dcterms:created xsi:type="dcterms:W3CDTF">2016-01-13T12:36:00Z</dcterms:created>
  <dcterms:modified xsi:type="dcterms:W3CDTF">2017-01-31T12:23:00Z</dcterms:modified>
</cp:coreProperties>
</file>