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E06A87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C6620" w:rsidRPr="00041308" w:rsidRDefault="002C6620" w:rsidP="002C662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2C6620" w:rsidRPr="00010061" w:rsidRDefault="002C6620" w:rsidP="002C662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2C6620" w:rsidRDefault="002C6620" w:rsidP="002C662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2C6620" w:rsidRDefault="002C6620" w:rsidP="002C662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2C6620" w:rsidRPr="00010061" w:rsidRDefault="002C6620" w:rsidP="002C662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2C6620" w:rsidRPr="007F2CA9" w:rsidRDefault="002C6620" w:rsidP="002C6620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F2C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2C6620" w:rsidRPr="007F2CA9" w:rsidRDefault="002C6620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2C6620" w:rsidRPr="00382A07" w:rsidRDefault="002C6620" w:rsidP="002C6620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2C6620" w:rsidRDefault="002C6620" w:rsidP="002C6620">
      <w:pPr>
        <w:spacing w:line="240" w:lineRule="auto"/>
        <w:jc w:val="right"/>
        <w:rPr>
          <w:szCs w:val="24"/>
        </w:rPr>
      </w:pPr>
      <w:r w:rsidRPr="00CD7FCD">
        <w:rPr>
          <w:szCs w:val="24"/>
        </w:rPr>
        <w:t>заместител</w:t>
      </w:r>
      <w:r>
        <w:rPr>
          <w:szCs w:val="24"/>
        </w:rPr>
        <w:t>ь</w:t>
      </w:r>
      <w:r w:rsidRPr="00CD7FCD">
        <w:rPr>
          <w:szCs w:val="24"/>
        </w:rPr>
        <w:t xml:space="preserve"> генерального директора </w:t>
      </w:r>
      <w:r w:rsidRPr="005F1A0D">
        <w:rPr>
          <w:szCs w:val="24"/>
        </w:rPr>
        <w:t xml:space="preserve">- </w:t>
      </w:r>
      <w:r w:rsidRPr="00CD7FCD">
        <w:rPr>
          <w:szCs w:val="24"/>
        </w:rPr>
        <w:t>директор</w:t>
      </w:r>
    </w:p>
    <w:p w:rsidR="002C6620" w:rsidRPr="00CD7FCD" w:rsidRDefault="002C6620" w:rsidP="002C6620">
      <w:pPr>
        <w:spacing w:line="240" w:lineRule="auto"/>
        <w:jc w:val="center"/>
        <w:rPr>
          <w:szCs w:val="24"/>
        </w:rPr>
      </w:pPr>
      <w:r w:rsidRPr="00CD7FCD">
        <w:rPr>
          <w:szCs w:val="24"/>
        </w:rPr>
        <w:t xml:space="preserve"> </w:t>
      </w:r>
      <w:r>
        <w:rPr>
          <w:szCs w:val="24"/>
        </w:rPr>
        <w:t xml:space="preserve">                                                                   </w:t>
      </w:r>
      <w:r w:rsidRPr="00CD7FCD">
        <w:rPr>
          <w:szCs w:val="24"/>
        </w:rPr>
        <w:t>филиала ПАО «МРСК Центра» - «Костромаэнерго»</w:t>
      </w:r>
    </w:p>
    <w:p w:rsidR="002C6620" w:rsidRPr="007E4F4E" w:rsidRDefault="002C6620" w:rsidP="002C6620">
      <w:pPr>
        <w:jc w:val="right"/>
        <w:rPr>
          <w:highlight w:val="yellow"/>
        </w:rPr>
      </w:pPr>
    </w:p>
    <w:p w:rsidR="002C6620" w:rsidRDefault="002C6620" w:rsidP="002C6620">
      <w:pPr>
        <w:jc w:val="right"/>
        <w:rPr>
          <w:szCs w:val="24"/>
        </w:rPr>
      </w:pPr>
      <w:r>
        <w:rPr>
          <w:szCs w:val="24"/>
        </w:rPr>
        <w:t>____________________ А</w:t>
      </w:r>
      <w:r w:rsidRPr="00CD7FCD">
        <w:rPr>
          <w:szCs w:val="24"/>
        </w:rPr>
        <w:t>.</w:t>
      </w:r>
      <w:r>
        <w:rPr>
          <w:szCs w:val="24"/>
        </w:rPr>
        <w:t>С</w:t>
      </w:r>
      <w:r w:rsidRPr="00CD7FCD">
        <w:rPr>
          <w:szCs w:val="24"/>
        </w:rPr>
        <w:t xml:space="preserve">. </w:t>
      </w:r>
      <w:r>
        <w:rPr>
          <w:szCs w:val="24"/>
        </w:rPr>
        <w:t>Глебов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2C6620">
        <w:rPr>
          <w:b/>
          <w:sz w:val="24"/>
          <w:szCs w:val="24"/>
        </w:rPr>
        <w:t xml:space="preserve">заключения </w:t>
      </w:r>
      <w:r w:rsidR="007556FF" w:rsidRPr="002C6620">
        <w:rPr>
          <w:b/>
          <w:sz w:val="24"/>
          <w:szCs w:val="24"/>
        </w:rPr>
        <w:t>Договор</w:t>
      </w:r>
      <w:r w:rsidR="002C6620" w:rsidRPr="002C6620">
        <w:rPr>
          <w:b/>
          <w:sz w:val="24"/>
          <w:szCs w:val="24"/>
        </w:rPr>
        <w:t>а</w:t>
      </w:r>
      <w:r w:rsidR="007556FF" w:rsidRPr="002C6620">
        <w:rPr>
          <w:b/>
          <w:sz w:val="24"/>
          <w:szCs w:val="24"/>
        </w:rPr>
        <w:t xml:space="preserve"> на поставку </w:t>
      </w:r>
      <w:r w:rsidR="002C6620" w:rsidRPr="002C6620">
        <w:rPr>
          <w:b/>
          <w:sz w:val="24"/>
          <w:szCs w:val="24"/>
        </w:rPr>
        <w:t>ОПН 35-110 кВ</w:t>
      </w:r>
      <w:r w:rsidR="007556FF" w:rsidRPr="002C6620">
        <w:rPr>
          <w:b/>
          <w:sz w:val="24"/>
          <w:szCs w:val="24"/>
        </w:rPr>
        <w:t xml:space="preserve"> для нужд ПАО «МРСК Центра» (филиал</w:t>
      </w:r>
      <w:r w:rsidR="002C6620" w:rsidRPr="002C6620">
        <w:rPr>
          <w:b/>
          <w:sz w:val="24"/>
          <w:szCs w:val="24"/>
        </w:rPr>
        <w:t>а</w:t>
      </w:r>
      <w:r w:rsidR="007556FF" w:rsidRPr="002C6620">
        <w:rPr>
          <w:b/>
          <w:sz w:val="24"/>
          <w:szCs w:val="24"/>
        </w:rPr>
        <w:t xml:space="preserve"> </w:t>
      </w:r>
      <w:r w:rsidR="002C6620" w:rsidRPr="002C6620">
        <w:rPr>
          <w:b/>
          <w:sz w:val="24"/>
          <w:szCs w:val="24"/>
        </w:rPr>
        <w:t>«Костромаэнерго»</w:t>
      </w:r>
      <w:r w:rsidR="007556FF" w:rsidRPr="002C6620">
        <w:rPr>
          <w:b/>
          <w:sz w:val="24"/>
          <w:szCs w:val="24"/>
        </w:rPr>
        <w:t>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2C6620" w:rsidRPr="006E7D20">
        <w:rPr>
          <w:sz w:val="24"/>
          <w:szCs w:val="24"/>
        </w:rPr>
        <w:t>Кострома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BD482D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41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46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48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50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52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54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61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65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D482D">
        <w:rPr>
          <w:noProof/>
        </w:rPr>
        <w:t>70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</w:t>
      </w:r>
      <w:r w:rsidR="002C6620" w:rsidRPr="00382A07">
        <w:rPr>
          <w:iCs/>
          <w:sz w:val="24"/>
          <w:szCs w:val="24"/>
        </w:rPr>
        <w:t>почтовый адрес</w:t>
      </w:r>
      <w:r w:rsidR="002C6620" w:rsidRPr="009E7170">
        <w:rPr>
          <w:iCs/>
          <w:sz w:val="24"/>
          <w:szCs w:val="24"/>
        </w:rPr>
        <w:t xml:space="preserve">: РФ, 156961, г. Кострома, проспект Мира, 53, секретарь Закупочной комиссии – 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2C6620" w:rsidRPr="009E7170">
        <w:rPr>
          <w:sz w:val="24"/>
          <w:szCs w:val="24"/>
        </w:rPr>
        <w:t xml:space="preserve">адрес электронной почты: </w:t>
      </w:r>
      <w:r w:rsidR="002C6620" w:rsidRPr="001350A1">
        <w:rPr>
          <w:rStyle w:val="a7"/>
          <w:sz w:val="24"/>
          <w:szCs w:val="24"/>
        </w:rPr>
        <w:t>Deyter.</w:t>
      </w:r>
      <w:r w:rsidR="002C6620" w:rsidRPr="001350A1">
        <w:rPr>
          <w:rStyle w:val="a7"/>
          <w:sz w:val="24"/>
          <w:szCs w:val="24"/>
          <w:lang w:val="en-US"/>
        </w:rPr>
        <w:t>IK</w:t>
      </w:r>
      <w:r w:rsidR="002C6620" w:rsidRPr="001350A1">
        <w:rPr>
          <w:rStyle w:val="a7"/>
          <w:sz w:val="24"/>
          <w:szCs w:val="24"/>
        </w:rPr>
        <w:t>@</w:t>
      </w:r>
      <w:r w:rsidR="002C6620" w:rsidRPr="001350A1">
        <w:rPr>
          <w:rStyle w:val="a7"/>
          <w:sz w:val="24"/>
          <w:szCs w:val="24"/>
          <w:lang w:val="en-US"/>
        </w:rPr>
        <w:t>mrsk</w:t>
      </w:r>
      <w:r w:rsidR="002C6620" w:rsidRPr="001350A1">
        <w:rPr>
          <w:rStyle w:val="a7"/>
          <w:sz w:val="24"/>
          <w:szCs w:val="24"/>
        </w:rPr>
        <w:t>-1.</w:t>
      </w:r>
      <w:r w:rsidR="002C6620" w:rsidRPr="001350A1">
        <w:rPr>
          <w:rStyle w:val="a7"/>
          <w:sz w:val="24"/>
          <w:szCs w:val="24"/>
          <w:lang w:val="en-US"/>
        </w:rPr>
        <w:t>ru</w:t>
      </w:r>
      <w:r w:rsidR="00480F43" w:rsidRPr="001350A1">
        <w:rPr>
          <w:rStyle w:val="a7"/>
          <w:color w:val="auto"/>
        </w:rPr>
        <w:t>)</w:t>
      </w:r>
      <w:r w:rsidR="002C6620" w:rsidRPr="001350A1">
        <w:rPr>
          <w:sz w:val="24"/>
          <w:szCs w:val="24"/>
        </w:rPr>
        <w:t>,</w:t>
      </w:r>
      <w:r w:rsidR="00480F43" w:rsidRPr="001350A1">
        <w:rPr>
          <w:sz w:val="24"/>
          <w:szCs w:val="24"/>
        </w:rPr>
        <w:t xml:space="preserve"> </w:t>
      </w:r>
      <w:r w:rsidR="004B5EB3" w:rsidRPr="001350A1">
        <w:rPr>
          <w:iCs/>
          <w:sz w:val="24"/>
          <w:szCs w:val="24"/>
        </w:rPr>
        <w:t>Извещени</w:t>
      </w:r>
      <w:r w:rsidRPr="001350A1">
        <w:rPr>
          <w:iCs/>
          <w:sz w:val="24"/>
          <w:szCs w:val="24"/>
        </w:rPr>
        <w:t>ем</w:t>
      </w:r>
      <w:r w:rsidRPr="001350A1">
        <w:rPr>
          <w:sz w:val="24"/>
          <w:szCs w:val="24"/>
        </w:rPr>
        <w:t xml:space="preserve"> о проведении </w:t>
      </w:r>
      <w:r w:rsidRPr="001350A1">
        <w:rPr>
          <w:iCs/>
          <w:sz w:val="24"/>
          <w:szCs w:val="24"/>
        </w:rPr>
        <w:t>запроса предложений</w:t>
      </w:r>
      <w:r w:rsidRPr="001350A1">
        <w:rPr>
          <w:sz w:val="24"/>
          <w:szCs w:val="24"/>
        </w:rPr>
        <w:t xml:space="preserve">, опубликованным </w:t>
      </w:r>
      <w:r w:rsidRPr="001350A1">
        <w:rPr>
          <w:b/>
          <w:sz w:val="24"/>
          <w:szCs w:val="24"/>
        </w:rPr>
        <w:t>«</w:t>
      </w:r>
      <w:r w:rsidR="001350A1" w:rsidRPr="001350A1">
        <w:rPr>
          <w:b/>
          <w:sz w:val="24"/>
          <w:szCs w:val="24"/>
        </w:rPr>
        <w:t>22</w:t>
      </w:r>
      <w:r w:rsidRPr="001350A1">
        <w:rPr>
          <w:b/>
          <w:sz w:val="24"/>
          <w:szCs w:val="24"/>
        </w:rPr>
        <w:t xml:space="preserve">» </w:t>
      </w:r>
      <w:r w:rsidR="001350A1" w:rsidRPr="001350A1">
        <w:rPr>
          <w:b/>
          <w:sz w:val="24"/>
          <w:szCs w:val="24"/>
        </w:rPr>
        <w:t>октября</w:t>
      </w:r>
      <w:r w:rsidRPr="001350A1">
        <w:rPr>
          <w:b/>
          <w:sz w:val="24"/>
          <w:szCs w:val="24"/>
        </w:rPr>
        <w:t xml:space="preserve"> </w:t>
      </w:r>
      <w:r w:rsidR="00776C7A" w:rsidRPr="001350A1">
        <w:rPr>
          <w:b/>
          <w:sz w:val="24"/>
          <w:szCs w:val="24"/>
        </w:rPr>
        <w:t>2018</w:t>
      </w:r>
      <w:r w:rsidRPr="001350A1">
        <w:rPr>
          <w:b/>
          <w:sz w:val="24"/>
          <w:szCs w:val="24"/>
        </w:rPr>
        <w:t xml:space="preserve"> г.</w:t>
      </w:r>
      <w:r w:rsidRPr="001350A1">
        <w:rPr>
          <w:sz w:val="24"/>
          <w:szCs w:val="24"/>
        </w:rPr>
        <w:t xml:space="preserve"> на</w:t>
      </w:r>
      <w:r w:rsidRPr="00D053CF">
        <w:rPr>
          <w:sz w:val="24"/>
          <w:szCs w:val="24"/>
        </w:rPr>
        <w:t xml:space="preserve"> официальном сайте (</w:t>
      </w:r>
      <w:hyperlink r:id="rId16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7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334620">
        <w:fldChar w:fldCharType="begin"/>
      </w:r>
      <w:r w:rsidR="00334620">
        <w:instrText xml:space="preserve"> REF _Ref440269836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1.1.3</w:t>
      </w:r>
      <w:r w:rsidR="00334620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06460D" w:rsidRPr="00D053CF">
        <w:rPr>
          <w:sz w:val="24"/>
          <w:szCs w:val="24"/>
        </w:rPr>
        <w:t xml:space="preserve"> (далее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 </w:t>
      </w:r>
      <w:bookmarkEnd w:id="10"/>
      <w:r w:rsidR="004B5EB3" w:rsidRPr="00D053CF">
        <w:rPr>
          <w:sz w:val="24"/>
          <w:szCs w:val="24"/>
        </w:rPr>
        <w:t xml:space="preserve">на право заключения </w:t>
      </w:r>
      <w:r w:rsidR="00702B2C" w:rsidRPr="002C6620">
        <w:rPr>
          <w:sz w:val="24"/>
          <w:szCs w:val="24"/>
        </w:rPr>
        <w:t>Договор</w:t>
      </w:r>
      <w:r w:rsidR="002C6620" w:rsidRPr="002C6620">
        <w:rPr>
          <w:sz w:val="24"/>
          <w:szCs w:val="24"/>
        </w:rPr>
        <w:t>а</w:t>
      </w:r>
      <w:r w:rsidR="00702B2C" w:rsidRPr="002C6620">
        <w:rPr>
          <w:sz w:val="24"/>
          <w:szCs w:val="24"/>
        </w:rPr>
        <w:t xml:space="preserve"> на поставку </w:t>
      </w:r>
      <w:r w:rsidR="002C6620" w:rsidRPr="00E53698">
        <w:rPr>
          <w:snapToGrid w:val="0"/>
          <w:sz w:val="24"/>
          <w:szCs w:val="24"/>
        </w:rPr>
        <w:t>ОПН 35-110 кВ</w:t>
      </w:r>
      <w:r w:rsidR="00702B2C" w:rsidRPr="00D053CF">
        <w:rPr>
          <w:sz w:val="24"/>
          <w:szCs w:val="24"/>
        </w:rPr>
        <w:t xml:space="preserve"> для нужд ПАО «МРСК Центра</w:t>
      </w:r>
      <w:r w:rsidR="00702B2C" w:rsidRPr="002C6620">
        <w:rPr>
          <w:sz w:val="24"/>
          <w:szCs w:val="24"/>
        </w:rPr>
        <w:t xml:space="preserve">» </w:t>
      </w:r>
      <w:r w:rsidR="00862664" w:rsidRPr="002C6620">
        <w:rPr>
          <w:sz w:val="24"/>
          <w:szCs w:val="24"/>
        </w:rPr>
        <w:t>(филиала «Костромаэнерго», расположенного по адресу: РФ, 156961,</w:t>
      </w:r>
      <w:r w:rsidR="002C6620" w:rsidRPr="002C6620">
        <w:rPr>
          <w:sz w:val="24"/>
          <w:szCs w:val="24"/>
        </w:rPr>
        <w:t xml:space="preserve"> г. Кострома, проспект Мира, 53</w:t>
      </w:r>
      <w:r w:rsidR="00862664" w:rsidRPr="002C6620">
        <w:rPr>
          <w:sz w:val="24"/>
          <w:szCs w:val="24"/>
        </w:rPr>
        <w:t>)</w:t>
      </w:r>
      <w:r w:rsidRPr="002C6620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</w:t>
      </w:r>
      <w:r w:rsidR="003F4558" w:rsidRPr="00953B11">
        <w:rPr>
          <w:sz w:val="24"/>
          <w:szCs w:val="24"/>
        </w:rPr>
        <w:t xml:space="preserve"> для нужд ДЗО </w:t>
      </w:r>
      <w:r w:rsidR="003F4558">
        <w:rPr>
          <w:sz w:val="24"/>
          <w:szCs w:val="24"/>
        </w:rPr>
        <w:t>П</w:t>
      </w:r>
      <w:r w:rsidR="003F4558" w:rsidRPr="00953B11">
        <w:rPr>
          <w:sz w:val="24"/>
          <w:szCs w:val="24"/>
        </w:rPr>
        <w:t>АО «Россети</w:t>
      </w:r>
      <w:r w:rsidR="003F4558" w:rsidRPr="002C6620">
        <w:rPr>
          <w:sz w:val="24"/>
          <w:szCs w:val="24"/>
        </w:rPr>
        <w:t xml:space="preserve">» по Лоту №2 - </w:t>
      </w:r>
      <w:r w:rsidR="002C6620" w:rsidRPr="00E53698">
        <w:rPr>
          <w:sz w:val="24"/>
          <w:szCs w:val="24"/>
        </w:rPr>
        <w:t>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ОПН-35 кВ., ОПН-110 кВ, ОПНН-110 кВ» ПАО «МРСК Центра» на основании</w:t>
      </w:r>
      <w:r w:rsidR="002C6620" w:rsidRPr="00C405C4">
        <w:rPr>
          <w:sz w:val="24"/>
          <w:szCs w:val="24"/>
        </w:rPr>
        <w:t xml:space="preserve"> Протокола</w:t>
      </w:r>
      <w:r w:rsidR="002C6620" w:rsidRPr="00711197">
        <w:rPr>
          <w:sz w:val="24"/>
          <w:szCs w:val="24"/>
        </w:rPr>
        <w:t xml:space="preserve"> заседания Закупочн</w:t>
      </w:r>
      <w:r w:rsidR="002C6620">
        <w:rPr>
          <w:sz w:val="24"/>
          <w:szCs w:val="24"/>
        </w:rPr>
        <w:t>ой</w:t>
      </w:r>
      <w:r w:rsidR="002C6620" w:rsidRPr="00711197">
        <w:rPr>
          <w:sz w:val="24"/>
          <w:szCs w:val="24"/>
        </w:rPr>
        <w:t xml:space="preserve"> комисси</w:t>
      </w:r>
      <w:r w:rsidR="002C6620">
        <w:rPr>
          <w:sz w:val="24"/>
          <w:szCs w:val="24"/>
        </w:rPr>
        <w:t>и</w:t>
      </w:r>
      <w:r w:rsidR="002C6620" w:rsidRPr="00711197">
        <w:rPr>
          <w:sz w:val="24"/>
          <w:szCs w:val="24"/>
        </w:rPr>
        <w:t xml:space="preserve"> </w:t>
      </w:r>
      <w:r w:rsidR="002C6620">
        <w:rPr>
          <w:sz w:val="24"/>
          <w:szCs w:val="24"/>
        </w:rPr>
        <w:t>П</w:t>
      </w:r>
      <w:r w:rsidR="002C6620" w:rsidRPr="00711197">
        <w:rPr>
          <w:sz w:val="24"/>
          <w:szCs w:val="24"/>
        </w:rPr>
        <w:t xml:space="preserve">АО «Россети» </w:t>
      </w:r>
      <w:r w:rsidR="002C6620" w:rsidRPr="00E53698">
        <w:rPr>
          <w:sz w:val="24"/>
          <w:szCs w:val="24"/>
        </w:rPr>
        <w:t>№16/717538</w:t>
      </w:r>
      <w:r w:rsidR="002C6620" w:rsidRPr="00C546CA">
        <w:rPr>
          <w:sz w:val="24"/>
          <w:szCs w:val="24"/>
        </w:rPr>
        <w:t xml:space="preserve"> </w:t>
      </w:r>
      <w:r w:rsidR="002C6620" w:rsidRPr="00E53698">
        <w:rPr>
          <w:sz w:val="24"/>
          <w:szCs w:val="24"/>
        </w:rPr>
        <w:t>от 16.05.2017г. и</w:t>
      </w:r>
      <w:r w:rsidR="002C6620" w:rsidRPr="00953B11">
        <w:rPr>
          <w:sz w:val="24"/>
          <w:szCs w:val="24"/>
        </w:rPr>
        <w:t xml:space="preserve"> заключившим соответствующие Рамочные соглашения</w:t>
      </w:r>
      <w:r w:rsidRPr="00D053CF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18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</w:t>
      </w:r>
      <w:r w:rsidR="00717F60" w:rsidRPr="002C6620">
        <w:rPr>
          <w:sz w:val="24"/>
          <w:szCs w:val="24"/>
        </w:rPr>
        <w:t xml:space="preserve">заключения </w:t>
      </w:r>
      <w:r w:rsidR="00123C70" w:rsidRPr="002C6620">
        <w:rPr>
          <w:sz w:val="24"/>
          <w:szCs w:val="24"/>
        </w:rPr>
        <w:t>Договор</w:t>
      </w:r>
      <w:r w:rsidR="002C6620" w:rsidRPr="002C6620">
        <w:rPr>
          <w:sz w:val="24"/>
          <w:szCs w:val="24"/>
        </w:rPr>
        <w:t>а</w:t>
      </w:r>
      <w:r w:rsidR="00A40714" w:rsidRPr="002C6620">
        <w:rPr>
          <w:sz w:val="24"/>
          <w:szCs w:val="24"/>
        </w:rPr>
        <w:t xml:space="preserve"> </w:t>
      </w:r>
      <w:r w:rsidR="00702B2C" w:rsidRPr="002C6620">
        <w:rPr>
          <w:sz w:val="24"/>
          <w:szCs w:val="24"/>
        </w:rPr>
        <w:t xml:space="preserve">на поставку </w:t>
      </w:r>
      <w:r w:rsidR="002C6620" w:rsidRPr="00E53698">
        <w:rPr>
          <w:snapToGrid w:val="0"/>
          <w:sz w:val="24"/>
          <w:szCs w:val="24"/>
        </w:rPr>
        <w:t>ОПН 35-110 к</w:t>
      </w:r>
      <w:r w:rsidR="002C6620" w:rsidRPr="002C6620">
        <w:rPr>
          <w:snapToGrid w:val="0"/>
          <w:sz w:val="24"/>
          <w:szCs w:val="24"/>
        </w:rPr>
        <w:t>В</w:t>
      </w:r>
      <w:r w:rsidR="00702B2C" w:rsidRPr="002C6620">
        <w:rPr>
          <w:sz w:val="24"/>
          <w:szCs w:val="24"/>
        </w:rPr>
        <w:t xml:space="preserve"> для нужд ПАО «МРСК Центра» (филиал</w:t>
      </w:r>
      <w:r w:rsidR="002C6620" w:rsidRPr="002C6620">
        <w:rPr>
          <w:sz w:val="24"/>
          <w:szCs w:val="24"/>
        </w:rPr>
        <w:t>а</w:t>
      </w:r>
      <w:r w:rsidR="00702B2C" w:rsidRPr="002C6620">
        <w:rPr>
          <w:sz w:val="24"/>
          <w:szCs w:val="24"/>
        </w:rPr>
        <w:t xml:space="preserve"> </w:t>
      </w:r>
      <w:r w:rsidR="002C6620" w:rsidRPr="002C6620">
        <w:rPr>
          <w:sz w:val="24"/>
          <w:szCs w:val="24"/>
        </w:rPr>
        <w:t>«Костромаэнерго»</w:t>
      </w:r>
      <w:r w:rsidR="00702B2C" w:rsidRPr="002C6620">
        <w:rPr>
          <w:sz w:val="24"/>
          <w:szCs w:val="24"/>
        </w:rPr>
        <w:t>)</w:t>
      </w:r>
      <w:bookmarkEnd w:id="18"/>
      <w:r w:rsidR="00702B2C" w:rsidRPr="002C6620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Количество лотов</w:t>
      </w:r>
      <w:r w:rsidRPr="002C6620">
        <w:rPr>
          <w:sz w:val="24"/>
          <w:szCs w:val="24"/>
        </w:rPr>
        <w:t xml:space="preserve">: </w:t>
      </w:r>
      <w:r w:rsidRPr="002C6620">
        <w:rPr>
          <w:b/>
          <w:sz w:val="24"/>
          <w:szCs w:val="24"/>
        </w:rPr>
        <w:t>1 (один)</w:t>
      </w:r>
      <w:r w:rsidRPr="002C6620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D053CF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7F2CA9" w:rsidRPr="00A22705">
        <w:rPr>
          <w:sz w:val="24"/>
        </w:rPr>
        <w:t>поставки продукции</w:t>
      </w:r>
      <w:r w:rsidR="00717F60" w:rsidRPr="00D053CF">
        <w:rPr>
          <w:sz w:val="24"/>
          <w:szCs w:val="24"/>
        </w:rPr>
        <w:t xml:space="preserve">: </w:t>
      </w:r>
      <w:r w:rsidR="002C6620">
        <w:rPr>
          <w:sz w:val="24"/>
        </w:rPr>
        <w:t>30 календарных дней с момента заключения договора, но не ранее 14.01.2019, по заявкам Заказчика</w:t>
      </w:r>
      <w:r w:rsidR="00717F60" w:rsidRPr="00D053CF">
        <w:rPr>
          <w:sz w:val="24"/>
          <w:szCs w:val="24"/>
        </w:rPr>
        <w:t>.</w:t>
      </w:r>
      <w:bookmarkEnd w:id="20"/>
    </w:p>
    <w:p w:rsidR="008D2928" w:rsidRPr="002C6620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053CF">
        <w:rPr>
          <w:sz w:val="24"/>
          <w:szCs w:val="24"/>
        </w:rPr>
        <w:t xml:space="preserve">Отгрузочные реквизиты/базис поставки: </w:t>
      </w:r>
      <w:r w:rsidR="008D2928" w:rsidRPr="00D053CF">
        <w:rPr>
          <w:sz w:val="24"/>
          <w:szCs w:val="24"/>
        </w:rPr>
        <w:t xml:space="preserve">на условиях DDP (Согласно </w:t>
      </w:r>
      <w:r w:rsidR="008D2928" w:rsidRPr="002C6620">
        <w:rPr>
          <w:sz w:val="24"/>
          <w:szCs w:val="24"/>
        </w:rPr>
        <w:t xml:space="preserve">ИНКОТЕРМС </w:t>
      </w:r>
      <w:r w:rsidR="003E4055" w:rsidRPr="002C6620">
        <w:rPr>
          <w:sz w:val="24"/>
          <w:szCs w:val="24"/>
        </w:rPr>
        <w:t>2010</w:t>
      </w:r>
      <w:r w:rsidR="008D2928" w:rsidRPr="002C6620">
        <w:rPr>
          <w:sz w:val="24"/>
          <w:szCs w:val="24"/>
        </w:rPr>
        <w:t>) по адрес</w:t>
      </w:r>
      <w:r w:rsidR="002C6620" w:rsidRPr="002C6620">
        <w:rPr>
          <w:sz w:val="24"/>
          <w:szCs w:val="24"/>
        </w:rPr>
        <w:t>у</w:t>
      </w:r>
      <w:r w:rsidR="008D2928" w:rsidRPr="002C6620">
        <w:rPr>
          <w:sz w:val="24"/>
          <w:szCs w:val="24"/>
        </w:rPr>
        <w:t xml:space="preserve"> филиал</w:t>
      </w:r>
      <w:r w:rsidR="002C6620" w:rsidRPr="002C6620">
        <w:rPr>
          <w:sz w:val="24"/>
          <w:szCs w:val="24"/>
        </w:rPr>
        <w:t>а</w:t>
      </w:r>
      <w:r w:rsidR="008D2928" w:rsidRPr="002C6620">
        <w:rPr>
          <w:sz w:val="24"/>
          <w:szCs w:val="24"/>
        </w:rPr>
        <w:t xml:space="preserve"> ПАО «МРСК Центра»:</w:t>
      </w:r>
      <w:bookmarkEnd w:id="21"/>
    </w:p>
    <w:p w:rsidR="002A47D1" w:rsidRPr="002C6620" w:rsidRDefault="008D2928" w:rsidP="002C6620">
      <w:pPr>
        <w:pStyle w:val="afffffff2"/>
        <w:numPr>
          <w:ilvl w:val="0"/>
          <w:numId w:val="68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C6620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</w:t>
      </w:r>
      <w:r w:rsidR="002C6620" w:rsidRPr="002C6620">
        <w:rPr>
          <w:rFonts w:ascii="Times New Roman" w:hAnsi="Times New Roman"/>
          <w:sz w:val="24"/>
          <w:szCs w:val="24"/>
        </w:rPr>
        <w:t>.</w:t>
      </w:r>
    </w:p>
    <w:p w:rsidR="00717F60" w:rsidRPr="002C6620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Pr="00D053CF">
        <w:rPr>
          <w:iCs/>
          <w:sz w:val="24"/>
          <w:szCs w:val="24"/>
        </w:rPr>
        <w:lastRenderedPageBreak/>
        <w:t>рабочих дней с момента подписания Сторонами накладной, предоставления счета-фактуры  и иных документов, предусмотренных договором</w:t>
      </w:r>
      <w:r w:rsidRPr="002C6620">
        <w:rPr>
          <w:iCs/>
          <w:sz w:val="24"/>
          <w:szCs w:val="24"/>
        </w:rPr>
        <w:t>.</w:t>
      </w:r>
      <w:bookmarkEnd w:id="22"/>
      <w:r w:rsidR="005F2981" w:rsidRPr="002C6620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ом(</w:t>
      </w:r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r w:rsidRPr="00D053CF">
        <w:rPr>
          <w:sz w:val="24"/>
          <w:szCs w:val="24"/>
        </w:rPr>
        <w:t>ях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</w:t>
      </w:r>
      <w:r w:rsidRPr="00D053CF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D053CF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случае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>3 (трех) рабочих дней с даты поступления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BD482D">
        <w:rPr>
          <w:bCs w:val="0"/>
          <w:sz w:val="24"/>
          <w:szCs w:val="24"/>
        </w:rPr>
        <w:t>)</w:t>
      </w:r>
      <w:r w:rsidR="00E21EE5" w:rsidRPr="00BD482D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Excel</w:t>
      </w:r>
      <w:r w:rsidRPr="00BD482D">
        <w:rPr>
          <w:bCs w:val="0"/>
          <w:sz w:val="24"/>
          <w:szCs w:val="24"/>
        </w:rPr>
        <w:t>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Документ(ы) в соответствии с 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BD482D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BD482D">
        <w:rPr>
          <w:bCs w:val="0"/>
          <w:sz w:val="24"/>
          <w:szCs w:val="24"/>
        </w:rPr>
        <w:t>)</w:t>
      </w:r>
      <w:r w:rsidR="00E21EE5" w:rsidRPr="00BD482D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Excel</w:t>
      </w:r>
      <w:r w:rsidRPr="00BD482D">
        <w:rPr>
          <w:bCs w:val="0"/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</w:t>
      </w:r>
      <w:r w:rsidRPr="00577EC9">
        <w:rPr>
          <w:sz w:val="24"/>
          <w:szCs w:val="24"/>
        </w:rPr>
        <w:lastRenderedPageBreak/>
        <w:t>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r w:rsidR="00F463E8" w:rsidRPr="00D053CF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</w:t>
      </w:r>
      <w:r w:rsidRPr="00D053CF">
        <w:rPr>
          <w:sz w:val="24"/>
          <w:szCs w:val="24"/>
        </w:rPr>
        <w:lastRenderedPageBreak/>
        <w:t xml:space="preserve">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BD482D" w:rsidRDefault="00216641" w:rsidP="00BD482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D482D">
        <w:rPr>
          <w:b/>
          <w:bCs w:val="0"/>
          <w:sz w:val="24"/>
          <w:szCs w:val="24"/>
          <w:u w:val="single"/>
        </w:rPr>
        <w:t>По Лоту №1:</w:t>
      </w:r>
      <w:r w:rsidR="00717F60" w:rsidRPr="00BD482D">
        <w:rPr>
          <w:bCs w:val="0"/>
          <w:sz w:val="24"/>
          <w:szCs w:val="24"/>
        </w:rPr>
        <w:t xml:space="preserve"> </w:t>
      </w:r>
      <w:r w:rsidR="00BD482D" w:rsidRPr="00BD482D">
        <w:rPr>
          <w:b/>
          <w:sz w:val="24"/>
          <w:szCs w:val="24"/>
        </w:rPr>
        <w:t>657</w:t>
      </w:r>
      <w:r w:rsidR="00155DAF" w:rsidRPr="00BD482D">
        <w:rPr>
          <w:b/>
          <w:sz w:val="24"/>
          <w:szCs w:val="24"/>
        </w:rPr>
        <w:t xml:space="preserve"> </w:t>
      </w:r>
      <w:r w:rsidR="00BD482D" w:rsidRPr="00BD482D">
        <w:rPr>
          <w:b/>
          <w:sz w:val="24"/>
          <w:szCs w:val="24"/>
        </w:rPr>
        <w:t>476</w:t>
      </w:r>
      <w:r w:rsidR="00155DAF" w:rsidRPr="00BD482D">
        <w:rPr>
          <w:sz w:val="24"/>
          <w:szCs w:val="24"/>
        </w:rPr>
        <w:t xml:space="preserve"> (</w:t>
      </w:r>
      <w:r w:rsidR="00BD482D" w:rsidRPr="00BD482D">
        <w:rPr>
          <w:sz w:val="24"/>
          <w:szCs w:val="24"/>
        </w:rPr>
        <w:t>Шестьсот пятьдесят семь тысяч четыреста семьдесят шесть</w:t>
      </w:r>
      <w:r w:rsidR="00155DAF" w:rsidRPr="00BD482D">
        <w:rPr>
          <w:sz w:val="24"/>
          <w:szCs w:val="24"/>
        </w:rPr>
        <w:t>) рубл</w:t>
      </w:r>
      <w:r w:rsidR="00BD482D" w:rsidRPr="00BD482D">
        <w:rPr>
          <w:sz w:val="24"/>
          <w:szCs w:val="24"/>
        </w:rPr>
        <w:t>ей</w:t>
      </w:r>
      <w:r w:rsidR="00155DAF" w:rsidRPr="00BD482D">
        <w:rPr>
          <w:sz w:val="24"/>
          <w:szCs w:val="24"/>
        </w:rPr>
        <w:t xml:space="preserve"> 00 копеек РФ, без учета НДС; НДС составляет </w:t>
      </w:r>
      <w:r w:rsidR="00155DAF" w:rsidRPr="00BD482D">
        <w:rPr>
          <w:b/>
          <w:sz w:val="24"/>
          <w:szCs w:val="24"/>
        </w:rPr>
        <w:t>1</w:t>
      </w:r>
      <w:r w:rsidR="00BD482D" w:rsidRPr="00BD482D">
        <w:rPr>
          <w:b/>
          <w:sz w:val="24"/>
          <w:szCs w:val="24"/>
        </w:rPr>
        <w:t>31</w:t>
      </w:r>
      <w:r w:rsidR="00155DAF" w:rsidRPr="00BD482D">
        <w:rPr>
          <w:b/>
          <w:sz w:val="24"/>
          <w:szCs w:val="24"/>
        </w:rPr>
        <w:t xml:space="preserve"> </w:t>
      </w:r>
      <w:r w:rsidR="00BD482D" w:rsidRPr="00BD482D">
        <w:rPr>
          <w:b/>
          <w:sz w:val="24"/>
          <w:szCs w:val="24"/>
        </w:rPr>
        <w:t>495</w:t>
      </w:r>
      <w:r w:rsidR="00155DAF" w:rsidRPr="00BD482D">
        <w:rPr>
          <w:sz w:val="24"/>
          <w:szCs w:val="24"/>
        </w:rPr>
        <w:t xml:space="preserve"> (</w:t>
      </w:r>
      <w:r w:rsidR="00BD482D" w:rsidRPr="00BD482D">
        <w:rPr>
          <w:sz w:val="24"/>
          <w:szCs w:val="24"/>
        </w:rPr>
        <w:t>Сто тридцать одна тысяча четыреста девяносто пять</w:t>
      </w:r>
      <w:r w:rsidR="00155DAF" w:rsidRPr="00BD482D">
        <w:rPr>
          <w:sz w:val="24"/>
          <w:szCs w:val="24"/>
        </w:rPr>
        <w:t xml:space="preserve">) рублей </w:t>
      </w:r>
      <w:r w:rsidR="00BD482D" w:rsidRPr="00BD482D">
        <w:rPr>
          <w:sz w:val="24"/>
          <w:szCs w:val="24"/>
        </w:rPr>
        <w:t>20</w:t>
      </w:r>
      <w:r w:rsidR="00155DAF" w:rsidRPr="00BD482D">
        <w:rPr>
          <w:sz w:val="24"/>
          <w:szCs w:val="24"/>
        </w:rPr>
        <w:t xml:space="preserve"> копеек РФ; </w:t>
      </w:r>
      <w:r w:rsidR="00BD482D" w:rsidRPr="00BD482D">
        <w:rPr>
          <w:b/>
          <w:sz w:val="24"/>
          <w:szCs w:val="24"/>
        </w:rPr>
        <w:t xml:space="preserve">788 </w:t>
      </w:r>
      <w:r w:rsidR="00155DAF" w:rsidRPr="00BD482D">
        <w:rPr>
          <w:b/>
          <w:sz w:val="24"/>
          <w:szCs w:val="24"/>
        </w:rPr>
        <w:t>9</w:t>
      </w:r>
      <w:r w:rsidR="00BD482D" w:rsidRPr="00BD482D">
        <w:rPr>
          <w:b/>
          <w:sz w:val="24"/>
          <w:szCs w:val="24"/>
        </w:rPr>
        <w:t>71</w:t>
      </w:r>
      <w:r w:rsidR="00155DAF" w:rsidRPr="00BD482D">
        <w:rPr>
          <w:sz w:val="24"/>
          <w:szCs w:val="24"/>
        </w:rPr>
        <w:t xml:space="preserve"> (</w:t>
      </w:r>
      <w:r w:rsidR="00BD482D" w:rsidRPr="00BD482D">
        <w:rPr>
          <w:sz w:val="24"/>
          <w:szCs w:val="24"/>
        </w:rPr>
        <w:t>Семьсот восемьдесят восемь тысяч девятьсот семьдесят один</w:t>
      </w:r>
      <w:r w:rsidR="00155DAF" w:rsidRPr="00BD482D">
        <w:rPr>
          <w:sz w:val="24"/>
          <w:szCs w:val="24"/>
        </w:rPr>
        <w:t>) рубл</w:t>
      </w:r>
      <w:r w:rsidR="00BD482D" w:rsidRPr="00BD482D">
        <w:rPr>
          <w:sz w:val="24"/>
          <w:szCs w:val="24"/>
        </w:rPr>
        <w:t>ь</w:t>
      </w:r>
      <w:r w:rsidR="00155DAF" w:rsidRPr="00BD482D">
        <w:rPr>
          <w:sz w:val="24"/>
          <w:szCs w:val="24"/>
        </w:rPr>
        <w:t xml:space="preserve"> </w:t>
      </w:r>
      <w:r w:rsidR="00BD482D" w:rsidRPr="00BD482D">
        <w:rPr>
          <w:sz w:val="24"/>
          <w:szCs w:val="24"/>
        </w:rPr>
        <w:t xml:space="preserve">20 </w:t>
      </w:r>
      <w:r w:rsidR="00155DAF" w:rsidRPr="00BD482D">
        <w:rPr>
          <w:sz w:val="24"/>
          <w:szCs w:val="24"/>
        </w:rPr>
        <w:t>копеек РФ, с учетом НДС</w:t>
      </w:r>
      <w:r w:rsidR="00280464" w:rsidRPr="00BD482D">
        <w:rPr>
          <w:rFonts w:eastAsia="Calibri"/>
          <w:sz w:val="24"/>
          <w:szCs w:val="24"/>
          <w:lang w:eastAsia="en-US"/>
        </w:rPr>
        <w:t>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43062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</w:t>
      </w:r>
      <w:r w:rsidRPr="00743062">
        <w:rPr>
          <w:bCs w:val="0"/>
          <w:sz w:val="24"/>
          <w:szCs w:val="24"/>
        </w:rPr>
        <w:t>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43062">
        <w:rPr>
          <w:bCs w:val="0"/>
          <w:sz w:val="24"/>
          <w:szCs w:val="24"/>
        </w:rPr>
        <w:t>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</w:t>
      </w:r>
      <w:r w:rsidRPr="00D053CF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r w:rsidRPr="00D053CF">
        <w:rPr>
          <w:sz w:val="24"/>
          <w:szCs w:val="24"/>
          <w:lang w:eastAsia="ru-RU"/>
        </w:rPr>
        <w:t>ях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</w:t>
      </w:r>
      <w:r w:rsidRPr="00D053CF">
        <w:rPr>
          <w:sz w:val="24"/>
          <w:szCs w:val="24"/>
        </w:rPr>
        <w:lastRenderedPageBreak/>
        <w:t xml:space="preserve">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</w:t>
      </w:r>
      <w:r w:rsidRPr="00577EC9">
        <w:rPr>
          <w:sz w:val="24"/>
          <w:szCs w:val="24"/>
        </w:rPr>
        <w:lastRenderedPageBreak/>
        <w:t xml:space="preserve">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производителя(ей)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>. Документы, указанные в пп</w:t>
      </w:r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указанных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lastRenderedPageBreak/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1350A1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bookmarkStart w:id="504" w:name="_GoBack"/>
      <w:bookmarkEnd w:id="504"/>
      <w:r w:rsidRPr="001350A1">
        <w:rPr>
          <w:sz w:val="24"/>
          <w:szCs w:val="24"/>
        </w:rPr>
        <w:t xml:space="preserve">публикации закупочной процедуры (п. </w:t>
      </w:r>
      <w:r w:rsidRPr="001350A1">
        <w:rPr>
          <w:sz w:val="24"/>
          <w:szCs w:val="24"/>
        </w:rPr>
        <w:fldChar w:fldCharType="begin"/>
      </w:r>
      <w:r w:rsidRPr="001350A1">
        <w:rPr>
          <w:sz w:val="24"/>
          <w:szCs w:val="24"/>
        </w:rPr>
        <w:instrText xml:space="preserve"> REF _Ref191386085 \r \h  \* MERGEFORMAT </w:instrText>
      </w:r>
      <w:r w:rsidRPr="001350A1">
        <w:rPr>
          <w:sz w:val="24"/>
          <w:szCs w:val="24"/>
        </w:rPr>
      </w:r>
      <w:r w:rsidRPr="001350A1">
        <w:rPr>
          <w:sz w:val="24"/>
          <w:szCs w:val="24"/>
        </w:rPr>
        <w:fldChar w:fldCharType="separate"/>
      </w:r>
      <w:r w:rsidRPr="001350A1">
        <w:rPr>
          <w:sz w:val="24"/>
          <w:szCs w:val="24"/>
        </w:rPr>
        <w:t>1.1.1</w:t>
      </w:r>
      <w:r w:rsidRPr="001350A1">
        <w:rPr>
          <w:sz w:val="24"/>
          <w:szCs w:val="24"/>
        </w:rPr>
        <w:fldChar w:fldCharType="end"/>
      </w:r>
      <w:r w:rsidRPr="001350A1">
        <w:rPr>
          <w:sz w:val="24"/>
          <w:szCs w:val="24"/>
        </w:rPr>
        <w:t>).</w:t>
      </w:r>
    </w:p>
    <w:p w:rsidR="00676465" w:rsidRPr="001350A1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350A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350A1">
        <w:rPr>
          <w:b/>
          <w:sz w:val="24"/>
          <w:szCs w:val="24"/>
        </w:rPr>
        <w:t xml:space="preserve">12:00 </w:t>
      </w:r>
      <w:r w:rsidR="001350A1" w:rsidRPr="001350A1">
        <w:rPr>
          <w:b/>
          <w:sz w:val="24"/>
          <w:szCs w:val="24"/>
        </w:rPr>
        <w:t>02</w:t>
      </w:r>
      <w:r w:rsidRPr="001350A1">
        <w:rPr>
          <w:b/>
          <w:sz w:val="24"/>
          <w:szCs w:val="24"/>
        </w:rPr>
        <w:t xml:space="preserve"> </w:t>
      </w:r>
      <w:r w:rsidR="001350A1" w:rsidRPr="001350A1">
        <w:rPr>
          <w:b/>
          <w:sz w:val="24"/>
          <w:szCs w:val="24"/>
        </w:rPr>
        <w:t>ноября</w:t>
      </w:r>
      <w:r w:rsidRPr="001350A1">
        <w:rPr>
          <w:b/>
          <w:sz w:val="24"/>
          <w:szCs w:val="24"/>
        </w:rPr>
        <w:t xml:space="preserve"> 2018 года</w:t>
      </w:r>
      <w:r w:rsidRPr="001350A1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исполнения обязательств Участника запроса предложений не </w:t>
      </w:r>
      <w:r w:rsidRPr="00D053CF">
        <w:rPr>
          <w:bCs w:val="0"/>
          <w:sz w:val="24"/>
          <w:szCs w:val="24"/>
        </w:rPr>
        <w:lastRenderedPageBreak/>
        <w:t xml:space="preserve">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через ЭТП в отсканированном виде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</w:t>
      </w:r>
      <w:r w:rsidR="002B5044" w:rsidRPr="001350A1">
        <w:rPr>
          <w:b/>
          <w:bCs w:val="0"/>
          <w:sz w:val="24"/>
          <w:szCs w:val="24"/>
        </w:rPr>
        <w:t xml:space="preserve">минут </w:t>
      </w:r>
      <w:r w:rsidR="001350A1" w:rsidRPr="001350A1">
        <w:rPr>
          <w:b/>
          <w:bCs w:val="0"/>
          <w:sz w:val="24"/>
          <w:szCs w:val="24"/>
        </w:rPr>
        <w:t>07</w:t>
      </w:r>
      <w:r w:rsidR="002B5044" w:rsidRPr="001350A1">
        <w:rPr>
          <w:b/>
          <w:bCs w:val="0"/>
          <w:sz w:val="24"/>
          <w:szCs w:val="24"/>
        </w:rPr>
        <w:t xml:space="preserve"> </w:t>
      </w:r>
      <w:r w:rsidR="001350A1" w:rsidRPr="001350A1">
        <w:rPr>
          <w:b/>
          <w:bCs w:val="0"/>
          <w:sz w:val="24"/>
          <w:szCs w:val="24"/>
        </w:rPr>
        <w:t>ноября</w:t>
      </w:r>
      <w:r w:rsidR="002B5044" w:rsidRPr="001350A1">
        <w:rPr>
          <w:b/>
          <w:bCs w:val="0"/>
          <w:sz w:val="24"/>
          <w:szCs w:val="24"/>
        </w:rPr>
        <w:t xml:space="preserve"> </w:t>
      </w:r>
      <w:r w:rsidR="00776C7A" w:rsidRPr="001350A1">
        <w:rPr>
          <w:b/>
          <w:bCs w:val="0"/>
          <w:sz w:val="24"/>
          <w:szCs w:val="24"/>
        </w:rPr>
        <w:t>2018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</w:t>
      </w:r>
      <w:r w:rsidRPr="00BD482D">
        <w:rPr>
          <w:sz w:val="24"/>
          <w:szCs w:val="24"/>
        </w:rPr>
        <w:t>всех необходимых документов, требуемых настоящей Документацией</w:t>
      </w:r>
      <w:r w:rsidR="00647766" w:rsidRPr="00BD482D">
        <w:rPr>
          <w:sz w:val="24"/>
          <w:szCs w:val="24"/>
        </w:rPr>
        <w:t>, в том числе файла копии Сводной таблицы стоимости поставок, выполненного в формате MS Excel</w:t>
      </w:r>
      <w:r w:rsidRPr="00BD482D">
        <w:rPr>
          <w:sz w:val="24"/>
          <w:szCs w:val="24"/>
        </w:rPr>
        <w:t>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lastRenderedPageBreak/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</w:t>
      </w:r>
      <w:r w:rsidRPr="00F91CA3">
        <w:rPr>
          <w:sz w:val="24"/>
          <w:szCs w:val="24"/>
        </w:rPr>
        <w:lastRenderedPageBreak/>
        <w:t xml:space="preserve">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предоставляет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по запросу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 xml:space="preserve">Пр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 (РФ) = ∑ 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 = </w:t>
      </w: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>*Ц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(РФ) нач.(макс)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>Ц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наилучшей</w:t>
      </w:r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>Признание запроса предложений несостоявшимся</w:t>
      </w:r>
      <w:bookmarkEnd w:id="669"/>
      <w:bookmarkEnd w:id="670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lastRenderedPageBreak/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r w:rsidR="00F91CA3" w:rsidRPr="00F91CA3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 xml:space="preserve">.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>. 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r w:rsidR="00696966" w:rsidRPr="00F91CA3">
        <w:rPr>
          <w:sz w:val="24"/>
          <w:szCs w:val="24"/>
        </w:rPr>
        <w:t>наилучшей</w:t>
      </w:r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676465" w:rsidRPr="008813D9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 xml:space="preserve">продукции от производителя(ей)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</w:t>
      </w:r>
      <w:r w:rsidRPr="003C6D0A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преддговорных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BD482D" w:rsidRPr="001247C0" w:rsidRDefault="00BD482D" w:rsidP="00BD482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BD482D" w:rsidRPr="001247C0" w:rsidRDefault="00BD482D" w:rsidP="00BD482D">
      <w:pPr>
        <w:pStyle w:val="aff6"/>
        <w:numPr>
          <w:ilvl w:val="0"/>
          <w:numId w:val="73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BD482D" w:rsidRPr="005E1BBB" w:rsidRDefault="00BD482D" w:rsidP="00BD482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1247C0">
        <w:rPr>
          <w:sz w:val="24"/>
          <w:szCs w:val="24"/>
        </w:rPr>
        <w:lastRenderedPageBreak/>
        <w:t xml:space="preserve">р/с: 40702810829000001175 в отделении №8640 ПАО Сбербанк </w:t>
      </w:r>
      <w:r w:rsidRPr="005E1BBB">
        <w:rPr>
          <w:sz w:val="24"/>
          <w:szCs w:val="24"/>
        </w:rPr>
        <w:t>России</w:t>
      </w:r>
    </w:p>
    <w:p w:rsidR="00BD482D" w:rsidRPr="005E1BBB" w:rsidRDefault="00BD482D" w:rsidP="00BD482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5E1BBB">
        <w:rPr>
          <w:sz w:val="24"/>
          <w:szCs w:val="24"/>
        </w:rPr>
        <w:t>БИК: 043469623</w:t>
      </w:r>
    </w:p>
    <w:p w:rsidR="00A222A8" w:rsidRPr="00B03B3C" w:rsidRDefault="00BD482D" w:rsidP="00BD482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1BBB">
        <w:rPr>
          <w:sz w:val="24"/>
          <w:szCs w:val="24"/>
        </w:rPr>
        <w:t>к/с: 30101810200000000623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ое(</w:t>
      </w:r>
      <w:r w:rsidRPr="00D053CF">
        <w:rPr>
          <w:b w:val="0"/>
          <w:szCs w:val="24"/>
        </w:rPr>
        <w:t>ие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</w:t>
      </w:r>
      <w:r w:rsidR="00A154B7" w:rsidRPr="00BD482D">
        <w:rPr>
          <w:b w:val="0"/>
          <w:szCs w:val="24"/>
        </w:rPr>
        <w:t>Лоту №1</w:t>
      </w:r>
      <w:r w:rsidR="00A154B7"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 опубликованное в [</w:t>
      </w:r>
      <w:r w:rsidRPr="00D053C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r w:rsidRPr="00D053CF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r w:rsidRPr="00D053CF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7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 xml:space="preserve">подготавливается на основании Технического(их)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о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г.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D053CF">
                <w:t>законом</w:t>
              </w:r>
            </w:hyperlink>
            <w:r w:rsidRPr="00D053CF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15 – микропред</w:t>
            </w:r>
            <w:r w:rsidRPr="00D053CF">
              <w:softHyphen/>
              <w:t>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120 в год – микро</w:t>
            </w:r>
            <w:r w:rsidRPr="00D053CF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4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(фамилия, имя, отчество (при наличии) подписавшего,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 xml:space="preserve">Российской Федерации №209-ФЗ от 24.07.2007 с изменениями «О развитии малого и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5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6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7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 xml:space="preserve"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г.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07" w:name="_Toc441572144"/>
      <w:bookmarkStart w:id="1408" w:name="_Toc441575236"/>
      <w:bookmarkStart w:id="1409" w:name="_Toc442195902"/>
      <w:bookmarkStart w:id="1410" w:name="_Toc442251944"/>
      <w:bookmarkStart w:id="1411" w:name="_Toc442258893"/>
      <w:bookmarkStart w:id="1412" w:name="_Toc442259133"/>
      <w:bookmarkStart w:id="1413" w:name="_Toc442265444"/>
      <w:bookmarkStart w:id="1414" w:name="_Toc447292650"/>
      <w:bookmarkStart w:id="1415" w:name="_Toc461809096"/>
      <w:bookmarkStart w:id="1416" w:name="_Toc463514515"/>
      <w:bookmarkStart w:id="1417" w:name="_Toc466908635"/>
      <w:bookmarkStart w:id="1418" w:name="_Toc468196574"/>
      <w:bookmarkStart w:id="1419" w:name="_Toc468446655"/>
      <w:bookmarkStart w:id="1420" w:name="_Toc468446849"/>
      <w:bookmarkStart w:id="1421" w:name="_Toc469479705"/>
      <w:bookmarkStart w:id="1422" w:name="_Toc471986655"/>
      <w:bookmarkStart w:id="1423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 xml:space="preserve">, зарегистрированному по адресу: </w:t>
      </w:r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040F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4" w:name="_Toc439252801"/>
      <w:bookmarkStart w:id="1425" w:name="_Toc439323774"/>
      <w:bookmarkStart w:id="1426" w:name="_Toc440297096"/>
      <w:bookmarkStart w:id="1427" w:name="_Toc440356657"/>
      <w:bookmarkStart w:id="1428" w:name="_Toc440631793"/>
      <w:bookmarkStart w:id="1429" w:name="_Toc440876577"/>
      <w:bookmarkStart w:id="1430" w:name="_Toc441130649"/>
      <w:bookmarkStart w:id="1431" w:name="_Toc441157152"/>
      <w:bookmarkStart w:id="1432" w:name="_Toc447292174"/>
      <w:bookmarkStart w:id="1433" w:name="_Toc462234934"/>
      <w:bookmarkStart w:id="1434" w:name="_Toc466966899"/>
      <w:bookmarkStart w:id="1435" w:name="_Toc468806150"/>
      <w:bookmarkStart w:id="1436" w:name="_Toc469480417"/>
      <w:bookmarkStart w:id="1437" w:name="_Toc472416934"/>
      <w:bookmarkStart w:id="1438" w:name="_Toc498523164"/>
      <w:r w:rsidRPr="00D053CF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9" w:name="_Ref440272274"/>
      <w:bookmarkStart w:id="1440" w:name="_Ref440274756"/>
      <w:bookmarkStart w:id="1441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9"/>
      <w:bookmarkEnd w:id="1440"/>
      <w:bookmarkEnd w:id="1441"/>
    </w:p>
    <w:p w:rsidR="007857E5" w:rsidRPr="00D053CF" w:rsidRDefault="007857E5" w:rsidP="007857E5">
      <w:pPr>
        <w:pStyle w:val="3"/>
        <w:rPr>
          <w:szCs w:val="24"/>
        </w:rPr>
      </w:pPr>
      <w:bookmarkStart w:id="1442" w:name="_Toc439170718"/>
      <w:bookmarkStart w:id="1443" w:name="_Toc439172820"/>
      <w:bookmarkStart w:id="1444" w:name="_Toc439173262"/>
      <w:bookmarkStart w:id="1445" w:name="_Toc439238258"/>
      <w:bookmarkStart w:id="1446" w:name="_Toc439252806"/>
      <w:bookmarkStart w:id="1447" w:name="_Toc439323779"/>
      <w:bookmarkStart w:id="1448" w:name="_Toc440297101"/>
      <w:bookmarkStart w:id="1449" w:name="_Toc440356662"/>
      <w:bookmarkStart w:id="1450" w:name="_Toc440631798"/>
      <w:bookmarkStart w:id="1451" w:name="_Toc440876582"/>
      <w:bookmarkStart w:id="1452" w:name="_Toc441130654"/>
      <w:bookmarkStart w:id="1453" w:name="_Toc441157154"/>
      <w:bookmarkStart w:id="1454" w:name="_Toc447292176"/>
      <w:bookmarkStart w:id="1455" w:name="_Toc462234938"/>
      <w:bookmarkStart w:id="1456" w:name="_Toc466966903"/>
      <w:bookmarkStart w:id="1457" w:name="_Toc468806154"/>
      <w:bookmarkStart w:id="1458" w:name="_Toc469480421"/>
      <w:bookmarkStart w:id="1459" w:name="_Toc472416938"/>
      <w:bookmarkStart w:id="1460" w:name="_Toc498523168"/>
      <w:r w:rsidRPr="00D053CF">
        <w:rPr>
          <w:szCs w:val="24"/>
        </w:rPr>
        <w:t xml:space="preserve">Форма </w:t>
      </w:r>
      <w:bookmarkEnd w:id="1442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1" w:name="_Toc300142269"/>
      <w:bookmarkStart w:id="1462" w:name="_Toc309735391"/>
      <w:bookmarkStart w:id="1463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1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2"/>
      <w:bookmarkEnd w:id="1463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4" w:name="_Toc439170719"/>
      <w:bookmarkStart w:id="1465" w:name="_Toc439172821"/>
      <w:bookmarkStart w:id="1466" w:name="_Toc439173263"/>
      <w:bookmarkStart w:id="1467" w:name="_Toc439238259"/>
      <w:bookmarkStart w:id="1468" w:name="_Toc439252807"/>
      <w:bookmarkStart w:id="1469" w:name="_Toc439323780"/>
      <w:bookmarkStart w:id="1470" w:name="_Toc440297102"/>
      <w:bookmarkStart w:id="1471" w:name="_Toc440356663"/>
      <w:bookmarkStart w:id="1472" w:name="_Toc440631799"/>
      <w:bookmarkStart w:id="1473" w:name="_Toc440876583"/>
      <w:bookmarkStart w:id="1474" w:name="_Toc441130655"/>
      <w:bookmarkStart w:id="1475" w:name="_Toc441157155"/>
      <w:bookmarkStart w:id="1476" w:name="_Toc447292177"/>
      <w:bookmarkStart w:id="1477" w:name="_Toc462234939"/>
      <w:bookmarkStart w:id="1478" w:name="_Toc466966904"/>
      <w:bookmarkStart w:id="1479" w:name="_Toc468806155"/>
      <w:bookmarkStart w:id="1480" w:name="_Toc469480422"/>
      <w:bookmarkStart w:id="1481" w:name="_Toc472416939"/>
      <w:bookmarkStart w:id="1482" w:name="_Toc498523169"/>
      <w:r w:rsidRPr="00D053CF">
        <w:rPr>
          <w:szCs w:val="24"/>
        </w:rPr>
        <w:lastRenderedPageBreak/>
        <w:t>Инструкции по заполнению</w:t>
      </w:r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3" w:name="_Ref93268095"/>
      <w:bookmarkStart w:id="1484" w:name="_Ref93268099"/>
      <w:bookmarkStart w:id="1485" w:name="_Toc98253958"/>
      <w:bookmarkStart w:id="1486" w:name="_Toc165173884"/>
      <w:bookmarkStart w:id="1487" w:name="_Toc423423678"/>
      <w:bookmarkStart w:id="1488" w:name="_Ref440272510"/>
      <w:bookmarkStart w:id="1489" w:name="_Ref440274961"/>
      <w:bookmarkStart w:id="1490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635719" w:rsidRPr="00D053CF" w:rsidRDefault="00635719" w:rsidP="00635719">
      <w:pPr>
        <w:pStyle w:val="3"/>
        <w:rPr>
          <w:szCs w:val="24"/>
        </w:rPr>
      </w:pPr>
      <w:bookmarkStart w:id="1491" w:name="_Toc90385125"/>
      <w:bookmarkStart w:id="1492" w:name="_Toc439170705"/>
      <w:bookmarkStart w:id="1493" w:name="_Toc439172807"/>
      <w:bookmarkStart w:id="1494" w:name="_Toc439173268"/>
      <w:bookmarkStart w:id="1495" w:name="_Toc439238264"/>
      <w:bookmarkStart w:id="1496" w:name="_Toc439252812"/>
      <w:bookmarkStart w:id="1497" w:name="_Toc439323785"/>
      <w:bookmarkStart w:id="1498" w:name="_Toc440297104"/>
      <w:bookmarkStart w:id="1499" w:name="_Toc440356665"/>
      <w:bookmarkStart w:id="1500" w:name="_Toc440631801"/>
      <w:bookmarkStart w:id="1501" w:name="_Toc440876585"/>
      <w:bookmarkStart w:id="1502" w:name="_Toc441130657"/>
      <w:bookmarkStart w:id="1503" w:name="_Toc441157157"/>
      <w:bookmarkStart w:id="1504" w:name="_Toc447292179"/>
      <w:bookmarkStart w:id="1505" w:name="_Toc462234941"/>
      <w:bookmarkStart w:id="1506" w:name="_Toc466966906"/>
      <w:bookmarkStart w:id="1507" w:name="_Toc468806157"/>
      <w:bookmarkStart w:id="1508" w:name="_Toc469480424"/>
      <w:bookmarkStart w:id="1509" w:name="_Toc472416941"/>
      <w:bookmarkStart w:id="1510" w:name="_Toc498523171"/>
      <w:r w:rsidRPr="00D053C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87" w:rsidRDefault="00E06A87">
      <w:pPr>
        <w:spacing w:line="240" w:lineRule="auto"/>
      </w:pPr>
      <w:r>
        <w:separator/>
      </w:r>
    </w:p>
  </w:endnote>
  <w:endnote w:type="continuationSeparator" w:id="0">
    <w:p w:rsidR="00E06A87" w:rsidRDefault="00E06A87">
      <w:pPr>
        <w:spacing w:line="240" w:lineRule="auto"/>
      </w:pPr>
      <w:r>
        <w:continuationSeparator/>
      </w:r>
    </w:p>
  </w:endnote>
  <w:endnote w:id="1">
    <w:p w:rsidR="002C6620" w:rsidRPr="00E40B10" w:rsidRDefault="002C6620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6620" w:rsidRDefault="002C662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Pr="00FA0376" w:rsidRDefault="002C662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350A1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2C6620" w:rsidRPr="00EE0539" w:rsidRDefault="002C662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C6620">
      <w:rPr>
        <w:sz w:val="18"/>
        <w:szCs w:val="18"/>
      </w:rPr>
      <w:t>Договора на поставку ОПН 35-110 кВ</w:t>
    </w:r>
    <w:r w:rsidRPr="002C6620">
      <w:rPr>
        <w:snapToGrid w:val="0"/>
        <w:sz w:val="24"/>
        <w:szCs w:val="24"/>
      </w:rPr>
      <w:t xml:space="preserve"> </w:t>
    </w:r>
    <w:r w:rsidRPr="002C6620">
      <w:rPr>
        <w:sz w:val="18"/>
        <w:szCs w:val="18"/>
      </w:rPr>
      <w:t>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87" w:rsidRDefault="00E06A87">
      <w:pPr>
        <w:spacing w:line="240" w:lineRule="auto"/>
      </w:pPr>
      <w:r>
        <w:separator/>
      </w:r>
    </w:p>
  </w:footnote>
  <w:footnote w:type="continuationSeparator" w:id="0">
    <w:p w:rsidR="00E06A87" w:rsidRDefault="00E06A87">
      <w:pPr>
        <w:spacing w:line="240" w:lineRule="auto"/>
      </w:pPr>
      <w:r>
        <w:continuationSeparator/>
      </w:r>
    </w:p>
  </w:footnote>
  <w:footnote w:id="1">
    <w:p w:rsidR="002C6620" w:rsidRPr="00B36685" w:rsidRDefault="002C6620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C6620" w:rsidRDefault="002C6620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C6620" w:rsidRDefault="002C6620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C6620" w:rsidRPr="00F83889" w:rsidRDefault="002C662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C6620" w:rsidRPr="00F83889" w:rsidRDefault="002C662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C6620" w:rsidRPr="00F83889" w:rsidRDefault="002C662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C6620" w:rsidRPr="00F83889" w:rsidRDefault="002C6620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C6620" w:rsidRDefault="002C6620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Pr="00930031" w:rsidRDefault="002C662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620" w:rsidRDefault="002C66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355A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350A1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1B3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C6620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2CA9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482D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A87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yperlink" Target="consultantplus://offline/ref=B7E04B8F5BC345C22463EADCAE81D93CF4CA1215A36F6052F6BC85F6f9C8L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yperlink" Target="consultantplus://offline/ref=B7E04B8F5BC345C22463EADCAE81D93CF0C11310A0643D58FEE589F49Ff2C9L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https://rmsp.nalog.ru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9B1169FE-D52B-4CD3-9136-391A7394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24784</Words>
  <Characters>141275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165728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182</cp:revision>
  <cp:lastPrinted>2015-12-29T14:27:00Z</cp:lastPrinted>
  <dcterms:created xsi:type="dcterms:W3CDTF">2016-01-12T09:22:00Z</dcterms:created>
  <dcterms:modified xsi:type="dcterms:W3CDTF">2018-10-22T12:09:00Z</dcterms:modified>
</cp:coreProperties>
</file>