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3C4C" w:rsidRPr="00EF0A13" w:rsidRDefault="00CE3C4C" w:rsidP="00CE3C4C">
      <w:pPr>
        <w:pStyle w:val="a4"/>
        <w:tabs>
          <w:tab w:val="left" w:pos="9214"/>
        </w:tabs>
        <w:ind w:firstLine="709"/>
        <w:rPr>
          <w:u w:val="single"/>
          <w:lang w:val="en-US"/>
        </w:rPr>
      </w:pPr>
      <w:r w:rsidRPr="00D12373">
        <w:rPr>
          <w:b/>
        </w:rPr>
        <w:t>ДОГОВОР ПОСТАВКИ</w:t>
      </w:r>
      <w:r w:rsidRPr="00987737">
        <w:t xml:space="preserve"> </w:t>
      </w:r>
      <w:r w:rsidRPr="00D12373">
        <w:rPr>
          <w:b/>
        </w:rPr>
        <w:t>№</w:t>
      </w:r>
      <w:r w:rsidRPr="00707B37">
        <w:rPr>
          <w:u w:val="single"/>
        </w:rPr>
        <w:t>_____</w:t>
      </w:r>
      <w:r>
        <w:rPr>
          <w:u w:val="single"/>
          <w:lang w:val="en-US"/>
        </w:rPr>
        <w:t xml:space="preserve">                         </w:t>
      </w:r>
      <w:r w:rsidRPr="00707B37">
        <w:rPr>
          <w:u w:val="single"/>
        </w:rPr>
        <w:t>__             ____</w:t>
      </w:r>
    </w:p>
    <w:p w:rsidR="00CE3C4C" w:rsidRPr="00987737" w:rsidRDefault="00CE3C4C" w:rsidP="00CE3C4C">
      <w:pPr>
        <w:pStyle w:val="a4"/>
        <w:ind w:firstLine="709"/>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2305"/>
        <w:gridCol w:w="4252"/>
      </w:tblGrid>
      <w:tr w:rsidR="00CE3C4C" w:rsidRPr="00E17264" w:rsidTr="00863F50">
        <w:tc>
          <w:tcPr>
            <w:tcW w:w="3190" w:type="dxa"/>
            <w:tcBorders>
              <w:top w:val="nil"/>
              <w:left w:val="nil"/>
              <w:bottom w:val="nil"/>
              <w:right w:val="nil"/>
            </w:tcBorders>
          </w:tcPr>
          <w:p w:rsidR="00CE3C4C" w:rsidRPr="00E17264" w:rsidRDefault="00CE3C4C" w:rsidP="00863F50">
            <w:r w:rsidRPr="00E17264">
              <w:t xml:space="preserve">г. </w:t>
            </w:r>
            <w:r>
              <w:t>Воронеж</w:t>
            </w:r>
          </w:p>
        </w:tc>
        <w:tc>
          <w:tcPr>
            <w:tcW w:w="2305" w:type="dxa"/>
            <w:tcBorders>
              <w:top w:val="nil"/>
              <w:left w:val="nil"/>
              <w:bottom w:val="nil"/>
              <w:right w:val="nil"/>
            </w:tcBorders>
          </w:tcPr>
          <w:p w:rsidR="00CE3C4C" w:rsidRPr="00E17264" w:rsidRDefault="00CE3C4C" w:rsidP="00863F50">
            <w:pPr>
              <w:ind w:firstLine="709"/>
            </w:pPr>
          </w:p>
        </w:tc>
        <w:tc>
          <w:tcPr>
            <w:tcW w:w="4252" w:type="dxa"/>
            <w:tcBorders>
              <w:top w:val="nil"/>
              <w:left w:val="nil"/>
              <w:bottom w:val="nil"/>
              <w:right w:val="nil"/>
            </w:tcBorders>
          </w:tcPr>
          <w:p w:rsidR="00CE3C4C" w:rsidRPr="00E17264" w:rsidRDefault="00327700" w:rsidP="00605DB4">
            <w:pPr>
              <w:jc w:val="right"/>
            </w:pPr>
            <w:r>
              <w:t xml:space="preserve">           </w:t>
            </w:r>
            <w:r w:rsidR="00CE3C4C">
              <w:t>«</w:t>
            </w:r>
            <w:r w:rsidR="00CE3C4C" w:rsidRPr="00707B37">
              <w:rPr>
                <w:u w:val="single"/>
                <w:lang w:val="en-US"/>
              </w:rPr>
              <w:t>_</w:t>
            </w:r>
            <w:r w:rsidR="0002260E">
              <w:rPr>
                <w:u w:val="single"/>
                <w:lang w:val="en-US"/>
              </w:rPr>
              <w:t xml:space="preserve">     </w:t>
            </w:r>
            <w:r w:rsidR="00CE3C4C" w:rsidRPr="00707B37">
              <w:rPr>
                <w:u w:val="single"/>
                <w:lang w:val="en-US"/>
              </w:rPr>
              <w:t>_</w:t>
            </w:r>
            <w:r w:rsidR="00CE3C4C">
              <w:t>»</w:t>
            </w:r>
            <w:r w:rsidR="00CE3C4C" w:rsidRPr="00707B37">
              <w:rPr>
                <w:u w:val="single"/>
                <w:lang w:val="en-US"/>
              </w:rPr>
              <w:t xml:space="preserve"> </w:t>
            </w:r>
            <w:r w:rsidR="0002260E">
              <w:rPr>
                <w:u w:val="single"/>
                <w:lang w:val="en-US"/>
              </w:rPr>
              <w:t xml:space="preserve">                            </w:t>
            </w:r>
            <w:r w:rsidR="00CE3C4C" w:rsidRPr="00707B37">
              <w:rPr>
                <w:u w:val="single"/>
              </w:rPr>
              <w:t xml:space="preserve"> </w:t>
            </w:r>
            <w:r w:rsidR="00CE3C4C">
              <w:t>201</w:t>
            </w:r>
            <w:r w:rsidR="00EA74A8">
              <w:t>8</w:t>
            </w:r>
            <w:r w:rsidR="00CE3C4C" w:rsidRPr="00E17264">
              <w:t>г.</w:t>
            </w:r>
          </w:p>
        </w:tc>
      </w:tr>
    </w:tbl>
    <w:p w:rsidR="0068107E" w:rsidRPr="006A3FB6" w:rsidRDefault="00605DB4" w:rsidP="00001494">
      <w:pPr>
        <w:pStyle w:val="11"/>
        <w:spacing w:before="0" w:after="0"/>
        <w:ind w:right="-44" w:firstLine="709"/>
      </w:pPr>
      <w:r w:rsidRPr="006A3FB6">
        <w:rPr>
          <w:b/>
        </w:rPr>
        <w:t xml:space="preserve">Публичное акционерное общество «Межрегиональная распределительная сетевая компания Центра» (Филиал ПАО «МРСК Центра» - «Воронежэнерго»), </w:t>
      </w:r>
      <w:r w:rsidRPr="006A3FB6">
        <w:t xml:space="preserve">именуемое в дальнейшем «Покупатель», в лице </w:t>
      </w:r>
      <w:r>
        <w:t>з</w:t>
      </w:r>
      <w:r w:rsidRPr="009B070B">
        <w:t xml:space="preserve">аместителя генерального директора - директора филиала </w:t>
      </w:r>
      <w:r>
        <w:t>П</w:t>
      </w:r>
      <w:r w:rsidRPr="009B070B">
        <w:t xml:space="preserve">АО «МРСК Центра» - «Воронежэнерго» </w:t>
      </w:r>
      <w:r>
        <w:rPr>
          <w:b/>
        </w:rPr>
        <w:t>Голубченко Евгения Александровича</w:t>
      </w:r>
      <w:r w:rsidRPr="009B070B">
        <w:t>,  действующего на основании</w:t>
      </w:r>
      <w:r>
        <w:t xml:space="preserve"> Доверенности от </w:t>
      </w:r>
      <w:r w:rsidR="009A6386" w:rsidRPr="009A6386">
        <w:t>21</w:t>
      </w:r>
      <w:r>
        <w:t>.</w:t>
      </w:r>
      <w:r w:rsidR="009A6386" w:rsidRPr="009A6386">
        <w:t>05</w:t>
      </w:r>
      <w:r>
        <w:t>.201</w:t>
      </w:r>
      <w:r w:rsidR="009A6386" w:rsidRPr="009A6386">
        <w:t>8</w:t>
      </w:r>
      <w:r>
        <w:t xml:space="preserve">г. (№ по реестру </w:t>
      </w:r>
      <w:r w:rsidR="009A6386" w:rsidRPr="009A6386">
        <w:t>50/991-</w:t>
      </w:r>
      <w:r w:rsidR="009A6386">
        <w:t>н/77-2018-2-1117</w:t>
      </w:r>
      <w:r>
        <w:t>),</w:t>
      </w:r>
      <w:r w:rsidRPr="006A3FB6">
        <w:t xml:space="preserve"> и </w:t>
      </w:r>
      <w:r w:rsidR="006D465D" w:rsidRPr="008C2A5A">
        <w:rPr>
          <w:b/>
          <w:color w:val="000000"/>
        </w:rPr>
        <w:t>Общество с ограниченной ответственностью «Новые Информационные Системы-21» (ООО «НИС-21»)</w:t>
      </w:r>
      <w:r w:rsidR="006D465D" w:rsidRPr="008C2A5A">
        <w:rPr>
          <w:color w:val="000000"/>
        </w:rPr>
        <w:t xml:space="preserve">, именуемое  в дальнейшем «Поставщик», в лице директора </w:t>
      </w:r>
      <w:proofErr w:type="spellStart"/>
      <w:r w:rsidR="006D465D" w:rsidRPr="008C2A5A">
        <w:rPr>
          <w:b/>
          <w:color w:val="000000"/>
        </w:rPr>
        <w:t>Чудинова</w:t>
      </w:r>
      <w:proofErr w:type="spellEnd"/>
      <w:r w:rsidR="006D465D" w:rsidRPr="008C2A5A">
        <w:rPr>
          <w:b/>
          <w:color w:val="000000"/>
        </w:rPr>
        <w:t xml:space="preserve"> Михаила Игоревича</w:t>
      </w:r>
      <w:r w:rsidRPr="00C56B27">
        <w:rPr>
          <w:bCs/>
        </w:rPr>
        <w:t xml:space="preserve">, действующего на основании </w:t>
      </w:r>
      <w:r w:rsidR="005E1A40">
        <w:rPr>
          <w:bCs/>
        </w:rPr>
        <w:t>Устава</w:t>
      </w:r>
      <w:r w:rsidRPr="006A3FB6">
        <w:t>, с другой стороны, именуемые в да</w:t>
      </w:r>
      <w:r w:rsidR="00FA6AA6">
        <w:t>льнейшем совместно «Стороны»</w:t>
      </w:r>
      <w:r w:rsidRPr="009045E8">
        <w:rPr>
          <w:i/>
          <w:iCs/>
        </w:rPr>
        <w:t xml:space="preserve">, </w:t>
      </w:r>
      <w:r w:rsidRPr="009045E8">
        <w:t xml:space="preserve">на основании </w:t>
      </w:r>
      <w:r w:rsidR="006D465D">
        <w:t>Выписки из Протокола №39-18 от 10.09.2018г. очного заседания Центральной конкурсной комиссии ПАО «МРСК Центра»</w:t>
      </w:r>
      <w:r w:rsidRPr="006A3FB6">
        <w:t xml:space="preserve">, заключили настоящий договор поставки </w:t>
      </w:r>
      <w:r w:rsidR="00501CBF">
        <w:t xml:space="preserve"> </w:t>
      </w:r>
      <w:r w:rsidRPr="006A3FB6">
        <w:t>(далее – «Договор»), о нижеследующем</w:t>
      </w:r>
      <w:r w:rsidR="00CE3C4C" w:rsidRPr="006A3FB6">
        <w:t>:</w:t>
      </w:r>
    </w:p>
    <w:p w:rsidR="0097023C" w:rsidRPr="006A3FB6" w:rsidRDefault="000B611A" w:rsidP="008947E8">
      <w:pPr>
        <w:pStyle w:val="BodyTextIndent1"/>
        <w:numPr>
          <w:ilvl w:val="0"/>
          <w:numId w:val="8"/>
        </w:numPr>
        <w:spacing w:line="240" w:lineRule="auto"/>
        <w:ind w:left="0" w:firstLine="709"/>
        <w:jc w:val="center"/>
        <w:rPr>
          <w:b/>
          <w:bCs/>
          <w:sz w:val="24"/>
          <w:szCs w:val="24"/>
        </w:rPr>
      </w:pPr>
      <w:r w:rsidRPr="006A3FB6">
        <w:rPr>
          <w:b/>
          <w:bCs/>
          <w:sz w:val="24"/>
          <w:szCs w:val="24"/>
        </w:rPr>
        <w:t>ПРЕДМЕТ ДОГОВОРА</w:t>
      </w:r>
    </w:p>
    <w:p w:rsidR="00D419AD" w:rsidRPr="006A3FB6" w:rsidRDefault="00D419AD" w:rsidP="00001494">
      <w:pPr>
        <w:pStyle w:val="BodyTextIndent1"/>
        <w:spacing w:line="240" w:lineRule="auto"/>
        <w:ind w:left="0" w:firstLine="709"/>
        <w:rPr>
          <w:sz w:val="24"/>
          <w:szCs w:val="24"/>
        </w:rPr>
      </w:pPr>
      <w:r w:rsidRPr="006A3FB6">
        <w:rPr>
          <w:sz w:val="24"/>
          <w:szCs w:val="24"/>
        </w:rPr>
        <w:t>1.</w:t>
      </w:r>
      <w:r w:rsidR="008C61F3" w:rsidRPr="006A3FB6">
        <w:rPr>
          <w:sz w:val="24"/>
          <w:szCs w:val="24"/>
        </w:rPr>
        <w:t>1</w:t>
      </w:r>
      <w:r w:rsidRPr="006A3FB6">
        <w:rPr>
          <w:sz w:val="24"/>
          <w:szCs w:val="24"/>
        </w:rPr>
        <w:t xml:space="preserve">. Поставщик обязуется поставить в адрес грузополучателя </w:t>
      </w:r>
      <w:r w:rsidR="006B4EC8" w:rsidRPr="006A3FB6">
        <w:rPr>
          <w:sz w:val="24"/>
          <w:szCs w:val="24"/>
        </w:rPr>
        <w:t>Т</w:t>
      </w:r>
      <w:r w:rsidRPr="006A3FB6">
        <w:rPr>
          <w:sz w:val="24"/>
          <w:szCs w:val="24"/>
        </w:rPr>
        <w:t>овар</w:t>
      </w:r>
      <w:r w:rsidRPr="006A3FB6">
        <w:rPr>
          <w:iCs/>
          <w:sz w:val="24"/>
          <w:szCs w:val="24"/>
        </w:rPr>
        <w:t>,</w:t>
      </w:r>
      <w:r w:rsidRPr="006A3FB6">
        <w:rPr>
          <w:sz w:val="24"/>
          <w:szCs w:val="24"/>
        </w:rPr>
        <w:t xml:space="preserve"> а Покупатель обязуется принять и оплатить товар</w:t>
      </w:r>
      <w:r w:rsidR="00BC6C44" w:rsidRPr="006A3FB6">
        <w:rPr>
          <w:sz w:val="24"/>
          <w:szCs w:val="24"/>
        </w:rPr>
        <w:t>,</w:t>
      </w:r>
      <w:r w:rsidRPr="006A3FB6">
        <w:rPr>
          <w:sz w:val="24"/>
          <w:szCs w:val="24"/>
        </w:rPr>
        <w:t xml:space="preserve"> </w:t>
      </w:r>
      <w:r w:rsidR="005B3BA7" w:rsidRPr="006A3FB6">
        <w:rPr>
          <w:color w:val="000000"/>
          <w:sz w:val="24"/>
          <w:szCs w:val="24"/>
        </w:rPr>
        <w:t>указанны</w:t>
      </w:r>
      <w:r w:rsidR="00BC6C44" w:rsidRPr="006A3FB6">
        <w:rPr>
          <w:color w:val="000000"/>
          <w:sz w:val="24"/>
          <w:szCs w:val="24"/>
        </w:rPr>
        <w:t>й</w:t>
      </w:r>
      <w:r w:rsidR="005B3BA7" w:rsidRPr="006A3FB6">
        <w:rPr>
          <w:color w:val="000000"/>
          <w:sz w:val="24"/>
          <w:szCs w:val="24"/>
        </w:rPr>
        <w:t xml:space="preserve"> в Спецификаци</w:t>
      </w:r>
      <w:r w:rsidR="00BC6C44" w:rsidRPr="006A3FB6">
        <w:rPr>
          <w:color w:val="000000"/>
          <w:sz w:val="24"/>
          <w:szCs w:val="24"/>
        </w:rPr>
        <w:t>и</w:t>
      </w:r>
      <w:r w:rsidR="003E3776">
        <w:rPr>
          <w:color w:val="000000"/>
          <w:sz w:val="24"/>
          <w:szCs w:val="24"/>
        </w:rPr>
        <w:t xml:space="preserve"> </w:t>
      </w:r>
      <w:r w:rsidR="0048769B" w:rsidRPr="006A3FB6">
        <w:rPr>
          <w:color w:val="000000"/>
          <w:sz w:val="24"/>
          <w:szCs w:val="24"/>
        </w:rPr>
        <w:t>-</w:t>
      </w:r>
      <w:r w:rsidR="005B3BA7" w:rsidRPr="006A3FB6">
        <w:rPr>
          <w:color w:val="000000"/>
          <w:sz w:val="24"/>
          <w:szCs w:val="24"/>
        </w:rPr>
        <w:t xml:space="preserve"> Приложени</w:t>
      </w:r>
      <w:r w:rsidR="0048769B" w:rsidRPr="006A3FB6">
        <w:rPr>
          <w:color w:val="000000"/>
          <w:sz w:val="24"/>
          <w:szCs w:val="24"/>
        </w:rPr>
        <w:t>е</w:t>
      </w:r>
      <w:r w:rsidR="005B3BA7" w:rsidRPr="006A3FB6">
        <w:rPr>
          <w:color w:val="000000"/>
          <w:sz w:val="24"/>
          <w:szCs w:val="24"/>
        </w:rPr>
        <w:t xml:space="preserve"> № 3 к Договору</w:t>
      </w:r>
      <w:r w:rsidR="0048769B" w:rsidRPr="006A3FB6">
        <w:rPr>
          <w:color w:val="000000"/>
          <w:sz w:val="24"/>
          <w:szCs w:val="24"/>
        </w:rPr>
        <w:t>,</w:t>
      </w:r>
      <w:r w:rsidR="008C61F3" w:rsidRPr="006A3FB6">
        <w:rPr>
          <w:color w:val="000000"/>
          <w:sz w:val="24"/>
          <w:szCs w:val="24"/>
        </w:rPr>
        <w:t xml:space="preserve"> </w:t>
      </w:r>
      <w:r w:rsidR="005B3BA7" w:rsidRPr="006A3FB6">
        <w:rPr>
          <w:color w:val="000000"/>
          <w:sz w:val="24"/>
          <w:szCs w:val="24"/>
        </w:rPr>
        <w:t>являющ</w:t>
      </w:r>
      <w:r w:rsidR="00BC6C44" w:rsidRPr="006A3FB6">
        <w:rPr>
          <w:color w:val="000000"/>
          <w:sz w:val="24"/>
          <w:szCs w:val="24"/>
        </w:rPr>
        <w:t>ей</w:t>
      </w:r>
      <w:r w:rsidR="005B3BA7" w:rsidRPr="006A3FB6">
        <w:rPr>
          <w:color w:val="000000"/>
          <w:sz w:val="24"/>
          <w:szCs w:val="24"/>
        </w:rPr>
        <w:t xml:space="preserve">ся </w:t>
      </w:r>
      <w:r w:rsidR="008C61F3" w:rsidRPr="006A3FB6">
        <w:rPr>
          <w:color w:val="000000"/>
          <w:sz w:val="24"/>
          <w:szCs w:val="24"/>
        </w:rPr>
        <w:t xml:space="preserve">его </w:t>
      </w:r>
      <w:r w:rsidR="005B3BA7" w:rsidRPr="006A3FB6">
        <w:rPr>
          <w:color w:val="000000"/>
          <w:sz w:val="24"/>
          <w:szCs w:val="24"/>
        </w:rPr>
        <w:t>неотъемлемой частью</w:t>
      </w:r>
      <w:r w:rsidRPr="006A3FB6">
        <w:rPr>
          <w:sz w:val="24"/>
          <w:szCs w:val="24"/>
        </w:rPr>
        <w:t>.</w:t>
      </w:r>
    </w:p>
    <w:p w:rsidR="005B3BA7" w:rsidRPr="006A3FB6" w:rsidRDefault="00D419AD" w:rsidP="00001494">
      <w:pPr>
        <w:pStyle w:val="BodyTextIndent1"/>
        <w:widowControl w:val="0"/>
        <w:spacing w:line="240" w:lineRule="auto"/>
        <w:ind w:left="0" w:firstLine="709"/>
        <w:rPr>
          <w:sz w:val="24"/>
          <w:szCs w:val="24"/>
        </w:rPr>
      </w:pPr>
      <w:r w:rsidRPr="006A3FB6">
        <w:rPr>
          <w:sz w:val="24"/>
          <w:szCs w:val="24"/>
        </w:rPr>
        <w:t>1.</w:t>
      </w:r>
      <w:r w:rsidR="008C61F3" w:rsidRPr="006A3FB6">
        <w:rPr>
          <w:sz w:val="24"/>
          <w:szCs w:val="24"/>
        </w:rPr>
        <w:t>2</w:t>
      </w:r>
      <w:r w:rsidR="00B22B94">
        <w:rPr>
          <w:sz w:val="24"/>
          <w:szCs w:val="24"/>
        </w:rPr>
        <w:t xml:space="preserve">. </w:t>
      </w:r>
      <w:r w:rsidR="005E1A40" w:rsidRPr="008C61F3">
        <w:rPr>
          <w:sz w:val="24"/>
          <w:szCs w:val="24"/>
        </w:rPr>
        <w:t>Номенклатура и количество товара, его качество и комплектация (техническая часть), а также условия, периоды поставки, порядок поставки, пункт отгрузки и (или) пункт получения</w:t>
      </w:r>
      <w:r w:rsidR="005E1A40">
        <w:rPr>
          <w:sz w:val="24"/>
          <w:szCs w:val="24"/>
        </w:rPr>
        <w:t xml:space="preserve"> товара, график поставки товара</w:t>
      </w:r>
      <w:r w:rsidR="005E1A40" w:rsidRPr="008C61F3">
        <w:rPr>
          <w:sz w:val="24"/>
          <w:szCs w:val="24"/>
        </w:rPr>
        <w:t xml:space="preserve"> определяются согласно Приложениям №1 - 3 к настоящему Договору</w:t>
      </w:r>
      <w:r w:rsidR="00B22B94">
        <w:rPr>
          <w:sz w:val="24"/>
          <w:szCs w:val="24"/>
        </w:rPr>
        <w:t>.</w:t>
      </w:r>
    </w:p>
    <w:p w:rsidR="00B8116D" w:rsidRDefault="008C61F3" w:rsidP="005E1A40">
      <w:pPr>
        <w:pStyle w:val="BodyTextIndent1"/>
        <w:widowControl w:val="0"/>
        <w:tabs>
          <w:tab w:val="left" w:pos="0"/>
        </w:tabs>
        <w:spacing w:line="240" w:lineRule="auto"/>
        <w:ind w:left="0" w:firstLine="709"/>
        <w:rPr>
          <w:sz w:val="24"/>
          <w:szCs w:val="24"/>
        </w:rPr>
      </w:pPr>
      <w:r w:rsidRPr="006A3FB6">
        <w:rPr>
          <w:sz w:val="24"/>
          <w:szCs w:val="24"/>
        </w:rPr>
        <w:t>1.3.</w:t>
      </w:r>
      <w:r w:rsidR="005B3BA7" w:rsidRPr="006A3FB6">
        <w:rPr>
          <w:sz w:val="24"/>
          <w:szCs w:val="24"/>
        </w:rPr>
        <w:t xml:space="preserve"> </w:t>
      </w:r>
      <w:r w:rsidR="005E1A40" w:rsidRPr="006A3FB6">
        <w:rPr>
          <w:color w:val="000000"/>
          <w:sz w:val="24"/>
          <w:szCs w:val="24"/>
        </w:rPr>
        <w:t xml:space="preserve">Цена Товара указывается в Спецификации и соответствует цене, установленной в </w:t>
      </w:r>
      <w:r w:rsidR="006D465D">
        <w:rPr>
          <w:color w:val="000000"/>
          <w:sz w:val="24"/>
          <w:szCs w:val="24"/>
        </w:rPr>
        <w:t xml:space="preserve">Приложении к Выписке из Протокола </w:t>
      </w:r>
      <w:r w:rsidR="006D465D" w:rsidRPr="006D465D">
        <w:rPr>
          <w:color w:val="000000"/>
          <w:sz w:val="24"/>
          <w:szCs w:val="24"/>
        </w:rPr>
        <w:t>№39-18 от 10.09.2018г</w:t>
      </w:r>
      <w:r w:rsidR="00B8116D" w:rsidRPr="006D465D">
        <w:rPr>
          <w:color w:val="000000"/>
          <w:sz w:val="24"/>
          <w:szCs w:val="24"/>
        </w:rPr>
        <w:t>.</w:t>
      </w:r>
    </w:p>
    <w:p w:rsidR="0068107E" w:rsidRDefault="00B8116D" w:rsidP="00B8116D">
      <w:pPr>
        <w:pStyle w:val="BodyTextIndent1"/>
        <w:widowControl w:val="0"/>
        <w:spacing w:line="240" w:lineRule="auto"/>
        <w:ind w:left="0" w:firstLine="709"/>
        <w:rPr>
          <w:sz w:val="24"/>
          <w:szCs w:val="24"/>
        </w:rPr>
      </w:pPr>
      <w:r w:rsidRPr="00A56098">
        <w:rPr>
          <w:sz w:val="24"/>
          <w:szCs w:val="24"/>
        </w:rPr>
        <w:t>В Спецификации Стороны указывают номер материала справочника материально-технических ресурсов.</w:t>
      </w:r>
      <w:r w:rsidR="005B3BA7" w:rsidRPr="006A3FB6">
        <w:rPr>
          <w:sz w:val="24"/>
          <w:szCs w:val="24"/>
        </w:rPr>
        <w:t xml:space="preserve"> </w:t>
      </w:r>
    </w:p>
    <w:p w:rsidR="0097023C" w:rsidRPr="006A3FB6" w:rsidRDefault="000B611A" w:rsidP="008947E8">
      <w:pPr>
        <w:pStyle w:val="BodyTextIndent1"/>
        <w:widowControl w:val="0"/>
        <w:numPr>
          <w:ilvl w:val="0"/>
          <w:numId w:val="8"/>
        </w:numPr>
        <w:spacing w:line="240" w:lineRule="auto"/>
        <w:ind w:left="0" w:firstLine="709"/>
        <w:jc w:val="center"/>
        <w:rPr>
          <w:b/>
          <w:bCs/>
          <w:sz w:val="24"/>
          <w:szCs w:val="24"/>
        </w:rPr>
      </w:pPr>
      <w:r w:rsidRPr="006A3FB6">
        <w:rPr>
          <w:b/>
          <w:bCs/>
          <w:sz w:val="24"/>
          <w:szCs w:val="24"/>
        </w:rPr>
        <w:t>ТЕРМИНЫ И ОПРЕДЕЛЕНИЯ, ИСП</w:t>
      </w:r>
      <w:r w:rsidR="00764E75" w:rsidRPr="006A3FB6">
        <w:rPr>
          <w:b/>
          <w:bCs/>
          <w:sz w:val="24"/>
          <w:szCs w:val="24"/>
        </w:rPr>
        <w:t>О</w:t>
      </w:r>
      <w:r w:rsidRPr="006A3FB6">
        <w:rPr>
          <w:b/>
          <w:bCs/>
          <w:sz w:val="24"/>
          <w:szCs w:val="24"/>
        </w:rPr>
        <w:t>ЛЬЗУЕМЫЕ В ДОГОВОРЕ</w:t>
      </w:r>
    </w:p>
    <w:p w:rsidR="00D419AD" w:rsidRPr="006A3FB6" w:rsidRDefault="00D419AD" w:rsidP="00843063">
      <w:pPr>
        <w:pStyle w:val="BodyTextIndent1"/>
        <w:spacing w:line="240" w:lineRule="auto"/>
        <w:ind w:left="0" w:firstLine="709"/>
        <w:rPr>
          <w:sz w:val="24"/>
          <w:szCs w:val="24"/>
          <w:lang w:val="ru-MD"/>
        </w:rPr>
      </w:pPr>
      <w:r w:rsidRPr="006A3FB6">
        <w:rPr>
          <w:b/>
          <w:bCs/>
          <w:sz w:val="24"/>
          <w:szCs w:val="24"/>
        </w:rPr>
        <w:t>Покупатель</w:t>
      </w:r>
      <w:r w:rsidRPr="006A3FB6">
        <w:rPr>
          <w:sz w:val="24"/>
          <w:szCs w:val="24"/>
        </w:rPr>
        <w:t xml:space="preserve"> - </w:t>
      </w:r>
      <w:r w:rsidR="00065996" w:rsidRPr="006A3FB6">
        <w:rPr>
          <w:sz w:val="24"/>
          <w:szCs w:val="24"/>
        </w:rPr>
        <w:t>Публичное</w:t>
      </w:r>
      <w:r w:rsidR="002D58D2" w:rsidRPr="006A3FB6">
        <w:rPr>
          <w:sz w:val="24"/>
          <w:szCs w:val="24"/>
        </w:rPr>
        <w:t xml:space="preserve"> акционерное общество «Межрегиональная распределительная сетевая компания Центра», 127018, г. Москва, ул. 2-ая Ямская, д. 4</w:t>
      </w:r>
      <w:r w:rsidRPr="006A3FB6">
        <w:rPr>
          <w:sz w:val="24"/>
          <w:szCs w:val="24"/>
        </w:rPr>
        <w:t>;</w:t>
      </w:r>
    </w:p>
    <w:p w:rsidR="00273288" w:rsidRPr="006A3FB6" w:rsidRDefault="00273288" w:rsidP="00CD6E0D">
      <w:pPr>
        <w:autoSpaceDE w:val="0"/>
        <w:autoSpaceDN w:val="0"/>
        <w:adjustRightInd w:val="0"/>
        <w:ind w:firstLine="709"/>
        <w:jc w:val="both"/>
      </w:pPr>
      <w:r w:rsidRPr="006A3FB6">
        <w:rPr>
          <w:b/>
          <w:bCs/>
        </w:rPr>
        <w:t>Поставщик</w:t>
      </w:r>
      <w:r w:rsidRPr="006A3FB6">
        <w:rPr>
          <w:b/>
        </w:rPr>
        <w:t xml:space="preserve"> </w:t>
      </w:r>
      <w:r w:rsidR="00D57216" w:rsidRPr="006A3FB6">
        <w:t>–</w:t>
      </w:r>
      <w:r w:rsidRPr="006A3FB6">
        <w:t xml:space="preserve"> </w:t>
      </w:r>
      <w:r w:rsidR="006D465D" w:rsidRPr="008C2A5A">
        <w:t>Общество с ограниченной ответственностью «Новые Информационные Системы-21», 394030, г. Воронеж, ул. Свободы, д. 69А, оф. 301</w:t>
      </w:r>
      <w:r w:rsidRPr="008E6787">
        <w:t>;</w:t>
      </w:r>
    </w:p>
    <w:p w:rsidR="00D419AD" w:rsidRPr="006A3FB6" w:rsidRDefault="00192420" w:rsidP="00843063">
      <w:pPr>
        <w:pStyle w:val="BodyTextIndent1"/>
        <w:spacing w:line="240" w:lineRule="auto"/>
        <w:ind w:left="0" w:firstLine="709"/>
        <w:rPr>
          <w:sz w:val="24"/>
          <w:szCs w:val="24"/>
        </w:rPr>
      </w:pPr>
      <w:r w:rsidRPr="006A3FB6">
        <w:rPr>
          <w:b/>
          <w:bCs/>
          <w:sz w:val="24"/>
          <w:szCs w:val="24"/>
          <w:lang w:val="ru-MD"/>
        </w:rPr>
        <w:t>Г</w:t>
      </w:r>
      <w:proofErr w:type="spellStart"/>
      <w:r w:rsidR="00D419AD" w:rsidRPr="006A3FB6">
        <w:rPr>
          <w:b/>
          <w:bCs/>
          <w:sz w:val="24"/>
          <w:szCs w:val="24"/>
        </w:rPr>
        <w:t>рузополучатель</w:t>
      </w:r>
      <w:proofErr w:type="spellEnd"/>
      <w:r w:rsidR="00D419AD" w:rsidRPr="006A3FB6">
        <w:rPr>
          <w:sz w:val="24"/>
          <w:szCs w:val="24"/>
        </w:rPr>
        <w:t xml:space="preserve"> - </w:t>
      </w:r>
      <w:r w:rsidR="002D58D2" w:rsidRPr="006A3FB6">
        <w:rPr>
          <w:sz w:val="24"/>
          <w:szCs w:val="24"/>
        </w:rPr>
        <w:t xml:space="preserve">Филиал </w:t>
      </w:r>
      <w:r w:rsidR="00065996" w:rsidRPr="006A3FB6">
        <w:rPr>
          <w:sz w:val="24"/>
          <w:szCs w:val="24"/>
        </w:rPr>
        <w:t>публичного</w:t>
      </w:r>
      <w:r w:rsidR="002D58D2" w:rsidRPr="006A3FB6">
        <w:rPr>
          <w:sz w:val="24"/>
          <w:szCs w:val="24"/>
        </w:rPr>
        <w:t xml:space="preserve"> акционерного общества «Межрегиональная распределительная сетевая компания Центра» - «Воронежэнерго», 394033, г. Воронеж, ул. </w:t>
      </w:r>
      <w:proofErr w:type="spellStart"/>
      <w:r w:rsidR="002D58D2" w:rsidRPr="006A3FB6">
        <w:rPr>
          <w:sz w:val="24"/>
          <w:szCs w:val="24"/>
        </w:rPr>
        <w:t>Арзамасская</w:t>
      </w:r>
      <w:proofErr w:type="spellEnd"/>
      <w:r w:rsidR="002D58D2" w:rsidRPr="006A3FB6">
        <w:rPr>
          <w:sz w:val="24"/>
          <w:szCs w:val="24"/>
        </w:rPr>
        <w:t>, д. 2</w:t>
      </w:r>
      <w:r w:rsidR="00D419AD" w:rsidRPr="006A3FB6">
        <w:rPr>
          <w:iCs/>
          <w:sz w:val="24"/>
          <w:szCs w:val="24"/>
        </w:rPr>
        <w:t>;</w:t>
      </w:r>
      <w:r w:rsidR="00D419AD" w:rsidRPr="006A3FB6">
        <w:rPr>
          <w:sz w:val="24"/>
          <w:szCs w:val="24"/>
        </w:rPr>
        <w:t xml:space="preserve"> </w:t>
      </w:r>
    </w:p>
    <w:p w:rsidR="00D419AD" w:rsidRPr="007F1C11" w:rsidRDefault="00192420" w:rsidP="00843063">
      <w:pPr>
        <w:pStyle w:val="BodyTextIndent1"/>
        <w:spacing w:line="240" w:lineRule="auto"/>
        <w:ind w:left="0" w:firstLine="709"/>
        <w:rPr>
          <w:sz w:val="24"/>
          <w:szCs w:val="24"/>
        </w:rPr>
      </w:pPr>
      <w:r w:rsidRPr="00960468">
        <w:rPr>
          <w:b/>
          <w:sz w:val="24"/>
          <w:szCs w:val="24"/>
        </w:rPr>
        <w:t>Г</w:t>
      </w:r>
      <w:r w:rsidR="00D419AD" w:rsidRPr="00960468">
        <w:rPr>
          <w:b/>
          <w:sz w:val="24"/>
          <w:szCs w:val="24"/>
        </w:rPr>
        <w:t>рузоотправитель</w:t>
      </w:r>
      <w:r w:rsidR="00D419AD" w:rsidRPr="00960468">
        <w:rPr>
          <w:sz w:val="24"/>
          <w:szCs w:val="24"/>
        </w:rPr>
        <w:t xml:space="preserve"> </w:t>
      </w:r>
      <w:r w:rsidR="00303CA3" w:rsidRPr="00960468">
        <w:rPr>
          <w:sz w:val="24"/>
          <w:szCs w:val="24"/>
        </w:rPr>
        <w:t>–</w:t>
      </w:r>
      <w:r w:rsidR="00D419AD" w:rsidRPr="00960468">
        <w:rPr>
          <w:sz w:val="24"/>
          <w:szCs w:val="24"/>
        </w:rPr>
        <w:t xml:space="preserve"> </w:t>
      </w:r>
      <w:r w:rsidR="006D465D" w:rsidRPr="008C2A5A">
        <w:rPr>
          <w:sz w:val="24"/>
          <w:szCs w:val="24"/>
        </w:rPr>
        <w:t>Общество с ограниченной ответственностью «Новые Информационные Системы-21», 394030, г. Воронеж, ул. Свободы, д. 69А, оф. 301</w:t>
      </w:r>
      <w:r w:rsidR="004A419B" w:rsidRPr="007F1C11">
        <w:rPr>
          <w:sz w:val="24"/>
          <w:szCs w:val="24"/>
        </w:rPr>
        <w:t>;</w:t>
      </w:r>
      <w:r w:rsidR="00D419AD" w:rsidRPr="007F1C11">
        <w:rPr>
          <w:sz w:val="24"/>
          <w:szCs w:val="24"/>
        </w:rPr>
        <w:t xml:space="preserve"> </w:t>
      </w:r>
    </w:p>
    <w:p w:rsidR="00D419AD" w:rsidRPr="00E5625E" w:rsidRDefault="00192420" w:rsidP="00843063">
      <w:pPr>
        <w:pStyle w:val="BodyTextIndent1"/>
        <w:spacing w:line="240" w:lineRule="auto"/>
        <w:ind w:left="0" w:firstLine="709"/>
        <w:rPr>
          <w:bCs/>
          <w:sz w:val="24"/>
          <w:szCs w:val="24"/>
        </w:rPr>
      </w:pPr>
      <w:r w:rsidRPr="00FA242D">
        <w:rPr>
          <w:b/>
          <w:bCs/>
          <w:sz w:val="24"/>
          <w:szCs w:val="24"/>
        </w:rPr>
        <w:t>Т</w:t>
      </w:r>
      <w:r w:rsidR="00D419AD" w:rsidRPr="00FA242D">
        <w:rPr>
          <w:b/>
          <w:bCs/>
          <w:sz w:val="24"/>
          <w:szCs w:val="24"/>
        </w:rPr>
        <w:t>овар</w:t>
      </w:r>
      <w:r w:rsidR="00D419AD" w:rsidRPr="00FA242D">
        <w:rPr>
          <w:sz w:val="24"/>
          <w:szCs w:val="24"/>
        </w:rPr>
        <w:t xml:space="preserve"> </w:t>
      </w:r>
      <w:r w:rsidR="002D58D2" w:rsidRPr="00FA242D">
        <w:rPr>
          <w:sz w:val="24"/>
          <w:szCs w:val="24"/>
        </w:rPr>
        <w:t>–</w:t>
      </w:r>
      <w:r w:rsidR="00540AB9" w:rsidRPr="00FA242D">
        <w:rPr>
          <w:sz w:val="24"/>
          <w:szCs w:val="24"/>
        </w:rPr>
        <w:t xml:space="preserve"> </w:t>
      </w:r>
      <w:r w:rsidR="00425CCC">
        <w:rPr>
          <w:sz w:val="24"/>
          <w:szCs w:val="24"/>
        </w:rPr>
        <w:t>тали, лебедки</w:t>
      </w:r>
      <w:r w:rsidR="004E62C7" w:rsidRPr="00594B1C">
        <w:rPr>
          <w:sz w:val="24"/>
          <w:szCs w:val="24"/>
        </w:rPr>
        <w:t>,</w:t>
      </w:r>
      <w:r w:rsidR="004E62C7" w:rsidRPr="00EB371A">
        <w:rPr>
          <w:sz w:val="24"/>
          <w:szCs w:val="24"/>
        </w:rPr>
        <w:t xml:space="preserve"> согласно Спецификации – Приложение №3 договора</w:t>
      </w:r>
      <w:r w:rsidR="00D419AD" w:rsidRPr="00776758">
        <w:rPr>
          <w:sz w:val="24"/>
          <w:szCs w:val="24"/>
        </w:rPr>
        <w:t>;</w:t>
      </w:r>
      <w:r w:rsidR="00D419AD" w:rsidRPr="00843063">
        <w:rPr>
          <w:sz w:val="24"/>
          <w:szCs w:val="24"/>
        </w:rPr>
        <w:t xml:space="preserve"> </w:t>
      </w:r>
    </w:p>
    <w:p w:rsidR="0068107E" w:rsidRPr="006A3FB6" w:rsidRDefault="00192420" w:rsidP="00843063">
      <w:pPr>
        <w:pStyle w:val="BodyTextIndent1"/>
        <w:spacing w:line="240" w:lineRule="auto"/>
        <w:ind w:left="0" w:firstLine="709"/>
        <w:rPr>
          <w:iCs/>
          <w:sz w:val="24"/>
          <w:szCs w:val="24"/>
        </w:rPr>
      </w:pPr>
      <w:r w:rsidRPr="00E5625E">
        <w:rPr>
          <w:b/>
          <w:bCs/>
          <w:sz w:val="24"/>
          <w:szCs w:val="24"/>
        </w:rPr>
        <w:t>У</w:t>
      </w:r>
      <w:r w:rsidR="00D419AD" w:rsidRPr="00E5625E">
        <w:rPr>
          <w:b/>
          <w:bCs/>
          <w:sz w:val="24"/>
          <w:szCs w:val="24"/>
        </w:rPr>
        <w:t>словия поставки</w:t>
      </w:r>
      <w:r w:rsidR="00D419AD" w:rsidRPr="00E5625E">
        <w:rPr>
          <w:sz w:val="24"/>
          <w:szCs w:val="24"/>
        </w:rPr>
        <w:t xml:space="preserve"> </w:t>
      </w:r>
      <w:r w:rsidR="00D419AD" w:rsidRPr="00E5625E">
        <w:rPr>
          <w:bCs/>
          <w:sz w:val="24"/>
          <w:szCs w:val="24"/>
        </w:rPr>
        <w:t>-</w:t>
      </w:r>
      <w:r w:rsidR="00D419AD" w:rsidRPr="00E5625E">
        <w:rPr>
          <w:sz w:val="24"/>
          <w:szCs w:val="24"/>
        </w:rPr>
        <w:t xml:space="preserve"> </w:t>
      </w:r>
      <w:proofErr w:type="spellStart"/>
      <w:r w:rsidR="00992335" w:rsidRPr="00E5625E">
        <w:rPr>
          <w:sz w:val="24"/>
          <w:szCs w:val="24"/>
        </w:rPr>
        <w:t>предпоставка</w:t>
      </w:r>
      <w:proofErr w:type="spellEnd"/>
      <w:r w:rsidR="00992335" w:rsidRPr="00E5625E">
        <w:rPr>
          <w:sz w:val="24"/>
          <w:szCs w:val="24"/>
        </w:rPr>
        <w:t>, пункт доставки</w:t>
      </w:r>
      <w:r w:rsidR="00992335" w:rsidRPr="006A3FB6">
        <w:rPr>
          <w:sz w:val="24"/>
          <w:szCs w:val="24"/>
        </w:rPr>
        <w:t xml:space="preserve"> товара </w:t>
      </w:r>
      <w:r w:rsidR="000158CA" w:rsidRPr="000158CA">
        <w:rPr>
          <w:sz w:val="24"/>
          <w:szCs w:val="24"/>
        </w:rPr>
        <w:t xml:space="preserve">– </w:t>
      </w:r>
      <w:r w:rsidR="00DD45FE" w:rsidRPr="00E94C07">
        <w:rPr>
          <w:sz w:val="24"/>
          <w:szCs w:val="24"/>
        </w:rPr>
        <w:t>394026, г. Воронеж, ул. 9 Января, д. 205</w:t>
      </w:r>
      <w:r w:rsidR="00D419AD" w:rsidRPr="006A3FB6">
        <w:rPr>
          <w:iCs/>
          <w:sz w:val="24"/>
          <w:szCs w:val="24"/>
        </w:rPr>
        <w:t>.</w:t>
      </w:r>
    </w:p>
    <w:p w:rsidR="0097023C" w:rsidRPr="006A3FB6" w:rsidRDefault="008811FD" w:rsidP="008947E8">
      <w:pPr>
        <w:pStyle w:val="BodyTextIndent1"/>
        <w:numPr>
          <w:ilvl w:val="0"/>
          <w:numId w:val="8"/>
        </w:numPr>
        <w:spacing w:line="240" w:lineRule="auto"/>
        <w:ind w:left="0" w:firstLine="709"/>
        <w:jc w:val="center"/>
        <w:rPr>
          <w:b/>
          <w:bCs/>
          <w:sz w:val="24"/>
          <w:szCs w:val="24"/>
        </w:rPr>
      </w:pPr>
      <w:r w:rsidRPr="006A3FB6">
        <w:rPr>
          <w:b/>
          <w:bCs/>
          <w:sz w:val="24"/>
          <w:szCs w:val="24"/>
        </w:rPr>
        <w:t xml:space="preserve">СТОИМОСТЬ ДОГОВОРА </w:t>
      </w:r>
    </w:p>
    <w:p w:rsidR="001E264A" w:rsidRPr="00446102" w:rsidRDefault="00605DB4" w:rsidP="008947E8">
      <w:pPr>
        <w:numPr>
          <w:ilvl w:val="1"/>
          <w:numId w:val="8"/>
        </w:numPr>
        <w:ind w:left="0" w:firstLine="709"/>
        <w:jc w:val="both"/>
      </w:pPr>
      <w:r>
        <w:t>С</w:t>
      </w:r>
      <w:r w:rsidR="00585338" w:rsidRPr="00A56098">
        <w:t>тоимость</w:t>
      </w:r>
      <w:r w:rsidR="00585338" w:rsidRPr="00585338">
        <w:t xml:space="preserve"> </w:t>
      </w:r>
      <w:r w:rsidR="00585338">
        <w:t>договора</w:t>
      </w:r>
      <w:r w:rsidR="00585338" w:rsidRPr="00A56098">
        <w:t xml:space="preserve"> </w:t>
      </w:r>
      <w:r w:rsidR="00585338">
        <w:t>соответствует стоимости</w:t>
      </w:r>
      <w:r w:rsidR="00585338" w:rsidRPr="007B1C48">
        <w:t xml:space="preserve">, установленной в </w:t>
      </w:r>
      <w:r w:rsidR="006D465D">
        <w:rPr>
          <w:color w:val="000000"/>
        </w:rPr>
        <w:t xml:space="preserve">Приложении к Выписке из Протокола </w:t>
      </w:r>
      <w:r w:rsidR="006D465D" w:rsidRPr="006D465D">
        <w:rPr>
          <w:color w:val="000000"/>
        </w:rPr>
        <w:t>№39-18 от 10.09.2018г</w:t>
      </w:r>
      <w:r w:rsidR="00585338">
        <w:t xml:space="preserve"> и </w:t>
      </w:r>
      <w:r w:rsidR="005E1A40">
        <w:t>составляет:</w:t>
      </w:r>
      <w:r w:rsidR="00D419AD" w:rsidRPr="00AC46AE">
        <w:t xml:space="preserve"> </w:t>
      </w:r>
      <w:r w:rsidR="00594B1C" w:rsidRPr="00594B1C">
        <w:rPr>
          <w:b/>
          <w:bCs/>
          <w:snapToGrid/>
        </w:rPr>
        <w:t>1 696 982</w:t>
      </w:r>
      <w:r w:rsidR="007367AD" w:rsidRPr="00BA4616">
        <w:t xml:space="preserve"> (</w:t>
      </w:r>
      <w:r w:rsidR="00594B1C">
        <w:t>Один</w:t>
      </w:r>
      <w:r w:rsidR="006D465D">
        <w:t xml:space="preserve"> миллион </w:t>
      </w:r>
      <w:r w:rsidR="00594B1C">
        <w:t>шестьсот девяносто шесть</w:t>
      </w:r>
      <w:r w:rsidR="006D465D">
        <w:t xml:space="preserve"> тысяч </w:t>
      </w:r>
      <w:r w:rsidR="00594B1C">
        <w:t>девятьсот восемьдесят два</w:t>
      </w:r>
      <w:r w:rsidR="007367AD" w:rsidRPr="00BA4616">
        <w:t>) рубл</w:t>
      </w:r>
      <w:r w:rsidR="00594B1C">
        <w:t>я</w:t>
      </w:r>
      <w:r w:rsidR="007367AD" w:rsidRPr="00BA4616">
        <w:t xml:space="preserve"> </w:t>
      </w:r>
      <w:r w:rsidR="006D465D">
        <w:rPr>
          <w:b/>
        </w:rPr>
        <w:t>7</w:t>
      </w:r>
      <w:r w:rsidR="00594B1C">
        <w:rPr>
          <w:b/>
        </w:rPr>
        <w:t>8</w:t>
      </w:r>
      <w:r w:rsidR="007367AD" w:rsidRPr="00BA4616">
        <w:t xml:space="preserve"> копе</w:t>
      </w:r>
      <w:r w:rsidR="006D465D">
        <w:t>е</w:t>
      </w:r>
      <w:r w:rsidR="007367AD">
        <w:t>к</w:t>
      </w:r>
      <w:r w:rsidR="007367AD" w:rsidRPr="00BA4616">
        <w:t xml:space="preserve">, в том числе НДС (18 процентов) </w:t>
      </w:r>
      <w:r w:rsidR="00594B1C" w:rsidRPr="00BB4C30">
        <w:rPr>
          <w:b/>
          <w:snapToGrid/>
        </w:rPr>
        <w:t>258 861</w:t>
      </w:r>
      <w:r w:rsidR="007367AD" w:rsidRPr="00BA4616">
        <w:t xml:space="preserve"> (</w:t>
      </w:r>
      <w:r w:rsidR="00594B1C">
        <w:t>Двести пятьдесят восемь</w:t>
      </w:r>
      <w:r w:rsidR="006D465D">
        <w:t xml:space="preserve"> тысяч</w:t>
      </w:r>
      <w:r w:rsidR="00594B1C">
        <w:t xml:space="preserve"> восемьсот шестьдесят один</w:t>
      </w:r>
      <w:r w:rsidR="007367AD">
        <w:t>) рубл</w:t>
      </w:r>
      <w:r w:rsidR="00594B1C">
        <w:t>ь</w:t>
      </w:r>
      <w:r w:rsidR="007367AD" w:rsidRPr="00BA4616">
        <w:t xml:space="preserve"> </w:t>
      </w:r>
      <w:r w:rsidR="00594B1C" w:rsidRPr="00594B1C">
        <w:rPr>
          <w:b/>
        </w:rPr>
        <w:t>7</w:t>
      </w:r>
      <w:r w:rsidR="006D465D">
        <w:rPr>
          <w:b/>
        </w:rPr>
        <w:t>8</w:t>
      </w:r>
      <w:r w:rsidR="007367AD" w:rsidRPr="00BA4616">
        <w:t xml:space="preserve"> копе</w:t>
      </w:r>
      <w:r w:rsidR="006D465D">
        <w:t>е</w:t>
      </w:r>
      <w:r w:rsidR="007367AD">
        <w:t>к</w:t>
      </w:r>
      <w:r w:rsidR="00C90512" w:rsidRPr="000A790B">
        <w:t>.</w:t>
      </w:r>
    </w:p>
    <w:p w:rsidR="00D419AD" w:rsidRPr="006A3FB6" w:rsidRDefault="008811FD" w:rsidP="00C978D8">
      <w:pPr>
        <w:ind w:firstLine="709"/>
        <w:jc w:val="both"/>
      </w:pPr>
      <w:r w:rsidRPr="00446102">
        <w:t>3.2. Стоимость товара</w:t>
      </w:r>
      <w:r w:rsidR="00D419AD" w:rsidRPr="00446102">
        <w:t xml:space="preserve"> включает все затраты Поставщика</w:t>
      </w:r>
      <w:r w:rsidR="00D419AD" w:rsidRPr="006A3FB6">
        <w:t>, связанные с выполнением поставок, в том числе расходы на транспортировку товара до грузополучателя и разгрузку товара</w:t>
      </w:r>
      <w:r w:rsidR="00E374AB" w:rsidRPr="006A3FB6">
        <w:t xml:space="preserve">, стоимость тары, стоимость погрузочно-разгрузочных работ, запорных устройств, защитной упаковки, необоротной тары и прочие расходы, связанные с доставкой </w:t>
      </w:r>
      <w:r w:rsidR="006B4EC8" w:rsidRPr="006A3FB6">
        <w:t xml:space="preserve"> Товара</w:t>
      </w:r>
      <w:r w:rsidR="00E374AB" w:rsidRPr="006A3FB6">
        <w:t xml:space="preserve"> в адрес </w:t>
      </w:r>
      <w:r w:rsidR="006B4EC8" w:rsidRPr="006A3FB6">
        <w:t>Грузополучателя</w:t>
      </w:r>
      <w:r w:rsidR="00E374AB" w:rsidRPr="006A3FB6">
        <w:t>,</w:t>
      </w:r>
      <w:r w:rsidR="00E676E5" w:rsidRPr="00E676E5">
        <w:t xml:space="preserve"> </w:t>
      </w:r>
      <w:r w:rsidR="00D419AD" w:rsidRPr="006A3FB6">
        <w:t xml:space="preserve">страховые взносы, налоги, сборы, платежи и другие обязательные отчисления, производимые Поставщиком в соответствии с установленным законодательством порядком. </w:t>
      </w:r>
    </w:p>
    <w:p w:rsidR="0068107E" w:rsidRPr="006A3FB6" w:rsidRDefault="008811FD" w:rsidP="00C978D8">
      <w:pPr>
        <w:ind w:firstLine="709"/>
        <w:jc w:val="both"/>
        <w:rPr>
          <w:spacing w:val="-8"/>
        </w:rPr>
      </w:pPr>
      <w:r w:rsidRPr="006A3FB6">
        <w:lastRenderedPageBreak/>
        <w:t>3.3.</w:t>
      </w:r>
      <w:r w:rsidR="00605DB4">
        <w:t xml:space="preserve"> </w:t>
      </w:r>
      <w:r w:rsidRPr="006A3FB6">
        <w:t>Стоимость по договору</w:t>
      </w:r>
      <w:r w:rsidR="00057F3E" w:rsidRPr="006A3FB6">
        <w:t xml:space="preserve"> не подлежит изменению в одностороннем порядке. Изменение </w:t>
      </w:r>
      <w:r w:rsidRPr="006A3FB6">
        <w:t>стоимости</w:t>
      </w:r>
      <w:r w:rsidR="00057F3E" w:rsidRPr="006A3FB6">
        <w:t xml:space="preserve"> возможно только по письменному соглашению Сторон и фиксируется в Дополнительных соглашениях к настоящему Договору. В случае изменения цен на Товар, </w:t>
      </w:r>
      <w:r w:rsidRPr="006A3FB6">
        <w:t>стоимость по договору</w:t>
      </w:r>
      <w:r w:rsidR="00605DB4">
        <w:t xml:space="preserve"> и общая </w:t>
      </w:r>
      <w:r w:rsidR="00057F3E" w:rsidRPr="006A3FB6">
        <w:t>стоимость поставки, оговоренные в Спецификаци</w:t>
      </w:r>
      <w:r w:rsidR="00196377" w:rsidRPr="006A3FB6">
        <w:t>и</w:t>
      </w:r>
      <w:r w:rsidR="00057F3E" w:rsidRPr="006A3FB6">
        <w:t xml:space="preserve"> к Договору, меняются с даты </w:t>
      </w:r>
      <w:r w:rsidR="006B4EC8" w:rsidRPr="006A3FB6">
        <w:t>подписания соответствующего дополнительного соглашения</w:t>
      </w:r>
      <w:r w:rsidR="00057F3E" w:rsidRPr="006A3FB6">
        <w:t>.</w:t>
      </w:r>
    </w:p>
    <w:p w:rsidR="0097023C" w:rsidRPr="006A3FB6" w:rsidRDefault="000B611A" w:rsidP="00F03CA9">
      <w:pPr>
        <w:pStyle w:val="11"/>
        <w:numPr>
          <w:ilvl w:val="0"/>
          <w:numId w:val="1"/>
        </w:numPr>
        <w:tabs>
          <w:tab w:val="clear" w:pos="1425"/>
        </w:tabs>
        <w:spacing w:before="0" w:after="0"/>
        <w:ind w:left="0" w:firstLine="709"/>
        <w:jc w:val="center"/>
        <w:rPr>
          <w:b/>
          <w:bCs/>
        </w:rPr>
      </w:pPr>
      <w:r w:rsidRPr="006A3FB6">
        <w:rPr>
          <w:b/>
          <w:bCs/>
        </w:rPr>
        <w:t>ПОСТАВКА ТОВАРА И ДОКУМЕНТАЦИЯ</w:t>
      </w:r>
    </w:p>
    <w:p w:rsidR="00460EC7" w:rsidRPr="00861491" w:rsidRDefault="00460EC7" w:rsidP="00460EC7">
      <w:pPr>
        <w:pStyle w:val="11"/>
        <w:numPr>
          <w:ilvl w:val="1"/>
          <w:numId w:val="1"/>
        </w:numPr>
        <w:tabs>
          <w:tab w:val="left" w:pos="703"/>
          <w:tab w:val="num" w:pos="1260"/>
        </w:tabs>
        <w:spacing w:before="0" w:after="0"/>
        <w:ind w:left="0" w:firstLine="709"/>
      </w:pPr>
      <w:r w:rsidRPr="00861491">
        <w:t xml:space="preserve">Поставка товара осуществляется Поставщиком Покупателю после письменного извещения Покупателем Поставщика, в соответствии с условиями и сроками, оговоренными </w:t>
      </w:r>
      <w:r>
        <w:t xml:space="preserve">в </w:t>
      </w:r>
      <w:r w:rsidRPr="00861491">
        <w:t>Спецификации (Приложение №</w:t>
      </w:r>
      <w:r>
        <w:t>3</w:t>
      </w:r>
      <w:r w:rsidRPr="00861491">
        <w:t xml:space="preserve"> к настоящему Договору) и Графике поставки товара, выполнения работ, оказания услуг (Приложение 2 к настоящему Договору) и другими условиями, предусмотренными в настоящем Договоре.</w:t>
      </w:r>
    </w:p>
    <w:p w:rsidR="00460EC7" w:rsidRPr="000B611A" w:rsidRDefault="00460EC7" w:rsidP="00460EC7">
      <w:pPr>
        <w:pStyle w:val="11"/>
        <w:numPr>
          <w:ilvl w:val="1"/>
          <w:numId w:val="1"/>
        </w:numPr>
        <w:tabs>
          <w:tab w:val="left" w:pos="0"/>
          <w:tab w:val="num" w:pos="1260"/>
        </w:tabs>
        <w:spacing w:before="0" w:after="0"/>
        <w:ind w:left="0" w:firstLine="709"/>
      </w:pPr>
      <w:r w:rsidRPr="000B611A">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460EC7" w:rsidRPr="000B611A" w:rsidRDefault="00460EC7" w:rsidP="00460EC7">
      <w:pPr>
        <w:pStyle w:val="11"/>
        <w:numPr>
          <w:ilvl w:val="1"/>
          <w:numId w:val="1"/>
        </w:numPr>
        <w:tabs>
          <w:tab w:val="left" w:pos="0"/>
          <w:tab w:val="num" w:pos="1260"/>
        </w:tabs>
        <w:spacing w:before="0" w:after="0"/>
        <w:ind w:left="0" w:firstLine="709"/>
      </w:pPr>
      <w:r w:rsidRPr="000B611A">
        <w:t>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460EC7" w:rsidRPr="000B611A" w:rsidRDefault="00460EC7" w:rsidP="00460EC7">
      <w:pPr>
        <w:pStyle w:val="11"/>
        <w:numPr>
          <w:ilvl w:val="1"/>
          <w:numId w:val="1"/>
        </w:numPr>
        <w:tabs>
          <w:tab w:val="left" w:pos="0"/>
          <w:tab w:val="num" w:pos="1260"/>
        </w:tabs>
        <w:spacing w:before="0" w:after="0"/>
        <w:ind w:left="0" w:firstLine="709"/>
      </w:pPr>
      <w:r w:rsidRPr="000B611A">
        <w:t xml:space="preserve">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в </w:t>
      </w:r>
      <w:proofErr w:type="gramStart"/>
      <w:r w:rsidRPr="000B611A">
        <w:t>данном</w:t>
      </w:r>
      <w:r w:rsidR="0067703A">
        <w:t xml:space="preserve"> </w:t>
      </w:r>
      <w:r w:rsidRPr="000B611A">
        <w:t>деле</w:t>
      </w:r>
      <w:proofErr w:type="gramEnd"/>
      <w:r w:rsidRPr="000B611A">
        <w:t xml:space="preserve">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460EC7" w:rsidRPr="008F5637" w:rsidRDefault="00460EC7" w:rsidP="00460EC7">
      <w:pPr>
        <w:pStyle w:val="11"/>
        <w:numPr>
          <w:ilvl w:val="1"/>
          <w:numId w:val="1"/>
        </w:numPr>
        <w:tabs>
          <w:tab w:val="left" w:pos="0"/>
          <w:tab w:val="num" w:pos="1260"/>
        </w:tabs>
        <w:spacing w:before="0" w:after="0"/>
        <w:ind w:left="0" w:firstLine="709"/>
      </w:pPr>
      <w:r w:rsidRPr="008F5637">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460EC7" w:rsidRPr="000B611A" w:rsidRDefault="00460EC7" w:rsidP="00460EC7">
      <w:pPr>
        <w:pStyle w:val="11"/>
        <w:tabs>
          <w:tab w:val="left" w:pos="0"/>
        </w:tabs>
        <w:spacing w:before="0" w:after="0"/>
        <w:ind w:firstLine="709"/>
      </w:pPr>
      <w:r w:rsidRPr="000B611A">
        <w:t>4.7. Упаковка и маркировка</w:t>
      </w:r>
      <w:r w:rsidRPr="000B611A">
        <w:rPr>
          <w:i/>
          <w:iCs/>
        </w:rPr>
        <w:t>,</w:t>
      </w:r>
      <w:r w:rsidRPr="000B611A">
        <w:t xml:space="preserve"> а также документация внутри и вне ее, должны строго соответствовать специальным требованиям, предусмотренным в </w:t>
      </w:r>
      <w:r>
        <w:t>Т</w:t>
      </w:r>
      <w:r w:rsidRPr="000B611A">
        <w:t>ехнических, включая дополнительные требования (если таковые имеются), оговоренные во всех последующих инструкциях - распоряжениях Покупателя, предусмотренные в приложениях к настоящему Договору.</w:t>
      </w:r>
    </w:p>
    <w:p w:rsidR="00460EC7" w:rsidRPr="000B611A" w:rsidRDefault="00460EC7" w:rsidP="00460EC7">
      <w:pPr>
        <w:pStyle w:val="11"/>
        <w:tabs>
          <w:tab w:val="left" w:pos="0"/>
        </w:tabs>
        <w:spacing w:before="0" w:after="0"/>
        <w:ind w:firstLine="709"/>
      </w:pPr>
      <w:r w:rsidRPr="000B611A">
        <w:t>4.8. В дополнение к условиям, предусмотренным п. 4.7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460EC7" w:rsidRPr="000B611A" w:rsidRDefault="00460EC7" w:rsidP="00460EC7">
      <w:pPr>
        <w:pStyle w:val="11"/>
        <w:tabs>
          <w:tab w:val="left" w:pos="0"/>
        </w:tabs>
        <w:spacing w:before="0" w:after="0"/>
        <w:ind w:firstLine="709"/>
        <w:rPr>
          <w:bCs/>
        </w:rPr>
      </w:pPr>
      <w:r w:rsidRPr="000B611A">
        <w:t>4.9. Т</w:t>
      </w:r>
      <w:r w:rsidRPr="000B611A">
        <w:rPr>
          <w:bCs/>
        </w:rPr>
        <w:t xml:space="preserve">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в соответствии с требованием ТЗ на закупку товара/услуги (до </w:t>
      </w:r>
      <w:r w:rsidRPr="000B611A">
        <w:rPr>
          <w:bCs/>
        </w:rPr>
        <w:lastRenderedPageBreak/>
        <w:t>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rsidR="00460EC7" w:rsidRPr="000B611A" w:rsidRDefault="00460EC7" w:rsidP="00460EC7">
      <w:pPr>
        <w:pStyle w:val="11"/>
        <w:tabs>
          <w:tab w:val="left" w:pos="0"/>
        </w:tabs>
        <w:spacing w:before="0" w:after="0"/>
        <w:ind w:firstLine="709"/>
      </w:pPr>
      <w:r w:rsidRPr="000B611A">
        <w:t>4.10.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460EC7" w:rsidRPr="000B611A" w:rsidRDefault="00460EC7" w:rsidP="00460EC7">
      <w:pPr>
        <w:pStyle w:val="29"/>
        <w:tabs>
          <w:tab w:val="left" w:pos="720"/>
        </w:tabs>
        <w:ind w:left="0"/>
        <w:contextualSpacing/>
        <w:jc w:val="both"/>
        <w:rPr>
          <w:bCs/>
        </w:rPr>
      </w:pPr>
      <w:r w:rsidRPr="000B611A">
        <w:rPr>
          <w:bCs/>
        </w:rPr>
        <w:tab/>
        <w:t>4.11. Товар должен соответствовать требованиям:</w:t>
      </w:r>
    </w:p>
    <w:p w:rsidR="00460EC7" w:rsidRPr="000B611A" w:rsidRDefault="00460EC7" w:rsidP="00460EC7">
      <w:pPr>
        <w:pStyle w:val="29"/>
        <w:tabs>
          <w:tab w:val="left" w:pos="720"/>
        </w:tabs>
        <w:ind w:left="0"/>
        <w:contextualSpacing/>
        <w:jc w:val="both"/>
      </w:pPr>
      <w:r w:rsidRPr="000B611A">
        <w:tab/>
      </w:r>
      <w:r>
        <w:t xml:space="preserve">а) </w:t>
      </w:r>
      <w:r w:rsidRPr="000B611A">
        <w:t>действующих на территории Российской Федерации нормативно-технических документов;</w:t>
      </w:r>
    </w:p>
    <w:p w:rsidR="00460EC7" w:rsidRPr="000B611A" w:rsidRDefault="00460EC7" w:rsidP="00460EC7">
      <w:pPr>
        <w:tabs>
          <w:tab w:val="left" w:pos="720"/>
        </w:tabs>
        <w:jc w:val="both"/>
      </w:pPr>
      <w:r w:rsidRPr="000B611A">
        <w:tab/>
      </w:r>
      <w:r>
        <w:t xml:space="preserve">б) </w:t>
      </w:r>
      <w:r w:rsidRPr="000B611A">
        <w:t>технической политики в распределительном сетевом комплексе;</w:t>
      </w:r>
    </w:p>
    <w:p w:rsidR="00460EC7" w:rsidRPr="000B611A" w:rsidRDefault="00460EC7" w:rsidP="00460EC7">
      <w:pPr>
        <w:tabs>
          <w:tab w:val="left" w:pos="720"/>
        </w:tabs>
        <w:jc w:val="both"/>
      </w:pPr>
      <w:r w:rsidRPr="000B611A">
        <w:tab/>
      </w:r>
      <w:r>
        <w:t>В</w:t>
      </w:r>
      <w:r w:rsidRPr="000B611A">
        <w:t xml:space="preserve">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органи</w:t>
      </w:r>
      <w:r>
        <w:t xml:space="preserve">зацией </w:t>
      </w:r>
      <w:r w:rsidRPr="000B611A">
        <w:t xml:space="preserve">и другими заинтересованными сторонами в сроки, согласованные с Покупателем, за свой счет без изменения стоимости поставляемого оборудования.  </w:t>
      </w:r>
    </w:p>
    <w:p w:rsidR="00460EC7" w:rsidRPr="000B611A" w:rsidRDefault="00460EC7" w:rsidP="00460EC7">
      <w:pPr>
        <w:pStyle w:val="11"/>
        <w:tabs>
          <w:tab w:val="left" w:pos="0"/>
        </w:tabs>
        <w:spacing w:before="0" w:after="0"/>
        <w:ind w:firstLine="709"/>
      </w:pPr>
      <w:r w:rsidRPr="000B611A">
        <w:t>4.12. Поставщик обязан не позднее</w:t>
      </w:r>
      <w:r>
        <w:t>,</w:t>
      </w:r>
      <w:r w:rsidRPr="000B611A">
        <w:t xml:space="preserve">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460EC7" w:rsidRDefault="00460EC7" w:rsidP="00460EC7">
      <w:pPr>
        <w:pStyle w:val="11"/>
        <w:tabs>
          <w:tab w:val="left" w:pos="0"/>
        </w:tabs>
        <w:spacing w:before="0" w:after="0"/>
        <w:ind w:firstLine="709"/>
      </w:pPr>
      <w:r w:rsidRPr="000B611A">
        <w:t>4.13. При поставке товара Поставщик должен</w:t>
      </w:r>
      <w:r>
        <w:t>:</w:t>
      </w:r>
    </w:p>
    <w:p w:rsidR="00460EC7" w:rsidRPr="000B611A" w:rsidRDefault="00460EC7" w:rsidP="00460EC7">
      <w:pPr>
        <w:pStyle w:val="11"/>
        <w:tabs>
          <w:tab w:val="left" w:pos="0"/>
        </w:tabs>
        <w:spacing w:before="0" w:after="0"/>
        <w:ind w:firstLine="709"/>
      </w:pPr>
      <w:r>
        <w:t>4.13.1.</w:t>
      </w:r>
      <w:r w:rsidRPr="000B611A">
        <w:t xml:space="preserve"> представить грузополучателю оригиналы, а Покупателю копии следующих документов на русском языке:</w:t>
      </w:r>
    </w:p>
    <w:p w:rsidR="00460EC7" w:rsidRPr="000B611A" w:rsidRDefault="00460EC7" w:rsidP="00460EC7">
      <w:pPr>
        <w:pStyle w:val="11"/>
        <w:tabs>
          <w:tab w:val="left" w:pos="703"/>
        </w:tabs>
        <w:spacing w:before="0" w:after="0"/>
        <w:ind w:firstLine="709"/>
      </w:pPr>
      <w:r w:rsidRPr="000B611A">
        <w:t xml:space="preserve">а) сертификаты либо декларации о соответствии, </w:t>
      </w:r>
      <w:r>
        <w:t xml:space="preserve">технические паспорта, </w:t>
      </w:r>
      <w:r w:rsidRPr="000B611A">
        <w:t xml:space="preserve">инструкции по эксплуатации и монтажу, а также иную техническую сопроводительную документацию в соответствии с </w:t>
      </w:r>
      <w:r>
        <w:t>П</w:t>
      </w:r>
      <w:r w:rsidRPr="000B611A">
        <w:t>риложением № 1 к настоящему Договору;</w:t>
      </w:r>
    </w:p>
    <w:p w:rsidR="00460EC7" w:rsidRPr="000B611A" w:rsidRDefault="00460EC7" w:rsidP="00460EC7">
      <w:pPr>
        <w:pStyle w:val="11"/>
        <w:tabs>
          <w:tab w:val="left" w:pos="703"/>
        </w:tabs>
        <w:spacing w:before="0" w:after="0"/>
        <w:ind w:firstLine="709"/>
      </w:pPr>
      <w:r w:rsidRPr="000B611A">
        <w:t>б) гарантийные свидетельства;</w:t>
      </w:r>
    </w:p>
    <w:p w:rsidR="00460EC7" w:rsidRPr="00460EC7" w:rsidRDefault="00460EC7" w:rsidP="00460EC7">
      <w:pPr>
        <w:pStyle w:val="11"/>
        <w:tabs>
          <w:tab w:val="left" w:pos="720"/>
        </w:tabs>
        <w:spacing w:before="0" w:after="0"/>
        <w:ind w:firstLine="709"/>
      </w:pPr>
      <w:r w:rsidRPr="000B611A">
        <w:t>в) сертификат о происхождении в случае поставки товара, произведенного за пределами Российской Федерации;</w:t>
      </w:r>
    </w:p>
    <w:p w:rsidR="0068107E" w:rsidRPr="00460EC7" w:rsidRDefault="00460EC7" w:rsidP="00460EC7">
      <w:pPr>
        <w:pStyle w:val="xl48"/>
        <w:spacing w:before="0" w:beforeAutospacing="0" w:after="0" w:afterAutospacing="0"/>
        <w:ind w:firstLine="709"/>
        <w:jc w:val="both"/>
        <w:rPr>
          <w:rFonts w:ascii="Times New Roman" w:hAnsi="Times New Roman" w:cs="Times New Roman"/>
          <w:b w:val="0"/>
        </w:rPr>
      </w:pPr>
      <w:r w:rsidRPr="00460EC7">
        <w:rPr>
          <w:rFonts w:ascii="Times New Roman" w:hAnsi="Times New Roman" w:cs="Times New Roman"/>
          <w:b w:val="0"/>
        </w:rPr>
        <w:t>4.13.2. предоставить Покупателю документы, предусмотренные п.8.2.1-8.2.3 Договора.</w:t>
      </w:r>
    </w:p>
    <w:p w:rsidR="000B43E9" w:rsidRPr="000B43E9" w:rsidRDefault="000B43E9" w:rsidP="00F03CA9">
      <w:pPr>
        <w:pStyle w:val="xl48"/>
        <w:numPr>
          <w:ilvl w:val="0"/>
          <w:numId w:val="2"/>
        </w:numPr>
        <w:spacing w:before="0" w:beforeAutospacing="0" w:after="0" w:afterAutospacing="0"/>
        <w:rPr>
          <w:rFonts w:ascii="Times New Roman" w:hAnsi="Times New Roman" w:cs="Times New Roman"/>
          <w:lang w:val="en-US"/>
        </w:rPr>
      </w:pPr>
      <w:r w:rsidRPr="000B43E9">
        <w:rPr>
          <w:rFonts w:ascii="Times New Roman" w:hAnsi="Times New Roman" w:cs="Times New Roman"/>
        </w:rPr>
        <w:t>СТРАХОВАНИЕ РИСКОВ</w:t>
      </w:r>
    </w:p>
    <w:p w:rsidR="000B43E9" w:rsidRPr="000B43E9" w:rsidRDefault="000B43E9" w:rsidP="000B43E9">
      <w:pPr>
        <w:shd w:val="clear" w:color="auto" w:fill="FFFFFF"/>
        <w:tabs>
          <w:tab w:val="num" w:pos="1992"/>
        </w:tabs>
        <w:ind w:firstLine="709"/>
        <w:jc w:val="both"/>
      </w:pPr>
      <w:r w:rsidRPr="000B43E9">
        <w:t>5.1. В случае если по договору предусмотрена предоплата за товар, Поставщик обязан заключить договор страхования рисков и ответственности при доставке товара. Выгодоприобретателем в договоре страхования должен быть назван Покупатель (на сумму предоплаты, предусмотренную Договором и приложениями к нему).</w:t>
      </w:r>
    </w:p>
    <w:p w:rsidR="000B43E9" w:rsidRPr="000B43E9" w:rsidRDefault="000B43E9" w:rsidP="000B43E9">
      <w:pPr>
        <w:shd w:val="clear" w:color="auto" w:fill="FFFFFF"/>
        <w:tabs>
          <w:tab w:val="left" w:pos="0"/>
          <w:tab w:val="left" w:pos="1134"/>
        </w:tabs>
        <w:ind w:firstLine="709"/>
        <w:jc w:val="both"/>
      </w:pPr>
      <w:r w:rsidRPr="000B43E9">
        <w:t xml:space="preserve">5.2. Страховая компания Поставщика должна быть отобрана по согласованию с Покупателем. Копии страховых полисов должны быть представлены Поставщиком Покупателю не позднее 10 (десяти) дней со дня заключения настоящего Договора </w:t>
      </w:r>
    </w:p>
    <w:p w:rsidR="000B43E9" w:rsidRPr="000B43E9" w:rsidRDefault="000B43E9" w:rsidP="008947E8">
      <w:pPr>
        <w:numPr>
          <w:ilvl w:val="1"/>
          <w:numId w:val="7"/>
        </w:numPr>
        <w:shd w:val="clear" w:color="auto" w:fill="FFFFFF"/>
        <w:tabs>
          <w:tab w:val="clear" w:pos="360"/>
        </w:tabs>
        <w:ind w:left="0" w:firstLine="709"/>
        <w:jc w:val="both"/>
        <w:rPr>
          <w:color w:val="FF0000"/>
        </w:rPr>
      </w:pPr>
      <w:r w:rsidRPr="000B43E9">
        <w:t>Товар, поставляемый по Договору, должен быть застрахован «с ответственностью за все риски» (условия оговорки «А» Института Лондонских страховщиков № 252 1/1/82) при транспортировке от завода-изготовителя до объекта строительства, при этом страхование должно покрывать все случаи гибели, утраты или повреждения всего груза или его части, произошедшие по любой причине, носящие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w:t>
      </w:r>
    </w:p>
    <w:p w:rsidR="000B43E9" w:rsidRPr="00DF0A05" w:rsidRDefault="000B43E9" w:rsidP="008947E8">
      <w:pPr>
        <w:pStyle w:val="xl48"/>
        <w:numPr>
          <w:ilvl w:val="1"/>
          <w:numId w:val="7"/>
        </w:numPr>
        <w:tabs>
          <w:tab w:val="clear" w:pos="360"/>
        </w:tabs>
        <w:spacing w:before="0" w:beforeAutospacing="0" w:after="0" w:afterAutospacing="0"/>
        <w:ind w:left="0" w:firstLine="709"/>
        <w:jc w:val="both"/>
        <w:rPr>
          <w:rFonts w:ascii="Times New Roman" w:hAnsi="Times New Roman" w:cs="Times New Roman"/>
          <w:b w:val="0"/>
        </w:rPr>
      </w:pPr>
      <w:r w:rsidRPr="00DF0A05">
        <w:rPr>
          <w:rFonts w:ascii="Times New Roman" w:hAnsi="Times New Roman" w:cs="Times New Roman"/>
          <w:b w:val="0"/>
        </w:rPr>
        <w:t>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 включая расходы, связанные с перевозкой груза и страхованием.</w:t>
      </w:r>
    </w:p>
    <w:p w:rsidR="0097023C" w:rsidRPr="006A3FB6" w:rsidRDefault="000B611A" w:rsidP="00F03CA9">
      <w:pPr>
        <w:numPr>
          <w:ilvl w:val="0"/>
          <w:numId w:val="2"/>
        </w:numPr>
        <w:jc w:val="center"/>
        <w:rPr>
          <w:b/>
          <w:bCs/>
        </w:rPr>
      </w:pPr>
      <w:r w:rsidRPr="006A3FB6">
        <w:rPr>
          <w:b/>
          <w:bCs/>
        </w:rPr>
        <w:t>ПРИЕМКА ТОВАРА</w:t>
      </w:r>
    </w:p>
    <w:p w:rsidR="00D419AD" w:rsidRPr="006A3FB6" w:rsidRDefault="00D419AD" w:rsidP="00F03CA9">
      <w:pPr>
        <w:pStyle w:val="20"/>
        <w:numPr>
          <w:ilvl w:val="1"/>
          <w:numId w:val="2"/>
        </w:numPr>
        <w:tabs>
          <w:tab w:val="clear" w:pos="360"/>
        </w:tabs>
        <w:autoSpaceDE w:val="0"/>
        <w:autoSpaceDN w:val="0"/>
        <w:ind w:left="0" w:firstLine="709"/>
        <w:jc w:val="both"/>
        <w:rPr>
          <w:sz w:val="24"/>
          <w:szCs w:val="24"/>
        </w:rPr>
      </w:pPr>
      <w:r w:rsidRPr="006A3FB6">
        <w:rPr>
          <w:sz w:val="24"/>
          <w:szCs w:val="24"/>
        </w:rPr>
        <w:t xml:space="preserve">Приёмка товара по количеству и качеству производится в составе комиссии с обязательным присутствием представителей Покупателя - по одному представителю от технического блока по профилю приобретаемой продукции и блока капитального строительства. </w:t>
      </w:r>
    </w:p>
    <w:p w:rsidR="00D419AD" w:rsidRPr="006A3FB6" w:rsidRDefault="00D419AD" w:rsidP="00001494">
      <w:pPr>
        <w:pStyle w:val="20"/>
        <w:autoSpaceDE w:val="0"/>
        <w:autoSpaceDN w:val="0"/>
        <w:ind w:firstLine="709"/>
        <w:jc w:val="both"/>
        <w:rPr>
          <w:sz w:val="24"/>
          <w:szCs w:val="24"/>
        </w:rPr>
      </w:pPr>
      <w:r w:rsidRPr="006A3FB6">
        <w:rPr>
          <w:sz w:val="24"/>
          <w:szCs w:val="24"/>
        </w:rPr>
        <w:lastRenderedPageBreak/>
        <w:t>Грузополучатель письменно посредством факсимильной связи уведомляет Поставщика и Покупателя о месте и времени приемки товара не позднее</w:t>
      </w:r>
      <w:r w:rsidR="00930022" w:rsidRPr="006A3FB6">
        <w:rPr>
          <w:sz w:val="24"/>
          <w:szCs w:val="24"/>
        </w:rPr>
        <w:t>,</w:t>
      </w:r>
      <w:r w:rsidRPr="006A3FB6">
        <w:rPr>
          <w:sz w:val="24"/>
          <w:szCs w:val="24"/>
        </w:rPr>
        <w:t xml:space="preserve"> чем за два дня до предполагаемой даты приемки товара.</w:t>
      </w:r>
    </w:p>
    <w:p w:rsidR="00D419AD" w:rsidRPr="006A3FB6" w:rsidRDefault="00D419AD" w:rsidP="00F03CA9">
      <w:pPr>
        <w:pStyle w:val="20"/>
        <w:numPr>
          <w:ilvl w:val="1"/>
          <w:numId w:val="2"/>
        </w:numPr>
        <w:tabs>
          <w:tab w:val="clear" w:pos="360"/>
        </w:tabs>
        <w:autoSpaceDE w:val="0"/>
        <w:autoSpaceDN w:val="0"/>
        <w:ind w:left="0" w:firstLine="709"/>
        <w:jc w:val="both"/>
        <w:rPr>
          <w:sz w:val="24"/>
          <w:szCs w:val="24"/>
        </w:rPr>
      </w:pPr>
      <w:r w:rsidRPr="006A3FB6">
        <w:rPr>
          <w:sz w:val="24"/>
          <w:szCs w:val="24"/>
        </w:rPr>
        <w:t>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rsidR="00826579" w:rsidRPr="006A3FB6" w:rsidRDefault="00D419AD" w:rsidP="00F03CA9">
      <w:pPr>
        <w:pStyle w:val="20"/>
        <w:widowControl w:val="0"/>
        <w:numPr>
          <w:ilvl w:val="1"/>
          <w:numId w:val="2"/>
        </w:numPr>
        <w:tabs>
          <w:tab w:val="clear" w:pos="360"/>
        </w:tabs>
        <w:autoSpaceDE w:val="0"/>
        <w:autoSpaceDN w:val="0"/>
        <w:ind w:left="0" w:firstLine="709"/>
        <w:jc w:val="both"/>
        <w:rPr>
          <w:sz w:val="24"/>
          <w:szCs w:val="24"/>
        </w:rPr>
      </w:pPr>
      <w:r w:rsidRPr="006A3FB6">
        <w:rPr>
          <w:sz w:val="24"/>
          <w:szCs w:val="24"/>
        </w:rPr>
        <w:t>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rsidR="00D419AD" w:rsidRPr="006A3FB6" w:rsidRDefault="00D419AD" w:rsidP="00F03CA9">
      <w:pPr>
        <w:pStyle w:val="20"/>
        <w:widowControl w:val="0"/>
        <w:numPr>
          <w:ilvl w:val="1"/>
          <w:numId w:val="2"/>
        </w:numPr>
        <w:tabs>
          <w:tab w:val="clear" w:pos="360"/>
        </w:tabs>
        <w:autoSpaceDE w:val="0"/>
        <w:autoSpaceDN w:val="0"/>
        <w:ind w:left="0" w:firstLine="709"/>
        <w:jc w:val="both"/>
        <w:rPr>
          <w:sz w:val="24"/>
          <w:szCs w:val="24"/>
        </w:rPr>
      </w:pPr>
      <w:r w:rsidRPr="006A3FB6">
        <w:rPr>
          <w:sz w:val="24"/>
          <w:szCs w:val="24"/>
        </w:rPr>
        <w:t xml:space="preserve">Приемка партии товара производится в течение </w:t>
      </w:r>
      <w:r w:rsidR="008C61F3" w:rsidRPr="006A3FB6">
        <w:rPr>
          <w:sz w:val="24"/>
          <w:szCs w:val="24"/>
        </w:rPr>
        <w:t>3 (</w:t>
      </w:r>
      <w:r w:rsidRPr="006A3FB6">
        <w:rPr>
          <w:sz w:val="24"/>
          <w:szCs w:val="24"/>
        </w:rPr>
        <w:t>трех</w:t>
      </w:r>
      <w:r w:rsidR="008C61F3" w:rsidRPr="006A3FB6">
        <w:rPr>
          <w:sz w:val="24"/>
          <w:szCs w:val="24"/>
        </w:rPr>
        <w:t>)</w:t>
      </w:r>
      <w:r w:rsidRPr="006A3FB6">
        <w:rPr>
          <w:sz w:val="24"/>
          <w:szCs w:val="24"/>
        </w:rPr>
        <w:t xml:space="preserve"> рабочих дней с момента фактического поступления товара грузополучателю. </w:t>
      </w:r>
    </w:p>
    <w:p w:rsidR="00D419AD" w:rsidRPr="006A3FB6" w:rsidRDefault="00D419AD" w:rsidP="00F03CA9">
      <w:pPr>
        <w:pStyle w:val="20"/>
        <w:numPr>
          <w:ilvl w:val="1"/>
          <w:numId w:val="2"/>
        </w:numPr>
        <w:tabs>
          <w:tab w:val="clear" w:pos="360"/>
        </w:tabs>
        <w:autoSpaceDE w:val="0"/>
        <w:autoSpaceDN w:val="0"/>
        <w:ind w:left="0" w:firstLine="709"/>
        <w:jc w:val="both"/>
        <w:rPr>
          <w:sz w:val="24"/>
          <w:szCs w:val="24"/>
        </w:rPr>
      </w:pPr>
      <w:r w:rsidRPr="006A3FB6">
        <w:rPr>
          <w:sz w:val="24"/>
          <w:szCs w:val="24"/>
        </w:rPr>
        <w:t>При приемке товара представители грузополучателя, Поставщика, Покупателя осуществляют:</w:t>
      </w:r>
    </w:p>
    <w:p w:rsidR="00D419AD" w:rsidRPr="006A3FB6" w:rsidRDefault="00D419AD" w:rsidP="00001494">
      <w:pPr>
        <w:pStyle w:val="23"/>
        <w:widowControl w:val="0"/>
        <w:tabs>
          <w:tab w:val="left" w:pos="0"/>
          <w:tab w:val="left" w:pos="1080"/>
          <w:tab w:val="num" w:pos="1418"/>
        </w:tabs>
        <w:autoSpaceDE w:val="0"/>
        <w:autoSpaceDN w:val="0"/>
        <w:adjustRightInd w:val="0"/>
        <w:spacing w:line="240" w:lineRule="auto"/>
        <w:ind w:left="0" w:firstLine="709"/>
        <w:rPr>
          <w:sz w:val="24"/>
          <w:szCs w:val="24"/>
        </w:rPr>
      </w:pPr>
      <w:r w:rsidRPr="006A3FB6">
        <w:rPr>
          <w:sz w:val="24"/>
          <w:szCs w:val="24"/>
        </w:rPr>
        <w:t>внешний осмотр тары и упаковки;</w:t>
      </w:r>
    </w:p>
    <w:p w:rsidR="00D419AD" w:rsidRPr="006A3FB6" w:rsidRDefault="00D419AD" w:rsidP="00001494">
      <w:pPr>
        <w:pStyle w:val="23"/>
        <w:widowControl w:val="0"/>
        <w:tabs>
          <w:tab w:val="left" w:pos="0"/>
          <w:tab w:val="num" w:pos="1418"/>
        </w:tabs>
        <w:autoSpaceDE w:val="0"/>
        <w:autoSpaceDN w:val="0"/>
        <w:adjustRightInd w:val="0"/>
        <w:spacing w:line="240" w:lineRule="auto"/>
        <w:ind w:left="0" w:firstLine="709"/>
        <w:rPr>
          <w:sz w:val="24"/>
          <w:szCs w:val="24"/>
        </w:rPr>
      </w:pPr>
      <w:r w:rsidRPr="006A3FB6">
        <w:rPr>
          <w:sz w:val="24"/>
          <w:szCs w:val="24"/>
        </w:rPr>
        <w:t>проверку соответствия количества отгруженных и поступивших поставочных мест;</w:t>
      </w:r>
    </w:p>
    <w:p w:rsidR="00D419AD" w:rsidRPr="006A3FB6" w:rsidRDefault="00D419AD" w:rsidP="00001494">
      <w:pPr>
        <w:pStyle w:val="23"/>
        <w:widowControl w:val="0"/>
        <w:tabs>
          <w:tab w:val="left" w:pos="0"/>
          <w:tab w:val="num" w:pos="1418"/>
        </w:tabs>
        <w:autoSpaceDE w:val="0"/>
        <w:autoSpaceDN w:val="0"/>
        <w:adjustRightInd w:val="0"/>
        <w:spacing w:line="240" w:lineRule="auto"/>
        <w:ind w:left="0" w:firstLine="709"/>
        <w:rPr>
          <w:sz w:val="24"/>
          <w:szCs w:val="24"/>
        </w:rPr>
      </w:pPr>
      <w:r w:rsidRPr="006A3FB6">
        <w:rPr>
          <w:sz w:val="24"/>
          <w:szCs w:val="24"/>
        </w:rPr>
        <w:t>проверку соответствия содержимого упаковочным листам и характеристикам, указанным в товаросопроводительной документации.</w:t>
      </w:r>
    </w:p>
    <w:p w:rsidR="00D419AD" w:rsidRPr="006A3FB6" w:rsidRDefault="00D419AD" w:rsidP="00001494">
      <w:pPr>
        <w:pStyle w:val="23"/>
        <w:widowControl w:val="0"/>
        <w:tabs>
          <w:tab w:val="left" w:pos="0"/>
          <w:tab w:val="num" w:pos="1418"/>
        </w:tabs>
        <w:autoSpaceDE w:val="0"/>
        <w:autoSpaceDN w:val="0"/>
        <w:adjustRightInd w:val="0"/>
        <w:spacing w:line="240" w:lineRule="auto"/>
        <w:ind w:left="0" w:firstLine="709"/>
        <w:rPr>
          <w:sz w:val="24"/>
          <w:szCs w:val="24"/>
        </w:rPr>
      </w:pPr>
      <w:r w:rsidRPr="006A3FB6">
        <w:rPr>
          <w:sz w:val="24"/>
          <w:szCs w:val="24"/>
        </w:rPr>
        <w:t>Результаты приемки оформляются в соответствии с формой</w:t>
      </w:r>
      <w:r w:rsidR="0048769B" w:rsidRPr="006A3FB6">
        <w:rPr>
          <w:sz w:val="24"/>
          <w:szCs w:val="24"/>
        </w:rPr>
        <w:t xml:space="preserve"> товарной накладной</w:t>
      </w:r>
      <w:r w:rsidR="004A72B5" w:rsidRPr="006A3FB6">
        <w:rPr>
          <w:sz w:val="24"/>
          <w:szCs w:val="24"/>
        </w:rPr>
        <w:t xml:space="preserve"> </w:t>
      </w:r>
      <w:r w:rsidR="0048769B" w:rsidRPr="006A3FB6">
        <w:rPr>
          <w:sz w:val="24"/>
          <w:szCs w:val="24"/>
        </w:rPr>
        <w:t>(Приложение №7 к Договору)</w:t>
      </w:r>
      <w:r w:rsidR="0099308B" w:rsidRPr="006A3FB6">
        <w:rPr>
          <w:sz w:val="24"/>
          <w:szCs w:val="24"/>
        </w:rPr>
        <w:t>.</w:t>
      </w:r>
    </w:p>
    <w:p w:rsidR="00D419AD" w:rsidRPr="006A3FB6" w:rsidRDefault="00D419AD" w:rsidP="00F03CA9">
      <w:pPr>
        <w:pStyle w:val="20"/>
        <w:numPr>
          <w:ilvl w:val="1"/>
          <w:numId w:val="2"/>
        </w:numPr>
        <w:tabs>
          <w:tab w:val="clear" w:pos="360"/>
        </w:tabs>
        <w:autoSpaceDE w:val="0"/>
        <w:autoSpaceDN w:val="0"/>
        <w:ind w:left="0" w:firstLine="709"/>
        <w:jc w:val="both"/>
        <w:rPr>
          <w:sz w:val="24"/>
          <w:szCs w:val="24"/>
        </w:rPr>
      </w:pPr>
      <w:r w:rsidRPr="006A3FB6">
        <w:rPr>
          <w:sz w:val="24"/>
          <w:szCs w:val="24"/>
        </w:rPr>
        <w:t>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D419AD" w:rsidRPr="006A3FB6" w:rsidRDefault="00D419AD" w:rsidP="00F03CA9">
      <w:pPr>
        <w:pStyle w:val="20"/>
        <w:numPr>
          <w:ilvl w:val="1"/>
          <w:numId w:val="2"/>
        </w:numPr>
        <w:tabs>
          <w:tab w:val="clear" w:pos="360"/>
        </w:tabs>
        <w:autoSpaceDE w:val="0"/>
        <w:autoSpaceDN w:val="0"/>
        <w:ind w:left="0" w:firstLine="709"/>
        <w:jc w:val="both"/>
        <w:rPr>
          <w:sz w:val="24"/>
          <w:szCs w:val="24"/>
        </w:rPr>
      </w:pPr>
      <w:r w:rsidRPr="006A3FB6">
        <w:rPr>
          <w:sz w:val="24"/>
          <w:szCs w:val="24"/>
        </w:rPr>
        <w:t xml:space="preserve">В случаях, когда повреждения упаковки или недостача </w:t>
      </w:r>
      <w:proofErr w:type="gramStart"/>
      <w:r w:rsidRPr="006A3FB6">
        <w:rPr>
          <w:sz w:val="24"/>
          <w:szCs w:val="24"/>
        </w:rPr>
        <w:t>товара</w:t>
      </w:r>
      <w:proofErr w:type="gramEnd"/>
      <w:r w:rsidRPr="006A3FB6">
        <w:rPr>
          <w:sz w:val="24"/>
          <w:szCs w:val="24"/>
        </w:rPr>
        <w:t xml:space="preserve">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w:t>
      </w:r>
      <w:r w:rsidR="005A500C">
        <w:rPr>
          <w:sz w:val="24"/>
          <w:szCs w:val="24"/>
        </w:rPr>
        <w:t>6</w:t>
      </w:r>
      <w:r w:rsidRPr="006A3FB6">
        <w:rPr>
          <w:sz w:val="24"/>
          <w:szCs w:val="24"/>
        </w:rPr>
        <w:t>.9 настоящего Договора.</w:t>
      </w:r>
    </w:p>
    <w:p w:rsidR="00D419AD" w:rsidRPr="006A3FB6" w:rsidRDefault="00D419AD" w:rsidP="00F03CA9">
      <w:pPr>
        <w:pStyle w:val="20"/>
        <w:numPr>
          <w:ilvl w:val="1"/>
          <w:numId w:val="2"/>
        </w:numPr>
        <w:tabs>
          <w:tab w:val="clear" w:pos="360"/>
        </w:tabs>
        <w:autoSpaceDE w:val="0"/>
        <w:autoSpaceDN w:val="0"/>
        <w:ind w:left="0" w:firstLine="709"/>
        <w:jc w:val="both"/>
        <w:rPr>
          <w:sz w:val="24"/>
          <w:szCs w:val="24"/>
        </w:rPr>
      </w:pPr>
      <w:r w:rsidRPr="006A3FB6">
        <w:rPr>
          <w:sz w:val="24"/>
          <w:szCs w:val="24"/>
        </w:rPr>
        <w:t>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w:t>
      </w:r>
      <w:r w:rsidR="00080C17" w:rsidRPr="006A3FB6">
        <w:rPr>
          <w:sz w:val="24"/>
          <w:szCs w:val="24"/>
        </w:rPr>
        <w:br/>
      </w:r>
      <w:r w:rsidRPr="006A3FB6">
        <w:rPr>
          <w:sz w:val="24"/>
          <w:szCs w:val="24"/>
        </w:rPr>
        <w:t xml:space="preserve">в п. </w:t>
      </w:r>
      <w:r w:rsidR="005A500C">
        <w:rPr>
          <w:sz w:val="24"/>
          <w:szCs w:val="24"/>
        </w:rPr>
        <w:t>6</w:t>
      </w:r>
      <w:r w:rsidRPr="006A3FB6">
        <w:rPr>
          <w:sz w:val="24"/>
          <w:szCs w:val="24"/>
        </w:rPr>
        <w:t>.9 настоящего Договора.</w:t>
      </w:r>
    </w:p>
    <w:p w:rsidR="00D419AD" w:rsidRPr="006A3FB6" w:rsidRDefault="005A500C" w:rsidP="00001494">
      <w:pPr>
        <w:pStyle w:val="20"/>
        <w:ind w:firstLine="709"/>
        <w:jc w:val="both"/>
        <w:rPr>
          <w:sz w:val="24"/>
          <w:szCs w:val="24"/>
        </w:rPr>
      </w:pPr>
      <w:r>
        <w:rPr>
          <w:sz w:val="24"/>
          <w:szCs w:val="24"/>
        </w:rPr>
        <w:t>6</w:t>
      </w:r>
      <w:r w:rsidR="00D419AD" w:rsidRPr="006A3FB6">
        <w:rPr>
          <w:sz w:val="24"/>
          <w:szCs w:val="24"/>
        </w:rPr>
        <w:t xml:space="preserve">.9. В случае обнаружения </w:t>
      </w:r>
      <w:r w:rsidR="00C84A93" w:rsidRPr="006A3FB6">
        <w:rPr>
          <w:sz w:val="24"/>
          <w:szCs w:val="24"/>
        </w:rPr>
        <w:t>Покупателем</w:t>
      </w:r>
      <w:r w:rsidR="00D419AD" w:rsidRPr="006A3FB6">
        <w:rPr>
          <w:sz w:val="24"/>
          <w:szCs w:val="24"/>
        </w:rPr>
        <w:t xml:space="preserve">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r w:rsidR="00080C17" w:rsidRPr="006A3FB6">
        <w:rPr>
          <w:sz w:val="24"/>
          <w:szCs w:val="24"/>
        </w:rPr>
        <w:t>.</w:t>
      </w:r>
    </w:p>
    <w:p w:rsidR="00D419AD" w:rsidRPr="006A3FB6" w:rsidRDefault="005A500C" w:rsidP="00001494">
      <w:pPr>
        <w:pStyle w:val="20"/>
        <w:ind w:firstLine="709"/>
        <w:jc w:val="both"/>
        <w:rPr>
          <w:sz w:val="24"/>
          <w:szCs w:val="24"/>
        </w:rPr>
      </w:pPr>
      <w:r>
        <w:rPr>
          <w:sz w:val="24"/>
          <w:szCs w:val="24"/>
        </w:rPr>
        <w:t>6</w:t>
      </w:r>
      <w:r w:rsidR="00D419AD" w:rsidRPr="006A3FB6">
        <w:rPr>
          <w:sz w:val="24"/>
          <w:szCs w:val="24"/>
        </w:rPr>
        <w:t xml:space="preserve">.10.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w:t>
      </w:r>
      <w:r w:rsidR="00D419AD" w:rsidRPr="006A3FB6">
        <w:rPr>
          <w:sz w:val="24"/>
          <w:szCs w:val="24"/>
        </w:rPr>
        <w:lastRenderedPageBreak/>
        <w:t>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D419AD" w:rsidRPr="006A3FB6" w:rsidRDefault="005A500C" w:rsidP="00001494">
      <w:pPr>
        <w:pStyle w:val="20"/>
        <w:ind w:firstLine="709"/>
        <w:jc w:val="both"/>
        <w:rPr>
          <w:sz w:val="24"/>
          <w:szCs w:val="24"/>
        </w:rPr>
      </w:pPr>
      <w:r>
        <w:rPr>
          <w:sz w:val="24"/>
          <w:szCs w:val="24"/>
        </w:rPr>
        <w:t>6</w:t>
      </w:r>
      <w:r w:rsidR="00D419AD" w:rsidRPr="006A3FB6">
        <w:rPr>
          <w:sz w:val="24"/>
          <w:szCs w:val="24"/>
        </w:rPr>
        <w:t>.11. Право собственности на Товар переходит к Покупателю при передаче Товара грузополучателю по товарной накладной.</w:t>
      </w:r>
    </w:p>
    <w:p w:rsidR="00D419AD" w:rsidRPr="006A3FB6" w:rsidRDefault="00D419AD" w:rsidP="00001494">
      <w:pPr>
        <w:suppressAutoHyphens/>
        <w:ind w:right="-5" w:firstLine="709"/>
        <w:jc w:val="both"/>
      </w:pPr>
      <w:r w:rsidRPr="006A3FB6">
        <w:t>После передачи Товара грузополучателю риск случайной гибели или случайного повреждения товара переходит к Покупателю.</w:t>
      </w:r>
    </w:p>
    <w:p w:rsidR="00F42220" w:rsidRPr="006A3FB6" w:rsidRDefault="005A500C" w:rsidP="00001494">
      <w:pPr>
        <w:ind w:firstLine="709"/>
        <w:jc w:val="both"/>
        <w:rPr>
          <w:rFonts w:eastAsia="Calibri"/>
        </w:rPr>
      </w:pPr>
      <w:r>
        <w:rPr>
          <w:rFonts w:eastAsia="Calibri"/>
        </w:rPr>
        <w:t>6</w:t>
      </w:r>
      <w:r w:rsidR="00F42220" w:rsidRPr="006A3FB6">
        <w:rPr>
          <w:rFonts w:eastAsia="Calibri"/>
        </w:rPr>
        <w:t>.12. Форма товарной накладной</w:t>
      </w:r>
      <w:r w:rsidR="00F42220" w:rsidRPr="006A3FB6">
        <w:rPr>
          <w:rFonts w:eastAsia="Calibri"/>
          <w:i/>
          <w:iCs/>
        </w:rPr>
        <w:t xml:space="preserve"> </w:t>
      </w:r>
      <w:r w:rsidR="00F42220" w:rsidRPr="006A3FB6">
        <w:rPr>
          <w:rFonts w:eastAsia="Calibri"/>
        </w:rPr>
        <w:t>приведена в Приложении №7, которое является неотъемл</w:t>
      </w:r>
      <w:r w:rsidR="009C7297" w:rsidRPr="006A3FB6">
        <w:rPr>
          <w:rFonts w:eastAsia="Calibri"/>
        </w:rPr>
        <w:t>емой частью настоящего Договора</w:t>
      </w:r>
      <w:r w:rsidR="00F42220" w:rsidRPr="006A3FB6">
        <w:rPr>
          <w:rFonts w:eastAsia="Calibri"/>
        </w:rPr>
        <w:t>.</w:t>
      </w:r>
    </w:p>
    <w:p w:rsidR="0068107E" w:rsidRPr="007C350A" w:rsidRDefault="005A500C" w:rsidP="00001494">
      <w:pPr>
        <w:ind w:firstLine="709"/>
        <w:jc w:val="both"/>
        <w:rPr>
          <w:rFonts w:eastAsia="Calibri"/>
        </w:rPr>
      </w:pPr>
      <w:r>
        <w:rPr>
          <w:rFonts w:eastAsia="Calibri"/>
        </w:rPr>
        <w:t>6</w:t>
      </w:r>
      <w:r w:rsidR="00F42220" w:rsidRPr="006A3FB6">
        <w:rPr>
          <w:rFonts w:eastAsia="Calibri"/>
        </w:rPr>
        <w:t xml:space="preserve">.13. </w:t>
      </w:r>
      <w:r w:rsidR="0070629A" w:rsidRPr="009B070B">
        <w:rPr>
          <w:rFonts w:eastAsia="Calibri"/>
        </w:rPr>
        <w:t>Поставщик подтверждает, что форма документа об исполнении им своих обязательств (товарная накладная)</w:t>
      </w:r>
      <w:r w:rsidR="0070629A" w:rsidRPr="009B070B">
        <w:rPr>
          <w:rFonts w:eastAsia="Calibri"/>
          <w:i/>
        </w:rPr>
        <w:t>,</w:t>
      </w:r>
      <w:r w:rsidR="0070629A" w:rsidRPr="009B070B">
        <w:rPr>
          <w:rFonts w:eastAsia="Calibri"/>
        </w:rPr>
        <w:t xml:space="preserve"> приведенная в приложении №7 к настоящему Договору</w:t>
      </w:r>
      <w:r w:rsidR="0070629A" w:rsidRPr="00125008">
        <w:rPr>
          <w:rFonts w:eastAsia="Calibri"/>
        </w:rPr>
        <w:t xml:space="preserve">, является формой первичного учетного документа, утвержденного </w:t>
      </w:r>
      <w:r w:rsidR="0070629A">
        <w:rPr>
          <w:rFonts w:eastAsia="Calibri"/>
        </w:rPr>
        <w:t>Приказом</w:t>
      </w:r>
      <w:r w:rsidR="0070629A" w:rsidRPr="00125008">
        <w:rPr>
          <w:rFonts w:eastAsia="Calibri"/>
        </w:rPr>
        <w:t xml:space="preserve"> </w:t>
      </w:r>
      <w:r w:rsidR="0070629A" w:rsidRPr="00D842D0">
        <w:rPr>
          <w:color w:val="000000"/>
        </w:rPr>
        <w:t xml:space="preserve">№1/1-вп от </w:t>
      </w:r>
      <w:r w:rsidR="0070629A" w:rsidRPr="00A14518">
        <w:rPr>
          <w:color w:val="000000"/>
        </w:rPr>
        <w:t>09</w:t>
      </w:r>
      <w:r w:rsidR="0070629A" w:rsidRPr="00D842D0">
        <w:rPr>
          <w:color w:val="000000"/>
        </w:rPr>
        <w:t>.01.201</w:t>
      </w:r>
      <w:r w:rsidR="0070629A" w:rsidRPr="00A14518">
        <w:rPr>
          <w:color w:val="000000"/>
        </w:rPr>
        <w:t>7</w:t>
      </w:r>
      <w:r w:rsidR="0070629A" w:rsidRPr="00D842D0">
        <w:rPr>
          <w:color w:val="000000"/>
        </w:rPr>
        <w:t>г.</w:t>
      </w:r>
      <w:r w:rsidR="0070629A" w:rsidRPr="00D842D0">
        <w:rPr>
          <w:rFonts w:eastAsia="Calibri"/>
        </w:rPr>
        <w:t xml:space="preserve"> «</w:t>
      </w:r>
      <w:r w:rsidR="0070629A" w:rsidRPr="00125008">
        <w:rPr>
          <w:rFonts w:eastAsia="Calibri"/>
        </w:rPr>
        <w:t>Об утверждении форм первичной учетной документации»</w:t>
      </w:r>
      <w:r w:rsidR="00172E0A">
        <w:t>.</w:t>
      </w:r>
    </w:p>
    <w:p w:rsidR="00815611" w:rsidRPr="007C350A" w:rsidRDefault="005A500C" w:rsidP="0068107E">
      <w:pPr>
        <w:ind w:firstLine="709"/>
        <w:jc w:val="center"/>
        <w:rPr>
          <w:b/>
        </w:rPr>
      </w:pPr>
      <w:r w:rsidRPr="007C350A">
        <w:rPr>
          <w:b/>
        </w:rPr>
        <w:t>7</w:t>
      </w:r>
      <w:r w:rsidR="00815611" w:rsidRPr="007C350A">
        <w:rPr>
          <w:b/>
        </w:rPr>
        <w:t>. ГАРАНТИИ</w:t>
      </w:r>
    </w:p>
    <w:p w:rsidR="00D419AD" w:rsidRPr="006A3FB6" w:rsidRDefault="005A500C" w:rsidP="00FE3039">
      <w:pPr>
        <w:ind w:firstLine="709"/>
        <w:jc w:val="both"/>
        <w:rPr>
          <w:highlight w:val="yellow"/>
        </w:rPr>
      </w:pPr>
      <w:r w:rsidRPr="007C350A">
        <w:t>7</w:t>
      </w:r>
      <w:r w:rsidR="00815611" w:rsidRPr="007C350A">
        <w:t>.1.  Поставщик гарантирует, что товар, поставленный в рамках Договора, соответствует требованиям, указанным в Технических требованиях (приложение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применяемых материалов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w:t>
      </w:r>
      <w:r w:rsidR="00815611" w:rsidRPr="006A3FB6">
        <w:t xml:space="preserve"> нормативным документам.</w:t>
      </w:r>
    </w:p>
    <w:p w:rsidR="00826579" w:rsidRPr="006A3FB6" w:rsidRDefault="0024618C" w:rsidP="008947E8">
      <w:pPr>
        <w:pStyle w:val="11"/>
        <w:numPr>
          <w:ilvl w:val="1"/>
          <w:numId w:val="10"/>
        </w:numPr>
        <w:spacing w:before="0" w:after="0"/>
        <w:ind w:left="0" w:firstLine="709"/>
      </w:pPr>
      <w:r>
        <w:t xml:space="preserve"> </w:t>
      </w:r>
      <w:r w:rsidR="00D419AD" w:rsidRPr="006A3FB6">
        <w:t xml:space="preserve">Покупатель обязан оперативно уведомить Поставщика в письменной форме обо всех претензиях, связанных с невыполнением требований п. </w:t>
      </w:r>
      <w:r w:rsidR="001A4436">
        <w:t>7</w:t>
      </w:r>
      <w:r w:rsidR="00D419AD" w:rsidRPr="006A3FB6">
        <w:t>.1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rsidR="00D419AD" w:rsidRPr="006A3FB6" w:rsidRDefault="00D419AD" w:rsidP="008947E8">
      <w:pPr>
        <w:pStyle w:val="11"/>
        <w:numPr>
          <w:ilvl w:val="1"/>
          <w:numId w:val="10"/>
        </w:numPr>
        <w:spacing w:before="0" w:after="0"/>
        <w:ind w:left="0" w:firstLine="709"/>
      </w:pPr>
      <w:r w:rsidRPr="006A3FB6">
        <w:t xml:space="preserve">Если Поставщик, получив уведомление, не исправит дефект(ы) в сроки, указанные в п. </w:t>
      </w:r>
      <w:r w:rsidR="001A4436">
        <w:t>7</w:t>
      </w:r>
      <w:r w:rsidRPr="006A3FB6">
        <w:t xml:space="preserve">.2 настоящего Договора, Покупатель может применить </w:t>
      </w:r>
      <w:r w:rsidR="00CC1208" w:rsidRPr="006A3FB6">
        <w:t xml:space="preserve">санкции, указанные в п. </w:t>
      </w:r>
      <w:r w:rsidR="001A4436">
        <w:t>9</w:t>
      </w:r>
      <w:r w:rsidR="00CC1208" w:rsidRPr="006A3FB6">
        <w:t>.2</w:t>
      </w:r>
      <w:r w:rsidRPr="006A3FB6">
        <w:t xml:space="preserve"> настоящего Договора, без какого-либо ущерба любым другим правам, которые Покупатель может иметь в отношении Поставщика по настоящему Договору.</w:t>
      </w:r>
    </w:p>
    <w:p w:rsidR="00D419AD" w:rsidRPr="006A3FB6" w:rsidRDefault="00585338" w:rsidP="00004EAF">
      <w:pPr>
        <w:pStyle w:val="11"/>
        <w:numPr>
          <w:ilvl w:val="1"/>
          <w:numId w:val="10"/>
        </w:numPr>
        <w:spacing w:before="0" w:after="0"/>
        <w:ind w:left="0" w:firstLine="709"/>
      </w:pPr>
      <w:r w:rsidRPr="00A56098">
        <w:t xml:space="preserve">Гарантийный срок: </w:t>
      </w:r>
      <w:r w:rsidR="00FE3039">
        <w:t xml:space="preserve">не менее </w:t>
      </w:r>
      <w:r w:rsidR="0070629A">
        <w:t>12</w:t>
      </w:r>
      <w:r w:rsidRPr="00A56098">
        <w:t xml:space="preserve"> месяцев</w:t>
      </w:r>
      <w:r w:rsidR="003B262B">
        <w:t xml:space="preserve"> </w:t>
      </w:r>
      <w:r w:rsidRPr="00A56098">
        <w:t>от даты ввода в эксплуатацию</w:t>
      </w:r>
      <w:r w:rsidR="00FE3039">
        <w:t>.</w:t>
      </w:r>
      <w:r w:rsidRPr="00A56098">
        <w:t xml:space="preserve"> </w:t>
      </w:r>
      <w:r w:rsidR="00D419AD" w:rsidRPr="006A3FB6">
        <w:t xml:space="preserve">Поставщик должен за свой счет и сроки, согласованные с </w:t>
      </w:r>
      <w:r w:rsidR="00C84A93" w:rsidRPr="006A3FB6">
        <w:t>Покупателем</w:t>
      </w:r>
      <w:r w:rsidR="00D419AD" w:rsidRPr="006A3FB6">
        <w:t xml:space="preserve">, устранять любые дефекты в поставляемом оборудовании, материалах, выявленные в течение гарантийного срока. </w:t>
      </w:r>
    </w:p>
    <w:p w:rsidR="00D419AD" w:rsidRPr="006A3FB6" w:rsidRDefault="00D419AD" w:rsidP="008947E8">
      <w:pPr>
        <w:pStyle w:val="11"/>
        <w:numPr>
          <w:ilvl w:val="1"/>
          <w:numId w:val="10"/>
        </w:numPr>
        <w:spacing w:before="0" w:after="0"/>
        <w:ind w:left="0" w:firstLine="709"/>
      </w:pPr>
      <w:r w:rsidRPr="006A3FB6">
        <w:t xml:space="preserve">В случае выхода из строя оборудования </w:t>
      </w:r>
      <w:r w:rsidR="00D45C2A" w:rsidRPr="006A3FB6">
        <w:t xml:space="preserve">Поставщик </w:t>
      </w:r>
      <w:r w:rsidRPr="006A3FB6">
        <w:t xml:space="preserve">обязан направить своего представителя для участия в составлении акта, фиксирующего дефекты, согласования порядка и сроков их устранения не позднее </w:t>
      </w:r>
      <w:r w:rsidR="00DD51D9">
        <w:t>5</w:t>
      </w:r>
      <w:r w:rsidRPr="006A3FB6">
        <w:t xml:space="preserve"> дней со дня получения письменного извещения </w:t>
      </w:r>
      <w:r w:rsidR="00C84A93" w:rsidRPr="006A3FB6">
        <w:t>Покупателя</w:t>
      </w:r>
      <w:r w:rsidRPr="006A3FB6">
        <w:t>. Гарантийный срок в этом случае продлевается соответственно на период устранения дефектов.</w:t>
      </w:r>
    </w:p>
    <w:p w:rsidR="00D419AD" w:rsidRPr="006A3FB6" w:rsidRDefault="000F742D" w:rsidP="008947E8">
      <w:pPr>
        <w:pStyle w:val="11"/>
        <w:numPr>
          <w:ilvl w:val="1"/>
          <w:numId w:val="10"/>
        </w:numPr>
        <w:spacing w:before="0" w:after="0"/>
        <w:ind w:left="0" w:firstLine="709"/>
      </w:pPr>
      <w:r w:rsidRPr="000B611A">
        <w:t>Поставщик обязуется выполнять гарантийный ремонт товара</w:t>
      </w:r>
      <w:r>
        <w:t>, в том числе нести расходы, связанные с шеф-монтажом и шеф-наладкой</w:t>
      </w:r>
      <w:r w:rsidRPr="000B611A">
        <w:t xml:space="preserve"> за свой счет в течение срока, </w:t>
      </w:r>
      <w:r>
        <w:t xml:space="preserve">в объеме, указанном </w:t>
      </w:r>
      <w:r w:rsidRPr="000B611A">
        <w:t>в Техническ</w:t>
      </w:r>
      <w:r>
        <w:t>их требованиях</w:t>
      </w:r>
      <w:r w:rsidR="00B03715">
        <w:t xml:space="preserve"> </w:t>
      </w:r>
      <w:r w:rsidRPr="000B611A">
        <w:t xml:space="preserve">(приложение № 1 к Договору). Гарантийный срок исчисляется со дня подписания акта приемки-передачи Товара </w:t>
      </w:r>
      <w:r w:rsidRPr="000B611A">
        <w:rPr>
          <w:iCs/>
        </w:rPr>
        <w:t>либо акта приемки выполненных работ.</w:t>
      </w:r>
      <w:r w:rsidR="00D419AD" w:rsidRPr="006A3FB6">
        <w:t xml:space="preserve"> </w:t>
      </w:r>
    </w:p>
    <w:p w:rsidR="0068107E" w:rsidRDefault="00D419AD" w:rsidP="008947E8">
      <w:pPr>
        <w:pStyle w:val="11"/>
        <w:numPr>
          <w:ilvl w:val="1"/>
          <w:numId w:val="10"/>
        </w:numPr>
        <w:spacing w:before="0" w:after="0"/>
        <w:ind w:left="0" w:firstLine="709"/>
      </w:pPr>
      <w:r w:rsidRPr="006A3FB6">
        <w:t>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w:t>
      </w:r>
      <w:r w:rsidR="000D5AC9" w:rsidRPr="006A3FB6">
        <w:t>их</w:t>
      </w:r>
      <w:r w:rsidRPr="006A3FB6">
        <w:t xml:space="preserve"> </w:t>
      </w:r>
      <w:r w:rsidR="000D5AC9" w:rsidRPr="006A3FB6">
        <w:t>требованиях</w:t>
      </w:r>
      <w:r w:rsidR="00C238D7" w:rsidRPr="006A3FB6">
        <w:t xml:space="preserve"> </w:t>
      </w:r>
      <w:r w:rsidRPr="006A3FB6">
        <w:t>(</w:t>
      </w:r>
      <w:r w:rsidR="00192420" w:rsidRPr="006A3FB6">
        <w:t>П</w:t>
      </w:r>
      <w:r w:rsidR="00B5689D" w:rsidRPr="006A3FB6">
        <w:t>риложение №</w:t>
      </w:r>
      <w:r w:rsidR="00277A99" w:rsidRPr="006A3FB6">
        <w:t xml:space="preserve"> </w:t>
      </w:r>
      <w:r w:rsidRPr="006A3FB6">
        <w:t>1 к Договору)</w:t>
      </w:r>
      <w:r w:rsidR="00277A99" w:rsidRPr="006A3FB6">
        <w:t>,</w:t>
      </w:r>
      <w:r w:rsidRPr="006A3FB6">
        <w:t xml:space="preserve"> и применяемого на тех же условиях. Эта мера не 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 </w:t>
      </w:r>
    </w:p>
    <w:p w:rsidR="0097023C" w:rsidRPr="006A3FB6" w:rsidRDefault="000B611A" w:rsidP="008947E8">
      <w:pPr>
        <w:pStyle w:val="11"/>
        <w:numPr>
          <w:ilvl w:val="0"/>
          <w:numId w:val="3"/>
        </w:numPr>
        <w:tabs>
          <w:tab w:val="left" w:pos="703"/>
          <w:tab w:val="left" w:pos="1260"/>
        </w:tabs>
        <w:spacing w:before="0" w:after="0"/>
        <w:jc w:val="center"/>
        <w:rPr>
          <w:b/>
          <w:bCs/>
        </w:rPr>
      </w:pPr>
      <w:r w:rsidRPr="006A3FB6">
        <w:rPr>
          <w:b/>
          <w:bCs/>
        </w:rPr>
        <w:t>ПОРЯДОК И УСЛОВИЯ ПЛАТЕЖЕЙ</w:t>
      </w:r>
    </w:p>
    <w:p w:rsidR="00D419AD" w:rsidRPr="006A3FB6" w:rsidRDefault="00D419AD" w:rsidP="008947E8">
      <w:pPr>
        <w:pStyle w:val="11"/>
        <w:numPr>
          <w:ilvl w:val="1"/>
          <w:numId w:val="3"/>
        </w:numPr>
        <w:tabs>
          <w:tab w:val="clear" w:pos="1637"/>
        </w:tabs>
        <w:spacing w:before="0" w:after="0"/>
        <w:ind w:left="0" w:firstLine="709"/>
      </w:pPr>
      <w:r w:rsidRPr="006A3FB6">
        <w:lastRenderedPageBreak/>
        <w:t>Оплата товара, работ и услуг Поставщика будет производиться денежными средствами в рублях платежными поручениями.</w:t>
      </w:r>
    </w:p>
    <w:p w:rsidR="00372C65" w:rsidRPr="006A3FB6" w:rsidRDefault="007F0C9F" w:rsidP="008947E8">
      <w:pPr>
        <w:pStyle w:val="11"/>
        <w:numPr>
          <w:ilvl w:val="1"/>
          <w:numId w:val="3"/>
        </w:numPr>
        <w:tabs>
          <w:tab w:val="clear" w:pos="1637"/>
        </w:tabs>
        <w:spacing w:before="0" w:after="0"/>
        <w:ind w:left="0" w:firstLine="709"/>
      </w:pPr>
      <w:r w:rsidRPr="006A3FB6">
        <w:t xml:space="preserve">Расчеты с Поставщиком производятся в </w:t>
      </w:r>
      <w:r w:rsidR="00372C65" w:rsidRPr="006A3FB6">
        <w:t>следующем порядке:</w:t>
      </w:r>
    </w:p>
    <w:p w:rsidR="001E0D63" w:rsidRPr="00096EFB" w:rsidRDefault="00096EFB" w:rsidP="00096EFB">
      <w:pPr>
        <w:autoSpaceDE w:val="0"/>
        <w:autoSpaceDN w:val="0"/>
        <w:adjustRightInd w:val="0"/>
        <w:ind w:firstLine="709"/>
        <w:jc w:val="both"/>
      </w:pPr>
      <w:r>
        <w:rPr>
          <w:color w:val="000000"/>
          <w:lang w:val="en-US" w:eastAsia="en-US"/>
        </w:rPr>
        <w:t>C</w:t>
      </w:r>
      <w:r w:rsidRPr="00096EFB">
        <w:rPr>
          <w:color w:val="000000"/>
          <w:lang w:eastAsia="en-US"/>
        </w:rPr>
        <w:t xml:space="preserve">рок оплаты поставленных товаров по договору (отдельному этапу договора) должен составлять не более 30 (тридцати) </w:t>
      </w:r>
      <w:r w:rsidR="00F51BF1">
        <w:rPr>
          <w:color w:val="000000"/>
          <w:lang w:eastAsia="en-US"/>
        </w:rPr>
        <w:t>календарных</w:t>
      </w:r>
      <w:r w:rsidRPr="00096EFB">
        <w:rPr>
          <w:color w:val="000000"/>
          <w:lang w:eastAsia="en-US"/>
        </w:rPr>
        <w:t xml:space="preserve"> дней с даты подписания Покупателем документа о приемке товара по договору (отдельному этапу договора) и представления следующих документов:</w:t>
      </w:r>
    </w:p>
    <w:p w:rsidR="007F0C9F" w:rsidRPr="006A3FB6" w:rsidRDefault="001A4436" w:rsidP="00001494">
      <w:pPr>
        <w:pStyle w:val="aff0"/>
        <w:spacing w:after="0"/>
        <w:ind w:firstLine="709"/>
        <w:jc w:val="both"/>
      </w:pPr>
      <w:r>
        <w:rPr>
          <w:lang w:val="ru-RU"/>
        </w:rPr>
        <w:t>8</w:t>
      </w:r>
      <w:r w:rsidR="00E8735D" w:rsidRPr="006A3FB6">
        <w:t>.2.1</w:t>
      </w:r>
      <w:r w:rsidR="007F0C9F" w:rsidRPr="006A3FB6">
        <w:t xml:space="preserve">. счет-фактура – 1 (один) подлинный экземпляр, оформленный в соответствии с действующим законодательством Российской Федерации (ст.168, ст.169 НК РФ) </w:t>
      </w:r>
      <w:r w:rsidR="008C61F3" w:rsidRPr="006A3FB6">
        <w:rPr>
          <w:lang w:val="ru-RU"/>
        </w:rPr>
        <w:t xml:space="preserve">с </w:t>
      </w:r>
      <w:r w:rsidR="007F0C9F" w:rsidRPr="006A3FB6">
        <w:t>подписью уполномоченного лица Поставщика. Со счетом-фактурой Поставщик предоставляет Покупателю заверенные печатью и подписью уполномоченного лица    Поставщика копии приказов, иных распорядительных документов Поставщика либо доверенностей, подтверждающих наличие у лиц, подписавших счет-фактуру, полномочий на его подписание. Документы, подтверждающие полномочия лиц, подписавших счет-фактуру, предоставляются однократно одновременно с первым счетом-фактурой. При подписании счета-фактуры иным лицом, а также по истечении полномочий лиц, подписывающих очередной счет-фактуру, документы на которых были предоставлены одновременно с первым счетом-фактурой, Поставщик предоставляет Покупателю действующие документы, подтверждающие полномочия лиц, подписывающих счет-фактуру.</w:t>
      </w:r>
    </w:p>
    <w:p w:rsidR="007F0C9F" w:rsidRPr="006A3FB6" w:rsidRDefault="001A4436" w:rsidP="00001494">
      <w:pPr>
        <w:pStyle w:val="aff0"/>
        <w:spacing w:after="0"/>
        <w:ind w:firstLine="709"/>
        <w:jc w:val="both"/>
      </w:pPr>
      <w:r>
        <w:rPr>
          <w:lang w:val="ru-RU"/>
        </w:rPr>
        <w:t>8</w:t>
      </w:r>
      <w:r w:rsidR="00E8735D" w:rsidRPr="006A3FB6">
        <w:t>.2.2.</w:t>
      </w:r>
      <w:r w:rsidR="0070629A">
        <w:t xml:space="preserve"> товарная накладная</w:t>
      </w:r>
      <w:r w:rsidR="00E8735D" w:rsidRPr="006A3FB6">
        <w:t xml:space="preserve"> - 1 </w:t>
      </w:r>
      <w:r w:rsidR="00492AEB" w:rsidRPr="006A3FB6">
        <w:rPr>
          <w:lang w:val="ru-RU"/>
        </w:rPr>
        <w:t xml:space="preserve">(один) подлинный </w:t>
      </w:r>
      <w:r w:rsidR="00E8735D" w:rsidRPr="006A3FB6">
        <w:t>экземпляр.</w:t>
      </w:r>
    </w:p>
    <w:p w:rsidR="007F0C9F" w:rsidRPr="006A3FB6" w:rsidRDefault="001A4436" w:rsidP="00001494">
      <w:pPr>
        <w:pStyle w:val="aff0"/>
        <w:spacing w:after="0"/>
        <w:ind w:firstLine="709"/>
        <w:jc w:val="both"/>
        <w:rPr>
          <w:lang w:val="ru-RU"/>
        </w:rPr>
      </w:pPr>
      <w:r>
        <w:rPr>
          <w:lang w:val="ru-RU"/>
        </w:rPr>
        <w:t>8</w:t>
      </w:r>
      <w:r w:rsidR="00E8735D" w:rsidRPr="006A3FB6">
        <w:t>.2.3</w:t>
      </w:r>
      <w:r w:rsidR="007F0C9F" w:rsidRPr="006A3FB6">
        <w:t>. отгрузочны</w:t>
      </w:r>
      <w:r w:rsidR="00E8735D" w:rsidRPr="006A3FB6">
        <w:t>е</w:t>
      </w:r>
      <w:r w:rsidR="007F0C9F" w:rsidRPr="006A3FB6">
        <w:t xml:space="preserve"> документ</w:t>
      </w:r>
      <w:r w:rsidR="00E8735D" w:rsidRPr="006A3FB6">
        <w:t>ы</w:t>
      </w:r>
      <w:r w:rsidR="007F0C9F" w:rsidRPr="006A3FB6">
        <w:t xml:space="preserve"> (железнодорожны</w:t>
      </w:r>
      <w:r w:rsidR="00E8735D" w:rsidRPr="006A3FB6">
        <w:t>е</w:t>
      </w:r>
      <w:r w:rsidR="007F0C9F" w:rsidRPr="006A3FB6">
        <w:t xml:space="preserve"> накладны</w:t>
      </w:r>
      <w:r w:rsidR="00E8735D" w:rsidRPr="006A3FB6">
        <w:t>е</w:t>
      </w:r>
      <w:r w:rsidR="007F0C9F" w:rsidRPr="006A3FB6">
        <w:t>, железнодорожны</w:t>
      </w:r>
      <w:r w:rsidR="00E8735D" w:rsidRPr="006A3FB6">
        <w:t>е</w:t>
      </w:r>
      <w:r w:rsidR="007F0C9F" w:rsidRPr="006A3FB6">
        <w:t xml:space="preserve"> квитанци</w:t>
      </w:r>
      <w:r w:rsidR="00E8735D" w:rsidRPr="006A3FB6">
        <w:t>и</w:t>
      </w:r>
      <w:r w:rsidR="007F0C9F" w:rsidRPr="006A3FB6">
        <w:t xml:space="preserve"> о приеме Товара к перевозке, транспортны</w:t>
      </w:r>
      <w:r w:rsidR="00E8735D" w:rsidRPr="006A3FB6">
        <w:t>е</w:t>
      </w:r>
      <w:r w:rsidR="007F0C9F" w:rsidRPr="006A3FB6">
        <w:t xml:space="preserve"> накладны</w:t>
      </w:r>
      <w:r w:rsidR="00E8735D" w:rsidRPr="006A3FB6">
        <w:t>е и др.</w:t>
      </w:r>
      <w:r w:rsidR="007F0C9F" w:rsidRPr="006A3FB6">
        <w:t xml:space="preserve">) - </w:t>
      </w:r>
      <w:r w:rsidR="003B7DE8" w:rsidRPr="006A3FB6">
        <w:t>1</w:t>
      </w:r>
      <w:r w:rsidR="007F0C9F" w:rsidRPr="006A3FB6">
        <w:t xml:space="preserve"> </w:t>
      </w:r>
      <w:r w:rsidR="00492AEB" w:rsidRPr="006A3FB6">
        <w:rPr>
          <w:lang w:val="ru-RU"/>
        </w:rPr>
        <w:t xml:space="preserve">(один) подлинный </w:t>
      </w:r>
      <w:r w:rsidR="007F0C9F" w:rsidRPr="006A3FB6">
        <w:t>экземпляр.</w:t>
      </w:r>
    </w:p>
    <w:p w:rsidR="00492AEB" w:rsidRPr="006A3FB6" w:rsidRDefault="001A4436" w:rsidP="00001494">
      <w:pPr>
        <w:pStyle w:val="aff0"/>
        <w:spacing w:after="0"/>
        <w:ind w:firstLine="709"/>
        <w:jc w:val="both"/>
        <w:rPr>
          <w:lang w:val="ru-RU"/>
        </w:rPr>
      </w:pPr>
      <w:r>
        <w:rPr>
          <w:lang w:val="ru-RU"/>
        </w:rPr>
        <w:t>8</w:t>
      </w:r>
      <w:r w:rsidR="00492AEB" w:rsidRPr="006A3FB6">
        <w:rPr>
          <w:lang w:val="ru-RU"/>
        </w:rPr>
        <w:t>.2.4. документов, предусмотренных п.4.1</w:t>
      </w:r>
      <w:r w:rsidR="002266CD" w:rsidRPr="006A3FB6">
        <w:rPr>
          <w:lang w:val="ru-RU"/>
        </w:rPr>
        <w:t>2</w:t>
      </w:r>
      <w:r w:rsidR="00492AEB" w:rsidRPr="006A3FB6">
        <w:rPr>
          <w:lang w:val="ru-RU"/>
        </w:rPr>
        <w:t xml:space="preserve"> Договора.</w:t>
      </w:r>
    </w:p>
    <w:p w:rsidR="007F0C9F" w:rsidRPr="006A3FB6" w:rsidRDefault="001A4436" w:rsidP="0036189D">
      <w:pPr>
        <w:pStyle w:val="aff0"/>
        <w:spacing w:after="0"/>
        <w:ind w:firstLine="709"/>
        <w:jc w:val="both"/>
      </w:pPr>
      <w:r>
        <w:rPr>
          <w:lang w:val="ru-RU"/>
        </w:rPr>
        <w:t>8</w:t>
      </w:r>
      <w:r w:rsidR="00E8735D" w:rsidRPr="006A3FB6">
        <w:t>.3</w:t>
      </w:r>
      <w:r w:rsidR="007F0C9F" w:rsidRPr="006A3FB6">
        <w:t xml:space="preserve">. </w:t>
      </w:r>
      <w:r w:rsidR="00BC6698" w:rsidRPr="006A3FB6">
        <w:t xml:space="preserve">В счете-фактуре в строке «Грузополучатель» Поставщик обязан указать: Филиал </w:t>
      </w:r>
      <w:r w:rsidR="00065996" w:rsidRPr="006A3FB6">
        <w:rPr>
          <w:lang w:val="ru-RU"/>
        </w:rPr>
        <w:t>П</w:t>
      </w:r>
      <w:r w:rsidR="00BC6698" w:rsidRPr="006A3FB6">
        <w:t xml:space="preserve">АО «МРСК Центра» - «Воронежэнерго», 394033, г. Воронеж, ул. </w:t>
      </w:r>
      <w:proofErr w:type="spellStart"/>
      <w:r w:rsidR="00BC6698" w:rsidRPr="006A3FB6">
        <w:t>Арзамасская</w:t>
      </w:r>
      <w:proofErr w:type="spellEnd"/>
      <w:r w:rsidR="00BC6698" w:rsidRPr="006A3FB6">
        <w:t xml:space="preserve">, д. 2. При заполнении в счете-фактуре строки «Покупатель» Поставщик обязан указать: </w:t>
      </w:r>
      <w:r w:rsidR="00065996" w:rsidRPr="006A3FB6">
        <w:rPr>
          <w:lang w:val="ru-RU"/>
        </w:rPr>
        <w:t>П</w:t>
      </w:r>
      <w:r w:rsidR="00BC6698" w:rsidRPr="006A3FB6">
        <w:t>АО «МРСК Центра», 127018, г. Москва, 2-я Ямская ул., д. 4, ИНН/КПП покупателя 6901067107/366302001.</w:t>
      </w:r>
    </w:p>
    <w:p w:rsidR="007F0C9F" w:rsidRPr="006A3FB6" w:rsidRDefault="002F3667" w:rsidP="00001494">
      <w:pPr>
        <w:pStyle w:val="aff0"/>
        <w:spacing w:after="0"/>
        <w:ind w:firstLine="709"/>
        <w:jc w:val="both"/>
      </w:pPr>
      <w:r w:rsidRPr="006A3FB6">
        <w:rPr>
          <w:lang w:val="ru-RU"/>
        </w:rPr>
        <w:t>Первичные документы</w:t>
      </w:r>
      <w:r w:rsidR="007F0C9F" w:rsidRPr="006A3FB6">
        <w:t>,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7F0C9F" w:rsidRPr="006A3FB6" w:rsidRDefault="001A4436" w:rsidP="00001494">
      <w:pPr>
        <w:pStyle w:val="aff0"/>
        <w:spacing w:after="0"/>
        <w:ind w:firstLine="709"/>
        <w:jc w:val="both"/>
      </w:pPr>
      <w:r>
        <w:rPr>
          <w:lang w:val="ru-RU"/>
        </w:rPr>
        <w:t>8</w:t>
      </w:r>
      <w:r w:rsidR="00E8735D" w:rsidRPr="006A3FB6">
        <w:t>.4</w:t>
      </w:r>
      <w:r w:rsidR="007F0C9F" w:rsidRPr="006A3FB6">
        <w:t>. Предъявляемая Покупателю товарная накладная должна содержать ссыл</w:t>
      </w:r>
      <w:r w:rsidR="0036189D">
        <w:t>ки на номер настоящего Договора</w:t>
      </w:r>
      <w:r w:rsidR="007F0C9F" w:rsidRPr="006A3FB6">
        <w:t xml:space="preserve">. </w:t>
      </w:r>
    </w:p>
    <w:p w:rsidR="00AA530B" w:rsidRPr="006A3FB6" w:rsidRDefault="001A4436" w:rsidP="00001494">
      <w:pPr>
        <w:pStyle w:val="aff0"/>
        <w:spacing w:after="0"/>
        <w:ind w:firstLine="709"/>
        <w:jc w:val="both"/>
      </w:pPr>
      <w:r>
        <w:rPr>
          <w:lang w:val="ru-RU"/>
        </w:rPr>
        <w:t>8</w:t>
      </w:r>
      <w:r w:rsidR="00AA530B" w:rsidRPr="006A3FB6">
        <w:t>.5</w:t>
      </w:r>
      <w:r w:rsidR="009F3DE7" w:rsidRPr="006A3FB6">
        <w:rPr>
          <w:lang w:val="ru-RU"/>
        </w:rPr>
        <w:t>.</w:t>
      </w:r>
      <w:r w:rsidR="00AA530B" w:rsidRPr="006A3FB6">
        <w:t xml:space="preserve"> При отсутствии документов, указанных в пункте </w:t>
      </w:r>
      <w:r w:rsidR="0051583D" w:rsidRPr="006A3FB6">
        <w:t>4.1</w:t>
      </w:r>
      <w:r w:rsidR="002266CD" w:rsidRPr="006A3FB6">
        <w:rPr>
          <w:lang w:val="ru-RU"/>
        </w:rPr>
        <w:t>2</w:t>
      </w:r>
      <w:r w:rsidR="00492AEB" w:rsidRPr="006A3FB6">
        <w:rPr>
          <w:lang w:val="ru-RU"/>
        </w:rPr>
        <w:t xml:space="preserve">, </w:t>
      </w:r>
      <w:r>
        <w:rPr>
          <w:lang w:val="ru-RU"/>
        </w:rPr>
        <w:t>8</w:t>
      </w:r>
      <w:r w:rsidR="00492AEB" w:rsidRPr="006A3FB6">
        <w:rPr>
          <w:lang w:val="ru-RU"/>
        </w:rPr>
        <w:t>.2.1-</w:t>
      </w:r>
      <w:r>
        <w:rPr>
          <w:lang w:val="ru-RU"/>
        </w:rPr>
        <w:t>8</w:t>
      </w:r>
      <w:r w:rsidR="00492AEB" w:rsidRPr="006A3FB6">
        <w:rPr>
          <w:lang w:val="ru-RU"/>
        </w:rPr>
        <w:t>.2.</w:t>
      </w:r>
      <w:r w:rsidR="002266CD" w:rsidRPr="006A3FB6">
        <w:rPr>
          <w:lang w:val="ru-RU"/>
        </w:rPr>
        <w:t>3</w:t>
      </w:r>
      <w:r w:rsidR="00AA530B" w:rsidRPr="006A3FB6">
        <w:t xml:space="preserve"> настоящего Договора, Покупатель вправе </w:t>
      </w:r>
      <w:r w:rsidR="00492AEB" w:rsidRPr="006A3FB6">
        <w:rPr>
          <w:lang w:val="ru-RU"/>
        </w:rPr>
        <w:t xml:space="preserve"> не производить </w:t>
      </w:r>
      <w:r w:rsidR="00AA530B" w:rsidRPr="006A3FB6">
        <w:t xml:space="preserve"> оплату Товара до </w:t>
      </w:r>
      <w:r w:rsidR="00492AEB" w:rsidRPr="006A3FB6">
        <w:rPr>
          <w:lang w:val="ru-RU"/>
        </w:rPr>
        <w:t xml:space="preserve">их </w:t>
      </w:r>
      <w:r w:rsidR="00AA530B" w:rsidRPr="006A3FB6">
        <w:t xml:space="preserve">получения от Поставщика </w:t>
      </w:r>
      <w:r w:rsidR="00492AEB" w:rsidRPr="006A3FB6">
        <w:rPr>
          <w:lang w:val="ru-RU"/>
        </w:rPr>
        <w:t xml:space="preserve"> </w:t>
      </w:r>
      <w:r w:rsidR="00AA530B" w:rsidRPr="006A3FB6">
        <w:t xml:space="preserve">Поставщик не вправе требовать </w:t>
      </w:r>
      <w:r w:rsidR="00492AEB" w:rsidRPr="006A3FB6">
        <w:rPr>
          <w:lang w:val="ru-RU"/>
        </w:rPr>
        <w:t xml:space="preserve">от </w:t>
      </w:r>
      <w:r w:rsidR="00AA530B" w:rsidRPr="006A3FB6">
        <w:t xml:space="preserve"> Покупателя уплаты штрафных санкций за </w:t>
      </w:r>
      <w:r w:rsidR="00492AEB" w:rsidRPr="006A3FB6">
        <w:rPr>
          <w:lang w:val="ru-RU"/>
        </w:rPr>
        <w:t xml:space="preserve"> нарушение сроков</w:t>
      </w:r>
      <w:r w:rsidR="00AA530B" w:rsidRPr="006A3FB6">
        <w:t xml:space="preserve"> оплаты</w:t>
      </w:r>
      <w:r w:rsidR="00492AEB" w:rsidRPr="006A3FB6">
        <w:rPr>
          <w:lang w:val="ru-RU"/>
        </w:rPr>
        <w:t xml:space="preserve"> Товара</w:t>
      </w:r>
      <w:r w:rsidR="00AA530B" w:rsidRPr="006A3FB6">
        <w:t xml:space="preserve">, </w:t>
      </w:r>
      <w:r w:rsidR="00492AEB" w:rsidRPr="006A3FB6">
        <w:rPr>
          <w:lang w:val="ru-RU"/>
        </w:rPr>
        <w:t xml:space="preserve">когда это </w:t>
      </w:r>
      <w:r w:rsidR="00AA530B" w:rsidRPr="006A3FB6">
        <w:t>вызван</w:t>
      </w:r>
      <w:r w:rsidR="00492AEB" w:rsidRPr="006A3FB6">
        <w:rPr>
          <w:lang w:val="ru-RU"/>
        </w:rPr>
        <w:t>о</w:t>
      </w:r>
      <w:r w:rsidR="00AA530B" w:rsidRPr="006A3FB6">
        <w:t xml:space="preserve"> обстоятельствами, указанными в настоящем пункте Договора. </w:t>
      </w:r>
    </w:p>
    <w:p w:rsidR="007F0C9F" w:rsidRPr="006A3FB6" w:rsidRDefault="001A4436" w:rsidP="00001494">
      <w:pPr>
        <w:pStyle w:val="aff0"/>
        <w:spacing w:after="0"/>
        <w:ind w:firstLine="709"/>
        <w:jc w:val="both"/>
      </w:pPr>
      <w:r>
        <w:rPr>
          <w:lang w:val="ru-RU"/>
        </w:rPr>
        <w:t>8</w:t>
      </w:r>
      <w:r w:rsidR="00E8735D" w:rsidRPr="006A3FB6">
        <w:t>.</w:t>
      </w:r>
      <w:r w:rsidR="0051583D" w:rsidRPr="006A3FB6">
        <w:t>6</w:t>
      </w:r>
      <w:r w:rsidR="007F0C9F" w:rsidRPr="006A3FB6">
        <w:t>. Оплата Товара осуществляется в безналичной форме платежными поручениями. В платежном поручении Покупатель указывает номер и дату настоящего Договора, номер и дату оплачиваемо</w:t>
      </w:r>
      <w:r w:rsidR="002F3667" w:rsidRPr="006A3FB6">
        <w:rPr>
          <w:lang w:val="ru-RU"/>
        </w:rPr>
        <w:t>й</w:t>
      </w:r>
      <w:r w:rsidR="007F0C9F" w:rsidRPr="006A3FB6">
        <w:t xml:space="preserve"> </w:t>
      </w:r>
      <w:r w:rsidR="002F3667" w:rsidRPr="006A3FB6">
        <w:rPr>
          <w:lang w:val="ru-RU"/>
        </w:rPr>
        <w:t xml:space="preserve">товарной накладной </w:t>
      </w:r>
      <w:r w:rsidR="008E0806">
        <w:rPr>
          <w:lang w:val="ru-RU"/>
        </w:rPr>
        <w:t xml:space="preserve">или </w:t>
      </w:r>
      <w:r w:rsidR="007F0C9F" w:rsidRPr="006A3FB6">
        <w:t>номер и дату счета</w:t>
      </w:r>
      <w:r w:rsidR="008E0806">
        <w:rPr>
          <w:lang w:val="ru-RU"/>
        </w:rPr>
        <w:t>-фактуры</w:t>
      </w:r>
      <w:r w:rsidR="007F0C9F" w:rsidRPr="006A3FB6">
        <w:t>.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7F0C9F" w:rsidRPr="006A3FB6" w:rsidRDefault="001A4436" w:rsidP="00001494">
      <w:pPr>
        <w:autoSpaceDE w:val="0"/>
        <w:autoSpaceDN w:val="0"/>
        <w:adjustRightInd w:val="0"/>
        <w:ind w:firstLine="709"/>
        <w:jc w:val="both"/>
        <w:rPr>
          <w:color w:val="000000"/>
        </w:rPr>
      </w:pPr>
      <w:r>
        <w:rPr>
          <w:color w:val="000000"/>
        </w:rPr>
        <w:t>8</w:t>
      </w:r>
      <w:r w:rsidR="00E8735D" w:rsidRPr="006A3FB6">
        <w:rPr>
          <w:color w:val="000000"/>
        </w:rPr>
        <w:t>.</w:t>
      </w:r>
      <w:r w:rsidR="00492AEB" w:rsidRPr="006A3FB6">
        <w:rPr>
          <w:color w:val="000000"/>
        </w:rPr>
        <w:t>7</w:t>
      </w:r>
      <w:r w:rsidR="007F0C9F" w:rsidRPr="006A3FB6">
        <w:rPr>
          <w:color w:val="000000"/>
        </w:rPr>
        <w:t>. 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D419AD" w:rsidRPr="006A3FB6" w:rsidRDefault="001A4436" w:rsidP="00001494">
      <w:pPr>
        <w:pStyle w:val="11"/>
        <w:widowControl/>
        <w:spacing w:before="0" w:after="0"/>
        <w:ind w:firstLine="709"/>
      </w:pPr>
      <w:r>
        <w:t>8</w:t>
      </w:r>
      <w:r w:rsidR="00492AEB" w:rsidRPr="006A3FB6">
        <w:t xml:space="preserve">.8. </w:t>
      </w:r>
      <w:r w:rsidR="00D419AD" w:rsidRPr="006A3FB6">
        <w:t xml:space="preserve">Обращение Поставщика к Покупателю по поводу платежа должно быть изложено в письменной форме с приложением </w:t>
      </w:r>
      <w:r w:rsidR="00705A1F" w:rsidRPr="006A3FB6">
        <w:t xml:space="preserve">соответствующего </w:t>
      </w:r>
      <w:r w:rsidR="00D419AD" w:rsidRPr="006A3FB6">
        <w:t xml:space="preserve">счета (с описанием, если </w:t>
      </w:r>
      <w:r w:rsidR="00D419AD" w:rsidRPr="006A3FB6">
        <w:lastRenderedPageBreak/>
        <w:t>это уместно, поставленной продукции)</w:t>
      </w:r>
      <w:r w:rsidR="00705A1F" w:rsidRPr="006A3FB6">
        <w:t xml:space="preserve"> и</w:t>
      </w:r>
      <w:r w:rsidR="00D419AD" w:rsidRPr="006A3FB6">
        <w:t xml:space="preserve"> документов при условии выполнения иных обязательств, предусмотренных по Договору.</w:t>
      </w:r>
    </w:p>
    <w:p w:rsidR="008C61F3" w:rsidRDefault="001A4436" w:rsidP="00DF0A05">
      <w:pPr>
        <w:ind w:firstLine="709"/>
        <w:jc w:val="both"/>
      </w:pPr>
      <w:r>
        <w:rPr>
          <w:rFonts w:eastAsia="Calibri"/>
          <w:lang w:eastAsia="en-US"/>
        </w:rPr>
        <w:t>8</w:t>
      </w:r>
      <w:r w:rsidR="009C455B" w:rsidRPr="006A3FB6">
        <w:rPr>
          <w:rFonts w:eastAsia="Calibri"/>
          <w:lang w:eastAsia="en-US"/>
        </w:rPr>
        <w:t>.</w:t>
      </w:r>
      <w:r w:rsidR="00492AEB" w:rsidRPr="006A3FB6">
        <w:rPr>
          <w:rFonts w:eastAsia="Calibri"/>
          <w:lang w:eastAsia="en-US"/>
        </w:rPr>
        <w:t>9</w:t>
      </w:r>
      <w:r w:rsidR="009C455B" w:rsidRPr="006A3FB6">
        <w:rPr>
          <w:rFonts w:eastAsia="Calibri"/>
          <w:lang w:eastAsia="en-US"/>
        </w:rPr>
        <w:t>. Моментом исполнения обязательств по оплате является дата списания денежных средств с корреспондентского счет</w:t>
      </w:r>
      <w:r w:rsidR="00764E75" w:rsidRPr="006A3FB6">
        <w:rPr>
          <w:rFonts w:eastAsia="Calibri"/>
          <w:lang w:eastAsia="en-US"/>
        </w:rPr>
        <w:t>а</w:t>
      </w:r>
      <w:r w:rsidR="009C455B" w:rsidRPr="006A3FB6">
        <w:rPr>
          <w:rFonts w:eastAsia="Calibri"/>
          <w:lang w:eastAsia="en-US"/>
        </w:rPr>
        <w:t xml:space="preserve"> банка Покупателя.</w:t>
      </w:r>
      <w:r w:rsidR="00D419AD" w:rsidRPr="006A3FB6">
        <w:tab/>
      </w:r>
    </w:p>
    <w:p w:rsidR="0097023C" w:rsidRPr="006A3FB6" w:rsidRDefault="000B611A" w:rsidP="008947E8">
      <w:pPr>
        <w:numPr>
          <w:ilvl w:val="0"/>
          <w:numId w:val="4"/>
        </w:numPr>
        <w:jc w:val="center"/>
        <w:rPr>
          <w:b/>
          <w:bCs/>
        </w:rPr>
      </w:pPr>
      <w:r w:rsidRPr="006A3FB6">
        <w:rPr>
          <w:b/>
          <w:bCs/>
        </w:rPr>
        <w:t>ОТВЕТСТВЕННОСТЬ СТОРОН И ОБЕСПЕЧЕНИЕ ИСПОЛНЕНИЯ ОБЯЗАТЕЛЬСТВ</w:t>
      </w:r>
    </w:p>
    <w:p w:rsidR="005252CE" w:rsidRPr="008C61F3" w:rsidRDefault="005252CE" w:rsidP="008947E8">
      <w:pPr>
        <w:pStyle w:val="11"/>
        <w:numPr>
          <w:ilvl w:val="1"/>
          <w:numId w:val="4"/>
        </w:numPr>
        <w:tabs>
          <w:tab w:val="left" w:pos="703"/>
        </w:tabs>
        <w:spacing w:before="0" w:after="0"/>
        <w:ind w:left="0" w:firstLine="709"/>
      </w:pPr>
      <w:r w:rsidRPr="000B611A">
        <w:t>Поставка товара и выполнение работ и услуг должны осуществляться Поставщиком в соответствии с графиком поставки товара, (приложение № 2 к настоящему Договору). Если в период выполнения Договора возникнут обстоятельства, препятствующие своевременной поставке т</w:t>
      </w:r>
      <w:r w:rsidRPr="000B611A">
        <w:rPr>
          <w:lang w:val="ru-MD"/>
        </w:rPr>
        <w:t>о</w:t>
      </w:r>
      <w:r w:rsidRPr="000B611A">
        <w:t>в</w:t>
      </w:r>
      <w:r w:rsidRPr="000B611A">
        <w:rPr>
          <w:lang w:val="ru-MD"/>
        </w:rPr>
        <w:t>ара</w:t>
      </w:r>
      <w:r w:rsidRPr="000B611A">
        <w:t xml:space="preserve"> и выполнению работ и услуг, Поставщик должен 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rsidR="005252CE" w:rsidRPr="000B611A" w:rsidRDefault="005252CE" w:rsidP="005252CE">
      <w:pPr>
        <w:pStyle w:val="11"/>
        <w:tabs>
          <w:tab w:val="left" w:pos="703"/>
        </w:tabs>
        <w:spacing w:before="0" w:after="0"/>
      </w:pPr>
      <w:r>
        <w:t>9</w:t>
      </w:r>
      <w:r w:rsidRPr="006A3FB6">
        <w:t xml:space="preserve">.2. </w:t>
      </w:r>
      <w:r w:rsidRPr="000B611A">
        <w:t>Постав</w:t>
      </w:r>
      <w:r w:rsidR="00B03715">
        <w:t xml:space="preserve">щик </w:t>
      </w:r>
      <w:r w:rsidRPr="000B611A">
        <w:t>при нарушении договорных обязательств уплачивает Покупателю:</w:t>
      </w:r>
    </w:p>
    <w:p w:rsidR="005252CE" w:rsidRDefault="005252CE" w:rsidP="005252CE">
      <w:pPr>
        <w:pStyle w:val="11"/>
        <w:tabs>
          <w:tab w:val="left" w:pos="703"/>
        </w:tabs>
        <w:spacing w:before="0" w:after="0"/>
        <w:ind w:firstLine="709"/>
      </w:pPr>
      <w:r>
        <w:t xml:space="preserve"> - </w:t>
      </w:r>
      <w:r w:rsidRPr="000B611A">
        <w:t xml:space="preserve">при </w:t>
      </w:r>
      <w:r>
        <w:t>нарушении установленных сроков поставки товара,</w:t>
      </w:r>
      <w:r w:rsidRPr="000B611A">
        <w:t xml:space="preserve"> либо при поставке некачественного товара</w:t>
      </w:r>
      <w:r>
        <w:t>,</w:t>
      </w:r>
      <w:r w:rsidRPr="000B611A">
        <w:t xml:space="preserve"> Поставщик уплачивает неустойку в размере 0,15 % от стоимости </w:t>
      </w:r>
      <w:r>
        <w:t>товара</w:t>
      </w:r>
      <w:r w:rsidRPr="000B611A">
        <w:t xml:space="preserve"> за каждый день просрочки выполнения своих обязательств до даты поставки товара, либо д</w:t>
      </w:r>
      <w:r>
        <w:t>о замены некачественного товара</w:t>
      </w:r>
      <w:r w:rsidRPr="000B611A">
        <w:t>;</w:t>
      </w:r>
    </w:p>
    <w:p w:rsidR="005252CE" w:rsidRPr="00810E42" w:rsidRDefault="005252CE" w:rsidP="005252CE">
      <w:pPr>
        <w:pStyle w:val="11"/>
        <w:tabs>
          <w:tab w:val="left" w:pos="703"/>
        </w:tabs>
        <w:spacing w:before="0" w:after="0"/>
        <w:ind w:firstLine="709"/>
      </w:pPr>
      <w:r>
        <w:t xml:space="preserve"> -</w:t>
      </w:r>
      <w:r w:rsidRPr="00797821">
        <w:t xml:space="preserve"> </w:t>
      </w:r>
      <w:r w:rsidRPr="000B611A">
        <w:t xml:space="preserve">при </w:t>
      </w:r>
      <w:r>
        <w:t>нарушении установленных сроков выполнения работ/оказания услуг</w:t>
      </w:r>
      <w:r w:rsidRPr="000B611A">
        <w:t xml:space="preserve"> Поставщик уплачивает неустойку в размере 0,15 % от стоимости </w:t>
      </w:r>
      <w:r>
        <w:t>работ/услуг</w:t>
      </w:r>
      <w:r w:rsidRPr="000B611A">
        <w:t xml:space="preserve"> за каждый день просрочки выполнения своих обязательств до даты </w:t>
      </w:r>
      <w:r>
        <w:t>фактического исполнения обязательства</w:t>
      </w:r>
      <w:r w:rsidRPr="000B611A">
        <w:t>;</w:t>
      </w:r>
    </w:p>
    <w:p w:rsidR="005252CE" w:rsidRPr="00BB37E0" w:rsidRDefault="005252CE" w:rsidP="005252CE">
      <w:pPr>
        <w:tabs>
          <w:tab w:val="left" w:pos="1134"/>
        </w:tabs>
        <w:contextualSpacing/>
        <w:jc w:val="both"/>
        <w:rPr>
          <w:rFonts w:eastAsia="Calibri"/>
          <w:lang w:eastAsia="en-US"/>
        </w:rPr>
      </w:pPr>
      <w:r>
        <w:rPr>
          <w:rFonts w:eastAsia="Calibri"/>
          <w:lang w:eastAsia="en-US"/>
        </w:rPr>
        <w:t xml:space="preserve">             - в</w:t>
      </w:r>
      <w:r w:rsidRPr="002F7485">
        <w:rPr>
          <w:rFonts w:eastAsia="Calibri"/>
          <w:lang w:eastAsia="en-US"/>
        </w:rPr>
        <w:t xml:space="preserve"> случае непредставления </w:t>
      </w:r>
      <w:r>
        <w:rPr>
          <w:rFonts w:eastAsia="Calibri"/>
          <w:lang w:eastAsia="en-US"/>
        </w:rPr>
        <w:t>Покупателю</w:t>
      </w:r>
      <w:r w:rsidRPr="002F7485">
        <w:rPr>
          <w:rFonts w:eastAsia="Calibri"/>
          <w:lang w:eastAsia="en-US"/>
        </w:rPr>
        <w:t xml:space="preserve"> информации об отнесении привлекаемых субподрядных организаций к субъектам малого и среднего предпринимательства</w:t>
      </w:r>
      <w:r>
        <w:rPr>
          <w:rFonts w:eastAsia="Calibri"/>
          <w:lang w:eastAsia="en-US"/>
        </w:rPr>
        <w:t xml:space="preserve"> (п.13.1</w:t>
      </w:r>
      <w:r w:rsidR="00FE5F20">
        <w:rPr>
          <w:rFonts w:eastAsia="Calibri"/>
          <w:lang w:eastAsia="en-US"/>
        </w:rPr>
        <w:t>2</w:t>
      </w:r>
      <w:r>
        <w:rPr>
          <w:rFonts w:eastAsia="Calibri"/>
          <w:lang w:eastAsia="en-US"/>
        </w:rPr>
        <w:t xml:space="preserve"> Договора)</w:t>
      </w:r>
      <w:r w:rsidRPr="002F7485">
        <w:rPr>
          <w:rFonts w:eastAsia="Calibri"/>
          <w:lang w:eastAsia="en-US"/>
        </w:rPr>
        <w:t>, Поставщик уплачивает Покупателю штраф в раз</w:t>
      </w:r>
      <w:r>
        <w:rPr>
          <w:rFonts w:eastAsia="Calibri"/>
          <w:lang w:eastAsia="en-US"/>
        </w:rPr>
        <w:t>мере 0,1% от стоимости договора,</w:t>
      </w:r>
    </w:p>
    <w:p w:rsidR="005252CE" w:rsidRPr="00BB37E0" w:rsidRDefault="005252CE" w:rsidP="005252CE">
      <w:pPr>
        <w:pStyle w:val="af7"/>
        <w:jc w:val="both"/>
      </w:pPr>
      <w:r w:rsidRPr="00BB37E0">
        <w:rPr>
          <w:rFonts w:eastAsia="Calibri"/>
          <w:lang w:eastAsia="en-US"/>
        </w:rPr>
        <w:t xml:space="preserve">            - </w:t>
      </w:r>
      <w:r w:rsidRPr="00BB37E0">
        <w:t>за недопоставку товара Покупатель вправе начислить и взыскать с Поставщика неустойку в размере 0,1 % от стои</w:t>
      </w:r>
      <w:r w:rsidR="00B03715">
        <w:t xml:space="preserve">мости недопоставленного Товара </w:t>
      </w:r>
      <w:r w:rsidRPr="00BB37E0">
        <w:t xml:space="preserve">за каждый день просрочки </w:t>
      </w:r>
      <w:r w:rsidRPr="00BB37E0">
        <w:rPr>
          <w:rFonts w:eastAsia="Calibri"/>
          <w:lang w:eastAsia="en-US"/>
        </w:rPr>
        <w:t>до полного исполнения обязательств Поставщиком</w:t>
      </w:r>
      <w:r w:rsidRPr="00BB37E0">
        <w:t>;</w:t>
      </w:r>
    </w:p>
    <w:p w:rsidR="005252CE" w:rsidRPr="00BB37E0" w:rsidRDefault="005252CE" w:rsidP="005252CE">
      <w:pPr>
        <w:ind w:firstLine="708"/>
        <w:jc w:val="both"/>
        <w:rPr>
          <w:bCs/>
          <w:iCs/>
          <w:lang w:eastAsia="ar-SA"/>
        </w:rPr>
      </w:pPr>
      <w:r w:rsidRPr="00BB37E0">
        <w:rPr>
          <w:iCs/>
          <w:lang w:eastAsia="ar-SA"/>
        </w:rPr>
        <w:t xml:space="preserve">- в случае </w:t>
      </w:r>
      <w:r w:rsidRPr="00BB37E0">
        <w:rPr>
          <w:bCs/>
          <w:iCs/>
          <w:lang w:eastAsia="ar-SA"/>
        </w:rPr>
        <w:t>привлечения Поставщиком для исп</w:t>
      </w:r>
      <w:r>
        <w:rPr>
          <w:bCs/>
          <w:iCs/>
          <w:lang w:eastAsia="ar-SA"/>
        </w:rPr>
        <w:t>олнения Договора субпоставщиков</w:t>
      </w:r>
      <w:r w:rsidRPr="00BB37E0">
        <w:rPr>
          <w:bCs/>
          <w:iCs/>
          <w:lang w:eastAsia="ar-SA"/>
        </w:rPr>
        <w:t xml:space="preserve"> или передачи третьим лицам своих обязательств, не согласованных с Покупателем в порядке, определенно</w:t>
      </w:r>
      <w:r>
        <w:rPr>
          <w:bCs/>
          <w:iCs/>
          <w:lang w:eastAsia="ar-SA"/>
        </w:rPr>
        <w:t>м настоящим Договором (</w:t>
      </w:r>
      <w:proofErr w:type="spellStart"/>
      <w:r>
        <w:rPr>
          <w:bCs/>
          <w:iCs/>
          <w:lang w:eastAsia="ar-SA"/>
        </w:rPr>
        <w:t>п.п</w:t>
      </w:r>
      <w:proofErr w:type="spellEnd"/>
      <w:r>
        <w:rPr>
          <w:bCs/>
          <w:iCs/>
          <w:lang w:eastAsia="ar-SA"/>
        </w:rPr>
        <w:t>. 9.5., 4.2</w:t>
      </w:r>
      <w:r w:rsidRPr="00BB37E0">
        <w:rPr>
          <w:bCs/>
          <w:iCs/>
          <w:lang w:eastAsia="ar-SA"/>
        </w:rPr>
        <w:t xml:space="preserve"> Договора), Покупатель вправе начислить и взыскать штраф в </w:t>
      </w:r>
      <w:r w:rsidRPr="00BB37E0">
        <w:rPr>
          <w:bCs/>
          <w:iCs/>
          <w:color w:val="000000"/>
          <w:lang w:eastAsia="ar-SA"/>
        </w:rPr>
        <w:t xml:space="preserve">размере 5 % от </w:t>
      </w:r>
      <w:r w:rsidRPr="00BB37E0">
        <w:rPr>
          <w:iCs/>
          <w:color w:val="000000"/>
          <w:lang w:eastAsia="ar-SA"/>
        </w:rPr>
        <w:t>стоимости товаров (работ) по</w:t>
      </w:r>
      <w:r w:rsidRPr="00BB37E0">
        <w:rPr>
          <w:bCs/>
          <w:iCs/>
          <w:color w:val="000000"/>
          <w:lang w:eastAsia="ar-SA"/>
        </w:rPr>
        <w:t xml:space="preserve"> Договору</w:t>
      </w:r>
      <w:r w:rsidRPr="00BB37E0">
        <w:rPr>
          <w:bCs/>
          <w:iCs/>
          <w:lang w:eastAsia="ar-SA"/>
        </w:rPr>
        <w:t>;</w:t>
      </w:r>
    </w:p>
    <w:p w:rsidR="00A03656" w:rsidRPr="00BB37E0" w:rsidRDefault="005252CE" w:rsidP="009407EE">
      <w:pPr>
        <w:ind w:firstLine="708"/>
        <w:jc w:val="both"/>
        <w:rPr>
          <w:rFonts w:eastAsia="Calibri"/>
          <w:lang w:eastAsia="en-US"/>
        </w:rPr>
      </w:pPr>
      <w:r w:rsidRPr="00BB37E0">
        <w:rPr>
          <w:rFonts w:eastAsia="Calibri"/>
          <w:lang w:eastAsia="en-US"/>
        </w:rPr>
        <w:t>- в случае не предоставления Поставщиком документов, предусмотренн</w:t>
      </w:r>
      <w:r w:rsidR="00B03715">
        <w:rPr>
          <w:rFonts w:eastAsia="Calibri"/>
          <w:lang w:eastAsia="en-US"/>
        </w:rPr>
        <w:t xml:space="preserve">ых п.4.13 Договора, Покупатель </w:t>
      </w:r>
      <w:r w:rsidRPr="00BB37E0">
        <w:rPr>
          <w:rFonts w:eastAsia="Calibri"/>
          <w:lang w:eastAsia="en-US"/>
        </w:rPr>
        <w:t>вправе начислить и взыскать с По</w:t>
      </w:r>
      <w:r w:rsidR="00B03715">
        <w:rPr>
          <w:rFonts w:eastAsia="Calibri"/>
          <w:lang w:eastAsia="en-US"/>
        </w:rPr>
        <w:t xml:space="preserve">ставщика </w:t>
      </w:r>
      <w:r w:rsidRPr="00BB37E0">
        <w:rPr>
          <w:rFonts w:eastAsia="Calibri"/>
          <w:lang w:eastAsia="en-US"/>
        </w:rPr>
        <w:t>неустойку в размере 0,1% от стоимости товара (работ)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5252CE" w:rsidRPr="00BB37E0" w:rsidRDefault="005252CE" w:rsidP="005252CE">
      <w:pPr>
        <w:pStyle w:val="11"/>
        <w:tabs>
          <w:tab w:val="left" w:pos="703"/>
        </w:tabs>
        <w:spacing w:before="0" w:after="0"/>
        <w:ind w:firstLine="709"/>
      </w:pPr>
      <w:r>
        <w:t>9</w:t>
      </w:r>
      <w:r w:rsidRPr="006A3FB6">
        <w:t xml:space="preserve">.3. </w:t>
      </w:r>
      <w:r w:rsidRPr="00BB37E0">
        <w:t>Уплата неустоек не освобождает Стороны от исполнения своих обязательств по настоящему Договору.</w:t>
      </w:r>
    </w:p>
    <w:p w:rsidR="005252CE" w:rsidRPr="00BB37E0" w:rsidRDefault="005252CE" w:rsidP="005252CE">
      <w:pPr>
        <w:jc w:val="both"/>
        <w:rPr>
          <w:rFonts w:eastAsia="Calibri"/>
          <w:lang w:eastAsia="en-US"/>
        </w:rPr>
      </w:pPr>
      <w:r w:rsidRPr="00BB37E0">
        <w:t xml:space="preserve">           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5252CE" w:rsidRPr="000B611A" w:rsidRDefault="005252CE" w:rsidP="005252CE">
      <w:pPr>
        <w:pStyle w:val="11"/>
        <w:tabs>
          <w:tab w:val="left" w:pos="703"/>
        </w:tabs>
        <w:spacing w:before="0" w:after="0"/>
        <w:ind w:firstLine="709"/>
      </w:pPr>
      <w:r>
        <w:t>9</w:t>
      </w:r>
      <w:r w:rsidRPr="000B611A">
        <w:t>.</w:t>
      </w:r>
      <w:r>
        <w:t>4</w:t>
      </w:r>
      <w:r w:rsidRPr="000B611A">
        <w:t xml:space="preserve">. Поставщик обязан самостоятельно </w:t>
      </w:r>
      <w:r>
        <w:t>(без привлечения субпоставщиков</w:t>
      </w:r>
      <w:r w:rsidRPr="000B611A">
        <w:t>) выполнить обязательства по Договору, общая стоимость которых должна составлять не менее 50% от цены Договора.</w:t>
      </w:r>
    </w:p>
    <w:p w:rsidR="005252CE" w:rsidRPr="000B611A" w:rsidRDefault="005252CE" w:rsidP="005252CE">
      <w:pPr>
        <w:pStyle w:val="11"/>
        <w:tabs>
          <w:tab w:val="left" w:pos="703"/>
        </w:tabs>
        <w:spacing w:before="0" w:after="0"/>
        <w:ind w:firstLine="709"/>
        <w:rPr>
          <w:bCs/>
        </w:rPr>
      </w:pPr>
      <w:r>
        <w:t>9</w:t>
      </w:r>
      <w:r w:rsidRPr="000B611A">
        <w:t>.</w:t>
      </w:r>
      <w:r>
        <w:t>5</w:t>
      </w:r>
      <w:r w:rsidRPr="000B611A">
        <w:t xml:space="preserve">. </w:t>
      </w:r>
      <w:r w:rsidRPr="000B611A">
        <w:rPr>
          <w:bCs/>
        </w:rPr>
        <w:t>Для выпол</w:t>
      </w:r>
      <w:r w:rsidR="00B03715">
        <w:rPr>
          <w:bCs/>
        </w:rPr>
        <w:t xml:space="preserve">нения </w:t>
      </w:r>
      <w:r w:rsidRPr="000B611A">
        <w:rPr>
          <w:bCs/>
        </w:rPr>
        <w:t>работ по настоящему Договору Поставщик имеет право привлекать иных лиц (субпоставщиков).</w:t>
      </w:r>
    </w:p>
    <w:p w:rsidR="005252CE" w:rsidRPr="000B611A" w:rsidRDefault="005252CE" w:rsidP="005252CE">
      <w:pPr>
        <w:pStyle w:val="11"/>
        <w:tabs>
          <w:tab w:val="left" w:pos="703"/>
        </w:tabs>
        <w:spacing w:before="0" w:after="0"/>
        <w:rPr>
          <w:bCs/>
        </w:rPr>
      </w:pPr>
      <w:r w:rsidRPr="000B611A">
        <w:rPr>
          <w:bCs/>
        </w:rPr>
        <w:t xml:space="preserve">Поставщик обязан письменно согласовать с Покупателем привлекаемых к </w:t>
      </w:r>
      <w:r w:rsidRPr="000B611A">
        <w:rPr>
          <w:bCs/>
        </w:rPr>
        <w:lastRenderedPageBreak/>
        <w:t xml:space="preserve">исполнению своих обязательств по настоящему Договору субпоставщиков, отличных от указанных в </w:t>
      </w:r>
      <w:r>
        <w:rPr>
          <w:bCs/>
        </w:rPr>
        <w:t>П</w:t>
      </w:r>
      <w:r w:rsidRPr="000B611A">
        <w:rPr>
          <w:bCs/>
        </w:rPr>
        <w:t>риложении № 4.</w:t>
      </w:r>
    </w:p>
    <w:p w:rsidR="005252CE" w:rsidRPr="000B611A" w:rsidRDefault="005252CE" w:rsidP="005252CE">
      <w:pPr>
        <w:pStyle w:val="11"/>
        <w:tabs>
          <w:tab w:val="left" w:pos="703"/>
        </w:tabs>
        <w:spacing w:before="0" w:after="0"/>
        <w:rPr>
          <w:bCs/>
        </w:rPr>
      </w:pPr>
      <w:r w:rsidRPr="000B611A">
        <w:rPr>
          <w:bCs/>
        </w:rPr>
        <w:t>Поставщик информирует Покупателя о заключаемых</w:t>
      </w:r>
      <w:r>
        <w:rPr>
          <w:bCs/>
        </w:rPr>
        <w:t xml:space="preserve"> им договорах с субпоставщиками</w:t>
      </w:r>
      <w:r w:rsidRPr="000B611A">
        <w:rPr>
          <w:bCs/>
        </w:rPr>
        <w:t>, информация должна содержать предмет договора, контактную информацию привлекаемого субпоставщика, включая юридический и фактический адрес</w:t>
      </w:r>
      <w:r>
        <w:rPr>
          <w:bCs/>
        </w:rPr>
        <w:t xml:space="preserve">, ИНН </w:t>
      </w:r>
      <w:r w:rsidRPr="000B611A">
        <w:rPr>
          <w:bCs/>
        </w:rPr>
        <w:t>субпоставщика.</w:t>
      </w:r>
    </w:p>
    <w:p w:rsidR="005252CE" w:rsidRPr="00FE192C" w:rsidRDefault="005252CE" w:rsidP="005252CE">
      <w:pPr>
        <w:pStyle w:val="11"/>
        <w:tabs>
          <w:tab w:val="left" w:pos="703"/>
        </w:tabs>
        <w:spacing w:before="0" w:after="0"/>
        <w:rPr>
          <w:bCs/>
        </w:rPr>
      </w:pPr>
      <w:r w:rsidRPr="000B611A">
        <w:rPr>
          <w:bCs/>
        </w:rPr>
        <w:t xml:space="preserve">Покупатель вправе потребовать от Поставщика замены субпоставщиков с мотивированным обоснованием такого требования, но независимо </w:t>
      </w:r>
      <w:proofErr w:type="gramStart"/>
      <w:r w:rsidRPr="000B611A">
        <w:rPr>
          <w:bCs/>
        </w:rPr>
        <w:t>от этого полную ответственность</w:t>
      </w:r>
      <w:proofErr w:type="gramEnd"/>
      <w:r w:rsidRPr="000B611A">
        <w:rPr>
          <w:bCs/>
        </w:rPr>
        <w:t xml:space="preserve"> перед Покупателем за сроки и качество выполняемых субпоставщиками работ, а также иную ответственность за действия </w:t>
      </w:r>
      <w:r w:rsidRPr="00FE192C">
        <w:rPr>
          <w:bCs/>
        </w:rPr>
        <w:t>субпоставщиков по настоящему Договору несет Поставщик.</w:t>
      </w:r>
    </w:p>
    <w:p w:rsidR="005252CE" w:rsidRPr="000546EC" w:rsidRDefault="005252CE" w:rsidP="005252CE">
      <w:pPr>
        <w:pStyle w:val="af7"/>
        <w:ind w:firstLine="567"/>
        <w:jc w:val="both"/>
        <w:rPr>
          <w:rFonts w:eastAsia="Calibri"/>
          <w:lang w:eastAsia="en-US"/>
        </w:rPr>
      </w:pPr>
      <w:r>
        <w:rPr>
          <w:bCs/>
        </w:rPr>
        <w:t>9</w:t>
      </w:r>
      <w:r w:rsidRPr="00EB0398">
        <w:rPr>
          <w:bCs/>
        </w:rPr>
        <w:t>.</w:t>
      </w:r>
      <w:r>
        <w:rPr>
          <w:bCs/>
        </w:rPr>
        <w:t>6</w:t>
      </w:r>
      <w:r w:rsidRPr="00EB0398">
        <w:rPr>
          <w:bCs/>
        </w:rPr>
        <w:t xml:space="preserve">. </w:t>
      </w:r>
      <w:r w:rsidRPr="000546EC">
        <w:rPr>
          <w:rFonts w:eastAsia="Calibri"/>
          <w:lang w:eastAsia="en-US"/>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5252CE" w:rsidRPr="000546EC" w:rsidRDefault="005252CE" w:rsidP="005252CE">
      <w:pPr>
        <w:pStyle w:val="a6"/>
        <w:spacing w:before="0" w:beforeAutospacing="0" w:after="0" w:afterAutospacing="0"/>
        <w:jc w:val="both"/>
        <w:rPr>
          <w:rStyle w:val="afa"/>
          <w:rFonts w:ascii="Times New Roman" w:hAnsi="Times New Roman" w:cs="Times New Roman"/>
          <w:b w:val="0"/>
          <w:sz w:val="24"/>
          <w:szCs w:val="24"/>
        </w:rPr>
      </w:pPr>
      <w:r w:rsidRPr="005252CE">
        <w:rPr>
          <w:rFonts w:ascii="Times New Roman" w:hAnsi="Times New Roman" w:cs="Times New Roman"/>
          <w:sz w:val="24"/>
          <w:szCs w:val="24"/>
        </w:rPr>
        <w:t xml:space="preserve">         9</w:t>
      </w:r>
      <w:r w:rsidRPr="000546EC">
        <w:rPr>
          <w:rFonts w:ascii="Times New Roman" w:hAnsi="Times New Roman" w:cs="Times New Roman"/>
          <w:sz w:val="24"/>
          <w:szCs w:val="24"/>
        </w:rPr>
        <w:t>.</w:t>
      </w:r>
      <w:r>
        <w:rPr>
          <w:rFonts w:ascii="Times New Roman" w:hAnsi="Times New Roman" w:cs="Times New Roman"/>
          <w:sz w:val="24"/>
          <w:szCs w:val="24"/>
        </w:rPr>
        <w:t>7</w:t>
      </w:r>
      <w:r w:rsidRPr="000546EC">
        <w:rPr>
          <w:rFonts w:ascii="Times New Roman" w:hAnsi="Times New Roman" w:cs="Times New Roman"/>
          <w:sz w:val="24"/>
          <w:szCs w:val="24"/>
        </w:rPr>
        <w:t>.</w:t>
      </w:r>
      <w:r w:rsidRPr="000546EC">
        <w:rPr>
          <w:rFonts w:ascii="Times New Roman" w:hAnsi="Times New Roman" w:cs="Times New Roman"/>
          <w:b/>
          <w:sz w:val="24"/>
          <w:szCs w:val="24"/>
        </w:rPr>
        <w:t xml:space="preserve"> </w:t>
      </w:r>
      <w:r w:rsidRPr="000546EC">
        <w:rPr>
          <w:rStyle w:val="afa"/>
          <w:rFonts w:ascii="Times New Roman" w:hAnsi="Times New Roman" w:cs="Times New Roman"/>
          <w:b w:val="0"/>
          <w:sz w:val="24"/>
          <w:szCs w:val="24"/>
        </w:rPr>
        <w:t>В случае неисполнен</w:t>
      </w:r>
      <w:r w:rsidRPr="000546EC">
        <w:rPr>
          <w:rStyle w:val="afa"/>
          <w:rFonts w:ascii="Times New Roman" w:hAnsi="Times New Roman" w:cs="Times New Roman"/>
          <w:b w:val="0"/>
          <w:sz w:val="24"/>
          <w:szCs w:val="24"/>
        </w:rPr>
        <w:softHyphen/>
        <w:t>ия или ненадлежащ</w:t>
      </w:r>
      <w:r w:rsidRPr="000546EC">
        <w:rPr>
          <w:rStyle w:val="afa"/>
          <w:rFonts w:ascii="Times New Roman" w:hAnsi="Times New Roman" w:cs="Times New Roman"/>
          <w:b w:val="0"/>
          <w:sz w:val="24"/>
          <w:szCs w:val="24"/>
        </w:rPr>
        <w:softHyphen/>
        <w:t>его исполнения</w:t>
      </w:r>
      <w:r w:rsidRPr="000546EC">
        <w:rPr>
          <w:rStyle w:val="afa"/>
          <w:rFonts w:ascii="Times New Roman" w:hAnsi="Times New Roman" w:cs="Times New Roman"/>
          <w:b w:val="0"/>
          <w:sz w:val="24"/>
          <w:szCs w:val="24"/>
        </w:rPr>
        <w:softHyphen/>
        <w:t xml:space="preserve"> Поставщиком обязательс</w:t>
      </w:r>
      <w:r w:rsidRPr="000546EC">
        <w:rPr>
          <w:rStyle w:val="afa"/>
          <w:rFonts w:ascii="Times New Roman" w:hAnsi="Times New Roman" w:cs="Times New Roman"/>
          <w:b w:val="0"/>
          <w:sz w:val="24"/>
          <w:szCs w:val="24"/>
        </w:rPr>
        <w:softHyphen/>
        <w:t>тв, предусмотр</w:t>
      </w:r>
      <w:r w:rsidRPr="000546EC">
        <w:rPr>
          <w:rStyle w:val="afa"/>
          <w:rFonts w:ascii="Times New Roman" w:hAnsi="Times New Roman" w:cs="Times New Roman"/>
          <w:b w:val="0"/>
          <w:sz w:val="24"/>
          <w:szCs w:val="24"/>
        </w:rPr>
        <w:softHyphen/>
        <w:t>енных настоящим Договором</w:t>
      </w:r>
      <w:r w:rsidRPr="000546EC">
        <w:rPr>
          <w:rStyle w:val="afa"/>
          <w:rFonts w:ascii="Times New Roman" w:hAnsi="Times New Roman" w:cs="Times New Roman"/>
          <w:b w:val="0"/>
          <w:sz w:val="24"/>
          <w:szCs w:val="24"/>
        </w:rPr>
        <w:softHyphen/>
        <w:t>, Покупатель вправе в одностороннем порядке производить</w:t>
      </w:r>
      <w:r w:rsidRPr="000546EC">
        <w:rPr>
          <w:rStyle w:val="afa"/>
          <w:rFonts w:ascii="Times New Roman" w:hAnsi="Times New Roman" w:cs="Times New Roman"/>
          <w:b w:val="0"/>
          <w:sz w:val="24"/>
          <w:szCs w:val="24"/>
        </w:rPr>
        <w:softHyphen/>
        <w:t xml:space="preserve"> оплату по Договору за вычетом соответств</w:t>
      </w:r>
      <w:r w:rsidRPr="000546EC">
        <w:rPr>
          <w:rStyle w:val="afa"/>
          <w:rFonts w:ascii="Times New Roman" w:hAnsi="Times New Roman" w:cs="Times New Roman"/>
          <w:b w:val="0"/>
          <w:sz w:val="24"/>
          <w:szCs w:val="24"/>
        </w:rPr>
        <w:softHyphen/>
        <w:t>ующего размера неустойки (штрафа, пени).</w:t>
      </w:r>
    </w:p>
    <w:p w:rsidR="005252CE" w:rsidRPr="0066634F" w:rsidRDefault="005252CE" w:rsidP="005252CE">
      <w:pPr>
        <w:tabs>
          <w:tab w:val="num" w:pos="1260"/>
        </w:tabs>
        <w:jc w:val="both"/>
      </w:pPr>
      <w:r w:rsidRPr="000546EC">
        <w:t xml:space="preserve">         </w:t>
      </w:r>
      <w:r>
        <w:t>9</w:t>
      </w:r>
      <w:r w:rsidRPr="000546EC">
        <w:t>.</w:t>
      </w:r>
      <w:r>
        <w:t>8</w:t>
      </w:r>
      <w:r w:rsidRPr="000546EC">
        <w:t>. Поставщик подтверждает и гарантирует, что при предоставлении</w:t>
      </w:r>
      <w:r w:rsidRPr="0066634F">
        <w:t xml:space="preserve"> в адрес Покупателя информации о пол</w:t>
      </w:r>
      <w:r>
        <w:t>ной цепочке собственников (п.13.8-13.10</w:t>
      </w:r>
      <w:r w:rsidRPr="0066634F">
        <w:t xml:space="preserve"> Договора), им соблюдены все требования Федерального закона от 27.07.2006 г. №152-ФЗ «О персональных данных». </w:t>
      </w:r>
    </w:p>
    <w:p w:rsidR="005252CE" w:rsidRPr="00810E42" w:rsidRDefault="005252CE" w:rsidP="005252CE">
      <w:pPr>
        <w:tabs>
          <w:tab w:val="num" w:pos="1260"/>
        </w:tabs>
        <w:jc w:val="both"/>
      </w:pPr>
      <w:r>
        <w:t xml:space="preserve">          </w:t>
      </w:r>
      <w:r w:rsidRPr="0066634F">
        <w:t>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w:t>
      </w:r>
      <w:r>
        <w:t xml:space="preserve">ателя к такой ответственности. </w:t>
      </w:r>
    </w:p>
    <w:p w:rsidR="005252CE" w:rsidRPr="009E7A39" w:rsidRDefault="005252CE" w:rsidP="005252CE">
      <w:pPr>
        <w:autoSpaceDE w:val="0"/>
        <w:autoSpaceDN w:val="0"/>
        <w:ind w:firstLine="709"/>
        <w:jc w:val="both"/>
        <w:rPr>
          <w:rFonts w:eastAsia="Calibri"/>
        </w:rPr>
      </w:pPr>
      <w:r>
        <w:rPr>
          <w:rFonts w:eastAsia="Calibri"/>
        </w:rPr>
        <w:t>9.9</w:t>
      </w:r>
      <w:r w:rsidRPr="009E7A39">
        <w:rPr>
          <w:rFonts w:eastAsia="Calibri"/>
        </w:rPr>
        <w:t>.  Поставщик несет ответственность перед Покупателем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D44126" w:rsidRDefault="005252CE" w:rsidP="005252CE">
      <w:pPr>
        <w:tabs>
          <w:tab w:val="num" w:pos="1260"/>
        </w:tabs>
        <w:ind w:firstLine="709"/>
        <w:jc w:val="both"/>
      </w:pPr>
      <w:r>
        <w:rPr>
          <w:rFonts w:eastAsia="Calibri"/>
        </w:rPr>
        <w:t>9.10</w:t>
      </w:r>
      <w:r w:rsidRPr="009E7A39">
        <w:rPr>
          <w:rFonts w:eastAsia="Calibri"/>
        </w:rPr>
        <w:t>.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r>
        <w:rPr>
          <w:rFonts w:eastAsia="Calibri"/>
        </w:rPr>
        <w:t>.</w:t>
      </w:r>
    </w:p>
    <w:p w:rsidR="0097023C" w:rsidRPr="006A3FB6" w:rsidRDefault="000B611A" w:rsidP="008947E8">
      <w:pPr>
        <w:widowControl w:val="0"/>
        <w:numPr>
          <w:ilvl w:val="0"/>
          <w:numId w:val="4"/>
        </w:numPr>
        <w:ind w:left="0" w:firstLine="709"/>
        <w:jc w:val="center"/>
        <w:rPr>
          <w:b/>
          <w:bCs/>
        </w:rPr>
      </w:pPr>
      <w:r w:rsidRPr="006A3FB6">
        <w:rPr>
          <w:b/>
          <w:bCs/>
        </w:rPr>
        <w:t>ОБСТОЯТЕЛЬСТВА НЕПРЕОДОЛИМОЙ СИЛЫ</w:t>
      </w:r>
    </w:p>
    <w:p w:rsidR="007F44CC" w:rsidRPr="00FF2A0F" w:rsidRDefault="007F44CC" w:rsidP="007F44CC">
      <w:pPr>
        <w:widowControl w:val="0"/>
        <w:tabs>
          <w:tab w:val="left" w:pos="360"/>
        </w:tabs>
        <w:autoSpaceDE w:val="0"/>
        <w:autoSpaceDN w:val="0"/>
        <w:jc w:val="both"/>
      </w:pPr>
      <w:r>
        <w:t xml:space="preserve">            </w:t>
      </w:r>
      <w:r w:rsidR="00033B74">
        <w:t>10</w:t>
      </w:r>
      <w:r w:rsidR="00FF2A0F" w:rsidRPr="006A3FB6">
        <w:t xml:space="preserve">.1. </w:t>
      </w:r>
      <w:r w:rsidRPr="00FF2A0F">
        <w:t>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7F44CC" w:rsidRPr="00FF2A0F" w:rsidRDefault="007F44CC" w:rsidP="007F44CC">
      <w:pPr>
        <w:shd w:val="clear" w:color="auto" w:fill="FFFFFF"/>
        <w:tabs>
          <w:tab w:val="left" w:pos="360"/>
        </w:tabs>
        <w:suppressAutoHyphens/>
        <w:jc w:val="both"/>
      </w:pPr>
      <w:r w:rsidRPr="00FF2A0F">
        <w:t xml:space="preserve">         </w:t>
      </w:r>
      <w:r>
        <w:t>10</w:t>
      </w:r>
      <w:r w:rsidRPr="00FF2A0F">
        <w:t xml:space="preserve">.2.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7F44CC" w:rsidRPr="00FF2A0F" w:rsidRDefault="007F44CC" w:rsidP="007F44CC">
      <w:pPr>
        <w:widowControl w:val="0"/>
        <w:shd w:val="clear" w:color="auto" w:fill="FFFFFF"/>
        <w:tabs>
          <w:tab w:val="left" w:pos="567"/>
          <w:tab w:val="num" w:pos="1620"/>
        </w:tabs>
        <w:spacing w:before="14" w:after="14"/>
        <w:jc w:val="both"/>
      </w:pPr>
      <w:r w:rsidRPr="00FF2A0F">
        <w:tab/>
        <w:t xml:space="preserve">К подобным обстоятельствам Стороны относят, в том числе, но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w:t>
      </w:r>
      <w:r w:rsidRPr="00FF2A0F">
        <w:lastRenderedPageBreak/>
        <w:t xml:space="preserve">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68107E" w:rsidRDefault="007F44CC" w:rsidP="007F44CC">
      <w:pPr>
        <w:widowControl w:val="0"/>
        <w:autoSpaceDE w:val="0"/>
        <w:autoSpaceDN w:val="0"/>
        <w:ind w:firstLine="709"/>
        <w:jc w:val="both"/>
      </w:pPr>
      <w:r w:rsidRPr="00FF2A0F">
        <w:tab/>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97023C" w:rsidRPr="006A3FB6" w:rsidRDefault="000B611A" w:rsidP="008947E8">
      <w:pPr>
        <w:pStyle w:val="11"/>
        <w:numPr>
          <w:ilvl w:val="0"/>
          <w:numId w:val="4"/>
        </w:numPr>
        <w:spacing w:before="0" w:after="0"/>
        <w:ind w:left="0" w:firstLine="709"/>
        <w:jc w:val="center"/>
        <w:rPr>
          <w:b/>
          <w:bCs/>
        </w:rPr>
      </w:pPr>
      <w:r w:rsidRPr="006A3FB6">
        <w:rPr>
          <w:b/>
          <w:bCs/>
        </w:rPr>
        <w:t>РАСТОРЖЕНИЕ И ОТКАЗ ОТ ИСПОЛНЕНИЯ ДОГОВОРА</w:t>
      </w:r>
    </w:p>
    <w:p w:rsidR="00D419AD" w:rsidRPr="006A3FB6" w:rsidRDefault="00D419AD" w:rsidP="00001494">
      <w:pPr>
        <w:pStyle w:val="a9"/>
        <w:widowControl w:val="0"/>
        <w:tabs>
          <w:tab w:val="clear" w:pos="720"/>
        </w:tabs>
        <w:spacing w:line="240" w:lineRule="auto"/>
        <w:ind w:left="0" w:firstLine="709"/>
        <w:rPr>
          <w:sz w:val="24"/>
          <w:szCs w:val="24"/>
        </w:rPr>
      </w:pPr>
      <w:r w:rsidRPr="006A3FB6">
        <w:rPr>
          <w:sz w:val="24"/>
          <w:szCs w:val="24"/>
        </w:rPr>
        <w:t>1</w:t>
      </w:r>
      <w:r w:rsidR="00142029">
        <w:rPr>
          <w:sz w:val="24"/>
          <w:szCs w:val="24"/>
        </w:rPr>
        <w:t>1</w:t>
      </w:r>
      <w:r w:rsidRPr="006A3FB6">
        <w:rPr>
          <w:sz w:val="24"/>
          <w:szCs w:val="24"/>
        </w:rPr>
        <w:t>.1. Настоящий Договор может быть расторгнут по соглашению Сторон.</w:t>
      </w:r>
    </w:p>
    <w:p w:rsidR="00D419AD" w:rsidRPr="006A3FB6" w:rsidRDefault="00D419AD" w:rsidP="00001494">
      <w:pPr>
        <w:pStyle w:val="a9"/>
        <w:widowControl w:val="0"/>
        <w:tabs>
          <w:tab w:val="clear" w:pos="720"/>
        </w:tabs>
        <w:spacing w:line="240" w:lineRule="auto"/>
        <w:ind w:left="0" w:firstLine="709"/>
        <w:rPr>
          <w:sz w:val="24"/>
          <w:szCs w:val="24"/>
        </w:rPr>
      </w:pPr>
      <w:r w:rsidRPr="006A3FB6">
        <w:rPr>
          <w:sz w:val="24"/>
          <w:szCs w:val="24"/>
        </w:rPr>
        <w:t>1</w:t>
      </w:r>
      <w:r w:rsidR="00142029">
        <w:rPr>
          <w:sz w:val="24"/>
          <w:szCs w:val="24"/>
        </w:rPr>
        <w:t>1</w:t>
      </w:r>
      <w:r w:rsidRPr="006A3FB6">
        <w:rPr>
          <w:sz w:val="24"/>
          <w:szCs w:val="24"/>
        </w:rPr>
        <w:t>.2.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9B2839" w:rsidRPr="006A3FB6" w:rsidRDefault="00D419AD" w:rsidP="00001494">
      <w:pPr>
        <w:pStyle w:val="a9"/>
        <w:widowControl w:val="0"/>
        <w:tabs>
          <w:tab w:val="clear" w:pos="720"/>
        </w:tabs>
        <w:spacing w:line="240" w:lineRule="auto"/>
        <w:ind w:left="0" w:firstLine="709"/>
        <w:rPr>
          <w:sz w:val="24"/>
          <w:szCs w:val="24"/>
        </w:rPr>
      </w:pPr>
      <w:r w:rsidRPr="006A3FB6">
        <w:rPr>
          <w:sz w:val="24"/>
          <w:szCs w:val="24"/>
        </w:rPr>
        <w:t>1</w:t>
      </w:r>
      <w:r w:rsidR="00142029">
        <w:rPr>
          <w:sz w:val="24"/>
          <w:szCs w:val="24"/>
        </w:rPr>
        <w:t>1</w:t>
      </w:r>
      <w:r w:rsidRPr="006A3FB6">
        <w:rPr>
          <w:sz w:val="24"/>
          <w:szCs w:val="24"/>
        </w:rPr>
        <w:t xml:space="preserve">.3. </w:t>
      </w:r>
      <w:r w:rsidR="009B2839" w:rsidRPr="006A3FB6">
        <w:rPr>
          <w:sz w:val="24"/>
          <w:szCs w:val="24"/>
        </w:rPr>
        <w:t xml:space="preserve">Покупатель вправе в любое время отказаться от исполнения Договора, письменно </w:t>
      </w:r>
      <w:r w:rsidR="00901806" w:rsidRPr="006A3FB6">
        <w:rPr>
          <w:sz w:val="24"/>
          <w:szCs w:val="24"/>
        </w:rPr>
        <w:t>уведомив об этом Поставщика за 14 (четырнадцать) дней</w:t>
      </w:r>
      <w:r w:rsidR="009B2839" w:rsidRPr="006A3FB6">
        <w:rPr>
          <w:sz w:val="24"/>
          <w:szCs w:val="24"/>
        </w:rPr>
        <w:t xml:space="preserve"> до даты предполагаемого отказа от исполнения Договора. Договор счита</w:t>
      </w:r>
      <w:r w:rsidR="00901806" w:rsidRPr="006A3FB6">
        <w:rPr>
          <w:sz w:val="24"/>
          <w:szCs w:val="24"/>
        </w:rPr>
        <w:t>ется расторгнутым по истечении 14 (четырнадцати</w:t>
      </w:r>
      <w:r w:rsidR="009B2839" w:rsidRPr="006A3FB6">
        <w:rPr>
          <w:sz w:val="24"/>
          <w:szCs w:val="24"/>
        </w:rPr>
        <w:t xml:space="preserve">) дней с </w:t>
      </w:r>
      <w:proofErr w:type="gramStart"/>
      <w:r w:rsidR="009B2839" w:rsidRPr="006A3FB6">
        <w:rPr>
          <w:sz w:val="24"/>
          <w:szCs w:val="24"/>
        </w:rPr>
        <w:t>момента  получения</w:t>
      </w:r>
      <w:proofErr w:type="gramEnd"/>
      <w:r w:rsidR="009B2839" w:rsidRPr="006A3FB6">
        <w:rPr>
          <w:sz w:val="24"/>
          <w:szCs w:val="24"/>
        </w:rPr>
        <w:t xml:space="preserve"> Поставщиком письменного уведомления о</w:t>
      </w:r>
      <w:r w:rsidR="00901806" w:rsidRPr="006A3FB6">
        <w:rPr>
          <w:sz w:val="24"/>
          <w:szCs w:val="24"/>
        </w:rPr>
        <w:t>б отказе от исполнения Договора.</w:t>
      </w:r>
    </w:p>
    <w:p w:rsidR="00D419AD" w:rsidRPr="006A3FB6" w:rsidRDefault="009B2839" w:rsidP="00001494">
      <w:pPr>
        <w:pStyle w:val="a9"/>
        <w:widowControl w:val="0"/>
        <w:tabs>
          <w:tab w:val="clear" w:pos="720"/>
        </w:tabs>
        <w:spacing w:line="240" w:lineRule="auto"/>
        <w:ind w:left="0" w:firstLine="709"/>
        <w:rPr>
          <w:sz w:val="24"/>
          <w:szCs w:val="24"/>
        </w:rPr>
      </w:pPr>
      <w:r w:rsidRPr="006A3FB6">
        <w:rPr>
          <w:sz w:val="24"/>
          <w:szCs w:val="24"/>
        </w:rPr>
        <w:t>1</w:t>
      </w:r>
      <w:r w:rsidR="00142029">
        <w:rPr>
          <w:sz w:val="24"/>
          <w:szCs w:val="24"/>
        </w:rPr>
        <w:t>1</w:t>
      </w:r>
      <w:r w:rsidRPr="006A3FB6">
        <w:rPr>
          <w:sz w:val="24"/>
          <w:szCs w:val="24"/>
        </w:rPr>
        <w:t>.4</w:t>
      </w:r>
      <w:r w:rsidR="00D419AD" w:rsidRPr="006A3FB6">
        <w:rPr>
          <w:sz w:val="24"/>
          <w:szCs w:val="24"/>
        </w:rPr>
        <w:t xml:space="preserve">. Поставщик вправе </w:t>
      </w:r>
      <w:r w:rsidR="00C343C6" w:rsidRPr="006A3FB6">
        <w:rPr>
          <w:sz w:val="24"/>
          <w:szCs w:val="24"/>
        </w:rPr>
        <w:t>отказаться от исполнения</w:t>
      </w:r>
      <w:r w:rsidR="00D419AD" w:rsidRPr="006A3FB6">
        <w:rPr>
          <w:sz w:val="24"/>
          <w:szCs w:val="24"/>
        </w:rPr>
        <w:t xml:space="preserve"> Договор</w:t>
      </w:r>
      <w:r w:rsidR="00C343C6" w:rsidRPr="006A3FB6">
        <w:rPr>
          <w:sz w:val="24"/>
          <w:szCs w:val="24"/>
        </w:rPr>
        <w:t>а</w:t>
      </w:r>
      <w:r w:rsidR="00D419AD" w:rsidRPr="006A3FB6">
        <w:rPr>
          <w:sz w:val="24"/>
          <w:szCs w:val="24"/>
        </w:rPr>
        <w:t xml:space="preserve"> в одностороннем порядке в </w:t>
      </w:r>
      <w:r w:rsidR="003E0E7C" w:rsidRPr="006A3FB6">
        <w:rPr>
          <w:sz w:val="24"/>
          <w:szCs w:val="24"/>
        </w:rPr>
        <w:t>случае</w:t>
      </w:r>
      <w:r w:rsidR="00D419AD" w:rsidRPr="006A3FB6">
        <w:rPr>
          <w:sz w:val="24"/>
          <w:szCs w:val="24"/>
        </w:rPr>
        <w:t>:</w:t>
      </w:r>
    </w:p>
    <w:p w:rsidR="00D419AD" w:rsidRPr="006A3FB6" w:rsidRDefault="0028022F" w:rsidP="00001494">
      <w:pPr>
        <w:shd w:val="clear" w:color="auto" w:fill="FFFFFF"/>
        <w:ind w:firstLine="709"/>
        <w:jc w:val="both"/>
      </w:pPr>
      <w:r w:rsidRPr="006A3FB6">
        <w:t xml:space="preserve">- </w:t>
      </w:r>
      <w:r w:rsidR="00D419AD" w:rsidRPr="006A3FB6">
        <w:t xml:space="preserve">задержки Покупателем расчетов за выполненные работы более чем на 90 (девяносто) </w:t>
      </w:r>
      <w:r w:rsidR="004414B6" w:rsidRPr="006A3FB6">
        <w:t xml:space="preserve">рабочих </w:t>
      </w:r>
      <w:r w:rsidR="00D419AD" w:rsidRPr="006A3FB6">
        <w:t>дней;</w:t>
      </w:r>
    </w:p>
    <w:p w:rsidR="00D419AD" w:rsidRPr="006A3FB6" w:rsidRDefault="0028022F" w:rsidP="00001494">
      <w:pPr>
        <w:shd w:val="clear" w:color="auto" w:fill="FFFFFF"/>
        <w:ind w:firstLine="709"/>
        <w:jc w:val="both"/>
      </w:pPr>
      <w:r w:rsidRPr="006A3FB6">
        <w:t xml:space="preserve">- </w:t>
      </w:r>
      <w:r w:rsidR="00D419AD" w:rsidRPr="006A3FB6">
        <w:t xml:space="preserve">остановки Покупателем поставок, работ и услуг по причинам, не зависящим от Поставщика, на срок, превышающий 90 (девяносто) </w:t>
      </w:r>
      <w:r w:rsidR="00E320A2" w:rsidRPr="006A3FB6">
        <w:t xml:space="preserve">рабочих </w:t>
      </w:r>
      <w:r w:rsidR="00D419AD" w:rsidRPr="006A3FB6">
        <w:t>дней;</w:t>
      </w:r>
    </w:p>
    <w:p w:rsidR="0068107E" w:rsidRDefault="0028022F" w:rsidP="00001494">
      <w:pPr>
        <w:shd w:val="clear" w:color="auto" w:fill="FFFFFF"/>
        <w:ind w:firstLine="709"/>
        <w:jc w:val="both"/>
      </w:pPr>
      <w:r w:rsidRPr="006A3FB6">
        <w:t xml:space="preserve">- </w:t>
      </w:r>
      <w:r w:rsidR="00D419AD" w:rsidRPr="006A3FB6">
        <w:t>если в отношении Покупателя введены процедуры банкротства.</w:t>
      </w:r>
    </w:p>
    <w:p w:rsidR="0097023C" w:rsidRPr="006A3FB6" w:rsidRDefault="000B611A" w:rsidP="008947E8">
      <w:pPr>
        <w:pStyle w:val="11"/>
        <w:numPr>
          <w:ilvl w:val="0"/>
          <w:numId w:val="5"/>
        </w:numPr>
        <w:spacing w:before="0" w:after="0"/>
        <w:jc w:val="center"/>
        <w:rPr>
          <w:b/>
          <w:bCs/>
        </w:rPr>
      </w:pPr>
      <w:r w:rsidRPr="006A3FB6">
        <w:rPr>
          <w:b/>
          <w:bCs/>
        </w:rPr>
        <w:t>РАЗРЕШЕНИЕ СПОРОВ</w:t>
      </w:r>
    </w:p>
    <w:p w:rsidR="00A21464" w:rsidRPr="006A3FB6" w:rsidRDefault="00BD426E" w:rsidP="00001494">
      <w:pPr>
        <w:widowControl w:val="0"/>
        <w:shd w:val="clear" w:color="auto" w:fill="FFFFFF"/>
        <w:autoSpaceDE w:val="0"/>
        <w:autoSpaceDN w:val="0"/>
        <w:adjustRightInd w:val="0"/>
        <w:ind w:firstLine="709"/>
        <w:jc w:val="both"/>
      </w:pPr>
      <w:r w:rsidRPr="006A3FB6">
        <w:t>1</w:t>
      </w:r>
      <w:r w:rsidR="006866AA">
        <w:t>2</w:t>
      </w:r>
      <w:r w:rsidRPr="006A3FB6">
        <w:t xml:space="preserve">.1.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w:t>
      </w:r>
      <w:r w:rsidR="00DC1594" w:rsidRPr="006A3FB6">
        <w:t>Воронежской области</w:t>
      </w:r>
      <w:r w:rsidRPr="006A3FB6">
        <w:t>.</w:t>
      </w:r>
      <w:r w:rsidRPr="006A3FB6">
        <w:rPr>
          <w:vertAlign w:val="superscript"/>
        </w:rPr>
        <w:t xml:space="preserve"> </w:t>
      </w:r>
    </w:p>
    <w:p w:rsidR="0068107E" w:rsidRDefault="000546EC" w:rsidP="00001494">
      <w:pPr>
        <w:pStyle w:val="a6"/>
        <w:spacing w:before="0" w:beforeAutospacing="0" w:after="0" w:afterAutospacing="0"/>
        <w:ind w:firstLine="709"/>
        <w:jc w:val="both"/>
        <w:rPr>
          <w:rFonts w:ascii="Times New Roman" w:hAnsi="Times New Roman" w:cs="Times New Roman"/>
          <w:sz w:val="24"/>
          <w:szCs w:val="24"/>
        </w:rPr>
      </w:pPr>
      <w:r w:rsidRPr="006A3FB6">
        <w:rPr>
          <w:rFonts w:ascii="Times New Roman" w:hAnsi="Times New Roman" w:cs="Times New Roman"/>
          <w:sz w:val="24"/>
          <w:szCs w:val="24"/>
        </w:rPr>
        <w:t xml:space="preserve">До обращения в Арбитражный суд </w:t>
      </w:r>
      <w:r w:rsidR="00DC1594" w:rsidRPr="006A3FB6">
        <w:rPr>
          <w:rFonts w:ascii="Times New Roman" w:hAnsi="Times New Roman" w:cs="Times New Roman"/>
          <w:sz w:val="24"/>
          <w:szCs w:val="24"/>
        </w:rPr>
        <w:t>Воронежской области</w:t>
      </w:r>
      <w:r w:rsidRPr="006A3FB6">
        <w:rPr>
          <w:rFonts w:ascii="Times New Roman" w:hAnsi="Times New Roman" w:cs="Times New Roman"/>
          <w:sz w:val="24"/>
          <w:szCs w:val="24"/>
        </w:rPr>
        <w:t xml:space="preserve">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w:t>
      </w:r>
    </w:p>
    <w:p w:rsidR="0087482A" w:rsidRPr="006A3FB6" w:rsidRDefault="000B611A" w:rsidP="008947E8">
      <w:pPr>
        <w:numPr>
          <w:ilvl w:val="0"/>
          <w:numId w:val="6"/>
        </w:numPr>
        <w:shd w:val="clear" w:color="auto" w:fill="FFFFFF"/>
        <w:jc w:val="center"/>
        <w:rPr>
          <w:b/>
          <w:bCs/>
        </w:rPr>
      </w:pPr>
      <w:r w:rsidRPr="006A3FB6">
        <w:rPr>
          <w:b/>
          <w:bCs/>
        </w:rPr>
        <w:t>ОСОБЫЕ УСЛОВИЯ</w:t>
      </w:r>
    </w:p>
    <w:p w:rsidR="0022787B" w:rsidRPr="000B611A" w:rsidRDefault="0022787B" w:rsidP="008947E8">
      <w:pPr>
        <w:numPr>
          <w:ilvl w:val="1"/>
          <w:numId w:val="6"/>
        </w:numPr>
        <w:shd w:val="clear" w:color="auto" w:fill="FFFFFF"/>
        <w:tabs>
          <w:tab w:val="left" w:pos="703"/>
        </w:tabs>
        <w:ind w:left="0" w:firstLine="709"/>
        <w:jc w:val="both"/>
      </w:pPr>
      <w:r w:rsidRPr="000B611A">
        <w:t>К отношениям, не урегулированным настоящим Договором, применяется право Российской Федерации.</w:t>
      </w:r>
    </w:p>
    <w:p w:rsidR="0022787B" w:rsidRPr="000B611A" w:rsidRDefault="0022787B" w:rsidP="008947E8">
      <w:pPr>
        <w:numPr>
          <w:ilvl w:val="1"/>
          <w:numId w:val="6"/>
        </w:numPr>
        <w:shd w:val="clear" w:color="auto" w:fill="FFFFFF"/>
        <w:tabs>
          <w:tab w:val="left" w:pos="703"/>
        </w:tabs>
        <w:ind w:left="0" w:firstLine="709"/>
        <w:jc w:val="both"/>
      </w:pPr>
      <w:r w:rsidRPr="000B611A">
        <w:t>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22787B" w:rsidRPr="00B64A40" w:rsidRDefault="0022787B" w:rsidP="008947E8">
      <w:pPr>
        <w:numPr>
          <w:ilvl w:val="1"/>
          <w:numId w:val="6"/>
        </w:numPr>
        <w:shd w:val="clear" w:color="auto" w:fill="FFFFFF"/>
        <w:tabs>
          <w:tab w:val="left" w:pos="703"/>
        </w:tabs>
        <w:ind w:left="0" w:firstLine="709"/>
        <w:jc w:val="both"/>
      </w:pPr>
      <w:r w:rsidRPr="000B611A">
        <w:t xml:space="preserve">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w:t>
      </w:r>
      <w:r w:rsidRPr="00B64A40">
        <w:t>действия настоящего Договора.</w:t>
      </w:r>
    </w:p>
    <w:p w:rsidR="0022787B" w:rsidRPr="000B611A" w:rsidRDefault="0022787B" w:rsidP="0022787B">
      <w:pPr>
        <w:shd w:val="clear" w:color="auto" w:fill="FFFFFF"/>
        <w:tabs>
          <w:tab w:val="left" w:pos="703"/>
        </w:tabs>
        <w:ind w:firstLine="709"/>
        <w:jc w:val="both"/>
      </w:pPr>
      <w:r w:rsidRPr="00B64A40">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rsidR="0022787B" w:rsidRPr="000B611A" w:rsidRDefault="0022787B" w:rsidP="008947E8">
      <w:pPr>
        <w:numPr>
          <w:ilvl w:val="1"/>
          <w:numId w:val="6"/>
        </w:numPr>
        <w:shd w:val="clear" w:color="auto" w:fill="FFFFFF"/>
        <w:tabs>
          <w:tab w:val="left" w:pos="703"/>
        </w:tabs>
        <w:ind w:left="0" w:firstLine="709"/>
        <w:jc w:val="both"/>
      </w:pPr>
      <w:r w:rsidRPr="000B611A">
        <w:t>Любые изменения и дополнения к настоящему Договору совершаются в письменной форме и скрепляются печатями и подписями уполн</w:t>
      </w:r>
      <w:r>
        <w:t xml:space="preserve">омоченных лиц каждой из Сторон, за исключением </w:t>
      </w:r>
      <w:proofErr w:type="gramStart"/>
      <w:r>
        <w:t>случаев</w:t>
      </w:r>
      <w:proofErr w:type="gramEnd"/>
      <w:r>
        <w:t xml:space="preserve"> установленных настоящим Договором.</w:t>
      </w:r>
    </w:p>
    <w:p w:rsidR="0022787B" w:rsidRPr="000B611A" w:rsidRDefault="0022787B" w:rsidP="008947E8">
      <w:pPr>
        <w:widowControl w:val="0"/>
        <w:numPr>
          <w:ilvl w:val="1"/>
          <w:numId w:val="6"/>
        </w:numPr>
        <w:shd w:val="clear" w:color="auto" w:fill="FFFFFF"/>
        <w:tabs>
          <w:tab w:val="left" w:pos="703"/>
        </w:tabs>
        <w:ind w:left="0" w:firstLine="709"/>
        <w:jc w:val="both"/>
      </w:pPr>
      <w:r w:rsidRPr="000B611A">
        <w:t xml:space="preserve">Любое уведомление по данному Договору дается в письменной форме в виде телекса, факсимильного сообщения, письма по электронной почте или отправляется заказным письмом получателю по его почтовому адресу. Уведомление считается данным в </w:t>
      </w:r>
      <w:r w:rsidRPr="000B611A">
        <w:lastRenderedPageBreak/>
        <w:t xml:space="preserve">день отправления телексного или факсимильного </w:t>
      </w:r>
      <w:proofErr w:type="gramStart"/>
      <w:r w:rsidRPr="000B611A">
        <w:t>сообщения</w:t>
      </w:r>
      <w:proofErr w:type="gramEnd"/>
      <w:r w:rsidRPr="000B611A">
        <w:t xml:space="preserve"> или на 5 (пятый) рабочий день после отправления письма по почте. Документы, передаваемые Сторонами друг другу в связи с исполнением настоящего Договора посредством телекса, факсимильной связи, электронной почты имеют полную юридическую силу при последующем подтверждении их оригиналами документов. Документы, передаваемые Сторонами друг другу в связи с исполнением настоящего Договора посредством телекса, факсимильной связи, электронной почты имеют полную юридическую силу при последующем подтверждении их оригиналами документов</w:t>
      </w:r>
    </w:p>
    <w:p w:rsidR="0022787B" w:rsidRPr="000B611A" w:rsidRDefault="0022787B" w:rsidP="008947E8">
      <w:pPr>
        <w:widowControl w:val="0"/>
        <w:numPr>
          <w:ilvl w:val="1"/>
          <w:numId w:val="6"/>
        </w:numPr>
        <w:shd w:val="clear" w:color="auto" w:fill="FFFFFF"/>
        <w:tabs>
          <w:tab w:val="left" w:pos="703"/>
        </w:tabs>
        <w:ind w:left="0" w:firstLine="709"/>
        <w:jc w:val="both"/>
      </w:pPr>
      <w:r w:rsidRPr="000B611A">
        <w:t>Настоящий Договор составлен на русском языке. Вся относящаяся к настоящему Договору переписка и другая документация, которой обмениваются Стороны, ведется на русском языке.</w:t>
      </w:r>
    </w:p>
    <w:p w:rsidR="0022787B" w:rsidRPr="00AC7DEB" w:rsidRDefault="0022787B" w:rsidP="008947E8">
      <w:pPr>
        <w:numPr>
          <w:ilvl w:val="1"/>
          <w:numId w:val="6"/>
        </w:numPr>
        <w:shd w:val="clear" w:color="auto" w:fill="FFFFFF"/>
        <w:tabs>
          <w:tab w:val="left" w:pos="703"/>
        </w:tabs>
        <w:ind w:left="0" w:firstLine="709"/>
        <w:jc w:val="both"/>
      </w:pPr>
      <w:r w:rsidRPr="000B611A">
        <w:t>Настоящий Договор (с приложениями) составлен в 2 (двух) экземплярах, имеющих равную юридическую силу, по одному для каждой из Сторон.</w:t>
      </w:r>
    </w:p>
    <w:p w:rsidR="0022787B" w:rsidRPr="000F0F34" w:rsidRDefault="0022787B" w:rsidP="0022787B">
      <w:pPr>
        <w:widowControl w:val="0"/>
        <w:autoSpaceDE w:val="0"/>
        <w:autoSpaceDN w:val="0"/>
        <w:adjustRightInd w:val="0"/>
        <w:jc w:val="both"/>
      </w:pPr>
      <w:r w:rsidRPr="00901806">
        <w:t xml:space="preserve">         </w:t>
      </w:r>
      <w:r>
        <w:t xml:space="preserve">   </w:t>
      </w:r>
      <w:r w:rsidRPr="00901806">
        <w:t>1</w:t>
      </w:r>
      <w:r>
        <w:t>3</w:t>
      </w:r>
      <w:r w:rsidRPr="00901806">
        <w:t xml:space="preserve">.8. </w:t>
      </w:r>
      <w:r>
        <w:t>Поставщик обязан в</w:t>
      </w:r>
      <w:r w:rsidRPr="000F0F34">
        <w:t xml:space="preserve"> момент подписания Сторонами настоящего Договора, предоставить в адрес Покупателя информацию о полной цепочке своих собственников (юридических и физических лицах, включая конечных бенефициаров), их данных, данных руководи</w:t>
      </w:r>
      <w:r>
        <w:t>телей, в формате Приложения № 5</w:t>
      </w:r>
      <w:r w:rsidRPr="000F0F34">
        <w:t xml:space="preserve">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w:t>
      </w:r>
      <w:r>
        <w:t>, за исключением случаев, предусмотренных действующим законодательством Российской Федерации</w:t>
      </w:r>
      <w:r w:rsidRPr="000F0F34">
        <w:t>.</w:t>
      </w:r>
    </w:p>
    <w:p w:rsidR="0022787B" w:rsidRDefault="0022787B" w:rsidP="0022787B">
      <w:pPr>
        <w:widowControl w:val="0"/>
        <w:autoSpaceDE w:val="0"/>
        <w:autoSpaceDN w:val="0"/>
        <w:adjustRightInd w:val="0"/>
        <w:jc w:val="both"/>
        <w:rPr>
          <w:rFonts w:eastAsia="Calibri"/>
          <w:lang w:eastAsia="en-US"/>
        </w:rPr>
      </w:pPr>
      <w:r w:rsidRPr="000F0F34">
        <w:t xml:space="preserve">    </w:t>
      </w:r>
      <w:r>
        <w:t xml:space="preserve">        </w:t>
      </w:r>
      <w:r>
        <w:rPr>
          <w:rFonts w:eastAsia="Calibri"/>
          <w:color w:val="000000"/>
          <w:lang w:eastAsia="en-US"/>
        </w:rPr>
        <w:t xml:space="preserve">13.9. </w:t>
      </w:r>
      <w:r w:rsidRPr="00047830">
        <w:rPr>
          <w:rFonts w:eastAsia="Calibri"/>
          <w:color w:val="000000"/>
          <w:lang w:eastAsia="en-US"/>
        </w:rPr>
        <w:t xml:space="preserve">В течение срока действия Договора </w:t>
      </w:r>
      <w:r>
        <w:rPr>
          <w:rFonts w:eastAsia="Calibri"/>
          <w:color w:val="000000"/>
          <w:lang w:eastAsia="en-US"/>
        </w:rPr>
        <w:t xml:space="preserve">Поставщик обязуется предоставлять Покупателю </w:t>
      </w:r>
      <w:r w:rsidRPr="00047830">
        <w:rPr>
          <w:rFonts w:eastAsia="Calibri"/>
          <w:lang w:eastAsia="en-US"/>
        </w:rPr>
        <w:t>информацию</w:t>
      </w:r>
      <w:r>
        <w:rPr>
          <w:rFonts w:eastAsia="Calibri"/>
          <w:lang w:eastAsia="en-US"/>
        </w:rPr>
        <w:t>:</w:t>
      </w:r>
    </w:p>
    <w:p w:rsidR="0022787B" w:rsidRDefault="0022787B" w:rsidP="0022787B">
      <w:pPr>
        <w:widowControl w:val="0"/>
        <w:autoSpaceDE w:val="0"/>
        <w:autoSpaceDN w:val="0"/>
        <w:adjustRightInd w:val="0"/>
        <w:jc w:val="both"/>
        <w:rPr>
          <w:rFonts w:eastAsia="Calibri"/>
          <w:color w:val="000000"/>
          <w:lang w:eastAsia="en-US"/>
        </w:rPr>
      </w:pPr>
      <w:r>
        <w:rPr>
          <w:rFonts w:eastAsia="Calibri"/>
          <w:lang w:eastAsia="en-US"/>
        </w:rPr>
        <w:t xml:space="preserve">            -</w:t>
      </w:r>
      <w:r w:rsidRPr="00047830">
        <w:rPr>
          <w:rFonts w:eastAsia="Calibri"/>
          <w:lang w:eastAsia="en-US"/>
        </w:rPr>
        <w:t xml:space="preserve"> об изменении состава (по сравнению с существовавшим на дату заключения Договора) собственников </w:t>
      </w:r>
      <w:r>
        <w:rPr>
          <w:rFonts w:eastAsia="Calibri"/>
          <w:lang w:eastAsia="en-US"/>
        </w:rPr>
        <w:t>Поставщика</w:t>
      </w:r>
      <w:r w:rsidRPr="00047830">
        <w:rPr>
          <w:rFonts w:eastAsia="Calibri"/>
          <w:lang w:eastAsia="en-US"/>
        </w:rPr>
        <w:t xml:space="preserve"> </w:t>
      </w:r>
      <w:r w:rsidRPr="00047830">
        <w:rPr>
          <w:rFonts w:eastAsia="Calibri"/>
          <w:color w:val="000000"/>
          <w:lang w:eastAsia="en-US"/>
        </w:rPr>
        <w:t>(состава участников; в отношении участников, являющихся юридическими лицами - состава их участников и т.д.),</w:t>
      </w:r>
      <w:r w:rsidRPr="00047830">
        <w:rPr>
          <w:rFonts w:eastAsia="Calibri"/>
          <w:lang w:eastAsia="en-US"/>
        </w:rPr>
        <w:t xml:space="preserve"> включая бенефициаров (в том числе конечных), а также состава исполнительных </w:t>
      </w:r>
      <w:r w:rsidRPr="00E164E1">
        <w:rPr>
          <w:rFonts w:eastAsia="Calibri"/>
          <w:lang w:eastAsia="en-US"/>
        </w:rPr>
        <w:t xml:space="preserve">органов </w:t>
      </w:r>
      <w:r>
        <w:rPr>
          <w:rFonts w:eastAsia="Calibri"/>
          <w:lang w:eastAsia="en-US"/>
        </w:rPr>
        <w:t>Поставщика</w:t>
      </w:r>
      <w:r w:rsidRPr="00E164E1">
        <w:rPr>
          <w:rFonts w:eastAsia="Calibri"/>
          <w:color w:val="000000"/>
          <w:lang w:eastAsia="en-US"/>
        </w:rPr>
        <w:t>,</w:t>
      </w:r>
    </w:p>
    <w:p w:rsidR="0022787B" w:rsidRDefault="0022787B" w:rsidP="0022787B">
      <w:pPr>
        <w:widowControl w:val="0"/>
        <w:autoSpaceDE w:val="0"/>
        <w:autoSpaceDN w:val="0"/>
        <w:adjustRightInd w:val="0"/>
        <w:jc w:val="both"/>
        <w:rPr>
          <w:rFonts w:eastAsia="Calibri"/>
          <w:i/>
          <w:color w:val="000000"/>
          <w:lang w:eastAsia="en-US"/>
        </w:rPr>
      </w:pPr>
      <w:r>
        <w:rPr>
          <w:rFonts w:eastAsia="Calibri"/>
          <w:color w:val="000000"/>
          <w:lang w:eastAsia="en-US"/>
        </w:rPr>
        <w:t xml:space="preserve">            - </w:t>
      </w:r>
      <w:r w:rsidRPr="00047830">
        <w:rPr>
          <w:rFonts w:eastAsia="Calibri"/>
          <w:color w:val="000000"/>
          <w:lang w:eastAsia="en-US"/>
        </w:rPr>
        <w:t xml:space="preserve">о составе собственников (состав участников; в отношении участников, являющихся юридическими лицами - состава их участников и т.д.) привлекаемых </w:t>
      </w:r>
      <w:r>
        <w:rPr>
          <w:rFonts w:eastAsia="Calibri"/>
          <w:color w:val="000000"/>
          <w:lang w:eastAsia="en-US"/>
        </w:rPr>
        <w:t>Поставщиком</w:t>
      </w:r>
      <w:r w:rsidRPr="00047830">
        <w:rPr>
          <w:rFonts w:eastAsia="Calibri"/>
          <w:color w:val="000000"/>
          <w:lang w:eastAsia="en-US"/>
        </w:rPr>
        <w:t xml:space="preserve"> третьих лиц.</w:t>
      </w:r>
      <w:r w:rsidRPr="00047830">
        <w:rPr>
          <w:rFonts w:eastAsia="Calibri"/>
          <w:i/>
          <w:color w:val="000000"/>
          <w:lang w:eastAsia="en-US"/>
        </w:rPr>
        <w:t xml:space="preserve"> </w:t>
      </w:r>
    </w:p>
    <w:p w:rsidR="0022787B" w:rsidRPr="00B44C82" w:rsidRDefault="0022787B" w:rsidP="0022787B">
      <w:pPr>
        <w:widowControl w:val="0"/>
        <w:autoSpaceDE w:val="0"/>
        <w:autoSpaceDN w:val="0"/>
        <w:adjustRightInd w:val="0"/>
        <w:jc w:val="both"/>
        <w:rPr>
          <w:rFonts w:eastAsia="Calibri"/>
          <w:color w:val="000000"/>
          <w:lang w:eastAsia="en-US"/>
        </w:rPr>
      </w:pPr>
      <w:r>
        <w:rPr>
          <w:rFonts w:eastAsia="Calibri"/>
          <w:i/>
          <w:color w:val="000000"/>
          <w:lang w:eastAsia="en-US"/>
        </w:rPr>
        <w:t xml:space="preserve">            </w:t>
      </w:r>
      <w:r w:rsidRPr="00047830">
        <w:rPr>
          <w:rFonts w:eastAsia="Calibri"/>
          <w:color w:val="000000"/>
          <w:lang w:eastAsia="en-US"/>
        </w:rPr>
        <w:t xml:space="preserve">Информация представляется </w:t>
      </w:r>
      <w:r w:rsidRPr="00047830">
        <w:rPr>
          <w:rFonts w:eastAsia="Calibri"/>
          <w:lang w:eastAsia="en-US"/>
        </w:rPr>
        <w:t xml:space="preserve">по форме, указанной в Приложении </w:t>
      </w:r>
      <w:r>
        <w:rPr>
          <w:rFonts w:eastAsia="Calibri"/>
          <w:lang w:eastAsia="en-US"/>
        </w:rPr>
        <w:t>№5 к Д</w:t>
      </w:r>
      <w:r w:rsidRPr="00047830">
        <w:rPr>
          <w:rFonts w:eastAsia="Calibri"/>
          <w:lang w:eastAsia="en-US"/>
        </w:rPr>
        <w:t>оговору,</w:t>
      </w:r>
      <w:r>
        <w:rPr>
          <w:rFonts w:eastAsia="Calibri"/>
          <w:color w:val="000000"/>
          <w:lang w:eastAsia="en-US"/>
        </w:rPr>
        <w:t xml:space="preserve"> не позднее 3 (трех)</w:t>
      </w:r>
      <w:r w:rsidRPr="00047830">
        <w:rPr>
          <w:rFonts w:eastAsia="Calibri"/>
          <w:color w:val="000000"/>
          <w:lang w:eastAsia="en-US"/>
        </w:rPr>
        <w:t xml:space="preserve"> календарных дней с даты наступления соответствующего события (юридического факта)</w:t>
      </w:r>
      <w:r w:rsidRPr="00047830">
        <w:rPr>
          <w:rFonts w:eastAsia="Calibri"/>
          <w:lang w:eastAsia="en-US"/>
        </w:rPr>
        <w:t xml:space="preserve">, </w:t>
      </w:r>
      <w:r w:rsidRPr="00047830">
        <w:rPr>
          <w:rFonts w:eastAsia="Calibri"/>
          <w:color w:val="000000"/>
          <w:lang w:eastAsia="en-US"/>
        </w:rPr>
        <w:t>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r w:rsidRPr="00B44C82">
        <w:rPr>
          <w:rFonts w:eastAsia="Calibri"/>
          <w:color w:val="000000"/>
          <w:lang w:eastAsia="en-US"/>
        </w:rPr>
        <w:t xml:space="preserve"> </w:t>
      </w:r>
    </w:p>
    <w:p w:rsidR="0022787B" w:rsidRDefault="0022787B" w:rsidP="0022787B">
      <w:pPr>
        <w:widowControl w:val="0"/>
        <w:autoSpaceDE w:val="0"/>
        <w:autoSpaceDN w:val="0"/>
        <w:adjustRightInd w:val="0"/>
        <w:jc w:val="both"/>
      </w:pPr>
      <w:r w:rsidRPr="00242E2A">
        <w:t xml:space="preserve">      </w:t>
      </w:r>
      <w:r>
        <w:t xml:space="preserve">    </w:t>
      </w:r>
      <w:r w:rsidRPr="00242E2A">
        <w:t xml:space="preserve"> </w:t>
      </w:r>
      <w:r>
        <w:t xml:space="preserve">13.10. </w:t>
      </w:r>
      <w:r w:rsidRPr="00242E2A">
        <w:t xml:space="preserve">При предоставлении </w:t>
      </w:r>
      <w:r>
        <w:t>Поставщиком</w:t>
      </w:r>
      <w:r w:rsidRPr="00242E2A">
        <w:rPr>
          <w:i/>
        </w:rPr>
        <w:t xml:space="preserve"> </w:t>
      </w:r>
      <w:r w:rsidRPr="00242E2A">
        <w:t xml:space="preserve">вышеуказанной информации в отношении своих собственников/бенефициаров, являющихся физическими лицами, </w:t>
      </w:r>
      <w:r>
        <w:t>Поставщик</w:t>
      </w:r>
      <w:r w:rsidRPr="00242E2A">
        <w:rPr>
          <w:i/>
        </w:rPr>
        <w:t xml:space="preserve"> </w:t>
      </w:r>
      <w:r w:rsidRPr="00242E2A">
        <w:t xml:space="preserve">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w:t>
      </w:r>
      <w:r>
        <w:t>Покупателя,</w:t>
      </w:r>
      <w:r w:rsidRPr="00242E2A">
        <w:t xml:space="preserve"> по форме установленной Приложением № </w:t>
      </w:r>
      <w:r>
        <w:t>6</w:t>
      </w:r>
      <w:r w:rsidRPr="00242E2A">
        <w:t xml:space="preserve"> к Договору.</w:t>
      </w:r>
      <w:r w:rsidRPr="00E32F19">
        <w:t xml:space="preserve"> </w:t>
      </w:r>
    </w:p>
    <w:p w:rsidR="0022787B" w:rsidRPr="00B65DC0" w:rsidRDefault="0022787B" w:rsidP="0022787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13.11</w:t>
      </w:r>
      <w:r w:rsidRPr="00B65DC0">
        <w:t xml:space="preserve">. </w:t>
      </w:r>
      <w:r>
        <w:t>Покупатель</w:t>
      </w:r>
      <w:r w:rsidRPr="00B65DC0">
        <w:t xml:space="preserve"> вправе отказаться от заключения и (или) исполнения Договора в одностороннем несудебном порядке, также </w:t>
      </w:r>
      <w:r>
        <w:t>при нарушении Поставщиком п.13.8-13.10 Договора в следующих случаях</w:t>
      </w:r>
      <w:r w:rsidRPr="00B65DC0">
        <w:t>:</w:t>
      </w:r>
    </w:p>
    <w:p w:rsidR="0022787B" w:rsidRPr="00B65DC0" w:rsidRDefault="0022787B" w:rsidP="0022787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w:t>
      </w:r>
      <w:r>
        <w:t xml:space="preserve">    </w:t>
      </w:r>
      <w:r w:rsidRPr="00B65DC0">
        <w:t xml:space="preserve">  - не предоставления </w:t>
      </w:r>
      <w:r>
        <w:t>Поставщиком</w:t>
      </w:r>
      <w:r w:rsidRPr="00B65DC0">
        <w:t xml:space="preserve"> информации о цепочке своих собственников (юридических, физических лиц, включая конечных бенефициаров), </w:t>
      </w:r>
      <w:proofErr w:type="gramStart"/>
      <w:r w:rsidRPr="00B65DC0">
        <w:t>в сроки</w:t>
      </w:r>
      <w:proofErr w:type="gramEnd"/>
      <w:r w:rsidRPr="00B65DC0">
        <w:t xml:space="preserve"> установленные Договором,</w:t>
      </w:r>
    </w:p>
    <w:p w:rsidR="0022787B" w:rsidRPr="00B65DC0" w:rsidRDefault="0022787B" w:rsidP="0022787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w:t>
      </w:r>
      <w:r>
        <w:t xml:space="preserve">    </w:t>
      </w:r>
      <w:r w:rsidRPr="00B65DC0">
        <w:t xml:space="preserve">    - предоставления </w:t>
      </w:r>
      <w:r>
        <w:t>Поставщиком</w:t>
      </w:r>
      <w:r w:rsidRPr="00B65DC0">
        <w:t xml:space="preserve"> указанной информации не в полном объеме и/или </w:t>
      </w:r>
      <w:proofErr w:type="gramStart"/>
      <w:r w:rsidRPr="00B65DC0">
        <w:t xml:space="preserve">в </w:t>
      </w:r>
      <w:r w:rsidR="0067703A">
        <w:t>ф</w:t>
      </w:r>
      <w:bookmarkStart w:id="0" w:name="_GoBack"/>
      <w:bookmarkEnd w:id="0"/>
      <w:r w:rsidRPr="00B65DC0">
        <w:t>ормате</w:t>
      </w:r>
      <w:proofErr w:type="gramEnd"/>
      <w:r w:rsidRPr="00B65DC0">
        <w:t xml:space="preserve"> не соответствующем</w:t>
      </w:r>
      <w:r>
        <w:t xml:space="preserve"> установленному в Приложении № 5</w:t>
      </w:r>
      <w:r w:rsidRPr="00B65DC0">
        <w:t xml:space="preserve"> к Договору, </w:t>
      </w:r>
    </w:p>
    <w:p w:rsidR="0022787B" w:rsidRPr="00B65DC0" w:rsidRDefault="0022787B" w:rsidP="0022787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w:t>
      </w:r>
      <w:r>
        <w:t xml:space="preserve">    </w:t>
      </w:r>
      <w:r w:rsidRPr="00B65DC0">
        <w:t xml:space="preserve">   - предоставления </w:t>
      </w:r>
      <w:r>
        <w:t>Поставщиком</w:t>
      </w:r>
      <w:r w:rsidRPr="00B65DC0">
        <w:t xml:space="preserve">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w:t>
      </w:r>
      <w:r>
        <w:t>рме утвержденной Приложением № 6</w:t>
      </w:r>
      <w:r w:rsidRPr="00B65DC0">
        <w:t xml:space="preserve"> к Договору), </w:t>
      </w:r>
    </w:p>
    <w:p w:rsidR="0022787B" w:rsidRPr="00B65DC0" w:rsidRDefault="0022787B" w:rsidP="0022787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lastRenderedPageBreak/>
        <w:t xml:space="preserve">    </w:t>
      </w:r>
      <w:r>
        <w:t xml:space="preserve">    </w:t>
      </w:r>
      <w:r w:rsidRPr="00B65DC0">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w:t>
      </w:r>
      <w:r>
        <w:t>Поставщика</w:t>
      </w:r>
      <w:r w:rsidRPr="00B65DC0">
        <w:t xml:space="preserve"> в течение срока действия Договора,</w:t>
      </w:r>
    </w:p>
    <w:p w:rsidR="0022787B" w:rsidRPr="00B65DC0" w:rsidRDefault="0022787B" w:rsidP="0022787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w:t>
      </w:r>
      <w:r>
        <w:t xml:space="preserve">    </w:t>
      </w:r>
      <w:r w:rsidRPr="00B65DC0">
        <w:t xml:space="preserve">  - предоставления </w:t>
      </w:r>
      <w:r>
        <w:t>Поставщиком</w:t>
      </w:r>
      <w:r w:rsidRPr="00B65DC0">
        <w:t xml:space="preserve"> недостоверной информации в отношении полной цепочки своих собственников (юридических и физических лиц, включая конечных бенефициаров).</w:t>
      </w:r>
    </w:p>
    <w:p w:rsidR="0022787B" w:rsidRPr="005523D6" w:rsidRDefault="0022787B" w:rsidP="005523D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w:t>
      </w:r>
      <w:r>
        <w:t xml:space="preserve">При наличии </w:t>
      </w:r>
      <w:r w:rsidRPr="00B65DC0">
        <w:t xml:space="preserve">со стороны </w:t>
      </w:r>
      <w:r>
        <w:t>Поставщика указанных нарушений</w:t>
      </w:r>
      <w:r w:rsidRPr="00B65DC0">
        <w:t xml:space="preserve">, </w:t>
      </w:r>
      <w:r>
        <w:t>Покупатель</w:t>
      </w:r>
      <w:r w:rsidRPr="00B65DC0">
        <w:t xml:space="preserve"> вправе письменно уведомить </w:t>
      </w:r>
      <w:r>
        <w:t>Поставщика</w:t>
      </w:r>
      <w:r w:rsidRPr="00B65DC0">
        <w:t xml:space="preserve">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w:t>
      </w:r>
      <w:r>
        <w:t>Поставщиком</w:t>
      </w:r>
      <w:r w:rsidRPr="00B65DC0">
        <w:t xml:space="preserve"> письменного уведомления </w:t>
      </w:r>
      <w:r>
        <w:t>Покупателя</w:t>
      </w:r>
      <w:r w:rsidRPr="00B65DC0">
        <w:t xml:space="preserve"> об отказе от исполнения Договора в о</w:t>
      </w:r>
      <w:r w:rsidR="005523D6">
        <w:t>дностороннем несудебном порядке.</w:t>
      </w:r>
    </w:p>
    <w:p w:rsidR="0022787B" w:rsidRPr="000E1E25" w:rsidRDefault="0022787B" w:rsidP="0022787B">
      <w:pPr>
        <w:pStyle w:val="aff2"/>
        <w:tabs>
          <w:tab w:val="left" w:pos="1134"/>
        </w:tabs>
        <w:spacing w:after="0" w:line="240" w:lineRule="auto"/>
        <w:ind w:left="0"/>
        <w:jc w:val="both"/>
        <w:rPr>
          <w:rFonts w:ascii="Times New Roman" w:hAnsi="Times New Roman"/>
          <w:sz w:val="24"/>
          <w:szCs w:val="24"/>
        </w:rPr>
      </w:pPr>
      <w:r>
        <w:rPr>
          <w:rFonts w:ascii="Times New Roman" w:hAnsi="Times New Roman"/>
          <w:sz w:val="24"/>
          <w:szCs w:val="24"/>
        </w:rPr>
        <w:t xml:space="preserve"> </w:t>
      </w:r>
      <w:r w:rsidR="005523D6">
        <w:rPr>
          <w:rFonts w:ascii="Times New Roman" w:hAnsi="Times New Roman"/>
          <w:sz w:val="24"/>
          <w:szCs w:val="24"/>
        </w:rPr>
        <w:t xml:space="preserve">        13.12</w:t>
      </w:r>
      <w:r>
        <w:rPr>
          <w:rFonts w:ascii="Times New Roman" w:hAnsi="Times New Roman"/>
          <w:sz w:val="24"/>
          <w:szCs w:val="24"/>
        </w:rPr>
        <w:t xml:space="preserve">. </w:t>
      </w:r>
      <w:r w:rsidRPr="000E1E25">
        <w:rPr>
          <w:rFonts w:ascii="Times New Roman" w:hAnsi="Times New Roman"/>
          <w:sz w:val="24"/>
          <w:szCs w:val="24"/>
        </w:rPr>
        <w:t>Поставщик предоставляет Покупателю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7631CD" w:rsidRDefault="0022787B" w:rsidP="0022787B">
      <w:pPr>
        <w:tabs>
          <w:tab w:val="left" w:pos="1134"/>
        </w:tabs>
        <w:contextualSpacing/>
        <w:jc w:val="both"/>
        <w:rPr>
          <w:rFonts w:eastAsia="Calibri"/>
          <w:lang w:eastAsia="en-US"/>
        </w:rPr>
      </w:pPr>
      <w:r>
        <w:rPr>
          <w:rFonts w:eastAsia="Calibri"/>
          <w:lang w:eastAsia="en-US"/>
        </w:rPr>
        <w:t xml:space="preserve">          </w:t>
      </w:r>
      <w:r w:rsidRPr="002F7485">
        <w:rPr>
          <w:rFonts w:eastAsia="Calibri"/>
          <w:lang w:eastAsia="en-US"/>
        </w:rPr>
        <w:t>1</w:t>
      </w:r>
      <w:r w:rsidR="005523D6">
        <w:rPr>
          <w:rFonts w:eastAsia="Calibri"/>
          <w:lang w:eastAsia="en-US"/>
        </w:rPr>
        <w:t>3.13</w:t>
      </w:r>
      <w:r>
        <w:rPr>
          <w:rFonts w:eastAsia="Calibri"/>
          <w:lang w:eastAsia="en-US"/>
        </w:rPr>
        <w:t>.</w:t>
      </w:r>
      <w:r w:rsidRPr="002F7485">
        <w:rPr>
          <w:rFonts w:eastAsia="Calibri"/>
          <w:lang w:eastAsia="en-US"/>
        </w:rPr>
        <w:t xml:space="preserve"> Поставщик вправе после выполнения обязательств по договору переуступить права требования по договору в пользу финансово-кредитных учреждений.</w:t>
      </w:r>
    </w:p>
    <w:p w:rsidR="0022787B" w:rsidRDefault="007631CD" w:rsidP="0022787B">
      <w:pPr>
        <w:tabs>
          <w:tab w:val="left" w:pos="1134"/>
        </w:tabs>
        <w:contextualSpacing/>
        <w:jc w:val="both"/>
        <w:rPr>
          <w:rFonts w:eastAsia="Calibri"/>
        </w:rPr>
      </w:pPr>
      <w:r>
        <w:rPr>
          <w:rFonts w:eastAsia="Calibri"/>
          <w:lang w:eastAsia="en-US"/>
        </w:rPr>
        <w:t xml:space="preserve">        </w:t>
      </w:r>
      <w:r w:rsidR="00903903">
        <w:rPr>
          <w:rFonts w:eastAsia="Calibri"/>
          <w:lang w:eastAsia="en-US"/>
        </w:rPr>
        <w:t xml:space="preserve">  13.14. </w:t>
      </w:r>
      <w:r w:rsidRPr="007631CD">
        <w:rPr>
          <w:rFonts w:eastAsia="Calibri"/>
          <w:lang w:eastAsia="en-US"/>
        </w:rPr>
        <w:t>Поставщик вправе после выполнения обязательств по договору</w:t>
      </w:r>
      <w:r w:rsidRPr="007631CD">
        <w:rPr>
          <w:rFonts w:eastAsia="Calibri"/>
        </w:rPr>
        <w:t xml:space="preserve"> переуступить право требования оплаты по выполненным договорным обязательствам в пользу иного лица (финансового агента).</w:t>
      </w:r>
      <w:r w:rsidR="0022787B" w:rsidRPr="007631CD">
        <w:rPr>
          <w:rFonts w:eastAsia="Calibri"/>
          <w:lang w:eastAsia="en-US"/>
        </w:rPr>
        <w:t xml:space="preserve"> </w:t>
      </w:r>
      <w:r w:rsidRPr="007631CD">
        <w:rPr>
          <w:rFonts w:eastAsia="Calibri"/>
        </w:rPr>
        <w:t>При этом Поставщик обязан предоставить Покупателю оригинал письменного уведомления об уступке денежного требования в течение 2 (двух) рабочих дней с даты осуществления уступки (</w:t>
      </w:r>
      <w:proofErr w:type="gramStart"/>
      <w:r>
        <w:t>В</w:t>
      </w:r>
      <w:proofErr w:type="gramEnd"/>
      <w:r w:rsidRPr="007631CD">
        <w:t xml:space="preserve">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r w:rsidRPr="007631CD">
        <w:rPr>
          <w:rFonts w:eastAsia="Calibri"/>
        </w:rPr>
        <w:t>.</w:t>
      </w:r>
    </w:p>
    <w:p w:rsidR="007631CD" w:rsidRDefault="007631CD" w:rsidP="0022787B">
      <w:pPr>
        <w:tabs>
          <w:tab w:val="left" w:pos="1134"/>
        </w:tabs>
        <w:contextualSpacing/>
        <w:jc w:val="both"/>
        <w:rPr>
          <w:rFonts w:eastAsia="Calibri"/>
        </w:rPr>
      </w:pPr>
      <w:r>
        <w:rPr>
          <w:rFonts w:eastAsia="Calibri"/>
        </w:rPr>
        <w:t xml:space="preserve">           </w:t>
      </w:r>
      <w:r w:rsidR="00903903">
        <w:rPr>
          <w:rFonts w:eastAsia="Calibri"/>
        </w:rPr>
        <w:t>13.15. Поставщик обязан</w:t>
      </w:r>
      <w:r w:rsidRPr="007631CD">
        <w:rPr>
          <w:rFonts w:eastAsia="Calibri"/>
        </w:rPr>
        <w:t xml:space="preserve"> включ</w:t>
      </w:r>
      <w:r w:rsidR="00903903">
        <w:rPr>
          <w:rFonts w:eastAsia="Calibri"/>
        </w:rPr>
        <w:t>ить</w:t>
      </w:r>
      <w:r w:rsidRPr="007631CD">
        <w:rPr>
          <w:rFonts w:eastAsia="Calibri"/>
        </w:rPr>
        <w:t xml:space="preserve"> в соглашени</w:t>
      </w:r>
      <w:r w:rsidR="00903903">
        <w:rPr>
          <w:rFonts w:eastAsia="Calibri"/>
        </w:rPr>
        <w:t>я</w:t>
      </w:r>
      <w:r w:rsidRPr="007631CD">
        <w:rPr>
          <w:rFonts w:eastAsia="Calibri"/>
        </w:rPr>
        <w:t xml:space="preserve"> между Финансовым агентом (Фактором) и Поставщиком о переуступке права денежного требования по договору с Покупателем</w:t>
      </w:r>
      <w:r>
        <w:rPr>
          <w:rFonts w:eastAsia="Calibri"/>
        </w:rPr>
        <w:t xml:space="preserve"> </w:t>
      </w:r>
      <w:r w:rsidRPr="007631CD">
        <w:rPr>
          <w:rFonts w:eastAsia="Calibri"/>
        </w:rPr>
        <w:t>обязательства исполнения Поставщиком регрессных требований Фактора</w:t>
      </w:r>
      <w:r w:rsidR="00903903">
        <w:rPr>
          <w:rFonts w:eastAsia="Calibri"/>
        </w:rPr>
        <w:t xml:space="preserve"> (факторинг </w:t>
      </w:r>
      <w:r w:rsidRPr="007631CD">
        <w:rPr>
          <w:rFonts w:eastAsia="Calibri"/>
        </w:rPr>
        <w:t>с правом регресса).</w:t>
      </w:r>
    </w:p>
    <w:p w:rsidR="007631CD" w:rsidRDefault="007631CD" w:rsidP="0022787B">
      <w:pPr>
        <w:tabs>
          <w:tab w:val="left" w:pos="1134"/>
        </w:tabs>
        <w:contextualSpacing/>
        <w:jc w:val="both"/>
        <w:rPr>
          <w:rFonts w:eastAsia="Calibri"/>
        </w:rPr>
      </w:pPr>
      <w:r>
        <w:rPr>
          <w:rFonts w:eastAsia="Calibri"/>
        </w:rPr>
        <w:t xml:space="preserve">           </w:t>
      </w:r>
      <w:r w:rsidR="00903903">
        <w:rPr>
          <w:rFonts w:eastAsia="Calibri"/>
        </w:rPr>
        <w:t>13.16.  В</w:t>
      </w:r>
      <w:r w:rsidRPr="007631CD">
        <w:rPr>
          <w:rFonts w:eastAsia="Calibri"/>
        </w:rPr>
        <w:t xml:space="preserve"> случае переуступки Поставщиком права денежного треб</w:t>
      </w:r>
      <w:r w:rsidR="00903903">
        <w:rPr>
          <w:rFonts w:eastAsia="Calibri"/>
        </w:rPr>
        <w:t xml:space="preserve">ования по договору с </w:t>
      </w:r>
      <w:r w:rsidRPr="007631CD">
        <w:rPr>
          <w:rFonts w:eastAsia="Calibri"/>
        </w:rPr>
        <w:t xml:space="preserve">Покупателем с нарушением условий, указанных в пункте </w:t>
      </w:r>
      <w:r w:rsidR="00903903">
        <w:rPr>
          <w:rFonts w:eastAsia="Calibri"/>
        </w:rPr>
        <w:t>13</w:t>
      </w:r>
      <w:r w:rsidRPr="007631CD">
        <w:rPr>
          <w:rFonts w:eastAsia="Calibri"/>
        </w:rPr>
        <w:t>.1</w:t>
      </w:r>
      <w:r w:rsidR="00903903">
        <w:rPr>
          <w:rFonts w:eastAsia="Calibri"/>
        </w:rPr>
        <w:t>4</w:t>
      </w:r>
      <w:r w:rsidRPr="007631CD">
        <w:rPr>
          <w:rFonts w:eastAsia="Calibri"/>
        </w:rPr>
        <w:t xml:space="preserve"> и/или </w:t>
      </w:r>
      <w:r w:rsidR="00903903">
        <w:rPr>
          <w:rFonts w:eastAsia="Calibri"/>
        </w:rPr>
        <w:t>13</w:t>
      </w:r>
      <w:r w:rsidRPr="007631CD">
        <w:rPr>
          <w:rFonts w:eastAsia="Calibri"/>
        </w:rPr>
        <w:t>.</w:t>
      </w:r>
      <w:r w:rsidR="00903903">
        <w:rPr>
          <w:rFonts w:eastAsia="Calibri"/>
        </w:rPr>
        <w:t>15</w:t>
      </w:r>
      <w:r w:rsidRPr="007631CD">
        <w:rPr>
          <w:rFonts w:eastAsia="Calibri"/>
        </w:rPr>
        <w:t>, Поставщик уплачивает Покупателю</w:t>
      </w:r>
      <w:r w:rsidR="00903903">
        <w:rPr>
          <w:rFonts w:eastAsia="Calibri"/>
        </w:rPr>
        <w:t xml:space="preserve"> </w:t>
      </w:r>
      <w:r w:rsidRPr="007631CD">
        <w:rPr>
          <w:rFonts w:eastAsia="Calibri"/>
        </w:rPr>
        <w:t>штраф за каждое нарушение в размере 1% от стоимости заключенного договора.</w:t>
      </w:r>
    </w:p>
    <w:p w:rsidR="007E1F6F" w:rsidRDefault="005523D6" w:rsidP="0022787B">
      <w:pPr>
        <w:pStyle w:val="af7"/>
        <w:jc w:val="both"/>
        <w:rPr>
          <w:rFonts w:eastAsia="Calibri"/>
          <w:lang w:eastAsia="en-US"/>
        </w:rPr>
      </w:pPr>
      <w:r>
        <w:rPr>
          <w:rFonts w:eastAsia="Calibri"/>
          <w:lang w:eastAsia="en-US"/>
        </w:rPr>
        <w:t xml:space="preserve">          13.1</w:t>
      </w:r>
      <w:r w:rsidR="005F6F60">
        <w:rPr>
          <w:rFonts w:eastAsia="Calibri"/>
          <w:lang w:eastAsia="en-US"/>
        </w:rPr>
        <w:t>7</w:t>
      </w:r>
      <w:r w:rsidR="0022787B">
        <w:rPr>
          <w:rFonts w:eastAsia="Calibri"/>
          <w:lang w:eastAsia="en-US"/>
        </w:rPr>
        <w:t xml:space="preserve">. </w:t>
      </w:r>
      <w:r w:rsidR="0022787B" w:rsidRPr="00453E31">
        <w:rPr>
          <w:rFonts w:eastAsia="Calibri"/>
          <w:lang w:eastAsia="en-US"/>
        </w:rPr>
        <w:t xml:space="preserve">Поставщик обязуется соблюдать положения Антикоррупционной оговорки </w:t>
      </w:r>
      <w:r w:rsidR="0022787B">
        <w:rPr>
          <w:rFonts w:eastAsia="Calibri"/>
          <w:lang w:eastAsia="en-US"/>
        </w:rPr>
        <w:t>(Приложение № 8</w:t>
      </w:r>
      <w:r w:rsidR="0022787B" w:rsidRPr="00453E31">
        <w:rPr>
          <w:rFonts w:eastAsia="Calibri"/>
          <w:lang w:eastAsia="en-US"/>
        </w:rPr>
        <w:t xml:space="preserve"> к настоящему договору).</w:t>
      </w:r>
    </w:p>
    <w:p w:rsidR="0022787B" w:rsidRDefault="0022787B" w:rsidP="0022787B">
      <w:pPr>
        <w:pStyle w:val="af7"/>
        <w:jc w:val="both"/>
        <w:rPr>
          <w:rFonts w:eastAsia="Calibri"/>
          <w:lang w:eastAsia="en-US"/>
        </w:rPr>
      </w:pPr>
      <w:r w:rsidRPr="005F1FD3">
        <w:rPr>
          <w:rFonts w:eastAsia="Calibri"/>
          <w:lang w:eastAsia="en-US"/>
        </w:rPr>
        <w:t xml:space="preserve">     </w:t>
      </w:r>
    </w:p>
    <w:p w:rsidR="0097023C" w:rsidRPr="006A3FB6" w:rsidRDefault="000B611A" w:rsidP="008947E8">
      <w:pPr>
        <w:numPr>
          <w:ilvl w:val="0"/>
          <w:numId w:val="6"/>
        </w:numPr>
        <w:shd w:val="clear" w:color="auto" w:fill="FFFFFF"/>
        <w:ind w:left="0" w:firstLine="709"/>
        <w:jc w:val="center"/>
        <w:rPr>
          <w:b/>
          <w:bCs/>
        </w:rPr>
      </w:pPr>
      <w:r w:rsidRPr="006A3FB6">
        <w:rPr>
          <w:b/>
          <w:bCs/>
        </w:rPr>
        <w:t>СРОК ДЕЙСТВИЯ ДОГОВОРА</w:t>
      </w:r>
    </w:p>
    <w:p w:rsidR="0068107E" w:rsidRDefault="00D419AD" w:rsidP="00D36C6E">
      <w:pPr>
        <w:shd w:val="clear" w:color="auto" w:fill="FFFFFF"/>
        <w:ind w:firstLine="709"/>
        <w:jc w:val="both"/>
      </w:pPr>
      <w:r w:rsidRPr="006A3FB6">
        <w:t>Настоящий Договор вступает в силу со дня его заключения и действует до полного исполнения своих обязательств Сторонами.</w:t>
      </w:r>
    </w:p>
    <w:p w:rsidR="007E1F6F" w:rsidRDefault="007E1F6F" w:rsidP="00D36C6E">
      <w:pPr>
        <w:shd w:val="clear" w:color="auto" w:fill="FFFFFF"/>
        <w:ind w:firstLine="709"/>
        <w:jc w:val="both"/>
      </w:pPr>
    </w:p>
    <w:p w:rsidR="007956DD" w:rsidRPr="006A3FB6" w:rsidRDefault="007956DD" w:rsidP="008947E8">
      <w:pPr>
        <w:numPr>
          <w:ilvl w:val="0"/>
          <w:numId w:val="6"/>
        </w:numPr>
        <w:jc w:val="center"/>
        <w:rPr>
          <w:b/>
          <w:bCs/>
        </w:rPr>
      </w:pPr>
      <w:r w:rsidRPr="006A3FB6">
        <w:rPr>
          <w:b/>
          <w:bCs/>
        </w:rPr>
        <w:t>ПЕРЕЧЕНЬ ПРИЛОЖЕНИЙ, ПРИЛАГАЕМЫХ К НАСТОЯЩЕМУ ДОГОВОРУ</w:t>
      </w:r>
    </w:p>
    <w:p w:rsidR="007956DD" w:rsidRPr="006A3FB6" w:rsidRDefault="007956DD" w:rsidP="00001494">
      <w:pPr>
        <w:pStyle w:val="a9"/>
        <w:tabs>
          <w:tab w:val="clear" w:pos="720"/>
        </w:tabs>
        <w:spacing w:line="240" w:lineRule="auto"/>
        <w:ind w:left="0" w:firstLine="709"/>
        <w:rPr>
          <w:sz w:val="24"/>
          <w:szCs w:val="24"/>
        </w:rPr>
      </w:pPr>
      <w:r w:rsidRPr="006A3FB6">
        <w:rPr>
          <w:sz w:val="24"/>
          <w:szCs w:val="24"/>
        </w:rPr>
        <w:t>Следующие приложения являются неотъемлемой частью настоящего Договора:</w:t>
      </w:r>
    </w:p>
    <w:p w:rsidR="007956DD" w:rsidRPr="006A3FB6" w:rsidRDefault="007956DD" w:rsidP="00001494">
      <w:pPr>
        <w:pStyle w:val="a8"/>
        <w:tabs>
          <w:tab w:val="clear" w:pos="1008"/>
        </w:tabs>
        <w:spacing w:line="240" w:lineRule="auto"/>
        <w:ind w:left="0" w:firstLine="709"/>
        <w:rPr>
          <w:i/>
          <w:iCs/>
          <w:sz w:val="24"/>
          <w:szCs w:val="24"/>
        </w:rPr>
      </w:pPr>
      <w:r w:rsidRPr="006A3FB6">
        <w:rPr>
          <w:sz w:val="24"/>
          <w:szCs w:val="24"/>
        </w:rPr>
        <w:t>Приложение № 1 - Технические требования;</w:t>
      </w:r>
    </w:p>
    <w:p w:rsidR="007956DD" w:rsidRPr="006A3FB6" w:rsidRDefault="007956DD" w:rsidP="00001494">
      <w:pPr>
        <w:pStyle w:val="af7"/>
        <w:ind w:firstLine="709"/>
      </w:pPr>
      <w:r w:rsidRPr="006A3FB6">
        <w:t>Приложение № 2 - График поставки товара;</w:t>
      </w:r>
    </w:p>
    <w:p w:rsidR="007956DD" w:rsidRPr="006A3FB6" w:rsidRDefault="007956DD" w:rsidP="00001494">
      <w:pPr>
        <w:pStyle w:val="af7"/>
        <w:ind w:firstLine="709"/>
      </w:pPr>
      <w:r w:rsidRPr="006A3FB6">
        <w:t xml:space="preserve">Приложение № 3 - Спецификация; </w:t>
      </w:r>
    </w:p>
    <w:p w:rsidR="007956DD" w:rsidRPr="006A3FB6" w:rsidRDefault="007956DD" w:rsidP="00001494">
      <w:pPr>
        <w:pStyle w:val="af7"/>
        <w:ind w:firstLine="709"/>
      </w:pPr>
      <w:r w:rsidRPr="006A3FB6">
        <w:t xml:space="preserve">Приложение № 4 - Список </w:t>
      </w:r>
      <w:r w:rsidRPr="006A3FB6">
        <w:rPr>
          <w:bCs/>
        </w:rPr>
        <w:t>субпоставщиков;</w:t>
      </w:r>
    </w:p>
    <w:p w:rsidR="007956DD" w:rsidRPr="006A3FB6" w:rsidRDefault="007956DD" w:rsidP="00001494">
      <w:pPr>
        <w:pStyle w:val="af7"/>
        <w:ind w:firstLine="709"/>
      </w:pPr>
      <w:r w:rsidRPr="006A3FB6">
        <w:t>Приложение № 5 - Формат предоставления информации;</w:t>
      </w:r>
    </w:p>
    <w:p w:rsidR="007956DD" w:rsidRPr="006A3FB6" w:rsidRDefault="007956DD" w:rsidP="00001494">
      <w:pPr>
        <w:pStyle w:val="af7"/>
        <w:ind w:firstLine="709"/>
      </w:pPr>
      <w:r w:rsidRPr="006A3FB6">
        <w:t>Приложение № 6 - Форма согласия;</w:t>
      </w:r>
    </w:p>
    <w:p w:rsidR="008A3F21" w:rsidRDefault="007956DD" w:rsidP="00001494">
      <w:pPr>
        <w:pStyle w:val="af7"/>
        <w:ind w:firstLine="709"/>
      </w:pPr>
      <w:r w:rsidRPr="006A3FB6">
        <w:t>Приложение № 7 - Форма товарной накладной.</w:t>
      </w:r>
    </w:p>
    <w:p w:rsidR="007F1E16" w:rsidRDefault="007F1E16" w:rsidP="007F1E16">
      <w:pPr>
        <w:pStyle w:val="af7"/>
      </w:pPr>
      <w:r w:rsidRPr="00D44B36">
        <w:rPr>
          <w:rFonts w:eastAsia="Calibri"/>
          <w:color w:val="000000"/>
        </w:rPr>
        <w:t xml:space="preserve">            </w:t>
      </w:r>
      <w:r>
        <w:rPr>
          <w:rFonts w:eastAsia="Calibri"/>
          <w:color w:val="000000"/>
        </w:rPr>
        <w:t>Приложение № 8</w:t>
      </w:r>
      <w:r w:rsidRPr="001E08D8">
        <w:rPr>
          <w:rFonts w:eastAsia="Calibri"/>
          <w:color w:val="000000"/>
        </w:rPr>
        <w:t xml:space="preserve">. </w:t>
      </w:r>
      <w:r w:rsidRPr="001E08D8">
        <w:t>Антикоррупционная оговорка.</w:t>
      </w:r>
    </w:p>
    <w:p w:rsidR="007E1F6F" w:rsidRDefault="007E1F6F" w:rsidP="007F1E16">
      <w:pPr>
        <w:pStyle w:val="af7"/>
      </w:pPr>
    </w:p>
    <w:p w:rsidR="0070629A" w:rsidRDefault="0070629A" w:rsidP="007F1E16">
      <w:pPr>
        <w:pStyle w:val="af7"/>
      </w:pPr>
    </w:p>
    <w:p w:rsidR="0070629A" w:rsidRDefault="0070629A" w:rsidP="007F1E16">
      <w:pPr>
        <w:pStyle w:val="af7"/>
      </w:pPr>
    </w:p>
    <w:p w:rsidR="007956DD" w:rsidRPr="006A3FB6" w:rsidRDefault="007956DD" w:rsidP="008947E8">
      <w:pPr>
        <w:pStyle w:val="xl48"/>
        <w:numPr>
          <w:ilvl w:val="0"/>
          <w:numId w:val="9"/>
        </w:numPr>
        <w:spacing w:before="0" w:beforeAutospacing="0" w:after="0" w:afterAutospacing="0"/>
        <w:rPr>
          <w:rFonts w:ascii="Times New Roman" w:hAnsi="Times New Roman" w:cs="Times New Roman"/>
        </w:rPr>
      </w:pPr>
      <w:r w:rsidRPr="006A3FB6">
        <w:rPr>
          <w:rFonts w:ascii="Times New Roman" w:hAnsi="Times New Roman" w:cs="Times New Roman"/>
        </w:rPr>
        <w:t>АДРЕСА И РЕКВИЗИТЫ СТОРОН, ПОДПИСИ СТОРОН</w:t>
      </w:r>
    </w:p>
    <w:p w:rsidR="007956DD" w:rsidRPr="006A3FB6" w:rsidRDefault="007956DD" w:rsidP="00001494">
      <w:pPr>
        <w:suppressAutoHyphens/>
        <w:rPr>
          <w:lang w:eastAsia="ar-SA"/>
        </w:rPr>
      </w:pPr>
      <w:r w:rsidRPr="006A3FB6">
        <w:rPr>
          <w:lang w:eastAsia="ar-SA"/>
        </w:rPr>
        <w:t xml:space="preserve">Покупатель: </w:t>
      </w:r>
      <w:r w:rsidR="00065996" w:rsidRPr="006A3FB6">
        <w:rPr>
          <w:lang w:eastAsia="ar-SA"/>
        </w:rPr>
        <w:t>Публичное</w:t>
      </w:r>
      <w:r w:rsidRPr="006A3FB6">
        <w:rPr>
          <w:lang w:eastAsia="ar-SA"/>
        </w:rPr>
        <w:t xml:space="preserve"> акционерное общество «Межрегиональная распределительная сетевая компания Центра», 127018, г. Москва, 2-ая Ямская ул., д. 4</w:t>
      </w:r>
    </w:p>
    <w:p w:rsidR="007956DD" w:rsidRPr="006A3FB6" w:rsidRDefault="007956DD" w:rsidP="00001494">
      <w:pPr>
        <w:suppressAutoHyphens/>
        <w:rPr>
          <w:lang w:eastAsia="ar-SA"/>
        </w:rPr>
      </w:pPr>
      <w:r w:rsidRPr="006A3FB6">
        <w:rPr>
          <w:lang w:eastAsia="ar-SA"/>
        </w:rPr>
        <w:t>ОКПО: 75720657</w:t>
      </w:r>
    </w:p>
    <w:p w:rsidR="007956DD" w:rsidRPr="006A3FB6" w:rsidRDefault="007956DD" w:rsidP="00001494">
      <w:pPr>
        <w:suppressAutoHyphens/>
        <w:rPr>
          <w:lang w:eastAsia="ar-SA"/>
        </w:rPr>
      </w:pPr>
      <w:r w:rsidRPr="006A3FB6">
        <w:rPr>
          <w:lang w:eastAsia="ar-SA"/>
        </w:rPr>
        <w:t xml:space="preserve">Грузополучатель: Филиал </w:t>
      </w:r>
      <w:r w:rsidR="00065996" w:rsidRPr="006A3FB6">
        <w:rPr>
          <w:lang w:eastAsia="ar-SA"/>
        </w:rPr>
        <w:t>публичного</w:t>
      </w:r>
      <w:r w:rsidRPr="006A3FB6">
        <w:rPr>
          <w:lang w:eastAsia="ar-SA"/>
        </w:rPr>
        <w:t xml:space="preserve"> акционерного общества «Межрегиональная распределительная сетевая компания Центра» - «Воронежэнерго», 394033, г. Воронеж, </w:t>
      </w:r>
      <w:proofErr w:type="spellStart"/>
      <w:r w:rsidRPr="006A3FB6">
        <w:rPr>
          <w:lang w:eastAsia="ar-SA"/>
        </w:rPr>
        <w:t>Арзамасская</w:t>
      </w:r>
      <w:proofErr w:type="spellEnd"/>
      <w:r w:rsidRPr="006A3FB6">
        <w:rPr>
          <w:lang w:eastAsia="ar-SA"/>
        </w:rPr>
        <w:t xml:space="preserve"> ул., д. 2</w:t>
      </w:r>
    </w:p>
    <w:p w:rsidR="007956DD" w:rsidRPr="006A3FB6" w:rsidRDefault="007956DD" w:rsidP="00001494">
      <w:pPr>
        <w:suppressAutoHyphens/>
        <w:rPr>
          <w:lang w:eastAsia="ar-SA"/>
        </w:rPr>
      </w:pPr>
      <w:r w:rsidRPr="006A3FB6">
        <w:rPr>
          <w:lang w:eastAsia="ar-SA"/>
        </w:rPr>
        <w:t>ОКПО: 00104366</w:t>
      </w:r>
    </w:p>
    <w:p w:rsidR="007956DD" w:rsidRPr="006A3FB6" w:rsidRDefault="007956DD" w:rsidP="00001494">
      <w:pPr>
        <w:suppressAutoHyphens/>
        <w:jc w:val="both"/>
        <w:rPr>
          <w:lang w:eastAsia="ar-SA"/>
        </w:rPr>
      </w:pPr>
      <w:r w:rsidRPr="006A3FB6">
        <w:rPr>
          <w:lang w:eastAsia="ar-SA"/>
        </w:rPr>
        <w:t>ИНН/КПП: 6901067107/366302001</w:t>
      </w:r>
    </w:p>
    <w:p w:rsidR="007956DD" w:rsidRPr="006A3FB6" w:rsidRDefault="007956DD" w:rsidP="00001494">
      <w:pPr>
        <w:suppressAutoHyphens/>
        <w:jc w:val="both"/>
        <w:rPr>
          <w:lang w:eastAsia="ar-SA"/>
        </w:rPr>
      </w:pPr>
      <w:r w:rsidRPr="006A3FB6">
        <w:rPr>
          <w:lang w:eastAsia="ar-SA"/>
        </w:rPr>
        <w:t>р/с: 40702810900250005153, в Филиале Банка ВТБ (</w:t>
      </w:r>
      <w:r w:rsidR="000E7EA5" w:rsidRPr="006A3FB6">
        <w:rPr>
          <w:lang w:eastAsia="ar-SA"/>
        </w:rPr>
        <w:t>П</w:t>
      </w:r>
      <w:r w:rsidRPr="006A3FB6">
        <w:rPr>
          <w:lang w:eastAsia="ar-SA"/>
        </w:rPr>
        <w:t>АО) в г.</w:t>
      </w:r>
      <w:r w:rsidR="00092C6B">
        <w:rPr>
          <w:lang w:eastAsia="ar-SA"/>
        </w:rPr>
        <w:t xml:space="preserve"> </w:t>
      </w:r>
      <w:r w:rsidRPr="006A3FB6">
        <w:rPr>
          <w:lang w:eastAsia="ar-SA"/>
        </w:rPr>
        <w:t>Воронеже</w:t>
      </w:r>
    </w:p>
    <w:p w:rsidR="007956DD" w:rsidRPr="006A3FB6" w:rsidRDefault="007956DD" w:rsidP="00001494">
      <w:pPr>
        <w:suppressAutoHyphens/>
        <w:jc w:val="both"/>
        <w:rPr>
          <w:lang w:eastAsia="ar-SA"/>
        </w:rPr>
      </w:pPr>
      <w:r w:rsidRPr="006A3FB6">
        <w:rPr>
          <w:lang w:eastAsia="ar-SA"/>
        </w:rPr>
        <w:t>БИК: 042007835</w:t>
      </w:r>
    </w:p>
    <w:p w:rsidR="007956DD" w:rsidRDefault="007956DD" w:rsidP="00001494">
      <w:pPr>
        <w:suppressAutoHyphens/>
        <w:jc w:val="both"/>
        <w:rPr>
          <w:lang w:eastAsia="ar-SA"/>
        </w:rPr>
      </w:pPr>
      <w:r w:rsidRPr="006A3FB6">
        <w:rPr>
          <w:lang w:eastAsia="ar-SA"/>
        </w:rPr>
        <w:t>к/с: 30101810100000000835</w:t>
      </w:r>
    </w:p>
    <w:p w:rsidR="00581D53" w:rsidRPr="006A3FB6" w:rsidRDefault="00581D53" w:rsidP="00001494">
      <w:pPr>
        <w:suppressAutoHyphens/>
        <w:jc w:val="both"/>
        <w:rPr>
          <w:lang w:eastAsia="ar-SA"/>
        </w:rPr>
      </w:pPr>
    </w:p>
    <w:p w:rsidR="0070629A" w:rsidRDefault="0070629A" w:rsidP="00506205">
      <w:pPr>
        <w:suppressAutoHyphens/>
        <w:rPr>
          <w:lang w:eastAsia="ar-SA"/>
        </w:rPr>
      </w:pPr>
      <w:r w:rsidRPr="000B611A">
        <w:rPr>
          <w:lang w:eastAsia="ar-SA"/>
        </w:rPr>
        <w:t>Поставщик:</w:t>
      </w:r>
      <w:r>
        <w:rPr>
          <w:lang w:eastAsia="ar-SA"/>
        </w:rPr>
        <w:t xml:space="preserve"> </w:t>
      </w:r>
      <w:r w:rsidRPr="009B070B">
        <w:t>Общество с ограниченной ответственностью «</w:t>
      </w:r>
      <w:r>
        <w:t>Новые Информационные Системы-21</w:t>
      </w:r>
      <w:r w:rsidRPr="009B070B">
        <w:t xml:space="preserve">», </w:t>
      </w:r>
      <w:r>
        <w:t>394030, г. Воронеж, ул. Свободы, д. 69А, оф. 301</w:t>
      </w:r>
    </w:p>
    <w:p w:rsidR="0070629A" w:rsidRPr="00125008" w:rsidRDefault="0070629A" w:rsidP="00506205">
      <w:pPr>
        <w:suppressAutoHyphens/>
        <w:rPr>
          <w:lang w:eastAsia="ar-SA"/>
        </w:rPr>
      </w:pPr>
      <w:r>
        <w:rPr>
          <w:lang w:eastAsia="ar-SA"/>
        </w:rPr>
        <w:t xml:space="preserve">ИНН/КПП: </w:t>
      </w:r>
      <w:r w:rsidRPr="00125008">
        <w:rPr>
          <w:lang w:eastAsia="ar-SA"/>
        </w:rPr>
        <w:t>3664041916/366401001</w:t>
      </w:r>
    </w:p>
    <w:p w:rsidR="0070629A" w:rsidRDefault="0070629A" w:rsidP="00506205">
      <w:pPr>
        <w:suppressAutoHyphens/>
        <w:rPr>
          <w:lang w:eastAsia="ar-SA"/>
        </w:rPr>
      </w:pPr>
      <w:r w:rsidRPr="00526801">
        <w:t xml:space="preserve">р/с </w:t>
      </w:r>
      <w:r>
        <w:t>40702810</w:t>
      </w:r>
      <w:r w:rsidRPr="00125008">
        <w:t xml:space="preserve">913400106175 </w:t>
      </w:r>
      <w:r>
        <w:t xml:space="preserve">в Центрально-Черноземном банке Сбербанка России, г. Воронеж </w:t>
      </w:r>
    </w:p>
    <w:p w:rsidR="0070629A" w:rsidRDefault="0070629A" w:rsidP="00506205">
      <w:pPr>
        <w:suppressAutoHyphens/>
        <w:rPr>
          <w:lang w:eastAsia="ar-SA"/>
        </w:rPr>
      </w:pPr>
      <w:r w:rsidRPr="00526801">
        <w:t xml:space="preserve">БИК </w:t>
      </w:r>
      <w:r>
        <w:t>042007681</w:t>
      </w:r>
    </w:p>
    <w:p w:rsidR="0070629A" w:rsidRDefault="0070629A" w:rsidP="0070629A">
      <w:pPr>
        <w:suppressAutoHyphens/>
        <w:rPr>
          <w:color w:val="333333"/>
        </w:rPr>
      </w:pPr>
      <w:r w:rsidRPr="00623CCC">
        <w:rPr>
          <w:lang w:eastAsia="ar-SA"/>
        </w:rPr>
        <w:t xml:space="preserve">к/с: </w:t>
      </w:r>
      <w:r w:rsidRPr="00623CCC">
        <w:rPr>
          <w:color w:val="333333"/>
        </w:rPr>
        <w:t>30101810</w:t>
      </w:r>
      <w:r>
        <w:rPr>
          <w:color w:val="333333"/>
        </w:rPr>
        <w:t>6</w:t>
      </w:r>
      <w:r w:rsidRPr="00623CCC">
        <w:rPr>
          <w:color w:val="333333"/>
        </w:rPr>
        <w:t>00000000</w:t>
      </w:r>
      <w:r>
        <w:rPr>
          <w:color w:val="333333"/>
        </w:rPr>
        <w:t>681</w:t>
      </w:r>
    </w:p>
    <w:tbl>
      <w:tblPr>
        <w:tblW w:w="9433" w:type="dxa"/>
        <w:jc w:val="center"/>
        <w:tblLook w:val="01E0" w:firstRow="1" w:lastRow="1" w:firstColumn="1" w:lastColumn="1" w:noHBand="0" w:noVBand="0"/>
      </w:tblPr>
      <w:tblGrid>
        <w:gridCol w:w="4710"/>
        <w:gridCol w:w="4723"/>
      </w:tblGrid>
      <w:tr w:rsidR="00DF347C" w:rsidRPr="006A3FB6" w:rsidTr="003868A4">
        <w:trPr>
          <w:trHeight w:val="641"/>
          <w:jc w:val="center"/>
        </w:trPr>
        <w:tc>
          <w:tcPr>
            <w:tcW w:w="4710" w:type="dxa"/>
          </w:tcPr>
          <w:p w:rsidR="00DF347C" w:rsidRPr="006A3FB6" w:rsidRDefault="00DF347C" w:rsidP="00DF347C">
            <w:pPr>
              <w:jc w:val="center"/>
              <w:rPr>
                <w:b/>
              </w:rPr>
            </w:pPr>
            <w:r w:rsidRPr="006A3FB6">
              <w:rPr>
                <w:b/>
              </w:rPr>
              <w:t>ПОКУПАТЕЛЬ:</w:t>
            </w:r>
          </w:p>
          <w:p w:rsidR="008D1F0E" w:rsidRPr="006A3FB6" w:rsidRDefault="00174F2B" w:rsidP="008D1F0E">
            <w:pPr>
              <w:ind w:firstLine="6"/>
            </w:pPr>
            <w:r>
              <w:t>З</w:t>
            </w:r>
            <w:r w:rsidR="008D1F0E">
              <w:t>аместител</w:t>
            </w:r>
            <w:r>
              <w:t>ь</w:t>
            </w:r>
            <w:r w:rsidR="008D1F0E">
              <w:t xml:space="preserve"> генерального директора - директор</w:t>
            </w:r>
            <w:r w:rsidR="008D1F0E" w:rsidRPr="006A3FB6">
              <w:t xml:space="preserve"> филиала</w:t>
            </w:r>
          </w:p>
          <w:p w:rsidR="008D1F0E" w:rsidRPr="006A3FB6" w:rsidRDefault="008D1F0E" w:rsidP="008D1F0E">
            <w:pPr>
              <w:ind w:firstLine="6"/>
            </w:pPr>
            <w:r w:rsidRPr="006A3FB6">
              <w:t>ПАО «МРСК Центра» - «Воронежэнерго»</w:t>
            </w:r>
          </w:p>
          <w:p w:rsidR="008D1F0E" w:rsidRDefault="008D1F0E" w:rsidP="008D1F0E">
            <w:pPr>
              <w:tabs>
                <w:tab w:val="left" w:pos="284"/>
              </w:tabs>
              <w:ind w:firstLine="6"/>
            </w:pPr>
          </w:p>
          <w:p w:rsidR="008D1F0E" w:rsidRPr="006A3FB6" w:rsidRDefault="008D1F0E" w:rsidP="008D1F0E">
            <w:pPr>
              <w:tabs>
                <w:tab w:val="left" w:pos="284"/>
              </w:tabs>
              <w:ind w:firstLine="6"/>
            </w:pPr>
          </w:p>
          <w:p w:rsidR="008D1F0E" w:rsidRDefault="00174F2B" w:rsidP="008D1F0E">
            <w:pPr>
              <w:tabs>
                <w:tab w:val="left" w:pos="284"/>
              </w:tabs>
              <w:ind w:firstLine="6"/>
            </w:pPr>
            <w:r>
              <w:t>Голубченко Е</w:t>
            </w:r>
            <w:r w:rsidR="00D7160B">
              <w:t>.А.</w:t>
            </w:r>
            <w:r w:rsidR="008D1F0E" w:rsidRPr="006A3FB6">
              <w:t xml:space="preserve">    __</w:t>
            </w:r>
            <w:r w:rsidR="008D1F0E" w:rsidRPr="006A3FB6">
              <w:rPr>
                <w:u w:val="single"/>
              </w:rPr>
              <w:t xml:space="preserve">        </w:t>
            </w:r>
            <w:r w:rsidR="008D1F0E" w:rsidRPr="006A3FB6">
              <w:t>____________</w:t>
            </w:r>
          </w:p>
          <w:p w:rsidR="00D36C6E" w:rsidRPr="006A3FB6" w:rsidRDefault="00D36C6E" w:rsidP="008D1F0E">
            <w:pPr>
              <w:tabs>
                <w:tab w:val="left" w:pos="284"/>
              </w:tabs>
              <w:ind w:firstLine="6"/>
            </w:pPr>
          </w:p>
          <w:p w:rsidR="00DF347C" w:rsidRPr="006A3FB6" w:rsidRDefault="008D1F0E" w:rsidP="008D1F0E">
            <w:r w:rsidRPr="006A3FB6">
              <w:t>М.П.   «_____» _____________201</w:t>
            </w:r>
            <w:r>
              <w:t>8г</w:t>
            </w:r>
            <w:r w:rsidR="00DF347C" w:rsidRPr="006A3FB6">
              <w:t xml:space="preserve">.                     </w:t>
            </w:r>
          </w:p>
        </w:tc>
        <w:tc>
          <w:tcPr>
            <w:tcW w:w="4723" w:type="dxa"/>
          </w:tcPr>
          <w:p w:rsidR="0070629A" w:rsidRPr="006A3FB6" w:rsidRDefault="0070629A" w:rsidP="0070629A">
            <w:pPr>
              <w:jc w:val="center"/>
              <w:rPr>
                <w:b/>
                <w:bCs/>
                <w:spacing w:val="-2"/>
              </w:rPr>
            </w:pPr>
            <w:r w:rsidRPr="006A3FB6">
              <w:rPr>
                <w:b/>
                <w:bCs/>
                <w:spacing w:val="-2"/>
              </w:rPr>
              <w:t>ПОСТАВЩИК:</w:t>
            </w:r>
          </w:p>
          <w:p w:rsidR="0070629A" w:rsidRDefault="0070629A" w:rsidP="0070629A">
            <w:pPr>
              <w:ind w:firstLine="6"/>
              <w:rPr>
                <w:bCs/>
              </w:rPr>
            </w:pPr>
            <w:r>
              <w:rPr>
                <w:bCs/>
              </w:rPr>
              <w:t>Директор</w:t>
            </w:r>
          </w:p>
          <w:p w:rsidR="0070629A" w:rsidRDefault="0070629A" w:rsidP="0070629A">
            <w:pPr>
              <w:ind w:firstLine="6"/>
              <w:jc w:val="both"/>
            </w:pPr>
            <w:r>
              <w:t xml:space="preserve">ООО «НИС-21»         </w:t>
            </w:r>
          </w:p>
          <w:p w:rsidR="0070629A" w:rsidRDefault="0070629A" w:rsidP="0070629A">
            <w:pPr>
              <w:ind w:firstLine="6"/>
              <w:jc w:val="both"/>
            </w:pPr>
          </w:p>
          <w:p w:rsidR="0070629A" w:rsidRDefault="0070629A" w:rsidP="0070629A">
            <w:pPr>
              <w:ind w:firstLine="6"/>
              <w:jc w:val="both"/>
            </w:pPr>
          </w:p>
          <w:p w:rsidR="0070629A" w:rsidRDefault="0070629A" w:rsidP="0070629A">
            <w:pPr>
              <w:framePr w:hSpace="180" w:wrap="around" w:vAnchor="text" w:hAnchor="margin" w:xAlign="center" w:y="109"/>
              <w:ind w:firstLine="6"/>
              <w:jc w:val="both"/>
            </w:pPr>
          </w:p>
          <w:p w:rsidR="0070629A" w:rsidRDefault="0070629A" w:rsidP="0070629A">
            <w:pPr>
              <w:framePr w:hSpace="180" w:wrap="around" w:vAnchor="text" w:hAnchor="margin" w:xAlign="center" w:y="109"/>
              <w:ind w:firstLine="6"/>
              <w:jc w:val="both"/>
            </w:pPr>
            <w:proofErr w:type="spellStart"/>
            <w:r>
              <w:t>Чудинов</w:t>
            </w:r>
            <w:proofErr w:type="spellEnd"/>
            <w:r>
              <w:t xml:space="preserve"> М.И. ____________________ </w:t>
            </w:r>
          </w:p>
          <w:p w:rsidR="0070629A" w:rsidRPr="006A3FB6" w:rsidRDefault="0070629A" w:rsidP="0070629A">
            <w:pPr>
              <w:framePr w:hSpace="180" w:wrap="around" w:vAnchor="text" w:hAnchor="margin" w:xAlign="center" w:y="109"/>
              <w:ind w:firstLine="6"/>
              <w:jc w:val="both"/>
            </w:pPr>
            <w:r>
              <w:t xml:space="preserve"> </w:t>
            </w:r>
          </w:p>
          <w:p w:rsidR="00DF347C" w:rsidRPr="006A3FB6" w:rsidRDefault="0070629A" w:rsidP="0070629A">
            <w:r w:rsidRPr="006A3FB6">
              <w:t>М.П.   «_____» _____________201</w:t>
            </w:r>
            <w:r>
              <w:t>8г</w:t>
            </w:r>
            <w:r w:rsidRPr="006A3FB6">
              <w:t xml:space="preserve">.                     </w:t>
            </w:r>
          </w:p>
        </w:tc>
      </w:tr>
    </w:tbl>
    <w:p w:rsidR="007956DD" w:rsidRPr="006A3FB6" w:rsidRDefault="007956DD" w:rsidP="007956DD">
      <w:pPr>
        <w:pStyle w:val="af7"/>
        <w:jc w:val="both"/>
        <w:sectPr w:rsidR="007956DD" w:rsidRPr="006A3FB6" w:rsidSect="00FE763A">
          <w:headerReference w:type="even" r:id="rId8"/>
          <w:headerReference w:type="default" r:id="rId9"/>
          <w:footerReference w:type="even" r:id="rId10"/>
          <w:footerReference w:type="default" r:id="rId11"/>
          <w:pgSz w:w="11906" w:h="16838" w:code="9"/>
          <w:pgMar w:top="1134" w:right="850" w:bottom="851" w:left="1701" w:header="709" w:footer="709" w:gutter="0"/>
          <w:cols w:space="708"/>
          <w:titlePg/>
          <w:docGrid w:linePitch="360"/>
        </w:sectPr>
      </w:pPr>
    </w:p>
    <w:p w:rsidR="00067014" w:rsidRDefault="00067014" w:rsidP="00D36C6E">
      <w:pPr>
        <w:pStyle w:val="af7"/>
        <w:jc w:val="right"/>
      </w:pPr>
    </w:p>
    <w:p w:rsidR="00067014" w:rsidRDefault="00067014" w:rsidP="00D36C6E">
      <w:pPr>
        <w:pStyle w:val="af7"/>
        <w:jc w:val="right"/>
      </w:pPr>
    </w:p>
    <w:p w:rsidR="00067014" w:rsidRPr="006E6B0F" w:rsidRDefault="00067014" w:rsidP="00067014">
      <w:pPr>
        <w:pStyle w:val="af7"/>
        <w:jc w:val="right"/>
      </w:pPr>
    </w:p>
    <w:p w:rsidR="005F6F60" w:rsidRDefault="005F6F60" w:rsidP="00067014">
      <w:pPr>
        <w:pStyle w:val="af7"/>
        <w:jc w:val="right"/>
      </w:pPr>
    </w:p>
    <w:p w:rsidR="005F6F60" w:rsidRDefault="005F6F60" w:rsidP="00067014">
      <w:pPr>
        <w:pStyle w:val="af7"/>
        <w:jc w:val="right"/>
      </w:pPr>
    </w:p>
    <w:p w:rsidR="005F6F60" w:rsidRDefault="005F6F60" w:rsidP="00067014">
      <w:pPr>
        <w:pStyle w:val="af7"/>
        <w:jc w:val="right"/>
      </w:pPr>
    </w:p>
    <w:p w:rsidR="005F6F60" w:rsidRDefault="005F6F60" w:rsidP="00067014">
      <w:pPr>
        <w:pStyle w:val="af7"/>
        <w:jc w:val="right"/>
      </w:pPr>
    </w:p>
    <w:p w:rsidR="005F6F60" w:rsidRDefault="005F6F60" w:rsidP="00067014">
      <w:pPr>
        <w:pStyle w:val="af7"/>
        <w:jc w:val="right"/>
      </w:pPr>
    </w:p>
    <w:p w:rsidR="005F6F60" w:rsidRDefault="005F6F60" w:rsidP="00067014">
      <w:pPr>
        <w:pStyle w:val="af7"/>
        <w:jc w:val="right"/>
      </w:pPr>
    </w:p>
    <w:p w:rsidR="005F6F60" w:rsidRDefault="005F6F60" w:rsidP="00067014">
      <w:pPr>
        <w:pStyle w:val="af7"/>
        <w:jc w:val="right"/>
      </w:pPr>
    </w:p>
    <w:p w:rsidR="005F6F60" w:rsidRDefault="005F6F60" w:rsidP="00067014">
      <w:pPr>
        <w:pStyle w:val="af7"/>
        <w:jc w:val="right"/>
      </w:pPr>
    </w:p>
    <w:p w:rsidR="005F6F60" w:rsidRDefault="005F6F60" w:rsidP="00067014">
      <w:pPr>
        <w:pStyle w:val="af7"/>
        <w:jc w:val="right"/>
      </w:pPr>
    </w:p>
    <w:p w:rsidR="005F6F60" w:rsidRDefault="005F6F60" w:rsidP="00067014">
      <w:pPr>
        <w:pStyle w:val="af7"/>
        <w:jc w:val="right"/>
      </w:pPr>
    </w:p>
    <w:p w:rsidR="005F6F60" w:rsidRDefault="005F6F60" w:rsidP="00067014">
      <w:pPr>
        <w:pStyle w:val="af7"/>
        <w:jc w:val="right"/>
      </w:pPr>
    </w:p>
    <w:p w:rsidR="005F6F60" w:rsidRDefault="005F6F60" w:rsidP="00067014">
      <w:pPr>
        <w:pStyle w:val="af7"/>
        <w:jc w:val="right"/>
      </w:pPr>
    </w:p>
    <w:p w:rsidR="0070629A" w:rsidRDefault="0070629A" w:rsidP="00067014">
      <w:pPr>
        <w:pStyle w:val="af7"/>
        <w:jc w:val="right"/>
      </w:pPr>
    </w:p>
    <w:p w:rsidR="0070629A" w:rsidRDefault="0070629A" w:rsidP="00067014">
      <w:pPr>
        <w:pStyle w:val="af7"/>
        <w:jc w:val="right"/>
      </w:pPr>
    </w:p>
    <w:p w:rsidR="0070629A" w:rsidRDefault="0070629A" w:rsidP="00067014">
      <w:pPr>
        <w:pStyle w:val="af7"/>
        <w:jc w:val="right"/>
      </w:pPr>
    </w:p>
    <w:p w:rsidR="0070629A" w:rsidRDefault="0070629A" w:rsidP="00067014">
      <w:pPr>
        <w:pStyle w:val="af7"/>
        <w:jc w:val="right"/>
      </w:pPr>
    </w:p>
    <w:p w:rsidR="0070629A" w:rsidRDefault="0070629A" w:rsidP="00067014">
      <w:pPr>
        <w:pStyle w:val="af7"/>
        <w:jc w:val="right"/>
      </w:pPr>
    </w:p>
    <w:p w:rsidR="0070629A" w:rsidRDefault="0070629A" w:rsidP="00067014">
      <w:pPr>
        <w:pStyle w:val="af7"/>
        <w:jc w:val="right"/>
      </w:pPr>
    </w:p>
    <w:p w:rsidR="0070629A" w:rsidRDefault="0070629A" w:rsidP="00067014">
      <w:pPr>
        <w:pStyle w:val="af7"/>
        <w:jc w:val="right"/>
      </w:pPr>
    </w:p>
    <w:p w:rsidR="0070629A" w:rsidRDefault="0070629A" w:rsidP="00067014">
      <w:pPr>
        <w:pStyle w:val="af7"/>
        <w:jc w:val="right"/>
      </w:pPr>
    </w:p>
    <w:p w:rsidR="00D36C6E" w:rsidRPr="006E6B0F" w:rsidRDefault="007956DD" w:rsidP="00067014">
      <w:pPr>
        <w:pStyle w:val="af7"/>
        <w:jc w:val="right"/>
      </w:pPr>
      <w:r w:rsidRPr="006E6B0F">
        <w:t>Приложение № 1</w:t>
      </w:r>
    </w:p>
    <w:p w:rsidR="00D36C6E" w:rsidRPr="006E6B0F" w:rsidRDefault="00D36C6E" w:rsidP="00067014">
      <w:pPr>
        <w:pStyle w:val="af7"/>
        <w:jc w:val="right"/>
      </w:pPr>
      <w:r w:rsidRPr="006E6B0F">
        <w:t>к договору поставки № ___________________________ от _________20___г</w:t>
      </w:r>
    </w:p>
    <w:p w:rsidR="006E6B0F" w:rsidRPr="006E6B0F" w:rsidRDefault="006E6B0F" w:rsidP="006E6B0F">
      <w:pPr>
        <w:pStyle w:val="af7"/>
        <w:jc w:val="center"/>
        <w:rPr>
          <w:b/>
        </w:rPr>
      </w:pPr>
      <w:r w:rsidRPr="006E6B0F">
        <w:rPr>
          <w:b/>
        </w:rPr>
        <w:t>Технические требования</w:t>
      </w:r>
    </w:p>
    <w:p w:rsidR="007B3C21" w:rsidRDefault="007B3C21" w:rsidP="00067014">
      <w:pPr>
        <w:pStyle w:val="aff2"/>
        <w:spacing w:after="0" w:line="240" w:lineRule="auto"/>
        <w:ind w:left="0"/>
        <w:jc w:val="both"/>
        <w:rPr>
          <w:rFonts w:ascii="Times New Roman" w:hAnsi="Times New Roman"/>
          <w:b/>
          <w:sz w:val="20"/>
          <w:szCs w:val="20"/>
        </w:rPr>
      </w:pPr>
    </w:p>
    <w:tbl>
      <w:tblPr>
        <w:tblW w:w="10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0"/>
        <w:gridCol w:w="1629"/>
        <w:gridCol w:w="5528"/>
        <w:gridCol w:w="1000"/>
        <w:gridCol w:w="1260"/>
      </w:tblGrid>
      <w:tr w:rsidR="0070629A" w:rsidRPr="0070629A" w:rsidTr="00842EE6">
        <w:trPr>
          <w:trHeight w:val="480"/>
        </w:trPr>
        <w:tc>
          <w:tcPr>
            <w:tcW w:w="1060" w:type="dxa"/>
            <w:shd w:val="clear" w:color="auto" w:fill="auto"/>
            <w:noWrap/>
            <w:vAlign w:val="center"/>
            <w:hideMark/>
          </w:tcPr>
          <w:p w:rsidR="0070629A" w:rsidRPr="0070629A" w:rsidRDefault="0070629A" w:rsidP="0070629A">
            <w:pPr>
              <w:jc w:val="right"/>
              <w:rPr>
                <w:b/>
                <w:snapToGrid/>
                <w:sz w:val="20"/>
                <w:szCs w:val="20"/>
              </w:rPr>
            </w:pPr>
            <w:r w:rsidRPr="0070629A">
              <w:rPr>
                <w:b/>
                <w:snapToGrid/>
                <w:sz w:val="20"/>
                <w:szCs w:val="20"/>
              </w:rPr>
              <w:t>№ п/п</w:t>
            </w:r>
          </w:p>
        </w:tc>
        <w:tc>
          <w:tcPr>
            <w:tcW w:w="1629" w:type="dxa"/>
            <w:vAlign w:val="center"/>
          </w:tcPr>
          <w:p w:rsidR="0070629A" w:rsidRPr="0070629A" w:rsidRDefault="0070629A" w:rsidP="0070629A">
            <w:pPr>
              <w:jc w:val="center"/>
              <w:rPr>
                <w:b/>
                <w:snapToGrid/>
                <w:sz w:val="20"/>
                <w:szCs w:val="20"/>
              </w:rPr>
            </w:pPr>
            <w:r w:rsidRPr="0070629A">
              <w:rPr>
                <w:b/>
                <w:snapToGrid/>
                <w:sz w:val="20"/>
                <w:szCs w:val="20"/>
              </w:rPr>
              <w:t>№ материала</w:t>
            </w:r>
          </w:p>
        </w:tc>
        <w:tc>
          <w:tcPr>
            <w:tcW w:w="5528" w:type="dxa"/>
            <w:shd w:val="clear" w:color="auto" w:fill="auto"/>
            <w:noWrap/>
            <w:vAlign w:val="center"/>
            <w:hideMark/>
          </w:tcPr>
          <w:p w:rsidR="0070629A" w:rsidRPr="0070629A" w:rsidRDefault="0070629A" w:rsidP="0070629A">
            <w:pPr>
              <w:jc w:val="center"/>
              <w:rPr>
                <w:b/>
                <w:snapToGrid/>
                <w:sz w:val="20"/>
                <w:szCs w:val="20"/>
              </w:rPr>
            </w:pPr>
            <w:r w:rsidRPr="0070629A">
              <w:rPr>
                <w:b/>
                <w:snapToGrid/>
                <w:sz w:val="20"/>
                <w:szCs w:val="20"/>
              </w:rPr>
              <w:t>Наименование продукции</w:t>
            </w:r>
          </w:p>
        </w:tc>
        <w:tc>
          <w:tcPr>
            <w:tcW w:w="1000" w:type="dxa"/>
            <w:shd w:val="clear" w:color="auto" w:fill="auto"/>
            <w:noWrap/>
            <w:vAlign w:val="center"/>
            <w:hideMark/>
          </w:tcPr>
          <w:p w:rsidR="0070629A" w:rsidRPr="0070629A" w:rsidRDefault="0070629A" w:rsidP="0070629A">
            <w:pPr>
              <w:rPr>
                <w:b/>
                <w:snapToGrid/>
                <w:sz w:val="20"/>
                <w:szCs w:val="20"/>
              </w:rPr>
            </w:pPr>
            <w:r w:rsidRPr="0070629A">
              <w:rPr>
                <w:b/>
                <w:snapToGrid/>
                <w:sz w:val="20"/>
                <w:szCs w:val="20"/>
              </w:rPr>
              <w:t xml:space="preserve">Ед. </w:t>
            </w:r>
            <w:proofErr w:type="spellStart"/>
            <w:r w:rsidRPr="0070629A">
              <w:rPr>
                <w:b/>
                <w:snapToGrid/>
                <w:sz w:val="20"/>
                <w:szCs w:val="20"/>
              </w:rPr>
              <w:t>изм</w:t>
            </w:r>
            <w:proofErr w:type="spellEnd"/>
          </w:p>
        </w:tc>
        <w:tc>
          <w:tcPr>
            <w:tcW w:w="1260" w:type="dxa"/>
            <w:shd w:val="clear" w:color="auto" w:fill="auto"/>
            <w:noWrap/>
            <w:vAlign w:val="center"/>
            <w:hideMark/>
          </w:tcPr>
          <w:p w:rsidR="0070629A" w:rsidRPr="0070629A" w:rsidRDefault="0070629A" w:rsidP="0070629A">
            <w:pPr>
              <w:rPr>
                <w:b/>
                <w:snapToGrid/>
                <w:sz w:val="20"/>
                <w:szCs w:val="20"/>
              </w:rPr>
            </w:pPr>
            <w:r w:rsidRPr="0070629A">
              <w:rPr>
                <w:b/>
                <w:snapToGrid/>
                <w:sz w:val="20"/>
                <w:szCs w:val="20"/>
              </w:rPr>
              <w:t>Кол-во</w:t>
            </w:r>
          </w:p>
        </w:tc>
      </w:tr>
      <w:tr w:rsidR="00842EE6" w:rsidRPr="0070629A" w:rsidTr="00842EE6">
        <w:trPr>
          <w:trHeight w:val="255"/>
        </w:trPr>
        <w:tc>
          <w:tcPr>
            <w:tcW w:w="1060" w:type="dxa"/>
            <w:shd w:val="clear" w:color="auto" w:fill="auto"/>
            <w:noWrap/>
            <w:vAlign w:val="center"/>
            <w:hideMark/>
          </w:tcPr>
          <w:p w:rsidR="00842EE6" w:rsidRPr="00842EE6" w:rsidRDefault="00842EE6" w:rsidP="00842EE6">
            <w:pPr>
              <w:jc w:val="center"/>
              <w:rPr>
                <w:snapToGrid/>
                <w:sz w:val="22"/>
                <w:szCs w:val="22"/>
              </w:rPr>
            </w:pPr>
            <w:r w:rsidRPr="00842EE6">
              <w:rPr>
                <w:snapToGrid/>
                <w:sz w:val="22"/>
                <w:szCs w:val="22"/>
              </w:rPr>
              <w:t>1.</w:t>
            </w:r>
          </w:p>
        </w:tc>
        <w:tc>
          <w:tcPr>
            <w:tcW w:w="1629" w:type="dxa"/>
            <w:vAlign w:val="center"/>
          </w:tcPr>
          <w:p w:rsidR="00842EE6" w:rsidRPr="00842EE6" w:rsidRDefault="00842EE6" w:rsidP="00842EE6">
            <w:pPr>
              <w:jc w:val="center"/>
              <w:rPr>
                <w:snapToGrid/>
                <w:color w:val="000000"/>
                <w:sz w:val="22"/>
                <w:szCs w:val="22"/>
              </w:rPr>
            </w:pPr>
            <w:r w:rsidRPr="00842EE6">
              <w:rPr>
                <w:color w:val="000000"/>
                <w:sz w:val="22"/>
                <w:szCs w:val="22"/>
              </w:rPr>
              <w:t>2359989</w:t>
            </w:r>
          </w:p>
        </w:tc>
        <w:tc>
          <w:tcPr>
            <w:tcW w:w="5528" w:type="dxa"/>
            <w:shd w:val="clear" w:color="auto" w:fill="auto"/>
            <w:vAlign w:val="center"/>
          </w:tcPr>
          <w:p w:rsidR="00842EE6" w:rsidRPr="00842EE6" w:rsidRDefault="00842EE6" w:rsidP="00842EE6">
            <w:pPr>
              <w:rPr>
                <w:snapToGrid/>
                <w:color w:val="000000"/>
                <w:sz w:val="22"/>
                <w:szCs w:val="22"/>
              </w:rPr>
            </w:pPr>
            <w:r w:rsidRPr="00842EE6">
              <w:rPr>
                <w:color w:val="000000"/>
                <w:sz w:val="22"/>
                <w:szCs w:val="22"/>
              </w:rPr>
              <w:t>ТАЛЬ РУЧНАЯ РЫЧАЖНАЯ TOR 10233</w:t>
            </w:r>
          </w:p>
        </w:tc>
        <w:tc>
          <w:tcPr>
            <w:tcW w:w="1000" w:type="dxa"/>
            <w:shd w:val="clear" w:color="auto" w:fill="auto"/>
            <w:noWrap/>
            <w:vAlign w:val="center"/>
          </w:tcPr>
          <w:p w:rsidR="00842EE6" w:rsidRPr="00842EE6" w:rsidRDefault="00842EE6" w:rsidP="00842EE6">
            <w:pPr>
              <w:jc w:val="center"/>
              <w:rPr>
                <w:snapToGrid/>
                <w:color w:val="000000"/>
                <w:sz w:val="22"/>
                <w:szCs w:val="22"/>
              </w:rPr>
            </w:pPr>
            <w:proofErr w:type="spellStart"/>
            <w:r w:rsidRPr="00842EE6">
              <w:rPr>
                <w:color w:val="000000"/>
                <w:sz w:val="22"/>
                <w:szCs w:val="22"/>
              </w:rPr>
              <w:t>Шт</w:t>
            </w:r>
            <w:proofErr w:type="spellEnd"/>
          </w:p>
        </w:tc>
        <w:tc>
          <w:tcPr>
            <w:tcW w:w="1260" w:type="dxa"/>
            <w:shd w:val="clear" w:color="auto" w:fill="auto"/>
            <w:noWrap/>
            <w:vAlign w:val="center"/>
          </w:tcPr>
          <w:p w:rsidR="00842EE6" w:rsidRPr="00842EE6" w:rsidRDefault="00842EE6" w:rsidP="00842EE6">
            <w:pPr>
              <w:jc w:val="center"/>
              <w:rPr>
                <w:color w:val="000000"/>
                <w:sz w:val="22"/>
                <w:szCs w:val="22"/>
              </w:rPr>
            </w:pPr>
            <w:r w:rsidRPr="00842EE6">
              <w:rPr>
                <w:color w:val="000000"/>
                <w:sz w:val="22"/>
                <w:szCs w:val="22"/>
              </w:rPr>
              <w:t>5</w:t>
            </w:r>
          </w:p>
        </w:tc>
      </w:tr>
      <w:tr w:rsidR="00842EE6" w:rsidRPr="0070629A" w:rsidTr="00842EE6">
        <w:trPr>
          <w:trHeight w:val="464"/>
        </w:trPr>
        <w:tc>
          <w:tcPr>
            <w:tcW w:w="1060" w:type="dxa"/>
            <w:shd w:val="clear" w:color="auto" w:fill="auto"/>
            <w:noWrap/>
            <w:vAlign w:val="center"/>
            <w:hideMark/>
          </w:tcPr>
          <w:p w:rsidR="00842EE6" w:rsidRPr="00842EE6" w:rsidRDefault="00842EE6" w:rsidP="00842EE6">
            <w:pPr>
              <w:jc w:val="center"/>
              <w:rPr>
                <w:snapToGrid/>
                <w:sz w:val="22"/>
                <w:szCs w:val="22"/>
              </w:rPr>
            </w:pPr>
            <w:r w:rsidRPr="00842EE6">
              <w:rPr>
                <w:snapToGrid/>
                <w:sz w:val="22"/>
                <w:szCs w:val="22"/>
              </w:rPr>
              <w:t>2.</w:t>
            </w:r>
          </w:p>
        </w:tc>
        <w:tc>
          <w:tcPr>
            <w:tcW w:w="1629" w:type="dxa"/>
            <w:vAlign w:val="center"/>
          </w:tcPr>
          <w:p w:rsidR="00842EE6" w:rsidRPr="00842EE6" w:rsidRDefault="00842EE6" w:rsidP="00842EE6">
            <w:pPr>
              <w:jc w:val="center"/>
              <w:rPr>
                <w:color w:val="000000"/>
                <w:sz w:val="22"/>
                <w:szCs w:val="22"/>
              </w:rPr>
            </w:pPr>
            <w:r w:rsidRPr="00842EE6">
              <w:rPr>
                <w:color w:val="000000"/>
                <w:sz w:val="22"/>
                <w:szCs w:val="22"/>
              </w:rPr>
              <w:t>2362639</w:t>
            </w:r>
          </w:p>
        </w:tc>
        <w:tc>
          <w:tcPr>
            <w:tcW w:w="5528" w:type="dxa"/>
            <w:shd w:val="clear" w:color="auto" w:fill="auto"/>
            <w:vAlign w:val="center"/>
          </w:tcPr>
          <w:p w:rsidR="00842EE6" w:rsidRPr="00842EE6" w:rsidRDefault="00842EE6" w:rsidP="00842EE6">
            <w:pPr>
              <w:rPr>
                <w:color w:val="000000"/>
                <w:sz w:val="22"/>
                <w:szCs w:val="22"/>
              </w:rPr>
            </w:pPr>
            <w:r w:rsidRPr="00842EE6">
              <w:rPr>
                <w:color w:val="000000"/>
                <w:sz w:val="22"/>
                <w:szCs w:val="22"/>
              </w:rPr>
              <w:t>ЛЕБЁДКА АВТОМОБ. ЭЛЕКТРИЧЕСКАЯ SC12 OEX</w:t>
            </w:r>
          </w:p>
        </w:tc>
        <w:tc>
          <w:tcPr>
            <w:tcW w:w="1000" w:type="dxa"/>
            <w:shd w:val="clear" w:color="auto" w:fill="auto"/>
            <w:noWrap/>
            <w:vAlign w:val="center"/>
          </w:tcPr>
          <w:p w:rsidR="00842EE6" w:rsidRPr="00842EE6" w:rsidRDefault="00842EE6" w:rsidP="00842EE6">
            <w:pPr>
              <w:jc w:val="center"/>
              <w:rPr>
                <w:color w:val="000000"/>
                <w:sz w:val="22"/>
                <w:szCs w:val="22"/>
              </w:rPr>
            </w:pPr>
            <w:proofErr w:type="spellStart"/>
            <w:r w:rsidRPr="00842EE6">
              <w:rPr>
                <w:color w:val="000000"/>
                <w:sz w:val="22"/>
                <w:szCs w:val="22"/>
              </w:rPr>
              <w:t>Шт</w:t>
            </w:r>
            <w:proofErr w:type="spellEnd"/>
          </w:p>
        </w:tc>
        <w:tc>
          <w:tcPr>
            <w:tcW w:w="1260" w:type="dxa"/>
            <w:shd w:val="clear" w:color="auto" w:fill="auto"/>
            <w:noWrap/>
            <w:vAlign w:val="center"/>
          </w:tcPr>
          <w:p w:rsidR="00842EE6" w:rsidRPr="00842EE6" w:rsidRDefault="00842EE6" w:rsidP="00842EE6">
            <w:pPr>
              <w:jc w:val="center"/>
              <w:rPr>
                <w:color w:val="000000"/>
                <w:sz w:val="22"/>
                <w:szCs w:val="22"/>
              </w:rPr>
            </w:pPr>
            <w:r w:rsidRPr="00842EE6">
              <w:rPr>
                <w:color w:val="000000"/>
                <w:sz w:val="22"/>
                <w:szCs w:val="22"/>
              </w:rPr>
              <w:t>41</w:t>
            </w:r>
          </w:p>
        </w:tc>
      </w:tr>
    </w:tbl>
    <w:p w:rsidR="00171934" w:rsidRPr="00BB4C30" w:rsidRDefault="00171934" w:rsidP="00171934">
      <w:pPr>
        <w:tabs>
          <w:tab w:val="left" w:pos="993"/>
        </w:tabs>
        <w:ind w:firstLine="709"/>
        <w:jc w:val="both"/>
      </w:pPr>
      <w:r w:rsidRPr="00BB4C30">
        <w:t>К поставке допускаются материалы, отвечающие следующим требованиям:</w:t>
      </w:r>
    </w:p>
    <w:p w:rsidR="00171934" w:rsidRPr="00BB4C30" w:rsidRDefault="00171934" w:rsidP="00171934">
      <w:pPr>
        <w:numPr>
          <w:ilvl w:val="0"/>
          <w:numId w:val="12"/>
        </w:numPr>
        <w:tabs>
          <w:tab w:val="left" w:pos="993"/>
        </w:tabs>
        <w:ind w:left="0" w:firstLine="709"/>
        <w:jc w:val="both"/>
      </w:pPr>
      <w:r w:rsidRPr="00BB4C30">
        <w:t>продукция должна быть новой, ранее не использованной;</w:t>
      </w:r>
    </w:p>
    <w:p w:rsidR="00171934" w:rsidRPr="00BB4C30" w:rsidRDefault="00171934" w:rsidP="00171934">
      <w:pPr>
        <w:numPr>
          <w:ilvl w:val="0"/>
          <w:numId w:val="12"/>
        </w:numPr>
        <w:tabs>
          <w:tab w:val="left" w:pos="993"/>
        </w:tabs>
        <w:ind w:left="0" w:firstLine="709"/>
        <w:jc w:val="both"/>
      </w:pPr>
      <w:r w:rsidRPr="00BB4C30">
        <w:t>для российских производителей - наличие ТУ, подтверждающих соответствие техническим требованиям;</w:t>
      </w:r>
    </w:p>
    <w:p w:rsidR="00171934" w:rsidRPr="00BB4C30" w:rsidRDefault="00171934" w:rsidP="00171934">
      <w:pPr>
        <w:numPr>
          <w:ilvl w:val="0"/>
          <w:numId w:val="12"/>
        </w:numPr>
        <w:tabs>
          <w:tab w:val="left" w:pos="993"/>
        </w:tabs>
        <w:ind w:left="0" w:firstLine="709"/>
        <w:jc w:val="both"/>
      </w:pPr>
      <w:r w:rsidRPr="00BB4C30">
        <w:t>наличие заключения о соответствии требованиям СанПиН и другим документам, устанавливающим требования к качеству и экологической безопасности продукции.</w:t>
      </w:r>
    </w:p>
    <w:p w:rsidR="00171934" w:rsidRPr="00BB4C30" w:rsidRDefault="00171934" w:rsidP="00171934">
      <w:pPr>
        <w:tabs>
          <w:tab w:val="left" w:pos="993"/>
        </w:tabs>
        <w:ind w:firstLine="709"/>
        <w:jc w:val="both"/>
      </w:pPr>
      <w:r w:rsidRPr="00BB4C30">
        <w:t xml:space="preserve">Упаковка, маркировка, транспортирование, условия и сроки хранения заявленной номенклатуры должны соответствовать требованиям, указанным в технических условиях изготовителя ГОСТ 52726—2007, ГОСТ 12971-67, ГОСТ 2991-85, ГОСТ 14192-96, или соответствующих МЭК. Погрузочно-разгрузочные работы должны производиться в соответствии с требованиями ГОСТ 12.3.009-76. </w:t>
      </w:r>
    </w:p>
    <w:p w:rsidR="00171934" w:rsidRPr="00BB4C30" w:rsidRDefault="00171934" w:rsidP="00171934">
      <w:pPr>
        <w:tabs>
          <w:tab w:val="left" w:pos="993"/>
        </w:tabs>
        <w:ind w:firstLine="709"/>
        <w:jc w:val="both"/>
      </w:pPr>
      <w:r w:rsidRPr="00BB4C30">
        <w:t>Правила приемки заявленной продукции должны соответствовать требованиям ГОСТ 52726-2007.</w:t>
      </w:r>
    </w:p>
    <w:p w:rsidR="00171934" w:rsidRPr="00BB4C30" w:rsidRDefault="00171934" w:rsidP="00171934">
      <w:pPr>
        <w:tabs>
          <w:tab w:val="left" w:pos="993"/>
        </w:tabs>
        <w:ind w:firstLine="709"/>
        <w:jc w:val="both"/>
      </w:pPr>
      <w:r w:rsidRPr="00BB4C30">
        <w:t>Способ укладки и транспортировки заявленной продукции должен предотвратить их повреждение или порчу во время перевозки и погрузки/разгрузки, а также воздействие осадков во время перевозки и при открытом хранении.</w:t>
      </w:r>
    </w:p>
    <w:p w:rsidR="0070629A" w:rsidRPr="00BB4C30" w:rsidRDefault="00171934" w:rsidP="00171934">
      <w:pPr>
        <w:pStyle w:val="aff2"/>
        <w:spacing w:after="0" w:line="240" w:lineRule="auto"/>
        <w:ind w:left="0"/>
        <w:jc w:val="both"/>
        <w:rPr>
          <w:rFonts w:ascii="Times New Roman" w:hAnsi="Times New Roman"/>
          <w:b/>
          <w:sz w:val="24"/>
          <w:szCs w:val="24"/>
        </w:rPr>
      </w:pPr>
      <w:r w:rsidRPr="00BB4C30">
        <w:rPr>
          <w:rFonts w:ascii="Times New Roman" w:hAnsi="Times New Roman"/>
          <w:sz w:val="24"/>
          <w:szCs w:val="24"/>
        </w:rPr>
        <w:t>Срок изготовления продукции должен быть не более полугода от момента поставки</w:t>
      </w:r>
      <w:r w:rsidR="00BB4C30">
        <w:rPr>
          <w:rFonts w:ascii="Times New Roman" w:hAnsi="Times New Roman"/>
          <w:sz w:val="24"/>
          <w:szCs w:val="24"/>
        </w:rPr>
        <w:t>.</w:t>
      </w:r>
    </w:p>
    <w:tbl>
      <w:tblPr>
        <w:tblpPr w:leftFromText="180" w:rightFromText="180" w:vertAnchor="text" w:horzAnchor="margin" w:tblpXSpec="center" w:tblpY="379"/>
        <w:tblW w:w="9039" w:type="dxa"/>
        <w:tblLook w:val="01E0" w:firstRow="1" w:lastRow="1" w:firstColumn="1" w:lastColumn="1" w:noHBand="0" w:noVBand="0"/>
      </w:tblPr>
      <w:tblGrid>
        <w:gridCol w:w="4644"/>
        <w:gridCol w:w="4395"/>
      </w:tblGrid>
      <w:tr w:rsidR="00171934" w:rsidRPr="004F4534" w:rsidTr="00171934">
        <w:trPr>
          <w:trHeight w:val="429"/>
        </w:trPr>
        <w:tc>
          <w:tcPr>
            <w:tcW w:w="4644" w:type="dxa"/>
          </w:tcPr>
          <w:p w:rsidR="00171934" w:rsidRPr="006A3FB6" w:rsidRDefault="00171934" w:rsidP="00171934">
            <w:pPr>
              <w:jc w:val="center"/>
              <w:rPr>
                <w:b/>
              </w:rPr>
            </w:pPr>
            <w:r w:rsidRPr="006A3FB6">
              <w:rPr>
                <w:b/>
              </w:rPr>
              <w:t>ПОКУПАТЕЛЬ:</w:t>
            </w:r>
          </w:p>
          <w:p w:rsidR="00171934" w:rsidRPr="006A3FB6" w:rsidRDefault="00171934" w:rsidP="00171934">
            <w:pPr>
              <w:ind w:firstLine="6"/>
            </w:pPr>
            <w:r>
              <w:t>Заместитель генерального директора - директор</w:t>
            </w:r>
            <w:r w:rsidRPr="006A3FB6">
              <w:t xml:space="preserve"> филиала</w:t>
            </w:r>
          </w:p>
          <w:p w:rsidR="00171934" w:rsidRPr="006A3FB6" w:rsidRDefault="00171934" w:rsidP="00171934">
            <w:pPr>
              <w:ind w:firstLine="6"/>
            </w:pPr>
            <w:r w:rsidRPr="006A3FB6">
              <w:t>ПАО «МРСК Центра» - «Воронежэнерго»</w:t>
            </w:r>
          </w:p>
          <w:p w:rsidR="00171934" w:rsidRDefault="00171934" w:rsidP="00171934">
            <w:pPr>
              <w:tabs>
                <w:tab w:val="left" w:pos="284"/>
              </w:tabs>
              <w:ind w:firstLine="6"/>
            </w:pPr>
          </w:p>
          <w:p w:rsidR="00171934" w:rsidRPr="006A3FB6" w:rsidRDefault="00171934" w:rsidP="00171934">
            <w:pPr>
              <w:tabs>
                <w:tab w:val="left" w:pos="284"/>
              </w:tabs>
              <w:ind w:firstLine="6"/>
            </w:pPr>
          </w:p>
          <w:p w:rsidR="00171934" w:rsidRDefault="00171934" w:rsidP="00171934">
            <w:pPr>
              <w:tabs>
                <w:tab w:val="left" w:pos="284"/>
              </w:tabs>
              <w:ind w:firstLine="6"/>
            </w:pPr>
            <w:r>
              <w:t>Голубченко Е.А.</w:t>
            </w:r>
            <w:r w:rsidRPr="006A3FB6">
              <w:t xml:space="preserve">    __</w:t>
            </w:r>
            <w:r w:rsidRPr="006A3FB6">
              <w:rPr>
                <w:u w:val="single"/>
              </w:rPr>
              <w:t xml:space="preserve">        </w:t>
            </w:r>
            <w:r w:rsidRPr="006A3FB6">
              <w:t>____________</w:t>
            </w:r>
          </w:p>
          <w:p w:rsidR="00171934" w:rsidRPr="006A3FB6" w:rsidRDefault="00171934" w:rsidP="00171934">
            <w:pPr>
              <w:tabs>
                <w:tab w:val="left" w:pos="284"/>
              </w:tabs>
              <w:ind w:firstLine="6"/>
            </w:pPr>
          </w:p>
          <w:p w:rsidR="00171934" w:rsidRPr="006A3FB6" w:rsidRDefault="00171934" w:rsidP="00171934">
            <w:r w:rsidRPr="006A3FB6">
              <w:t>М.П.   «_____» _____________201</w:t>
            </w:r>
            <w:r>
              <w:t>8г</w:t>
            </w:r>
            <w:r w:rsidRPr="006A3FB6">
              <w:t xml:space="preserve">.                     </w:t>
            </w:r>
          </w:p>
        </w:tc>
        <w:tc>
          <w:tcPr>
            <w:tcW w:w="4395" w:type="dxa"/>
          </w:tcPr>
          <w:p w:rsidR="00171934" w:rsidRPr="006A3FB6" w:rsidRDefault="00171934" w:rsidP="00171934">
            <w:pPr>
              <w:jc w:val="center"/>
              <w:rPr>
                <w:b/>
                <w:bCs/>
                <w:spacing w:val="-2"/>
              </w:rPr>
            </w:pPr>
            <w:r w:rsidRPr="006A3FB6">
              <w:rPr>
                <w:b/>
                <w:bCs/>
                <w:spacing w:val="-2"/>
              </w:rPr>
              <w:t>ПОСТАВЩИК:</w:t>
            </w:r>
          </w:p>
          <w:p w:rsidR="00171934" w:rsidRDefault="00171934" w:rsidP="00171934">
            <w:pPr>
              <w:ind w:firstLine="6"/>
              <w:rPr>
                <w:bCs/>
              </w:rPr>
            </w:pPr>
            <w:r>
              <w:rPr>
                <w:bCs/>
              </w:rPr>
              <w:t>Директор</w:t>
            </w:r>
          </w:p>
          <w:p w:rsidR="00171934" w:rsidRDefault="00171934" w:rsidP="00171934">
            <w:pPr>
              <w:ind w:firstLine="6"/>
              <w:jc w:val="both"/>
            </w:pPr>
            <w:r>
              <w:t xml:space="preserve">ООО «НИС-21»         </w:t>
            </w:r>
          </w:p>
          <w:p w:rsidR="00171934" w:rsidRDefault="00171934" w:rsidP="00171934">
            <w:pPr>
              <w:ind w:firstLine="6"/>
              <w:jc w:val="both"/>
            </w:pPr>
          </w:p>
          <w:p w:rsidR="00171934" w:rsidRDefault="00171934" w:rsidP="00171934">
            <w:pPr>
              <w:ind w:firstLine="6"/>
              <w:jc w:val="both"/>
            </w:pPr>
          </w:p>
          <w:p w:rsidR="00171934" w:rsidRDefault="00171934" w:rsidP="00171934">
            <w:pPr>
              <w:ind w:firstLine="6"/>
              <w:jc w:val="both"/>
            </w:pPr>
          </w:p>
          <w:p w:rsidR="00171934" w:rsidRDefault="00171934" w:rsidP="00171934">
            <w:pPr>
              <w:ind w:firstLine="6"/>
              <w:jc w:val="both"/>
            </w:pPr>
            <w:proofErr w:type="spellStart"/>
            <w:r>
              <w:t>Чудинов</w:t>
            </w:r>
            <w:proofErr w:type="spellEnd"/>
            <w:r>
              <w:t xml:space="preserve"> М.И. ____________________ </w:t>
            </w:r>
          </w:p>
          <w:p w:rsidR="00171934" w:rsidRPr="006A3FB6" w:rsidRDefault="00171934" w:rsidP="00171934">
            <w:pPr>
              <w:ind w:firstLine="6"/>
              <w:jc w:val="both"/>
            </w:pPr>
            <w:r>
              <w:t xml:space="preserve"> </w:t>
            </w:r>
          </w:p>
          <w:p w:rsidR="00171934" w:rsidRPr="006A3FB6" w:rsidRDefault="00171934" w:rsidP="00171934">
            <w:r w:rsidRPr="006A3FB6">
              <w:t>М.П.   «_____» _____________201</w:t>
            </w:r>
            <w:r>
              <w:t>8г</w:t>
            </w:r>
            <w:r w:rsidRPr="006A3FB6">
              <w:t xml:space="preserve">.                     </w:t>
            </w:r>
          </w:p>
        </w:tc>
      </w:tr>
    </w:tbl>
    <w:p w:rsidR="00171934" w:rsidRPr="00441528" w:rsidRDefault="004F4534" w:rsidP="00171934">
      <w:pPr>
        <w:pStyle w:val="xl48"/>
        <w:spacing w:before="0" w:beforeAutospacing="0" w:after="0" w:afterAutospacing="0"/>
        <w:ind w:firstLine="426"/>
        <w:jc w:val="left"/>
        <w:rPr>
          <w:rFonts w:ascii="Times New Roman" w:hAnsi="Times New Roman" w:cs="Times New Roman"/>
          <w:b w:val="0"/>
        </w:rPr>
      </w:pPr>
      <w:r w:rsidRPr="00171934">
        <w:rPr>
          <w:rFonts w:ascii="Times New Roman" w:hAnsi="Times New Roman" w:cs="Times New Roman"/>
          <w:b w:val="0"/>
        </w:rPr>
        <w:t>Гаран</w:t>
      </w:r>
      <w:r w:rsidR="00BB4C30">
        <w:rPr>
          <w:rFonts w:ascii="Times New Roman" w:hAnsi="Times New Roman" w:cs="Times New Roman"/>
          <w:b w:val="0"/>
        </w:rPr>
        <w:t>тийный срок не менее 12 месяцев.</w:t>
      </w:r>
    </w:p>
    <w:p w:rsidR="0070629A" w:rsidRPr="004F4534" w:rsidRDefault="0070629A" w:rsidP="004F4534">
      <w:pPr>
        <w:pStyle w:val="aff2"/>
        <w:spacing w:after="0" w:line="240" w:lineRule="auto"/>
        <w:ind w:left="0" w:firstLine="426"/>
        <w:jc w:val="both"/>
        <w:rPr>
          <w:rFonts w:ascii="Times New Roman" w:eastAsia="Times New Roman" w:hAnsi="Times New Roman"/>
          <w:bCs/>
          <w:sz w:val="24"/>
          <w:szCs w:val="24"/>
          <w:lang w:eastAsia="ru-RU"/>
        </w:rPr>
      </w:pPr>
    </w:p>
    <w:p w:rsidR="00441528" w:rsidRPr="002F4DAF" w:rsidRDefault="00441528" w:rsidP="007956DD">
      <w:pPr>
        <w:pStyle w:val="xl48"/>
        <w:spacing w:before="0" w:beforeAutospacing="0" w:after="0" w:afterAutospacing="0"/>
        <w:rPr>
          <w:rFonts w:ascii="Times New Roman" w:hAnsi="Times New Roman" w:cs="Times New Roman"/>
        </w:rPr>
      </w:pPr>
    </w:p>
    <w:p w:rsidR="007956DD" w:rsidRPr="00990320" w:rsidRDefault="007956DD" w:rsidP="007956DD">
      <w:pPr>
        <w:pStyle w:val="xl48"/>
        <w:spacing w:before="0" w:beforeAutospacing="0" w:after="0" w:afterAutospacing="0"/>
        <w:jc w:val="left"/>
        <w:rPr>
          <w:rFonts w:ascii="Times New Roman" w:hAnsi="Times New Roman" w:cs="Times New Roman"/>
          <w:b w:val="0"/>
        </w:rPr>
      </w:pPr>
    </w:p>
    <w:p w:rsidR="007956DD" w:rsidRPr="00E22BA0" w:rsidRDefault="007956DD" w:rsidP="007956DD">
      <w:pPr>
        <w:rPr>
          <w:vanish/>
        </w:rPr>
      </w:pPr>
    </w:p>
    <w:p w:rsidR="007956DD" w:rsidRDefault="007956DD" w:rsidP="007956DD">
      <w:pPr>
        <w:pStyle w:val="xl48"/>
        <w:spacing w:before="0" w:beforeAutospacing="0" w:after="0" w:afterAutospacing="0"/>
        <w:jc w:val="left"/>
        <w:rPr>
          <w:rFonts w:ascii="Times New Roman" w:hAnsi="Times New Roman" w:cs="Times New Roman"/>
          <w:b w:val="0"/>
        </w:rPr>
        <w:sectPr w:rsidR="007956DD" w:rsidSect="006E6B0F">
          <w:type w:val="continuous"/>
          <w:pgSz w:w="11906" w:h="16838" w:code="9"/>
          <w:pgMar w:top="850" w:right="426" w:bottom="993" w:left="993" w:header="709" w:footer="709" w:gutter="0"/>
          <w:cols w:space="708"/>
          <w:titlePg/>
          <w:docGrid w:linePitch="360"/>
        </w:sectPr>
      </w:pPr>
    </w:p>
    <w:p w:rsidR="00843B2D" w:rsidRDefault="007956DD" w:rsidP="00920E43">
      <w:pPr>
        <w:pStyle w:val="af7"/>
        <w:jc w:val="right"/>
        <w:rPr>
          <w:b/>
        </w:rPr>
      </w:pPr>
      <w:r>
        <w:rPr>
          <w:bCs/>
        </w:rPr>
        <w:lastRenderedPageBreak/>
        <w:t xml:space="preserve">                                                                                               </w:t>
      </w:r>
      <w:r>
        <w:rPr>
          <w:b/>
        </w:rPr>
        <w:t xml:space="preserve"> </w:t>
      </w:r>
    </w:p>
    <w:p w:rsidR="007956DD" w:rsidRPr="008A13D8" w:rsidRDefault="007956DD" w:rsidP="00920E43">
      <w:pPr>
        <w:pStyle w:val="af7"/>
        <w:jc w:val="right"/>
      </w:pPr>
      <w:r w:rsidRPr="008A13D8">
        <w:t xml:space="preserve">Приложение № 2                                                                                                                                                                             </w:t>
      </w:r>
    </w:p>
    <w:p w:rsidR="007956DD" w:rsidRPr="008A13D8" w:rsidRDefault="007956DD" w:rsidP="007956DD">
      <w:pPr>
        <w:pStyle w:val="af7"/>
        <w:jc w:val="right"/>
      </w:pPr>
      <w:r w:rsidRPr="008A13D8">
        <w:t xml:space="preserve">                                                                                                  к договору поставки                                                                                                                                                                  </w:t>
      </w:r>
    </w:p>
    <w:p w:rsidR="007956DD" w:rsidRPr="008A13D8" w:rsidRDefault="007956DD" w:rsidP="007956DD">
      <w:pPr>
        <w:pStyle w:val="af7"/>
        <w:jc w:val="right"/>
      </w:pPr>
      <w:r w:rsidRPr="005D5FDE">
        <w:t>№ ______</w:t>
      </w:r>
      <w:r>
        <w:rPr>
          <w:u w:val="single"/>
        </w:rPr>
        <w:t xml:space="preserve">                   </w:t>
      </w:r>
      <w:r w:rsidRPr="005D5FDE">
        <w:t>______ от «</w:t>
      </w:r>
      <w:r>
        <w:rPr>
          <w:u w:val="single"/>
        </w:rPr>
        <w:t xml:space="preserve">         </w:t>
      </w:r>
      <w:r w:rsidRPr="005D5FDE">
        <w:t>_» ___</w:t>
      </w:r>
      <w:r>
        <w:rPr>
          <w:u w:val="single"/>
        </w:rPr>
        <w:t xml:space="preserve">                      </w:t>
      </w:r>
      <w:r w:rsidRPr="005D5FDE">
        <w:t>____ 20</w:t>
      </w:r>
      <w:r>
        <w:t>1</w:t>
      </w:r>
      <w:r w:rsidR="002D0754">
        <w:t>8</w:t>
      </w:r>
      <w:r w:rsidRPr="005D5FDE">
        <w:t>г.</w:t>
      </w:r>
    </w:p>
    <w:p w:rsidR="007956DD" w:rsidRDefault="007956DD" w:rsidP="007956DD">
      <w:pPr>
        <w:shd w:val="clear" w:color="auto" w:fill="FFFFFF"/>
        <w:autoSpaceDE w:val="0"/>
        <w:autoSpaceDN w:val="0"/>
        <w:adjustRightInd w:val="0"/>
        <w:jc w:val="center"/>
        <w:rPr>
          <w:b/>
        </w:rPr>
      </w:pPr>
      <w:r>
        <w:rPr>
          <w:b/>
        </w:rPr>
        <w:t>Г</w:t>
      </w:r>
      <w:r w:rsidRPr="000B611A">
        <w:rPr>
          <w:b/>
        </w:rPr>
        <w:t>рафик поставки</w:t>
      </w:r>
      <w:r>
        <w:rPr>
          <w:b/>
        </w:rPr>
        <w:t xml:space="preserve"> товара</w:t>
      </w:r>
    </w:p>
    <w:p w:rsidR="00F15D87" w:rsidRPr="00457B9E" w:rsidRDefault="00F15D87" w:rsidP="00F15D87">
      <w:pPr>
        <w:shd w:val="clear" w:color="auto" w:fill="FFFFFF"/>
        <w:autoSpaceDE w:val="0"/>
        <w:autoSpaceDN w:val="0"/>
        <w:adjustRightInd w:val="0"/>
        <w:ind w:firstLine="709"/>
      </w:pPr>
      <w:r w:rsidRPr="00457B9E">
        <w:t>Дата начала Поставки</w:t>
      </w:r>
      <w:r w:rsidR="002605E5">
        <w:t>: С момента заключения договора</w:t>
      </w:r>
      <w:r w:rsidR="008A562A" w:rsidRPr="00554701">
        <w:rPr>
          <w:color w:val="000000"/>
        </w:rPr>
        <w:t>.</w:t>
      </w:r>
      <w:r w:rsidRPr="00457B9E">
        <w:t>;</w:t>
      </w:r>
    </w:p>
    <w:p w:rsidR="00797A6F" w:rsidRPr="0018041B" w:rsidRDefault="00F15D87" w:rsidP="00F15D87">
      <w:pPr>
        <w:shd w:val="clear" w:color="auto" w:fill="FFFFFF"/>
        <w:autoSpaceDE w:val="0"/>
        <w:autoSpaceDN w:val="0"/>
        <w:adjustRightInd w:val="0"/>
        <w:ind w:firstLine="709"/>
        <w:rPr>
          <w:b/>
        </w:rPr>
      </w:pPr>
      <w:r w:rsidRPr="00457B9E">
        <w:t>Дата окончания Поставки</w:t>
      </w:r>
      <w:r w:rsidRPr="0018041B">
        <w:t xml:space="preserve">: </w:t>
      </w:r>
      <w:r w:rsidR="002605E5">
        <w:rPr>
          <w:color w:val="000000"/>
        </w:rPr>
        <w:t xml:space="preserve">В течение </w:t>
      </w:r>
      <w:r w:rsidR="004F4534">
        <w:rPr>
          <w:color w:val="000000"/>
        </w:rPr>
        <w:t>1</w:t>
      </w:r>
      <w:r w:rsidR="002605E5">
        <w:rPr>
          <w:color w:val="000000"/>
        </w:rPr>
        <w:t xml:space="preserve"> календарн</w:t>
      </w:r>
      <w:r w:rsidR="004F4534">
        <w:rPr>
          <w:color w:val="000000"/>
        </w:rPr>
        <w:t>ого</w:t>
      </w:r>
      <w:r w:rsidR="002605E5">
        <w:rPr>
          <w:color w:val="000000"/>
        </w:rPr>
        <w:t xml:space="preserve"> дн</w:t>
      </w:r>
      <w:r w:rsidR="004F4534">
        <w:rPr>
          <w:color w:val="000000"/>
        </w:rPr>
        <w:t>я</w:t>
      </w:r>
      <w:r w:rsidR="002605E5">
        <w:rPr>
          <w:color w:val="000000"/>
        </w:rPr>
        <w:t>.</w:t>
      </w:r>
    </w:p>
    <w:tbl>
      <w:tblPr>
        <w:tblW w:w="10392" w:type="dxa"/>
        <w:tblInd w:w="93" w:type="dxa"/>
        <w:tblLook w:val="04A0" w:firstRow="1" w:lastRow="0" w:firstColumn="1" w:lastColumn="0" w:noHBand="0" w:noVBand="1"/>
      </w:tblPr>
      <w:tblGrid>
        <w:gridCol w:w="1178"/>
        <w:gridCol w:w="5670"/>
        <w:gridCol w:w="3544"/>
      </w:tblGrid>
      <w:tr w:rsidR="00441528" w:rsidRPr="00273789" w:rsidTr="00441528">
        <w:trPr>
          <w:trHeight w:val="346"/>
        </w:trPr>
        <w:tc>
          <w:tcPr>
            <w:tcW w:w="1178" w:type="dxa"/>
            <w:tcBorders>
              <w:top w:val="single" w:sz="4" w:space="0" w:color="auto"/>
              <w:left w:val="single" w:sz="4" w:space="0" w:color="auto"/>
              <w:bottom w:val="single" w:sz="4" w:space="0" w:color="auto"/>
              <w:right w:val="single" w:sz="4" w:space="0" w:color="auto"/>
            </w:tcBorders>
            <w:shd w:val="clear" w:color="auto" w:fill="auto"/>
            <w:hideMark/>
          </w:tcPr>
          <w:p w:rsidR="00441528" w:rsidRPr="00585338" w:rsidRDefault="00441528" w:rsidP="009052E3">
            <w:pPr>
              <w:jc w:val="center"/>
              <w:rPr>
                <w:b/>
                <w:bCs/>
                <w:snapToGrid/>
                <w:color w:val="000000"/>
              </w:rPr>
            </w:pPr>
            <w:r w:rsidRPr="00273789">
              <w:rPr>
                <w:b/>
                <w:bCs/>
                <w:snapToGrid/>
                <w:color w:val="000000"/>
              </w:rPr>
              <w:t>№ п/п</w:t>
            </w:r>
          </w:p>
        </w:tc>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441528" w:rsidRPr="00273789" w:rsidRDefault="00441528" w:rsidP="009052E3">
            <w:pPr>
              <w:jc w:val="center"/>
              <w:rPr>
                <w:b/>
                <w:bCs/>
                <w:snapToGrid/>
                <w:color w:val="000000"/>
              </w:rPr>
            </w:pPr>
            <w:r w:rsidRPr="00273789">
              <w:rPr>
                <w:b/>
                <w:bCs/>
                <w:snapToGrid/>
                <w:color w:val="000000"/>
              </w:rPr>
              <w:t>Наименование товара</w:t>
            </w:r>
          </w:p>
        </w:tc>
        <w:tc>
          <w:tcPr>
            <w:tcW w:w="3544" w:type="dxa"/>
            <w:tcBorders>
              <w:top w:val="single" w:sz="4" w:space="0" w:color="auto"/>
              <w:left w:val="single" w:sz="4" w:space="0" w:color="auto"/>
              <w:bottom w:val="single" w:sz="4" w:space="0" w:color="auto"/>
              <w:right w:val="single" w:sz="4" w:space="0" w:color="000000"/>
            </w:tcBorders>
          </w:tcPr>
          <w:p w:rsidR="00441528" w:rsidRPr="00273789" w:rsidRDefault="00441528" w:rsidP="009052E3">
            <w:pPr>
              <w:jc w:val="center"/>
              <w:rPr>
                <w:b/>
                <w:bCs/>
                <w:snapToGrid/>
                <w:color w:val="000000"/>
              </w:rPr>
            </w:pPr>
            <w:r w:rsidRPr="00273789">
              <w:rPr>
                <w:b/>
                <w:bCs/>
                <w:snapToGrid/>
                <w:color w:val="000000"/>
              </w:rPr>
              <w:t>Срок поставки товара</w:t>
            </w:r>
          </w:p>
        </w:tc>
      </w:tr>
      <w:tr w:rsidR="00441528" w:rsidRPr="00273789" w:rsidTr="00441528">
        <w:trPr>
          <w:trHeight w:val="20"/>
        </w:trPr>
        <w:tc>
          <w:tcPr>
            <w:tcW w:w="1178" w:type="dxa"/>
            <w:tcBorders>
              <w:top w:val="nil"/>
              <w:left w:val="single" w:sz="4" w:space="0" w:color="auto"/>
              <w:bottom w:val="single" w:sz="4" w:space="0" w:color="auto"/>
              <w:right w:val="single" w:sz="4" w:space="0" w:color="auto"/>
            </w:tcBorders>
            <w:shd w:val="clear" w:color="auto" w:fill="auto"/>
            <w:vAlign w:val="center"/>
            <w:hideMark/>
          </w:tcPr>
          <w:p w:rsidR="00441528" w:rsidRPr="008A562A" w:rsidRDefault="00441528" w:rsidP="00554701">
            <w:pPr>
              <w:jc w:val="center"/>
              <w:rPr>
                <w:color w:val="000000"/>
                <w:sz w:val="22"/>
                <w:szCs w:val="22"/>
              </w:rPr>
            </w:pPr>
            <w:r w:rsidRPr="008A562A">
              <w:rPr>
                <w:sz w:val="22"/>
                <w:szCs w:val="22"/>
              </w:rPr>
              <w:t>1</w:t>
            </w:r>
          </w:p>
        </w:tc>
        <w:tc>
          <w:tcPr>
            <w:tcW w:w="5670" w:type="dxa"/>
            <w:tcBorders>
              <w:top w:val="nil"/>
              <w:left w:val="single" w:sz="4" w:space="0" w:color="auto"/>
              <w:bottom w:val="single" w:sz="4" w:space="0" w:color="auto"/>
              <w:right w:val="single" w:sz="4" w:space="0" w:color="auto"/>
            </w:tcBorders>
            <w:shd w:val="clear" w:color="auto" w:fill="auto"/>
            <w:vAlign w:val="center"/>
          </w:tcPr>
          <w:p w:rsidR="00441528" w:rsidRPr="008A562A" w:rsidRDefault="00441528" w:rsidP="00554701">
            <w:pPr>
              <w:rPr>
                <w:color w:val="000000"/>
                <w:sz w:val="22"/>
                <w:szCs w:val="22"/>
              </w:rPr>
            </w:pPr>
            <w:r w:rsidRPr="008A562A">
              <w:rPr>
                <w:color w:val="000000"/>
                <w:sz w:val="22"/>
                <w:szCs w:val="22"/>
              </w:rPr>
              <w:t xml:space="preserve"> </w:t>
            </w:r>
            <w:r w:rsidRPr="00A56098">
              <w:t>Товар согласно Спецификации (Приложение №3 к настоящему Договору)</w:t>
            </w:r>
          </w:p>
        </w:tc>
        <w:tc>
          <w:tcPr>
            <w:tcW w:w="3544" w:type="dxa"/>
            <w:tcBorders>
              <w:top w:val="single" w:sz="4" w:space="0" w:color="auto"/>
              <w:left w:val="nil"/>
              <w:bottom w:val="single" w:sz="4" w:space="0" w:color="auto"/>
              <w:right w:val="single" w:sz="4" w:space="0" w:color="auto"/>
            </w:tcBorders>
          </w:tcPr>
          <w:p w:rsidR="00441528" w:rsidRPr="00273789" w:rsidRDefault="004F4534" w:rsidP="004F4534">
            <w:pPr>
              <w:rPr>
                <w:color w:val="000000"/>
              </w:rPr>
            </w:pPr>
            <w:r>
              <w:rPr>
                <w:color w:val="000000"/>
              </w:rPr>
              <w:t>В течение 1 календарного дня с момента заключения договора.</w:t>
            </w:r>
          </w:p>
        </w:tc>
      </w:tr>
    </w:tbl>
    <w:tbl>
      <w:tblPr>
        <w:tblpPr w:leftFromText="180" w:rightFromText="180" w:vertAnchor="text" w:horzAnchor="margin" w:tblpXSpec="center" w:tblpY="435"/>
        <w:tblW w:w="9039" w:type="dxa"/>
        <w:tblLayout w:type="fixed"/>
        <w:tblLook w:val="01E0" w:firstRow="1" w:lastRow="1" w:firstColumn="1" w:lastColumn="1" w:noHBand="0" w:noVBand="0"/>
      </w:tblPr>
      <w:tblGrid>
        <w:gridCol w:w="4644"/>
        <w:gridCol w:w="4395"/>
      </w:tblGrid>
      <w:tr w:rsidR="004F4534" w:rsidRPr="00C648DF" w:rsidTr="00BC7F30">
        <w:trPr>
          <w:trHeight w:val="80"/>
        </w:trPr>
        <w:tc>
          <w:tcPr>
            <w:tcW w:w="4644" w:type="dxa"/>
          </w:tcPr>
          <w:p w:rsidR="004F4534" w:rsidRPr="006A3FB6" w:rsidRDefault="004F4534" w:rsidP="004F4534">
            <w:pPr>
              <w:jc w:val="center"/>
              <w:rPr>
                <w:b/>
              </w:rPr>
            </w:pPr>
            <w:r w:rsidRPr="006A3FB6">
              <w:rPr>
                <w:b/>
              </w:rPr>
              <w:t>ПОКУПАТЕЛЬ:</w:t>
            </w:r>
          </w:p>
          <w:p w:rsidR="004F4534" w:rsidRPr="006A3FB6" w:rsidRDefault="004F4534" w:rsidP="004F4534">
            <w:pPr>
              <w:ind w:firstLine="6"/>
            </w:pPr>
            <w:r>
              <w:t>Заместитель генерального директора - директор</w:t>
            </w:r>
            <w:r w:rsidRPr="006A3FB6">
              <w:t xml:space="preserve"> филиала</w:t>
            </w:r>
          </w:p>
          <w:p w:rsidR="004F4534" w:rsidRPr="006A3FB6" w:rsidRDefault="004F4534" w:rsidP="004F4534">
            <w:pPr>
              <w:ind w:firstLine="6"/>
            </w:pPr>
            <w:r w:rsidRPr="006A3FB6">
              <w:t>ПАО «МРСК Центра» - «Воронежэнерго»</w:t>
            </w:r>
          </w:p>
          <w:p w:rsidR="004F4534" w:rsidRDefault="004F4534" w:rsidP="004F4534">
            <w:pPr>
              <w:tabs>
                <w:tab w:val="left" w:pos="284"/>
              </w:tabs>
              <w:ind w:firstLine="6"/>
            </w:pPr>
          </w:p>
          <w:p w:rsidR="004F4534" w:rsidRPr="006A3FB6" w:rsidRDefault="004F4534" w:rsidP="004F4534">
            <w:pPr>
              <w:tabs>
                <w:tab w:val="left" w:pos="284"/>
              </w:tabs>
              <w:ind w:firstLine="6"/>
            </w:pPr>
          </w:p>
          <w:p w:rsidR="004F4534" w:rsidRDefault="004F4534" w:rsidP="004F4534">
            <w:pPr>
              <w:tabs>
                <w:tab w:val="left" w:pos="284"/>
              </w:tabs>
              <w:ind w:firstLine="6"/>
            </w:pPr>
            <w:r>
              <w:t>Голубченко Е.А.</w:t>
            </w:r>
            <w:r w:rsidRPr="006A3FB6">
              <w:t xml:space="preserve">    __</w:t>
            </w:r>
            <w:r w:rsidRPr="006A3FB6">
              <w:rPr>
                <w:u w:val="single"/>
              </w:rPr>
              <w:t xml:space="preserve">        </w:t>
            </w:r>
            <w:r w:rsidRPr="006A3FB6">
              <w:t>____________</w:t>
            </w:r>
          </w:p>
          <w:p w:rsidR="004F4534" w:rsidRPr="006A3FB6" w:rsidRDefault="004F4534" w:rsidP="004F4534">
            <w:pPr>
              <w:tabs>
                <w:tab w:val="left" w:pos="284"/>
              </w:tabs>
              <w:ind w:firstLine="6"/>
            </w:pPr>
          </w:p>
          <w:p w:rsidR="004F4534" w:rsidRPr="006A3FB6" w:rsidRDefault="004F4534" w:rsidP="004F4534">
            <w:r w:rsidRPr="006A3FB6">
              <w:t>М.П.   «_____» _____________201</w:t>
            </w:r>
            <w:r>
              <w:t>8г</w:t>
            </w:r>
            <w:r w:rsidRPr="006A3FB6">
              <w:t xml:space="preserve">.                     </w:t>
            </w:r>
          </w:p>
        </w:tc>
        <w:tc>
          <w:tcPr>
            <w:tcW w:w="4395" w:type="dxa"/>
          </w:tcPr>
          <w:p w:rsidR="004F4534" w:rsidRPr="006A3FB6" w:rsidRDefault="004F4534" w:rsidP="004F4534">
            <w:pPr>
              <w:jc w:val="center"/>
              <w:rPr>
                <w:b/>
                <w:bCs/>
                <w:spacing w:val="-2"/>
              </w:rPr>
            </w:pPr>
            <w:r w:rsidRPr="006A3FB6">
              <w:rPr>
                <w:b/>
                <w:bCs/>
                <w:spacing w:val="-2"/>
              </w:rPr>
              <w:t>ПОСТАВЩИК:</w:t>
            </w:r>
          </w:p>
          <w:p w:rsidR="004F4534" w:rsidRDefault="004F4534" w:rsidP="004F4534">
            <w:pPr>
              <w:ind w:firstLine="6"/>
              <w:rPr>
                <w:bCs/>
              </w:rPr>
            </w:pPr>
            <w:r>
              <w:rPr>
                <w:bCs/>
              </w:rPr>
              <w:t>Директор</w:t>
            </w:r>
          </w:p>
          <w:p w:rsidR="004F4534" w:rsidRDefault="004F4534" w:rsidP="004F4534">
            <w:pPr>
              <w:ind w:firstLine="6"/>
              <w:jc w:val="both"/>
            </w:pPr>
            <w:r>
              <w:t xml:space="preserve">ООО «НИС-21»         </w:t>
            </w:r>
          </w:p>
          <w:p w:rsidR="004F4534" w:rsidRDefault="004F4534" w:rsidP="004F4534">
            <w:pPr>
              <w:ind w:firstLine="6"/>
              <w:jc w:val="both"/>
            </w:pPr>
          </w:p>
          <w:p w:rsidR="004F4534" w:rsidRDefault="004F4534" w:rsidP="004F4534">
            <w:pPr>
              <w:ind w:firstLine="6"/>
              <w:jc w:val="both"/>
            </w:pPr>
          </w:p>
          <w:p w:rsidR="004F4534" w:rsidRDefault="004F4534" w:rsidP="004F4534">
            <w:pPr>
              <w:ind w:firstLine="6"/>
              <w:jc w:val="both"/>
            </w:pPr>
          </w:p>
          <w:p w:rsidR="004F4534" w:rsidRDefault="004F4534" w:rsidP="004F4534">
            <w:pPr>
              <w:ind w:firstLine="6"/>
              <w:jc w:val="both"/>
            </w:pPr>
            <w:proofErr w:type="spellStart"/>
            <w:r>
              <w:t>Чудинов</w:t>
            </w:r>
            <w:proofErr w:type="spellEnd"/>
            <w:r>
              <w:t xml:space="preserve"> М.И. ____________________ </w:t>
            </w:r>
          </w:p>
          <w:p w:rsidR="004F4534" w:rsidRPr="006A3FB6" w:rsidRDefault="004F4534" w:rsidP="004F4534">
            <w:pPr>
              <w:ind w:firstLine="6"/>
              <w:jc w:val="both"/>
            </w:pPr>
            <w:r>
              <w:t xml:space="preserve"> </w:t>
            </w:r>
          </w:p>
          <w:p w:rsidR="004F4534" w:rsidRPr="006A3FB6" w:rsidRDefault="004F4534" w:rsidP="004F4534">
            <w:r w:rsidRPr="006A3FB6">
              <w:t>М.П.   «_____» _____________201</w:t>
            </w:r>
            <w:r>
              <w:t>8г</w:t>
            </w:r>
            <w:r w:rsidRPr="006A3FB6">
              <w:t xml:space="preserve">.                     </w:t>
            </w:r>
          </w:p>
        </w:tc>
      </w:tr>
    </w:tbl>
    <w:p w:rsidR="007956DD" w:rsidRPr="00A17459" w:rsidRDefault="007956DD" w:rsidP="007956DD">
      <w:pPr>
        <w:rPr>
          <w:vanish/>
        </w:rPr>
      </w:pPr>
    </w:p>
    <w:p w:rsidR="007956DD" w:rsidRDefault="007956DD" w:rsidP="007956DD">
      <w:pPr>
        <w:pStyle w:val="xl48"/>
        <w:spacing w:before="0" w:beforeAutospacing="0" w:after="0" w:afterAutospacing="0"/>
        <w:jc w:val="left"/>
        <w:rPr>
          <w:rFonts w:ascii="Times New Roman" w:hAnsi="Times New Roman" w:cs="Times New Roman"/>
          <w:b w:val="0"/>
        </w:rPr>
      </w:pPr>
    </w:p>
    <w:p w:rsidR="007956DD" w:rsidRDefault="007956DD" w:rsidP="007956DD">
      <w:pPr>
        <w:pStyle w:val="xl48"/>
        <w:spacing w:before="0" w:beforeAutospacing="0" w:after="0" w:afterAutospacing="0"/>
        <w:rPr>
          <w:rFonts w:ascii="Times New Roman" w:hAnsi="Times New Roman" w:cs="Times New Roman"/>
          <w:b w:val="0"/>
        </w:rPr>
      </w:pPr>
    </w:p>
    <w:p w:rsidR="00BA1FBD" w:rsidRPr="002B691D" w:rsidRDefault="00BA1FBD" w:rsidP="007956DD">
      <w:pPr>
        <w:pStyle w:val="xl48"/>
        <w:spacing w:before="0" w:beforeAutospacing="0" w:after="0" w:afterAutospacing="0"/>
        <w:rPr>
          <w:rFonts w:ascii="Times New Roman" w:hAnsi="Times New Roman" w:cs="Times New Roman"/>
          <w:b w:val="0"/>
        </w:rPr>
        <w:sectPr w:rsidR="00BA1FBD" w:rsidRPr="002B691D" w:rsidSect="008A562A">
          <w:pgSz w:w="11906" w:h="16838"/>
          <w:pgMar w:top="142" w:right="709" w:bottom="284" w:left="709" w:header="709" w:footer="709" w:gutter="0"/>
          <w:cols w:space="708"/>
          <w:titlePg/>
          <w:docGrid w:linePitch="360"/>
        </w:sectPr>
      </w:pPr>
    </w:p>
    <w:p w:rsidR="007956DD" w:rsidRPr="008A13D8" w:rsidRDefault="007956DD" w:rsidP="007956DD">
      <w:pPr>
        <w:pStyle w:val="af7"/>
        <w:jc w:val="right"/>
      </w:pPr>
      <w:r>
        <w:rPr>
          <w:b/>
        </w:rPr>
        <w:lastRenderedPageBreak/>
        <w:t xml:space="preserve">                                           </w:t>
      </w:r>
      <w:r w:rsidRPr="008A13D8">
        <w:t xml:space="preserve">                                                                                                                               </w:t>
      </w:r>
      <w:r>
        <w:t xml:space="preserve">                          </w:t>
      </w:r>
      <w:r w:rsidRPr="008A13D8">
        <w:t>Приложение № 3</w:t>
      </w:r>
    </w:p>
    <w:p w:rsidR="007956DD" w:rsidRDefault="005F6F60" w:rsidP="007956DD">
      <w:pPr>
        <w:pStyle w:val="af7"/>
        <w:jc w:val="right"/>
      </w:pPr>
      <w:r w:rsidRPr="008A13D8">
        <w:t>к договору поставки</w:t>
      </w:r>
      <w:r w:rsidRPr="005D5FDE">
        <w:t xml:space="preserve"> </w:t>
      </w:r>
      <w:r w:rsidR="007956DD" w:rsidRPr="005D5FDE">
        <w:t>№ ______</w:t>
      </w:r>
      <w:r w:rsidR="007956DD">
        <w:rPr>
          <w:u w:val="single"/>
        </w:rPr>
        <w:t xml:space="preserve">                   </w:t>
      </w:r>
      <w:r w:rsidR="007956DD" w:rsidRPr="005D5FDE">
        <w:t>______ от «</w:t>
      </w:r>
      <w:r w:rsidR="007956DD">
        <w:rPr>
          <w:u w:val="single"/>
        </w:rPr>
        <w:t xml:space="preserve">         </w:t>
      </w:r>
      <w:r w:rsidR="007956DD" w:rsidRPr="005D5FDE">
        <w:t>_» ___</w:t>
      </w:r>
      <w:r w:rsidR="007956DD">
        <w:rPr>
          <w:u w:val="single"/>
        </w:rPr>
        <w:t xml:space="preserve">                      </w:t>
      </w:r>
      <w:r w:rsidR="007956DD" w:rsidRPr="005D5FDE">
        <w:t>____ 20</w:t>
      </w:r>
      <w:r w:rsidR="007956DD">
        <w:t>1</w:t>
      </w:r>
      <w:r w:rsidR="00BC51E5">
        <w:t>8</w:t>
      </w:r>
      <w:r w:rsidR="007956DD" w:rsidRPr="005D5FDE">
        <w:t>г.</w:t>
      </w:r>
    </w:p>
    <w:p w:rsidR="007956DD" w:rsidRDefault="00E536A1" w:rsidP="007956DD">
      <w:pPr>
        <w:jc w:val="center"/>
        <w:rPr>
          <w:b/>
        </w:rPr>
      </w:pPr>
      <w:r>
        <w:rPr>
          <w:b/>
        </w:rPr>
        <w:t>С</w:t>
      </w:r>
      <w:r w:rsidR="007956DD">
        <w:rPr>
          <w:b/>
        </w:rPr>
        <w:t>пецификация</w:t>
      </w:r>
    </w:p>
    <w:p w:rsidR="004F4534" w:rsidRPr="000E6E90" w:rsidRDefault="004F4534" w:rsidP="004F4534">
      <w:pPr>
        <w:rPr>
          <w:sz w:val="20"/>
          <w:szCs w:val="20"/>
        </w:rPr>
      </w:pPr>
      <w:r w:rsidRPr="00CB6FF8">
        <w:rPr>
          <w:b/>
          <w:sz w:val="20"/>
          <w:szCs w:val="20"/>
        </w:rPr>
        <w:t xml:space="preserve">ПОСТАВЩИК: </w:t>
      </w:r>
      <w:r w:rsidRPr="00AB0925">
        <w:rPr>
          <w:sz w:val="20"/>
          <w:szCs w:val="20"/>
        </w:rPr>
        <w:t>ООО «НИС-21»</w:t>
      </w:r>
      <w:r>
        <w:rPr>
          <w:sz w:val="20"/>
          <w:szCs w:val="20"/>
        </w:rPr>
        <w:t xml:space="preserve">, </w:t>
      </w:r>
      <w:r w:rsidRPr="00AB0925">
        <w:rPr>
          <w:sz w:val="20"/>
          <w:szCs w:val="20"/>
          <w:lang w:eastAsia="ar-SA"/>
        </w:rPr>
        <w:t>ИНН/КПП: 3664041916/366401001</w:t>
      </w:r>
    </w:p>
    <w:p w:rsidR="004F4534" w:rsidRPr="00AB0925" w:rsidRDefault="004F4534" w:rsidP="004F4534">
      <w:pPr>
        <w:pStyle w:val="aff3"/>
        <w:tabs>
          <w:tab w:val="left" w:pos="7695"/>
        </w:tabs>
        <w:spacing w:before="0" w:after="0"/>
        <w:ind w:left="0" w:right="0"/>
        <w:rPr>
          <w:sz w:val="20"/>
        </w:rPr>
      </w:pPr>
      <w:r w:rsidRPr="00AB0925">
        <w:rPr>
          <w:sz w:val="20"/>
        </w:rPr>
        <w:t>Юридический адрес: 394030, г. Воронеж, ул. Свободы, д. 69А, оф. 301</w:t>
      </w:r>
    </w:p>
    <w:p w:rsidR="004F4534" w:rsidRPr="00AB0925" w:rsidRDefault="004F4534" w:rsidP="004F4534">
      <w:pPr>
        <w:rPr>
          <w:sz w:val="20"/>
          <w:szCs w:val="20"/>
        </w:rPr>
      </w:pPr>
      <w:r w:rsidRPr="00AB0925">
        <w:rPr>
          <w:sz w:val="20"/>
          <w:szCs w:val="20"/>
        </w:rPr>
        <w:t>Место нахождения: 394030, г. Воронеж, ул. Свободы, д. 69А, оф. 301</w:t>
      </w:r>
    </w:p>
    <w:p w:rsidR="004F4534" w:rsidRPr="00A70C63" w:rsidRDefault="004F4534" w:rsidP="004F4534">
      <w:pPr>
        <w:rPr>
          <w:sz w:val="20"/>
          <w:szCs w:val="20"/>
        </w:rPr>
      </w:pPr>
      <w:r w:rsidRPr="000E6E90">
        <w:rPr>
          <w:b/>
          <w:sz w:val="20"/>
          <w:szCs w:val="20"/>
        </w:rPr>
        <w:t xml:space="preserve">ПОКУПАТЕЛЬ: </w:t>
      </w:r>
      <w:r w:rsidRPr="000E6E90">
        <w:rPr>
          <w:sz w:val="20"/>
          <w:szCs w:val="20"/>
        </w:rPr>
        <w:t>ПАО</w:t>
      </w:r>
      <w:r w:rsidRPr="00311AAE">
        <w:rPr>
          <w:sz w:val="20"/>
          <w:szCs w:val="20"/>
        </w:rPr>
        <w:t xml:space="preserve"> «МРСК Центра</w:t>
      </w:r>
      <w:r w:rsidRPr="00A70C63">
        <w:rPr>
          <w:sz w:val="20"/>
          <w:szCs w:val="20"/>
        </w:rPr>
        <w:t>»</w:t>
      </w:r>
      <w:r>
        <w:rPr>
          <w:sz w:val="20"/>
          <w:szCs w:val="20"/>
        </w:rPr>
        <w:t xml:space="preserve"> </w:t>
      </w:r>
      <w:r w:rsidRPr="00035C6D">
        <w:rPr>
          <w:sz w:val="20"/>
          <w:szCs w:val="20"/>
        </w:rPr>
        <w:t>ИНН/КПП: 6901067107/366302001</w:t>
      </w:r>
    </w:p>
    <w:p w:rsidR="004F4534" w:rsidRDefault="004F4534" w:rsidP="004F4534">
      <w:pPr>
        <w:rPr>
          <w:sz w:val="20"/>
          <w:szCs w:val="20"/>
        </w:rPr>
      </w:pPr>
      <w:r w:rsidRPr="00A70C63">
        <w:rPr>
          <w:sz w:val="20"/>
          <w:szCs w:val="20"/>
        </w:rPr>
        <w:t>Юридический адрес</w:t>
      </w:r>
      <w:r w:rsidRPr="00035C6D">
        <w:rPr>
          <w:sz w:val="20"/>
          <w:szCs w:val="20"/>
        </w:rPr>
        <w:t>: 127018, г. Москва, ул. 2-ая Ямская, д. 4</w:t>
      </w:r>
    </w:p>
    <w:p w:rsidR="004F4534" w:rsidRPr="00276390" w:rsidRDefault="004F4534" w:rsidP="004F4534">
      <w:pPr>
        <w:rPr>
          <w:sz w:val="20"/>
          <w:szCs w:val="20"/>
        </w:rPr>
      </w:pPr>
      <w:r w:rsidRPr="00035C6D">
        <w:rPr>
          <w:b/>
          <w:sz w:val="20"/>
          <w:szCs w:val="20"/>
        </w:rPr>
        <w:t>ГРУЗОПОЛУЧАТЕЛЬ:</w:t>
      </w:r>
      <w:r w:rsidRPr="00035C6D">
        <w:rPr>
          <w:sz w:val="20"/>
          <w:szCs w:val="20"/>
        </w:rPr>
        <w:t xml:space="preserve"> Филиал </w:t>
      </w:r>
      <w:r>
        <w:rPr>
          <w:sz w:val="20"/>
          <w:szCs w:val="20"/>
        </w:rPr>
        <w:t>П</w:t>
      </w:r>
      <w:r w:rsidRPr="00035C6D">
        <w:rPr>
          <w:sz w:val="20"/>
          <w:szCs w:val="20"/>
        </w:rPr>
        <w:t>АО «МРСК Центра» - «Воронежэнерго»</w:t>
      </w:r>
    </w:p>
    <w:p w:rsidR="004F4534" w:rsidRPr="00035C6D" w:rsidRDefault="004F4534" w:rsidP="004F4534">
      <w:pPr>
        <w:rPr>
          <w:sz w:val="20"/>
          <w:szCs w:val="20"/>
        </w:rPr>
      </w:pPr>
      <w:r w:rsidRPr="00035C6D">
        <w:rPr>
          <w:sz w:val="20"/>
          <w:szCs w:val="20"/>
        </w:rPr>
        <w:t>Место нахождения: 394033</w:t>
      </w:r>
      <w:r>
        <w:rPr>
          <w:sz w:val="20"/>
          <w:szCs w:val="20"/>
        </w:rPr>
        <w:t xml:space="preserve">, г. Воронеж, ул. </w:t>
      </w:r>
      <w:proofErr w:type="spellStart"/>
      <w:r>
        <w:rPr>
          <w:sz w:val="20"/>
          <w:szCs w:val="20"/>
        </w:rPr>
        <w:t>Арзамасская</w:t>
      </w:r>
      <w:proofErr w:type="spellEnd"/>
      <w:r>
        <w:rPr>
          <w:sz w:val="20"/>
          <w:szCs w:val="20"/>
        </w:rPr>
        <w:t xml:space="preserve">, </w:t>
      </w:r>
      <w:r w:rsidRPr="00035C6D">
        <w:rPr>
          <w:sz w:val="20"/>
          <w:szCs w:val="20"/>
        </w:rPr>
        <w:t>д.2</w:t>
      </w:r>
    </w:p>
    <w:bookmarkStart w:id="1" w:name="_MON_1510124660"/>
    <w:bookmarkEnd w:id="1"/>
    <w:p w:rsidR="002605E5" w:rsidRDefault="00CA574C" w:rsidP="00C97710">
      <w:pPr>
        <w:jc w:val="both"/>
        <w:rPr>
          <w:sz w:val="22"/>
          <w:szCs w:val="22"/>
        </w:rPr>
      </w:pPr>
      <w:r w:rsidRPr="00E17342">
        <w:object w:dxaOrig="15100" w:dyaOrig="17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5.5pt;height:83.85pt" o:ole="">
            <v:imagedata r:id="rId12" o:title=""/>
          </v:shape>
          <o:OLEObject Type="Embed" ProgID="Excel.Sheet.12" ShapeID="_x0000_i1025" DrawAspect="Content" ObjectID="_1598969211" r:id="rId13"/>
        </w:object>
      </w:r>
    </w:p>
    <w:p w:rsidR="00C97710" w:rsidRPr="00CA574C" w:rsidRDefault="00275343" w:rsidP="00C97710">
      <w:pPr>
        <w:jc w:val="both"/>
        <w:rPr>
          <w:sz w:val="22"/>
          <w:szCs w:val="22"/>
        </w:rPr>
      </w:pPr>
      <w:r w:rsidRPr="00B804B3">
        <w:rPr>
          <w:sz w:val="22"/>
          <w:szCs w:val="22"/>
        </w:rPr>
        <w:t>Общая стоимость Товара, поставляемого по настоящей спецификации с учетом НДС не должна превышать</w:t>
      </w:r>
      <w:r w:rsidRPr="006C4910">
        <w:rPr>
          <w:b/>
          <w:sz w:val="22"/>
          <w:szCs w:val="22"/>
        </w:rPr>
        <w:t>:</w:t>
      </w:r>
      <w:r w:rsidR="00C97710" w:rsidRPr="006C4910">
        <w:rPr>
          <w:b/>
          <w:sz w:val="22"/>
          <w:szCs w:val="22"/>
        </w:rPr>
        <w:t xml:space="preserve"> </w:t>
      </w:r>
      <w:r w:rsidR="00CA574C" w:rsidRPr="00CA574C">
        <w:rPr>
          <w:b/>
          <w:bCs/>
          <w:snapToGrid/>
          <w:sz w:val="22"/>
          <w:szCs w:val="22"/>
        </w:rPr>
        <w:t>1 696 982</w:t>
      </w:r>
      <w:r w:rsidR="00CA574C" w:rsidRPr="00CA574C">
        <w:rPr>
          <w:sz w:val="22"/>
          <w:szCs w:val="22"/>
        </w:rPr>
        <w:t xml:space="preserve"> (Один миллион шестьсот девяносто шесть тысяч девятьсот восемьдесят два) рубля </w:t>
      </w:r>
      <w:r w:rsidR="00CA574C" w:rsidRPr="00CA574C">
        <w:rPr>
          <w:b/>
          <w:sz w:val="22"/>
          <w:szCs w:val="22"/>
        </w:rPr>
        <w:t>78</w:t>
      </w:r>
      <w:r w:rsidR="00CA574C" w:rsidRPr="00CA574C">
        <w:rPr>
          <w:sz w:val="22"/>
          <w:szCs w:val="22"/>
        </w:rPr>
        <w:t xml:space="preserve"> копеек, в том числе НДС (18 процентов) </w:t>
      </w:r>
      <w:r w:rsidR="00CA574C" w:rsidRPr="00CA574C">
        <w:rPr>
          <w:b/>
          <w:snapToGrid/>
          <w:sz w:val="22"/>
          <w:szCs w:val="22"/>
        </w:rPr>
        <w:t>258 861</w:t>
      </w:r>
      <w:r w:rsidR="00CA574C" w:rsidRPr="00CA574C">
        <w:rPr>
          <w:sz w:val="22"/>
          <w:szCs w:val="22"/>
        </w:rPr>
        <w:t xml:space="preserve"> (Двести пятьдесят восемь тысяч восемьсот шестьдесят один) рубль </w:t>
      </w:r>
      <w:r w:rsidR="00CA574C" w:rsidRPr="00CA574C">
        <w:rPr>
          <w:b/>
          <w:sz w:val="22"/>
          <w:szCs w:val="22"/>
        </w:rPr>
        <w:t>78</w:t>
      </w:r>
      <w:r w:rsidR="00CA574C" w:rsidRPr="00CA574C">
        <w:rPr>
          <w:sz w:val="22"/>
          <w:szCs w:val="22"/>
        </w:rPr>
        <w:t xml:space="preserve"> копеек</w:t>
      </w:r>
      <w:r w:rsidR="00E0277E" w:rsidRPr="00CA574C">
        <w:rPr>
          <w:sz w:val="22"/>
          <w:szCs w:val="22"/>
        </w:rPr>
        <w:t>.</w:t>
      </w:r>
    </w:p>
    <w:p w:rsidR="00F63532" w:rsidRPr="00E8556C" w:rsidRDefault="00C97710" w:rsidP="006C0AA1">
      <w:pPr>
        <w:jc w:val="both"/>
        <w:rPr>
          <w:sz w:val="20"/>
          <w:szCs w:val="20"/>
        </w:rPr>
      </w:pPr>
      <w:r w:rsidRPr="00E8556C">
        <w:rPr>
          <w:sz w:val="20"/>
          <w:szCs w:val="20"/>
        </w:rPr>
        <w:t>Технические характеристики: Согласно приложению №1 к настоящему договору; Требования к качеству товара: Согласно приложению №1 к настоящему договору;</w:t>
      </w:r>
      <w:r w:rsidR="006C0AA1" w:rsidRPr="00E8556C">
        <w:rPr>
          <w:sz w:val="20"/>
          <w:szCs w:val="20"/>
        </w:rPr>
        <w:t xml:space="preserve"> </w:t>
      </w:r>
      <w:r w:rsidRPr="00E8556C">
        <w:rPr>
          <w:sz w:val="20"/>
          <w:szCs w:val="20"/>
        </w:rPr>
        <w:t>Способ</w:t>
      </w:r>
      <w:r w:rsidR="006C0AA1" w:rsidRPr="00E8556C">
        <w:rPr>
          <w:sz w:val="20"/>
          <w:szCs w:val="20"/>
        </w:rPr>
        <w:t xml:space="preserve"> </w:t>
      </w:r>
      <w:r w:rsidRPr="00E8556C">
        <w:rPr>
          <w:sz w:val="20"/>
          <w:szCs w:val="20"/>
        </w:rPr>
        <w:t>поставки товара: автотранспортом Поставщика; Транспортные расходы: включены в стоимость товара; Стоимость тары: включена в стоимость товара;</w:t>
      </w:r>
      <w:r w:rsidR="006C0AA1" w:rsidRPr="00E8556C">
        <w:rPr>
          <w:sz w:val="20"/>
          <w:szCs w:val="20"/>
        </w:rPr>
        <w:t xml:space="preserve"> </w:t>
      </w:r>
      <w:r w:rsidRPr="00E8556C">
        <w:rPr>
          <w:sz w:val="20"/>
          <w:szCs w:val="20"/>
        </w:rPr>
        <w:t>Срок поставки: в соответствии с Графиком поставки (Приложение №2 к настоящему договору)</w:t>
      </w:r>
      <w:r w:rsidR="00F93E9E" w:rsidRPr="00E8556C">
        <w:rPr>
          <w:sz w:val="20"/>
          <w:szCs w:val="20"/>
        </w:rPr>
        <w:t>.</w:t>
      </w:r>
    </w:p>
    <w:p w:rsidR="007956DD" w:rsidRPr="005E3F83" w:rsidRDefault="007956DD" w:rsidP="007956DD">
      <w:pPr>
        <w:spacing w:after="60"/>
        <w:rPr>
          <w:sz w:val="20"/>
          <w:szCs w:val="20"/>
        </w:rPr>
      </w:pPr>
    </w:p>
    <w:tbl>
      <w:tblPr>
        <w:tblpPr w:leftFromText="180" w:rightFromText="180" w:vertAnchor="text" w:horzAnchor="margin" w:tblpXSpec="center" w:tblpY="-30"/>
        <w:tblW w:w="9903" w:type="dxa"/>
        <w:tblLook w:val="01E0" w:firstRow="1" w:lastRow="1" w:firstColumn="1" w:lastColumn="1" w:noHBand="0" w:noVBand="0"/>
      </w:tblPr>
      <w:tblGrid>
        <w:gridCol w:w="4903"/>
        <w:gridCol w:w="5000"/>
      </w:tblGrid>
      <w:tr w:rsidR="004F4534" w:rsidRPr="00E17264" w:rsidTr="00BC7F30">
        <w:trPr>
          <w:trHeight w:val="1707"/>
        </w:trPr>
        <w:tc>
          <w:tcPr>
            <w:tcW w:w="4903" w:type="dxa"/>
          </w:tcPr>
          <w:p w:rsidR="004F4534" w:rsidRPr="006A3FB6" w:rsidRDefault="004F4534" w:rsidP="004F4534">
            <w:pPr>
              <w:jc w:val="center"/>
              <w:rPr>
                <w:b/>
              </w:rPr>
            </w:pPr>
            <w:r w:rsidRPr="006A3FB6">
              <w:rPr>
                <w:b/>
              </w:rPr>
              <w:t>ПОКУПАТЕЛЬ:</w:t>
            </w:r>
          </w:p>
          <w:p w:rsidR="004F4534" w:rsidRPr="006A3FB6" w:rsidRDefault="004F4534" w:rsidP="004F4534">
            <w:pPr>
              <w:ind w:firstLine="6"/>
            </w:pPr>
            <w:r>
              <w:t>Заместитель генерального директора - директор</w:t>
            </w:r>
            <w:r w:rsidRPr="006A3FB6">
              <w:t xml:space="preserve"> филиала</w:t>
            </w:r>
          </w:p>
          <w:p w:rsidR="004F4534" w:rsidRPr="006A3FB6" w:rsidRDefault="004F4534" w:rsidP="004F4534">
            <w:pPr>
              <w:ind w:firstLine="6"/>
            </w:pPr>
            <w:r w:rsidRPr="006A3FB6">
              <w:t>ПАО «МРСК Центра» - «Воронежэнерго»</w:t>
            </w:r>
          </w:p>
          <w:p w:rsidR="004F4534" w:rsidRDefault="004F4534" w:rsidP="004F4534">
            <w:pPr>
              <w:tabs>
                <w:tab w:val="left" w:pos="284"/>
              </w:tabs>
              <w:ind w:firstLine="6"/>
            </w:pPr>
          </w:p>
          <w:p w:rsidR="004F4534" w:rsidRPr="006A3FB6" w:rsidRDefault="004F4534" w:rsidP="004F4534">
            <w:pPr>
              <w:tabs>
                <w:tab w:val="left" w:pos="284"/>
              </w:tabs>
              <w:ind w:firstLine="6"/>
            </w:pPr>
          </w:p>
          <w:p w:rsidR="004F4534" w:rsidRDefault="004F4534" w:rsidP="004F4534">
            <w:pPr>
              <w:tabs>
                <w:tab w:val="left" w:pos="284"/>
              </w:tabs>
              <w:ind w:firstLine="6"/>
            </w:pPr>
            <w:r>
              <w:t>Голубченко Е.А.</w:t>
            </w:r>
            <w:r w:rsidRPr="006A3FB6">
              <w:t xml:space="preserve">    __</w:t>
            </w:r>
            <w:r w:rsidRPr="006A3FB6">
              <w:rPr>
                <w:u w:val="single"/>
              </w:rPr>
              <w:t xml:space="preserve">        </w:t>
            </w:r>
            <w:r w:rsidRPr="006A3FB6">
              <w:t>____________</w:t>
            </w:r>
          </w:p>
          <w:p w:rsidR="004F4534" w:rsidRPr="006A3FB6" w:rsidRDefault="004F4534" w:rsidP="004F4534">
            <w:pPr>
              <w:tabs>
                <w:tab w:val="left" w:pos="284"/>
              </w:tabs>
              <w:ind w:firstLine="6"/>
            </w:pPr>
          </w:p>
          <w:p w:rsidR="004F4534" w:rsidRPr="006A3FB6" w:rsidRDefault="004F4534" w:rsidP="004F4534">
            <w:r w:rsidRPr="006A3FB6">
              <w:t>М.П.   «_____» _____________201</w:t>
            </w:r>
            <w:r>
              <w:t>8г</w:t>
            </w:r>
            <w:r w:rsidRPr="006A3FB6">
              <w:t xml:space="preserve">.                     </w:t>
            </w:r>
          </w:p>
        </w:tc>
        <w:tc>
          <w:tcPr>
            <w:tcW w:w="5000" w:type="dxa"/>
          </w:tcPr>
          <w:p w:rsidR="004F4534" w:rsidRPr="006A3FB6" w:rsidRDefault="004F4534" w:rsidP="004F4534">
            <w:pPr>
              <w:jc w:val="center"/>
              <w:rPr>
                <w:b/>
                <w:bCs/>
                <w:spacing w:val="-2"/>
              </w:rPr>
            </w:pPr>
            <w:r w:rsidRPr="006A3FB6">
              <w:rPr>
                <w:b/>
                <w:bCs/>
                <w:spacing w:val="-2"/>
              </w:rPr>
              <w:t>ПОСТАВЩИК:</w:t>
            </w:r>
          </w:p>
          <w:p w:rsidR="004F4534" w:rsidRDefault="004F4534" w:rsidP="004F4534">
            <w:pPr>
              <w:ind w:firstLine="6"/>
              <w:rPr>
                <w:bCs/>
              </w:rPr>
            </w:pPr>
            <w:r>
              <w:rPr>
                <w:bCs/>
              </w:rPr>
              <w:t>Директор</w:t>
            </w:r>
          </w:p>
          <w:p w:rsidR="004F4534" w:rsidRDefault="004F4534" w:rsidP="004F4534">
            <w:pPr>
              <w:ind w:firstLine="6"/>
              <w:jc w:val="both"/>
            </w:pPr>
            <w:r>
              <w:t xml:space="preserve">ООО «НИС-21»         </w:t>
            </w:r>
          </w:p>
          <w:p w:rsidR="004F4534" w:rsidRDefault="004F4534" w:rsidP="004F4534">
            <w:pPr>
              <w:ind w:firstLine="6"/>
              <w:jc w:val="both"/>
            </w:pPr>
          </w:p>
          <w:p w:rsidR="004F4534" w:rsidRDefault="004F4534" w:rsidP="004F4534">
            <w:pPr>
              <w:ind w:firstLine="6"/>
              <w:jc w:val="both"/>
            </w:pPr>
          </w:p>
          <w:p w:rsidR="004F4534" w:rsidRDefault="004F4534" w:rsidP="004F4534">
            <w:pPr>
              <w:ind w:firstLine="6"/>
              <w:jc w:val="both"/>
            </w:pPr>
          </w:p>
          <w:p w:rsidR="004F4534" w:rsidRDefault="004F4534" w:rsidP="004F4534">
            <w:pPr>
              <w:ind w:firstLine="6"/>
              <w:jc w:val="both"/>
            </w:pPr>
            <w:r>
              <w:t xml:space="preserve">Чудинов М.И. ____________________ </w:t>
            </w:r>
          </w:p>
          <w:p w:rsidR="004F4534" w:rsidRPr="006A3FB6" w:rsidRDefault="004F4534" w:rsidP="004F4534">
            <w:pPr>
              <w:ind w:firstLine="6"/>
              <w:jc w:val="both"/>
            </w:pPr>
            <w:r>
              <w:t xml:space="preserve"> </w:t>
            </w:r>
          </w:p>
          <w:p w:rsidR="004F4534" w:rsidRPr="006A3FB6" w:rsidRDefault="004F4534" w:rsidP="004F4534">
            <w:r w:rsidRPr="006A3FB6">
              <w:t>М.П.   «_____» _____________201</w:t>
            </w:r>
            <w:r>
              <w:t>8г</w:t>
            </w:r>
            <w:r w:rsidRPr="006A3FB6">
              <w:t xml:space="preserve">.                     </w:t>
            </w:r>
          </w:p>
        </w:tc>
      </w:tr>
    </w:tbl>
    <w:p w:rsidR="007956DD" w:rsidRPr="00CA1474" w:rsidRDefault="007956DD" w:rsidP="007956DD">
      <w:pPr>
        <w:spacing w:after="60"/>
        <w:rPr>
          <w:sz w:val="20"/>
          <w:szCs w:val="20"/>
        </w:rPr>
        <w:sectPr w:rsidR="007956DD" w:rsidRPr="00CA1474" w:rsidSect="00C74407">
          <w:pgSz w:w="16838" w:h="11906" w:orient="landscape" w:code="9"/>
          <w:pgMar w:top="567" w:right="678" w:bottom="426" w:left="1560" w:header="709" w:footer="709" w:gutter="0"/>
          <w:cols w:space="708"/>
          <w:titlePg/>
          <w:docGrid w:linePitch="360"/>
        </w:sectPr>
      </w:pPr>
    </w:p>
    <w:p w:rsidR="007956DD" w:rsidRPr="008A13D8" w:rsidRDefault="007956DD" w:rsidP="007956DD">
      <w:pPr>
        <w:pStyle w:val="af7"/>
        <w:jc w:val="right"/>
      </w:pPr>
      <w:r w:rsidRPr="000B611A">
        <w:rPr>
          <w:bCs/>
        </w:rPr>
        <w:lastRenderedPageBreak/>
        <w:t xml:space="preserve">        </w:t>
      </w:r>
      <w:r>
        <w:rPr>
          <w:bCs/>
        </w:rPr>
        <w:t xml:space="preserve">                                                                                          </w:t>
      </w:r>
      <w:r w:rsidRPr="000B611A">
        <w:rPr>
          <w:bCs/>
        </w:rPr>
        <w:t xml:space="preserve">        </w:t>
      </w:r>
      <w:r>
        <w:rPr>
          <w:bCs/>
        </w:rPr>
        <w:t xml:space="preserve">                                                                                          </w:t>
      </w:r>
      <w:r w:rsidRPr="008A13D8">
        <w:t xml:space="preserve">Приложение № 4                                                                                                                                                                             </w:t>
      </w:r>
    </w:p>
    <w:p w:rsidR="007956DD" w:rsidRPr="008A13D8" w:rsidRDefault="007956DD" w:rsidP="007956DD">
      <w:pPr>
        <w:pStyle w:val="af7"/>
        <w:jc w:val="right"/>
      </w:pPr>
      <w:r w:rsidRPr="008A13D8">
        <w:t xml:space="preserve">                                                                                                  к договору поставки                                                                                                                                                                  </w:t>
      </w:r>
    </w:p>
    <w:p w:rsidR="007956DD" w:rsidRPr="008A13D8" w:rsidRDefault="007956DD" w:rsidP="007956DD">
      <w:pPr>
        <w:pStyle w:val="af7"/>
        <w:jc w:val="right"/>
      </w:pPr>
      <w:r w:rsidRPr="005D5FDE">
        <w:t>№ ______</w:t>
      </w:r>
      <w:r>
        <w:rPr>
          <w:u w:val="single"/>
        </w:rPr>
        <w:t xml:space="preserve">                   </w:t>
      </w:r>
      <w:r w:rsidRPr="005D5FDE">
        <w:t>______ от «</w:t>
      </w:r>
      <w:r>
        <w:rPr>
          <w:u w:val="single"/>
        </w:rPr>
        <w:t xml:space="preserve">         </w:t>
      </w:r>
      <w:r w:rsidRPr="005D5FDE">
        <w:t>_» ___</w:t>
      </w:r>
      <w:r>
        <w:rPr>
          <w:u w:val="single"/>
        </w:rPr>
        <w:t xml:space="preserve">                      </w:t>
      </w:r>
      <w:r w:rsidRPr="005D5FDE">
        <w:t>____ 20</w:t>
      </w:r>
      <w:r>
        <w:t>1</w:t>
      </w:r>
      <w:r w:rsidR="00CB3A07">
        <w:t>8</w:t>
      </w:r>
      <w:r w:rsidRPr="005D5FDE">
        <w:t>г.</w:t>
      </w:r>
    </w:p>
    <w:p w:rsidR="007956DD" w:rsidRPr="000B611A" w:rsidRDefault="007956DD" w:rsidP="007956DD">
      <w:pPr>
        <w:overflowPunct w:val="0"/>
        <w:autoSpaceDE w:val="0"/>
        <w:autoSpaceDN w:val="0"/>
        <w:adjustRightInd w:val="0"/>
        <w:ind w:left="4956"/>
        <w:jc w:val="center"/>
        <w:rPr>
          <w:bCs/>
        </w:rPr>
      </w:pPr>
    </w:p>
    <w:p w:rsidR="007956DD" w:rsidRPr="000B611A" w:rsidRDefault="007956DD" w:rsidP="007956DD">
      <w:pPr>
        <w:widowControl w:val="0"/>
        <w:autoSpaceDE w:val="0"/>
        <w:autoSpaceDN w:val="0"/>
        <w:adjustRightInd w:val="0"/>
        <w:jc w:val="center"/>
        <w:rPr>
          <w:b/>
          <w:bCs/>
        </w:rPr>
      </w:pPr>
    </w:p>
    <w:p w:rsidR="007956DD" w:rsidRPr="000B611A" w:rsidRDefault="007956DD" w:rsidP="007956DD">
      <w:pPr>
        <w:widowControl w:val="0"/>
        <w:autoSpaceDE w:val="0"/>
        <w:autoSpaceDN w:val="0"/>
        <w:adjustRightInd w:val="0"/>
        <w:jc w:val="center"/>
        <w:rPr>
          <w:b/>
          <w:bCs/>
        </w:rPr>
      </w:pPr>
    </w:p>
    <w:p w:rsidR="007956DD" w:rsidRPr="000B611A" w:rsidRDefault="007956DD" w:rsidP="007956DD">
      <w:pPr>
        <w:widowControl w:val="0"/>
        <w:autoSpaceDE w:val="0"/>
        <w:autoSpaceDN w:val="0"/>
        <w:adjustRightInd w:val="0"/>
        <w:jc w:val="center"/>
        <w:rPr>
          <w:b/>
          <w:bCs/>
        </w:rPr>
      </w:pPr>
      <w:r w:rsidRPr="000B611A">
        <w:rPr>
          <w:b/>
          <w:bCs/>
        </w:rPr>
        <w:t>СПИСОК</w:t>
      </w:r>
    </w:p>
    <w:p w:rsidR="007956DD" w:rsidRPr="000B611A" w:rsidRDefault="007956DD" w:rsidP="007956DD">
      <w:pPr>
        <w:widowControl w:val="0"/>
        <w:autoSpaceDE w:val="0"/>
        <w:autoSpaceDN w:val="0"/>
        <w:adjustRightInd w:val="0"/>
        <w:jc w:val="center"/>
        <w:rPr>
          <w:b/>
          <w:bCs/>
        </w:rPr>
      </w:pPr>
      <w:r w:rsidRPr="000B611A">
        <w:rPr>
          <w:b/>
          <w:bCs/>
        </w:rPr>
        <w:t>субпоставщиков</w:t>
      </w:r>
    </w:p>
    <w:p w:rsidR="007956DD" w:rsidRPr="000B611A" w:rsidRDefault="007956DD" w:rsidP="007956DD">
      <w:pPr>
        <w:widowControl w:val="0"/>
        <w:autoSpaceDE w:val="0"/>
        <w:autoSpaceDN w:val="0"/>
        <w:adjustRightInd w:val="0"/>
        <w:jc w:val="center"/>
        <w:rPr>
          <w:b/>
          <w:bCs/>
        </w:rPr>
      </w:pPr>
    </w:p>
    <w:p w:rsidR="007956DD" w:rsidRPr="000B611A" w:rsidRDefault="007956DD" w:rsidP="007956DD">
      <w:pPr>
        <w:widowControl w:val="0"/>
        <w:autoSpaceDE w:val="0"/>
        <w:autoSpaceDN w:val="0"/>
        <w:adjustRightInd w:val="0"/>
        <w:jc w:val="center"/>
        <w:rPr>
          <w:b/>
          <w:bCs/>
        </w:rPr>
      </w:pPr>
    </w:p>
    <w:p w:rsidR="007956DD" w:rsidRPr="000B611A" w:rsidRDefault="007956DD" w:rsidP="007956DD">
      <w:pPr>
        <w:overflowPunct w:val="0"/>
        <w:autoSpaceDE w:val="0"/>
        <w:autoSpaceDN w:val="0"/>
        <w:adjustRightInd w:val="0"/>
        <w:ind w:firstLine="567"/>
        <w:jc w:val="right"/>
        <w:textAlignment w:val="baseline"/>
        <w:rPr>
          <w:bCs/>
          <w:color w:val="000000"/>
        </w:rPr>
      </w:pPr>
      <w:r w:rsidRPr="000B611A">
        <w:rPr>
          <w:bCs/>
          <w:color w:val="000000"/>
        </w:rPr>
        <w:t>.</w:t>
      </w:r>
    </w:p>
    <w:tbl>
      <w:tblPr>
        <w:tblW w:w="1008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3637"/>
        <w:gridCol w:w="4643"/>
      </w:tblGrid>
      <w:tr w:rsidR="007956DD" w:rsidRPr="000B611A" w:rsidTr="00BC7F30">
        <w:trPr>
          <w:trHeight w:val="690"/>
        </w:trPr>
        <w:tc>
          <w:tcPr>
            <w:tcW w:w="1800" w:type="dxa"/>
          </w:tcPr>
          <w:p w:rsidR="007956DD" w:rsidRPr="000B611A" w:rsidRDefault="007956DD" w:rsidP="00BC7F30">
            <w:pPr>
              <w:jc w:val="center"/>
            </w:pPr>
            <w:r w:rsidRPr="000B611A">
              <w:t>№</w:t>
            </w:r>
          </w:p>
          <w:p w:rsidR="007956DD" w:rsidRPr="000B611A" w:rsidRDefault="007956DD" w:rsidP="00BC7F30">
            <w:pPr>
              <w:jc w:val="center"/>
              <w:rPr>
                <w:b/>
              </w:rPr>
            </w:pPr>
            <w:r w:rsidRPr="000B611A">
              <w:t>п/п</w:t>
            </w:r>
          </w:p>
        </w:tc>
        <w:tc>
          <w:tcPr>
            <w:tcW w:w="3637" w:type="dxa"/>
            <w:vAlign w:val="center"/>
          </w:tcPr>
          <w:p w:rsidR="007956DD" w:rsidRPr="000B611A" w:rsidRDefault="007956DD" w:rsidP="00BC7F30">
            <w:pPr>
              <w:jc w:val="center"/>
              <w:rPr>
                <w:b/>
              </w:rPr>
            </w:pPr>
            <w:r w:rsidRPr="000B611A">
              <w:t>Наименование организации</w:t>
            </w:r>
          </w:p>
        </w:tc>
        <w:tc>
          <w:tcPr>
            <w:tcW w:w="4643" w:type="dxa"/>
            <w:vAlign w:val="center"/>
          </w:tcPr>
          <w:p w:rsidR="007956DD" w:rsidRPr="000B611A" w:rsidRDefault="007956DD" w:rsidP="00BC7F30">
            <w:pPr>
              <w:jc w:val="center"/>
              <w:rPr>
                <w:b/>
              </w:rPr>
            </w:pPr>
            <w:r w:rsidRPr="000B611A">
              <w:t>Состав выполняемых работ и сумма договора субподряда (</w:t>
            </w:r>
            <w:r w:rsidRPr="000B611A">
              <w:rPr>
                <w:bCs/>
              </w:rPr>
              <w:t>тыс. рублей)</w:t>
            </w:r>
          </w:p>
        </w:tc>
      </w:tr>
      <w:tr w:rsidR="007956DD" w:rsidRPr="000B611A" w:rsidTr="00BC7F30">
        <w:trPr>
          <w:trHeight w:val="690"/>
        </w:trPr>
        <w:tc>
          <w:tcPr>
            <w:tcW w:w="1800" w:type="dxa"/>
          </w:tcPr>
          <w:p w:rsidR="007956DD" w:rsidRPr="000B611A" w:rsidRDefault="007956DD" w:rsidP="00BC7F30">
            <w:pPr>
              <w:spacing w:before="120" w:line="360" w:lineRule="auto"/>
              <w:ind w:firstLine="567"/>
              <w:rPr>
                <w:b/>
              </w:rPr>
            </w:pPr>
            <w:r>
              <w:rPr>
                <w:b/>
              </w:rPr>
              <w:t xml:space="preserve">  —</w:t>
            </w:r>
          </w:p>
        </w:tc>
        <w:tc>
          <w:tcPr>
            <w:tcW w:w="3637" w:type="dxa"/>
            <w:vAlign w:val="center"/>
          </w:tcPr>
          <w:p w:rsidR="007956DD" w:rsidRPr="000B611A" w:rsidRDefault="007956DD" w:rsidP="00BC7F30">
            <w:pPr>
              <w:spacing w:line="360" w:lineRule="auto"/>
              <w:ind w:firstLine="567"/>
              <w:rPr>
                <w:b/>
              </w:rPr>
            </w:pPr>
            <w:r>
              <w:rPr>
                <w:b/>
              </w:rPr>
              <w:t xml:space="preserve">                —</w:t>
            </w:r>
          </w:p>
        </w:tc>
        <w:tc>
          <w:tcPr>
            <w:tcW w:w="4643" w:type="dxa"/>
            <w:vAlign w:val="center"/>
          </w:tcPr>
          <w:p w:rsidR="007956DD" w:rsidRPr="000B611A" w:rsidRDefault="007956DD" w:rsidP="00BC7F30">
            <w:pPr>
              <w:spacing w:line="360" w:lineRule="auto"/>
              <w:ind w:firstLine="567"/>
              <w:rPr>
                <w:b/>
              </w:rPr>
            </w:pPr>
            <w:r>
              <w:rPr>
                <w:b/>
              </w:rPr>
              <w:t xml:space="preserve">                         —</w:t>
            </w:r>
          </w:p>
        </w:tc>
      </w:tr>
      <w:tr w:rsidR="007956DD" w:rsidRPr="000B611A" w:rsidTr="00BC7F30">
        <w:trPr>
          <w:trHeight w:val="690"/>
        </w:trPr>
        <w:tc>
          <w:tcPr>
            <w:tcW w:w="1800" w:type="dxa"/>
          </w:tcPr>
          <w:p w:rsidR="007956DD" w:rsidRPr="000B611A" w:rsidRDefault="007956DD" w:rsidP="00BC7F30">
            <w:pPr>
              <w:spacing w:line="360" w:lineRule="auto"/>
              <w:ind w:firstLine="567"/>
              <w:jc w:val="center"/>
              <w:rPr>
                <w:b/>
              </w:rPr>
            </w:pPr>
          </w:p>
        </w:tc>
        <w:tc>
          <w:tcPr>
            <w:tcW w:w="3637" w:type="dxa"/>
            <w:vAlign w:val="center"/>
          </w:tcPr>
          <w:p w:rsidR="007956DD" w:rsidRPr="000B611A" w:rsidRDefault="007956DD" w:rsidP="00BC7F30">
            <w:pPr>
              <w:spacing w:line="360" w:lineRule="auto"/>
              <w:ind w:firstLine="567"/>
              <w:jc w:val="center"/>
              <w:rPr>
                <w:b/>
              </w:rPr>
            </w:pPr>
          </w:p>
        </w:tc>
        <w:tc>
          <w:tcPr>
            <w:tcW w:w="4643" w:type="dxa"/>
            <w:vAlign w:val="center"/>
          </w:tcPr>
          <w:p w:rsidR="007956DD" w:rsidRPr="000B611A" w:rsidRDefault="007956DD" w:rsidP="00BC7F30">
            <w:pPr>
              <w:spacing w:line="360" w:lineRule="auto"/>
              <w:ind w:firstLine="567"/>
              <w:jc w:val="center"/>
              <w:rPr>
                <w:b/>
              </w:rPr>
            </w:pPr>
          </w:p>
        </w:tc>
      </w:tr>
    </w:tbl>
    <w:p w:rsidR="007956DD" w:rsidRPr="000B611A" w:rsidRDefault="007956DD" w:rsidP="007956DD">
      <w:pPr>
        <w:overflowPunct w:val="0"/>
        <w:autoSpaceDE w:val="0"/>
        <w:autoSpaceDN w:val="0"/>
        <w:adjustRightInd w:val="0"/>
        <w:jc w:val="both"/>
        <w:rPr>
          <w:bCs/>
        </w:rPr>
      </w:pPr>
    </w:p>
    <w:p w:rsidR="007956DD" w:rsidRPr="000B611A" w:rsidRDefault="007956DD" w:rsidP="007956DD">
      <w:pPr>
        <w:overflowPunct w:val="0"/>
        <w:autoSpaceDE w:val="0"/>
        <w:autoSpaceDN w:val="0"/>
        <w:adjustRightInd w:val="0"/>
        <w:jc w:val="both"/>
        <w:rPr>
          <w:bCs/>
        </w:rPr>
      </w:pPr>
      <w:r w:rsidRPr="000B611A">
        <w:rPr>
          <w:bCs/>
        </w:rPr>
        <w:t>_______________                   ____________________               ___________________________</w:t>
      </w:r>
    </w:p>
    <w:p w:rsidR="007956DD" w:rsidRPr="000B611A" w:rsidRDefault="007956DD" w:rsidP="007956DD">
      <w:pPr>
        <w:overflowPunct w:val="0"/>
        <w:autoSpaceDE w:val="0"/>
        <w:autoSpaceDN w:val="0"/>
        <w:adjustRightInd w:val="0"/>
        <w:ind w:firstLine="360"/>
        <w:jc w:val="both"/>
        <w:rPr>
          <w:bCs/>
          <w:vertAlign w:val="superscript"/>
        </w:rPr>
      </w:pPr>
      <w:r w:rsidRPr="000B611A">
        <w:rPr>
          <w:bCs/>
          <w:vertAlign w:val="superscript"/>
        </w:rPr>
        <w:t>(должность)                                                 (подпись, М.П.)                                       (фамилия, имя, отчество подписавшего)</w:t>
      </w:r>
    </w:p>
    <w:p w:rsidR="007956DD" w:rsidRPr="000B611A" w:rsidRDefault="007956DD" w:rsidP="007956DD"/>
    <w:p w:rsidR="007956DD" w:rsidRPr="000B611A" w:rsidRDefault="007956DD" w:rsidP="007956DD"/>
    <w:p w:rsidR="007956DD" w:rsidRPr="000B611A" w:rsidRDefault="007956DD" w:rsidP="007956DD">
      <w:pPr>
        <w:pStyle w:val="xl48"/>
        <w:spacing w:before="0" w:beforeAutospacing="0" w:after="0" w:afterAutospacing="0"/>
        <w:jc w:val="left"/>
        <w:rPr>
          <w:rFonts w:ascii="Times New Roman" w:hAnsi="Times New Roman" w:cs="Times New Roman"/>
          <w:b w:val="0"/>
        </w:rPr>
      </w:pPr>
    </w:p>
    <w:tbl>
      <w:tblPr>
        <w:tblpPr w:leftFromText="180" w:rightFromText="180" w:vertAnchor="text" w:horzAnchor="margin" w:tblpY="-30"/>
        <w:tblW w:w="9903" w:type="dxa"/>
        <w:tblLook w:val="01E0" w:firstRow="1" w:lastRow="1" w:firstColumn="1" w:lastColumn="1" w:noHBand="0" w:noVBand="0"/>
      </w:tblPr>
      <w:tblGrid>
        <w:gridCol w:w="4903"/>
        <w:gridCol w:w="5000"/>
      </w:tblGrid>
      <w:tr w:rsidR="004F4534" w:rsidRPr="00E17264" w:rsidTr="00BC7F30">
        <w:trPr>
          <w:trHeight w:val="2537"/>
        </w:trPr>
        <w:tc>
          <w:tcPr>
            <w:tcW w:w="4903" w:type="dxa"/>
          </w:tcPr>
          <w:p w:rsidR="004F4534" w:rsidRPr="006A3FB6" w:rsidRDefault="004F4534" w:rsidP="004F4534">
            <w:pPr>
              <w:jc w:val="center"/>
              <w:rPr>
                <w:b/>
              </w:rPr>
            </w:pPr>
            <w:r w:rsidRPr="006A3FB6">
              <w:rPr>
                <w:b/>
              </w:rPr>
              <w:t>ПОКУПАТЕЛЬ:</w:t>
            </w:r>
          </w:p>
          <w:p w:rsidR="004F4534" w:rsidRPr="006A3FB6" w:rsidRDefault="004F4534" w:rsidP="004F4534">
            <w:pPr>
              <w:ind w:firstLine="6"/>
            </w:pPr>
            <w:r>
              <w:t>Заместитель генерального директора - директор</w:t>
            </w:r>
            <w:r w:rsidRPr="006A3FB6">
              <w:t xml:space="preserve"> филиала</w:t>
            </w:r>
          </w:p>
          <w:p w:rsidR="004F4534" w:rsidRPr="006A3FB6" w:rsidRDefault="004F4534" w:rsidP="004F4534">
            <w:pPr>
              <w:ind w:firstLine="6"/>
            </w:pPr>
            <w:r w:rsidRPr="006A3FB6">
              <w:t>ПАО «МРСК Центра» - «Воронежэнерго»</w:t>
            </w:r>
          </w:p>
          <w:p w:rsidR="004F4534" w:rsidRDefault="004F4534" w:rsidP="004F4534">
            <w:pPr>
              <w:tabs>
                <w:tab w:val="left" w:pos="284"/>
              </w:tabs>
              <w:ind w:firstLine="6"/>
            </w:pPr>
          </w:p>
          <w:p w:rsidR="004F4534" w:rsidRPr="006A3FB6" w:rsidRDefault="004F4534" w:rsidP="004F4534">
            <w:pPr>
              <w:tabs>
                <w:tab w:val="left" w:pos="284"/>
              </w:tabs>
              <w:ind w:firstLine="6"/>
            </w:pPr>
          </w:p>
          <w:p w:rsidR="004F4534" w:rsidRDefault="004F4534" w:rsidP="004F4534">
            <w:pPr>
              <w:tabs>
                <w:tab w:val="left" w:pos="284"/>
              </w:tabs>
              <w:ind w:firstLine="6"/>
            </w:pPr>
            <w:r>
              <w:t>Голубченко Е.А.</w:t>
            </w:r>
            <w:r w:rsidRPr="006A3FB6">
              <w:t xml:space="preserve">    __</w:t>
            </w:r>
            <w:r w:rsidRPr="006A3FB6">
              <w:rPr>
                <w:u w:val="single"/>
              </w:rPr>
              <w:t xml:space="preserve">        </w:t>
            </w:r>
            <w:r w:rsidRPr="006A3FB6">
              <w:t>____________</w:t>
            </w:r>
          </w:p>
          <w:p w:rsidR="004F4534" w:rsidRPr="006A3FB6" w:rsidRDefault="004F4534" w:rsidP="004F4534">
            <w:pPr>
              <w:tabs>
                <w:tab w:val="left" w:pos="284"/>
              </w:tabs>
              <w:ind w:firstLine="6"/>
            </w:pPr>
          </w:p>
          <w:p w:rsidR="004F4534" w:rsidRPr="006A3FB6" w:rsidRDefault="004F4534" w:rsidP="004F4534">
            <w:r w:rsidRPr="006A3FB6">
              <w:t>М.П.   «_____» _____________201</w:t>
            </w:r>
            <w:r>
              <w:t>8г</w:t>
            </w:r>
            <w:r w:rsidRPr="006A3FB6">
              <w:t xml:space="preserve">.                     </w:t>
            </w:r>
          </w:p>
        </w:tc>
        <w:tc>
          <w:tcPr>
            <w:tcW w:w="5000" w:type="dxa"/>
          </w:tcPr>
          <w:p w:rsidR="004F4534" w:rsidRPr="006A3FB6" w:rsidRDefault="004F4534" w:rsidP="004F4534">
            <w:pPr>
              <w:jc w:val="center"/>
              <w:rPr>
                <w:b/>
                <w:bCs/>
                <w:spacing w:val="-2"/>
              </w:rPr>
            </w:pPr>
            <w:r w:rsidRPr="006A3FB6">
              <w:rPr>
                <w:b/>
                <w:bCs/>
                <w:spacing w:val="-2"/>
              </w:rPr>
              <w:t>ПОСТАВЩИК:</w:t>
            </w:r>
          </w:p>
          <w:p w:rsidR="004F4534" w:rsidRDefault="004F4534" w:rsidP="004F4534">
            <w:pPr>
              <w:ind w:firstLine="6"/>
              <w:rPr>
                <w:bCs/>
              </w:rPr>
            </w:pPr>
            <w:r>
              <w:rPr>
                <w:bCs/>
              </w:rPr>
              <w:t>Директор</w:t>
            </w:r>
          </w:p>
          <w:p w:rsidR="004F4534" w:rsidRDefault="004F4534" w:rsidP="004F4534">
            <w:pPr>
              <w:ind w:firstLine="6"/>
              <w:jc w:val="both"/>
            </w:pPr>
            <w:r>
              <w:t xml:space="preserve">ООО «НИС-21»         </w:t>
            </w:r>
          </w:p>
          <w:p w:rsidR="004F4534" w:rsidRDefault="004F4534" w:rsidP="004F4534">
            <w:pPr>
              <w:ind w:firstLine="6"/>
              <w:jc w:val="both"/>
            </w:pPr>
          </w:p>
          <w:p w:rsidR="004F4534" w:rsidRDefault="004F4534" w:rsidP="004F4534">
            <w:pPr>
              <w:ind w:firstLine="6"/>
              <w:jc w:val="both"/>
            </w:pPr>
          </w:p>
          <w:p w:rsidR="004F4534" w:rsidRDefault="004F4534" w:rsidP="004F4534">
            <w:pPr>
              <w:ind w:firstLine="6"/>
              <w:jc w:val="both"/>
            </w:pPr>
          </w:p>
          <w:p w:rsidR="004F4534" w:rsidRDefault="004F4534" w:rsidP="004F4534">
            <w:pPr>
              <w:ind w:firstLine="6"/>
              <w:jc w:val="both"/>
            </w:pPr>
            <w:r>
              <w:t xml:space="preserve">Чудинов М.И. ____________________ </w:t>
            </w:r>
          </w:p>
          <w:p w:rsidR="004F4534" w:rsidRPr="006A3FB6" w:rsidRDefault="004F4534" w:rsidP="004F4534">
            <w:pPr>
              <w:ind w:firstLine="6"/>
              <w:jc w:val="both"/>
            </w:pPr>
            <w:r>
              <w:t xml:space="preserve"> </w:t>
            </w:r>
          </w:p>
          <w:p w:rsidR="004F4534" w:rsidRPr="006A3FB6" w:rsidRDefault="004F4534" w:rsidP="004F4534">
            <w:r w:rsidRPr="006A3FB6">
              <w:t>М.П.   «_____» _____________201</w:t>
            </w:r>
            <w:r>
              <w:t>8г</w:t>
            </w:r>
            <w:r w:rsidRPr="006A3FB6">
              <w:t xml:space="preserve">.                     </w:t>
            </w:r>
          </w:p>
        </w:tc>
      </w:tr>
    </w:tbl>
    <w:p w:rsidR="007956DD" w:rsidRPr="000B611A" w:rsidRDefault="007956DD" w:rsidP="007956DD"/>
    <w:p w:rsidR="007956DD" w:rsidRDefault="007956DD" w:rsidP="007956DD">
      <w:pPr>
        <w:ind w:firstLine="426"/>
        <w:jc w:val="both"/>
        <w:rPr>
          <w:i/>
        </w:rPr>
      </w:pPr>
    </w:p>
    <w:p w:rsidR="007956DD" w:rsidRDefault="007956DD" w:rsidP="007956DD">
      <w:pPr>
        <w:ind w:firstLine="426"/>
        <w:jc w:val="both"/>
        <w:rPr>
          <w:i/>
        </w:rPr>
      </w:pPr>
    </w:p>
    <w:p w:rsidR="007956DD" w:rsidRDefault="007956DD" w:rsidP="007956DD">
      <w:pPr>
        <w:ind w:firstLine="426"/>
        <w:jc w:val="both"/>
        <w:rPr>
          <w:i/>
        </w:rPr>
      </w:pPr>
    </w:p>
    <w:p w:rsidR="007956DD" w:rsidRDefault="007956DD" w:rsidP="007956DD">
      <w:pPr>
        <w:ind w:firstLine="426"/>
        <w:jc w:val="both"/>
        <w:rPr>
          <w:i/>
        </w:rPr>
      </w:pPr>
    </w:p>
    <w:p w:rsidR="007956DD" w:rsidRDefault="007956DD" w:rsidP="007956DD">
      <w:pPr>
        <w:ind w:firstLine="426"/>
        <w:jc w:val="both"/>
        <w:rPr>
          <w:i/>
        </w:rPr>
      </w:pPr>
    </w:p>
    <w:p w:rsidR="007956DD" w:rsidRDefault="007956DD" w:rsidP="007956DD">
      <w:pPr>
        <w:ind w:firstLine="426"/>
        <w:jc w:val="both"/>
        <w:rPr>
          <w:i/>
        </w:rPr>
      </w:pPr>
    </w:p>
    <w:p w:rsidR="007956DD" w:rsidRDefault="007956DD" w:rsidP="007956DD">
      <w:pPr>
        <w:ind w:firstLine="426"/>
        <w:jc w:val="both"/>
        <w:rPr>
          <w:i/>
        </w:rPr>
      </w:pPr>
    </w:p>
    <w:p w:rsidR="007956DD" w:rsidRDefault="007956DD" w:rsidP="007956DD">
      <w:pPr>
        <w:ind w:firstLine="426"/>
        <w:jc w:val="both"/>
        <w:rPr>
          <w:i/>
        </w:rPr>
        <w:sectPr w:rsidR="007956DD" w:rsidSect="00BC7F30">
          <w:pgSz w:w="11906" w:h="16838"/>
          <w:pgMar w:top="1418" w:right="709" w:bottom="1134" w:left="1276" w:header="709" w:footer="709" w:gutter="0"/>
          <w:cols w:space="708"/>
          <w:titlePg/>
          <w:docGrid w:linePitch="360"/>
        </w:sectPr>
      </w:pPr>
    </w:p>
    <w:p w:rsidR="007956DD" w:rsidRDefault="007956DD" w:rsidP="007956DD">
      <w:pPr>
        <w:rPr>
          <w:rFonts w:eastAsia="Calibri"/>
          <w:lang w:eastAsia="en-US"/>
        </w:rPr>
      </w:pPr>
      <w:r>
        <w:rPr>
          <w:rFonts w:eastAsia="Calibri"/>
          <w:lang w:eastAsia="en-US"/>
        </w:rPr>
        <w:lastRenderedPageBreak/>
        <w:t xml:space="preserve">                                                                                                                   </w:t>
      </w:r>
    </w:p>
    <w:p w:rsidR="007956DD" w:rsidRPr="000F0F34" w:rsidRDefault="007956DD" w:rsidP="007956DD">
      <w:pPr>
        <w:jc w:val="right"/>
        <w:rPr>
          <w:rFonts w:eastAsia="Calibri"/>
          <w:lang w:eastAsia="en-US"/>
        </w:rPr>
      </w:pPr>
      <w:r>
        <w:rPr>
          <w:rFonts w:eastAsia="Calibri"/>
          <w:lang w:eastAsia="en-US"/>
        </w:rPr>
        <w:t xml:space="preserve">                                                                                                                                                   Приложение № 5</w:t>
      </w:r>
      <w:r w:rsidRPr="000F0F34">
        <w:rPr>
          <w:rFonts w:eastAsia="Calibri"/>
          <w:lang w:eastAsia="en-US"/>
        </w:rPr>
        <w:t xml:space="preserve"> </w:t>
      </w:r>
    </w:p>
    <w:p w:rsidR="007956DD" w:rsidRDefault="007956DD" w:rsidP="007956DD">
      <w:pPr>
        <w:jc w:val="right"/>
        <w:rPr>
          <w:rFonts w:eastAsia="Calibri"/>
          <w:lang w:eastAsia="en-US"/>
        </w:rPr>
      </w:pPr>
      <w:r w:rsidRPr="000F0F34">
        <w:rPr>
          <w:rFonts w:eastAsia="Calibri"/>
          <w:lang w:eastAsia="en-US"/>
        </w:rPr>
        <w:t xml:space="preserve">                                                                                                                                                   к </w:t>
      </w:r>
      <w:r>
        <w:rPr>
          <w:rFonts w:eastAsia="Calibri"/>
          <w:lang w:eastAsia="en-US"/>
        </w:rPr>
        <w:t>д</w:t>
      </w:r>
      <w:r w:rsidRPr="000F0F34">
        <w:rPr>
          <w:rFonts w:eastAsia="Calibri"/>
          <w:lang w:eastAsia="en-US"/>
        </w:rPr>
        <w:t>оговору</w:t>
      </w:r>
      <w:r>
        <w:rPr>
          <w:rFonts w:eastAsia="Calibri"/>
          <w:lang w:eastAsia="en-US"/>
        </w:rPr>
        <w:t xml:space="preserve"> поставки</w:t>
      </w:r>
      <w:r w:rsidRPr="000F0F34">
        <w:rPr>
          <w:rFonts w:eastAsia="Calibri"/>
          <w:lang w:eastAsia="en-US"/>
        </w:rPr>
        <w:t xml:space="preserve"> </w:t>
      </w:r>
    </w:p>
    <w:p w:rsidR="007956DD" w:rsidRPr="000F0F34" w:rsidRDefault="007956DD" w:rsidP="007956DD">
      <w:pPr>
        <w:jc w:val="right"/>
        <w:rPr>
          <w:rFonts w:eastAsia="Calibri"/>
          <w:lang w:eastAsia="en-US"/>
        </w:rPr>
      </w:pPr>
      <w:r w:rsidRPr="005D5FDE">
        <w:t>№ ______</w:t>
      </w:r>
      <w:r>
        <w:rPr>
          <w:u w:val="single"/>
        </w:rPr>
        <w:t xml:space="preserve">                   </w:t>
      </w:r>
      <w:r w:rsidRPr="005D5FDE">
        <w:t>______ от «</w:t>
      </w:r>
      <w:r>
        <w:rPr>
          <w:u w:val="single"/>
        </w:rPr>
        <w:t xml:space="preserve">         </w:t>
      </w:r>
      <w:r w:rsidRPr="005D5FDE">
        <w:t>_» ___</w:t>
      </w:r>
      <w:r>
        <w:rPr>
          <w:u w:val="single"/>
        </w:rPr>
        <w:t xml:space="preserve">                      </w:t>
      </w:r>
      <w:r w:rsidRPr="005D5FDE">
        <w:t>____ 20</w:t>
      </w:r>
      <w:r>
        <w:t>1</w:t>
      </w:r>
      <w:r w:rsidR="00053154">
        <w:t>8</w:t>
      </w:r>
      <w:r w:rsidRPr="005D5FDE">
        <w:t>г.</w:t>
      </w:r>
    </w:p>
    <w:p w:rsidR="007956DD" w:rsidRPr="000F0F34" w:rsidRDefault="007956DD" w:rsidP="007956D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pPr>
    </w:p>
    <w:p w:rsidR="007956DD" w:rsidRPr="000F0F34" w:rsidRDefault="007956DD" w:rsidP="007956DD">
      <w:pPr>
        <w:keepNext/>
        <w:tabs>
          <w:tab w:val="left" w:pos="708"/>
        </w:tabs>
        <w:jc w:val="center"/>
        <w:outlineLvl w:val="0"/>
        <w:rPr>
          <w:b/>
          <w:bCs/>
          <w:sz w:val="28"/>
        </w:rPr>
      </w:pPr>
      <w:r w:rsidRPr="000F0F34">
        <w:rPr>
          <w:b/>
          <w:bCs/>
          <w:sz w:val="28"/>
        </w:rPr>
        <w:t>Формат предоставления информации  утверждаем:</w:t>
      </w:r>
    </w:p>
    <w:p w:rsidR="007956DD" w:rsidRPr="000F0F34" w:rsidRDefault="007956DD" w:rsidP="007956DD"/>
    <w:tbl>
      <w:tblPr>
        <w:tblpPr w:leftFromText="180" w:rightFromText="180" w:vertAnchor="text" w:horzAnchor="margin" w:tblpXSpec="center" w:tblpY="-30"/>
        <w:tblW w:w="9903" w:type="dxa"/>
        <w:tblLook w:val="01E0" w:firstRow="1" w:lastRow="1" w:firstColumn="1" w:lastColumn="1" w:noHBand="0" w:noVBand="0"/>
      </w:tblPr>
      <w:tblGrid>
        <w:gridCol w:w="4903"/>
        <w:gridCol w:w="5000"/>
      </w:tblGrid>
      <w:tr w:rsidR="004F4534" w:rsidRPr="00E17264" w:rsidTr="00BC7F30">
        <w:trPr>
          <w:trHeight w:val="2537"/>
        </w:trPr>
        <w:tc>
          <w:tcPr>
            <w:tcW w:w="4903" w:type="dxa"/>
          </w:tcPr>
          <w:p w:rsidR="004F4534" w:rsidRPr="006A3FB6" w:rsidRDefault="004F4534" w:rsidP="004F4534">
            <w:pPr>
              <w:jc w:val="center"/>
              <w:rPr>
                <w:b/>
              </w:rPr>
            </w:pPr>
            <w:r w:rsidRPr="006A3FB6">
              <w:rPr>
                <w:b/>
              </w:rPr>
              <w:t>ПОКУПАТЕЛЬ:</w:t>
            </w:r>
          </w:p>
          <w:p w:rsidR="004F4534" w:rsidRPr="006A3FB6" w:rsidRDefault="004F4534" w:rsidP="004F4534">
            <w:pPr>
              <w:ind w:firstLine="6"/>
            </w:pPr>
            <w:r>
              <w:t>Заместитель генерального директора - директор</w:t>
            </w:r>
            <w:r w:rsidRPr="006A3FB6">
              <w:t xml:space="preserve"> филиала</w:t>
            </w:r>
          </w:p>
          <w:p w:rsidR="004F4534" w:rsidRPr="006A3FB6" w:rsidRDefault="004F4534" w:rsidP="004F4534">
            <w:pPr>
              <w:ind w:firstLine="6"/>
            </w:pPr>
            <w:r w:rsidRPr="006A3FB6">
              <w:t>ПАО «МРСК Центра» - «Воронежэнерго»</w:t>
            </w:r>
          </w:p>
          <w:p w:rsidR="004F4534" w:rsidRDefault="004F4534" w:rsidP="004F4534">
            <w:pPr>
              <w:tabs>
                <w:tab w:val="left" w:pos="284"/>
              </w:tabs>
              <w:ind w:firstLine="6"/>
            </w:pPr>
          </w:p>
          <w:p w:rsidR="004F4534" w:rsidRPr="006A3FB6" w:rsidRDefault="004F4534" w:rsidP="004F4534">
            <w:pPr>
              <w:tabs>
                <w:tab w:val="left" w:pos="284"/>
              </w:tabs>
              <w:ind w:firstLine="6"/>
            </w:pPr>
          </w:p>
          <w:p w:rsidR="004F4534" w:rsidRDefault="004F4534" w:rsidP="004F4534">
            <w:pPr>
              <w:tabs>
                <w:tab w:val="left" w:pos="284"/>
              </w:tabs>
              <w:ind w:firstLine="6"/>
            </w:pPr>
            <w:r>
              <w:t>Голубченко Е.А.</w:t>
            </w:r>
            <w:r w:rsidRPr="006A3FB6">
              <w:t xml:space="preserve">    __</w:t>
            </w:r>
            <w:r w:rsidRPr="006A3FB6">
              <w:rPr>
                <w:u w:val="single"/>
              </w:rPr>
              <w:t xml:space="preserve">        </w:t>
            </w:r>
            <w:r w:rsidRPr="006A3FB6">
              <w:t>____________</w:t>
            </w:r>
          </w:p>
          <w:p w:rsidR="004F4534" w:rsidRPr="006A3FB6" w:rsidRDefault="004F4534" w:rsidP="004F4534">
            <w:pPr>
              <w:tabs>
                <w:tab w:val="left" w:pos="284"/>
              </w:tabs>
              <w:ind w:firstLine="6"/>
            </w:pPr>
          </w:p>
          <w:p w:rsidR="004F4534" w:rsidRPr="006A3FB6" w:rsidRDefault="004F4534" w:rsidP="004F4534">
            <w:r w:rsidRPr="006A3FB6">
              <w:t>М.П.   «_____» _____________201</w:t>
            </w:r>
            <w:r>
              <w:t>8г</w:t>
            </w:r>
            <w:r w:rsidRPr="006A3FB6">
              <w:t xml:space="preserve">.                     </w:t>
            </w:r>
          </w:p>
        </w:tc>
        <w:tc>
          <w:tcPr>
            <w:tcW w:w="5000" w:type="dxa"/>
          </w:tcPr>
          <w:p w:rsidR="004F4534" w:rsidRPr="006A3FB6" w:rsidRDefault="004F4534" w:rsidP="004F4534">
            <w:pPr>
              <w:jc w:val="center"/>
              <w:rPr>
                <w:b/>
                <w:bCs/>
                <w:spacing w:val="-2"/>
              </w:rPr>
            </w:pPr>
            <w:r w:rsidRPr="006A3FB6">
              <w:rPr>
                <w:b/>
                <w:bCs/>
                <w:spacing w:val="-2"/>
              </w:rPr>
              <w:t>ПОСТАВЩИК:</w:t>
            </w:r>
          </w:p>
          <w:p w:rsidR="004F4534" w:rsidRDefault="004F4534" w:rsidP="004F4534">
            <w:pPr>
              <w:ind w:firstLine="6"/>
              <w:rPr>
                <w:bCs/>
              </w:rPr>
            </w:pPr>
            <w:r>
              <w:rPr>
                <w:bCs/>
              </w:rPr>
              <w:t>Директор</w:t>
            </w:r>
          </w:p>
          <w:p w:rsidR="004F4534" w:rsidRDefault="004F4534" w:rsidP="004F4534">
            <w:pPr>
              <w:ind w:firstLine="6"/>
              <w:jc w:val="both"/>
            </w:pPr>
            <w:r>
              <w:t xml:space="preserve">ООО «НИС-21»         </w:t>
            </w:r>
          </w:p>
          <w:p w:rsidR="004F4534" w:rsidRDefault="004F4534" w:rsidP="004F4534">
            <w:pPr>
              <w:ind w:firstLine="6"/>
              <w:jc w:val="both"/>
            </w:pPr>
          </w:p>
          <w:p w:rsidR="004F4534" w:rsidRDefault="004F4534" w:rsidP="004F4534">
            <w:pPr>
              <w:ind w:firstLine="6"/>
              <w:jc w:val="both"/>
            </w:pPr>
          </w:p>
          <w:p w:rsidR="004F4534" w:rsidRDefault="004F4534" w:rsidP="004F4534">
            <w:pPr>
              <w:ind w:firstLine="6"/>
              <w:jc w:val="both"/>
            </w:pPr>
          </w:p>
          <w:p w:rsidR="004F4534" w:rsidRDefault="004F4534" w:rsidP="004F4534">
            <w:pPr>
              <w:ind w:firstLine="6"/>
              <w:jc w:val="both"/>
            </w:pPr>
            <w:r>
              <w:t xml:space="preserve">Чудинов М.И. ____________________ </w:t>
            </w:r>
          </w:p>
          <w:p w:rsidR="004F4534" w:rsidRPr="006A3FB6" w:rsidRDefault="004F4534" w:rsidP="004F4534">
            <w:pPr>
              <w:ind w:firstLine="6"/>
              <w:jc w:val="both"/>
            </w:pPr>
            <w:r>
              <w:t xml:space="preserve"> </w:t>
            </w:r>
          </w:p>
          <w:p w:rsidR="004F4534" w:rsidRPr="006A3FB6" w:rsidRDefault="004F4534" w:rsidP="004F4534">
            <w:r w:rsidRPr="006A3FB6">
              <w:t>М.П.   «_____» _____________201</w:t>
            </w:r>
            <w:r>
              <w:t>8г</w:t>
            </w:r>
            <w:r w:rsidRPr="006A3FB6">
              <w:t xml:space="preserve">.                     </w:t>
            </w:r>
          </w:p>
        </w:tc>
      </w:tr>
    </w:tbl>
    <w:p w:rsidR="007956DD" w:rsidRPr="000F0F34" w:rsidRDefault="007956DD" w:rsidP="007956DD">
      <w:pPr>
        <w:spacing w:after="200" w:line="276" w:lineRule="auto"/>
        <w:jc w:val="both"/>
        <w:rPr>
          <w:rFonts w:ascii="Arial" w:eastAsia="Calibri" w:hAnsi="Arial" w:cs="Arial"/>
          <w:sz w:val="22"/>
          <w:szCs w:val="22"/>
          <w:lang w:eastAsia="en-US"/>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7956DD" w:rsidRPr="005F76AF" w:rsidTr="00BC7F30">
        <w:trPr>
          <w:trHeight w:val="300"/>
        </w:trPr>
        <w:tc>
          <w:tcPr>
            <w:tcW w:w="16160" w:type="dxa"/>
            <w:gridSpan w:val="15"/>
            <w:shd w:val="clear" w:color="auto" w:fill="auto"/>
            <w:noWrap/>
            <w:hideMark/>
          </w:tcPr>
          <w:p w:rsidR="007956DD" w:rsidRPr="005F76AF" w:rsidRDefault="007956DD" w:rsidP="00BC7F30">
            <w:pPr>
              <w:jc w:val="center"/>
              <w:rPr>
                <w:rFonts w:ascii="Calibri" w:eastAsia="Calibri" w:hAnsi="Calibri"/>
                <w:sz w:val="18"/>
                <w:szCs w:val="18"/>
                <w:lang w:eastAsia="en-US"/>
              </w:rPr>
            </w:pPr>
          </w:p>
          <w:p w:rsidR="007956DD" w:rsidRPr="005F76AF" w:rsidRDefault="007956DD" w:rsidP="00BC7F30">
            <w:pPr>
              <w:jc w:val="center"/>
              <w:rPr>
                <w:rFonts w:ascii="Calibri" w:eastAsia="Calibri" w:hAnsi="Calibri"/>
                <w:b/>
                <w:sz w:val="18"/>
                <w:szCs w:val="18"/>
                <w:lang w:eastAsia="en-US"/>
              </w:rPr>
            </w:pPr>
            <w:r w:rsidRPr="005F76AF">
              <w:rPr>
                <w:rFonts w:ascii="Calibri" w:eastAsia="Calibri" w:hAnsi="Calibri"/>
                <w:b/>
                <w:sz w:val="18"/>
                <w:szCs w:val="18"/>
                <w:lang w:eastAsia="en-US"/>
              </w:rPr>
              <w:t>Структура собственников/бенефициаров _____________________ (указывается наименование контрагента)</w:t>
            </w:r>
          </w:p>
          <w:p w:rsidR="007956DD" w:rsidRPr="005F76AF" w:rsidRDefault="007956DD" w:rsidP="00BC7F30">
            <w:pPr>
              <w:jc w:val="center"/>
              <w:rPr>
                <w:rFonts w:ascii="Calibri" w:eastAsia="Calibri" w:hAnsi="Calibri"/>
                <w:sz w:val="18"/>
                <w:szCs w:val="18"/>
                <w:lang w:eastAsia="en-US"/>
              </w:rPr>
            </w:pPr>
          </w:p>
        </w:tc>
      </w:tr>
      <w:tr w:rsidR="007956DD" w:rsidRPr="005F76AF" w:rsidTr="00BC7F30">
        <w:trPr>
          <w:trHeight w:val="315"/>
        </w:trPr>
        <w:tc>
          <w:tcPr>
            <w:tcW w:w="5954" w:type="dxa"/>
            <w:gridSpan w:val="6"/>
            <w:shd w:val="clear" w:color="auto" w:fill="auto"/>
            <w:noWrap/>
            <w:hideMark/>
          </w:tcPr>
          <w:p w:rsidR="007956DD" w:rsidRPr="005F76AF" w:rsidRDefault="007956DD" w:rsidP="00BC7F30">
            <w:pPr>
              <w:jc w:val="center"/>
              <w:rPr>
                <w:rFonts w:ascii="Calibri" w:eastAsia="Calibri" w:hAnsi="Calibri"/>
                <w:b/>
                <w:bCs/>
                <w:sz w:val="18"/>
                <w:szCs w:val="18"/>
                <w:lang w:eastAsia="en-US"/>
              </w:rPr>
            </w:pPr>
          </w:p>
          <w:p w:rsidR="007956DD" w:rsidRPr="005F76AF" w:rsidRDefault="007956DD" w:rsidP="00BC7F30">
            <w:pPr>
              <w:jc w:val="center"/>
              <w:rPr>
                <w:rFonts w:ascii="Calibri" w:eastAsia="Calibri" w:hAnsi="Calibri"/>
                <w:b/>
                <w:bCs/>
                <w:sz w:val="18"/>
                <w:szCs w:val="18"/>
                <w:lang w:eastAsia="en-US"/>
              </w:rPr>
            </w:pPr>
            <w:r w:rsidRPr="005F76AF">
              <w:rPr>
                <w:rFonts w:ascii="Calibri" w:eastAsia="Calibri" w:hAnsi="Calibri"/>
                <w:b/>
                <w:bCs/>
                <w:sz w:val="18"/>
                <w:szCs w:val="18"/>
                <w:lang w:eastAsia="en-US"/>
              </w:rPr>
              <w:t>Наименование  контрагента</w:t>
            </w:r>
          </w:p>
          <w:p w:rsidR="007956DD" w:rsidRPr="005F76AF" w:rsidRDefault="007956DD" w:rsidP="00BC7F30">
            <w:pPr>
              <w:jc w:val="center"/>
              <w:rPr>
                <w:rFonts w:ascii="Calibri" w:eastAsia="Calibri" w:hAnsi="Calibri"/>
                <w:b/>
                <w:bCs/>
                <w:sz w:val="18"/>
                <w:szCs w:val="18"/>
                <w:lang w:eastAsia="en-US"/>
              </w:rPr>
            </w:pPr>
          </w:p>
        </w:tc>
        <w:tc>
          <w:tcPr>
            <w:tcW w:w="10206" w:type="dxa"/>
            <w:gridSpan w:val="9"/>
            <w:shd w:val="clear" w:color="auto" w:fill="auto"/>
            <w:hideMark/>
          </w:tcPr>
          <w:p w:rsidR="007956DD" w:rsidRPr="005F76AF" w:rsidRDefault="007956DD" w:rsidP="00BC7F30">
            <w:pPr>
              <w:jc w:val="center"/>
              <w:rPr>
                <w:rFonts w:ascii="Calibri" w:eastAsia="Calibri" w:hAnsi="Calibri"/>
                <w:b/>
                <w:bCs/>
                <w:sz w:val="18"/>
                <w:szCs w:val="18"/>
                <w:lang w:eastAsia="en-US"/>
              </w:rPr>
            </w:pPr>
          </w:p>
          <w:p w:rsidR="007956DD" w:rsidRPr="005F76AF" w:rsidRDefault="007956DD" w:rsidP="00BC7F30">
            <w:pPr>
              <w:jc w:val="center"/>
              <w:rPr>
                <w:rFonts w:ascii="Calibri" w:eastAsia="Calibri" w:hAnsi="Calibri"/>
                <w:b/>
                <w:bCs/>
                <w:sz w:val="18"/>
                <w:szCs w:val="18"/>
                <w:lang w:eastAsia="en-US"/>
              </w:rPr>
            </w:pPr>
            <w:r w:rsidRPr="005F76AF">
              <w:rPr>
                <w:rFonts w:ascii="Calibri" w:eastAsia="Calibri" w:hAnsi="Calibri"/>
                <w:b/>
                <w:bCs/>
                <w:sz w:val="18"/>
                <w:szCs w:val="18"/>
                <w:lang w:eastAsia="en-US"/>
              </w:rPr>
              <w:t xml:space="preserve">Информация о цепочке собственников контрагента, включая бенефициаров </w:t>
            </w:r>
          </w:p>
          <w:p w:rsidR="007956DD" w:rsidRPr="005F76AF" w:rsidRDefault="007956DD" w:rsidP="00BC7F30">
            <w:pPr>
              <w:jc w:val="center"/>
              <w:rPr>
                <w:rFonts w:ascii="Calibri" w:eastAsia="Calibri" w:hAnsi="Calibri"/>
                <w:b/>
                <w:bCs/>
                <w:sz w:val="18"/>
                <w:szCs w:val="18"/>
                <w:lang w:eastAsia="en-US"/>
              </w:rPr>
            </w:pPr>
            <w:r w:rsidRPr="005F76AF">
              <w:rPr>
                <w:rFonts w:ascii="Calibri" w:eastAsia="Calibri" w:hAnsi="Calibri"/>
                <w:b/>
                <w:bCs/>
                <w:sz w:val="18"/>
                <w:szCs w:val="18"/>
                <w:lang w:eastAsia="en-US"/>
              </w:rPr>
              <w:t>(в том числе конечных)</w:t>
            </w:r>
          </w:p>
        </w:tc>
      </w:tr>
      <w:tr w:rsidR="007956DD" w:rsidRPr="005F76AF" w:rsidTr="00BC7F30">
        <w:trPr>
          <w:trHeight w:val="1290"/>
        </w:trPr>
        <w:tc>
          <w:tcPr>
            <w:tcW w:w="709"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ИНН</w:t>
            </w:r>
          </w:p>
        </w:tc>
        <w:tc>
          <w:tcPr>
            <w:tcW w:w="709"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ОГРН</w:t>
            </w:r>
          </w:p>
        </w:tc>
        <w:tc>
          <w:tcPr>
            <w:tcW w:w="1418"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Наименование (краткое)</w:t>
            </w:r>
          </w:p>
        </w:tc>
        <w:tc>
          <w:tcPr>
            <w:tcW w:w="850"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 xml:space="preserve">Код </w:t>
            </w: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ОКВЭД</w:t>
            </w:r>
          </w:p>
        </w:tc>
        <w:tc>
          <w:tcPr>
            <w:tcW w:w="1134"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ФИО руководи-теля (полностью)</w:t>
            </w:r>
          </w:p>
        </w:tc>
        <w:tc>
          <w:tcPr>
            <w:tcW w:w="1134"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Серия и номер документа, удостоверя-ющего личность руководителя</w:t>
            </w:r>
          </w:p>
        </w:tc>
        <w:tc>
          <w:tcPr>
            <w:tcW w:w="567"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w:t>
            </w:r>
          </w:p>
        </w:tc>
        <w:tc>
          <w:tcPr>
            <w:tcW w:w="709"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ИНН</w:t>
            </w:r>
          </w:p>
        </w:tc>
        <w:tc>
          <w:tcPr>
            <w:tcW w:w="992"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ОГРН</w:t>
            </w:r>
          </w:p>
        </w:tc>
        <w:tc>
          <w:tcPr>
            <w:tcW w:w="1134"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Наименова-ние/ФИО (полностью)</w:t>
            </w:r>
          </w:p>
        </w:tc>
        <w:tc>
          <w:tcPr>
            <w:tcW w:w="992"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Адрес регистра-</w:t>
            </w: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ции</w:t>
            </w:r>
          </w:p>
        </w:tc>
        <w:tc>
          <w:tcPr>
            <w:tcW w:w="1418"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Серия и номер документа, удостоверя-</w:t>
            </w: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 xml:space="preserve">ющего личность </w:t>
            </w: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(для физических лиц)</w:t>
            </w:r>
          </w:p>
        </w:tc>
        <w:tc>
          <w:tcPr>
            <w:tcW w:w="1417"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Категория:</w:t>
            </w: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руководитель/</w:t>
            </w: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участник/ акционер/</w:t>
            </w: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бенефициар</w:t>
            </w:r>
          </w:p>
        </w:tc>
        <w:tc>
          <w:tcPr>
            <w:tcW w:w="1560" w:type="dxa"/>
            <w:shd w:val="clear" w:color="auto" w:fill="auto"/>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Офшорная компания</w:t>
            </w:r>
          </w:p>
        </w:tc>
        <w:tc>
          <w:tcPr>
            <w:tcW w:w="1417" w:type="dxa"/>
            <w:shd w:val="clear" w:color="auto" w:fill="auto"/>
            <w:hideMark/>
          </w:tcPr>
          <w:p w:rsidR="007956DD" w:rsidRPr="005F76AF" w:rsidRDefault="007956DD" w:rsidP="00BC7F30">
            <w:pPr>
              <w:jc w:val="center"/>
              <w:rPr>
                <w:rFonts w:ascii="Calibri" w:eastAsia="Calibri" w:hAnsi="Calibri"/>
                <w:b/>
                <w:bCs/>
                <w:sz w:val="16"/>
                <w:szCs w:val="16"/>
                <w:lang w:eastAsia="en-US"/>
              </w:rPr>
            </w:pPr>
          </w:p>
          <w:p w:rsidR="007956DD" w:rsidRPr="005F76AF" w:rsidRDefault="007956DD" w:rsidP="00BC7F30">
            <w:pPr>
              <w:jc w:val="center"/>
              <w:rPr>
                <w:rFonts w:ascii="Calibri" w:eastAsia="Calibri" w:hAnsi="Calibri"/>
                <w:b/>
                <w:bCs/>
                <w:sz w:val="16"/>
                <w:szCs w:val="16"/>
                <w:lang w:eastAsia="en-US"/>
              </w:rPr>
            </w:pPr>
            <w:r w:rsidRPr="005F76AF">
              <w:rPr>
                <w:rFonts w:ascii="Calibri" w:eastAsia="Calibri" w:hAnsi="Calibri"/>
                <w:b/>
                <w:bCs/>
                <w:sz w:val="16"/>
                <w:szCs w:val="16"/>
                <w:lang w:eastAsia="en-US"/>
              </w:rPr>
              <w:t>Информация о подтвержда-ющих документах (наименова-ние, реквизиты и другие)</w:t>
            </w:r>
          </w:p>
        </w:tc>
      </w:tr>
      <w:tr w:rsidR="007956DD" w:rsidRPr="005F76AF" w:rsidTr="00BC7F30">
        <w:trPr>
          <w:trHeight w:val="315"/>
        </w:trPr>
        <w:tc>
          <w:tcPr>
            <w:tcW w:w="709"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709"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1418"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850"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1134"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1134"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567"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709"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992"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1134"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992"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1418" w:type="dxa"/>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2977" w:type="dxa"/>
            <w:gridSpan w:val="2"/>
            <w:shd w:val="clear" w:color="auto" w:fill="auto"/>
            <w:hideMark/>
          </w:tcPr>
          <w:p w:rsidR="007956DD" w:rsidRPr="005F76AF" w:rsidRDefault="007956DD" w:rsidP="00BC7F30">
            <w:pPr>
              <w:jc w:val="center"/>
              <w:rPr>
                <w:rFonts w:ascii="Calibri" w:eastAsia="Calibri" w:hAnsi="Calibri"/>
                <w:bCs/>
                <w:sz w:val="18"/>
                <w:szCs w:val="18"/>
                <w:lang w:eastAsia="en-US"/>
              </w:rPr>
            </w:pPr>
            <w:r w:rsidRPr="005F76AF">
              <w:rPr>
                <w:rFonts w:ascii="Calibri" w:eastAsia="Calibri" w:hAnsi="Calibri"/>
                <w:bCs/>
                <w:sz w:val="18"/>
                <w:szCs w:val="18"/>
                <w:lang w:eastAsia="en-US"/>
              </w:rPr>
              <w:t>…</w:t>
            </w:r>
          </w:p>
        </w:tc>
        <w:tc>
          <w:tcPr>
            <w:tcW w:w="1417" w:type="dxa"/>
            <w:shd w:val="clear" w:color="auto" w:fill="auto"/>
            <w:hideMark/>
          </w:tcPr>
          <w:p w:rsidR="007956DD" w:rsidRPr="005F76AF" w:rsidRDefault="007956DD" w:rsidP="00BC7F30">
            <w:pPr>
              <w:jc w:val="center"/>
              <w:rPr>
                <w:rFonts w:ascii="Calibri" w:eastAsia="Calibri" w:hAnsi="Calibri"/>
                <w:sz w:val="18"/>
                <w:szCs w:val="18"/>
                <w:lang w:eastAsia="en-US"/>
              </w:rPr>
            </w:pPr>
            <w:r w:rsidRPr="005F76AF">
              <w:rPr>
                <w:rFonts w:ascii="Calibri" w:eastAsia="Calibri" w:hAnsi="Calibri"/>
                <w:sz w:val="18"/>
                <w:szCs w:val="18"/>
                <w:lang w:eastAsia="en-US"/>
              </w:rPr>
              <w:t>…</w:t>
            </w:r>
          </w:p>
        </w:tc>
      </w:tr>
    </w:tbl>
    <w:p w:rsidR="007956DD" w:rsidRPr="000F0F34" w:rsidRDefault="007956DD" w:rsidP="007956DD">
      <w:pPr>
        <w:rPr>
          <w:rFonts w:eastAsia="Calibri"/>
          <w:lang w:eastAsia="en-US"/>
        </w:rPr>
      </w:pPr>
    </w:p>
    <w:p w:rsidR="007956DD" w:rsidRPr="000F0F34" w:rsidRDefault="007956DD" w:rsidP="007956DD">
      <w:pPr>
        <w:rPr>
          <w:rFonts w:eastAsia="Calibri"/>
          <w:b/>
          <w:lang w:eastAsia="en-US"/>
        </w:rPr>
      </w:pPr>
      <w:r w:rsidRPr="000F0F34">
        <w:rPr>
          <w:rFonts w:eastAsia="Calibri"/>
          <w:b/>
          <w:lang w:eastAsia="en-US"/>
        </w:rPr>
        <w:t xml:space="preserve">Руководитель:  </w:t>
      </w:r>
    </w:p>
    <w:p w:rsidR="007956DD" w:rsidRPr="000F0F34" w:rsidRDefault="007956DD" w:rsidP="007956DD">
      <w:pPr>
        <w:rPr>
          <w:rFonts w:eastAsia="Calibri"/>
          <w:lang w:eastAsia="en-US"/>
        </w:rPr>
      </w:pPr>
      <w:r w:rsidRPr="000F0F34">
        <w:rPr>
          <w:rFonts w:eastAsia="Calibri"/>
          <w:lang w:eastAsia="en-US"/>
        </w:rPr>
        <w:t xml:space="preserve">_______________  </w:t>
      </w:r>
      <w:r w:rsidRPr="000F0F34">
        <w:rPr>
          <w:rFonts w:eastAsia="Calibri"/>
          <w:i/>
          <w:lang w:eastAsia="en-US"/>
        </w:rPr>
        <w:t>(указывается ФИО)</w:t>
      </w:r>
    </w:p>
    <w:p w:rsidR="007956DD" w:rsidRPr="000F0F34" w:rsidRDefault="007956DD" w:rsidP="007956DD">
      <w:pPr>
        <w:spacing w:after="200" w:line="276" w:lineRule="auto"/>
        <w:rPr>
          <w:rFonts w:eastAsia="Calibri"/>
          <w:i/>
          <w:sz w:val="20"/>
          <w:szCs w:val="20"/>
          <w:lang w:eastAsia="en-US"/>
        </w:rPr>
      </w:pPr>
      <w:r w:rsidRPr="000F0F34">
        <w:rPr>
          <w:rFonts w:eastAsia="Calibri"/>
          <w:lang w:eastAsia="en-US"/>
        </w:rPr>
        <w:t xml:space="preserve">      </w:t>
      </w:r>
      <w:r w:rsidRPr="000F0F34">
        <w:rPr>
          <w:rFonts w:eastAsia="Calibri"/>
          <w:i/>
          <w:sz w:val="20"/>
          <w:szCs w:val="20"/>
          <w:lang w:eastAsia="en-US"/>
        </w:rPr>
        <w:t>(подпись)</w:t>
      </w:r>
    </w:p>
    <w:p w:rsidR="007956DD" w:rsidRDefault="007956DD" w:rsidP="007956DD">
      <w:pPr>
        <w:spacing w:after="200" w:line="276" w:lineRule="auto"/>
        <w:rPr>
          <w:rFonts w:eastAsia="Calibri"/>
          <w:i/>
          <w:lang w:eastAsia="en-US"/>
        </w:rPr>
      </w:pPr>
      <w:r w:rsidRPr="000F0F34">
        <w:rPr>
          <w:rFonts w:eastAsia="Calibri"/>
          <w:lang w:eastAsia="en-US"/>
        </w:rPr>
        <w:t xml:space="preserve">«____» __________ 20 __ г. </w:t>
      </w:r>
      <w:r w:rsidRPr="000F0F34">
        <w:rPr>
          <w:rFonts w:eastAsia="Calibri"/>
          <w:i/>
          <w:lang w:eastAsia="en-US"/>
        </w:rPr>
        <w:t>(указывается дата подписания)</w:t>
      </w:r>
    </w:p>
    <w:p w:rsidR="007956DD" w:rsidRDefault="007956DD" w:rsidP="007956DD">
      <w:pPr>
        <w:spacing w:after="200" w:line="276" w:lineRule="auto"/>
        <w:rPr>
          <w:rFonts w:eastAsia="Calibri"/>
          <w:i/>
          <w:sz w:val="20"/>
          <w:szCs w:val="20"/>
          <w:lang w:eastAsia="en-US"/>
        </w:rPr>
        <w:sectPr w:rsidR="007956DD" w:rsidSect="005F76AF">
          <w:pgSz w:w="16838" w:h="11906" w:orient="landscape" w:code="9"/>
          <w:pgMar w:top="567" w:right="1134" w:bottom="567" w:left="1134" w:header="709" w:footer="709" w:gutter="0"/>
          <w:cols w:space="708"/>
          <w:docGrid w:linePitch="360"/>
        </w:sectPr>
      </w:pPr>
    </w:p>
    <w:p w:rsidR="007956DD" w:rsidRPr="005D5FDE" w:rsidRDefault="007956DD" w:rsidP="007956DD">
      <w:pPr>
        <w:jc w:val="right"/>
      </w:pPr>
      <w:r>
        <w:lastRenderedPageBreak/>
        <w:t xml:space="preserve">                                                              Приложение № 6</w:t>
      </w:r>
    </w:p>
    <w:p w:rsidR="007956DD" w:rsidRDefault="007956DD" w:rsidP="007956DD">
      <w:pPr>
        <w:jc w:val="right"/>
      </w:pPr>
      <w:r w:rsidRPr="005D5FDE">
        <w:t xml:space="preserve">                                                              </w:t>
      </w:r>
      <w:r>
        <w:t>к д</w:t>
      </w:r>
      <w:r w:rsidRPr="005D5FDE">
        <w:t>оговору</w:t>
      </w:r>
      <w:r>
        <w:t xml:space="preserve"> поставки</w:t>
      </w:r>
      <w:r w:rsidRPr="005D5FDE">
        <w:t xml:space="preserve"> </w:t>
      </w:r>
    </w:p>
    <w:p w:rsidR="007956DD" w:rsidRPr="005D5FDE" w:rsidRDefault="007956DD" w:rsidP="007956DD">
      <w:pPr>
        <w:jc w:val="right"/>
      </w:pPr>
      <w:r w:rsidRPr="005D5FDE">
        <w:t>№ ______</w:t>
      </w:r>
      <w:r>
        <w:rPr>
          <w:u w:val="single"/>
        </w:rPr>
        <w:t xml:space="preserve">                   </w:t>
      </w:r>
      <w:r w:rsidRPr="005D5FDE">
        <w:t>______ от «</w:t>
      </w:r>
      <w:r>
        <w:rPr>
          <w:u w:val="single"/>
        </w:rPr>
        <w:t xml:space="preserve">         </w:t>
      </w:r>
      <w:r w:rsidRPr="005D5FDE">
        <w:t>_» ___</w:t>
      </w:r>
      <w:r>
        <w:rPr>
          <w:u w:val="single"/>
        </w:rPr>
        <w:t xml:space="preserve">                      </w:t>
      </w:r>
      <w:r w:rsidRPr="005D5FDE">
        <w:t>____ 20</w:t>
      </w:r>
      <w:r>
        <w:t>1</w:t>
      </w:r>
      <w:r w:rsidR="00053154">
        <w:t>8</w:t>
      </w:r>
      <w:r w:rsidRPr="005D5FDE">
        <w:t>г.</w:t>
      </w:r>
    </w:p>
    <w:p w:rsidR="007956DD" w:rsidRPr="005D5FDE" w:rsidRDefault="007956DD" w:rsidP="007956DD">
      <w:pPr>
        <w:widowControl w:val="0"/>
        <w:autoSpaceDE w:val="0"/>
        <w:autoSpaceDN w:val="0"/>
        <w:adjustRightInd w:val="0"/>
        <w:jc w:val="both"/>
      </w:pPr>
    </w:p>
    <w:p w:rsidR="007956DD" w:rsidRPr="005D5FDE" w:rsidRDefault="007956DD" w:rsidP="004E6032">
      <w:pPr>
        <w:tabs>
          <w:tab w:val="left" w:pos="1134"/>
        </w:tabs>
        <w:jc w:val="center"/>
      </w:pPr>
      <w:r w:rsidRPr="005D5FDE">
        <w:rPr>
          <w:b/>
          <w:bCs/>
          <w:sz w:val="28"/>
          <w:szCs w:val="28"/>
        </w:rPr>
        <w:t xml:space="preserve">Форму </w:t>
      </w:r>
      <w:r w:rsidRPr="005D5FDE">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Pr="005D5FDE">
        <w:rPr>
          <w:b/>
          <w:i/>
          <w:sz w:val="28"/>
          <w:szCs w:val="28"/>
        </w:rPr>
        <w:t xml:space="preserve"> </w:t>
      </w:r>
      <w:r w:rsidRPr="005D5FDE">
        <w:rPr>
          <w:b/>
          <w:bCs/>
          <w:sz w:val="28"/>
          <w:szCs w:val="28"/>
        </w:rPr>
        <w:t>утверждаем:</w:t>
      </w:r>
    </w:p>
    <w:p w:rsidR="007956DD" w:rsidRPr="005D5FDE" w:rsidRDefault="007956DD" w:rsidP="007956DD">
      <w:pPr>
        <w:widowControl w:val="0"/>
        <w:autoSpaceDE w:val="0"/>
        <w:autoSpaceDN w:val="0"/>
        <w:adjustRightInd w:val="0"/>
        <w:jc w:val="both"/>
      </w:pPr>
    </w:p>
    <w:tbl>
      <w:tblPr>
        <w:tblpPr w:leftFromText="180" w:rightFromText="180" w:vertAnchor="text" w:horzAnchor="margin" w:tblpXSpec="center" w:tblpY="-30"/>
        <w:tblW w:w="9903" w:type="dxa"/>
        <w:tblLook w:val="01E0" w:firstRow="1" w:lastRow="1" w:firstColumn="1" w:lastColumn="1" w:noHBand="0" w:noVBand="0"/>
      </w:tblPr>
      <w:tblGrid>
        <w:gridCol w:w="4903"/>
        <w:gridCol w:w="5000"/>
      </w:tblGrid>
      <w:tr w:rsidR="004F4534" w:rsidRPr="00E17264" w:rsidTr="004E6032">
        <w:trPr>
          <w:trHeight w:val="2537"/>
        </w:trPr>
        <w:tc>
          <w:tcPr>
            <w:tcW w:w="4903" w:type="dxa"/>
          </w:tcPr>
          <w:p w:rsidR="004F4534" w:rsidRPr="006A3FB6" w:rsidRDefault="004F4534" w:rsidP="004F4534">
            <w:pPr>
              <w:jc w:val="center"/>
              <w:rPr>
                <w:b/>
              </w:rPr>
            </w:pPr>
            <w:r w:rsidRPr="006A3FB6">
              <w:rPr>
                <w:b/>
              </w:rPr>
              <w:t>ПОКУПАТЕЛЬ:</w:t>
            </w:r>
          </w:p>
          <w:p w:rsidR="004F4534" w:rsidRPr="006A3FB6" w:rsidRDefault="004F4534" w:rsidP="004F4534">
            <w:pPr>
              <w:ind w:firstLine="6"/>
            </w:pPr>
            <w:r>
              <w:t>Заместитель генерального директора - директор</w:t>
            </w:r>
            <w:r w:rsidRPr="006A3FB6">
              <w:t xml:space="preserve"> филиала</w:t>
            </w:r>
          </w:p>
          <w:p w:rsidR="004F4534" w:rsidRPr="006A3FB6" w:rsidRDefault="004F4534" w:rsidP="004F4534">
            <w:pPr>
              <w:ind w:firstLine="6"/>
            </w:pPr>
            <w:r w:rsidRPr="006A3FB6">
              <w:t>ПАО «МРСК Центра» - «Воронежэнерго»</w:t>
            </w:r>
          </w:p>
          <w:p w:rsidR="004F4534" w:rsidRDefault="004F4534" w:rsidP="004F4534">
            <w:pPr>
              <w:tabs>
                <w:tab w:val="left" w:pos="284"/>
              </w:tabs>
              <w:ind w:firstLine="6"/>
            </w:pPr>
          </w:p>
          <w:p w:rsidR="004F4534" w:rsidRPr="006A3FB6" w:rsidRDefault="004F4534" w:rsidP="004F4534">
            <w:pPr>
              <w:tabs>
                <w:tab w:val="left" w:pos="284"/>
              </w:tabs>
              <w:ind w:firstLine="6"/>
            </w:pPr>
          </w:p>
          <w:p w:rsidR="004F4534" w:rsidRDefault="004F4534" w:rsidP="004F4534">
            <w:pPr>
              <w:tabs>
                <w:tab w:val="left" w:pos="284"/>
              </w:tabs>
              <w:ind w:firstLine="6"/>
            </w:pPr>
            <w:r>
              <w:t>Голубченко Е.А.</w:t>
            </w:r>
            <w:r w:rsidRPr="006A3FB6">
              <w:t xml:space="preserve">    __</w:t>
            </w:r>
            <w:r w:rsidRPr="006A3FB6">
              <w:rPr>
                <w:u w:val="single"/>
              </w:rPr>
              <w:t xml:space="preserve">        </w:t>
            </w:r>
            <w:r w:rsidRPr="006A3FB6">
              <w:t>____________</w:t>
            </w:r>
          </w:p>
          <w:p w:rsidR="004F4534" w:rsidRPr="006A3FB6" w:rsidRDefault="004F4534" w:rsidP="004F4534">
            <w:pPr>
              <w:tabs>
                <w:tab w:val="left" w:pos="284"/>
              </w:tabs>
              <w:ind w:firstLine="6"/>
            </w:pPr>
          </w:p>
          <w:p w:rsidR="004F4534" w:rsidRPr="006A3FB6" w:rsidRDefault="004F4534" w:rsidP="004F4534">
            <w:r w:rsidRPr="006A3FB6">
              <w:t>М.П.   «_____» _____________201</w:t>
            </w:r>
            <w:r>
              <w:t>8г</w:t>
            </w:r>
            <w:r w:rsidRPr="006A3FB6">
              <w:t xml:space="preserve">.                     </w:t>
            </w:r>
          </w:p>
        </w:tc>
        <w:tc>
          <w:tcPr>
            <w:tcW w:w="5000" w:type="dxa"/>
          </w:tcPr>
          <w:p w:rsidR="004F4534" w:rsidRPr="006A3FB6" w:rsidRDefault="004F4534" w:rsidP="004F4534">
            <w:pPr>
              <w:jc w:val="center"/>
              <w:rPr>
                <w:b/>
                <w:bCs/>
                <w:spacing w:val="-2"/>
              </w:rPr>
            </w:pPr>
            <w:r w:rsidRPr="006A3FB6">
              <w:rPr>
                <w:b/>
                <w:bCs/>
                <w:spacing w:val="-2"/>
              </w:rPr>
              <w:t>ПОСТАВЩИК:</w:t>
            </w:r>
          </w:p>
          <w:p w:rsidR="004F4534" w:rsidRDefault="004F4534" w:rsidP="004F4534">
            <w:pPr>
              <w:ind w:firstLine="6"/>
              <w:rPr>
                <w:bCs/>
              </w:rPr>
            </w:pPr>
            <w:r>
              <w:rPr>
                <w:bCs/>
              </w:rPr>
              <w:t>Директор</w:t>
            </w:r>
          </w:p>
          <w:p w:rsidR="004F4534" w:rsidRDefault="004F4534" w:rsidP="004F4534">
            <w:pPr>
              <w:ind w:firstLine="6"/>
              <w:jc w:val="both"/>
            </w:pPr>
            <w:r>
              <w:t xml:space="preserve">ООО «НИС-21»         </w:t>
            </w:r>
          </w:p>
          <w:p w:rsidR="004F4534" w:rsidRDefault="004F4534" w:rsidP="004F4534">
            <w:pPr>
              <w:ind w:firstLine="6"/>
              <w:jc w:val="both"/>
            </w:pPr>
          </w:p>
          <w:p w:rsidR="004F4534" w:rsidRDefault="004F4534" w:rsidP="004F4534">
            <w:pPr>
              <w:ind w:firstLine="6"/>
              <w:jc w:val="both"/>
            </w:pPr>
          </w:p>
          <w:p w:rsidR="004F4534" w:rsidRDefault="004F4534" w:rsidP="004F4534">
            <w:pPr>
              <w:ind w:firstLine="6"/>
              <w:jc w:val="both"/>
            </w:pPr>
          </w:p>
          <w:p w:rsidR="004F4534" w:rsidRDefault="004F4534" w:rsidP="004F4534">
            <w:pPr>
              <w:ind w:firstLine="6"/>
              <w:jc w:val="both"/>
            </w:pPr>
            <w:r>
              <w:t xml:space="preserve">Чудинов М.И. ____________________ </w:t>
            </w:r>
          </w:p>
          <w:p w:rsidR="004F4534" w:rsidRPr="006A3FB6" w:rsidRDefault="004F4534" w:rsidP="004F4534">
            <w:pPr>
              <w:ind w:firstLine="6"/>
              <w:jc w:val="both"/>
            </w:pPr>
            <w:r>
              <w:t xml:space="preserve"> </w:t>
            </w:r>
          </w:p>
          <w:p w:rsidR="004F4534" w:rsidRPr="006A3FB6" w:rsidRDefault="004F4534" w:rsidP="004F4534">
            <w:r w:rsidRPr="006A3FB6">
              <w:t>М.П.   «_____» _____________201</w:t>
            </w:r>
            <w:r>
              <w:t>8г</w:t>
            </w:r>
            <w:r w:rsidRPr="006A3FB6">
              <w:t xml:space="preserve">.                     </w:t>
            </w:r>
          </w:p>
        </w:tc>
      </w:tr>
    </w:tbl>
    <w:p w:rsidR="004E6032" w:rsidRPr="006E5E18" w:rsidRDefault="004E6032" w:rsidP="004E6032">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lang w:eastAsia="en-US"/>
        </w:rPr>
        <w:t>от «___»</w:t>
      </w:r>
      <w:r>
        <w:rPr>
          <w:rFonts w:eastAsia="Calibri"/>
          <w:b/>
          <w:lang w:eastAsia="en-US"/>
        </w:rPr>
        <w:t xml:space="preserve"> ____________ 20__</w:t>
      </w:r>
      <w:r w:rsidRPr="00466F10">
        <w:rPr>
          <w:rFonts w:eastAsia="Calibri"/>
          <w:b/>
          <w:lang w:eastAsia="en-US"/>
        </w:rPr>
        <w:t xml:space="preserve"> г.</w:t>
      </w:r>
    </w:p>
    <w:p w:rsidR="004E6032" w:rsidRPr="00466F10" w:rsidRDefault="004E6032" w:rsidP="004E6032">
      <w:pPr>
        <w:jc w:val="center"/>
        <w:rPr>
          <w:rFonts w:eastAsia="Calibri"/>
          <w:lang w:eastAsia="en-US"/>
        </w:rPr>
      </w:pPr>
    </w:p>
    <w:p w:rsidR="004E6032" w:rsidRPr="00466F10" w:rsidRDefault="004E6032" w:rsidP="004E6032">
      <w:pPr>
        <w:widowControl w:val="0"/>
        <w:autoSpaceDE w:val="0"/>
        <w:autoSpaceDN w:val="0"/>
        <w:adjustRightInd w:val="0"/>
        <w:ind w:firstLine="709"/>
        <w:jc w:val="both"/>
      </w:pPr>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совершение </w:t>
      </w:r>
      <w:r>
        <w:t>ПАО «МРСК Центра» и</w:t>
      </w:r>
      <w:r w:rsidRPr="00C443F1">
        <w:rPr>
          <w:i/>
        </w:rPr>
        <w:t xml:space="preserve"> </w:t>
      </w:r>
      <w:r w:rsidRPr="002A7E5A">
        <w:t>П</w:t>
      </w:r>
      <w:r>
        <w:t>АО «Россети»</w:t>
      </w:r>
      <w:r w:rsidRPr="00C443F1">
        <w:t xml:space="preserve"> действий, предусмотренных п. 3 ст. 3 ФЗ «О персональных данных» от 27.07.2006 № 152-ФЗ, в отношении персональных данных участника закуп</w:t>
      </w:r>
      <w:r>
        <w:t>ки потенциального контрагента)/</w:t>
      </w:r>
      <w:r w:rsidRPr="00C443F1">
        <w:t xml:space="preserve">контрагента/планируемых к привлечению </w:t>
      </w:r>
      <w:r>
        <w:t>третьих лиц</w:t>
      </w:r>
      <w:r w:rsidRPr="00C443F1">
        <w:t xml:space="preserve"> и их собственников</w:t>
      </w:r>
      <w:r w:rsidRPr="00466F10">
        <w:t xml:space="preserve">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w:t>
      </w:r>
      <w:r>
        <w:t>П</w:t>
      </w:r>
      <w:r w:rsidRPr="00466F10">
        <w:t>АО «</w:t>
      </w:r>
      <w:r>
        <w:t>МРСК Центра»/ПАО «</w:t>
      </w:r>
      <w:r w:rsidRPr="00466F10">
        <w:t>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w:t>
      </w:r>
      <w:r>
        <w:t>ей, акционеров) и бенефициаров.</w:t>
      </w:r>
    </w:p>
    <w:p w:rsidR="004E6032" w:rsidRPr="00466F10" w:rsidRDefault="004E6032" w:rsidP="004E6032">
      <w:pPr>
        <w:ind w:firstLine="709"/>
        <w:jc w:val="both"/>
        <w:rPr>
          <w:rFonts w:eastAsia="Calibri"/>
          <w:lang w:eastAsia="en-US"/>
        </w:rPr>
      </w:pPr>
      <w:r w:rsidRPr="00466F10">
        <w:rPr>
          <w:rFonts w:eastAsia="Calibri"/>
          <w:lang w:eastAsia="en-US"/>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w:t>
      </w:r>
      <w:r>
        <w:rPr>
          <w:rFonts w:eastAsia="Calibri"/>
          <w:lang w:eastAsia="en-US"/>
        </w:rPr>
        <w:t xml:space="preserve"> </w:t>
      </w:r>
      <w:r w:rsidRPr="00466F10">
        <w:rPr>
          <w:rFonts w:eastAsia="Calibri"/>
          <w:lang w:eastAsia="en-US"/>
        </w:rP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4E6032" w:rsidRDefault="004E6032" w:rsidP="004E6032">
      <w:pPr>
        <w:ind w:firstLine="709"/>
        <w:jc w:val="both"/>
        <w:rPr>
          <w:rFonts w:eastAsia="Calibri"/>
          <w:lang w:eastAsia="en-US"/>
        </w:rPr>
      </w:pPr>
      <w:r w:rsidRPr="00466F10">
        <w:rPr>
          <w:rFonts w:eastAsia="Calibri"/>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4E6032" w:rsidRDefault="004E6032" w:rsidP="004E6032">
      <w:pPr>
        <w:ind w:firstLine="709"/>
        <w:jc w:val="both"/>
        <w:rPr>
          <w:rFonts w:eastAsia="Calibri"/>
          <w:lang w:eastAsia="en-US"/>
        </w:rPr>
      </w:pPr>
    </w:p>
    <w:p w:rsidR="004E6032" w:rsidRPr="00466F10" w:rsidRDefault="004E6032" w:rsidP="004E6032">
      <w:pPr>
        <w:rPr>
          <w:rFonts w:eastAsia="Calibri"/>
          <w:color w:val="000000"/>
          <w:lang w:eastAsia="en-US"/>
        </w:rPr>
      </w:pP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w:t>
      </w:r>
      <w:r>
        <w:rPr>
          <w:rFonts w:eastAsia="Calibri"/>
          <w:color w:val="000000"/>
          <w:lang w:eastAsia="en-US"/>
        </w:rPr>
        <w:t xml:space="preserve">                            </w:t>
      </w:r>
      <w:r w:rsidRPr="00466F10">
        <w:rPr>
          <w:rFonts w:eastAsia="Calibri"/>
          <w:color w:val="000000"/>
          <w:lang w:eastAsia="en-US"/>
        </w:rPr>
        <w:t>________</w:t>
      </w:r>
      <w:r>
        <w:rPr>
          <w:rFonts w:eastAsia="Calibri"/>
          <w:color w:val="000000"/>
          <w:lang w:eastAsia="en-US"/>
        </w:rPr>
        <w:t>_____________________</w:t>
      </w:r>
    </w:p>
    <w:p w:rsidR="004E6032" w:rsidRDefault="004E6032" w:rsidP="004E6032">
      <w:pPr>
        <w:rPr>
          <w:rFonts w:eastAsia="Calibri"/>
          <w:i/>
          <w:color w:val="000000"/>
          <w:sz w:val="20"/>
          <w:szCs w:val="20"/>
          <w:lang w:eastAsia="en-US"/>
        </w:rPr>
      </w:pPr>
      <w:r>
        <w:rPr>
          <w:rFonts w:eastAsia="Calibri"/>
          <w:sz w:val="20"/>
          <w:szCs w:val="20"/>
          <w:lang w:eastAsia="en-US"/>
        </w:rPr>
        <w:t xml:space="preserve"> </w:t>
      </w:r>
      <w:r w:rsidRPr="00C443F1">
        <w:rPr>
          <w:rFonts w:eastAsia="Calibri"/>
          <w:i/>
          <w:sz w:val="20"/>
          <w:szCs w:val="20"/>
          <w:lang w:eastAsia="en-US"/>
        </w:rPr>
        <w:t xml:space="preserve">(Подпись уполномоченного представителя)                                  </w:t>
      </w:r>
      <w:r>
        <w:rPr>
          <w:rFonts w:eastAsia="Calibri"/>
          <w:i/>
          <w:sz w:val="20"/>
          <w:szCs w:val="20"/>
          <w:lang w:eastAsia="en-US"/>
        </w:rPr>
        <w:t xml:space="preserve"> </w:t>
      </w:r>
      <w:r w:rsidRPr="00C443F1">
        <w:rPr>
          <w:rFonts w:eastAsia="Calibri"/>
          <w:i/>
          <w:sz w:val="20"/>
          <w:szCs w:val="20"/>
          <w:lang w:eastAsia="en-US"/>
        </w:rPr>
        <w:t xml:space="preserve">  (Ф.И.О. и должность подписавшего)</w:t>
      </w:r>
    </w:p>
    <w:p w:rsidR="007956DD" w:rsidRDefault="004E6032" w:rsidP="004E6032">
      <w:pPr>
        <w:pStyle w:val="11"/>
        <w:spacing w:before="0" w:after="0"/>
        <w:ind w:right="-44" w:firstLine="0"/>
        <w:jc w:val="left"/>
        <w:rPr>
          <w:i/>
        </w:rPr>
        <w:sectPr w:rsidR="007956DD" w:rsidSect="004E6032">
          <w:headerReference w:type="even" r:id="rId14"/>
          <w:headerReference w:type="default" r:id="rId15"/>
          <w:footerReference w:type="even" r:id="rId16"/>
          <w:footerReference w:type="default" r:id="rId17"/>
          <w:pgSz w:w="11906" w:h="16838" w:code="9"/>
          <w:pgMar w:top="1134" w:right="850" w:bottom="1134" w:left="709" w:header="709" w:footer="709" w:gutter="0"/>
          <w:cols w:space="708"/>
          <w:docGrid w:linePitch="360"/>
        </w:sectPr>
      </w:pPr>
      <w:r>
        <w:t>М.П.</w:t>
      </w:r>
    </w:p>
    <w:p w:rsidR="007956DD" w:rsidRPr="00521877" w:rsidRDefault="007956DD" w:rsidP="007956DD">
      <w:pPr>
        <w:jc w:val="right"/>
      </w:pPr>
      <w:r>
        <w:lastRenderedPageBreak/>
        <w:t xml:space="preserve">Приложение № </w:t>
      </w:r>
      <w:r w:rsidRPr="00521877">
        <w:t>7</w:t>
      </w:r>
    </w:p>
    <w:p w:rsidR="007956DD" w:rsidRDefault="007956DD" w:rsidP="007956DD">
      <w:pPr>
        <w:jc w:val="right"/>
      </w:pPr>
      <w:r w:rsidRPr="005D5FDE">
        <w:t xml:space="preserve">                                                              </w:t>
      </w:r>
      <w:r>
        <w:t>к д</w:t>
      </w:r>
      <w:r w:rsidRPr="005D5FDE">
        <w:t>оговору</w:t>
      </w:r>
      <w:r>
        <w:t xml:space="preserve"> поставки</w:t>
      </w:r>
      <w:r w:rsidRPr="005D5FDE">
        <w:t xml:space="preserve"> </w:t>
      </w:r>
    </w:p>
    <w:p w:rsidR="007956DD" w:rsidRPr="004E0D10" w:rsidRDefault="007956DD" w:rsidP="007956DD">
      <w:pPr>
        <w:jc w:val="right"/>
      </w:pPr>
      <w:r w:rsidRPr="005D5FDE">
        <w:t xml:space="preserve">№ </w:t>
      </w:r>
      <w:r w:rsidRPr="00383BEC">
        <w:t>______</w:t>
      </w:r>
      <w:r w:rsidRPr="00383BEC">
        <w:rPr>
          <w:u w:val="single"/>
        </w:rPr>
        <w:t xml:space="preserve">                   </w:t>
      </w:r>
      <w:r w:rsidRPr="00383BEC">
        <w:t>______</w:t>
      </w:r>
      <w:r w:rsidRPr="005D5FDE">
        <w:t xml:space="preserve"> от «</w:t>
      </w:r>
      <w:r>
        <w:rPr>
          <w:u w:val="single"/>
        </w:rPr>
        <w:t xml:space="preserve">         </w:t>
      </w:r>
      <w:r w:rsidRPr="005D5FDE">
        <w:t>_» ___</w:t>
      </w:r>
      <w:r>
        <w:rPr>
          <w:u w:val="single"/>
        </w:rPr>
        <w:t xml:space="preserve">                      </w:t>
      </w:r>
      <w:r w:rsidRPr="005D5FDE">
        <w:t>____ 20</w:t>
      </w:r>
      <w:r>
        <w:t>1</w:t>
      </w:r>
      <w:r w:rsidR="00CB3A07">
        <w:t>8</w:t>
      </w:r>
      <w:r w:rsidRPr="005D5FDE">
        <w:t>г.</w:t>
      </w:r>
    </w:p>
    <w:p w:rsidR="000F742D" w:rsidRPr="000F742D" w:rsidRDefault="000F742D" w:rsidP="000F742D">
      <w:pPr>
        <w:jc w:val="center"/>
        <w:rPr>
          <w:b/>
          <w:sz w:val="28"/>
          <w:szCs w:val="28"/>
        </w:rPr>
      </w:pPr>
      <w:r>
        <w:rPr>
          <w:b/>
          <w:sz w:val="28"/>
          <w:szCs w:val="28"/>
        </w:rPr>
        <w:t>Форма товарной накладной:</w:t>
      </w:r>
    </w:p>
    <w:p w:rsidR="007956DD" w:rsidRPr="000F742D" w:rsidRDefault="007956DD" w:rsidP="000F742D">
      <w:pPr>
        <w:jc w:val="center"/>
        <w:rPr>
          <w:lang w:val="en-US"/>
        </w:rPr>
      </w:pPr>
      <w:r>
        <w:rPr>
          <w:b/>
          <w:i/>
          <w:sz w:val="28"/>
          <w:szCs w:val="28"/>
        </w:rPr>
        <w:object w:dxaOrig="17362" w:dyaOrig="11209">
          <v:shape id="_x0000_i1026" type="#_x0000_t75" style="width:570.55pt;height:319.9pt" o:ole="" o:bordertopcolor="this" o:borderleftcolor="this" o:borderbottomcolor="this" o:borderrightcolor="this">
            <v:imagedata r:id="rId18" o:title=""/>
            <w10:bordertop type="single" width="12"/>
            <w10:borderleft type="single" width="12"/>
            <w10:borderbottom type="single" width="12"/>
            <w10:borderright type="single" width="12"/>
          </v:shape>
          <o:OLEObject Type="Embed" ProgID="Excel.Sheet.8" ShapeID="_x0000_i1026" DrawAspect="Content" ObjectID="_1598969212" r:id="rId19"/>
        </w:object>
      </w:r>
    </w:p>
    <w:tbl>
      <w:tblPr>
        <w:tblpPr w:leftFromText="180" w:rightFromText="180" w:vertAnchor="text" w:horzAnchor="margin" w:tblpXSpec="center" w:tblpY="109"/>
        <w:tblW w:w="9903" w:type="dxa"/>
        <w:tblLook w:val="01E0" w:firstRow="1" w:lastRow="1" w:firstColumn="1" w:lastColumn="1" w:noHBand="0" w:noVBand="0"/>
      </w:tblPr>
      <w:tblGrid>
        <w:gridCol w:w="4903"/>
        <w:gridCol w:w="5000"/>
      </w:tblGrid>
      <w:tr w:rsidR="004F4534" w:rsidRPr="00E17264" w:rsidTr="00BC7F30">
        <w:trPr>
          <w:trHeight w:val="1842"/>
        </w:trPr>
        <w:tc>
          <w:tcPr>
            <w:tcW w:w="4903" w:type="dxa"/>
          </w:tcPr>
          <w:p w:rsidR="004F4534" w:rsidRPr="006A3FB6" w:rsidRDefault="004F4534" w:rsidP="004F4534">
            <w:pPr>
              <w:jc w:val="center"/>
              <w:rPr>
                <w:b/>
              </w:rPr>
            </w:pPr>
            <w:r w:rsidRPr="006A3FB6">
              <w:rPr>
                <w:b/>
              </w:rPr>
              <w:t>ПОКУПАТЕЛЬ:</w:t>
            </w:r>
          </w:p>
          <w:p w:rsidR="004F4534" w:rsidRPr="006A3FB6" w:rsidRDefault="004F4534" w:rsidP="004F4534">
            <w:pPr>
              <w:ind w:firstLine="6"/>
            </w:pPr>
            <w:r>
              <w:t>Заместитель генерального директора - директор</w:t>
            </w:r>
            <w:r w:rsidRPr="006A3FB6">
              <w:t xml:space="preserve"> филиала</w:t>
            </w:r>
          </w:p>
          <w:p w:rsidR="004F4534" w:rsidRPr="006A3FB6" w:rsidRDefault="004F4534" w:rsidP="004F4534">
            <w:pPr>
              <w:ind w:firstLine="6"/>
            </w:pPr>
            <w:r w:rsidRPr="006A3FB6">
              <w:t>ПАО «МРСК Центра» - «Воронежэнерго»</w:t>
            </w:r>
          </w:p>
          <w:p w:rsidR="004F4534" w:rsidRDefault="004F4534" w:rsidP="004F4534">
            <w:pPr>
              <w:tabs>
                <w:tab w:val="left" w:pos="284"/>
              </w:tabs>
              <w:ind w:firstLine="6"/>
            </w:pPr>
          </w:p>
          <w:p w:rsidR="004F4534" w:rsidRPr="006A3FB6" w:rsidRDefault="004F4534" w:rsidP="004F4534">
            <w:pPr>
              <w:tabs>
                <w:tab w:val="left" w:pos="284"/>
              </w:tabs>
              <w:ind w:firstLine="6"/>
            </w:pPr>
          </w:p>
          <w:p w:rsidR="004F4534" w:rsidRDefault="004F4534" w:rsidP="004F4534">
            <w:pPr>
              <w:tabs>
                <w:tab w:val="left" w:pos="284"/>
              </w:tabs>
              <w:ind w:firstLine="6"/>
            </w:pPr>
            <w:r>
              <w:t>Голубченко Е.А.</w:t>
            </w:r>
            <w:r w:rsidRPr="006A3FB6">
              <w:t xml:space="preserve">    __</w:t>
            </w:r>
            <w:r w:rsidRPr="006A3FB6">
              <w:rPr>
                <w:u w:val="single"/>
              </w:rPr>
              <w:t xml:space="preserve">        </w:t>
            </w:r>
            <w:r w:rsidRPr="006A3FB6">
              <w:t>____________</w:t>
            </w:r>
          </w:p>
          <w:p w:rsidR="004F4534" w:rsidRPr="006A3FB6" w:rsidRDefault="004F4534" w:rsidP="004F4534">
            <w:pPr>
              <w:tabs>
                <w:tab w:val="left" w:pos="284"/>
              </w:tabs>
              <w:ind w:firstLine="6"/>
            </w:pPr>
          </w:p>
          <w:p w:rsidR="004F4534" w:rsidRPr="006A3FB6" w:rsidRDefault="004F4534" w:rsidP="004F4534">
            <w:r w:rsidRPr="006A3FB6">
              <w:t>М.П.   «_____» _____________201</w:t>
            </w:r>
            <w:r>
              <w:t>8г</w:t>
            </w:r>
            <w:r w:rsidRPr="006A3FB6">
              <w:t xml:space="preserve">.                     </w:t>
            </w:r>
          </w:p>
        </w:tc>
        <w:tc>
          <w:tcPr>
            <w:tcW w:w="5000" w:type="dxa"/>
          </w:tcPr>
          <w:p w:rsidR="004F4534" w:rsidRPr="006A3FB6" w:rsidRDefault="004F4534" w:rsidP="004F4534">
            <w:pPr>
              <w:jc w:val="center"/>
              <w:rPr>
                <w:b/>
                <w:bCs/>
                <w:spacing w:val="-2"/>
              </w:rPr>
            </w:pPr>
            <w:r w:rsidRPr="006A3FB6">
              <w:rPr>
                <w:b/>
                <w:bCs/>
                <w:spacing w:val="-2"/>
              </w:rPr>
              <w:t>ПОСТАВЩИК:</w:t>
            </w:r>
          </w:p>
          <w:p w:rsidR="004F4534" w:rsidRDefault="004F4534" w:rsidP="004F4534">
            <w:pPr>
              <w:ind w:firstLine="6"/>
              <w:rPr>
                <w:bCs/>
              </w:rPr>
            </w:pPr>
            <w:r>
              <w:rPr>
                <w:bCs/>
              </w:rPr>
              <w:t>Директор</w:t>
            </w:r>
          </w:p>
          <w:p w:rsidR="004F4534" w:rsidRDefault="004F4534" w:rsidP="004F4534">
            <w:pPr>
              <w:ind w:firstLine="6"/>
              <w:jc w:val="both"/>
            </w:pPr>
            <w:r>
              <w:t xml:space="preserve">ООО «НИС-21»         </w:t>
            </w:r>
          </w:p>
          <w:p w:rsidR="004F4534" w:rsidRDefault="004F4534" w:rsidP="004F4534">
            <w:pPr>
              <w:ind w:firstLine="6"/>
              <w:jc w:val="both"/>
            </w:pPr>
          </w:p>
          <w:p w:rsidR="004F4534" w:rsidRDefault="004F4534" w:rsidP="004F4534">
            <w:pPr>
              <w:ind w:firstLine="6"/>
              <w:jc w:val="both"/>
            </w:pPr>
          </w:p>
          <w:p w:rsidR="004F4534" w:rsidRDefault="004F4534" w:rsidP="004F4534">
            <w:pPr>
              <w:ind w:firstLine="6"/>
              <w:jc w:val="both"/>
            </w:pPr>
          </w:p>
          <w:p w:rsidR="004F4534" w:rsidRDefault="004F4534" w:rsidP="004F4534">
            <w:pPr>
              <w:ind w:firstLine="6"/>
              <w:jc w:val="both"/>
            </w:pPr>
            <w:r>
              <w:t xml:space="preserve">Чудинов М.И. ____________________ </w:t>
            </w:r>
          </w:p>
          <w:p w:rsidR="004F4534" w:rsidRPr="006A3FB6" w:rsidRDefault="004F4534" w:rsidP="004F4534">
            <w:pPr>
              <w:ind w:firstLine="6"/>
              <w:jc w:val="both"/>
            </w:pPr>
            <w:r>
              <w:t xml:space="preserve"> </w:t>
            </w:r>
          </w:p>
          <w:p w:rsidR="004F4534" w:rsidRPr="006A3FB6" w:rsidRDefault="004F4534" w:rsidP="004F4534">
            <w:r w:rsidRPr="006A3FB6">
              <w:t>М.П.   «_____» _____________201</w:t>
            </w:r>
            <w:r>
              <w:t>8г</w:t>
            </w:r>
            <w:r w:rsidRPr="006A3FB6">
              <w:t xml:space="preserve">.                     </w:t>
            </w:r>
          </w:p>
        </w:tc>
      </w:tr>
    </w:tbl>
    <w:p w:rsidR="00060BD2" w:rsidRDefault="00060BD2" w:rsidP="007956DD">
      <w:pPr>
        <w:shd w:val="clear" w:color="auto" w:fill="FFFFFF"/>
        <w:ind w:firstLine="709"/>
        <w:jc w:val="both"/>
        <w:rPr>
          <w:i/>
        </w:rPr>
      </w:pPr>
    </w:p>
    <w:p w:rsidR="00060BD2" w:rsidRDefault="00060BD2">
      <w:pPr>
        <w:rPr>
          <w:i/>
        </w:rPr>
      </w:pPr>
      <w:r>
        <w:rPr>
          <w:i/>
        </w:rPr>
        <w:br w:type="page"/>
      </w:r>
    </w:p>
    <w:p w:rsidR="00060BD2" w:rsidRDefault="00060BD2" w:rsidP="007956DD">
      <w:pPr>
        <w:shd w:val="clear" w:color="auto" w:fill="FFFFFF"/>
        <w:ind w:firstLine="709"/>
        <w:jc w:val="both"/>
        <w:rPr>
          <w:i/>
        </w:rPr>
        <w:sectPr w:rsidR="00060BD2" w:rsidSect="007956DD">
          <w:headerReference w:type="even" r:id="rId20"/>
          <w:headerReference w:type="default" r:id="rId21"/>
          <w:footerReference w:type="even" r:id="rId22"/>
          <w:footerReference w:type="default" r:id="rId23"/>
          <w:pgSz w:w="16838" w:h="11906" w:orient="landscape"/>
          <w:pgMar w:top="709" w:right="1418" w:bottom="709" w:left="1134" w:header="709" w:footer="709" w:gutter="0"/>
          <w:cols w:space="708"/>
          <w:titlePg/>
          <w:docGrid w:linePitch="360"/>
        </w:sectPr>
      </w:pPr>
    </w:p>
    <w:p w:rsidR="00060BD2" w:rsidRPr="008A13D8" w:rsidRDefault="00060BD2" w:rsidP="00060BD2">
      <w:pPr>
        <w:pStyle w:val="af7"/>
        <w:jc w:val="center"/>
      </w:pPr>
      <w:r>
        <w:lastRenderedPageBreak/>
        <w:t xml:space="preserve">                                             Приложение № 8</w:t>
      </w:r>
    </w:p>
    <w:p w:rsidR="00060BD2" w:rsidRPr="008A13D8" w:rsidRDefault="00060BD2" w:rsidP="00060BD2">
      <w:pPr>
        <w:pStyle w:val="af7"/>
        <w:jc w:val="both"/>
      </w:pPr>
      <w:r w:rsidRPr="008A13D8">
        <w:t xml:space="preserve">                                                                                                  к договору поставки                                                                                                                                                                  </w:t>
      </w:r>
    </w:p>
    <w:p w:rsidR="00060BD2" w:rsidRDefault="00060BD2" w:rsidP="00060BD2">
      <w:pPr>
        <w:pStyle w:val="af7"/>
        <w:jc w:val="both"/>
      </w:pPr>
      <w:r w:rsidRPr="008A13D8">
        <w:t xml:space="preserve">                                                                                                  № _______ от _________20___г.</w:t>
      </w:r>
    </w:p>
    <w:p w:rsidR="00060BD2" w:rsidRDefault="00060BD2" w:rsidP="00060BD2">
      <w:pPr>
        <w:jc w:val="center"/>
        <w:rPr>
          <w:rFonts w:eastAsia="Calibri"/>
          <w:b/>
          <w:bCs/>
          <w:sz w:val="26"/>
          <w:szCs w:val="26"/>
          <w:lang w:eastAsia="en-US"/>
        </w:rPr>
      </w:pPr>
      <w:r w:rsidRPr="00453E31">
        <w:rPr>
          <w:rFonts w:eastAsia="Calibri"/>
          <w:b/>
          <w:bCs/>
          <w:sz w:val="26"/>
          <w:szCs w:val="26"/>
          <w:lang w:eastAsia="en-US"/>
        </w:rPr>
        <w:t>АНТИКОРРУПЦИОННАЯ ОГОВОРКА</w:t>
      </w:r>
    </w:p>
    <w:p w:rsidR="00D36C6E" w:rsidRPr="005243DE" w:rsidRDefault="00D36C6E" w:rsidP="00D36C6E">
      <w:pPr>
        <w:snapToGrid w:val="0"/>
        <w:ind w:firstLine="709"/>
        <w:jc w:val="both"/>
        <w:rPr>
          <w:rFonts w:eastAsia="Calibri"/>
          <w:sz w:val="22"/>
          <w:szCs w:val="22"/>
          <w:lang w:eastAsia="en-US"/>
        </w:rPr>
      </w:pPr>
      <w:r w:rsidRPr="005243DE">
        <w:rPr>
          <w:rFonts w:eastAsia="Calibri"/>
          <w:sz w:val="22"/>
          <w:szCs w:val="22"/>
          <w:lang w:eastAsia="en-US"/>
        </w:rPr>
        <w:t>1. Поставщику 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D36C6E" w:rsidRPr="005243DE" w:rsidRDefault="00D36C6E" w:rsidP="00D36C6E">
      <w:pPr>
        <w:snapToGrid w:val="0"/>
        <w:ind w:firstLine="709"/>
        <w:jc w:val="both"/>
        <w:rPr>
          <w:rFonts w:eastAsia="Calibri"/>
          <w:sz w:val="22"/>
          <w:szCs w:val="22"/>
          <w:lang w:eastAsia="en-US"/>
        </w:rPr>
      </w:pPr>
      <w:r w:rsidRPr="005243DE">
        <w:rPr>
          <w:rFonts w:eastAsia="Calibri"/>
          <w:sz w:val="22"/>
          <w:szCs w:val="22"/>
          <w:lang w:eastAsia="en-US"/>
        </w:rPr>
        <w:t xml:space="preserve">2. Поставщик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4" w:history="1">
        <w:r w:rsidRPr="005243DE">
          <w:rPr>
            <w:rFonts w:eastAsia="Calibri"/>
            <w:sz w:val="22"/>
            <w:szCs w:val="22"/>
            <w:u w:val="single"/>
            <w:lang w:eastAsia="en-US"/>
          </w:rPr>
          <w:t>http://www.rosseti.ru/about/anticorruptionpolicy/policy/index.php</w:t>
        </w:r>
      </w:hyperlink>
      <w:r w:rsidRPr="005243DE">
        <w:rPr>
          <w:rFonts w:eastAsia="Calibri"/>
          <w:sz w:val="22"/>
          <w:szCs w:val="22"/>
          <w:lang w:eastAsia="en-US"/>
        </w:rPr>
        <w:t xml:space="preserve">, ПАО «МРСК Центра» по адресу - </w:t>
      </w:r>
      <w:hyperlink r:id="rId25" w:history="1">
        <w:r w:rsidRPr="005243DE">
          <w:rPr>
            <w:rFonts w:eastAsia="Calibri"/>
            <w:color w:val="0000FF"/>
            <w:sz w:val="22"/>
            <w:szCs w:val="22"/>
            <w:u w:val="single"/>
            <w:lang w:eastAsia="en-US"/>
          </w:rPr>
          <w:t>http://www.mrsk-1.ru/</w:t>
        </w:r>
      </w:hyperlink>
      <w:r w:rsidRPr="005243DE">
        <w:rPr>
          <w:rFonts w:eastAsia="Calibri"/>
          <w:sz w:val="22"/>
          <w:szCs w:val="22"/>
          <w:u w:val="single"/>
          <w:lang w:eastAsia="en-US"/>
        </w:rPr>
        <w:t xml:space="preserve"> information/documents/internal/</w:t>
      </w:r>
      <w:r w:rsidRPr="005243DE">
        <w:rPr>
          <w:rFonts w:eastAsia="Calibri"/>
          <w:sz w:val="22"/>
          <w:szCs w:val="22"/>
          <w:lang w:eastAsia="en-US"/>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D36C6E" w:rsidRPr="005243DE" w:rsidRDefault="00D36C6E" w:rsidP="00D36C6E">
      <w:pPr>
        <w:ind w:firstLine="709"/>
        <w:jc w:val="both"/>
        <w:rPr>
          <w:rFonts w:eastAsia="Calibri"/>
          <w:sz w:val="22"/>
          <w:szCs w:val="22"/>
          <w:lang w:eastAsia="en-US"/>
        </w:rPr>
      </w:pPr>
      <w:r w:rsidRPr="005243DE">
        <w:rPr>
          <w:rFonts w:eastAsia="Calibri"/>
          <w:sz w:val="22"/>
          <w:szCs w:val="22"/>
          <w:lang w:eastAsia="en-US"/>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5243DE">
        <w:rPr>
          <w:rFonts w:eastAsia="Calibri"/>
          <w:i/>
          <w:sz w:val="22"/>
          <w:szCs w:val="22"/>
          <w:lang w:eastAsia="en-US"/>
        </w:rPr>
        <w:t>.</w:t>
      </w:r>
    </w:p>
    <w:p w:rsidR="00D36C6E" w:rsidRPr="005243DE" w:rsidRDefault="00D36C6E" w:rsidP="00D36C6E">
      <w:pPr>
        <w:autoSpaceDE w:val="0"/>
        <w:autoSpaceDN w:val="0"/>
        <w:adjustRightInd w:val="0"/>
        <w:ind w:firstLine="709"/>
        <w:jc w:val="both"/>
        <w:rPr>
          <w:rFonts w:eastAsia="Calibri"/>
          <w:sz w:val="22"/>
          <w:szCs w:val="22"/>
          <w:lang w:eastAsia="en-US"/>
        </w:rPr>
      </w:pPr>
      <w:r w:rsidRPr="005243DE">
        <w:rPr>
          <w:rFonts w:eastAsia="Calibri"/>
          <w:sz w:val="22"/>
          <w:szCs w:val="22"/>
          <w:lang w:eastAsia="en-US"/>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5243DE">
        <w:rPr>
          <w:rFonts w:eastAsia="Calibri"/>
          <w:sz w:val="22"/>
          <w:szCs w:val="22"/>
          <w:lang w:val="en-US" w:eastAsia="en-US"/>
        </w:rPr>
        <w:t> </w:t>
      </w:r>
      <w:r w:rsidRPr="005243DE">
        <w:rPr>
          <w:rFonts w:eastAsia="Calibri"/>
          <w:sz w:val="22"/>
          <w:szCs w:val="22"/>
          <w:lang w:eastAsia="en-US"/>
        </w:rPr>
        <w:t>направленными на обеспечение выполнения этим работником каких-либо действий в пользу стимулирующей его стороны (Поставщика и Покупателя).</w:t>
      </w:r>
    </w:p>
    <w:p w:rsidR="00D36C6E" w:rsidRPr="005243DE" w:rsidRDefault="00D36C6E" w:rsidP="00D36C6E">
      <w:pPr>
        <w:ind w:firstLine="709"/>
        <w:jc w:val="both"/>
        <w:rPr>
          <w:rFonts w:eastAsia="Calibri"/>
          <w:sz w:val="22"/>
          <w:szCs w:val="22"/>
          <w:lang w:eastAsia="en-US"/>
        </w:rPr>
      </w:pPr>
      <w:r w:rsidRPr="005243DE">
        <w:rPr>
          <w:rFonts w:eastAsia="Calibri"/>
          <w:sz w:val="22"/>
          <w:szCs w:val="22"/>
          <w:lang w:eastAsia="en-US"/>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5243DE">
        <w:rPr>
          <w:rFonts w:eastAsia="Calibri"/>
          <w:b/>
          <w:bCs/>
          <w:sz w:val="22"/>
          <w:szCs w:val="22"/>
          <w:lang w:eastAsia="en-US"/>
        </w:rPr>
        <w:t xml:space="preserve"> </w:t>
      </w:r>
      <w:r w:rsidRPr="005243DE">
        <w:rPr>
          <w:rFonts w:eastAsia="Calibri"/>
          <w:bCs/>
          <w:sz w:val="22"/>
          <w:szCs w:val="22"/>
          <w:lang w:eastAsia="en-US"/>
        </w:rPr>
        <w:t>Это подтверждение должно быть направлено в течение десяти рабочих дней с даты направления письменного уведомления.</w:t>
      </w:r>
    </w:p>
    <w:p w:rsidR="00D36C6E" w:rsidRPr="005243DE" w:rsidRDefault="00D36C6E" w:rsidP="00D36C6E">
      <w:pPr>
        <w:autoSpaceDE w:val="0"/>
        <w:autoSpaceDN w:val="0"/>
        <w:adjustRightInd w:val="0"/>
        <w:ind w:firstLine="709"/>
        <w:jc w:val="both"/>
        <w:rPr>
          <w:rFonts w:eastAsia="Calibri"/>
          <w:sz w:val="22"/>
          <w:szCs w:val="22"/>
          <w:lang w:eastAsia="en-US"/>
        </w:rPr>
      </w:pPr>
      <w:r w:rsidRPr="005243DE">
        <w:rPr>
          <w:rFonts w:eastAsia="Calibri"/>
          <w:sz w:val="22"/>
          <w:szCs w:val="22"/>
          <w:lang w:eastAsia="en-US"/>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060BD2" w:rsidRPr="00453E31" w:rsidRDefault="00D36C6E" w:rsidP="00D36C6E">
      <w:pPr>
        <w:ind w:firstLine="709"/>
        <w:jc w:val="both"/>
        <w:rPr>
          <w:rFonts w:eastAsia="Calibri"/>
          <w:sz w:val="26"/>
          <w:szCs w:val="26"/>
          <w:lang w:eastAsia="en-US"/>
        </w:rPr>
      </w:pPr>
      <w:r w:rsidRPr="005243DE">
        <w:rPr>
          <w:rFonts w:eastAsia="Calibri"/>
          <w:sz w:val="22"/>
          <w:szCs w:val="22"/>
          <w:lang w:eastAsia="en-US"/>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5243DE">
        <w:rPr>
          <w:rFonts w:eastAsia="Calibri"/>
          <w:spacing w:val="-2"/>
          <w:sz w:val="22"/>
          <w:szCs w:val="22"/>
          <w:lang w:eastAsia="en-US"/>
        </w:rPr>
        <w:t>Антикоррупционной оговорки, и обязательств воздерживаться от запрещенных</w:t>
      </w:r>
      <w:r w:rsidRPr="005243DE">
        <w:rPr>
          <w:rFonts w:eastAsia="Calibri"/>
          <w:sz w:val="22"/>
          <w:szCs w:val="22"/>
          <w:lang w:eastAsia="en-US"/>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Поставщик или Покупатель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w:t>
      </w:r>
      <w:r>
        <w:rPr>
          <w:rFonts w:eastAsia="Calibri"/>
          <w:sz w:val="22"/>
          <w:szCs w:val="22"/>
          <w:lang w:eastAsia="en-US"/>
        </w:rPr>
        <w:t>в результате такого расторжения</w:t>
      </w:r>
      <w:r w:rsidR="00060BD2" w:rsidRPr="00453E31">
        <w:rPr>
          <w:rFonts w:eastAsia="Calibri"/>
          <w:sz w:val="26"/>
          <w:szCs w:val="26"/>
          <w:lang w:eastAsia="en-US"/>
        </w:rPr>
        <w:t>.</w:t>
      </w:r>
    </w:p>
    <w:tbl>
      <w:tblPr>
        <w:tblW w:w="9912" w:type="dxa"/>
        <w:tblLook w:val="01E0" w:firstRow="1" w:lastRow="1" w:firstColumn="1" w:lastColumn="1" w:noHBand="0" w:noVBand="0"/>
      </w:tblPr>
      <w:tblGrid>
        <w:gridCol w:w="4956"/>
        <w:gridCol w:w="4956"/>
      </w:tblGrid>
      <w:tr w:rsidR="004F4534" w:rsidRPr="00F42220" w:rsidTr="00D36C6E">
        <w:trPr>
          <w:trHeight w:val="587"/>
        </w:trPr>
        <w:tc>
          <w:tcPr>
            <w:tcW w:w="4956" w:type="dxa"/>
          </w:tcPr>
          <w:p w:rsidR="004F4534" w:rsidRPr="006A3FB6" w:rsidRDefault="004F4534" w:rsidP="004F4534">
            <w:pPr>
              <w:jc w:val="center"/>
              <w:rPr>
                <w:b/>
              </w:rPr>
            </w:pPr>
            <w:r w:rsidRPr="006A3FB6">
              <w:rPr>
                <w:b/>
              </w:rPr>
              <w:t>ПОКУПАТЕЛЬ:</w:t>
            </w:r>
          </w:p>
          <w:p w:rsidR="004F4534" w:rsidRPr="006A3FB6" w:rsidRDefault="004F4534" w:rsidP="004F4534">
            <w:pPr>
              <w:ind w:firstLine="6"/>
            </w:pPr>
            <w:r>
              <w:t>Заместитель генерального директора - директор</w:t>
            </w:r>
            <w:r w:rsidRPr="006A3FB6">
              <w:t xml:space="preserve"> филиала</w:t>
            </w:r>
          </w:p>
          <w:p w:rsidR="004F4534" w:rsidRPr="006A3FB6" w:rsidRDefault="004F4534" w:rsidP="004F4534">
            <w:pPr>
              <w:ind w:firstLine="6"/>
            </w:pPr>
            <w:r w:rsidRPr="006A3FB6">
              <w:t>ПАО «МРСК Центра» - «Воронежэнерго»</w:t>
            </w:r>
          </w:p>
          <w:p w:rsidR="004F4534" w:rsidRDefault="004F4534" w:rsidP="004F4534">
            <w:pPr>
              <w:tabs>
                <w:tab w:val="left" w:pos="284"/>
              </w:tabs>
              <w:ind w:firstLine="6"/>
            </w:pPr>
          </w:p>
          <w:p w:rsidR="004F4534" w:rsidRPr="006A3FB6" w:rsidRDefault="004F4534" w:rsidP="004F4534">
            <w:pPr>
              <w:tabs>
                <w:tab w:val="left" w:pos="284"/>
              </w:tabs>
              <w:ind w:firstLine="6"/>
            </w:pPr>
          </w:p>
          <w:p w:rsidR="004F4534" w:rsidRDefault="004F4534" w:rsidP="004F4534">
            <w:pPr>
              <w:tabs>
                <w:tab w:val="left" w:pos="284"/>
              </w:tabs>
              <w:ind w:firstLine="6"/>
            </w:pPr>
            <w:r>
              <w:t>Голубченко Е.А.</w:t>
            </w:r>
            <w:r w:rsidRPr="006A3FB6">
              <w:t xml:space="preserve">    __</w:t>
            </w:r>
            <w:r w:rsidRPr="006A3FB6">
              <w:rPr>
                <w:u w:val="single"/>
              </w:rPr>
              <w:t xml:space="preserve">        </w:t>
            </w:r>
            <w:r w:rsidRPr="006A3FB6">
              <w:t>____________</w:t>
            </w:r>
          </w:p>
          <w:p w:rsidR="004F4534" w:rsidRPr="006A3FB6" w:rsidRDefault="004F4534" w:rsidP="004F4534">
            <w:pPr>
              <w:tabs>
                <w:tab w:val="left" w:pos="284"/>
              </w:tabs>
              <w:ind w:firstLine="6"/>
            </w:pPr>
          </w:p>
          <w:p w:rsidR="004F4534" w:rsidRPr="006A3FB6" w:rsidRDefault="004F4534" w:rsidP="004F4534">
            <w:r w:rsidRPr="006A3FB6">
              <w:t>М.П.   «_____» _____________201</w:t>
            </w:r>
            <w:r>
              <w:t>8г</w:t>
            </w:r>
            <w:r w:rsidRPr="006A3FB6">
              <w:t xml:space="preserve">.                     </w:t>
            </w:r>
          </w:p>
        </w:tc>
        <w:tc>
          <w:tcPr>
            <w:tcW w:w="4956" w:type="dxa"/>
          </w:tcPr>
          <w:p w:rsidR="004F4534" w:rsidRPr="006A3FB6" w:rsidRDefault="004F4534" w:rsidP="004F4534">
            <w:pPr>
              <w:jc w:val="center"/>
              <w:rPr>
                <w:b/>
                <w:bCs/>
                <w:spacing w:val="-2"/>
              </w:rPr>
            </w:pPr>
            <w:r w:rsidRPr="006A3FB6">
              <w:rPr>
                <w:b/>
                <w:bCs/>
                <w:spacing w:val="-2"/>
              </w:rPr>
              <w:t>ПОСТАВЩИК:</w:t>
            </w:r>
          </w:p>
          <w:p w:rsidR="004F4534" w:rsidRDefault="004F4534" w:rsidP="004F4534">
            <w:pPr>
              <w:ind w:firstLine="6"/>
              <w:rPr>
                <w:bCs/>
              </w:rPr>
            </w:pPr>
            <w:r>
              <w:rPr>
                <w:bCs/>
              </w:rPr>
              <w:t>Директор</w:t>
            </w:r>
          </w:p>
          <w:p w:rsidR="004F4534" w:rsidRDefault="004F4534" w:rsidP="004F4534">
            <w:pPr>
              <w:ind w:firstLine="6"/>
              <w:jc w:val="both"/>
            </w:pPr>
            <w:r>
              <w:t xml:space="preserve">ООО «НИС-21»         </w:t>
            </w:r>
          </w:p>
          <w:p w:rsidR="004F4534" w:rsidRDefault="004F4534" w:rsidP="004F4534">
            <w:pPr>
              <w:ind w:firstLine="6"/>
              <w:jc w:val="both"/>
            </w:pPr>
          </w:p>
          <w:p w:rsidR="004F4534" w:rsidRDefault="004F4534" w:rsidP="004F4534">
            <w:pPr>
              <w:ind w:firstLine="6"/>
              <w:jc w:val="both"/>
            </w:pPr>
          </w:p>
          <w:p w:rsidR="004F4534" w:rsidRDefault="004F4534" w:rsidP="004F4534">
            <w:pPr>
              <w:framePr w:hSpace="180" w:wrap="around" w:vAnchor="text" w:hAnchor="margin" w:xAlign="center" w:y="109"/>
              <w:ind w:firstLine="6"/>
              <w:jc w:val="both"/>
            </w:pPr>
          </w:p>
          <w:p w:rsidR="004F4534" w:rsidRDefault="004F4534" w:rsidP="004F4534">
            <w:pPr>
              <w:framePr w:hSpace="180" w:wrap="around" w:vAnchor="text" w:hAnchor="margin" w:xAlign="center" w:y="109"/>
              <w:ind w:firstLine="6"/>
              <w:jc w:val="both"/>
            </w:pPr>
            <w:r>
              <w:t xml:space="preserve">Чудинов М.И. ____________________ </w:t>
            </w:r>
          </w:p>
          <w:p w:rsidR="004F4534" w:rsidRPr="006A3FB6" w:rsidRDefault="004F4534" w:rsidP="004F4534">
            <w:pPr>
              <w:framePr w:hSpace="180" w:wrap="around" w:vAnchor="text" w:hAnchor="margin" w:xAlign="center" w:y="109"/>
              <w:ind w:firstLine="6"/>
              <w:jc w:val="both"/>
            </w:pPr>
            <w:r>
              <w:t xml:space="preserve"> </w:t>
            </w:r>
          </w:p>
          <w:p w:rsidR="004F4534" w:rsidRPr="006A3FB6" w:rsidRDefault="004F4534" w:rsidP="004F4534">
            <w:r w:rsidRPr="006A3FB6">
              <w:t>М.П.   «_____» _____________201</w:t>
            </w:r>
            <w:r>
              <w:t>8г</w:t>
            </w:r>
            <w:r w:rsidRPr="006A3FB6">
              <w:t xml:space="preserve">.                     </w:t>
            </w:r>
          </w:p>
        </w:tc>
      </w:tr>
    </w:tbl>
    <w:p w:rsidR="009C7297" w:rsidRPr="00C648DF" w:rsidRDefault="009C7297" w:rsidP="00D36C6E">
      <w:pPr>
        <w:shd w:val="clear" w:color="auto" w:fill="FFFFFF"/>
        <w:jc w:val="both"/>
        <w:rPr>
          <w:i/>
        </w:rPr>
      </w:pPr>
    </w:p>
    <w:sectPr w:rsidR="009C7297" w:rsidRPr="00C648DF" w:rsidSect="005D5FDE">
      <w:pgSz w:w="11906" w:h="16838" w:code="9"/>
      <w:pgMar w:top="1134" w:right="567"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210" w:rsidRDefault="00774210">
      <w:r>
        <w:separator/>
      </w:r>
    </w:p>
  </w:endnote>
  <w:endnote w:type="continuationSeparator" w:id="0">
    <w:p w:rsidR="00774210" w:rsidRDefault="00774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 Cyr">
    <w:altName w:val="Arial"/>
    <w:panose1 w:val="00000000000000000000"/>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EAF" w:rsidRDefault="00004EAF" w:rsidP="00D419AD">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004EAF" w:rsidRDefault="00004EAF" w:rsidP="00D419AD">
    <w:pPr>
      <w:pStyle w:val="af"/>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EAF" w:rsidRDefault="00004EAF" w:rsidP="00D419AD">
    <w:pPr>
      <w:pStyle w:val="af"/>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EAF" w:rsidRDefault="00004EAF" w:rsidP="00D419AD">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004EAF" w:rsidRDefault="00004EAF" w:rsidP="00D419AD">
    <w:pPr>
      <w:pStyle w:val="af"/>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EAF" w:rsidRDefault="00004EAF" w:rsidP="00D419AD">
    <w:pPr>
      <w:pStyle w:val="af"/>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EAF" w:rsidRDefault="00004EAF" w:rsidP="00D419AD">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004EAF" w:rsidRDefault="00004EAF" w:rsidP="00D419AD">
    <w:pPr>
      <w:pStyle w:val="af"/>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EAF" w:rsidRDefault="00004EAF" w:rsidP="00D419AD">
    <w:pPr>
      <w:pStyle w:val="af"/>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210" w:rsidRDefault="00774210">
      <w:r>
        <w:separator/>
      </w:r>
    </w:p>
  </w:footnote>
  <w:footnote w:type="continuationSeparator" w:id="0">
    <w:p w:rsidR="00774210" w:rsidRDefault="007742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EAF" w:rsidRDefault="00004EAF" w:rsidP="00D419AD">
    <w:pPr>
      <w:pStyle w:val="af3"/>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004EAF" w:rsidRDefault="00004EAF">
    <w:pPr>
      <w:pStyle w:val="af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EAF" w:rsidRDefault="00004EAF" w:rsidP="00D419AD">
    <w:pPr>
      <w:pStyle w:val="af3"/>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67703A">
      <w:rPr>
        <w:rStyle w:val="af1"/>
        <w:noProof/>
      </w:rPr>
      <w:t>2</w:t>
    </w:r>
    <w:r>
      <w:rPr>
        <w:rStyle w:val="af1"/>
      </w:rPr>
      <w:fldChar w:fldCharType="end"/>
    </w:r>
  </w:p>
  <w:p w:rsidR="00004EAF" w:rsidRDefault="00004EAF">
    <w:pPr>
      <w:pStyle w:val="af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EAF" w:rsidRDefault="00004EAF" w:rsidP="00D419AD">
    <w:pPr>
      <w:pStyle w:val="af3"/>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004EAF" w:rsidRDefault="00004EAF">
    <w:pPr>
      <w:pStyle w:val="af3"/>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EAF" w:rsidRDefault="00004EAF" w:rsidP="00D419AD">
    <w:pPr>
      <w:pStyle w:val="af3"/>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67703A">
      <w:rPr>
        <w:rStyle w:val="af1"/>
        <w:noProof/>
      </w:rPr>
      <w:t>18</w:t>
    </w:r>
    <w:r>
      <w:rPr>
        <w:rStyle w:val="af1"/>
      </w:rPr>
      <w:fldChar w:fldCharType="end"/>
    </w:r>
  </w:p>
  <w:p w:rsidR="00004EAF" w:rsidRDefault="00004EAF">
    <w:pPr>
      <w:pStyle w:val="af3"/>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EAF" w:rsidRDefault="00004EAF" w:rsidP="00D419AD">
    <w:pPr>
      <w:pStyle w:val="af3"/>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004EAF" w:rsidRDefault="00004EAF">
    <w:pPr>
      <w:pStyle w:val="af3"/>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EAF" w:rsidRDefault="00004EAF" w:rsidP="00D419AD">
    <w:pPr>
      <w:pStyle w:val="af3"/>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67703A">
      <w:rPr>
        <w:rStyle w:val="af1"/>
        <w:noProof/>
      </w:rPr>
      <w:t>20</w:t>
    </w:r>
    <w:r>
      <w:rPr>
        <w:rStyle w:val="af1"/>
      </w:rPr>
      <w:fldChar w:fldCharType="end"/>
    </w:r>
  </w:p>
  <w:p w:rsidR="00004EAF" w:rsidRDefault="00004EAF">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5536"/>
        </w:tabs>
        <w:ind w:left="5536"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pStyle w:val="a"/>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1" w15:restartNumberingAfterBreak="0">
    <w:nsid w:val="0EEE6EF5"/>
    <w:multiLevelType w:val="hybridMultilevel"/>
    <w:tmpl w:val="17F42F58"/>
    <w:lvl w:ilvl="0" w:tplc="984AE260">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6987C1A"/>
    <w:multiLevelType w:val="multilevel"/>
    <w:tmpl w:val="BBE61C80"/>
    <w:lvl w:ilvl="0">
      <w:start w:val="1"/>
      <w:numFmt w:val="decimal"/>
      <w:lvlText w:val="%1."/>
      <w:lvlJc w:val="left"/>
      <w:pPr>
        <w:ind w:left="720" w:hanging="360"/>
      </w:pPr>
      <w:rPr>
        <w:rFonts w:hint="default"/>
      </w:rPr>
    </w:lvl>
    <w:lvl w:ilvl="1">
      <w:start w:val="1"/>
      <w:numFmt w:val="decimal"/>
      <w:isLgl/>
      <w:lvlText w:val="%1.%2."/>
      <w:lvlJc w:val="left"/>
      <w:pPr>
        <w:ind w:left="1954" w:hanging="1245"/>
      </w:pPr>
      <w:rPr>
        <w:rFonts w:hint="default"/>
      </w:rPr>
    </w:lvl>
    <w:lvl w:ilvl="2">
      <w:start w:val="1"/>
      <w:numFmt w:val="decimal"/>
      <w:isLgl/>
      <w:lvlText w:val="%1.%2.%3."/>
      <w:lvlJc w:val="left"/>
      <w:pPr>
        <w:ind w:left="2303" w:hanging="1245"/>
      </w:pPr>
      <w:rPr>
        <w:rFonts w:hint="default"/>
      </w:rPr>
    </w:lvl>
    <w:lvl w:ilvl="3">
      <w:start w:val="1"/>
      <w:numFmt w:val="decimal"/>
      <w:isLgl/>
      <w:lvlText w:val="%1.%2.%3.%4."/>
      <w:lvlJc w:val="left"/>
      <w:pPr>
        <w:ind w:left="2652" w:hanging="1245"/>
      </w:pPr>
      <w:rPr>
        <w:rFonts w:hint="default"/>
      </w:rPr>
    </w:lvl>
    <w:lvl w:ilvl="4">
      <w:start w:val="1"/>
      <w:numFmt w:val="decimal"/>
      <w:isLgl/>
      <w:lvlText w:val="%1.%2.%3.%4.%5."/>
      <w:lvlJc w:val="left"/>
      <w:pPr>
        <w:ind w:left="3001" w:hanging="1245"/>
      </w:pPr>
      <w:rPr>
        <w:rFonts w:hint="default"/>
      </w:rPr>
    </w:lvl>
    <w:lvl w:ilvl="5">
      <w:start w:val="1"/>
      <w:numFmt w:val="decimal"/>
      <w:isLgl/>
      <w:lvlText w:val="%1.%2.%3.%4.%5.%6."/>
      <w:lvlJc w:val="left"/>
      <w:pPr>
        <w:ind w:left="3350" w:hanging="124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18AB066E"/>
    <w:multiLevelType w:val="hybridMultilevel"/>
    <w:tmpl w:val="B77A3178"/>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8D478F6"/>
    <w:multiLevelType w:val="multilevel"/>
    <w:tmpl w:val="F4A88BE6"/>
    <w:lvl w:ilvl="0">
      <w:start w:val="1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517E2440"/>
    <w:multiLevelType w:val="multilevel"/>
    <w:tmpl w:val="4670C32A"/>
    <w:lvl w:ilvl="0">
      <w:start w:val="1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61DD354B"/>
    <w:multiLevelType w:val="multilevel"/>
    <w:tmpl w:val="06C4C94C"/>
    <w:lvl w:ilvl="0">
      <w:start w:val="9"/>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62E81ED7"/>
    <w:multiLevelType w:val="multilevel"/>
    <w:tmpl w:val="852689FE"/>
    <w:lvl w:ilvl="0">
      <w:start w:val="7"/>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15:restartNumberingAfterBreak="0">
    <w:nsid w:val="67364C30"/>
    <w:multiLevelType w:val="multilevel"/>
    <w:tmpl w:val="AC0A710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6D396CC4"/>
    <w:multiLevelType w:val="multilevel"/>
    <w:tmpl w:val="BA665A32"/>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72032905"/>
    <w:multiLevelType w:val="multilevel"/>
    <w:tmpl w:val="35B49C8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7BD7366E"/>
    <w:multiLevelType w:val="multilevel"/>
    <w:tmpl w:val="6918294C"/>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0"/>
  </w:num>
  <w:num w:numId="2">
    <w:abstractNumId w:val="9"/>
  </w:num>
  <w:num w:numId="3">
    <w:abstractNumId w:val="8"/>
  </w:num>
  <w:num w:numId="4">
    <w:abstractNumId w:val="6"/>
  </w:num>
  <w:num w:numId="5">
    <w:abstractNumId w:val="10"/>
  </w:num>
  <w:num w:numId="6">
    <w:abstractNumId w:val="4"/>
  </w:num>
  <w:num w:numId="7">
    <w:abstractNumId w:val="11"/>
  </w:num>
  <w:num w:numId="8">
    <w:abstractNumId w:val="2"/>
  </w:num>
  <w:num w:numId="9">
    <w:abstractNumId w:val="5"/>
  </w:num>
  <w:num w:numId="10">
    <w:abstractNumId w:val="7"/>
  </w:num>
  <w:num w:numId="11">
    <w:abstractNumId w:val="3"/>
  </w:num>
  <w:num w:numId="12">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9AD"/>
    <w:rsid w:val="000004A8"/>
    <w:rsid w:val="000004F0"/>
    <w:rsid w:val="00000B6C"/>
    <w:rsid w:val="000012A6"/>
    <w:rsid w:val="00001494"/>
    <w:rsid w:val="00001644"/>
    <w:rsid w:val="00001FC6"/>
    <w:rsid w:val="0000244F"/>
    <w:rsid w:val="00002C78"/>
    <w:rsid w:val="0000366C"/>
    <w:rsid w:val="000037D1"/>
    <w:rsid w:val="00004305"/>
    <w:rsid w:val="00004BE0"/>
    <w:rsid w:val="00004CEF"/>
    <w:rsid w:val="00004EAF"/>
    <w:rsid w:val="00005120"/>
    <w:rsid w:val="00006384"/>
    <w:rsid w:val="0000648D"/>
    <w:rsid w:val="000065A5"/>
    <w:rsid w:val="000071C2"/>
    <w:rsid w:val="000077DB"/>
    <w:rsid w:val="00007B1D"/>
    <w:rsid w:val="00007C9A"/>
    <w:rsid w:val="00007E79"/>
    <w:rsid w:val="0001019E"/>
    <w:rsid w:val="0001041B"/>
    <w:rsid w:val="000157D2"/>
    <w:rsid w:val="000158CA"/>
    <w:rsid w:val="00017598"/>
    <w:rsid w:val="0002055E"/>
    <w:rsid w:val="000211B6"/>
    <w:rsid w:val="0002260E"/>
    <w:rsid w:val="00024212"/>
    <w:rsid w:val="000247A0"/>
    <w:rsid w:val="00024A43"/>
    <w:rsid w:val="000256E0"/>
    <w:rsid w:val="00026A3C"/>
    <w:rsid w:val="00027794"/>
    <w:rsid w:val="00027D85"/>
    <w:rsid w:val="00030AD9"/>
    <w:rsid w:val="00031C3E"/>
    <w:rsid w:val="00032138"/>
    <w:rsid w:val="00032FBA"/>
    <w:rsid w:val="00033B74"/>
    <w:rsid w:val="00033DBB"/>
    <w:rsid w:val="000363F9"/>
    <w:rsid w:val="00036D8F"/>
    <w:rsid w:val="00036DEE"/>
    <w:rsid w:val="00037B9A"/>
    <w:rsid w:val="000421FF"/>
    <w:rsid w:val="000438E4"/>
    <w:rsid w:val="00045BE3"/>
    <w:rsid w:val="00046047"/>
    <w:rsid w:val="00047586"/>
    <w:rsid w:val="0004783A"/>
    <w:rsid w:val="00050A75"/>
    <w:rsid w:val="00050E5E"/>
    <w:rsid w:val="000519B7"/>
    <w:rsid w:val="00052341"/>
    <w:rsid w:val="00052BA0"/>
    <w:rsid w:val="00052F05"/>
    <w:rsid w:val="00053154"/>
    <w:rsid w:val="00053F08"/>
    <w:rsid w:val="000546EC"/>
    <w:rsid w:val="00054C96"/>
    <w:rsid w:val="00055CC2"/>
    <w:rsid w:val="00056794"/>
    <w:rsid w:val="00057155"/>
    <w:rsid w:val="00057F3E"/>
    <w:rsid w:val="00060422"/>
    <w:rsid w:val="00060AB1"/>
    <w:rsid w:val="00060BD2"/>
    <w:rsid w:val="00061106"/>
    <w:rsid w:val="00061B6C"/>
    <w:rsid w:val="000644BC"/>
    <w:rsid w:val="0006457B"/>
    <w:rsid w:val="00065197"/>
    <w:rsid w:val="00065996"/>
    <w:rsid w:val="00065F04"/>
    <w:rsid w:val="00066AFA"/>
    <w:rsid w:val="00067014"/>
    <w:rsid w:val="000672C5"/>
    <w:rsid w:val="00067D9A"/>
    <w:rsid w:val="00071461"/>
    <w:rsid w:val="00071B06"/>
    <w:rsid w:val="00073005"/>
    <w:rsid w:val="0007300B"/>
    <w:rsid w:val="000734FA"/>
    <w:rsid w:val="0007546A"/>
    <w:rsid w:val="00076315"/>
    <w:rsid w:val="00077D5D"/>
    <w:rsid w:val="00077FDC"/>
    <w:rsid w:val="00080695"/>
    <w:rsid w:val="00080C17"/>
    <w:rsid w:val="00082A04"/>
    <w:rsid w:val="0008366E"/>
    <w:rsid w:val="00086974"/>
    <w:rsid w:val="000869DB"/>
    <w:rsid w:val="00090644"/>
    <w:rsid w:val="00090D34"/>
    <w:rsid w:val="00091813"/>
    <w:rsid w:val="00092C6B"/>
    <w:rsid w:val="00094BC8"/>
    <w:rsid w:val="00095537"/>
    <w:rsid w:val="0009632B"/>
    <w:rsid w:val="00096590"/>
    <w:rsid w:val="00096EFB"/>
    <w:rsid w:val="000A05E1"/>
    <w:rsid w:val="000A1463"/>
    <w:rsid w:val="000A1573"/>
    <w:rsid w:val="000A17BB"/>
    <w:rsid w:val="000A2DAE"/>
    <w:rsid w:val="000A3208"/>
    <w:rsid w:val="000A32F3"/>
    <w:rsid w:val="000A3946"/>
    <w:rsid w:val="000A47A3"/>
    <w:rsid w:val="000A4A4C"/>
    <w:rsid w:val="000A7035"/>
    <w:rsid w:val="000A722A"/>
    <w:rsid w:val="000A790B"/>
    <w:rsid w:val="000A7C3A"/>
    <w:rsid w:val="000B2861"/>
    <w:rsid w:val="000B4382"/>
    <w:rsid w:val="000B43E9"/>
    <w:rsid w:val="000B5736"/>
    <w:rsid w:val="000B611A"/>
    <w:rsid w:val="000B7D05"/>
    <w:rsid w:val="000C0B0B"/>
    <w:rsid w:val="000C3092"/>
    <w:rsid w:val="000C392F"/>
    <w:rsid w:val="000C39C4"/>
    <w:rsid w:val="000C4017"/>
    <w:rsid w:val="000C4D76"/>
    <w:rsid w:val="000C5670"/>
    <w:rsid w:val="000C66EE"/>
    <w:rsid w:val="000D018B"/>
    <w:rsid w:val="000D01E1"/>
    <w:rsid w:val="000D0D49"/>
    <w:rsid w:val="000D2617"/>
    <w:rsid w:val="000D2931"/>
    <w:rsid w:val="000D305A"/>
    <w:rsid w:val="000D4176"/>
    <w:rsid w:val="000D5736"/>
    <w:rsid w:val="000D5AC9"/>
    <w:rsid w:val="000D6541"/>
    <w:rsid w:val="000D6EEB"/>
    <w:rsid w:val="000D7198"/>
    <w:rsid w:val="000E082B"/>
    <w:rsid w:val="000E0C0B"/>
    <w:rsid w:val="000E1856"/>
    <w:rsid w:val="000E2575"/>
    <w:rsid w:val="000E337B"/>
    <w:rsid w:val="000E4FA1"/>
    <w:rsid w:val="000E55AD"/>
    <w:rsid w:val="000E7EA5"/>
    <w:rsid w:val="000F0F34"/>
    <w:rsid w:val="000F11BE"/>
    <w:rsid w:val="000F150C"/>
    <w:rsid w:val="000F2667"/>
    <w:rsid w:val="000F317C"/>
    <w:rsid w:val="000F3667"/>
    <w:rsid w:val="000F3CDA"/>
    <w:rsid w:val="000F3FA8"/>
    <w:rsid w:val="000F6FAB"/>
    <w:rsid w:val="000F742D"/>
    <w:rsid w:val="001015A7"/>
    <w:rsid w:val="00101D4D"/>
    <w:rsid w:val="00102377"/>
    <w:rsid w:val="00104E22"/>
    <w:rsid w:val="00106DA8"/>
    <w:rsid w:val="001135B9"/>
    <w:rsid w:val="001136C7"/>
    <w:rsid w:val="0011417B"/>
    <w:rsid w:val="001150C7"/>
    <w:rsid w:val="00115155"/>
    <w:rsid w:val="00116E58"/>
    <w:rsid w:val="001178D3"/>
    <w:rsid w:val="001201C9"/>
    <w:rsid w:val="00120ED3"/>
    <w:rsid w:val="00121425"/>
    <w:rsid w:val="001241A9"/>
    <w:rsid w:val="0012463F"/>
    <w:rsid w:val="00125008"/>
    <w:rsid w:val="001253BD"/>
    <w:rsid w:val="00125520"/>
    <w:rsid w:val="00127AAC"/>
    <w:rsid w:val="00127EE6"/>
    <w:rsid w:val="001305FE"/>
    <w:rsid w:val="00132111"/>
    <w:rsid w:val="001325F6"/>
    <w:rsid w:val="00132776"/>
    <w:rsid w:val="00132CDB"/>
    <w:rsid w:val="00133970"/>
    <w:rsid w:val="00135B01"/>
    <w:rsid w:val="00137A8C"/>
    <w:rsid w:val="00137D76"/>
    <w:rsid w:val="00141B25"/>
    <w:rsid w:val="00142029"/>
    <w:rsid w:val="0014436C"/>
    <w:rsid w:val="00145BB2"/>
    <w:rsid w:val="00146E06"/>
    <w:rsid w:val="001501FC"/>
    <w:rsid w:val="00151749"/>
    <w:rsid w:val="00151EF4"/>
    <w:rsid w:val="00152E89"/>
    <w:rsid w:val="0015367A"/>
    <w:rsid w:val="0015501C"/>
    <w:rsid w:val="0015503F"/>
    <w:rsid w:val="00156507"/>
    <w:rsid w:val="00156D1D"/>
    <w:rsid w:val="001623E6"/>
    <w:rsid w:val="001650C6"/>
    <w:rsid w:val="00165413"/>
    <w:rsid w:val="001665A5"/>
    <w:rsid w:val="0017003B"/>
    <w:rsid w:val="00170197"/>
    <w:rsid w:val="00171144"/>
    <w:rsid w:val="00171730"/>
    <w:rsid w:val="00171832"/>
    <w:rsid w:val="00171934"/>
    <w:rsid w:val="00171F4D"/>
    <w:rsid w:val="00172A14"/>
    <w:rsid w:val="00172E0A"/>
    <w:rsid w:val="00172E3E"/>
    <w:rsid w:val="00173586"/>
    <w:rsid w:val="001739BE"/>
    <w:rsid w:val="00174F2B"/>
    <w:rsid w:val="00175685"/>
    <w:rsid w:val="00176099"/>
    <w:rsid w:val="00180122"/>
    <w:rsid w:val="0018038E"/>
    <w:rsid w:val="0018041B"/>
    <w:rsid w:val="001804AF"/>
    <w:rsid w:val="00184E4E"/>
    <w:rsid w:val="00186775"/>
    <w:rsid w:val="00192266"/>
    <w:rsid w:val="00192420"/>
    <w:rsid w:val="001927D0"/>
    <w:rsid w:val="00192F81"/>
    <w:rsid w:val="001933E3"/>
    <w:rsid w:val="00194833"/>
    <w:rsid w:val="00196377"/>
    <w:rsid w:val="001A0E67"/>
    <w:rsid w:val="001A3147"/>
    <w:rsid w:val="001A3523"/>
    <w:rsid w:val="001A4436"/>
    <w:rsid w:val="001A546D"/>
    <w:rsid w:val="001A6227"/>
    <w:rsid w:val="001A7824"/>
    <w:rsid w:val="001B1C8B"/>
    <w:rsid w:val="001B260B"/>
    <w:rsid w:val="001B282F"/>
    <w:rsid w:val="001B284C"/>
    <w:rsid w:val="001B2E55"/>
    <w:rsid w:val="001B473E"/>
    <w:rsid w:val="001B5CAA"/>
    <w:rsid w:val="001B6073"/>
    <w:rsid w:val="001C6149"/>
    <w:rsid w:val="001C6376"/>
    <w:rsid w:val="001C6718"/>
    <w:rsid w:val="001C7500"/>
    <w:rsid w:val="001D0B80"/>
    <w:rsid w:val="001D1D4D"/>
    <w:rsid w:val="001D2E85"/>
    <w:rsid w:val="001D5363"/>
    <w:rsid w:val="001D5AC1"/>
    <w:rsid w:val="001D7628"/>
    <w:rsid w:val="001D79FB"/>
    <w:rsid w:val="001E0D63"/>
    <w:rsid w:val="001E264A"/>
    <w:rsid w:val="001E41BC"/>
    <w:rsid w:val="001E42ED"/>
    <w:rsid w:val="001E5509"/>
    <w:rsid w:val="001E5C50"/>
    <w:rsid w:val="001E60A7"/>
    <w:rsid w:val="001E638B"/>
    <w:rsid w:val="001E694B"/>
    <w:rsid w:val="001F1908"/>
    <w:rsid w:val="001F2F4A"/>
    <w:rsid w:val="001F37F3"/>
    <w:rsid w:val="001F4292"/>
    <w:rsid w:val="001F4C2A"/>
    <w:rsid w:val="001F5079"/>
    <w:rsid w:val="001F5D38"/>
    <w:rsid w:val="001F60CE"/>
    <w:rsid w:val="001F6203"/>
    <w:rsid w:val="001F6D4B"/>
    <w:rsid w:val="001F7302"/>
    <w:rsid w:val="001F74D0"/>
    <w:rsid w:val="00200E72"/>
    <w:rsid w:val="00202BEC"/>
    <w:rsid w:val="00203747"/>
    <w:rsid w:val="00203946"/>
    <w:rsid w:val="00203C05"/>
    <w:rsid w:val="00204DC6"/>
    <w:rsid w:val="00205978"/>
    <w:rsid w:val="00206638"/>
    <w:rsid w:val="002073C7"/>
    <w:rsid w:val="002133F4"/>
    <w:rsid w:val="0021435D"/>
    <w:rsid w:val="002145EC"/>
    <w:rsid w:val="002147D7"/>
    <w:rsid w:val="00214968"/>
    <w:rsid w:val="002152A8"/>
    <w:rsid w:val="00215734"/>
    <w:rsid w:val="00216387"/>
    <w:rsid w:val="002176F2"/>
    <w:rsid w:val="00217BB0"/>
    <w:rsid w:val="00220390"/>
    <w:rsid w:val="00220695"/>
    <w:rsid w:val="002215F3"/>
    <w:rsid w:val="002231E3"/>
    <w:rsid w:val="00223448"/>
    <w:rsid w:val="00224941"/>
    <w:rsid w:val="002266CD"/>
    <w:rsid w:val="0022787B"/>
    <w:rsid w:val="002278CA"/>
    <w:rsid w:val="00227B8D"/>
    <w:rsid w:val="00227CC6"/>
    <w:rsid w:val="0023236C"/>
    <w:rsid w:val="00233040"/>
    <w:rsid w:val="00234C58"/>
    <w:rsid w:val="00235DF9"/>
    <w:rsid w:val="002364F5"/>
    <w:rsid w:val="00237691"/>
    <w:rsid w:val="0023799A"/>
    <w:rsid w:val="00237B17"/>
    <w:rsid w:val="002410B3"/>
    <w:rsid w:val="002414D8"/>
    <w:rsid w:val="00242209"/>
    <w:rsid w:val="0024552B"/>
    <w:rsid w:val="00245D4B"/>
    <w:rsid w:val="0024618C"/>
    <w:rsid w:val="002501F1"/>
    <w:rsid w:val="0025281E"/>
    <w:rsid w:val="002531B2"/>
    <w:rsid w:val="002541ED"/>
    <w:rsid w:val="00254628"/>
    <w:rsid w:val="0025708C"/>
    <w:rsid w:val="00260074"/>
    <w:rsid w:val="002601B0"/>
    <w:rsid w:val="002605E5"/>
    <w:rsid w:val="00260855"/>
    <w:rsid w:val="0026097B"/>
    <w:rsid w:val="00261ECF"/>
    <w:rsid w:val="00262AD7"/>
    <w:rsid w:val="002632E8"/>
    <w:rsid w:val="002633CC"/>
    <w:rsid w:val="00264422"/>
    <w:rsid w:val="00267833"/>
    <w:rsid w:val="00272D15"/>
    <w:rsid w:val="00272F27"/>
    <w:rsid w:val="00272F98"/>
    <w:rsid w:val="00273288"/>
    <w:rsid w:val="00273789"/>
    <w:rsid w:val="002750DC"/>
    <w:rsid w:val="002752F5"/>
    <w:rsid w:val="00275343"/>
    <w:rsid w:val="0027666B"/>
    <w:rsid w:val="00277736"/>
    <w:rsid w:val="00277A99"/>
    <w:rsid w:val="0028015C"/>
    <w:rsid w:val="0028022F"/>
    <w:rsid w:val="00280C17"/>
    <w:rsid w:val="00281EC3"/>
    <w:rsid w:val="002823D1"/>
    <w:rsid w:val="00286AEE"/>
    <w:rsid w:val="002915A7"/>
    <w:rsid w:val="00291C5E"/>
    <w:rsid w:val="002933EF"/>
    <w:rsid w:val="00293913"/>
    <w:rsid w:val="00293E20"/>
    <w:rsid w:val="002A05F8"/>
    <w:rsid w:val="002A1BE1"/>
    <w:rsid w:val="002A21CF"/>
    <w:rsid w:val="002A2AE1"/>
    <w:rsid w:val="002A38C8"/>
    <w:rsid w:val="002A6CB7"/>
    <w:rsid w:val="002A7561"/>
    <w:rsid w:val="002B0377"/>
    <w:rsid w:val="002B06F1"/>
    <w:rsid w:val="002B1030"/>
    <w:rsid w:val="002B2C93"/>
    <w:rsid w:val="002B38E4"/>
    <w:rsid w:val="002B3970"/>
    <w:rsid w:val="002B4E83"/>
    <w:rsid w:val="002B6551"/>
    <w:rsid w:val="002B76BD"/>
    <w:rsid w:val="002C18C7"/>
    <w:rsid w:val="002C24D1"/>
    <w:rsid w:val="002C2A7C"/>
    <w:rsid w:val="002C2BF4"/>
    <w:rsid w:val="002C30C5"/>
    <w:rsid w:val="002C3BCB"/>
    <w:rsid w:val="002C3DEC"/>
    <w:rsid w:val="002C3FA6"/>
    <w:rsid w:val="002C5EAF"/>
    <w:rsid w:val="002C6AEB"/>
    <w:rsid w:val="002D0754"/>
    <w:rsid w:val="002D1CBE"/>
    <w:rsid w:val="002D1DB9"/>
    <w:rsid w:val="002D2C8F"/>
    <w:rsid w:val="002D3FF2"/>
    <w:rsid w:val="002D50D5"/>
    <w:rsid w:val="002D55C0"/>
    <w:rsid w:val="002D58D2"/>
    <w:rsid w:val="002D61CC"/>
    <w:rsid w:val="002E0387"/>
    <w:rsid w:val="002E0FCC"/>
    <w:rsid w:val="002E1816"/>
    <w:rsid w:val="002E1A5A"/>
    <w:rsid w:val="002E1CCB"/>
    <w:rsid w:val="002E3054"/>
    <w:rsid w:val="002E678F"/>
    <w:rsid w:val="002E6E03"/>
    <w:rsid w:val="002F1B24"/>
    <w:rsid w:val="002F2FFC"/>
    <w:rsid w:val="002F3667"/>
    <w:rsid w:val="002F396D"/>
    <w:rsid w:val="002F3A3E"/>
    <w:rsid w:val="002F44D0"/>
    <w:rsid w:val="002F4902"/>
    <w:rsid w:val="002F498D"/>
    <w:rsid w:val="002F4FEB"/>
    <w:rsid w:val="002F55B6"/>
    <w:rsid w:val="002F6E23"/>
    <w:rsid w:val="002F71BA"/>
    <w:rsid w:val="002F7485"/>
    <w:rsid w:val="002F7AAC"/>
    <w:rsid w:val="002F7E02"/>
    <w:rsid w:val="00300AAC"/>
    <w:rsid w:val="00301E37"/>
    <w:rsid w:val="00303121"/>
    <w:rsid w:val="00303A19"/>
    <w:rsid w:val="00303CA3"/>
    <w:rsid w:val="00304679"/>
    <w:rsid w:val="0030556C"/>
    <w:rsid w:val="00305E7F"/>
    <w:rsid w:val="003062E6"/>
    <w:rsid w:val="00306AB1"/>
    <w:rsid w:val="00306C7F"/>
    <w:rsid w:val="00310FC9"/>
    <w:rsid w:val="00312027"/>
    <w:rsid w:val="003129B8"/>
    <w:rsid w:val="00312B0F"/>
    <w:rsid w:val="00313654"/>
    <w:rsid w:val="00315C9A"/>
    <w:rsid w:val="00316438"/>
    <w:rsid w:val="0031650E"/>
    <w:rsid w:val="00316580"/>
    <w:rsid w:val="0031659D"/>
    <w:rsid w:val="003176D8"/>
    <w:rsid w:val="00317F4F"/>
    <w:rsid w:val="003204E8"/>
    <w:rsid w:val="00320757"/>
    <w:rsid w:val="00321106"/>
    <w:rsid w:val="0032252A"/>
    <w:rsid w:val="003247E0"/>
    <w:rsid w:val="00325159"/>
    <w:rsid w:val="003252F3"/>
    <w:rsid w:val="003260CF"/>
    <w:rsid w:val="00326F7B"/>
    <w:rsid w:val="00326FB6"/>
    <w:rsid w:val="00327700"/>
    <w:rsid w:val="00327772"/>
    <w:rsid w:val="00327B6B"/>
    <w:rsid w:val="0033040D"/>
    <w:rsid w:val="00330813"/>
    <w:rsid w:val="00332108"/>
    <w:rsid w:val="00332448"/>
    <w:rsid w:val="00332B0E"/>
    <w:rsid w:val="00332DEC"/>
    <w:rsid w:val="0033414C"/>
    <w:rsid w:val="00334791"/>
    <w:rsid w:val="00335418"/>
    <w:rsid w:val="00335554"/>
    <w:rsid w:val="003363D2"/>
    <w:rsid w:val="0033670A"/>
    <w:rsid w:val="00336C13"/>
    <w:rsid w:val="003371D3"/>
    <w:rsid w:val="00337406"/>
    <w:rsid w:val="00337E2B"/>
    <w:rsid w:val="0034198B"/>
    <w:rsid w:val="00341F0E"/>
    <w:rsid w:val="003427EB"/>
    <w:rsid w:val="00347A1D"/>
    <w:rsid w:val="0035399D"/>
    <w:rsid w:val="0035429D"/>
    <w:rsid w:val="003548A3"/>
    <w:rsid w:val="003552B2"/>
    <w:rsid w:val="003552F6"/>
    <w:rsid w:val="00356154"/>
    <w:rsid w:val="00357374"/>
    <w:rsid w:val="00357A10"/>
    <w:rsid w:val="00357EA2"/>
    <w:rsid w:val="00357FA4"/>
    <w:rsid w:val="0036006C"/>
    <w:rsid w:val="0036107C"/>
    <w:rsid w:val="00361817"/>
    <w:rsid w:val="0036189D"/>
    <w:rsid w:val="00361EF5"/>
    <w:rsid w:val="00362246"/>
    <w:rsid w:val="003639E2"/>
    <w:rsid w:val="00364323"/>
    <w:rsid w:val="003656EB"/>
    <w:rsid w:val="00366510"/>
    <w:rsid w:val="003672D1"/>
    <w:rsid w:val="0037037A"/>
    <w:rsid w:val="0037159B"/>
    <w:rsid w:val="003727D4"/>
    <w:rsid w:val="00372C65"/>
    <w:rsid w:val="00372FEB"/>
    <w:rsid w:val="00373E10"/>
    <w:rsid w:val="0037455C"/>
    <w:rsid w:val="0037468C"/>
    <w:rsid w:val="00376518"/>
    <w:rsid w:val="0037694C"/>
    <w:rsid w:val="00383594"/>
    <w:rsid w:val="00384A6B"/>
    <w:rsid w:val="00385C3C"/>
    <w:rsid w:val="003868A4"/>
    <w:rsid w:val="00386A8B"/>
    <w:rsid w:val="00386DF1"/>
    <w:rsid w:val="00387082"/>
    <w:rsid w:val="003910B4"/>
    <w:rsid w:val="00392133"/>
    <w:rsid w:val="00392E3F"/>
    <w:rsid w:val="00394702"/>
    <w:rsid w:val="003960AB"/>
    <w:rsid w:val="003968E0"/>
    <w:rsid w:val="003A0266"/>
    <w:rsid w:val="003A033F"/>
    <w:rsid w:val="003A2069"/>
    <w:rsid w:val="003A2D89"/>
    <w:rsid w:val="003A437C"/>
    <w:rsid w:val="003A47BF"/>
    <w:rsid w:val="003A4A95"/>
    <w:rsid w:val="003B0C00"/>
    <w:rsid w:val="003B0F31"/>
    <w:rsid w:val="003B262B"/>
    <w:rsid w:val="003B2F3C"/>
    <w:rsid w:val="003B4CD0"/>
    <w:rsid w:val="003B577D"/>
    <w:rsid w:val="003B57B6"/>
    <w:rsid w:val="003B57E7"/>
    <w:rsid w:val="003B5FAF"/>
    <w:rsid w:val="003B6161"/>
    <w:rsid w:val="003B778E"/>
    <w:rsid w:val="003B7DE8"/>
    <w:rsid w:val="003C0184"/>
    <w:rsid w:val="003C0D15"/>
    <w:rsid w:val="003C2E83"/>
    <w:rsid w:val="003C2F35"/>
    <w:rsid w:val="003C79BE"/>
    <w:rsid w:val="003D054C"/>
    <w:rsid w:val="003D09BA"/>
    <w:rsid w:val="003D12D1"/>
    <w:rsid w:val="003D2330"/>
    <w:rsid w:val="003D2A33"/>
    <w:rsid w:val="003D50F3"/>
    <w:rsid w:val="003D5B75"/>
    <w:rsid w:val="003D6782"/>
    <w:rsid w:val="003D702D"/>
    <w:rsid w:val="003E08E4"/>
    <w:rsid w:val="003E0990"/>
    <w:rsid w:val="003E0E7C"/>
    <w:rsid w:val="003E22A9"/>
    <w:rsid w:val="003E3776"/>
    <w:rsid w:val="003E583B"/>
    <w:rsid w:val="003E5BB6"/>
    <w:rsid w:val="003E6EDB"/>
    <w:rsid w:val="003E7D5B"/>
    <w:rsid w:val="003E7D6D"/>
    <w:rsid w:val="003E7E1B"/>
    <w:rsid w:val="003F3268"/>
    <w:rsid w:val="003F3C2D"/>
    <w:rsid w:val="003F4C46"/>
    <w:rsid w:val="003F5A74"/>
    <w:rsid w:val="003F79E8"/>
    <w:rsid w:val="00400438"/>
    <w:rsid w:val="0040168A"/>
    <w:rsid w:val="0040219F"/>
    <w:rsid w:val="004022EB"/>
    <w:rsid w:val="00402D85"/>
    <w:rsid w:val="0040333B"/>
    <w:rsid w:val="004036E6"/>
    <w:rsid w:val="004049E4"/>
    <w:rsid w:val="004059BE"/>
    <w:rsid w:val="00405D27"/>
    <w:rsid w:val="0040665F"/>
    <w:rsid w:val="0040727B"/>
    <w:rsid w:val="00407937"/>
    <w:rsid w:val="00410D67"/>
    <w:rsid w:val="0041150B"/>
    <w:rsid w:val="00412258"/>
    <w:rsid w:val="004126C9"/>
    <w:rsid w:val="0041284E"/>
    <w:rsid w:val="004129F0"/>
    <w:rsid w:val="00412DB1"/>
    <w:rsid w:val="004154D5"/>
    <w:rsid w:val="004156F4"/>
    <w:rsid w:val="004159CE"/>
    <w:rsid w:val="0041753F"/>
    <w:rsid w:val="00417987"/>
    <w:rsid w:val="00420924"/>
    <w:rsid w:val="00422FC6"/>
    <w:rsid w:val="00425CCC"/>
    <w:rsid w:val="004275F3"/>
    <w:rsid w:val="00430110"/>
    <w:rsid w:val="00430258"/>
    <w:rsid w:val="004316D0"/>
    <w:rsid w:val="004325CC"/>
    <w:rsid w:val="004345F6"/>
    <w:rsid w:val="004348DE"/>
    <w:rsid w:val="004349AB"/>
    <w:rsid w:val="004366B5"/>
    <w:rsid w:val="0043683E"/>
    <w:rsid w:val="00440F53"/>
    <w:rsid w:val="004414B6"/>
    <w:rsid w:val="00441528"/>
    <w:rsid w:val="004429E0"/>
    <w:rsid w:val="00442AA4"/>
    <w:rsid w:val="004449AA"/>
    <w:rsid w:val="00445631"/>
    <w:rsid w:val="00445AE5"/>
    <w:rsid w:val="00446102"/>
    <w:rsid w:val="00446F2D"/>
    <w:rsid w:val="004475AE"/>
    <w:rsid w:val="00447EF0"/>
    <w:rsid w:val="004504E8"/>
    <w:rsid w:val="0045393D"/>
    <w:rsid w:val="00453B12"/>
    <w:rsid w:val="004549B7"/>
    <w:rsid w:val="00455246"/>
    <w:rsid w:val="00455FB5"/>
    <w:rsid w:val="00457D6A"/>
    <w:rsid w:val="00460EC7"/>
    <w:rsid w:val="00462AC6"/>
    <w:rsid w:val="0046543B"/>
    <w:rsid w:val="004701B6"/>
    <w:rsid w:val="00470C6F"/>
    <w:rsid w:val="00471704"/>
    <w:rsid w:val="0047172C"/>
    <w:rsid w:val="00473F14"/>
    <w:rsid w:val="00474523"/>
    <w:rsid w:val="00474C10"/>
    <w:rsid w:val="004755D9"/>
    <w:rsid w:val="0047789C"/>
    <w:rsid w:val="0047792D"/>
    <w:rsid w:val="004807C8"/>
    <w:rsid w:val="004807DF"/>
    <w:rsid w:val="00481432"/>
    <w:rsid w:val="00482655"/>
    <w:rsid w:val="00484502"/>
    <w:rsid w:val="0048555F"/>
    <w:rsid w:val="00485E5B"/>
    <w:rsid w:val="00486C94"/>
    <w:rsid w:val="0048769B"/>
    <w:rsid w:val="00491ADD"/>
    <w:rsid w:val="00491AF5"/>
    <w:rsid w:val="00492275"/>
    <w:rsid w:val="00492AEB"/>
    <w:rsid w:val="00493369"/>
    <w:rsid w:val="00494391"/>
    <w:rsid w:val="00494918"/>
    <w:rsid w:val="00494B8D"/>
    <w:rsid w:val="00494BE9"/>
    <w:rsid w:val="004975DB"/>
    <w:rsid w:val="004A0CE3"/>
    <w:rsid w:val="004A2B1C"/>
    <w:rsid w:val="004A3AE1"/>
    <w:rsid w:val="004A419B"/>
    <w:rsid w:val="004A4CE5"/>
    <w:rsid w:val="004A53CB"/>
    <w:rsid w:val="004A5BCC"/>
    <w:rsid w:val="004A64C9"/>
    <w:rsid w:val="004A6773"/>
    <w:rsid w:val="004A6FCA"/>
    <w:rsid w:val="004A72B5"/>
    <w:rsid w:val="004A74EA"/>
    <w:rsid w:val="004A7E6B"/>
    <w:rsid w:val="004B0293"/>
    <w:rsid w:val="004B1890"/>
    <w:rsid w:val="004B2C50"/>
    <w:rsid w:val="004B37CB"/>
    <w:rsid w:val="004B6510"/>
    <w:rsid w:val="004C02B1"/>
    <w:rsid w:val="004C0876"/>
    <w:rsid w:val="004C1C63"/>
    <w:rsid w:val="004C1FB7"/>
    <w:rsid w:val="004C2D19"/>
    <w:rsid w:val="004C41AD"/>
    <w:rsid w:val="004C42B4"/>
    <w:rsid w:val="004C54E2"/>
    <w:rsid w:val="004C581C"/>
    <w:rsid w:val="004C752A"/>
    <w:rsid w:val="004C7C02"/>
    <w:rsid w:val="004D125D"/>
    <w:rsid w:val="004D4856"/>
    <w:rsid w:val="004D4A69"/>
    <w:rsid w:val="004D5C46"/>
    <w:rsid w:val="004D7136"/>
    <w:rsid w:val="004E03FA"/>
    <w:rsid w:val="004E0D10"/>
    <w:rsid w:val="004E2198"/>
    <w:rsid w:val="004E2FFC"/>
    <w:rsid w:val="004E4BDB"/>
    <w:rsid w:val="004E52EE"/>
    <w:rsid w:val="004E6032"/>
    <w:rsid w:val="004E62C7"/>
    <w:rsid w:val="004E75A7"/>
    <w:rsid w:val="004F059F"/>
    <w:rsid w:val="004F26B9"/>
    <w:rsid w:val="004F29B7"/>
    <w:rsid w:val="004F2F31"/>
    <w:rsid w:val="004F4361"/>
    <w:rsid w:val="004F4534"/>
    <w:rsid w:val="004F4A80"/>
    <w:rsid w:val="004F691D"/>
    <w:rsid w:val="004F6A43"/>
    <w:rsid w:val="004F6B6F"/>
    <w:rsid w:val="0050113C"/>
    <w:rsid w:val="00501CBF"/>
    <w:rsid w:val="00502331"/>
    <w:rsid w:val="005034F4"/>
    <w:rsid w:val="005061C4"/>
    <w:rsid w:val="00506205"/>
    <w:rsid w:val="0050621E"/>
    <w:rsid w:val="00506918"/>
    <w:rsid w:val="00506DE5"/>
    <w:rsid w:val="00507C54"/>
    <w:rsid w:val="00507D68"/>
    <w:rsid w:val="005104B9"/>
    <w:rsid w:val="00511890"/>
    <w:rsid w:val="00511938"/>
    <w:rsid w:val="00511A98"/>
    <w:rsid w:val="00511F43"/>
    <w:rsid w:val="00513F2B"/>
    <w:rsid w:val="00514308"/>
    <w:rsid w:val="00514B71"/>
    <w:rsid w:val="00514CCA"/>
    <w:rsid w:val="00514EDB"/>
    <w:rsid w:val="0051583D"/>
    <w:rsid w:val="005169F1"/>
    <w:rsid w:val="00517709"/>
    <w:rsid w:val="00517D1D"/>
    <w:rsid w:val="00520F30"/>
    <w:rsid w:val="005212D2"/>
    <w:rsid w:val="005214D8"/>
    <w:rsid w:val="005229B0"/>
    <w:rsid w:val="00523088"/>
    <w:rsid w:val="0052333F"/>
    <w:rsid w:val="005241EC"/>
    <w:rsid w:val="005246EF"/>
    <w:rsid w:val="005250F9"/>
    <w:rsid w:val="005252CE"/>
    <w:rsid w:val="00525574"/>
    <w:rsid w:val="00525E9B"/>
    <w:rsid w:val="005267A8"/>
    <w:rsid w:val="00527793"/>
    <w:rsid w:val="0053061F"/>
    <w:rsid w:val="005307D8"/>
    <w:rsid w:val="0053084A"/>
    <w:rsid w:val="00530F76"/>
    <w:rsid w:val="00531578"/>
    <w:rsid w:val="005319B0"/>
    <w:rsid w:val="005325EC"/>
    <w:rsid w:val="005329CD"/>
    <w:rsid w:val="00533CCF"/>
    <w:rsid w:val="00533D29"/>
    <w:rsid w:val="005348AC"/>
    <w:rsid w:val="00534DDB"/>
    <w:rsid w:val="005405C5"/>
    <w:rsid w:val="00540AB9"/>
    <w:rsid w:val="00540F56"/>
    <w:rsid w:val="00540FB5"/>
    <w:rsid w:val="0054101F"/>
    <w:rsid w:val="0054177E"/>
    <w:rsid w:val="00541F6C"/>
    <w:rsid w:val="005427E3"/>
    <w:rsid w:val="00543BF5"/>
    <w:rsid w:val="00546161"/>
    <w:rsid w:val="00546D1A"/>
    <w:rsid w:val="00550201"/>
    <w:rsid w:val="0055152B"/>
    <w:rsid w:val="005518A5"/>
    <w:rsid w:val="005523D6"/>
    <w:rsid w:val="00552C7A"/>
    <w:rsid w:val="00553EAB"/>
    <w:rsid w:val="00554701"/>
    <w:rsid w:val="00555826"/>
    <w:rsid w:val="00555AD5"/>
    <w:rsid w:val="00557A33"/>
    <w:rsid w:val="00557E20"/>
    <w:rsid w:val="005608BF"/>
    <w:rsid w:val="00561813"/>
    <w:rsid w:val="00561F93"/>
    <w:rsid w:val="00562B58"/>
    <w:rsid w:val="0056391B"/>
    <w:rsid w:val="00565D44"/>
    <w:rsid w:val="005664B0"/>
    <w:rsid w:val="00566ADA"/>
    <w:rsid w:val="00567055"/>
    <w:rsid w:val="00567704"/>
    <w:rsid w:val="005710BB"/>
    <w:rsid w:val="0057139D"/>
    <w:rsid w:val="00571767"/>
    <w:rsid w:val="005720F3"/>
    <w:rsid w:val="00573300"/>
    <w:rsid w:val="00575578"/>
    <w:rsid w:val="0057565F"/>
    <w:rsid w:val="005761AB"/>
    <w:rsid w:val="00577736"/>
    <w:rsid w:val="00577BFB"/>
    <w:rsid w:val="005815C2"/>
    <w:rsid w:val="00581D53"/>
    <w:rsid w:val="00582843"/>
    <w:rsid w:val="00582BFA"/>
    <w:rsid w:val="00583535"/>
    <w:rsid w:val="00584BD8"/>
    <w:rsid w:val="00584D2A"/>
    <w:rsid w:val="00585338"/>
    <w:rsid w:val="0058651D"/>
    <w:rsid w:val="00586F14"/>
    <w:rsid w:val="005908CB"/>
    <w:rsid w:val="0059281C"/>
    <w:rsid w:val="00594B1C"/>
    <w:rsid w:val="005955C2"/>
    <w:rsid w:val="00595BC4"/>
    <w:rsid w:val="005A17AB"/>
    <w:rsid w:val="005A1875"/>
    <w:rsid w:val="005A2183"/>
    <w:rsid w:val="005A472E"/>
    <w:rsid w:val="005A500C"/>
    <w:rsid w:val="005A5F6F"/>
    <w:rsid w:val="005A63D1"/>
    <w:rsid w:val="005A6FD1"/>
    <w:rsid w:val="005B0119"/>
    <w:rsid w:val="005B032D"/>
    <w:rsid w:val="005B0C73"/>
    <w:rsid w:val="005B1751"/>
    <w:rsid w:val="005B3BA7"/>
    <w:rsid w:val="005B5209"/>
    <w:rsid w:val="005B522A"/>
    <w:rsid w:val="005B715F"/>
    <w:rsid w:val="005B7598"/>
    <w:rsid w:val="005B7897"/>
    <w:rsid w:val="005C21A8"/>
    <w:rsid w:val="005C34F3"/>
    <w:rsid w:val="005C4005"/>
    <w:rsid w:val="005C61F5"/>
    <w:rsid w:val="005C67BC"/>
    <w:rsid w:val="005C6C5E"/>
    <w:rsid w:val="005D0781"/>
    <w:rsid w:val="005D0AED"/>
    <w:rsid w:val="005D1116"/>
    <w:rsid w:val="005D1140"/>
    <w:rsid w:val="005D180D"/>
    <w:rsid w:val="005D2E25"/>
    <w:rsid w:val="005D3C29"/>
    <w:rsid w:val="005D4742"/>
    <w:rsid w:val="005D4DF3"/>
    <w:rsid w:val="005D52C7"/>
    <w:rsid w:val="005D55D4"/>
    <w:rsid w:val="005D5806"/>
    <w:rsid w:val="005D5FDE"/>
    <w:rsid w:val="005D6030"/>
    <w:rsid w:val="005D6554"/>
    <w:rsid w:val="005D6AEE"/>
    <w:rsid w:val="005D7738"/>
    <w:rsid w:val="005D7F52"/>
    <w:rsid w:val="005E0290"/>
    <w:rsid w:val="005E1A40"/>
    <w:rsid w:val="005E34EF"/>
    <w:rsid w:val="005E4419"/>
    <w:rsid w:val="005E5222"/>
    <w:rsid w:val="005E686F"/>
    <w:rsid w:val="005E7A63"/>
    <w:rsid w:val="005F0F86"/>
    <w:rsid w:val="005F1755"/>
    <w:rsid w:val="005F1C52"/>
    <w:rsid w:val="005F27B6"/>
    <w:rsid w:val="005F51E6"/>
    <w:rsid w:val="005F6551"/>
    <w:rsid w:val="005F6F60"/>
    <w:rsid w:val="005F71DE"/>
    <w:rsid w:val="005F76AF"/>
    <w:rsid w:val="005F792F"/>
    <w:rsid w:val="00601C35"/>
    <w:rsid w:val="00602DF5"/>
    <w:rsid w:val="00603DAF"/>
    <w:rsid w:val="0060451A"/>
    <w:rsid w:val="00604604"/>
    <w:rsid w:val="00605DB4"/>
    <w:rsid w:val="00606232"/>
    <w:rsid w:val="00610348"/>
    <w:rsid w:val="00611738"/>
    <w:rsid w:val="00613F1D"/>
    <w:rsid w:val="00614713"/>
    <w:rsid w:val="0061587C"/>
    <w:rsid w:val="0061749F"/>
    <w:rsid w:val="0062092B"/>
    <w:rsid w:val="00620CFA"/>
    <w:rsid w:val="0062190F"/>
    <w:rsid w:val="006232C0"/>
    <w:rsid w:val="006238C5"/>
    <w:rsid w:val="00623D02"/>
    <w:rsid w:val="006242D6"/>
    <w:rsid w:val="006243C5"/>
    <w:rsid w:val="0062453D"/>
    <w:rsid w:val="0062546A"/>
    <w:rsid w:val="00625759"/>
    <w:rsid w:val="00626DB1"/>
    <w:rsid w:val="006271C1"/>
    <w:rsid w:val="00627906"/>
    <w:rsid w:val="00631073"/>
    <w:rsid w:val="0063163F"/>
    <w:rsid w:val="00633287"/>
    <w:rsid w:val="006338AA"/>
    <w:rsid w:val="00635A07"/>
    <w:rsid w:val="00635CD8"/>
    <w:rsid w:val="00640A7E"/>
    <w:rsid w:val="00642565"/>
    <w:rsid w:val="00642D2E"/>
    <w:rsid w:val="00642DDD"/>
    <w:rsid w:val="00643290"/>
    <w:rsid w:val="00644B60"/>
    <w:rsid w:val="00645927"/>
    <w:rsid w:val="00645E3D"/>
    <w:rsid w:val="006469EE"/>
    <w:rsid w:val="006479B8"/>
    <w:rsid w:val="00647DCC"/>
    <w:rsid w:val="0065047B"/>
    <w:rsid w:val="00651192"/>
    <w:rsid w:val="00652234"/>
    <w:rsid w:val="00654126"/>
    <w:rsid w:val="00654362"/>
    <w:rsid w:val="00654ECE"/>
    <w:rsid w:val="006550EB"/>
    <w:rsid w:val="00655E8A"/>
    <w:rsid w:val="006563A0"/>
    <w:rsid w:val="00657E97"/>
    <w:rsid w:val="00660E27"/>
    <w:rsid w:val="00661219"/>
    <w:rsid w:val="00662138"/>
    <w:rsid w:val="00663C55"/>
    <w:rsid w:val="00663E7D"/>
    <w:rsid w:val="0066446E"/>
    <w:rsid w:val="0066634F"/>
    <w:rsid w:val="00666912"/>
    <w:rsid w:val="00666D48"/>
    <w:rsid w:val="00666F2C"/>
    <w:rsid w:val="00667577"/>
    <w:rsid w:val="006679D9"/>
    <w:rsid w:val="00667DE8"/>
    <w:rsid w:val="00670400"/>
    <w:rsid w:val="00671821"/>
    <w:rsid w:val="00672F37"/>
    <w:rsid w:val="006732C1"/>
    <w:rsid w:val="006738C8"/>
    <w:rsid w:val="00674567"/>
    <w:rsid w:val="006758EC"/>
    <w:rsid w:val="00676BAE"/>
    <w:rsid w:val="0067703A"/>
    <w:rsid w:val="006805E5"/>
    <w:rsid w:val="00680B2F"/>
    <w:rsid w:val="0068100B"/>
    <w:rsid w:val="0068107E"/>
    <w:rsid w:val="006823F9"/>
    <w:rsid w:val="00682A2A"/>
    <w:rsid w:val="00684617"/>
    <w:rsid w:val="006866AA"/>
    <w:rsid w:val="00690E14"/>
    <w:rsid w:val="0069302E"/>
    <w:rsid w:val="00693CC4"/>
    <w:rsid w:val="00693D25"/>
    <w:rsid w:val="006946AD"/>
    <w:rsid w:val="006947C1"/>
    <w:rsid w:val="00695259"/>
    <w:rsid w:val="00695975"/>
    <w:rsid w:val="006972EA"/>
    <w:rsid w:val="006A050B"/>
    <w:rsid w:val="006A0939"/>
    <w:rsid w:val="006A0B04"/>
    <w:rsid w:val="006A0E20"/>
    <w:rsid w:val="006A0E67"/>
    <w:rsid w:val="006A24D0"/>
    <w:rsid w:val="006A265C"/>
    <w:rsid w:val="006A2924"/>
    <w:rsid w:val="006A3212"/>
    <w:rsid w:val="006A365E"/>
    <w:rsid w:val="006A3EA8"/>
    <w:rsid w:val="006A3FB6"/>
    <w:rsid w:val="006A4B39"/>
    <w:rsid w:val="006A51C4"/>
    <w:rsid w:val="006A5477"/>
    <w:rsid w:val="006A78EE"/>
    <w:rsid w:val="006B1BA5"/>
    <w:rsid w:val="006B3081"/>
    <w:rsid w:val="006B45EC"/>
    <w:rsid w:val="006B4D06"/>
    <w:rsid w:val="006B4EC8"/>
    <w:rsid w:val="006C0AA1"/>
    <w:rsid w:val="006C2A08"/>
    <w:rsid w:val="006C2F94"/>
    <w:rsid w:val="006C34C2"/>
    <w:rsid w:val="006C3574"/>
    <w:rsid w:val="006C44B4"/>
    <w:rsid w:val="006C4910"/>
    <w:rsid w:val="006C6901"/>
    <w:rsid w:val="006C766A"/>
    <w:rsid w:val="006C7885"/>
    <w:rsid w:val="006C7924"/>
    <w:rsid w:val="006D01D2"/>
    <w:rsid w:val="006D1E8A"/>
    <w:rsid w:val="006D329A"/>
    <w:rsid w:val="006D465D"/>
    <w:rsid w:val="006D4834"/>
    <w:rsid w:val="006D5ACE"/>
    <w:rsid w:val="006D5DA3"/>
    <w:rsid w:val="006E0CF9"/>
    <w:rsid w:val="006E21A2"/>
    <w:rsid w:val="006E2649"/>
    <w:rsid w:val="006E503C"/>
    <w:rsid w:val="006E6B0F"/>
    <w:rsid w:val="006F0BF2"/>
    <w:rsid w:val="006F10C8"/>
    <w:rsid w:val="006F11EF"/>
    <w:rsid w:val="006F20F9"/>
    <w:rsid w:val="006F267C"/>
    <w:rsid w:val="006F33EB"/>
    <w:rsid w:val="006F4FBB"/>
    <w:rsid w:val="006F681B"/>
    <w:rsid w:val="006F6FD9"/>
    <w:rsid w:val="006F7360"/>
    <w:rsid w:val="006F7BF3"/>
    <w:rsid w:val="0070279D"/>
    <w:rsid w:val="00703448"/>
    <w:rsid w:val="00704470"/>
    <w:rsid w:val="007045FD"/>
    <w:rsid w:val="00704A39"/>
    <w:rsid w:val="00704B7A"/>
    <w:rsid w:val="00705A1F"/>
    <w:rsid w:val="00705AAD"/>
    <w:rsid w:val="00705B04"/>
    <w:rsid w:val="0070629A"/>
    <w:rsid w:val="00707BAD"/>
    <w:rsid w:val="00710E22"/>
    <w:rsid w:val="00711FCC"/>
    <w:rsid w:val="007130F8"/>
    <w:rsid w:val="0071395E"/>
    <w:rsid w:val="00713E5C"/>
    <w:rsid w:val="00715904"/>
    <w:rsid w:val="00715EBF"/>
    <w:rsid w:val="00716AD9"/>
    <w:rsid w:val="00716D7C"/>
    <w:rsid w:val="00716FCC"/>
    <w:rsid w:val="007171DD"/>
    <w:rsid w:val="00717270"/>
    <w:rsid w:val="007179F6"/>
    <w:rsid w:val="00717D56"/>
    <w:rsid w:val="00720219"/>
    <w:rsid w:val="00720472"/>
    <w:rsid w:val="00721915"/>
    <w:rsid w:val="00721FE3"/>
    <w:rsid w:val="0072286F"/>
    <w:rsid w:val="007234D2"/>
    <w:rsid w:val="00723D47"/>
    <w:rsid w:val="00724165"/>
    <w:rsid w:val="00724B5C"/>
    <w:rsid w:val="00726CFE"/>
    <w:rsid w:val="00730ADD"/>
    <w:rsid w:val="00730CEA"/>
    <w:rsid w:val="00730F85"/>
    <w:rsid w:val="00733054"/>
    <w:rsid w:val="00733AF6"/>
    <w:rsid w:val="0073593D"/>
    <w:rsid w:val="007367AD"/>
    <w:rsid w:val="00737648"/>
    <w:rsid w:val="00737DAF"/>
    <w:rsid w:val="0074000F"/>
    <w:rsid w:val="00740E9B"/>
    <w:rsid w:val="00742228"/>
    <w:rsid w:val="007439D5"/>
    <w:rsid w:val="00743F05"/>
    <w:rsid w:val="007447B0"/>
    <w:rsid w:val="00744C1B"/>
    <w:rsid w:val="007459B6"/>
    <w:rsid w:val="0074660F"/>
    <w:rsid w:val="00746D58"/>
    <w:rsid w:val="0075001A"/>
    <w:rsid w:val="0075384E"/>
    <w:rsid w:val="00756502"/>
    <w:rsid w:val="0075745E"/>
    <w:rsid w:val="00761A8D"/>
    <w:rsid w:val="00762223"/>
    <w:rsid w:val="007631CD"/>
    <w:rsid w:val="00763886"/>
    <w:rsid w:val="00763E77"/>
    <w:rsid w:val="00764E75"/>
    <w:rsid w:val="00765591"/>
    <w:rsid w:val="00770373"/>
    <w:rsid w:val="00770CBA"/>
    <w:rsid w:val="00771B44"/>
    <w:rsid w:val="00772BBD"/>
    <w:rsid w:val="00774210"/>
    <w:rsid w:val="0077578F"/>
    <w:rsid w:val="00776148"/>
    <w:rsid w:val="0077647C"/>
    <w:rsid w:val="00776608"/>
    <w:rsid w:val="00776758"/>
    <w:rsid w:val="007778F5"/>
    <w:rsid w:val="00777E36"/>
    <w:rsid w:val="007804D1"/>
    <w:rsid w:val="00780F82"/>
    <w:rsid w:val="007810C8"/>
    <w:rsid w:val="00782EA9"/>
    <w:rsid w:val="00782FDA"/>
    <w:rsid w:val="007833D2"/>
    <w:rsid w:val="00783BA5"/>
    <w:rsid w:val="007850E1"/>
    <w:rsid w:val="00786461"/>
    <w:rsid w:val="007907BA"/>
    <w:rsid w:val="007909DF"/>
    <w:rsid w:val="00790B38"/>
    <w:rsid w:val="00791172"/>
    <w:rsid w:val="0079383A"/>
    <w:rsid w:val="00793ADD"/>
    <w:rsid w:val="00793B38"/>
    <w:rsid w:val="00793E7C"/>
    <w:rsid w:val="00794B44"/>
    <w:rsid w:val="007956DD"/>
    <w:rsid w:val="00795770"/>
    <w:rsid w:val="00796BA2"/>
    <w:rsid w:val="007972A0"/>
    <w:rsid w:val="007977F0"/>
    <w:rsid w:val="00797821"/>
    <w:rsid w:val="00797A6F"/>
    <w:rsid w:val="007A21F9"/>
    <w:rsid w:val="007A5961"/>
    <w:rsid w:val="007A706E"/>
    <w:rsid w:val="007A792D"/>
    <w:rsid w:val="007B2115"/>
    <w:rsid w:val="007B356D"/>
    <w:rsid w:val="007B3C21"/>
    <w:rsid w:val="007B5885"/>
    <w:rsid w:val="007B6C19"/>
    <w:rsid w:val="007C2923"/>
    <w:rsid w:val="007C31C0"/>
    <w:rsid w:val="007C350A"/>
    <w:rsid w:val="007C4D9A"/>
    <w:rsid w:val="007C584E"/>
    <w:rsid w:val="007C5B4A"/>
    <w:rsid w:val="007C6285"/>
    <w:rsid w:val="007C70D5"/>
    <w:rsid w:val="007D25C4"/>
    <w:rsid w:val="007D29FE"/>
    <w:rsid w:val="007D2F53"/>
    <w:rsid w:val="007D3295"/>
    <w:rsid w:val="007D3990"/>
    <w:rsid w:val="007D437B"/>
    <w:rsid w:val="007D4B65"/>
    <w:rsid w:val="007D777F"/>
    <w:rsid w:val="007E06A2"/>
    <w:rsid w:val="007E1C9A"/>
    <w:rsid w:val="007E1E3D"/>
    <w:rsid w:val="007E1F6F"/>
    <w:rsid w:val="007E275F"/>
    <w:rsid w:val="007E2C47"/>
    <w:rsid w:val="007E482E"/>
    <w:rsid w:val="007E4912"/>
    <w:rsid w:val="007E5323"/>
    <w:rsid w:val="007E5811"/>
    <w:rsid w:val="007E5E40"/>
    <w:rsid w:val="007E5F14"/>
    <w:rsid w:val="007E743D"/>
    <w:rsid w:val="007E7592"/>
    <w:rsid w:val="007E7A66"/>
    <w:rsid w:val="007E7CF2"/>
    <w:rsid w:val="007E7F55"/>
    <w:rsid w:val="007F0C44"/>
    <w:rsid w:val="007F0C9F"/>
    <w:rsid w:val="007F1C11"/>
    <w:rsid w:val="007F1E16"/>
    <w:rsid w:val="007F1E23"/>
    <w:rsid w:val="007F239A"/>
    <w:rsid w:val="007F2641"/>
    <w:rsid w:val="007F323F"/>
    <w:rsid w:val="007F44CC"/>
    <w:rsid w:val="007F46C5"/>
    <w:rsid w:val="007F4F9F"/>
    <w:rsid w:val="007F5807"/>
    <w:rsid w:val="007F72A1"/>
    <w:rsid w:val="008007CC"/>
    <w:rsid w:val="00801829"/>
    <w:rsid w:val="00803072"/>
    <w:rsid w:val="008032D0"/>
    <w:rsid w:val="00803651"/>
    <w:rsid w:val="0080639B"/>
    <w:rsid w:val="00807108"/>
    <w:rsid w:val="0080768B"/>
    <w:rsid w:val="00807CE0"/>
    <w:rsid w:val="00813E24"/>
    <w:rsid w:val="00815611"/>
    <w:rsid w:val="00817149"/>
    <w:rsid w:val="00817FDB"/>
    <w:rsid w:val="00821069"/>
    <w:rsid w:val="00822DD6"/>
    <w:rsid w:val="00824801"/>
    <w:rsid w:val="00826579"/>
    <w:rsid w:val="00827A6E"/>
    <w:rsid w:val="00827BAF"/>
    <w:rsid w:val="00827DA5"/>
    <w:rsid w:val="008318BC"/>
    <w:rsid w:val="008319CE"/>
    <w:rsid w:val="0083254A"/>
    <w:rsid w:val="00832ED6"/>
    <w:rsid w:val="00833A0E"/>
    <w:rsid w:val="00835144"/>
    <w:rsid w:val="00836122"/>
    <w:rsid w:val="00836225"/>
    <w:rsid w:val="00836D29"/>
    <w:rsid w:val="00837536"/>
    <w:rsid w:val="0084114A"/>
    <w:rsid w:val="008424C3"/>
    <w:rsid w:val="00842EE6"/>
    <w:rsid w:val="00842F79"/>
    <w:rsid w:val="00843063"/>
    <w:rsid w:val="00843B2D"/>
    <w:rsid w:val="00844D04"/>
    <w:rsid w:val="00844F69"/>
    <w:rsid w:val="008451CF"/>
    <w:rsid w:val="00847337"/>
    <w:rsid w:val="0084749D"/>
    <w:rsid w:val="00850882"/>
    <w:rsid w:val="00851BF4"/>
    <w:rsid w:val="00851DDE"/>
    <w:rsid w:val="00852B89"/>
    <w:rsid w:val="00852DC8"/>
    <w:rsid w:val="00855778"/>
    <w:rsid w:val="00856A8B"/>
    <w:rsid w:val="00857D27"/>
    <w:rsid w:val="0086094F"/>
    <w:rsid w:val="0086123B"/>
    <w:rsid w:val="00861373"/>
    <w:rsid w:val="00861491"/>
    <w:rsid w:val="008621BA"/>
    <w:rsid w:val="0086246E"/>
    <w:rsid w:val="008625B7"/>
    <w:rsid w:val="00863F50"/>
    <w:rsid w:val="00864CDB"/>
    <w:rsid w:val="00865C45"/>
    <w:rsid w:val="00866441"/>
    <w:rsid w:val="00866CE5"/>
    <w:rsid w:val="0086707A"/>
    <w:rsid w:val="00870B81"/>
    <w:rsid w:val="008711AB"/>
    <w:rsid w:val="00871D3A"/>
    <w:rsid w:val="008724A6"/>
    <w:rsid w:val="008727BE"/>
    <w:rsid w:val="008737FC"/>
    <w:rsid w:val="0087482A"/>
    <w:rsid w:val="00875548"/>
    <w:rsid w:val="008760AC"/>
    <w:rsid w:val="008779DB"/>
    <w:rsid w:val="00877DC5"/>
    <w:rsid w:val="008811FD"/>
    <w:rsid w:val="0088181A"/>
    <w:rsid w:val="0088303A"/>
    <w:rsid w:val="008830BA"/>
    <w:rsid w:val="008858A1"/>
    <w:rsid w:val="00885A73"/>
    <w:rsid w:val="00885D01"/>
    <w:rsid w:val="00886882"/>
    <w:rsid w:val="00886A84"/>
    <w:rsid w:val="00887933"/>
    <w:rsid w:val="00890274"/>
    <w:rsid w:val="00891EDC"/>
    <w:rsid w:val="00891FC8"/>
    <w:rsid w:val="00892B9B"/>
    <w:rsid w:val="0089341E"/>
    <w:rsid w:val="0089408E"/>
    <w:rsid w:val="008941E6"/>
    <w:rsid w:val="008946C6"/>
    <w:rsid w:val="008947E8"/>
    <w:rsid w:val="0089564D"/>
    <w:rsid w:val="00897EF3"/>
    <w:rsid w:val="008A0069"/>
    <w:rsid w:val="008A13D8"/>
    <w:rsid w:val="008A235C"/>
    <w:rsid w:val="008A2B1D"/>
    <w:rsid w:val="008A2C1E"/>
    <w:rsid w:val="008A3F21"/>
    <w:rsid w:val="008A3FE9"/>
    <w:rsid w:val="008A4949"/>
    <w:rsid w:val="008A562A"/>
    <w:rsid w:val="008A5F2F"/>
    <w:rsid w:val="008A6C18"/>
    <w:rsid w:val="008A7505"/>
    <w:rsid w:val="008A76DB"/>
    <w:rsid w:val="008B15D3"/>
    <w:rsid w:val="008B1B19"/>
    <w:rsid w:val="008B2973"/>
    <w:rsid w:val="008B38FC"/>
    <w:rsid w:val="008B3A1B"/>
    <w:rsid w:val="008B40F1"/>
    <w:rsid w:val="008B4A01"/>
    <w:rsid w:val="008B5E4A"/>
    <w:rsid w:val="008C0944"/>
    <w:rsid w:val="008C0AA2"/>
    <w:rsid w:val="008C1176"/>
    <w:rsid w:val="008C14B9"/>
    <w:rsid w:val="008C1789"/>
    <w:rsid w:val="008C18E0"/>
    <w:rsid w:val="008C2B74"/>
    <w:rsid w:val="008C3229"/>
    <w:rsid w:val="008C61F3"/>
    <w:rsid w:val="008C6D5D"/>
    <w:rsid w:val="008C7398"/>
    <w:rsid w:val="008C7789"/>
    <w:rsid w:val="008D1F0E"/>
    <w:rsid w:val="008D3D58"/>
    <w:rsid w:val="008D4928"/>
    <w:rsid w:val="008D5135"/>
    <w:rsid w:val="008D65F5"/>
    <w:rsid w:val="008E012B"/>
    <w:rsid w:val="008E0806"/>
    <w:rsid w:val="008E088C"/>
    <w:rsid w:val="008E1184"/>
    <w:rsid w:val="008E156F"/>
    <w:rsid w:val="008E2397"/>
    <w:rsid w:val="008E27A7"/>
    <w:rsid w:val="008E394C"/>
    <w:rsid w:val="008E4973"/>
    <w:rsid w:val="008E4EFD"/>
    <w:rsid w:val="008E6706"/>
    <w:rsid w:val="008E6787"/>
    <w:rsid w:val="008F1373"/>
    <w:rsid w:val="008F17D1"/>
    <w:rsid w:val="008F1B9E"/>
    <w:rsid w:val="008F46F6"/>
    <w:rsid w:val="008F4E51"/>
    <w:rsid w:val="008F500C"/>
    <w:rsid w:val="008F5637"/>
    <w:rsid w:val="008F5F26"/>
    <w:rsid w:val="00900420"/>
    <w:rsid w:val="00900D2B"/>
    <w:rsid w:val="00900DBB"/>
    <w:rsid w:val="0090138E"/>
    <w:rsid w:val="00901806"/>
    <w:rsid w:val="0090185B"/>
    <w:rsid w:val="00902513"/>
    <w:rsid w:val="009038EE"/>
    <w:rsid w:val="00903903"/>
    <w:rsid w:val="009045E8"/>
    <w:rsid w:val="00904FA7"/>
    <w:rsid w:val="009052E3"/>
    <w:rsid w:val="00906DC7"/>
    <w:rsid w:val="00907DF6"/>
    <w:rsid w:val="00910228"/>
    <w:rsid w:val="0091087A"/>
    <w:rsid w:val="00912C05"/>
    <w:rsid w:val="009132AF"/>
    <w:rsid w:val="00913644"/>
    <w:rsid w:val="0091408A"/>
    <w:rsid w:val="0091439B"/>
    <w:rsid w:val="0091448B"/>
    <w:rsid w:val="0091768F"/>
    <w:rsid w:val="00917750"/>
    <w:rsid w:val="00917935"/>
    <w:rsid w:val="00920E16"/>
    <w:rsid w:val="00920E43"/>
    <w:rsid w:val="009210BF"/>
    <w:rsid w:val="00921BA8"/>
    <w:rsid w:val="00922784"/>
    <w:rsid w:val="0092331A"/>
    <w:rsid w:val="00923F70"/>
    <w:rsid w:val="0092449F"/>
    <w:rsid w:val="00925830"/>
    <w:rsid w:val="0092731E"/>
    <w:rsid w:val="00930022"/>
    <w:rsid w:val="00931DA6"/>
    <w:rsid w:val="00933FCE"/>
    <w:rsid w:val="00935150"/>
    <w:rsid w:val="00936E07"/>
    <w:rsid w:val="00936E0D"/>
    <w:rsid w:val="0093776F"/>
    <w:rsid w:val="0094005E"/>
    <w:rsid w:val="009407EE"/>
    <w:rsid w:val="0094105F"/>
    <w:rsid w:val="009414B1"/>
    <w:rsid w:val="009416CB"/>
    <w:rsid w:val="00941ADE"/>
    <w:rsid w:val="00942F1F"/>
    <w:rsid w:val="009434E6"/>
    <w:rsid w:val="00944040"/>
    <w:rsid w:val="0094542F"/>
    <w:rsid w:val="009470FD"/>
    <w:rsid w:val="00950F30"/>
    <w:rsid w:val="0095147B"/>
    <w:rsid w:val="00951865"/>
    <w:rsid w:val="009523EF"/>
    <w:rsid w:val="00952BA6"/>
    <w:rsid w:val="009531F2"/>
    <w:rsid w:val="00953614"/>
    <w:rsid w:val="0095593E"/>
    <w:rsid w:val="00955C67"/>
    <w:rsid w:val="00956C31"/>
    <w:rsid w:val="00960468"/>
    <w:rsid w:val="00960A28"/>
    <w:rsid w:val="00962AB5"/>
    <w:rsid w:val="00963904"/>
    <w:rsid w:val="00963CCC"/>
    <w:rsid w:val="00964F20"/>
    <w:rsid w:val="00966508"/>
    <w:rsid w:val="00967A06"/>
    <w:rsid w:val="0097023C"/>
    <w:rsid w:val="0097088E"/>
    <w:rsid w:val="00971051"/>
    <w:rsid w:val="009735B5"/>
    <w:rsid w:val="009744EB"/>
    <w:rsid w:val="009755B1"/>
    <w:rsid w:val="00976711"/>
    <w:rsid w:val="009803E3"/>
    <w:rsid w:val="00980D54"/>
    <w:rsid w:val="00980FB1"/>
    <w:rsid w:val="0098265C"/>
    <w:rsid w:val="0098382B"/>
    <w:rsid w:val="00983B94"/>
    <w:rsid w:val="009842C4"/>
    <w:rsid w:val="00984FD2"/>
    <w:rsid w:val="00985A2C"/>
    <w:rsid w:val="00986315"/>
    <w:rsid w:val="009865C0"/>
    <w:rsid w:val="00986946"/>
    <w:rsid w:val="00987466"/>
    <w:rsid w:val="00990F55"/>
    <w:rsid w:val="00991F4C"/>
    <w:rsid w:val="00992335"/>
    <w:rsid w:val="0099308B"/>
    <w:rsid w:val="009937C0"/>
    <w:rsid w:val="00994F16"/>
    <w:rsid w:val="00994FF0"/>
    <w:rsid w:val="00996E1E"/>
    <w:rsid w:val="009A1ED1"/>
    <w:rsid w:val="009A2769"/>
    <w:rsid w:val="009A3010"/>
    <w:rsid w:val="009A306F"/>
    <w:rsid w:val="009A33F6"/>
    <w:rsid w:val="009A558E"/>
    <w:rsid w:val="009A5A3B"/>
    <w:rsid w:val="009A601C"/>
    <w:rsid w:val="009A6386"/>
    <w:rsid w:val="009A64F2"/>
    <w:rsid w:val="009A69FC"/>
    <w:rsid w:val="009A7290"/>
    <w:rsid w:val="009B070B"/>
    <w:rsid w:val="009B102A"/>
    <w:rsid w:val="009B1683"/>
    <w:rsid w:val="009B26D7"/>
    <w:rsid w:val="009B2839"/>
    <w:rsid w:val="009B670F"/>
    <w:rsid w:val="009B6826"/>
    <w:rsid w:val="009B7D67"/>
    <w:rsid w:val="009C0285"/>
    <w:rsid w:val="009C0788"/>
    <w:rsid w:val="009C188B"/>
    <w:rsid w:val="009C3FA1"/>
    <w:rsid w:val="009C455B"/>
    <w:rsid w:val="009C4CF0"/>
    <w:rsid w:val="009C5ABE"/>
    <w:rsid w:val="009C6781"/>
    <w:rsid w:val="009C7297"/>
    <w:rsid w:val="009C7DF9"/>
    <w:rsid w:val="009D0D29"/>
    <w:rsid w:val="009D1062"/>
    <w:rsid w:val="009D24C1"/>
    <w:rsid w:val="009D3A3B"/>
    <w:rsid w:val="009D3F84"/>
    <w:rsid w:val="009D462E"/>
    <w:rsid w:val="009D4CCC"/>
    <w:rsid w:val="009D553F"/>
    <w:rsid w:val="009D5782"/>
    <w:rsid w:val="009D6759"/>
    <w:rsid w:val="009D6FBC"/>
    <w:rsid w:val="009E0A22"/>
    <w:rsid w:val="009E1B96"/>
    <w:rsid w:val="009E2CC6"/>
    <w:rsid w:val="009E3E56"/>
    <w:rsid w:val="009E3EA0"/>
    <w:rsid w:val="009E3FE6"/>
    <w:rsid w:val="009E48F5"/>
    <w:rsid w:val="009E49F0"/>
    <w:rsid w:val="009E4F91"/>
    <w:rsid w:val="009E63A4"/>
    <w:rsid w:val="009E6E13"/>
    <w:rsid w:val="009F017C"/>
    <w:rsid w:val="009F2538"/>
    <w:rsid w:val="009F3009"/>
    <w:rsid w:val="009F3DE7"/>
    <w:rsid w:val="009F41B6"/>
    <w:rsid w:val="009F45A6"/>
    <w:rsid w:val="009F5CFF"/>
    <w:rsid w:val="009F60CC"/>
    <w:rsid w:val="009F626E"/>
    <w:rsid w:val="009F7056"/>
    <w:rsid w:val="00A02D2E"/>
    <w:rsid w:val="00A02DFE"/>
    <w:rsid w:val="00A034F6"/>
    <w:rsid w:val="00A03656"/>
    <w:rsid w:val="00A04669"/>
    <w:rsid w:val="00A05DC4"/>
    <w:rsid w:val="00A06507"/>
    <w:rsid w:val="00A1246A"/>
    <w:rsid w:val="00A13C3E"/>
    <w:rsid w:val="00A14A3E"/>
    <w:rsid w:val="00A16070"/>
    <w:rsid w:val="00A17B85"/>
    <w:rsid w:val="00A20E44"/>
    <w:rsid w:val="00A21164"/>
    <w:rsid w:val="00A21464"/>
    <w:rsid w:val="00A22642"/>
    <w:rsid w:val="00A22679"/>
    <w:rsid w:val="00A22754"/>
    <w:rsid w:val="00A22B93"/>
    <w:rsid w:val="00A231A5"/>
    <w:rsid w:val="00A23392"/>
    <w:rsid w:val="00A23A16"/>
    <w:rsid w:val="00A24F80"/>
    <w:rsid w:val="00A26145"/>
    <w:rsid w:val="00A31BEE"/>
    <w:rsid w:val="00A31C62"/>
    <w:rsid w:val="00A321F7"/>
    <w:rsid w:val="00A33242"/>
    <w:rsid w:val="00A33469"/>
    <w:rsid w:val="00A36667"/>
    <w:rsid w:val="00A37425"/>
    <w:rsid w:val="00A4026E"/>
    <w:rsid w:val="00A40A13"/>
    <w:rsid w:val="00A42167"/>
    <w:rsid w:val="00A42236"/>
    <w:rsid w:val="00A43449"/>
    <w:rsid w:val="00A44576"/>
    <w:rsid w:val="00A4465E"/>
    <w:rsid w:val="00A456F8"/>
    <w:rsid w:val="00A47B7D"/>
    <w:rsid w:val="00A510A7"/>
    <w:rsid w:val="00A5170E"/>
    <w:rsid w:val="00A53899"/>
    <w:rsid w:val="00A56770"/>
    <w:rsid w:val="00A56E52"/>
    <w:rsid w:val="00A570FD"/>
    <w:rsid w:val="00A57756"/>
    <w:rsid w:val="00A610D7"/>
    <w:rsid w:val="00A61AEA"/>
    <w:rsid w:val="00A67F53"/>
    <w:rsid w:val="00A71EB8"/>
    <w:rsid w:val="00A73537"/>
    <w:rsid w:val="00A76047"/>
    <w:rsid w:val="00A80EBF"/>
    <w:rsid w:val="00A80FBB"/>
    <w:rsid w:val="00A81D8A"/>
    <w:rsid w:val="00A83640"/>
    <w:rsid w:val="00A84491"/>
    <w:rsid w:val="00A85A02"/>
    <w:rsid w:val="00A86329"/>
    <w:rsid w:val="00A86F6C"/>
    <w:rsid w:val="00A87369"/>
    <w:rsid w:val="00A907F3"/>
    <w:rsid w:val="00A90EA7"/>
    <w:rsid w:val="00A912F6"/>
    <w:rsid w:val="00A9143B"/>
    <w:rsid w:val="00A914BC"/>
    <w:rsid w:val="00A92A36"/>
    <w:rsid w:val="00A92F75"/>
    <w:rsid w:val="00A93AF8"/>
    <w:rsid w:val="00A948AE"/>
    <w:rsid w:val="00A95406"/>
    <w:rsid w:val="00A95CFA"/>
    <w:rsid w:val="00A9654F"/>
    <w:rsid w:val="00A96C68"/>
    <w:rsid w:val="00A970A1"/>
    <w:rsid w:val="00A978CC"/>
    <w:rsid w:val="00A97B95"/>
    <w:rsid w:val="00AA0C8C"/>
    <w:rsid w:val="00AA1BA4"/>
    <w:rsid w:val="00AA1C9C"/>
    <w:rsid w:val="00AA2C80"/>
    <w:rsid w:val="00AA3062"/>
    <w:rsid w:val="00AA33DA"/>
    <w:rsid w:val="00AA3403"/>
    <w:rsid w:val="00AA3520"/>
    <w:rsid w:val="00AA530B"/>
    <w:rsid w:val="00AA599D"/>
    <w:rsid w:val="00AA5A2C"/>
    <w:rsid w:val="00AA5CA6"/>
    <w:rsid w:val="00AA600C"/>
    <w:rsid w:val="00AA617A"/>
    <w:rsid w:val="00AA6C28"/>
    <w:rsid w:val="00AA6CE5"/>
    <w:rsid w:val="00AA752E"/>
    <w:rsid w:val="00AB0925"/>
    <w:rsid w:val="00AB0D01"/>
    <w:rsid w:val="00AB1166"/>
    <w:rsid w:val="00AB1247"/>
    <w:rsid w:val="00AB15A1"/>
    <w:rsid w:val="00AB2CC7"/>
    <w:rsid w:val="00AB2E35"/>
    <w:rsid w:val="00AB43C9"/>
    <w:rsid w:val="00AB46C6"/>
    <w:rsid w:val="00AC0005"/>
    <w:rsid w:val="00AC0E84"/>
    <w:rsid w:val="00AC1B47"/>
    <w:rsid w:val="00AC3D47"/>
    <w:rsid w:val="00AC46AE"/>
    <w:rsid w:val="00AC6CFF"/>
    <w:rsid w:val="00AC6EC9"/>
    <w:rsid w:val="00AC7900"/>
    <w:rsid w:val="00AC7DEB"/>
    <w:rsid w:val="00AD05EC"/>
    <w:rsid w:val="00AD0650"/>
    <w:rsid w:val="00AD0683"/>
    <w:rsid w:val="00AD0CBF"/>
    <w:rsid w:val="00AD2CCC"/>
    <w:rsid w:val="00AD32C5"/>
    <w:rsid w:val="00AE053E"/>
    <w:rsid w:val="00AE098B"/>
    <w:rsid w:val="00AE0E94"/>
    <w:rsid w:val="00AE2E99"/>
    <w:rsid w:val="00AE30D4"/>
    <w:rsid w:val="00AE3A36"/>
    <w:rsid w:val="00AE3F3C"/>
    <w:rsid w:val="00AE4231"/>
    <w:rsid w:val="00AE50E3"/>
    <w:rsid w:val="00AE52D4"/>
    <w:rsid w:val="00AE7F85"/>
    <w:rsid w:val="00AF0CAE"/>
    <w:rsid w:val="00AF477E"/>
    <w:rsid w:val="00AF4D16"/>
    <w:rsid w:val="00AF4EC6"/>
    <w:rsid w:val="00AF69E8"/>
    <w:rsid w:val="00AF6B37"/>
    <w:rsid w:val="00AF7759"/>
    <w:rsid w:val="00AF7E3E"/>
    <w:rsid w:val="00B00C6E"/>
    <w:rsid w:val="00B0248C"/>
    <w:rsid w:val="00B03715"/>
    <w:rsid w:val="00B052F4"/>
    <w:rsid w:val="00B10851"/>
    <w:rsid w:val="00B109A9"/>
    <w:rsid w:val="00B13EF7"/>
    <w:rsid w:val="00B160FA"/>
    <w:rsid w:val="00B1668E"/>
    <w:rsid w:val="00B17225"/>
    <w:rsid w:val="00B17C01"/>
    <w:rsid w:val="00B21531"/>
    <w:rsid w:val="00B225CF"/>
    <w:rsid w:val="00B22883"/>
    <w:rsid w:val="00B22B94"/>
    <w:rsid w:val="00B235A9"/>
    <w:rsid w:val="00B23A38"/>
    <w:rsid w:val="00B25649"/>
    <w:rsid w:val="00B32064"/>
    <w:rsid w:val="00B325DF"/>
    <w:rsid w:val="00B3345F"/>
    <w:rsid w:val="00B33BB4"/>
    <w:rsid w:val="00B35B2E"/>
    <w:rsid w:val="00B35FFB"/>
    <w:rsid w:val="00B37857"/>
    <w:rsid w:val="00B412C3"/>
    <w:rsid w:val="00B42E8D"/>
    <w:rsid w:val="00B43A30"/>
    <w:rsid w:val="00B44518"/>
    <w:rsid w:val="00B44C47"/>
    <w:rsid w:val="00B469CB"/>
    <w:rsid w:val="00B47198"/>
    <w:rsid w:val="00B47851"/>
    <w:rsid w:val="00B50387"/>
    <w:rsid w:val="00B50519"/>
    <w:rsid w:val="00B50A76"/>
    <w:rsid w:val="00B52A56"/>
    <w:rsid w:val="00B55D54"/>
    <w:rsid w:val="00B55F7E"/>
    <w:rsid w:val="00B5689D"/>
    <w:rsid w:val="00B56B7B"/>
    <w:rsid w:val="00B57D6A"/>
    <w:rsid w:val="00B6054D"/>
    <w:rsid w:val="00B626D2"/>
    <w:rsid w:val="00B62D3D"/>
    <w:rsid w:val="00B6368A"/>
    <w:rsid w:val="00B63924"/>
    <w:rsid w:val="00B64688"/>
    <w:rsid w:val="00B64A40"/>
    <w:rsid w:val="00B66189"/>
    <w:rsid w:val="00B71938"/>
    <w:rsid w:val="00B71A4F"/>
    <w:rsid w:val="00B71FB5"/>
    <w:rsid w:val="00B73A6D"/>
    <w:rsid w:val="00B77379"/>
    <w:rsid w:val="00B7749F"/>
    <w:rsid w:val="00B77761"/>
    <w:rsid w:val="00B809B1"/>
    <w:rsid w:val="00B80B2F"/>
    <w:rsid w:val="00B8116D"/>
    <w:rsid w:val="00B8345A"/>
    <w:rsid w:val="00B838DB"/>
    <w:rsid w:val="00B8471F"/>
    <w:rsid w:val="00B854FE"/>
    <w:rsid w:val="00B861FB"/>
    <w:rsid w:val="00B875BC"/>
    <w:rsid w:val="00B87E68"/>
    <w:rsid w:val="00B91DC0"/>
    <w:rsid w:val="00B938CC"/>
    <w:rsid w:val="00B9498B"/>
    <w:rsid w:val="00B9767A"/>
    <w:rsid w:val="00BA1981"/>
    <w:rsid w:val="00BA1FBD"/>
    <w:rsid w:val="00BA2D0B"/>
    <w:rsid w:val="00BA31C5"/>
    <w:rsid w:val="00BA5A8F"/>
    <w:rsid w:val="00BB0262"/>
    <w:rsid w:val="00BB027B"/>
    <w:rsid w:val="00BB18AA"/>
    <w:rsid w:val="00BB20DB"/>
    <w:rsid w:val="00BB4417"/>
    <w:rsid w:val="00BB4AC4"/>
    <w:rsid w:val="00BB4C30"/>
    <w:rsid w:val="00BB4D9F"/>
    <w:rsid w:val="00BB52AF"/>
    <w:rsid w:val="00BB545C"/>
    <w:rsid w:val="00BB6949"/>
    <w:rsid w:val="00BB794D"/>
    <w:rsid w:val="00BC0C75"/>
    <w:rsid w:val="00BC3225"/>
    <w:rsid w:val="00BC51E5"/>
    <w:rsid w:val="00BC54F8"/>
    <w:rsid w:val="00BC5828"/>
    <w:rsid w:val="00BC5EC9"/>
    <w:rsid w:val="00BC5F71"/>
    <w:rsid w:val="00BC6698"/>
    <w:rsid w:val="00BC6C44"/>
    <w:rsid w:val="00BC7028"/>
    <w:rsid w:val="00BC7D27"/>
    <w:rsid w:val="00BC7F30"/>
    <w:rsid w:val="00BD00AE"/>
    <w:rsid w:val="00BD1177"/>
    <w:rsid w:val="00BD3FCE"/>
    <w:rsid w:val="00BD426E"/>
    <w:rsid w:val="00BD4D4D"/>
    <w:rsid w:val="00BD5D4C"/>
    <w:rsid w:val="00BD715B"/>
    <w:rsid w:val="00BE0BA4"/>
    <w:rsid w:val="00BE1C18"/>
    <w:rsid w:val="00BE1FDA"/>
    <w:rsid w:val="00BE2D93"/>
    <w:rsid w:val="00BE4AF6"/>
    <w:rsid w:val="00BE4FAB"/>
    <w:rsid w:val="00BF0515"/>
    <w:rsid w:val="00BF091D"/>
    <w:rsid w:val="00BF272B"/>
    <w:rsid w:val="00BF337B"/>
    <w:rsid w:val="00BF43EC"/>
    <w:rsid w:val="00BF5E0B"/>
    <w:rsid w:val="00BF64D0"/>
    <w:rsid w:val="00BF6BD0"/>
    <w:rsid w:val="00BF7425"/>
    <w:rsid w:val="00BF7F81"/>
    <w:rsid w:val="00C0370E"/>
    <w:rsid w:val="00C039F8"/>
    <w:rsid w:val="00C03C76"/>
    <w:rsid w:val="00C04770"/>
    <w:rsid w:val="00C047C4"/>
    <w:rsid w:val="00C048E0"/>
    <w:rsid w:val="00C07FA7"/>
    <w:rsid w:val="00C100C8"/>
    <w:rsid w:val="00C10665"/>
    <w:rsid w:val="00C11F0D"/>
    <w:rsid w:val="00C13829"/>
    <w:rsid w:val="00C16153"/>
    <w:rsid w:val="00C17A60"/>
    <w:rsid w:val="00C21569"/>
    <w:rsid w:val="00C223A3"/>
    <w:rsid w:val="00C225C2"/>
    <w:rsid w:val="00C226E3"/>
    <w:rsid w:val="00C2276D"/>
    <w:rsid w:val="00C22879"/>
    <w:rsid w:val="00C238D7"/>
    <w:rsid w:val="00C23BE1"/>
    <w:rsid w:val="00C24A40"/>
    <w:rsid w:val="00C24CD3"/>
    <w:rsid w:val="00C27CC8"/>
    <w:rsid w:val="00C32AD9"/>
    <w:rsid w:val="00C34275"/>
    <w:rsid w:val="00C343C6"/>
    <w:rsid w:val="00C35AFD"/>
    <w:rsid w:val="00C36DE8"/>
    <w:rsid w:val="00C416DB"/>
    <w:rsid w:val="00C42471"/>
    <w:rsid w:val="00C42843"/>
    <w:rsid w:val="00C4436E"/>
    <w:rsid w:val="00C44AD0"/>
    <w:rsid w:val="00C44D78"/>
    <w:rsid w:val="00C47D01"/>
    <w:rsid w:val="00C50CEC"/>
    <w:rsid w:val="00C51848"/>
    <w:rsid w:val="00C52600"/>
    <w:rsid w:val="00C529F0"/>
    <w:rsid w:val="00C52BF4"/>
    <w:rsid w:val="00C53789"/>
    <w:rsid w:val="00C53D95"/>
    <w:rsid w:val="00C54126"/>
    <w:rsid w:val="00C543C2"/>
    <w:rsid w:val="00C55264"/>
    <w:rsid w:val="00C563C7"/>
    <w:rsid w:val="00C567F9"/>
    <w:rsid w:val="00C56B27"/>
    <w:rsid w:val="00C6036D"/>
    <w:rsid w:val="00C60E6E"/>
    <w:rsid w:val="00C63F76"/>
    <w:rsid w:val="00C6450C"/>
    <w:rsid w:val="00C648DF"/>
    <w:rsid w:val="00C64970"/>
    <w:rsid w:val="00C64A0D"/>
    <w:rsid w:val="00C64BCF"/>
    <w:rsid w:val="00C661E0"/>
    <w:rsid w:val="00C6767B"/>
    <w:rsid w:val="00C67756"/>
    <w:rsid w:val="00C716C0"/>
    <w:rsid w:val="00C72847"/>
    <w:rsid w:val="00C73D0F"/>
    <w:rsid w:val="00C74407"/>
    <w:rsid w:val="00C75346"/>
    <w:rsid w:val="00C770DF"/>
    <w:rsid w:val="00C776BF"/>
    <w:rsid w:val="00C801FE"/>
    <w:rsid w:val="00C80287"/>
    <w:rsid w:val="00C80D7C"/>
    <w:rsid w:val="00C815FC"/>
    <w:rsid w:val="00C8206C"/>
    <w:rsid w:val="00C82B0A"/>
    <w:rsid w:val="00C82E37"/>
    <w:rsid w:val="00C838EC"/>
    <w:rsid w:val="00C83D29"/>
    <w:rsid w:val="00C84A93"/>
    <w:rsid w:val="00C84EF0"/>
    <w:rsid w:val="00C87AEC"/>
    <w:rsid w:val="00C87BE1"/>
    <w:rsid w:val="00C90512"/>
    <w:rsid w:val="00C90838"/>
    <w:rsid w:val="00C91042"/>
    <w:rsid w:val="00C913D1"/>
    <w:rsid w:val="00C916F5"/>
    <w:rsid w:val="00C94820"/>
    <w:rsid w:val="00C96234"/>
    <w:rsid w:val="00C97710"/>
    <w:rsid w:val="00C978D8"/>
    <w:rsid w:val="00CA1CB6"/>
    <w:rsid w:val="00CA3469"/>
    <w:rsid w:val="00CA4CA6"/>
    <w:rsid w:val="00CA574C"/>
    <w:rsid w:val="00CA68AD"/>
    <w:rsid w:val="00CA6A36"/>
    <w:rsid w:val="00CB3A07"/>
    <w:rsid w:val="00CB4345"/>
    <w:rsid w:val="00CB4598"/>
    <w:rsid w:val="00CB499B"/>
    <w:rsid w:val="00CB592E"/>
    <w:rsid w:val="00CB5E9D"/>
    <w:rsid w:val="00CC113E"/>
    <w:rsid w:val="00CC1208"/>
    <w:rsid w:val="00CC254D"/>
    <w:rsid w:val="00CC3199"/>
    <w:rsid w:val="00CC36E9"/>
    <w:rsid w:val="00CC4049"/>
    <w:rsid w:val="00CC481B"/>
    <w:rsid w:val="00CC5AB4"/>
    <w:rsid w:val="00CC5CFA"/>
    <w:rsid w:val="00CC7D34"/>
    <w:rsid w:val="00CD2AC6"/>
    <w:rsid w:val="00CD2D44"/>
    <w:rsid w:val="00CD333F"/>
    <w:rsid w:val="00CD381B"/>
    <w:rsid w:val="00CD3DDD"/>
    <w:rsid w:val="00CD42F5"/>
    <w:rsid w:val="00CD56E4"/>
    <w:rsid w:val="00CD623F"/>
    <w:rsid w:val="00CD6E0D"/>
    <w:rsid w:val="00CD7565"/>
    <w:rsid w:val="00CE1837"/>
    <w:rsid w:val="00CE1F9E"/>
    <w:rsid w:val="00CE2402"/>
    <w:rsid w:val="00CE30AC"/>
    <w:rsid w:val="00CE3C4C"/>
    <w:rsid w:val="00CE4612"/>
    <w:rsid w:val="00CE5850"/>
    <w:rsid w:val="00CE6030"/>
    <w:rsid w:val="00CE6CFE"/>
    <w:rsid w:val="00CE704B"/>
    <w:rsid w:val="00CE71CE"/>
    <w:rsid w:val="00CF0EF1"/>
    <w:rsid w:val="00CF113B"/>
    <w:rsid w:val="00CF1D5C"/>
    <w:rsid w:val="00CF3EA1"/>
    <w:rsid w:val="00CF56B3"/>
    <w:rsid w:val="00CF60E8"/>
    <w:rsid w:val="00CF6957"/>
    <w:rsid w:val="00D01A80"/>
    <w:rsid w:val="00D03F62"/>
    <w:rsid w:val="00D056EF"/>
    <w:rsid w:val="00D05EA0"/>
    <w:rsid w:val="00D14B3C"/>
    <w:rsid w:val="00D14DBE"/>
    <w:rsid w:val="00D1766E"/>
    <w:rsid w:val="00D20051"/>
    <w:rsid w:val="00D206F6"/>
    <w:rsid w:val="00D21606"/>
    <w:rsid w:val="00D21B52"/>
    <w:rsid w:val="00D221AD"/>
    <w:rsid w:val="00D236DD"/>
    <w:rsid w:val="00D246D1"/>
    <w:rsid w:val="00D24C13"/>
    <w:rsid w:val="00D24CF9"/>
    <w:rsid w:val="00D2596C"/>
    <w:rsid w:val="00D26AD5"/>
    <w:rsid w:val="00D31B2E"/>
    <w:rsid w:val="00D31C4C"/>
    <w:rsid w:val="00D32140"/>
    <w:rsid w:val="00D327D2"/>
    <w:rsid w:val="00D32B51"/>
    <w:rsid w:val="00D32C64"/>
    <w:rsid w:val="00D36C6E"/>
    <w:rsid w:val="00D37EDA"/>
    <w:rsid w:val="00D37F83"/>
    <w:rsid w:val="00D40477"/>
    <w:rsid w:val="00D419AD"/>
    <w:rsid w:val="00D43B7B"/>
    <w:rsid w:val="00D440A0"/>
    <w:rsid w:val="00D44126"/>
    <w:rsid w:val="00D44B36"/>
    <w:rsid w:val="00D45C2A"/>
    <w:rsid w:val="00D4634A"/>
    <w:rsid w:val="00D52D8A"/>
    <w:rsid w:val="00D54536"/>
    <w:rsid w:val="00D54C6F"/>
    <w:rsid w:val="00D54DA9"/>
    <w:rsid w:val="00D55EFE"/>
    <w:rsid w:val="00D561A9"/>
    <w:rsid w:val="00D56550"/>
    <w:rsid w:val="00D56A1E"/>
    <w:rsid w:val="00D57216"/>
    <w:rsid w:val="00D637FD"/>
    <w:rsid w:val="00D6573D"/>
    <w:rsid w:val="00D6757E"/>
    <w:rsid w:val="00D704D9"/>
    <w:rsid w:val="00D70519"/>
    <w:rsid w:val="00D70B1A"/>
    <w:rsid w:val="00D7160B"/>
    <w:rsid w:val="00D7183C"/>
    <w:rsid w:val="00D719ED"/>
    <w:rsid w:val="00D7237A"/>
    <w:rsid w:val="00D736E9"/>
    <w:rsid w:val="00D73EE4"/>
    <w:rsid w:val="00D77294"/>
    <w:rsid w:val="00D77682"/>
    <w:rsid w:val="00D77EF5"/>
    <w:rsid w:val="00D81B51"/>
    <w:rsid w:val="00D81E97"/>
    <w:rsid w:val="00D821FE"/>
    <w:rsid w:val="00D826D1"/>
    <w:rsid w:val="00D840F4"/>
    <w:rsid w:val="00D84359"/>
    <w:rsid w:val="00D84CD0"/>
    <w:rsid w:val="00D86122"/>
    <w:rsid w:val="00D8677C"/>
    <w:rsid w:val="00D86A23"/>
    <w:rsid w:val="00D86B65"/>
    <w:rsid w:val="00D8759C"/>
    <w:rsid w:val="00D879A8"/>
    <w:rsid w:val="00D87D67"/>
    <w:rsid w:val="00D90C3C"/>
    <w:rsid w:val="00D91546"/>
    <w:rsid w:val="00D917BA"/>
    <w:rsid w:val="00D923CE"/>
    <w:rsid w:val="00D9504B"/>
    <w:rsid w:val="00D95112"/>
    <w:rsid w:val="00D95EB4"/>
    <w:rsid w:val="00D97024"/>
    <w:rsid w:val="00DA047B"/>
    <w:rsid w:val="00DA05BE"/>
    <w:rsid w:val="00DA1E27"/>
    <w:rsid w:val="00DA3D61"/>
    <w:rsid w:val="00DA3FA7"/>
    <w:rsid w:val="00DA4AC7"/>
    <w:rsid w:val="00DA7629"/>
    <w:rsid w:val="00DB0203"/>
    <w:rsid w:val="00DB0810"/>
    <w:rsid w:val="00DB0FFB"/>
    <w:rsid w:val="00DB2497"/>
    <w:rsid w:val="00DB2AED"/>
    <w:rsid w:val="00DB2F4E"/>
    <w:rsid w:val="00DB418A"/>
    <w:rsid w:val="00DB451E"/>
    <w:rsid w:val="00DB57EC"/>
    <w:rsid w:val="00DB7435"/>
    <w:rsid w:val="00DB7801"/>
    <w:rsid w:val="00DB7924"/>
    <w:rsid w:val="00DC0B4D"/>
    <w:rsid w:val="00DC1594"/>
    <w:rsid w:val="00DC1815"/>
    <w:rsid w:val="00DC2043"/>
    <w:rsid w:val="00DC34BF"/>
    <w:rsid w:val="00DC43F3"/>
    <w:rsid w:val="00DC4726"/>
    <w:rsid w:val="00DC4E78"/>
    <w:rsid w:val="00DC5B1A"/>
    <w:rsid w:val="00DC5BE0"/>
    <w:rsid w:val="00DC6F46"/>
    <w:rsid w:val="00DC7616"/>
    <w:rsid w:val="00DC7C72"/>
    <w:rsid w:val="00DD0404"/>
    <w:rsid w:val="00DD0BF3"/>
    <w:rsid w:val="00DD1658"/>
    <w:rsid w:val="00DD1B0B"/>
    <w:rsid w:val="00DD2AC9"/>
    <w:rsid w:val="00DD2EF1"/>
    <w:rsid w:val="00DD36F8"/>
    <w:rsid w:val="00DD40D4"/>
    <w:rsid w:val="00DD45FE"/>
    <w:rsid w:val="00DD51D9"/>
    <w:rsid w:val="00DD64A2"/>
    <w:rsid w:val="00DD7E7C"/>
    <w:rsid w:val="00DE07CD"/>
    <w:rsid w:val="00DE506A"/>
    <w:rsid w:val="00DE5CC5"/>
    <w:rsid w:val="00DE72D1"/>
    <w:rsid w:val="00DE76F6"/>
    <w:rsid w:val="00DE79CE"/>
    <w:rsid w:val="00DF0828"/>
    <w:rsid w:val="00DF0A05"/>
    <w:rsid w:val="00DF0D9B"/>
    <w:rsid w:val="00DF11EE"/>
    <w:rsid w:val="00DF14D4"/>
    <w:rsid w:val="00DF347C"/>
    <w:rsid w:val="00DF426B"/>
    <w:rsid w:val="00DF4556"/>
    <w:rsid w:val="00DF6B70"/>
    <w:rsid w:val="00DF79BE"/>
    <w:rsid w:val="00E00B46"/>
    <w:rsid w:val="00E01312"/>
    <w:rsid w:val="00E0277E"/>
    <w:rsid w:val="00E040A3"/>
    <w:rsid w:val="00E04B30"/>
    <w:rsid w:val="00E059E0"/>
    <w:rsid w:val="00E0627C"/>
    <w:rsid w:val="00E072DF"/>
    <w:rsid w:val="00E11916"/>
    <w:rsid w:val="00E12026"/>
    <w:rsid w:val="00E12A5A"/>
    <w:rsid w:val="00E12F81"/>
    <w:rsid w:val="00E14015"/>
    <w:rsid w:val="00E16198"/>
    <w:rsid w:val="00E16C62"/>
    <w:rsid w:val="00E22491"/>
    <w:rsid w:val="00E248C2"/>
    <w:rsid w:val="00E24BBF"/>
    <w:rsid w:val="00E24C06"/>
    <w:rsid w:val="00E25587"/>
    <w:rsid w:val="00E26A41"/>
    <w:rsid w:val="00E270CB"/>
    <w:rsid w:val="00E27E98"/>
    <w:rsid w:val="00E303E4"/>
    <w:rsid w:val="00E305B4"/>
    <w:rsid w:val="00E320A2"/>
    <w:rsid w:val="00E33AC5"/>
    <w:rsid w:val="00E34FD2"/>
    <w:rsid w:val="00E35757"/>
    <w:rsid w:val="00E374AB"/>
    <w:rsid w:val="00E37DCA"/>
    <w:rsid w:val="00E40247"/>
    <w:rsid w:val="00E421C3"/>
    <w:rsid w:val="00E4228F"/>
    <w:rsid w:val="00E44FB1"/>
    <w:rsid w:val="00E45123"/>
    <w:rsid w:val="00E45981"/>
    <w:rsid w:val="00E45E4D"/>
    <w:rsid w:val="00E475F5"/>
    <w:rsid w:val="00E47860"/>
    <w:rsid w:val="00E51BF7"/>
    <w:rsid w:val="00E51F11"/>
    <w:rsid w:val="00E536A1"/>
    <w:rsid w:val="00E54BA0"/>
    <w:rsid w:val="00E55DC0"/>
    <w:rsid w:val="00E5625E"/>
    <w:rsid w:val="00E56267"/>
    <w:rsid w:val="00E568FC"/>
    <w:rsid w:val="00E576BF"/>
    <w:rsid w:val="00E61533"/>
    <w:rsid w:val="00E64007"/>
    <w:rsid w:val="00E65D1C"/>
    <w:rsid w:val="00E6619A"/>
    <w:rsid w:val="00E66880"/>
    <w:rsid w:val="00E66959"/>
    <w:rsid w:val="00E676E5"/>
    <w:rsid w:val="00E724FF"/>
    <w:rsid w:val="00E73FE7"/>
    <w:rsid w:val="00E741EE"/>
    <w:rsid w:val="00E74261"/>
    <w:rsid w:val="00E80CBF"/>
    <w:rsid w:val="00E81AE6"/>
    <w:rsid w:val="00E83F1E"/>
    <w:rsid w:val="00E8556C"/>
    <w:rsid w:val="00E8657F"/>
    <w:rsid w:val="00E871D8"/>
    <w:rsid w:val="00E8735D"/>
    <w:rsid w:val="00E87D19"/>
    <w:rsid w:val="00E90048"/>
    <w:rsid w:val="00E915C7"/>
    <w:rsid w:val="00E919AB"/>
    <w:rsid w:val="00E942E7"/>
    <w:rsid w:val="00E94346"/>
    <w:rsid w:val="00E94C07"/>
    <w:rsid w:val="00E94F84"/>
    <w:rsid w:val="00E96621"/>
    <w:rsid w:val="00EA1826"/>
    <w:rsid w:val="00EA2898"/>
    <w:rsid w:val="00EA338A"/>
    <w:rsid w:val="00EA3947"/>
    <w:rsid w:val="00EA42AA"/>
    <w:rsid w:val="00EA4EDA"/>
    <w:rsid w:val="00EA61FD"/>
    <w:rsid w:val="00EA74A8"/>
    <w:rsid w:val="00EB008B"/>
    <w:rsid w:val="00EB0391"/>
    <w:rsid w:val="00EB0398"/>
    <w:rsid w:val="00EB20E4"/>
    <w:rsid w:val="00EB251E"/>
    <w:rsid w:val="00EB2F71"/>
    <w:rsid w:val="00EB56BB"/>
    <w:rsid w:val="00EB60CB"/>
    <w:rsid w:val="00EC004F"/>
    <w:rsid w:val="00EC0E11"/>
    <w:rsid w:val="00EC1BEA"/>
    <w:rsid w:val="00EC3027"/>
    <w:rsid w:val="00EC390C"/>
    <w:rsid w:val="00EC44B7"/>
    <w:rsid w:val="00EC4793"/>
    <w:rsid w:val="00EC4A90"/>
    <w:rsid w:val="00EC6B66"/>
    <w:rsid w:val="00EC6D0D"/>
    <w:rsid w:val="00EC6D9B"/>
    <w:rsid w:val="00EC75C7"/>
    <w:rsid w:val="00EC7783"/>
    <w:rsid w:val="00ED0005"/>
    <w:rsid w:val="00ED06BE"/>
    <w:rsid w:val="00ED3275"/>
    <w:rsid w:val="00ED3669"/>
    <w:rsid w:val="00ED48E1"/>
    <w:rsid w:val="00ED516F"/>
    <w:rsid w:val="00ED52F1"/>
    <w:rsid w:val="00ED748B"/>
    <w:rsid w:val="00EE0D79"/>
    <w:rsid w:val="00EE137F"/>
    <w:rsid w:val="00EE1397"/>
    <w:rsid w:val="00EE2F67"/>
    <w:rsid w:val="00EE3CF4"/>
    <w:rsid w:val="00EE47A3"/>
    <w:rsid w:val="00EE5602"/>
    <w:rsid w:val="00EE58C5"/>
    <w:rsid w:val="00EE7CB5"/>
    <w:rsid w:val="00EF18D0"/>
    <w:rsid w:val="00EF20E1"/>
    <w:rsid w:val="00EF2CB9"/>
    <w:rsid w:val="00EF4868"/>
    <w:rsid w:val="00EF4BF3"/>
    <w:rsid w:val="00EF50B4"/>
    <w:rsid w:val="00EF5182"/>
    <w:rsid w:val="00EF5B8F"/>
    <w:rsid w:val="00EF6856"/>
    <w:rsid w:val="00F002E2"/>
    <w:rsid w:val="00F022F7"/>
    <w:rsid w:val="00F02BEF"/>
    <w:rsid w:val="00F03CA9"/>
    <w:rsid w:val="00F044FD"/>
    <w:rsid w:val="00F0550B"/>
    <w:rsid w:val="00F05568"/>
    <w:rsid w:val="00F05828"/>
    <w:rsid w:val="00F07B64"/>
    <w:rsid w:val="00F105CE"/>
    <w:rsid w:val="00F117AA"/>
    <w:rsid w:val="00F133B3"/>
    <w:rsid w:val="00F13AE2"/>
    <w:rsid w:val="00F14144"/>
    <w:rsid w:val="00F14992"/>
    <w:rsid w:val="00F14CA6"/>
    <w:rsid w:val="00F15008"/>
    <w:rsid w:val="00F1511E"/>
    <w:rsid w:val="00F15D87"/>
    <w:rsid w:val="00F170E0"/>
    <w:rsid w:val="00F17C80"/>
    <w:rsid w:val="00F206D7"/>
    <w:rsid w:val="00F2123F"/>
    <w:rsid w:val="00F22FCA"/>
    <w:rsid w:val="00F23EFA"/>
    <w:rsid w:val="00F24630"/>
    <w:rsid w:val="00F25785"/>
    <w:rsid w:val="00F26F9B"/>
    <w:rsid w:val="00F27C37"/>
    <w:rsid w:val="00F30A5D"/>
    <w:rsid w:val="00F30DBC"/>
    <w:rsid w:val="00F361B7"/>
    <w:rsid w:val="00F36932"/>
    <w:rsid w:val="00F36C9C"/>
    <w:rsid w:val="00F40547"/>
    <w:rsid w:val="00F4198F"/>
    <w:rsid w:val="00F42220"/>
    <w:rsid w:val="00F508DF"/>
    <w:rsid w:val="00F50B3E"/>
    <w:rsid w:val="00F5142F"/>
    <w:rsid w:val="00F51BF1"/>
    <w:rsid w:val="00F57346"/>
    <w:rsid w:val="00F57ABD"/>
    <w:rsid w:val="00F60744"/>
    <w:rsid w:val="00F63532"/>
    <w:rsid w:val="00F6412A"/>
    <w:rsid w:val="00F67BBF"/>
    <w:rsid w:val="00F67D03"/>
    <w:rsid w:val="00F7200D"/>
    <w:rsid w:val="00F72E03"/>
    <w:rsid w:val="00F7385C"/>
    <w:rsid w:val="00F74097"/>
    <w:rsid w:val="00F7424A"/>
    <w:rsid w:val="00F7514B"/>
    <w:rsid w:val="00F76F7C"/>
    <w:rsid w:val="00F8626A"/>
    <w:rsid w:val="00F869CE"/>
    <w:rsid w:val="00F876B3"/>
    <w:rsid w:val="00F9084F"/>
    <w:rsid w:val="00F937F6"/>
    <w:rsid w:val="00F93E9E"/>
    <w:rsid w:val="00F9408B"/>
    <w:rsid w:val="00F95228"/>
    <w:rsid w:val="00F96250"/>
    <w:rsid w:val="00F972C7"/>
    <w:rsid w:val="00F97BBB"/>
    <w:rsid w:val="00FA0592"/>
    <w:rsid w:val="00FA0AA9"/>
    <w:rsid w:val="00FA0D3D"/>
    <w:rsid w:val="00FA12A3"/>
    <w:rsid w:val="00FA2292"/>
    <w:rsid w:val="00FA242D"/>
    <w:rsid w:val="00FA2ED4"/>
    <w:rsid w:val="00FA51B9"/>
    <w:rsid w:val="00FA6AA6"/>
    <w:rsid w:val="00FA7758"/>
    <w:rsid w:val="00FA7B60"/>
    <w:rsid w:val="00FB1D22"/>
    <w:rsid w:val="00FB2811"/>
    <w:rsid w:val="00FB451B"/>
    <w:rsid w:val="00FB51A0"/>
    <w:rsid w:val="00FB7355"/>
    <w:rsid w:val="00FB797D"/>
    <w:rsid w:val="00FB79DF"/>
    <w:rsid w:val="00FB7A9B"/>
    <w:rsid w:val="00FC00DD"/>
    <w:rsid w:val="00FC1279"/>
    <w:rsid w:val="00FC3F2C"/>
    <w:rsid w:val="00FC4B0C"/>
    <w:rsid w:val="00FC684A"/>
    <w:rsid w:val="00FC6B4D"/>
    <w:rsid w:val="00FC718C"/>
    <w:rsid w:val="00FC789D"/>
    <w:rsid w:val="00FC7BAF"/>
    <w:rsid w:val="00FD229A"/>
    <w:rsid w:val="00FD2CA8"/>
    <w:rsid w:val="00FD4D85"/>
    <w:rsid w:val="00FD7651"/>
    <w:rsid w:val="00FE1349"/>
    <w:rsid w:val="00FE192C"/>
    <w:rsid w:val="00FE2D02"/>
    <w:rsid w:val="00FE3039"/>
    <w:rsid w:val="00FE5F20"/>
    <w:rsid w:val="00FE732A"/>
    <w:rsid w:val="00FE763A"/>
    <w:rsid w:val="00FF0745"/>
    <w:rsid w:val="00FF087B"/>
    <w:rsid w:val="00FF2875"/>
    <w:rsid w:val="00FF2A0F"/>
    <w:rsid w:val="00FF2E27"/>
    <w:rsid w:val="00FF3DFF"/>
    <w:rsid w:val="00FF473F"/>
    <w:rsid w:val="00FF486B"/>
    <w:rsid w:val="00FF6022"/>
    <w:rsid w:val="00FF7A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351165"/>
  <w15:docId w15:val="{55A61595-A00A-4E40-ADC1-401BE92C1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419AD"/>
    <w:rPr>
      <w:snapToGrid w:val="0"/>
      <w:sz w:val="24"/>
      <w:szCs w:val="24"/>
    </w:rPr>
  </w:style>
  <w:style w:type="paragraph" w:styleId="1">
    <w:name w:val="heading 1"/>
    <w:basedOn w:val="a0"/>
    <w:next w:val="a0"/>
    <w:link w:val="10"/>
    <w:qFormat/>
    <w:rsid w:val="00D419AD"/>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H2 Знак,Заголовок 21"/>
    <w:basedOn w:val="a0"/>
    <w:next w:val="a0"/>
    <w:link w:val="21"/>
    <w:qFormat/>
    <w:rsid w:val="00D419AD"/>
    <w:pPr>
      <w:keepNext/>
      <w:tabs>
        <w:tab w:val="num" w:pos="1134"/>
      </w:tabs>
      <w:suppressAutoHyphens/>
      <w:spacing w:before="360" w:after="120"/>
      <w:ind w:left="1134" w:hanging="1134"/>
      <w:outlineLvl w:val="1"/>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D419AD"/>
    <w:rPr>
      <w:rFonts w:ascii="Arial" w:hAnsi="Arial" w:cs="Arial"/>
      <w:b/>
      <w:bCs/>
      <w:kern w:val="32"/>
      <w:sz w:val="32"/>
      <w:szCs w:val="32"/>
      <w:lang w:val="ru-RU" w:eastAsia="ru-RU" w:bidi="ar-SA"/>
    </w:rPr>
  </w:style>
  <w:style w:type="paragraph" w:styleId="3">
    <w:name w:val="Body Text 3"/>
    <w:basedOn w:val="a0"/>
    <w:link w:val="30"/>
    <w:rsid w:val="00D419AD"/>
    <w:pPr>
      <w:autoSpaceDE w:val="0"/>
      <w:autoSpaceDN w:val="0"/>
      <w:ind w:right="5670"/>
      <w:jc w:val="both"/>
    </w:pPr>
  </w:style>
  <w:style w:type="character" w:customStyle="1" w:styleId="30">
    <w:name w:val="Основной текст 3 Знак"/>
    <w:link w:val="3"/>
    <w:rsid w:val="00A22642"/>
    <w:rPr>
      <w:snapToGrid w:val="0"/>
      <w:sz w:val="24"/>
      <w:szCs w:val="24"/>
    </w:rPr>
  </w:style>
  <w:style w:type="paragraph" w:styleId="31">
    <w:name w:val="Body Text Indent 3"/>
    <w:basedOn w:val="a0"/>
    <w:link w:val="32"/>
    <w:rsid w:val="00D419AD"/>
    <w:pPr>
      <w:autoSpaceDE w:val="0"/>
      <w:autoSpaceDN w:val="0"/>
      <w:ind w:right="-716" w:firstLine="567"/>
      <w:jc w:val="center"/>
    </w:pPr>
    <w:rPr>
      <w:b/>
      <w:bCs/>
    </w:rPr>
  </w:style>
  <w:style w:type="character" w:customStyle="1" w:styleId="32">
    <w:name w:val="Основной текст с отступом 3 Знак"/>
    <w:link w:val="31"/>
    <w:uiPriority w:val="99"/>
    <w:rsid w:val="007956DD"/>
    <w:rPr>
      <w:b/>
      <w:bCs/>
      <w:sz w:val="24"/>
      <w:szCs w:val="24"/>
    </w:rPr>
  </w:style>
  <w:style w:type="paragraph" w:styleId="a4">
    <w:name w:val="Title"/>
    <w:basedOn w:val="a0"/>
    <w:link w:val="a5"/>
    <w:qFormat/>
    <w:rsid w:val="00D419AD"/>
    <w:pPr>
      <w:autoSpaceDE w:val="0"/>
      <w:autoSpaceDN w:val="0"/>
      <w:ind w:right="-1050"/>
      <w:jc w:val="center"/>
    </w:pPr>
  </w:style>
  <w:style w:type="character" w:customStyle="1" w:styleId="a5">
    <w:name w:val="Заголовок Знак"/>
    <w:link w:val="a4"/>
    <w:rsid w:val="007956DD"/>
    <w:rPr>
      <w:sz w:val="24"/>
      <w:szCs w:val="24"/>
    </w:rPr>
  </w:style>
  <w:style w:type="paragraph" w:styleId="20">
    <w:name w:val="Body Text 2"/>
    <w:basedOn w:val="a0"/>
    <w:link w:val="22"/>
    <w:rsid w:val="00D419AD"/>
    <w:rPr>
      <w:sz w:val="28"/>
      <w:szCs w:val="28"/>
    </w:rPr>
  </w:style>
  <w:style w:type="paragraph" w:styleId="23">
    <w:name w:val="Body Text Indent 2"/>
    <w:basedOn w:val="a0"/>
    <w:link w:val="24"/>
    <w:rsid w:val="00D419AD"/>
    <w:pPr>
      <w:spacing w:line="202" w:lineRule="auto"/>
      <w:ind w:left="720"/>
      <w:jc w:val="both"/>
    </w:pPr>
    <w:rPr>
      <w:sz w:val="28"/>
      <w:szCs w:val="28"/>
    </w:rPr>
  </w:style>
  <w:style w:type="paragraph" w:styleId="a6">
    <w:name w:val="Normal (Web)"/>
    <w:basedOn w:val="a0"/>
    <w:rsid w:val="00D419AD"/>
    <w:pPr>
      <w:spacing w:before="100" w:beforeAutospacing="1" w:after="100" w:afterAutospacing="1"/>
    </w:pPr>
    <w:rPr>
      <w:rFonts w:ascii="Verdana" w:hAnsi="Verdana" w:cs="Verdana"/>
      <w:sz w:val="16"/>
      <w:szCs w:val="16"/>
    </w:rPr>
  </w:style>
  <w:style w:type="character" w:customStyle="1" w:styleId="a7">
    <w:name w:val="комментарий"/>
    <w:rsid w:val="00D419AD"/>
    <w:rPr>
      <w:rFonts w:cs="Times New Roman"/>
      <w:b/>
      <w:bCs/>
      <w:i/>
      <w:iCs/>
      <w:shd w:val="clear" w:color="auto" w:fill="FFFF99"/>
    </w:rPr>
  </w:style>
  <w:style w:type="paragraph" w:customStyle="1" w:styleId="11">
    <w:name w:val="Обычный1"/>
    <w:rsid w:val="00D419AD"/>
    <w:pPr>
      <w:widowControl w:val="0"/>
      <w:autoSpaceDE w:val="0"/>
      <w:autoSpaceDN w:val="0"/>
      <w:spacing w:before="120" w:after="120"/>
      <w:ind w:firstLine="567"/>
      <w:jc w:val="both"/>
    </w:pPr>
    <w:rPr>
      <w:snapToGrid w:val="0"/>
      <w:sz w:val="24"/>
      <w:szCs w:val="24"/>
    </w:rPr>
  </w:style>
  <w:style w:type="paragraph" w:customStyle="1" w:styleId="xl48">
    <w:name w:val="xl48"/>
    <w:basedOn w:val="a0"/>
    <w:rsid w:val="00D419AD"/>
    <w:pPr>
      <w:spacing w:before="100" w:beforeAutospacing="1" w:after="100" w:afterAutospacing="1"/>
      <w:jc w:val="center"/>
    </w:pPr>
    <w:rPr>
      <w:rFonts w:ascii="Arial CYR" w:hAnsi="Arial CYR" w:cs="Arial CYR"/>
      <w:b/>
      <w:bCs/>
    </w:rPr>
  </w:style>
  <w:style w:type="paragraph" w:customStyle="1" w:styleId="a8">
    <w:name w:val="Подподпункт"/>
    <w:basedOn w:val="a0"/>
    <w:rsid w:val="00D419AD"/>
    <w:pPr>
      <w:tabs>
        <w:tab w:val="num" w:pos="1008"/>
      </w:tabs>
      <w:spacing w:line="360" w:lineRule="auto"/>
      <w:ind w:left="1008" w:hanging="1008"/>
      <w:jc w:val="both"/>
    </w:pPr>
    <w:rPr>
      <w:sz w:val="28"/>
      <w:szCs w:val="28"/>
    </w:rPr>
  </w:style>
  <w:style w:type="paragraph" w:customStyle="1" w:styleId="BodyTextIndent1">
    <w:name w:val="Body Text Indent1"/>
    <w:aliases w:val="текст"/>
    <w:basedOn w:val="a0"/>
    <w:uiPriority w:val="99"/>
    <w:rsid w:val="00D419AD"/>
    <w:pPr>
      <w:spacing w:line="360" w:lineRule="auto"/>
      <w:ind w:left="540" w:firstLine="27"/>
      <w:jc w:val="both"/>
    </w:pPr>
    <w:rPr>
      <w:sz w:val="28"/>
      <w:szCs w:val="28"/>
    </w:rPr>
  </w:style>
  <w:style w:type="paragraph" w:customStyle="1" w:styleId="a9">
    <w:name w:val="Пункт"/>
    <w:basedOn w:val="a0"/>
    <w:rsid w:val="00D419AD"/>
    <w:pPr>
      <w:tabs>
        <w:tab w:val="num" w:pos="720"/>
      </w:tabs>
      <w:spacing w:line="360" w:lineRule="auto"/>
      <w:ind w:left="720" w:hanging="720"/>
      <w:jc w:val="both"/>
    </w:pPr>
    <w:rPr>
      <w:sz w:val="28"/>
      <w:szCs w:val="28"/>
    </w:rPr>
  </w:style>
  <w:style w:type="paragraph" w:customStyle="1" w:styleId="CoverAuthor">
    <w:name w:val="Cover Author"/>
    <w:basedOn w:val="a0"/>
    <w:rsid w:val="00D419AD"/>
    <w:pPr>
      <w:keepNext/>
      <w:suppressAutoHyphens/>
      <w:spacing w:after="120" w:line="240" w:lineRule="atLeast"/>
    </w:pPr>
    <w:rPr>
      <w:rFonts w:ascii="Arial" w:hAnsi="Arial" w:cs="Arial"/>
      <w:spacing w:val="-5"/>
      <w:sz w:val="28"/>
      <w:szCs w:val="28"/>
      <w:lang w:eastAsia="en-US"/>
    </w:rPr>
  </w:style>
  <w:style w:type="paragraph" w:styleId="aa">
    <w:name w:val="Body Text Indent"/>
    <w:basedOn w:val="a0"/>
    <w:link w:val="ab"/>
    <w:rsid w:val="00D419AD"/>
    <w:pPr>
      <w:spacing w:after="120"/>
      <w:ind w:left="283"/>
    </w:pPr>
  </w:style>
  <w:style w:type="paragraph" w:styleId="ac">
    <w:name w:val="footnote text"/>
    <w:basedOn w:val="a0"/>
    <w:link w:val="ad"/>
    <w:uiPriority w:val="99"/>
    <w:rsid w:val="00D419AD"/>
    <w:rPr>
      <w:sz w:val="20"/>
      <w:szCs w:val="20"/>
    </w:rPr>
  </w:style>
  <w:style w:type="character" w:customStyle="1" w:styleId="ad">
    <w:name w:val="Текст сноски Знак"/>
    <w:link w:val="ac"/>
    <w:uiPriority w:val="99"/>
    <w:locked/>
    <w:rsid w:val="00D419AD"/>
    <w:rPr>
      <w:lang w:val="ru-RU" w:eastAsia="ru-RU" w:bidi="ar-SA"/>
    </w:rPr>
  </w:style>
  <w:style w:type="character" w:styleId="ae">
    <w:name w:val="footnote reference"/>
    <w:rsid w:val="00D419AD"/>
    <w:rPr>
      <w:rFonts w:cs="Times New Roman"/>
      <w:vertAlign w:val="superscript"/>
    </w:rPr>
  </w:style>
  <w:style w:type="paragraph" w:styleId="af">
    <w:name w:val="footer"/>
    <w:basedOn w:val="a0"/>
    <w:link w:val="af0"/>
    <w:uiPriority w:val="99"/>
    <w:rsid w:val="00D419AD"/>
    <w:pPr>
      <w:tabs>
        <w:tab w:val="center" w:pos="4677"/>
        <w:tab w:val="right" w:pos="9355"/>
      </w:tabs>
    </w:pPr>
  </w:style>
  <w:style w:type="character" w:customStyle="1" w:styleId="af0">
    <w:name w:val="Нижний колонтитул Знак"/>
    <w:link w:val="af"/>
    <w:uiPriority w:val="99"/>
    <w:rsid w:val="009937C0"/>
    <w:rPr>
      <w:snapToGrid w:val="0"/>
      <w:sz w:val="24"/>
      <w:szCs w:val="24"/>
    </w:rPr>
  </w:style>
  <w:style w:type="character" w:styleId="af1">
    <w:name w:val="page number"/>
    <w:rsid w:val="00D419AD"/>
    <w:rPr>
      <w:rFonts w:cs="Times New Roman"/>
    </w:rPr>
  </w:style>
  <w:style w:type="paragraph" w:customStyle="1" w:styleId="12">
    <w:name w:val="Абзац списка1"/>
    <w:basedOn w:val="a0"/>
    <w:rsid w:val="00D419AD"/>
    <w:pPr>
      <w:ind w:left="708"/>
    </w:pPr>
  </w:style>
  <w:style w:type="character" w:styleId="af2">
    <w:name w:val="Hyperlink"/>
    <w:rsid w:val="00D419AD"/>
    <w:rPr>
      <w:rFonts w:cs="Times New Roman"/>
      <w:color w:val="0000FF"/>
      <w:u w:val="single"/>
    </w:rPr>
  </w:style>
  <w:style w:type="paragraph" w:customStyle="1" w:styleId="ConsNonformat">
    <w:name w:val="ConsNonformat"/>
    <w:rsid w:val="00D419AD"/>
    <w:pPr>
      <w:widowControl w:val="0"/>
      <w:autoSpaceDE w:val="0"/>
      <w:autoSpaceDN w:val="0"/>
      <w:adjustRightInd w:val="0"/>
      <w:ind w:right="19772"/>
    </w:pPr>
    <w:rPr>
      <w:rFonts w:ascii="Courier New" w:hAnsi="Courier New" w:cs="Courier New"/>
      <w:snapToGrid w:val="0"/>
      <w:sz w:val="24"/>
      <w:szCs w:val="24"/>
    </w:rPr>
  </w:style>
  <w:style w:type="paragraph" w:styleId="af3">
    <w:name w:val="header"/>
    <w:basedOn w:val="a0"/>
    <w:link w:val="af4"/>
    <w:uiPriority w:val="99"/>
    <w:rsid w:val="00D419AD"/>
    <w:pPr>
      <w:tabs>
        <w:tab w:val="center" w:pos="4677"/>
        <w:tab w:val="right" w:pos="9355"/>
      </w:tabs>
    </w:pPr>
  </w:style>
  <w:style w:type="paragraph" w:styleId="af5">
    <w:name w:val="Balloon Text"/>
    <w:basedOn w:val="a0"/>
    <w:link w:val="af6"/>
    <w:rsid w:val="001D79FB"/>
    <w:rPr>
      <w:rFonts w:ascii="Tahoma" w:hAnsi="Tahoma"/>
      <w:sz w:val="16"/>
      <w:szCs w:val="16"/>
      <w:lang w:val="x-none" w:eastAsia="x-none"/>
    </w:rPr>
  </w:style>
  <w:style w:type="character" w:customStyle="1" w:styleId="af6">
    <w:name w:val="Текст выноски Знак"/>
    <w:link w:val="af5"/>
    <w:rsid w:val="001D79FB"/>
    <w:rPr>
      <w:rFonts w:ascii="Tahoma" w:hAnsi="Tahoma" w:cs="Tahoma"/>
      <w:sz w:val="16"/>
      <w:szCs w:val="16"/>
    </w:rPr>
  </w:style>
  <w:style w:type="paragraph" w:styleId="af7">
    <w:name w:val="No Spacing"/>
    <w:link w:val="af8"/>
    <w:uiPriority w:val="1"/>
    <w:qFormat/>
    <w:rsid w:val="00192420"/>
    <w:rPr>
      <w:snapToGrid w:val="0"/>
      <w:sz w:val="24"/>
      <w:szCs w:val="24"/>
    </w:rPr>
  </w:style>
  <w:style w:type="character" w:customStyle="1" w:styleId="af8">
    <w:name w:val="Без интервала Знак"/>
    <w:link w:val="af7"/>
    <w:uiPriority w:val="1"/>
    <w:rsid w:val="00321106"/>
    <w:rPr>
      <w:snapToGrid w:val="0"/>
      <w:sz w:val="24"/>
      <w:szCs w:val="24"/>
    </w:rPr>
  </w:style>
  <w:style w:type="paragraph" w:customStyle="1" w:styleId="ConsNormal">
    <w:name w:val="ConsNormal"/>
    <w:rsid w:val="001150C7"/>
    <w:pPr>
      <w:widowControl w:val="0"/>
      <w:autoSpaceDE w:val="0"/>
      <w:autoSpaceDN w:val="0"/>
      <w:adjustRightInd w:val="0"/>
      <w:ind w:firstLine="720"/>
    </w:pPr>
    <w:rPr>
      <w:rFonts w:ascii="Arial" w:hAnsi="Arial" w:cs="Arial"/>
      <w:snapToGrid w:val="0"/>
      <w:sz w:val="24"/>
      <w:szCs w:val="24"/>
    </w:rPr>
  </w:style>
  <w:style w:type="table" w:styleId="af9">
    <w:name w:val="Table Grid"/>
    <w:basedOn w:val="a2"/>
    <w:uiPriority w:val="59"/>
    <w:rsid w:val="00FE19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Strong"/>
    <w:uiPriority w:val="22"/>
    <w:qFormat/>
    <w:rsid w:val="00826579"/>
    <w:rPr>
      <w:b/>
      <w:bCs/>
    </w:rPr>
  </w:style>
  <w:style w:type="table" w:customStyle="1" w:styleId="13">
    <w:name w:val="Сетка таблицы1"/>
    <w:basedOn w:val="a2"/>
    <w:next w:val="af9"/>
    <w:uiPriority w:val="59"/>
    <w:rsid w:val="000F0F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annotation reference"/>
    <w:rsid w:val="00506918"/>
    <w:rPr>
      <w:sz w:val="16"/>
      <w:szCs w:val="16"/>
    </w:rPr>
  </w:style>
  <w:style w:type="paragraph" w:styleId="afc">
    <w:name w:val="annotation text"/>
    <w:basedOn w:val="a0"/>
    <w:link w:val="afd"/>
    <w:rsid w:val="00506918"/>
    <w:rPr>
      <w:sz w:val="20"/>
      <w:szCs w:val="20"/>
    </w:rPr>
  </w:style>
  <w:style w:type="character" w:customStyle="1" w:styleId="afd">
    <w:name w:val="Текст примечания Знак"/>
    <w:basedOn w:val="a1"/>
    <w:link w:val="afc"/>
    <w:rsid w:val="00506918"/>
  </w:style>
  <w:style w:type="paragraph" w:styleId="afe">
    <w:name w:val="annotation subject"/>
    <w:basedOn w:val="afc"/>
    <w:next w:val="afc"/>
    <w:link w:val="aff"/>
    <w:rsid w:val="00506918"/>
    <w:rPr>
      <w:b/>
      <w:bCs/>
      <w:lang w:val="x-none" w:eastAsia="x-none"/>
    </w:rPr>
  </w:style>
  <w:style w:type="character" w:customStyle="1" w:styleId="aff">
    <w:name w:val="Тема примечания Знак"/>
    <w:link w:val="afe"/>
    <w:rsid w:val="00506918"/>
    <w:rPr>
      <w:b/>
      <w:bCs/>
    </w:rPr>
  </w:style>
  <w:style w:type="paragraph" w:styleId="aff0">
    <w:name w:val="Body Text"/>
    <w:basedOn w:val="a0"/>
    <w:link w:val="aff1"/>
    <w:rsid w:val="007F0C9F"/>
    <w:pPr>
      <w:spacing w:after="120"/>
    </w:pPr>
    <w:rPr>
      <w:lang w:val="x-none" w:eastAsia="x-none"/>
    </w:rPr>
  </w:style>
  <w:style w:type="character" w:customStyle="1" w:styleId="aff1">
    <w:name w:val="Основной текст Знак"/>
    <w:link w:val="aff0"/>
    <w:rsid w:val="007F0C9F"/>
    <w:rPr>
      <w:sz w:val="24"/>
      <w:szCs w:val="24"/>
    </w:rPr>
  </w:style>
  <w:style w:type="paragraph" w:styleId="aff2">
    <w:name w:val="List Paragraph"/>
    <w:basedOn w:val="a0"/>
    <w:uiPriority w:val="34"/>
    <w:qFormat/>
    <w:rsid w:val="002F7485"/>
    <w:pPr>
      <w:spacing w:after="200" w:line="276" w:lineRule="auto"/>
      <w:ind w:left="720"/>
      <w:contextualSpacing/>
    </w:pPr>
    <w:rPr>
      <w:rFonts w:ascii="Calibri" w:eastAsia="Calibri" w:hAnsi="Calibri"/>
      <w:sz w:val="22"/>
      <w:szCs w:val="22"/>
      <w:lang w:eastAsia="en-US"/>
    </w:rPr>
  </w:style>
  <w:style w:type="character" w:customStyle="1" w:styleId="FontStyle142">
    <w:name w:val="Font Style142"/>
    <w:uiPriority w:val="99"/>
    <w:rsid w:val="0002055E"/>
    <w:rPr>
      <w:rFonts w:ascii="Times New Roman" w:hAnsi="Times New Roman" w:cs="Times New Roman" w:hint="default"/>
      <w:sz w:val="18"/>
      <w:szCs w:val="18"/>
    </w:rPr>
  </w:style>
  <w:style w:type="paragraph" w:customStyle="1" w:styleId="aff3">
    <w:name w:val="Таблица текст"/>
    <w:basedOn w:val="a0"/>
    <w:rsid w:val="007956DD"/>
    <w:pPr>
      <w:suppressAutoHyphens/>
      <w:spacing w:before="40" w:after="40"/>
      <w:ind w:left="57" w:right="57"/>
    </w:pPr>
    <w:rPr>
      <w:szCs w:val="20"/>
      <w:lang w:eastAsia="ar-SA"/>
    </w:rPr>
  </w:style>
  <w:style w:type="paragraph" w:customStyle="1" w:styleId="BodyText21">
    <w:name w:val="Body Text 21"/>
    <w:basedOn w:val="a0"/>
    <w:rsid w:val="007956DD"/>
    <w:pPr>
      <w:ind w:firstLine="709"/>
      <w:jc w:val="both"/>
    </w:pPr>
    <w:rPr>
      <w:szCs w:val="20"/>
    </w:rPr>
  </w:style>
  <w:style w:type="paragraph" w:customStyle="1" w:styleId="Default">
    <w:name w:val="Default"/>
    <w:rsid w:val="0040219F"/>
    <w:pPr>
      <w:autoSpaceDE w:val="0"/>
      <w:autoSpaceDN w:val="0"/>
      <w:adjustRightInd w:val="0"/>
    </w:pPr>
    <w:rPr>
      <w:color w:val="000000"/>
      <w:sz w:val="24"/>
      <w:szCs w:val="24"/>
    </w:rPr>
  </w:style>
  <w:style w:type="character" w:styleId="aff4">
    <w:name w:val="FollowedHyperlink"/>
    <w:uiPriority w:val="99"/>
    <w:unhideWhenUsed/>
    <w:rsid w:val="00C87AEC"/>
    <w:rPr>
      <w:color w:val="800080"/>
      <w:u w:val="single"/>
    </w:rPr>
  </w:style>
  <w:style w:type="paragraph" w:customStyle="1" w:styleId="xl66">
    <w:name w:val="xl66"/>
    <w:basedOn w:val="a0"/>
    <w:rsid w:val="00C87AEC"/>
    <w:pPr>
      <w:spacing w:before="100" w:beforeAutospacing="1" w:after="100" w:afterAutospacing="1"/>
    </w:pPr>
    <w:rPr>
      <w:snapToGrid/>
      <w:sz w:val="20"/>
      <w:szCs w:val="20"/>
    </w:rPr>
  </w:style>
  <w:style w:type="paragraph" w:customStyle="1" w:styleId="xl67">
    <w:name w:val="xl67"/>
    <w:basedOn w:val="a0"/>
    <w:rsid w:val="00C87A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napToGrid/>
      <w:sz w:val="20"/>
      <w:szCs w:val="20"/>
    </w:rPr>
  </w:style>
  <w:style w:type="paragraph" w:customStyle="1" w:styleId="xl68">
    <w:name w:val="xl68"/>
    <w:basedOn w:val="a0"/>
    <w:rsid w:val="00C87A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napToGrid/>
      <w:sz w:val="20"/>
      <w:szCs w:val="20"/>
    </w:rPr>
  </w:style>
  <w:style w:type="paragraph" w:customStyle="1" w:styleId="xl69">
    <w:name w:val="xl69"/>
    <w:basedOn w:val="a0"/>
    <w:rsid w:val="00C87A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napToGrid/>
      <w:sz w:val="20"/>
      <w:szCs w:val="20"/>
    </w:rPr>
  </w:style>
  <w:style w:type="paragraph" w:customStyle="1" w:styleId="xl70">
    <w:name w:val="xl70"/>
    <w:basedOn w:val="a0"/>
    <w:rsid w:val="00C87AEC"/>
    <w:pPr>
      <w:pBdr>
        <w:left w:val="single" w:sz="4" w:space="0" w:color="auto"/>
        <w:bottom w:val="single" w:sz="4" w:space="0" w:color="auto"/>
        <w:right w:val="single" w:sz="4" w:space="0" w:color="auto"/>
      </w:pBdr>
      <w:spacing w:before="100" w:beforeAutospacing="1" w:after="100" w:afterAutospacing="1"/>
      <w:jc w:val="center"/>
      <w:textAlignment w:val="top"/>
    </w:pPr>
    <w:rPr>
      <w:snapToGrid/>
      <w:sz w:val="20"/>
      <w:szCs w:val="20"/>
    </w:rPr>
  </w:style>
  <w:style w:type="paragraph" w:customStyle="1" w:styleId="xl71">
    <w:name w:val="xl71"/>
    <w:basedOn w:val="a0"/>
    <w:rsid w:val="00C87AEC"/>
    <w:pPr>
      <w:pBdr>
        <w:left w:val="single" w:sz="4" w:space="0" w:color="auto"/>
        <w:bottom w:val="single" w:sz="4" w:space="0" w:color="auto"/>
      </w:pBdr>
      <w:spacing w:before="100" w:beforeAutospacing="1" w:after="100" w:afterAutospacing="1"/>
      <w:jc w:val="center"/>
      <w:textAlignment w:val="top"/>
    </w:pPr>
    <w:rPr>
      <w:b/>
      <w:bCs/>
      <w:snapToGrid/>
      <w:color w:val="000000"/>
      <w:sz w:val="20"/>
      <w:szCs w:val="20"/>
    </w:rPr>
  </w:style>
  <w:style w:type="paragraph" w:customStyle="1" w:styleId="xl72">
    <w:name w:val="xl72"/>
    <w:basedOn w:val="a0"/>
    <w:rsid w:val="00C87AEC"/>
    <w:pPr>
      <w:pBdr>
        <w:bottom w:val="single" w:sz="4" w:space="0" w:color="auto"/>
        <w:right w:val="single" w:sz="4" w:space="0" w:color="auto"/>
      </w:pBdr>
      <w:spacing w:before="100" w:beforeAutospacing="1" w:after="100" w:afterAutospacing="1"/>
      <w:jc w:val="center"/>
      <w:textAlignment w:val="top"/>
    </w:pPr>
    <w:rPr>
      <w:b/>
      <w:bCs/>
      <w:snapToGrid/>
      <w:color w:val="000000"/>
      <w:sz w:val="20"/>
      <w:szCs w:val="20"/>
    </w:rPr>
  </w:style>
  <w:style w:type="paragraph" w:customStyle="1" w:styleId="xl73">
    <w:name w:val="xl73"/>
    <w:basedOn w:val="a0"/>
    <w:rsid w:val="00C87AEC"/>
    <w:pPr>
      <w:pBdr>
        <w:left w:val="single" w:sz="4" w:space="0" w:color="auto"/>
        <w:bottom w:val="single" w:sz="4" w:space="0" w:color="auto"/>
      </w:pBdr>
      <w:spacing w:before="100" w:beforeAutospacing="1" w:after="100" w:afterAutospacing="1"/>
      <w:jc w:val="center"/>
      <w:textAlignment w:val="top"/>
    </w:pPr>
    <w:rPr>
      <w:snapToGrid/>
      <w:sz w:val="20"/>
      <w:szCs w:val="20"/>
    </w:rPr>
  </w:style>
  <w:style w:type="paragraph" w:customStyle="1" w:styleId="xl74">
    <w:name w:val="xl74"/>
    <w:basedOn w:val="a0"/>
    <w:rsid w:val="00C87AEC"/>
    <w:pPr>
      <w:pBdr>
        <w:top w:val="single" w:sz="4" w:space="0" w:color="auto"/>
        <w:bottom w:val="single" w:sz="4" w:space="0" w:color="auto"/>
      </w:pBdr>
      <w:spacing w:before="100" w:beforeAutospacing="1" w:after="100" w:afterAutospacing="1"/>
      <w:jc w:val="center"/>
      <w:textAlignment w:val="top"/>
    </w:pPr>
    <w:rPr>
      <w:snapToGrid/>
      <w:sz w:val="20"/>
      <w:szCs w:val="20"/>
    </w:rPr>
  </w:style>
  <w:style w:type="paragraph" w:customStyle="1" w:styleId="xl75">
    <w:name w:val="xl75"/>
    <w:basedOn w:val="a0"/>
    <w:rsid w:val="00C87AEC"/>
    <w:pPr>
      <w:pBdr>
        <w:top w:val="single" w:sz="4" w:space="0" w:color="auto"/>
        <w:right w:val="single" w:sz="4" w:space="0" w:color="auto"/>
      </w:pBdr>
      <w:spacing w:before="100" w:beforeAutospacing="1" w:after="100" w:afterAutospacing="1"/>
      <w:jc w:val="center"/>
      <w:textAlignment w:val="top"/>
    </w:pPr>
    <w:rPr>
      <w:snapToGrid/>
      <w:sz w:val="20"/>
      <w:szCs w:val="20"/>
    </w:rPr>
  </w:style>
  <w:style w:type="paragraph" w:customStyle="1" w:styleId="xl76">
    <w:name w:val="xl76"/>
    <w:basedOn w:val="a0"/>
    <w:rsid w:val="00C87AEC"/>
    <w:pPr>
      <w:pBdr>
        <w:top w:val="single" w:sz="4" w:space="0" w:color="auto"/>
        <w:left w:val="single" w:sz="4" w:space="0" w:color="auto"/>
        <w:bottom w:val="single" w:sz="4" w:space="0" w:color="auto"/>
      </w:pBdr>
      <w:spacing w:before="100" w:beforeAutospacing="1" w:after="100" w:afterAutospacing="1"/>
      <w:jc w:val="center"/>
      <w:textAlignment w:val="top"/>
    </w:pPr>
    <w:rPr>
      <w:b/>
      <w:bCs/>
      <w:snapToGrid/>
      <w:sz w:val="20"/>
      <w:szCs w:val="20"/>
    </w:rPr>
  </w:style>
  <w:style w:type="paragraph" w:customStyle="1" w:styleId="xl77">
    <w:name w:val="xl77"/>
    <w:basedOn w:val="a0"/>
    <w:rsid w:val="00C87AEC"/>
    <w:pPr>
      <w:pBdr>
        <w:top w:val="single" w:sz="4" w:space="0" w:color="auto"/>
        <w:bottom w:val="single" w:sz="4" w:space="0" w:color="auto"/>
      </w:pBdr>
      <w:spacing w:before="100" w:beforeAutospacing="1" w:after="100" w:afterAutospacing="1"/>
      <w:jc w:val="center"/>
      <w:textAlignment w:val="top"/>
    </w:pPr>
    <w:rPr>
      <w:b/>
      <w:bCs/>
      <w:snapToGrid/>
      <w:sz w:val="20"/>
      <w:szCs w:val="20"/>
    </w:rPr>
  </w:style>
  <w:style w:type="paragraph" w:customStyle="1" w:styleId="xl78">
    <w:name w:val="xl78"/>
    <w:basedOn w:val="a0"/>
    <w:rsid w:val="00C87AEC"/>
    <w:pPr>
      <w:pBdr>
        <w:top w:val="single" w:sz="4" w:space="0" w:color="auto"/>
        <w:bottom w:val="single" w:sz="4" w:space="0" w:color="auto"/>
        <w:right w:val="single" w:sz="4" w:space="0" w:color="auto"/>
      </w:pBdr>
      <w:spacing w:before="100" w:beforeAutospacing="1" w:after="100" w:afterAutospacing="1"/>
      <w:jc w:val="center"/>
      <w:textAlignment w:val="top"/>
    </w:pPr>
    <w:rPr>
      <w:b/>
      <w:bCs/>
      <w:snapToGrid/>
      <w:sz w:val="20"/>
      <w:szCs w:val="20"/>
    </w:rPr>
  </w:style>
  <w:style w:type="paragraph" w:customStyle="1" w:styleId="xl79">
    <w:name w:val="xl79"/>
    <w:basedOn w:val="a0"/>
    <w:rsid w:val="00C87A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napToGrid/>
      <w:sz w:val="20"/>
      <w:szCs w:val="20"/>
    </w:rPr>
  </w:style>
  <w:style w:type="paragraph" w:customStyle="1" w:styleId="4">
    <w:name w:val="Основной текст4"/>
    <w:basedOn w:val="a0"/>
    <w:rsid w:val="00821069"/>
    <w:pPr>
      <w:widowControl w:val="0"/>
      <w:shd w:val="clear" w:color="auto" w:fill="FFFFFF"/>
      <w:spacing w:line="338" w:lineRule="exact"/>
      <w:jc w:val="center"/>
    </w:pPr>
    <w:rPr>
      <w:snapToGrid/>
      <w:sz w:val="21"/>
      <w:szCs w:val="21"/>
      <w:lang w:eastAsia="en-US"/>
    </w:rPr>
  </w:style>
  <w:style w:type="character" w:customStyle="1" w:styleId="25">
    <w:name w:val="Основной текст2"/>
    <w:rsid w:val="00821069"/>
    <w:rPr>
      <w:rFonts w:ascii="Times New Roman" w:eastAsia="Times New Roman" w:hAnsi="Times New Roman" w:cs="Times New Roman" w:hint="default"/>
      <w:color w:val="000000"/>
      <w:spacing w:val="0"/>
      <w:w w:val="100"/>
      <w:position w:val="0"/>
      <w:sz w:val="21"/>
      <w:szCs w:val="21"/>
      <w:shd w:val="clear" w:color="auto" w:fill="FFFFFF"/>
      <w:lang w:val="ru-RU"/>
    </w:rPr>
  </w:style>
  <w:style w:type="paragraph" w:customStyle="1" w:styleId="14">
    <w:name w:val="Текст сноски1"/>
    <w:basedOn w:val="a0"/>
    <w:next w:val="ac"/>
    <w:uiPriority w:val="99"/>
    <w:semiHidden/>
    <w:unhideWhenUsed/>
    <w:rsid w:val="00A610D7"/>
    <w:rPr>
      <w:rFonts w:ascii="Calibri" w:eastAsia="Calibri" w:hAnsi="Calibri"/>
      <w:snapToGrid/>
      <w:sz w:val="20"/>
      <w:szCs w:val="20"/>
      <w:lang w:eastAsia="en-US"/>
    </w:rPr>
  </w:style>
  <w:style w:type="character" w:customStyle="1" w:styleId="aff5">
    <w:name w:val="Основной текст_"/>
    <w:link w:val="15"/>
    <w:rsid w:val="00E576BF"/>
    <w:rPr>
      <w:spacing w:val="2"/>
      <w:sz w:val="22"/>
      <w:szCs w:val="22"/>
      <w:shd w:val="clear" w:color="auto" w:fill="FFFFFF"/>
    </w:rPr>
  </w:style>
  <w:style w:type="paragraph" w:customStyle="1" w:styleId="15">
    <w:name w:val="Основной текст1"/>
    <w:basedOn w:val="a0"/>
    <w:link w:val="aff5"/>
    <w:rsid w:val="00E576BF"/>
    <w:pPr>
      <w:shd w:val="clear" w:color="auto" w:fill="FFFFFF"/>
      <w:spacing w:line="274" w:lineRule="exact"/>
      <w:jc w:val="center"/>
    </w:pPr>
    <w:rPr>
      <w:snapToGrid/>
      <w:spacing w:val="2"/>
      <w:sz w:val="22"/>
      <w:szCs w:val="22"/>
    </w:rPr>
  </w:style>
  <w:style w:type="character" w:styleId="aff6">
    <w:name w:val="Placeholder Text"/>
    <w:basedOn w:val="a1"/>
    <w:uiPriority w:val="99"/>
    <w:semiHidden/>
    <w:rsid w:val="00713E5C"/>
    <w:rPr>
      <w:color w:val="808080"/>
    </w:rPr>
  </w:style>
  <w:style w:type="character" w:customStyle="1" w:styleId="26">
    <w:name w:val="Основной текст (2)"/>
    <w:basedOn w:val="a1"/>
    <w:rsid w:val="00D20051"/>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27">
    <w:name w:val="Основной текст (2)_"/>
    <w:basedOn w:val="a1"/>
    <w:rsid w:val="00C776BF"/>
    <w:rPr>
      <w:rFonts w:ascii="Times New Roman" w:eastAsia="Times New Roman" w:hAnsi="Times New Roman" w:cs="Times New Roman"/>
      <w:b w:val="0"/>
      <w:bCs w:val="0"/>
      <w:i w:val="0"/>
      <w:iCs w:val="0"/>
      <w:smallCaps w:val="0"/>
      <w:strike w:val="0"/>
      <w:sz w:val="20"/>
      <w:szCs w:val="20"/>
      <w:u w:val="none"/>
    </w:rPr>
  </w:style>
  <w:style w:type="character" w:customStyle="1" w:styleId="265pt">
    <w:name w:val="Основной текст (2) + 6;5 pt;Полужирный"/>
    <w:basedOn w:val="27"/>
    <w:rsid w:val="009D3F84"/>
    <w:rPr>
      <w:rFonts w:ascii="Times New Roman" w:eastAsia="Times New Roman" w:hAnsi="Times New Roman" w:cs="Times New Roman"/>
      <w:b/>
      <w:bCs/>
      <w:i w:val="0"/>
      <w:iCs w:val="0"/>
      <w:smallCaps w:val="0"/>
      <w:strike w:val="0"/>
      <w:color w:val="000000"/>
      <w:spacing w:val="0"/>
      <w:w w:val="100"/>
      <w:position w:val="0"/>
      <w:sz w:val="13"/>
      <w:szCs w:val="13"/>
      <w:u w:val="none"/>
      <w:lang w:val="ru-RU" w:eastAsia="ru-RU" w:bidi="ru-RU"/>
    </w:rPr>
  </w:style>
  <w:style w:type="character" w:customStyle="1" w:styleId="21pt">
    <w:name w:val="Основной текст (2) + Интервал 1 pt"/>
    <w:basedOn w:val="27"/>
    <w:rsid w:val="004126C9"/>
    <w:rPr>
      <w:rFonts w:ascii="Times New Roman" w:eastAsia="Times New Roman" w:hAnsi="Times New Roman" w:cs="Times New Roman"/>
      <w:b w:val="0"/>
      <w:bCs w:val="0"/>
      <w:i w:val="0"/>
      <w:iCs w:val="0"/>
      <w:smallCaps w:val="0"/>
      <w:strike w:val="0"/>
      <w:color w:val="000000"/>
      <w:spacing w:val="30"/>
      <w:w w:val="100"/>
      <w:position w:val="0"/>
      <w:sz w:val="20"/>
      <w:szCs w:val="20"/>
      <w:u w:val="none"/>
      <w:lang w:val="ru-RU" w:eastAsia="ru-RU" w:bidi="ru-RU"/>
    </w:rPr>
  </w:style>
  <w:style w:type="character" w:customStyle="1" w:styleId="28">
    <w:name w:val="Основной текст (2) + Полужирный"/>
    <w:rsid w:val="007F1E16"/>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styleId="aff7">
    <w:name w:val="caption"/>
    <w:basedOn w:val="a0"/>
    <w:next w:val="a0"/>
    <w:qFormat/>
    <w:rsid w:val="007F1E16"/>
    <w:pPr>
      <w:pageBreakBefore/>
      <w:suppressAutoHyphens/>
      <w:spacing w:before="120" w:after="120"/>
      <w:jc w:val="both"/>
    </w:pPr>
    <w:rPr>
      <w:i/>
      <w:snapToGrid/>
      <w:szCs w:val="22"/>
    </w:rPr>
  </w:style>
  <w:style w:type="character" w:customStyle="1" w:styleId="295pt">
    <w:name w:val="Основной текст (2) + 9;5 pt;Полужирный"/>
    <w:rsid w:val="007F1E16"/>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295pt0">
    <w:name w:val="Основной текст (2) + 9;5 pt;Полужирный;Курсив"/>
    <w:rsid w:val="009B670F"/>
    <w:rPr>
      <w:rFonts w:ascii="Times New Roman" w:eastAsia="Times New Roman" w:hAnsi="Times New Roman" w:cs="Times New Roman"/>
      <w:b/>
      <w:bCs/>
      <w:i/>
      <w:iCs/>
      <w:smallCaps w:val="0"/>
      <w:strike w:val="0"/>
      <w:color w:val="000000"/>
      <w:spacing w:val="0"/>
      <w:w w:val="100"/>
      <w:position w:val="0"/>
      <w:sz w:val="19"/>
      <w:szCs w:val="19"/>
      <w:u w:val="none"/>
      <w:lang w:val="ru-RU" w:eastAsia="ru-RU" w:bidi="ru-RU"/>
    </w:rPr>
  </w:style>
  <w:style w:type="paragraph" w:customStyle="1" w:styleId="a">
    <w:name w:val="Подпункт"/>
    <w:basedOn w:val="a9"/>
    <w:rsid w:val="0040665F"/>
    <w:pPr>
      <w:numPr>
        <w:ilvl w:val="3"/>
        <w:numId w:val="1"/>
      </w:numPr>
    </w:pPr>
    <w:rPr>
      <w:snapToGrid/>
      <w:sz w:val="22"/>
      <w:szCs w:val="20"/>
      <w:lang w:val="x-none" w:eastAsia="x-none"/>
    </w:rPr>
  </w:style>
  <w:style w:type="paragraph" w:customStyle="1" w:styleId="29">
    <w:name w:val="Абзац списка2"/>
    <w:basedOn w:val="a0"/>
    <w:rsid w:val="00460EC7"/>
    <w:pPr>
      <w:ind w:left="708"/>
    </w:pPr>
  </w:style>
  <w:style w:type="paragraph" w:customStyle="1" w:styleId="aff8">
    <w:name w:val="АЛТТРАНС Бланк Заголовок"/>
    <w:link w:val="aff9"/>
    <w:uiPriority w:val="99"/>
    <w:qFormat/>
    <w:rsid w:val="0037037A"/>
    <w:pPr>
      <w:ind w:left="-113"/>
      <w:jc w:val="center"/>
    </w:pPr>
    <w:rPr>
      <w:rFonts w:ascii="Arial" w:eastAsia="Calibri" w:hAnsi="Arial"/>
      <w:b/>
      <w:sz w:val="32"/>
      <w:szCs w:val="32"/>
      <w:lang w:eastAsia="en-US"/>
    </w:rPr>
  </w:style>
  <w:style w:type="character" w:customStyle="1" w:styleId="aff9">
    <w:name w:val="АЛТТРАНС Бланк Заголовок Знак"/>
    <w:link w:val="aff8"/>
    <w:uiPriority w:val="99"/>
    <w:rsid w:val="0037037A"/>
    <w:rPr>
      <w:rFonts w:ascii="Arial" w:eastAsia="Calibri" w:hAnsi="Arial"/>
      <w:b/>
      <w:sz w:val="32"/>
      <w:szCs w:val="32"/>
      <w:lang w:eastAsia="en-US"/>
    </w:rPr>
  </w:style>
  <w:style w:type="character" w:customStyle="1" w:styleId="16">
    <w:name w:val="Текст сноски Знак1"/>
    <w:basedOn w:val="a1"/>
    <w:uiPriority w:val="99"/>
    <w:semiHidden/>
    <w:rsid w:val="007631CD"/>
    <w:rPr>
      <w:sz w:val="20"/>
      <w:szCs w:val="20"/>
    </w:rPr>
  </w:style>
  <w:style w:type="character" w:customStyle="1" w:styleId="295pt1">
    <w:name w:val="Основной текст (2) + 9;5 pt"/>
    <w:basedOn w:val="27"/>
    <w:rsid w:val="00067014"/>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paragraph" w:customStyle="1" w:styleId="msonormal0">
    <w:name w:val="msonormal"/>
    <w:basedOn w:val="a0"/>
    <w:rsid w:val="00C74407"/>
    <w:pPr>
      <w:spacing w:before="100" w:beforeAutospacing="1" w:after="100" w:afterAutospacing="1"/>
    </w:pPr>
    <w:rPr>
      <w:snapToGrid/>
    </w:rPr>
  </w:style>
  <w:style w:type="paragraph" w:customStyle="1" w:styleId="xl63">
    <w:name w:val="xl63"/>
    <w:basedOn w:val="a0"/>
    <w:rsid w:val="00C744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napToGrid/>
      <w:color w:val="000000"/>
    </w:rPr>
  </w:style>
  <w:style w:type="paragraph" w:customStyle="1" w:styleId="xl64">
    <w:name w:val="xl64"/>
    <w:basedOn w:val="a0"/>
    <w:rsid w:val="00C744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napToGrid/>
    </w:rPr>
  </w:style>
  <w:style w:type="paragraph" w:customStyle="1" w:styleId="xl65">
    <w:name w:val="xl65"/>
    <w:basedOn w:val="a0"/>
    <w:rsid w:val="00C744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napToGrid/>
    </w:rPr>
  </w:style>
  <w:style w:type="character" w:customStyle="1" w:styleId="21">
    <w:name w:val="Заголовок 2 Знак1"/>
    <w:aliases w:val="Заголовок 2 Знак Знак,2 Знак,sub-sect Знак,H2 Знак1,h2 Знак,Б2 Знак,RTC Знак,iz2 Знак,H2 Знак Знак,Заголовок 21 Знак"/>
    <w:basedOn w:val="a1"/>
    <w:link w:val="2"/>
    <w:rsid w:val="00B8345A"/>
    <w:rPr>
      <w:b/>
      <w:bCs/>
      <w:snapToGrid w:val="0"/>
      <w:sz w:val="32"/>
      <w:szCs w:val="32"/>
    </w:rPr>
  </w:style>
  <w:style w:type="character" w:customStyle="1" w:styleId="22">
    <w:name w:val="Основной текст 2 Знак"/>
    <w:basedOn w:val="a1"/>
    <w:link w:val="20"/>
    <w:rsid w:val="00B8345A"/>
    <w:rPr>
      <w:snapToGrid w:val="0"/>
      <w:sz w:val="28"/>
      <w:szCs w:val="28"/>
    </w:rPr>
  </w:style>
  <w:style w:type="character" w:customStyle="1" w:styleId="24">
    <w:name w:val="Основной текст с отступом 2 Знак"/>
    <w:basedOn w:val="a1"/>
    <w:link w:val="23"/>
    <w:rsid w:val="00B8345A"/>
    <w:rPr>
      <w:snapToGrid w:val="0"/>
      <w:sz w:val="28"/>
      <w:szCs w:val="28"/>
    </w:rPr>
  </w:style>
  <w:style w:type="character" w:customStyle="1" w:styleId="ab">
    <w:name w:val="Основной текст с отступом Знак"/>
    <w:basedOn w:val="a1"/>
    <w:link w:val="aa"/>
    <w:rsid w:val="00B8345A"/>
    <w:rPr>
      <w:snapToGrid w:val="0"/>
      <w:sz w:val="24"/>
      <w:szCs w:val="24"/>
    </w:rPr>
  </w:style>
  <w:style w:type="character" w:customStyle="1" w:styleId="af4">
    <w:name w:val="Верхний колонтитул Знак"/>
    <w:basedOn w:val="a1"/>
    <w:link w:val="af3"/>
    <w:uiPriority w:val="99"/>
    <w:rsid w:val="00B8345A"/>
    <w:rPr>
      <w:snapToGrid w:val="0"/>
      <w:sz w:val="24"/>
      <w:szCs w:val="24"/>
    </w:rPr>
  </w:style>
  <w:style w:type="paragraph" w:customStyle="1" w:styleId="affa">
    <w:name w:val="Знак"/>
    <w:basedOn w:val="a0"/>
    <w:rsid w:val="00B8345A"/>
    <w:pPr>
      <w:tabs>
        <w:tab w:val="num" w:pos="360"/>
      </w:tabs>
      <w:spacing w:after="160" w:line="240" w:lineRule="exact"/>
    </w:pPr>
    <w:rPr>
      <w:rFonts w:ascii="Verdana" w:hAnsi="Verdana" w:cs="Verdana"/>
      <w:snapToGrid/>
      <w:sz w:val="20"/>
      <w:szCs w:val="20"/>
      <w:lang w:val="en-US" w:eastAsia="en-US"/>
    </w:rPr>
  </w:style>
  <w:style w:type="paragraph" w:customStyle="1" w:styleId="33">
    <w:name w:val="Абзац списка3"/>
    <w:basedOn w:val="a0"/>
    <w:rsid w:val="00B8345A"/>
    <w:pPr>
      <w:ind w:left="708"/>
    </w:pPr>
    <w:rPr>
      <w:snapToGrid/>
    </w:rPr>
  </w:style>
  <w:style w:type="character" w:customStyle="1" w:styleId="apple-converted-space">
    <w:name w:val="apple-converted-space"/>
    <w:basedOn w:val="a1"/>
    <w:rsid w:val="00B8345A"/>
  </w:style>
  <w:style w:type="paragraph" w:customStyle="1" w:styleId="Head7">
    <w:name w:val="Head7"/>
    <w:basedOn w:val="a0"/>
    <w:rsid w:val="00B8345A"/>
    <w:rPr>
      <w:rFonts w:ascii="Aria Cyr" w:hAnsi="Aria Cyr"/>
      <w:b/>
      <w:i/>
      <w:caps/>
      <w:snapToGrid/>
      <w:sz w:val="22"/>
      <w:szCs w:val="20"/>
      <w:lang w:val="en-US" w:eastAsia="en-US"/>
    </w:rPr>
  </w:style>
  <w:style w:type="paragraph" w:customStyle="1" w:styleId="affb">
    <w:name w:val="Таблица шапка"/>
    <w:basedOn w:val="a0"/>
    <w:uiPriority w:val="99"/>
    <w:rsid w:val="00B8345A"/>
    <w:pPr>
      <w:keepNext/>
      <w:spacing w:before="40" w:after="40"/>
      <w:ind w:left="57" w:right="57"/>
    </w:pPr>
    <w:rPr>
      <w:snapToGrid/>
      <w:sz w:val="22"/>
      <w:szCs w:val="22"/>
    </w:rPr>
  </w:style>
  <w:style w:type="paragraph" w:customStyle="1" w:styleId="17">
    <w:name w:val="Название объекта1"/>
    <w:basedOn w:val="a0"/>
    <w:next w:val="a0"/>
    <w:rsid w:val="00B8345A"/>
    <w:pPr>
      <w:pBdr>
        <w:top w:val="single" w:sz="4" w:space="1" w:color="FFFFFF"/>
        <w:left w:val="single" w:sz="4" w:space="1" w:color="FFFFFF"/>
        <w:bottom w:val="single" w:sz="4" w:space="1" w:color="FFFFFF"/>
        <w:right w:val="single" w:sz="4" w:space="1" w:color="FFFFFF"/>
      </w:pBdr>
      <w:suppressAutoHyphens/>
      <w:ind w:right="240"/>
    </w:pPr>
    <w:rPr>
      <w:rFonts w:ascii="Arial Narrow" w:hAnsi="Arial Narrow"/>
      <w:b/>
      <w:bCs/>
      <w:snapToGrid/>
      <w:lang w:eastAsia="ar-SA"/>
    </w:rPr>
  </w:style>
  <w:style w:type="paragraph" w:customStyle="1" w:styleId="210">
    <w:name w:val="Абзац списка21"/>
    <w:basedOn w:val="a0"/>
    <w:rsid w:val="00B8345A"/>
    <w:pPr>
      <w:ind w:left="708"/>
    </w:pPr>
    <w:rPr>
      <w:snapToGrid/>
    </w:rPr>
  </w:style>
  <w:style w:type="character" w:customStyle="1" w:styleId="affc">
    <w:name w:val="Основной текст + Малые прописные"/>
    <w:basedOn w:val="aff5"/>
    <w:rsid w:val="00B8345A"/>
    <w:rPr>
      <w:rFonts w:ascii="Times New Roman" w:eastAsia="Times New Roman" w:hAnsi="Times New Roman"/>
      <w:smallCaps/>
      <w:color w:val="000000"/>
      <w:spacing w:val="0"/>
      <w:w w:val="100"/>
      <w:position w:val="0"/>
      <w:sz w:val="41"/>
      <w:szCs w:val="41"/>
      <w:shd w:val="clear" w:color="auto" w:fill="FFFFFF"/>
      <w:lang w:val="ru-RU"/>
    </w:rPr>
  </w:style>
  <w:style w:type="character" w:customStyle="1" w:styleId="115pt">
    <w:name w:val="Основной текст + 11;5 pt"/>
    <w:basedOn w:val="aff5"/>
    <w:rsid w:val="00B8345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numbering" w:customStyle="1" w:styleId="18">
    <w:name w:val="Нет списка1"/>
    <w:next w:val="a3"/>
    <w:uiPriority w:val="99"/>
    <w:semiHidden/>
    <w:unhideWhenUsed/>
    <w:rsid w:val="00B8345A"/>
  </w:style>
  <w:style w:type="table" w:customStyle="1" w:styleId="2a">
    <w:name w:val="Сетка таблицы2"/>
    <w:basedOn w:val="a2"/>
    <w:next w:val="af9"/>
    <w:uiPriority w:val="59"/>
    <w:rsid w:val="00B834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9"/>
    <w:uiPriority w:val="59"/>
    <w:rsid w:val="00B8345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59566">
      <w:bodyDiv w:val="1"/>
      <w:marLeft w:val="0"/>
      <w:marRight w:val="0"/>
      <w:marTop w:val="0"/>
      <w:marBottom w:val="0"/>
      <w:divBdr>
        <w:top w:val="none" w:sz="0" w:space="0" w:color="auto"/>
        <w:left w:val="none" w:sz="0" w:space="0" w:color="auto"/>
        <w:bottom w:val="none" w:sz="0" w:space="0" w:color="auto"/>
        <w:right w:val="none" w:sz="0" w:space="0" w:color="auto"/>
      </w:divBdr>
    </w:div>
    <w:div w:id="22365289">
      <w:bodyDiv w:val="1"/>
      <w:marLeft w:val="0"/>
      <w:marRight w:val="0"/>
      <w:marTop w:val="0"/>
      <w:marBottom w:val="0"/>
      <w:divBdr>
        <w:top w:val="none" w:sz="0" w:space="0" w:color="auto"/>
        <w:left w:val="none" w:sz="0" w:space="0" w:color="auto"/>
        <w:bottom w:val="none" w:sz="0" w:space="0" w:color="auto"/>
        <w:right w:val="none" w:sz="0" w:space="0" w:color="auto"/>
      </w:divBdr>
    </w:div>
    <w:div w:id="47652978">
      <w:bodyDiv w:val="1"/>
      <w:marLeft w:val="0"/>
      <w:marRight w:val="0"/>
      <w:marTop w:val="0"/>
      <w:marBottom w:val="0"/>
      <w:divBdr>
        <w:top w:val="none" w:sz="0" w:space="0" w:color="auto"/>
        <w:left w:val="none" w:sz="0" w:space="0" w:color="auto"/>
        <w:bottom w:val="none" w:sz="0" w:space="0" w:color="auto"/>
        <w:right w:val="none" w:sz="0" w:space="0" w:color="auto"/>
      </w:divBdr>
    </w:div>
    <w:div w:id="59447383">
      <w:bodyDiv w:val="1"/>
      <w:marLeft w:val="0"/>
      <w:marRight w:val="0"/>
      <w:marTop w:val="0"/>
      <w:marBottom w:val="0"/>
      <w:divBdr>
        <w:top w:val="none" w:sz="0" w:space="0" w:color="auto"/>
        <w:left w:val="none" w:sz="0" w:space="0" w:color="auto"/>
        <w:bottom w:val="none" w:sz="0" w:space="0" w:color="auto"/>
        <w:right w:val="none" w:sz="0" w:space="0" w:color="auto"/>
      </w:divBdr>
    </w:div>
    <w:div w:id="62531564">
      <w:bodyDiv w:val="1"/>
      <w:marLeft w:val="0"/>
      <w:marRight w:val="0"/>
      <w:marTop w:val="0"/>
      <w:marBottom w:val="0"/>
      <w:divBdr>
        <w:top w:val="none" w:sz="0" w:space="0" w:color="auto"/>
        <w:left w:val="none" w:sz="0" w:space="0" w:color="auto"/>
        <w:bottom w:val="none" w:sz="0" w:space="0" w:color="auto"/>
        <w:right w:val="none" w:sz="0" w:space="0" w:color="auto"/>
      </w:divBdr>
    </w:div>
    <w:div w:id="65568669">
      <w:bodyDiv w:val="1"/>
      <w:marLeft w:val="0"/>
      <w:marRight w:val="0"/>
      <w:marTop w:val="0"/>
      <w:marBottom w:val="0"/>
      <w:divBdr>
        <w:top w:val="none" w:sz="0" w:space="0" w:color="auto"/>
        <w:left w:val="none" w:sz="0" w:space="0" w:color="auto"/>
        <w:bottom w:val="none" w:sz="0" w:space="0" w:color="auto"/>
        <w:right w:val="none" w:sz="0" w:space="0" w:color="auto"/>
      </w:divBdr>
    </w:div>
    <w:div w:id="82995469">
      <w:bodyDiv w:val="1"/>
      <w:marLeft w:val="0"/>
      <w:marRight w:val="0"/>
      <w:marTop w:val="0"/>
      <w:marBottom w:val="0"/>
      <w:divBdr>
        <w:top w:val="none" w:sz="0" w:space="0" w:color="auto"/>
        <w:left w:val="none" w:sz="0" w:space="0" w:color="auto"/>
        <w:bottom w:val="none" w:sz="0" w:space="0" w:color="auto"/>
        <w:right w:val="none" w:sz="0" w:space="0" w:color="auto"/>
      </w:divBdr>
    </w:div>
    <w:div w:id="88046370">
      <w:bodyDiv w:val="1"/>
      <w:marLeft w:val="0"/>
      <w:marRight w:val="0"/>
      <w:marTop w:val="0"/>
      <w:marBottom w:val="0"/>
      <w:divBdr>
        <w:top w:val="none" w:sz="0" w:space="0" w:color="auto"/>
        <w:left w:val="none" w:sz="0" w:space="0" w:color="auto"/>
        <w:bottom w:val="none" w:sz="0" w:space="0" w:color="auto"/>
        <w:right w:val="none" w:sz="0" w:space="0" w:color="auto"/>
      </w:divBdr>
    </w:div>
    <w:div w:id="103811249">
      <w:bodyDiv w:val="1"/>
      <w:marLeft w:val="0"/>
      <w:marRight w:val="0"/>
      <w:marTop w:val="0"/>
      <w:marBottom w:val="0"/>
      <w:divBdr>
        <w:top w:val="none" w:sz="0" w:space="0" w:color="auto"/>
        <w:left w:val="none" w:sz="0" w:space="0" w:color="auto"/>
        <w:bottom w:val="none" w:sz="0" w:space="0" w:color="auto"/>
        <w:right w:val="none" w:sz="0" w:space="0" w:color="auto"/>
      </w:divBdr>
    </w:div>
    <w:div w:id="104467558">
      <w:bodyDiv w:val="1"/>
      <w:marLeft w:val="0"/>
      <w:marRight w:val="0"/>
      <w:marTop w:val="0"/>
      <w:marBottom w:val="0"/>
      <w:divBdr>
        <w:top w:val="none" w:sz="0" w:space="0" w:color="auto"/>
        <w:left w:val="none" w:sz="0" w:space="0" w:color="auto"/>
        <w:bottom w:val="none" w:sz="0" w:space="0" w:color="auto"/>
        <w:right w:val="none" w:sz="0" w:space="0" w:color="auto"/>
      </w:divBdr>
    </w:div>
    <w:div w:id="120270909">
      <w:bodyDiv w:val="1"/>
      <w:marLeft w:val="0"/>
      <w:marRight w:val="0"/>
      <w:marTop w:val="0"/>
      <w:marBottom w:val="0"/>
      <w:divBdr>
        <w:top w:val="none" w:sz="0" w:space="0" w:color="auto"/>
        <w:left w:val="none" w:sz="0" w:space="0" w:color="auto"/>
        <w:bottom w:val="none" w:sz="0" w:space="0" w:color="auto"/>
        <w:right w:val="none" w:sz="0" w:space="0" w:color="auto"/>
      </w:divBdr>
    </w:div>
    <w:div w:id="123544479">
      <w:bodyDiv w:val="1"/>
      <w:marLeft w:val="0"/>
      <w:marRight w:val="0"/>
      <w:marTop w:val="0"/>
      <w:marBottom w:val="0"/>
      <w:divBdr>
        <w:top w:val="none" w:sz="0" w:space="0" w:color="auto"/>
        <w:left w:val="none" w:sz="0" w:space="0" w:color="auto"/>
        <w:bottom w:val="none" w:sz="0" w:space="0" w:color="auto"/>
        <w:right w:val="none" w:sz="0" w:space="0" w:color="auto"/>
      </w:divBdr>
    </w:div>
    <w:div w:id="136191791">
      <w:bodyDiv w:val="1"/>
      <w:marLeft w:val="0"/>
      <w:marRight w:val="0"/>
      <w:marTop w:val="0"/>
      <w:marBottom w:val="0"/>
      <w:divBdr>
        <w:top w:val="none" w:sz="0" w:space="0" w:color="auto"/>
        <w:left w:val="none" w:sz="0" w:space="0" w:color="auto"/>
        <w:bottom w:val="none" w:sz="0" w:space="0" w:color="auto"/>
        <w:right w:val="none" w:sz="0" w:space="0" w:color="auto"/>
      </w:divBdr>
    </w:div>
    <w:div w:id="136722599">
      <w:bodyDiv w:val="1"/>
      <w:marLeft w:val="0"/>
      <w:marRight w:val="0"/>
      <w:marTop w:val="0"/>
      <w:marBottom w:val="0"/>
      <w:divBdr>
        <w:top w:val="none" w:sz="0" w:space="0" w:color="auto"/>
        <w:left w:val="none" w:sz="0" w:space="0" w:color="auto"/>
        <w:bottom w:val="none" w:sz="0" w:space="0" w:color="auto"/>
        <w:right w:val="none" w:sz="0" w:space="0" w:color="auto"/>
      </w:divBdr>
    </w:div>
    <w:div w:id="146016371">
      <w:bodyDiv w:val="1"/>
      <w:marLeft w:val="0"/>
      <w:marRight w:val="0"/>
      <w:marTop w:val="0"/>
      <w:marBottom w:val="0"/>
      <w:divBdr>
        <w:top w:val="none" w:sz="0" w:space="0" w:color="auto"/>
        <w:left w:val="none" w:sz="0" w:space="0" w:color="auto"/>
        <w:bottom w:val="none" w:sz="0" w:space="0" w:color="auto"/>
        <w:right w:val="none" w:sz="0" w:space="0" w:color="auto"/>
      </w:divBdr>
    </w:div>
    <w:div w:id="146212392">
      <w:bodyDiv w:val="1"/>
      <w:marLeft w:val="0"/>
      <w:marRight w:val="0"/>
      <w:marTop w:val="0"/>
      <w:marBottom w:val="0"/>
      <w:divBdr>
        <w:top w:val="none" w:sz="0" w:space="0" w:color="auto"/>
        <w:left w:val="none" w:sz="0" w:space="0" w:color="auto"/>
        <w:bottom w:val="none" w:sz="0" w:space="0" w:color="auto"/>
        <w:right w:val="none" w:sz="0" w:space="0" w:color="auto"/>
      </w:divBdr>
    </w:div>
    <w:div w:id="147476171">
      <w:bodyDiv w:val="1"/>
      <w:marLeft w:val="0"/>
      <w:marRight w:val="0"/>
      <w:marTop w:val="0"/>
      <w:marBottom w:val="0"/>
      <w:divBdr>
        <w:top w:val="none" w:sz="0" w:space="0" w:color="auto"/>
        <w:left w:val="none" w:sz="0" w:space="0" w:color="auto"/>
        <w:bottom w:val="none" w:sz="0" w:space="0" w:color="auto"/>
        <w:right w:val="none" w:sz="0" w:space="0" w:color="auto"/>
      </w:divBdr>
    </w:div>
    <w:div w:id="152572908">
      <w:bodyDiv w:val="1"/>
      <w:marLeft w:val="0"/>
      <w:marRight w:val="0"/>
      <w:marTop w:val="0"/>
      <w:marBottom w:val="0"/>
      <w:divBdr>
        <w:top w:val="none" w:sz="0" w:space="0" w:color="auto"/>
        <w:left w:val="none" w:sz="0" w:space="0" w:color="auto"/>
        <w:bottom w:val="none" w:sz="0" w:space="0" w:color="auto"/>
        <w:right w:val="none" w:sz="0" w:space="0" w:color="auto"/>
      </w:divBdr>
    </w:div>
    <w:div w:id="160317540">
      <w:bodyDiv w:val="1"/>
      <w:marLeft w:val="0"/>
      <w:marRight w:val="0"/>
      <w:marTop w:val="0"/>
      <w:marBottom w:val="0"/>
      <w:divBdr>
        <w:top w:val="none" w:sz="0" w:space="0" w:color="auto"/>
        <w:left w:val="none" w:sz="0" w:space="0" w:color="auto"/>
        <w:bottom w:val="none" w:sz="0" w:space="0" w:color="auto"/>
        <w:right w:val="none" w:sz="0" w:space="0" w:color="auto"/>
      </w:divBdr>
    </w:div>
    <w:div w:id="192235138">
      <w:bodyDiv w:val="1"/>
      <w:marLeft w:val="0"/>
      <w:marRight w:val="0"/>
      <w:marTop w:val="0"/>
      <w:marBottom w:val="0"/>
      <w:divBdr>
        <w:top w:val="none" w:sz="0" w:space="0" w:color="auto"/>
        <w:left w:val="none" w:sz="0" w:space="0" w:color="auto"/>
        <w:bottom w:val="none" w:sz="0" w:space="0" w:color="auto"/>
        <w:right w:val="none" w:sz="0" w:space="0" w:color="auto"/>
      </w:divBdr>
    </w:div>
    <w:div w:id="197670478">
      <w:bodyDiv w:val="1"/>
      <w:marLeft w:val="0"/>
      <w:marRight w:val="0"/>
      <w:marTop w:val="0"/>
      <w:marBottom w:val="0"/>
      <w:divBdr>
        <w:top w:val="none" w:sz="0" w:space="0" w:color="auto"/>
        <w:left w:val="none" w:sz="0" w:space="0" w:color="auto"/>
        <w:bottom w:val="none" w:sz="0" w:space="0" w:color="auto"/>
        <w:right w:val="none" w:sz="0" w:space="0" w:color="auto"/>
      </w:divBdr>
    </w:div>
    <w:div w:id="200216950">
      <w:bodyDiv w:val="1"/>
      <w:marLeft w:val="0"/>
      <w:marRight w:val="0"/>
      <w:marTop w:val="0"/>
      <w:marBottom w:val="0"/>
      <w:divBdr>
        <w:top w:val="none" w:sz="0" w:space="0" w:color="auto"/>
        <w:left w:val="none" w:sz="0" w:space="0" w:color="auto"/>
        <w:bottom w:val="none" w:sz="0" w:space="0" w:color="auto"/>
        <w:right w:val="none" w:sz="0" w:space="0" w:color="auto"/>
      </w:divBdr>
    </w:div>
    <w:div w:id="203369743">
      <w:bodyDiv w:val="1"/>
      <w:marLeft w:val="0"/>
      <w:marRight w:val="0"/>
      <w:marTop w:val="0"/>
      <w:marBottom w:val="0"/>
      <w:divBdr>
        <w:top w:val="none" w:sz="0" w:space="0" w:color="auto"/>
        <w:left w:val="none" w:sz="0" w:space="0" w:color="auto"/>
        <w:bottom w:val="none" w:sz="0" w:space="0" w:color="auto"/>
        <w:right w:val="none" w:sz="0" w:space="0" w:color="auto"/>
      </w:divBdr>
    </w:div>
    <w:div w:id="204297083">
      <w:bodyDiv w:val="1"/>
      <w:marLeft w:val="0"/>
      <w:marRight w:val="0"/>
      <w:marTop w:val="0"/>
      <w:marBottom w:val="0"/>
      <w:divBdr>
        <w:top w:val="none" w:sz="0" w:space="0" w:color="auto"/>
        <w:left w:val="none" w:sz="0" w:space="0" w:color="auto"/>
        <w:bottom w:val="none" w:sz="0" w:space="0" w:color="auto"/>
        <w:right w:val="none" w:sz="0" w:space="0" w:color="auto"/>
      </w:divBdr>
    </w:div>
    <w:div w:id="228460920">
      <w:bodyDiv w:val="1"/>
      <w:marLeft w:val="0"/>
      <w:marRight w:val="0"/>
      <w:marTop w:val="0"/>
      <w:marBottom w:val="0"/>
      <w:divBdr>
        <w:top w:val="none" w:sz="0" w:space="0" w:color="auto"/>
        <w:left w:val="none" w:sz="0" w:space="0" w:color="auto"/>
        <w:bottom w:val="none" w:sz="0" w:space="0" w:color="auto"/>
        <w:right w:val="none" w:sz="0" w:space="0" w:color="auto"/>
      </w:divBdr>
    </w:div>
    <w:div w:id="231503050">
      <w:bodyDiv w:val="1"/>
      <w:marLeft w:val="0"/>
      <w:marRight w:val="0"/>
      <w:marTop w:val="0"/>
      <w:marBottom w:val="0"/>
      <w:divBdr>
        <w:top w:val="none" w:sz="0" w:space="0" w:color="auto"/>
        <w:left w:val="none" w:sz="0" w:space="0" w:color="auto"/>
        <w:bottom w:val="none" w:sz="0" w:space="0" w:color="auto"/>
        <w:right w:val="none" w:sz="0" w:space="0" w:color="auto"/>
      </w:divBdr>
    </w:div>
    <w:div w:id="258564429">
      <w:bodyDiv w:val="1"/>
      <w:marLeft w:val="0"/>
      <w:marRight w:val="0"/>
      <w:marTop w:val="0"/>
      <w:marBottom w:val="0"/>
      <w:divBdr>
        <w:top w:val="none" w:sz="0" w:space="0" w:color="auto"/>
        <w:left w:val="none" w:sz="0" w:space="0" w:color="auto"/>
        <w:bottom w:val="none" w:sz="0" w:space="0" w:color="auto"/>
        <w:right w:val="none" w:sz="0" w:space="0" w:color="auto"/>
      </w:divBdr>
    </w:div>
    <w:div w:id="299699391">
      <w:bodyDiv w:val="1"/>
      <w:marLeft w:val="0"/>
      <w:marRight w:val="0"/>
      <w:marTop w:val="0"/>
      <w:marBottom w:val="0"/>
      <w:divBdr>
        <w:top w:val="none" w:sz="0" w:space="0" w:color="auto"/>
        <w:left w:val="none" w:sz="0" w:space="0" w:color="auto"/>
        <w:bottom w:val="none" w:sz="0" w:space="0" w:color="auto"/>
        <w:right w:val="none" w:sz="0" w:space="0" w:color="auto"/>
      </w:divBdr>
    </w:div>
    <w:div w:id="305357915">
      <w:bodyDiv w:val="1"/>
      <w:marLeft w:val="0"/>
      <w:marRight w:val="0"/>
      <w:marTop w:val="0"/>
      <w:marBottom w:val="0"/>
      <w:divBdr>
        <w:top w:val="none" w:sz="0" w:space="0" w:color="auto"/>
        <w:left w:val="none" w:sz="0" w:space="0" w:color="auto"/>
        <w:bottom w:val="none" w:sz="0" w:space="0" w:color="auto"/>
        <w:right w:val="none" w:sz="0" w:space="0" w:color="auto"/>
      </w:divBdr>
    </w:div>
    <w:div w:id="308443305">
      <w:bodyDiv w:val="1"/>
      <w:marLeft w:val="0"/>
      <w:marRight w:val="0"/>
      <w:marTop w:val="0"/>
      <w:marBottom w:val="0"/>
      <w:divBdr>
        <w:top w:val="none" w:sz="0" w:space="0" w:color="auto"/>
        <w:left w:val="none" w:sz="0" w:space="0" w:color="auto"/>
        <w:bottom w:val="none" w:sz="0" w:space="0" w:color="auto"/>
        <w:right w:val="none" w:sz="0" w:space="0" w:color="auto"/>
      </w:divBdr>
    </w:div>
    <w:div w:id="309674501">
      <w:bodyDiv w:val="1"/>
      <w:marLeft w:val="0"/>
      <w:marRight w:val="0"/>
      <w:marTop w:val="0"/>
      <w:marBottom w:val="0"/>
      <w:divBdr>
        <w:top w:val="none" w:sz="0" w:space="0" w:color="auto"/>
        <w:left w:val="none" w:sz="0" w:space="0" w:color="auto"/>
        <w:bottom w:val="none" w:sz="0" w:space="0" w:color="auto"/>
        <w:right w:val="none" w:sz="0" w:space="0" w:color="auto"/>
      </w:divBdr>
    </w:div>
    <w:div w:id="316887193">
      <w:bodyDiv w:val="1"/>
      <w:marLeft w:val="0"/>
      <w:marRight w:val="0"/>
      <w:marTop w:val="0"/>
      <w:marBottom w:val="0"/>
      <w:divBdr>
        <w:top w:val="none" w:sz="0" w:space="0" w:color="auto"/>
        <w:left w:val="none" w:sz="0" w:space="0" w:color="auto"/>
        <w:bottom w:val="none" w:sz="0" w:space="0" w:color="auto"/>
        <w:right w:val="none" w:sz="0" w:space="0" w:color="auto"/>
      </w:divBdr>
    </w:div>
    <w:div w:id="329987493">
      <w:bodyDiv w:val="1"/>
      <w:marLeft w:val="0"/>
      <w:marRight w:val="0"/>
      <w:marTop w:val="0"/>
      <w:marBottom w:val="0"/>
      <w:divBdr>
        <w:top w:val="none" w:sz="0" w:space="0" w:color="auto"/>
        <w:left w:val="none" w:sz="0" w:space="0" w:color="auto"/>
        <w:bottom w:val="none" w:sz="0" w:space="0" w:color="auto"/>
        <w:right w:val="none" w:sz="0" w:space="0" w:color="auto"/>
      </w:divBdr>
    </w:div>
    <w:div w:id="336467298">
      <w:bodyDiv w:val="1"/>
      <w:marLeft w:val="0"/>
      <w:marRight w:val="0"/>
      <w:marTop w:val="0"/>
      <w:marBottom w:val="0"/>
      <w:divBdr>
        <w:top w:val="none" w:sz="0" w:space="0" w:color="auto"/>
        <w:left w:val="none" w:sz="0" w:space="0" w:color="auto"/>
        <w:bottom w:val="none" w:sz="0" w:space="0" w:color="auto"/>
        <w:right w:val="none" w:sz="0" w:space="0" w:color="auto"/>
      </w:divBdr>
    </w:div>
    <w:div w:id="361134364">
      <w:bodyDiv w:val="1"/>
      <w:marLeft w:val="0"/>
      <w:marRight w:val="0"/>
      <w:marTop w:val="0"/>
      <w:marBottom w:val="0"/>
      <w:divBdr>
        <w:top w:val="none" w:sz="0" w:space="0" w:color="auto"/>
        <w:left w:val="none" w:sz="0" w:space="0" w:color="auto"/>
        <w:bottom w:val="none" w:sz="0" w:space="0" w:color="auto"/>
        <w:right w:val="none" w:sz="0" w:space="0" w:color="auto"/>
      </w:divBdr>
    </w:div>
    <w:div w:id="372846200">
      <w:bodyDiv w:val="1"/>
      <w:marLeft w:val="0"/>
      <w:marRight w:val="0"/>
      <w:marTop w:val="0"/>
      <w:marBottom w:val="0"/>
      <w:divBdr>
        <w:top w:val="none" w:sz="0" w:space="0" w:color="auto"/>
        <w:left w:val="none" w:sz="0" w:space="0" w:color="auto"/>
        <w:bottom w:val="none" w:sz="0" w:space="0" w:color="auto"/>
        <w:right w:val="none" w:sz="0" w:space="0" w:color="auto"/>
      </w:divBdr>
    </w:div>
    <w:div w:id="383062335">
      <w:bodyDiv w:val="1"/>
      <w:marLeft w:val="0"/>
      <w:marRight w:val="0"/>
      <w:marTop w:val="0"/>
      <w:marBottom w:val="0"/>
      <w:divBdr>
        <w:top w:val="none" w:sz="0" w:space="0" w:color="auto"/>
        <w:left w:val="none" w:sz="0" w:space="0" w:color="auto"/>
        <w:bottom w:val="none" w:sz="0" w:space="0" w:color="auto"/>
        <w:right w:val="none" w:sz="0" w:space="0" w:color="auto"/>
      </w:divBdr>
    </w:div>
    <w:div w:id="383138048">
      <w:bodyDiv w:val="1"/>
      <w:marLeft w:val="0"/>
      <w:marRight w:val="0"/>
      <w:marTop w:val="0"/>
      <w:marBottom w:val="0"/>
      <w:divBdr>
        <w:top w:val="none" w:sz="0" w:space="0" w:color="auto"/>
        <w:left w:val="none" w:sz="0" w:space="0" w:color="auto"/>
        <w:bottom w:val="none" w:sz="0" w:space="0" w:color="auto"/>
        <w:right w:val="none" w:sz="0" w:space="0" w:color="auto"/>
      </w:divBdr>
    </w:div>
    <w:div w:id="391386895">
      <w:bodyDiv w:val="1"/>
      <w:marLeft w:val="0"/>
      <w:marRight w:val="0"/>
      <w:marTop w:val="0"/>
      <w:marBottom w:val="0"/>
      <w:divBdr>
        <w:top w:val="none" w:sz="0" w:space="0" w:color="auto"/>
        <w:left w:val="none" w:sz="0" w:space="0" w:color="auto"/>
        <w:bottom w:val="none" w:sz="0" w:space="0" w:color="auto"/>
        <w:right w:val="none" w:sz="0" w:space="0" w:color="auto"/>
      </w:divBdr>
    </w:div>
    <w:div w:id="412823775">
      <w:bodyDiv w:val="1"/>
      <w:marLeft w:val="0"/>
      <w:marRight w:val="0"/>
      <w:marTop w:val="0"/>
      <w:marBottom w:val="0"/>
      <w:divBdr>
        <w:top w:val="none" w:sz="0" w:space="0" w:color="auto"/>
        <w:left w:val="none" w:sz="0" w:space="0" w:color="auto"/>
        <w:bottom w:val="none" w:sz="0" w:space="0" w:color="auto"/>
        <w:right w:val="none" w:sz="0" w:space="0" w:color="auto"/>
      </w:divBdr>
    </w:div>
    <w:div w:id="419331118">
      <w:bodyDiv w:val="1"/>
      <w:marLeft w:val="0"/>
      <w:marRight w:val="0"/>
      <w:marTop w:val="0"/>
      <w:marBottom w:val="0"/>
      <w:divBdr>
        <w:top w:val="none" w:sz="0" w:space="0" w:color="auto"/>
        <w:left w:val="none" w:sz="0" w:space="0" w:color="auto"/>
        <w:bottom w:val="none" w:sz="0" w:space="0" w:color="auto"/>
        <w:right w:val="none" w:sz="0" w:space="0" w:color="auto"/>
      </w:divBdr>
    </w:div>
    <w:div w:id="426117450">
      <w:bodyDiv w:val="1"/>
      <w:marLeft w:val="0"/>
      <w:marRight w:val="0"/>
      <w:marTop w:val="0"/>
      <w:marBottom w:val="0"/>
      <w:divBdr>
        <w:top w:val="none" w:sz="0" w:space="0" w:color="auto"/>
        <w:left w:val="none" w:sz="0" w:space="0" w:color="auto"/>
        <w:bottom w:val="none" w:sz="0" w:space="0" w:color="auto"/>
        <w:right w:val="none" w:sz="0" w:space="0" w:color="auto"/>
      </w:divBdr>
    </w:div>
    <w:div w:id="436873138">
      <w:bodyDiv w:val="1"/>
      <w:marLeft w:val="0"/>
      <w:marRight w:val="0"/>
      <w:marTop w:val="0"/>
      <w:marBottom w:val="0"/>
      <w:divBdr>
        <w:top w:val="none" w:sz="0" w:space="0" w:color="auto"/>
        <w:left w:val="none" w:sz="0" w:space="0" w:color="auto"/>
        <w:bottom w:val="none" w:sz="0" w:space="0" w:color="auto"/>
        <w:right w:val="none" w:sz="0" w:space="0" w:color="auto"/>
      </w:divBdr>
    </w:div>
    <w:div w:id="439841395">
      <w:bodyDiv w:val="1"/>
      <w:marLeft w:val="0"/>
      <w:marRight w:val="0"/>
      <w:marTop w:val="0"/>
      <w:marBottom w:val="0"/>
      <w:divBdr>
        <w:top w:val="none" w:sz="0" w:space="0" w:color="auto"/>
        <w:left w:val="none" w:sz="0" w:space="0" w:color="auto"/>
        <w:bottom w:val="none" w:sz="0" w:space="0" w:color="auto"/>
        <w:right w:val="none" w:sz="0" w:space="0" w:color="auto"/>
      </w:divBdr>
    </w:div>
    <w:div w:id="447504619">
      <w:bodyDiv w:val="1"/>
      <w:marLeft w:val="0"/>
      <w:marRight w:val="0"/>
      <w:marTop w:val="0"/>
      <w:marBottom w:val="0"/>
      <w:divBdr>
        <w:top w:val="none" w:sz="0" w:space="0" w:color="auto"/>
        <w:left w:val="none" w:sz="0" w:space="0" w:color="auto"/>
        <w:bottom w:val="none" w:sz="0" w:space="0" w:color="auto"/>
        <w:right w:val="none" w:sz="0" w:space="0" w:color="auto"/>
      </w:divBdr>
    </w:div>
    <w:div w:id="448089742">
      <w:bodyDiv w:val="1"/>
      <w:marLeft w:val="0"/>
      <w:marRight w:val="0"/>
      <w:marTop w:val="0"/>
      <w:marBottom w:val="0"/>
      <w:divBdr>
        <w:top w:val="none" w:sz="0" w:space="0" w:color="auto"/>
        <w:left w:val="none" w:sz="0" w:space="0" w:color="auto"/>
        <w:bottom w:val="none" w:sz="0" w:space="0" w:color="auto"/>
        <w:right w:val="none" w:sz="0" w:space="0" w:color="auto"/>
      </w:divBdr>
    </w:div>
    <w:div w:id="449011528">
      <w:bodyDiv w:val="1"/>
      <w:marLeft w:val="0"/>
      <w:marRight w:val="0"/>
      <w:marTop w:val="0"/>
      <w:marBottom w:val="0"/>
      <w:divBdr>
        <w:top w:val="none" w:sz="0" w:space="0" w:color="auto"/>
        <w:left w:val="none" w:sz="0" w:space="0" w:color="auto"/>
        <w:bottom w:val="none" w:sz="0" w:space="0" w:color="auto"/>
        <w:right w:val="none" w:sz="0" w:space="0" w:color="auto"/>
      </w:divBdr>
    </w:div>
    <w:div w:id="450708069">
      <w:bodyDiv w:val="1"/>
      <w:marLeft w:val="0"/>
      <w:marRight w:val="0"/>
      <w:marTop w:val="0"/>
      <w:marBottom w:val="0"/>
      <w:divBdr>
        <w:top w:val="none" w:sz="0" w:space="0" w:color="auto"/>
        <w:left w:val="none" w:sz="0" w:space="0" w:color="auto"/>
        <w:bottom w:val="none" w:sz="0" w:space="0" w:color="auto"/>
        <w:right w:val="none" w:sz="0" w:space="0" w:color="auto"/>
      </w:divBdr>
    </w:div>
    <w:div w:id="471099764">
      <w:bodyDiv w:val="1"/>
      <w:marLeft w:val="0"/>
      <w:marRight w:val="0"/>
      <w:marTop w:val="0"/>
      <w:marBottom w:val="0"/>
      <w:divBdr>
        <w:top w:val="none" w:sz="0" w:space="0" w:color="auto"/>
        <w:left w:val="none" w:sz="0" w:space="0" w:color="auto"/>
        <w:bottom w:val="none" w:sz="0" w:space="0" w:color="auto"/>
        <w:right w:val="none" w:sz="0" w:space="0" w:color="auto"/>
      </w:divBdr>
    </w:div>
    <w:div w:id="475341860">
      <w:bodyDiv w:val="1"/>
      <w:marLeft w:val="0"/>
      <w:marRight w:val="0"/>
      <w:marTop w:val="0"/>
      <w:marBottom w:val="0"/>
      <w:divBdr>
        <w:top w:val="none" w:sz="0" w:space="0" w:color="auto"/>
        <w:left w:val="none" w:sz="0" w:space="0" w:color="auto"/>
        <w:bottom w:val="none" w:sz="0" w:space="0" w:color="auto"/>
        <w:right w:val="none" w:sz="0" w:space="0" w:color="auto"/>
      </w:divBdr>
    </w:div>
    <w:div w:id="491486921">
      <w:bodyDiv w:val="1"/>
      <w:marLeft w:val="0"/>
      <w:marRight w:val="0"/>
      <w:marTop w:val="0"/>
      <w:marBottom w:val="0"/>
      <w:divBdr>
        <w:top w:val="none" w:sz="0" w:space="0" w:color="auto"/>
        <w:left w:val="none" w:sz="0" w:space="0" w:color="auto"/>
        <w:bottom w:val="none" w:sz="0" w:space="0" w:color="auto"/>
        <w:right w:val="none" w:sz="0" w:space="0" w:color="auto"/>
      </w:divBdr>
    </w:div>
    <w:div w:id="505173111">
      <w:bodyDiv w:val="1"/>
      <w:marLeft w:val="0"/>
      <w:marRight w:val="0"/>
      <w:marTop w:val="0"/>
      <w:marBottom w:val="0"/>
      <w:divBdr>
        <w:top w:val="none" w:sz="0" w:space="0" w:color="auto"/>
        <w:left w:val="none" w:sz="0" w:space="0" w:color="auto"/>
        <w:bottom w:val="none" w:sz="0" w:space="0" w:color="auto"/>
        <w:right w:val="none" w:sz="0" w:space="0" w:color="auto"/>
      </w:divBdr>
    </w:div>
    <w:div w:id="532959621">
      <w:bodyDiv w:val="1"/>
      <w:marLeft w:val="0"/>
      <w:marRight w:val="0"/>
      <w:marTop w:val="0"/>
      <w:marBottom w:val="0"/>
      <w:divBdr>
        <w:top w:val="none" w:sz="0" w:space="0" w:color="auto"/>
        <w:left w:val="none" w:sz="0" w:space="0" w:color="auto"/>
        <w:bottom w:val="none" w:sz="0" w:space="0" w:color="auto"/>
        <w:right w:val="none" w:sz="0" w:space="0" w:color="auto"/>
      </w:divBdr>
    </w:div>
    <w:div w:id="550384516">
      <w:bodyDiv w:val="1"/>
      <w:marLeft w:val="0"/>
      <w:marRight w:val="0"/>
      <w:marTop w:val="0"/>
      <w:marBottom w:val="0"/>
      <w:divBdr>
        <w:top w:val="none" w:sz="0" w:space="0" w:color="auto"/>
        <w:left w:val="none" w:sz="0" w:space="0" w:color="auto"/>
        <w:bottom w:val="none" w:sz="0" w:space="0" w:color="auto"/>
        <w:right w:val="none" w:sz="0" w:space="0" w:color="auto"/>
      </w:divBdr>
    </w:div>
    <w:div w:id="574894207">
      <w:bodyDiv w:val="1"/>
      <w:marLeft w:val="0"/>
      <w:marRight w:val="0"/>
      <w:marTop w:val="0"/>
      <w:marBottom w:val="0"/>
      <w:divBdr>
        <w:top w:val="none" w:sz="0" w:space="0" w:color="auto"/>
        <w:left w:val="none" w:sz="0" w:space="0" w:color="auto"/>
        <w:bottom w:val="none" w:sz="0" w:space="0" w:color="auto"/>
        <w:right w:val="none" w:sz="0" w:space="0" w:color="auto"/>
      </w:divBdr>
    </w:div>
    <w:div w:id="578948740">
      <w:bodyDiv w:val="1"/>
      <w:marLeft w:val="0"/>
      <w:marRight w:val="0"/>
      <w:marTop w:val="0"/>
      <w:marBottom w:val="0"/>
      <w:divBdr>
        <w:top w:val="none" w:sz="0" w:space="0" w:color="auto"/>
        <w:left w:val="none" w:sz="0" w:space="0" w:color="auto"/>
        <w:bottom w:val="none" w:sz="0" w:space="0" w:color="auto"/>
        <w:right w:val="none" w:sz="0" w:space="0" w:color="auto"/>
      </w:divBdr>
    </w:div>
    <w:div w:id="596255212">
      <w:bodyDiv w:val="1"/>
      <w:marLeft w:val="0"/>
      <w:marRight w:val="0"/>
      <w:marTop w:val="0"/>
      <w:marBottom w:val="0"/>
      <w:divBdr>
        <w:top w:val="none" w:sz="0" w:space="0" w:color="auto"/>
        <w:left w:val="none" w:sz="0" w:space="0" w:color="auto"/>
        <w:bottom w:val="none" w:sz="0" w:space="0" w:color="auto"/>
        <w:right w:val="none" w:sz="0" w:space="0" w:color="auto"/>
      </w:divBdr>
    </w:div>
    <w:div w:id="601885037">
      <w:bodyDiv w:val="1"/>
      <w:marLeft w:val="0"/>
      <w:marRight w:val="0"/>
      <w:marTop w:val="0"/>
      <w:marBottom w:val="0"/>
      <w:divBdr>
        <w:top w:val="none" w:sz="0" w:space="0" w:color="auto"/>
        <w:left w:val="none" w:sz="0" w:space="0" w:color="auto"/>
        <w:bottom w:val="none" w:sz="0" w:space="0" w:color="auto"/>
        <w:right w:val="none" w:sz="0" w:space="0" w:color="auto"/>
      </w:divBdr>
    </w:div>
    <w:div w:id="604969102">
      <w:bodyDiv w:val="1"/>
      <w:marLeft w:val="0"/>
      <w:marRight w:val="0"/>
      <w:marTop w:val="0"/>
      <w:marBottom w:val="0"/>
      <w:divBdr>
        <w:top w:val="none" w:sz="0" w:space="0" w:color="auto"/>
        <w:left w:val="none" w:sz="0" w:space="0" w:color="auto"/>
        <w:bottom w:val="none" w:sz="0" w:space="0" w:color="auto"/>
        <w:right w:val="none" w:sz="0" w:space="0" w:color="auto"/>
      </w:divBdr>
    </w:div>
    <w:div w:id="621305110">
      <w:bodyDiv w:val="1"/>
      <w:marLeft w:val="0"/>
      <w:marRight w:val="0"/>
      <w:marTop w:val="0"/>
      <w:marBottom w:val="0"/>
      <w:divBdr>
        <w:top w:val="none" w:sz="0" w:space="0" w:color="auto"/>
        <w:left w:val="none" w:sz="0" w:space="0" w:color="auto"/>
        <w:bottom w:val="none" w:sz="0" w:space="0" w:color="auto"/>
        <w:right w:val="none" w:sz="0" w:space="0" w:color="auto"/>
      </w:divBdr>
    </w:div>
    <w:div w:id="636766759">
      <w:bodyDiv w:val="1"/>
      <w:marLeft w:val="0"/>
      <w:marRight w:val="0"/>
      <w:marTop w:val="0"/>
      <w:marBottom w:val="0"/>
      <w:divBdr>
        <w:top w:val="none" w:sz="0" w:space="0" w:color="auto"/>
        <w:left w:val="none" w:sz="0" w:space="0" w:color="auto"/>
        <w:bottom w:val="none" w:sz="0" w:space="0" w:color="auto"/>
        <w:right w:val="none" w:sz="0" w:space="0" w:color="auto"/>
      </w:divBdr>
    </w:div>
    <w:div w:id="638269824">
      <w:bodyDiv w:val="1"/>
      <w:marLeft w:val="0"/>
      <w:marRight w:val="0"/>
      <w:marTop w:val="0"/>
      <w:marBottom w:val="0"/>
      <w:divBdr>
        <w:top w:val="none" w:sz="0" w:space="0" w:color="auto"/>
        <w:left w:val="none" w:sz="0" w:space="0" w:color="auto"/>
        <w:bottom w:val="none" w:sz="0" w:space="0" w:color="auto"/>
        <w:right w:val="none" w:sz="0" w:space="0" w:color="auto"/>
      </w:divBdr>
    </w:div>
    <w:div w:id="638651804">
      <w:bodyDiv w:val="1"/>
      <w:marLeft w:val="0"/>
      <w:marRight w:val="0"/>
      <w:marTop w:val="0"/>
      <w:marBottom w:val="0"/>
      <w:divBdr>
        <w:top w:val="none" w:sz="0" w:space="0" w:color="auto"/>
        <w:left w:val="none" w:sz="0" w:space="0" w:color="auto"/>
        <w:bottom w:val="none" w:sz="0" w:space="0" w:color="auto"/>
        <w:right w:val="none" w:sz="0" w:space="0" w:color="auto"/>
      </w:divBdr>
    </w:div>
    <w:div w:id="661930714">
      <w:bodyDiv w:val="1"/>
      <w:marLeft w:val="0"/>
      <w:marRight w:val="0"/>
      <w:marTop w:val="0"/>
      <w:marBottom w:val="0"/>
      <w:divBdr>
        <w:top w:val="none" w:sz="0" w:space="0" w:color="auto"/>
        <w:left w:val="none" w:sz="0" w:space="0" w:color="auto"/>
        <w:bottom w:val="none" w:sz="0" w:space="0" w:color="auto"/>
        <w:right w:val="none" w:sz="0" w:space="0" w:color="auto"/>
      </w:divBdr>
    </w:div>
    <w:div w:id="675113460">
      <w:bodyDiv w:val="1"/>
      <w:marLeft w:val="0"/>
      <w:marRight w:val="0"/>
      <w:marTop w:val="0"/>
      <w:marBottom w:val="0"/>
      <w:divBdr>
        <w:top w:val="none" w:sz="0" w:space="0" w:color="auto"/>
        <w:left w:val="none" w:sz="0" w:space="0" w:color="auto"/>
        <w:bottom w:val="none" w:sz="0" w:space="0" w:color="auto"/>
        <w:right w:val="none" w:sz="0" w:space="0" w:color="auto"/>
      </w:divBdr>
    </w:div>
    <w:div w:id="683094413">
      <w:bodyDiv w:val="1"/>
      <w:marLeft w:val="0"/>
      <w:marRight w:val="0"/>
      <w:marTop w:val="0"/>
      <w:marBottom w:val="0"/>
      <w:divBdr>
        <w:top w:val="none" w:sz="0" w:space="0" w:color="auto"/>
        <w:left w:val="none" w:sz="0" w:space="0" w:color="auto"/>
        <w:bottom w:val="none" w:sz="0" w:space="0" w:color="auto"/>
        <w:right w:val="none" w:sz="0" w:space="0" w:color="auto"/>
      </w:divBdr>
    </w:div>
    <w:div w:id="701780792">
      <w:bodyDiv w:val="1"/>
      <w:marLeft w:val="0"/>
      <w:marRight w:val="0"/>
      <w:marTop w:val="0"/>
      <w:marBottom w:val="0"/>
      <w:divBdr>
        <w:top w:val="none" w:sz="0" w:space="0" w:color="auto"/>
        <w:left w:val="none" w:sz="0" w:space="0" w:color="auto"/>
        <w:bottom w:val="none" w:sz="0" w:space="0" w:color="auto"/>
        <w:right w:val="none" w:sz="0" w:space="0" w:color="auto"/>
      </w:divBdr>
    </w:div>
    <w:div w:id="727726321">
      <w:bodyDiv w:val="1"/>
      <w:marLeft w:val="0"/>
      <w:marRight w:val="0"/>
      <w:marTop w:val="0"/>
      <w:marBottom w:val="0"/>
      <w:divBdr>
        <w:top w:val="none" w:sz="0" w:space="0" w:color="auto"/>
        <w:left w:val="none" w:sz="0" w:space="0" w:color="auto"/>
        <w:bottom w:val="none" w:sz="0" w:space="0" w:color="auto"/>
        <w:right w:val="none" w:sz="0" w:space="0" w:color="auto"/>
      </w:divBdr>
    </w:div>
    <w:div w:id="728456821">
      <w:bodyDiv w:val="1"/>
      <w:marLeft w:val="0"/>
      <w:marRight w:val="0"/>
      <w:marTop w:val="0"/>
      <w:marBottom w:val="0"/>
      <w:divBdr>
        <w:top w:val="none" w:sz="0" w:space="0" w:color="auto"/>
        <w:left w:val="none" w:sz="0" w:space="0" w:color="auto"/>
        <w:bottom w:val="none" w:sz="0" w:space="0" w:color="auto"/>
        <w:right w:val="none" w:sz="0" w:space="0" w:color="auto"/>
      </w:divBdr>
    </w:div>
    <w:div w:id="733697502">
      <w:bodyDiv w:val="1"/>
      <w:marLeft w:val="0"/>
      <w:marRight w:val="0"/>
      <w:marTop w:val="0"/>
      <w:marBottom w:val="0"/>
      <w:divBdr>
        <w:top w:val="none" w:sz="0" w:space="0" w:color="auto"/>
        <w:left w:val="none" w:sz="0" w:space="0" w:color="auto"/>
        <w:bottom w:val="none" w:sz="0" w:space="0" w:color="auto"/>
        <w:right w:val="none" w:sz="0" w:space="0" w:color="auto"/>
      </w:divBdr>
    </w:div>
    <w:div w:id="755053690">
      <w:bodyDiv w:val="1"/>
      <w:marLeft w:val="0"/>
      <w:marRight w:val="0"/>
      <w:marTop w:val="0"/>
      <w:marBottom w:val="0"/>
      <w:divBdr>
        <w:top w:val="none" w:sz="0" w:space="0" w:color="auto"/>
        <w:left w:val="none" w:sz="0" w:space="0" w:color="auto"/>
        <w:bottom w:val="none" w:sz="0" w:space="0" w:color="auto"/>
        <w:right w:val="none" w:sz="0" w:space="0" w:color="auto"/>
      </w:divBdr>
    </w:div>
    <w:div w:id="759840167">
      <w:bodyDiv w:val="1"/>
      <w:marLeft w:val="0"/>
      <w:marRight w:val="0"/>
      <w:marTop w:val="0"/>
      <w:marBottom w:val="0"/>
      <w:divBdr>
        <w:top w:val="none" w:sz="0" w:space="0" w:color="auto"/>
        <w:left w:val="none" w:sz="0" w:space="0" w:color="auto"/>
        <w:bottom w:val="none" w:sz="0" w:space="0" w:color="auto"/>
        <w:right w:val="none" w:sz="0" w:space="0" w:color="auto"/>
      </w:divBdr>
    </w:div>
    <w:div w:id="766464348">
      <w:bodyDiv w:val="1"/>
      <w:marLeft w:val="0"/>
      <w:marRight w:val="0"/>
      <w:marTop w:val="0"/>
      <w:marBottom w:val="0"/>
      <w:divBdr>
        <w:top w:val="none" w:sz="0" w:space="0" w:color="auto"/>
        <w:left w:val="none" w:sz="0" w:space="0" w:color="auto"/>
        <w:bottom w:val="none" w:sz="0" w:space="0" w:color="auto"/>
        <w:right w:val="none" w:sz="0" w:space="0" w:color="auto"/>
      </w:divBdr>
    </w:div>
    <w:div w:id="769545424">
      <w:bodyDiv w:val="1"/>
      <w:marLeft w:val="0"/>
      <w:marRight w:val="0"/>
      <w:marTop w:val="0"/>
      <w:marBottom w:val="0"/>
      <w:divBdr>
        <w:top w:val="none" w:sz="0" w:space="0" w:color="auto"/>
        <w:left w:val="none" w:sz="0" w:space="0" w:color="auto"/>
        <w:bottom w:val="none" w:sz="0" w:space="0" w:color="auto"/>
        <w:right w:val="none" w:sz="0" w:space="0" w:color="auto"/>
      </w:divBdr>
    </w:div>
    <w:div w:id="790592610">
      <w:bodyDiv w:val="1"/>
      <w:marLeft w:val="0"/>
      <w:marRight w:val="0"/>
      <w:marTop w:val="0"/>
      <w:marBottom w:val="0"/>
      <w:divBdr>
        <w:top w:val="none" w:sz="0" w:space="0" w:color="auto"/>
        <w:left w:val="none" w:sz="0" w:space="0" w:color="auto"/>
        <w:bottom w:val="none" w:sz="0" w:space="0" w:color="auto"/>
        <w:right w:val="none" w:sz="0" w:space="0" w:color="auto"/>
      </w:divBdr>
    </w:div>
    <w:div w:id="799149997">
      <w:bodyDiv w:val="1"/>
      <w:marLeft w:val="0"/>
      <w:marRight w:val="0"/>
      <w:marTop w:val="0"/>
      <w:marBottom w:val="0"/>
      <w:divBdr>
        <w:top w:val="none" w:sz="0" w:space="0" w:color="auto"/>
        <w:left w:val="none" w:sz="0" w:space="0" w:color="auto"/>
        <w:bottom w:val="none" w:sz="0" w:space="0" w:color="auto"/>
        <w:right w:val="none" w:sz="0" w:space="0" w:color="auto"/>
      </w:divBdr>
    </w:div>
    <w:div w:id="804198702">
      <w:bodyDiv w:val="1"/>
      <w:marLeft w:val="0"/>
      <w:marRight w:val="0"/>
      <w:marTop w:val="0"/>
      <w:marBottom w:val="0"/>
      <w:divBdr>
        <w:top w:val="none" w:sz="0" w:space="0" w:color="auto"/>
        <w:left w:val="none" w:sz="0" w:space="0" w:color="auto"/>
        <w:bottom w:val="none" w:sz="0" w:space="0" w:color="auto"/>
        <w:right w:val="none" w:sz="0" w:space="0" w:color="auto"/>
      </w:divBdr>
    </w:div>
    <w:div w:id="830024487">
      <w:bodyDiv w:val="1"/>
      <w:marLeft w:val="0"/>
      <w:marRight w:val="0"/>
      <w:marTop w:val="0"/>
      <w:marBottom w:val="0"/>
      <w:divBdr>
        <w:top w:val="none" w:sz="0" w:space="0" w:color="auto"/>
        <w:left w:val="none" w:sz="0" w:space="0" w:color="auto"/>
        <w:bottom w:val="none" w:sz="0" w:space="0" w:color="auto"/>
        <w:right w:val="none" w:sz="0" w:space="0" w:color="auto"/>
      </w:divBdr>
    </w:div>
    <w:div w:id="830368936">
      <w:bodyDiv w:val="1"/>
      <w:marLeft w:val="0"/>
      <w:marRight w:val="0"/>
      <w:marTop w:val="0"/>
      <w:marBottom w:val="0"/>
      <w:divBdr>
        <w:top w:val="none" w:sz="0" w:space="0" w:color="auto"/>
        <w:left w:val="none" w:sz="0" w:space="0" w:color="auto"/>
        <w:bottom w:val="none" w:sz="0" w:space="0" w:color="auto"/>
        <w:right w:val="none" w:sz="0" w:space="0" w:color="auto"/>
      </w:divBdr>
    </w:div>
    <w:div w:id="834608521">
      <w:bodyDiv w:val="1"/>
      <w:marLeft w:val="0"/>
      <w:marRight w:val="0"/>
      <w:marTop w:val="0"/>
      <w:marBottom w:val="0"/>
      <w:divBdr>
        <w:top w:val="none" w:sz="0" w:space="0" w:color="auto"/>
        <w:left w:val="none" w:sz="0" w:space="0" w:color="auto"/>
        <w:bottom w:val="none" w:sz="0" w:space="0" w:color="auto"/>
        <w:right w:val="none" w:sz="0" w:space="0" w:color="auto"/>
      </w:divBdr>
    </w:div>
    <w:div w:id="844397366">
      <w:bodyDiv w:val="1"/>
      <w:marLeft w:val="0"/>
      <w:marRight w:val="0"/>
      <w:marTop w:val="0"/>
      <w:marBottom w:val="0"/>
      <w:divBdr>
        <w:top w:val="none" w:sz="0" w:space="0" w:color="auto"/>
        <w:left w:val="none" w:sz="0" w:space="0" w:color="auto"/>
        <w:bottom w:val="none" w:sz="0" w:space="0" w:color="auto"/>
        <w:right w:val="none" w:sz="0" w:space="0" w:color="auto"/>
      </w:divBdr>
    </w:div>
    <w:div w:id="844592920">
      <w:bodyDiv w:val="1"/>
      <w:marLeft w:val="0"/>
      <w:marRight w:val="0"/>
      <w:marTop w:val="0"/>
      <w:marBottom w:val="0"/>
      <w:divBdr>
        <w:top w:val="none" w:sz="0" w:space="0" w:color="auto"/>
        <w:left w:val="none" w:sz="0" w:space="0" w:color="auto"/>
        <w:bottom w:val="none" w:sz="0" w:space="0" w:color="auto"/>
        <w:right w:val="none" w:sz="0" w:space="0" w:color="auto"/>
      </w:divBdr>
    </w:div>
    <w:div w:id="850336154">
      <w:bodyDiv w:val="1"/>
      <w:marLeft w:val="0"/>
      <w:marRight w:val="0"/>
      <w:marTop w:val="0"/>
      <w:marBottom w:val="0"/>
      <w:divBdr>
        <w:top w:val="none" w:sz="0" w:space="0" w:color="auto"/>
        <w:left w:val="none" w:sz="0" w:space="0" w:color="auto"/>
        <w:bottom w:val="none" w:sz="0" w:space="0" w:color="auto"/>
        <w:right w:val="none" w:sz="0" w:space="0" w:color="auto"/>
      </w:divBdr>
    </w:div>
    <w:div w:id="850949306">
      <w:bodyDiv w:val="1"/>
      <w:marLeft w:val="0"/>
      <w:marRight w:val="0"/>
      <w:marTop w:val="0"/>
      <w:marBottom w:val="0"/>
      <w:divBdr>
        <w:top w:val="none" w:sz="0" w:space="0" w:color="auto"/>
        <w:left w:val="none" w:sz="0" w:space="0" w:color="auto"/>
        <w:bottom w:val="none" w:sz="0" w:space="0" w:color="auto"/>
        <w:right w:val="none" w:sz="0" w:space="0" w:color="auto"/>
      </w:divBdr>
    </w:div>
    <w:div w:id="865679218">
      <w:bodyDiv w:val="1"/>
      <w:marLeft w:val="0"/>
      <w:marRight w:val="0"/>
      <w:marTop w:val="0"/>
      <w:marBottom w:val="0"/>
      <w:divBdr>
        <w:top w:val="none" w:sz="0" w:space="0" w:color="auto"/>
        <w:left w:val="none" w:sz="0" w:space="0" w:color="auto"/>
        <w:bottom w:val="none" w:sz="0" w:space="0" w:color="auto"/>
        <w:right w:val="none" w:sz="0" w:space="0" w:color="auto"/>
      </w:divBdr>
    </w:div>
    <w:div w:id="868492343">
      <w:bodyDiv w:val="1"/>
      <w:marLeft w:val="0"/>
      <w:marRight w:val="0"/>
      <w:marTop w:val="0"/>
      <w:marBottom w:val="0"/>
      <w:divBdr>
        <w:top w:val="none" w:sz="0" w:space="0" w:color="auto"/>
        <w:left w:val="none" w:sz="0" w:space="0" w:color="auto"/>
        <w:bottom w:val="none" w:sz="0" w:space="0" w:color="auto"/>
        <w:right w:val="none" w:sz="0" w:space="0" w:color="auto"/>
      </w:divBdr>
    </w:div>
    <w:div w:id="868680819">
      <w:bodyDiv w:val="1"/>
      <w:marLeft w:val="0"/>
      <w:marRight w:val="0"/>
      <w:marTop w:val="0"/>
      <w:marBottom w:val="0"/>
      <w:divBdr>
        <w:top w:val="none" w:sz="0" w:space="0" w:color="auto"/>
        <w:left w:val="none" w:sz="0" w:space="0" w:color="auto"/>
        <w:bottom w:val="none" w:sz="0" w:space="0" w:color="auto"/>
        <w:right w:val="none" w:sz="0" w:space="0" w:color="auto"/>
      </w:divBdr>
    </w:div>
    <w:div w:id="878274560">
      <w:bodyDiv w:val="1"/>
      <w:marLeft w:val="0"/>
      <w:marRight w:val="0"/>
      <w:marTop w:val="0"/>
      <w:marBottom w:val="0"/>
      <w:divBdr>
        <w:top w:val="none" w:sz="0" w:space="0" w:color="auto"/>
        <w:left w:val="none" w:sz="0" w:space="0" w:color="auto"/>
        <w:bottom w:val="none" w:sz="0" w:space="0" w:color="auto"/>
        <w:right w:val="none" w:sz="0" w:space="0" w:color="auto"/>
      </w:divBdr>
    </w:div>
    <w:div w:id="882059057">
      <w:bodyDiv w:val="1"/>
      <w:marLeft w:val="0"/>
      <w:marRight w:val="0"/>
      <w:marTop w:val="0"/>
      <w:marBottom w:val="0"/>
      <w:divBdr>
        <w:top w:val="none" w:sz="0" w:space="0" w:color="auto"/>
        <w:left w:val="none" w:sz="0" w:space="0" w:color="auto"/>
        <w:bottom w:val="none" w:sz="0" w:space="0" w:color="auto"/>
        <w:right w:val="none" w:sz="0" w:space="0" w:color="auto"/>
      </w:divBdr>
    </w:div>
    <w:div w:id="901912888">
      <w:bodyDiv w:val="1"/>
      <w:marLeft w:val="0"/>
      <w:marRight w:val="0"/>
      <w:marTop w:val="0"/>
      <w:marBottom w:val="0"/>
      <w:divBdr>
        <w:top w:val="none" w:sz="0" w:space="0" w:color="auto"/>
        <w:left w:val="none" w:sz="0" w:space="0" w:color="auto"/>
        <w:bottom w:val="none" w:sz="0" w:space="0" w:color="auto"/>
        <w:right w:val="none" w:sz="0" w:space="0" w:color="auto"/>
      </w:divBdr>
    </w:div>
    <w:div w:id="918902214">
      <w:bodyDiv w:val="1"/>
      <w:marLeft w:val="0"/>
      <w:marRight w:val="0"/>
      <w:marTop w:val="0"/>
      <w:marBottom w:val="0"/>
      <w:divBdr>
        <w:top w:val="none" w:sz="0" w:space="0" w:color="auto"/>
        <w:left w:val="none" w:sz="0" w:space="0" w:color="auto"/>
        <w:bottom w:val="none" w:sz="0" w:space="0" w:color="auto"/>
        <w:right w:val="none" w:sz="0" w:space="0" w:color="auto"/>
      </w:divBdr>
    </w:div>
    <w:div w:id="922834535">
      <w:bodyDiv w:val="1"/>
      <w:marLeft w:val="0"/>
      <w:marRight w:val="0"/>
      <w:marTop w:val="0"/>
      <w:marBottom w:val="0"/>
      <w:divBdr>
        <w:top w:val="none" w:sz="0" w:space="0" w:color="auto"/>
        <w:left w:val="none" w:sz="0" w:space="0" w:color="auto"/>
        <w:bottom w:val="none" w:sz="0" w:space="0" w:color="auto"/>
        <w:right w:val="none" w:sz="0" w:space="0" w:color="auto"/>
      </w:divBdr>
    </w:div>
    <w:div w:id="923223943">
      <w:bodyDiv w:val="1"/>
      <w:marLeft w:val="0"/>
      <w:marRight w:val="0"/>
      <w:marTop w:val="0"/>
      <w:marBottom w:val="0"/>
      <w:divBdr>
        <w:top w:val="none" w:sz="0" w:space="0" w:color="auto"/>
        <w:left w:val="none" w:sz="0" w:space="0" w:color="auto"/>
        <w:bottom w:val="none" w:sz="0" w:space="0" w:color="auto"/>
        <w:right w:val="none" w:sz="0" w:space="0" w:color="auto"/>
      </w:divBdr>
    </w:div>
    <w:div w:id="940331431">
      <w:bodyDiv w:val="1"/>
      <w:marLeft w:val="0"/>
      <w:marRight w:val="0"/>
      <w:marTop w:val="0"/>
      <w:marBottom w:val="0"/>
      <w:divBdr>
        <w:top w:val="none" w:sz="0" w:space="0" w:color="auto"/>
        <w:left w:val="none" w:sz="0" w:space="0" w:color="auto"/>
        <w:bottom w:val="none" w:sz="0" w:space="0" w:color="auto"/>
        <w:right w:val="none" w:sz="0" w:space="0" w:color="auto"/>
      </w:divBdr>
    </w:div>
    <w:div w:id="946962317">
      <w:bodyDiv w:val="1"/>
      <w:marLeft w:val="0"/>
      <w:marRight w:val="0"/>
      <w:marTop w:val="0"/>
      <w:marBottom w:val="0"/>
      <w:divBdr>
        <w:top w:val="none" w:sz="0" w:space="0" w:color="auto"/>
        <w:left w:val="none" w:sz="0" w:space="0" w:color="auto"/>
        <w:bottom w:val="none" w:sz="0" w:space="0" w:color="auto"/>
        <w:right w:val="none" w:sz="0" w:space="0" w:color="auto"/>
      </w:divBdr>
    </w:div>
    <w:div w:id="967122840">
      <w:bodyDiv w:val="1"/>
      <w:marLeft w:val="0"/>
      <w:marRight w:val="0"/>
      <w:marTop w:val="0"/>
      <w:marBottom w:val="0"/>
      <w:divBdr>
        <w:top w:val="none" w:sz="0" w:space="0" w:color="auto"/>
        <w:left w:val="none" w:sz="0" w:space="0" w:color="auto"/>
        <w:bottom w:val="none" w:sz="0" w:space="0" w:color="auto"/>
        <w:right w:val="none" w:sz="0" w:space="0" w:color="auto"/>
      </w:divBdr>
    </w:div>
    <w:div w:id="979531747">
      <w:bodyDiv w:val="1"/>
      <w:marLeft w:val="0"/>
      <w:marRight w:val="0"/>
      <w:marTop w:val="0"/>
      <w:marBottom w:val="0"/>
      <w:divBdr>
        <w:top w:val="none" w:sz="0" w:space="0" w:color="auto"/>
        <w:left w:val="none" w:sz="0" w:space="0" w:color="auto"/>
        <w:bottom w:val="none" w:sz="0" w:space="0" w:color="auto"/>
        <w:right w:val="none" w:sz="0" w:space="0" w:color="auto"/>
      </w:divBdr>
    </w:div>
    <w:div w:id="1005593910">
      <w:bodyDiv w:val="1"/>
      <w:marLeft w:val="0"/>
      <w:marRight w:val="0"/>
      <w:marTop w:val="0"/>
      <w:marBottom w:val="0"/>
      <w:divBdr>
        <w:top w:val="none" w:sz="0" w:space="0" w:color="auto"/>
        <w:left w:val="none" w:sz="0" w:space="0" w:color="auto"/>
        <w:bottom w:val="none" w:sz="0" w:space="0" w:color="auto"/>
        <w:right w:val="none" w:sz="0" w:space="0" w:color="auto"/>
      </w:divBdr>
    </w:div>
    <w:div w:id="1023093903">
      <w:bodyDiv w:val="1"/>
      <w:marLeft w:val="0"/>
      <w:marRight w:val="0"/>
      <w:marTop w:val="0"/>
      <w:marBottom w:val="0"/>
      <w:divBdr>
        <w:top w:val="none" w:sz="0" w:space="0" w:color="auto"/>
        <w:left w:val="none" w:sz="0" w:space="0" w:color="auto"/>
        <w:bottom w:val="none" w:sz="0" w:space="0" w:color="auto"/>
        <w:right w:val="none" w:sz="0" w:space="0" w:color="auto"/>
      </w:divBdr>
    </w:div>
    <w:div w:id="1044712465">
      <w:bodyDiv w:val="1"/>
      <w:marLeft w:val="0"/>
      <w:marRight w:val="0"/>
      <w:marTop w:val="0"/>
      <w:marBottom w:val="0"/>
      <w:divBdr>
        <w:top w:val="none" w:sz="0" w:space="0" w:color="auto"/>
        <w:left w:val="none" w:sz="0" w:space="0" w:color="auto"/>
        <w:bottom w:val="none" w:sz="0" w:space="0" w:color="auto"/>
        <w:right w:val="none" w:sz="0" w:space="0" w:color="auto"/>
      </w:divBdr>
    </w:div>
    <w:div w:id="1050377240">
      <w:bodyDiv w:val="1"/>
      <w:marLeft w:val="0"/>
      <w:marRight w:val="0"/>
      <w:marTop w:val="0"/>
      <w:marBottom w:val="0"/>
      <w:divBdr>
        <w:top w:val="none" w:sz="0" w:space="0" w:color="auto"/>
        <w:left w:val="none" w:sz="0" w:space="0" w:color="auto"/>
        <w:bottom w:val="none" w:sz="0" w:space="0" w:color="auto"/>
        <w:right w:val="none" w:sz="0" w:space="0" w:color="auto"/>
      </w:divBdr>
    </w:div>
    <w:div w:id="1056199313">
      <w:bodyDiv w:val="1"/>
      <w:marLeft w:val="0"/>
      <w:marRight w:val="0"/>
      <w:marTop w:val="0"/>
      <w:marBottom w:val="0"/>
      <w:divBdr>
        <w:top w:val="none" w:sz="0" w:space="0" w:color="auto"/>
        <w:left w:val="none" w:sz="0" w:space="0" w:color="auto"/>
        <w:bottom w:val="none" w:sz="0" w:space="0" w:color="auto"/>
        <w:right w:val="none" w:sz="0" w:space="0" w:color="auto"/>
      </w:divBdr>
    </w:div>
    <w:div w:id="1058893699">
      <w:bodyDiv w:val="1"/>
      <w:marLeft w:val="0"/>
      <w:marRight w:val="0"/>
      <w:marTop w:val="0"/>
      <w:marBottom w:val="0"/>
      <w:divBdr>
        <w:top w:val="none" w:sz="0" w:space="0" w:color="auto"/>
        <w:left w:val="none" w:sz="0" w:space="0" w:color="auto"/>
        <w:bottom w:val="none" w:sz="0" w:space="0" w:color="auto"/>
        <w:right w:val="none" w:sz="0" w:space="0" w:color="auto"/>
      </w:divBdr>
    </w:div>
    <w:div w:id="1059866694">
      <w:bodyDiv w:val="1"/>
      <w:marLeft w:val="0"/>
      <w:marRight w:val="0"/>
      <w:marTop w:val="0"/>
      <w:marBottom w:val="0"/>
      <w:divBdr>
        <w:top w:val="none" w:sz="0" w:space="0" w:color="auto"/>
        <w:left w:val="none" w:sz="0" w:space="0" w:color="auto"/>
        <w:bottom w:val="none" w:sz="0" w:space="0" w:color="auto"/>
        <w:right w:val="none" w:sz="0" w:space="0" w:color="auto"/>
      </w:divBdr>
    </w:div>
    <w:div w:id="1070078038">
      <w:bodyDiv w:val="1"/>
      <w:marLeft w:val="0"/>
      <w:marRight w:val="0"/>
      <w:marTop w:val="0"/>
      <w:marBottom w:val="0"/>
      <w:divBdr>
        <w:top w:val="none" w:sz="0" w:space="0" w:color="auto"/>
        <w:left w:val="none" w:sz="0" w:space="0" w:color="auto"/>
        <w:bottom w:val="none" w:sz="0" w:space="0" w:color="auto"/>
        <w:right w:val="none" w:sz="0" w:space="0" w:color="auto"/>
      </w:divBdr>
    </w:div>
    <w:div w:id="1075476321">
      <w:bodyDiv w:val="1"/>
      <w:marLeft w:val="0"/>
      <w:marRight w:val="0"/>
      <w:marTop w:val="0"/>
      <w:marBottom w:val="0"/>
      <w:divBdr>
        <w:top w:val="none" w:sz="0" w:space="0" w:color="auto"/>
        <w:left w:val="none" w:sz="0" w:space="0" w:color="auto"/>
        <w:bottom w:val="none" w:sz="0" w:space="0" w:color="auto"/>
        <w:right w:val="none" w:sz="0" w:space="0" w:color="auto"/>
      </w:divBdr>
    </w:div>
    <w:div w:id="1081758244">
      <w:bodyDiv w:val="1"/>
      <w:marLeft w:val="0"/>
      <w:marRight w:val="0"/>
      <w:marTop w:val="0"/>
      <w:marBottom w:val="0"/>
      <w:divBdr>
        <w:top w:val="none" w:sz="0" w:space="0" w:color="auto"/>
        <w:left w:val="none" w:sz="0" w:space="0" w:color="auto"/>
        <w:bottom w:val="none" w:sz="0" w:space="0" w:color="auto"/>
        <w:right w:val="none" w:sz="0" w:space="0" w:color="auto"/>
      </w:divBdr>
    </w:div>
    <w:div w:id="1082290796">
      <w:bodyDiv w:val="1"/>
      <w:marLeft w:val="0"/>
      <w:marRight w:val="0"/>
      <w:marTop w:val="0"/>
      <w:marBottom w:val="0"/>
      <w:divBdr>
        <w:top w:val="none" w:sz="0" w:space="0" w:color="auto"/>
        <w:left w:val="none" w:sz="0" w:space="0" w:color="auto"/>
        <w:bottom w:val="none" w:sz="0" w:space="0" w:color="auto"/>
        <w:right w:val="none" w:sz="0" w:space="0" w:color="auto"/>
      </w:divBdr>
    </w:div>
    <w:div w:id="1094401127">
      <w:bodyDiv w:val="1"/>
      <w:marLeft w:val="0"/>
      <w:marRight w:val="0"/>
      <w:marTop w:val="0"/>
      <w:marBottom w:val="0"/>
      <w:divBdr>
        <w:top w:val="none" w:sz="0" w:space="0" w:color="auto"/>
        <w:left w:val="none" w:sz="0" w:space="0" w:color="auto"/>
        <w:bottom w:val="none" w:sz="0" w:space="0" w:color="auto"/>
        <w:right w:val="none" w:sz="0" w:space="0" w:color="auto"/>
      </w:divBdr>
    </w:div>
    <w:div w:id="1099638403">
      <w:bodyDiv w:val="1"/>
      <w:marLeft w:val="0"/>
      <w:marRight w:val="0"/>
      <w:marTop w:val="0"/>
      <w:marBottom w:val="0"/>
      <w:divBdr>
        <w:top w:val="none" w:sz="0" w:space="0" w:color="auto"/>
        <w:left w:val="none" w:sz="0" w:space="0" w:color="auto"/>
        <w:bottom w:val="none" w:sz="0" w:space="0" w:color="auto"/>
        <w:right w:val="none" w:sz="0" w:space="0" w:color="auto"/>
      </w:divBdr>
    </w:div>
    <w:div w:id="1108308974">
      <w:bodyDiv w:val="1"/>
      <w:marLeft w:val="0"/>
      <w:marRight w:val="0"/>
      <w:marTop w:val="0"/>
      <w:marBottom w:val="0"/>
      <w:divBdr>
        <w:top w:val="none" w:sz="0" w:space="0" w:color="auto"/>
        <w:left w:val="none" w:sz="0" w:space="0" w:color="auto"/>
        <w:bottom w:val="none" w:sz="0" w:space="0" w:color="auto"/>
        <w:right w:val="none" w:sz="0" w:space="0" w:color="auto"/>
      </w:divBdr>
    </w:div>
    <w:div w:id="1117792008">
      <w:bodyDiv w:val="1"/>
      <w:marLeft w:val="0"/>
      <w:marRight w:val="0"/>
      <w:marTop w:val="0"/>
      <w:marBottom w:val="0"/>
      <w:divBdr>
        <w:top w:val="none" w:sz="0" w:space="0" w:color="auto"/>
        <w:left w:val="none" w:sz="0" w:space="0" w:color="auto"/>
        <w:bottom w:val="none" w:sz="0" w:space="0" w:color="auto"/>
        <w:right w:val="none" w:sz="0" w:space="0" w:color="auto"/>
      </w:divBdr>
    </w:div>
    <w:div w:id="1120875350">
      <w:bodyDiv w:val="1"/>
      <w:marLeft w:val="0"/>
      <w:marRight w:val="0"/>
      <w:marTop w:val="0"/>
      <w:marBottom w:val="0"/>
      <w:divBdr>
        <w:top w:val="none" w:sz="0" w:space="0" w:color="auto"/>
        <w:left w:val="none" w:sz="0" w:space="0" w:color="auto"/>
        <w:bottom w:val="none" w:sz="0" w:space="0" w:color="auto"/>
        <w:right w:val="none" w:sz="0" w:space="0" w:color="auto"/>
      </w:divBdr>
    </w:div>
    <w:div w:id="1127166343">
      <w:bodyDiv w:val="1"/>
      <w:marLeft w:val="0"/>
      <w:marRight w:val="0"/>
      <w:marTop w:val="0"/>
      <w:marBottom w:val="0"/>
      <w:divBdr>
        <w:top w:val="none" w:sz="0" w:space="0" w:color="auto"/>
        <w:left w:val="none" w:sz="0" w:space="0" w:color="auto"/>
        <w:bottom w:val="none" w:sz="0" w:space="0" w:color="auto"/>
        <w:right w:val="none" w:sz="0" w:space="0" w:color="auto"/>
      </w:divBdr>
    </w:div>
    <w:div w:id="1147669194">
      <w:bodyDiv w:val="1"/>
      <w:marLeft w:val="0"/>
      <w:marRight w:val="0"/>
      <w:marTop w:val="0"/>
      <w:marBottom w:val="0"/>
      <w:divBdr>
        <w:top w:val="none" w:sz="0" w:space="0" w:color="auto"/>
        <w:left w:val="none" w:sz="0" w:space="0" w:color="auto"/>
        <w:bottom w:val="none" w:sz="0" w:space="0" w:color="auto"/>
        <w:right w:val="none" w:sz="0" w:space="0" w:color="auto"/>
      </w:divBdr>
    </w:div>
    <w:div w:id="1147821251">
      <w:bodyDiv w:val="1"/>
      <w:marLeft w:val="0"/>
      <w:marRight w:val="0"/>
      <w:marTop w:val="0"/>
      <w:marBottom w:val="0"/>
      <w:divBdr>
        <w:top w:val="none" w:sz="0" w:space="0" w:color="auto"/>
        <w:left w:val="none" w:sz="0" w:space="0" w:color="auto"/>
        <w:bottom w:val="none" w:sz="0" w:space="0" w:color="auto"/>
        <w:right w:val="none" w:sz="0" w:space="0" w:color="auto"/>
      </w:divBdr>
    </w:div>
    <w:div w:id="1159803791">
      <w:bodyDiv w:val="1"/>
      <w:marLeft w:val="0"/>
      <w:marRight w:val="0"/>
      <w:marTop w:val="0"/>
      <w:marBottom w:val="0"/>
      <w:divBdr>
        <w:top w:val="none" w:sz="0" w:space="0" w:color="auto"/>
        <w:left w:val="none" w:sz="0" w:space="0" w:color="auto"/>
        <w:bottom w:val="none" w:sz="0" w:space="0" w:color="auto"/>
        <w:right w:val="none" w:sz="0" w:space="0" w:color="auto"/>
      </w:divBdr>
    </w:div>
    <w:div w:id="1177187680">
      <w:bodyDiv w:val="1"/>
      <w:marLeft w:val="0"/>
      <w:marRight w:val="0"/>
      <w:marTop w:val="0"/>
      <w:marBottom w:val="0"/>
      <w:divBdr>
        <w:top w:val="none" w:sz="0" w:space="0" w:color="auto"/>
        <w:left w:val="none" w:sz="0" w:space="0" w:color="auto"/>
        <w:bottom w:val="none" w:sz="0" w:space="0" w:color="auto"/>
        <w:right w:val="none" w:sz="0" w:space="0" w:color="auto"/>
      </w:divBdr>
    </w:div>
    <w:div w:id="1193374405">
      <w:bodyDiv w:val="1"/>
      <w:marLeft w:val="0"/>
      <w:marRight w:val="0"/>
      <w:marTop w:val="0"/>
      <w:marBottom w:val="0"/>
      <w:divBdr>
        <w:top w:val="none" w:sz="0" w:space="0" w:color="auto"/>
        <w:left w:val="none" w:sz="0" w:space="0" w:color="auto"/>
        <w:bottom w:val="none" w:sz="0" w:space="0" w:color="auto"/>
        <w:right w:val="none" w:sz="0" w:space="0" w:color="auto"/>
      </w:divBdr>
    </w:div>
    <w:div w:id="1198660074">
      <w:bodyDiv w:val="1"/>
      <w:marLeft w:val="0"/>
      <w:marRight w:val="0"/>
      <w:marTop w:val="0"/>
      <w:marBottom w:val="0"/>
      <w:divBdr>
        <w:top w:val="none" w:sz="0" w:space="0" w:color="auto"/>
        <w:left w:val="none" w:sz="0" w:space="0" w:color="auto"/>
        <w:bottom w:val="none" w:sz="0" w:space="0" w:color="auto"/>
        <w:right w:val="none" w:sz="0" w:space="0" w:color="auto"/>
      </w:divBdr>
    </w:div>
    <w:div w:id="1208033172">
      <w:bodyDiv w:val="1"/>
      <w:marLeft w:val="0"/>
      <w:marRight w:val="0"/>
      <w:marTop w:val="0"/>
      <w:marBottom w:val="0"/>
      <w:divBdr>
        <w:top w:val="none" w:sz="0" w:space="0" w:color="auto"/>
        <w:left w:val="none" w:sz="0" w:space="0" w:color="auto"/>
        <w:bottom w:val="none" w:sz="0" w:space="0" w:color="auto"/>
        <w:right w:val="none" w:sz="0" w:space="0" w:color="auto"/>
      </w:divBdr>
    </w:div>
    <w:div w:id="1210414729">
      <w:bodyDiv w:val="1"/>
      <w:marLeft w:val="0"/>
      <w:marRight w:val="0"/>
      <w:marTop w:val="0"/>
      <w:marBottom w:val="0"/>
      <w:divBdr>
        <w:top w:val="none" w:sz="0" w:space="0" w:color="auto"/>
        <w:left w:val="none" w:sz="0" w:space="0" w:color="auto"/>
        <w:bottom w:val="none" w:sz="0" w:space="0" w:color="auto"/>
        <w:right w:val="none" w:sz="0" w:space="0" w:color="auto"/>
      </w:divBdr>
    </w:div>
    <w:div w:id="1222714162">
      <w:bodyDiv w:val="1"/>
      <w:marLeft w:val="0"/>
      <w:marRight w:val="0"/>
      <w:marTop w:val="0"/>
      <w:marBottom w:val="0"/>
      <w:divBdr>
        <w:top w:val="none" w:sz="0" w:space="0" w:color="auto"/>
        <w:left w:val="none" w:sz="0" w:space="0" w:color="auto"/>
        <w:bottom w:val="none" w:sz="0" w:space="0" w:color="auto"/>
        <w:right w:val="none" w:sz="0" w:space="0" w:color="auto"/>
      </w:divBdr>
    </w:div>
    <w:div w:id="1224293353">
      <w:bodyDiv w:val="1"/>
      <w:marLeft w:val="0"/>
      <w:marRight w:val="0"/>
      <w:marTop w:val="0"/>
      <w:marBottom w:val="0"/>
      <w:divBdr>
        <w:top w:val="none" w:sz="0" w:space="0" w:color="auto"/>
        <w:left w:val="none" w:sz="0" w:space="0" w:color="auto"/>
        <w:bottom w:val="none" w:sz="0" w:space="0" w:color="auto"/>
        <w:right w:val="none" w:sz="0" w:space="0" w:color="auto"/>
      </w:divBdr>
    </w:div>
    <w:div w:id="1236359301">
      <w:bodyDiv w:val="1"/>
      <w:marLeft w:val="0"/>
      <w:marRight w:val="0"/>
      <w:marTop w:val="0"/>
      <w:marBottom w:val="0"/>
      <w:divBdr>
        <w:top w:val="none" w:sz="0" w:space="0" w:color="auto"/>
        <w:left w:val="none" w:sz="0" w:space="0" w:color="auto"/>
        <w:bottom w:val="none" w:sz="0" w:space="0" w:color="auto"/>
        <w:right w:val="none" w:sz="0" w:space="0" w:color="auto"/>
      </w:divBdr>
    </w:div>
    <w:div w:id="1273517003">
      <w:bodyDiv w:val="1"/>
      <w:marLeft w:val="0"/>
      <w:marRight w:val="0"/>
      <w:marTop w:val="0"/>
      <w:marBottom w:val="0"/>
      <w:divBdr>
        <w:top w:val="none" w:sz="0" w:space="0" w:color="auto"/>
        <w:left w:val="none" w:sz="0" w:space="0" w:color="auto"/>
        <w:bottom w:val="none" w:sz="0" w:space="0" w:color="auto"/>
        <w:right w:val="none" w:sz="0" w:space="0" w:color="auto"/>
      </w:divBdr>
    </w:div>
    <w:div w:id="1276601074">
      <w:bodyDiv w:val="1"/>
      <w:marLeft w:val="0"/>
      <w:marRight w:val="0"/>
      <w:marTop w:val="0"/>
      <w:marBottom w:val="0"/>
      <w:divBdr>
        <w:top w:val="none" w:sz="0" w:space="0" w:color="auto"/>
        <w:left w:val="none" w:sz="0" w:space="0" w:color="auto"/>
        <w:bottom w:val="none" w:sz="0" w:space="0" w:color="auto"/>
        <w:right w:val="none" w:sz="0" w:space="0" w:color="auto"/>
      </w:divBdr>
    </w:div>
    <w:div w:id="1299997496">
      <w:bodyDiv w:val="1"/>
      <w:marLeft w:val="0"/>
      <w:marRight w:val="0"/>
      <w:marTop w:val="0"/>
      <w:marBottom w:val="0"/>
      <w:divBdr>
        <w:top w:val="none" w:sz="0" w:space="0" w:color="auto"/>
        <w:left w:val="none" w:sz="0" w:space="0" w:color="auto"/>
        <w:bottom w:val="none" w:sz="0" w:space="0" w:color="auto"/>
        <w:right w:val="none" w:sz="0" w:space="0" w:color="auto"/>
      </w:divBdr>
    </w:div>
    <w:div w:id="1309283345">
      <w:bodyDiv w:val="1"/>
      <w:marLeft w:val="0"/>
      <w:marRight w:val="0"/>
      <w:marTop w:val="0"/>
      <w:marBottom w:val="0"/>
      <w:divBdr>
        <w:top w:val="none" w:sz="0" w:space="0" w:color="auto"/>
        <w:left w:val="none" w:sz="0" w:space="0" w:color="auto"/>
        <w:bottom w:val="none" w:sz="0" w:space="0" w:color="auto"/>
        <w:right w:val="none" w:sz="0" w:space="0" w:color="auto"/>
      </w:divBdr>
    </w:div>
    <w:div w:id="1313487796">
      <w:bodyDiv w:val="1"/>
      <w:marLeft w:val="0"/>
      <w:marRight w:val="0"/>
      <w:marTop w:val="0"/>
      <w:marBottom w:val="0"/>
      <w:divBdr>
        <w:top w:val="none" w:sz="0" w:space="0" w:color="auto"/>
        <w:left w:val="none" w:sz="0" w:space="0" w:color="auto"/>
        <w:bottom w:val="none" w:sz="0" w:space="0" w:color="auto"/>
        <w:right w:val="none" w:sz="0" w:space="0" w:color="auto"/>
      </w:divBdr>
    </w:div>
    <w:div w:id="1345979874">
      <w:bodyDiv w:val="1"/>
      <w:marLeft w:val="0"/>
      <w:marRight w:val="0"/>
      <w:marTop w:val="0"/>
      <w:marBottom w:val="0"/>
      <w:divBdr>
        <w:top w:val="none" w:sz="0" w:space="0" w:color="auto"/>
        <w:left w:val="none" w:sz="0" w:space="0" w:color="auto"/>
        <w:bottom w:val="none" w:sz="0" w:space="0" w:color="auto"/>
        <w:right w:val="none" w:sz="0" w:space="0" w:color="auto"/>
      </w:divBdr>
    </w:div>
    <w:div w:id="1349025048">
      <w:bodyDiv w:val="1"/>
      <w:marLeft w:val="0"/>
      <w:marRight w:val="0"/>
      <w:marTop w:val="0"/>
      <w:marBottom w:val="0"/>
      <w:divBdr>
        <w:top w:val="none" w:sz="0" w:space="0" w:color="auto"/>
        <w:left w:val="none" w:sz="0" w:space="0" w:color="auto"/>
        <w:bottom w:val="none" w:sz="0" w:space="0" w:color="auto"/>
        <w:right w:val="none" w:sz="0" w:space="0" w:color="auto"/>
      </w:divBdr>
    </w:div>
    <w:div w:id="1351762547">
      <w:bodyDiv w:val="1"/>
      <w:marLeft w:val="0"/>
      <w:marRight w:val="0"/>
      <w:marTop w:val="0"/>
      <w:marBottom w:val="0"/>
      <w:divBdr>
        <w:top w:val="none" w:sz="0" w:space="0" w:color="auto"/>
        <w:left w:val="none" w:sz="0" w:space="0" w:color="auto"/>
        <w:bottom w:val="none" w:sz="0" w:space="0" w:color="auto"/>
        <w:right w:val="none" w:sz="0" w:space="0" w:color="auto"/>
      </w:divBdr>
    </w:div>
    <w:div w:id="1352803192">
      <w:bodyDiv w:val="1"/>
      <w:marLeft w:val="0"/>
      <w:marRight w:val="0"/>
      <w:marTop w:val="0"/>
      <w:marBottom w:val="0"/>
      <w:divBdr>
        <w:top w:val="none" w:sz="0" w:space="0" w:color="auto"/>
        <w:left w:val="none" w:sz="0" w:space="0" w:color="auto"/>
        <w:bottom w:val="none" w:sz="0" w:space="0" w:color="auto"/>
        <w:right w:val="none" w:sz="0" w:space="0" w:color="auto"/>
      </w:divBdr>
    </w:div>
    <w:div w:id="1360398562">
      <w:bodyDiv w:val="1"/>
      <w:marLeft w:val="0"/>
      <w:marRight w:val="0"/>
      <w:marTop w:val="0"/>
      <w:marBottom w:val="0"/>
      <w:divBdr>
        <w:top w:val="none" w:sz="0" w:space="0" w:color="auto"/>
        <w:left w:val="none" w:sz="0" w:space="0" w:color="auto"/>
        <w:bottom w:val="none" w:sz="0" w:space="0" w:color="auto"/>
        <w:right w:val="none" w:sz="0" w:space="0" w:color="auto"/>
      </w:divBdr>
    </w:div>
    <w:div w:id="1364478381">
      <w:bodyDiv w:val="1"/>
      <w:marLeft w:val="0"/>
      <w:marRight w:val="0"/>
      <w:marTop w:val="0"/>
      <w:marBottom w:val="0"/>
      <w:divBdr>
        <w:top w:val="none" w:sz="0" w:space="0" w:color="auto"/>
        <w:left w:val="none" w:sz="0" w:space="0" w:color="auto"/>
        <w:bottom w:val="none" w:sz="0" w:space="0" w:color="auto"/>
        <w:right w:val="none" w:sz="0" w:space="0" w:color="auto"/>
      </w:divBdr>
    </w:div>
    <w:div w:id="1390110915">
      <w:bodyDiv w:val="1"/>
      <w:marLeft w:val="0"/>
      <w:marRight w:val="0"/>
      <w:marTop w:val="0"/>
      <w:marBottom w:val="0"/>
      <w:divBdr>
        <w:top w:val="none" w:sz="0" w:space="0" w:color="auto"/>
        <w:left w:val="none" w:sz="0" w:space="0" w:color="auto"/>
        <w:bottom w:val="none" w:sz="0" w:space="0" w:color="auto"/>
        <w:right w:val="none" w:sz="0" w:space="0" w:color="auto"/>
      </w:divBdr>
    </w:div>
    <w:div w:id="1411847148">
      <w:bodyDiv w:val="1"/>
      <w:marLeft w:val="0"/>
      <w:marRight w:val="0"/>
      <w:marTop w:val="0"/>
      <w:marBottom w:val="0"/>
      <w:divBdr>
        <w:top w:val="none" w:sz="0" w:space="0" w:color="auto"/>
        <w:left w:val="none" w:sz="0" w:space="0" w:color="auto"/>
        <w:bottom w:val="none" w:sz="0" w:space="0" w:color="auto"/>
        <w:right w:val="none" w:sz="0" w:space="0" w:color="auto"/>
      </w:divBdr>
    </w:div>
    <w:div w:id="1462965182">
      <w:bodyDiv w:val="1"/>
      <w:marLeft w:val="0"/>
      <w:marRight w:val="0"/>
      <w:marTop w:val="0"/>
      <w:marBottom w:val="0"/>
      <w:divBdr>
        <w:top w:val="none" w:sz="0" w:space="0" w:color="auto"/>
        <w:left w:val="none" w:sz="0" w:space="0" w:color="auto"/>
        <w:bottom w:val="none" w:sz="0" w:space="0" w:color="auto"/>
        <w:right w:val="none" w:sz="0" w:space="0" w:color="auto"/>
      </w:divBdr>
    </w:div>
    <w:div w:id="1471744703">
      <w:bodyDiv w:val="1"/>
      <w:marLeft w:val="0"/>
      <w:marRight w:val="0"/>
      <w:marTop w:val="0"/>
      <w:marBottom w:val="0"/>
      <w:divBdr>
        <w:top w:val="none" w:sz="0" w:space="0" w:color="auto"/>
        <w:left w:val="none" w:sz="0" w:space="0" w:color="auto"/>
        <w:bottom w:val="none" w:sz="0" w:space="0" w:color="auto"/>
        <w:right w:val="none" w:sz="0" w:space="0" w:color="auto"/>
      </w:divBdr>
    </w:div>
    <w:div w:id="1477452146">
      <w:bodyDiv w:val="1"/>
      <w:marLeft w:val="0"/>
      <w:marRight w:val="0"/>
      <w:marTop w:val="0"/>
      <w:marBottom w:val="0"/>
      <w:divBdr>
        <w:top w:val="none" w:sz="0" w:space="0" w:color="auto"/>
        <w:left w:val="none" w:sz="0" w:space="0" w:color="auto"/>
        <w:bottom w:val="none" w:sz="0" w:space="0" w:color="auto"/>
        <w:right w:val="none" w:sz="0" w:space="0" w:color="auto"/>
      </w:divBdr>
    </w:div>
    <w:div w:id="1494032792">
      <w:bodyDiv w:val="1"/>
      <w:marLeft w:val="0"/>
      <w:marRight w:val="0"/>
      <w:marTop w:val="0"/>
      <w:marBottom w:val="0"/>
      <w:divBdr>
        <w:top w:val="none" w:sz="0" w:space="0" w:color="auto"/>
        <w:left w:val="none" w:sz="0" w:space="0" w:color="auto"/>
        <w:bottom w:val="none" w:sz="0" w:space="0" w:color="auto"/>
        <w:right w:val="none" w:sz="0" w:space="0" w:color="auto"/>
      </w:divBdr>
    </w:div>
    <w:div w:id="1496143195">
      <w:bodyDiv w:val="1"/>
      <w:marLeft w:val="0"/>
      <w:marRight w:val="0"/>
      <w:marTop w:val="0"/>
      <w:marBottom w:val="0"/>
      <w:divBdr>
        <w:top w:val="none" w:sz="0" w:space="0" w:color="auto"/>
        <w:left w:val="none" w:sz="0" w:space="0" w:color="auto"/>
        <w:bottom w:val="none" w:sz="0" w:space="0" w:color="auto"/>
        <w:right w:val="none" w:sz="0" w:space="0" w:color="auto"/>
      </w:divBdr>
    </w:div>
    <w:div w:id="1507556122">
      <w:bodyDiv w:val="1"/>
      <w:marLeft w:val="0"/>
      <w:marRight w:val="0"/>
      <w:marTop w:val="0"/>
      <w:marBottom w:val="0"/>
      <w:divBdr>
        <w:top w:val="none" w:sz="0" w:space="0" w:color="auto"/>
        <w:left w:val="none" w:sz="0" w:space="0" w:color="auto"/>
        <w:bottom w:val="none" w:sz="0" w:space="0" w:color="auto"/>
        <w:right w:val="none" w:sz="0" w:space="0" w:color="auto"/>
      </w:divBdr>
    </w:div>
    <w:div w:id="1509708883">
      <w:bodyDiv w:val="1"/>
      <w:marLeft w:val="0"/>
      <w:marRight w:val="0"/>
      <w:marTop w:val="0"/>
      <w:marBottom w:val="0"/>
      <w:divBdr>
        <w:top w:val="none" w:sz="0" w:space="0" w:color="auto"/>
        <w:left w:val="none" w:sz="0" w:space="0" w:color="auto"/>
        <w:bottom w:val="none" w:sz="0" w:space="0" w:color="auto"/>
        <w:right w:val="none" w:sz="0" w:space="0" w:color="auto"/>
      </w:divBdr>
    </w:div>
    <w:div w:id="1519928850">
      <w:bodyDiv w:val="1"/>
      <w:marLeft w:val="0"/>
      <w:marRight w:val="0"/>
      <w:marTop w:val="0"/>
      <w:marBottom w:val="0"/>
      <w:divBdr>
        <w:top w:val="none" w:sz="0" w:space="0" w:color="auto"/>
        <w:left w:val="none" w:sz="0" w:space="0" w:color="auto"/>
        <w:bottom w:val="none" w:sz="0" w:space="0" w:color="auto"/>
        <w:right w:val="none" w:sz="0" w:space="0" w:color="auto"/>
      </w:divBdr>
    </w:div>
    <w:div w:id="1520312269">
      <w:bodyDiv w:val="1"/>
      <w:marLeft w:val="0"/>
      <w:marRight w:val="0"/>
      <w:marTop w:val="0"/>
      <w:marBottom w:val="0"/>
      <w:divBdr>
        <w:top w:val="none" w:sz="0" w:space="0" w:color="auto"/>
        <w:left w:val="none" w:sz="0" w:space="0" w:color="auto"/>
        <w:bottom w:val="none" w:sz="0" w:space="0" w:color="auto"/>
        <w:right w:val="none" w:sz="0" w:space="0" w:color="auto"/>
      </w:divBdr>
    </w:div>
    <w:div w:id="1535532193">
      <w:bodyDiv w:val="1"/>
      <w:marLeft w:val="0"/>
      <w:marRight w:val="0"/>
      <w:marTop w:val="0"/>
      <w:marBottom w:val="0"/>
      <w:divBdr>
        <w:top w:val="none" w:sz="0" w:space="0" w:color="auto"/>
        <w:left w:val="none" w:sz="0" w:space="0" w:color="auto"/>
        <w:bottom w:val="none" w:sz="0" w:space="0" w:color="auto"/>
        <w:right w:val="none" w:sz="0" w:space="0" w:color="auto"/>
      </w:divBdr>
    </w:div>
    <w:div w:id="1541671900">
      <w:bodyDiv w:val="1"/>
      <w:marLeft w:val="0"/>
      <w:marRight w:val="0"/>
      <w:marTop w:val="0"/>
      <w:marBottom w:val="0"/>
      <w:divBdr>
        <w:top w:val="none" w:sz="0" w:space="0" w:color="auto"/>
        <w:left w:val="none" w:sz="0" w:space="0" w:color="auto"/>
        <w:bottom w:val="none" w:sz="0" w:space="0" w:color="auto"/>
        <w:right w:val="none" w:sz="0" w:space="0" w:color="auto"/>
      </w:divBdr>
    </w:div>
    <w:div w:id="1548493011">
      <w:bodyDiv w:val="1"/>
      <w:marLeft w:val="0"/>
      <w:marRight w:val="0"/>
      <w:marTop w:val="0"/>
      <w:marBottom w:val="0"/>
      <w:divBdr>
        <w:top w:val="none" w:sz="0" w:space="0" w:color="auto"/>
        <w:left w:val="none" w:sz="0" w:space="0" w:color="auto"/>
        <w:bottom w:val="none" w:sz="0" w:space="0" w:color="auto"/>
        <w:right w:val="none" w:sz="0" w:space="0" w:color="auto"/>
      </w:divBdr>
    </w:div>
    <w:div w:id="1555040851">
      <w:bodyDiv w:val="1"/>
      <w:marLeft w:val="0"/>
      <w:marRight w:val="0"/>
      <w:marTop w:val="0"/>
      <w:marBottom w:val="0"/>
      <w:divBdr>
        <w:top w:val="none" w:sz="0" w:space="0" w:color="auto"/>
        <w:left w:val="none" w:sz="0" w:space="0" w:color="auto"/>
        <w:bottom w:val="none" w:sz="0" w:space="0" w:color="auto"/>
        <w:right w:val="none" w:sz="0" w:space="0" w:color="auto"/>
      </w:divBdr>
    </w:div>
    <w:div w:id="1582331028">
      <w:bodyDiv w:val="1"/>
      <w:marLeft w:val="0"/>
      <w:marRight w:val="0"/>
      <w:marTop w:val="0"/>
      <w:marBottom w:val="0"/>
      <w:divBdr>
        <w:top w:val="none" w:sz="0" w:space="0" w:color="auto"/>
        <w:left w:val="none" w:sz="0" w:space="0" w:color="auto"/>
        <w:bottom w:val="none" w:sz="0" w:space="0" w:color="auto"/>
        <w:right w:val="none" w:sz="0" w:space="0" w:color="auto"/>
      </w:divBdr>
    </w:div>
    <w:div w:id="1586918553">
      <w:bodyDiv w:val="1"/>
      <w:marLeft w:val="0"/>
      <w:marRight w:val="0"/>
      <w:marTop w:val="0"/>
      <w:marBottom w:val="0"/>
      <w:divBdr>
        <w:top w:val="none" w:sz="0" w:space="0" w:color="auto"/>
        <w:left w:val="none" w:sz="0" w:space="0" w:color="auto"/>
        <w:bottom w:val="none" w:sz="0" w:space="0" w:color="auto"/>
        <w:right w:val="none" w:sz="0" w:space="0" w:color="auto"/>
      </w:divBdr>
    </w:div>
    <w:div w:id="1589073843">
      <w:bodyDiv w:val="1"/>
      <w:marLeft w:val="0"/>
      <w:marRight w:val="0"/>
      <w:marTop w:val="0"/>
      <w:marBottom w:val="0"/>
      <w:divBdr>
        <w:top w:val="none" w:sz="0" w:space="0" w:color="auto"/>
        <w:left w:val="none" w:sz="0" w:space="0" w:color="auto"/>
        <w:bottom w:val="none" w:sz="0" w:space="0" w:color="auto"/>
        <w:right w:val="none" w:sz="0" w:space="0" w:color="auto"/>
      </w:divBdr>
    </w:div>
    <w:div w:id="1614508663">
      <w:bodyDiv w:val="1"/>
      <w:marLeft w:val="0"/>
      <w:marRight w:val="0"/>
      <w:marTop w:val="0"/>
      <w:marBottom w:val="0"/>
      <w:divBdr>
        <w:top w:val="none" w:sz="0" w:space="0" w:color="auto"/>
        <w:left w:val="none" w:sz="0" w:space="0" w:color="auto"/>
        <w:bottom w:val="none" w:sz="0" w:space="0" w:color="auto"/>
        <w:right w:val="none" w:sz="0" w:space="0" w:color="auto"/>
      </w:divBdr>
    </w:div>
    <w:div w:id="1614822727">
      <w:bodyDiv w:val="1"/>
      <w:marLeft w:val="0"/>
      <w:marRight w:val="0"/>
      <w:marTop w:val="0"/>
      <w:marBottom w:val="0"/>
      <w:divBdr>
        <w:top w:val="none" w:sz="0" w:space="0" w:color="auto"/>
        <w:left w:val="none" w:sz="0" w:space="0" w:color="auto"/>
        <w:bottom w:val="none" w:sz="0" w:space="0" w:color="auto"/>
        <w:right w:val="none" w:sz="0" w:space="0" w:color="auto"/>
      </w:divBdr>
    </w:div>
    <w:div w:id="1615404867">
      <w:bodyDiv w:val="1"/>
      <w:marLeft w:val="0"/>
      <w:marRight w:val="0"/>
      <w:marTop w:val="0"/>
      <w:marBottom w:val="0"/>
      <w:divBdr>
        <w:top w:val="none" w:sz="0" w:space="0" w:color="auto"/>
        <w:left w:val="none" w:sz="0" w:space="0" w:color="auto"/>
        <w:bottom w:val="none" w:sz="0" w:space="0" w:color="auto"/>
        <w:right w:val="none" w:sz="0" w:space="0" w:color="auto"/>
      </w:divBdr>
    </w:div>
    <w:div w:id="1638952563">
      <w:bodyDiv w:val="1"/>
      <w:marLeft w:val="0"/>
      <w:marRight w:val="0"/>
      <w:marTop w:val="0"/>
      <w:marBottom w:val="0"/>
      <w:divBdr>
        <w:top w:val="none" w:sz="0" w:space="0" w:color="auto"/>
        <w:left w:val="none" w:sz="0" w:space="0" w:color="auto"/>
        <w:bottom w:val="none" w:sz="0" w:space="0" w:color="auto"/>
        <w:right w:val="none" w:sz="0" w:space="0" w:color="auto"/>
      </w:divBdr>
    </w:div>
    <w:div w:id="1646542344">
      <w:bodyDiv w:val="1"/>
      <w:marLeft w:val="0"/>
      <w:marRight w:val="0"/>
      <w:marTop w:val="0"/>
      <w:marBottom w:val="0"/>
      <w:divBdr>
        <w:top w:val="none" w:sz="0" w:space="0" w:color="auto"/>
        <w:left w:val="none" w:sz="0" w:space="0" w:color="auto"/>
        <w:bottom w:val="none" w:sz="0" w:space="0" w:color="auto"/>
        <w:right w:val="none" w:sz="0" w:space="0" w:color="auto"/>
      </w:divBdr>
    </w:div>
    <w:div w:id="1663896082">
      <w:bodyDiv w:val="1"/>
      <w:marLeft w:val="0"/>
      <w:marRight w:val="0"/>
      <w:marTop w:val="0"/>
      <w:marBottom w:val="0"/>
      <w:divBdr>
        <w:top w:val="none" w:sz="0" w:space="0" w:color="auto"/>
        <w:left w:val="none" w:sz="0" w:space="0" w:color="auto"/>
        <w:bottom w:val="none" w:sz="0" w:space="0" w:color="auto"/>
        <w:right w:val="none" w:sz="0" w:space="0" w:color="auto"/>
      </w:divBdr>
    </w:div>
    <w:div w:id="1670672517">
      <w:bodyDiv w:val="1"/>
      <w:marLeft w:val="0"/>
      <w:marRight w:val="0"/>
      <w:marTop w:val="0"/>
      <w:marBottom w:val="0"/>
      <w:divBdr>
        <w:top w:val="none" w:sz="0" w:space="0" w:color="auto"/>
        <w:left w:val="none" w:sz="0" w:space="0" w:color="auto"/>
        <w:bottom w:val="none" w:sz="0" w:space="0" w:color="auto"/>
        <w:right w:val="none" w:sz="0" w:space="0" w:color="auto"/>
      </w:divBdr>
    </w:div>
    <w:div w:id="1670938353">
      <w:bodyDiv w:val="1"/>
      <w:marLeft w:val="0"/>
      <w:marRight w:val="0"/>
      <w:marTop w:val="0"/>
      <w:marBottom w:val="0"/>
      <w:divBdr>
        <w:top w:val="none" w:sz="0" w:space="0" w:color="auto"/>
        <w:left w:val="none" w:sz="0" w:space="0" w:color="auto"/>
        <w:bottom w:val="none" w:sz="0" w:space="0" w:color="auto"/>
        <w:right w:val="none" w:sz="0" w:space="0" w:color="auto"/>
      </w:divBdr>
    </w:div>
    <w:div w:id="1673293161">
      <w:bodyDiv w:val="1"/>
      <w:marLeft w:val="0"/>
      <w:marRight w:val="0"/>
      <w:marTop w:val="0"/>
      <w:marBottom w:val="0"/>
      <w:divBdr>
        <w:top w:val="none" w:sz="0" w:space="0" w:color="auto"/>
        <w:left w:val="none" w:sz="0" w:space="0" w:color="auto"/>
        <w:bottom w:val="none" w:sz="0" w:space="0" w:color="auto"/>
        <w:right w:val="none" w:sz="0" w:space="0" w:color="auto"/>
      </w:divBdr>
    </w:div>
    <w:div w:id="1685784059">
      <w:bodyDiv w:val="1"/>
      <w:marLeft w:val="0"/>
      <w:marRight w:val="0"/>
      <w:marTop w:val="0"/>
      <w:marBottom w:val="0"/>
      <w:divBdr>
        <w:top w:val="none" w:sz="0" w:space="0" w:color="auto"/>
        <w:left w:val="none" w:sz="0" w:space="0" w:color="auto"/>
        <w:bottom w:val="none" w:sz="0" w:space="0" w:color="auto"/>
        <w:right w:val="none" w:sz="0" w:space="0" w:color="auto"/>
      </w:divBdr>
    </w:div>
    <w:div w:id="1694571958">
      <w:bodyDiv w:val="1"/>
      <w:marLeft w:val="0"/>
      <w:marRight w:val="0"/>
      <w:marTop w:val="0"/>
      <w:marBottom w:val="0"/>
      <w:divBdr>
        <w:top w:val="none" w:sz="0" w:space="0" w:color="auto"/>
        <w:left w:val="none" w:sz="0" w:space="0" w:color="auto"/>
        <w:bottom w:val="none" w:sz="0" w:space="0" w:color="auto"/>
        <w:right w:val="none" w:sz="0" w:space="0" w:color="auto"/>
      </w:divBdr>
    </w:div>
    <w:div w:id="1700471835">
      <w:bodyDiv w:val="1"/>
      <w:marLeft w:val="0"/>
      <w:marRight w:val="0"/>
      <w:marTop w:val="0"/>
      <w:marBottom w:val="0"/>
      <w:divBdr>
        <w:top w:val="none" w:sz="0" w:space="0" w:color="auto"/>
        <w:left w:val="none" w:sz="0" w:space="0" w:color="auto"/>
        <w:bottom w:val="none" w:sz="0" w:space="0" w:color="auto"/>
        <w:right w:val="none" w:sz="0" w:space="0" w:color="auto"/>
      </w:divBdr>
    </w:div>
    <w:div w:id="1707363856">
      <w:bodyDiv w:val="1"/>
      <w:marLeft w:val="0"/>
      <w:marRight w:val="0"/>
      <w:marTop w:val="0"/>
      <w:marBottom w:val="0"/>
      <w:divBdr>
        <w:top w:val="none" w:sz="0" w:space="0" w:color="auto"/>
        <w:left w:val="none" w:sz="0" w:space="0" w:color="auto"/>
        <w:bottom w:val="none" w:sz="0" w:space="0" w:color="auto"/>
        <w:right w:val="none" w:sz="0" w:space="0" w:color="auto"/>
      </w:divBdr>
    </w:div>
    <w:div w:id="1786733694">
      <w:bodyDiv w:val="1"/>
      <w:marLeft w:val="0"/>
      <w:marRight w:val="0"/>
      <w:marTop w:val="0"/>
      <w:marBottom w:val="0"/>
      <w:divBdr>
        <w:top w:val="none" w:sz="0" w:space="0" w:color="auto"/>
        <w:left w:val="none" w:sz="0" w:space="0" w:color="auto"/>
        <w:bottom w:val="none" w:sz="0" w:space="0" w:color="auto"/>
        <w:right w:val="none" w:sz="0" w:space="0" w:color="auto"/>
      </w:divBdr>
    </w:div>
    <w:div w:id="1792085759">
      <w:bodyDiv w:val="1"/>
      <w:marLeft w:val="0"/>
      <w:marRight w:val="0"/>
      <w:marTop w:val="0"/>
      <w:marBottom w:val="0"/>
      <w:divBdr>
        <w:top w:val="none" w:sz="0" w:space="0" w:color="auto"/>
        <w:left w:val="none" w:sz="0" w:space="0" w:color="auto"/>
        <w:bottom w:val="none" w:sz="0" w:space="0" w:color="auto"/>
        <w:right w:val="none" w:sz="0" w:space="0" w:color="auto"/>
      </w:divBdr>
    </w:div>
    <w:div w:id="1797411173">
      <w:bodyDiv w:val="1"/>
      <w:marLeft w:val="0"/>
      <w:marRight w:val="0"/>
      <w:marTop w:val="0"/>
      <w:marBottom w:val="0"/>
      <w:divBdr>
        <w:top w:val="none" w:sz="0" w:space="0" w:color="auto"/>
        <w:left w:val="none" w:sz="0" w:space="0" w:color="auto"/>
        <w:bottom w:val="none" w:sz="0" w:space="0" w:color="auto"/>
        <w:right w:val="none" w:sz="0" w:space="0" w:color="auto"/>
      </w:divBdr>
    </w:div>
    <w:div w:id="1803502153">
      <w:bodyDiv w:val="1"/>
      <w:marLeft w:val="0"/>
      <w:marRight w:val="0"/>
      <w:marTop w:val="0"/>
      <w:marBottom w:val="0"/>
      <w:divBdr>
        <w:top w:val="none" w:sz="0" w:space="0" w:color="auto"/>
        <w:left w:val="none" w:sz="0" w:space="0" w:color="auto"/>
        <w:bottom w:val="none" w:sz="0" w:space="0" w:color="auto"/>
        <w:right w:val="none" w:sz="0" w:space="0" w:color="auto"/>
      </w:divBdr>
    </w:div>
    <w:div w:id="1806119525">
      <w:bodyDiv w:val="1"/>
      <w:marLeft w:val="0"/>
      <w:marRight w:val="0"/>
      <w:marTop w:val="0"/>
      <w:marBottom w:val="0"/>
      <w:divBdr>
        <w:top w:val="none" w:sz="0" w:space="0" w:color="auto"/>
        <w:left w:val="none" w:sz="0" w:space="0" w:color="auto"/>
        <w:bottom w:val="none" w:sz="0" w:space="0" w:color="auto"/>
        <w:right w:val="none" w:sz="0" w:space="0" w:color="auto"/>
      </w:divBdr>
    </w:div>
    <w:div w:id="1837332939">
      <w:bodyDiv w:val="1"/>
      <w:marLeft w:val="0"/>
      <w:marRight w:val="0"/>
      <w:marTop w:val="0"/>
      <w:marBottom w:val="0"/>
      <w:divBdr>
        <w:top w:val="none" w:sz="0" w:space="0" w:color="auto"/>
        <w:left w:val="none" w:sz="0" w:space="0" w:color="auto"/>
        <w:bottom w:val="none" w:sz="0" w:space="0" w:color="auto"/>
        <w:right w:val="none" w:sz="0" w:space="0" w:color="auto"/>
      </w:divBdr>
    </w:div>
    <w:div w:id="1839271063">
      <w:bodyDiv w:val="1"/>
      <w:marLeft w:val="0"/>
      <w:marRight w:val="0"/>
      <w:marTop w:val="0"/>
      <w:marBottom w:val="0"/>
      <w:divBdr>
        <w:top w:val="none" w:sz="0" w:space="0" w:color="auto"/>
        <w:left w:val="none" w:sz="0" w:space="0" w:color="auto"/>
        <w:bottom w:val="none" w:sz="0" w:space="0" w:color="auto"/>
        <w:right w:val="none" w:sz="0" w:space="0" w:color="auto"/>
      </w:divBdr>
    </w:div>
    <w:div w:id="1848598580">
      <w:bodyDiv w:val="1"/>
      <w:marLeft w:val="0"/>
      <w:marRight w:val="0"/>
      <w:marTop w:val="0"/>
      <w:marBottom w:val="0"/>
      <w:divBdr>
        <w:top w:val="none" w:sz="0" w:space="0" w:color="auto"/>
        <w:left w:val="none" w:sz="0" w:space="0" w:color="auto"/>
        <w:bottom w:val="none" w:sz="0" w:space="0" w:color="auto"/>
        <w:right w:val="none" w:sz="0" w:space="0" w:color="auto"/>
      </w:divBdr>
    </w:div>
    <w:div w:id="1850098909">
      <w:bodyDiv w:val="1"/>
      <w:marLeft w:val="0"/>
      <w:marRight w:val="0"/>
      <w:marTop w:val="0"/>
      <w:marBottom w:val="0"/>
      <w:divBdr>
        <w:top w:val="none" w:sz="0" w:space="0" w:color="auto"/>
        <w:left w:val="none" w:sz="0" w:space="0" w:color="auto"/>
        <w:bottom w:val="none" w:sz="0" w:space="0" w:color="auto"/>
        <w:right w:val="none" w:sz="0" w:space="0" w:color="auto"/>
      </w:divBdr>
    </w:div>
    <w:div w:id="1861122812">
      <w:bodyDiv w:val="1"/>
      <w:marLeft w:val="0"/>
      <w:marRight w:val="0"/>
      <w:marTop w:val="0"/>
      <w:marBottom w:val="0"/>
      <w:divBdr>
        <w:top w:val="none" w:sz="0" w:space="0" w:color="auto"/>
        <w:left w:val="none" w:sz="0" w:space="0" w:color="auto"/>
        <w:bottom w:val="none" w:sz="0" w:space="0" w:color="auto"/>
        <w:right w:val="none" w:sz="0" w:space="0" w:color="auto"/>
      </w:divBdr>
    </w:div>
    <w:div w:id="1896114453">
      <w:bodyDiv w:val="1"/>
      <w:marLeft w:val="0"/>
      <w:marRight w:val="0"/>
      <w:marTop w:val="0"/>
      <w:marBottom w:val="0"/>
      <w:divBdr>
        <w:top w:val="none" w:sz="0" w:space="0" w:color="auto"/>
        <w:left w:val="none" w:sz="0" w:space="0" w:color="auto"/>
        <w:bottom w:val="none" w:sz="0" w:space="0" w:color="auto"/>
        <w:right w:val="none" w:sz="0" w:space="0" w:color="auto"/>
      </w:divBdr>
    </w:div>
    <w:div w:id="1901675459">
      <w:bodyDiv w:val="1"/>
      <w:marLeft w:val="0"/>
      <w:marRight w:val="0"/>
      <w:marTop w:val="0"/>
      <w:marBottom w:val="0"/>
      <w:divBdr>
        <w:top w:val="none" w:sz="0" w:space="0" w:color="auto"/>
        <w:left w:val="none" w:sz="0" w:space="0" w:color="auto"/>
        <w:bottom w:val="none" w:sz="0" w:space="0" w:color="auto"/>
        <w:right w:val="none" w:sz="0" w:space="0" w:color="auto"/>
      </w:divBdr>
    </w:div>
    <w:div w:id="1940945199">
      <w:bodyDiv w:val="1"/>
      <w:marLeft w:val="0"/>
      <w:marRight w:val="0"/>
      <w:marTop w:val="0"/>
      <w:marBottom w:val="0"/>
      <w:divBdr>
        <w:top w:val="none" w:sz="0" w:space="0" w:color="auto"/>
        <w:left w:val="none" w:sz="0" w:space="0" w:color="auto"/>
        <w:bottom w:val="none" w:sz="0" w:space="0" w:color="auto"/>
        <w:right w:val="none" w:sz="0" w:space="0" w:color="auto"/>
      </w:divBdr>
    </w:div>
    <w:div w:id="1957519580">
      <w:bodyDiv w:val="1"/>
      <w:marLeft w:val="0"/>
      <w:marRight w:val="0"/>
      <w:marTop w:val="0"/>
      <w:marBottom w:val="0"/>
      <w:divBdr>
        <w:top w:val="none" w:sz="0" w:space="0" w:color="auto"/>
        <w:left w:val="none" w:sz="0" w:space="0" w:color="auto"/>
        <w:bottom w:val="none" w:sz="0" w:space="0" w:color="auto"/>
        <w:right w:val="none" w:sz="0" w:space="0" w:color="auto"/>
      </w:divBdr>
    </w:div>
    <w:div w:id="1959293276">
      <w:bodyDiv w:val="1"/>
      <w:marLeft w:val="0"/>
      <w:marRight w:val="0"/>
      <w:marTop w:val="0"/>
      <w:marBottom w:val="0"/>
      <w:divBdr>
        <w:top w:val="none" w:sz="0" w:space="0" w:color="auto"/>
        <w:left w:val="none" w:sz="0" w:space="0" w:color="auto"/>
        <w:bottom w:val="none" w:sz="0" w:space="0" w:color="auto"/>
        <w:right w:val="none" w:sz="0" w:space="0" w:color="auto"/>
      </w:divBdr>
    </w:div>
    <w:div w:id="1971084736">
      <w:bodyDiv w:val="1"/>
      <w:marLeft w:val="0"/>
      <w:marRight w:val="0"/>
      <w:marTop w:val="0"/>
      <w:marBottom w:val="0"/>
      <w:divBdr>
        <w:top w:val="none" w:sz="0" w:space="0" w:color="auto"/>
        <w:left w:val="none" w:sz="0" w:space="0" w:color="auto"/>
        <w:bottom w:val="none" w:sz="0" w:space="0" w:color="auto"/>
        <w:right w:val="none" w:sz="0" w:space="0" w:color="auto"/>
      </w:divBdr>
    </w:div>
    <w:div w:id="1985741238">
      <w:bodyDiv w:val="1"/>
      <w:marLeft w:val="0"/>
      <w:marRight w:val="0"/>
      <w:marTop w:val="0"/>
      <w:marBottom w:val="0"/>
      <w:divBdr>
        <w:top w:val="none" w:sz="0" w:space="0" w:color="auto"/>
        <w:left w:val="none" w:sz="0" w:space="0" w:color="auto"/>
        <w:bottom w:val="none" w:sz="0" w:space="0" w:color="auto"/>
        <w:right w:val="none" w:sz="0" w:space="0" w:color="auto"/>
      </w:divBdr>
    </w:div>
    <w:div w:id="1998265400">
      <w:bodyDiv w:val="1"/>
      <w:marLeft w:val="0"/>
      <w:marRight w:val="0"/>
      <w:marTop w:val="0"/>
      <w:marBottom w:val="0"/>
      <w:divBdr>
        <w:top w:val="none" w:sz="0" w:space="0" w:color="auto"/>
        <w:left w:val="none" w:sz="0" w:space="0" w:color="auto"/>
        <w:bottom w:val="none" w:sz="0" w:space="0" w:color="auto"/>
        <w:right w:val="none" w:sz="0" w:space="0" w:color="auto"/>
      </w:divBdr>
    </w:div>
    <w:div w:id="1999579315">
      <w:bodyDiv w:val="1"/>
      <w:marLeft w:val="0"/>
      <w:marRight w:val="0"/>
      <w:marTop w:val="0"/>
      <w:marBottom w:val="0"/>
      <w:divBdr>
        <w:top w:val="none" w:sz="0" w:space="0" w:color="auto"/>
        <w:left w:val="none" w:sz="0" w:space="0" w:color="auto"/>
        <w:bottom w:val="none" w:sz="0" w:space="0" w:color="auto"/>
        <w:right w:val="none" w:sz="0" w:space="0" w:color="auto"/>
      </w:divBdr>
    </w:div>
    <w:div w:id="2013019980">
      <w:bodyDiv w:val="1"/>
      <w:marLeft w:val="0"/>
      <w:marRight w:val="0"/>
      <w:marTop w:val="0"/>
      <w:marBottom w:val="0"/>
      <w:divBdr>
        <w:top w:val="none" w:sz="0" w:space="0" w:color="auto"/>
        <w:left w:val="none" w:sz="0" w:space="0" w:color="auto"/>
        <w:bottom w:val="none" w:sz="0" w:space="0" w:color="auto"/>
        <w:right w:val="none" w:sz="0" w:space="0" w:color="auto"/>
      </w:divBdr>
    </w:div>
    <w:div w:id="2027052596">
      <w:bodyDiv w:val="1"/>
      <w:marLeft w:val="0"/>
      <w:marRight w:val="0"/>
      <w:marTop w:val="0"/>
      <w:marBottom w:val="0"/>
      <w:divBdr>
        <w:top w:val="none" w:sz="0" w:space="0" w:color="auto"/>
        <w:left w:val="none" w:sz="0" w:space="0" w:color="auto"/>
        <w:bottom w:val="none" w:sz="0" w:space="0" w:color="auto"/>
        <w:right w:val="none" w:sz="0" w:space="0" w:color="auto"/>
      </w:divBdr>
    </w:div>
    <w:div w:id="2032101887">
      <w:bodyDiv w:val="1"/>
      <w:marLeft w:val="0"/>
      <w:marRight w:val="0"/>
      <w:marTop w:val="0"/>
      <w:marBottom w:val="0"/>
      <w:divBdr>
        <w:top w:val="none" w:sz="0" w:space="0" w:color="auto"/>
        <w:left w:val="none" w:sz="0" w:space="0" w:color="auto"/>
        <w:bottom w:val="none" w:sz="0" w:space="0" w:color="auto"/>
        <w:right w:val="none" w:sz="0" w:space="0" w:color="auto"/>
      </w:divBdr>
    </w:div>
    <w:div w:id="2041390004">
      <w:bodyDiv w:val="1"/>
      <w:marLeft w:val="0"/>
      <w:marRight w:val="0"/>
      <w:marTop w:val="0"/>
      <w:marBottom w:val="0"/>
      <w:divBdr>
        <w:top w:val="none" w:sz="0" w:space="0" w:color="auto"/>
        <w:left w:val="none" w:sz="0" w:space="0" w:color="auto"/>
        <w:bottom w:val="none" w:sz="0" w:space="0" w:color="auto"/>
        <w:right w:val="none" w:sz="0" w:space="0" w:color="auto"/>
      </w:divBdr>
    </w:div>
    <w:div w:id="2067141259">
      <w:bodyDiv w:val="1"/>
      <w:marLeft w:val="0"/>
      <w:marRight w:val="0"/>
      <w:marTop w:val="0"/>
      <w:marBottom w:val="0"/>
      <w:divBdr>
        <w:top w:val="none" w:sz="0" w:space="0" w:color="auto"/>
        <w:left w:val="none" w:sz="0" w:space="0" w:color="auto"/>
        <w:bottom w:val="none" w:sz="0" w:space="0" w:color="auto"/>
        <w:right w:val="none" w:sz="0" w:space="0" w:color="auto"/>
      </w:divBdr>
    </w:div>
    <w:div w:id="2079011136">
      <w:bodyDiv w:val="1"/>
      <w:marLeft w:val="0"/>
      <w:marRight w:val="0"/>
      <w:marTop w:val="0"/>
      <w:marBottom w:val="0"/>
      <w:divBdr>
        <w:top w:val="none" w:sz="0" w:space="0" w:color="auto"/>
        <w:left w:val="none" w:sz="0" w:space="0" w:color="auto"/>
        <w:bottom w:val="none" w:sz="0" w:space="0" w:color="auto"/>
        <w:right w:val="none" w:sz="0" w:space="0" w:color="auto"/>
      </w:divBdr>
    </w:div>
    <w:div w:id="2083483543">
      <w:bodyDiv w:val="1"/>
      <w:marLeft w:val="0"/>
      <w:marRight w:val="0"/>
      <w:marTop w:val="0"/>
      <w:marBottom w:val="0"/>
      <w:divBdr>
        <w:top w:val="none" w:sz="0" w:space="0" w:color="auto"/>
        <w:left w:val="none" w:sz="0" w:space="0" w:color="auto"/>
        <w:bottom w:val="none" w:sz="0" w:space="0" w:color="auto"/>
        <w:right w:val="none" w:sz="0" w:space="0" w:color="auto"/>
      </w:divBdr>
    </w:div>
    <w:div w:id="2113016365">
      <w:bodyDiv w:val="1"/>
      <w:marLeft w:val="0"/>
      <w:marRight w:val="0"/>
      <w:marTop w:val="0"/>
      <w:marBottom w:val="0"/>
      <w:divBdr>
        <w:top w:val="none" w:sz="0" w:space="0" w:color="auto"/>
        <w:left w:val="none" w:sz="0" w:space="0" w:color="auto"/>
        <w:bottom w:val="none" w:sz="0" w:space="0" w:color="auto"/>
        <w:right w:val="none" w:sz="0" w:space="0" w:color="auto"/>
      </w:divBdr>
    </w:div>
    <w:div w:id="2114082389">
      <w:bodyDiv w:val="1"/>
      <w:marLeft w:val="0"/>
      <w:marRight w:val="0"/>
      <w:marTop w:val="0"/>
      <w:marBottom w:val="0"/>
      <w:divBdr>
        <w:top w:val="none" w:sz="0" w:space="0" w:color="auto"/>
        <w:left w:val="none" w:sz="0" w:space="0" w:color="auto"/>
        <w:bottom w:val="none" w:sz="0" w:space="0" w:color="auto"/>
        <w:right w:val="none" w:sz="0" w:space="0" w:color="auto"/>
      </w:divBdr>
    </w:div>
    <w:div w:id="2136217110">
      <w:bodyDiv w:val="1"/>
      <w:marLeft w:val="0"/>
      <w:marRight w:val="0"/>
      <w:marTop w:val="0"/>
      <w:marBottom w:val="0"/>
      <w:divBdr>
        <w:top w:val="none" w:sz="0" w:space="0" w:color="auto"/>
        <w:left w:val="none" w:sz="0" w:space="0" w:color="auto"/>
        <w:bottom w:val="none" w:sz="0" w:space="0" w:color="auto"/>
        <w:right w:val="none" w:sz="0" w:space="0" w:color="auto"/>
      </w:divBdr>
    </w:div>
    <w:div w:id="2146652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_____Microsoft_Excel.xlsx"/><Relationship Id="rId18" Type="http://schemas.openxmlformats.org/officeDocument/2006/relationships/image" Target="media/image2.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footer" Target="footer4.xml"/><Relationship Id="rId25" Type="http://schemas.openxmlformats.org/officeDocument/2006/relationships/hyperlink" Target="http://www.mrsk-1.ru/"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rosseti.ru/about/anticorruptionpolicy/policy/index.php" TargetMode="Externa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6.xml"/><Relationship Id="rId10" Type="http://schemas.openxmlformats.org/officeDocument/2006/relationships/footer" Target="footer1.xml"/><Relationship Id="rId19" Type="http://schemas.openxmlformats.org/officeDocument/2006/relationships/oleObject" Target="embeddings/_____Microsoft_Excel_97-2003.xls"/><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 Id="rId22" Type="http://schemas.openxmlformats.org/officeDocument/2006/relationships/footer" Target="footer5.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BEFD2-EF17-42D7-ADDA-CAC1068D6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8509</Words>
  <Characters>48506</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Приложение № 3</vt:lpstr>
    </vt:vector>
  </TitlesOfParts>
  <Company>*</Company>
  <LinksUpToDate>false</LinksUpToDate>
  <CharactersWithSpaces>56902</CharactersWithSpaces>
  <SharedDoc>false</SharedDoc>
  <HLinks>
    <vt:vector size="6" baseType="variant">
      <vt:variant>
        <vt:i4>4980825</vt:i4>
      </vt:variant>
      <vt:variant>
        <vt:i4>0</vt:i4>
      </vt:variant>
      <vt:variant>
        <vt:i4>0</vt:i4>
      </vt:variant>
      <vt:variant>
        <vt:i4>5</vt:i4>
      </vt:variant>
      <vt:variant>
        <vt:lpwstr>http://www.rosseti.ru/about/anticorruptionpolicy/policy/index.php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3</dc:title>
  <dc:subject/>
  <dc:creator>Sergeeva_IB</dc:creator>
  <cp:keywords/>
  <cp:lastModifiedBy>Лещева Екатерина Николаевна</cp:lastModifiedBy>
  <cp:revision>3</cp:revision>
  <cp:lastPrinted>2018-03-06T12:25:00Z</cp:lastPrinted>
  <dcterms:created xsi:type="dcterms:W3CDTF">2018-09-20T14:19:00Z</dcterms:created>
  <dcterms:modified xsi:type="dcterms:W3CDTF">2018-09-20T14:20:00Z</dcterms:modified>
</cp:coreProperties>
</file>