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5161F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3A5B">
        <w:rPr>
          <w:sz w:val="24"/>
          <w:szCs w:val="24"/>
        </w:rPr>
        <w:t>31</w:t>
      </w:r>
      <w:r w:rsidRPr="00E70D32">
        <w:rPr>
          <w:sz w:val="24"/>
          <w:szCs w:val="24"/>
        </w:rPr>
        <w:t xml:space="preserve">» </w:t>
      </w:r>
      <w:r w:rsidR="00D33A5B">
        <w:rPr>
          <w:sz w:val="24"/>
          <w:szCs w:val="24"/>
        </w:rPr>
        <w:t>июля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>
        <w:rPr>
          <w:b/>
          <w:kern w:val="36"/>
          <w:sz w:val="24"/>
          <w:szCs w:val="24"/>
        </w:rPr>
        <w:t>3</w:t>
      </w:r>
      <w:r w:rsidR="009D59F8">
        <w:rPr>
          <w:b/>
          <w:kern w:val="36"/>
          <w:sz w:val="24"/>
          <w:szCs w:val="24"/>
        </w:rPr>
        <w:t>8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D33A5B">
        <w:rPr>
          <w:b/>
          <w:kern w:val="36"/>
          <w:sz w:val="24"/>
          <w:szCs w:val="24"/>
        </w:rPr>
        <w:t>31</w:t>
      </w:r>
      <w:r w:rsidRPr="00E70D32">
        <w:rPr>
          <w:b/>
          <w:kern w:val="36"/>
          <w:sz w:val="24"/>
          <w:szCs w:val="24"/>
        </w:rPr>
        <w:t xml:space="preserve">» </w:t>
      </w:r>
      <w:r w:rsidR="00D33A5B">
        <w:rPr>
          <w:b/>
          <w:kern w:val="36"/>
          <w:sz w:val="24"/>
          <w:szCs w:val="24"/>
        </w:rPr>
        <w:t>июля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9D59F8" w:rsidRPr="009D59F8">
        <w:rPr>
          <w:b/>
          <w:sz w:val="24"/>
          <w:szCs w:val="24"/>
        </w:rPr>
        <w:t>наборов электрика</w:t>
      </w:r>
      <w:r w:rsidR="009D59F8" w:rsidRPr="002D1B59">
        <w:rPr>
          <w:b/>
          <w:sz w:val="24"/>
          <w:szCs w:val="24"/>
        </w:rPr>
        <w:t xml:space="preserve">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AF7C24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AF7C24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862664" w:rsidRPr="003424AA">
        <w:rPr>
          <w:b/>
          <w:sz w:val="24"/>
          <w:szCs w:val="24"/>
        </w:rPr>
        <w:t>1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поставку </w:t>
      </w:r>
      <w:r w:rsidR="006C4F14" w:rsidRPr="004D3DB8">
        <w:rPr>
          <w:sz w:val="24"/>
        </w:rPr>
        <w:t>наборов электрика</w:t>
      </w:r>
      <w:r w:rsidR="006C4F14" w:rsidRPr="003424AA">
        <w:rPr>
          <w:iCs/>
          <w:sz w:val="24"/>
          <w:szCs w:val="24"/>
        </w:rPr>
        <w:t xml:space="preserve"> </w:t>
      </w:r>
      <w:r w:rsidR="00702B2C" w:rsidRPr="003424AA">
        <w:rPr>
          <w:iCs/>
          <w:sz w:val="24"/>
          <w:szCs w:val="24"/>
        </w:rPr>
        <w:t xml:space="preserve">для нужд ПАО «МРСК Центра» </w:t>
      </w:r>
      <w:r w:rsidR="00862664" w:rsidRPr="003424AA">
        <w:rPr>
          <w:iCs/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поставку </w:t>
      </w:r>
      <w:r w:rsidR="00AF7C24" w:rsidRPr="004D3DB8">
        <w:rPr>
          <w:sz w:val="24"/>
        </w:rPr>
        <w:t>наборов электрика</w:t>
      </w:r>
      <w:r w:rsidR="00702B2C" w:rsidRPr="003424AA">
        <w:rPr>
          <w:sz w:val="24"/>
          <w:szCs w:val="24"/>
        </w:rPr>
        <w:t xml:space="preserve"> 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AF7C24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AF7C24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AF7C24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AF7C24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AF7C24" w:rsidRPr="00AF7C24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AF7C24" w:rsidRPr="00AF7C24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AF7C24" w:rsidRPr="00AF7C24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AF7C24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AF7C24" w:rsidRPr="00AF7C24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AF7C24" w:rsidRPr="00AF7C24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AF7C24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AF7C24" w:rsidRPr="00AF7C24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AF7C24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AF7C24" w:rsidRPr="00AF7C24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AF7C24" w:rsidRPr="00AF7C24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AF7C24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000503">
        <w:rPr>
          <w:bCs w:val="0"/>
          <w:sz w:val="24"/>
          <w:szCs w:val="24"/>
        </w:rPr>
        <w:t>установления.</w:t>
      </w:r>
    </w:p>
    <w:p w:rsidR="00717F60" w:rsidRPr="0053774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00503">
        <w:rPr>
          <w:bCs w:val="0"/>
          <w:sz w:val="24"/>
          <w:szCs w:val="24"/>
        </w:rPr>
        <w:t xml:space="preserve">Цена </w:t>
      </w:r>
      <w:r w:rsidR="004B5EB3" w:rsidRPr="00000503">
        <w:rPr>
          <w:bCs w:val="0"/>
          <w:sz w:val="24"/>
          <w:szCs w:val="24"/>
        </w:rPr>
        <w:t>Заявк</w:t>
      </w:r>
      <w:r w:rsidRPr="00000503">
        <w:rPr>
          <w:bCs w:val="0"/>
          <w:sz w:val="24"/>
          <w:szCs w:val="24"/>
        </w:rPr>
        <w:t xml:space="preserve">и фиксируется в </w:t>
      </w:r>
      <w:r w:rsidR="002B5717" w:rsidRPr="00000503">
        <w:rPr>
          <w:bCs w:val="0"/>
          <w:sz w:val="24"/>
          <w:szCs w:val="24"/>
        </w:rPr>
        <w:t xml:space="preserve">рублях РФ </w:t>
      </w:r>
      <w:r w:rsidRPr="00000503">
        <w:rPr>
          <w:bCs w:val="0"/>
          <w:sz w:val="24"/>
          <w:szCs w:val="24"/>
        </w:rPr>
        <w:t xml:space="preserve">и не подлежит изменению при </w:t>
      </w:r>
      <w:r w:rsidRPr="00537747">
        <w:rPr>
          <w:bCs w:val="0"/>
          <w:sz w:val="24"/>
          <w:szCs w:val="24"/>
        </w:rPr>
        <w:t>изменении официального курса валюты.</w:t>
      </w:r>
    </w:p>
    <w:p w:rsidR="00717F60" w:rsidRPr="0053774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37747">
        <w:rPr>
          <w:szCs w:val="24"/>
        </w:rPr>
        <w:t xml:space="preserve">Начальная (максимальная) цена </w:t>
      </w:r>
      <w:r w:rsidR="00123C70" w:rsidRPr="00537747">
        <w:rPr>
          <w:szCs w:val="24"/>
        </w:rPr>
        <w:t>Договор</w:t>
      </w:r>
      <w:r w:rsidRPr="0053774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3774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37747">
        <w:rPr>
          <w:bCs w:val="0"/>
          <w:sz w:val="24"/>
          <w:szCs w:val="24"/>
        </w:rPr>
        <w:t xml:space="preserve">Начальная (максимальная) цена </w:t>
      </w:r>
      <w:r w:rsidR="00123C70" w:rsidRPr="00537747">
        <w:rPr>
          <w:bCs w:val="0"/>
          <w:sz w:val="24"/>
          <w:szCs w:val="24"/>
        </w:rPr>
        <w:t>Договор</w:t>
      </w:r>
      <w:r w:rsidRPr="00537747">
        <w:rPr>
          <w:bCs w:val="0"/>
          <w:sz w:val="24"/>
          <w:szCs w:val="24"/>
        </w:rPr>
        <w:t>а</w:t>
      </w:r>
      <w:r w:rsidR="00216641" w:rsidRPr="00537747">
        <w:rPr>
          <w:bCs w:val="0"/>
          <w:sz w:val="24"/>
          <w:szCs w:val="24"/>
        </w:rPr>
        <w:t>:</w:t>
      </w:r>
      <w:bookmarkEnd w:id="410"/>
    </w:p>
    <w:p w:rsidR="00717F60" w:rsidRPr="0053774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37747">
        <w:rPr>
          <w:b/>
          <w:bCs w:val="0"/>
          <w:sz w:val="24"/>
          <w:szCs w:val="24"/>
          <w:u w:val="single"/>
        </w:rPr>
        <w:t>По Лоту №1:</w:t>
      </w:r>
      <w:r w:rsidR="00717F60" w:rsidRPr="00537747">
        <w:rPr>
          <w:bCs w:val="0"/>
          <w:sz w:val="24"/>
          <w:szCs w:val="24"/>
        </w:rPr>
        <w:t xml:space="preserve"> </w:t>
      </w:r>
      <w:r w:rsidR="00537747" w:rsidRPr="00537747">
        <w:rPr>
          <w:b/>
          <w:sz w:val="24"/>
          <w:szCs w:val="24"/>
        </w:rPr>
        <w:t>1 872 000,00</w:t>
      </w:r>
      <w:r w:rsidR="00537747" w:rsidRPr="00537747">
        <w:rPr>
          <w:sz w:val="24"/>
          <w:szCs w:val="24"/>
        </w:rPr>
        <w:t xml:space="preserve"> (Один</w:t>
      </w:r>
      <w:r w:rsidR="00EA5BD1">
        <w:rPr>
          <w:sz w:val="24"/>
          <w:szCs w:val="24"/>
        </w:rPr>
        <w:t xml:space="preserve"> миллион восемьсот семьдесят две тысячи</w:t>
      </w:r>
      <w:r w:rsidR="00537747" w:rsidRPr="00537747">
        <w:rPr>
          <w:sz w:val="24"/>
          <w:szCs w:val="24"/>
        </w:rPr>
        <w:t>) рубл</w:t>
      </w:r>
      <w:r w:rsidR="00EA5BD1">
        <w:rPr>
          <w:sz w:val="24"/>
          <w:szCs w:val="24"/>
        </w:rPr>
        <w:t>ей</w:t>
      </w:r>
      <w:bookmarkStart w:id="411" w:name="_GoBack"/>
      <w:bookmarkEnd w:id="411"/>
      <w:r w:rsidR="00537747" w:rsidRPr="00537747">
        <w:rPr>
          <w:sz w:val="24"/>
          <w:szCs w:val="24"/>
        </w:rPr>
        <w:t xml:space="preserve"> 00 копеек РФ, без учета НДС; НДС составляет </w:t>
      </w:r>
      <w:r w:rsidR="00537747" w:rsidRPr="00537747">
        <w:rPr>
          <w:b/>
          <w:sz w:val="24"/>
          <w:szCs w:val="24"/>
        </w:rPr>
        <w:t>336 960,00</w:t>
      </w:r>
      <w:r w:rsidR="00537747" w:rsidRPr="00537747">
        <w:rPr>
          <w:sz w:val="24"/>
          <w:szCs w:val="24"/>
        </w:rPr>
        <w:t xml:space="preserve"> (Триста тридцать шесть тысяч девятьсот шестьдесят) рублей 00 копейки РФ; </w:t>
      </w:r>
      <w:r w:rsidR="00537747" w:rsidRPr="00537747">
        <w:rPr>
          <w:b/>
          <w:sz w:val="24"/>
          <w:szCs w:val="24"/>
        </w:rPr>
        <w:t>2 208 960,00</w:t>
      </w:r>
      <w:r w:rsidR="00537747" w:rsidRPr="00537747">
        <w:rPr>
          <w:sz w:val="24"/>
          <w:szCs w:val="24"/>
        </w:rPr>
        <w:t xml:space="preserve"> (Два миллиона двести восемь тысяч девятьсот шестьдесят) рублей 00 копеек РФ, с учетом НДС</w:t>
      </w:r>
      <w:r w:rsidR="00F911A4" w:rsidRPr="00537747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AF7C24" w:rsidRPr="00AF7C24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5.10</w:t>
      </w:r>
      <w:r w:rsidR="00AF7C24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AF7C24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val="en-US"/>
        </w:rPr>
        <w:t>a</w:t>
      </w:r>
      <w:r w:rsidR="00AF7C24" w:rsidRPr="00AF7C24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  <w:lang w:val="en-US"/>
        </w:rPr>
        <w:t>g</w:t>
      </w:r>
      <w:r w:rsidR="00AF7C24" w:rsidRPr="00AF7C24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AF7C24" w:rsidRPr="00AF7C24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AF7C24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582CD6">
        <w:rPr>
          <w:b/>
          <w:sz w:val="24"/>
          <w:szCs w:val="24"/>
        </w:rPr>
        <w:t>4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AF7C24" w:rsidRPr="00AF7C24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AF7C24" w:rsidRPr="00AF7C24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AF7C24" w:rsidRPr="00AF7C24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AF7C24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AF7C24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AF7C24" w:rsidRPr="00AF7C24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AF7C24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AF7C24" w:rsidRPr="00AF7C24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701F74" w:rsidRPr="00361C07">
        <w:rPr>
          <w:b/>
          <w:bCs w:val="0"/>
          <w:sz w:val="24"/>
          <w:szCs w:val="24"/>
        </w:rPr>
        <w:t>1</w:t>
      </w:r>
      <w:r w:rsidR="005C460A">
        <w:rPr>
          <w:b/>
          <w:bCs w:val="0"/>
          <w:sz w:val="24"/>
          <w:szCs w:val="24"/>
        </w:rPr>
        <w:t>7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AF7C24" w:rsidRPr="00AF7C24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AF7C24" w:rsidRPr="00AF7C24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AF7C24" w:rsidRPr="00AF7C24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AF7C24" w:rsidRPr="00AF7C24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AF7C24" w:rsidRPr="00AF7C24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AF7C24" w:rsidRPr="00AF7C24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AF7C24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AF7C24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AF7C24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AF7C24" w:rsidRPr="00AF7C24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AF7C24" w:rsidRPr="00AF7C24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AF7C24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AF7C24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AF7C24" w:rsidRPr="00AF7C24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AF7C24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AF7C24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AF7C24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AF7C24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AF7C24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AF7C24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AF7C24" w:rsidRPr="00AF7C24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AF7C24" w:rsidRPr="00AF7C24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AF7C24" w:rsidRPr="00AF7C24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1FA" w:rsidRDefault="005161FA">
      <w:pPr>
        <w:spacing w:line="240" w:lineRule="auto"/>
      </w:pPr>
      <w:r>
        <w:separator/>
      </w:r>
    </w:p>
  </w:endnote>
  <w:endnote w:type="continuationSeparator" w:id="0">
    <w:p w:rsidR="005161FA" w:rsidRDefault="005161FA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EA5BD1">
      <w:rPr>
        <w:noProof/>
        <w:sz w:val="16"/>
        <w:szCs w:val="16"/>
        <w:lang w:eastAsia="ru-RU"/>
      </w:rPr>
      <w:t>16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6C4F14" w:rsidRPr="006C4F14">
      <w:rPr>
        <w:sz w:val="18"/>
        <w:szCs w:val="18"/>
      </w:rPr>
      <w:t>наборов электрика</w:t>
    </w:r>
    <w:r w:rsidR="006C4F14" w:rsidRPr="00783E06">
      <w:rPr>
        <w:sz w:val="18"/>
        <w:szCs w:val="18"/>
      </w:rPr>
      <w:t xml:space="preserve">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1FA" w:rsidRDefault="005161FA">
      <w:pPr>
        <w:spacing w:line="240" w:lineRule="auto"/>
      </w:pPr>
      <w:r>
        <w:separator/>
      </w:r>
    </w:p>
  </w:footnote>
  <w:footnote w:type="continuationSeparator" w:id="0">
    <w:p w:rsidR="005161FA" w:rsidRDefault="005161FA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5BD1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8696BD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5603-45AC-42CA-BF7B-C843A75E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89</Pages>
  <Words>29900</Words>
  <Characters>170432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156</cp:revision>
  <cp:lastPrinted>2018-08-01T11:37:00Z</cp:lastPrinted>
  <dcterms:created xsi:type="dcterms:W3CDTF">2016-12-02T12:44:00Z</dcterms:created>
  <dcterms:modified xsi:type="dcterms:W3CDTF">2018-08-01T11:55:00Z</dcterms:modified>
</cp:coreProperties>
</file>