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E03FB7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2D1B59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2D1B59" w:rsidRPr="00E70D32" w:rsidRDefault="002D1B59" w:rsidP="002D1B59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2D1B59" w:rsidRPr="00E70D32" w:rsidRDefault="002D1B59" w:rsidP="002D1B59">
      <w:pPr>
        <w:ind w:firstLine="6"/>
        <w:rPr>
          <w:sz w:val="24"/>
          <w:szCs w:val="24"/>
        </w:rPr>
      </w:pP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D33A5B">
        <w:rPr>
          <w:sz w:val="24"/>
          <w:szCs w:val="24"/>
        </w:rPr>
        <w:t>31</w:t>
      </w:r>
      <w:r w:rsidRPr="00E70D32">
        <w:rPr>
          <w:sz w:val="24"/>
          <w:szCs w:val="24"/>
        </w:rPr>
        <w:t xml:space="preserve">» </w:t>
      </w:r>
      <w:r w:rsidR="00D33A5B">
        <w:rPr>
          <w:sz w:val="24"/>
          <w:szCs w:val="24"/>
        </w:rPr>
        <w:t>июля</w:t>
      </w:r>
      <w:r w:rsidRPr="00E70D32">
        <w:rPr>
          <w:sz w:val="24"/>
          <w:szCs w:val="24"/>
        </w:rPr>
        <w:t xml:space="preserve"> 2018 года.</w:t>
      </w:r>
    </w:p>
    <w:p w:rsidR="002D1B59" w:rsidRPr="00E70D32" w:rsidRDefault="002D1B59" w:rsidP="002D1B59">
      <w:pPr>
        <w:ind w:firstLine="0"/>
        <w:jc w:val="left"/>
        <w:rPr>
          <w:sz w:val="24"/>
          <w:szCs w:val="24"/>
        </w:rPr>
      </w:pP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№02</w:t>
      </w:r>
      <w:r w:rsidR="0006721E">
        <w:rPr>
          <w:b/>
          <w:kern w:val="36"/>
          <w:sz w:val="24"/>
          <w:szCs w:val="24"/>
        </w:rPr>
        <w:t>4</w:t>
      </w:r>
      <w:r w:rsidR="009B5E5D">
        <w:rPr>
          <w:b/>
          <w:kern w:val="36"/>
          <w:sz w:val="24"/>
          <w:szCs w:val="24"/>
        </w:rPr>
        <w:t>1</w:t>
      </w:r>
      <w:r w:rsidRPr="00E70D32">
        <w:rPr>
          <w:b/>
          <w:kern w:val="36"/>
          <w:sz w:val="24"/>
          <w:szCs w:val="24"/>
        </w:rPr>
        <w:t>-ВР-18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D33A5B">
        <w:rPr>
          <w:b/>
          <w:kern w:val="36"/>
          <w:sz w:val="24"/>
          <w:szCs w:val="24"/>
        </w:rPr>
        <w:t>31</w:t>
      </w:r>
      <w:r w:rsidRPr="00E70D32">
        <w:rPr>
          <w:b/>
          <w:kern w:val="36"/>
          <w:sz w:val="24"/>
          <w:szCs w:val="24"/>
        </w:rPr>
        <w:t xml:space="preserve">» </w:t>
      </w:r>
      <w:r w:rsidR="00D33A5B">
        <w:rPr>
          <w:b/>
          <w:kern w:val="36"/>
          <w:sz w:val="24"/>
          <w:szCs w:val="24"/>
        </w:rPr>
        <w:t>июля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2D1B59">
        <w:rPr>
          <w:b/>
          <w:sz w:val="24"/>
          <w:szCs w:val="24"/>
        </w:rPr>
        <w:t>Договор</w:t>
      </w:r>
      <w:r w:rsidR="002D1B59" w:rsidRPr="002D1B59">
        <w:rPr>
          <w:b/>
          <w:sz w:val="24"/>
          <w:szCs w:val="24"/>
        </w:rPr>
        <w:t xml:space="preserve">а </w:t>
      </w:r>
      <w:r w:rsidR="007556FF" w:rsidRPr="002D1B59">
        <w:rPr>
          <w:b/>
          <w:sz w:val="24"/>
          <w:szCs w:val="24"/>
        </w:rPr>
        <w:t xml:space="preserve">на поставку </w:t>
      </w:r>
      <w:r w:rsidR="00A737DF" w:rsidRPr="00A737DF">
        <w:rPr>
          <w:b/>
          <w:sz w:val="24"/>
          <w:szCs w:val="24"/>
        </w:rPr>
        <w:t>стройматериалов</w:t>
      </w:r>
      <w:r w:rsidR="00FC27FA" w:rsidRPr="002D1B59">
        <w:rPr>
          <w:b/>
          <w:sz w:val="24"/>
          <w:szCs w:val="24"/>
        </w:rPr>
        <w:t xml:space="preserve"> </w:t>
      </w:r>
      <w:r w:rsidR="007556FF" w:rsidRPr="002D1B59">
        <w:rPr>
          <w:b/>
          <w:sz w:val="24"/>
          <w:szCs w:val="24"/>
        </w:rPr>
        <w:t>для нужд ПАО «МРСК Центра» (филиал</w:t>
      </w:r>
      <w:r w:rsidR="002D1B59">
        <w:rPr>
          <w:b/>
          <w:sz w:val="24"/>
          <w:szCs w:val="24"/>
        </w:rPr>
        <w:t>а</w:t>
      </w:r>
      <w:r w:rsidR="007556FF" w:rsidRPr="002D1B59">
        <w:rPr>
          <w:b/>
          <w:sz w:val="24"/>
          <w:szCs w:val="24"/>
        </w:rPr>
        <w:t xml:space="preserve"> «Воронежэнерго»)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2D1B59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675C0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675C0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54354D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54354D" w:rsidRPr="00A27496">
          <w:rPr>
            <w:rStyle w:val="a7"/>
            <w:sz w:val="24"/>
            <w:szCs w:val="24"/>
            <w:lang w:val="en-US"/>
          </w:rPr>
          <w:t>Zaitseva</w:t>
        </w:r>
        <w:r w:rsidR="0054354D" w:rsidRPr="00A27496">
          <w:rPr>
            <w:rStyle w:val="a7"/>
            <w:sz w:val="24"/>
            <w:szCs w:val="24"/>
          </w:rPr>
          <w:t>.</w:t>
        </w:r>
        <w:r w:rsidR="0054354D" w:rsidRPr="00A27496">
          <w:rPr>
            <w:rStyle w:val="a7"/>
            <w:sz w:val="24"/>
            <w:szCs w:val="24"/>
            <w:lang w:val="en-US"/>
          </w:rPr>
          <w:t>AA</w:t>
        </w:r>
        <w:r w:rsidR="0054354D" w:rsidRPr="00A27496">
          <w:rPr>
            <w:rStyle w:val="a7"/>
            <w:sz w:val="24"/>
            <w:szCs w:val="24"/>
          </w:rPr>
          <w:t>@</w:t>
        </w:r>
        <w:r w:rsidR="0054354D" w:rsidRPr="00A27496">
          <w:rPr>
            <w:rStyle w:val="a7"/>
            <w:sz w:val="24"/>
            <w:szCs w:val="24"/>
            <w:lang w:val="en-US"/>
          </w:rPr>
          <w:t>mrsk</w:t>
        </w:r>
        <w:r w:rsidR="0054354D" w:rsidRPr="00A27496">
          <w:rPr>
            <w:rStyle w:val="a7"/>
            <w:sz w:val="24"/>
            <w:szCs w:val="24"/>
          </w:rPr>
          <w:t>-1.</w:t>
        </w:r>
        <w:r w:rsidR="0054354D" w:rsidRPr="00A27496">
          <w:rPr>
            <w:rStyle w:val="a7"/>
            <w:sz w:val="24"/>
            <w:szCs w:val="24"/>
            <w:lang w:val="en-US"/>
          </w:rPr>
          <w:t>ru</w:t>
        </w:r>
      </w:hyperlink>
      <w:r w:rsidR="0054354D" w:rsidRPr="00A27496">
        <w:rPr>
          <w:rStyle w:val="a7"/>
          <w:sz w:val="24"/>
          <w:szCs w:val="24"/>
        </w:rPr>
        <w:t>,</w:t>
      </w:r>
      <w:r w:rsidR="0054354D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54354D" w:rsidRPr="003424AA">
          <w:rPr>
            <w:rStyle w:val="a7"/>
            <w:sz w:val="24"/>
            <w:szCs w:val="24"/>
            <w:lang w:val="en-US"/>
          </w:rPr>
          <w:t>Lescheva</w:t>
        </w:r>
        <w:r w:rsidR="0054354D" w:rsidRPr="003424AA">
          <w:rPr>
            <w:rStyle w:val="a7"/>
            <w:sz w:val="24"/>
            <w:szCs w:val="24"/>
          </w:rPr>
          <w:t>.</w:t>
        </w:r>
        <w:r w:rsidR="0054354D" w:rsidRPr="003424AA">
          <w:rPr>
            <w:rStyle w:val="a7"/>
            <w:sz w:val="24"/>
            <w:szCs w:val="24"/>
            <w:lang w:val="en-US"/>
          </w:rPr>
          <w:t>EN</w:t>
        </w:r>
        <w:r w:rsidR="0054354D" w:rsidRPr="003424AA">
          <w:rPr>
            <w:rStyle w:val="a7"/>
            <w:sz w:val="24"/>
            <w:szCs w:val="24"/>
          </w:rPr>
          <w:t>@</w:t>
        </w:r>
        <w:r w:rsidR="0054354D" w:rsidRPr="003424AA">
          <w:rPr>
            <w:rStyle w:val="a7"/>
            <w:sz w:val="24"/>
            <w:szCs w:val="24"/>
            <w:lang w:val="en-US"/>
          </w:rPr>
          <w:t>mrsk</w:t>
        </w:r>
        <w:r w:rsidR="0054354D" w:rsidRPr="003424AA">
          <w:rPr>
            <w:rStyle w:val="a7"/>
            <w:sz w:val="24"/>
            <w:szCs w:val="24"/>
          </w:rPr>
          <w:t>-1.</w:t>
        </w:r>
        <w:r w:rsidR="0054354D" w:rsidRPr="003424AA">
          <w:rPr>
            <w:rStyle w:val="a7"/>
            <w:sz w:val="24"/>
            <w:szCs w:val="24"/>
            <w:lang w:val="en-US"/>
          </w:rPr>
          <w:t>ru</w:t>
        </w:r>
      </w:hyperlink>
      <w:r w:rsidR="0054354D" w:rsidRPr="003424AA">
        <w:rPr>
          <w:rStyle w:val="a7"/>
          <w:sz w:val="24"/>
          <w:szCs w:val="24"/>
        </w:rPr>
        <w:t>.</w:t>
      </w:r>
      <w:r w:rsidR="00862664" w:rsidRPr="003424AA">
        <w:rPr>
          <w:sz w:val="24"/>
          <w:szCs w:val="24"/>
        </w:rPr>
        <w:t xml:space="preserve"> </w:t>
      </w:r>
      <w:r w:rsidR="004B5EB3" w:rsidRPr="003424AA">
        <w:rPr>
          <w:iCs/>
          <w:sz w:val="24"/>
          <w:szCs w:val="24"/>
        </w:rPr>
        <w:t>Извещени</w:t>
      </w:r>
      <w:r w:rsidRPr="003424AA">
        <w:rPr>
          <w:iCs/>
          <w:sz w:val="24"/>
          <w:szCs w:val="24"/>
        </w:rPr>
        <w:t>ем</w:t>
      </w:r>
      <w:r w:rsidRPr="003424AA">
        <w:rPr>
          <w:sz w:val="24"/>
          <w:szCs w:val="24"/>
        </w:rPr>
        <w:t xml:space="preserve"> о проведении открытого </w:t>
      </w:r>
      <w:r w:rsidRPr="003424AA">
        <w:rPr>
          <w:iCs/>
          <w:sz w:val="24"/>
          <w:szCs w:val="24"/>
        </w:rPr>
        <w:t>запроса предложений</w:t>
      </w:r>
      <w:r w:rsidRPr="003424AA">
        <w:rPr>
          <w:sz w:val="24"/>
          <w:szCs w:val="24"/>
        </w:rPr>
        <w:t xml:space="preserve">, опубликованным </w:t>
      </w:r>
      <w:r w:rsidRPr="003424AA">
        <w:rPr>
          <w:b/>
          <w:sz w:val="24"/>
          <w:szCs w:val="24"/>
        </w:rPr>
        <w:t>«</w:t>
      </w:r>
      <w:r w:rsidR="0054354D" w:rsidRPr="003424AA">
        <w:rPr>
          <w:b/>
          <w:sz w:val="24"/>
          <w:szCs w:val="24"/>
        </w:rPr>
        <w:t>0</w:t>
      </w:r>
      <w:r w:rsidR="0006721E">
        <w:rPr>
          <w:b/>
          <w:sz w:val="24"/>
          <w:szCs w:val="24"/>
        </w:rPr>
        <w:t>2</w:t>
      </w:r>
      <w:r w:rsidRPr="003424AA">
        <w:rPr>
          <w:b/>
          <w:sz w:val="24"/>
          <w:szCs w:val="24"/>
        </w:rPr>
        <w:t xml:space="preserve">» </w:t>
      </w:r>
      <w:r w:rsidR="0054354D" w:rsidRPr="003424AA">
        <w:rPr>
          <w:b/>
          <w:sz w:val="24"/>
          <w:szCs w:val="24"/>
        </w:rPr>
        <w:t>августа</w:t>
      </w:r>
      <w:r w:rsidRPr="003424AA">
        <w:rPr>
          <w:b/>
          <w:sz w:val="24"/>
          <w:szCs w:val="24"/>
        </w:rPr>
        <w:t xml:space="preserve"> </w:t>
      </w:r>
      <w:r w:rsidR="0042517C" w:rsidRPr="003424AA">
        <w:rPr>
          <w:b/>
          <w:sz w:val="24"/>
          <w:szCs w:val="24"/>
        </w:rPr>
        <w:t>2018</w:t>
      </w:r>
      <w:r w:rsidRPr="003424AA">
        <w:rPr>
          <w:b/>
          <w:sz w:val="24"/>
          <w:szCs w:val="24"/>
        </w:rPr>
        <w:t xml:space="preserve"> г.</w:t>
      </w:r>
      <w:r w:rsidRPr="003424AA">
        <w:rPr>
          <w:sz w:val="24"/>
          <w:szCs w:val="24"/>
        </w:rPr>
        <w:t xml:space="preserve"> н</w:t>
      </w:r>
      <w:r w:rsidRPr="00382A07">
        <w:rPr>
          <w:sz w:val="24"/>
          <w:szCs w:val="24"/>
        </w:rPr>
        <w:t>а официальном сайте (</w:t>
      </w:r>
      <w:hyperlink r:id="rId19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0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9D7F01" w:rsidRPr="00382A07">
        <w:rPr>
          <w:sz w:val="24"/>
          <w:szCs w:val="24"/>
        </w:rPr>
        <w:t xml:space="preserve"> </w:t>
      </w:r>
      <w:r w:rsidR="008102DD" w:rsidRPr="00C138E5">
        <w:rPr>
          <w:sz w:val="24"/>
          <w:szCs w:val="24"/>
        </w:rPr>
        <w:t xml:space="preserve">являющихся </w:t>
      </w:r>
      <w:r w:rsidR="008102DD" w:rsidRPr="003424AA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3424AA">
        <w:rPr>
          <w:sz w:val="24"/>
          <w:szCs w:val="24"/>
        </w:rPr>
        <w:t xml:space="preserve">(далее – Участники) </w:t>
      </w:r>
      <w:r w:rsidR="004B5EB3" w:rsidRPr="003424AA">
        <w:rPr>
          <w:sz w:val="24"/>
          <w:szCs w:val="24"/>
        </w:rPr>
        <w:t xml:space="preserve">к участию в процедуре </w:t>
      </w:r>
      <w:r w:rsidR="004B5EB3" w:rsidRPr="003424AA">
        <w:rPr>
          <w:iCs/>
          <w:sz w:val="24"/>
          <w:szCs w:val="24"/>
        </w:rPr>
        <w:t>О</w:t>
      </w:r>
      <w:r w:rsidRPr="003424AA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424AA">
        <w:rPr>
          <w:iCs/>
          <w:sz w:val="24"/>
          <w:szCs w:val="24"/>
        </w:rPr>
        <w:t xml:space="preserve">на право заключения </w:t>
      </w:r>
      <w:r w:rsidR="00702B2C" w:rsidRPr="003424AA">
        <w:rPr>
          <w:iCs/>
          <w:sz w:val="24"/>
          <w:szCs w:val="24"/>
        </w:rPr>
        <w:t>Договор</w:t>
      </w:r>
      <w:r w:rsidR="00783E06" w:rsidRPr="003424AA">
        <w:rPr>
          <w:iCs/>
          <w:sz w:val="24"/>
          <w:szCs w:val="24"/>
        </w:rPr>
        <w:t>а</w:t>
      </w:r>
      <w:r w:rsidR="00702B2C" w:rsidRPr="003424AA">
        <w:rPr>
          <w:iCs/>
          <w:sz w:val="24"/>
          <w:szCs w:val="24"/>
        </w:rPr>
        <w:t xml:space="preserve"> на </w:t>
      </w:r>
      <w:r w:rsidR="00702B2C" w:rsidRPr="002675C0">
        <w:rPr>
          <w:sz w:val="24"/>
          <w:szCs w:val="24"/>
        </w:rPr>
        <w:t xml:space="preserve">поставку </w:t>
      </w:r>
      <w:r w:rsidR="003A4BE6" w:rsidRPr="007D5F71">
        <w:rPr>
          <w:sz w:val="24"/>
        </w:rPr>
        <w:t>стройматериалов</w:t>
      </w:r>
      <w:r w:rsidR="003A4BE6" w:rsidRPr="002675C0">
        <w:rPr>
          <w:sz w:val="24"/>
          <w:szCs w:val="24"/>
        </w:rPr>
        <w:t xml:space="preserve"> </w:t>
      </w:r>
      <w:r w:rsidR="00702B2C" w:rsidRPr="002675C0">
        <w:rPr>
          <w:sz w:val="24"/>
          <w:szCs w:val="24"/>
        </w:rPr>
        <w:t>для нужд ПАО</w:t>
      </w:r>
      <w:r w:rsidR="00702B2C" w:rsidRPr="003424AA">
        <w:rPr>
          <w:iCs/>
          <w:sz w:val="24"/>
          <w:szCs w:val="24"/>
        </w:rPr>
        <w:t xml:space="preserve"> «МРСК Центра» </w:t>
      </w:r>
      <w:r w:rsidR="00862664" w:rsidRPr="003424AA">
        <w:rPr>
          <w:iCs/>
          <w:sz w:val="24"/>
          <w:szCs w:val="24"/>
        </w:rPr>
        <w:t xml:space="preserve">(филиала </w:t>
      </w:r>
      <w:r w:rsidR="00862664" w:rsidRPr="003424AA">
        <w:rPr>
          <w:sz w:val="24"/>
          <w:szCs w:val="24"/>
        </w:rPr>
        <w:t>«Воронежэнерго»</w:t>
      </w:r>
      <w:r w:rsidR="00783E06" w:rsidRPr="003424AA">
        <w:rPr>
          <w:sz w:val="24"/>
          <w:szCs w:val="24"/>
        </w:rPr>
        <w:t>)</w:t>
      </w:r>
      <w:r w:rsidR="00862664" w:rsidRPr="003424AA">
        <w:rPr>
          <w:sz w:val="24"/>
          <w:szCs w:val="24"/>
        </w:rPr>
        <w:t>, расположенного по адресу: РФ, 394033, г. Воронеж, ул. Арзамасская, 2)</w:t>
      </w:r>
      <w:r w:rsidRPr="003424A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424AA">
        <w:rPr>
          <w:sz w:val="24"/>
          <w:szCs w:val="24"/>
        </w:rPr>
        <w:t xml:space="preserve">Настоящий </w:t>
      </w:r>
      <w:r w:rsidR="004B5EB3" w:rsidRPr="003424AA">
        <w:rPr>
          <w:sz w:val="24"/>
          <w:szCs w:val="24"/>
        </w:rPr>
        <w:t>З</w:t>
      </w:r>
      <w:r w:rsidRPr="003424A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424AA">
        <w:rPr>
          <w:sz w:val="24"/>
          <w:szCs w:val="24"/>
        </w:rPr>
        <w:t>электронной торговой площадк</w:t>
      </w:r>
      <w:r w:rsidR="00414AB1" w:rsidRPr="003424AA">
        <w:rPr>
          <w:sz w:val="24"/>
          <w:szCs w:val="24"/>
        </w:rPr>
        <w:t>и</w:t>
      </w:r>
      <w:r w:rsidR="00702B2C" w:rsidRPr="003424AA">
        <w:rPr>
          <w:sz w:val="24"/>
          <w:szCs w:val="24"/>
        </w:rPr>
        <w:t xml:space="preserve"> </w:t>
      </w:r>
      <w:r w:rsidR="000D70B6" w:rsidRPr="003424AA">
        <w:rPr>
          <w:sz w:val="24"/>
          <w:szCs w:val="24"/>
        </w:rPr>
        <w:t>П</w:t>
      </w:r>
      <w:r w:rsidR="00702B2C" w:rsidRPr="003424AA">
        <w:rPr>
          <w:sz w:val="24"/>
          <w:szCs w:val="24"/>
        </w:rPr>
        <w:t xml:space="preserve">АО «Россети </w:t>
      </w:r>
      <w:hyperlink r:id="rId21" w:history="1">
        <w:r w:rsidR="00862664" w:rsidRPr="003424A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>(далее — ЭТП)</w:t>
      </w:r>
      <w:r w:rsidR="005B75A6" w:rsidRPr="003424AA">
        <w:rPr>
          <w:sz w:val="24"/>
          <w:szCs w:val="24"/>
        </w:rPr>
        <w:t>.</w:t>
      </w:r>
      <w:bookmarkEnd w:id="14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424AA">
        <w:rPr>
          <w:sz w:val="24"/>
          <w:szCs w:val="24"/>
        </w:rPr>
        <w:t>Заказчик</w:t>
      </w:r>
      <w:r w:rsidR="00702B2C" w:rsidRPr="003424AA">
        <w:rPr>
          <w:sz w:val="24"/>
          <w:szCs w:val="24"/>
        </w:rPr>
        <w:t xml:space="preserve">: </w:t>
      </w:r>
      <w:r w:rsidR="00702B2C" w:rsidRPr="003424AA">
        <w:rPr>
          <w:iCs/>
          <w:sz w:val="24"/>
          <w:szCs w:val="24"/>
        </w:rPr>
        <w:t>ПАО «МРСК Центра».</w:t>
      </w:r>
      <w:r w:rsidRPr="003424AA">
        <w:rPr>
          <w:rStyle w:val="aa"/>
          <w:sz w:val="24"/>
          <w:szCs w:val="24"/>
        </w:rPr>
        <w:t xml:space="preserve"> </w:t>
      </w:r>
      <w:bookmarkEnd w:id="15"/>
    </w:p>
    <w:p w:rsidR="008C4223" w:rsidRPr="003424A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424AA">
        <w:rPr>
          <w:sz w:val="24"/>
          <w:szCs w:val="24"/>
        </w:rPr>
        <w:t>Предмет З</w:t>
      </w:r>
      <w:r w:rsidR="00717F60" w:rsidRPr="003424AA">
        <w:rPr>
          <w:sz w:val="24"/>
          <w:szCs w:val="24"/>
        </w:rPr>
        <w:t>апроса предложений</w:t>
      </w:r>
      <w:r w:rsidR="00702B2C" w:rsidRPr="003424AA">
        <w:rPr>
          <w:sz w:val="24"/>
          <w:szCs w:val="24"/>
        </w:rPr>
        <w:t>:</w:t>
      </w:r>
      <w:bookmarkEnd w:id="16"/>
    </w:p>
    <w:p w:rsidR="00A40714" w:rsidRPr="00627CE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424AA">
        <w:rPr>
          <w:b/>
          <w:sz w:val="24"/>
          <w:szCs w:val="24"/>
          <w:u w:val="single"/>
        </w:rPr>
        <w:t>Лот №1:</w:t>
      </w:r>
      <w:r w:rsidR="00717F60" w:rsidRPr="003424AA">
        <w:rPr>
          <w:sz w:val="24"/>
          <w:szCs w:val="24"/>
        </w:rPr>
        <w:t xml:space="preserve"> право заключения </w:t>
      </w:r>
      <w:r w:rsidR="00123C70" w:rsidRPr="003424AA">
        <w:rPr>
          <w:sz w:val="24"/>
          <w:szCs w:val="24"/>
        </w:rPr>
        <w:t>Договор</w:t>
      </w:r>
      <w:r w:rsidR="00176FE5" w:rsidRPr="003424AA">
        <w:rPr>
          <w:sz w:val="24"/>
          <w:szCs w:val="24"/>
        </w:rPr>
        <w:t>а</w:t>
      </w:r>
      <w:r w:rsidR="00A40714" w:rsidRPr="003424AA">
        <w:rPr>
          <w:sz w:val="24"/>
          <w:szCs w:val="24"/>
        </w:rPr>
        <w:t xml:space="preserve"> </w:t>
      </w:r>
      <w:r w:rsidR="00176FE5" w:rsidRPr="003424AA">
        <w:rPr>
          <w:iCs/>
          <w:sz w:val="24"/>
          <w:szCs w:val="24"/>
        </w:rPr>
        <w:t xml:space="preserve">на </w:t>
      </w:r>
      <w:r w:rsidR="00176FE5" w:rsidRPr="002675C0">
        <w:rPr>
          <w:sz w:val="24"/>
          <w:szCs w:val="24"/>
        </w:rPr>
        <w:t xml:space="preserve">поставку </w:t>
      </w:r>
      <w:r w:rsidR="003A4BE6" w:rsidRPr="007D5F71">
        <w:rPr>
          <w:sz w:val="24"/>
        </w:rPr>
        <w:t>стройматериалов</w:t>
      </w:r>
      <w:r w:rsidR="002675C0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 xml:space="preserve">для нужд ПАО </w:t>
      </w:r>
      <w:r w:rsidR="00702B2C" w:rsidRPr="00627CE4">
        <w:rPr>
          <w:sz w:val="24"/>
          <w:szCs w:val="24"/>
        </w:rPr>
        <w:t>«МРСК Центра» (филиал</w:t>
      </w:r>
      <w:r w:rsidR="00176FE5" w:rsidRPr="00627CE4">
        <w:rPr>
          <w:sz w:val="24"/>
          <w:szCs w:val="24"/>
        </w:rPr>
        <w:t>а</w:t>
      </w:r>
      <w:r w:rsidR="00702B2C" w:rsidRPr="00627CE4">
        <w:rPr>
          <w:sz w:val="24"/>
          <w:szCs w:val="24"/>
        </w:rPr>
        <w:t xml:space="preserve"> «Воронежэнерго</w:t>
      </w:r>
      <w:r w:rsidR="00862664" w:rsidRPr="00627CE4">
        <w:rPr>
          <w:sz w:val="24"/>
          <w:szCs w:val="24"/>
        </w:rPr>
        <w:t>»</w:t>
      </w:r>
      <w:r w:rsidR="00702B2C" w:rsidRPr="00627CE4">
        <w:rPr>
          <w:sz w:val="24"/>
          <w:szCs w:val="24"/>
        </w:rPr>
        <w:t>)</w:t>
      </w:r>
      <w:bookmarkEnd w:id="17"/>
      <w:r w:rsidR="00702B2C" w:rsidRPr="00627CE4">
        <w:rPr>
          <w:sz w:val="24"/>
          <w:szCs w:val="24"/>
        </w:rPr>
        <w:t>.</w:t>
      </w:r>
    </w:p>
    <w:p w:rsidR="008C4223" w:rsidRPr="00627CE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sz w:val="24"/>
          <w:szCs w:val="24"/>
        </w:rPr>
        <w:t xml:space="preserve">Количество лотов: </w:t>
      </w:r>
      <w:r w:rsidRPr="00627CE4">
        <w:rPr>
          <w:b/>
          <w:sz w:val="24"/>
          <w:szCs w:val="24"/>
        </w:rPr>
        <w:t>1 (один)</w:t>
      </w:r>
      <w:r w:rsidRPr="00627CE4">
        <w:rPr>
          <w:sz w:val="24"/>
          <w:szCs w:val="24"/>
        </w:rPr>
        <w:t>.</w:t>
      </w:r>
    </w:p>
    <w:bookmarkEnd w:id="18"/>
    <w:p w:rsidR="009D7F01" w:rsidRPr="00627CE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27CE4">
        <w:rPr>
          <w:sz w:val="24"/>
          <w:szCs w:val="24"/>
          <w:lang w:eastAsia="ru-RU"/>
        </w:rPr>
        <w:t>.</w:t>
      </w:r>
    </w:p>
    <w:p w:rsidR="00804801" w:rsidRPr="00627CE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27CE4">
        <w:rPr>
          <w:sz w:val="24"/>
          <w:szCs w:val="24"/>
        </w:rPr>
        <w:t>Частичное выполнение</w:t>
      </w:r>
      <w:r w:rsidR="002946EF" w:rsidRPr="00627CE4">
        <w:rPr>
          <w:sz w:val="24"/>
          <w:szCs w:val="24"/>
        </w:rPr>
        <w:t xml:space="preserve"> </w:t>
      </w:r>
      <w:r w:rsidR="004D17BD" w:rsidRPr="00627CE4">
        <w:rPr>
          <w:sz w:val="24"/>
          <w:szCs w:val="24"/>
        </w:rPr>
        <w:t xml:space="preserve">поставок, </w:t>
      </w:r>
      <w:r w:rsidR="00AD3EBC" w:rsidRPr="00627CE4">
        <w:rPr>
          <w:sz w:val="24"/>
          <w:szCs w:val="24"/>
        </w:rPr>
        <w:t>работ (услуг)</w:t>
      </w:r>
      <w:r w:rsidRPr="00627CE4">
        <w:rPr>
          <w:sz w:val="24"/>
          <w:szCs w:val="24"/>
        </w:rPr>
        <w:t xml:space="preserve"> не допускается.</w:t>
      </w:r>
    </w:p>
    <w:p w:rsidR="00717F60" w:rsidRPr="00627CE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27CE4">
        <w:rPr>
          <w:sz w:val="24"/>
          <w:szCs w:val="24"/>
        </w:rPr>
        <w:t>Сроки</w:t>
      </w:r>
      <w:r w:rsidR="00717F60" w:rsidRPr="00627CE4">
        <w:rPr>
          <w:sz w:val="24"/>
          <w:szCs w:val="24"/>
        </w:rPr>
        <w:t xml:space="preserve"> </w:t>
      </w:r>
      <w:r w:rsidR="002946EF" w:rsidRPr="00627CE4">
        <w:rPr>
          <w:sz w:val="24"/>
          <w:szCs w:val="24"/>
        </w:rPr>
        <w:t xml:space="preserve">выполнения </w:t>
      </w:r>
      <w:r w:rsidR="00702B2C" w:rsidRPr="00627CE4">
        <w:rPr>
          <w:sz w:val="24"/>
          <w:szCs w:val="24"/>
        </w:rPr>
        <w:t>поставок</w:t>
      </w:r>
      <w:r w:rsidR="00717F60" w:rsidRPr="00627CE4">
        <w:rPr>
          <w:sz w:val="24"/>
          <w:szCs w:val="24"/>
        </w:rPr>
        <w:t xml:space="preserve">: </w:t>
      </w:r>
      <w:r w:rsidR="00813F8A" w:rsidRPr="00627CE4">
        <w:rPr>
          <w:sz w:val="24"/>
          <w:szCs w:val="24"/>
        </w:rPr>
        <w:t>в течение 30 календарных дней с момента заключения Договора (в соответствии со сроками, указанными в Приложении №1 к Закупочной документации)</w:t>
      </w:r>
      <w:r w:rsidR="00717F60" w:rsidRPr="00627CE4">
        <w:rPr>
          <w:sz w:val="24"/>
          <w:szCs w:val="24"/>
        </w:rPr>
        <w:t>.</w:t>
      </w:r>
      <w:bookmarkEnd w:id="19"/>
    </w:p>
    <w:p w:rsidR="008D2928" w:rsidRPr="00627CE4" w:rsidRDefault="002A47D1" w:rsidP="003D1D0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27CE4">
        <w:rPr>
          <w:sz w:val="24"/>
          <w:szCs w:val="24"/>
        </w:rPr>
        <w:t xml:space="preserve">Отгрузочные реквизиты/базис поставки: </w:t>
      </w:r>
      <w:r w:rsidR="008D2928" w:rsidRPr="00627CE4">
        <w:rPr>
          <w:sz w:val="24"/>
          <w:szCs w:val="24"/>
        </w:rPr>
        <w:t xml:space="preserve">на условиях DDP (Согласно ИНКОТЕРМС </w:t>
      </w:r>
      <w:r w:rsidR="00DA1402" w:rsidRPr="00627CE4">
        <w:rPr>
          <w:sz w:val="24"/>
          <w:szCs w:val="24"/>
        </w:rPr>
        <w:t>2010</w:t>
      </w:r>
      <w:r w:rsidR="008D2928" w:rsidRPr="00627CE4">
        <w:rPr>
          <w:sz w:val="24"/>
          <w:szCs w:val="24"/>
        </w:rPr>
        <w:t>) по адрес</w:t>
      </w:r>
      <w:r w:rsidR="003D1D0C" w:rsidRPr="00627CE4">
        <w:rPr>
          <w:sz w:val="24"/>
          <w:szCs w:val="24"/>
        </w:rPr>
        <w:t xml:space="preserve">у </w:t>
      </w:r>
      <w:r w:rsidR="008D2928" w:rsidRPr="00627CE4">
        <w:rPr>
          <w:sz w:val="24"/>
          <w:szCs w:val="24"/>
        </w:rPr>
        <w:t>филиал</w:t>
      </w:r>
      <w:r w:rsidR="003D1D0C" w:rsidRPr="00627CE4">
        <w:rPr>
          <w:sz w:val="24"/>
          <w:szCs w:val="24"/>
        </w:rPr>
        <w:t>а</w:t>
      </w:r>
      <w:r w:rsidR="008D2928" w:rsidRPr="00627CE4">
        <w:rPr>
          <w:sz w:val="24"/>
          <w:szCs w:val="24"/>
        </w:rPr>
        <w:t xml:space="preserve"> ПАО «МРСК Центра</w:t>
      </w:r>
      <w:bookmarkEnd w:id="20"/>
      <w:r w:rsidR="003D1D0C" w:rsidRPr="00627CE4">
        <w:rPr>
          <w:sz w:val="24"/>
          <w:szCs w:val="24"/>
        </w:rPr>
        <w:t xml:space="preserve"> - </w:t>
      </w:r>
      <w:r w:rsidR="008D2928" w:rsidRPr="00627CE4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627CE4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27CE4">
        <w:rPr>
          <w:iCs/>
          <w:sz w:val="24"/>
          <w:szCs w:val="24"/>
        </w:rPr>
        <w:t xml:space="preserve">Форма и порядок оплаты: </w:t>
      </w:r>
      <w:bookmarkEnd w:id="21"/>
      <w:r w:rsidR="004F0A69" w:rsidRPr="00627CE4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 фактуры и иных документов, предусмотренных Договором</w:t>
      </w:r>
      <w:r w:rsidR="0035634C" w:rsidRPr="00627CE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F0A69">
        <w:rPr>
          <w:iCs/>
          <w:sz w:val="24"/>
          <w:szCs w:val="24"/>
        </w:rPr>
        <w:t xml:space="preserve">Порядок проведения </w:t>
      </w:r>
      <w:r w:rsidR="00C05EF6" w:rsidRPr="004F0A69">
        <w:rPr>
          <w:iCs/>
          <w:sz w:val="24"/>
          <w:szCs w:val="24"/>
        </w:rPr>
        <w:t xml:space="preserve">запроса предложений </w:t>
      </w:r>
      <w:r w:rsidRPr="004F0A69">
        <w:rPr>
          <w:iCs/>
          <w:sz w:val="24"/>
          <w:szCs w:val="24"/>
        </w:rPr>
        <w:t>и участия</w:t>
      </w:r>
      <w:r w:rsidRPr="00382A07">
        <w:rPr>
          <w:iCs/>
          <w:sz w:val="24"/>
          <w:szCs w:val="24"/>
        </w:rPr>
        <w:t xml:space="preserve">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2675C0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675C0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2675C0" w:rsidRPr="002675C0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2675C0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2675C0" w:rsidRPr="002675C0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2675C0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675C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2675C0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000503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000503">
        <w:rPr>
          <w:bCs w:val="0"/>
          <w:sz w:val="24"/>
          <w:szCs w:val="24"/>
        </w:rPr>
        <w:t>установления.</w:t>
      </w:r>
    </w:p>
    <w:p w:rsidR="00717F60" w:rsidRPr="0053774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00503">
        <w:rPr>
          <w:bCs w:val="0"/>
          <w:sz w:val="24"/>
          <w:szCs w:val="24"/>
        </w:rPr>
        <w:t xml:space="preserve">Цена </w:t>
      </w:r>
      <w:r w:rsidR="004B5EB3" w:rsidRPr="00000503">
        <w:rPr>
          <w:bCs w:val="0"/>
          <w:sz w:val="24"/>
          <w:szCs w:val="24"/>
        </w:rPr>
        <w:t>Заявк</w:t>
      </w:r>
      <w:r w:rsidRPr="00000503">
        <w:rPr>
          <w:bCs w:val="0"/>
          <w:sz w:val="24"/>
          <w:szCs w:val="24"/>
        </w:rPr>
        <w:t xml:space="preserve">и фиксируется в </w:t>
      </w:r>
      <w:r w:rsidR="002B5717" w:rsidRPr="00000503">
        <w:rPr>
          <w:bCs w:val="0"/>
          <w:sz w:val="24"/>
          <w:szCs w:val="24"/>
        </w:rPr>
        <w:t xml:space="preserve">рублях РФ </w:t>
      </w:r>
      <w:r w:rsidRPr="00000503">
        <w:rPr>
          <w:bCs w:val="0"/>
          <w:sz w:val="24"/>
          <w:szCs w:val="24"/>
        </w:rPr>
        <w:t xml:space="preserve">и не подлежит изменению при </w:t>
      </w:r>
      <w:r w:rsidRPr="00537747">
        <w:rPr>
          <w:bCs w:val="0"/>
          <w:sz w:val="24"/>
          <w:szCs w:val="24"/>
        </w:rPr>
        <w:t>изменении официального курса валюты.</w:t>
      </w:r>
    </w:p>
    <w:p w:rsidR="00717F60" w:rsidRPr="0053774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537747">
        <w:rPr>
          <w:szCs w:val="24"/>
        </w:rPr>
        <w:t xml:space="preserve">Начальная (максимальная) цена </w:t>
      </w:r>
      <w:r w:rsidR="00123C70" w:rsidRPr="00537747">
        <w:rPr>
          <w:szCs w:val="24"/>
        </w:rPr>
        <w:t>Договор</w:t>
      </w:r>
      <w:r w:rsidRPr="0053774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2D62A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2D62A1">
        <w:rPr>
          <w:bCs w:val="0"/>
          <w:sz w:val="24"/>
          <w:szCs w:val="24"/>
        </w:rPr>
        <w:t xml:space="preserve">Начальная (максимальная) цена </w:t>
      </w:r>
      <w:r w:rsidR="00123C70" w:rsidRPr="002D62A1">
        <w:rPr>
          <w:bCs w:val="0"/>
          <w:sz w:val="24"/>
          <w:szCs w:val="24"/>
        </w:rPr>
        <w:t>Договор</w:t>
      </w:r>
      <w:r w:rsidRPr="002D62A1">
        <w:rPr>
          <w:bCs w:val="0"/>
          <w:sz w:val="24"/>
          <w:szCs w:val="24"/>
        </w:rPr>
        <w:t>а</w:t>
      </w:r>
      <w:r w:rsidR="00216641" w:rsidRPr="002D62A1">
        <w:rPr>
          <w:bCs w:val="0"/>
          <w:sz w:val="24"/>
          <w:szCs w:val="24"/>
        </w:rPr>
        <w:t>:</w:t>
      </w:r>
      <w:bookmarkEnd w:id="410"/>
    </w:p>
    <w:p w:rsidR="00717F60" w:rsidRPr="002D62A1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D62A1">
        <w:rPr>
          <w:b/>
          <w:bCs w:val="0"/>
          <w:sz w:val="24"/>
          <w:szCs w:val="24"/>
          <w:u w:val="single"/>
        </w:rPr>
        <w:t>По Лоту №1:</w:t>
      </w:r>
      <w:r w:rsidR="00717F60" w:rsidRPr="002D62A1">
        <w:rPr>
          <w:bCs w:val="0"/>
          <w:sz w:val="24"/>
          <w:szCs w:val="24"/>
        </w:rPr>
        <w:t xml:space="preserve"> </w:t>
      </w:r>
      <w:r w:rsidR="003A4BE6" w:rsidRPr="002D62A1">
        <w:rPr>
          <w:b/>
          <w:sz w:val="24"/>
          <w:szCs w:val="24"/>
        </w:rPr>
        <w:t>1 178 025,00</w:t>
      </w:r>
      <w:r w:rsidR="003A4BE6" w:rsidRPr="002D62A1">
        <w:rPr>
          <w:sz w:val="24"/>
          <w:szCs w:val="24"/>
        </w:rPr>
        <w:t xml:space="preserve"> (Один миллион сто семьдесят восемь тысяч двадцать пять) рублей 00 копеек РФ, без учета НДС; НДС составляет </w:t>
      </w:r>
      <w:r w:rsidR="003A4BE6" w:rsidRPr="002D62A1">
        <w:rPr>
          <w:b/>
          <w:sz w:val="24"/>
          <w:szCs w:val="24"/>
        </w:rPr>
        <w:t>212 044,50</w:t>
      </w:r>
      <w:r w:rsidR="003A4BE6" w:rsidRPr="002D62A1">
        <w:rPr>
          <w:sz w:val="24"/>
          <w:szCs w:val="24"/>
        </w:rPr>
        <w:t xml:space="preserve"> (Двести двенадцать тысяч сорок четыре) рубля 50 копеек РФ; </w:t>
      </w:r>
      <w:r w:rsidR="003A4BE6" w:rsidRPr="002D62A1">
        <w:rPr>
          <w:b/>
          <w:sz w:val="24"/>
          <w:szCs w:val="24"/>
        </w:rPr>
        <w:t>1 390 069,50</w:t>
      </w:r>
      <w:r w:rsidR="003A4BE6" w:rsidRPr="002D62A1">
        <w:rPr>
          <w:sz w:val="24"/>
          <w:szCs w:val="24"/>
        </w:rPr>
        <w:t xml:space="preserve"> (Один миллион триста девяносто тысяч шестьдесят девять) рублей 50 копеек РФ, с учетом НДС</w:t>
      </w:r>
      <w:r w:rsidR="00F911A4" w:rsidRPr="002D62A1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bookmarkStart w:id="411" w:name="_GoBack"/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</w:t>
      </w:r>
      <w:bookmarkEnd w:id="411"/>
      <w:r w:rsidRPr="00382A07">
        <w:rPr>
          <w:bCs w:val="0"/>
          <w:sz w:val="24"/>
          <w:szCs w:val="24"/>
        </w:rPr>
        <w:t xml:space="preserve">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4638AC">
        <w:rPr>
          <w:bCs w:val="0"/>
          <w:sz w:val="24"/>
          <w:szCs w:val="24"/>
        </w:rPr>
        <w:t>,</w:t>
      </w:r>
      <w:r w:rsidR="00F07E8D" w:rsidRPr="00F07E8D">
        <w:rPr>
          <w:sz w:val="24"/>
          <w:szCs w:val="24"/>
          <w:highlight w:val="darkGray"/>
        </w:rPr>
        <w:t xml:space="preserve"> </w:t>
      </w:r>
      <w:r w:rsidR="00F07E8D" w:rsidRPr="00000503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000503">
        <w:rPr>
          <w:bCs w:val="0"/>
          <w:sz w:val="24"/>
          <w:szCs w:val="24"/>
        </w:rPr>
        <w:t xml:space="preserve">. </w:t>
      </w:r>
      <w:r w:rsidR="003F330D" w:rsidRPr="00000503">
        <w:rPr>
          <w:bCs w:val="0"/>
          <w:sz w:val="24"/>
          <w:szCs w:val="24"/>
        </w:rPr>
        <w:t>Привлечение со</w:t>
      </w:r>
      <w:r w:rsidR="00036006" w:rsidRPr="00000503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000503">
        <w:fldChar w:fldCharType="begin"/>
      </w:r>
      <w:r w:rsidR="00007625" w:rsidRPr="00000503">
        <w:instrText xml:space="preserve"> REF _Ref440271628 \r \h  \* MERGEFORMAT </w:instrText>
      </w:r>
      <w:r w:rsidR="00007625" w:rsidRPr="00000503">
        <w:fldChar w:fldCharType="separate"/>
      </w:r>
      <w:r w:rsidR="002675C0" w:rsidRPr="002675C0">
        <w:rPr>
          <w:bCs w:val="0"/>
          <w:sz w:val="24"/>
          <w:szCs w:val="24"/>
        </w:rPr>
        <w:t>3.3.9</w:t>
      </w:r>
      <w:r w:rsidR="00007625" w:rsidRPr="00000503">
        <w:fldChar w:fldCharType="end"/>
      </w:r>
      <w:r w:rsidR="00036006" w:rsidRPr="00000503">
        <w:rPr>
          <w:bCs w:val="0"/>
          <w:sz w:val="24"/>
          <w:szCs w:val="24"/>
        </w:rPr>
        <w:t xml:space="preserve"> не допускается. </w:t>
      </w:r>
      <w:r w:rsidRPr="00000503">
        <w:rPr>
          <w:bCs w:val="0"/>
          <w:sz w:val="24"/>
          <w:szCs w:val="24"/>
        </w:rPr>
        <w:t>Дополнительные</w:t>
      </w:r>
      <w:r w:rsidRPr="00382A07">
        <w:rPr>
          <w:bCs w:val="0"/>
          <w:sz w:val="24"/>
          <w:szCs w:val="24"/>
        </w:rPr>
        <w:t xml:space="preserve">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 xml:space="preserve">, с </w:t>
      </w:r>
      <w:r w:rsidRPr="00382A07">
        <w:rPr>
          <w:sz w:val="24"/>
          <w:szCs w:val="24"/>
        </w:rPr>
        <w:lastRenderedPageBreak/>
        <w:t>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839F2" w:rsidRPr="007839F2" w:rsidRDefault="007839F2" w:rsidP="007839F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839F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7839F2" w:rsidRPr="00382A07" w:rsidRDefault="007839F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lastRenderedPageBreak/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2675C0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2675C0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lastRenderedPageBreak/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</w:t>
      </w:r>
      <w:r w:rsidR="00361C07">
        <w:rPr>
          <w:sz w:val="24"/>
          <w:szCs w:val="24"/>
        </w:rPr>
        <w:t xml:space="preserve"> </w:t>
      </w:r>
      <w:r w:rsidRPr="000D2D6A">
        <w:rPr>
          <w:sz w:val="24"/>
          <w:szCs w:val="24"/>
        </w:rPr>
        <w:t>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val="en-US"/>
        </w:rPr>
        <w:t>a</w:t>
      </w:r>
      <w:r w:rsidR="002675C0" w:rsidRPr="002675C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  <w:lang w:val="en-US"/>
        </w:rPr>
        <w:t>g</w:t>
      </w:r>
      <w:r w:rsidR="002675C0" w:rsidRPr="002675C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2675C0" w:rsidRPr="002675C0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361C07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361C07">
        <w:rPr>
          <w:sz w:val="24"/>
          <w:szCs w:val="24"/>
        </w:rPr>
        <w:fldChar w:fldCharType="begin"/>
      </w:r>
      <w:r w:rsidRPr="00361C07">
        <w:rPr>
          <w:sz w:val="24"/>
          <w:szCs w:val="24"/>
        </w:rPr>
        <w:instrText xml:space="preserve"> REF _Ref191386085 \r \h  \* MERGEFORMAT </w:instrText>
      </w:r>
      <w:r w:rsidRPr="00361C07">
        <w:rPr>
          <w:sz w:val="24"/>
          <w:szCs w:val="24"/>
        </w:rPr>
      </w:r>
      <w:r w:rsidRPr="00361C07">
        <w:rPr>
          <w:sz w:val="24"/>
          <w:szCs w:val="24"/>
        </w:rPr>
        <w:fldChar w:fldCharType="separate"/>
      </w:r>
      <w:r w:rsidR="002675C0">
        <w:rPr>
          <w:sz w:val="24"/>
          <w:szCs w:val="24"/>
        </w:rPr>
        <w:t>1.1.1</w:t>
      </w:r>
      <w:r w:rsidRPr="00361C07">
        <w:rPr>
          <w:sz w:val="24"/>
          <w:szCs w:val="24"/>
        </w:rPr>
        <w:fldChar w:fldCharType="end"/>
      </w:r>
      <w:r w:rsidRPr="00361C07">
        <w:rPr>
          <w:sz w:val="24"/>
          <w:szCs w:val="24"/>
        </w:rPr>
        <w:t>).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61C07">
        <w:rPr>
          <w:b/>
          <w:sz w:val="24"/>
          <w:szCs w:val="24"/>
        </w:rPr>
        <w:t>12:00 1</w:t>
      </w:r>
      <w:r w:rsidR="00EB10DF">
        <w:rPr>
          <w:b/>
          <w:sz w:val="24"/>
          <w:szCs w:val="24"/>
        </w:rPr>
        <w:t>5</w:t>
      </w:r>
      <w:r w:rsidRPr="00361C07">
        <w:rPr>
          <w:b/>
          <w:sz w:val="24"/>
          <w:szCs w:val="24"/>
        </w:rPr>
        <w:t xml:space="preserve"> августа 2018 года</w:t>
      </w:r>
      <w:r w:rsidRPr="00361C0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61C07">
        <w:rPr>
          <w:bCs w:val="0"/>
          <w:sz w:val="24"/>
          <w:szCs w:val="24"/>
        </w:rPr>
        <w:t>Организатор запроса предложений</w:t>
      </w:r>
      <w:r w:rsidRPr="00382A07">
        <w:rPr>
          <w:bCs w:val="0"/>
          <w:sz w:val="24"/>
          <w:szCs w:val="24"/>
        </w:rPr>
        <w:t xml:space="preserve">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2675C0" w:rsidRPr="002675C0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C7556B" w:rsidRPr="005C5EEA">
        <w:rPr>
          <w:bCs w:val="0"/>
          <w:sz w:val="24"/>
          <w:szCs w:val="24"/>
        </w:rPr>
        <w:t>на сумму 2% от стоимости Заявки</w:t>
      </w:r>
      <w:r w:rsidR="00C7556B" w:rsidRPr="00DB5A15">
        <w:rPr>
          <w:bCs w:val="0"/>
          <w:sz w:val="24"/>
          <w:szCs w:val="24"/>
        </w:rPr>
        <w:t>, с учетом НДС</w:t>
      </w:r>
      <w:r w:rsidR="00932C0A" w:rsidRPr="00DB5A15">
        <w:rPr>
          <w:bCs w:val="0"/>
          <w:sz w:val="24"/>
          <w:szCs w:val="24"/>
        </w:rPr>
        <w:t xml:space="preserve">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2675C0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</w:t>
      </w:r>
      <w:bookmarkEnd w:id="534"/>
      <w:r w:rsidR="00C7556B" w:rsidRPr="00CA44AD">
        <w:rPr>
          <w:sz w:val="24"/>
          <w:szCs w:val="24"/>
        </w:rPr>
        <w:t xml:space="preserve">неустойку </w:t>
      </w:r>
      <w:r w:rsidR="00C7556B" w:rsidRPr="005C5EEA">
        <w:rPr>
          <w:sz w:val="24"/>
          <w:szCs w:val="24"/>
        </w:rPr>
        <w:t>в размере 2%  от стоимости Заявки</w:t>
      </w:r>
      <w:r w:rsidR="000A7A8E" w:rsidRPr="00CA44AD">
        <w:rPr>
          <w:sz w:val="24"/>
          <w:szCs w:val="24"/>
        </w:rPr>
        <w:t>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2675C0" w:rsidRPr="002675C0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7556B" w:rsidRPr="00A2522B">
        <w:rPr>
          <w:sz w:val="24"/>
          <w:szCs w:val="24"/>
        </w:rPr>
        <w:t xml:space="preserve">РФ, </w:t>
      </w:r>
      <w:r w:rsidR="00C7556B" w:rsidRPr="00A2522B">
        <w:rPr>
          <w:iCs/>
          <w:sz w:val="24"/>
          <w:szCs w:val="24"/>
        </w:rPr>
        <w:t>394033, г. Воронеж, ул. Арзамасская, д. 2</w:t>
      </w:r>
      <w:r w:rsidR="00C7556B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2675C0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2675C0" w:rsidRPr="002675C0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C7563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AC7563">
        <w:rPr>
          <w:rFonts w:eastAsia="Calibri"/>
          <w:szCs w:val="24"/>
          <w:lang w:eastAsia="en-US"/>
        </w:rPr>
        <w:t>73</w:t>
      </w:r>
      <w:r w:rsidR="00AC7563" w:rsidRPr="009D331F">
        <w:rPr>
          <w:rFonts w:eastAsia="Calibri"/>
          <w:szCs w:val="24"/>
          <w:lang w:eastAsia="en-US"/>
        </w:rPr>
        <w:t xml:space="preserve">) </w:t>
      </w:r>
      <w:r w:rsidR="00AC7563">
        <w:rPr>
          <w:rFonts w:eastAsia="Calibri"/>
          <w:szCs w:val="24"/>
          <w:lang w:eastAsia="en-US"/>
        </w:rPr>
        <w:t>257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94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66</w:t>
      </w:r>
      <w:r w:rsidR="00AC7563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AC7563" w:rsidRPr="009D331F">
          <w:rPr>
            <w:rStyle w:val="a7"/>
            <w:rFonts w:eastAsia="Calibri"/>
            <w:lang w:val="en-US" w:eastAsia="en-US"/>
          </w:rPr>
          <w:t>Zaitseva</w:t>
        </w:r>
        <w:r w:rsidR="00AC7563" w:rsidRPr="009D331F">
          <w:rPr>
            <w:rStyle w:val="a7"/>
            <w:rFonts w:eastAsia="Calibri"/>
            <w:lang w:eastAsia="en-US"/>
          </w:rPr>
          <w:t>.</w:t>
        </w:r>
        <w:r w:rsidR="00AC7563" w:rsidRPr="009D331F">
          <w:rPr>
            <w:rStyle w:val="a7"/>
            <w:rFonts w:eastAsia="Calibri"/>
            <w:lang w:val="en-US" w:eastAsia="en-US"/>
          </w:rPr>
          <w:t>AA</w:t>
        </w:r>
        <w:r w:rsidR="00AC7563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6D2FCD" w:rsidRPr="00701F74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475D1F" w:rsidRPr="00DB5A15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</w:t>
      </w:r>
      <w:r w:rsidRPr="00382A07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61C07">
        <w:rPr>
          <w:bCs w:val="0"/>
          <w:sz w:val="24"/>
          <w:szCs w:val="24"/>
        </w:rPr>
        <w:t>Заявк</w:t>
      </w:r>
      <w:r w:rsidR="00717F60" w:rsidRPr="00361C07">
        <w:rPr>
          <w:bCs w:val="0"/>
          <w:sz w:val="24"/>
          <w:szCs w:val="24"/>
        </w:rPr>
        <w:t xml:space="preserve">и на ЭТП могут быть поданы до </w:t>
      </w:r>
      <w:r w:rsidR="002B5044" w:rsidRPr="00361C07">
        <w:rPr>
          <w:b/>
          <w:bCs w:val="0"/>
          <w:sz w:val="24"/>
          <w:szCs w:val="24"/>
        </w:rPr>
        <w:t xml:space="preserve">12 часов 00 минут </w:t>
      </w:r>
      <w:r w:rsidR="00600B31">
        <w:rPr>
          <w:b/>
          <w:bCs w:val="0"/>
          <w:sz w:val="24"/>
          <w:szCs w:val="24"/>
        </w:rPr>
        <w:t>20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701F74" w:rsidRPr="00361C07">
        <w:rPr>
          <w:b/>
          <w:bCs w:val="0"/>
          <w:sz w:val="24"/>
          <w:szCs w:val="24"/>
        </w:rPr>
        <w:t>августа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42517C" w:rsidRPr="00361C07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</w:t>
      </w:r>
      <w:r w:rsidRPr="00382A07">
        <w:rPr>
          <w:sz w:val="24"/>
          <w:szCs w:val="24"/>
        </w:rPr>
        <w:lastRenderedPageBreak/>
        <w:t xml:space="preserve">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lastRenderedPageBreak/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</w:t>
      </w:r>
      <w:r w:rsidRPr="001018D6">
        <w:rPr>
          <w:sz w:val="24"/>
          <w:szCs w:val="24"/>
        </w:rPr>
        <w:lastRenderedPageBreak/>
        <w:t>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</w:t>
      </w:r>
      <w:r w:rsidRPr="00126067">
        <w:rPr>
          <w:sz w:val="24"/>
          <w:szCs w:val="24"/>
        </w:rPr>
        <w:t xml:space="preserve">, сниженной на 15 процентов (коэффициент приоритета при поставке продукции российского происхождения принимается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 xml:space="preserve">=0,85, иначе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26067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6067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126067">
        <w:fldChar w:fldCharType="begin"/>
      </w:r>
      <w:r w:rsidR="00007625" w:rsidRPr="00126067">
        <w:instrText xml:space="preserve"> REF _Ref303251044 \r \h  \* MERGEFORMAT </w:instrText>
      </w:r>
      <w:r w:rsidR="00007625" w:rsidRPr="00126067">
        <w:fldChar w:fldCharType="separate"/>
      </w:r>
      <w:r w:rsidR="002675C0" w:rsidRPr="002675C0">
        <w:rPr>
          <w:rFonts w:ascii="Times New Roman" w:hAnsi="Times New Roman" w:cs="Times New Roman"/>
          <w:sz w:val="24"/>
          <w:szCs w:val="24"/>
        </w:rPr>
        <w:t>3.10</w:t>
      </w:r>
      <w:r w:rsidR="00007625" w:rsidRPr="00126067">
        <w:fldChar w:fldCharType="end"/>
      </w:r>
      <w:r w:rsidRPr="00126067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26067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26067">
        <w:rPr>
          <w:rFonts w:ascii="Times New Roman" w:hAnsi="Times New Roman" w:cs="Times New Roman"/>
          <w:sz w:val="24"/>
          <w:szCs w:val="24"/>
        </w:rPr>
        <w:t>(в случае если была подана только одна</w:t>
      </w:r>
      <w:r w:rsidRPr="001018D6">
        <w:rPr>
          <w:rFonts w:ascii="Times New Roman" w:hAnsi="Times New Roman" w:cs="Times New Roman"/>
          <w:sz w:val="24"/>
          <w:szCs w:val="24"/>
        </w:rPr>
        <w:t xml:space="preserve">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2675C0" w:rsidRPr="002675C0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2675C0" w:rsidRPr="002675C0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 xml:space="preserve">.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2675C0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4A1A68">
        <w:rPr>
          <w:bCs w:val="0"/>
          <w:sz w:val="24"/>
          <w:szCs w:val="24"/>
        </w:rPr>
        <w:lastRenderedPageBreak/>
        <w:t xml:space="preserve">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2675C0" w:rsidRPr="002675C0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3B4551">
        <w:rPr>
          <w:b w:val="0"/>
          <w:szCs w:val="24"/>
        </w:rPr>
        <w:t xml:space="preserve">Лоту №1 (подраздел </w:t>
      </w:r>
      <w:r w:rsidR="00007625" w:rsidRPr="003B4551">
        <w:fldChar w:fldCharType="begin"/>
      </w:r>
      <w:r w:rsidR="00007625" w:rsidRPr="003B4551">
        <w:instrText xml:space="preserve"> REF _Ref440275279 \r \h  \* MERGEFORMAT </w:instrText>
      </w:r>
      <w:r w:rsidR="00007625" w:rsidRPr="003B4551">
        <w:fldChar w:fldCharType="separate"/>
      </w:r>
      <w:r w:rsidR="002675C0" w:rsidRPr="002675C0">
        <w:rPr>
          <w:b w:val="0"/>
          <w:szCs w:val="24"/>
        </w:rPr>
        <w:t>1.1.4</w:t>
      </w:r>
      <w:r w:rsidR="00007625" w:rsidRPr="003B4551">
        <w:fldChar w:fldCharType="end"/>
      </w:r>
      <w:r w:rsidR="00A154B7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изложен</w:t>
      </w:r>
      <w:r w:rsidR="00F463E8" w:rsidRPr="003B4551">
        <w:rPr>
          <w:b w:val="0"/>
          <w:szCs w:val="24"/>
        </w:rPr>
        <w:t>о(</w:t>
      </w:r>
      <w:r w:rsidRPr="003B4551">
        <w:rPr>
          <w:b w:val="0"/>
          <w:szCs w:val="24"/>
        </w:rPr>
        <w:t>ы</w:t>
      </w:r>
      <w:r w:rsidR="00F463E8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34153A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34153A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2675C0" w:rsidRPr="002675C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675C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2675C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2675C0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2675C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2675C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DA3D3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DA3D3B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A86D3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A86D3D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2675C0" w:rsidRPr="002675C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2675C0" w:rsidRPr="002675C0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FB7" w:rsidRDefault="00E03FB7">
      <w:pPr>
        <w:spacing w:line="240" w:lineRule="auto"/>
      </w:pPr>
      <w:r>
        <w:separator/>
      </w:r>
    </w:p>
  </w:endnote>
  <w:endnote w:type="continuationSeparator" w:id="0">
    <w:p w:rsidR="00E03FB7" w:rsidRDefault="00E03FB7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D161E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2D62A1">
      <w:rPr>
        <w:noProof/>
        <w:sz w:val="16"/>
        <w:szCs w:val="16"/>
        <w:lang w:eastAsia="ru-RU"/>
      </w:rPr>
      <w:t>16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83E06">
      <w:rPr>
        <w:sz w:val="18"/>
        <w:szCs w:val="18"/>
      </w:rPr>
      <w:t>Договор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на поставку </w:t>
    </w:r>
    <w:r w:rsidR="00A7412C" w:rsidRPr="00A7412C">
      <w:rPr>
        <w:sz w:val="18"/>
        <w:szCs w:val="18"/>
      </w:rPr>
      <w:t>стройматериалов</w:t>
    </w:r>
    <w:r w:rsidR="006C4F14" w:rsidRPr="00783E06">
      <w:rPr>
        <w:sz w:val="18"/>
        <w:szCs w:val="18"/>
      </w:rPr>
      <w:t xml:space="preserve"> </w:t>
    </w:r>
    <w:r w:rsidRPr="00783E06">
      <w:rPr>
        <w:sz w:val="18"/>
        <w:szCs w:val="18"/>
      </w:rPr>
      <w:t>для нужд ПАО «МРСК Центра» (филиал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FB7" w:rsidRDefault="00E03FB7">
      <w:pPr>
        <w:spacing w:line="240" w:lineRule="auto"/>
      </w:pPr>
      <w:r>
        <w:separator/>
      </w:r>
    </w:p>
  </w:footnote>
  <w:footnote w:type="continuationSeparator" w:id="0">
    <w:p w:rsidR="00E03FB7" w:rsidRDefault="00E03FB7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930031" w:rsidRDefault="00150188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050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63B3"/>
    <w:rsid w:val="0006721E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2B5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067"/>
    <w:rsid w:val="00130165"/>
    <w:rsid w:val="001324A1"/>
    <w:rsid w:val="0013328C"/>
    <w:rsid w:val="00134962"/>
    <w:rsid w:val="0014475E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FE5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43F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470DE"/>
    <w:rsid w:val="00251220"/>
    <w:rsid w:val="002514DE"/>
    <w:rsid w:val="00251B75"/>
    <w:rsid w:val="0025203C"/>
    <w:rsid w:val="002556E6"/>
    <w:rsid w:val="00260F79"/>
    <w:rsid w:val="00263B47"/>
    <w:rsid w:val="002652D9"/>
    <w:rsid w:val="002675C0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1B59"/>
    <w:rsid w:val="002D40EE"/>
    <w:rsid w:val="002D41BC"/>
    <w:rsid w:val="002D4BC6"/>
    <w:rsid w:val="002D582B"/>
    <w:rsid w:val="002D62A1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952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37E7B"/>
    <w:rsid w:val="003404ED"/>
    <w:rsid w:val="0034153A"/>
    <w:rsid w:val="003417F7"/>
    <w:rsid w:val="00341CCF"/>
    <w:rsid w:val="003424AA"/>
    <w:rsid w:val="0034341A"/>
    <w:rsid w:val="00343AE8"/>
    <w:rsid w:val="00344FCF"/>
    <w:rsid w:val="00345CCA"/>
    <w:rsid w:val="00355099"/>
    <w:rsid w:val="0035634C"/>
    <w:rsid w:val="0035708A"/>
    <w:rsid w:val="00357BE8"/>
    <w:rsid w:val="00361C07"/>
    <w:rsid w:val="0036334A"/>
    <w:rsid w:val="00363775"/>
    <w:rsid w:val="00365234"/>
    <w:rsid w:val="0037230F"/>
    <w:rsid w:val="00375A91"/>
    <w:rsid w:val="003776BB"/>
    <w:rsid w:val="00377B28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4BE6"/>
    <w:rsid w:val="003A59B8"/>
    <w:rsid w:val="003A7B62"/>
    <w:rsid w:val="003B0905"/>
    <w:rsid w:val="003B23E0"/>
    <w:rsid w:val="003B2BFB"/>
    <w:rsid w:val="003B31F3"/>
    <w:rsid w:val="003B3362"/>
    <w:rsid w:val="003B3DA5"/>
    <w:rsid w:val="003B4551"/>
    <w:rsid w:val="003B4C1B"/>
    <w:rsid w:val="003C090C"/>
    <w:rsid w:val="003C164F"/>
    <w:rsid w:val="003C20A0"/>
    <w:rsid w:val="003C2207"/>
    <w:rsid w:val="003C3CB6"/>
    <w:rsid w:val="003C4C08"/>
    <w:rsid w:val="003C4CB7"/>
    <w:rsid w:val="003C72B4"/>
    <w:rsid w:val="003D1D0C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173F6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38AC"/>
    <w:rsid w:val="00464832"/>
    <w:rsid w:val="00466B78"/>
    <w:rsid w:val="00472FFF"/>
    <w:rsid w:val="00473053"/>
    <w:rsid w:val="0047380C"/>
    <w:rsid w:val="00473DEB"/>
    <w:rsid w:val="00474F01"/>
    <w:rsid w:val="004753D3"/>
    <w:rsid w:val="00475D1F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3667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1EC6"/>
    <w:rsid w:val="004E26AE"/>
    <w:rsid w:val="004E3ED2"/>
    <w:rsid w:val="004E4D11"/>
    <w:rsid w:val="004E638A"/>
    <w:rsid w:val="004E7491"/>
    <w:rsid w:val="004E7EA4"/>
    <w:rsid w:val="004E7FE3"/>
    <w:rsid w:val="004F0A69"/>
    <w:rsid w:val="004F0CC6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61FA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3D2E"/>
    <w:rsid w:val="00524812"/>
    <w:rsid w:val="00524B92"/>
    <w:rsid w:val="005252BB"/>
    <w:rsid w:val="005335FE"/>
    <w:rsid w:val="00534967"/>
    <w:rsid w:val="00534CB8"/>
    <w:rsid w:val="00534DFA"/>
    <w:rsid w:val="00535237"/>
    <w:rsid w:val="00537747"/>
    <w:rsid w:val="00540372"/>
    <w:rsid w:val="005423DE"/>
    <w:rsid w:val="0054354D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2CD6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460A"/>
    <w:rsid w:val="005C6F5D"/>
    <w:rsid w:val="005D16BC"/>
    <w:rsid w:val="005D31A5"/>
    <w:rsid w:val="005D4A00"/>
    <w:rsid w:val="005D7AA7"/>
    <w:rsid w:val="005D7E4C"/>
    <w:rsid w:val="005E12FD"/>
    <w:rsid w:val="005E1F5E"/>
    <w:rsid w:val="005E3DD2"/>
    <w:rsid w:val="005E6E3C"/>
    <w:rsid w:val="005E724B"/>
    <w:rsid w:val="005E7B4E"/>
    <w:rsid w:val="005F0A52"/>
    <w:rsid w:val="005F2732"/>
    <w:rsid w:val="005F2CCE"/>
    <w:rsid w:val="005F3722"/>
    <w:rsid w:val="005F514D"/>
    <w:rsid w:val="005F566D"/>
    <w:rsid w:val="005F7167"/>
    <w:rsid w:val="005F7E3F"/>
    <w:rsid w:val="006008A2"/>
    <w:rsid w:val="00600B31"/>
    <w:rsid w:val="0060162A"/>
    <w:rsid w:val="00603444"/>
    <w:rsid w:val="0060721D"/>
    <w:rsid w:val="00610698"/>
    <w:rsid w:val="00614A53"/>
    <w:rsid w:val="00620D7C"/>
    <w:rsid w:val="00622B69"/>
    <w:rsid w:val="00623429"/>
    <w:rsid w:val="006238AF"/>
    <w:rsid w:val="00627CE4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009B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0B1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4F14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F74"/>
    <w:rsid w:val="00702B2C"/>
    <w:rsid w:val="007044CB"/>
    <w:rsid w:val="00705286"/>
    <w:rsid w:val="0070668D"/>
    <w:rsid w:val="0071026B"/>
    <w:rsid w:val="00711BC4"/>
    <w:rsid w:val="007143E7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9F2"/>
    <w:rsid w:val="00783ABE"/>
    <w:rsid w:val="00783E06"/>
    <w:rsid w:val="0078409D"/>
    <w:rsid w:val="00785555"/>
    <w:rsid w:val="007857E5"/>
    <w:rsid w:val="00786C63"/>
    <w:rsid w:val="00790920"/>
    <w:rsid w:val="007929A7"/>
    <w:rsid w:val="0079422F"/>
    <w:rsid w:val="0079480A"/>
    <w:rsid w:val="007A0938"/>
    <w:rsid w:val="007A1042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8C2"/>
    <w:rsid w:val="007D0EA7"/>
    <w:rsid w:val="007D7C50"/>
    <w:rsid w:val="007E216D"/>
    <w:rsid w:val="007E35E5"/>
    <w:rsid w:val="007E4290"/>
    <w:rsid w:val="007E756B"/>
    <w:rsid w:val="007F3FB7"/>
    <w:rsid w:val="007F4B76"/>
    <w:rsid w:val="007F7125"/>
    <w:rsid w:val="0080108A"/>
    <w:rsid w:val="00804801"/>
    <w:rsid w:val="008102DD"/>
    <w:rsid w:val="008122B7"/>
    <w:rsid w:val="00813F81"/>
    <w:rsid w:val="00813F8A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0F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0A4E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7042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1849"/>
    <w:rsid w:val="009A4E91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5E5D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59F8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2B5"/>
    <w:rsid w:val="00A46CFE"/>
    <w:rsid w:val="00A5705A"/>
    <w:rsid w:val="00A600E3"/>
    <w:rsid w:val="00A639E3"/>
    <w:rsid w:val="00A65BA5"/>
    <w:rsid w:val="00A71624"/>
    <w:rsid w:val="00A72612"/>
    <w:rsid w:val="00A737DF"/>
    <w:rsid w:val="00A73BFA"/>
    <w:rsid w:val="00A7412C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4B55"/>
    <w:rsid w:val="00A95FEE"/>
    <w:rsid w:val="00A96E27"/>
    <w:rsid w:val="00A979B0"/>
    <w:rsid w:val="00AA02AB"/>
    <w:rsid w:val="00AA2F2F"/>
    <w:rsid w:val="00AA5F30"/>
    <w:rsid w:val="00AB54F8"/>
    <w:rsid w:val="00AC1995"/>
    <w:rsid w:val="00AC2737"/>
    <w:rsid w:val="00AC7563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AF7C24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66636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7EBF"/>
    <w:rsid w:val="00BD05FA"/>
    <w:rsid w:val="00BD1BD4"/>
    <w:rsid w:val="00BD21D7"/>
    <w:rsid w:val="00BD2FD1"/>
    <w:rsid w:val="00BD30A3"/>
    <w:rsid w:val="00BD40A3"/>
    <w:rsid w:val="00BD51DF"/>
    <w:rsid w:val="00BD5A0D"/>
    <w:rsid w:val="00BD6D03"/>
    <w:rsid w:val="00BD7161"/>
    <w:rsid w:val="00BD7948"/>
    <w:rsid w:val="00BD7AD3"/>
    <w:rsid w:val="00BE1552"/>
    <w:rsid w:val="00BE2DFB"/>
    <w:rsid w:val="00BE3785"/>
    <w:rsid w:val="00BE3BD7"/>
    <w:rsid w:val="00BE3CE1"/>
    <w:rsid w:val="00BE3E9D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140E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56B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5154"/>
    <w:rsid w:val="00D110F2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3A5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2E83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3FB7"/>
    <w:rsid w:val="00E06C31"/>
    <w:rsid w:val="00E1080A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141A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A5BD1"/>
    <w:rsid w:val="00EB10DF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7E8D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11A4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7FA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16EAEC7-E93A-4335-8E69-D8C7E72F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4ED75-9571-4143-95E8-FBBE2986C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89</Pages>
  <Words>29898</Words>
  <Characters>170424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170</cp:revision>
  <cp:lastPrinted>2018-08-01T12:47:00Z</cp:lastPrinted>
  <dcterms:created xsi:type="dcterms:W3CDTF">2016-12-02T12:44:00Z</dcterms:created>
  <dcterms:modified xsi:type="dcterms:W3CDTF">2018-08-02T13:09:00Z</dcterms:modified>
</cp:coreProperties>
</file>