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828" w:rsidRPr="00382A07" w:rsidRDefault="00483A65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261FA7" w:rsidRPr="000D67AD" w:rsidRDefault="00261FA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261FA7" w:rsidRPr="000D67AD" w:rsidRDefault="00261FA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261FA7" w:rsidRPr="000D67AD" w:rsidRDefault="00261FA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261FA7" w:rsidRPr="000D67AD" w:rsidRDefault="00261FA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261FA7" w:rsidRPr="000D67AD" w:rsidRDefault="00261FA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261FA7" w:rsidRPr="000D67AD" w:rsidRDefault="00261FA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261FA7" w:rsidRPr="000D67AD" w:rsidRDefault="00261FA7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261FA7" w:rsidRPr="000D67AD" w:rsidRDefault="00261FA7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261FA7" w:rsidRPr="000D67AD" w:rsidRDefault="00261FA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261FA7" w:rsidRPr="00F70A65" w:rsidRDefault="00261FA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F70A65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F70A65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F70A65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F70A65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F70A65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F70A65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F70A65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Председатель закупочной комиссии -</w:t>
      </w:r>
    </w:p>
    <w:p w:rsidR="007556FF" w:rsidRPr="00382A07" w:rsidRDefault="00261FA7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И.о.</w:t>
      </w:r>
      <w:r w:rsidR="007556FF" w:rsidRPr="00382A07">
        <w:rPr>
          <w:sz w:val="24"/>
          <w:szCs w:val="24"/>
        </w:rPr>
        <w:t>заместител</w:t>
      </w:r>
      <w:r>
        <w:rPr>
          <w:sz w:val="24"/>
          <w:szCs w:val="24"/>
        </w:rPr>
        <w:t>я</w:t>
      </w:r>
      <w:r w:rsidR="007556FF" w:rsidRPr="00382A07">
        <w:rPr>
          <w:sz w:val="24"/>
          <w:szCs w:val="24"/>
        </w:rPr>
        <w:t xml:space="preserve"> генерального директора </w:t>
      </w:r>
    </w:p>
    <w:p w:rsidR="007556FF" w:rsidRPr="00382A07" w:rsidRDefault="00261FA7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Директор филиала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ПАО «МРСК Центра»</w:t>
      </w:r>
      <w:r w:rsidR="00261FA7">
        <w:rPr>
          <w:sz w:val="24"/>
          <w:szCs w:val="24"/>
        </w:rPr>
        <w:t>-«Тамбовэнерго»</w:t>
      </w:r>
    </w:p>
    <w:p w:rsidR="007556FF" w:rsidRDefault="007556FF" w:rsidP="007556FF">
      <w:pPr>
        <w:spacing w:line="240" w:lineRule="auto"/>
        <w:jc w:val="right"/>
      </w:pPr>
    </w:p>
    <w:p w:rsidR="0042517C" w:rsidRPr="00382A07" w:rsidRDefault="0042517C" w:rsidP="007556FF">
      <w:pPr>
        <w:spacing w:line="240" w:lineRule="auto"/>
        <w:jc w:val="right"/>
      </w:pP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____________________ </w:t>
      </w:r>
      <w:r w:rsidR="00261FA7">
        <w:rPr>
          <w:sz w:val="24"/>
          <w:szCs w:val="24"/>
        </w:rPr>
        <w:t>Н.В.Богомолов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556FF" w:rsidRPr="00382A07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Протокол № ____________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от «___» _______ </w:t>
      </w:r>
      <w:r w:rsidR="0042517C"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382A0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заключения </w:t>
      </w:r>
      <w:r w:rsidR="007556FF" w:rsidRPr="00261FA7">
        <w:rPr>
          <w:b/>
          <w:sz w:val="24"/>
          <w:szCs w:val="24"/>
        </w:rPr>
        <w:t>Договор</w:t>
      </w:r>
      <w:r w:rsidR="00261FA7" w:rsidRPr="00261FA7">
        <w:rPr>
          <w:b/>
          <w:sz w:val="24"/>
          <w:szCs w:val="24"/>
        </w:rPr>
        <w:t>а</w:t>
      </w:r>
      <w:r w:rsidR="007556FF" w:rsidRPr="00261FA7">
        <w:rPr>
          <w:b/>
          <w:sz w:val="24"/>
          <w:szCs w:val="24"/>
        </w:rPr>
        <w:t xml:space="preserve"> </w:t>
      </w:r>
      <w:r w:rsidR="00261FA7" w:rsidRPr="00261FA7">
        <w:rPr>
          <w:b/>
          <w:sz w:val="24"/>
          <w:szCs w:val="24"/>
        </w:rPr>
        <w:t>на поставку светильников для нужд ПАО «МРСК Центра» (филиала «Тамбовэнерго»)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261FA7" w:rsidP="00261FA7">
      <w:pPr>
        <w:tabs>
          <w:tab w:val="left" w:pos="8912"/>
        </w:tabs>
        <w:spacing w:line="264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261FA7">
        <w:rPr>
          <w:sz w:val="24"/>
          <w:szCs w:val="24"/>
        </w:rPr>
        <w:t>Тамбов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695721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38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50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52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83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86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89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91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93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261FA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r w:rsidR="007556FF" w:rsidRPr="00382A07">
        <w:rPr>
          <w:iCs/>
          <w:sz w:val="24"/>
          <w:szCs w:val="24"/>
        </w:rPr>
        <w:t xml:space="preserve"> РФ, 127018, г. Москва, ул. 2-я Ямская, 4</w:t>
      </w:r>
      <w:r w:rsidR="00EC1043" w:rsidRPr="00382A07">
        <w:rPr>
          <w:iCs/>
          <w:sz w:val="24"/>
          <w:szCs w:val="24"/>
        </w:rPr>
        <w:t>, с</w:t>
      </w:r>
      <w:r w:rsidRPr="00382A07">
        <w:rPr>
          <w:iCs/>
          <w:sz w:val="24"/>
          <w:szCs w:val="24"/>
        </w:rPr>
        <w:t xml:space="preserve">екретарь Закупочной комиссии – </w:t>
      </w:r>
      <w:r w:rsidR="00261FA7" w:rsidRPr="008C29C3">
        <w:rPr>
          <w:iCs/>
          <w:sz w:val="24"/>
          <w:szCs w:val="24"/>
        </w:rPr>
        <w:t xml:space="preserve">ведущий специалист отдела закупочной деятельности Управления логистики и материально-технического обеспечения филиала ПАО «МРСК Центра» - «Тамбовэнерго» Кобелева Е.Ю., контактный телефон: (4752)56-95-67, адрес электронной почты kobeleva.ey@mrsk-1.ru., ответственное лицо – Кобелева Елена Юрьевна, контактный телефон - (4752)56-95-67, адрес электронной почты: </w:t>
      </w:r>
      <w:hyperlink r:id="rId17" w:history="1">
        <w:r w:rsidR="00261FA7" w:rsidRPr="008C29C3">
          <w:rPr>
            <w:rStyle w:val="a7"/>
            <w:iCs/>
            <w:sz w:val="24"/>
            <w:szCs w:val="24"/>
          </w:rPr>
          <w:t>kobeleva.ey@mrsk-1.ru</w:t>
        </w:r>
      </w:hyperlink>
      <w:r w:rsidR="00862664" w:rsidRPr="00382A07">
        <w:rPr>
          <w:sz w:val="24"/>
          <w:szCs w:val="24"/>
        </w:rPr>
        <w:t xml:space="preserve"> </w:t>
      </w:r>
      <w:r w:rsidR="004B5EB3" w:rsidRPr="00382A07">
        <w:rPr>
          <w:iCs/>
          <w:sz w:val="24"/>
          <w:szCs w:val="24"/>
        </w:rPr>
        <w:t>Извещени</w:t>
      </w:r>
      <w:r w:rsidRPr="00382A07">
        <w:rPr>
          <w:iCs/>
          <w:sz w:val="24"/>
          <w:szCs w:val="24"/>
        </w:rPr>
        <w:t>ем</w:t>
      </w:r>
      <w:r w:rsidRPr="00382A07">
        <w:rPr>
          <w:sz w:val="24"/>
          <w:szCs w:val="24"/>
        </w:rPr>
        <w:t xml:space="preserve"> о проведении открытого </w:t>
      </w:r>
      <w:r w:rsidRPr="00382A07">
        <w:rPr>
          <w:iCs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опубликованным </w:t>
      </w:r>
      <w:r w:rsidRPr="00382A07">
        <w:rPr>
          <w:b/>
          <w:sz w:val="24"/>
          <w:szCs w:val="24"/>
          <w:highlight w:val="yellow"/>
        </w:rPr>
        <w:t>«</w:t>
      </w:r>
      <w:r w:rsidR="00F70A65">
        <w:rPr>
          <w:b/>
          <w:sz w:val="24"/>
          <w:szCs w:val="24"/>
          <w:highlight w:val="yellow"/>
        </w:rPr>
        <w:t>15</w:t>
      </w:r>
      <w:r w:rsidRPr="00382A07">
        <w:rPr>
          <w:b/>
          <w:sz w:val="24"/>
          <w:szCs w:val="24"/>
          <w:highlight w:val="yellow"/>
        </w:rPr>
        <w:t xml:space="preserve">» </w:t>
      </w:r>
      <w:r w:rsidR="00261FA7">
        <w:rPr>
          <w:b/>
          <w:sz w:val="24"/>
          <w:szCs w:val="24"/>
          <w:highlight w:val="yellow"/>
        </w:rPr>
        <w:t>июня</w:t>
      </w:r>
      <w:r w:rsidRPr="00382A07">
        <w:rPr>
          <w:b/>
          <w:sz w:val="24"/>
          <w:szCs w:val="24"/>
          <w:highlight w:val="yellow"/>
        </w:rPr>
        <w:t xml:space="preserve"> </w:t>
      </w:r>
      <w:r w:rsidR="0042517C">
        <w:rPr>
          <w:b/>
          <w:sz w:val="24"/>
          <w:szCs w:val="24"/>
          <w:highlight w:val="yellow"/>
        </w:rPr>
        <w:t>2018</w:t>
      </w:r>
      <w:r w:rsidRPr="00382A07">
        <w:rPr>
          <w:b/>
          <w:sz w:val="24"/>
          <w:szCs w:val="24"/>
          <w:highlight w:val="yellow"/>
        </w:rPr>
        <w:t xml:space="preserve"> г.</w:t>
      </w:r>
      <w:r w:rsidRPr="00382A07">
        <w:rPr>
          <w:sz w:val="24"/>
          <w:szCs w:val="24"/>
        </w:rPr>
        <w:t xml:space="preserve"> на официальном сайте (</w:t>
      </w:r>
      <w:hyperlink r:id="rId18" w:history="1">
        <w:r w:rsidR="00345CCA" w:rsidRPr="00382A07">
          <w:rPr>
            <w:rStyle w:val="a7"/>
            <w:color w:val="auto"/>
            <w:sz w:val="24"/>
            <w:szCs w:val="24"/>
          </w:rPr>
          <w:t>www.zakupki.</w:t>
        </w:r>
        <w:r w:rsidR="00345CCA" w:rsidRPr="00382A07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382A07">
          <w:rPr>
            <w:rStyle w:val="a7"/>
            <w:color w:val="auto"/>
            <w:sz w:val="24"/>
            <w:szCs w:val="24"/>
          </w:rPr>
          <w:t>.ru</w:t>
        </w:r>
      </w:hyperlink>
      <w:r w:rsidRPr="00382A07">
        <w:rPr>
          <w:sz w:val="24"/>
          <w:szCs w:val="24"/>
        </w:rPr>
        <w:t>),</w:t>
      </w:r>
      <w:r w:rsidR="009D7F01" w:rsidRPr="00382A07">
        <w:rPr>
          <w:iCs/>
          <w:sz w:val="24"/>
          <w:szCs w:val="24"/>
        </w:rPr>
        <w:t xml:space="preserve"> </w:t>
      </w:r>
      <w:r w:rsidR="009D7F01" w:rsidRPr="00382A07">
        <w:rPr>
          <w:sz w:val="24"/>
          <w:szCs w:val="24"/>
        </w:rPr>
        <w:t xml:space="preserve">на сайте </w:t>
      </w:r>
      <w:r w:rsidR="007556FF" w:rsidRPr="00382A07">
        <w:rPr>
          <w:iCs/>
          <w:sz w:val="24"/>
          <w:szCs w:val="24"/>
        </w:rPr>
        <w:t>ПАО «МРСК Центра»</w:t>
      </w:r>
      <w:r w:rsidR="009D7F01" w:rsidRPr="00382A07">
        <w:rPr>
          <w:sz w:val="24"/>
          <w:szCs w:val="24"/>
        </w:rPr>
        <w:t xml:space="preserve"> (</w:t>
      </w:r>
      <w:hyperlink r:id="rId19" w:history="1">
        <w:r w:rsidR="007556FF" w:rsidRPr="00382A07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382A07">
        <w:rPr>
          <w:sz w:val="24"/>
          <w:szCs w:val="24"/>
        </w:rPr>
        <w:t>)</w:t>
      </w:r>
      <w:r w:rsidR="00702B2C" w:rsidRPr="00382A07">
        <w:rPr>
          <w:sz w:val="24"/>
          <w:szCs w:val="24"/>
        </w:rPr>
        <w:t xml:space="preserve">, на сайте ЭТП, указанном в п. </w:t>
      </w:r>
      <w:r w:rsidR="00007625">
        <w:fldChar w:fldCharType="begin"/>
      </w:r>
      <w:r w:rsidR="00007625">
        <w:instrText xml:space="preserve"> REF _Ref440269836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1.1.2</w:t>
      </w:r>
      <w:r w:rsidR="00007625">
        <w:fldChar w:fldCharType="end"/>
      </w:r>
      <w:r w:rsidR="00702B2C" w:rsidRPr="00382A07">
        <w:rPr>
          <w:sz w:val="24"/>
          <w:szCs w:val="24"/>
        </w:rPr>
        <w:t xml:space="preserve"> настоящей Документации, </w:t>
      </w:r>
      <w:r w:rsidR="009A7733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>приг</w:t>
      </w:r>
      <w:r w:rsidRPr="00382A07">
        <w:rPr>
          <w:sz w:val="24"/>
          <w:szCs w:val="24"/>
        </w:rPr>
        <w:t>ласило юридических лиц</w:t>
      </w:r>
      <w:r w:rsidR="005B75A6" w:rsidRPr="00382A07">
        <w:rPr>
          <w:sz w:val="24"/>
          <w:szCs w:val="24"/>
        </w:rPr>
        <w:t xml:space="preserve"> и физических лиц (в т.</w:t>
      </w:r>
      <w:r w:rsidR="003129D4" w:rsidRPr="00382A07">
        <w:rPr>
          <w:sz w:val="24"/>
          <w:szCs w:val="24"/>
        </w:rPr>
        <w:t xml:space="preserve"> </w:t>
      </w:r>
      <w:r w:rsidR="005B75A6" w:rsidRPr="00382A07">
        <w:rPr>
          <w:sz w:val="24"/>
          <w:szCs w:val="24"/>
        </w:rPr>
        <w:t>ч. индивидуальных предпринимателей)</w:t>
      </w:r>
      <w:r w:rsidR="00261FA7">
        <w:rPr>
          <w:sz w:val="24"/>
          <w:szCs w:val="24"/>
        </w:rPr>
        <w:t xml:space="preserve">, </w:t>
      </w:r>
      <w:r w:rsidR="00261FA7" w:rsidRPr="00F764BA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9D7F01" w:rsidRPr="00382A07">
        <w:rPr>
          <w:sz w:val="24"/>
          <w:szCs w:val="24"/>
        </w:rPr>
        <w:t xml:space="preserve"> </w:t>
      </w:r>
      <w:r w:rsidR="00D15381" w:rsidRPr="00382A07">
        <w:rPr>
          <w:sz w:val="24"/>
          <w:szCs w:val="24"/>
        </w:rPr>
        <w:t xml:space="preserve">(далее – Участники) </w:t>
      </w:r>
      <w:r w:rsidR="004B5EB3" w:rsidRPr="00382A07">
        <w:rPr>
          <w:sz w:val="24"/>
          <w:szCs w:val="24"/>
        </w:rPr>
        <w:t>к участию в процедуре О</w:t>
      </w:r>
      <w:r w:rsidRPr="00382A07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382A07">
        <w:rPr>
          <w:sz w:val="24"/>
          <w:szCs w:val="24"/>
        </w:rPr>
        <w:t xml:space="preserve">на право </w:t>
      </w:r>
      <w:r w:rsidR="004B5EB3" w:rsidRPr="00261FA7">
        <w:rPr>
          <w:sz w:val="24"/>
          <w:szCs w:val="24"/>
        </w:rPr>
        <w:t xml:space="preserve">заключения </w:t>
      </w:r>
      <w:r w:rsidR="00702B2C" w:rsidRPr="00261FA7">
        <w:rPr>
          <w:sz w:val="24"/>
          <w:szCs w:val="24"/>
        </w:rPr>
        <w:t>Договор</w:t>
      </w:r>
      <w:r w:rsidR="00261FA7" w:rsidRPr="00261FA7">
        <w:rPr>
          <w:sz w:val="24"/>
          <w:szCs w:val="24"/>
        </w:rPr>
        <w:t>а</w:t>
      </w:r>
      <w:r w:rsidR="00702B2C" w:rsidRPr="00261FA7">
        <w:rPr>
          <w:sz w:val="24"/>
          <w:szCs w:val="24"/>
        </w:rPr>
        <w:t xml:space="preserve"> </w:t>
      </w:r>
      <w:r w:rsidR="00261FA7" w:rsidRPr="00261FA7">
        <w:rPr>
          <w:sz w:val="24"/>
          <w:szCs w:val="24"/>
          <w:lang w:eastAsia="ru-RU"/>
        </w:rPr>
        <w:t xml:space="preserve">на </w:t>
      </w:r>
      <w:r w:rsidR="00261FA7" w:rsidRPr="00261FA7">
        <w:rPr>
          <w:bCs w:val="0"/>
          <w:sz w:val="24"/>
          <w:szCs w:val="24"/>
          <w:lang w:eastAsia="ru-RU"/>
        </w:rPr>
        <w:t xml:space="preserve">поставку </w:t>
      </w:r>
      <w:r w:rsidR="00261FA7" w:rsidRPr="00261FA7">
        <w:rPr>
          <w:rFonts w:eastAsia="Calibri"/>
          <w:bCs w:val="0"/>
          <w:sz w:val="24"/>
          <w:szCs w:val="24"/>
          <w:lang w:eastAsia="en-US"/>
        </w:rPr>
        <w:t>светильников</w:t>
      </w:r>
      <w:r w:rsidR="00261FA7" w:rsidRPr="00261FA7">
        <w:rPr>
          <w:bCs w:val="0"/>
          <w:sz w:val="24"/>
          <w:szCs w:val="24"/>
          <w:lang w:eastAsia="ru-RU"/>
        </w:rPr>
        <w:t xml:space="preserve"> для нужд ПАО «МРСК Центра» (филиала «Тамбовэнерго»)</w:t>
      </w:r>
      <w:r w:rsidR="00862664" w:rsidRPr="00261FA7">
        <w:rPr>
          <w:sz w:val="24"/>
          <w:szCs w:val="24"/>
        </w:rPr>
        <w:t>, расположенного по адресу: РФ, 392680, г. Тамбов, ул. Моршанск</w:t>
      </w:r>
      <w:r w:rsidR="00261FA7" w:rsidRPr="00261FA7">
        <w:rPr>
          <w:sz w:val="24"/>
          <w:szCs w:val="24"/>
        </w:rPr>
        <w:t>ое шоссе, д. 23</w:t>
      </w:r>
      <w:r w:rsidRPr="00261FA7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382A07">
        <w:rPr>
          <w:sz w:val="24"/>
          <w:szCs w:val="24"/>
        </w:rPr>
        <w:t xml:space="preserve">Настоящий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382A07">
        <w:rPr>
          <w:sz w:val="24"/>
          <w:szCs w:val="24"/>
        </w:rPr>
        <w:t>электронной торговой площадк</w:t>
      </w:r>
      <w:r w:rsidR="00414AB1" w:rsidRPr="00382A07">
        <w:rPr>
          <w:sz w:val="24"/>
          <w:szCs w:val="24"/>
        </w:rPr>
        <w:t>и</w:t>
      </w:r>
      <w:r w:rsidR="00702B2C" w:rsidRPr="00382A07">
        <w:rPr>
          <w:sz w:val="24"/>
          <w:szCs w:val="24"/>
        </w:rPr>
        <w:t xml:space="preserve"> </w:t>
      </w:r>
      <w:r w:rsidR="000D70B6" w:rsidRPr="00382A07">
        <w:rPr>
          <w:sz w:val="24"/>
          <w:szCs w:val="24"/>
        </w:rPr>
        <w:t>П</w:t>
      </w:r>
      <w:r w:rsidR="00702B2C" w:rsidRPr="00382A07">
        <w:rPr>
          <w:sz w:val="24"/>
          <w:szCs w:val="24"/>
        </w:rPr>
        <w:t xml:space="preserve">АО «Россети» </w:t>
      </w:r>
      <w:hyperlink r:id="rId20" w:history="1">
        <w:r w:rsidR="00862664" w:rsidRPr="00261FA7">
          <w:rPr>
            <w:rStyle w:val="a7"/>
            <w:color w:val="auto"/>
            <w:sz w:val="24"/>
            <w:szCs w:val="24"/>
          </w:rPr>
          <w:t>etp.rosseti.ru</w:t>
        </w:r>
      </w:hyperlink>
      <w:r w:rsidR="00862664" w:rsidRPr="00382A07">
        <w:rPr>
          <w:sz w:val="24"/>
          <w:szCs w:val="24"/>
        </w:rPr>
        <w:t xml:space="preserve"> </w:t>
      </w:r>
      <w:r w:rsidR="00702B2C" w:rsidRPr="00382A07">
        <w:rPr>
          <w:sz w:val="24"/>
          <w:szCs w:val="24"/>
        </w:rPr>
        <w:t>(далее — ЭТП)</w:t>
      </w:r>
      <w:r w:rsidR="005B75A6" w:rsidRPr="00382A07">
        <w:rPr>
          <w:sz w:val="24"/>
          <w:szCs w:val="24"/>
        </w:rPr>
        <w:t>.</w:t>
      </w:r>
      <w:bookmarkEnd w:id="14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382A07">
        <w:rPr>
          <w:sz w:val="24"/>
          <w:szCs w:val="24"/>
        </w:rPr>
        <w:t>Заказчик</w:t>
      </w:r>
      <w:r w:rsidR="00702B2C" w:rsidRPr="00382A07">
        <w:rPr>
          <w:sz w:val="24"/>
          <w:szCs w:val="24"/>
        </w:rPr>
        <w:t xml:space="preserve">: </w:t>
      </w:r>
      <w:r w:rsidRPr="00382A07">
        <w:rPr>
          <w:sz w:val="24"/>
          <w:szCs w:val="24"/>
        </w:rPr>
        <w:t xml:space="preserve"> </w:t>
      </w:r>
      <w:r w:rsidR="00702B2C" w:rsidRPr="00382A07">
        <w:rPr>
          <w:iCs/>
          <w:sz w:val="24"/>
          <w:szCs w:val="24"/>
        </w:rPr>
        <w:t>ПАО «МРСК Центра».</w:t>
      </w:r>
      <w:r w:rsidRPr="00382A07">
        <w:rPr>
          <w:rStyle w:val="aa"/>
          <w:sz w:val="24"/>
          <w:szCs w:val="24"/>
        </w:rPr>
        <w:t xml:space="preserve"> </w:t>
      </w:r>
      <w:bookmarkEnd w:id="15"/>
    </w:p>
    <w:p w:rsidR="008C4223" w:rsidRPr="00382A07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382A07">
        <w:rPr>
          <w:sz w:val="24"/>
          <w:szCs w:val="24"/>
        </w:rPr>
        <w:t>Предмет З</w:t>
      </w:r>
      <w:r w:rsidR="00717F60" w:rsidRPr="00382A07">
        <w:rPr>
          <w:sz w:val="24"/>
          <w:szCs w:val="24"/>
        </w:rPr>
        <w:t>апроса предложений</w:t>
      </w:r>
      <w:r w:rsidR="00702B2C" w:rsidRPr="00382A07">
        <w:rPr>
          <w:sz w:val="24"/>
          <w:szCs w:val="24"/>
        </w:rPr>
        <w:t>:</w:t>
      </w:r>
      <w:bookmarkEnd w:id="16"/>
    </w:p>
    <w:p w:rsidR="00A40714" w:rsidRPr="00382A07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Лот №1:</w:t>
      </w:r>
      <w:r w:rsidR="00717F60" w:rsidRPr="00382A07">
        <w:rPr>
          <w:sz w:val="24"/>
          <w:szCs w:val="24"/>
        </w:rPr>
        <w:t xml:space="preserve"> право заключения </w:t>
      </w:r>
      <w:bookmarkEnd w:id="17"/>
      <w:r w:rsidR="00261FA7" w:rsidRPr="00261FA7">
        <w:rPr>
          <w:sz w:val="24"/>
          <w:szCs w:val="24"/>
        </w:rPr>
        <w:t xml:space="preserve">Договора </w:t>
      </w:r>
      <w:r w:rsidR="00261FA7" w:rsidRPr="00261FA7">
        <w:rPr>
          <w:sz w:val="24"/>
          <w:szCs w:val="24"/>
          <w:lang w:eastAsia="ru-RU"/>
        </w:rPr>
        <w:t xml:space="preserve">на </w:t>
      </w:r>
      <w:r w:rsidR="00261FA7" w:rsidRPr="00261FA7">
        <w:rPr>
          <w:bCs w:val="0"/>
          <w:sz w:val="24"/>
          <w:szCs w:val="24"/>
          <w:lang w:eastAsia="ru-RU"/>
        </w:rPr>
        <w:t xml:space="preserve">поставку </w:t>
      </w:r>
      <w:r w:rsidR="00261FA7" w:rsidRPr="00261FA7">
        <w:rPr>
          <w:rFonts w:eastAsia="Calibri"/>
          <w:bCs w:val="0"/>
          <w:sz w:val="24"/>
          <w:szCs w:val="24"/>
          <w:lang w:eastAsia="en-US"/>
        </w:rPr>
        <w:t>светильников</w:t>
      </w:r>
      <w:r w:rsidR="00261FA7" w:rsidRPr="00261FA7">
        <w:rPr>
          <w:bCs w:val="0"/>
          <w:sz w:val="24"/>
          <w:szCs w:val="24"/>
          <w:lang w:eastAsia="ru-RU"/>
        </w:rPr>
        <w:t xml:space="preserve"> для нужд ПАО «МРСК Центра» (филиала «Тамбовэнерго»)</w:t>
      </w:r>
      <w:r w:rsidR="00702B2C" w:rsidRPr="00382A07">
        <w:rPr>
          <w:sz w:val="24"/>
          <w:szCs w:val="24"/>
        </w:rPr>
        <w:t>.</w:t>
      </w:r>
    </w:p>
    <w:p w:rsidR="008C4223" w:rsidRPr="00382A07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 xml:space="preserve">Количество лотов: </w:t>
      </w:r>
      <w:r w:rsidRPr="00382A07">
        <w:rPr>
          <w:b/>
          <w:sz w:val="24"/>
          <w:szCs w:val="24"/>
          <w:highlight w:val="yellow"/>
        </w:rPr>
        <w:t>1 (один)</w:t>
      </w:r>
      <w:r w:rsidRPr="00382A07">
        <w:rPr>
          <w:sz w:val="24"/>
          <w:szCs w:val="24"/>
        </w:rPr>
        <w:t>.</w:t>
      </w:r>
    </w:p>
    <w:bookmarkEnd w:id="18"/>
    <w:p w:rsidR="009D7F01" w:rsidRPr="00382A07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382A07">
        <w:rPr>
          <w:sz w:val="24"/>
          <w:szCs w:val="24"/>
          <w:lang w:eastAsia="ru-RU"/>
        </w:rPr>
        <w:t>.</w:t>
      </w:r>
    </w:p>
    <w:p w:rsidR="00804801" w:rsidRPr="00382A07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382A07">
        <w:rPr>
          <w:sz w:val="24"/>
          <w:szCs w:val="24"/>
        </w:rPr>
        <w:t>Частичное выполнение</w:t>
      </w:r>
      <w:r w:rsidR="002946EF" w:rsidRPr="00382A07">
        <w:rPr>
          <w:sz w:val="24"/>
          <w:szCs w:val="24"/>
        </w:rPr>
        <w:t xml:space="preserve"> </w:t>
      </w:r>
      <w:r w:rsidR="004D17BD" w:rsidRPr="00382A07">
        <w:rPr>
          <w:sz w:val="24"/>
          <w:szCs w:val="24"/>
        </w:rPr>
        <w:t xml:space="preserve">поставок, </w:t>
      </w:r>
      <w:r w:rsidR="00AD3EBC" w:rsidRPr="00382A07">
        <w:rPr>
          <w:sz w:val="24"/>
          <w:szCs w:val="24"/>
        </w:rPr>
        <w:t>работ (услуг)</w:t>
      </w:r>
      <w:r w:rsidRPr="00382A07">
        <w:rPr>
          <w:sz w:val="24"/>
          <w:szCs w:val="24"/>
        </w:rPr>
        <w:t xml:space="preserve"> не допускается.</w:t>
      </w:r>
    </w:p>
    <w:p w:rsidR="00717F60" w:rsidRPr="00382A07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382A07">
        <w:rPr>
          <w:sz w:val="24"/>
          <w:szCs w:val="24"/>
        </w:rPr>
        <w:t>Сроки</w:t>
      </w:r>
      <w:r w:rsidR="00717F60" w:rsidRPr="00382A07">
        <w:rPr>
          <w:sz w:val="24"/>
          <w:szCs w:val="24"/>
        </w:rPr>
        <w:t xml:space="preserve"> </w:t>
      </w:r>
      <w:r w:rsidR="002946EF" w:rsidRPr="00382A07">
        <w:rPr>
          <w:sz w:val="24"/>
          <w:szCs w:val="24"/>
        </w:rPr>
        <w:t xml:space="preserve">выполнения </w:t>
      </w:r>
      <w:r w:rsidR="00702B2C" w:rsidRPr="00382A07">
        <w:rPr>
          <w:sz w:val="24"/>
          <w:szCs w:val="24"/>
        </w:rPr>
        <w:t>поставок</w:t>
      </w:r>
      <w:r w:rsidR="00717F60" w:rsidRPr="00382A07">
        <w:rPr>
          <w:sz w:val="24"/>
          <w:szCs w:val="24"/>
        </w:rPr>
        <w:t xml:space="preserve">: </w:t>
      </w:r>
      <w:r w:rsidR="00261FA7" w:rsidRPr="00261FA7">
        <w:rPr>
          <w:bCs w:val="0"/>
          <w:sz w:val="24"/>
          <w:szCs w:val="24"/>
          <w:lang w:eastAsia="ru-RU"/>
        </w:rPr>
        <w:t>в течение 45 календарных дней с момента заключения Договора</w:t>
      </w:r>
      <w:r w:rsidR="00717F60" w:rsidRPr="00382A07">
        <w:rPr>
          <w:sz w:val="24"/>
          <w:szCs w:val="24"/>
        </w:rPr>
        <w:t>.</w:t>
      </w:r>
      <w:bookmarkEnd w:id="19"/>
    </w:p>
    <w:p w:rsidR="008D2928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382A07">
        <w:rPr>
          <w:sz w:val="24"/>
          <w:szCs w:val="24"/>
        </w:rPr>
        <w:t xml:space="preserve">Отгрузочные реквизиты/базис поставки: </w:t>
      </w:r>
      <w:r w:rsidR="008D2928" w:rsidRPr="00382A07">
        <w:rPr>
          <w:sz w:val="24"/>
          <w:szCs w:val="24"/>
        </w:rPr>
        <w:t xml:space="preserve">на условиях DDP (Согласно ИНКОТЕРМС </w:t>
      </w:r>
      <w:r w:rsidR="00DA1402" w:rsidRPr="00382A07">
        <w:rPr>
          <w:sz w:val="24"/>
          <w:szCs w:val="24"/>
        </w:rPr>
        <w:t>2010</w:t>
      </w:r>
      <w:r w:rsidR="008D2928" w:rsidRPr="00382A07">
        <w:rPr>
          <w:sz w:val="24"/>
          <w:szCs w:val="24"/>
        </w:rPr>
        <w:t>) по адресам филиал</w:t>
      </w:r>
      <w:r w:rsidR="00261FA7">
        <w:rPr>
          <w:sz w:val="24"/>
          <w:szCs w:val="24"/>
        </w:rPr>
        <w:t>а</w:t>
      </w:r>
      <w:r w:rsidR="008D2928" w:rsidRPr="00382A07">
        <w:rPr>
          <w:sz w:val="24"/>
          <w:szCs w:val="24"/>
        </w:rPr>
        <w:t xml:space="preserve"> ПАО «МРСК Центра»:</w:t>
      </w:r>
      <w:bookmarkEnd w:id="20"/>
    </w:p>
    <w:p w:rsidR="008D2928" w:rsidRPr="00261FA7" w:rsidRDefault="00261FA7" w:rsidP="005E6E3C">
      <w:pPr>
        <w:pStyle w:val="afffffff2"/>
        <w:keepNext/>
        <w:numPr>
          <w:ilvl w:val="0"/>
          <w:numId w:val="77"/>
        </w:numPr>
        <w:tabs>
          <w:tab w:val="num" w:pos="156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261FA7">
        <w:rPr>
          <w:rFonts w:ascii="Times New Roman" w:hAnsi="Times New Roman"/>
          <w:sz w:val="24"/>
          <w:szCs w:val="24"/>
        </w:rPr>
        <w:t xml:space="preserve"> </w:t>
      </w:r>
      <w:r w:rsidR="008D2928" w:rsidRPr="00261FA7">
        <w:rPr>
          <w:rFonts w:ascii="Times New Roman" w:hAnsi="Times New Roman"/>
          <w:sz w:val="24"/>
          <w:szCs w:val="24"/>
        </w:rPr>
        <w:t>«Тамбовэнерго», РФ, г.</w:t>
      </w:r>
      <w:r w:rsidR="001F6C0D" w:rsidRPr="00261FA7">
        <w:rPr>
          <w:rFonts w:ascii="Times New Roman" w:hAnsi="Times New Roman"/>
          <w:sz w:val="24"/>
          <w:szCs w:val="24"/>
        </w:rPr>
        <w:t xml:space="preserve"> </w:t>
      </w:r>
      <w:r w:rsidR="008D2928" w:rsidRPr="00261FA7">
        <w:rPr>
          <w:rFonts w:ascii="Times New Roman" w:hAnsi="Times New Roman"/>
          <w:sz w:val="24"/>
          <w:szCs w:val="24"/>
        </w:rPr>
        <w:t>Тамбов, ул. Авиац</w:t>
      </w:r>
      <w:r w:rsidRPr="00261FA7">
        <w:rPr>
          <w:rFonts w:ascii="Times New Roman" w:hAnsi="Times New Roman"/>
          <w:sz w:val="24"/>
          <w:szCs w:val="24"/>
        </w:rPr>
        <w:t>ионная, 149 (Центральный склад).</w:t>
      </w: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382A07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261FA7">
        <w:rPr>
          <w:iCs/>
          <w:sz w:val="24"/>
          <w:szCs w:val="24"/>
        </w:rPr>
        <w:t>календарных</w:t>
      </w:r>
      <w:r w:rsidRPr="00382A07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1"/>
      <w:r w:rsidR="0035634C" w:rsidRPr="0035634C">
        <w:rPr>
          <w:iCs/>
          <w:sz w:val="24"/>
          <w:szCs w:val="24"/>
          <w:highlight w:val="lightGray"/>
        </w:rPr>
        <w:t xml:space="preserve"> </w:t>
      </w:r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00216B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</w:t>
      </w:r>
      <w:r w:rsidRPr="00382A07">
        <w:rPr>
          <w:iCs/>
          <w:sz w:val="24"/>
          <w:szCs w:val="24"/>
        </w:rPr>
        <w:lastRenderedPageBreak/>
        <w:t xml:space="preserve">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00216B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ом(</w:t>
      </w:r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r w:rsidRPr="00382A07">
        <w:rPr>
          <w:sz w:val="24"/>
          <w:szCs w:val="24"/>
        </w:rPr>
        <w:t>ях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00216B" w:rsidRPr="0000216B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«Россети»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«Россети»</w:t>
      </w:r>
      <w:r w:rsidRPr="00382A07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</w:t>
      </w:r>
      <w:r w:rsidR="00717F60" w:rsidRPr="00382A07">
        <w:rPr>
          <w:sz w:val="24"/>
          <w:szCs w:val="24"/>
        </w:rPr>
        <w:lastRenderedPageBreak/>
        <w:t xml:space="preserve">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</w:t>
      </w:r>
      <w:r w:rsidRPr="00382A07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вправе отклонить 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382A07">
        <w:rPr>
          <w:bCs w:val="0"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предложений. Все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382A07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0216B" w:rsidRPr="0000216B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382A07">
        <w:rPr>
          <w:b w:val="0"/>
          <w:szCs w:val="24"/>
        </w:rPr>
        <w:lastRenderedPageBreak/>
        <w:t>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00216B" w:rsidRPr="0000216B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00216B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1"/>
          <w:headerReference w:type="default" r:id="rId22"/>
          <w:footerReference w:type="even" r:id="rId23"/>
          <w:headerReference w:type="first" r:id="rId24"/>
          <w:footerReference w:type="first" r:id="rId25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6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382A07">
        <w:t>Проект договора</w:t>
      </w:r>
      <w:bookmarkEnd w:id="131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0216B" w:rsidRPr="0000216B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00216B" w:rsidRPr="0000216B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382A07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6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00216B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  <w:bookmarkEnd w:id="242"/>
      <w:bookmarkEnd w:id="24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7"/>
          <w:headerReference w:type="default" r:id="rId28"/>
          <w:footerReference w:type="even" r:id="rId29"/>
          <w:headerReference w:type="first" r:id="rId30"/>
          <w:footerReference w:type="first" r:id="rId3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382A07">
        <w:rPr>
          <w:szCs w:val="24"/>
        </w:rPr>
        <w:t>Заявок</w:t>
      </w:r>
      <w:bookmarkEnd w:id="270"/>
      <w:bookmarkEnd w:id="271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2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проведении </w:t>
      </w:r>
      <w:r w:rsidR="0089163E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, </w:t>
      </w:r>
      <w:r w:rsidR="0089163E" w:rsidRPr="00382A07">
        <w:rPr>
          <w:sz w:val="24"/>
          <w:szCs w:val="24"/>
          <w:lang w:eastAsia="ru-RU"/>
        </w:rPr>
        <w:t>Д</w:t>
      </w:r>
      <w:r w:rsidRPr="00382A07">
        <w:rPr>
          <w:sz w:val="24"/>
          <w:szCs w:val="24"/>
          <w:lang w:eastAsia="ru-RU"/>
        </w:rPr>
        <w:t xml:space="preserve">окументации </w:t>
      </w:r>
      <w:r w:rsidR="0089163E" w:rsidRPr="00382A07">
        <w:rPr>
          <w:sz w:val="24"/>
          <w:szCs w:val="24"/>
          <w:lang w:eastAsia="ru-RU"/>
        </w:rPr>
        <w:t xml:space="preserve">по запросу предложений </w:t>
      </w:r>
      <w:r w:rsidRPr="00382A07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отказ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3"/>
      <w:r w:rsidRPr="00382A07">
        <w:t xml:space="preserve"> по запросу предложений</w:t>
      </w:r>
      <w:bookmarkEnd w:id="304"/>
      <w:bookmarkEnd w:id="305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382A07">
        <w:lastRenderedPageBreak/>
        <w:t xml:space="preserve">Подготовка </w:t>
      </w:r>
      <w:bookmarkEnd w:id="308"/>
      <w:r w:rsidRPr="00382A07">
        <w:t>Заявок</w:t>
      </w:r>
      <w:bookmarkEnd w:id="309"/>
      <w:bookmarkEnd w:id="31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382A07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382A07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82A07">
        <w:rPr>
          <w:bCs w:val="0"/>
          <w:sz w:val="24"/>
          <w:szCs w:val="24"/>
        </w:rPr>
        <w:t xml:space="preserve">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4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Документ(ы) в соответствии с 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_Ref440274913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5.2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 xml:space="preserve"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00216B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r w:rsidR="00F463E8" w:rsidRPr="00382A07">
        <w:rPr>
          <w:sz w:val="24"/>
          <w:szCs w:val="24"/>
        </w:rPr>
        <w:t xml:space="preserve">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00216B" w:rsidRPr="0000216B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00216B" w:rsidRPr="0000216B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00216B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>, или надлежащим образом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6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 </w:t>
      </w:r>
      <w:bookmarkEnd w:id="329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0"/>
      <w:bookmarkEnd w:id="331"/>
      <w:bookmarkEnd w:id="332"/>
      <w:r w:rsidRPr="00382A07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2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16641" w:rsidRPr="00382A07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72411304"/>
      <w:r w:rsidRPr="00382A07">
        <w:rPr>
          <w:bCs w:val="0"/>
          <w:sz w:val="24"/>
          <w:szCs w:val="24"/>
        </w:rPr>
        <w:t xml:space="preserve">Начальная (максимальная) цена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</w:t>
      </w:r>
      <w:r w:rsidR="00216641" w:rsidRPr="00382A07">
        <w:rPr>
          <w:bCs w:val="0"/>
          <w:sz w:val="24"/>
          <w:szCs w:val="24"/>
        </w:rPr>
        <w:t>:</w:t>
      </w:r>
      <w:bookmarkEnd w:id="410"/>
    </w:p>
    <w:p w:rsidR="00717F60" w:rsidRPr="00382A07" w:rsidRDefault="00261FA7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261FA7">
        <w:rPr>
          <w:b/>
          <w:bCs w:val="0"/>
          <w:sz w:val="24"/>
          <w:szCs w:val="24"/>
          <w:lang w:eastAsia="ru-RU"/>
        </w:rPr>
        <w:t>1 671 000,00</w:t>
      </w:r>
      <w:r w:rsidRPr="00261FA7">
        <w:rPr>
          <w:bCs w:val="0"/>
          <w:sz w:val="24"/>
          <w:szCs w:val="24"/>
          <w:lang w:eastAsia="ru-RU"/>
        </w:rPr>
        <w:t xml:space="preserve"> (Один миллион шестьсот семьдесят одна тысяча) рублей 00 копеек РФ, без учета НДС; НДС составляет </w:t>
      </w:r>
      <w:r w:rsidRPr="00261FA7">
        <w:rPr>
          <w:b/>
          <w:bCs w:val="0"/>
          <w:sz w:val="24"/>
          <w:szCs w:val="24"/>
          <w:lang w:eastAsia="ru-RU"/>
        </w:rPr>
        <w:t>300 803,76</w:t>
      </w:r>
      <w:r w:rsidRPr="00261FA7">
        <w:rPr>
          <w:bCs w:val="0"/>
          <w:sz w:val="24"/>
          <w:szCs w:val="24"/>
          <w:lang w:eastAsia="ru-RU"/>
        </w:rPr>
        <w:t xml:space="preserve"> (Триста тысяч восемьсот три) рубля 76 копеек РФ; </w:t>
      </w:r>
      <w:r w:rsidRPr="00261FA7">
        <w:rPr>
          <w:b/>
          <w:bCs w:val="0"/>
          <w:sz w:val="24"/>
          <w:szCs w:val="24"/>
          <w:lang w:eastAsia="ru-RU"/>
        </w:rPr>
        <w:t>1 971 935,76</w:t>
      </w:r>
      <w:r w:rsidRPr="00261FA7">
        <w:rPr>
          <w:bCs w:val="0"/>
          <w:sz w:val="24"/>
          <w:szCs w:val="24"/>
          <w:lang w:eastAsia="ru-RU"/>
        </w:rPr>
        <w:t xml:space="preserve"> (Один миллион девятьсот семьдесят одна тысяча девятьсот тридцать пять) рублей 76 копеек РФ, с учетом НДС</w:t>
      </w:r>
      <w:r>
        <w:rPr>
          <w:bCs w:val="0"/>
          <w:sz w:val="24"/>
          <w:szCs w:val="24"/>
          <w:lang w:eastAsia="ru-RU"/>
        </w:rPr>
        <w:t>.</w:t>
      </w:r>
    </w:p>
    <w:p w:rsidR="00280464" w:rsidRPr="00382A07" w:rsidRDefault="00280464" w:rsidP="00261FA7">
      <w:pPr>
        <w:pStyle w:val="aff6"/>
        <w:numPr>
          <w:ilvl w:val="0"/>
          <w:numId w:val="0"/>
        </w:numPr>
        <w:tabs>
          <w:tab w:val="clear" w:pos="1134"/>
        </w:tabs>
        <w:suppressAutoHyphens w:val="0"/>
        <w:spacing w:line="240" w:lineRule="auto"/>
        <w:ind w:left="426"/>
        <w:rPr>
          <w:rFonts w:eastAsia="Calibri"/>
          <w:sz w:val="24"/>
          <w:szCs w:val="24"/>
          <w:highlight w:val="yellow"/>
          <w:lang w:eastAsia="en-US"/>
        </w:rPr>
      </w:pP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4A1A6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</w:t>
      </w:r>
      <w:r w:rsidRPr="004A1A68">
        <w:rPr>
          <w:bCs w:val="0"/>
          <w:sz w:val="24"/>
          <w:szCs w:val="24"/>
        </w:rPr>
        <w:t>в объеме, предусмотренном требованиями Технического задания</w:t>
      </w:r>
      <w:r w:rsidR="00216641" w:rsidRPr="004A1A68">
        <w:rPr>
          <w:bCs w:val="0"/>
          <w:sz w:val="24"/>
          <w:szCs w:val="24"/>
        </w:rPr>
        <w:t>.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1" w:name="_Ref191386407"/>
      <w:bookmarkStart w:id="412" w:name="_Ref191386526"/>
      <w:bookmarkStart w:id="413" w:name="_Toc440357097"/>
      <w:bookmarkStart w:id="414" w:name="_Toc440359652"/>
      <w:bookmarkStart w:id="415" w:name="_Toc440632115"/>
      <w:bookmarkStart w:id="416" w:name="_Toc440875936"/>
      <w:bookmarkStart w:id="417" w:name="_Toc441130964"/>
      <w:bookmarkStart w:id="418" w:name="_Toc447269779"/>
      <w:bookmarkStart w:id="419" w:name="_Toc464120601"/>
      <w:bookmarkStart w:id="420" w:name="_Toc466970521"/>
      <w:bookmarkStart w:id="421" w:name="_Toc468462434"/>
      <w:bookmarkStart w:id="422" w:name="_Toc469482027"/>
      <w:bookmarkStart w:id="423" w:name="_Toc472411801"/>
      <w:bookmarkStart w:id="424" w:name="_Toc498588886"/>
      <w:bookmarkStart w:id="425" w:name="_Ref303624481"/>
      <w:r w:rsidRPr="004A1A68">
        <w:rPr>
          <w:szCs w:val="24"/>
        </w:rPr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6" w:name="_Ref93090116"/>
      <w:bookmarkStart w:id="427" w:name="_Ref191386482"/>
      <w:bookmarkStart w:id="428" w:name="_Ref440291364"/>
      <w:bookmarkEnd w:id="425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6"/>
      <w:r w:rsidRPr="004A1A68">
        <w:rPr>
          <w:bCs w:val="0"/>
          <w:sz w:val="24"/>
          <w:szCs w:val="24"/>
        </w:rPr>
        <w:t>:</w:t>
      </w:r>
      <w:bookmarkStart w:id="429" w:name="_Ref306004833"/>
      <w:bookmarkEnd w:id="427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</w:t>
      </w:r>
      <w:r w:rsidRPr="004A1A68">
        <w:rPr>
          <w:bCs w:val="0"/>
          <w:sz w:val="24"/>
          <w:szCs w:val="24"/>
        </w:rPr>
        <w:lastRenderedPageBreak/>
        <w:t xml:space="preserve">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261FA7">
        <w:rPr>
          <w:bCs w:val="0"/>
          <w:sz w:val="24"/>
          <w:szCs w:val="24"/>
        </w:rPr>
        <w:t xml:space="preserve">, </w:t>
      </w:r>
      <w:r w:rsidR="00261FA7" w:rsidRPr="008C29C3">
        <w:rPr>
          <w:sz w:val="24"/>
          <w:szCs w:val="24"/>
        </w:rPr>
        <w:t>являющееся субъектом малого и среднего предпринимательства</w:t>
      </w:r>
      <w:r w:rsidRPr="004A1A68">
        <w:rPr>
          <w:bCs w:val="0"/>
          <w:sz w:val="24"/>
          <w:szCs w:val="24"/>
        </w:rPr>
        <w:t xml:space="preserve">. </w:t>
      </w:r>
      <w:r w:rsidR="003F330D" w:rsidRPr="004A1A68">
        <w:rPr>
          <w:bCs w:val="0"/>
          <w:sz w:val="24"/>
          <w:szCs w:val="24"/>
        </w:rPr>
        <w:t>Привлечение со</w:t>
      </w:r>
      <w:r w:rsidR="00036006" w:rsidRPr="004A1A68">
        <w:rPr>
          <w:bCs w:val="0"/>
          <w:sz w:val="24"/>
          <w:szCs w:val="24"/>
        </w:rPr>
        <w:t xml:space="preserve">поставщиков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8"/>
      <w:bookmarkEnd w:id="429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0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0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1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2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1"/>
      <w:bookmarkEnd w:id="432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3" w:name="_Ref306032457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3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т.ч.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 xml:space="preserve">).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0A205C" w:rsidRDefault="000A205C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D04DF1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r w:rsidRPr="00382A07">
        <w:rPr>
          <w:sz w:val="24"/>
          <w:szCs w:val="24"/>
          <w:lang w:eastAsia="ru-RU"/>
        </w:rPr>
        <w:t>ях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4" w:name="_Ref306005578"/>
      <w:r w:rsidRPr="00382A07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</w:t>
      </w:r>
      <w:r w:rsidRPr="00382A07">
        <w:rPr>
          <w:sz w:val="24"/>
          <w:szCs w:val="24"/>
        </w:rPr>
        <w:lastRenderedPageBreak/>
        <w:t xml:space="preserve">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5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4"/>
      <w:bookmarkEnd w:id="435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6" w:name="_Ref440279062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 xml:space="preserve"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6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372460"/>
      <w:r w:rsidRPr="00382A07">
        <w:rPr>
          <w:sz w:val="24"/>
          <w:szCs w:val="24"/>
        </w:rPr>
        <w:lastRenderedPageBreak/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7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5.10</w:t>
      </w:r>
      <w:r w:rsidR="0000216B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382A07">
        <w:rPr>
          <w:sz w:val="24"/>
          <w:szCs w:val="24"/>
        </w:rPr>
        <w:t xml:space="preserve">форма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Копии Налоговой </w:t>
      </w:r>
      <w:hyperlink r:id="rId32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аналогичные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r w:rsidR="005436EC" w:rsidRPr="00382A07">
        <w:rPr>
          <w:bCs w:val="0"/>
          <w:sz w:val="24"/>
          <w:szCs w:val="24"/>
        </w:rPr>
        <w:t>файла копии Анкеты Участника запроса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Word</w:t>
      </w:r>
      <w:r w:rsidR="00F82225" w:rsidRPr="00382A07">
        <w:rPr>
          <w:sz w:val="24"/>
          <w:szCs w:val="24"/>
        </w:rPr>
        <w:t>;</w:t>
      </w:r>
      <w:bookmarkEnd w:id="438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7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3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00216B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39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>другие документальные доказательства 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2188512"/>
      <w:r w:rsidRPr="006305A1">
        <w:rPr>
          <w:sz w:val="24"/>
          <w:szCs w:val="24"/>
        </w:rPr>
        <w:lastRenderedPageBreak/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0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 xml:space="preserve">, подтверждающая </w:t>
      </w:r>
      <w:r w:rsidRPr="00382A07">
        <w:rPr>
          <w:i/>
          <w:sz w:val="24"/>
          <w:szCs w:val="24"/>
        </w:rPr>
        <w:lastRenderedPageBreak/>
        <w:t>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1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2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>. Наличие полномочий на поставку продукции, гарантирует для Заказчика поставку неконтрафактной продукции в определенные Закупочной документацией сроки, проведение шеф-монтажа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3" w:name="_Ref191386451"/>
      <w:bookmarkStart w:id="444" w:name="_Ref440271628"/>
      <w:bookmarkStart w:id="445" w:name="_Toc440357098"/>
      <w:bookmarkStart w:id="446" w:name="_Toc440359653"/>
      <w:bookmarkStart w:id="447" w:name="_Toc440632116"/>
      <w:bookmarkStart w:id="448" w:name="_Toc440875937"/>
      <w:bookmarkStart w:id="449" w:name="_Toc441130965"/>
      <w:bookmarkStart w:id="450" w:name="_Toc447269780"/>
      <w:bookmarkStart w:id="451" w:name="_Toc464120602"/>
      <w:bookmarkStart w:id="452" w:name="_Toc466970522"/>
      <w:bookmarkStart w:id="453" w:name="_Toc468462435"/>
      <w:bookmarkStart w:id="454" w:name="_Toc469482028"/>
      <w:bookmarkStart w:id="455" w:name="_Toc472411802"/>
      <w:bookmarkStart w:id="456" w:name="_Toc498588887"/>
      <w:r w:rsidRPr="00382A07">
        <w:rPr>
          <w:szCs w:val="24"/>
        </w:rPr>
        <w:t xml:space="preserve">Привлечение </w:t>
      </w:r>
      <w:bookmarkEnd w:id="443"/>
      <w:r w:rsidR="005B074F" w:rsidRPr="00382A07">
        <w:rPr>
          <w:szCs w:val="24"/>
        </w:rPr>
        <w:t>сопоставщиков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r w:rsidR="005B074F" w:rsidRPr="00382A07">
        <w:rPr>
          <w:bCs w:val="0"/>
          <w:sz w:val="24"/>
          <w:szCs w:val="24"/>
        </w:rPr>
        <w:t>сопоставщиков</w:t>
      </w:r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7" w:name="_Ref191386461"/>
      <w:bookmarkStart w:id="458" w:name="_Toc440357099"/>
      <w:bookmarkStart w:id="459" w:name="_Toc440359654"/>
      <w:bookmarkStart w:id="460" w:name="_Toc440632117"/>
      <w:bookmarkStart w:id="461" w:name="_Toc440875938"/>
      <w:bookmarkStart w:id="462" w:name="_Toc441130966"/>
      <w:bookmarkStart w:id="463" w:name="_Toc447269781"/>
      <w:bookmarkStart w:id="464" w:name="_Toc464120603"/>
      <w:bookmarkStart w:id="465" w:name="_Toc466970523"/>
      <w:bookmarkStart w:id="466" w:name="_Toc468462436"/>
      <w:bookmarkStart w:id="467" w:name="_Toc469482029"/>
      <w:bookmarkStart w:id="468" w:name="_Toc472411803"/>
      <w:bookmarkStart w:id="469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0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0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1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2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2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val="en-US"/>
        </w:rPr>
        <w:t>a</w:t>
      </w:r>
      <w:r w:rsidR="0000216B" w:rsidRPr="0000216B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val="en-US"/>
        </w:rPr>
        <w:t>g</w:t>
      </w:r>
      <w:r w:rsidR="0000216B" w:rsidRPr="0000216B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3" w:name="_Ref464116309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3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>. Документы, указанные в пп</w:t>
      </w:r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00216B" w:rsidRPr="0000216B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указанных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4" w:name="_Ref306114966"/>
      <w:bookmarkStart w:id="475" w:name="_Toc440357100"/>
      <w:bookmarkStart w:id="476" w:name="_Toc440359655"/>
      <w:bookmarkStart w:id="477" w:name="_Toc440632118"/>
      <w:bookmarkStart w:id="478" w:name="_Toc440875939"/>
      <w:bookmarkStart w:id="479" w:name="_Toc441130967"/>
      <w:bookmarkStart w:id="480" w:name="_Toc447269782"/>
      <w:bookmarkStart w:id="481" w:name="_Toc464120604"/>
      <w:bookmarkStart w:id="482" w:name="_Toc466970524"/>
      <w:bookmarkStart w:id="483" w:name="_Toc468462437"/>
      <w:bookmarkStart w:id="484" w:name="_Toc469482030"/>
      <w:bookmarkStart w:id="485" w:name="_Toc472411804"/>
      <w:bookmarkStart w:id="486" w:name="_Toc498588889"/>
      <w:r w:rsidRPr="00382A07">
        <w:rPr>
          <w:szCs w:val="24"/>
        </w:rPr>
        <w:lastRenderedPageBreak/>
        <w:t>Разъяснение Документации по запросу предложений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>лены через ЭТП или в письменной</w:t>
      </w:r>
      <w:r w:rsidR="00673FC7" w:rsidRPr="00382A07">
        <w:rPr>
          <w:sz w:val="24"/>
          <w:szCs w:val="24"/>
        </w:rPr>
        <w:t xml:space="preserve"> </w:t>
      </w:r>
      <w:r w:rsidRPr="00382A07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а.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, если в тексте ответа не будет указано иное. В случае,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00216B" w:rsidRPr="0000216B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00216B" w:rsidRPr="0000216B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7" w:name="_Toc440357101"/>
      <w:bookmarkStart w:id="488" w:name="_Toc440359656"/>
      <w:bookmarkStart w:id="489" w:name="_Toc440632119"/>
      <w:bookmarkStart w:id="490" w:name="_Toc440875940"/>
      <w:bookmarkStart w:id="491" w:name="_Ref440969765"/>
      <w:bookmarkStart w:id="492" w:name="_Toc441130968"/>
      <w:bookmarkStart w:id="493" w:name="_Toc447269783"/>
      <w:bookmarkStart w:id="494" w:name="_Toc464120605"/>
      <w:bookmarkStart w:id="495" w:name="_Toc466970525"/>
      <w:bookmarkStart w:id="496" w:name="_Toc468462438"/>
      <w:bookmarkStart w:id="497" w:name="_Toc469482031"/>
      <w:bookmarkStart w:id="498" w:name="_Toc472411805"/>
      <w:bookmarkStart w:id="499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0" w:name="_Ref440289401"/>
      <w:bookmarkStart w:id="501" w:name="_Toc440357102"/>
      <w:bookmarkStart w:id="502" w:name="_Toc440359657"/>
      <w:bookmarkStart w:id="503" w:name="_Toc440632120"/>
      <w:bookmarkStart w:id="504" w:name="_Toc440875941"/>
      <w:bookmarkStart w:id="505" w:name="_Toc441130969"/>
      <w:bookmarkStart w:id="506" w:name="_Toc447269784"/>
      <w:bookmarkStart w:id="507" w:name="_Toc464120606"/>
      <w:bookmarkStart w:id="508" w:name="_Toc466970526"/>
      <w:bookmarkStart w:id="509" w:name="_Toc468462439"/>
      <w:bookmarkStart w:id="510" w:name="_Toc469482032"/>
      <w:bookmarkStart w:id="511" w:name="_Toc472411806"/>
      <w:bookmarkStart w:id="512" w:name="_Toc498588891"/>
      <w:r w:rsidRPr="00382A07">
        <w:rPr>
          <w:szCs w:val="24"/>
        </w:rPr>
        <w:t>Продление срока окончания приема Заявок</w:t>
      </w:r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3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4" w:name="_Toc299701566"/>
      <w:bookmarkStart w:id="515" w:name="_Ref306176386"/>
      <w:bookmarkStart w:id="516" w:name="_Ref440285128"/>
      <w:bookmarkStart w:id="517" w:name="_Toc440357103"/>
      <w:bookmarkStart w:id="518" w:name="_Toc440359658"/>
      <w:bookmarkStart w:id="519" w:name="_Toc440632121"/>
      <w:bookmarkStart w:id="520" w:name="_Toc440875942"/>
      <w:bookmarkStart w:id="521" w:name="_Toc441130970"/>
      <w:bookmarkStart w:id="522" w:name="_Toc447269785"/>
      <w:bookmarkStart w:id="523" w:name="_Toc464120607"/>
      <w:bookmarkStart w:id="524" w:name="_Toc466970527"/>
      <w:bookmarkStart w:id="525" w:name="_Toc468462440"/>
      <w:bookmarkStart w:id="526" w:name="_Toc469482033"/>
      <w:bookmarkStart w:id="527" w:name="_Toc472411807"/>
      <w:bookmarkStart w:id="528" w:name="_Toc498588892"/>
      <w:r w:rsidRPr="00382A07">
        <w:rPr>
          <w:bCs w:val="0"/>
          <w:szCs w:val="24"/>
          <w:lang w:eastAsia="ru-RU"/>
        </w:rPr>
        <w:t xml:space="preserve">Обеспечение </w:t>
      </w:r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>и, на сумму не менее</w:t>
      </w:r>
      <w:r w:rsidR="004816F5" w:rsidRPr="00DB5A15">
        <w:rPr>
          <w:bCs w:val="0"/>
          <w:sz w:val="24"/>
          <w:szCs w:val="24"/>
        </w:rPr>
        <w:t xml:space="preserve"> </w:t>
      </w:r>
      <w:r w:rsidR="000A205C">
        <w:rPr>
          <w:bCs w:val="0"/>
          <w:sz w:val="24"/>
          <w:szCs w:val="24"/>
        </w:rPr>
        <w:t>2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9" w:name="_Ref467168844"/>
      <w:r w:rsidRPr="00DB5A15">
        <w:rPr>
          <w:sz w:val="24"/>
          <w:szCs w:val="24"/>
        </w:rPr>
        <w:t xml:space="preserve">В случае, если Участник выбрал обеспечение исполнения обязательств, </w:t>
      </w:r>
      <w:r w:rsidRPr="00DB5A15">
        <w:rPr>
          <w:sz w:val="24"/>
          <w:szCs w:val="24"/>
        </w:rPr>
        <w:lastRenderedPageBreak/>
        <w:t>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29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0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0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00216B" w:rsidRPr="0000216B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1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2" w:name="_Ref305753174"/>
      <w:r w:rsidRPr="00382A07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382A07">
        <w:rPr>
          <w:sz w:val="24"/>
          <w:szCs w:val="24"/>
        </w:rPr>
        <w:t>запросе предложений</w:t>
      </w:r>
      <w:r w:rsidRPr="00382A07">
        <w:rPr>
          <w:sz w:val="24"/>
          <w:szCs w:val="24"/>
        </w:rPr>
        <w:t>:</w:t>
      </w:r>
      <w:bookmarkEnd w:id="531"/>
      <w:bookmarkEnd w:id="532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изменения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>
        <w:rPr>
          <w:bCs w:val="0"/>
          <w:sz w:val="24"/>
          <w:szCs w:val="24"/>
        </w:rPr>
        <w:t>, предоставлени</w:t>
      </w:r>
      <w:r w:rsidR="00987F8E">
        <w:rPr>
          <w:bCs w:val="0"/>
          <w:sz w:val="24"/>
          <w:szCs w:val="24"/>
        </w:rPr>
        <w:t>я</w:t>
      </w:r>
      <w:r w:rsidR="00D4486F" w:rsidRPr="00382A07">
        <w:rPr>
          <w:bCs w:val="0"/>
          <w:sz w:val="24"/>
          <w:szCs w:val="24"/>
        </w:rPr>
        <w:t xml:space="preserve">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bCs w:val="0"/>
          <w:sz w:val="24"/>
          <w:szCs w:val="24"/>
        </w:rPr>
        <w:t>документов</w:t>
      </w:r>
      <w:r w:rsidRPr="00382A07">
        <w:rPr>
          <w:bCs w:val="0"/>
          <w:sz w:val="24"/>
          <w:szCs w:val="24"/>
        </w:rPr>
        <w:t xml:space="preserve">, приведенных в составе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и;</w:t>
      </w:r>
    </w:p>
    <w:p w:rsidR="00932C0A" w:rsidRPr="002F7C72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отказа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7D07A7" w:rsidRPr="002F7C72">
        <w:rPr>
          <w:bCs w:val="0"/>
          <w:sz w:val="24"/>
          <w:szCs w:val="24"/>
        </w:rPr>
        <w:t xml:space="preserve">запроса </w:t>
      </w:r>
      <w:r w:rsidR="00D536DC" w:rsidRPr="002F7C72">
        <w:rPr>
          <w:bCs w:val="0"/>
          <w:sz w:val="24"/>
          <w:szCs w:val="24"/>
        </w:rPr>
        <w:t>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D536DC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либо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а </w:t>
      </w:r>
      <w:r w:rsidR="00D536DC" w:rsidRPr="002F7C72">
        <w:rPr>
          <w:bCs w:val="0"/>
          <w:sz w:val="24"/>
          <w:szCs w:val="24"/>
        </w:rPr>
        <w:t>запроса предложений</w:t>
      </w:r>
      <w:r w:rsidRPr="002F7C72">
        <w:rPr>
          <w:bCs w:val="0"/>
          <w:sz w:val="24"/>
          <w:szCs w:val="24"/>
        </w:rPr>
        <w:t>, давшего предпоследн</w:t>
      </w:r>
      <w:r w:rsidR="00FE5731" w:rsidRPr="002F7C72">
        <w:rPr>
          <w:bCs w:val="0"/>
          <w:sz w:val="24"/>
          <w:szCs w:val="24"/>
        </w:rPr>
        <w:t>юю</w:t>
      </w:r>
      <w:r w:rsidRPr="002F7C72">
        <w:rPr>
          <w:bCs w:val="0"/>
          <w:sz w:val="24"/>
          <w:szCs w:val="24"/>
        </w:rPr>
        <w:t xml:space="preserve"> </w:t>
      </w:r>
      <w:r w:rsidR="004B5EB3" w:rsidRPr="002F7C72">
        <w:rPr>
          <w:bCs w:val="0"/>
          <w:sz w:val="24"/>
          <w:szCs w:val="24"/>
        </w:rPr>
        <w:t>Заявк</w:t>
      </w:r>
      <w:r w:rsidR="00FE5731" w:rsidRPr="002F7C72">
        <w:rPr>
          <w:bCs w:val="0"/>
          <w:sz w:val="24"/>
          <w:szCs w:val="24"/>
        </w:rPr>
        <w:t xml:space="preserve">у </w:t>
      </w:r>
      <w:r w:rsidRPr="002F7C72">
        <w:rPr>
          <w:bCs w:val="0"/>
          <w:sz w:val="24"/>
          <w:szCs w:val="24"/>
        </w:rPr>
        <w:t xml:space="preserve">по цене при условии уклонения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FE5731" w:rsidRPr="002F7C72">
        <w:rPr>
          <w:bCs w:val="0"/>
          <w:sz w:val="24"/>
          <w:szCs w:val="24"/>
        </w:rPr>
        <w:t>запроса 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FE5731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от заключения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 xml:space="preserve">а либо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а </w:t>
      </w:r>
      <w:r w:rsidR="007A439E" w:rsidRPr="002F7C72">
        <w:rPr>
          <w:bCs w:val="0"/>
          <w:sz w:val="24"/>
          <w:szCs w:val="24"/>
        </w:rPr>
        <w:t>запроса предложений</w:t>
      </w:r>
      <w:r w:rsidRPr="002F7C72">
        <w:rPr>
          <w:bCs w:val="0"/>
          <w:sz w:val="24"/>
          <w:szCs w:val="24"/>
        </w:rPr>
        <w:t xml:space="preserve">, признанного единственным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2F7C72">
        <w:rPr>
          <w:bCs w:val="0"/>
          <w:sz w:val="24"/>
          <w:szCs w:val="24"/>
        </w:rPr>
        <w:t>Д</w:t>
      </w:r>
      <w:r w:rsidRPr="002F7C72">
        <w:rPr>
          <w:bCs w:val="0"/>
          <w:sz w:val="24"/>
          <w:szCs w:val="24"/>
        </w:rPr>
        <w:t>окументации</w:t>
      </w:r>
      <w:r w:rsidR="007D07A7" w:rsidRPr="002F7C72">
        <w:rPr>
          <w:bCs w:val="0"/>
          <w:sz w:val="24"/>
          <w:szCs w:val="24"/>
        </w:rPr>
        <w:t xml:space="preserve"> по запросу предложений</w:t>
      </w:r>
      <w:r w:rsidRPr="002F7C72">
        <w:rPr>
          <w:bCs w:val="0"/>
          <w:sz w:val="24"/>
          <w:szCs w:val="24"/>
        </w:rPr>
        <w:t xml:space="preserve">, заключить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 xml:space="preserve"> в установленном настоящей </w:t>
      </w:r>
      <w:r w:rsidR="007D07A7" w:rsidRPr="002F7C72">
        <w:rPr>
          <w:bCs w:val="0"/>
          <w:sz w:val="24"/>
          <w:szCs w:val="24"/>
        </w:rPr>
        <w:t>Д</w:t>
      </w:r>
      <w:r w:rsidRPr="002F7C72">
        <w:rPr>
          <w:bCs w:val="0"/>
          <w:sz w:val="24"/>
          <w:szCs w:val="24"/>
        </w:rPr>
        <w:t>окументацией порядке (п</w:t>
      </w:r>
      <w:r w:rsidR="00403042" w:rsidRPr="002F7C72">
        <w:rPr>
          <w:bCs w:val="0"/>
          <w:sz w:val="24"/>
          <w:szCs w:val="24"/>
        </w:rPr>
        <w:t>.</w:t>
      </w:r>
      <w:r w:rsidR="00991C07" w:rsidRPr="002F7C72">
        <w:rPr>
          <w:bCs w:val="0"/>
          <w:sz w:val="24"/>
          <w:szCs w:val="24"/>
        </w:rPr>
        <w:t xml:space="preserve"> </w:t>
      </w:r>
      <w:r w:rsidR="00D161E0" w:rsidRPr="002F7C72">
        <w:fldChar w:fldCharType="begin"/>
      </w:r>
      <w:r w:rsidR="00991C07" w:rsidRPr="002F7C72">
        <w:rPr>
          <w:bCs w:val="0"/>
          <w:sz w:val="24"/>
          <w:szCs w:val="24"/>
        </w:rPr>
        <w:instrText xml:space="preserve"> REF _Ref468462141 \r \h </w:instrText>
      </w:r>
      <w:r w:rsidR="002F7C72">
        <w:instrText xml:space="preserve"> \* MERGEFORMAT </w:instrText>
      </w:r>
      <w:r w:rsidR="00D161E0" w:rsidRPr="002F7C72">
        <w:fldChar w:fldCharType="separate"/>
      </w:r>
      <w:r w:rsidR="0000216B" w:rsidRPr="002F7C72">
        <w:rPr>
          <w:bCs w:val="0"/>
          <w:sz w:val="24"/>
          <w:szCs w:val="24"/>
        </w:rPr>
        <w:t>3.12</w:t>
      </w:r>
      <w:r w:rsidR="00D161E0" w:rsidRPr="002F7C72">
        <w:fldChar w:fldCharType="end"/>
      </w:r>
      <w:r w:rsidRPr="002F7C72">
        <w:rPr>
          <w:bCs w:val="0"/>
          <w:sz w:val="24"/>
          <w:szCs w:val="24"/>
        </w:rPr>
        <w:t>);</w:t>
      </w:r>
    </w:p>
    <w:p w:rsidR="002F7C72" w:rsidRPr="002F7C72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2F7C72">
        <w:rPr>
          <w:bCs w:val="0"/>
          <w:sz w:val="24"/>
          <w:szCs w:val="24"/>
        </w:rPr>
        <w:t xml:space="preserve">отказа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7A439E" w:rsidRPr="002F7C72">
        <w:rPr>
          <w:bCs w:val="0"/>
          <w:sz w:val="24"/>
          <w:szCs w:val="24"/>
        </w:rPr>
        <w:t>запроса 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7A439E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>у</w:t>
      </w:r>
      <w:r w:rsidR="00B80887" w:rsidRPr="002F7C72">
        <w:rPr>
          <w:bCs w:val="0"/>
          <w:sz w:val="24"/>
          <w:szCs w:val="24"/>
        </w:rPr>
        <w:t xml:space="preserve"> (п.</w:t>
      </w:r>
      <w:r w:rsidR="00991C07" w:rsidRPr="002F7C72">
        <w:rPr>
          <w:bCs w:val="0"/>
          <w:sz w:val="24"/>
          <w:szCs w:val="24"/>
        </w:rPr>
        <w:t xml:space="preserve"> </w:t>
      </w:r>
      <w:r w:rsidR="00D161E0" w:rsidRPr="002F7C72">
        <w:rPr>
          <w:bCs w:val="0"/>
          <w:sz w:val="24"/>
          <w:szCs w:val="24"/>
        </w:rPr>
        <w:fldChar w:fldCharType="begin"/>
      </w:r>
      <w:r w:rsidR="00991C07" w:rsidRPr="002F7C72">
        <w:rPr>
          <w:bCs w:val="0"/>
          <w:sz w:val="24"/>
          <w:szCs w:val="24"/>
        </w:rPr>
        <w:instrText xml:space="preserve"> REF _Ref472412231 \r \h </w:instrText>
      </w:r>
      <w:r w:rsidR="002F7C72">
        <w:rPr>
          <w:bCs w:val="0"/>
          <w:sz w:val="24"/>
          <w:szCs w:val="24"/>
        </w:rPr>
        <w:instrText xml:space="preserve"> \* MERGEFORMAT </w:instrText>
      </w:r>
      <w:r w:rsidR="00D161E0" w:rsidRPr="002F7C72">
        <w:rPr>
          <w:bCs w:val="0"/>
          <w:sz w:val="24"/>
          <w:szCs w:val="24"/>
        </w:rPr>
      </w:r>
      <w:r w:rsidR="00D161E0" w:rsidRPr="002F7C72">
        <w:rPr>
          <w:bCs w:val="0"/>
          <w:sz w:val="24"/>
          <w:szCs w:val="24"/>
        </w:rPr>
        <w:fldChar w:fldCharType="separate"/>
      </w:r>
      <w:r w:rsidR="0000216B" w:rsidRPr="002F7C72">
        <w:rPr>
          <w:bCs w:val="0"/>
          <w:sz w:val="24"/>
          <w:szCs w:val="24"/>
        </w:rPr>
        <w:t>3.13</w:t>
      </w:r>
      <w:r w:rsidR="00D161E0" w:rsidRPr="002F7C72">
        <w:rPr>
          <w:bCs w:val="0"/>
          <w:sz w:val="24"/>
          <w:szCs w:val="24"/>
        </w:rPr>
        <w:fldChar w:fldCharType="end"/>
      </w:r>
      <w:r w:rsidR="00B80887" w:rsidRPr="002F7C72">
        <w:rPr>
          <w:bCs w:val="0"/>
          <w:sz w:val="24"/>
          <w:szCs w:val="24"/>
        </w:rPr>
        <w:t>)</w:t>
      </w:r>
      <w:r w:rsidR="002F7C72" w:rsidRPr="002F7C72">
        <w:rPr>
          <w:bCs w:val="0"/>
          <w:sz w:val="24"/>
          <w:szCs w:val="24"/>
        </w:rPr>
        <w:t>;</w:t>
      </w:r>
    </w:p>
    <w:p w:rsidR="00932C0A" w:rsidRPr="002F7C72" w:rsidRDefault="002F7C72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2F7C72">
        <w:rPr>
          <w:snapToGrid w:val="0"/>
          <w:sz w:val="24"/>
          <w:szCs w:val="24"/>
          <w:lang w:eastAsia="x-none"/>
        </w:rPr>
        <w:t xml:space="preserve">отказа </w:t>
      </w:r>
      <w:r w:rsidRPr="002F7C72">
        <w:rPr>
          <w:sz w:val="24"/>
          <w:szCs w:val="24"/>
          <w:lang w:val="x-none" w:eastAsia="x-none"/>
        </w:rPr>
        <w:t xml:space="preserve">Победителя или </w:t>
      </w:r>
      <w:r w:rsidRPr="002F7C72">
        <w:rPr>
          <w:sz w:val="24"/>
          <w:szCs w:val="24"/>
          <w:lang w:eastAsia="x-none"/>
        </w:rPr>
        <w:t>У</w:t>
      </w:r>
      <w:r w:rsidRPr="002F7C72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2F7C72">
        <w:rPr>
          <w:sz w:val="24"/>
          <w:szCs w:val="24"/>
          <w:lang w:eastAsia="x-none"/>
        </w:rPr>
        <w:t>У</w:t>
      </w:r>
      <w:r w:rsidRPr="002F7C72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2F7C72">
        <w:rPr>
          <w:sz w:val="24"/>
          <w:szCs w:val="24"/>
          <w:lang w:eastAsia="x-none"/>
        </w:rPr>
        <w:t>Д</w:t>
      </w:r>
      <w:r w:rsidRPr="002F7C72">
        <w:rPr>
          <w:sz w:val="24"/>
          <w:szCs w:val="24"/>
          <w:lang w:val="x-none" w:eastAsia="x-none"/>
        </w:rPr>
        <w:t>окументации</w:t>
      </w:r>
      <w:r w:rsidRPr="002F7C72">
        <w:rPr>
          <w:sz w:val="24"/>
          <w:szCs w:val="24"/>
          <w:lang w:eastAsia="x-none"/>
        </w:rPr>
        <w:t xml:space="preserve"> по запросу предложений</w:t>
      </w:r>
      <w:r w:rsidRPr="002F7C72">
        <w:rPr>
          <w:sz w:val="24"/>
          <w:szCs w:val="24"/>
        </w:rPr>
        <w:t>,</w:t>
      </w:r>
      <w:r w:rsidRPr="002F7C72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2F7C72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2F7C72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2F7C72">
        <w:rPr>
          <w:i/>
          <w:iCs/>
          <w:sz w:val="24"/>
          <w:szCs w:val="24"/>
        </w:rPr>
        <w:t>полномочий на поставку продукции от производителя(ей) продукции по договору</w:t>
      </w:r>
      <w:r w:rsidR="00311F48" w:rsidRPr="002F7C72">
        <w:rPr>
          <w:bCs w:val="0"/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3" w:name="_Ref307563802"/>
      <w:r w:rsidRPr="00382A07">
        <w:rPr>
          <w:sz w:val="24"/>
          <w:szCs w:val="24"/>
        </w:rPr>
        <w:t xml:space="preserve">В случаях, указанных </w:t>
      </w:r>
      <w:r w:rsidRPr="00CA44AD">
        <w:rPr>
          <w:sz w:val="24"/>
          <w:szCs w:val="24"/>
        </w:rPr>
        <w:t xml:space="preserve">в п. </w:t>
      </w:r>
      <w:r w:rsidR="00007625">
        <w:fldChar w:fldCharType="begin"/>
      </w:r>
      <w:r w:rsidR="00007625">
        <w:instrText xml:space="preserve"> REF _Ref305753174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3.3.14.3.2</w:t>
      </w:r>
      <w:r w:rsidR="00007625">
        <w:fldChar w:fldCharType="end"/>
      </w:r>
      <w:r w:rsidRPr="00CA44AD">
        <w:rPr>
          <w:sz w:val="24"/>
          <w:szCs w:val="24"/>
        </w:rPr>
        <w:t xml:space="preserve"> </w:t>
      </w:r>
      <w:r w:rsidR="009C744E" w:rsidRPr="00CA44AD">
        <w:rPr>
          <w:sz w:val="24"/>
          <w:szCs w:val="24"/>
        </w:rPr>
        <w:t>Участник</w:t>
      </w:r>
      <w:r w:rsidRPr="00CA44AD">
        <w:rPr>
          <w:sz w:val="24"/>
          <w:szCs w:val="24"/>
        </w:rPr>
        <w:t xml:space="preserve"> обязан выплатить Заказчику неустойку в размере </w:t>
      </w:r>
      <w:bookmarkEnd w:id="533"/>
      <w:r w:rsidR="000A205C">
        <w:rPr>
          <w:sz w:val="24"/>
          <w:szCs w:val="24"/>
        </w:rPr>
        <w:t>2</w:t>
      </w:r>
      <w:r w:rsidR="000A7A8E" w:rsidRPr="00CA44AD">
        <w:rPr>
          <w:sz w:val="24"/>
          <w:szCs w:val="24"/>
        </w:rPr>
        <w:t>% от стоимости Заявки, с учетом</w:t>
      </w:r>
      <w:r w:rsidR="000A7A8E" w:rsidRPr="00382A07">
        <w:rPr>
          <w:sz w:val="24"/>
          <w:szCs w:val="24"/>
        </w:rPr>
        <w:t xml:space="preserve">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4" w:name="_Ref299109207"/>
      <w:bookmarkStart w:id="535" w:name="_Ref307563826"/>
      <w:r w:rsidRPr="00382A07">
        <w:rPr>
          <w:sz w:val="24"/>
          <w:szCs w:val="24"/>
        </w:rPr>
        <w:t>Участник</w:t>
      </w:r>
      <w:r w:rsidR="00932C0A" w:rsidRPr="00382A07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4"/>
      <w:bookmarkEnd w:id="535"/>
    </w:p>
    <w:p w:rsidR="008D1B83" w:rsidRPr="00382A07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_Ref441574460 \r \h  \* MERGEFORMAT </w:instrText>
      </w:r>
      <w:r w:rsidR="00007625">
        <w:fldChar w:fldCharType="separate"/>
      </w:r>
      <w:r w:rsidR="0000216B" w:rsidRPr="0000216B">
        <w:rPr>
          <w:sz w:val="24"/>
          <w:szCs w:val="24"/>
          <w:lang w:eastAsia="ru-RU"/>
        </w:rPr>
        <w:t>5.13</w:t>
      </w:r>
      <w:r w:rsidR="00007625">
        <w:fldChar w:fldCharType="end"/>
      </w:r>
      <w:r w:rsidRPr="00382A07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3.4.1.3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по адресу: </w:t>
      </w:r>
      <w:r w:rsidR="000A205C" w:rsidRPr="007904BC">
        <w:rPr>
          <w:bCs/>
          <w:sz w:val="24"/>
          <w:szCs w:val="24"/>
        </w:rPr>
        <w:t xml:space="preserve">РФ, 392680, г. Тамбов, ул. Моршанское шоссе, 23, каб. №205, исполнительный сотрудник – </w:t>
      </w:r>
      <w:r w:rsidR="000A205C" w:rsidRPr="007904BC">
        <w:rPr>
          <w:bCs/>
          <w:iCs/>
          <w:sz w:val="24"/>
          <w:szCs w:val="24"/>
        </w:rPr>
        <w:t>Кобелева Елена Юрьевна, контактный телефон: (4752) 57-82-06</w:t>
      </w:r>
      <w:r w:rsidRPr="00382A07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предоставление соглашения о неустойке, и повлечет за собой последствия, </w:t>
      </w:r>
      <w:r w:rsidRPr="00DB5A15">
        <w:rPr>
          <w:sz w:val="24"/>
          <w:szCs w:val="24"/>
        </w:rPr>
        <w:t xml:space="preserve">указанные в п. </w:t>
      </w:r>
      <w:r w:rsidR="00007625">
        <w:fldChar w:fldCharType="begin"/>
      </w:r>
      <w:r w:rsidR="00007625">
        <w:instrText xml:space="preserve"> REF _Ref467569911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3.3.14.5</w:t>
      </w:r>
      <w:r w:rsidR="00007625">
        <w:fldChar w:fldCharType="end"/>
      </w:r>
      <w:r w:rsidRPr="00DB5A15">
        <w:rPr>
          <w:sz w:val="24"/>
          <w:szCs w:val="24"/>
        </w:rPr>
        <w:t xml:space="preserve"> настоящей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6" w:name="_Ref442263553"/>
      <w:bookmarkStart w:id="537" w:name="_Ref44218862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6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 xml:space="preserve">). В случае,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00216B" w:rsidRPr="0000216B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0A205C" w:rsidRPr="007904BC">
        <w:rPr>
          <w:rFonts w:eastAsia="Calibri"/>
          <w:szCs w:val="24"/>
          <w:lang w:eastAsia="en-US"/>
        </w:rPr>
        <w:t xml:space="preserve">ведущему специалисту УЛиМТО Филиала ПАО «МРСК Центра»-«Тамбовэнерго» Кобелевой Елене Юрьевне, контактный телефон: (4752) 57-82-06 или по адресу электронной почты: </w:t>
      </w:r>
      <w:r w:rsidR="000A205C" w:rsidRPr="007904BC">
        <w:rPr>
          <w:rFonts w:eastAsia="Calibri"/>
          <w:szCs w:val="24"/>
          <w:u w:val="single"/>
          <w:lang w:eastAsia="en-US"/>
        </w:rPr>
        <w:t>kobeleva.ey@mrsk-1.ru</w:t>
      </w:r>
      <w:r w:rsidRPr="00DB5A1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8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Запросе предложений и подачей Заявки:</w:t>
      </w:r>
      <w:bookmarkEnd w:id="538"/>
    </w:p>
    <w:p w:rsidR="000A205C" w:rsidRPr="002D5CFA" w:rsidRDefault="000A205C" w:rsidP="000A205C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2D5CFA">
        <w:rPr>
          <w:sz w:val="24"/>
          <w:szCs w:val="24"/>
          <w:u w:val="single"/>
        </w:rPr>
        <w:lastRenderedPageBreak/>
        <w:t>Получатель платежа: Филиал ПАО «МРСК Центра» - «Тамбовэнерго»</w:t>
      </w:r>
    </w:p>
    <w:p w:rsidR="000A205C" w:rsidRPr="002D5CFA" w:rsidRDefault="000A205C" w:rsidP="000A205C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Место нахождения: 392680, г. Тамбов, Моршанское шоссе, д.23</w:t>
      </w:r>
    </w:p>
    <w:p w:rsidR="000A205C" w:rsidRPr="002D5CFA" w:rsidRDefault="000A205C" w:rsidP="000A205C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ИНН 6901067107, КПП  682902001</w:t>
      </w:r>
    </w:p>
    <w:p w:rsidR="000A205C" w:rsidRPr="002D5CFA" w:rsidRDefault="000A205C" w:rsidP="000A205C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р/счет:  № 40702810815250001608</w:t>
      </w:r>
    </w:p>
    <w:p w:rsidR="000A205C" w:rsidRPr="002D5CFA" w:rsidRDefault="000A205C" w:rsidP="000A205C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Банк: Филиал Банка ВТБ (ПАО) в г.Воронеже</w:t>
      </w:r>
    </w:p>
    <w:p w:rsidR="000A205C" w:rsidRPr="002D5CFA" w:rsidRDefault="000A205C" w:rsidP="000A205C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к/счет: № 30101810100000000835 в  Отделении по Воронежской области ГУ ЦБ РФ по Центральному федеральному округу</w:t>
      </w:r>
    </w:p>
    <w:p w:rsidR="000A205C" w:rsidRPr="002D5CFA" w:rsidRDefault="000A205C" w:rsidP="000A205C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БИК 042007835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9" w:name="_Ref467569911"/>
      <w:r w:rsidRPr="00DB5A15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7"/>
      <w:bookmarkEnd w:id="539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0" w:name="_Ref305973214"/>
      <w:bookmarkStart w:id="541" w:name="_Toc498588893"/>
      <w:r w:rsidRPr="00382A07">
        <w:t>Подача Заявок и их прием</w:t>
      </w:r>
      <w:bookmarkStart w:id="542" w:name="_Ref56229451"/>
      <w:bookmarkEnd w:id="513"/>
      <w:bookmarkEnd w:id="540"/>
      <w:bookmarkEnd w:id="541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3" w:name="_Toc439323707"/>
      <w:bookmarkStart w:id="544" w:name="_Toc440357105"/>
      <w:bookmarkStart w:id="545" w:name="_Toc440359660"/>
      <w:bookmarkStart w:id="546" w:name="_Toc440632123"/>
      <w:bookmarkStart w:id="547" w:name="_Toc440875944"/>
      <w:bookmarkStart w:id="548" w:name="_Toc441130972"/>
      <w:bookmarkStart w:id="549" w:name="_Toc447269787"/>
      <w:bookmarkStart w:id="550" w:name="_Toc464120609"/>
      <w:bookmarkStart w:id="551" w:name="_Toc466970529"/>
      <w:bookmarkStart w:id="552" w:name="_Toc468462442"/>
      <w:bookmarkStart w:id="553" w:name="_Toc469482035"/>
      <w:bookmarkStart w:id="554" w:name="_Toc472411809"/>
      <w:bookmarkStart w:id="555" w:name="_Toc498588894"/>
      <w:r w:rsidRPr="00382A07">
        <w:rPr>
          <w:szCs w:val="24"/>
        </w:rPr>
        <w:t>Подача Заявок через ЭТП</w:t>
      </w:r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6" w:name="_Ref440289953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и на ЭТП могут быть поданы до </w:t>
      </w:r>
      <w:r w:rsidR="002B5044" w:rsidRPr="00382A07">
        <w:rPr>
          <w:b/>
          <w:bCs w:val="0"/>
          <w:sz w:val="24"/>
          <w:szCs w:val="24"/>
        </w:rPr>
        <w:t xml:space="preserve">12 часов 00 минут </w:t>
      </w:r>
      <w:r w:rsidR="000A205C">
        <w:rPr>
          <w:b/>
          <w:bCs w:val="0"/>
          <w:sz w:val="24"/>
          <w:szCs w:val="24"/>
          <w:highlight w:val="yellow"/>
        </w:rPr>
        <w:t>0</w:t>
      </w:r>
      <w:r w:rsidR="00F70A65">
        <w:rPr>
          <w:b/>
          <w:bCs w:val="0"/>
          <w:sz w:val="24"/>
          <w:szCs w:val="24"/>
          <w:highlight w:val="yellow"/>
        </w:rPr>
        <w:t>3</w:t>
      </w:r>
      <w:bookmarkStart w:id="557" w:name="_GoBack"/>
      <w:bookmarkEnd w:id="557"/>
      <w:r w:rsidR="002B5044" w:rsidRPr="00382A07">
        <w:rPr>
          <w:b/>
          <w:bCs w:val="0"/>
          <w:sz w:val="24"/>
          <w:szCs w:val="24"/>
          <w:highlight w:val="yellow"/>
        </w:rPr>
        <w:t xml:space="preserve"> </w:t>
      </w:r>
      <w:r w:rsidR="000A205C">
        <w:rPr>
          <w:b/>
          <w:bCs w:val="0"/>
          <w:sz w:val="24"/>
          <w:szCs w:val="24"/>
          <w:highlight w:val="yellow"/>
        </w:rPr>
        <w:t>июля</w:t>
      </w:r>
      <w:r w:rsidR="002B5044" w:rsidRPr="00382A07">
        <w:rPr>
          <w:b/>
          <w:bCs w:val="0"/>
          <w:sz w:val="24"/>
          <w:szCs w:val="24"/>
          <w:highlight w:val="yellow"/>
        </w:rPr>
        <w:t xml:space="preserve"> </w:t>
      </w:r>
      <w:r w:rsidR="0042517C">
        <w:rPr>
          <w:b/>
          <w:bCs w:val="0"/>
          <w:sz w:val="24"/>
          <w:szCs w:val="24"/>
          <w:highlight w:val="yellow"/>
        </w:rPr>
        <w:t>2018</w:t>
      </w:r>
      <w:r w:rsidR="002B5044" w:rsidRPr="00382A07">
        <w:rPr>
          <w:b/>
          <w:bCs w:val="0"/>
          <w:sz w:val="24"/>
          <w:szCs w:val="24"/>
        </w:rPr>
        <w:t xml:space="preserve"> года</w:t>
      </w:r>
      <w:r w:rsidR="00BC2634" w:rsidRPr="00382A07">
        <w:rPr>
          <w:b/>
          <w:bCs w:val="0"/>
          <w:sz w:val="24"/>
          <w:szCs w:val="24"/>
        </w:rPr>
        <w:t xml:space="preserve">, </w:t>
      </w:r>
      <w:r w:rsidR="00BC2634" w:rsidRPr="00382A07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382A07">
        <w:rPr>
          <w:bCs w:val="0"/>
          <w:spacing w:val="-2"/>
          <w:sz w:val="24"/>
          <w:szCs w:val="24"/>
        </w:rPr>
        <w:t>(под</w:t>
      </w:r>
      <w:r w:rsidR="00BC2634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BC2634" w:rsidRPr="00382A07">
        <w:rPr>
          <w:bCs w:val="0"/>
          <w:sz w:val="24"/>
          <w:szCs w:val="24"/>
          <w:lang w:eastAsia="ru-RU"/>
        </w:rPr>
        <w:t>)</w:t>
      </w:r>
      <w:r w:rsidR="00BC2634" w:rsidRPr="00382A0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556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115077798"/>
      <w:bookmarkStart w:id="559" w:name="_Toc439323708"/>
      <w:bookmarkStart w:id="560" w:name="_Toc440357106"/>
      <w:bookmarkStart w:id="561" w:name="_Toc440359661"/>
      <w:bookmarkStart w:id="562" w:name="_Toc440632124"/>
      <w:bookmarkStart w:id="563" w:name="_Toc440875945"/>
      <w:bookmarkStart w:id="564" w:name="_Toc441130973"/>
      <w:bookmarkStart w:id="565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Организатор закупочной процедуры получает доступ для </w:t>
      </w:r>
      <w:r w:rsidRPr="00382A07">
        <w:rPr>
          <w:bCs w:val="0"/>
          <w:sz w:val="24"/>
          <w:szCs w:val="24"/>
        </w:rPr>
        <w:lastRenderedPageBreak/>
        <w:t>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6" w:name="_Toc464120610"/>
      <w:bookmarkStart w:id="567" w:name="_Toc466970530"/>
      <w:bookmarkStart w:id="568" w:name="_Toc468462443"/>
      <w:bookmarkStart w:id="569" w:name="_Toc469482036"/>
      <w:bookmarkStart w:id="570" w:name="_Toc472411810"/>
      <w:bookmarkStart w:id="571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</w:p>
    <w:bookmarkEnd w:id="542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2" w:name="_Ref303683883"/>
      <w:bookmarkStart w:id="573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2"/>
      <w:bookmarkEnd w:id="573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4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5" w:name="_Ref468199992"/>
      <w:bookmarkStart w:id="576" w:name="_Ref468200102"/>
      <w:bookmarkStart w:id="577" w:name="_Toc498588897"/>
      <w:r w:rsidRPr="00382A07">
        <w:t>Оценка Заявок и проведение переговоров</w:t>
      </w:r>
      <w:bookmarkEnd w:id="574"/>
      <w:bookmarkEnd w:id="575"/>
      <w:bookmarkEnd w:id="576"/>
      <w:bookmarkEnd w:id="577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8" w:name="_Toc439323711"/>
      <w:bookmarkStart w:id="579" w:name="_Toc440357109"/>
      <w:bookmarkStart w:id="580" w:name="_Toc440359664"/>
      <w:bookmarkStart w:id="581" w:name="_Toc440632127"/>
      <w:bookmarkStart w:id="582" w:name="_Toc440875948"/>
      <w:bookmarkStart w:id="583" w:name="_Toc441130976"/>
      <w:bookmarkStart w:id="584" w:name="_Toc447269791"/>
      <w:bookmarkStart w:id="585" w:name="_Toc464120613"/>
      <w:bookmarkStart w:id="586" w:name="_Toc466970533"/>
      <w:bookmarkStart w:id="587" w:name="_Toc468462446"/>
      <w:bookmarkStart w:id="588" w:name="_Toc469482039"/>
      <w:bookmarkStart w:id="589" w:name="_Toc472411813"/>
      <w:bookmarkStart w:id="590" w:name="_Toc498588898"/>
      <w:r w:rsidRPr="00382A07">
        <w:rPr>
          <w:szCs w:val="24"/>
        </w:rPr>
        <w:t>Общие положения</w:t>
      </w:r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1" w:name="_Ref93089454"/>
      <w:bookmarkStart w:id="592" w:name="_Toc439323712"/>
      <w:bookmarkStart w:id="593" w:name="_Toc440357110"/>
      <w:bookmarkStart w:id="594" w:name="_Toc440359665"/>
      <w:bookmarkStart w:id="595" w:name="_Toc440632128"/>
      <w:bookmarkStart w:id="596" w:name="_Toc440875949"/>
      <w:bookmarkStart w:id="597" w:name="_Toc441130977"/>
      <w:bookmarkStart w:id="598" w:name="_Toc447269792"/>
      <w:bookmarkStart w:id="599" w:name="_Toc464120614"/>
      <w:bookmarkStart w:id="600" w:name="_Toc466970534"/>
      <w:bookmarkStart w:id="601" w:name="_Toc468462447"/>
      <w:bookmarkStart w:id="602" w:name="_Toc469482040"/>
      <w:bookmarkStart w:id="603" w:name="_Toc472411814"/>
      <w:bookmarkStart w:id="604" w:name="_Toc498588899"/>
      <w:r w:rsidRPr="00382A07">
        <w:rPr>
          <w:szCs w:val="24"/>
        </w:rPr>
        <w:lastRenderedPageBreak/>
        <w:t>Отборочная стадия</w:t>
      </w:r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5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5"/>
      <w:bookmarkEnd w:id="606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числе если Участник (в т.ч. </w:t>
      </w:r>
      <w:r w:rsidRPr="009073D3">
        <w:rPr>
          <w:sz w:val="24"/>
          <w:szCs w:val="24"/>
        </w:rPr>
        <w:t xml:space="preserve">один или несколько членов Коллективного участника) не предоставил </w:t>
      </w:r>
      <w:r w:rsidR="009073D3"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 xml:space="preserve"> (подраздел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_Ref444179578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5.10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F47C29">
        <w:rPr>
          <w:sz w:val="24"/>
          <w:szCs w:val="24"/>
        </w:rPr>
        <w:t xml:space="preserve"> </w:t>
      </w:r>
      <w:r w:rsidR="00F47C29" w:rsidRPr="009C7028">
        <w:rPr>
          <w:sz w:val="24"/>
          <w:szCs w:val="24"/>
        </w:rPr>
        <w:t>или представил недостоверные сведения о стране происхождения товара, указанного в заявке на участие в закупке</w:t>
      </w:r>
      <w:r w:rsidRPr="00382A07">
        <w:rPr>
          <w:sz w:val="24"/>
          <w:szCs w:val="24"/>
        </w:rPr>
        <w:t xml:space="preserve">; 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382A07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382A07">
        <w:rPr>
          <w:sz w:val="24"/>
          <w:szCs w:val="24"/>
        </w:rPr>
        <w:t xml:space="preserve"> согласился Участник;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r w:rsidRPr="00382A07">
        <w:rPr>
          <w:rFonts w:ascii="Times New Roman" w:hAnsi="Times New Roman" w:cs="Times New Roman"/>
        </w:rPr>
        <w:lastRenderedPageBreak/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7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8" w:name="_Ref303670674"/>
      <w:bookmarkStart w:id="609" w:name="_Toc439323713"/>
      <w:bookmarkStart w:id="610" w:name="_Toc440357111"/>
      <w:bookmarkStart w:id="611" w:name="_Toc440359666"/>
      <w:bookmarkStart w:id="612" w:name="_Toc440632129"/>
      <w:bookmarkStart w:id="613" w:name="_Toc440875950"/>
      <w:bookmarkStart w:id="614" w:name="_Toc441130978"/>
      <w:bookmarkStart w:id="615" w:name="_Toc447269793"/>
      <w:bookmarkStart w:id="616" w:name="_Toc464120615"/>
      <w:bookmarkStart w:id="617" w:name="_Toc466970535"/>
      <w:bookmarkStart w:id="618" w:name="_Toc468462448"/>
      <w:bookmarkStart w:id="619" w:name="_Toc469482041"/>
      <w:bookmarkStart w:id="620" w:name="_Toc472411815"/>
      <w:bookmarkStart w:id="621" w:name="_Toc498588900"/>
      <w:r w:rsidRPr="00382A07">
        <w:rPr>
          <w:szCs w:val="24"/>
        </w:rPr>
        <w:t>Проведение переговоров</w:t>
      </w:r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2" w:name="_Ref306138385"/>
      <w:bookmarkStart w:id="623" w:name="_Toc439323714"/>
      <w:bookmarkStart w:id="624" w:name="_Toc440357112"/>
      <w:bookmarkStart w:id="625" w:name="_Toc440359667"/>
      <w:bookmarkStart w:id="626" w:name="_Toc440632130"/>
      <w:bookmarkStart w:id="627" w:name="_Toc440875951"/>
      <w:bookmarkStart w:id="628" w:name="_Toc441130979"/>
      <w:bookmarkStart w:id="629" w:name="_Toc447269794"/>
      <w:bookmarkStart w:id="630" w:name="_Toc464120616"/>
      <w:bookmarkStart w:id="631" w:name="_Toc466970536"/>
      <w:bookmarkStart w:id="632" w:name="_Toc468462449"/>
      <w:bookmarkStart w:id="633" w:name="_Toc469482042"/>
      <w:bookmarkStart w:id="634" w:name="_Toc472411816"/>
      <w:bookmarkStart w:id="635" w:name="_Toc498588901"/>
      <w:r w:rsidRPr="00382A07">
        <w:rPr>
          <w:szCs w:val="24"/>
        </w:rPr>
        <w:t>Оценочная стадия</w:t>
      </w:r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6" w:name="_Ref303250967"/>
      <w:bookmarkStart w:id="637" w:name="_Toc305697378"/>
      <w:bookmarkStart w:id="638" w:name="_Toc498588902"/>
      <w:bookmarkStart w:id="639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6"/>
      <w:bookmarkEnd w:id="637"/>
      <w:bookmarkEnd w:id="638"/>
      <w:r w:rsidRPr="00382A07">
        <w:t xml:space="preserve"> </w:t>
      </w:r>
    </w:p>
    <w:bookmarkEnd w:id="639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0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0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Предложения Участника по повышению цены не рассматриваются, такой </w:t>
      </w:r>
      <w:r w:rsidRPr="00382A07">
        <w:rPr>
          <w:sz w:val="24"/>
          <w:szCs w:val="24"/>
          <w:lang w:eastAsia="ru-RU"/>
        </w:rPr>
        <w:lastRenderedPageBreak/>
        <w:t>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1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2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3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3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предоставляет 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</w:t>
      </w:r>
      <w:r w:rsidRPr="00991C07">
        <w:rPr>
          <w:sz w:val="24"/>
          <w:szCs w:val="24"/>
        </w:rPr>
        <w:lastRenderedPageBreak/>
        <w:t xml:space="preserve">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4" w:name="_Ref471821960"/>
      <w:bookmarkStart w:id="645" w:name="_Toc471986593"/>
      <w:bookmarkStart w:id="646" w:name="_Toc472409204"/>
      <w:bookmarkStart w:id="647" w:name="_Toc498588903"/>
      <w:bookmarkStart w:id="648" w:name="_Ref303681924"/>
      <w:bookmarkStart w:id="649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4"/>
      <w:bookmarkEnd w:id="645"/>
      <w:bookmarkEnd w:id="646"/>
      <w:bookmarkEnd w:id="647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1018D6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0A205C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=0,85, иначе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изложена в </w:t>
      </w:r>
      <w:r w:rsidRPr="000A205C">
        <w:rPr>
          <w:sz w:val="24"/>
          <w:szCs w:val="24"/>
        </w:rPr>
        <w:t>Приложении №3 к настоящей Документации).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00216B" w:rsidRPr="0000216B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lastRenderedPageBreak/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(Пр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((Пр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ед. прод.) определяется как произведение начальной (максимальной) цены единицы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 xml:space="preserve">Пр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 (РФ) = ∑ 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ед. прод.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 = </w:t>
      </w: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>*Ц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(РФ) нач.(макс)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(РФ) нач.(макс)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kf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 xml:space="preserve">Ц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lastRenderedPageBreak/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0" w:name="_Ref472412060"/>
      <w:bookmarkStart w:id="651" w:name="_Ref472412072"/>
      <w:bookmarkStart w:id="652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8"/>
      <w:bookmarkEnd w:id="649"/>
      <w:bookmarkEnd w:id="650"/>
      <w:bookmarkEnd w:id="651"/>
      <w:bookmarkEnd w:id="652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3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3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наилучшей</w:t>
      </w:r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4" w:name="_Ref303251044"/>
      <w:bookmarkStart w:id="655" w:name="_Toc498588905"/>
      <w:bookmarkStart w:id="656" w:name="_Ref191386295"/>
      <w:r w:rsidRPr="00382A07">
        <w:t>Признание запроса предложений несостоявшимся</w:t>
      </w:r>
      <w:bookmarkEnd w:id="654"/>
      <w:bookmarkEnd w:id="655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7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7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8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59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r w:rsidRPr="00382A07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59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lastRenderedPageBreak/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0" w:name="_Ref465670219"/>
      <w:bookmarkStart w:id="661" w:name="_Toc468441704"/>
      <w:bookmarkStart w:id="662" w:name="_Toc498588906"/>
      <w:bookmarkStart w:id="663" w:name="_Ref303683929"/>
      <w:r w:rsidRPr="004A1A68">
        <w:rPr>
          <w:bCs w:val="0"/>
        </w:rPr>
        <w:t>Антидемпинговые меры</w:t>
      </w:r>
      <w:bookmarkEnd w:id="660"/>
      <w:bookmarkEnd w:id="661"/>
      <w:bookmarkEnd w:id="662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00216B" w:rsidRPr="0000216B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4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4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пп.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lastRenderedPageBreak/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5" w:name="_Ref468462141"/>
      <w:bookmarkStart w:id="666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6"/>
      <w:bookmarkEnd w:id="663"/>
      <w:bookmarkEnd w:id="665"/>
      <w:bookmarkEnd w:id="666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00216B" w:rsidRPr="0000216B" w:rsidRDefault="0000216B" w:rsidP="0000216B">
      <w:pPr>
        <w:widowControl w:val="0"/>
        <w:numPr>
          <w:ilvl w:val="0"/>
          <w:numId w:val="92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00216B">
        <w:rPr>
          <w:color w:val="000000"/>
          <w:sz w:val="24"/>
          <w:szCs w:val="24"/>
          <w:lang w:eastAsia="ru-RU"/>
        </w:rPr>
        <w:t xml:space="preserve">в текст проекта Договора могут быть внесены уточнения, не влияющие на цену Заявки </w:t>
      </w:r>
      <w:r w:rsidRPr="0000216B">
        <w:rPr>
          <w:bCs w:val="0"/>
          <w:sz w:val="24"/>
          <w:szCs w:val="24"/>
        </w:rPr>
        <w:t xml:space="preserve">Победителя </w:t>
      </w:r>
      <w:r w:rsidRPr="0000216B">
        <w:rPr>
          <w:color w:val="000000"/>
          <w:sz w:val="24"/>
          <w:szCs w:val="24"/>
          <w:lang w:eastAsia="ru-RU"/>
        </w:rPr>
        <w:t xml:space="preserve">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включение  в договор условий, обусловленных изменениями законодательства или предписаниями органов государственной власти, органов местного самоуправления; уточнение любых условий технико-коммерческого предложения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, не нашедших отражение в Извещении о проведении запроса предложений, настоящей Документации по запросу предложений и Заявке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 (например, технических характеристик оборудования и т.д.), при условии, что это не изменяет существенные условия договора);</w:t>
      </w:r>
    </w:p>
    <w:p w:rsidR="0000216B" w:rsidRPr="0000216B" w:rsidRDefault="0000216B" w:rsidP="0000216B">
      <w:pPr>
        <w:widowControl w:val="0"/>
        <w:numPr>
          <w:ilvl w:val="0"/>
          <w:numId w:val="92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00216B">
        <w:rPr>
          <w:color w:val="000000"/>
          <w:sz w:val="24"/>
          <w:szCs w:val="24"/>
          <w:lang w:eastAsia="ru-RU"/>
        </w:rPr>
        <w:t xml:space="preserve">на основе Технических требований Документации по запросу предложений и Заявки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 согласовываются тексты Приложений к Договору.</w:t>
      </w:r>
    </w:p>
    <w:p w:rsidR="00717F60" w:rsidRPr="0000216B" w:rsidRDefault="0000216B" w:rsidP="0000216B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00216B">
        <w:rPr>
          <w:sz w:val="24"/>
          <w:szCs w:val="24"/>
          <w:lang w:eastAsia="ru-RU"/>
        </w:rPr>
        <w:t xml:space="preserve"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</w:t>
      </w:r>
      <w:r w:rsidRPr="0000216B">
        <w:rPr>
          <w:sz w:val="24"/>
          <w:szCs w:val="24"/>
        </w:rPr>
        <w:t>Победителя</w:t>
      </w:r>
      <w:r w:rsidRPr="0000216B">
        <w:rPr>
          <w:sz w:val="24"/>
          <w:szCs w:val="24"/>
          <w:lang w:eastAsia="ru-RU"/>
        </w:rPr>
        <w:t>.</w:t>
      </w:r>
    </w:p>
    <w:p w:rsidR="00717F60" w:rsidRPr="004A1A68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00216B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00216B">
        <w:rPr>
          <w:rStyle w:val="adskobk"/>
          <w:sz w:val="24"/>
          <w:szCs w:val="24"/>
        </w:rPr>
        <w:t>д</w:t>
      </w:r>
      <w:r w:rsidR="00123C70" w:rsidRPr="0000216B">
        <w:rPr>
          <w:rStyle w:val="adskobk"/>
          <w:sz w:val="24"/>
          <w:szCs w:val="24"/>
        </w:rPr>
        <w:t>оговор</w:t>
      </w:r>
      <w:r w:rsidRPr="0000216B">
        <w:rPr>
          <w:rStyle w:val="adskobk"/>
          <w:sz w:val="24"/>
          <w:szCs w:val="24"/>
        </w:rPr>
        <w:t>ных переговоров</w:t>
      </w:r>
      <w:r w:rsidR="00E60F8E" w:rsidRPr="0000216B">
        <w:rPr>
          <w:rStyle w:val="adskobk"/>
          <w:sz w:val="24"/>
          <w:szCs w:val="24"/>
        </w:rPr>
        <w:t>,</w:t>
      </w:r>
      <w:r w:rsidR="00E60F8E" w:rsidRPr="0000216B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A1A68">
        <w:rPr>
          <w:rStyle w:val="adskobk"/>
          <w:i/>
          <w:sz w:val="24"/>
          <w:szCs w:val="24"/>
        </w:rPr>
        <w:t>.</w:t>
      </w:r>
    </w:p>
    <w:p w:rsidR="00717F60" w:rsidRPr="004A1A68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7" w:name="_Ref294695403"/>
      <w:bookmarkStart w:id="668" w:name="_Ref306320315"/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 между Заказчиком и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ом,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подписывается </w:t>
      </w:r>
      <w:r w:rsidR="000C0B23" w:rsidRPr="00DD0F48">
        <w:rPr>
          <w:sz w:val="24"/>
          <w:szCs w:val="24"/>
        </w:rPr>
        <w:t xml:space="preserve">не ранее чем через </w:t>
      </w:r>
      <w:r w:rsidR="000C0B23">
        <w:rPr>
          <w:sz w:val="24"/>
          <w:szCs w:val="24"/>
        </w:rPr>
        <w:t>10 (</w:t>
      </w:r>
      <w:r w:rsidR="000C0B23" w:rsidRPr="00DD0F48">
        <w:rPr>
          <w:sz w:val="24"/>
          <w:szCs w:val="24"/>
        </w:rPr>
        <w:t>десять</w:t>
      </w:r>
      <w:r w:rsidR="000C0B23">
        <w:rPr>
          <w:sz w:val="24"/>
          <w:szCs w:val="24"/>
        </w:rPr>
        <w:t>)</w:t>
      </w:r>
      <w:r w:rsidR="000C0B23" w:rsidRPr="00DD0F48">
        <w:rPr>
          <w:sz w:val="24"/>
          <w:szCs w:val="24"/>
        </w:rPr>
        <w:t xml:space="preserve"> дней и не позднее чем через 20 </w:t>
      </w:r>
      <w:r w:rsidR="000C0B23">
        <w:rPr>
          <w:sz w:val="24"/>
          <w:szCs w:val="24"/>
        </w:rPr>
        <w:t xml:space="preserve">(двадцать) </w:t>
      </w:r>
      <w:r w:rsidR="000C0B23" w:rsidRPr="00DD0F48">
        <w:rPr>
          <w:sz w:val="24"/>
          <w:szCs w:val="24"/>
        </w:rPr>
        <w:t>рабочих дней</w:t>
      </w:r>
      <w:r w:rsidR="006F758C" w:rsidRPr="004A1A68">
        <w:rPr>
          <w:sz w:val="24"/>
          <w:szCs w:val="24"/>
        </w:rPr>
        <w:t xml:space="preserve"> </w:t>
      </w:r>
      <w:r w:rsidR="00717F60" w:rsidRPr="004A1A68">
        <w:rPr>
          <w:sz w:val="24"/>
          <w:szCs w:val="24"/>
        </w:rPr>
        <w:t xml:space="preserve">с момента определения </w:t>
      </w:r>
      <w:r w:rsidR="0087407B" w:rsidRPr="004A1A68">
        <w:rPr>
          <w:sz w:val="24"/>
          <w:szCs w:val="24"/>
        </w:rPr>
        <w:t xml:space="preserve">лучшей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>и</w:t>
      </w:r>
      <w:r w:rsidR="00717F60" w:rsidRPr="004A1A68">
        <w:rPr>
          <w:sz w:val="24"/>
          <w:szCs w:val="24"/>
        </w:rPr>
        <w:t xml:space="preserve">. Для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а,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срок для подписания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для подписания, при этом в течение 2 рабочих </w:t>
      </w:r>
      <w:r w:rsidR="00717F60" w:rsidRPr="004A1A68">
        <w:rPr>
          <w:sz w:val="24"/>
          <w:szCs w:val="24"/>
        </w:rPr>
        <w:lastRenderedPageBreak/>
        <w:t xml:space="preserve">дней с момента получения от Заказчика соответствующего уведомления направить в его адрес оформленные приложения к проекту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а, соответствующие требованиям </w:t>
      </w:r>
      <w:r w:rsidR="007D07A7" w:rsidRPr="004A1A68">
        <w:rPr>
          <w:sz w:val="24"/>
          <w:szCs w:val="24"/>
        </w:rPr>
        <w:t>Д</w:t>
      </w:r>
      <w:r w:rsidR="00717F60" w:rsidRPr="004A1A68">
        <w:rPr>
          <w:sz w:val="24"/>
          <w:szCs w:val="24"/>
        </w:rPr>
        <w:t>окументации</w:t>
      </w:r>
      <w:r w:rsidR="00DF639D" w:rsidRPr="004A1A68">
        <w:rPr>
          <w:sz w:val="24"/>
          <w:szCs w:val="24"/>
        </w:rPr>
        <w:t>.</w:t>
      </w:r>
      <w:bookmarkEnd w:id="667"/>
      <w:bookmarkEnd w:id="668"/>
      <w:r w:rsidR="00717F60" w:rsidRPr="004A1A68">
        <w:rPr>
          <w:sz w:val="24"/>
          <w:szCs w:val="24"/>
        </w:rPr>
        <w:t xml:space="preserve"> 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</w:t>
      </w:r>
      <w:r w:rsidR="00007625">
        <w:fldChar w:fldCharType="end"/>
      </w:r>
      <w:r w:rsidRPr="004A1A68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 xml:space="preserve"> </w:t>
      </w:r>
      <w:r w:rsidR="001F6C0D" w:rsidRPr="004A1A68">
        <w:rPr>
          <w:sz w:val="24"/>
          <w:szCs w:val="24"/>
        </w:rPr>
        <w:t>Закупоч</w:t>
      </w:r>
      <w:r w:rsidRPr="004A1A68">
        <w:rPr>
          <w:sz w:val="24"/>
          <w:szCs w:val="24"/>
        </w:rPr>
        <w:t>ной Документации.</w:t>
      </w:r>
    </w:p>
    <w:p w:rsidR="00717F60" w:rsidRPr="004A1A68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69" w:name="_Ref305979053"/>
      <w:r w:rsidRPr="004A1A68">
        <w:rPr>
          <w:sz w:val="24"/>
          <w:szCs w:val="24"/>
        </w:rPr>
        <w:t>Участник</w:t>
      </w:r>
      <w:r w:rsidR="00717F60" w:rsidRPr="004A1A68">
        <w:rPr>
          <w:sz w:val="24"/>
          <w:szCs w:val="24"/>
        </w:rPr>
        <w:t xml:space="preserve"> запроса предложений</w:t>
      </w:r>
      <w:r w:rsidR="0087407B" w:rsidRPr="004A1A68">
        <w:rPr>
          <w:sz w:val="24"/>
          <w:szCs w:val="24"/>
        </w:rPr>
        <w:t xml:space="preserve">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</w:t>
      </w:r>
      <w:r w:rsidR="00717F60" w:rsidRPr="004A1A68">
        <w:rPr>
          <w:sz w:val="24"/>
          <w:szCs w:val="24"/>
        </w:rPr>
        <w:t xml:space="preserve">утрачивает статус </w:t>
      </w:r>
      <w:r w:rsidR="00696966" w:rsidRPr="004A1A68">
        <w:rPr>
          <w:sz w:val="24"/>
          <w:szCs w:val="24"/>
        </w:rPr>
        <w:t>наилучшей</w:t>
      </w:r>
      <w:r w:rsidR="00717F60" w:rsidRPr="004A1A6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>а в следующих случаях:</w:t>
      </w:r>
      <w:bookmarkEnd w:id="669"/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 на условиях, определяемых в п.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 xml:space="preserve"> 1.2.6 </w:t>
      </w:r>
      <w:r w:rsidR="00007625">
        <w:fldChar w:fldCharType="end"/>
      </w:r>
      <w:r w:rsidRPr="004A1A68">
        <w:rPr>
          <w:bCs w:val="0"/>
          <w:sz w:val="24"/>
          <w:szCs w:val="24"/>
        </w:rPr>
        <w:t>и/или в срок, определенный в п.</w:t>
      </w:r>
      <w:r w:rsidR="001716DB" w:rsidRPr="004A1A68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_Ref294695403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3.12.3</w:t>
      </w:r>
      <w:r w:rsidR="00007625">
        <w:fldChar w:fldCharType="end"/>
      </w:r>
      <w:r w:rsidRPr="004A1A68">
        <w:rPr>
          <w:bCs w:val="0"/>
          <w:sz w:val="24"/>
          <w:szCs w:val="24"/>
        </w:rPr>
        <w:t>;</w:t>
      </w:r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у в течение установленного в </w:t>
      </w:r>
      <w:r w:rsidR="007D07A7" w:rsidRPr="004A1A68">
        <w:rPr>
          <w:bCs w:val="0"/>
          <w:sz w:val="24"/>
          <w:szCs w:val="24"/>
        </w:rPr>
        <w:t>Д</w:t>
      </w:r>
      <w:r w:rsidRPr="004A1A68">
        <w:rPr>
          <w:bCs w:val="0"/>
          <w:sz w:val="24"/>
          <w:szCs w:val="24"/>
        </w:rPr>
        <w:t>окументации по запросу предложений срока</w:t>
      </w:r>
      <w:r w:rsidR="00B80887" w:rsidRPr="004A1A68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_Ref472412248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3.13</w:t>
      </w:r>
      <w:r w:rsidR="00D161E0">
        <w:fldChar w:fldCharType="end"/>
      </w:r>
      <w:r w:rsidR="00B80887" w:rsidRPr="004A1A68">
        <w:rPr>
          <w:bCs w:val="0"/>
          <w:sz w:val="24"/>
          <w:szCs w:val="24"/>
        </w:rPr>
        <w:t>)</w:t>
      </w:r>
      <w:r w:rsidRPr="004A1A68">
        <w:rPr>
          <w:bCs w:val="0"/>
          <w:sz w:val="24"/>
          <w:szCs w:val="24"/>
        </w:rPr>
        <w:t>;</w:t>
      </w:r>
    </w:p>
    <w:p w:rsidR="00717F60" w:rsidRPr="000D2D6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а путем проведения переговоров (за исключением случаев, когда такие переговоры проводятся по инициативе Заказчика в </w:t>
      </w:r>
      <w:r w:rsidRPr="000D2D6A">
        <w:rPr>
          <w:bCs w:val="0"/>
          <w:sz w:val="24"/>
          <w:szCs w:val="24"/>
        </w:rPr>
        <w:t>соответствии с решением закупочной комиссии)</w:t>
      </w:r>
      <w:r w:rsidR="009B44CF" w:rsidRPr="000D2D6A">
        <w:rPr>
          <w:bCs w:val="0"/>
          <w:sz w:val="24"/>
          <w:szCs w:val="24"/>
        </w:rPr>
        <w:t>;</w:t>
      </w:r>
    </w:p>
    <w:p w:rsidR="009B44CF" w:rsidRPr="000D2D6A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D2D6A">
        <w:rPr>
          <w:sz w:val="24"/>
          <w:szCs w:val="24"/>
        </w:rPr>
        <w:t xml:space="preserve">отказался от представления документов, </w:t>
      </w:r>
      <w:r w:rsidR="005A6816" w:rsidRPr="000D2D6A">
        <w:rPr>
          <w:sz w:val="24"/>
          <w:szCs w:val="24"/>
        </w:rPr>
        <w:t>в том числе в отведенные для этого сроки,</w:t>
      </w:r>
      <w:r w:rsidR="005A6816" w:rsidRPr="000D2D6A">
        <w:t xml:space="preserve"> </w:t>
      </w:r>
      <w:r w:rsidRPr="000D2D6A">
        <w:rPr>
          <w:sz w:val="24"/>
          <w:szCs w:val="24"/>
        </w:rPr>
        <w:t xml:space="preserve">подтверждающих его полномочия на поставку продукции от производителя(ей) данной продукции (п. </w:t>
      </w:r>
      <w:r w:rsidR="00007625">
        <w:fldChar w:fldCharType="begin"/>
      </w:r>
      <w:r w:rsidR="00007625">
        <w:instrText xml:space="preserve"> REF _Ref466909528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3.3.8.9</w:t>
      </w:r>
      <w:r w:rsidR="00007625">
        <w:fldChar w:fldCharType="end"/>
      </w:r>
      <w:r w:rsidRPr="000D2D6A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0" w:name="_Ref468462243"/>
      <w:r w:rsidRPr="001018D6">
        <w:rPr>
          <w:sz w:val="24"/>
          <w:szCs w:val="24"/>
        </w:rPr>
        <w:t>При наступ</w:t>
      </w:r>
      <w:r w:rsidR="00CF6A0E" w:rsidRPr="001018D6">
        <w:rPr>
          <w:sz w:val="24"/>
          <w:szCs w:val="24"/>
        </w:rPr>
        <w:t>лении случаев, определенных в п.</w:t>
      </w:r>
      <w:r w:rsidR="001716DB"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_Ref305979053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3.12.5</w:t>
      </w:r>
      <w:r w:rsidR="00007625">
        <w:fldChar w:fldCharType="end"/>
      </w:r>
      <w:r w:rsidRPr="001018D6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 xml:space="preserve">у из числа остальных действующих </w:t>
      </w:r>
      <w:r w:rsidR="00857CDA" w:rsidRPr="001018D6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1018D6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а, </w:t>
      </w:r>
      <w:r w:rsidR="00D663E3" w:rsidRPr="001018D6">
        <w:rPr>
          <w:sz w:val="24"/>
          <w:szCs w:val="24"/>
        </w:rPr>
        <w:t xml:space="preserve">чья </w:t>
      </w:r>
      <w:r w:rsidR="004B5EB3" w:rsidRPr="001018D6">
        <w:rPr>
          <w:sz w:val="24"/>
          <w:szCs w:val="24"/>
        </w:rPr>
        <w:t>Заявк</w:t>
      </w:r>
      <w:r w:rsidR="00D663E3" w:rsidRPr="001018D6">
        <w:rPr>
          <w:sz w:val="24"/>
          <w:szCs w:val="24"/>
        </w:rPr>
        <w:t xml:space="preserve">а утратила </w:t>
      </w:r>
      <w:r w:rsidRPr="001018D6">
        <w:rPr>
          <w:sz w:val="24"/>
          <w:szCs w:val="24"/>
        </w:rPr>
        <w:t xml:space="preserve">статус </w:t>
      </w:r>
      <w:r w:rsidR="00D663E3" w:rsidRPr="001018D6">
        <w:rPr>
          <w:sz w:val="24"/>
          <w:szCs w:val="24"/>
        </w:rPr>
        <w:t>лучшей</w:t>
      </w:r>
      <w:r w:rsidRPr="001018D6">
        <w:rPr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0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Toc181693189"/>
      <w:bookmarkStart w:id="673" w:name="_Ref190680463"/>
      <w:bookmarkStart w:id="674" w:name="_Ref306140410"/>
      <w:bookmarkStart w:id="675" w:name="_Ref306142159"/>
      <w:bookmarkStart w:id="676" w:name="_Ref468200380"/>
      <w:bookmarkStart w:id="677" w:name="_Ref468200508"/>
      <w:bookmarkStart w:id="678" w:name="_Ref303102866"/>
      <w:bookmarkStart w:id="679" w:name="_Toc305835589"/>
      <w:bookmarkStart w:id="680" w:name="_Ref303683952"/>
      <w:bookmarkStart w:id="681" w:name="__RefNumPara__840_922829174"/>
      <w:bookmarkEnd w:id="671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 xml:space="preserve">), не допускается замена страны происхождения предлагаемой к поставке продукции, за исключением случая, когда в результате такой замены вместо продукции иностранного происхождения поставляется </w:t>
      </w:r>
      <w:r w:rsidRPr="001018D6">
        <w:rPr>
          <w:sz w:val="24"/>
          <w:szCs w:val="24"/>
        </w:rPr>
        <w:lastRenderedPageBreak/>
        <w:t xml:space="preserve">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2412218"/>
      <w:bookmarkStart w:id="683" w:name="_Ref472412231"/>
      <w:bookmarkStart w:id="684" w:name="_Ref472412248"/>
      <w:bookmarkStart w:id="685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2"/>
      <w:bookmarkEnd w:id="673"/>
      <w:bookmarkEnd w:id="674"/>
      <w:bookmarkEnd w:id="675"/>
      <w:bookmarkEnd w:id="676"/>
      <w:bookmarkEnd w:id="677"/>
      <w:bookmarkEnd w:id="682"/>
      <w:bookmarkEnd w:id="683"/>
      <w:bookmarkEnd w:id="684"/>
      <w:bookmarkEnd w:id="685"/>
      <w:r w:rsidRPr="001018D6">
        <w:t xml:space="preserve"> </w:t>
      </w:r>
      <w:bookmarkEnd w:id="678"/>
      <w:bookmarkEnd w:id="679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6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6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способа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а также на этапе преддговорных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7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3.12.6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7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8" w:name="_Ref303694483"/>
      <w:bookmarkStart w:id="689" w:name="_Toc305835590"/>
      <w:bookmarkStart w:id="690" w:name="_Ref306140451"/>
      <w:bookmarkStart w:id="691" w:name="_Toc498588909"/>
      <w:r w:rsidRPr="004A1A68">
        <w:t xml:space="preserve">Уведомление о результатах </w:t>
      </w:r>
      <w:bookmarkEnd w:id="688"/>
      <w:bookmarkEnd w:id="689"/>
      <w:r w:rsidRPr="004A1A68">
        <w:t>запроса предложений</w:t>
      </w:r>
      <w:bookmarkEnd w:id="690"/>
      <w:bookmarkEnd w:id="691"/>
    </w:p>
    <w:bookmarkEnd w:id="680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4"/>
          <w:headerReference w:type="default" r:id="rId35"/>
          <w:footerReference w:type="even" r:id="rId36"/>
          <w:headerReference w:type="first" r:id="rId37"/>
          <w:footerReference w:type="first" r:id="rId3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2" w:name="_Ref440270568"/>
      <w:bookmarkStart w:id="693" w:name="_Ref440274159"/>
      <w:bookmarkStart w:id="694" w:name="_Ref440292555"/>
      <w:bookmarkStart w:id="695" w:name="_Ref440292779"/>
      <w:bookmarkStart w:id="696" w:name="_Toc498588910"/>
      <w:r w:rsidRPr="00382A07">
        <w:rPr>
          <w:szCs w:val="24"/>
        </w:rPr>
        <w:lastRenderedPageBreak/>
        <w:t>Техническая часть</w:t>
      </w:r>
      <w:bookmarkEnd w:id="692"/>
      <w:bookmarkEnd w:id="693"/>
      <w:bookmarkEnd w:id="694"/>
      <w:bookmarkEnd w:id="695"/>
      <w:bookmarkEnd w:id="696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7" w:name="_Toc176064096"/>
      <w:bookmarkStart w:id="698" w:name="_Toc176338524"/>
      <w:bookmarkStart w:id="699" w:name="_Toc180399752"/>
      <w:bookmarkStart w:id="700" w:name="_Toc191205941"/>
      <w:bookmarkStart w:id="701" w:name="_Toc194315544"/>
      <w:bookmarkStart w:id="702" w:name="_Toc423421725"/>
      <w:bookmarkStart w:id="703" w:name="_Toc498588911"/>
      <w:r w:rsidRPr="00382A07">
        <w:t>Общие требования к условиям поставки продукции</w:t>
      </w:r>
      <w:bookmarkStart w:id="704" w:name="_Toc176064097"/>
      <w:bookmarkStart w:id="705" w:name="_Toc176338525"/>
      <w:bookmarkStart w:id="706" w:name="_Toc180399753"/>
      <w:bookmarkStart w:id="707" w:name="_Toc189457101"/>
      <w:bookmarkStart w:id="708" w:name="_Toc189461737"/>
      <w:bookmarkStart w:id="709" w:name="_Toc189462011"/>
      <w:bookmarkStart w:id="710" w:name="_Toc191273610"/>
      <w:bookmarkStart w:id="711" w:name="_Toc167189319"/>
      <w:bookmarkStart w:id="712" w:name="_Toc168725254"/>
      <w:bookmarkEnd w:id="697"/>
      <w:bookmarkEnd w:id="698"/>
      <w:bookmarkEnd w:id="699"/>
      <w:bookmarkEnd w:id="700"/>
      <w:bookmarkEnd w:id="701"/>
      <w:bookmarkEnd w:id="702"/>
      <w:bookmarkEnd w:id="70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3" w:name="_Toc439166308"/>
      <w:bookmarkStart w:id="714" w:name="_Toc439170656"/>
      <w:bookmarkStart w:id="715" w:name="_Toc439172758"/>
      <w:bookmarkStart w:id="716" w:name="_Toc439173202"/>
      <w:bookmarkStart w:id="717" w:name="_Toc439238196"/>
      <w:bookmarkStart w:id="718" w:name="_Toc439252748"/>
      <w:bookmarkStart w:id="719" w:name="_Toc439323606"/>
      <w:bookmarkStart w:id="720" w:name="_Toc439323722"/>
      <w:bookmarkStart w:id="721" w:name="_Toc440357120"/>
      <w:bookmarkStart w:id="722" w:name="_Toc440359675"/>
      <w:bookmarkStart w:id="723" w:name="_Toc440632139"/>
      <w:bookmarkStart w:id="724" w:name="_Toc440875960"/>
      <w:bookmarkStart w:id="725" w:name="_Toc441130988"/>
      <w:bookmarkStart w:id="726" w:name="_Toc447269803"/>
      <w:bookmarkStart w:id="727" w:name="_Toc464120625"/>
      <w:bookmarkStart w:id="728" w:name="_Toc466970545"/>
      <w:bookmarkStart w:id="729" w:name="_Toc468462459"/>
      <w:bookmarkStart w:id="730" w:name="_Toc469482052"/>
      <w:bookmarkStart w:id="731" w:name="_Toc472411827"/>
      <w:bookmarkStart w:id="732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3" w:name="_Toc439166309"/>
      <w:bookmarkStart w:id="734" w:name="_Toc439170657"/>
      <w:bookmarkStart w:id="735" w:name="_Toc439172759"/>
      <w:bookmarkStart w:id="736" w:name="_Toc439173203"/>
      <w:bookmarkStart w:id="737" w:name="_Toc439238197"/>
      <w:bookmarkStart w:id="738" w:name="_Toc439252749"/>
      <w:bookmarkStart w:id="739" w:name="_Toc439323607"/>
      <w:bookmarkStart w:id="740" w:name="_Toc439323723"/>
      <w:bookmarkStart w:id="741" w:name="_Toc440357121"/>
      <w:bookmarkStart w:id="742" w:name="_Toc440359676"/>
      <w:bookmarkStart w:id="743" w:name="_Toc440632140"/>
      <w:bookmarkStart w:id="744" w:name="_Toc440875961"/>
      <w:bookmarkStart w:id="745" w:name="_Toc441130989"/>
      <w:bookmarkStart w:id="746" w:name="_Toc447269804"/>
      <w:bookmarkStart w:id="747" w:name="_Toc464120626"/>
      <w:bookmarkStart w:id="748" w:name="_Toc466970546"/>
      <w:bookmarkStart w:id="749" w:name="_Toc468462460"/>
      <w:bookmarkStart w:id="750" w:name="_Toc469482053"/>
      <w:bookmarkStart w:id="751" w:name="_Toc472411828"/>
      <w:bookmarkStart w:id="752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</w:p>
    <w:p w:rsidR="002B5044" w:rsidRPr="00382A07" w:rsidRDefault="002B5044" w:rsidP="0021751A">
      <w:pPr>
        <w:pStyle w:val="2"/>
        <w:ind w:left="1701" w:hanging="1134"/>
      </w:pPr>
      <w:bookmarkStart w:id="753" w:name="_Toc423421726"/>
      <w:bookmarkStart w:id="754" w:name="_Ref450646963"/>
      <w:bookmarkStart w:id="755" w:name="_Toc498588914"/>
      <w:r w:rsidRPr="00382A07">
        <w:t>Перечень, объемы и характеристики закупаемой продукции</w:t>
      </w:r>
      <w:bookmarkEnd w:id="704"/>
      <w:bookmarkEnd w:id="705"/>
      <w:bookmarkEnd w:id="706"/>
      <w:bookmarkEnd w:id="707"/>
      <w:bookmarkEnd w:id="708"/>
      <w:bookmarkEnd w:id="709"/>
      <w:bookmarkEnd w:id="710"/>
      <w:bookmarkEnd w:id="753"/>
      <w:bookmarkEnd w:id="754"/>
      <w:bookmarkEnd w:id="75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6" w:name="_Toc439166311"/>
      <w:bookmarkStart w:id="757" w:name="_Toc439170659"/>
      <w:bookmarkStart w:id="758" w:name="_Toc439172761"/>
      <w:bookmarkStart w:id="759" w:name="_Toc439173205"/>
      <w:bookmarkStart w:id="760" w:name="_Toc439238199"/>
      <w:bookmarkStart w:id="761" w:name="_Toc439252751"/>
      <w:bookmarkStart w:id="762" w:name="_Toc439323609"/>
      <w:bookmarkStart w:id="763" w:name="_Toc439323725"/>
      <w:bookmarkStart w:id="764" w:name="_Toc440357123"/>
      <w:bookmarkStart w:id="765" w:name="_Toc440359678"/>
      <w:bookmarkStart w:id="766" w:name="_Toc440632142"/>
      <w:bookmarkStart w:id="767" w:name="_Toc440875963"/>
      <w:bookmarkStart w:id="768" w:name="_Toc441130991"/>
      <w:bookmarkStart w:id="769" w:name="_Toc447269806"/>
      <w:bookmarkStart w:id="770" w:name="_Toc464120628"/>
      <w:bookmarkStart w:id="771" w:name="_Toc466970548"/>
      <w:bookmarkStart w:id="772" w:name="_Toc468462462"/>
      <w:bookmarkStart w:id="773" w:name="_Toc469482055"/>
      <w:bookmarkStart w:id="774" w:name="_Toc472411830"/>
      <w:bookmarkStart w:id="775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ое(</w:t>
      </w:r>
      <w:r w:rsidRPr="00382A07">
        <w:rPr>
          <w:b w:val="0"/>
          <w:szCs w:val="24"/>
        </w:rPr>
        <w:t>ие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Лоту </w:t>
      </w:r>
      <w:r w:rsidR="00A154B7" w:rsidRPr="00382A07">
        <w:rPr>
          <w:b w:val="0"/>
          <w:szCs w:val="24"/>
          <w:highlight w:val="yellow"/>
        </w:rPr>
        <w:t>№1</w:t>
      </w:r>
      <w:r w:rsidR="00A154B7" w:rsidRPr="00382A07">
        <w:rPr>
          <w:b w:val="0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</w:p>
    <w:p w:rsidR="002B5044" w:rsidRPr="00382A07" w:rsidRDefault="002B5044" w:rsidP="0021751A">
      <w:pPr>
        <w:pStyle w:val="2"/>
        <w:ind w:left="1701" w:hanging="1134"/>
      </w:pPr>
      <w:bookmarkStart w:id="776" w:name="_Ref194832984"/>
      <w:bookmarkStart w:id="777" w:name="_Ref197686508"/>
      <w:bookmarkStart w:id="778" w:name="_Toc423421727"/>
      <w:bookmarkStart w:id="779" w:name="_Toc498588917"/>
      <w:r w:rsidRPr="00382A07">
        <w:t>Требование к поставляемой продукции</w:t>
      </w:r>
      <w:bookmarkEnd w:id="776"/>
      <w:bookmarkEnd w:id="777"/>
      <w:bookmarkEnd w:id="778"/>
      <w:bookmarkEnd w:id="779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0" w:name="_Toc439166313"/>
      <w:bookmarkStart w:id="781" w:name="_Toc439170661"/>
      <w:bookmarkStart w:id="782" w:name="_Toc439172763"/>
      <w:bookmarkStart w:id="783" w:name="_Toc439173207"/>
      <w:bookmarkStart w:id="784" w:name="_Toc439238201"/>
      <w:bookmarkStart w:id="785" w:name="_Toc439252753"/>
      <w:bookmarkStart w:id="786" w:name="_Toc439323611"/>
      <w:bookmarkStart w:id="787" w:name="_Toc439323727"/>
      <w:bookmarkStart w:id="788" w:name="_Toc440357125"/>
      <w:bookmarkStart w:id="789" w:name="_Toc440359680"/>
      <w:bookmarkStart w:id="790" w:name="_Toc440632144"/>
      <w:bookmarkStart w:id="791" w:name="_Toc440875965"/>
      <w:bookmarkStart w:id="792" w:name="_Toc441130993"/>
      <w:bookmarkStart w:id="793" w:name="_Toc447269808"/>
      <w:bookmarkStart w:id="794" w:name="_Toc464120631"/>
      <w:bookmarkStart w:id="795" w:name="_Toc466970551"/>
      <w:bookmarkStart w:id="796" w:name="_Toc468462465"/>
      <w:bookmarkStart w:id="797" w:name="_Toc469482058"/>
      <w:bookmarkStart w:id="798" w:name="_Toc472411833"/>
      <w:bookmarkStart w:id="799" w:name="_Toc498588918"/>
      <w:bookmarkStart w:id="800" w:name="_Ref194833053"/>
      <w:bookmarkStart w:id="801" w:name="_Ref223496951"/>
      <w:bookmarkStart w:id="802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3" w:name="_Toc439166314"/>
      <w:bookmarkStart w:id="804" w:name="_Toc439170662"/>
      <w:bookmarkStart w:id="805" w:name="_Toc439172764"/>
      <w:bookmarkStart w:id="806" w:name="_Toc439173208"/>
      <w:bookmarkStart w:id="807" w:name="_Toc439238202"/>
      <w:bookmarkStart w:id="808" w:name="_Toc439252754"/>
      <w:bookmarkStart w:id="809" w:name="_Toc439323612"/>
      <w:bookmarkStart w:id="810" w:name="_Toc439323728"/>
      <w:bookmarkStart w:id="811" w:name="_Toc440357126"/>
      <w:bookmarkStart w:id="812" w:name="_Toc440359681"/>
      <w:bookmarkStart w:id="813" w:name="_Toc440632145"/>
      <w:bookmarkStart w:id="814" w:name="_Toc440875966"/>
      <w:bookmarkStart w:id="815" w:name="_Toc441130994"/>
      <w:bookmarkStart w:id="816" w:name="_Toc447269809"/>
      <w:bookmarkStart w:id="817" w:name="_Toc464120632"/>
      <w:bookmarkStart w:id="818" w:name="_Toc466970552"/>
      <w:bookmarkStart w:id="819" w:name="_Toc468462466"/>
      <w:bookmarkStart w:id="820" w:name="_Toc469482059"/>
      <w:bookmarkStart w:id="821" w:name="_Toc472411834"/>
      <w:bookmarkStart w:id="822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Технического(их) задания(й), изложены в Приложении №1 (Техническом(их) задании(ях))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2B5044" w:rsidRPr="00382A07" w:rsidRDefault="002B5044" w:rsidP="0021751A">
      <w:pPr>
        <w:pStyle w:val="2"/>
        <w:ind w:left="1701" w:hanging="1134"/>
      </w:pPr>
      <w:bookmarkStart w:id="823" w:name="_Ref247513861"/>
      <w:bookmarkStart w:id="824" w:name="_Toc423421728"/>
      <w:bookmarkStart w:id="825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0"/>
      <w:bookmarkEnd w:id="801"/>
      <w:bookmarkEnd w:id="802"/>
      <w:r w:rsidRPr="00382A07">
        <w:t>.</w:t>
      </w:r>
      <w:bookmarkEnd w:id="823"/>
      <w:bookmarkEnd w:id="824"/>
      <w:bookmarkEnd w:id="82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26" w:name="_Toc439166317"/>
      <w:bookmarkStart w:id="827" w:name="_Toc439170665"/>
      <w:bookmarkStart w:id="828" w:name="_Toc439172767"/>
      <w:bookmarkStart w:id="829" w:name="_Toc439173211"/>
      <w:bookmarkStart w:id="830" w:name="_Toc439238205"/>
      <w:bookmarkStart w:id="831" w:name="_Toc439252756"/>
      <w:bookmarkStart w:id="832" w:name="_Toc439323614"/>
      <w:bookmarkStart w:id="833" w:name="_Toc439323730"/>
      <w:bookmarkStart w:id="834" w:name="_Ref440292618"/>
      <w:bookmarkStart w:id="835" w:name="_Toc440357128"/>
      <w:bookmarkStart w:id="836" w:name="_Toc440359683"/>
      <w:bookmarkStart w:id="837" w:name="_Toc440632147"/>
      <w:bookmarkStart w:id="838" w:name="_Toc440875968"/>
      <w:bookmarkStart w:id="839" w:name="_Toc441130996"/>
      <w:bookmarkStart w:id="840" w:name="_Toc447269811"/>
      <w:bookmarkStart w:id="841" w:name="_Toc464120634"/>
      <w:bookmarkStart w:id="842" w:name="_Toc466970554"/>
      <w:bookmarkStart w:id="843" w:name="_Toc468462468"/>
      <w:bookmarkStart w:id="844" w:name="_Toc469482061"/>
      <w:bookmarkStart w:id="845" w:name="_Toc472411836"/>
      <w:bookmarkStart w:id="846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47" w:name="_Toc439166318"/>
      <w:bookmarkStart w:id="848" w:name="_Toc439170666"/>
      <w:bookmarkStart w:id="849" w:name="_Toc439172768"/>
      <w:bookmarkStart w:id="850" w:name="_Toc439173212"/>
      <w:bookmarkStart w:id="851" w:name="_Toc439238206"/>
      <w:bookmarkStart w:id="852" w:name="_Toc439252757"/>
      <w:bookmarkStart w:id="853" w:name="_Toc439323615"/>
      <w:bookmarkStart w:id="854" w:name="_Toc439323731"/>
      <w:bookmarkStart w:id="855" w:name="_Toc440357129"/>
      <w:bookmarkStart w:id="856" w:name="_Toc440359684"/>
      <w:bookmarkStart w:id="857" w:name="_Toc440632148"/>
      <w:bookmarkStart w:id="858" w:name="_Toc440875969"/>
      <w:bookmarkStart w:id="859" w:name="_Toc441130997"/>
      <w:bookmarkStart w:id="860" w:name="_Toc447269812"/>
      <w:bookmarkStart w:id="861" w:name="_Toc464120635"/>
      <w:bookmarkStart w:id="862" w:name="_Toc466970555"/>
      <w:bookmarkStart w:id="863" w:name="_Toc468462469"/>
      <w:bookmarkStart w:id="864" w:name="_Toc469482062"/>
      <w:bookmarkStart w:id="865" w:name="_Toc472411837"/>
      <w:bookmarkStart w:id="866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</w:p>
    <w:p w:rsidR="00464832" w:rsidRPr="00382A07" w:rsidRDefault="00464832" w:rsidP="00464832">
      <w:pPr>
        <w:pStyle w:val="2"/>
        <w:ind w:left="1701" w:hanging="1134"/>
      </w:pPr>
      <w:bookmarkStart w:id="867" w:name="_Toc248219573"/>
      <w:bookmarkStart w:id="868" w:name="_Toc256099315"/>
      <w:bookmarkStart w:id="869" w:name="_Toc423421664"/>
      <w:bookmarkStart w:id="870" w:name="_Toc498588923"/>
      <w:bookmarkEnd w:id="711"/>
      <w:bookmarkEnd w:id="712"/>
      <w:r w:rsidRPr="00382A07">
        <w:t>Иные требования</w:t>
      </w:r>
      <w:bookmarkEnd w:id="867"/>
      <w:bookmarkEnd w:id="868"/>
      <w:bookmarkEnd w:id="869"/>
      <w:bookmarkEnd w:id="870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1" w:name="_Toc464120637"/>
      <w:bookmarkStart w:id="872" w:name="_Toc466970557"/>
      <w:bookmarkStart w:id="873" w:name="_Toc468462471"/>
      <w:bookmarkStart w:id="874" w:name="_Toc469482064"/>
      <w:bookmarkStart w:id="875" w:name="_Toc472411839"/>
      <w:bookmarkStart w:id="876" w:name="_Toc498588924"/>
      <w:bookmarkStart w:id="877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1"/>
      <w:bookmarkEnd w:id="872"/>
      <w:bookmarkEnd w:id="873"/>
      <w:bookmarkEnd w:id="874"/>
      <w:bookmarkEnd w:id="875"/>
      <w:bookmarkEnd w:id="876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78" w:name="_Toc464120638"/>
      <w:bookmarkStart w:id="879" w:name="_Toc466970558"/>
      <w:bookmarkStart w:id="880" w:name="_Toc468462472"/>
      <w:bookmarkStart w:id="881" w:name="_Toc469482065"/>
      <w:bookmarkStart w:id="882" w:name="_Toc472411840"/>
      <w:bookmarkStart w:id="883" w:name="_Toc498588925"/>
      <w:r w:rsidRPr="00382A07">
        <w:rPr>
          <w:b w:val="0"/>
          <w:szCs w:val="24"/>
        </w:rPr>
        <w:t xml:space="preserve">В случае,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77"/>
      <w:bookmarkEnd w:id="878"/>
      <w:bookmarkEnd w:id="879"/>
      <w:bookmarkEnd w:id="880"/>
      <w:bookmarkEnd w:id="881"/>
      <w:bookmarkEnd w:id="882"/>
      <w:bookmarkEnd w:id="883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84" w:name="_Toc461808930"/>
      <w:bookmarkStart w:id="885" w:name="_Toc498588926"/>
      <w:r w:rsidRPr="00382A07">
        <w:t>Альтернативные предложения</w:t>
      </w:r>
      <w:bookmarkStart w:id="886" w:name="_Ref56252639"/>
      <w:bookmarkEnd w:id="884"/>
      <w:bookmarkEnd w:id="885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87" w:name="_Toc461808802"/>
      <w:bookmarkStart w:id="888" w:name="_Toc461808931"/>
      <w:bookmarkStart w:id="889" w:name="_Toc464120640"/>
      <w:bookmarkStart w:id="890" w:name="_Toc466970560"/>
      <w:bookmarkStart w:id="891" w:name="_Toc468462474"/>
      <w:bookmarkStart w:id="892" w:name="_Toc469482067"/>
      <w:bookmarkStart w:id="893" w:name="_Toc472411842"/>
      <w:bookmarkStart w:id="894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95" w:name="_Ref440270602"/>
      <w:bookmarkStart w:id="896" w:name="_Toc498588928"/>
      <w:bookmarkEnd w:id="5"/>
      <w:bookmarkEnd w:id="681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895"/>
      <w:bookmarkEnd w:id="896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897" w:name="_Ref55336310"/>
      <w:bookmarkStart w:id="898" w:name="_Toc57314672"/>
      <w:bookmarkStart w:id="899" w:name="_Toc69728986"/>
      <w:bookmarkStart w:id="900" w:name="_Toc98253919"/>
      <w:bookmarkStart w:id="901" w:name="_Toc165173847"/>
      <w:bookmarkStart w:id="902" w:name="_Toc423423667"/>
      <w:bookmarkStart w:id="903" w:name="_Toc498588929"/>
      <w:r w:rsidRPr="00382A07">
        <w:t xml:space="preserve">Письмо о подаче оферты </w:t>
      </w:r>
      <w:bookmarkStart w:id="904" w:name="_Ref22846535"/>
      <w:r w:rsidRPr="00382A07">
        <w:t>(</w:t>
      </w:r>
      <w:bookmarkEnd w:id="904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897"/>
      <w:bookmarkEnd w:id="898"/>
      <w:bookmarkEnd w:id="899"/>
      <w:bookmarkEnd w:id="900"/>
      <w:bookmarkEnd w:id="901"/>
      <w:bookmarkEnd w:id="902"/>
      <w:bookmarkEnd w:id="903"/>
    </w:p>
    <w:p w:rsidR="004F4D80" w:rsidRPr="00382A07" w:rsidRDefault="004F4D80" w:rsidP="004F4D80">
      <w:pPr>
        <w:pStyle w:val="3"/>
        <w:rPr>
          <w:szCs w:val="24"/>
        </w:rPr>
      </w:pPr>
      <w:bookmarkStart w:id="905" w:name="_Toc98253920"/>
      <w:bookmarkStart w:id="906" w:name="_Toc157248174"/>
      <w:bookmarkStart w:id="907" w:name="_Toc157496543"/>
      <w:bookmarkStart w:id="908" w:name="_Toc158206082"/>
      <w:bookmarkStart w:id="909" w:name="_Toc164057767"/>
      <w:bookmarkStart w:id="910" w:name="_Toc164137117"/>
      <w:bookmarkStart w:id="911" w:name="_Toc164161277"/>
      <w:bookmarkStart w:id="912" w:name="_Toc165173848"/>
      <w:bookmarkStart w:id="913" w:name="_Toc439170673"/>
      <w:bookmarkStart w:id="914" w:name="_Toc439172775"/>
      <w:bookmarkStart w:id="915" w:name="_Toc439173219"/>
      <w:bookmarkStart w:id="916" w:name="_Toc439238213"/>
      <w:bookmarkStart w:id="917" w:name="_Toc440357133"/>
      <w:bookmarkStart w:id="918" w:name="_Toc440359688"/>
      <w:bookmarkStart w:id="919" w:name="_Toc447269817"/>
      <w:bookmarkStart w:id="920" w:name="_Toc464120643"/>
      <w:bookmarkStart w:id="921" w:name="_Toc466970563"/>
      <w:bookmarkStart w:id="922" w:name="_Toc472411845"/>
      <w:bookmarkStart w:id="923" w:name="_Toc498588930"/>
      <w:r w:rsidRPr="00382A07">
        <w:rPr>
          <w:szCs w:val="24"/>
        </w:rPr>
        <w:t>Форма письма о подаче оферты</w:t>
      </w:r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24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 опубликованное в [</w:t>
      </w:r>
      <w:r w:rsidRPr="00382A0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руб.РФ.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25" w:name="_Toc98253921"/>
      <w:bookmarkStart w:id="926" w:name="_Toc157248175"/>
      <w:bookmarkStart w:id="927" w:name="_Toc157496544"/>
      <w:bookmarkStart w:id="928" w:name="_Toc158206083"/>
      <w:bookmarkStart w:id="929" w:name="_Toc164057768"/>
      <w:bookmarkStart w:id="930" w:name="_Toc164137118"/>
      <w:bookmarkStart w:id="931" w:name="_Toc164161278"/>
      <w:bookmarkStart w:id="932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3" w:name="_Toc439170674"/>
      <w:bookmarkStart w:id="934" w:name="_Toc439172776"/>
      <w:bookmarkStart w:id="935" w:name="_Toc439173220"/>
      <w:bookmarkStart w:id="936" w:name="_Toc439238214"/>
      <w:bookmarkStart w:id="937" w:name="_Toc439252762"/>
      <w:bookmarkStart w:id="938" w:name="_Toc439323736"/>
      <w:bookmarkStart w:id="939" w:name="_Toc440357134"/>
      <w:bookmarkStart w:id="940" w:name="_Toc440359689"/>
      <w:bookmarkStart w:id="941" w:name="_Toc440632153"/>
      <w:bookmarkStart w:id="942" w:name="_Toc440875973"/>
      <w:bookmarkStart w:id="943" w:name="_Toc441131001"/>
      <w:bookmarkStart w:id="944" w:name="_Toc447269818"/>
      <w:bookmarkStart w:id="945" w:name="_Toc464120644"/>
      <w:bookmarkStart w:id="946" w:name="_Toc466970564"/>
      <w:bookmarkStart w:id="947" w:name="_Toc472411846"/>
      <w:bookmarkStart w:id="948" w:name="_Toc498588931"/>
      <w:r w:rsidRPr="00382A07">
        <w:rPr>
          <w:szCs w:val="24"/>
        </w:rPr>
        <w:lastRenderedPageBreak/>
        <w:t>Инструкции по заполнению</w:t>
      </w:r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r w:rsidRPr="00382A07">
        <w:rPr>
          <w:sz w:val="24"/>
          <w:szCs w:val="24"/>
        </w:rPr>
        <w:t>шеф-монтажа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49" w:name="_Ref55335821"/>
      <w:bookmarkStart w:id="950" w:name="_Ref55336345"/>
      <w:bookmarkStart w:id="951" w:name="_Toc57314674"/>
      <w:bookmarkStart w:id="952" w:name="_Toc69728988"/>
      <w:bookmarkStart w:id="953" w:name="_Toc98253922"/>
      <w:bookmarkStart w:id="954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55" w:name="_Ref440271964"/>
      <w:bookmarkStart w:id="956" w:name="_Toc440357135"/>
      <w:bookmarkStart w:id="957" w:name="_Toc440359690"/>
      <w:bookmarkStart w:id="958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55"/>
      <w:bookmarkEnd w:id="956"/>
      <w:bookmarkEnd w:id="957"/>
      <w:bookmarkEnd w:id="958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59" w:name="_Toc439238216"/>
      <w:bookmarkStart w:id="960" w:name="_Toc439252764"/>
      <w:bookmarkStart w:id="961" w:name="_Toc439323738"/>
      <w:bookmarkStart w:id="962" w:name="_Toc440357136"/>
      <w:bookmarkStart w:id="963" w:name="_Toc440359691"/>
      <w:bookmarkStart w:id="964" w:name="_Toc440632155"/>
      <w:bookmarkStart w:id="965" w:name="_Toc440875975"/>
      <w:bookmarkStart w:id="966" w:name="_Toc441131003"/>
      <w:bookmarkStart w:id="967" w:name="_Toc447269820"/>
      <w:bookmarkStart w:id="968" w:name="_Toc464120646"/>
      <w:bookmarkStart w:id="969" w:name="_Toc466970566"/>
      <w:bookmarkStart w:id="970" w:name="_Toc472411848"/>
      <w:bookmarkStart w:id="971" w:name="_Toc498588933"/>
      <w:r w:rsidRPr="00382A07">
        <w:rPr>
          <w:szCs w:val="24"/>
        </w:rPr>
        <w:t>Форма Антикоррупционных обязательств</w:t>
      </w:r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382A07">
        <w:rPr>
          <w:rFonts w:ascii="Calibri" w:hAnsi="Calibri"/>
        </w:rPr>
        <w:t xml:space="preserve"> </w:t>
      </w:r>
      <w:r w:rsidRPr="00382A07">
        <w:t>ДЗО ПАО «Россети»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r w:rsidRPr="00382A07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r w:rsidRPr="00382A07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9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0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1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2" w:name="_Toc423423668"/>
      <w:bookmarkStart w:id="973" w:name="_Ref440271072"/>
      <w:bookmarkStart w:id="974" w:name="_Ref440273986"/>
      <w:bookmarkStart w:id="975" w:name="_Ref440274337"/>
      <w:bookmarkStart w:id="976" w:name="_Ref440274913"/>
      <w:bookmarkStart w:id="977" w:name="_Ref440284918"/>
      <w:bookmarkStart w:id="978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49"/>
      <w:bookmarkEnd w:id="950"/>
      <w:bookmarkEnd w:id="951"/>
      <w:bookmarkEnd w:id="952"/>
      <w:bookmarkEnd w:id="953"/>
      <w:bookmarkEnd w:id="954"/>
      <w:bookmarkEnd w:id="972"/>
      <w:bookmarkEnd w:id="973"/>
      <w:bookmarkEnd w:id="974"/>
      <w:bookmarkEnd w:id="975"/>
      <w:bookmarkEnd w:id="976"/>
      <w:bookmarkEnd w:id="977"/>
      <w:bookmarkEnd w:id="978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79" w:name="_Toc98253923"/>
      <w:bookmarkStart w:id="980" w:name="_Toc157248177"/>
      <w:bookmarkStart w:id="981" w:name="_Toc157496546"/>
      <w:bookmarkStart w:id="982" w:name="_Toc158206085"/>
      <w:bookmarkStart w:id="983" w:name="_Toc164057770"/>
      <w:bookmarkStart w:id="984" w:name="_Toc164137120"/>
      <w:bookmarkStart w:id="985" w:name="_Toc164161280"/>
      <w:bookmarkStart w:id="986" w:name="_Toc165173851"/>
      <w:bookmarkStart w:id="987" w:name="_Ref264038986"/>
      <w:bookmarkStart w:id="988" w:name="_Ref264359294"/>
      <w:bookmarkStart w:id="989" w:name="_Toc439170676"/>
      <w:bookmarkStart w:id="990" w:name="_Toc439172778"/>
      <w:bookmarkStart w:id="991" w:name="_Toc439173222"/>
      <w:bookmarkStart w:id="992" w:name="_Toc439238218"/>
      <w:bookmarkStart w:id="993" w:name="_Toc439252766"/>
      <w:bookmarkStart w:id="994" w:name="_Toc439323740"/>
      <w:bookmarkStart w:id="995" w:name="_Toc440357138"/>
      <w:bookmarkStart w:id="996" w:name="_Toc440359693"/>
      <w:bookmarkStart w:id="997" w:name="_Toc440632157"/>
      <w:bookmarkStart w:id="998" w:name="_Toc440875977"/>
      <w:bookmarkStart w:id="999" w:name="_Toc441131005"/>
      <w:bookmarkStart w:id="1000" w:name="_Toc447269822"/>
      <w:bookmarkStart w:id="1001" w:name="_Toc464120648"/>
      <w:bookmarkStart w:id="1002" w:name="_Toc466970568"/>
      <w:bookmarkStart w:id="1003" w:name="_Toc468462482"/>
      <w:bookmarkStart w:id="1004" w:name="_Toc469482075"/>
      <w:bookmarkStart w:id="1005" w:name="_Toc472411850"/>
      <w:bookmarkStart w:id="1006" w:name="_Toc498588935"/>
      <w:r w:rsidRPr="00382A07">
        <w:rPr>
          <w:szCs w:val="24"/>
        </w:rPr>
        <w:t xml:space="preserve">Форма </w:t>
      </w:r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r w:rsidR="00492C8B" w:rsidRPr="00382A07">
        <w:rPr>
          <w:szCs w:val="24"/>
        </w:rPr>
        <w:t>Сводной таблицы стоимости</w:t>
      </w:r>
      <w:bookmarkEnd w:id="993"/>
      <w:bookmarkEnd w:id="994"/>
      <w:bookmarkEnd w:id="995"/>
      <w:bookmarkEnd w:id="996"/>
      <w:bookmarkEnd w:id="997"/>
      <w:bookmarkEnd w:id="998"/>
      <w:r w:rsidR="00F04258" w:rsidRPr="00382A07">
        <w:rPr>
          <w:bCs w:val="0"/>
          <w:szCs w:val="24"/>
        </w:rPr>
        <w:t xml:space="preserve"> поставок</w:t>
      </w:r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№ п/п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07" w:name="_Toc176765534"/>
      <w:bookmarkStart w:id="1008" w:name="_Toc198979983"/>
      <w:bookmarkStart w:id="1009" w:name="_Toc217466315"/>
      <w:bookmarkStart w:id="1010" w:name="_Toc217702856"/>
      <w:bookmarkStart w:id="1011" w:name="_Toc233601974"/>
      <w:bookmarkStart w:id="1012" w:name="_Toc263343460"/>
      <w:r w:rsidRPr="00382A07">
        <w:rPr>
          <w:b w:val="0"/>
          <w:szCs w:val="24"/>
        </w:rPr>
        <w:br w:type="page"/>
      </w:r>
      <w:bookmarkStart w:id="1013" w:name="_Toc439170677"/>
      <w:bookmarkStart w:id="1014" w:name="_Toc439172779"/>
      <w:bookmarkStart w:id="1015" w:name="_Toc439173223"/>
      <w:bookmarkStart w:id="1016" w:name="_Toc439238219"/>
      <w:bookmarkStart w:id="1017" w:name="_Toc439252767"/>
      <w:bookmarkStart w:id="1018" w:name="_Toc439323741"/>
      <w:bookmarkStart w:id="1019" w:name="_Toc440357139"/>
      <w:bookmarkStart w:id="1020" w:name="_Toc440359694"/>
      <w:bookmarkStart w:id="1021" w:name="_Toc440632158"/>
      <w:bookmarkStart w:id="1022" w:name="_Toc440875978"/>
      <w:bookmarkStart w:id="1023" w:name="_Toc441131006"/>
      <w:bookmarkStart w:id="1024" w:name="_Toc447269823"/>
      <w:bookmarkStart w:id="1025" w:name="_Toc464120649"/>
      <w:bookmarkStart w:id="1026" w:name="_Toc466970569"/>
      <w:bookmarkStart w:id="1027" w:name="_Toc468462483"/>
      <w:bookmarkStart w:id="1028" w:name="_Toc469482076"/>
      <w:bookmarkStart w:id="1029" w:name="_Toc472411851"/>
      <w:bookmarkStart w:id="1030" w:name="_Toc498588936"/>
      <w:r w:rsidRPr="00382A07">
        <w:rPr>
          <w:szCs w:val="24"/>
        </w:rPr>
        <w:lastRenderedPageBreak/>
        <w:t>Инструкции по заполнению</w:t>
      </w:r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 xml:space="preserve">Технического(их)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 xml:space="preserve"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ом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Арифметические ошибки в </w:t>
      </w:r>
      <w:r w:rsidR="00492C8B" w:rsidRPr="00382A07">
        <w:rPr>
          <w:sz w:val="24"/>
          <w:szCs w:val="24"/>
        </w:rPr>
        <w:t>Сводной таблице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92C8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могут быть причиной отклонения </w:t>
      </w:r>
      <w:r w:rsidR="00C236C0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случае,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должны быть представлены в формате XXX XXX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1" w:name="_Ref86826666"/>
      <w:bookmarkStart w:id="1032" w:name="_Toc90385112"/>
      <w:bookmarkStart w:id="1033" w:name="_Toc98253925"/>
      <w:bookmarkStart w:id="1034" w:name="_Toc165173853"/>
      <w:bookmarkStart w:id="1035" w:name="_Toc423423669"/>
      <w:bookmarkStart w:id="1036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1"/>
      <w:bookmarkEnd w:id="1032"/>
      <w:bookmarkEnd w:id="1033"/>
      <w:bookmarkEnd w:id="1034"/>
      <w:bookmarkEnd w:id="1035"/>
      <w:bookmarkEnd w:id="1036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37" w:name="_Toc90385113"/>
      <w:bookmarkStart w:id="1038" w:name="_Toc98253926"/>
      <w:bookmarkStart w:id="1039" w:name="_Toc157248180"/>
      <w:bookmarkStart w:id="1040" w:name="_Toc157496549"/>
      <w:bookmarkStart w:id="1041" w:name="_Toc158206088"/>
      <w:bookmarkStart w:id="1042" w:name="_Toc164057773"/>
      <w:bookmarkStart w:id="1043" w:name="_Toc164137123"/>
      <w:bookmarkStart w:id="1044" w:name="_Toc164161283"/>
      <w:bookmarkStart w:id="1045" w:name="_Toc165173854"/>
      <w:bookmarkStart w:id="1046" w:name="_Ref193690005"/>
      <w:bookmarkStart w:id="1047" w:name="_Toc439170679"/>
      <w:bookmarkStart w:id="1048" w:name="_Toc439172781"/>
      <w:bookmarkStart w:id="1049" w:name="_Toc439173225"/>
      <w:bookmarkStart w:id="1050" w:name="_Toc439238221"/>
      <w:bookmarkStart w:id="1051" w:name="_Toc439252769"/>
      <w:bookmarkStart w:id="1052" w:name="_Toc439323743"/>
      <w:bookmarkStart w:id="1053" w:name="_Toc440357141"/>
      <w:bookmarkStart w:id="1054" w:name="_Toc440359696"/>
      <w:bookmarkStart w:id="1055" w:name="_Toc440632160"/>
      <w:bookmarkStart w:id="1056" w:name="_Toc440875980"/>
      <w:bookmarkStart w:id="1057" w:name="_Toc441131008"/>
      <w:bookmarkStart w:id="1058" w:name="_Toc447269825"/>
      <w:bookmarkStart w:id="1059" w:name="_Toc464120651"/>
      <w:bookmarkStart w:id="1060" w:name="_Toc466970571"/>
      <w:bookmarkStart w:id="1061" w:name="_Toc468462485"/>
      <w:bookmarkStart w:id="1062" w:name="_Toc469482078"/>
      <w:bookmarkStart w:id="1063" w:name="_Toc472411853"/>
      <w:bookmarkStart w:id="1064" w:name="_Toc498588938"/>
      <w:r w:rsidRPr="00382A07">
        <w:rPr>
          <w:szCs w:val="24"/>
        </w:rPr>
        <w:t xml:space="preserve">Форма </w:t>
      </w:r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r w:rsidRPr="00382A07">
        <w:rPr>
          <w:szCs w:val="24"/>
        </w:rPr>
        <w:t>технического предложения</w:t>
      </w:r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65" w:name="_Ref55335818"/>
      <w:bookmarkStart w:id="1066" w:name="_Ref55336334"/>
      <w:bookmarkStart w:id="1067" w:name="_Toc57314673"/>
      <w:bookmarkStart w:id="1068" w:name="_Toc69728987"/>
      <w:bookmarkStart w:id="1069" w:name="_Toc98253928"/>
      <w:bookmarkStart w:id="1070" w:name="_Toc165173856"/>
      <w:bookmarkStart w:id="1071" w:name="_Ref194749150"/>
      <w:bookmarkStart w:id="1072" w:name="_Ref194750368"/>
      <w:bookmarkStart w:id="1073" w:name="_Ref89649494"/>
      <w:bookmarkStart w:id="1074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75" w:name="_Toc176765537"/>
      <w:bookmarkStart w:id="1076" w:name="_Toc198979986"/>
      <w:bookmarkStart w:id="1077" w:name="_Toc217466321"/>
      <w:bookmarkStart w:id="1078" w:name="_Toc217702859"/>
      <w:bookmarkStart w:id="1079" w:name="_Toc233601977"/>
      <w:bookmarkStart w:id="1080" w:name="_Toc263343463"/>
      <w:bookmarkStart w:id="1081" w:name="_Toc439170680"/>
      <w:bookmarkStart w:id="1082" w:name="_Toc439172782"/>
      <w:bookmarkStart w:id="1083" w:name="_Toc439173226"/>
      <w:bookmarkStart w:id="1084" w:name="_Toc439238222"/>
      <w:bookmarkStart w:id="1085" w:name="_Toc439252770"/>
      <w:bookmarkStart w:id="1086" w:name="_Toc439323744"/>
      <w:bookmarkStart w:id="1087" w:name="_Toc440357142"/>
      <w:bookmarkStart w:id="1088" w:name="_Toc440359697"/>
      <w:bookmarkStart w:id="1089" w:name="_Toc440632161"/>
      <w:bookmarkStart w:id="1090" w:name="_Toc440875981"/>
      <w:bookmarkStart w:id="1091" w:name="_Toc441131009"/>
      <w:bookmarkStart w:id="1092" w:name="_Toc447269826"/>
      <w:bookmarkStart w:id="1093" w:name="_Toc464120652"/>
      <w:bookmarkStart w:id="1094" w:name="_Toc466970572"/>
      <w:bookmarkStart w:id="1095" w:name="_Toc468462486"/>
      <w:bookmarkStart w:id="1096" w:name="_Toc469482079"/>
      <w:bookmarkStart w:id="1097" w:name="_Toc472411854"/>
      <w:bookmarkStart w:id="1098" w:name="_Toc498588939"/>
      <w:r w:rsidRPr="00382A07">
        <w:rPr>
          <w:szCs w:val="24"/>
        </w:rPr>
        <w:lastRenderedPageBreak/>
        <w:t>Инструкции по заполнению</w:t>
      </w:r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099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0" w:name="_Toc423423670"/>
      <w:bookmarkStart w:id="1101" w:name="_Ref440271036"/>
      <w:bookmarkStart w:id="1102" w:name="_Ref440274366"/>
      <w:bookmarkStart w:id="1103" w:name="_Ref440274902"/>
      <w:bookmarkStart w:id="1104" w:name="_Ref440284947"/>
      <w:bookmarkStart w:id="1105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99"/>
      <w:bookmarkEnd w:id="1100"/>
      <w:bookmarkEnd w:id="1101"/>
      <w:bookmarkEnd w:id="1102"/>
      <w:bookmarkEnd w:id="1103"/>
      <w:bookmarkEnd w:id="1104"/>
      <w:bookmarkEnd w:id="1105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06" w:name="_Toc98253929"/>
      <w:bookmarkStart w:id="1107" w:name="_Toc157248183"/>
      <w:bookmarkStart w:id="1108" w:name="_Toc157496552"/>
      <w:bookmarkStart w:id="1109" w:name="_Toc158206091"/>
      <w:bookmarkStart w:id="1110" w:name="_Toc164057776"/>
      <w:bookmarkStart w:id="1111" w:name="_Toc164137126"/>
      <w:bookmarkStart w:id="1112" w:name="_Toc164161286"/>
      <w:bookmarkStart w:id="1113" w:name="_Toc165173857"/>
      <w:bookmarkStart w:id="1114" w:name="_Toc439170682"/>
      <w:bookmarkStart w:id="1115" w:name="_Toc439172784"/>
      <w:bookmarkStart w:id="1116" w:name="_Toc439173228"/>
      <w:bookmarkStart w:id="1117" w:name="_Toc439238224"/>
      <w:bookmarkStart w:id="1118" w:name="_Toc439252772"/>
      <w:bookmarkStart w:id="1119" w:name="_Toc439323746"/>
      <w:bookmarkStart w:id="1120" w:name="_Toc440357144"/>
      <w:bookmarkStart w:id="1121" w:name="_Toc440359699"/>
      <w:bookmarkStart w:id="1122" w:name="_Toc440632163"/>
      <w:bookmarkStart w:id="1123" w:name="_Toc440875983"/>
      <w:bookmarkStart w:id="1124" w:name="_Toc441131011"/>
      <w:bookmarkStart w:id="1125" w:name="_Toc447269828"/>
      <w:bookmarkStart w:id="1126" w:name="_Toc464120654"/>
      <w:bookmarkStart w:id="1127" w:name="_Toc466970574"/>
      <w:bookmarkStart w:id="1128" w:name="_Toc468462488"/>
      <w:bookmarkStart w:id="1129" w:name="_Toc469482081"/>
      <w:bookmarkStart w:id="1130" w:name="_Toc472411856"/>
      <w:bookmarkStart w:id="1131" w:name="_Toc498588941"/>
      <w:r w:rsidRPr="00382A07">
        <w:rPr>
          <w:szCs w:val="24"/>
        </w:rPr>
        <w:t xml:space="preserve">Форма </w:t>
      </w:r>
      <w:bookmarkEnd w:id="1106"/>
      <w:r w:rsidRPr="00382A07">
        <w:rPr>
          <w:szCs w:val="24"/>
        </w:rPr>
        <w:t xml:space="preserve">графика </w:t>
      </w:r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r w:rsidR="00512B0F" w:rsidRPr="00382A07">
        <w:rPr>
          <w:szCs w:val="24"/>
        </w:rPr>
        <w:t>выполнения поставок</w:t>
      </w:r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2" w:name="_Toc171070556"/>
      <w:bookmarkStart w:id="1133" w:name="_Toc98253927"/>
      <w:bookmarkStart w:id="1134" w:name="_Toc176605808"/>
      <w:bookmarkStart w:id="1135" w:name="_Toc176611017"/>
      <w:bookmarkStart w:id="1136" w:name="_Toc176611073"/>
      <w:bookmarkStart w:id="1137" w:name="_Toc176668676"/>
      <w:bookmarkStart w:id="1138" w:name="_Toc176684336"/>
      <w:bookmarkStart w:id="1139" w:name="_Toc176746279"/>
      <w:bookmarkStart w:id="1140" w:name="_Toc176747346"/>
      <w:bookmarkStart w:id="1141" w:name="_Toc198979988"/>
      <w:bookmarkStart w:id="1142" w:name="_Toc217466324"/>
      <w:bookmarkStart w:id="1143" w:name="_Toc217702862"/>
      <w:bookmarkStart w:id="1144" w:name="_Toc233601980"/>
      <w:bookmarkStart w:id="1145" w:name="_Toc263343466"/>
      <w:r w:rsidRPr="00382A07">
        <w:rPr>
          <w:b w:val="0"/>
          <w:szCs w:val="24"/>
        </w:rPr>
        <w:br w:type="page"/>
      </w:r>
      <w:bookmarkStart w:id="1146" w:name="_Toc439170683"/>
      <w:bookmarkStart w:id="1147" w:name="_Toc439172785"/>
      <w:bookmarkStart w:id="1148" w:name="_Toc439173229"/>
      <w:bookmarkStart w:id="1149" w:name="_Toc439238225"/>
      <w:bookmarkStart w:id="1150" w:name="_Toc439252773"/>
      <w:bookmarkStart w:id="1151" w:name="_Toc439323747"/>
      <w:bookmarkStart w:id="1152" w:name="_Toc440357145"/>
      <w:bookmarkStart w:id="1153" w:name="_Toc440359700"/>
      <w:bookmarkStart w:id="1154" w:name="_Toc440632164"/>
      <w:bookmarkStart w:id="1155" w:name="_Toc440875984"/>
      <w:bookmarkStart w:id="1156" w:name="_Toc441131012"/>
      <w:bookmarkStart w:id="1157" w:name="_Toc447269829"/>
      <w:bookmarkStart w:id="1158" w:name="_Toc464120655"/>
      <w:bookmarkStart w:id="1159" w:name="_Toc466970575"/>
      <w:bookmarkStart w:id="1160" w:name="_Toc468462489"/>
      <w:bookmarkStart w:id="1161" w:name="_Toc469482082"/>
      <w:bookmarkStart w:id="1162" w:name="_Toc472411857"/>
      <w:bookmarkStart w:id="1163" w:name="_Toc498588942"/>
      <w:r w:rsidRPr="00382A07">
        <w:rPr>
          <w:szCs w:val="24"/>
        </w:rPr>
        <w:lastRenderedPageBreak/>
        <w:t>Инструкции по заполнению</w:t>
      </w:r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4" w:name="_Hlt22846931"/>
      <w:bookmarkStart w:id="1165" w:name="_Ref93264992"/>
      <w:bookmarkStart w:id="1166" w:name="_Ref93265116"/>
      <w:bookmarkStart w:id="1167" w:name="_Toc98253933"/>
      <w:bookmarkStart w:id="1168" w:name="_Toc165173859"/>
      <w:bookmarkStart w:id="1169" w:name="_Toc423423671"/>
      <w:bookmarkStart w:id="1170" w:name="_Toc498588943"/>
      <w:bookmarkEnd w:id="1164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3"/>
      <w:bookmarkEnd w:id="1074"/>
      <w:bookmarkEnd w:id="1165"/>
      <w:bookmarkEnd w:id="1166"/>
      <w:bookmarkEnd w:id="1167"/>
      <w:bookmarkEnd w:id="1168"/>
      <w:bookmarkEnd w:id="1169"/>
      <w:bookmarkEnd w:id="1170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1" w:name="_Toc439170685"/>
      <w:bookmarkStart w:id="1172" w:name="_Toc439172787"/>
      <w:bookmarkStart w:id="1173" w:name="_Toc439173231"/>
      <w:bookmarkStart w:id="1174" w:name="_Toc439238227"/>
      <w:bookmarkStart w:id="1175" w:name="_Toc439252775"/>
      <w:bookmarkStart w:id="1176" w:name="_Toc439323749"/>
      <w:bookmarkStart w:id="1177" w:name="_Toc440357147"/>
      <w:bookmarkStart w:id="1178" w:name="_Toc440359702"/>
      <w:bookmarkStart w:id="1179" w:name="_Toc440632166"/>
      <w:bookmarkStart w:id="1180" w:name="_Toc440875986"/>
      <w:bookmarkStart w:id="1181" w:name="_Toc441131014"/>
      <w:bookmarkStart w:id="1182" w:name="_Toc447269831"/>
      <w:bookmarkStart w:id="1183" w:name="_Toc464120657"/>
      <w:bookmarkStart w:id="1184" w:name="_Toc466970577"/>
      <w:bookmarkStart w:id="1185" w:name="_Toc468462491"/>
      <w:bookmarkStart w:id="1186" w:name="_Toc469482084"/>
      <w:bookmarkStart w:id="1187" w:name="_Toc472411859"/>
      <w:bookmarkStart w:id="1188" w:name="_Toc498588944"/>
      <w:bookmarkStart w:id="1189" w:name="_Toc157248186"/>
      <w:bookmarkStart w:id="1190" w:name="_Toc157496555"/>
      <w:bookmarkStart w:id="1191" w:name="_Toc158206094"/>
      <w:bookmarkStart w:id="1192" w:name="_Toc164057779"/>
      <w:bookmarkStart w:id="1193" w:name="_Toc164137129"/>
      <w:bookmarkStart w:id="1194" w:name="_Toc164161289"/>
      <w:bookmarkStart w:id="1195" w:name="_Toc165173860"/>
      <w:r w:rsidRPr="00382A07">
        <w:rPr>
          <w:szCs w:val="24"/>
        </w:rPr>
        <w:t>Форма Протокола разногласий к проекту Договора</w:t>
      </w:r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r w:rsidRPr="00382A07">
        <w:rPr>
          <w:szCs w:val="24"/>
        </w:rPr>
        <w:t xml:space="preserve"> </w:t>
      </w:r>
      <w:bookmarkEnd w:id="1189"/>
      <w:bookmarkEnd w:id="1190"/>
      <w:bookmarkEnd w:id="1191"/>
      <w:bookmarkEnd w:id="1192"/>
      <w:bookmarkEnd w:id="1193"/>
      <w:bookmarkEnd w:id="1194"/>
      <w:bookmarkEnd w:id="119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00216B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00216B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196" w:name="_Toc439170686"/>
      <w:bookmarkStart w:id="1197" w:name="_Toc439172788"/>
      <w:bookmarkStart w:id="1198" w:name="_Toc439173232"/>
      <w:bookmarkStart w:id="1199" w:name="_Toc439238228"/>
      <w:bookmarkStart w:id="1200" w:name="_Toc439252776"/>
      <w:bookmarkStart w:id="1201" w:name="_Toc439323750"/>
      <w:bookmarkStart w:id="1202" w:name="_Toc440357148"/>
      <w:bookmarkStart w:id="1203" w:name="_Toc440359703"/>
      <w:bookmarkStart w:id="1204" w:name="_Toc440632167"/>
      <w:bookmarkStart w:id="1205" w:name="_Toc440875987"/>
      <w:bookmarkStart w:id="1206" w:name="_Toc441131015"/>
      <w:bookmarkStart w:id="1207" w:name="_Toc447269832"/>
      <w:bookmarkStart w:id="1208" w:name="_Toc464120658"/>
      <w:bookmarkStart w:id="1209" w:name="_Toc466970578"/>
      <w:bookmarkStart w:id="1210" w:name="_Toc468462492"/>
      <w:bookmarkStart w:id="1211" w:name="_Toc469482085"/>
      <w:bookmarkStart w:id="1212" w:name="_Toc472411860"/>
      <w:bookmarkStart w:id="1213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4" w:name="_Ref55335823"/>
      <w:bookmarkStart w:id="1215" w:name="_Ref55336359"/>
      <w:bookmarkStart w:id="1216" w:name="_Toc57314675"/>
      <w:bookmarkStart w:id="1217" w:name="_Toc69728989"/>
      <w:bookmarkStart w:id="1218" w:name="_Toc98253939"/>
      <w:bookmarkStart w:id="1219" w:name="_Toc165173865"/>
      <w:bookmarkStart w:id="1220" w:name="_Toc423423672"/>
      <w:bookmarkStart w:id="1221" w:name="_Toc498588946"/>
      <w:bookmarkEnd w:id="924"/>
      <w:r w:rsidRPr="00382A07">
        <w:lastRenderedPageBreak/>
        <w:t>Анкета (форма 6)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</w:p>
    <w:p w:rsidR="004F4D80" w:rsidRPr="00382A07" w:rsidRDefault="004F4D80" w:rsidP="004F4D80">
      <w:pPr>
        <w:pStyle w:val="3"/>
        <w:rPr>
          <w:szCs w:val="24"/>
        </w:rPr>
      </w:pPr>
      <w:bookmarkStart w:id="1222" w:name="_Toc98253940"/>
      <w:bookmarkStart w:id="1223" w:name="_Toc157248192"/>
      <w:bookmarkStart w:id="1224" w:name="_Toc157496561"/>
      <w:bookmarkStart w:id="1225" w:name="_Toc158206100"/>
      <w:bookmarkStart w:id="1226" w:name="_Toc164057785"/>
      <w:bookmarkStart w:id="1227" w:name="_Toc164137135"/>
      <w:bookmarkStart w:id="1228" w:name="_Toc164161295"/>
      <w:bookmarkStart w:id="1229" w:name="_Toc165173866"/>
      <w:bookmarkStart w:id="1230" w:name="_Toc439170688"/>
      <w:bookmarkStart w:id="1231" w:name="_Toc439172790"/>
      <w:bookmarkStart w:id="1232" w:name="_Toc439173234"/>
      <w:bookmarkStart w:id="1233" w:name="_Toc439238230"/>
      <w:bookmarkStart w:id="1234" w:name="_Toc439252778"/>
      <w:bookmarkStart w:id="1235" w:name="_Ref440272119"/>
      <w:bookmarkStart w:id="1236" w:name="_Toc440357150"/>
      <w:bookmarkStart w:id="1237" w:name="_Toc440359705"/>
      <w:bookmarkStart w:id="1238" w:name="_Ref444164229"/>
      <w:bookmarkStart w:id="1239" w:name="_Toc447269834"/>
      <w:bookmarkStart w:id="1240" w:name="_Toc464120660"/>
      <w:bookmarkStart w:id="1241" w:name="_Toc466970580"/>
      <w:bookmarkStart w:id="1242" w:name="_Toc472411862"/>
      <w:bookmarkStart w:id="1243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о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44" w:name="_Toc439170689"/>
            <w:bookmarkStart w:id="1245" w:name="_Toc439172791"/>
            <w:bookmarkStart w:id="1246" w:name="_Toc439173235"/>
            <w:bookmarkStart w:id="1247" w:name="_Toc439238231"/>
            <w:bookmarkStart w:id="1248" w:name="_Toc439252779"/>
            <w:bookmarkStart w:id="1249" w:name="_Ref440272147"/>
            <w:bookmarkStart w:id="1250" w:name="_Toc440357151"/>
            <w:bookmarkStart w:id="1251" w:name="_Toc440359706"/>
            <w:bookmarkStart w:id="1252" w:name="_Ref444164176"/>
            <w:bookmarkStart w:id="1253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(фамилия, имя, отчество подписавшего,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54" w:name="_Ref491179450"/>
      <w:bookmarkStart w:id="1255" w:name="_Toc498588948"/>
      <w:r w:rsidRPr="00382A07">
        <w:rPr>
          <w:szCs w:val="24"/>
        </w:rPr>
        <w:lastRenderedPageBreak/>
        <w:t xml:space="preserve">Форма </w:t>
      </w:r>
      <w:bookmarkEnd w:id="1244"/>
      <w:bookmarkEnd w:id="1245"/>
      <w:bookmarkEnd w:id="1246"/>
      <w:bookmarkEnd w:id="1247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г.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56" w:name="_Toc439170690"/>
      <w:bookmarkStart w:id="1257" w:name="_Toc439172792"/>
      <w:bookmarkStart w:id="1258" w:name="_Toc439173236"/>
      <w:bookmarkStart w:id="1259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0" w:name="_Toc125426243"/>
      <w:bookmarkStart w:id="1261" w:name="_Toc396984070"/>
      <w:bookmarkStart w:id="1262" w:name="_Toc423423673"/>
      <w:bookmarkStart w:id="1263" w:name="_Toc439170691"/>
      <w:bookmarkStart w:id="1264" w:name="_Toc439172793"/>
      <w:bookmarkStart w:id="1265" w:name="_Toc439173237"/>
      <w:bookmarkStart w:id="1266" w:name="_Toc439238233"/>
      <w:bookmarkStart w:id="1267" w:name="_Toc439252780"/>
      <w:bookmarkStart w:id="1268" w:name="_Toc439323754"/>
      <w:bookmarkStart w:id="1269" w:name="_Toc440357152"/>
      <w:bookmarkStart w:id="1270" w:name="_Toc440359707"/>
      <w:bookmarkStart w:id="1271" w:name="_Toc440632171"/>
      <w:bookmarkStart w:id="1272" w:name="_Toc440875991"/>
      <w:bookmarkStart w:id="1273" w:name="_Toc441131019"/>
      <w:bookmarkStart w:id="1274" w:name="_Toc447269836"/>
      <w:bookmarkEnd w:id="1256"/>
      <w:bookmarkEnd w:id="1257"/>
      <w:bookmarkEnd w:id="1258"/>
      <w:bookmarkEnd w:id="1259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2" w:history="1">
              <w:r w:rsidRPr="00382A07">
                <w:t>законом</w:t>
              </w:r>
            </w:hyperlink>
            <w:r w:rsidRPr="00382A07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3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15 – микропред</w:t>
            </w:r>
            <w:r w:rsidRPr="00382A07">
              <w:softHyphen/>
              <w:t>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120 в год – микро</w:t>
            </w:r>
            <w:r w:rsidRPr="00382A07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4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6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47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(фамилия, имя, отчество (при наличии) подписавшего,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75" w:name="_Toc464120662"/>
      <w:bookmarkStart w:id="1276" w:name="_Toc466970582"/>
      <w:bookmarkStart w:id="1277" w:name="_Toc472411864"/>
      <w:bookmarkStart w:id="1278" w:name="_Toc498588949"/>
      <w:r w:rsidRPr="00382A07">
        <w:rPr>
          <w:szCs w:val="24"/>
        </w:rPr>
        <w:lastRenderedPageBreak/>
        <w:t>Инструкции по заполнению</w:t>
      </w:r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8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49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0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1. 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3. 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5. 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9" w:name="_Ref55336378"/>
      <w:bookmarkStart w:id="1280" w:name="_Toc57314676"/>
      <w:bookmarkStart w:id="1281" w:name="_Toc69728990"/>
      <w:bookmarkStart w:id="1282" w:name="_Toc98253942"/>
      <w:bookmarkStart w:id="1283" w:name="_Toc165173868"/>
      <w:bookmarkStart w:id="1284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00216B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5" w:name="_Ref449017073"/>
      <w:bookmarkStart w:id="1286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</w:p>
    <w:p w:rsidR="004F4D80" w:rsidRPr="00382A07" w:rsidRDefault="004F4D80" w:rsidP="004F4D80">
      <w:pPr>
        <w:pStyle w:val="3"/>
        <w:rPr>
          <w:szCs w:val="24"/>
        </w:rPr>
      </w:pPr>
      <w:bookmarkStart w:id="1287" w:name="_Toc98253943"/>
      <w:bookmarkStart w:id="1288" w:name="_Toc157248195"/>
      <w:bookmarkStart w:id="1289" w:name="_Toc157496564"/>
      <w:bookmarkStart w:id="1290" w:name="_Toc158206103"/>
      <w:bookmarkStart w:id="1291" w:name="_Toc164057788"/>
      <w:bookmarkStart w:id="1292" w:name="_Toc164137138"/>
      <w:bookmarkStart w:id="1293" w:name="_Toc164161298"/>
      <w:bookmarkStart w:id="1294" w:name="_Toc165173869"/>
      <w:bookmarkStart w:id="1295" w:name="_Toc439170693"/>
      <w:bookmarkStart w:id="1296" w:name="_Toc439172795"/>
      <w:bookmarkStart w:id="1297" w:name="_Toc439173239"/>
      <w:bookmarkStart w:id="1298" w:name="_Toc439238235"/>
      <w:bookmarkStart w:id="1299" w:name="_Toc439252782"/>
      <w:bookmarkStart w:id="1300" w:name="_Toc439323756"/>
      <w:bookmarkStart w:id="1301" w:name="_Toc440357154"/>
      <w:bookmarkStart w:id="1302" w:name="_Toc440359709"/>
      <w:bookmarkStart w:id="1303" w:name="_Toc440632173"/>
      <w:bookmarkStart w:id="1304" w:name="_Toc440875993"/>
      <w:bookmarkStart w:id="1305" w:name="_Toc441131021"/>
      <w:bookmarkStart w:id="1306" w:name="_Toc447269838"/>
      <w:bookmarkStart w:id="1307" w:name="_Toc464120664"/>
      <w:bookmarkStart w:id="1308" w:name="_Toc466970584"/>
      <w:bookmarkStart w:id="1309" w:name="_Toc468462498"/>
      <w:bookmarkStart w:id="1310" w:name="_Toc469482091"/>
      <w:bookmarkStart w:id="1311" w:name="_Toc472411866"/>
      <w:bookmarkStart w:id="1312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п/п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[</w:t>
            </w:r>
            <w:r w:rsidRPr="00382A07">
              <w:rPr>
                <w:rStyle w:val="aa"/>
                <w:sz w:val="22"/>
              </w:rPr>
              <w:t>указать, в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3" w:name="_Toc98253944"/>
      <w:bookmarkStart w:id="1314" w:name="_Toc157248196"/>
      <w:bookmarkStart w:id="1315" w:name="_Toc157496565"/>
      <w:bookmarkStart w:id="1316" w:name="_Toc158206104"/>
      <w:bookmarkStart w:id="1317" w:name="_Toc164057789"/>
      <w:bookmarkStart w:id="1318" w:name="_Toc164137139"/>
      <w:bookmarkStart w:id="1319" w:name="_Toc164161299"/>
      <w:bookmarkStart w:id="1320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1" w:name="_Toc439170694"/>
      <w:bookmarkStart w:id="1322" w:name="_Toc439172796"/>
      <w:bookmarkStart w:id="1323" w:name="_Toc439173240"/>
      <w:bookmarkStart w:id="1324" w:name="_Toc439238236"/>
      <w:bookmarkStart w:id="1325" w:name="_Toc439252783"/>
      <w:bookmarkStart w:id="1326" w:name="_Toc439323757"/>
      <w:bookmarkStart w:id="1327" w:name="_Toc440357155"/>
      <w:bookmarkStart w:id="1328" w:name="_Toc440359710"/>
      <w:bookmarkStart w:id="1329" w:name="_Toc440632174"/>
      <w:bookmarkStart w:id="1330" w:name="_Toc440875994"/>
      <w:bookmarkStart w:id="1331" w:name="_Toc441131022"/>
      <w:bookmarkStart w:id="1332" w:name="_Toc447269839"/>
      <w:bookmarkStart w:id="1333" w:name="_Toc464120665"/>
      <w:bookmarkStart w:id="1334" w:name="_Toc466970585"/>
      <w:bookmarkStart w:id="1335" w:name="_Toc468462499"/>
      <w:bookmarkStart w:id="1336" w:name="_Toc469482092"/>
      <w:bookmarkStart w:id="1337" w:name="_Toc472411867"/>
      <w:bookmarkStart w:id="1338" w:name="_Toc498588952"/>
      <w:r w:rsidRPr="00382A07">
        <w:rPr>
          <w:szCs w:val="24"/>
        </w:rPr>
        <w:lastRenderedPageBreak/>
        <w:t>Инструкции по заполнению</w:t>
      </w:r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9" w:name="_Ref55336398"/>
      <w:bookmarkStart w:id="1340" w:name="_Toc57314678"/>
      <w:bookmarkStart w:id="1341" w:name="_Toc69728992"/>
      <w:bookmarkStart w:id="1342" w:name="_Toc98253948"/>
      <w:bookmarkStart w:id="1343" w:name="_Toc165173874"/>
      <w:bookmarkStart w:id="1344" w:name="_Toc423423676"/>
      <w:bookmarkStart w:id="1345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39"/>
      <w:bookmarkEnd w:id="1340"/>
      <w:bookmarkEnd w:id="1341"/>
      <w:bookmarkEnd w:id="1342"/>
      <w:bookmarkEnd w:id="1343"/>
      <w:bookmarkEnd w:id="1344"/>
      <w:bookmarkEnd w:id="1345"/>
    </w:p>
    <w:p w:rsidR="004F4D80" w:rsidRPr="00382A07" w:rsidRDefault="004F4D80" w:rsidP="004F4D80">
      <w:pPr>
        <w:pStyle w:val="3"/>
        <w:rPr>
          <w:szCs w:val="24"/>
        </w:rPr>
      </w:pPr>
      <w:bookmarkStart w:id="1346" w:name="_Toc98253949"/>
      <w:bookmarkStart w:id="1347" w:name="_Toc157248201"/>
      <w:bookmarkStart w:id="1348" w:name="_Toc157496570"/>
      <w:bookmarkStart w:id="1349" w:name="_Toc158206109"/>
      <w:bookmarkStart w:id="1350" w:name="_Toc164057794"/>
      <w:bookmarkStart w:id="1351" w:name="_Toc164137144"/>
      <w:bookmarkStart w:id="1352" w:name="_Toc164161304"/>
      <w:bookmarkStart w:id="1353" w:name="_Toc165173875"/>
      <w:bookmarkStart w:id="1354" w:name="_Toc439170699"/>
      <w:bookmarkStart w:id="1355" w:name="_Toc439172801"/>
      <w:bookmarkStart w:id="1356" w:name="_Toc439173245"/>
      <w:bookmarkStart w:id="1357" w:name="_Toc439238241"/>
      <w:bookmarkStart w:id="1358" w:name="_Toc439252788"/>
      <w:bookmarkStart w:id="1359" w:name="_Toc439323762"/>
      <w:bookmarkStart w:id="1360" w:name="_Toc440357160"/>
      <w:bookmarkStart w:id="1361" w:name="_Toc440359712"/>
      <w:bookmarkStart w:id="1362" w:name="_Toc440632176"/>
      <w:bookmarkStart w:id="1363" w:name="_Toc440875996"/>
      <w:bookmarkStart w:id="1364" w:name="_Toc441131024"/>
      <w:bookmarkStart w:id="1365" w:name="_Toc447269841"/>
      <w:bookmarkStart w:id="1366" w:name="_Toc464120667"/>
      <w:bookmarkStart w:id="1367" w:name="_Toc466970587"/>
      <w:bookmarkStart w:id="1368" w:name="_Toc468462501"/>
      <w:bookmarkStart w:id="1369" w:name="_Toc469482094"/>
      <w:bookmarkStart w:id="1370" w:name="_Toc472411869"/>
      <w:bookmarkStart w:id="1371" w:name="_Toc498588954"/>
      <w:r w:rsidRPr="00382A07">
        <w:rPr>
          <w:szCs w:val="24"/>
        </w:rPr>
        <w:t>Форма Справки о кадровых ресурсах</w:t>
      </w:r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2" w:name="_Toc98253950"/>
      <w:bookmarkStart w:id="1373" w:name="_Toc157248202"/>
      <w:bookmarkStart w:id="1374" w:name="_Toc157496571"/>
      <w:bookmarkStart w:id="1375" w:name="_Toc158206110"/>
      <w:bookmarkStart w:id="1376" w:name="_Toc164057795"/>
      <w:bookmarkStart w:id="1377" w:name="_Toc164137145"/>
      <w:bookmarkStart w:id="1378" w:name="_Toc164161305"/>
      <w:bookmarkStart w:id="1379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0" w:name="_Toc439170700"/>
      <w:bookmarkStart w:id="1381" w:name="_Toc439172802"/>
      <w:bookmarkStart w:id="1382" w:name="_Toc439173246"/>
      <w:bookmarkStart w:id="1383" w:name="_Toc439238242"/>
      <w:bookmarkStart w:id="1384" w:name="_Toc439252789"/>
      <w:bookmarkStart w:id="1385" w:name="_Toc439323763"/>
      <w:bookmarkStart w:id="1386" w:name="_Toc440357161"/>
      <w:bookmarkStart w:id="1387" w:name="_Toc440359713"/>
      <w:bookmarkStart w:id="1388" w:name="_Toc440632177"/>
      <w:bookmarkStart w:id="1389" w:name="_Toc440875997"/>
      <w:bookmarkStart w:id="1390" w:name="_Toc441131025"/>
      <w:bookmarkStart w:id="1391" w:name="_Toc447269842"/>
      <w:bookmarkStart w:id="1392" w:name="_Toc464120668"/>
      <w:bookmarkStart w:id="1393" w:name="_Toc466970588"/>
      <w:bookmarkStart w:id="1394" w:name="_Toc468462502"/>
      <w:bookmarkStart w:id="1395" w:name="_Toc469482095"/>
      <w:bookmarkStart w:id="1396" w:name="_Toc472411870"/>
      <w:bookmarkStart w:id="1397" w:name="_Toc498588955"/>
      <w:r w:rsidRPr="00382A07">
        <w:rPr>
          <w:szCs w:val="24"/>
        </w:rPr>
        <w:lastRenderedPageBreak/>
        <w:t>Инструкции по заполнению</w:t>
      </w:r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8" w:name="_Toc165173881"/>
      <w:bookmarkStart w:id="1399" w:name="_Ref194749267"/>
      <w:bookmarkStart w:id="1400" w:name="_Toc423423677"/>
      <w:bookmarkStart w:id="1401" w:name="_Ref440271993"/>
      <w:bookmarkStart w:id="1402" w:name="_Ref440274659"/>
      <w:bookmarkStart w:id="1403" w:name="_Toc498588956"/>
      <w:bookmarkStart w:id="1404" w:name="_Ref90381523"/>
      <w:bookmarkStart w:id="1405" w:name="_Toc90385124"/>
      <w:bookmarkStart w:id="1406" w:name="_Ref96861029"/>
      <w:bookmarkStart w:id="1407" w:name="_Toc97651410"/>
      <w:bookmarkStart w:id="1408" w:name="_Toc98253955"/>
      <w:r w:rsidRPr="00382A07">
        <w:lastRenderedPageBreak/>
        <w:t xml:space="preserve">Информационное письмо о наличии у </w:t>
      </w:r>
      <w:r w:rsidR="00C236C0" w:rsidRPr="00382A07">
        <w:t>Участник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398"/>
      <w:bookmarkEnd w:id="1399"/>
      <w:bookmarkEnd w:id="1400"/>
      <w:bookmarkEnd w:id="1401"/>
      <w:bookmarkEnd w:id="1402"/>
      <w:bookmarkEnd w:id="1403"/>
    </w:p>
    <w:p w:rsidR="004F4D80" w:rsidRPr="00382A07" w:rsidRDefault="004F4D80" w:rsidP="004F4D80">
      <w:pPr>
        <w:pStyle w:val="3"/>
        <w:rPr>
          <w:szCs w:val="24"/>
        </w:rPr>
      </w:pPr>
      <w:bookmarkStart w:id="1409" w:name="_Toc97651411"/>
      <w:bookmarkStart w:id="1410" w:name="_Toc98253956"/>
      <w:bookmarkStart w:id="1411" w:name="_Toc157248208"/>
      <w:bookmarkStart w:id="1412" w:name="_Toc157496577"/>
      <w:bookmarkStart w:id="1413" w:name="_Toc158206116"/>
      <w:bookmarkStart w:id="1414" w:name="_Toc164057801"/>
      <w:bookmarkStart w:id="1415" w:name="_Toc164137151"/>
      <w:bookmarkStart w:id="1416" w:name="_Toc164161311"/>
      <w:bookmarkStart w:id="1417" w:name="_Toc165173882"/>
      <w:bookmarkStart w:id="1418" w:name="_Toc439170702"/>
      <w:bookmarkStart w:id="1419" w:name="_Toc439172804"/>
      <w:bookmarkStart w:id="1420" w:name="_Toc439173248"/>
      <w:bookmarkStart w:id="1421" w:name="_Toc439238244"/>
      <w:bookmarkStart w:id="1422" w:name="_Toc439252791"/>
      <w:bookmarkStart w:id="1423" w:name="_Toc439323765"/>
      <w:bookmarkStart w:id="1424" w:name="_Toc440357163"/>
      <w:bookmarkStart w:id="1425" w:name="_Toc440359715"/>
      <w:bookmarkStart w:id="1426" w:name="_Toc440632179"/>
      <w:bookmarkStart w:id="1427" w:name="_Toc440875999"/>
      <w:bookmarkStart w:id="1428" w:name="_Toc441131027"/>
      <w:bookmarkStart w:id="1429" w:name="_Toc447269844"/>
      <w:bookmarkStart w:id="1430" w:name="_Toc464120670"/>
      <w:bookmarkStart w:id="1431" w:name="_Toc466970590"/>
      <w:bookmarkStart w:id="1432" w:name="_Toc468462504"/>
      <w:bookmarkStart w:id="1433" w:name="_Toc469482097"/>
      <w:bookmarkStart w:id="1434" w:name="_Toc472411872"/>
      <w:bookmarkStart w:id="1435" w:name="_Toc498588957"/>
      <w:r w:rsidRPr="00382A07">
        <w:rPr>
          <w:szCs w:val="24"/>
        </w:rPr>
        <w:t xml:space="preserve">Форма письма о наличии у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6" w:name="_Toc97651412"/>
      <w:bookmarkStart w:id="1437" w:name="_Toc98253957"/>
      <w:bookmarkStart w:id="1438" w:name="_Toc157248209"/>
      <w:bookmarkStart w:id="1439" w:name="_Toc157496578"/>
      <w:bookmarkStart w:id="1440" w:name="_Toc158206117"/>
      <w:bookmarkStart w:id="1441" w:name="_Toc164057802"/>
      <w:bookmarkStart w:id="1442" w:name="_Toc164137152"/>
      <w:bookmarkStart w:id="1443" w:name="_Toc164161312"/>
      <w:bookmarkStart w:id="1444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45" w:name="_Toc439170703"/>
      <w:bookmarkStart w:id="1446" w:name="_Toc439172805"/>
      <w:bookmarkStart w:id="1447" w:name="_Toc439173249"/>
      <w:bookmarkStart w:id="1448" w:name="_Toc439238245"/>
      <w:bookmarkStart w:id="1449" w:name="_Toc439252792"/>
      <w:bookmarkStart w:id="1450" w:name="_Toc439323766"/>
      <w:bookmarkStart w:id="1451" w:name="_Toc440357164"/>
      <w:bookmarkStart w:id="1452" w:name="_Toc440359716"/>
      <w:bookmarkStart w:id="1453" w:name="_Toc440632180"/>
      <w:bookmarkStart w:id="1454" w:name="_Toc440876000"/>
      <w:bookmarkStart w:id="1455" w:name="_Toc441131028"/>
      <w:bookmarkStart w:id="1456" w:name="_Toc447269845"/>
      <w:bookmarkStart w:id="1457" w:name="_Toc464120671"/>
      <w:bookmarkStart w:id="1458" w:name="_Toc466970591"/>
      <w:bookmarkStart w:id="1459" w:name="_Toc468462505"/>
      <w:bookmarkStart w:id="1460" w:name="_Toc469482098"/>
      <w:bookmarkStart w:id="1461" w:name="_Toc472411873"/>
      <w:bookmarkStart w:id="1462" w:name="_Toc498588958"/>
      <w:r w:rsidRPr="00382A07">
        <w:rPr>
          <w:szCs w:val="24"/>
        </w:rPr>
        <w:lastRenderedPageBreak/>
        <w:t>Инструкции по заполнению</w:t>
      </w:r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04"/>
    <w:bookmarkEnd w:id="1405"/>
    <w:bookmarkEnd w:id="1406"/>
    <w:bookmarkEnd w:id="1407"/>
    <w:bookmarkEnd w:id="1408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3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64" w:name="_Toc423423680"/>
      <w:bookmarkStart w:id="1465" w:name="_Ref440272035"/>
      <w:bookmarkStart w:id="1466" w:name="_Ref440274733"/>
      <w:bookmarkStart w:id="1467" w:name="_Ref444179578"/>
      <w:bookmarkStart w:id="1468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3"/>
      <w:bookmarkEnd w:id="1464"/>
      <w:bookmarkEnd w:id="1465"/>
      <w:bookmarkEnd w:id="1466"/>
      <w:bookmarkEnd w:id="1467"/>
      <w:bookmarkEnd w:id="1468"/>
    </w:p>
    <w:p w:rsidR="004F4D80" w:rsidRPr="001D6DBB" w:rsidRDefault="001D6DBB" w:rsidP="004F4D80">
      <w:pPr>
        <w:pStyle w:val="3"/>
        <w:rPr>
          <w:szCs w:val="24"/>
        </w:rPr>
      </w:pPr>
      <w:bookmarkStart w:id="1469" w:name="_Toc343690584"/>
      <w:bookmarkStart w:id="1470" w:name="_Toc372294428"/>
      <w:bookmarkStart w:id="1471" w:name="_Toc379288896"/>
      <w:bookmarkStart w:id="1472" w:name="_Toc384734780"/>
      <w:bookmarkStart w:id="1473" w:name="_Toc396984078"/>
      <w:bookmarkStart w:id="1474" w:name="_Toc423423681"/>
      <w:bookmarkStart w:id="1475" w:name="_Toc439170710"/>
      <w:bookmarkStart w:id="1476" w:name="_Toc439172812"/>
      <w:bookmarkStart w:id="1477" w:name="_Toc439173253"/>
      <w:bookmarkStart w:id="1478" w:name="_Toc439238249"/>
      <w:bookmarkStart w:id="1479" w:name="_Toc439252796"/>
      <w:bookmarkStart w:id="1480" w:name="_Toc439323770"/>
      <w:bookmarkStart w:id="1481" w:name="_Toc440361405"/>
      <w:bookmarkStart w:id="1482" w:name="_Toc440376287"/>
      <w:bookmarkStart w:id="1483" w:name="_Toc440382545"/>
      <w:bookmarkStart w:id="1484" w:name="_Toc440447215"/>
      <w:bookmarkStart w:id="1485" w:name="_Toc440632376"/>
      <w:bookmarkStart w:id="1486" w:name="_Toc440875148"/>
      <w:bookmarkStart w:id="1487" w:name="_Toc441131135"/>
      <w:bookmarkStart w:id="1488" w:name="_Toc441572140"/>
      <w:bookmarkStart w:id="1489" w:name="_Toc441575232"/>
      <w:bookmarkStart w:id="1490" w:name="_Toc442195898"/>
      <w:bookmarkStart w:id="1491" w:name="_Toc442251940"/>
      <w:bookmarkStart w:id="1492" w:name="_Toc442258889"/>
      <w:bookmarkStart w:id="1493" w:name="_Toc442259129"/>
      <w:bookmarkStart w:id="1494" w:name="_Toc447292892"/>
      <w:bookmarkStart w:id="1495" w:name="_Toc461808964"/>
      <w:bookmarkStart w:id="1496" w:name="_Toc463514796"/>
      <w:bookmarkStart w:id="1497" w:name="_Toc466967523"/>
      <w:bookmarkStart w:id="1498" w:name="_Toc467574715"/>
      <w:bookmarkStart w:id="1499" w:name="_Toc468441758"/>
      <w:bookmarkStart w:id="1500" w:name="_Toc469480233"/>
      <w:bookmarkStart w:id="1501" w:name="_Toc472409262"/>
      <w:bookmarkStart w:id="1502" w:name="_Toc498417409"/>
      <w:bookmarkStart w:id="1503" w:name="_Toc498588960"/>
      <w:r w:rsidRPr="001D6DBB">
        <w:rPr>
          <w:szCs w:val="24"/>
        </w:rPr>
        <w:t xml:space="preserve">Форма </w:t>
      </w:r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2"/>
      <w:bookmarkEnd w:id="1503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г.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261FA7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261FA7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261FA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261FA7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261FA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261FA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261FA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261FA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261FA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261FA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261FA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261FA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261FA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261FA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261FA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261FA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261FA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261FA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261FA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261FA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04" w:name="_Toc343690585"/>
      <w:bookmarkStart w:id="1505" w:name="_Toc372294429"/>
      <w:bookmarkStart w:id="1506" w:name="_Toc379288897"/>
      <w:bookmarkStart w:id="1507" w:name="_Toc384734781"/>
      <w:bookmarkStart w:id="1508" w:name="_Toc396984079"/>
      <w:bookmarkStart w:id="1509" w:name="_Toc423423682"/>
      <w:bookmarkStart w:id="1510" w:name="_Toc439170711"/>
      <w:bookmarkStart w:id="1511" w:name="_Toc439172813"/>
      <w:bookmarkStart w:id="1512" w:name="_Toc439173254"/>
      <w:bookmarkStart w:id="1513" w:name="_Toc439238250"/>
      <w:bookmarkStart w:id="1514" w:name="_Toc439252797"/>
      <w:bookmarkStart w:id="1515" w:name="_Toc439323771"/>
      <w:bookmarkStart w:id="1516" w:name="_Toc440357169"/>
      <w:bookmarkStart w:id="1517" w:name="_Toc440359721"/>
      <w:bookmarkStart w:id="1518" w:name="_Toc440632185"/>
      <w:bookmarkStart w:id="1519" w:name="_Toc440876005"/>
      <w:bookmarkStart w:id="1520" w:name="_Toc441131033"/>
      <w:bookmarkStart w:id="1521" w:name="_Toc447269850"/>
      <w:bookmarkStart w:id="1522" w:name="_Toc464120676"/>
      <w:bookmarkStart w:id="1523" w:name="_Toc466970594"/>
      <w:bookmarkStart w:id="1524" w:name="_Toc468462508"/>
      <w:bookmarkStart w:id="1525" w:name="_Toc469482101"/>
      <w:bookmarkStart w:id="1526" w:name="_Toc472411876"/>
      <w:bookmarkStart w:id="1527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>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28" w:name="_Toc329588495"/>
      <w:bookmarkStart w:id="1529" w:name="_Toc423423683"/>
      <w:bookmarkStart w:id="1530" w:name="_Ref440272051"/>
      <w:bookmarkStart w:id="1531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6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261FA7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261FA7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261FA7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261FA7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261FA7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261FA7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261FA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261FA7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261FA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261FA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261FA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261FA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261FA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261FA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261FA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261FA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261FA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261FA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261FA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261FA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261FA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261FA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261FA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261FA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lastRenderedPageBreak/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2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28"/>
      <w:bookmarkEnd w:id="1529"/>
      <w:bookmarkEnd w:id="1530"/>
      <w:bookmarkEnd w:id="1531"/>
      <w:bookmarkEnd w:id="1532"/>
    </w:p>
    <w:p w:rsidR="004F4D80" w:rsidRPr="00382A07" w:rsidRDefault="004F4D80" w:rsidP="004F4D80">
      <w:pPr>
        <w:pStyle w:val="3"/>
        <w:rPr>
          <w:szCs w:val="24"/>
        </w:rPr>
      </w:pPr>
      <w:bookmarkStart w:id="1533" w:name="_Toc343690587"/>
      <w:bookmarkStart w:id="1534" w:name="_Toc372294431"/>
      <w:bookmarkStart w:id="1535" w:name="_Toc379288899"/>
      <w:bookmarkStart w:id="1536" w:name="_Toc384734783"/>
      <w:bookmarkStart w:id="1537" w:name="_Toc396984081"/>
      <w:bookmarkStart w:id="1538" w:name="_Toc423423684"/>
      <w:bookmarkStart w:id="1539" w:name="_Toc439170713"/>
      <w:bookmarkStart w:id="1540" w:name="_Toc439172815"/>
      <w:bookmarkStart w:id="1541" w:name="_Toc439173256"/>
      <w:bookmarkStart w:id="1542" w:name="_Toc439238252"/>
      <w:bookmarkStart w:id="1543" w:name="_Toc439252799"/>
      <w:bookmarkStart w:id="1544" w:name="_Toc439323773"/>
      <w:bookmarkStart w:id="1545" w:name="_Toc440357171"/>
      <w:bookmarkStart w:id="1546" w:name="_Toc440359723"/>
      <w:bookmarkStart w:id="1547" w:name="_Toc440632187"/>
      <w:bookmarkStart w:id="1548" w:name="_Toc440876007"/>
      <w:bookmarkStart w:id="1549" w:name="_Toc441131035"/>
      <w:bookmarkStart w:id="1550" w:name="_Toc447269852"/>
      <w:bookmarkStart w:id="1551" w:name="_Toc464120678"/>
      <w:bookmarkStart w:id="1552" w:name="_Toc466970596"/>
      <w:bookmarkStart w:id="1553" w:name="_Toc468462510"/>
      <w:bookmarkStart w:id="1554" w:name="_Toc469482103"/>
      <w:bookmarkStart w:id="1555" w:name="_Toc472411878"/>
      <w:bookmarkStart w:id="1556" w:name="_Toc498588963"/>
      <w:r w:rsidRPr="00382A07">
        <w:rPr>
          <w:szCs w:val="24"/>
        </w:rPr>
        <w:t xml:space="preserve">Форма </w:t>
      </w:r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r w:rsidR="000D70B6" w:rsidRPr="00382A07">
        <w:rPr>
          <w:szCs w:val="24"/>
        </w:rPr>
        <w:t>Согласия на обработку персональных данных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3C4C08" w:rsidRPr="008434B4" w:rsidRDefault="003C4C08" w:rsidP="003C4C08">
      <w:pPr>
        <w:widowControl w:val="0"/>
        <w:tabs>
          <w:tab w:val="left" w:pos="0"/>
          <w:tab w:val="num" w:pos="1134"/>
        </w:tabs>
        <w:suppressAutoHyphens w:val="0"/>
        <w:spacing w:line="240" w:lineRule="auto"/>
        <w:ind w:firstLine="400"/>
        <w:jc w:val="center"/>
        <w:outlineLvl w:val="1"/>
        <w:rPr>
          <w:b/>
          <w:bCs w:val="0"/>
          <w:sz w:val="26"/>
          <w:szCs w:val="26"/>
          <w:lang w:eastAsia="ru-RU"/>
        </w:rPr>
      </w:pPr>
      <w:bookmarkStart w:id="1557" w:name="_Toc441572144"/>
      <w:bookmarkStart w:id="1558" w:name="_Toc441575236"/>
      <w:bookmarkStart w:id="1559" w:name="_Toc442195902"/>
      <w:bookmarkStart w:id="1560" w:name="_Toc442251944"/>
      <w:bookmarkStart w:id="1561" w:name="_Toc442258893"/>
      <w:bookmarkStart w:id="1562" w:name="_Toc442259133"/>
      <w:bookmarkStart w:id="1563" w:name="_Toc442265444"/>
      <w:bookmarkStart w:id="1564" w:name="_Toc447292650"/>
      <w:bookmarkStart w:id="1565" w:name="_Toc461809096"/>
      <w:bookmarkStart w:id="1566" w:name="_Toc463514515"/>
      <w:bookmarkStart w:id="1567" w:name="_Toc466908635"/>
      <w:bookmarkStart w:id="1568" w:name="_Toc468196574"/>
      <w:bookmarkStart w:id="1569" w:name="_Toc468446655"/>
      <w:bookmarkStart w:id="1570" w:name="_Toc468446849"/>
      <w:bookmarkStart w:id="1571" w:name="_Toc469479705"/>
      <w:bookmarkStart w:id="1572" w:name="_Toc471986655"/>
      <w:bookmarkStart w:id="1573" w:name="_Toc498509289"/>
      <w:bookmarkStart w:id="1574" w:name="_Toc439252801"/>
      <w:bookmarkStart w:id="1575" w:name="_Toc439323774"/>
      <w:bookmarkStart w:id="1576" w:name="_Toc440357172"/>
      <w:bookmarkStart w:id="1577" w:name="_Toc440359724"/>
      <w:bookmarkStart w:id="1578" w:name="_Toc440632188"/>
      <w:bookmarkStart w:id="1579" w:name="_Toc440876008"/>
      <w:bookmarkStart w:id="1580" w:name="_Toc441131036"/>
      <w:bookmarkStart w:id="1581" w:name="_Toc447269853"/>
      <w:bookmarkStart w:id="1582" w:name="_Toc464120679"/>
      <w:bookmarkStart w:id="1583" w:name="_Toc466970597"/>
      <w:bookmarkStart w:id="1584" w:name="_Toc468462511"/>
      <w:bookmarkStart w:id="1585" w:name="_Toc469482104"/>
      <w:bookmarkStart w:id="1586" w:name="_Toc472411879"/>
      <w:bookmarkStart w:id="1587" w:name="_Toc498588964"/>
      <w:r w:rsidRPr="008434B4">
        <w:rPr>
          <w:b/>
          <w:bCs w:val="0"/>
          <w:sz w:val="26"/>
          <w:szCs w:val="26"/>
          <w:lang w:eastAsia="ru-RU"/>
        </w:rPr>
        <w:t>Согласие на обработку персональных данных</w:t>
      </w:r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r w:rsidRPr="008434B4">
        <w:rPr>
          <w:b/>
          <w:bCs w:val="0"/>
          <w:sz w:val="26"/>
          <w:szCs w:val="26"/>
          <w:lang w:eastAsia="ru-RU"/>
        </w:rPr>
        <w:t xml:space="preserve"> </w:t>
      </w:r>
    </w:p>
    <w:p w:rsidR="003C4C08" w:rsidRPr="008434B4" w:rsidRDefault="003C4C08" w:rsidP="003C4C08">
      <w:pPr>
        <w:widowControl w:val="0"/>
        <w:tabs>
          <w:tab w:val="left" w:pos="0"/>
        </w:tabs>
        <w:suppressAutoHyphens w:val="0"/>
        <w:spacing w:line="240" w:lineRule="auto"/>
        <w:ind w:firstLine="400"/>
        <w:jc w:val="center"/>
        <w:rPr>
          <w:b/>
          <w:bCs w:val="0"/>
          <w:snapToGrid w:val="0"/>
          <w:sz w:val="26"/>
          <w:szCs w:val="26"/>
          <w:lang w:eastAsia="ru-RU"/>
        </w:rPr>
      </w:pPr>
      <w:r w:rsidRPr="008434B4">
        <w:rPr>
          <w:b/>
          <w:bCs w:val="0"/>
          <w:snapToGrid w:val="0"/>
          <w:sz w:val="26"/>
          <w:szCs w:val="26"/>
          <w:lang w:eastAsia="ru-RU"/>
        </w:rPr>
        <w:t xml:space="preserve">от «_____» ____________ 201____ г. 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napToGrid w:val="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>Настоящим, ________________________________________________________,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/>
          <w:bCs w:val="0"/>
          <w:i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(указывается</w:t>
      </w:r>
      <w:r w:rsidRPr="008434B4">
        <w:rPr>
          <w:bCs w:val="0"/>
          <w:sz w:val="24"/>
          <w:szCs w:val="24"/>
          <w:lang w:eastAsia="ru-RU"/>
        </w:rPr>
        <w:t xml:space="preserve"> </w:t>
      </w:r>
      <w:r w:rsidRPr="008434B4">
        <w:rPr>
          <w:b/>
          <w:bCs w:val="0"/>
          <w:i/>
          <w:sz w:val="24"/>
          <w:szCs w:val="24"/>
          <w:lang w:eastAsia="ru-RU"/>
        </w:rPr>
        <w:t>полное наименование участника закупочной процедуры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__________________________________________________________________________ (потенциального контрагента), контрагента)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Cs w:val="0"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>Адрес регистрации: _______________________________________________________,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left="708" w:firstLine="1"/>
        <w:rPr>
          <w:b/>
          <w:bCs w:val="0"/>
          <w:i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 xml:space="preserve">Свидетельство о регистрации: ______________________________________________ </w:t>
      </w:r>
      <w:r w:rsidRPr="008434B4">
        <w:rPr>
          <w:b/>
          <w:bCs w:val="0"/>
          <w:i/>
          <w:sz w:val="24"/>
          <w:szCs w:val="24"/>
          <w:lang w:eastAsia="ru-RU"/>
        </w:rPr>
        <w:t>ИНН__________________________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/>
          <w:bCs w:val="0"/>
          <w:i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КПП__________________________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ОГРН_________________________</w:t>
      </w:r>
      <w:r w:rsidRPr="008434B4">
        <w:rPr>
          <w:bCs w:val="0"/>
          <w:sz w:val="24"/>
          <w:szCs w:val="24"/>
          <w:lang w:eastAsia="ru-RU"/>
        </w:rPr>
        <w:t>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rPr>
          <w:b/>
          <w:bCs w:val="0"/>
          <w:i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>в лице</w:t>
      </w:r>
      <w:r w:rsidRPr="008434B4">
        <w:rPr>
          <w:b/>
          <w:bCs w:val="0"/>
          <w:i/>
          <w:sz w:val="24"/>
          <w:szCs w:val="24"/>
          <w:lang w:eastAsia="ru-RU"/>
        </w:rPr>
        <w:t xml:space="preserve"> ___________________________________________________________________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i/>
          <w:iCs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(указывается Ф.И.О.,</w:t>
      </w:r>
      <w:r w:rsidRPr="008434B4">
        <w:rPr>
          <w:b/>
          <w:i/>
          <w:iCs/>
          <w:sz w:val="24"/>
          <w:szCs w:val="24"/>
          <w:lang w:eastAsia="ru-RU"/>
        </w:rPr>
        <w:t xml:space="preserve"> адрес, номер основного документа, удостоверяющего его личность,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rPr>
          <w:bCs w:val="0"/>
          <w:sz w:val="24"/>
          <w:szCs w:val="24"/>
          <w:lang w:eastAsia="ru-RU"/>
        </w:rPr>
      </w:pPr>
      <w:r w:rsidRPr="008434B4">
        <w:rPr>
          <w:b/>
          <w:i/>
          <w:iCs/>
          <w:sz w:val="24"/>
          <w:szCs w:val="24"/>
          <w:lang w:eastAsia="ru-RU"/>
        </w:rPr>
        <w:t>_____________________________________________________________________________,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540"/>
        <w:jc w:val="center"/>
        <w:rPr>
          <w:b/>
          <w:i/>
          <w:iCs/>
          <w:sz w:val="24"/>
          <w:szCs w:val="24"/>
          <w:lang w:eastAsia="ru-RU"/>
        </w:rPr>
      </w:pPr>
      <w:r w:rsidRPr="008434B4">
        <w:rPr>
          <w:b/>
          <w:i/>
          <w:iCs/>
          <w:sz w:val="24"/>
          <w:szCs w:val="24"/>
          <w:lang w:eastAsia="ru-RU"/>
        </w:rPr>
        <w:t>сведения о дате выдачи указанного документа и выдавшем его органе)*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before="120" w:line="240" w:lineRule="auto"/>
        <w:ind w:firstLine="400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действующего на основании _____________________________</w:t>
      </w:r>
      <w:r w:rsidRPr="008434B4">
        <w:rPr>
          <w:bCs w:val="0"/>
          <w:i/>
          <w:sz w:val="24"/>
          <w:szCs w:val="24"/>
          <w:lang w:eastAsia="ru-RU"/>
        </w:rPr>
        <w:t>,</w:t>
      </w:r>
      <w:r w:rsidRPr="008434B4">
        <w:rPr>
          <w:b/>
          <w:bCs w:val="0"/>
          <w:i/>
          <w:sz w:val="24"/>
          <w:szCs w:val="24"/>
          <w:lang w:eastAsia="ru-RU"/>
        </w:rPr>
        <w:t xml:space="preserve"> </w:t>
      </w:r>
      <w:r w:rsidRPr="008434B4">
        <w:rPr>
          <w:bCs w:val="0"/>
          <w:sz w:val="24"/>
          <w:szCs w:val="24"/>
          <w:lang w:eastAsia="ru-RU"/>
        </w:rPr>
        <w:t xml:space="preserve">дает свое согласие </w:t>
      </w:r>
      <w:r w:rsidRPr="008434B4">
        <w:rPr>
          <w:b/>
          <w:bCs w:val="0"/>
          <w:snapToGrid w:val="0"/>
          <w:sz w:val="24"/>
          <w:szCs w:val="24"/>
          <w:lang w:eastAsia="ru-RU"/>
        </w:rPr>
        <w:t>Публичному акционерному обществу «МРСК Центра»</w:t>
      </w:r>
      <w:r w:rsidRPr="008434B4">
        <w:rPr>
          <w:bCs w:val="0"/>
          <w:snapToGrid w:val="0"/>
          <w:sz w:val="24"/>
          <w:szCs w:val="24"/>
          <w:lang w:eastAsia="ru-RU"/>
        </w:rPr>
        <w:t xml:space="preserve">, зарегистрированному по адресу: </w:t>
      </w:r>
      <w:r w:rsidRPr="008434B4">
        <w:rPr>
          <w:bCs w:val="0"/>
          <w:iCs/>
          <w:sz w:val="24"/>
          <w:szCs w:val="24"/>
          <w:lang w:eastAsia="ru-RU"/>
        </w:rPr>
        <w:t xml:space="preserve">РФ, 127018, г. Москва, ул. 2-я Ямская, 4 </w:t>
      </w:r>
      <w:r w:rsidRPr="008434B4">
        <w:rPr>
          <w:bCs w:val="0"/>
          <w:sz w:val="24"/>
          <w:szCs w:val="24"/>
          <w:lang w:eastAsia="ru-RU"/>
        </w:rPr>
        <w:t>и</w:t>
      </w:r>
      <w:r w:rsidRPr="008434B4">
        <w:rPr>
          <w:bCs w:val="0"/>
          <w:i/>
          <w:sz w:val="24"/>
          <w:szCs w:val="24"/>
          <w:lang w:eastAsia="ru-RU"/>
        </w:rPr>
        <w:t xml:space="preserve"> </w:t>
      </w:r>
      <w:r w:rsidRPr="008434B4">
        <w:rPr>
          <w:b/>
          <w:bCs w:val="0"/>
          <w:sz w:val="24"/>
          <w:szCs w:val="24"/>
          <w:lang w:eastAsia="ru-RU"/>
        </w:rPr>
        <w:t>Публичному акционерному обществу «Российские сети»</w:t>
      </w:r>
      <w:r w:rsidRPr="008434B4">
        <w:rPr>
          <w:bCs w:val="0"/>
          <w:sz w:val="24"/>
          <w:szCs w:val="24"/>
          <w:lang w:eastAsia="ru-RU"/>
        </w:rPr>
        <w:t xml:space="preserve">, </w:t>
      </w:r>
      <w:r w:rsidRPr="008434B4">
        <w:rPr>
          <w:bCs w:val="0"/>
          <w:snapToGrid w:val="0"/>
          <w:sz w:val="24"/>
          <w:szCs w:val="24"/>
          <w:lang w:eastAsia="ru-RU"/>
        </w:rPr>
        <w:t>зарегистрированному по адресу: г. Москва, ул. Беловежская, 4, в отношении</w:t>
      </w:r>
      <w:r w:rsidRPr="008434B4">
        <w:rPr>
          <w:bCs w:val="0"/>
          <w:sz w:val="24"/>
          <w:szCs w:val="24"/>
          <w:lang w:eastAsia="ru-RU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8434B4">
        <w:rPr>
          <w:bCs w:val="0"/>
          <w:snapToGrid w:val="0"/>
          <w:sz w:val="24"/>
          <w:szCs w:val="24"/>
          <w:lang w:eastAsia="ru-RU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8434B4">
        <w:rPr>
          <w:bCs w:val="0"/>
          <w:sz w:val="24"/>
          <w:szCs w:val="24"/>
          <w:lang w:eastAsia="ru-RU"/>
        </w:rPr>
        <w:t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</w:t>
      </w:r>
    </w:p>
    <w:p w:rsidR="003C4C08" w:rsidRPr="008434B4" w:rsidRDefault="003C4C08" w:rsidP="003C4C08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 xml:space="preserve">Цель обработки персональных данных: </w:t>
      </w:r>
      <w:r w:rsidRPr="008434B4">
        <w:rPr>
          <w:bCs w:val="0"/>
          <w:sz w:val="24"/>
          <w:szCs w:val="24"/>
          <w:lang w:eastAsia="ru-RU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8434B4">
        <w:rPr>
          <w:bCs w:val="0"/>
          <w:snapToGrid w:val="0"/>
          <w:sz w:val="24"/>
          <w:szCs w:val="24"/>
          <w:lang w:eastAsia="ru-RU"/>
        </w:rPr>
        <w:t xml:space="preserve"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</w:t>
      </w:r>
      <w:r w:rsidRPr="008434B4">
        <w:rPr>
          <w:bCs w:val="0"/>
          <w:snapToGrid w:val="0"/>
          <w:sz w:val="24"/>
          <w:szCs w:val="24"/>
          <w:lang w:eastAsia="ru-RU"/>
        </w:rPr>
        <w:lastRenderedPageBreak/>
        <w:t>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3C4C08" w:rsidP="003C4C08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8434B4">
        <w:rPr>
          <w:bCs w:val="0"/>
          <w:snapToGrid w:val="0"/>
          <w:color w:val="000000"/>
          <w:sz w:val="24"/>
          <w:szCs w:val="24"/>
          <w:lang w:eastAsia="ru-RU"/>
        </w:rPr>
        <w:t>,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</w:p>
    <w:p w:rsidR="003C4C08" w:rsidRPr="008434B4" w:rsidRDefault="003C4C08" w:rsidP="003C4C0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8434B4">
        <w:rPr>
          <w:bCs w:val="0"/>
          <w:sz w:val="24"/>
          <w:szCs w:val="24"/>
        </w:rPr>
        <w:t>*Указывается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данных).</w:t>
      </w:r>
    </w:p>
    <w:p w:rsidR="003C4C08" w:rsidRPr="008434B4" w:rsidRDefault="003C4C08" w:rsidP="003C4C0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8434B4">
        <w:rPr>
          <w:bCs w:val="0"/>
          <w:sz w:val="24"/>
          <w:szCs w:val="24"/>
        </w:rPr>
        <w:t>**Заполнение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получил у руководителя, своих бенефициаров и бенефициаров своих субконтрагентов согласие на представление (обработку) ПАО «Россети», ПАО «МРСК Центра» и в уполномоченные государственные органы указанных сведений.</w:t>
      </w:r>
    </w:p>
    <w:p w:rsidR="003C4C08" w:rsidRPr="003C4C08" w:rsidRDefault="003C4C08" w:rsidP="003C4C0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3C4C08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88" w:name="_Ref440272256"/>
      <w:bookmarkStart w:id="1589" w:name="_Ref440272678"/>
      <w:bookmarkStart w:id="1590" w:name="_Ref440274944"/>
      <w:bookmarkStart w:id="1591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88"/>
      <w:bookmarkEnd w:id="1589"/>
      <w:bookmarkEnd w:id="1590"/>
      <w:bookmarkEnd w:id="1591"/>
    </w:p>
    <w:p w:rsidR="007A6A39" w:rsidRPr="00382A07" w:rsidRDefault="007A6A39" w:rsidP="007A6A39">
      <w:pPr>
        <w:pStyle w:val="3"/>
        <w:rPr>
          <w:szCs w:val="24"/>
        </w:rPr>
      </w:pPr>
      <w:bookmarkStart w:id="1592" w:name="_Toc439170715"/>
      <w:bookmarkStart w:id="1593" w:name="_Toc439172817"/>
      <w:bookmarkStart w:id="1594" w:name="_Toc439173259"/>
      <w:bookmarkStart w:id="1595" w:name="_Toc439238255"/>
      <w:bookmarkStart w:id="1596" w:name="_Toc439252803"/>
      <w:bookmarkStart w:id="1597" w:name="_Toc439323776"/>
      <w:bookmarkStart w:id="1598" w:name="_Toc440357174"/>
      <w:bookmarkStart w:id="1599" w:name="_Toc440359726"/>
      <w:bookmarkStart w:id="1600" w:name="_Toc440632190"/>
      <w:bookmarkStart w:id="1601" w:name="_Toc440876010"/>
      <w:bookmarkStart w:id="1602" w:name="_Toc441131038"/>
      <w:bookmarkStart w:id="1603" w:name="_Toc447269855"/>
      <w:bookmarkStart w:id="1604" w:name="_Toc464120683"/>
      <w:bookmarkStart w:id="1605" w:name="_Toc466970601"/>
      <w:bookmarkStart w:id="1606" w:name="_Toc468462515"/>
      <w:bookmarkStart w:id="1607" w:name="_Toc469482108"/>
      <w:bookmarkStart w:id="1608" w:name="_Toc472411883"/>
      <w:bookmarkStart w:id="1609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Участник, подавший Заявку на участие в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0216B" w:rsidRPr="0000216B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2F7C72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726A75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</w:t>
      </w:r>
      <w:r w:rsidR="00D4486F" w:rsidRPr="00382A07">
        <w:rPr>
          <w:sz w:val="24"/>
          <w:szCs w:val="24"/>
        </w:rPr>
        <w:t xml:space="preserve">нефальсифицированные </w:t>
      </w:r>
      <w:r w:rsidRPr="00382A07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</w:t>
      </w:r>
      <w:r w:rsidRPr="00B10F18">
        <w:rPr>
          <w:sz w:val="24"/>
          <w:szCs w:val="24"/>
        </w:rPr>
        <w:t xml:space="preserve">предложений порядке, в случае </w:t>
      </w:r>
      <w:r w:rsidRPr="002F7C72">
        <w:rPr>
          <w:sz w:val="24"/>
          <w:szCs w:val="24"/>
        </w:rPr>
        <w:t>признания Участника победителем запроса предложений</w:t>
      </w:r>
      <w:r w:rsidR="00B10F18" w:rsidRPr="002F7C72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="00726A75" w:rsidRPr="002F7C72">
        <w:rPr>
          <w:sz w:val="24"/>
          <w:szCs w:val="24"/>
        </w:rPr>
        <w:t xml:space="preserve">; </w:t>
      </w:r>
      <w:r w:rsidR="002F7C72" w:rsidRPr="002F7C72">
        <w:rPr>
          <w:sz w:val="24"/>
          <w:szCs w:val="24"/>
        </w:rPr>
        <w:t>4) предоставить финансовое обеспечение по договору, в случае признания Участника Победителем, предложившим наилучшую заявку, либо единственным Участником, соответствующим требованиям документации о закупке (</w:t>
      </w:r>
      <w:r w:rsidR="002F7C72" w:rsidRPr="002F7C72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2F7C72" w:rsidRPr="002F7C72">
        <w:rPr>
          <w:sz w:val="24"/>
          <w:szCs w:val="24"/>
        </w:rPr>
        <w:t xml:space="preserve">); 5) предоставить </w:t>
      </w:r>
      <w:r w:rsidR="002F7C72" w:rsidRPr="002F7C72">
        <w:rPr>
          <w:snapToGrid w:val="0"/>
          <w:sz w:val="24"/>
          <w:szCs w:val="24"/>
          <w:lang w:eastAsia="x-none"/>
        </w:rPr>
        <w:t xml:space="preserve">документальное подтверждение </w:t>
      </w:r>
      <w:r w:rsidR="002F7C72" w:rsidRPr="002F7C72">
        <w:rPr>
          <w:i/>
          <w:iCs/>
          <w:sz w:val="24"/>
          <w:szCs w:val="24"/>
        </w:rPr>
        <w:t>полномочий на поставку продукции от производителя(ей) продукции по договору</w:t>
      </w:r>
      <w:r w:rsidR="002F7C72" w:rsidRPr="002F7C72">
        <w:rPr>
          <w:sz w:val="24"/>
          <w:szCs w:val="24"/>
        </w:rPr>
        <w:t>, заключенному по итогам Запроса предложений, в случае признания Участника Победителем, предложившим наилучшую заявку, либо единственным Участником, соответствующим требованиям документации о закупке.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2F7C72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</w:t>
      </w:r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0216B" w:rsidRPr="0000216B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10F18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B10F18">
        <w:rPr>
          <w:sz w:val="24"/>
          <w:szCs w:val="24"/>
        </w:rPr>
        <w:t>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B10F18">
        <w:rPr>
          <w:sz w:val="24"/>
          <w:szCs w:val="24"/>
        </w:rPr>
        <w:t>Заявку</w:t>
      </w:r>
      <w:r w:rsidRPr="00B10F18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B10F18">
        <w:rPr>
          <w:sz w:val="24"/>
          <w:szCs w:val="24"/>
        </w:rPr>
        <w:t>Заявок</w:t>
      </w:r>
      <w:r w:rsidRPr="00B10F18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B10F18">
        <w:rPr>
          <w:sz w:val="24"/>
          <w:szCs w:val="24"/>
        </w:rPr>
        <w:t>Заявки</w:t>
      </w:r>
      <w:r w:rsidRPr="00B10F18">
        <w:rPr>
          <w:sz w:val="24"/>
          <w:szCs w:val="24"/>
        </w:rPr>
        <w:t xml:space="preserve">; </w:t>
      </w:r>
      <w:r w:rsidR="00311F48" w:rsidRPr="00B10F18">
        <w:rPr>
          <w:sz w:val="24"/>
          <w:szCs w:val="24"/>
        </w:rPr>
        <w:t>3</w:t>
      </w:r>
      <w:r w:rsidRPr="00B10F18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 xml:space="preserve">заключит договор в установленном документацией по запросу предложений порядке; </w:t>
      </w:r>
      <w:r w:rsidR="009832F9" w:rsidRPr="000D2D6A">
        <w:rPr>
          <w:sz w:val="24"/>
          <w:szCs w:val="24"/>
        </w:rPr>
        <w:t xml:space="preserve">4) предоставит </w:t>
      </w:r>
      <w:r w:rsidR="005A6816" w:rsidRPr="000D2D6A">
        <w:rPr>
          <w:sz w:val="24"/>
          <w:szCs w:val="24"/>
        </w:rPr>
        <w:t xml:space="preserve">в течение 10 дней документальное подтверждение полномочий </w:t>
      </w:r>
      <w:r w:rsidR="009832F9" w:rsidRPr="000D2D6A">
        <w:rPr>
          <w:i/>
          <w:iCs/>
          <w:sz w:val="24"/>
          <w:szCs w:val="24"/>
        </w:rPr>
        <w:t>на поставку продукции от производителя(ей) продукции по договору; 5</w:t>
      </w:r>
      <w:r w:rsidR="009832F9" w:rsidRPr="000D2D6A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>предоставит финансовое обеспечение по договору (</w:t>
      </w:r>
      <w:r w:rsidRPr="000D2D6A">
        <w:rPr>
          <w:i/>
          <w:sz w:val="24"/>
          <w:szCs w:val="24"/>
        </w:rPr>
        <w:t>Примечание: если такое обеспечение предусмотрен</w:t>
      </w:r>
      <w:r w:rsidRPr="009832F9">
        <w:rPr>
          <w:i/>
          <w:sz w:val="24"/>
          <w:szCs w:val="24"/>
        </w:rPr>
        <w:t>о условиями запроса предложений</w:t>
      </w:r>
      <w:r w:rsidRPr="009832F9">
        <w:rPr>
          <w:sz w:val="24"/>
          <w:szCs w:val="24"/>
        </w:rPr>
        <w:t>) соглашение</w:t>
      </w:r>
      <w:r w:rsidRPr="00B10F18">
        <w:rPr>
          <w:sz w:val="24"/>
          <w:szCs w:val="24"/>
        </w:rPr>
        <w:t xml:space="preserve"> о неустойке прекращается с момента подписания договора Участником, признанного победителем 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предоставления</w:t>
      </w:r>
      <w:r w:rsidRPr="00382A07">
        <w:rPr>
          <w:sz w:val="24"/>
          <w:szCs w:val="24"/>
        </w:rPr>
        <w:t xml:space="preserve">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10" w:name="_Toc439170716"/>
      <w:bookmarkStart w:id="1611" w:name="_Toc439172818"/>
      <w:bookmarkStart w:id="1612" w:name="_Toc439173260"/>
      <w:bookmarkStart w:id="1613" w:name="_Toc439238256"/>
      <w:bookmarkStart w:id="1614" w:name="_Toc439252804"/>
      <w:bookmarkStart w:id="1615" w:name="_Toc439323777"/>
      <w:bookmarkStart w:id="1616" w:name="_Toc440357175"/>
      <w:bookmarkStart w:id="1617" w:name="_Toc440359727"/>
      <w:bookmarkStart w:id="1618" w:name="_Toc440632191"/>
      <w:bookmarkStart w:id="1619" w:name="_Toc440876011"/>
      <w:bookmarkStart w:id="1620" w:name="_Toc441131039"/>
      <w:bookmarkStart w:id="1621" w:name="_Toc447269856"/>
      <w:bookmarkStart w:id="1622" w:name="_Toc464120684"/>
      <w:bookmarkStart w:id="1623" w:name="_Toc466970602"/>
      <w:bookmarkStart w:id="1624" w:name="_Toc468462516"/>
      <w:bookmarkStart w:id="1625" w:name="_Toc469482109"/>
      <w:bookmarkStart w:id="1626" w:name="_Toc472411884"/>
      <w:bookmarkStart w:id="1627" w:name="_Toc498588969"/>
      <w:r w:rsidRPr="00382A07">
        <w:rPr>
          <w:szCs w:val="24"/>
        </w:rPr>
        <w:lastRenderedPageBreak/>
        <w:t>Инструкции по заполнению</w:t>
      </w:r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1"/>
          <w:headerReference w:type="default" r:id="rId52"/>
          <w:footerReference w:type="even" r:id="rId53"/>
          <w:headerReference w:type="first" r:id="rId54"/>
          <w:footerReference w:type="first" r:id="rId55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28" w:name="_Toc426108836"/>
      <w:bookmarkStart w:id="1629" w:name="_Ref441574460"/>
      <w:bookmarkStart w:id="1630" w:name="_Ref441574649"/>
      <w:bookmarkStart w:id="1631" w:name="_Toc441575251"/>
      <w:bookmarkStart w:id="1632" w:name="_Ref442187883"/>
      <w:bookmarkStart w:id="1633" w:name="_Ref467569419"/>
      <w:bookmarkStart w:id="1634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28"/>
      <w:bookmarkEnd w:id="1629"/>
      <w:bookmarkEnd w:id="1630"/>
      <w:bookmarkEnd w:id="1631"/>
      <w:bookmarkEnd w:id="1632"/>
      <w:bookmarkEnd w:id="1633"/>
      <w:bookmarkEnd w:id="1634"/>
    </w:p>
    <w:p w:rsidR="00726A75" w:rsidRPr="00382A07" w:rsidRDefault="00726A75" w:rsidP="00726A75">
      <w:pPr>
        <w:pStyle w:val="3"/>
        <w:rPr>
          <w:szCs w:val="24"/>
        </w:rPr>
      </w:pPr>
      <w:bookmarkStart w:id="1635" w:name="_Toc426108837"/>
      <w:bookmarkStart w:id="1636" w:name="_Ref441574456"/>
      <w:bookmarkStart w:id="1637" w:name="_Toc441575252"/>
      <w:bookmarkStart w:id="1638" w:name="_Toc447269864"/>
      <w:bookmarkStart w:id="1639" w:name="_Toc464120686"/>
      <w:bookmarkStart w:id="1640" w:name="_Toc466970604"/>
      <w:bookmarkStart w:id="1641" w:name="_Toc468462518"/>
      <w:bookmarkStart w:id="1642" w:name="_Toc469482111"/>
      <w:bookmarkStart w:id="1643" w:name="_Toc472411886"/>
      <w:bookmarkStart w:id="1644" w:name="_Toc498588971"/>
      <w:r w:rsidRPr="00382A07">
        <w:rPr>
          <w:szCs w:val="24"/>
        </w:rPr>
        <w:t xml:space="preserve">Форма Расписки  сдачи-приемки </w:t>
      </w:r>
      <w:bookmarkEnd w:id="1635"/>
      <w:r w:rsidRPr="00382A07">
        <w:rPr>
          <w:szCs w:val="24"/>
        </w:rPr>
        <w:t>соглашения о неустойке</w:t>
      </w:r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45" w:name="_Toc426108838"/>
      <w:bookmarkStart w:id="1646" w:name="_Toc441575253"/>
      <w:bookmarkStart w:id="1647" w:name="_Toc447269865"/>
      <w:bookmarkStart w:id="1648" w:name="_Toc464120687"/>
      <w:bookmarkStart w:id="1649" w:name="_Toc466970605"/>
      <w:bookmarkStart w:id="1650" w:name="_Toc468462519"/>
      <w:bookmarkStart w:id="1651" w:name="_Toc469482112"/>
      <w:bookmarkStart w:id="1652" w:name="_Toc472411887"/>
      <w:bookmarkStart w:id="1653" w:name="_Toc498588972"/>
      <w:r w:rsidRPr="00382A07">
        <w:rPr>
          <w:szCs w:val="24"/>
        </w:rPr>
        <w:lastRenderedPageBreak/>
        <w:t>Инструкции по заполнению</w:t>
      </w:r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«Участник», в которой указывает свое фирменное наименование (в т.ч.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4" w:name="_Ref440272274"/>
      <w:bookmarkStart w:id="1655" w:name="_Ref440274756"/>
      <w:bookmarkStart w:id="1656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54"/>
      <w:bookmarkEnd w:id="1655"/>
      <w:bookmarkEnd w:id="1656"/>
    </w:p>
    <w:p w:rsidR="007857E5" w:rsidRPr="00382A07" w:rsidRDefault="007857E5" w:rsidP="007857E5">
      <w:pPr>
        <w:pStyle w:val="3"/>
        <w:rPr>
          <w:szCs w:val="24"/>
        </w:rPr>
      </w:pPr>
      <w:bookmarkStart w:id="1657" w:name="_Toc439170718"/>
      <w:bookmarkStart w:id="1658" w:name="_Toc439172820"/>
      <w:bookmarkStart w:id="1659" w:name="_Toc439173262"/>
      <w:bookmarkStart w:id="1660" w:name="_Toc439238258"/>
      <w:bookmarkStart w:id="1661" w:name="_Toc439252806"/>
      <w:bookmarkStart w:id="1662" w:name="_Toc439323779"/>
      <w:bookmarkStart w:id="1663" w:name="_Toc440357177"/>
      <w:bookmarkStart w:id="1664" w:name="_Toc440359729"/>
      <w:bookmarkStart w:id="1665" w:name="_Toc440632193"/>
      <w:bookmarkStart w:id="1666" w:name="_Toc440876013"/>
      <w:bookmarkStart w:id="1667" w:name="_Toc441131041"/>
      <w:bookmarkStart w:id="1668" w:name="_Toc447269858"/>
      <w:bookmarkStart w:id="1669" w:name="_Toc464120689"/>
      <w:bookmarkStart w:id="1670" w:name="_Toc466970607"/>
      <w:bookmarkStart w:id="1671" w:name="_Toc468462521"/>
      <w:bookmarkStart w:id="1672" w:name="_Toc469482114"/>
      <w:bookmarkStart w:id="1673" w:name="_Toc472411889"/>
      <w:bookmarkStart w:id="1674" w:name="_Toc498588974"/>
      <w:r w:rsidRPr="00382A07">
        <w:rPr>
          <w:szCs w:val="24"/>
        </w:rPr>
        <w:t xml:space="preserve">Форма </w:t>
      </w:r>
      <w:bookmarkEnd w:id="1657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75" w:name="_Toc300142269"/>
      <w:bookmarkStart w:id="1676" w:name="_Toc309735391"/>
      <w:bookmarkStart w:id="1677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75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76"/>
      <w:bookmarkEnd w:id="1677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78" w:name="_Toc439170719"/>
      <w:bookmarkStart w:id="1679" w:name="_Toc439172821"/>
      <w:bookmarkStart w:id="1680" w:name="_Toc439173263"/>
      <w:bookmarkStart w:id="1681" w:name="_Toc439238259"/>
      <w:bookmarkStart w:id="1682" w:name="_Toc439252807"/>
      <w:bookmarkStart w:id="1683" w:name="_Toc439323780"/>
      <w:bookmarkStart w:id="1684" w:name="_Toc440357178"/>
      <w:bookmarkStart w:id="1685" w:name="_Toc440359730"/>
      <w:bookmarkStart w:id="1686" w:name="_Toc440632194"/>
      <w:bookmarkStart w:id="1687" w:name="_Toc440876014"/>
      <w:bookmarkStart w:id="1688" w:name="_Toc441131042"/>
      <w:bookmarkStart w:id="1689" w:name="_Toc447269859"/>
      <w:bookmarkStart w:id="1690" w:name="_Toc464120690"/>
      <w:bookmarkStart w:id="1691" w:name="_Toc466970608"/>
      <w:bookmarkStart w:id="1692" w:name="_Toc468462522"/>
      <w:bookmarkStart w:id="1693" w:name="_Toc469482115"/>
      <w:bookmarkStart w:id="1694" w:name="_Toc472411890"/>
      <w:bookmarkStart w:id="1695" w:name="_Toc498588975"/>
      <w:r w:rsidRPr="00382A07">
        <w:rPr>
          <w:szCs w:val="24"/>
        </w:rPr>
        <w:lastRenderedPageBreak/>
        <w:t>Инструкции по заполнению</w:t>
      </w:r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6" w:name="_Ref93268095"/>
      <w:bookmarkStart w:id="1697" w:name="_Ref93268099"/>
      <w:bookmarkStart w:id="1698" w:name="_Toc98253958"/>
      <w:bookmarkStart w:id="1699" w:name="_Toc165173884"/>
      <w:bookmarkStart w:id="1700" w:name="_Toc423423678"/>
      <w:bookmarkStart w:id="1701" w:name="_Ref440272510"/>
      <w:bookmarkStart w:id="1702" w:name="_Ref440274961"/>
      <w:bookmarkStart w:id="1703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704" w:name="_Toc90385125"/>
      <w:bookmarkStart w:id="1705" w:name="_Toc439170705"/>
      <w:bookmarkStart w:id="1706" w:name="_Toc439172807"/>
      <w:bookmarkStart w:id="1707" w:name="_Toc439173268"/>
      <w:bookmarkStart w:id="1708" w:name="_Toc439238264"/>
      <w:bookmarkStart w:id="1709" w:name="_Toc439252812"/>
      <w:bookmarkStart w:id="1710" w:name="_Toc439323785"/>
      <w:bookmarkStart w:id="1711" w:name="_Toc440357183"/>
      <w:bookmarkStart w:id="1712" w:name="_Toc440359735"/>
      <w:bookmarkStart w:id="1713" w:name="_Toc440632199"/>
      <w:bookmarkStart w:id="1714" w:name="_Toc440876016"/>
      <w:bookmarkStart w:id="1715" w:name="_Toc441131044"/>
      <w:bookmarkStart w:id="1716" w:name="_Toc447269861"/>
      <w:bookmarkStart w:id="1717" w:name="_Toc464120692"/>
      <w:bookmarkStart w:id="1718" w:name="_Toc466970610"/>
      <w:bookmarkStart w:id="1719" w:name="_Toc468462524"/>
      <w:bookmarkStart w:id="1720" w:name="_Toc469482117"/>
      <w:bookmarkStart w:id="1721" w:name="_Toc472411892"/>
      <w:bookmarkStart w:id="1722" w:name="_Toc498588977"/>
      <w:r w:rsidRPr="00382A07">
        <w:rPr>
          <w:szCs w:val="24"/>
        </w:rPr>
        <w:t>Форма плана распределения объемов выполнения поставок внутри коллективного Участника</w:t>
      </w:r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План распределения объемов выполнения поставок продукции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23" w:name="_Toc90385126"/>
      <w:bookmarkStart w:id="1724" w:name="_Toc98253959"/>
      <w:bookmarkStart w:id="1725" w:name="_Toc157248211"/>
      <w:bookmarkStart w:id="1726" w:name="_Toc157496580"/>
      <w:bookmarkStart w:id="1727" w:name="_Toc158206119"/>
      <w:bookmarkStart w:id="1728" w:name="_Toc164057804"/>
      <w:bookmarkStart w:id="1729" w:name="_Toc164137154"/>
      <w:bookmarkStart w:id="1730" w:name="_Toc164161314"/>
      <w:bookmarkStart w:id="1731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32" w:name="_Toc439170706"/>
      <w:bookmarkStart w:id="1733" w:name="_Toc439172808"/>
      <w:bookmarkStart w:id="1734" w:name="_Toc439173269"/>
      <w:bookmarkStart w:id="1735" w:name="_Toc439238265"/>
      <w:bookmarkStart w:id="1736" w:name="_Toc439252813"/>
      <w:bookmarkStart w:id="1737" w:name="_Toc439323786"/>
      <w:bookmarkStart w:id="1738" w:name="_Toc440357184"/>
      <w:bookmarkStart w:id="1739" w:name="_Toc440359736"/>
      <w:bookmarkStart w:id="1740" w:name="_Toc440632200"/>
      <w:bookmarkStart w:id="1741" w:name="_Toc440876017"/>
      <w:bookmarkStart w:id="1742" w:name="_Toc441131045"/>
      <w:bookmarkStart w:id="1743" w:name="_Toc447269862"/>
      <w:bookmarkStart w:id="1744" w:name="_Toc464120693"/>
      <w:bookmarkStart w:id="1745" w:name="_Toc466970611"/>
      <w:bookmarkStart w:id="1746" w:name="_Toc468462525"/>
      <w:bookmarkStart w:id="1747" w:name="_Toc469482118"/>
      <w:bookmarkStart w:id="1748" w:name="_Toc472411893"/>
      <w:bookmarkStart w:id="1749" w:name="_Toc498588978"/>
      <w:r w:rsidRPr="00382A07">
        <w:rPr>
          <w:szCs w:val="24"/>
        </w:rPr>
        <w:lastRenderedPageBreak/>
        <w:t>Инструкции по заполнению</w:t>
      </w:r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с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3A65" w:rsidRDefault="00483A65">
      <w:pPr>
        <w:spacing w:line="240" w:lineRule="auto"/>
      </w:pPr>
      <w:r>
        <w:separator/>
      </w:r>
    </w:p>
  </w:endnote>
  <w:endnote w:type="continuationSeparator" w:id="0">
    <w:p w:rsidR="00483A65" w:rsidRDefault="00483A65">
      <w:pPr>
        <w:spacing w:line="240" w:lineRule="auto"/>
      </w:pPr>
      <w:r>
        <w:continuationSeparator/>
      </w:r>
    </w:p>
  </w:endnote>
  <w:endnote w:id="1">
    <w:p w:rsidR="00261FA7" w:rsidRPr="001D6DBB" w:rsidRDefault="00261FA7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FA7" w:rsidRDefault="00261FA7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FA7" w:rsidRDefault="00261FA7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61FA7" w:rsidRDefault="00261FA7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FA7" w:rsidRDefault="00261FA7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FA7" w:rsidRDefault="00261FA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FA7" w:rsidRPr="00FA0376" w:rsidRDefault="00261FA7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F70A65">
      <w:rPr>
        <w:noProof/>
        <w:sz w:val="16"/>
        <w:szCs w:val="16"/>
        <w:lang w:eastAsia="ru-RU"/>
      </w:rPr>
      <w:t>29</w:t>
    </w:r>
    <w:r w:rsidRPr="00FA0376">
      <w:rPr>
        <w:sz w:val="16"/>
        <w:szCs w:val="16"/>
        <w:lang w:eastAsia="ru-RU"/>
      </w:rPr>
      <w:fldChar w:fldCharType="end"/>
    </w:r>
  </w:p>
  <w:p w:rsidR="00261FA7" w:rsidRPr="00EE0539" w:rsidRDefault="00261FA7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261FA7">
      <w:rPr>
        <w:sz w:val="18"/>
        <w:szCs w:val="18"/>
      </w:rPr>
      <w:t>Договор</w:t>
    </w:r>
    <w:r>
      <w:rPr>
        <w:sz w:val="18"/>
        <w:szCs w:val="18"/>
      </w:rPr>
      <w:t>а</w:t>
    </w:r>
    <w:r w:rsidRPr="00261FA7">
      <w:rPr>
        <w:sz w:val="18"/>
        <w:szCs w:val="18"/>
      </w:rPr>
      <w:t xml:space="preserve"> на поставку светильников для нужд ПАО «МРСК Центра» (филиала «Тамбовэнерго»)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FA7" w:rsidRDefault="00261FA7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FA7" w:rsidRDefault="00261FA7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FA7" w:rsidRDefault="00261FA7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FA7" w:rsidRDefault="00261FA7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FA7" w:rsidRDefault="00261FA7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FA7" w:rsidRDefault="00261FA7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FA7" w:rsidRDefault="00261FA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3A65" w:rsidRDefault="00483A65">
      <w:pPr>
        <w:spacing w:line="240" w:lineRule="auto"/>
      </w:pPr>
      <w:r>
        <w:separator/>
      </w:r>
    </w:p>
  </w:footnote>
  <w:footnote w:type="continuationSeparator" w:id="0">
    <w:p w:rsidR="00483A65" w:rsidRDefault="00483A65">
      <w:pPr>
        <w:spacing w:line="240" w:lineRule="auto"/>
      </w:pPr>
      <w:r>
        <w:continuationSeparator/>
      </w:r>
    </w:p>
  </w:footnote>
  <w:footnote w:id="1">
    <w:p w:rsidR="00261FA7" w:rsidRPr="00B36685" w:rsidRDefault="00261FA7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261FA7" w:rsidRDefault="00261FA7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261FA7" w:rsidRDefault="00261FA7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261FA7" w:rsidRPr="00F83889" w:rsidRDefault="00261FA7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261FA7" w:rsidRPr="00F83889" w:rsidRDefault="00261FA7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261FA7" w:rsidRPr="00F83889" w:rsidRDefault="00261FA7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261FA7" w:rsidRPr="00F83889" w:rsidRDefault="00261FA7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261FA7" w:rsidRDefault="00261FA7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FA7" w:rsidRDefault="00261FA7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FA7" w:rsidRDefault="00261FA7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FA7" w:rsidRDefault="00261FA7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FA7" w:rsidRDefault="00261FA7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FA7" w:rsidRDefault="00261FA7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FA7" w:rsidRPr="00930031" w:rsidRDefault="00261FA7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FA7" w:rsidRDefault="00261FA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FA7" w:rsidRDefault="00261FA7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FA7" w:rsidRDefault="00261FA7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FA7" w:rsidRDefault="00261FA7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FA7" w:rsidRDefault="00261FA7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FA7" w:rsidRDefault="00261FA7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FA7" w:rsidRDefault="00261FA7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FA7" w:rsidRDefault="00261FA7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FA7" w:rsidRDefault="00261FA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 w15:restartNumberingAfterBreak="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 w15:restartNumberingAfterBreak="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 w15:restartNumberingAfterBreak="0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 w15:restartNumberingAfterBreak="0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 w15:restartNumberingAfterBreak="0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 w15:restartNumberingAfterBreak="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 w15:restartNumberingAfterBreak="0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 w15:restartNumberingAfterBreak="0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 w15:restartNumberingAfterBreak="0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 w15:restartNumberingAfterBreak="0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 w15:restartNumberingAfterBreak="0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 w15:restartNumberingAfterBreak="0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 w15:restartNumberingAfterBreak="0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 w15:restartNumberingAfterBreak="0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 w15:restartNumberingAfterBreak="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 w15:restartNumberingAfterBreak="0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4" w15:restartNumberingAfterBreak="0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4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3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2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3E32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205C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1FA7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3A65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16C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072B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0A65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41DDC10A-E09F-473C-A212-4266A4EC2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2f6">
    <w:name w:val="Основной текст (2)_"/>
    <w:basedOn w:val="a3"/>
    <w:link w:val="2f7"/>
    <w:uiPriority w:val="99"/>
    <w:rsid w:val="000A205C"/>
    <w:rPr>
      <w:b/>
      <w:bCs/>
      <w:shd w:val="clear" w:color="auto" w:fill="FFFFFF"/>
    </w:rPr>
  </w:style>
  <w:style w:type="paragraph" w:customStyle="1" w:styleId="2f7">
    <w:name w:val="Основной текст (2)"/>
    <w:basedOn w:val="a2"/>
    <w:link w:val="2f6"/>
    <w:uiPriority w:val="99"/>
    <w:rsid w:val="000A205C"/>
    <w:pPr>
      <w:widowControl w:val="0"/>
      <w:shd w:val="clear" w:color="auto" w:fill="FFFFFF"/>
      <w:suppressAutoHyphens w:val="0"/>
      <w:spacing w:line="248" w:lineRule="exact"/>
      <w:ind w:firstLine="0"/>
    </w:pPr>
    <w:rPr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://www.zakupki.gov.ru" TargetMode="External"/><Relationship Id="rId26" Type="http://schemas.openxmlformats.org/officeDocument/2006/relationships/hyperlink" Target="http://www.rosseti.ru/about/anticorruptionpolicy/policy/index.php" TargetMode="External"/><Relationship Id="rId39" Type="http://schemas.openxmlformats.org/officeDocument/2006/relationships/hyperlink" Target="http://www.rosseti.ru/about/contacts/opinion/" TargetMode="External"/><Relationship Id="rId21" Type="http://schemas.openxmlformats.org/officeDocument/2006/relationships/header" Target="header4.xml"/><Relationship Id="rId34" Type="http://schemas.openxmlformats.org/officeDocument/2006/relationships/header" Target="header10.xml"/><Relationship Id="rId42" Type="http://schemas.openxmlformats.org/officeDocument/2006/relationships/hyperlink" Target="consultantplus://offline/ref=86C855FF9931DA9E8282C60C4DADA77D6E3FF20BC62667668DFC4D0EA1y5xAN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B7E04B8F5BC345C22463EADCAE81D93CF4CA1215A36F6052F6BC85F6f9C8L" TargetMode="External"/><Relationship Id="rId55" Type="http://schemas.openxmlformats.org/officeDocument/2006/relationships/footer" Target="footer12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mailto:kobeleva.ey@mrsk-1.ru" TargetMode="External"/><Relationship Id="rId25" Type="http://schemas.openxmlformats.org/officeDocument/2006/relationships/footer" Target="footer5.xml"/><Relationship Id="rId33" Type="http://schemas.openxmlformats.org/officeDocument/2006/relationships/hyperlink" Target="https://rmsp.nalog.ru" TargetMode="External"/><Relationship Id="rId38" Type="http://schemas.openxmlformats.org/officeDocument/2006/relationships/footer" Target="footer9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s://etp.rosseti.ru" TargetMode="External"/><Relationship Id="rId29" Type="http://schemas.openxmlformats.org/officeDocument/2006/relationships/footer" Target="footer6.xml"/><Relationship Id="rId41" Type="http://schemas.openxmlformats.org/officeDocument/2006/relationships/footer" Target="footer10.xml"/><Relationship Id="rId54" Type="http://schemas.openxmlformats.org/officeDocument/2006/relationships/header" Target="header1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header" Target="header6.xml"/><Relationship Id="rId32" Type="http://schemas.openxmlformats.org/officeDocument/2006/relationships/hyperlink" Target="consultantplus://offline/main?base=LAW;n=115717;fld=134;dst=100014" TargetMode="External"/><Relationship Id="rId37" Type="http://schemas.openxmlformats.org/officeDocument/2006/relationships/header" Target="header12.xml"/><Relationship Id="rId40" Type="http://schemas.openxmlformats.org/officeDocument/2006/relationships/hyperlink" Target="mailto:doverie@mrsk-1.ru" TargetMode="Externa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footer" Target="footer1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footer" Target="footer4.xml"/><Relationship Id="rId28" Type="http://schemas.openxmlformats.org/officeDocument/2006/relationships/header" Target="header8.xml"/><Relationship Id="rId36" Type="http://schemas.openxmlformats.org/officeDocument/2006/relationships/footer" Target="footer8.xml"/><Relationship Id="rId49" Type="http://schemas.openxmlformats.org/officeDocument/2006/relationships/hyperlink" Target="consultantplus://offline/ref=B7E04B8F5BC345C22463EADCAE81D93CF0C11310A0643D58FEE589F49Ff2C9L" TargetMode="External"/><Relationship Id="rId57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hyperlink" Target="http://www.mrsk-1.ru" TargetMode="External"/><Relationship Id="rId31" Type="http://schemas.openxmlformats.org/officeDocument/2006/relationships/footer" Target="footer7.xml"/><Relationship Id="rId44" Type="http://schemas.openxmlformats.org/officeDocument/2006/relationships/hyperlink" Target="consultantplus://offline/ref=86C855FF9931DA9E8282C60C4DADA77D6D37F30BC92667668DFC4D0EA1y5xAN" TargetMode="External"/><Relationship Id="rId52" Type="http://schemas.openxmlformats.org/officeDocument/2006/relationships/header" Target="header14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eader" Target="header5.xml"/><Relationship Id="rId27" Type="http://schemas.openxmlformats.org/officeDocument/2006/relationships/header" Target="header7.xml"/><Relationship Id="rId30" Type="http://schemas.openxmlformats.org/officeDocument/2006/relationships/header" Target="header9.xml"/><Relationship Id="rId35" Type="http://schemas.openxmlformats.org/officeDocument/2006/relationships/header" Target="header11.xml"/><Relationship Id="rId43" Type="http://schemas.openxmlformats.org/officeDocument/2006/relationships/hyperlink" Target="consultantplus://offline/ref=86C855FF9931DA9E8282C60C4DADA77D6E3EFB01C62B67668DFC4D0EA1y5xAN" TargetMode="External"/><Relationship Id="rId48" Type="http://schemas.openxmlformats.org/officeDocument/2006/relationships/hyperlink" Target="consultantplus://offline/ref=B7E04B8F5BC345C22463EADCAE81D93CF0C11310A0643D58FEE589F49Ff2C9L" TargetMode="External"/><Relationship Id="rId56" Type="http://schemas.openxmlformats.org/officeDocument/2006/relationships/fontTable" Target="fontTable.xml"/><Relationship Id="rId8" Type="http://schemas.openxmlformats.org/officeDocument/2006/relationships/hyperlink" Target="mailto:posta@mrsk-1.ru" TargetMode="External"/><Relationship Id="rId51" Type="http://schemas.openxmlformats.org/officeDocument/2006/relationships/header" Target="header13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EF0C5E-7979-48D7-B3F4-FF2EFF693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29847</Words>
  <Characters>170132</Characters>
  <Application>Microsoft Office Word</Application>
  <DocSecurity>0</DocSecurity>
  <Lines>1417</Lines>
  <Paragraphs>399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199580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Кобелева Елена Юрьевна</cp:lastModifiedBy>
  <cp:revision>64</cp:revision>
  <cp:lastPrinted>2015-12-29T14:27:00Z</cp:lastPrinted>
  <dcterms:created xsi:type="dcterms:W3CDTF">2016-12-02T12:44:00Z</dcterms:created>
  <dcterms:modified xsi:type="dcterms:W3CDTF">2018-06-15T07:10:00Z</dcterms:modified>
</cp:coreProperties>
</file>