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</w:p>
    <w:p w:rsidR="00C70C86" w:rsidRPr="00EA1E4F" w:rsidRDefault="00A42EF5" w:rsidP="00C70C86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1" type="#_x0000_t202" style="position:absolute;left:0;text-align:left;margin-left:316.15pt;margin-top:0;width:169.85pt;height:81.3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C97E76" w:rsidRPr="00041308" w:rsidRDefault="00C97E76" w:rsidP="00C70C86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C97E76" w:rsidRPr="00010061" w:rsidRDefault="00C97E76" w:rsidP="00C70C86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C97E76" w:rsidRPr="00010061" w:rsidRDefault="00C97E76" w:rsidP="00C70C86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C97E76" w:rsidRPr="00E23D27" w:rsidRDefault="00C97E76" w:rsidP="00C70C86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C70C86" w:rsidRPr="00EA1E4F">
        <w:rPr>
          <w:noProof/>
          <w:sz w:val="16"/>
          <w:szCs w:val="16"/>
          <w:lang w:eastAsia="ru-RU"/>
        </w:rPr>
        <w:drawing>
          <wp:inline distT="0" distB="0" distL="0" distR="0" wp14:anchorId="5DE7C74B" wp14:editId="1FD56A68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0C86" w:rsidRPr="00EA1E4F">
        <w:rPr>
          <w:noProof/>
          <w:sz w:val="16"/>
          <w:szCs w:val="16"/>
          <w:lang w:eastAsia="ru-RU"/>
        </w:rPr>
        <w:t xml:space="preserve">            </w:t>
      </w:r>
      <w:r w:rsidR="00C70C86" w:rsidRPr="00EA1E4F">
        <w:rPr>
          <w:noProof/>
          <w:sz w:val="16"/>
          <w:szCs w:val="16"/>
          <w:lang w:eastAsia="ru-RU"/>
        </w:rPr>
        <w:drawing>
          <wp:inline distT="0" distB="0" distL="0" distR="0" wp14:anchorId="595FD4C6" wp14:editId="4C728439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C16D38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C70C86">
      <w:pPr>
        <w:ind w:firstLine="0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УТВЕРЖДАЮ:</w:t>
      </w:r>
    </w:p>
    <w:p w:rsidR="00A72E44" w:rsidRDefault="00A72E44" w:rsidP="00A72E4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A72E44" w:rsidRDefault="00A72E44" w:rsidP="00A72E4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A72E44" w:rsidRDefault="00A72E44" w:rsidP="00A72E44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A72E44" w:rsidRPr="00C12FA4" w:rsidRDefault="00A72E44" w:rsidP="00A72E4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A72E44" w:rsidRPr="00C12FA4" w:rsidRDefault="00A72E44" w:rsidP="00A72E44">
      <w:pPr>
        <w:spacing w:line="240" w:lineRule="auto"/>
        <w:jc w:val="right"/>
      </w:pPr>
    </w:p>
    <w:p w:rsidR="00A72E44" w:rsidRPr="00C12FA4" w:rsidRDefault="00A72E44" w:rsidP="00A72E44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 «____» ___________________ </w:t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556FF" w:rsidRPr="00066ED2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Согласовано на заседании</w:t>
      </w: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закупочной комиссии</w:t>
      </w: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Протокол № ____________</w:t>
      </w: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 xml:space="preserve">от «___» _______ </w:t>
      </w:r>
      <w:r w:rsidR="0018278E">
        <w:rPr>
          <w:b/>
          <w:kern w:val="36"/>
          <w:sz w:val="24"/>
          <w:szCs w:val="24"/>
        </w:rPr>
        <w:t>2018</w:t>
      </w:r>
      <w:r w:rsidRPr="00066ED2">
        <w:rPr>
          <w:b/>
          <w:kern w:val="36"/>
          <w:sz w:val="24"/>
          <w:szCs w:val="24"/>
        </w:rPr>
        <w:t xml:space="preserve">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66ED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6ED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66ED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на право заключения </w:t>
      </w:r>
      <w:r w:rsidR="00A72E44" w:rsidRPr="00C24CEA">
        <w:rPr>
          <w:b/>
          <w:sz w:val="24"/>
          <w:szCs w:val="24"/>
        </w:rPr>
        <w:t xml:space="preserve">Договора на поставку </w:t>
      </w:r>
      <w:r w:rsidR="00A72E44" w:rsidRPr="00A72E44">
        <w:rPr>
          <w:b/>
          <w:iCs/>
          <w:sz w:val="24"/>
          <w:szCs w:val="24"/>
        </w:rPr>
        <w:t>расходных материалов для обслуживания СВТ</w:t>
      </w:r>
      <w:r w:rsidR="00A72E44" w:rsidRPr="00C24CEA">
        <w:rPr>
          <w:b/>
          <w:sz w:val="24"/>
          <w:szCs w:val="24"/>
        </w:rPr>
        <w:t xml:space="preserve"> для нужд ПАО «МРСК Центра» (филиала «Костромаэнерго»)</w:t>
      </w:r>
    </w:p>
    <w:p w:rsidR="007556FF" w:rsidRPr="00066ED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6ED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>,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A72E44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Костром</w:t>
      </w:r>
      <w:r w:rsidR="007556FF" w:rsidRPr="00066ED2">
        <w:rPr>
          <w:sz w:val="24"/>
          <w:szCs w:val="24"/>
        </w:rPr>
        <w:t>а</w:t>
      </w:r>
      <w:r w:rsidR="007556FF" w:rsidRPr="00066ED2">
        <w:rPr>
          <w:sz w:val="24"/>
          <w:szCs w:val="24"/>
        </w:rPr>
        <w:br/>
      </w:r>
      <w:r w:rsidR="0018278E">
        <w:rPr>
          <w:sz w:val="24"/>
          <w:szCs w:val="24"/>
        </w:rPr>
        <w:t>2018</w:t>
      </w:r>
      <w:r w:rsidR="007556FF"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FE57B6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10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10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10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13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13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13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30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31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31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34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36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37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37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38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44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48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50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53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55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57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59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61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68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70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72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74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79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82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85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87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FE57B6">
        <w:rPr>
          <w:noProof/>
        </w:rPr>
        <w:t>89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066ED2" w:rsidRDefault="00A72E44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– </w:t>
      </w:r>
      <w:r>
        <w:rPr>
          <w:iCs/>
          <w:sz w:val="24"/>
          <w:szCs w:val="24"/>
        </w:rPr>
        <w:t xml:space="preserve">филиал </w:t>
      </w:r>
      <w:r w:rsidRPr="007556FF">
        <w:rPr>
          <w:iCs/>
          <w:sz w:val="24"/>
          <w:szCs w:val="24"/>
        </w:rPr>
        <w:t xml:space="preserve">ПАО «МРСК </w:t>
      </w:r>
      <w:r w:rsidRPr="00702B2C">
        <w:rPr>
          <w:iCs/>
          <w:sz w:val="24"/>
          <w:szCs w:val="24"/>
        </w:rPr>
        <w:t>Центра»</w:t>
      </w:r>
      <w:r>
        <w:rPr>
          <w:iCs/>
          <w:sz w:val="24"/>
          <w:szCs w:val="24"/>
        </w:rPr>
        <w:t xml:space="preserve"> - «Костромаэнерго»</w:t>
      </w:r>
      <w:r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</w:t>
      </w:r>
      <w:r w:rsidRPr="00D80A5F">
        <w:rPr>
          <w:iCs/>
          <w:sz w:val="24"/>
          <w:szCs w:val="24"/>
        </w:rPr>
        <w:t>РФ, 156961, г. Кострома, проспект Мира, 53</w:t>
      </w:r>
      <w:r w:rsidRPr="00382A07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с</w:t>
      </w:r>
      <w:r w:rsidRPr="00702B2C">
        <w:rPr>
          <w:iCs/>
          <w:sz w:val="24"/>
          <w:szCs w:val="24"/>
        </w:rPr>
        <w:t xml:space="preserve">екретарь Закупочной комиссии </w:t>
      </w:r>
      <w:r>
        <w:rPr>
          <w:iCs/>
          <w:sz w:val="24"/>
          <w:szCs w:val="24"/>
        </w:rPr>
        <w:t xml:space="preserve">и </w:t>
      </w:r>
      <w:r w:rsidRPr="00702B2C">
        <w:rPr>
          <w:iCs/>
          <w:sz w:val="24"/>
          <w:szCs w:val="24"/>
        </w:rPr>
        <w:t xml:space="preserve">ответственное лицо – </w:t>
      </w:r>
      <w:r>
        <w:rPr>
          <w:iCs/>
          <w:sz w:val="24"/>
          <w:szCs w:val="24"/>
        </w:rPr>
        <w:t>специалист 2-й категории отдела</w:t>
      </w:r>
      <w:r w:rsidRPr="00702B2C">
        <w:rPr>
          <w:iCs/>
          <w:sz w:val="24"/>
          <w:szCs w:val="24"/>
        </w:rPr>
        <w:t xml:space="preserve"> закупочной деятельности </w:t>
      </w:r>
      <w:r>
        <w:rPr>
          <w:iCs/>
          <w:sz w:val="24"/>
          <w:szCs w:val="24"/>
        </w:rPr>
        <w:t xml:space="preserve">филиала </w:t>
      </w:r>
      <w:r w:rsidRPr="00702B2C">
        <w:rPr>
          <w:iCs/>
          <w:sz w:val="24"/>
          <w:szCs w:val="24"/>
        </w:rPr>
        <w:t>ПАО «МРСК Центра»</w:t>
      </w:r>
      <w:r>
        <w:rPr>
          <w:iCs/>
          <w:sz w:val="24"/>
          <w:szCs w:val="24"/>
        </w:rPr>
        <w:t xml:space="preserve"> - «Костромаэнерго»</w:t>
      </w:r>
      <w:r w:rsidRPr="00702B2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Скворцова Т.С., контактный</w:t>
      </w:r>
      <w:r w:rsidRPr="00702B2C">
        <w:rPr>
          <w:iCs/>
          <w:sz w:val="24"/>
          <w:szCs w:val="24"/>
        </w:rPr>
        <w:t xml:space="preserve"> теле</w:t>
      </w:r>
      <w:r>
        <w:rPr>
          <w:iCs/>
          <w:sz w:val="24"/>
          <w:szCs w:val="24"/>
        </w:rPr>
        <w:t>фон</w:t>
      </w:r>
      <w:r w:rsidRPr="00702B2C">
        <w:rPr>
          <w:iCs/>
          <w:sz w:val="24"/>
          <w:szCs w:val="24"/>
        </w:rPr>
        <w:t>: (49</w:t>
      </w:r>
      <w:r>
        <w:rPr>
          <w:iCs/>
          <w:sz w:val="24"/>
          <w:szCs w:val="24"/>
        </w:rPr>
        <w:t>42</w:t>
      </w:r>
      <w:r w:rsidRPr="00702B2C">
        <w:rPr>
          <w:iCs/>
          <w:sz w:val="24"/>
          <w:szCs w:val="24"/>
        </w:rPr>
        <w:t xml:space="preserve">) </w:t>
      </w:r>
      <w:r>
        <w:rPr>
          <w:iCs/>
          <w:sz w:val="24"/>
          <w:szCs w:val="24"/>
        </w:rPr>
        <w:t>396-055</w:t>
      </w:r>
      <w:r w:rsidRPr="00702B2C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адрес электронной почты: </w:t>
      </w:r>
      <w:proofErr w:type="spellStart"/>
      <w:r w:rsidRPr="00234E2F">
        <w:rPr>
          <w:rStyle w:val="a7"/>
          <w:sz w:val="24"/>
          <w:szCs w:val="24"/>
          <w:lang w:val="en-US"/>
        </w:rPr>
        <w:t>Skvortsova</w:t>
      </w:r>
      <w:proofErr w:type="spellEnd"/>
      <w:r w:rsidRPr="00234E2F">
        <w:rPr>
          <w:rStyle w:val="a7"/>
          <w:sz w:val="24"/>
          <w:szCs w:val="24"/>
        </w:rPr>
        <w:t>.</w:t>
      </w:r>
      <w:r w:rsidRPr="00234E2F">
        <w:rPr>
          <w:rStyle w:val="a7"/>
          <w:sz w:val="24"/>
          <w:szCs w:val="24"/>
          <w:lang w:val="en-US"/>
        </w:rPr>
        <w:t>TS</w:t>
      </w:r>
      <w:r w:rsidRPr="00234E2F">
        <w:rPr>
          <w:rStyle w:val="a7"/>
          <w:sz w:val="24"/>
          <w:szCs w:val="24"/>
        </w:rPr>
        <w:t>@</w:t>
      </w:r>
      <w:proofErr w:type="spellStart"/>
      <w:r w:rsidRPr="00234E2F">
        <w:rPr>
          <w:rStyle w:val="a7"/>
          <w:sz w:val="24"/>
          <w:szCs w:val="24"/>
          <w:lang w:val="en-US"/>
        </w:rPr>
        <w:t>mrsk</w:t>
      </w:r>
      <w:proofErr w:type="spellEnd"/>
      <w:r w:rsidRPr="00234E2F">
        <w:rPr>
          <w:rStyle w:val="a7"/>
          <w:sz w:val="24"/>
          <w:szCs w:val="24"/>
        </w:rPr>
        <w:t>-1.</w:t>
      </w:r>
      <w:proofErr w:type="spellStart"/>
      <w:r w:rsidRPr="00234E2F">
        <w:rPr>
          <w:rStyle w:val="a7"/>
          <w:sz w:val="24"/>
          <w:szCs w:val="24"/>
          <w:lang w:val="en-US"/>
        </w:rPr>
        <w:t>ru</w:t>
      </w:r>
      <w:proofErr w:type="spellEnd"/>
      <w:r w:rsidRPr="00382A07">
        <w:rPr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Извещением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4E61FC">
        <w:rPr>
          <w:sz w:val="24"/>
          <w:szCs w:val="24"/>
        </w:rPr>
        <w:t xml:space="preserve">опубликованным </w:t>
      </w:r>
      <w:r w:rsidR="00C16D38" w:rsidRPr="004E61FC">
        <w:rPr>
          <w:b/>
          <w:sz w:val="24"/>
          <w:szCs w:val="24"/>
        </w:rPr>
        <w:t>«</w:t>
      </w:r>
      <w:r w:rsidR="004E61FC" w:rsidRPr="004E61FC">
        <w:rPr>
          <w:b/>
          <w:sz w:val="24"/>
          <w:szCs w:val="24"/>
        </w:rPr>
        <w:t>20</w:t>
      </w:r>
      <w:r w:rsidRPr="004E61FC">
        <w:rPr>
          <w:b/>
          <w:sz w:val="24"/>
          <w:szCs w:val="24"/>
        </w:rPr>
        <w:t xml:space="preserve">» </w:t>
      </w:r>
      <w:r w:rsidR="00C16D38" w:rsidRPr="004E61FC">
        <w:rPr>
          <w:b/>
          <w:sz w:val="24"/>
          <w:szCs w:val="24"/>
        </w:rPr>
        <w:t>но</w:t>
      </w:r>
      <w:r w:rsidRPr="004E61FC">
        <w:rPr>
          <w:b/>
          <w:sz w:val="24"/>
          <w:szCs w:val="24"/>
        </w:rPr>
        <w:t>ября 2018 г</w:t>
      </w:r>
      <w:r w:rsidRPr="00152D96">
        <w:rPr>
          <w:b/>
          <w:sz w:val="24"/>
          <w:szCs w:val="24"/>
        </w:rPr>
        <w:t>.</w:t>
      </w:r>
      <w:r w:rsidRPr="00152D96">
        <w:rPr>
          <w:sz w:val="24"/>
          <w:szCs w:val="24"/>
        </w:rPr>
        <w:t xml:space="preserve"> на официальном</w:t>
      </w:r>
      <w:r w:rsidRPr="00382A07">
        <w:rPr>
          <w:sz w:val="24"/>
          <w:szCs w:val="24"/>
        </w:rPr>
        <w:t xml:space="preserve"> сайте (</w:t>
      </w:r>
      <w:hyperlink r:id="rId17" w:history="1">
        <w:r w:rsidRPr="00382A07">
          <w:rPr>
            <w:rStyle w:val="a7"/>
            <w:color w:val="auto"/>
            <w:sz w:val="24"/>
            <w:szCs w:val="24"/>
          </w:rPr>
          <w:t>www.zakupki.</w:t>
        </w:r>
        <w:r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Pr="00382A07">
        <w:rPr>
          <w:iCs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на сайте </w:t>
      </w:r>
      <w:r w:rsidRPr="00382A07">
        <w:rPr>
          <w:iCs/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(</w:t>
      </w:r>
      <w:hyperlink r:id="rId18" w:history="1">
        <w:r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Pr="00382A07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4D5055">
        <w:rPr>
          <w:sz w:val="24"/>
          <w:szCs w:val="24"/>
        </w:rPr>
        <w:t>1.1.2</w:t>
      </w:r>
      <w:r>
        <w:fldChar w:fldCharType="end"/>
      </w:r>
      <w:r w:rsidRPr="00382A07">
        <w:rPr>
          <w:sz w:val="24"/>
          <w:szCs w:val="24"/>
        </w:rPr>
        <w:t xml:space="preserve"> настоящей Документации, </w:t>
      </w:r>
      <w:r w:rsidRPr="00382A07">
        <w:rPr>
          <w:iCs/>
          <w:sz w:val="24"/>
          <w:szCs w:val="24"/>
        </w:rPr>
        <w:t xml:space="preserve"> </w:t>
      </w:r>
      <w:r w:rsidRPr="00C24CEA">
        <w:rPr>
          <w:iCs/>
          <w:sz w:val="24"/>
          <w:szCs w:val="24"/>
        </w:rPr>
        <w:t>приг</w:t>
      </w:r>
      <w:r w:rsidRPr="00C24CEA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</w:t>
      </w:r>
      <w:r w:rsidRPr="00382A07">
        <w:rPr>
          <w:sz w:val="24"/>
          <w:szCs w:val="24"/>
        </w:rPr>
        <w:t xml:space="preserve"> – Участники) к участию в процедуре Открытого запроса предложений (далее – запрос предложений) </w:t>
      </w:r>
      <w:bookmarkEnd w:id="10"/>
      <w:r w:rsidRPr="00382A07">
        <w:rPr>
          <w:sz w:val="24"/>
          <w:szCs w:val="24"/>
        </w:rPr>
        <w:t xml:space="preserve">на право </w:t>
      </w:r>
      <w:r w:rsidRPr="00C24CEA">
        <w:rPr>
          <w:sz w:val="24"/>
          <w:szCs w:val="24"/>
        </w:rPr>
        <w:t xml:space="preserve">заключения Договора на поставку </w:t>
      </w:r>
      <w:r w:rsidR="004E61FC" w:rsidRPr="004E61FC">
        <w:rPr>
          <w:sz w:val="24"/>
          <w:szCs w:val="24"/>
        </w:rPr>
        <w:t>расходных материалов для обслуживания СВТ</w:t>
      </w:r>
      <w:r w:rsidRPr="00C24CEA">
        <w:rPr>
          <w:sz w:val="24"/>
          <w:szCs w:val="24"/>
        </w:rPr>
        <w:t xml:space="preserve"> для нужд ПАО «МРСК Центра» (филиала «Костромаэнерго», расположенного по адресу: РФ, 156961, г. Кострома, проспект Мира, 53).</w:t>
      </w:r>
      <w:bookmarkEnd w:id="11"/>
      <w:bookmarkEnd w:id="12"/>
      <w:bookmarkEnd w:id="13"/>
    </w:p>
    <w:p w:rsidR="00717F60" w:rsidRPr="00066ED2" w:rsidRDefault="00A72E44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Pr="00C24CEA">
        <w:rPr>
          <w:sz w:val="24"/>
          <w:szCs w:val="24"/>
        </w:rPr>
        <w:t>Запрос предложений проводится в соответствии с правилами и с использованием функционала электронной торговой площадки ПАО «</w:t>
      </w:r>
      <w:proofErr w:type="spellStart"/>
      <w:r w:rsidRPr="00C24CEA">
        <w:rPr>
          <w:sz w:val="24"/>
          <w:szCs w:val="24"/>
        </w:rPr>
        <w:t>Россети</w:t>
      </w:r>
      <w:proofErr w:type="spellEnd"/>
      <w:r w:rsidRPr="00C24CEA">
        <w:rPr>
          <w:sz w:val="24"/>
          <w:szCs w:val="24"/>
        </w:rPr>
        <w:t xml:space="preserve">» </w:t>
      </w:r>
      <w:hyperlink r:id="rId19" w:history="1">
        <w:r w:rsidRPr="00C24CEA">
          <w:rPr>
            <w:rStyle w:val="a7"/>
            <w:sz w:val="24"/>
            <w:szCs w:val="24"/>
          </w:rPr>
          <w:t>etp.rosseti.ru</w:t>
        </w:r>
      </w:hyperlink>
      <w:r w:rsidRPr="00C24CEA">
        <w:rPr>
          <w:sz w:val="24"/>
          <w:szCs w:val="24"/>
        </w:rPr>
        <w:t xml:space="preserve"> (далее — ЭТП)</w:t>
      </w:r>
      <w:r w:rsidR="005B75A6" w:rsidRPr="00066ED2">
        <w:rPr>
          <w:sz w:val="24"/>
          <w:szCs w:val="24"/>
        </w:rPr>
        <w:t>.</w:t>
      </w:r>
      <w:bookmarkEnd w:id="14"/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66ED2">
        <w:rPr>
          <w:sz w:val="24"/>
          <w:szCs w:val="24"/>
        </w:rPr>
        <w:t>Заказчик</w:t>
      </w:r>
      <w:r w:rsidR="00702B2C" w:rsidRPr="00066ED2">
        <w:rPr>
          <w:sz w:val="24"/>
          <w:szCs w:val="24"/>
        </w:rPr>
        <w:t xml:space="preserve">: </w:t>
      </w:r>
      <w:r w:rsidRPr="00066ED2">
        <w:rPr>
          <w:sz w:val="24"/>
          <w:szCs w:val="24"/>
        </w:rPr>
        <w:t xml:space="preserve"> </w:t>
      </w:r>
      <w:r w:rsidR="00702B2C" w:rsidRPr="00066ED2">
        <w:rPr>
          <w:iCs/>
          <w:sz w:val="24"/>
          <w:szCs w:val="24"/>
        </w:rPr>
        <w:t>ПАО «МРСК Центра».</w:t>
      </w:r>
      <w:r w:rsidRPr="00066ED2">
        <w:rPr>
          <w:rStyle w:val="aa"/>
          <w:sz w:val="24"/>
          <w:szCs w:val="24"/>
        </w:rPr>
        <w:t xml:space="preserve"> </w:t>
      </w:r>
      <w:bookmarkEnd w:id="15"/>
    </w:p>
    <w:p w:rsidR="008C4223" w:rsidRPr="00066ED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66ED2">
        <w:rPr>
          <w:sz w:val="24"/>
          <w:szCs w:val="24"/>
        </w:rPr>
        <w:t>Предмет З</w:t>
      </w:r>
      <w:r w:rsidR="00717F60" w:rsidRPr="00066ED2">
        <w:rPr>
          <w:sz w:val="24"/>
          <w:szCs w:val="24"/>
        </w:rPr>
        <w:t>апроса предложений</w:t>
      </w:r>
      <w:r w:rsidR="00702B2C" w:rsidRPr="00066ED2">
        <w:rPr>
          <w:sz w:val="24"/>
          <w:szCs w:val="24"/>
        </w:rPr>
        <w:t>:</w:t>
      </w:r>
      <w:bookmarkEnd w:id="16"/>
    </w:p>
    <w:p w:rsidR="00A40714" w:rsidRPr="00066ED2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Лот №1:</w:t>
      </w:r>
      <w:r w:rsidR="00717F60" w:rsidRPr="00066ED2">
        <w:rPr>
          <w:sz w:val="24"/>
          <w:szCs w:val="24"/>
        </w:rPr>
        <w:t xml:space="preserve"> </w:t>
      </w:r>
      <w:bookmarkEnd w:id="17"/>
      <w:r w:rsidR="00A72E44" w:rsidRPr="00382A07">
        <w:rPr>
          <w:sz w:val="24"/>
          <w:szCs w:val="24"/>
        </w:rPr>
        <w:t xml:space="preserve">право </w:t>
      </w:r>
      <w:r w:rsidR="00A72E44" w:rsidRPr="00C24CEA">
        <w:rPr>
          <w:sz w:val="24"/>
          <w:szCs w:val="24"/>
        </w:rPr>
        <w:t xml:space="preserve">заключения Договора на поставку </w:t>
      </w:r>
      <w:r w:rsidR="00A72E44" w:rsidRPr="00A72E44">
        <w:rPr>
          <w:sz w:val="24"/>
          <w:szCs w:val="24"/>
        </w:rPr>
        <w:t>расходных материалов для обслуживания СВТ</w:t>
      </w:r>
      <w:r w:rsidR="00A72E44" w:rsidRPr="00C24CEA">
        <w:rPr>
          <w:sz w:val="24"/>
          <w:szCs w:val="24"/>
        </w:rPr>
        <w:t xml:space="preserve"> для нужд ПАО «МРСК Центра» (филиала «Костромаэнерго»</w:t>
      </w:r>
      <w:r w:rsidR="00A72E44">
        <w:rPr>
          <w:sz w:val="24"/>
          <w:szCs w:val="24"/>
        </w:rPr>
        <w:t>)</w:t>
      </w:r>
      <w:r w:rsidR="00702B2C" w:rsidRPr="00066ED2">
        <w:rPr>
          <w:sz w:val="24"/>
          <w:szCs w:val="24"/>
        </w:rPr>
        <w:t>.</w:t>
      </w:r>
    </w:p>
    <w:p w:rsidR="008C4223" w:rsidRPr="00066ED2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 xml:space="preserve">Количество </w:t>
      </w:r>
      <w:r w:rsidRPr="00294887">
        <w:rPr>
          <w:sz w:val="24"/>
          <w:szCs w:val="24"/>
        </w:rPr>
        <w:t xml:space="preserve">лотов: </w:t>
      </w:r>
      <w:r w:rsidRPr="00294887">
        <w:rPr>
          <w:b/>
          <w:sz w:val="24"/>
          <w:szCs w:val="24"/>
        </w:rPr>
        <w:t>1 (один)</w:t>
      </w:r>
      <w:r w:rsidRPr="00294887">
        <w:rPr>
          <w:sz w:val="24"/>
          <w:szCs w:val="24"/>
        </w:rPr>
        <w:t>.</w:t>
      </w:r>
    </w:p>
    <w:bookmarkEnd w:id="18"/>
    <w:p w:rsidR="009D7F01" w:rsidRPr="00066ED2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066ED2">
        <w:rPr>
          <w:sz w:val="24"/>
          <w:szCs w:val="24"/>
          <w:lang w:eastAsia="ru-RU"/>
        </w:rPr>
        <w:t>.</w:t>
      </w:r>
    </w:p>
    <w:p w:rsidR="00804801" w:rsidRPr="00066ED2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66ED2">
        <w:rPr>
          <w:sz w:val="24"/>
          <w:szCs w:val="24"/>
        </w:rPr>
        <w:t>Частичное выполнение</w:t>
      </w:r>
      <w:r w:rsidR="002946EF" w:rsidRPr="00066ED2">
        <w:rPr>
          <w:sz w:val="24"/>
          <w:szCs w:val="24"/>
        </w:rPr>
        <w:t xml:space="preserve"> </w:t>
      </w:r>
      <w:r w:rsidR="004D17BD" w:rsidRPr="00066ED2">
        <w:rPr>
          <w:sz w:val="24"/>
          <w:szCs w:val="24"/>
        </w:rPr>
        <w:t xml:space="preserve">поставок, </w:t>
      </w:r>
      <w:r w:rsidR="00AD3EBC" w:rsidRPr="00066ED2">
        <w:rPr>
          <w:sz w:val="24"/>
          <w:szCs w:val="24"/>
        </w:rPr>
        <w:t>работ (услуг)</w:t>
      </w:r>
      <w:r w:rsidRPr="00066ED2">
        <w:rPr>
          <w:sz w:val="24"/>
          <w:szCs w:val="24"/>
        </w:rPr>
        <w:t xml:space="preserve"> не допускается.</w:t>
      </w:r>
    </w:p>
    <w:p w:rsidR="00717F60" w:rsidRPr="00066ED2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66ED2">
        <w:rPr>
          <w:sz w:val="24"/>
          <w:szCs w:val="24"/>
        </w:rPr>
        <w:t>Сроки</w:t>
      </w:r>
      <w:r w:rsidR="00717F60" w:rsidRPr="00066ED2">
        <w:rPr>
          <w:sz w:val="24"/>
          <w:szCs w:val="24"/>
        </w:rPr>
        <w:t xml:space="preserve"> </w:t>
      </w:r>
      <w:r w:rsidR="002946EF" w:rsidRPr="00066ED2">
        <w:rPr>
          <w:sz w:val="24"/>
          <w:szCs w:val="24"/>
        </w:rPr>
        <w:t xml:space="preserve">выполнения </w:t>
      </w:r>
      <w:r w:rsidR="00702B2C" w:rsidRPr="00066ED2">
        <w:rPr>
          <w:sz w:val="24"/>
          <w:szCs w:val="24"/>
        </w:rPr>
        <w:t>поставок</w:t>
      </w:r>
      <w:r w:rsidR="00717F60" w:rsidRPr="00066ED2">
        <w:rPr>
          <w:sz w:val="24"/>
          <w:szCs w:val="24"/>
        </w:rPr>
        <w:t xml:space="preserve">: </w:t>
      </w:r>
      <w:r w:rsidR="00C70C86" w:rsidRPr="00C70C86">
        <w:rPr>
          <w:sz w:val="24"/>
          <w:szCs w:val="24"/>
        </w:rPr>
        <w:t>с</w:t>
      </w:r>
      <w:r w:rsidR="00A72E44" w:rsidRPr="00C70C86">
        <w:rPr>
          <w:sz w:val="24"/>
          <w:szCs w:val="24"/>
        </w:rPr>
        <w:t xml:space="preserve"> 10.01.2019 г. по 31.12.2019 г. по заявкам Заказчика, срок исполнения заявки 30 календарных дней;</w:t>
      </w:r>
      <w:bookmarkEnd w:id="19"/>
    </w:p>
    <w:p w:rsidR="00A72E44" w:rsidRDefault="002A47D1" w:rsidP="00A72E4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066ED2">
        <w:rPr>
          <w:sz w:val="24"/>
          <w:szCs w:val="24"/>
        </w:rPr>
        <w:t xml:space="preserve">Отгрузочные реквизиты/базис поставки: </w:t>
      </w:r>
      <w:r w:rsidR="008D2928" w:rsidRPr="00066ED2">
        <w:rPr>
          <w:sz w:val="24"/>
          <w:szCs w:val="24"/>
        </w:rPr>
        <w:t xml:space="preserve">на условиях DDP (Согласно ИНКОТЕРМС </w:t>
      </w:r>
      <w:r w:rsidR="00DA1402" w:rsidRPr="00066ED2">
        <w:rPr>
          <w:sz w:val="24"/>
          <w:szCs w:val="24"/>
        </w:rPr>
        <w:t>2010</w:t>
      </w:r>
      <w:r w:rsidR="00A72E44">
        <w:rPr>
          <w:sz w:val="24"/>
          <w:szCs w:val="24"/>
        </w:rPr>
        <w:t>) по адресу филиала</w:t>
      </w:r>
      <w:r w:rsidR="008D2928" w:rsidRPr="00066ED2">
        <w:rPr>
          <w:sz w:val="24"/>
          <w:szCs w:val="24"/>
        </w:rPr>
        <w:t xml:space="preserve"> ПАО «МРСК Центра»</w:t>
      </w:r>
      <w:r w:rsidR="00A72E44">
        <w:rPr>
          <w:sz w:val="24"/>
          <w:szCs w:val="24"/>
        </w:rPr>
        <w:t xml:space="preserve"> - «Костромаэнерго»</w:t>
      </w:r>
      <w:r w:rsidR="008D2928" w:rsidRPr="00066ED2">
        <w:rPr>
          <w:sz w:val="24"/>
          <w:szCs w:val="24"/>
        </w:rPr>
        <w:t>:</w:t>
      </w:r>
      <w:bookmarkEnd w:id="20"/>
    </w:p>
    <w:p w:rsidR="00A72E44" w:rsidRPr="00A72E44" w:rsidRDefault="002556E6" w:rsidP="00A72E44">
      <w:pPr>
        <w:keepNext/>
        <w:widowControl w:val="0"/>
        <w:numPr>
          <w:ilvl w:val="0"/>
          <w:numId w:val="95"/>
        </w:numPr>
        <w:tabs>
          <w:tab w:val="num" w:pos="1650"/>
        </w:tabs>
        <w:autoSpaceDE w:val="0"/>
        <w:autoSpaceDN w:val="0"/>
        <w:adjustRightInd w:val="0"/>
        <w:spacing w:before="60" w:line="264" w:lineRule="auto"/>
        <w:rPr>
          <w:sz w:val="24"/>
          <w:szCs w:val="24"/>
          <w:lang w:val="x-none"/>
        </w:rPr>
      </w:pPr>
      <w:r w:rsidRPr="00066ED2">
        <w:rPr>
          <w:sz w:val="24"/>
          <w:szCs w:val="24"/>
        </w:rPr>
        <w:t xml:space="preserve"> </w:t>
      </w:r>
      <w:r w:rsidR="00A72E44" w:rsidRPr="00A72E44">
        <w:rPr>
          <w:sz w:val="24"/>
          <w:szCs w:val="24"/>
          <w:lang w:val="x-none"/>
        </w:rPr>
        <w:t>Костромская обл., г. Кострома, пр-т. Мира, 53</w:t>
      </w:r>
    </w:p>
    <w:p w:rsidR="00A72E44" w:rsidRPr="00A72E44" w:rsidRDefault="00A72E44" w:rsidP="00A72E44">
      <w:pPr>
        <w:keepNext/>
        <w:widowControl w:val="0"/>
        <w:numPr>
          <w:ilvl w:val="0"/>
          <w:numId w:val="95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  <w:lang w:val="x-none"/>
        </w:rPr>
      </w:pPr>
      <w:r w:rsidRPr="00A72E44">
        <w:rPr>
          <w:sz w:val="24"/>
          <w:szCs w:val="24"/>
          <w:lang w:val="x-none"/>
        </w:rPr>
        <w:t xml:space="preserve">Костромская обл., г. Кострома, ул. Катушечная, 157 </w:t>
      </w:r>
    </w:p>
    <w:p w:rsidR="00A72E44" w:rsidRPr="00A72E44" w:rsidRDefault="00A72E44" w:rsidP="00A72E44">
      <w:pPr>
        <w:keepNext/>
        <w:widowControl w:val="0"/>
        <w:numPr>
          <w:ilvl w:val="0"/>
          <w:numId w:val="95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  <w:lang w:val="x-none"/>
        </w:rPr>
      </w:pPr>
      <w:r w:rsidRPr="00A72E44">
        <w:rPr>
          <w:sz w:val="24"/>
          <w:szCs w:val="24"/>
          <w:lang w:val="x-none"/>
        </w:rPr>
        <w:t>Костромская обл., г. Галич, ул. Энергетиков, 1</w:t>
      </w:r>
    </w:p>
    <w:p w:rsidR="00A72E44" w:rsidRPr="00A72E44" w:rsidRDefault="00A72E44" w:rsidP="00A72E44">
      <w:pPr>
        <w:keepNext/>
        <w:widowControl w:val="0"/>
        <w:numPr>
          <w:ilvl w:val="0"/>
          <w:numId w:val="95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  <w:lang w:val="x-none"/>
        </w:rPr>
      </w:pPr>
      <w:r w:rsidRPr="00A72E44">
        <w:rPr>
          <w:sz w:val="24"/>
          <w:szCs w:val="24"/>
          <w:lang w:val="x-none"/>
        </w:rPr>
        <w:t xml:space="preserve">Костромская обл., г. </w:t>
      </w:r>
      <w:proofErr w:type="spellStart"/>
      <w:r w:rsidRPr="00A72E44">
        <w:rPr>
          <w:sz w:val="24"/>
          <w:szCs w:val="24"/>
          <w:lang w:val="x-none"/>
        </w:rPr>
        <w:t>Нея</w:t>
      </w:r>
      <w:proofErr w:type="spellEnd"/>
      <w:r w:rsidRPr="00A72E44">
        <w:rPr>
          <w:sz w:val="24"/>
          <w:szCs w:val="24"/>
          <w:lang w:val="x-none"/>
        </w:rPr>
        <w:t>, ул. Энергетиков, д.11</w:t>
      </w:r>
    </w:p>
    <w:p w:rsidR="00A72E44" w:rsidRPr="00A72E44" w:rsidRDefault="00A72E44" w:rsidP="00A72E44">
      <w:pPr>
        <w:keepNext/>
        <w:widowControl w:val="0"/>
        <w:numPr>
          <w:ilvl w:val="0"/>
          <w:numId w:val="95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  <w:lang w:val="x-none"/>
        </w:rPr>
      </w:pPr>
      <w:proofErr w:type="gramStart"/>
      <w:r w:rsidRPr="00A72E44">
        <w:rPr>
          <w:sz w:val="24"/>
          <w:szCs w:val="24"/>
        </w:rPr>
        <w:t>Костромская</w:t>
      </w:r>
      <w:proofErr w:type="gramEnd"/>
      <w:r w:rsidRPr="00A72E44">
        <w:rPr>
          <w:sz w:val="24"/>
          <w:szCs w:val="24"/>
        </w:rPr>
        <w:t xml:space="preserve"> обл., </w:t>
      </w:r>
      <w:proofErr w:type="spellStart"/>
      <w:r w:rsidRPr="00A72E44">
        <w:rPr>
          <w:sz w:val="24"/>
          <w:szCs w:val="24"/>
        </w:rPr>
        <w:t>Шарьинский</w:t>
      </w:r>
      <w:proofErr w:type="spellEnd"/>
      <w:r w:rsidRPr="00A72E44">
        <w:rPr>
          <w:sz w:val="24"/>
          <w:szCs w:val="24"/>
        </w:rPr>
        <w:t xml:space="preserve"> р-он, п. Ветлужский, ул. Подстанции-110, д. 1а.</w:t>
      </w:r>
    </w:p>
    <w:p w:rsidR="002A47D1" w:rsidRPr="00066ED2" w:rsidRDefault="002A47D1" w:rsidP="00A72E44">
      <w:pPr>
        <w:pStyle w:val="afffffff2"/>
        <w:keepNext/>
        <w:spacing w:line="240" w:lineRule="auto"/>
        <w:ind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066ED2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66ED2">
        <w:rPr>
          <w:iCs/>
          <w:sz w:val="24"/>
          <w:szCs w:val="24"/>
        </w:rPr>
        <w:lastRenderedPageBreak/>
        <w:t xml:space="preserve">Форма и порядок оплаты: </w:t>
      </w:r>
      <w:bookmarkEnd w:id="21"/>
      <w:r w:rsidR="00C23F27">
        <w:rPr>
          <w:sz w:val="24"/>
          <w:szCs w:val="24"/>
        </w:rPr>
        <w:t>Б</w:t>
      </w:r>
      <w:r w:rsidR="00C23F27" w:rsidRPr="00D26512">
        <w:rPr>
          <w:sz w:val="24"/>
          <w:szCs w:val="24"/>
        </w:rPr>
        <w:t xml:space="preserve">езналичный расчет, в течение 30 (тридцати) </w:t>
      </w:r>
      <w:r w:rsidR="00C23F27">
        <w:rPr>
          <w:sz w:val="24"/>
          <w:szCs w:val="24"/>
        </w:rPr>
        <w:t>календарных</w:t>
      </w:r>
      <w:r w:rsidR="00C23F27" w:rsidRPr="00D26512">
        <w:rPr>
          <w:sz w:val="24"/>
          <w:szCs w:val="24"/>
        </w:rPr>
        <w:t xml:space="preserve"> дней с момента подписания сторонами актов приема-передачи.</w:t>
      </w:r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892278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</w:t>
      </w:r>
      <w:proofErr w:type="gramStart"/>
      <w:r w:rsidR="00A154B7" w:rsidRPr="00066ED2">
        <w:rPr>
          <w:sz w:val="24"/>
          <w:szCs w:val="24"/>
        </w:rPr>
        <w:t>м(</w:t>
      </w:r>
      <w:proofErr w:type="gramEnd"/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proofErr w:type="spellStart"/>
      <w:r w:rsidRPr="00066ED2">
        <w:rPr>
          <w:sz w:val="24"/>
          <w:szCs w:val="24"/>
        </w:rPr>
        <w:t>ях</w:t>
      </w:r>
      <w:proofErr w:type="spellEnd"/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6ED2">
        <w:rPr>
          <w:bCs w:val="0"/>
          <w:sz w:val="24"/>
          <w:szCs w:val="24"/>
        </w:rPr>
        <w:t>Россети</w:t>
      </w:r>
      <w:proofErr w:type="spellEnd"/>
      <w:r w:rsidR="0022360B" w:rsidRPr="00066ED2">
        <w:rPr>
          <w:bCs w:val="0"/>
          <w:sz w:val="24"/>
          <w:szCs w:val="24"/>
        </w:rPr>
        <w:t>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</w:t>
      </w:r>
      <w:proofErr w:type="spellStart"/>
      <w:r w:rsidR="004E3ED2" w:rsidRPr="00066ED2">
        <w:rPr>
          <w:bCs w:val="0"/>
          <w:sz w:val="24"/>
          <w:szCs w:val="24"/>
        </w:rPr>
        <w:t>Россети</w:t>
      </w:r>
      <w:proofErr w:type="spellEnd"/>
      <w:r w:rsidR="004E3ED2" w:rsidRPr="00066ED2">
        <w:rPr>
          <w:bCs w:val="0"/>
          <w:sz w:val="24"/>
          <w:szCs w:val="24"/>
        </w:rPr>
        <w:t>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lastRenderedPageBreak/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</w:t>
      </w:r>
      <w:r w:rsidR="0099066F" w:rsidRPr="00066ED2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</w:t>
      </w:r>
      <w:proofErr w:type="gramEnd"/>
      <w:r w:rsidRPr="00066ED2">
        <w:rPr>
          <w:sz w:val="24"/>
          <w:szCs w:val="24"/>
        </w:rPr>
        <w:t xml:space="preserve">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</w:t>
      </w:r>
      <w:r w:rsidRPr="00066ED2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8C00C0" w:rsidRDefault="008C00C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C00C0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8C00C0">
        <w:rPr>
          <w:color w:val="FF0000"/>
          <w:sz w:val="24"/>
          <w:szCs w:val="24"/>
        </w:rPr>
        <w:t xml:space="preserve"> </w:t>
      </w:r>
      <w:r w:rsidRPr="008C00C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8C00C0">
        <w:rPr>
          <w:sz w:val="24"/>
          <w:szCs w:val="24"/>
        </w:rPr>
        <w:t>.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установлен в процессе или после проведения </w:t>
      </w:r>
      <w:r w:rsidRPr="00892278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892278">
        <w:rPr>
          <w:sz w:val="24"/>
          <w:szCs w:val="24"/>
        </w:rPr>
        <w:t>Договор</w:t>
      </w:r>
      <w:r w:rsidRPr="00892278">
        <w:rPr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 w:rsidRPr="00892278">
        <w:rPr>
          <w:sz w:val="24"/>
          <w:szCs w:val="24"/>
        </w:rPr>
        <w:fldChar w:fldCharType="begin"/>
      </w:r>
      <w:r w:rsidR="004A2F0D" w:rsidRPr="00892278">
        <w:rPr>
          <w:sz w:val="24"/>
          <w:szCs w:val="24"/>
        </w:rPr>
        <w:instrText xml:space="preserve"> REF _Ref306114966 \r \h  \* MERGEFORMAT </w:instrText>
      </w:r>
      <w:r w:rsidR="004A2F0D" w:rsidRPr="00892278">
        <w:rPr>
          <w:sz w:val="24"/>
          <w:szCs w:val="24"/>
        </w:rPr>
      </w:r>
      <w:r w:rsidR="004A2F0D" w:rsidRPr="00892278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3.3.11</w:t>
      </w:r>
      <w:r w:rsidR="004A2F0D" w:rsidRPr="00892278">
        <w:rPr>
          <w:sz w:val="24"/>
          <w:szCs w:val="24"/>
        </w:rPr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6B35A0" w:rsidRDefault="006B35A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B35A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B35A0">
        <w:rPr>
          <w:bCs w:val="0"/>
          <w:sz w:val="24"/>
          <w:szCs w:val="24"/>
        </w:rPr>
        <w:t xml:space="preserve">в любой момент </w:t>
      </w:r>
      <w:r w:rsidRPr="006B35A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B35A0">
        <w:rPr>
          <w:sz w:val="24"/>
          <w:szCs w:val="24"/>
        </w:rPr>
        <w:t xml:space="preserve"> </w:t>
      </w:r>
      <w:proofErr w:type="gramStart"/>
      <w:r w:rsidRPr="006B35A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B35A0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B35A0">
        <w:rPr>
          <w:sz w:val="24"/>
          <w:szCs w:val="24"/>
        </w:rPr>
        <w:t>.</w:t>
      </w:r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lastRenderedPageBreak/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892278" w:rsidRPr="00892278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892278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892278" w:rsidRPr="00892278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по адресу - </w:t>
      </w:r>
      <w:hyperlink r:id="rId25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066ED2">
        <w:rPr>
          <w:sz w:val="24"/>
          <w:szCs w:val="24"/>
        </w:rPr>
        <w:t>требований</w:t>
      </w:r>
      <w:proofErr w:type="gramEnd"/>
      <w:r w:rsidRPr="00066ED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>Указывается наименование ПАО «</w:t>
      </w:r>
      <w:proofErr w:type="spellStart"/>
      <w:r w:rsidRPr="00066ED2">
        <w:rPr>
          <w:i/>
          <w:sz w:val="24"/>
          <w:szCs w:val="24"/>
        </w:rPr>
        <w:t>Россети</w:t>
      </w:r>
      <w:proofErr w:type="spellEnd"/>
      <w:r w:rsidRPr="00066ED2">
        <w:rPr>
          <w:i/>
          <w:sz w:val="24"/>
          <w:szCs w:val="24"/>
        </w:rPr>
        <w:t xml:space="preserve">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892278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</w:t>
      </w:r>
      <w:r w:rsidR="00892278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B35A0" w:rsidRDefault="006B35A0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B35A0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B35A0">
        <w:rPr>
          <w:sz w:val="24"/>
          <w:szCs w:val="24"/>
        </w:rPr>
        <w:t xml:space="preserve">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</w:t>
      </w:r>
      <w:r w:rsidR="0099066F" w:rsidRPr="006B35A0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2"/>
      <w:r w:rsidRPr="00066ED2">
        <w:t xml:space="preserve"> по запросу предложений</w:t>
      </w:r>
      <w:bookmarkEnd w:id="303"/>
      <w:bookmarkEnd w:id="304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066ED2">
        <w:lastRenderedPageBreak/>
        <w:t xml:space="preserve">Подготовка </w:t>
      </w:r>
      <w:bookmarkEnd w:id="307"/>
      <w:r w:rsidRPr="00066ED2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C70C8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 xml:space="preserve">приведенными в настоящей </w:t>
      </w:r>
      <w:r w:rsidRPr="00317BE5">
        <w:rPr>
          <w:bCs w:val="0"/>
          <w:spacing w:val="-1"/>
          <w:sz w:val="24"/>
          <w:szCs w:val="24"/>
        </w:rPr>
        <w:t>Документации</w:t>
      </w:r>
      <w:r w:rsidRPr="00317BE5">
        <w:rPr>
          <w:bCs w:val="0"/>
          <w:sz w:val="24"/>
          <w:szCs w:val="24"/>
        </w:rPr>
        <w:t xml:space="preserve"> (</w:t>
      </w:r>
      <w:r w:rsidR="003F3A69" w:rsidRPr="00C70C86">
        <w:rPr>
          <w:bCs w:val="0"/>
          <w:spacing w:val="-2"/>
          <w:sz w:val="24"/>
          <w:szCs w:val="24"/>
        </w:rPr>
        <w:t>под</w:t>
      </w:r>
      <w:r w:rsidR="003F3A69" w:rsidRPr="00C70C86">
        <w:rPr>
          <w:bCs w:val="0"/>
          <w:sz w:val="24"/>
          <w:szCs w:val="24"/>
        </w:rPr>
        <w:t>раздел</w:t>
      </w:r>
      <w:r w:rsidRPr="00C70C86">
        <w:rPr>
          <w:bCs w:val="0"/>
          <w:sz w:val="24"/>
          <w:szCs w:val="24"/>
        </w:rPr>
        <w:t xml:space="preserve"> </w:t>
      </w:r>
      <w:r w:rsidR="004A2F0D" w:rsidRPr="00C70C86">
        <w:rPr>
          <w:sz w:val="24"/>
          <w:szCs w:val="24"/>
        </w:rPr>
        <w:fldChar w:fldCharType="begin"/>
      </w:r>
      <w:r w:rsidR="004A2F0D" w:rsidRPr="00C70C86">
        <w:rPr>
          <w:sz w:val="24"/>
          <w:szCs w:val="24"/>
        </w:rPr>
        <w:instrText xml:space="preserve"> REF _Ref440271072 \r \h  \* MERGEFORMAT </w:instrText>
      </w:r>
      <w:r w:rsidR="004A2F0D" w:rsidRPr="00C70C86">
        <w:rPr>
          <w:sz w:val="24"/>
          <w:szCs w:val="24"/>
        </w:rPr>
      </w:r>
      <w:r w:rsidR="004A2F0D" w:rsidRPr="00C70C86">
        <w:rPr>
          <w:sz w:val="24"/>
          <w:szCs w:val="24"/>
        </w:rPr>
        <w:fldChar w:fldCharType="separate"/>
      </w:r>
      <w:r w:rsidR="00892278" w:rsidRPr="00C70C86">
        <w:rPr>
          <w:bCs w:val="0"/>
          <w:sz w:val="24"/>
          <w:szCs w:val="24"/>
        </w:rPr>
        <w:t>5.2</w:t>
      </w:r>
      <w:r w:rsidR="004A2F0D" w:rsidRPr="00C70C86">
        <w:rPr>
          <w:sz w:val="24"/>
          <w:szCs w:val="24"/>
        </w:rPr>
        <w:fldChar w:fldCharType="end"/>
      </w:r>
      <w:r w:rsidRPr="00C70C86">
        <w:rPr>
          <w:bCs w:val="0"/>
          <w:sz w:val="24"/>
          <w:szCs w:val="24"/>
        </w:rPr>
        <w:t>)</w:t>
      </w:r>
      <w:r w:rsidR="00317BE5" w:rsidRPr="00C70C86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317BE5" w:rsidRPr="00C70C86">
        <w:rPr>
          <w:spacing w:val="-1"/>
          <w:sz w:val="24"/>
          <w:szCs w:val="24"/>
        </w:rPr>
        <w:t>Excel</w:t>
      </w:r>
      <w:proofErr w:type="spellEnd"/>
      <w:r w:rsidRPr="00C70C86">
        <w:rPr>
          <w:bCs w:val="0"/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3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C70C8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 xml:space="preserve">тся отдельным архивом «Техническое предложение Участника </w:t>
      </w:r>
      <w:r w:rsidRPr="00C70C86">
        <w:rPr>
          <w:bCs w:val="0"/>
          <w:sz w:val="24"/>
          <w:szCs w:val="24"/>
        </w:rPr>
        <w:t>__________»;</w:t>
      </w:r>
    </w:p>
    <w:p w:rsidR="00D6398A" w:rsidRPr="00C70C8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70C86">
        <w:rPr>
          <w:bCs w:val="0"/>
          <w:sz w:val="24"/>
          <w:szCs w:val="24"/>
        </w:rPr>
        <w:t>Сводная таблица стоимости поставок (</w:t>
      </w:r>
      <w:r w:rsidRPr="00C70C86">
        <w:rPr>
          <w:bCs w:val="0"/>
          <w:spacing w:val="-2"/>
          <w:sz w:val="24"/>
          <w:szCs w:val="24"/>
        </w:rPr>
        <w:t>под</w:t>
      </w:r>
      <w:r w:rsidRPr="00C70C86">
        <w:rPr>
          <w:bCs w:val="0"/>
          <w:sz w:val="24"/>
          <w:szCs w:val="24"/>
        </w:rPr>
        <w:t>раздел</w:t>
      </w:r>
      <w:r w:rsidRPr="00C70C86">
        <w:rPr>
          <w:bCs w:val="0"/>
          <w:sz w:val="24"/>
          <w:szCs w:val="24"/>
          <w:lang w:eastAsia="ru-RU"/>
        </w:rPr>
        <w:t xml:space="preserve"> </w:t>
      </w:r>
      <w:r w:rsidR="004A2F0D" w:rsidRPr="00C70C86">
        <w:rPr>
          <w:sz w:val="24"/>
          <w:szCs w:val="24"/>
        </w:rPr>
        <w:fldChar w:fldCharType="begin"/>
      </w:r>
      <w:r w:rsidR="004A2F0D" w:rsidRPr="00C70C86">
        <w:rPr>
          <w:sz w:val="24"/>
          <w:szCs w:val="24"/>
        </w:rPr>
        <w:instrText xml:space="preserve"> REF _Ref440274913 \r \h  \* MERGEFORMAT </w:instrText>
      </w:r>
      <w:r w:rsidR="004A2F0D" w:rsidRPr="00C70C86">
        <w:rPr>
          <w:sz w:val="24"/>
          <w:szCs w:val="24"/>
        </w:rPr>
      </w:r>
      <w:r w:rsidR="004A2F0D" w:rsidRPr="00C70C86">
        <w:rPr>
          <w:sz w:val="24"/>
          <w:szCs w:val="24"/>
        </w:rPr>
        <w:fldChar w:fldCharType="separate"/>
      </w:r>
      <w:r w:rsidR="00892278" w:rsidRPr="00C70C86">
        <w:rPr>
          <w:bCs w:val="0"/>
          <w:sz w:val="24"/>
          <w:szCs w:val="24"/>
          <w:lang w:eastAsia="ru-RU"/>
        </w:rPr>
        <w:t>5.2</w:t>
      </w:r>
      <w:r w:rsidR="004A2F0D" w:rsidRPr="00C70C86">
        <w:rPr>
          <w:sz w:val="24"/>
          <w:szCs w:val="24"/>
        </w:rPr>
        <w:fldChar w:fldCharType="end"/>
      </w:r>
      <w:r w:rsidRPr="00C70C86">
        <w:rPr>
          <w:bCs w:val="0"/>
          <w:sz w:val="24"/>
          <w:szCs w:val="24"/>
        </w:rPr>
        <w:t>)</w:t>
      </w:r>
      <w:r w:rsidR="00317BE5" w:rsidRPr="00C70C86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317BE5" w:rsidRPr="00C70C86">
        <w:rPr>
          <w:spacing w:val="-1"/>
          <w:sz w:val="24"/>
          <w:szCs w:val="24"/>
        </w:rPr>
        <w:t>Excel</w:t>
      </w:r>
      <w:proofErr w:type="spellEnd"/>
      <w:r w:rsidRPr="00C70C86">
        <w:rPr>
          <w:bCs w:val="0"/>
          <w:sz w:val="24"/>
          <w:szCs w:val="24"/>
        </w:rPr>
        <w:t>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066ED2">
        <w:rPr>
          <w:bCs w:val="0"/>
          <w:sz w:val="24"/>
          <w:szCs w:val="24"/>
        </w:rPr>
        <w:t>Word</w:t>
      </w:r>
      <w:proofErr w:type="spellEnd"/>
      <w:r w:rsidRPr="00066ED2">
        <w:rPr>
          <w:bCs w:val="0"/>
          <w:sz w:val="24"/>
          <w:szCs w:val="24"/>
        </w:rPr>
        <w:t>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</w:t>
      </w:r>
      <w:r w:rsidRPr="00577EC9">
        <w:rPr>
          <w:sz w:val="24"/>
          <w:szCs w:val="24"/>
        </w:rPr>
        <w:lastRenderedPageBreak/>
        <w:t>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66ED2">
        <w:rPr>
          <w:bCs w:val="0"/>
          <w:sz w:val="24"/>
          <w:szCs w:val="24"/>
        </w:rPr>
        <w:t>апостилированный</w:t>
      </w:r>
      <w:proofErr w:type="spellEnd"/>
      <w:r w:rsidRPr="00066ED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066ED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066ED2">
        <w:rPr>
          <w:bCs w:val="0"/>
          <w:sz w:val="24"/>
          <w:szCs w:val="24"/>
        </w:rPr>
        <w:t xml:space="preserve">Начальная (максимальная) цена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</w:t>
      </w:r>
      <w:r w:rsidR="00216641" w:rsidRPr="00066ED2">
        <w:rPr>
          <w:bCs w:val="0"/>
          <w:sz w:val="24"/>
          <w:szCs w:val="24"/>
        </w:rPr>
        <w:t>:</w:t>
      </w:r>
      <w:bookmarkEnd w:id="409"/>
    </w:p>
    <w:p w:rsidR="00280464" w:rsidRPr="00C23F27" w:rsidRDefault="00216641" w:rsidP="00C23F2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C23F27">
        <w:rPr>
          <w:b/>
          <w:bCs w:val="0"/>
          <w:sz w:val="24"/>
          <w:szCs w:val="24"/>
          <w:u w:val="single"/>
        </w:rPr>
        <w:t>По Лоту №1:</w:t>
      </w:r>
      <w:r w:rsidR="00717F60" w:rsidRPr="00C23F27">
        <w:rPr>
          <w:bCs w:val="0"/>
          <w:sz w:val="24"/>
          <w:szCs w:val="24"/>
        </w:rPr>
        <w:t xml:space="preserve"> </w:t>
      </w:r>
      <w:r w:rsidR="00C23F27" w:rsidRPr="00C70C86">
        <w:rPr>
          <w:b/>
          <w:sz w:val="24"/>
          <w:szCs w:val="24"/>
        </w:rPr>
        <w:t>2 642 760</w:t>
      </w:r>
      <w:r w:rsidR="00C23F27" w:rsidRPr="00C70C86">
        <w:rPr>
          <w:sz w:val="24"/>
          <w:szCs w:val="24"/>
        </w:rPr>
        <w:t xml:space="preserve"> (Два миллиона шестьсот сорок две тысячи семьсот шестьдесят) рублей 00 копеек РФ, без учета НДС; НДС составляет </w:t>
      </w:r>
      <w:r w:rsidR="00C23F27" w:rsidRPr="00C70C86">
        <w:rPr>
          <w:b/>
          <w:sz w:val="24"/>
          <w:szCs w:val="24"/>
        </w:rPr>
        <w:t>528 552</w:t>
      </w:r>
      <w:r w:rsidR="00C23F27" w:rsidRPr="00C70C86">
        <w:rPr>
          <w:sz w:val="24"/>
          <w:szCs w:val="24"/>
        </w:rPr>
        <w:t xml:space="preserve"> (Пятьсот двадцать восемь тысяч</w:t>
      </w:r>
      <w:r w:rsidR="00353BED">
        <w:rPr>
          <w:sz w:val="24"/>
          <w:szCs w:val="24"/>
        </w:rPr>
        <w:t xml:space="preserve"> пятьсот пятьдесят два) рубля 00</w:t>
      </w:r>
      <w:r w:rsidR="00C23F27" w:rsidRPr="00C70C86">
        <w:rPr>
          <w:sz w:val="24"/>
          <w:szCs w:val="24"/>
        </w:rPr>
        <w:t xml:space="preserve"> копеек РФ; </w:t>
      </w:r>
      <w:r w:rsidR="00C23F27" w:rsidRPr="00C70C86">
        <w:rPr>
          <w:b/>
          <w:sz w:val="24"/>
          <w:szCs w:val="24"/>
        </w:rPr>
        <w:t>3 171 312</w:t>
      </w:r>
      <w:r w:rsidR="00C23F27" w:rsidRPr="00C70C86">
        <w:rPr>
          <w:sz w:val="24"/>
          <w:szCs w:val="24"/>
        </w:rPr>
        <w:t xml:space="preserve"> (Три миллиона сто семьдесят одна тысяча триста двенадцать) рублей 00 копеек РФ, с учетом НДС</w:t>
      </w:r>
      <w:r w:rsidR="00C23F27" w:rsidRPr="000C1CC4">
        <w:t>.</w:t>
      </w:r>
      <w:proofErr w:type="gramEnd"/>
    </w:p>
    <w:p w:rsidR="004F657D" w:rsidRPr="00201435" w:rsidRDefault="00C97E76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5757F0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 Договора (Лота)</w:t>
      </w:r>
      <w:r w:rsidR="00D0689C" w:rsidRPr="00201435">
        <w:rPr>
          <w:bCs w:val="0"/>
          <w:sz w:val="24"/>
          <w:szCs w:val="24"/>
        </w:rPr>
        <w:t>.</w:t>
      </w:r>
    </w:p>
    <w:p w:rsidR="00546518" w:rsidRPr="00201435" w:rsidRDefault="00C97E76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757F0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либо будет меньше установленной начальной (максимальной) цены Договора (Лота) по данному филиалу</w:t>
      </w:r>
      <w:r w:rsidR="00B01668" w:rsidRPr="00201435">
        <w:rPr>
          <w:sz w:val="24"/>
          <w:szCs w:val="24"/>
        </w:rPr>
        <w:t>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bCs w:val="0"/>
          <w:sz w:val="24"/>
          <w:szCs w:val="24"/>
        </w:rPr>
        <w:t xml:space="preserve">Цена в письме о подаче оферты </w:t>
      </w:r>
      <w:r w:rsidR="003F3A69" w:rsidRPr="00201435">
        <w:rPr>
          <w:bCs w:val="0"/>
          <w:spacing w:val="-2"/>
          <w:sz w:val="24"/>
          <w:szCs w:val="24"/>
        </w:rPr>
        <w:t>(под</w:t>
      </w:r>
      <w:r w:rsidR="003F3A69"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_Ref55336310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 w:rsidRPr="00201435">
        <w:fldChar w:fldCharType="end"/>
      </w:r>
      <w:r w:rsidR="003F3A69" w:rsidRPr="00201435">
        <w:rPr>
          <w:bCs w:val="0"/>
          <w:sz w:val="24"/>
          <w:szCs w:val="24"/>
          <w:lang w:eastAsia="ru-RU"/>
        </w:rPr>
        <w:t>)</w:t>
      </w:r>
      <w:r w:rsidRPr="00201435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="007C6A7B" w:rsidRPr="00201435">
        <w:rPr>
          <w:bCs w:val="0"/>
          <w:sz w:val="24"/>
          <w:szCs w:val="24"/>
        </w:rPr>
        <w:t xml:space="preserve"> и </w:t>
      </w:r>
      <w:r w:rsidR="007C6A7B" w:rsidRPr="00201435">
        <w:rPr>
          <w:sz w:val="24"/>
          <w:szCs w:val="24"/>
        </w:rPr>
        <w:t>на «котировочной доске» ЭТП</w:t>
      </w:r>
      <w:r w:rsidRPr="00201435">
        <w:rPr>
          <w:bCs w:val="0"/>
          <w:sz w:val="24"/>
          <w:szCs w:val="24"/>
        </w:rPr>
        <w:t>. В противном случае Заявк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Участника будет отклонен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4E4E7E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201435">
        <w:rPr>
          <w:sz w:val="24"/>
          <w:szCs w:val="24"/>
        </w:rPr>
        <w:t xml:space="preserve">Начальная (максимальная) цена, указанная в </w:t>
      </w:r>
      <w:r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Pr="00201435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201435">
        <w:rPr>
          <w:bCs w:val="0"/>
          <w:sz w:val="24"/>
          <w:szCs w:val="24"/>
        </w:rPr>
        <w:t>Сводной таблице стоимости поставок (</w:t>
      </w:r>
      <w:r w:rsidRPr="00201435">
        <w:rPr>
          <w:bCs w:val="0"/>
          <w:spacing w:val="-2"/>
          <w:sz w:val="24"/>
          <w:szCs w:val="24"/>
        </w:rPr>
        <w:t>под</w:t>
      </w:r>
      <w:r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_Ref440271072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>)</w:t>
      </w:r>
      <w:r w:rsidRPr="00201435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</w:t>
      </w:r>
      <w:r w:rsidRPr="004E4E7E">
        <w:rPr>
          <w:sz w:val="24"/>
          <w:szCs w:val="24"/>
        </w:rPr>
        <w:t xml:space="preserve">настоящей документации. В рамках оценочной стадии (п. </w:t>
      </w:r>
      <w:r w:rsidR="004A2F0D" w:rsidRPr="004E4E7E">
        <w:rPr>
          <w:sz w:val="24"/>
          <w:szCs w:val="24"/>
        </w:rPr>
        <w:fldChar w:fldCharType="begin"/>
      </w:r>
      <w:r w:rsidR="004A2F0D" w:rsidRPr="004E4E7E">
        <w:rPr>
          <w:sz w:val="24"/>
          <w:szCs w:val="24"/>
        </w:rPr>
        <w:instrText xml:space="preserve"> REF _Ref306138385 \r \h  \* MERGEFORMAT </w:instrText>
      </w:r>
      <w:r w:rsidR="004A2F0D" w:rsidRPr="004E4E7E">
        <w:rPr>
          <w:sz w:val="24"/>
          <w:szCs w:val="24"/>
        </w:rPr>
      </w:r>
      <w:r w:rsidR="004A2F0D" w:rsidRPr="004E4E7E">
        <w:rPr>
          <w:sz w:val="24"/>
          <w:szCs w:val="24"/>
        </w:rPr>
        <w:fldChar w:fldCharType="separate"/>
      </w:r>
      <w:r w:rsidR="00892278" w:rsidRPr="004E4E7E">
        <w:rPr>
          <w:sz w:val="24"/>
          <w:szCs w:val="24"/>
        </w:rPr>
        <w:t>3.6.4</w:t>
      </w:r>
      <w:r w:rsidR="004A2F0D" w:rsidRPr="004E4E7E">
        <w:rPr>
          <w:sz w:val="24"/>
          <w:szCs w:val="24"/>
        </w:rPr>
        <w:fldChar w:fldCharType="end"/>
      </w:r>
      <w:r w:rsidRPr="004E4E7E">
        <w:rPr>
          <w:sz w:val="24"/>
          <w:szCs w:val="24"/>
        </w:rPr>
        <w:t>) ранжирование Участников по ценовому критерию будет проводиться в соответствии со с</w:t>
      </w:r>
      <w:r w:rsidR="004C6841">
        <w:rPr>
          <w:sz w:val="24"/>
          <w:szCs w:val="24"/>
        </w:rPr>
        <w:t>тоимостями за единицу продукции</w:t>
      </w:r>
      <w:r w:rsidR="00B63B61">
        <w:rPr>
          <w:sz w:val="24"/>
          <w:szCs w:val="24"/>
        </w:rPr>
        <w:t>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E4E7E">
        <w:rPr>
          <w:bCs w:val="0"/>
          <w:sz w:val="24"/>
          <w:szCs w:val="24"/>
        </w:rPr>
        <w:t>В рамках оценочной стадии, предусмотренной</w:t>
      </w:r>
      <w:r w:rsidRPr="00201435">
        <w:rPr>
          <w:bCs w:val="0"/>
          <w:sz w:val="24"/>
          <w:szCs w:val="24"/>
        </w:rPr>
        <w:t xml:space="preserve">  пунктом </w:t>
      </w:r>
      <w:r w:rsidR="004A2F0D" w:rsidRPr="00201435">
        <w:fldChar w:fldCharType="begin"/>
      </w:r>
      <w:r w:rsidR="004A2F0D" w:rsidRPr="00201435">
        <w:instrText xml:space="preserve"> REF _Ref306138385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201435">
        <w:rPr>
          <w:bCs w:val="0"/>
          <w:sz w:val="24"/>
          <w:szCs w:val="24"/>
        </w:rPr>
        <w:t xml:space="preserve">стоимости за единицу продукции </w:t>
      </w:r>
      <w:r w:rsidRPr="00201435">
        <w:rPr>
          <w:bCs w:val="0"/>
          <w:sz w:val="24"/>
          <w:szCs w:val="24"/>
        </w:rPr>
        <w:t>без учета НДС.</w:t>
      </w:r>
    </w:p>
    <w:p w:rsidR="004F657D" w:rsidRPr="008C00C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201435">
        <w:rPr>
          <w:bCs w:val="0"/>
          <w:sz w:val="24"/>
          <w:szCs w:val="24"/>
        </w:rPr>
        <w:t>Начальная (</w:t>
      </w:r>
      <w:r w:rsidR="007C6A7B" w:rsidRPr="00201435">
        <w:rPr>
          <w:szCs w:val="24"/>
        </w:rPr>
        <w:t>максимальная</w:t>
      </w:r>
      <w:r w:rsidRPr="00201435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201435">
        <w:rPr>
          <w:bCs w:val="0"/>
          <w:sz w:val="24"/>
          <w:szCs w:val="24"/>
        </w:rPr>
        <w:t>.</w:t>
      </w:r>
      <w:r w:rsidR="008C00C0">
        <w:rPr>
          <w:bCs w:val="0"/>
          <w:sz w:val="24"/>
          <w:szCs w:val="24"/>
        </w:rPr>
        <w:t xml:space="preserve"> </w:t>
      </w:r>
      <w:proofErr w:type="gramEnd"/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344C5F">
        <w:rPr>
          <w:bCs w:val="0"/>
          <w:sz w:val="24"/>
          <w:szCs w:val="24"/>
        </w:rPr>
        <w:t xml:space="preserve">Требования к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>ам</w:t>
      </w:r>
      <w:bookmarkEnd w:id="425"/>
      <w:r w:rsidRPr="00344C5F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344C5F">
        <w:rPr>
          <w:bCs w:val="0"/>
          <w:sz w:val="24"/>
          <w:szCs w:val="24"/>
        </w:rPr>
        <w:t xml:space="preserve"> у</w:t>
      </w:r>
      <w:r w:rsidRPr="00344C5F">
        <w:rPr>
          <w:bCs w:val="0"/>
          <w:sz w:val="24"/>
          <w:szCs w:val="24"/>
        </w:rPr>
        <w:t>частвовать</w:t>
      </w:r>
      <w:r w:rsidRPr="00066ED2">
        <w:rPr>
          <w:bCs w:val="0"/>
          <w:sz w:val="24"/>
          <w:szCs w:val="24"/>
        </w:rPr>
        <w:t xml:space="preserve"> в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066ED2">
        <w:rPr>
          <w:bCs w:val="0"/>
          <w:sz w:val="24"/>
          <w:szCs w:val="24"/>
        </w:rPr>
        <w:t>(в т.</w:t>
      </w:r>
      <w:r w:rsidR="003129D4" w:rsidRPr="00066ED2">
        <w:rPr>
          <w:bCs w:val="0"/>
          <w:sz w:val="24"/>
          <w:szCs w:val="24"/>
        </w:rPr>
        <w:t xml:space="preserve"> </w:t>
      </w:r>
      <w:r w:rsidR="00E71628" w:rsidRPr="00066ED2">
        <w:rPr>
          <w:bCs w:val="0"/>
          <w:sz w:val="24"/>
          <w:szCs w:val="24"/>
        </w:rPr>
        <w:t xml:space="preserve">ч. </w:t>
      </w:r>
      <w:r w:rsidRPr="00066ED2">
        <w:rPr>
          <w:bCs w:val="0"/>
          <w:sz w:val="24"/>
          <w:szCs w:val="24"/>
        </w:rPr>
        <w:t>индивидуальный предприниматель</w:t>
      </w:r>
      <w:r w:rsidR="00E71628" w:rsidRPr="00066ED2">
        <w:rPr>
          <w:bCs w:val="0"/>
          <w:sz w:val="24"/>
          <w:szCs w:val="24"/>
        </w:rPr>
        <w:t>)</w:t>
      </w:r>
      <w:r w:rsidR="00F264CB">
        <w:rPr>
          <w:bCs w:val="0"/>
          <w:sz w:val="24"/>
          <w:szCs w:val="24"/>
        </w:rPr>
        <w:t xml:space="preserve"> </w:t>
      </w:r>
      <w:r w:rsidR="00F264CB" w:rsidRPr="00F264CB">
        <w:rPr>
          <w:sz w:val="24"/>
          <w:szCs w:val="24"/>
        </w:rPr>
        <w:t>являющееся субъектом малого и среднего предпринимательства</w:t>
      </w:r>
      <w:r w:rsidRPr="00F264CB">
        <w:rPr>
          <w:bCs w:val="0"/>
          <w:sz w:val="24"/>
          <w:szCs w:val="24"/>
        </w:rPr>
        <w:t xml:space="preserve">. </w:t>
      </w:r>
      <w:r w:rsidR="003F330D" w:rsidRPr="00F264CB">
        <w:rPr>
          <w:bCs w:val="0"/>
          <w:sz w:val="24"/>
          <w:szCs w:val="24"/>
        </w:rPr>
        <w:t>Привлечение</w:t>
      </w:r>
      <w:r w:rsidR="003F330D" w:rsidRPr="00066ED2">
        <w:rPr>
          <w:bCs w:val="0"/>
          <w:sz w:val="24"/>
          <w:szCs w:val="24"/>
        </w:rPr>
        <w:t xml:space="preserve"> </w:t>
      </w:r>
      <w:proofErr w:type="spellStart"/>
      <w:r w:rsidR="003F330D" w:rsidRPr="00066ED2">
        <w:rPr>
          <w:bCs w:val="0"/>
          <w:sz w:val="24"/>
          <w:szCs w:val="24"/>
        </w:rPr>
        <w:t>со</w:t>
      </w:r>
      <w:r w:rsidR="00036006" w:rsidRPr="00066ED2">
        <w:rPr>
          <w:bCs w:val="0"/>
          <w:sz w:val="24"/>
          <w:szCs w:val="24"/>
        </w:rPr>
        <w:t>поставщиков</w:t>
      </w:r>
      <w:proofErr w:type="spellEnd"/>
      <w:r w:rsidR="00036006" w:rsidRPr="00066ED2">
        <w:rPr>
          <w:bCs w:val="0"/>
          <w:sz w:val="24"/>
          <w:szCs w:val="24"/>
        </w:rPr>
        <w:t xml:space="preserve">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proofErr w:type="gramStart"/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7"/>
      <w:bookmarkEnd w:id="428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1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0"/>
      <w:bookmarkEnd w:id="431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2"/>
      <w:proofErr w:type="gramEnd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B949E4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BF2B84">
        <w:rPr>
          <w:sz w:val="24"/>
          <w:szCs w:val="24"/>
          <w:lang w:eastAsia="ru-RU"/>
        </w:rPr>
        <w:t>т.ч</w:t>
      </w:r>
      <w:proofErr w:type="spellEnd"/>
      <w:r w:rsidR="00036006" w:rsidRPr="00BF2B84">
        <w:rPr>
          <w:sz w:val="24"/>
          <w:szCs w:val="24"/>
          <w:lang w:eastAsia="ru-RU"/>
        </w:rPr>
        <w:t>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и общей сумме 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632DDB" w:rsidRPr="0039402D" w:rsidRDefault="00632DDB" w:rsidP="00632DDB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39402D">
        <w:rPr>
          <w:sz w:val="24"/>
          <w:szCs w:val="24"/>
          <w:lang w:eastAsia="ru-RU"/>
        </w:rPr>
        <w:t>Россети</w:t>
      </w:r>
      <w:proofErr w:type="spellEnd"/>
      <w:r w:rsidRPr="0039402D">
        <w:rPr>
          <w:sz w:val="24"/>
          <w:szCs w:val="24"/>
          <w:lang w:eastAsia="ru-RU"/>
        </w:rPr>
        <w:t xml:space="preserve">» при условии, что поставляемая продукция входит в перечень оборудования и материалов, подлежащих аттестации в соответствии с </w:t>
      </w:r>
      <w:r w:rsidRPr="0039402D">
        <w:rPr>
          <w:sz w:val="24"/>
          <w:szCs w:val="24"/>
          <w:lang w:eastAsia="ru-RU"/>
        </w:rPr>
        <w:lastRenderedPageBreak/>
        <w:t>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proofErr w:type="gramEnd"/>
      <w:r w:rsidRPr="0039402D">
        <w:rPr>
          <w:sz w:val="24"/>
          <w:szCs w:val="24"/>
        </w:rPr>
        <w:t>» (</w:t>
      </w:r>
      <w:hyperlink r:id="rId31" w:history="1">
        <w:proofErr w:type="gramStart"/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  <w:proofErr w:type="gramEnd"/>
    </w:p>
    <w:p w:rsidR="00632DDB" w:rsidRPr="0039402D" w:rsidRDefault="00632DDB" w:rsidP="00632DDB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F264CB" w:rsidRPr="00F264CB" w:rsidRDefault="00F264C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264CB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066ED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proofErr w:type="spellStart"/>
      <w:r w:rsidRPr="00066ED2">
        <w:rPr>
          <w:sz w:val="24"/>
          <w:szCs w:val="24"/>
          <w:lang w:eastAsia="ru-RU"/>
        </w:rPr>
        <w:t>ях</w:t>
      </w:r>
      <w:proofErr w:type="spellEnd"/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</w:t>
      </w:r>
      <w:proofErr w:type="gramStart"/>
      <w:r w:rsidR="003776BB" w:rsidRPr="00066ED2">
        <w:rPr>
          <w:sz w:val="24"/>
          <w:szCs w:val="24"/>
          <w:lang w:eastAsia="ru-RU"/>
        </w:rPr>
        <w:t>о(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3"/>
      <w:bookmarkEnd w:id="434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</w:t>
      </w:r>
      <w:r w:rsidRPr="00066ED2">
        <w:rPr>
          <w:sz w:val="24"/>
          <w:szCs w:val="24"/>
        </w:rPr>
        <w:lastRenderedPageBreak/>
        <w:t xml:space="preserve">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5"/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6"/>
    </w:p>
    <w:p w:rsidR="009948B4" w:rsidRPr="00066ED2" w:rsidRDefault="006F66D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892278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066ED2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2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066ED2">
        <w:rPr>
          <w:sz w:val="24"/>
          <w:szCs w:val="24"/>
        </w:rPr>
        <w:t>аналогичные</w:t>
      </w:r>
      <w:proofErr w:type="gramEnd"/>
      <w:r w:rsidRPr="00066ED2">
        <w:rPr>
          <w:sz w:val="24"/>
          <w:szCs w:val="24"/>
        </w:rPr>
        <w:t xml:space="preserve"> по сути и содержанию вышеуказанным;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F82225" w:rsidRPr="00066ED2">
        <w:rPr>
          <w:sz w:val="24"/>
          <w:szCs w:val="24"/>
        </w:rPr>
        <w:t>;</w:t>
      </w:r>
      <w:bookmarkEnd w:id="437"/>
    </w:p>
    <w:p w:rsidR="00F82225" w:rsidRPr="00066ED2" w:rsidRDefault="00AF0D89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</w:t>
      </w:r>
      <w:r w:rsidRPr="00577EC9">
        <w:rPr>
          <w:sz w:val="24"/>
          <w:szCs w:val="24"/>
        </w:rPr>
        <w:lastRenderedPageBreak/>
        <w:t xml:space="preserve">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8"/>
    </w:p>
    <w:p w:rsidR="00920CB0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</w:p>
    <w:p w:rsidR="007705A5" w:rsidRPr="00DC6F6F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39"/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</w:t>
      </w:r>
      <w:r w:rsidRPr="00066ED2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344C5F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случае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предоставляет аналогичные документы</w:t>
      </w:r>
      <w:proofErr w:type="gramEnd"/>
      <w:r w:rsidRPr="00066ED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69260"/>
      <w:bookmarkStart w:id="452" w:name="_Toc468786604"/>
      <w:bookmarkStart w:id="453" w:name="_Toc469481244"/>
      <w:bookmarkStart w:id="454" w:name="_Toc472498832"/>
      <w:bookmarkStart w:id="455" w:name="_Toc498588678"/>
      <w:r w:rsidRPr="00066ED2">
        <w:rPr>
          <w:szCs w:val="24"/>
        </w:rPr>
        <w:t xml:space="preserve">Привлечение </w:t>
      </w:r>
      <w:bookmarkEnd w:id="442"/>
      <w:proofErr w:type="spellStart"/>
      <w:r w:rsidR="005B074F" w:rsidRPr="00066ED2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proofErr w:type="spellEnd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066ED2">
        <w:rPr>
          <w:bCs w:val="0"/>
          <w:sz w:val="24"/>
          <w:szCs w:val="24"/>
        </w:rPr>
        <w:t>сопоставщиков</w:t>
      </w:r>
      <w:proofErr w:type="spellEnd"/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69261"/>
      <w:bookmarkStart w:id="465" w:name="_Toc468786605"/>
      <w:bookmarkStart w:id="466" w:name="_Toc469481245"/>
      <w:bookmarkStart w:id="467" w:name="_Toc472498833"/>
      <w:bookmarkStart w:id="468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892278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>, и отвечающее следующим требованиям:</w:t>
      </w:r>
      <w:bookmarkEnd w:id="469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a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g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</w:t>
      </w:r>
      <w:r w:rsidR="00B35A97" w:rsidRPr="00066ED2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69262"/>
      <w:bookmarkStart w:id="482" w:name="_Toc468786606"/>
      <w:bookmarkStart w:id="483" w:name="_Toc469481246"/>
      <w:bookmarkStart w:id="484" w:name="_Toc472498834"/>
      <w:bookmarkStart w:id="485" w:name="_Toc498588680"/>
      <w:r w:rsidRPr="00066ED2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6B35A0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6B35A0">
        <w:rPr>
          <w:bCs w:val="0"/>
          <w:sz w:val="24"/>
          <w:szCs w:val="24"/>
        </w:rPr>
        <w:t>окументации по запросу предложений</w:t>
      </w:r>
      <w:r w:rsidRPr="006B35A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B35A0">
        <w:rPr>
          <w:bCs w:val="0"/>
          <w:iCs/>
          <w:sz w:val="24"/>
          <w:szCs w:val="24"/>
        </w:rPr>
        <w:t>.</w:t>
      </w:r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B35A0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запроса.</w:t>
      </w:r>
    </w:p>
    <w:p w:rsidR="006B35A0" w:rsidRPr="006B35A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6B35A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B35A0">
        <w:rPr>
          <w:sz w:val="24"/>
          <w:szCs w:val="24"/>
        </w:rPr>
        <w:t>с даты публикации</w:t>
      </w:r>
      <w:proofErr w:type="gramEnd"/>
      <w:r w:rsidRPr="006B35A0">
        <w:rPr>
          <w:sz w:val="24"/>
          <w:szCs w:val="24"/>
        </w:rPr>
        <w:t xml:space="preserve"> закупочной процедуры (п. </w:t>
      </w:r>
      <w:r w:rsidRPr="006B35A0">
        <w:rPr>
          <w:sz w:val="24"/>
          <w:szCs w:val="24"/>
        </w:rPr>
        <w:fldChar w:fldCharType="begin"/>
      </w:r>
      <w:r w:rsidRPr="006B35A0">
        <w:rPr>
          <w:sz w:val="24"/>
          <w:szCs w:val="24"/>
        </w:rPr>
        <w:instrText xml:space="preserve"> REF _Ref191386085 \r \h  \* MERGEFORMAT </w:instrText>
      </w:r>
      <w:r w:rsidRPr="006B35A0">
        <w:rPr>
          <w:sz w:val="24"/>
          <w:szCs w:val="24"/>
        </w:rPr>
      </w:r>
      <w:r w:rsidRPr="006B35A0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1.1.1</w:t>
      </w:r>
      <w:r w:rsidRPr="006B35A0">
        <w:rPr>
          <w:sz w:val="24"/>
          <w:szCs w:val="24"/>
        </w:rPr>
        <w:fldChar w:fldCharType="end"/>
      </w:r>
      <w:r w:rsidRPr="006B35A0">
        <w:rPr>
          <w:sz w:val="24"/>
          <w:szCs w:val="24"/>
        </w:rPr>
        <w:t>).</w:t>
      </w:r>
    </w:p>
    <w:p w:rsidR="006B35A0" w:rsidRPr="008F6231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F623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8F6231" w:rsidRPr="008F6231">
        <w:rPr>
          <w:b/>
          <w:sz w:val="24"/>
          <w:szCs w:val="24"/>
        </w:rPr>
        <w:t>12:00 03</w:t>
      </w:r>
      <w:r w:rsidRPr="008F6231">
        <w:rPr>
          <w:b/>
          <w:sz w:val="24"/>
          <w:szCs w:val="24"/>
        </w:rPr>
        <w:t xml:space="preserve"> </w:t>
      </w:r>
      <w:r w:rsidR="008F6231" w:rsidRPr="008F6231">
        <w:rPr>
          <w:b/>
          <w:sz w:val="24"/>
          <w:szCs w:val="24"/>
        </w:rPr>
        <w:t>декабря</w:t>
      </w:r>
      <w:r w:rsidRPr="008F6231">
        <w:rPr>
          <w:b/>
          <w:sz w:val="24"/>
          <w:szCs w:val="24"/>
        </w:rPr>
        <w:t xml:space="preserve"> 2018 года</w:t>
      </w:r>
      <w:r w:rsidRPr="008F6231">
        <w:rPr>
          <w:sz w:val="24"/>
          <w:szCs w:val="24"/>
        </w:rPr>
        <w:t>.</w:t>
      </w:r>
    </w:p>
    <w:p w:rsidR="006B35A0" w:rsidRPr="00382A07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066ED2">
        <w:rPr>
          <w:bCs w:val="0"/>
          <w:iCs/>
          <w:sz w:val="24"/>
          <w:szCs w:val="24"/>
        </w:rPr>
        <w:t>,</w:t>
      </w:r>
      <w:proofErr w:type="gramEnd"/>
      <w:r w:rsidRPr="00066ED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69263"/>
      <w:bookmarkStart w:id="495" w:name="_Toc468786607"/>
      <w:bookmarkStart w:id="496" w:name="_Toc469481247"/>
      <w:bookmarkStart w:id="497" w:name="_Toc472498835"/>
      <w:bookmarkStart w:id="498" w:name="_Toc498588681"/>
      <w:r w:rsidRPr="00066ED2">
        <w:rPr>
          <w:szCs w:val="24"/>
        </w:rPr>
        <w:lastRenderedPageBreak/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69264"/>
      <w:bookmarkStart w:id="508" w:name="_Toc468786608"/>
      <w:bookmarkStart w:id="509" w:name="_Toc469481248"/>
      <w:bookmarkStart w:id="510" w:name="_Toc472498836"/>
      <w:bookmarkStart w:id="511" w:name="_Toc498588682"/>
      <w:r w:rsidRPr="00066ED2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69265"/>
      <w:bookmarkStart w:id="524" w:name="_Toc468786609"/>
      <w:bookmarkStart w:id="525" w:name="_Toc469481249"/>
      <w:bookmarkStart w:id="526" w:name="_Toc472498837"/>
      <w:bookmarkStart w:id="527" w:name="_Toc498588683"/>
      <w:r w:rsidRPr="00066ED2">
        <w:rPr>
          <w:bCs w:val="0"/>
          <w:szCs w:val="24"/>
          <w:lang w:eastAsia="ru-RU"/>
        </w:rPr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>и, на сумму не менее</w:t>
      </w:r>
      <w:r w:rsidR="00C23F27">
        <w:rPr>
          <w:bCs w:val="0"/>
          <w:sz w:val="24"/>
          <w:szCs w:val="24"/>
        </w:rPr>
        <w:t xml:space="preserve"> 2</w:t>
      </w:r>
      <w:r w:rsidR="00932C0A" w:rsidRPr="00DC6F6F">
        <w:rPr>
          <w:bCs w:val="0"/>
          <w:sz w:val="24"/>
          <w:szCs w:val="24"/>
        </w:rPr>
        <w:t xml:space="preserve">% от стоимости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C6F6F">
        <w:rPr>
          <w:sz w:val="24"/>
          <w:szCs w:val="24"/>
        </w:rPr>
        <w:t>:</w:t>
      </w:r>
    </w:p>
    <w:p w:rsidR="00932C0A" w:rsidRPr="00C54850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71FCC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1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</w:t>
      </w:r>
      <w:r w:rsidRPr="00071FCC">
        <w:rPr>
          <w:sz w:val="24"/>
          <w:szCs w:val="24"/>
        </w:rPr>
        <w:t xml:space="preserve">связанных с участием в </w:t>
      </w:r>
      <w:r w:rsidR="00D536DC" w:rsidRPr="00071FCC">
        <w:rPr>
          <w:sz w:val="24"/>
          <w:szCs w:val="24"/>
        </w:rPr>
        <w:t>запросе предложений</w:t>
      </w:r>
      <w:r w:rsidRPr="00071FCC">
        <w:rPr>
          <w:sz w:val="24"/>
          <w:szCs w:val="24"/>
        </w:rPr>
        <w:t>:</w:t>
      </w:r>
      <w:bookmarkEnd w:id="530"/>
      <w:bookmarkEnd w:id="531"/>
    </w:p>
    <w:p w:rsidR="00932C0A" w:rsidRPr="00071FC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071FCC">
        <w:rPr>
          <w:bCs w:val="0"/>
          <w:sz w:val="24"/>
          <w:szCs w:val="24"/>
        </w:rPr>
        <w:t>, предоставлени</w:t>
      </w:r>
      <w:r w:rsidR="0094024B" w:rsidRPr="00071FCC">
        <w:rPr>
          <w:bCs w:val="0"/>
          <w:sz w:val="24"/>
          <w:szCs w:val="24"/>
        </w:rPr>
        <w:t>я</w:t>
      </w:r>
      <w:r w:rsidR="00D4486F" w:rsidRPr="00071FCC">
        <w:rPr>
          <w:bCs w:val="0"/>
          <w:sz w:val="24"/>
          <w:szCs w:val="24"/>
        </w:rPr>
        <w:t xml:space="preserve"> </w:t>
      </w:r>
      <w:r w:rsidR="00EB08B2" w:rsidRPr="00071FCC">
        <w:rPr>
          <w:sz w:val="24"/>
          <w:szCs w:val="24"/>
        </w:rPr>
        <w:t xml:space="preserve">фальсифицированных </w:t>
      </w:r>
      <w:r w:rsidR="00D4486F" w:rsidRPr="00071FCC">
        <w:rPr>
          <w:bCs w:val="0"/>
          <w:sz w:val="24"/>
          <w:szCs w:val="24"/>
        </w:rPr>
        <w:t>документов</w:t>
      </w:r>
      <w:r w:rsidRPr="00071FCC">
        <w:rPr>
          <w:bCs w:val="0"/>
          <w:sz w:val="24"/>
          <w:szCs w:val="24"/>
        </w:rPr>
        <w:t xml:space="preserve">, приведенных в составе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и;</w:t>
      </w:r>
    </w:p>
    <w:p w:rsidR="00932C0A" w:rsidRPr="00071FCC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отказа </w:t>
      </w:r>
      <w:r w:rsidR="004906F3" w:rsidRPr="00071FCC">
        <w:rPr>
          <w:sz w:val="24"/>
          <w:szCs w:val="24"/>
          <w:lang w:val="x-none" w:eastAsia="x-none"/>
        </w:rPr>
        <w:t xml:space="preserve">Победителя или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 порядке </w:t>
      </w:r>
      <w:r w:rsidR="00932C0A" w:rsidRPr="00071FCC">
        <w:rPr>
          <w:bCs w:val="0"/>
          <w:sz w:val="24"/>
          <w:szCs w:val="24"/>
        </w:rPr>
        <w:t>(п</w:t>
      </w:r>
      <w:r w:rsidR="00403042" w:rsidRPr="00071FCC">
        <w:rPr>
          <w:bCs w:val="0"/>
          <w:sz w:val="24"/>
          <w:szCs w:val="24"/>
        </w:rPr>
        <w:t>.</w:t>
      </w:r>
      <w:r w:rsidR="00D74ED6" w:rsidRPr="00071FCC">
        <w:rPr>
          <w:bCs w:val="0"/>
          <w:sz w:val="24"/>
          <w:szCs w:val="24"/>
        </w:rPr>
        <w:t xml:space="preserve"> </w:t>
      </w:r>
      <w:r w:rsidR="004A2F0D" w:rsidRPr="00071FCC">
        <w:rPr>
          <w:sz w:val="24"/>
          <w:szCs w:val="24"/>
        </w:rPr>
        <w:fldChar w:fldCharType="begin"/>
      </w:r>
      <w:r w:rsidR="004A2F0D" w:rsidRPr="00071FCC">
        <w:rPr>
          <w:sz w:val="24"/>
          <w:szCs w:val="24"/>
        </w:rPr>
        <w:instrText xml:space="preserve"> REF _Ref468786447 \r \h  \* MERGEFORMAT </w:instrText>
      </w:r>
      <w:r w:rsidR="004A2F0D" w:rsidRPr="00071FCC">
        <w:rPr>
          <w:sz w:val="24"/>
          <w:szCs w:val="24"/>
        </w:rPr>
      </w:r>
      <w:r w:rsidR="004A2F0D" w:rsidRPr="00071FCC">
        <w:rPr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3.12</w:t>
      </w:r>
      <w:r w:rsidR="004A2F0D" w:rsidRPr="00071FCC">
        <w:rPr>
          <w:sz w:val="24"/>
          <w:szCs w:val="24"/>
        </w:rPr>
        <w:fldChar w:fldCharType="end"/>
      </w:r>
      <w:r w:rsidR="00932C0A" w:rsidRPr="00071FCC">
        <w:rPr>
          <w:bCs w:val="0"/>
          <w:sz w:val="24"/>
          <w:szCs w:val="24"/>
        </w:rPr>
        <w:t>);</w:t>
      </w:r>
    </w:p>
    <w:p w:rsidR="004906F3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napToGrid w:val="0"/>
          <w:sz w:val="24"/>
          <w:szCs w:val="24"/>
          <w:lang w:eastAsia="x-none"/>
        </w:rPr>
        <w:t xml:space="preserve">отказа </w:t>
      </w:r>
      <w:r w:rsidRPr="00071FCC">
        <w:rPr>
          <w:sz w:val="24"/>
          <w:szCs w:val="24"/>
          <w:lang w:val="x-none" w:eastAsia="x-none"/>
        </w:rPr>
        <w:t xml:space="preserve">Победителя или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071FCC">
        <w:rPr>
          <w:sz w:val="24"/>
          <w:szCs w:val="24"/>
          <w:lang w:eastAsia="x-none"/>
        </w:rPr>
        <w:t>Документации по запросу предложений</w:t>
      </w:r>
      <w:r w:rsidRPr="00071FCC">
        <w:rPr>
          <w:sz w:val="24"/>
          <w:szCs w:val="24"/>
        </w:rPr>
        <w:t>,</w:t>
      </w:r>
      <w:r w:rsidRPr="00071FCC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071FCC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071FCC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4"/>
        </w:rPr>
        <w:t>я(</w:t>
      </w:r>
      <w:proofErr w:type="gramEnd"/>
      <w:r w:rsidRPr="00071FCC">
        <w:rPr>
          <w:i/>
          <w:iCs/>
          <w:sz w:val="24"/>
          <w:szCs w:val="24"/>
        </w:rPr>
        <w:t>ей) продукции по договору</w:t>
      </w:r>
      <w:r w:rsidRPr="00071FCC">
        <w:rPr>
          <w:bCs w:val="0"/>
          <w:sz w:val="24"/>
          <w:szCs w:val="24"/>
        </w:rPr>
        <w:t>;</w:t>
      </w:r>
    </w:p>
    <w:p w:rsidR="0052086C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z w:val="24"/>
          <w:szCs w:val="24"/>
          <w:lang w:eastAsia="ru-RU"/>
        </w:rPr>
        <w:lastRenderedPageBreak/>
        <w:t>непредставлени</w:t>
      </w:r>
      <w:r w:rsidRPr="00071FCC">
        <w:rPr>
          <w:sz w:val="24"/>
          <w:szCs w:val="24"/>
        </w:rPr>
        <w:t>я или предоставления</w:t>
      </w:r>
      <w:r w:rsidRPr="00071FCC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71FCC">
        <w:rPr>
          <w:bCs w:val="0"/>
          <w:sz w:val="24"/>
          <w:szCs w:val="24"/>
        </w:rPr>
        <w:t xml:space="preserve"> </w:t>
      </w:r>
      <w:r w:rsidR="00FB6254" w:rsidRPr="00071FCC">
        <w:rPr>
          <w:bCs w:val="0"/>
          <w:sz w:val="24"/>
          <w:szCs w:val="24"/>
        </w:rPr>
        <w:t>(п.</w:t>
      </w:r>
      <w:r w:rsidR="00D74ED6" w:rsidRPr="00071FCC">
        <w:rPr>
          <w:bCs w:val="0"/>
          <w:sz w:val="24"/>
          <w:szCs w:val="24"/>
        </w:rPr>
        <w:t xml:space="preserve"> </w:t>
      </w:r>
      <w:r w:rsidR="00A5367C" w:rsidRPr="00071FCC">
        <w:rPr>
          <w:bCs w:val="0"/>
          <w:sz w:val="24"/>
          <w:szCs w:val="24"/>
        </w:rPr>
        <w:fldChar w:fldCharType="begin"/>
      </w:r>
      <w:r w:rsidR="00D74ED6" w:rsidRPr="00071FCC">
        <w:rPr>
          <w:bCs w:val="0"/>
          <w:sz w:val="24"/>
          <w:szCs w:val="24"/>
        </w:rPr>
        <w:instrText xml:space="preserve"> REF _Ref472499089 \r \h </w:instrText>
      </w:r>
      <w:r w:rsidR="00D65838" w:rsidRPr="00071FCC">
        <w:rPr>
          <w:bCs w:val="0"/>
          <w:sz w:val="24"/>
          <w:szCs w:val="24"/>
        </w:rPr>
        <w:instrText xml:space="preserve"> \* MERGEFORMAT </w:instrText>
      </w:r>
      <w:r w:rsidR="00A5367C" w:rsidRPr="00071FCC">
        <w:rPr>
          <w:bCs w:val="0"/>
          <w:sz w:val="24"/>
          <w:szCs w:val="24"/>
        </w:rPr>
      </w:r>
      <w:r w:rsidR="00A5367C" w:rsidRPr="00071FCC">
        <w:rPr>
          <w:bCs w:val="0"/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3.13</w:t>
      </w:r>
      <w:r w:rsidR="00A5367C" w:rsidRPr="00071FCC">
        <w:rPr>
          <w:bCs w:val="0"/>
          <w:sz w:val="24"/>
          <w:szCs w:val="24"/>
        </w:rPr>
        <w:fldChar w:fldCharType="end"/>
      </w:r>
      <w:r w:rsidR="00FB6254" w:rsidRPr="00071FCC">
        <w:rPr>
          <w:bCs w:val="0"/>
          <w:sz w:val="24"/>
          <w:szCs w:val="24"/>
        </w:rPr>
        <w:t>)</w:t>
      </w:r>
      <w:r w:rsidRPr="00071FCC">
        <w:rPr>
          <w:bCs w:val="0"/>
          <w:sz w:val="24"/>
          <w:szCs w:val="24"/>
        </w:rPr>
        <w:t>.</w:t>
      </w:r>
    </w:p>
    <w:p w:rsidR="00932C0A" w:rsidRPr="00066ED2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071FCC">
        <w:rPr>
          <w:sz w:val="24"/>
          <w:szCs w:val="24"/>
        </w:rPr>
        <w:t xml:space="preserve">В случаях, указанных в п. </w:t>
      </w:r>
      <w:r w:rsidR="004A2F0D" w:rsidRPr="00071FCC">
        <w:fldChar w:fldCharType="begin"/>
      </w:r>
      <w:r w:rsidR="004A2F0D" w:rsidRPr="00071FCC">
        <w:instrText xml:space="preserve"> REF _Ref305753174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3.3.14.3.2</w:t>
      </w:r>
      <w:r w:rsidR="004A2F0D" w:rsidRPr="00071FCC">
        <w:fldChar w:fldCharType="end"/>
      </w:r>
      <w:r w:rsidRPr="00071FCC">
        <w:rPr>
          <w:sz w:val="24"/>
          <w:szCs w:val="24"/>
        </w:rPr>
        <w:t xml:space="preserve"> </w:t>
      </w:r>
      <w:r w:rsidR="009C744E" w:rsidRPr="00071FCC">
        <w:rPr>
          <w:sz w:val="24"/>
          <w:szCs w:val="24"/>
        </w:rPr>
        <w:t>Участник</w:t>
      </w:r>
      <w:r w:rsidRPr="00071FCC">
        <w:rPr>
          <w:sz w:val="24"/>
          <w:szCs w:val="24"/>
        </w:rPr>
        <w:t xml:space="preserve"> обязан выплатить Заказчику неустойку в размере </w:t>
      </w:r>
      <w:bookmarkEnd w:id="532"/>
      <w:r w:rsidR="00C23F27">
        <w:rPr>
          <w:sz w:val="24"/>
          <w:szCs w:val="24"/>
        </w:rPr>
        <w:t>2</w:t>
      </w:r>
      <w:r w:rsidR="000A7A8E" w:rsidRPr="00071FCC">
        <w:rPr>
          <w:sz w:val="24"/>
          <w:szCs w:val="24"/>
        </w:rPr>
        <w:t>% от стоимости Заявки, с</w:t>
      </w:r>
      <w:r w:rsidR="000A7A8E" w:rsidRPr="00066ED2">
        <w:rPr>
          <w:sz w:val="24"/>
          <w:szCs w:val="24"/>
        </w:rPr>
        <w:t xml:space="preserve"> учетом НДС.</w:t>
      </w:r>
    </w:p>
    <w:p w:rsidR="00932C0A" w:rsidRPr="00066ED2" w:rsidRDefault="009C744E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3" w:name="_Ref299109207"/>
      <w:bookmarkStart w:id="534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3"/>
      <w:bookmarkEnd w:id="534"/>
    </w:p>
    <w:p w:rsidR="008D1B83" w:rsidRPr="00066ED2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3.4.1.3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адресу: </w:t>
      </w:r>
      <w:r w:rsidR="005E53CE" w:rsidRPr="00D80A5F">
        <w:rPr>
          <w:iCs/>
          <w:sz w:val="24"/>
          <w:szCs w:val="24"/>
        </w:rPr>
        <w:t xml:space="preserve">РФ, 156961, г. Кострома, проспект Мира, </w:t>
      </w:r>
      <w:r w:rsidR="005E53CE" w:rsidRPr="00F25259">
        <w:rPr>
          <w:iCs/>
          <w:sz w:val="24"/>
          <w:szCs w:val="24"/>
        </w:rPr>
        <w:t>53</w:t>
      </w:r>
      <w:r w:rsidR="005E53CE" w:rsidRPr="00F25259">
        <w:rPr>
          <w:sz w:val="24"/>
          <w:szCs w:val="24"/>
        </w:rPr>
        <w:t xml:space="preserve">, </w:t>
      </w:r>
      <w:proofErr w:type="spellStart"/>
      <w:r w:rsidR="005E53CE" w:rsidRPr="00F25259">
        <w:rPr>
          <w:sz w:val="24"/>
          <w:szCs w:val="24"/>
        </w:rPr>
        <w:t>каб</w:t>
      </w:r>
      <w:proofErr w:type="spellEnd"/>
      <w:r w:rsidR="005E53CE" w:rsidRPr="00F25259">
        <w:rPr>
          <w:sz w:val="24"/>
          <w:szCs w:val="24"/>
        </w:rPr>
        <w:t xml:space="preserve">. №318, исполнительный сотрудник – </w:t>
      </w:r>
      <w:r w:rsidR="005E53CE">
        <w:rPr>
          <w:sz w:val="24"/>
          <w:szCs w:val="24"/>
        </w:rPr>
        <w:t>Скворцова Татьяна Сергеевна</w:t>
      </w:r>
      <w:r w:rsidR="005E53CE" w:rsidRPr="00F25259">
        <w:rPr>
          <w:sz w:val="24"/>
          <w:szCs w:val="24"/>
        </w:rPr>
        <w:t xml:space="preserve">, контактный телефон (4942) </w:t>
      </w:r>
      <w:r w:rsidR="005E53CE">
        <w:rPr>
          <w:sz w:val="24"/>
          <w:szCs w:val="24"/>
        </w:rPr>
        <w:t>396-055</w:t>
      </w:r>
      <w:r w:rsidR="005E53CE" w:rsidRPr="00382A07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>
        <w:fldChar w:fldCharType="begin"/>
      </w:r>
      <w:r w:rsidR="00356FCC">
        <w:rPr>
          <w:sz w:val="24"/>
          <w:szCs w:val="24"/>
        </w:rPr>
        <w:instrText xml:space="preserve"> REF _Ref518912346 \r \h </w:instrText>
      </w:r>
      <w:r w:rsidR="00356FCC">
        <w:fldChar w:fldCharType="separate"/>
      </w:r>
      <w:r w:rsidR="00892278">
        <w:rPr>
          <w:sz w:val="24"/>
          <w:szCs w:val="24"/>
        </w:rPr>
        <w:t>3.3.14.6</w:t>
      </w:r>
      <w:r w:rsidR="00356FCC">
        <w:fldChar w:fldCharType="end"/>
      </w:r>
      <w:r w:rsidR="00356FCC">
        <w:t xml:space="preserve"> </w:t>
      </w:r>
      <w:r w:rsidRPr="00DC6F6F">
        <w:rPr>
          <w:sz w:val="24"/>
          <w:szCs w:val="24"/>
        </w:rPr>
        <w:t>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5" w:name="_Ref442263553"/>
      <w:bookmarkStart w:id="536" w:name="_Ref44218862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5"/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 В случае</w:t>
      </w:r>
      <w:proofErr w:type="gramStart"/>
      <w:r w:rsidRPr="00DC6F6F">
        <w:rPr>
          <w:szCs w:val="24"/>
        </w:rPr>
        <w:t>,</w:t>
      </w:r>
      <w:proofErr w:type="gramEnd"/>
      <w:r w:rsidRPr="00DC6F6F">
        <w:rPr>
          <w:szCs w:val="24"/>
        </w:rPr>
        <w:t xml:space="preserve">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</w:t>
      </w:r>
      <w:r w:rsidRPr="00DC6F6F">
        <w:rPr>
          <w:szCs w:val="24"/>
        </w:rPr>
        <w:lastRenderedPageBreak/>
        <w:t>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892278" w:rsidRPr="00892278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E53CE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5E53CE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5E53CE" w:rsidRPr="00581674">
          <w:rPr>
            <w:rStyle w:val="a7"/>
          </w:rPr>
          <w:t xml:space="preserve"> </w:t>
        </w:r>
        <w:r w:rsidR="005E53CE" w:rsidRPr="00581674">
          <w:rPr>
            <w:rStyle w:val="a7"/>
            <w:lang w:val="en-US"/>
          </w:rPr>
          <w:t>Skvortsova</w:t>
        </w:r>
        <w:r w:rsidR="005E53CE" w:rsidRPr="00581674">
          <w:rPr>
            <w:rStyle w:val="a7"/>
          </w:rPr>
          <w:t>.</w:t>
        </w:r>
        <w:r w:rsidR="005E53CE" w:rsidRPr="00581674">
          <w:rPr>
            <w:rStyle w:val="a7"/>
            <w:lang w:val="en-US"/>
          </w:rPr>
          <w:t>TS</w:t>
        </w:r>
        <w:r w:rsidR="005E53CE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5E53CE" w:rsidRPr="00DB5A15">
        <w:rPr>
          <w:rFonts w:eastAsia="Calibri"/>
          <w:szCs w:val="24"/>
          <w:lang w:eastAsia="en-US"/>
        </w:rPr>
        <w:t>.</w:t>
      </w:r>
      <w:r w:rsidRPr="00DC6F6F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7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7"/>
    </w:p>
    <w:p w:rsidR="005E53CE" w:rsidRPr="00876DF2" w:rsidRDefault="005E53CE" w:rsidP="005E53CE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  <w:u w:val="single"/>
        </w:rPr>
      </w:pPr>
      <w:r w:rsidRPr="00876DF2">
        <w:rPr>
          <w:sz w:val="24"/>
          <w:szCs w:val="24"/>
          <w:u w:val="single"/>
        </w:rPr>
        <w:t>Получатель платежа: Филиал ПАО «МРСК Центра» - «Костромаэнерго»</w:t>
      </w:r>
    </w:p>
    <w:p w:rsidR="005E53CE" w:rsidRPr="00876DF2" w:rsidRDefault="005E53CE" w:rsidP="005E53CE">
      <w:pPr>
        <w:suppressAutoHyphens w:val="0"/>
        <w:spacing w:before="240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>ИНН/КПП: 6901067107/440102001</w:t>
      </w:r>
    </w:p>
    <w:p w:rsidR="005E53CE" w:rsidRPr="00876DF2" w:rsidRDefault="005E53CE" w:rsidP="005E53CE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proofErr w:type="gramStart"/>
      <w:r w:rsidRPr="00876DF2">
        <w:rPr>
          <w:sz w:val="24"/>
          <w:szCs w:val="24"/>
        </w:rPr>
        <w:t>р</w:t>
      </w:r>
      <w:proofErr w:type="gramEnd"/>
      <w:r w:rsidRPr="00876DF2">
        <w:rPr>
          <w:sz w:val="24"/>
          <w:szCs w:val="24"/>
        </w:rPr>
        <w:t>/с: 40702810829000001175 в отделении №8640 ПАО Сбербанк России</w:t>
      </w:r>
    </w:p>
    <w:p w:rsidR="005E53CE" w:rsidRPr="00876DF2" w:rsidRDefault="005E53CE" w:rsidP="005E53CE">
      <w:pPr>
        <w:suppressAutoHyphens w:val="0"/>
        <w:spacing w:before="100" w:beforeAutospacing="1" w:after="100" w:afterAutospacing="1" w:line="240" w:lineRule="atLeast"/>
        <w:jc w:val="left"/>
        <w:rPr>
          <w:sz w:val="24"/>
          <w:szCs w:val="24"/>
        </w:rPr>
      </w:pPr>
      <w:r w:rsidRPr="00876DF2">
        <w:rPr>
          <w:sz w:val="24"/>
          <w:szCs w:val="24"/>
        </w:rPr>
        <w:t xml:space="preserve">БИК: 043469623 </w:t>
      </w:r>
    </w:p>
    <w:p w:rsidR="00C54850" w:rsidRPr="00DC6F6F" w:rsidRDefault="005E53CE" w:rsidP="005E53C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567"/>
      </w:pPr>
      <w:r w:rsidRPr="00876DF2">
        <w:rPr>
          <w:sz w:val="24"/>
          <w:szCs w:val="24"/>
        </w:rPr>
        <w:t>к/с: 30101810200000000623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6C1C0C" w:rsidRDefault="00C54850" w:rsidP="00B949E4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lastRenderedPageBreak/>
        <w:t xml:space="preserve">Победителю – в течение семи рабочих дней со дня заключения </w:t>
      </w:r>
      <w:r w:rsidRPr="006C1C0C">
        <w:rPr>
          <w:sz w:val="24"/>
          <w:szCs w:val="24"/>
        </w:rPr>
        <w:t>договора.</w:t>
      </w:r>
    </w:p>
    <w:p w:rsidR="00356FCC" w:rsidRPr="006C1C0C" w:rsidRDefault="00356FCC" w:rsidP="00356FC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8" w:name="_Ref467571439"/>
      <w:r w:rsidRPr="006C1C0C">
        <w:rPr>
          <w:sz w:val="24"/>
          <w:szCs w:val="24"/>
        </w:rPr>
        <w:t>Участник закупки утрачивает обеспечение в случаях: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C1C0C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6C1C0C">
        <w:rPr>
          <w:sz w:val="24"/>
          <w:szCs w:val="24"/>
        </w:rPr>
        <w:t>непредоставление</w:t>
      </w:r>
      <w:proofErr w:type="spellEnd"/>
      <w:r w:rsidRPr="006C1C0C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518912346"/>
      <w:r w:rsidRPr="006C1C0C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</w:t>
      </w:r>
      <w:r w:rsidRPr="00DC6F6F">
        <w:rPr>
          <w:sz w:val="24"/>
          <w:szCs w:val="24"/>
        </w:rPr>
        <w:t xml:space="preserve">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6"/>
      <w:bookmarkEnd w:id="538"/>
      <w:bookmarkEnd w:id="539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684"/>
      <w:r w:rsidRPr="00066ED2">
        <w:t>Подача Заявок и их прием</w:t>
      </w:r>
      <w:bookmarkStart w:id="542" w:name="_Ref56229451"/>
      <w:bookmarkEnd w:id="512"/>
      <w:bookmarkEnd w:id="540"/>
      <w:bookmarkEnd w:id="5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69267"/>
      <w:bookmarkStart w:id="552" w:name="_Toc468786611"/>
      <w:bookmarkStart w:id="553" w:name="_Toc469481251"/>
      <w:bookmarkStart w:id="554" w:name="_Toc472498839"/>
      <w:bookmarkStart w:id="555" w:name="_Toc498588685"/>
      <w:r w:rsidRPr="00066ED2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5436EC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66ED2">
        <w:rPr>
          <w:bCs w:val="0"/>
          <w:sz w:val="24"/>
          <w:szCs w:val="24"/>
        </w:rPr>
        <w:t>pdf</w:t>
      </w:r>
      <w:proofErr w:type="spellEnd"/>
      <w:r w:rsidRPr="00066ED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и на ЭТП могут быть поданы до </w:t>
      </w:r>
      <w:r w:rsidR="002B5044" w:rsidRPr="00066ED2">
        <w:rPr>
          <w:b/>
          <w:bCs w:val="0"/>
          <w:sz w:val="24"/>
          <w:szCs w:val="24"/>
        </w:rPr>
        <w:t xml:space="preserve">12 часов 00 </w:t>
      </w:r>
      <w:r w:rsidR="002B5044" w:rsidRPr="008F6231">
        <w:rPr>
          <w:b/>
          <w:bCs w:val="0"/>
          <w:sz w:val="24"/>
          <w:szCs w:val="24"/>
        </w:rPr>
        <w:t xml:space="preserve">минут </w:t>
      </w:r>
      <w:r w:rsidR="008F6231" w:rsidRPr="008F6231">
        <w:rPr>
          <w:b/>
          <w:bCs w:val="0"/>
          <w:sz w:val="24"/>
          <w:szCs w:val="24"/>
        </w:rPr>
        <w:t>06 декабря</w:t>
      </w:r>
      <w:r w:rsidR="002B5044" w:rsidRPr="008F6231">
        <w:rPr>
          <w:b/>
          <w:bCs w:val="0"/>
          <w:sz w:val="24"/>
          <w:szCs w:val="24"/>
        </w:rPr>
        <w:t xml:space="preserve"> </w:t>
      </w:r>
      <w:r w:rsidR="0018278E" w:rsidRPr="008F6231">
        <w:rPr>
          <w:b/>
          <w:bCs w:val="0"/>
          <w:sz w:val="24"/>
          <w:szCs w:val="24"/>
        </w:rPr>
        <w:t>2018</w:t>
      </w:r>
      <w:r w:rsidR="002B5044" w:rsidRPr="008F6231">
        <w:rPr>
          <w:b/>
          <w:bCs w:val="0"/>
          <w:sz w:val="24"/>
          <w:szCs w:val="24"/>
        </w:rPr>
        <w:t xml:space="preserve"> года</w:t>
      </w:r>
      <w:r w:rsidR="00BC2634" w:rsidRPr="008F6231">
        <w:rPr>
          <w:b/>
          <w:bCs w:val="0"/>
          <w:sz w:val="24"/>
          <w:szCs w:val="24"/>
        </w:rPr>
        <w:t xml:space="preserve">, </w:t>
      </w:r>
      <w:r w:rsidR="00BC2634" w:rsidRPr="008F623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8F6231">
        <w:rPr>
          <w:bCs w:val="0"/>
          <w:spacing w:val="-2"/>
          <w:sz w:val="24"/>
          <w:szCs w:val="24"/>
        </w:rPr>
        <w:t>(под</w:t>
      </w:r>
      <w:r w:rsidR="00BC2634" w:rsidRPr="008F6231">
        <w:rPr>
          <w:bCs w:val="0"/>
          <w:sz w:val="24"/>
          <w:szCs w:val="24"/>
        </w:rPr>
        <w:t>раздел</w:t>
      </w:r>
      <w:r w:rsidR="00BC263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C2634" w:rsidRPr="00066ED2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6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69268"/>
      <w:bookmarkStart w:id="567" w:name="_Toc468786612"/>
      <w:bookmarkStart w:id="568" w:name="_Toc469481252"/>
      <w:bookmarkStart w:id="569" w:name="_Toc472498840"/>
      <w:bookmarkStart w:id="570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687"/>
      <w:r w:rsidRPr="00066ED2">
        <w:lastRenderedPageBreak/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1"/>
      <w:bookmarkEnd w:id="572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525"/>
      <w:bookmarkStart w:id="575" w:name="_Ref468199575"/>
      <w:bookmarkStart w:id="576" w:name="_Toc498588688"/>
      <w:r w:rsidRPr="00066ED2">
        <w:t>Оценка Заявок и проведение переговоров</w:t>
      </w:r>
      <w:bookmarkEnd w:id="573"/>
      <w:bookmarkEnd w:id="574"/>
      <w:bookmarkEnd w:id="575"/>
      <w:bookmarkEnd w:id="576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69271"/>
      <w:bookmarkStart w:id="586" w:name="_Toc468786615"/>
      <w:bookmarkStart w:id="587" w:name="_Toc469481255"/>
      <w:bookmarkStart w:id="588" w:name="_Toc472498843"/>
      <w:bookmarkStart w:id="589" w:name="_Toc498588689"/>
      <w:r w:rsidRPr="00066ED2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69272"/>
      <w:bookmarkStart w:id="600" w:name="_Toc468786616"/>
      <w:bookmarkStart w:id="601" w:name="_Toc469481256"/>
      <w:bookmarkStart w:id="602" w:name="_Toc472498844"/>
      <w:bookmarkStart w:id="603" w:name="_Toc498588690"/>
      <w:r w:rsidRPr="00066ED2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4"/>
      <w:bookmarkEnd w:id="605"/>
    </w:p>
    <w:p w:rsidR="00C138CC" w:rsidRPr="00066ED2" w:rsidRDefault="003A59B8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8C00C0">
        <w:rPr>
          <w:sz w:val="24"/>
          <w:szCs w:val="24"/>
        </w:rPr>
        <w:t xml:space="preserve">; 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F264CB" w:rsidRDefault="00953987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</w:t>
      </w:r>
      <w:r w:rsidRPr="00F264CB">
        <w:rPr>
          <w:sz w:val="24"/>
          <w:szCs w:val="24"/>
        </w:rPr>
        <w:t>содержат всех необходимых документов, требуемых настоящей Документацией</w:t>
      </w:r>
      <w:r w:rsidR="00317BE5" w:rsidRPr="00F264CB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317BE5" w:rsidRPr="00F264CB">
        <w:rPr>
          <w:sz w:val="24"/>
          <w:szCs w:val="24"/>
        </w:rPr>
        <w:t>Excel</w:t>
      </w:r>
      <w:proofErr w:type="spellEnd"/>
      <w:r w:rsidR="00C138CC" w:rsidRPr="00F264CB">
        <w:rPr>
          <w:sz w:val="24"/>
          <w:szCs w:val="24"/>
        </w:rPr>
        <w:t>;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066ED2" w:rsidRDefault="00F80103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6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69273"/>
      <w:bookmarkStart w:id="617" w:name="_Toc468786617"/>
      <w:bookmarkStart w:id="618" w:name="_Toc469481257"/>
      <w:bookmarkStart w:id="619" w:name="_Toc472498845"/>
      <w:bookmarkStart w:id="620" w:name="_Toc498588691"/>
      <w:r w:rsidRPr="00066ED2">
        <w:rPr>
          <w:szCs w:val="24"/>
        </w:rPr>
        <w:lastRenderedPageBreak/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69274"/>
      <w:bookmarkStart w:id="631" w:name="_Toc468786618"/>
      <w:bookmarkStart w:id="632" w:name="_Toc469481258"/>
      <w:bookmarkStart w:id="633" w:name="_Toc472498846"/>
      <w:bookmarkStart w:id="634" w:name="_Toc498588692"/>
      <w:r w:rsidRPr="00066ED2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344C5F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рамках оценочной стадии Закупочная комиссия оценивает и сопоставляет Заявки и </w:t>
      </w:r>
      <w:r w:rsidRPr="005E53CE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5E53CE">
        <w:rPr>
          <w:sz w:val="24"/>
          <w:szCs w:val="24"/>
        </w:rPr>
        <w:t xml:space="preserve">. Порядок проведения оценочной стадии, </w:t>
      </w:r>
      <w:r w:rsidRPr="005E53CE">
        <w:rPr>
          <w:sz w:val="24"/>
          <w:szCs w:val="24"/>
        </w:rPr>
        <w:t>критери</w:t>
      </w:r>
      <w:r w:rsidR="00D275BB" w:rsidRPr="005E53CE">
        <w:rPr>
          <w:sz w:val="24"/>
          <w:szCs w:val="24"/>
        </w:rPr>
        <w:t>и</w:t>
      </w:r>
      <w:r w:rsidRPr="005E53CE">
        <w:rPr>
          <w:sz w:val="24"/>
          <w:szCs w:val="24"/>
        </w:rPr>
        <w:t xml:space="preserve"> и их весов</w:t>
      </w:r>
      <w:r w:rsidR="00D275BB" w:rsidRPr="005E53CE">
        <w:rPr>
          <w:sz w:val="24"/>
          <w:szCs w:val="24"/>
        </w:rPr>
        <w:t>ые</w:t>
      </w:r>
      <w:r w:rsidRPr="005E53CE">
        <w:rPr>
          <w:sz w:val="24"/>
          <w:szCs w:val="24"/>
        </w:rPr>
        <w:t xml:space="preserve"> коэффициент</w:t>
      </w:r>
      <w:r w:rsidR="00D275BB" w:rsidRPr="005E53CE">
        <w:rPr>
          <w:sz w:val="24"/>
          <w:szCs w:val="24"/>
        </w:rPr>
        <w:t>ы изложены в Приложении №3 к настоящей Документации.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303250967"/>
      <w:bookmarkStart w:id="636" w:name="_Toc305697378"/>
      <w:bookmarkStart w:id="637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8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5"/>
      <w:bookmarkEnd w:id="636"/>
      <w:bookmarkEnd w:id="638"/>
      <w:r w:rsidRPr="00066ED2">
        <w:t xml:space="preserve"> </w:t>
      </w:r>
    </w:p>
    <w:bookmarkEnd w:id="637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lastRenderedPageBreak/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1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71986997"/>
      <w:bookmarkStart w:id="644" w:name="_Toc472497843"/>
      <w:bookmarkStart w:id="645" w:name="_Toc498588694"/>
      <w:bookmarkStart w:id="646" w:name="_Ref303681924"/>
      <w:bookmarkStart w:id="647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44C5F">
        <w:rPr>
          <w:szCs w:val="24"/>
        </w:rPr>
        <w:t xml:space="preserve"> требований п. 4.5.1 </w:t>
      </w:r>
      <w:r w:rsidRPr="00344C5F">
        <w:rPr>
          <w:bCs w:val="0"/>
          <w:szCs w:val="24"/>
        </w:rPr>
        <w:t>Единого стандарта закупок ПАО «</w:t>
      </w:r>
      <w:proofErr w:type="spellStart"/>
      <w:r w:rsidRPr="00344C5F">
        <w:rPr>
          <w:bCs w:val="0"/>
          <w:szCs w:val="24"/>
        </w:rPr>
        <w:t>Россети</w:t>
      </w:r>
      <w:proofErr w:type="spellEnd"/>
      <w:r w:rsidRPr="00344C5F">
        <w:rPr>
          <w:bCs w:val="0"/>
          <w:szCs w:val="24"/>
        </w:rPr>
        <w:t xml:space="preserve">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</w:t>
      </w:r>
      <w:r w:rsidRPr="00344C5F">
        <w:rPr>
          <w:szCs w:val="24"/>
        </w:rPr>
        <w:lastRenderedPageBreak/>
        <w:t>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44C5F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5E53CE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44C5F">
        <w:rPr>
          <w:i/>
          <w:szCs w:val="24"/>
          <w:lang w:val="en-US"/>
        </w:rPr>
        <w:t>k</w:t>
      </w:r>
      <w:proofErr w:type="gramEnd"/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=0,85, иначе </w:t>
      </w:r>
      <w:r w:rsidRPr="00344C5F">
        <w:rPr>
          <w:i/>
          <w:szCs w:val="24"/>
          <w:lang w:val="en-US"/>
        </w:rPr>
        <w:t>k</w:t>
      </w:r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5E53CE">
        <w:rPr>
          <w:szCs w:val="24"/>
        </w:rPr>
        <w:t>оценки изложена в Приложении №3 к настоящей Документации).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8" w:name="_Ref471987793"/>
      <w:r w:rsidRPr="00344C5F">
        <w:rPr>
          <w:szCs w:val="24"/>
        </w:rPr>
        <w:t>Приоритет не предоставляется в случаях, если:</w:t>
      </w:r>
      <w:bookmarkEnd w:id="648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892278" w:rsidRPr="00892278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99010"/>
      <w:bookmarkStart w:id="650" w:name="_Ref472499016"/>
      <w:bookmarkStart w:id="651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6"/>
      <w:bookmarkEnd w:id="647"/>
      <w:bookmarkEnd w:id="649"/>
      <w:bookmarkEnd w:id="650"/>
      <w:bookmarkEnd w:id="651"/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2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696"/>
      <w:bookmarkStart w:id="655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3"/>
      <w:bookmarkEnd w:id="654"/>
      <w:proofErr w:type="gramEnd"/>
    </w:p>
    <w:p w:rsidR="00717F60" w:rsidRPr="00066ED2" w:rsidRDefault="00717F60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6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proofErr w:type="gramStart"/>
      <w:r w:rsidRPr="00066ED2">
        <w:rPr>
          <w:bCs w:val="0"/>
          <w:sz w:val="24"/>
          <w:szCs w:val="24"/>
          <w:lang w:eastAsia="ru-RU"/>
        </w:rPr>
        <w:t>,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59" w:name="_Toc468462453"/>
      <w:bookmarkStart w:id="660" w:name="_Toc468441704"/>
      <w:bookmarkStart w:id="661" w:name="_Ref465670219"/>
      <w:bookmarkStart w:id="662" w:name="_Toc498588697"/>
      <w:bookmarkStart w:id="663" w:name="_Ref303683929"/>
      <w:r w:rsidRPr="00A44127">
        <w:rPr>
          <w:bCs w:val="0"/>
        </w:rPr>
        <w:t>Антидемпинговые меры</w:t>
      </w:r>
      <w:bookmarkEnd w:id="659"/>
      <w:bookmarkEnd w:id="660"/>
      <w:bookmarkEnd w:id="661"/>
      <w:bookmarkEnd w:id="662"/>
    </w:p>
    <w:p w:rsidR="007C76A8" w:rsidRPr="00344C5F" w:rsidRDefault="00FE57B6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FE57B6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0B3BAA" w:rsidRPr="00FE57B6">
        <w:rPr>
          <w:sz w:val="24"/>
          <w:szCs w:val="24"/>
          <w:lang w:eastAsia="ru-RU"/>
        </w:rPr>
        <w:t xml:space="preserve">. </w:t>
      </w:r>
      <w:r w:rsidR="00D778B5" w:rsidRPr="00FE57B6">
        <w:rPr>
          <w:sz w:val="24"/>
          <w:szCs w:val="24"/>
        </w:rPr>
        <w:t>Расчет для</w:t>
      </w:r>
      <w:r w:rsidR="00D778B5" w:rsidRPr="00344C5F">
        <w:rPr>
          <w:sz w:val="24"/>
          <w:szCs w:val="24"/>
        </w:rPr>
        <w:t xml:space="preserve">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344C5F">
        <w:rPr>
          <w:sz w:val="24"/>
          <w:szCs w:val="24"/>
        </w:rPr>
        <w:t>е(</w:t>
      </w:r>
      <w:proofErr w:type="gramEnd"/>
      <w:r w:rsidR="00D778B5" w:rsidRPr="00344C5F">
        <w:rPr>
          <w:sz w:val="24"/>
          <w:szCs w:val="24"/>
        </w:rPr>
        <w:t>ах) Участника(</w:t>
      </w:r>
      <w:proofErr w:type="spellStart"/>
      <w:r w:rsidR="00D778B5" w:rsidRPr="00344C5F">
        <w:rPr>
          <w:sz w:val="24"/>
          <w:szCs w:val="24"/>
        </w:rPr>
        <w:t>ов</w:t>
      </w:r>
      <w:proofErr w:type="spellEnd"/>
      <w:r w:rsidR="00D778B5" w:rsidRPr="00344C5F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4" w:name="_Toc498588702"/>
    <w:p w:rsidR="00FE57B6" w:rsidRPr="00FE57B6" w:rsidRDefault="00FE57B6" w:rsidP="00FE57B6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0"/>
        <w:rPr>
          <w:b w:val="0"/>
          <w:szCs w:val="24"/>
        </w:rPr>
      </w:pPr>
      <w:r w:rsidRPr="00FE57B6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5pt;height:60.75pt" o:ole="" fillcolor="window">
            <v:imagedata r:id="rId35" o:title=""/>
          </v:shape>
          <o:OLEObject Type="Embed" ProgID="Equation.3" ShapeID="_x0000_i1025" DrawAspect="Content" ObjectID="_1604217093" r:id="rId36"/>
        </w:object>
      </w:r>
      <w:r w:rsidRPr="00FE57B6">
        <w:rPr>
          <w:b w:val="0"/>
          <w:szCs w:val="24"/>
        </w:rPr>
        <w:t>&gt;1,33, где:</w:t>
      </w:r>
    </w:p>
    <w:p w:rsidR="00FE57B6" w:rsidRPr="00FE57B6" w:rsidRDefault="00FE57B6" w:rsidP="00FE57B6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0"/>
        <w:rPr>
          <w:b w:val="0"/>
          <w:szCs w:val="24"/>
        </w:rPr>
      </w:pPr>
      <w:r w:rsidRPr="00FE57B6">
        <w:rPr>
          <w:b w:val="0"/>
          <w:position w:val="-20"/>
          <w:szCs w:val="24"/>
        </w:rPr>
        <w:object w:dxaOrig="940" w:dyaOrig="440">
          <v:shape id="_x0000_i1026" type="#_x0000_t75" style="width:46.95pt;height:21.9pt" o:ole="">
            <v:imagedata r:id="rId37" o:title=""/>
          </v:shape>
          <o:OLEObject Type="Embed" ProgID="Equation.3" ShapeID="_x0000_i1026" DrawAspect="Content" ObjectID="_1604217094" r:id="rId38"/>
        </w:object>
      </w:r>
      <w:r w:rsidRPr="00FE57B6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FE57B6" w:rsidRPr="00FE57B6" w:rsidRDefault="00FE57B6" w:rsidP="00FE57B6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0"/>
        <w:rPr>
          <w:b w:val="0"/>
          <w:szCs w:val="24"/>
        </w:rPr>
      </w:pPr>
      <w:r w:rsidRPr="00FE57B6">
        <w:rPr>
          <w:b w:val="0"/>
          <w:position w:val="-20"/>
          <w:szCs w:val="24"/>
        </w:rPr>
        <w:object w:dxaOrig="380" w:dyaOrig="440">
          <v:shape id="_x0000_i1027" type="#_x0000_t75" style="width:18.8pt;height:21.9pt" o:ole="">
            <v:imagedata r:id="rId39" o:title=""/>
          </v:shape>
          <o:OLEObject Type="Embed" ProgID="Equation.3" ShapeID="_x0000_i1027" DrawAspect="Content" ObjectID="_1604217095" r:id="rId40"/>
        </w:object>
      </w:r>
      <w:r w:rsidRPr="00FE57B6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FE57B6" w:rsidRPr="00FE57B6" w:rsidRDefault="00FE57B6" w:rsidP="00FE57B6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2160"/>
        <w:rPr>
          <w:b w:val="0"/>
          <w:szCs w:val="24"/>
        </w:rPr>
      </w:pPr>
      <w:r w:rsidRPr="00FE57B6">
        <w:rPr>
          <w:b w:val="0"/>
          <w:i/>
          <w:iCs/>
          <w:szCs w:val="24"/>
          <w:lang w:val="en-US"/>
        </w:rPr>
        <w:t>n</w:t>
      </w:r>
      <w:r w:rsidRPr="00FE57B6">
        <w:rPr>
          <w:b w:val="0"/>
          <w:szCs w:val="24"/>
        </w:rPr>
        <w:t xml:space="preserve"> – </w:t>
      </w:r>
      <w:proofErr w:type="gramStart"/>
      <w:r w:rsidRPr="00FE57B6">
        <w:rPr>
          <w:b w:val="0"/>
          <w:szCs w:val="24"/>
        </w:rPr>
        <w:t>количество</w:t>
      </w:r>
      <w:proofErr w:type="gramEnd"/>
      <w:r w:rsidRPr="00FE57B6">
        <w:rPr>
          <w:b w:val="0"/>
          <w:szCs w:val="24"/>
        </w:rPr>
        <w:t xml:space="preserve"> позиций продукции;</w:t>
      </w:r>
    </w:p>
    <w:p w:rsidR="00D778B5" w:rsidRPr="00344C5F" w:rsidRDefault="00FE57B6" w:rsidP="00FE57B6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FE57B6">
        <w:rPr>
          <w:b w:val="0"/>
          <w:i/>
          <w:iCs/>
          <w:szCs w:val="24"/>
        </w:rPr>
        <w:t xml:space="preserve">1,33 </w:t>
      </w:r>
      <w:r w:rsidRPr="00FE57B6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="00D778B5" w:rsidRPr="00FE57B6">
        <w:rPr>
          <w:b w:val="0"/>
        </w:rPr>
        <w:t>.</w:t>
      </w:r>
      <w:bookmarkEnd w:id="664"/>
    </w:p>
    <w:p w:rsidR="007C76A8" w:rsidRPr="00FE57B6" w:rsidRDefault="00FE57B6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65" w:name="_Ref465675151"/>
      <w:r w:rsidRPr="00FE57B6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</w:t>
      </w:r>
      <w:r w:rsidRPr="00FE57B6">
        <w:rPr>
          <w:sz w:val="24"/>
          <w:szCs w:val="24"/>
        </w:rPr>
        <w:lastRenderedPageBreak/>
        <w:t>предлагаемой цены, которое может включать один или несколько документов, заверенных подписью и печатью (при ее наличии)</w:t>
      </w:r>
      <w:r w:rsidRPr="00FE57B6">
        <w:rPr>
          <w:sz w:val="24"/>
          <w:szCs w:val="24"/>
          <w:lang w:val="en-US"/>
        </w:rPr>
        <w:t xml:space="preserve"> </w:t>
      </w:r>
      <w:r w:rsidRPr="00FE57B6">
        <w:rPr>
          <w:sz w:val="24"/>
          <w:szCs w:val="24"/>
        </w:rPr>
        <w:t>у Участника</w:t>
      </w:r>
      <w:r w:rsidR="007C76A8" w:rsidRPr="00FE57B6">
        <w:rPr>
          <w:rFonts w:eastAsia="Times New Roman,Italic"/>
          <w:iCs/>
          <w:sz w:val="24"/>
          <w:szCs w:val="24"/>
        </w:rPr>
        <w:t>:</w:t>
      </w:r>
      <w:bookmarkEnd w:id="665"/>
    </w:p>
    <w:p w:rsidR="007C76A8" w:rsidRPr="00D778B5" w:rsidRDefault="007C76A8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</w:t>
      </w:r>
      <w:proofErr w:type="spellStart"/>
      <w:r w:rsidRPr="00572A95">
        <w:rPr>
          <w:sz w:val="24"/>
          <w:szCs w:val="24"/>
        </w:rPr>
        <w:t>пп</w:t>
      </w:r>
      <w:proofErr w:type="spellEnd"/>
      <w:r w:rsidRPr="00572A95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>В случае</w:t>
      </w:r>
      <w:proofErr w:type="gramStart"/>
      <w:r w:rsidRPr="00D778B5">
        <w:rPr>
          <w:sz w:val="24"/>
          <w:szCs w:val="24"/>
        </w:rPr>
        <w:t>,</w:t>
      </w:r>
      <w:proofErr w:type="gramEnd"/>
      <w:r w:rsidRPr="00D778B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FE57B6">
        <w:rPr>
          <w:sz w:val="24"/>
          <w:szCs w:val="24"/>
          <w:lang w:eastAsia="ru-RU"/>
        </w:rPr>
        <w:t>единичные начальные</w:t>
      </w:r>
      <w:r w:rsidR="000B3BAA" w:rsidRPr="00D778B5">
        <w:rPr>
          <w:sz w:val="24"/>
          <w:szCs w:val="24"/>
          <w:lang w:eastAsia="ru-RU"/>
        </w:rPr>
        <w:t xml:space="preserve"> расценки были</w:t>
      </w:r>
      <w:r w:rsidRPr="00D778B5">
        <w:rPr>
          <w:sz w:val="24"/>
          <w:szCs w:val="24"/>
        </w:rPr>
        <w:t xml:space="preserve"> </w:t>
      </w:r>
      <w:r w:rsidR="004F6793" w:rsidRPr="00FE57B6">
        <w:rPr>
          <w:sz w:val="24"/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FE57B6" w:rsidRDefault="00FE57B6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36058">
        <w:rPr>
          <w:sz w:val="24"/>
          <w:szCs w:val="24"/>
        </w:rPr>
        <w:t xml:space="preserve">об отмене закупочной </w:t>
      </w:r>
      <w:r w:rsidRPr="00FE57B6">
        <w:rPr>
          <w:sz w:val="24"/>
          <w:szCs w:val="24"/>
        </w:rPr>
        <w:t>процедуры в сроки и порядке, установленном Положением о закупке, и объявлении ее повторно с откорректированными условиями</w:t>
      </w:r>
      <w:r w:rsidR="007C76A8" w:rsidRPr="00FE57B6">
        <w:rPr>
          <w:sz w:val="24"/>
          <w:szCs w:val="24"/>
        </w:rPr>
        <w:t>;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786447"/>
      <w:bookmarkStart w:id="667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5"/>
      <w:bookmarkEnd w:id="663"/>
      <w:bookmarkEnd w:id="666"/>
      <w:bookmarkEnd w:id="667"/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 xml:space="preserve"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</w:t>
      </w:r>
      <w:r w:rsidRPr="001C78BE">
        <w:rPr>
          <w:bCs w:val="0"/>
          <w:sz w:val="24"/>
          <w:szCs w:val="24"/>
        </w:rPr>
        <w:lastRenderedPageBreak/>
        <w:t xml:space="preserve">форме, в том числе с помощью средств аудио-, видеоконференцсвязи. Уведомление о проведении </w:t>
      </w:r>
      <w:r w:rsidRPr="00071FCC">
        <w:rPr>
          <w:bCs w:val="0"/>
          <w:sz w:val="24"/>
          <w:szCs w:val="24"/>
        </w:rPr>
        <w:t>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71FCC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71FCC">
        <w:rPr>
          <w:color w:val="000000"/>
          <w:sz w:val="24"/>
          <w:szCs w:val="24"/>
          <w:lang w:eastAsia="x-none"/>
        </w:rPr>
        <w:t xml:space="preserve">(Протоколе) </w:t>
      </w:r>
      <w:r w:rsidRPr="00071FCC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071FCC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71FCC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в те</w:t>
      </w:r>
      <w:proofErr w:type="gramStart"/>
      <w:r w:rsidRPr="00071FCC">
        <w:rPr>
          <w:sz w:val="24"/>
          <w:szCs w:val="24"/>
        </w:rPr>
        <w:t>кст пр</w:t>
      </w:r>
      <w:proofErr w:type="gramEnd"/>
      <w:r w:rsidRPr="00071FCC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071FCC" w:rsidRDefault="008C00C0" w:rsidP="008C00C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B949E4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071FCC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71FCC">
        <w:rPr>
          <w:rStyle w:val="adskobk"/>
          <w:sz w:val="24"/>
          <w:szCs w:val="24"/>
        </w:rPr>
        <w:t>д</w:t>
      </w:r>
      <w:r w:rsidR="00123C70" w:rsidRPr="00071FCC">
        <w:rPr>
          <w:rStyle w:val="adskobk"/>
          <w:sz w:val="24"/>
          <w:szCs w:val="24"/>
        </w:rPr>
        <w:t>оговор</w:t>
      </w:r>
      <w:r w:rsidRPr="00071FCC">
        <w:rPr>
          <w:rStyle w:val="adskobk"/>
          <w:sz w:val="24"/>
          <w:szCs w:val="24"/>
        </w:rPr>
        <w:t>ных переговоров</w:t>
      </w:r>
      <w:r w:rsidR="00E60F8E" w:rsidRPr="00071FCC">
        <w:rPr>
          <w:rStyle w:val="adskobk"/>
          <w:sz w:val="24"/>
          <w:szCs w:val="24"/>
        </w:rPr>
        <w:t>,</w:t>
      </w:r>
      <w:r w:rsidR="00E60F8E" w:rsidRPr="00071FCC">
        <w:rPr>
          <w:bCs/>
          <w:sz w:val="24"/>
          <w:szCs w:val="24"/>
        </w:rPr>
        <w:t xml:space="preserve"> который подписывается уполномоченными</w:t>
      </w:r>
      <w:r w:rsidR="00E60F8E" w:rsidRPr="001C78BE">
        <w:rPr>
          <w:bCs/>
          <w:sz w:val="24"/>
          <w:szCs w:val="24"/>
        </w:rPr>
        <w:t xml:space="preserve"> представителями </w:t>
      </w:r>
      <w:r w:rsidR="00E60F8E" w:rsidRPr="00B949E4">
        <w:rPr>
          <w:bCs/>
          <w:sz w:val="24"/>
          <w:szCs w:val="24"/>
        </w:rPr>
        <w:t>Заказчика/Организатора</w:t>
      </w:r>
      <w:r w:rsidRPr="00B949E4">
        <w:rPr>
          <w:rStyle w:val="adskobk"/>
          <w:i/>
          <w:sz w:val="24"/>
          <w:szCs w:val="24"/>
        </w:rPr>
        <w:t>.</w:t>
      </w:r>
    </w:p>
    <w:p w:rsidR="00717F60" w:rsidRPr="00344C5F" w:rsidRDefault="00B949E4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68" w:name="_Ref294695403"/>
      <w:bookmarkStart w:id="669" w:name="_Ref306320315"/>
      <w:proofErr w:type="gramStart"/>
      <w:r w:rsidRPr="00B949E4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B949E4">
        <w:rPr>
          <w:color w:val="000000"/>
          <w:sz w:val="24"/>
          <w:szCs w:val="24"/>
        </w:rPr>
        <w:t>.</w:t>
      </w:r>
      <w:proofErr w:type="gramEnd"/>
      <w:r w:rsidRPr="00B949E4">
        <w:rPr>
          <w:color w:val="000000"/>
          <w:sz w:val="24"/>
          <w:szCs w:val="24"/>
        </w:rPr>
        <w:t xml:space="preserve"> </w:t>
      </w:r>
      <w:r w:rsidRPr="00B949E4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949E4">
        <w:rPr>
          <w:bCs w:val="0"/>
          <w:sz w:val="24"/>
          <w:szCs w:val="24"/>
        </w:rPr>
        <w:t xml:space="preserve">. </w:t>
      </w:r>
      <w:proofErr w:type="gramStart"/>
      <w:r w:rsidR="00717F60" w:rsidRPr="00B949E4">
        <w:rPr>
          <w:bCs w:val="0"/>
          <w:sz w:val="24"/>
          <w:szCs w:val="24"/>
        </w:rPr>
        <w:t xml:space="preserve">Для </w:t>
      </w:r>
      <w:r w:rsidR="009C744E" w:rsidRPr="00B949E4">
        <w:rPr>
          <w:bCs w:val="0"/>
          <w:sz w:val="24"/>
          <w:szCs w:val="24"/>
        </w:rPr>
        <w:t>Участник</w:t>
      </w:r>
      <w:r w:rsidR="0087407B" w:rsidRPr="00B949E4">
        <w:rPr>
          <w:bCs w:val="0"/>
          <w:sz w:val="24"/>
          <w:szCs w:val="24"/>
        </w:rPr>
        <w:t xml:space="preserve">а, </w:t>
      </w:r>
      <w:r w:rsidR="0087407B" w:rsidRPr="00B949E4">
        <w:rPr>
          <w:sz w:val="24"/>
          <w:szCs w:val="24"/>
        </w:rPr>
        <w:t xml:space="preserve">чья </w:t>
      </w:r>
      <w:r w:rsidR="004B5EB3" w:rsidRPr="00B949E4">
        <w:rPr>
          <w:sz w:val="24"/>
          <w:szCs w:val="24"/>
        </w:rPr>
        <w:t>Заявк</w:t>
      </w:r>
      <w:r w:rsidR="0087407B" w:rsidRPr="00B949E4">
        <w:rPr>
          <w:sz w:val="24"/>
          <w:szCs w:val="24"/>
        </w:rPr>
        <w:t>а признана лучшей,</w:t>
      </w:r>
      <w:r w:rsidR="0087407B" w:rsidRPr="00B949E4">
        <w:rPr>
          <w:bCs w:val="0"/>
          <w:sz w:val="24"/>
          <w:szCs w:val="24"/>
        </w:rPr>
        <w:t xml:space="preserve"> </w:t>
      </w:r>
      <w:r w:rsidR="00717F60" w:rsidRPr="00B949E4">
        <w:rPr>
          <w:bCs w:val="0"/>
          <w:sz w:val="24"/>
          <w:szCs w:val="24"/>
        </w:rPr>
        <w:t xml:space="preserve">срок для подписания </w:t>
      </w:r>
      <w:r w:rsidR="00123C70" w:rsidRPr="00B949E4">
        <w:rPr>
          <w:bCs w:val="0"/>
          <w:sz w:val="24"/>
          <w:szCs w:val="24"/>
        </w:rPr>
        <w:t>Договор</w:t>
      </w:r>
      <w:r w:rsidR="00717F60" w:rsidRPr="00B949E4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68"/>
      <w:bookmarkEnd w:id="669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0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0"/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</w:t>
      </w:r>
      <w:r w:rsidRPr="00071FCC">
        <w:rPr>
          <w:bCs w:val="0"/>
          <w:sz w:val="24"/>
          <w:szCs w:val="24"/>
        </w:rPr>
        <w:t>определяемых в п.</w:t>
      </w:r>
      <w:r w:rsidR="004A2F0D" w:rsidRPr="00071FCC">
        <w:fldChar w:fldCharType="begin"/>
      </w:r>
      <w:r w:rsidR="004A2F0D" w:rsidRPr="00071FCC">
        <w:instrText xml:space="preserve"> REF _Ref294695546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 xml:space="preserve"> 1.2.6 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и/или в срок, определенный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_Ref294695403 \n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3.12.4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;</w:t>
      </w:r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071FCC">
        <w:rPr>
          <w:bCs w:val="0"/>
          <w:sz w:val="24"/>
          <w:szCs w:val="24"/>
        </w:rPr>
        <w:t>Договор</w:t>
      </w:r>
      <w:r w:rsidRPr="00071FCC">
        <w:rPr>
          <w:bCs w:val="0"/>
          <w:sz w:val="24"/>
          <w:szCs w:val="24"/>
        </w:rPr>
        <w:t>у</w:t>
      </w:r>
      <w:r w:rsidR="00FB6254" w:rsidRPr="00071FCC">
        <w:rPr>
          <w:bCs w:val="0"/>
          <w:sz w:val="24"/>
          <w:szCs w:val="24"/>
        </w:rPr>
        <w:t xml:space="preserve"> п.</w:t>
      </w:r>
      <w:r w:rsidR="004A2F0D" w:rsidRPr="00071FCC">
        <w:fldChar w:fldCharType="begin"/>
      </w:r>
      <w:r w:rsidR="004A2F0D" w:rsidRPr="00071FCC">
        <w:instrText xml:space="preserve"> REF _Ref468199873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3.12.10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 в течение установленного в </w:t>
      </w:r>
      <w:r w:rsidR="007D07A7" w:rsidRPr="00071FCC">
        <w:rPr>
          <w:bCs w:val="0"/>
          <w:sz w:val="24"/>
          <w:szCs w:val="24"/>
        </w:rPr>
        <w:t>Д</w:t>
      </w:r>
      <w:r w:rsidRPr="00071FCC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071FCC" w:rsidRDefault="008C00C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071FCC">
        <w:rPr>
          <w:bCs w:val="0"/>
          <w:sz w:val="24"/>
          <w:szCs w:val="24"/>
        </w:rPr>
        <w:t>;</w:t>
      </w:r>
    </w:p>
    <w:p w:rsidR="00976E6F" w:rsidRPr="00071FC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отказался от представления документов,</w:t>
      </w:r>
      <w:r w:rsidR="00C35E5C" w:rsidRPr="00071FCC">
        <w:rPr>
          <w:sz w:val="24"/>
          <w:szCs w:val="24"/>
        </w:rPr>
        <w:t xml:space="preserve"> в том числе в отведенные для этого сроки,</w:t>
      </w:r>
      <w:r w:rsidRPr="00071FC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071FCC">
        <w:rPr>
          <w:sz w:val="24"/>
          <w:szCs w:val="24"/>
        </w:rPr>
        <w:t>я(</w:t>
      </w:r>
      <w:proofErr w:type="gramEnd"/>
      <w:r w:rsidRPr="00071FCC">
        <w:rPr>
          <w:sz w:val="24"/>
          <w:szCs w:val="24"/>
        </w:rPr>
        <w:t xml:space="preserve">ей) данной  продукции (п. </w:t>
      </w:r>
      <w:r w:rsidR="004A2F0D" w:rsidRPr="00071FCC">
        <w:fldChar w:fldCharType="begin"/>
      </w:r>
      <w:r w:rsidR="004A2F0D" w:rsidRPr="00071FCC">
        <w:instrText xml:space="preserve"> REF _Ref466909528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3.3.8.9</w:t>
      </w:r>
      <w:r w:rsidR="004A2F0D" w:rsidRPr="00071FCC">
        <w:fldChar w:fldCharType="end"/>
      </w:r>
      <w:r w:rsidRPr="00071FCC">
        <w:rPr>
          <w:sz w:val="24"/>
          <w:szCs w:val="24"/>
        </w:rPr>
        <w:t>).</w:t>
      </w:r>
    </w:p>
    <w:p w:rsidR="00717F60" w:rsidRPr="00071FC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1" w:name="_Ref468786492"/>
      <w:r w:rsidRPr="00071FCC">
        <w:rPr>
          <w:bCs w:val="0"/>
          <w:sz w:val="24"/>
          <w:szCs w:val="24"/>
        </w:rPr>
        <w:t>При наступ</w:t>
      </w:r>
      <w:r w:rsidR="00CF6A0E" w:rsidRPr="00071FCC">
        <w:rPr>
          <w:bCs w:val="0"/>
          <w:sz w:val="24"/>
          <w:szCs w:val="24"/>
        </w:rPr>
        <w:t>лении случаев, определенных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_Ref305979053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3.12.6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у из числа остальных действующих</w:t>
      </w:r>
      <w:r w:rsidR="00EE0C12" w:rsidRPr="00071FCC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071FCC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071FCC">
        <w:rPr>
          <w:bCs w:val="0"/>
          <w:sz w:val="24"/>
          <w:szCs w:val="24"/>
        </w:rPr>
        <w:t>Участник</w:t>
      </w:r>
      <w:r w:rsidRPr="00071FCC">
        <w:rPr>
          <w:bCs w:val="0"/>
          <w:sz w:val="24"/>
          <w:szCs w:val="24"/>
        </w:rPr>
        <w:t xml:space="preserve">а, </w:t>
      </w:r>
      <w:r w:rsidR="00D663E3" w:rsidRPr="00071FCC">
        <w:rPr>
          <w:bCs w:val="0"/>
          <w:sz w:val="24"/>
          <w:szCs w:val="24"/>
        </w:rPr>
        <w:t xml:space="preserve">чья </w:t>
      </w:r>
      <w:r w:rsidR="004B5EB3" w:rsidRPr="00071FCC">
        <w:rPr>
          <w:bCs w:val="0"/>
          <w:sz w:val="24"/>
          <w:szCs w:val="24"/>
        </w:rPr>
        <w:t>Заявк</w:t>
      </w:r>
      <w:r w:rsidR="00D663E3" w:rsidRPr="00071FCC">
        <w:rPr>
          <w:bCs w:val="0"/>
          <w:sz w:val="24"/>
          <w:szCs w:val="24"/>
        </w:rPr>
        <w:t xml:space="preserve">а утратила </w:t>
      </w:r>
      <w:r w:rsidRPr="00071FCC">
        <w:rPr>
          <w:bCs w:val="0"/>
          <w:sz w:val="24"/>
          <w:szCs w:val="24"/>
        </w:rPr>
        <w:t xml:space="preserve">статус </w:t>
      </w:r>
      <w:r w:rsidR="00D663E3" w:rsidRPr="00071FCC">
        <w:rPr>
          <w:bCs w:val="0"/>
          <w:sz w:val="24"/>
          <w:szCs w:val="24"/>
        </w:rPr>
        <w:t>лучшей</w:t>
      </w:r>
      <w:r w:rsidRPr="00071FCC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071FCC">
        <w:rPr>
          <w:bCs w:val="0"/>
          <w:sz w:val="24"/>
          <w:szCs w:val="24"/>
        </w:rPr>
        <w:t>З</w:t>
      </w:r>
      <w:r w:rsidR="00C74146" w:rsidRPr="00071FCC">
        <w:rPr>
          <w:bCs w:val="0"/>
          <w:sz w:val="24"/>
          <w:szCs w:val="24"/>
        </w:rPr>
        <w:t>О</w:t>
      </w:r>
      <w:r w:rsidRPr="00071FCC">
        <w:rPr>
          <w:bCs w:val="0"/>
          <w:sz w:val="24"/>
          <w:szCs w:val="24"/>
        </w:rPr>
        <w:t xml:space="preserve"> </w:t>
      </w:r>
      <w:r w:rsidR="00E74632" w:rsidRPr="00071FCC">
        <w:rPr>
          <w:bCs w:val="0"/>
          <w:sz w:val="24"/>
          <w:szCs w:val="24"/>
        </w:rPr>
        <w:t>ПАО</w:t>
      </w:r>
      <w:r w:rsidRPr="00071FCC">
        <w:rPr>
          <w:bCs w:val="0"/>
          <w:sz w:val="24"/>
          <w:szCs w:val="24"/>
        </w:rPr>
        <w:t xml:space="preserve"> «</w:t>
      </w:r>
      <w:r w:rsidR="00C12FA4" w:rsidRPr="00071FCC">
        <w:rPr>
          <w:bCs w:val="0"/>
          <w:sz w:val="24"/>
          <w:szCs w:val="24"/>
        </w:rPr>
        <w:t>МРСК Центра</w:t>
      </w:r>
      <w:r w:rsidRPr="00071FCC">
        <w:rPr>
          <w:bCs w:val="0"/>
          <w:sz w:val="24"/>
          <w:szCs w:val="24"/>
        </w:rPr>
        <w:t>».</w:t>
      </w:r>
      <w:bookmarkEnd w:id="671"/>
      <w:r w:rsidRPr="00071FCC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71FCC">
        <w:rPr>
          <w:sz w:val="24"/>
          <w:szCs w:val="24"/>
        </w:rPr>
        <w:t xml:space="preserve">В случае признания </w:t>
      </w:r>
      <w:r w:rsidR="004B5EB3" w:rsidRPr="00071FCC">
        <w:rPr>
          <w:sz w:val="24"/>
          <w:szCs w:val="24"/>
        </w:rPr>
        <w:t>Заявк</w:t>
      </w:r>
      <w:r w:rsidR="00EB1E5E" w:rsidRPr="00071FCC">
        <w:rPr>
          <w:sz w:val="24"/>
          <w:szCs w:val="24"/>
        </w:rPr>
        <w:t xml:space="preserve">и </w:t>
      </w:r>
      <w:r w:rsidR="009C744E" w:rsidRPr="00071FCC">
        <w:rPr>
          <w:sz w:val="24"/>
          <w:szCs w:val="24"/>
        </w:rPr>
        <w:t>Участник</w:t>
      </w:r>
      <w:r w:rsidR="00EB1E5E" w:rsidRPr="00071FCC">
        <w:rPr>
          <w:sz w:val="24"/>
          <w:szCs w:val="24"/>
        </w:rPr>
        <w:t>а лучшей</w:t>
      </w:r>
      <w:r w:rsidRPr="00071FCC">
        <w:rPr>
          <w:sz w:val="24"/>
          <w:szCs w:val="24"/>
        </w:rPr>
        <w:t>, заключение</w:t>
      </w:r>
      <w:r w:rsidRPr="00066ED2">
        <w:rPr>
          <w:sz w:val="24"/>
          <w:szCs w:val="24"/>
        </w:rPr>
        <w:t xml:space="preserve">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2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199796"/>
      <w:bookmarkStart w:id="678" w:name="_Ref468199873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</w:t>
      </w:r>
      <w:r w:rsidRPr="00344C5F">
        <w:rPr>
          <w:sz w:val="24"/>
          <w:szCs w:val="24"/>
        </w:rPr>
        <w:lastRenderedPageBreak/>
        <w:t xml:space="preserve">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3.12.11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3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3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472499071"/>
      <w:bookmarkStart w:id="685" w:name="_Ref472499089"/>
      <w:bookmarkStart w:id="686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3"/>
      <w:bookmarkEnd w:id="674"/>
      <w:bookmarkEnd w:id="675"/>
      <w:bookmarkEnd w:id="676"/>
      <w:bookmarkEnd w:id="677"/>
      <w:bookmarkEnd w:id="678"/>
      <w:bookmarkEnd w:id="684"/>
      <w:bookmarkEnd w:id="685"/>
      <w:bookmarkEnd w:id="686"/>
      <w:r w:rsidRPr="00344C5F">
        <w:t xml:space="preserve"> </w:t>
      </w:r>
      <w:bookmarkEnd w:id="679"/>
      <w:bookmarkEnd w:id="680"/>
    </w:p>
    <w:p w:rsidR="00932C0A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87"/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lastRenderedPageBreak/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</w:t>
      </w:r>
      <w:proofErr w:type="spellStart"/>
      <w:r w:rsidRPr="005D5F58">
        <w:rPr>
          <w:sz w:val="24"/>
          <w:szCs w:val="24"/>
        </w:rPr>
        <w:t>преддговорных</w:t>
      </w:r>
      <w:proofErr w:type="spellEnd"/>
      <w:r w:rsidRPr="005D5F58">
        <w:rPr>
          <w:sz w:val="24"/>
          <w:szCs w:val="24"/>
        </w:rPr>
        <w:t xml:space="preserve">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3.12.7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88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705"/>
      <w:r w:rsidRPr="00306311">
        <w:t>Уведомление о результатах</w:t>
      </w:r>
      <w:r w:rsidRPr="00066ED2">
        <w:t xml:space="preserve"> </w:t>
      </w:r>
      <w:bookmarkEnd w:id="689"/>
      <w:bookmarkEnd w:id="690"/>
      <w:r w:rsidRPr="00066ED2">
        <w:t>запроса предложений</w:t>
      </w:r>
      <w:bookmarkEnd w:id="691"/>
      <w:bookmarkEnd w:id="692"/>
    </w:p>
    <w:bookmarkEnd w:id="681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706"/>
      <w:r w:rsidRPr="00066ED2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707"/>
      <w:r w:rsidRPr="00066ED2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69283"/>
      <w:bookmarkStart w:id="730" w:name="_Toc468786628"/>
      <w:bookmarkStart w:id="731" w:name="_Toc469481268"/>
      <w:bookmarkStart w:id="732" w:name="_Toc472498857"/>
      <w:bookmarkStart w:id="733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69284"/>
      <w:bookmarkStart w:id="750" w:name="_Toc468786629"/>
      <w:bookmarkStart w:id="751" w:name="_Toc469481269"/>
      <w:bookmarkStart w:id="752" w:name="_Toc472498858"/>
      <w:bookmarkStart w:id="753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066ED2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710"/>
      <w:r w:rsidRPr="00066ED2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69286"/>
      <w:bookmarkStart w:id="773" w:name="_Toc468786631"/>
      <w:bookmarkStart w:id="774" w:name="_Toc469481271"/>
      <w:bookmarkStart w:id="775" w:name="_Toc472498860"/>
      <w:bookmarkStart w:id="776" w:name="_Toc498588711"/>
      <w:r w:rsidRPr="00066ED2">
        <w:rPr>
          <w:b w:val="0"/>
          <w:szCs w:val="24"/>
        </w:rPr>
        <w:t>Техническ</w:t>
      </w:r>
      <w:r w:rsidR="00B93A3A">
        <w:rPr>
          <w:b w:val="0"/>
          <w:szCs w:val="24"/>
        </w:rPr>
        <w:t>ое</w:t>
      </w:r>
      <w:r w:rsidRPr="00066ED2">
        <w:rPr>
          <w:b w:val="0"/>
          <w:szCs w:val="24"/>
        </w:rPr>
        <w:t xml:space="preserve"> задани</w:t>
      </w:r>
      <w:r w:rsidR="00B93A3A">
        <w:rPr>
          <w:b w:val="0"/>
          <w:szCs w:val="24"/>
        </w:rPr>
        <w:t>е</w:t>
      </w:r>
      <w:bookmarkStart w:id="777" w:name="_GoBack"/>
      <w:bookmarkEnd w:id="777"/>
      <w:r w:rsidRPr="00066ED2">
        <w:rPr>
          <w:b w:val="0"/>
          <w:szCs w:val="24"/>
        </w:rPr>
        <w:t xml:space="preserve"> </w:t>
      </w:r>
      <w:r w:rsidR="00A154B7" w:rsidRPr="005E53CE">
        <w:rPr>
          <w:b w:val="0"/>
          <w:szCs w:val="24"/>
        </w:rPr>
        <w:t>по Лоту №1 (подраздел</w:t>
      </w:r>
      <w:r w:rsidR="00A154B7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1.1.4</w:t>
      </w:r>
      <w:r w:rsidR="004A2F0D">
        <w:fldChar w:fldCharType="end"/>
      </w:r>
      <w:r w:rsidR="00A154B7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изложен</w:t>
      </w:r>
      <w:proofErr w:type="gramStart"/>
      <w:r w:rsidR="00F463E8"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>ы</w:t>
      </w:r>
      <w:r w:rsidR="00F463E8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066ED2" w:rsidRDefault="002B5044" w:rsidP="0021751A">
      <w:pPr>
        <w:pStyle w:val="2"/>
        <w:ind w:left="1701" w:hanging="1134"/>
      </w:pPr>
      <w:bookmarkStart w:id="778" w:name="_Ref194832984"/>
      <w:bookmarkStart w:id="779" w:name="_Ref197686508"/>
      <w:bookmarkStart w:id="780" w:name="_Toc423421727"/>
      <w:bookmarkStart w:id="781" w:name="_Toc498588712"/>
      <w:r w:rsidRPr="00066ED2">
        <w:t>Требование к поставляемой продукции</w:t>
      </w:r>
      <w:bookmarkEnd w:id="778"/>
      <w:bookmarkEnd w:id="779"/>
      <w:bookmarkEnd w:id="780"/>
      <w:bookmarkEnd w:id="781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2" w:name="_Toc439166313"/>
      <w:bookmarkStart w:id="783" w:name="_Toc439170661"/>
      <w:bookmarkStart w:id="784" w:name="_Toc439172763"/>
      <w:bookmarkStart w:id="785" w:name="_Toc439173207"/>
      <w:bookmarkStart w:id="786" w:name="_Toc439238201"/>
      <w:bookmarkStart w:id="787" w:name="_Toc439252753"/>
      <w:bookmarkStart w:id="788" w:name="_Toc439323611"/>
      <w:bookmarkStart w:id="789" w:name="_Toc439323727"/>
      <w:bookmarkStart w:id="790" w:name="_Toc440357125"/>
      <w:bookmarkStart w:id="791" w:name="_Toc440359680"/>
      <w:bookmarkStart w:id="792" w:name="_Toc440632144"/>
      <w:bookmarkStart w:id="793" w:name="_Toc440875965"/>
      <w:bookmarkStart w:id="794" w:name="_Toc441130993"/>
      <w:bookmarkStart w:id="795" w:name="_Toc447269808"/>
      <w:bookmarkStart w:id="796" w:name="_Toc464120631"/>
      <w:bookmarkStart w:id="797" w:name="_Toc466969289"/>
      <w:bookmarkStart w:id="798" w:name="_Toc468786634"/>
      <w:bookmarkStart w:id="799" w:name="_Toc469481274"/>
      <w:bookmarkStart w:id="800" w:name="_Toc472498863"/>
      <w:bookmarkStart w:id="801" w:name="_Toc498588713"/>
      <w:bookmarkStart w:id="802" w:name="_Ref194833053"/>
      <w:bookmarkStart w:id="803" w:name="_Ref223496951"/>
      <w:bookmarkStart w:id="804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5" w:name="_Toc439166314"/>
      <w:bookmarkStart w:id="806" w:name="_Toc439170662"/>
      <w:bookmarkStart w:id="807" w:name="_Toc439172764"/>
      <w:bookmarkStart w:id="808" w:name="_Toc439173208"/>
      <w:bookmarkStart w:id="809" w:name="_Toc439238202"/>
      <w:bookmarkStart w:id="810" w:name="_Toc439252754"/>
      <w:bookmarkStart w:id="811" w:name="_Toc439323612"/>
      <w:bookmarkStart w:id="812" w:name="_Toc439323728"/>
      <w:bookmarkStart w:id="813" w:name="_Toc440357126"/>
      <w:bookmarkStart w:id="814" w:name="_Toc440359681"/>
      <w:bookmarkStart w:id="815" w:name="_Toc440632145"/>
      <w:bookmarkStart w:id="816" w:name="_Toc440875966"/>
      <w:bookmarkStart w:id="817" w:name="_Toc441130994"/>
      <w:bookmarkStart w:id="818" w:name="_Toc447269809"/>
      <w:bookmarkStart w:id="819" w:name="_Toc464120632"/>
      <w:bookmarkStart w:id="820" w:name="_Toc466969290"/>
      <w:bookmarkStart w:id="821" w:name="_Toc468786635"/>
      <w:bookmarkStart w:id="822" w:name="_Toc469481275"/>
      <w:bookmarkStart w:id="823" w:name="_Toc472498864"/>
      <w:bookmarkStart w:id="824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B93A3A">
        <w:rPr>
          <w:b w:val="0"/>
          <w:szCs w:val="24"/>
          <w:lang w:eastAsia="ru-RU"/>
        </w:rPr>
        <w:t>Технического задания</w:t>
      </w:r>
      <w:r w:rsidR="003776BB" w:rsidRPr="00066ED2">
        <w:rPr>
          <w:b w:val="0"/>
          <w:szCs w:val="24"/>
          <w:lang w:eastAsia="ru-RU"/>
        </w:rPr>
        <w:t xml:space="preserve">, изложены </w:t>
      </w:r>
      <w:r w:rsidR="00B93A3A">
        <w:rPr>
          <w:b w:val="0"/>
          <w:szCs w:val="24"/>
          <w:lang w:eastAsia="ru-RU"/>
        </w:rPr>
        <w:t>в Приложении №1 (Техническом задании</w:t>
      </w:r>
      <w:r w:rsidR="003776BB" w:rsidRPr="00066ED2">
        <w:rPr>
          <w:b w:val="0"/>
          <w:szCs w:val="24"/>
          <w:lang w:eastAsia="ru-RU"/>
        </w:rPr>
        <w:t>) к настоящей Документации. При несоблюд</w:t>
      </w:r>
      <w:r w:rsidR="00B93A3A">
        <w:rPr>
          <w:b w:val="0"/>
          <w:szCs w:val="24"/>
          <w:lang w:eastAsia="ru-RU"/>
        </w:rPr>
        <w:t>ении требований Технического задания</w:t>
      </w:r>
      <w:r w:rsidR="003776BB" w:rsidRPr="00066ED2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2B5044" w:rsidRPr="00066ED2" w:rsidRDefault="002B5044" w:rsidP="0021751A">
      <w:pPr>
        <w:pStyle w:val="2"/>
        <w:ind w:left="1701" w:hanging="1134"/>
      </w:pPr>
      <w:bookmarkStart w:id="825" w:name="_Ref247513861"/>
      <w:bookmarkStart w:id="826" w:name="_Toc423421728"/>
      <w:bookmarkStart w:id="827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2"/>
      <w:bookmarkEnd w:id="803"/>
      <w:bookmarkEnd w:id="804"/>
      <w:r w:rsidRPr="00066ED2">
        <w:t>.</w:t>
      </w:r>
      <w:bookmarkEnd w:id="825"/>
      <w:bookmarkEnd w:id="826"/>
      <w:bookmarkEnd w:id="827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8" w:name="_Toc439166317"/>
      <w:bookmarkStart w:id="829" w:name="_Toc439170665"/>
      <w:bookmarkStart w:id="830" w:name="_Toc439172767"/>
      <w:bookmarkStart w:id="831" w:name="_Toc439173211"/>
      <w:bookmarkStart w:id="832" w:name="_Toc439238205"/>
      <w:bookmarkStart w:id="833" w:name="_Toc439252756"/>
      <w:bookmarkStart w:id="834" w:name="_Toc439323614"/>
      <w:bookmarkStart w:id="835" w:name="_Toc439323730"/>
      <w:bookmarkStart w:id="836" w:name="_Ref440292618"/>
      <w:bookmarkStart w:id="837" w:name="_Toc440357128"/>
      <w:bookmarkStart w:id="838" w:name="_Toc440359683"/>
      <w:bookmarkStart w:id="839" w:name="_Toc440632147"/>
      <w:bookmarkStart w:id="840" w:name="_Toc440875968"/>
      <w:bookmarkStart w:id="841" w:name="_Toc441130996"/>
      <w:bookmarkStart w:id="842" w:name="_Toc447269811"/>
      <w:bookmarkStart w:id="843" w:name="_Toc464120634"/>
      <w:bookmarkStart w:id="844" w:name="_Toc466969292"/>
      <w:bookmarkStart w:id="845" w:name="_Toc468786637"/>
      <w:bookmarkStart w:id="846" w:name="_Toc469481277"/>
      <w:bookmarkStart w:id="847" w:name="_Toc472498866"/>
      <w:bookmarkStart w:id="848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9" w:name="_Toc439166318"/>
      <w:bookmarkStart w:id="850" w:name="_Toc439170666"/>
      <w:bookmarkStart w:id="851" w:name="_Toc439172768"/>
      <w:bookmarkStart w:id="852" w:name="_Toc439173212"/>
      <w:bookmarkStart w:id="853" w:name="_Toc439238206"/>
      <w:bookmarkStart w:id="854" w:name="_Toc439252757"/>
      <w:bookmarkStart w:id="855" w:name="_Toc439323615"/>
      <w:bookmarkStart w:id="856" w:name="_Toc439323731"/>
      <w:bookmarkStart w:id="857" w:name="_Toc440357129"/>
      <w:bookmarkStart w:id="858" w:name="_Toc440359684"/>
      <w:bookmarkStart w:id="859" w:name="_Toc440632148"/>
      <w:bookmarkStart w:id="860" w:name="_Toc440875969"/>
      <w:bookmarkStart w:id="861" w:name="_Toc441130997"/>
      <w:bookmarkStart w:id="862" w:name="_Toc447269812"/>
      <w:bookmarkStart w:id="863" w:name="_Toc464120635"/>
      <w:bookmarkStart w:id="864" w:name="_Toc466969293"/>
      <w:bookmarkStart w:id="865" w:name="_Toc468786638"/>
      <w:bookmarkStart w:id="866" w:name="_Toc469481278"/>
      <w:bookmarkStart w:id="867" w:name="_Toc472498867"/>
      <w:bookmarkStart w:id="868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64832" w:rsidRPr="00066ED2" w:rsidRDefault="00464832" w:rsidP="00464832">
      <w:pPr>
        <w:pStyle w:val="2"/>
        <w:ind w:left="1701" w:hanging="1134"/>
      </w:pPr>
      <w:bookmarkStart w:id="869" w:name="_Toc248219573"/>
      <w:bookmarkStart w:id="870" w:name="_Toc256099315"/>
      <w:bookmarkStart w:id="871" w:name="_Toc423421664"/>
      <w:bookmarkStart w:id="872" w:name="_Toc498588718"/>
      <w:bookmarkEnd w:id="712"/>
      <w:bookmarkEnd w:id="713"/>
      <w:r w:rsidRPr="00066ED2">
        <w:t>Иные требования</w:t>
      </w:r>
      <w:bookmarkEnd w:id="869"/>
      <w:bookmarkEnd w:id="870"/>
      <w:bookmarkEnd w:id="871"/>
      <w:bookmarkEnd w:id="872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3" w:name="_Toc464120637"/>
      <w:bookmarkStart w:id="874" w:name="_Toc466969295"/>
      <w:bookmarkStart w:id="875" w:name="_Toc468786640"/>
      <w:bookmarkStart w:id="876" w:name="_Toc469481280"/>
      <w:bookmarkStart w:id="877" w:name="_Toc472498869"/>
      <w:bookmarkStart w:id="878" w:name="_Toc498588719"/>
      <w:bookmarkStart w:id="879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3"/>
      <w:bookmarkEnd w:id="874"/>
      <w:bookmarkEnd w:id="875"/>
      <w:bookmarkEnd w:id="876"/>
      <w:bookmarkEnd w:id="877"/>
      <w:bookmarkEnd w:id="878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0" w:name="_Toc464120638"/>
      <w:bookmarkStart w:id="881" w:name="_Toc466969296"/>
      <w:bookmarkStart w:id="882" w:name="_Toc468786641"/>
      <w:bookmarkStart w:id="883" w:name="_Toc469481281"/>
      <w:bookmarkStart w:id="884" w:name="_Toc472498870"/>
      <w:bookmarkStart w:id="885" w:name="_Toc498588720"/>
      <w:r w:rsidRPr="00066ED2">
        <w:rPr>
          <w:b w:val="0"/>
          <w:szCs w:val="24"/>
        </w:rPr>
        <w:t>В случае</w:t>
      </w:r>
      <w:proofErr w:type="gramStart"/>
      <w:r w:rsidRPr="00066ED2">
        <w:rPr>
          <w:b w:val="0"/>
          <w:szCs w:val="24"/>
        </w:rPr>
        <w:t>,</w:t>
      </w:r>
      <w:proofErr w:type="gramEnd"/>
      <w:r w:rsidRPr="00066ED2">
        <w:rPr>
          <w:b w:val="0"/>
          <w:szCs w:val="24"/>
        </w:rPr>
        <w:t xml:space="preserve">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79"/>
      <w:bookmarkEnd w:id="880"/>
      <w:bookmarkEnd w:id="881"/>
      <w:bookmarkEnd w:id="882"/>
      <w:bookmarkEnd w:id="883"/>
      <w:bookmarkEnd w:id="884"/>
      <w:bookmarkEnd w:id="885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86" w:name="_Toc461808930"/>
      <w:bookmarkStart w:id="887" w:name="_Toc498588721"/>
      <w:r w:rsidRPr="00066ED2">
        <w:t>Альтернативные предложения</w:t>
      </w:r>
      <w:bookmarkStart w:id="888" w:name="_Ref56252639"/>
      <w:bookmarkEnd w:id="886"/>
      <w:bookmarkEnd w:id="887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9" w:name="_Toc461808802"/>
      <w:bookmarkStart w:id="890" w:name="_Toc461808931"/>
      <w:bookmarkStart w:id="891" w:name="_Toc464120640"/>
      <w:bookmarkStart w:id="892" w:name="_Toc466969298"/>
      <w:bookmarkStart w:id="893" w:name="_Toc468786643"/>
      <w:bookmarkStart w:id="894" w:name="_Toc469481283"/>
      <w:bookmarkStart w:id="895" w:name="_Toc472498872"/>
      <w:bookmarkStart w:id="896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7" w:name="_Ref440270602"/>
      <w:bookmarkStart w:id="898" w:name="_Toc498588723"/>
      <w:bookmarkEnd w:id="5"/>
      <w:bookmarkEnd w:id="682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897"/>
      <w:bookmarkEnd w:id="898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899" w:name="_Ref55336310"/>
      <w:bookmarkStart w:id="900" w:name="_Toc57314672"/>
      <w:bookmarkStart w:id="901" w:name="_Toc69728986"/>
      <w:bookmarkStart w:id="902" w:name="_Toc98253919"/>
      <w:bookmarkStart w:id="903" w:name="_Toc165173847"/>
      <w:bookmarkStart w:id="904" w:name="_Toc423423667"/>
      <w:bookmarkStart w:id="905" w:name="_Toc498588724"/>
      <w:r w:rsidRPr="00066ED2">
        <w:t xml:space="preserve">Письмо о подаче оферты </w:t>
      </w:r>
      <w:bookmarkStart w:id="906" w:name="_Ref22846535"/>
      <w:r w:rsidRPr="00066ED2">
        <w:t>(</w:t>
      </w:r>
      <w:bookmarkEnd w:id="906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066ED2" w:rsidRDefault="004F4D80" w:rsidP="004F4D80">
      <w:pPr>
        <w:pStyle w:val="3"/>
        <w:rPr>
          <w:szCs w:val="24"/>
        </w:rPr>
      </w:pPr>
      <w:bookmarkStart w:id="907" w:name="_Toc98253920"/>
      <w:bookmarkStart w:id="908" w:name="_Toc157248174"/>
      <w:bookmarkStart w:id="909" w:name="_Toc157496543"/>
      <w:bookmarkStart w:id="910" w:name="_Toc158206082"/>
      <w:bookmarkStart w:id="911" w:name="_Toc164057767"/>
      <w:bookmarkStart w:id="912" w:name="_Toc164137117"/>
      <w:bookmarkStart w:id="913" w:name="_Toc164161277"/>
      <w:bookmarkStart w:id="914" w:name="_Toc165173848"/>
      <w:bookmarkStart w:id="915" w:name="_Toc439170673"/>
      <w:bookmarkStart w:id="916" w:name="_Toc439172775"/>
      <w:bookmarkStart w:id="917" w:name="_Toc439173219"/>
      <w:bookmarkStart w:id="918" w:name="_Toc439238213"/>
      <w:bookmarkStart w:id="919" w:name="_Toc440357133"/>
      <w:bookmarkStart w:id="920" w:name="_Toc440359688"/>
      <w:bookmarkStart w:id="921" w:name="_Toc447269817"/>
      <w:bookmarkStart w:id="922" w:name="_Toc464120643"/>
      <w:bookmarkStart w:id="923" w:name="_Toc472498875"/>
      <w:bookmarkStart w:id="924" w:name="_Toc498588725"/>
      <w:r w:rsidRPr="00066ED2">
        <w:rPr>
          <w:szCs w:val="24"/>
        </w:rPr>
        <w:t>Форма письма о подаче оферты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72498876"/>
      <w:bookmarkStart w:id="948" w:name="_Toc498588726"/>
      <w:r w:rsidRPr="00066ED2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49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49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72498878"/>
      <w:bookmarkStart w:id="971" w:name="_Toc498588728"/>
      <w:r w:rsidRPr="00066ED2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47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0"/>
      <w:bookmarkEnd w:id="951"/>
      <w:bookmarkEnd w:id="952"/>
      <w:bookmarkEnd w:id="953"/>
      <w:bookmarkEnd w:id="954"/>
      <w:bookmarkEnd w:id="955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066ED2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69306"/>
      <w:bookmarkStart w:id="1003" w:name="_Toc468786651"/>
      <w:bookmarkStart w:id="1004" w:name="_Toc469481291"/>
      <w:bookmarkStart w:id="1005" w:name="_Toc472498880"/>
      <w:bookmarkStart w:id="1006" w:name="_Toc498588730"/>
      <w:r w:rsidRPr="00066ED2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066ED2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066ED2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8D106C" w:rsidTr="008D106C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8D106C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8D106C">
              <w:rPr>
                <w:b/>
                <w:sz w:val="18"/>
                <w:szCs w:val="18"/>
              </w:rPr>
              <w:t>п</w:t>
            </w:r>
            <w:proofErr w:type="gramEnd"/>
            <w:r w:rsidRPr="008D106C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8D106C">
              <w:rPr>
                <w:b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8D106C">
              <w:rPr>
                <w:b/>
                <w:bCs w:val="0"/>
                <w:szCs w:val="24"/>
              </w:rPr>
              <w:t>ЭКВИВАЛЕНТ</w:t>
            </w:r>
            <w:r w:rsidRPr="008D106C">
              <w:rPr>
                <w:b/>
                <w:sz w:val="18"/>
                <w:szCs w:val="18"/>
              </w:rPr>
              <w:br/>
              <w:t xml:space="preserve">(заполняется </w:t>
            </w:r>
            <w:proofErr w:type="gramStart"/>
            <w:r w:rsidRPr="008D106C">
              <w:rPr>
                <w:b/>
                <w:sz w:val="18"/>
                <w:szCs w:val="18"/>
              </w:rPr>
              <w:t>Участником</w:t>
            </w:r>
            <w:proofErr w:type="gramEnd"/>
            <w:r w:rsidRPr="008D106C">
              <w:rPr>
                <w:b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8D106C">
              <w:rPr>
                <w:b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8D106C">
              <w:rPr>
                <w:b/>
                <w:sz w:val="18"/>
                <w:szCs w:val="18"/>
              </w:rPr>
              <w:t>Страна происхождения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8D106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8D106C">
              <w:rPr>
                <w:b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8D106C">
              <w:rPr>
                <w:b/>
                <w:sz w:val="18"/>
                <w:szCs w:val="18"/>
              </w:rPr>
              <w:t>Цена единицы с НДС, руб.</w:t>
            </w:r>
          </w:p>
        </w:tc>
      </w:tr>
      <w:tr w:rsidR="00347FE8" w:rsidRPr="008D106C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8D106C">
              <w:rPr>
                <w:b/>
                <w:sz w:val="18"/>
                <w:szCs w:val="18"/>
              </w:rPr>
              <w:t> Филиал ПАО «МРСК Центра» «</w:t>
            </w:r>
            <w:r w:rsidRPr="008D106C">
              <w:rPr>
                <w:rStyle w:val="aa"/>
                <w:sz w:val="18"/>
                <w:szCs w:val="18"/>
              </w:rPr>
              <w:t xml:space="preserve">____ </w:t>
            </w:r>
            <w:proofErr w:type="spellStart"/>
            <w:r w:rsidRPr="008D106C">
              <w:rPr>
                <w:b/>
                <w:sz w:val="18"/>
                <w:szCs w:val="18"/>
              </w:rPr>
              <w:t>энерго</w:t>
            </w:r>
            <w:proofErr w:type="spellEnd"/>
            <w:r w:rsidRPr="008D106C">
              <w:rPr>
                <w:b/>
                <w:sz w:val="18"/>
                <w:szCs w:val="18"/>
              </w:rPr>
              <w:t>»</w:t>
            </w:r>
          </w:p>
        </w:tc>
      </w:tr>
      <w:tr w:rsidR="00347FE8" w:rsidRPr="008D106C" w:rsidTr="008D106C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D106C">
              <w:rPr>
                <w:sz w:val="18"/>
                <w:szCs w:val="18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8D106C" w:rsidTr="008D106C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D106C">
              <w:rPr>
                <w:sz w:val="18"/>
                <w:szCs w:val="18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8D106C" w:rsidTr="008D106C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D106C">
              <w:rPr>
                <w:sz w:val="18"/>
                <w:szCs w:val="18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066ED2" w:rsidTr="008D106C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D106C">
              <w:rPr>
                <w:sz w:val="18"/>
                <w:szCs w:val="18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8D106C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066ED2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69307"/>
      <w:bookmarkStart w:id="1027" w:name="_Toc468786652"/>
      <w:bookmarkStart w:id="1028" w:name="_Toc469481292"/>
      <w:bookmarkStart w:id="1029" w:name="_Toc472498881"/>
      <w:bookmarkStart w:id="1030" w:name="_Toc498588731"/>
      <w:r w:rsidRPr="00066ED2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066ED2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69309"/>
      <w:bookmarkStart w:id="1061" w:name="_Toc468786654"/>
      <w:bookmarkStart w:id="1062" w:name="_Toc469481294"/>
      <w:bookmarkStart w:id="1063" w:name="_Toc472498883"/>
      <w:bookmarkStart w:id="1064" w:name="_Toc498588733"/>
      <w:r w:rsidRPr="00066ED2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066ED2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69310"/>
      <w:bookmarkStart w:id="1095" w:name="_Toc468786655"/>
      <w:bookmarkStart w:id="1096" w:name="_Toc469481295"/>
      <w:bookmarkStart w:id="1097" w:name="_Toc472498884"/>
      <w:bookmarkStart w:id="1098" w:name="_Toc498588734"/>
      <w:r w:rsidRPr="00066ED2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066ED2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69312"/>
      <w:bookmarkStart w:id="1128" w:name="_Toc468786657"/>
      <w:bookmarkStart w:id="1129" w:name="_Toc469481297"/>
      <w:bookmarkStart w:id="1130" w:name="_Toc472498886"/>
      <w:bookmarkStart w:id="1131" w:name="_Toc498588736"/>
      <w:r w:rsidRPr="00066ED2">
        <w:rPr>
          <w:szCs w:val="24"/>
        </w:rPr>
        <w:t xml:space="preserve">Форма </w:t>
      </w:r>
      <w:bookmarkEnd w:id="1106"/>
      <w:r w:rsidRPr="00066ED2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066ED2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066ED2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69313"/>
      <w:bookmarkStart w:id="1160" w:name="_Toc468786658"/>
      <w:bookmarkStart w:id="1161" w:name="_Toc469481298"/>
      <w:bookmarkStart w:id="1162" w:name="_Toc472498887"/>
      <w:bookmarkStart w:id="1163" w:name="_Toc498588737"/>
      <w:r w:rsidRPr="00066ED2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738"/>
      <w:bookmarkEnd w:id="1164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066ED2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69315"/>
      <w:bookmarkStart w:id="1185" w:name="_Toc468786660"/>
      <w:bookmarkStart w:id="1186" w:name="_Toc469481300"/>
      <w:bookmarkStart w:id="1187" w:name="_Toc472498889"/>
      <w:bookmarkStart w:id="1188" w:name="_Toc498588739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066ED2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066ED2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69316"/>
      <w:bookmarkStart w:id="1210" w:name="_Toc468786661"/>
      <w:bookmarkStart w:id="1211" w:name="_Toc469481301"/>
      <w:bookmarkStart w:id="1212" w:name="_Toc472498890"/>
      <w:bookmarkStart w:id="1213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741"/>
      <w:bookmarkEnd w:id="925"/>
      <w:r w:rsidRPr="00066ED2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066ED2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72498892"/>
      <w:bookmarkStart w:id="1242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57151"/>
            <w:bookmarkStart w:id="1250" w:name="_Toc440359706"/>
            <w:bookmarkStart w:id="1251" w:name="_Ref444164176"/>
            <w:bookmarkStart w:id="1252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3" w:name="_Ref491180858"/>
      <w:bookmarkStart w:id="1254" w:name="_Toc498588743"/>
      <w:r w:rsidRPr="00066ED2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г.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5" w:name="_Toc439170690"/>
      <w:bookmarkStart w:id="1256" w:name="_Toc439172792"/>
      <w:bookmarkStart w:id="1257" w:name="_Toc439173236"/>
      <w:bookmarkStart w:id="1258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59" w:name="_Toc125426243"/>
      <w:bookmarkStart w:id="1260" w:name="_Toc396984070"/>
      <w:bookmarkStart w:id="1261" w:name="_Toc423423673"/>
      <w:bookmarkStart w:id="1262" w:name="_Toc439170691"/>
      <w:bookmarkStart w:id="1263" w:name="_Toc439172793"/>
      <w:bookmarkStart w:id="1264" w:name="_Toc439173237"/>
      <w:bookmarkStart w:id="1265" w:name="_Toc439238233"/>
      <w:bookmarkStart w:id="1266" w:name="_Toc439252780"/>
      <w:bookmarkStart w:id="1267" w:name="_Toc439323754"/>
      <w:bookmarkStart w:id="1268" w:name="_Toc440357152"/>
      <w:bookmarkStart w:id="1269" w:name="_Toc440359707"/>
      <w:bookmarkStart w:id="1270" w:name="_Toc440632171"/>
      <w:bookmarkStart w:id="1271" w:name="_Toc440875991"/>
      <w:bookmarkStart w:id="1272" w:name="_Toc441131019"/>
      <w:bookmarkStart w:id="1273" w:name="_Toc447269836"/>
      <w:bookmarkEnd w:id="1255"/>
      <w:bookmarkEnd w:id="1256"/>
      <w:bookmarkEnd w:id="1257"/>
      <w:bookmarkEnd w:id="1258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4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4" w:name="_Toc464120662"/>
      <w:bookmarkStart w:id="1275" w:name="_Toc472498894"/>
      <w:bookmarkStart w:id="1276" w:name="_Toc498588744"/>
      <w:r w:rsidRPr="00066ED2">
        <w:rPr>
          <w:szCs w:val="24"/>
        </w:rPr>
        <w:lastRenderedPageBreak/>
        <w:t>Инструкции по заполнению</w:t>
      </w:r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7073"/>
      <w:bookmarkStart w:id="1284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066ED2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57154"/>
      <w:bookmarkStart w:id="1300" w:name="_Toc440359709"/>
      <w:bookmarkStart w:id="1301" w:name="_Toc440632173"/>
      <w:bookmarkStart w:id="1302" w:name="_Toc440875993"/>
      <w:bookmarkStart w:id="1303" w:name="_Toc441131021"/>
      <w:bookmarkStart w:id="1304" w:name="_Toc447269838"/>
      <w:bookmarkStart w:id="1305" w:name="_Toc464120664"/>
      <w:bookmarkStart w:id="1306" w:name="_Toc466969322"/>
      <w:bookmarkStart w:id="1307" w:name="_Toc468786667"/>
      <w:bookmarkStart w:id="1308" w:name="_Toc469481307"/>
      <w:bookmarkStart w:id="1309" w:name="_Toc472498896"/>
      <w:bookmarkStart w:id="1310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8D106C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8D106C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</w:t>
            </w:r>
            <w:r w:rsidR="008D106C">
              <w:rPr>
                <w:rStyle w:val="aa"/>
                <w:sz w:val="22"/>
              </w:rPr>
              <w:t>-</w:t>
            </w:r>
            <w:r w:rsidR="008D106C" w:rsidRPr="00066ED2">
              <w:rPr>
                <w:rStyle w:val="aa"/>
                <w:sz w:val="22"/>
              </w:rPr>
              <w:t xml:space="preserve"> III</w:t>
            </w:r>
            <w:r w:rsidRPr="00066ED2">
              <w:rPr>
                <w:rStyle w:val="aa"/>
                <w:sz w:val="22"/>
              </w:rPr>
              <w:t> квартал 201</w:t>
            </w:r>
            <w:r w:rsidR="008D106C">
              <w:rPr>
                <w:rStyle w:val="aa"/>
                <w:sz w:val="22"/>
              </w:rPr>
              <w:t>8 года»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1" w:name="_Toc98253944"/>
      <w:bookmarkStart w:id="1312" w:name="_Toc157248196"/>
      <w:bookmarkStart w:id="1313" w:name="_Toc157496565"/>
      <w:bookmarkStart w:id="1314" w:name="_Toc158206104"/>
      <w:bookmarkStart w:id="1315" w:name="_Toc164057789"/>
      <w:bookmarkStart w:id="1316" w:name="_Toc164137139"/>
      <w:bookmarkStart w:id="1317" w:name="_Toc164161299"/>
      <w:bookmarkStart w:id="1318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19" w:name="_Toc439170694"/>
      <w:bookmarkStart w:id="1320" w:name="_Toc439172796"/>
      <w:bookmarkStart w:id="1321" w:name="_Toc439173240"/>
      <w:bookmarkStart w:id="1322" w:name="_Toc439238236"/>
      <w:bookmarkStart w:id="1323" w:name="_Toc439252783"/>
      <w:bookmarkStart w:id="1324" w:name="_Toc439323757"/>
      <w:bookmarkStart w:id="1325" w:name="_Toc440357155"/>
      <w:bookmarkStart w:id="1326" w:name="_Toc440359710"/>
      <w:bookmarkStart w:id="1327" w:name="_Toc440632174"/>
      <w:bookmarkStart w:id="1328" w:name="_Toc440875994"/>
      <w:bookmarkStart w:id="1329" w:name="_Toc441131022"/>
      <w:bookmarkStart w:id="1330" w:name="_Toc447269839"/>
      <w:bookmarkStart w:id="1331" w:name="_Toc464120665"/>
      <w:bookmarkStart w:id="1332" w:name="_Toc466969323"/>
      <w:bookmarkStart w:id="1333" w:name="_Toc468786668"/>
      <w:bookmarkStart w:id="1334" w:name="_Toc469481308"/>
      <w:bookmarkStart w:id="1335" w:name="_Toc472498897"/>
      <w:bookmarkStart w:id="1336" w:name="_Toc498588747"/>
      <w:r w:rsidRPr="00066ED2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066ED2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57160"/>
      <w:bookmarkStart w:id="1359" w:name="_Toc440359712"/>
      <w:bookmarkStart w:id="1360" w:name="_Toc440632176"/>
      <w:bookmarkStart w:id="1361" w:name="_Toc440875996"/>
      <w:bookmarkStart w:id="1362" w:name="_Toc441131024"/>
      <w:bookmarkStart w:id="1363" w:name="_Toc447269841"/>
      <w:bookmarkStart w:id="1364" w:name="_Toc464120667"/>
      <w:bookmarkStart w:id="1365" w:name="_Toc466969325"/>
      <w:bookmarkStart w:id="1366" w:name="_Toc468786670"/>
      <w:bookmarkStart w:id="1367" w:name="_Toc469481310"/>
      <w:bookmarkStart w:id="1368" w:name="_Toc472498899"/>
      <w:bookmarkStart w:id="1369" w:name="_Toc498588749"/>
      <w:r w:rsidRPr="00066ED2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57161"/>
      <w:bookmarkStart w:id="1385" w:name="_Toc440359713"/>
      <w:bookmarkStart w:id="1386" w:name="_Toc440632177"/>
      <w:bookmarkStart w:id="1387" w:name="_Toc440875997"/>
      <w:bookmarkStart w:id="1388" w:name="_Toc441131025"/>
      <w:bookmarkStart w:id="1389" w:name="_Toc447269842"/>
      <w:bookmarkStart w:id="1390" w:name="_Toc464120668"/>
      <w:bookmarkStart w:id="1391" w:name="_Toc466969326"/>
      <w:bookmarkStart w:id="1392" w:name="_Toc468786671"/>
      <w:bookmarkStart w:id="1393" w:name="_Toc469481311"/>
      <w:bookmarkStart w:id="1394" w:name="_Toc472498900"/>
      <w:bookmarkStart w:id="1395" w:name="_Toc498588750"/>
      <w:r w:rsidRPr="00066ED2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98588751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066ED2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57163"/>
      <w:bookmarkStart w:id="1423" w:name="_Toc440359715"/>
      <w:bookmarkStart w:id="1424" w:name="_Toc440632179"/>
      <w:bookmarkStart w:id="1425" w:name="_Toc440875999"/>
      <w:bookmarkStart w:id="1426" w:name="_Toc441131027"/>
      <w:bookmarkStart w:id="1427" w:name="_Toc447269844"/>
      <w:bookmarkStart w:id="1428" w:name="_Toc464120670"/>
      <w:bookmarkStart w:id="1429" w:name="_Toc466969328"/>
      <w:bookmarkStart w:id="1430" w:name="_Toc468786673"/>
      <w:bookmarkStart w:id="1431" w:name="_Toc469481313"/>
      <w:bookmarkStart w:id="1432" w:name="_Toc472498902"/>
      <w:bookmarkStart w:id="1433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57164"/>
      <w:bookmarkStart w:id="1450" w:name="_Toc440359716"/>
      <w:bookmarkStart w:id="1451" w:name="_Toc440632180"/>
      <w:bookmarkStart w:id="1452" w:name="_Toc440876000"/>
      <w:bookmarkStart w:id="1453" w:name="_Toc441131028"/>
      <w:bookmarkStart w:id="1454" w:name="_Toc447269845"/>
      <w:bookmarkStart w:id="1455" w:name="_Toc464120671"/>
      <w:bookmarkStart w:id="1456" w:name="_Toc466969329"/>
      <w:bookmarkStart w:id="1457" w:name="_Toc468786674"/>
      <w:bookmarkStart w:id="1458" w:name="_Toc469481314"/>
      <w:bookmarkStart w:id="1459" w:name="_Toc472498903"/>
      <w:bookmarkStart w:id="1460" w:name="_Toc498588753"/>
      <w:r w:rsidRPr="00066ED2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2" w:name="_Toc423423680"/>
      <w:bookmarkStart w:id="1463" w:name="_Ref440272035"/>
      <w:bookmarkStart w:id="1464" w:name="_Ref440274733"/>
      <w:bookmarkStart w:id="1465" w:name="_Ref444179578"/>
      <w:bookmarkStart w:id="1466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F200DC" w:rsidRDefault="00F200DC" w:rsidP="004F4D80">
      <w:pPr>
        <w:pStyle w:val="3"/>
        <w:rPr>
          <w:szCs w:val="24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41572140"/>
      <w:bookmarkStart w:id="1487" w:name="_Toc441575232"/>
      <w:bookmarkStart w:id="1488" w:name="_Toc442195898"/>
      <w:bookmarkStart w:id="1489" w:name="_Toc442251940"/>
      <w:bookmarkStart w:id="1490" w:name="_Toc442258889"/>
      <w:bookmarkStart w:id="1491" w:name="_Toc442259129"/>
      <w:bookmarkStart w:id="1492" w:name="_Toc447292892"/>
      <w:bookmarkStart w:id="1493" w:name="_Toc461808964"/>
      <w:bookmarkStart w:id="1494" w:name="_Toc463514796"/>
      <w:bookmarkStart w:id="1495" w:name="_Toc466967523"/>
      <w:bookmarkStart w:id="1496" w:name="_Toc467574715"/>
      <w:bookmarkStart w:id="1497" w:name="_Toc468441758"/>
      <w:bookmarkStart w:id="1498" w:name="_Toc469480233"/>
      <w:bookmarkStart w:id="1499" w:name="_Toc472409262"/>
      <w:bookmarkStart w:id="1500" w:name="_Toc498417409"/>
      <w:bookmarkStart w:id="1501" w:name="_Toc498588755"/>
      <w:r w:rsidRPr="00F200DC">
        <w:rPr>
          <w:szCs w:val="24"/>
        </w:rPr>
        <w:t xml:space="preserve">Форма 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0"/>
      <w:bookmarkEnd w:id="1501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г.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2" w:name="_Toc343690585"/>
      <w:bookmarkStart w:id="1503" w:name="_Toc372294429"/>
      <w:bookmarkStart w:id="1504" w:name="_Toc379288897"/>
      <w:bookmarkStart w:id="1505" w:name="_Toc384734781"/>
      <w:bookmarkStart w:id="1506" w:name="_Toc396984079"/>
      <w:bookmarkStart w:id="1507" w:name="_Toc423423682"/>
      <w:bookmarkStart w:id="1508" w:name="_Toc439170711"/>
      <w:bookmarkStart w:id="1509" w:name="_Toc439172813"/>
      <w:bookmarkStart w:id="1510" w:name="_Toc439173254"/>
      <w:bookmarkStart w:id="1511" w:name="_Toc439238250"/>
      <w:bookmarkStart w:id="1512" w:name="_Toc439252797"/>
      <w:bookmarkStart w:id="1513" w:name="_Toc439323771"/>
      <w:bookmarkStart w:id="1514" w:name="_Toc440357169"/>
      <w:bookmarkStart w:id="1515" w:name="_Toc440359721"/>
      <w:bookmarkStart w:id="1516" w:name="_Toc440632185"/>
      <w:bookmarkStart w:id="1517" w:name="_Toc440876005"/>
      <w:bookmarkStart w:id="1518" w:name="_Toc441131033"/>
      <w:bookmarkStart w:id="1519" w:name="_Toc447269850"/>
      <w:bookmarkStart w:id="1520" w:name="_Toc464120676"/>
      <w:bookmarkStart w:id="1521" w:name="_Toc466969332"/>
      <w:bookmarkStart w:id="1522" w:name="_Toc468786677"/>
      <w:bookmarkStart w:id="1523" w:name="_Toc469481317"/>
      <w:bookmarkStart w:id="1524" w:name="_Toc472498906"/>
      <w:bookmarkStart w:id="1525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</w:t>
      </w:r>
      <w:proofErr w:type="gramStart"/>
      <w:r w:rsidRPr="00F200DC">
        <w:rPr>
          <w:snapToGrid w:val="0"/>
          <w:sz w:val="24"/>
          <w:szCs w:val="24"/>
        </w:rPr>
        <w:t>,</w:t>
      </w:r>
      <w:proofErr w:type="gramEnd"/>
      <w:r w:rsidRPr="00F200DC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6" w:name="_Toc329588495"/>
      <w:bookmarkStart w:id="1527" w:name="_Toc423423683"/>
      <w:bookmarkStart w:id="1528" w:name="_Ref440272051"/>
      <w:bookmarkStart w:id="1529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26"/>
      <w:bookmarkEnd w:id="1527"/>
      <w:bookmarkEnd w:id="1528"/>
      <w:bookmarkEnd w:id="1529"/>
      <w:bookmarkEnd w:id="1530"/>
    </w:p>
    <w:p w:rsidR="004F4D80" w:rsidRPr="00066ED2" w:rsidRDefault="004F4D80" w:rsidP="004F4D80">
      <w:pPr>
        <w:pStyle w:val="3"/>
        <w:rPr>
          <w:szCs w:val="24"/>
        </w:rPr>
      </w:pPr>
      <w:bookmarkStart w:id="1531" w:name="_Toc343690587"/>
      <w:bookmarkStart w:id="1532" w:name="_Toc372294431"/>
      <w:bookmarkStart w:id="1533" w:name="_Toc379288899"/>
      <w:bookmarkStart w:id="1534" w:name="_Toc384734783"/>
      <w:bookmarkStart w:id="1535" w:name="_Toc396984081"/>
      <w:bookmarkStart w:id="1536" w:name="_Toc423423684"/>
      <w:bookmarkStart w:id="1537" w:name="_Toc439170713"/>
      <w:bookmarkStart w:id="1538" w:name="_Toc439172815"/>
      <w:bookmarkStart w:id="1539" w:name="_Toc439173256"/>
      <w:bookmarkStart w:id="1540" w:name="_Toc439238252"/>
      <w:bookmarkStart w:id="1541" w:name="_Toc439252799"/>
      <w:bookmarkStart w:id="1542" w:name="_Toc439323773"/>
      <w:bookmarkStart w:id="1543" w:name="_Toc440357171"/>
      <w:bookmarkStart w:id="1544" w:name="_Toc440359723"/>
      <w:bookmarkStart w:id="1545" w:name="_Toc440632187"/>
      <w:bookmarkStart w:id="1546" w:name="_Toc440876007"/>
      <w:bookmarkStart w:id="1547" w:name="_Toc441131035"/>
      <w:bookmarkStart w:id="1548" w:name="_Toc447269852"/>
      <w:bookmarkStart w:id="1549" w:name="_Toc464120678"/>
      <w:bookmarkStart w:id="1550" w:name="_Toc466969334"/>
      <w:bookmarkStart w:id="1551" w:name="_Toc468786679"/>
      <w:bookmarkStart w:id="1552" w:name="_Toc469481319"/>
      <w:bookmarkStart w:id="1553" w:name="_Toc472498908"/>
      <w:bookmarkStart w:id="1554" w:name="_Toc498588758"/>
      <w:r w:rsidRPr="00066ED2">
        <w:rPr>
          <w:szCs w:val="24"/>
        </w:rPr>
        <w:t xml:space="preserve">Форма 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r w:rsidR="000D70B6" w:rsidRPr="00066ED2">
        <w:rPr>
          <w:szCs w:val="24"/>
        </w:rPr>
        <w:t>Согласия на обработку персональных данных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9040FF" w:rsidRPr="008D106C" w:rsidRDefault="009040FF" w:rsidP="009040F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55" w:name="_Toc441572144"/>
      <w:bookmarkStart w:id="1556" w:name="_Toc441575236"/>
      <w:bookmarkStart w:id="1557" w:name="_Toc442195902"/>
      <w:bookmarkStart w:id="1558" w:name="_Toc442251944"/>
      <w:bookmarkStart w:id="1559" w:name="_Toc442258893"/>
      <w:bookmarkStart w:id="1560" w:name="_Toc442259133"/>
      <w:bookmarkStart w:id="1561" w:name="_Toc442265444"/>
      <w:bookmarkStart w:id="1562" w:name="_Toc447292650"/>
      <w:bookmarkStart w:id="1563" w:name="_Toc461809096"/>
      <w:bookmarkStart w:id="1564" w:name="_Toc463514515"/>
      <w:bookmarkStart w:id="1565" w:name="_Toc466908635"/>
      <w:bookmarkStart w:id="1566" w:name="_Toc468196574"/>
      <w:bookmarkStart w:id="1567" w:name="_Toc468446655"/>
      <w:bookmarkStart w:id="1568" w:name="_Toc468446849"/>
      <w:bookmarkStart w:id="1569" w:name="_Toc469479705"/>
      <w:bookmarkStart w:id="1570" w:name="_Toc471986655"/>
      <w:bookmarkStart w:id="1571" w:name="_Toc498509289"/>
      <w:r w:rsidRPr="008D106C">
        <w:rPr>
          <w:b/>
          <w:sz w:val="24"/>
          <w:szCs w:val="24"/>
        </w:rPr>
        <w:t>Согласие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r w:rsidRPr="008D106C">
        <w:rPr>
          <w:b/>
          <w:sz w:val="24"/>
          <w:szCs w:val="24"/>
        </w:rPr>
        <w:t xml:space="preserve"> </w:t>
      </w:r>
    </w:p>
    <w:p w:rsidR="009040FF" w:rsidRPr="009040FF" w:rsidRDefault="009040FF" w:rsidP="009040FF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8D106C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9040FF" w:rsidRPr="009040FF" w:rsidRDefault="009040FF" w:rsidP="009040FF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9040FF" w:rsidRPr="009040FF" w:rsidRDefault="009040FF" w:rsidP="009040FF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ind w:firstLine="709"/>
        <w:rPr>
          <w:snapToGrid w:val="0"/>
          <w:szCs w:val="24"/>
        </w:rPr>
      </w:pPr>
    </w:p>
    <w:p w:rsidR="009040FF" w:rsidRPr="009040FF" w:rsidRDefault="009040FF" w:rsidP="009040FF">
      <w:pPr>
        <w:ind w:firstLine="0"/>
        <w:jc w:val="left"/>
        <w:rPr>
          <w:color w:val="000000"/>
          <w:sz w:val="26"/>
          <w:szCs w:val="26"/>
        </w:rPr>
      </w:pPr>
      <w:r w:rsidRPr="009040FF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9040FF" w:rsidRPr="009040FF" w:rsidRDefault="009040FF" w:rsidP="009040FF">
      <w:pPr>
        <w:ind w:firstLine="0"/>
        <w:jc w:val="left"/>
        <w:rPr>
          <w:sz w:val="20"/>
        </w:rPr>
      </w:pPr>
      <w:proofErr w:type="gramStart"/>
      <w:r w:rsidRPr="009040FF">
        <w:rPr>
          <w:sz w:val="20"/>
        </w:rPr>
        <w:t>(Подпись субъекта персональных данных/</w:t>
      </w:r>
      <w:proofErr w:type="gramEnd"/>
    </w:p>
    <w:p w:rsidR="009040FF" w:rsidRPr="009040FF" w:rsidRDefault="009040FF" w:rsidP="009040FF">
      <w:pPr>
        <w:ind w:firstLine="0"/>
        <w:jc w:val="left"/>
        <w:rPr>
          <w:sz w:val="20"/>
        </w:rPr>
      </w:pPr>
      <w:r w:rsidRPr="009040FF">
        <w:rPr>
          <w:sz w:val="20"/>
        </w:rPr>
        <w:t>уполномоченного представителя</w:t>
      </w:r>
      <w:r w:rsidRPr="009040FF">
        <w:rPr>
          <w:sz w:val="26"/>
          <w:szCs w:val="26"/>
        </w:rPr>
        <w:t xml:space="preserve">)                                                   </w:t>
      </w:r>
      <w:r w:rsidRPr="009040FF">
        <w:rPr>
          <w:sz w:val="20"/>
        </w:rPr>
        <w:t>(Ф.И.О. и должность подписавшего)</w:t>
      </w:r>
    </w:p>
    <w:p w:rsidR="009040FF" w:rsidRPr="00B278A6" w:rsidRDefault="009040FF" w:rsidP="009040FF">
      <w:pPr>
        <w:jc w:val="left"/>
        <w:rPr>
          <w:bCs w:val="0"/>
        </w:rPr>
      </w:pPr>
      <w:r w:rsidRPr="009040FF">
        <w:rPr>
          <w:b/>
          <w:bCs w:val="0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72" w:name="_Toc439252801"/>
      <w:bookmarkStart w:id="1573" w:name="_Toc439323774"/>
      <w:bookmarkStart w:id="1574" w:name="_Toc440357172"/>
      <w:bookmarkStart w:id="1575" w:name="_Toc440359724"/>
      <w:bookmarkStart w:id="1576" w:name="_Toc440632188"/>
      <w:bookmarkStart w:id="1577" w:name="_Toc440876008"/>
      <w:bookmarkStart w:id="1578" w:name="_Toc441131036"/>
      <w:bookmarkStart w:id="1579" w:name="_Toc447269853"/>
      <w:bookmarkStart w:id="1580" w:name="_Toc464120679"/>
      <w:bookmarkStart w:id="1581" w:name="_Toc466969335"/>
      <w:bookmarkStart w:id="1582" w:name="_Toc468786680"/>
      <w:bookmarkStart w:id="1583" w:name="_Toc469481320"/>
      <w:bookmarkStart w:id="1584" w:name="_Toc472498909"/>
      <w:bookmarkStart w:id="1585" w:name="_Toc498588759"/>
      <w:r w:rsidRPr="00066ED2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9040FF" w:rsidRDefault="009040FF" w:rsidP="00726A75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 w:rsidR="00726A75" w:rsidRPr="009040FF">
        <w:rPr>
          <w:bCs w:val="0"/>
          <w:sz w:val="24"/>
          <w:szCs w:val="24"/>
        </w:rPr>
        <w:t>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9040FF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040F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9040FF">
        <w:rPr>
          <w:bCs w:val="0"/>
          <w:sz w:val="24"/>
          <w:szCs w:val="24"/>
        </w:rPr>
        <w:t>субконтрагента</w:t>
      </w:r>
      <w:proofErr w:type="spellEnd"/>
      <w:r w:rsidRPr="009040FF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9040FF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86"/>
      <w:bookmarkEnd w:id="1587"/>
      <w:bookmarkEnd w:id="1588"/>
      <w:bookmarkEnd w:id="1589"/>
    </w:p>
    <w:p w:rsidR="007A6A39" w:rsidRPr="00066ED2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69339"/>
      <w:bookmarkStart w:id="1604" w:name="_Toc468786684"/>
      <w:bookmarkStart w:id="1605" w:name="_Toc469481324"/>
      <w:bookmarkStart w:id="1606" w:name="_Toc472498913"/>
      <w:bookmarkStart w:id="1607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г. </w:t>
      </w:r>
      <w:r w:rsidR="008D106C">
        <w:rPr>
          <w:bCs w:val="0"/>
          <w:sz w:val="24"/>
          <w:szCs w:val="24"/>
        </w:rPr>
        <w:t>Кострома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4906F3"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="004906F3" w:rsidRPr="00071FCC">
        <w:rPr>
          <w:i/>
          <w:iCs/>
          <w:sz w:val="24"/>
          <w:szCs w:val="20"/>
          <w:lang w:eastAsia="ru-RU"/>
        </w:rPr>
        <w:t>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D65838">
        <w:rPr>
          <w:sz w:val="24"/>
          <w:szCs w:val="24"/>
        </w:rPr>
        <w:t>в</w:t>
      </w:r>
      <w:proofErr w:type="gramEnd"/>
      <w:r w:rsidRPr="00D65838">
        <w:rPr>
          <w:sz w:val="24"/>
          <w:szCs w:val="24"/>
        </w:rPr>
        <w:t xml:space="preserve">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Pr="00071FCC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  <w:proofErr w:type="gramEnd"/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69340"/>
      <w:bookmarkStart w:id="1622" w:name="_Toc468786685"/>
      <w:bookmarkStart w:id="1623" w:name="_Toc469481325"/>
      <w:bookmarkStart w:id="1624" w:name="_Toc472498914"/>
      <w:bookmarkStart w:id="1625" w:name="_Toc498588764"/>
      <w:r w:rsidRPr="00066ED2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70914"/>
      <w:bookmarkStart w:id="1632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066ED2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69342"/>
      <w:bookmarkStart w:id="1639" w:name="_Toc468786687"/>
      <w:bookmarkStart w:id="1640" w:name="_Toc469481327"/>
      <w:bookmarkStart w:id="1641" w:name="_Toc472498916"/>
      <w:bookmarkStart w:id="1642" w:name="_Toc498588766"/>
      <w:r w:rsidRPr="00066ED2">
        <w:rPr>
          <w:szCs w:val="24"/>
        </w:rPr>
        <w:t xml:space="preserve">Форма Расписки  сдачи-приемки </w:t>
      </w:r>
      <w:bookmarkEnd w:id="1633"/>
      <w:r w:rsidRPr="00066ED2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69343"/>
      <w:bookmarkStart w:id="1648" w:name="_Toc468786688"/>
      <w:bookmarkStart w:id="1649" w:name="_Toc469481328"/>
      <w:bookmarkStart w:id="1650" w:name="_Toc472498917"/>
      <w:bookmarkStart w:id="1651" w:name="_Toc498588767"/>
      <w:r w:rsidRPr="00066ED2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2"/>
      <w:bookmarkEnd w:id="1653"/>
      <w:bookmarkEnd w:id="1654"/>
    </w:p>
    <w:p w:rsidR="007857E5" w:rsidRPr="00066ED2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69345"/>
      <w:bookmarkStart w:id="1669" w:name="_Toc468786690"/>
      <w:bookmarkStart w:id="1670" w:name="_Toc469481330"/>
      <w:bookmarkStart w:id="1671" w:name="_Toc472498919"/>
      <w:bookmarkStart w:id="1672" w:name="_Toc498588769"/>
      <w:r w:rsidRPr="00066ED2">
        <w:rPr>
          <w:szCs w:val="24"/>
        </w:rPr>
        <w:t xml:space="preserve">Форма </w:t>
      </w:r>
      <w:bookmarkEnd w:id="1655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69346"/>
      <w:bookmarkStart w:id="1690" w:name="_Toc468786691"/>
      <w:bookmarkStart w:id="1691" w:name="_Toc469481331"/>
      <w:bookmarkStart w:id="1692" w:name="_Toc472498920"/>
      <w:bookmarkStart w:id="1693" w:name="_Toc498588770"/>
      <w:r w:rsidRPr="00066ED2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066ED2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69348"/>
      <w:bookmarkStart w:id="1717" w:name="_Toc468786693"/>
      <w:bookmarkStart w:id="1718" w:name="_Toc469481333"/>
      <w:bookmarkStart w:id="1719" w:name="_Toc472498922"/>
      <w:bookmarkStart w:id="1720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69349"/>
      <w:bookmarkStart w:id="1744" w:name="_Toc468786694"/>
      <w:bookmarkStart w:id="1745" w:name="_Toc469481334"/>
      <w:bookmarkStart w:id="1746" w:name="_Toc472498923"/>
      <w:bookmarkStart w:id="1747" w:name="_Toc498588773"/>
      <w:r w:rsidRPr="00066ED2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EF5" w:rsidRDefault="00A42EF5">
      <w:pPr>
        <w:spacing w:line="240" w:lineRule="auto"/>
      </w:pPr>
      <w:r>
        <w:separator/>
      </w:r>
    </w:p>
  </w:endnote>
  <w:endnote w:type="continuationSeparator" w:id="0">
    <w:p w:rsidR="00A42EF5" w:rsidRDefault="00A42EF5">
      <w:pPr>
        <w:spacing w:line="240" w:lineRule="auto"/>
      </w:pPr>
      <w:r>
        <w:continuationSeparator/>
      </w:r>
    </w:p>
  </w:endnote>
  <w:endnote w:id="1">
    <w:p w:rsidR="00C97E76" w:rsidRPr="00F200DC" w:rsidRDefault="00C97E76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E76" w:rsidRDefault="00C97E7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Pr="00FA0376" w:rsidRDefault="00C97E7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93A3A">
      <w:rPr>
        <w:noProof/>
        <w:sz w:val="16"/>
        <w:szCs w:val="16"/>
        <w:lang w:eastAsia="ru-RU"/>
      </w:rPr>
      <w:t>44</w:t>
    </w:r>
    <w:r w:rsidRPr="00FA0376">
      <w:rPr>
        <w:sz w:val="16"/>
        <w:szCs w:val="16"/>
        <w:lang w:eastAsia="ru-RU"/>
      </w:rPr>
      <w:fldChar w:fldCharType="end"/>
    </w:r>
  </w:p>
  <w:p w:rsidR="00C97E76" w:rsidRPr="00EE0539" w:rsidRDefault="00C97E7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72E44">
      <w:rPr>
        <w:sz w:val="18"/>
        <w:szCs w:val="18"/>
      </w:rPr>
      <w:t>Договора на поставку расходных материалов для обслуживания СВТ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EF5" w:rsidRDefault="00A42EF5">
      <w:pPr>
        <w:spacing w:line="240" w:lineRule="auto"/>
      </w:pPr>
      <w:r>
        <w:separator/>
      </w:r>
    </w:p>
  </w:footnote>
  <w:footnote w:type="continuationSeparator" w:id="0">
    <w:p w:rsidR="00A42EF5" w:rsidRDefault="00A42EF5">
      <w:pPr>
        <w:spacing w:line="240" w:lineRule="auto"/>
      </w:pPr>
      <w:r>
        <w:continuationSeparator/>
      </w:r>
    </w:p>
  </w:footnote>
  <w:footnote w:id="1">
    <w:p w:rsidR="00C97E76" w:rsidRPr="00B36685" w:rsidRDefault="00C97E76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97E76" w:rsidRDefault="00C97E76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97E76" w:rsidRDefault="00C97E76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97E76" w:rsidRPr="00F83889" w:rsidRDefault="00C97E76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97E76" w:rsidRPr="00F83889" w:rsidRDefault="00C97E76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97E76" w:rsidRPr="00F83889" w:rsidRDefault="00C97E76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97E76" w:rsidRPr="00F83889" w:rsidRDefault="00C97E76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97E76" w:rsidRDefault="00C97E76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Pr="00930031" w:rsidRDefault="00C97E7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76" w:rsidRDefault="00C97E7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896992"/>
    <w:multiLevelType w:val="hybridMultilevel"/>
    <w:tmpl w:val="04A8E960"/>
    <w:lvl w:ilvl="0" w:tplc="6B143D4E">
      <w:start w:val="1"/>
      <w:numFmt w:val="bullet"/>
      <w:lvlText w:val="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391C387A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2020DE42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39C6B2EA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53767176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5D5858AA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2762DC0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A76C6EBA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6758F39A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2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3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5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6"/>
  </w:num>
  <w:num w:numId="18">
    <w:abstractNumId w:val="94"/>
  </w:num>
  <w:num w:numId="19">
    <w:abstractNumId w:val="75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100"/>
  </w:num>
  <w:num w:numId="24">
    <w:abstractNumId w:val="133"/>
  </w:num>
  <w:num w:numId="25">
    <w:abstractNumId w:val="122"/>
  </w:num>
  <w:num w:numId="26">
    <w:abstractNumId w:val="110"/>
  </w:num>
  <w:num w:numId="27">
    <w:abstractNumId w:val="76"/>
  </w:num>
  <w:num w:numId="28">
    <w:abstractNumId w:val="99"/>
  </w:num>
  <w:num w:numId="29">
    <w:abstractNumId w:val="134"/>
  </w:num>
  <w:num w:numId="30">
    <w:abstractNumId w:val="95"/>
  </w:num>
  <w:num w:numId="31">
    <w:abstractNumId w:val="96"/>
  </w:num>
  <w:num w:numId="32">
    <w:abstractNumId w:val="120"/>
  </w:num>
  <w:num w:numId="33">
    <w:abstractNumId w:val="138"/>
  </w:num>
  <w:num w:numId="34">
    <w:abstractNumId w:val="124"/>
  </w:num>
  <w:num w:numId="35">
    <w:abstractNumId w:val="109"/>
  </w:num>
  <w:num w:numId="36">
    <w:abstractNumId w:val="79"/>
  </w:num>
  <w:num w:numId="37">
    <w:abstractNumId w:val="82"/>
  </w:num>
  <w:num w:numId="38">
    <w:abstractNumId w:val="89"/>
  </w:num>
  <w:num w:numId="39">
    <w:abstractNumId w:val="97"/>
  </w:num>
  <w:num w:numId="40">
    <w:abstractNumId w:val="107"/>
  </w:num>
  <w:num w:numId="41">
    <w:abstractNumId w:val="84"/>
  </w:num>
  <w:num w:numId="42">
    <w:abstractNumId w:val="78"/>
  </w:num>
  <w:num w:numId="43">
    <w:abstractNumId w:val="136"/>
  </w:num>
  <w:num w:numId="44">
    <w:abstractNumId w:val="102"/>
  </w:num>
  <w:num w:numId="45">
    <w:abstractNumId w:val="0"/>
  </w:num>
  <w:num w:numId="46">
    <w:abstractNumId w:val="111"/>
  </w:num>
  <w:num w:numId="47">
    <w:abstractNumId w:val="127"/>
  </w:num>
  <w:num w:numId="48">
    <w:abstractNumId w:val="130"/>
  </w:num>
  <w:num w:numId="49">
    <w:abstractNumId w:val="123"/>
  </w:num>
  <w:num w:numId="50">
    <w:abstractNumId w:val="145"/>
  </w:num>
  <w:num w:numId="51">
    <w:abstractNumId w:val="93"/>
  </w:num>
  <w:num w:numId="52">
    <w:abstractNumId w:val="81"/>
  </w:num>
  <w:num w:numId="53">
    <w:abstractNumId w:val="132"/>
  </w:num>
  <w:num w:numId="54">
    <w:abstractNumId w:val="101"/>
  </w:num>
  <w:num w:numId="55">
    <w:abstractNumId w:val="83"/>
  </w:num>
  <w:num w:numId="56">
    <w:abstractNumId w:val="85"/>
  </w:num>
  <w:num w:numId="57">
    <w:abstractNumId w:val="72"/>
  </w:num>
  <w:num w:numId="58">
    <w:abstractNumId w:val="104"/>
  </w:num>
  <w:num w:numId="59">
    <w:abstractNumId w:val="119"/>
  </w:num>
  <w:num w:numId="60">
    <w:abstractNumId w:val="73"/>
  </w:num>
  <w:num w:numId="61">
    <w:abstractNumId w:val="91"/>
  </w:num>
  <w:num w:numId="62">
    <w:abstractNumId w:val="74"/>
  </w:num>
  <w:num w:numId="63">
    <w:abstractNumId w:val="139"/>
  </w:num>
  <w:num w:numId="6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9"/>
  </w:num>
  <w:num w:numId="66">
    <w:abstractNumId w:val="135"/>
    <w:lvlOverride w:ilvl="0">
      <w:startOverride w:val="1"/>
    </w:lvlOverride>
  </w:num>
  <w:num w:numId="67">
    <w:abstractNumId w:val="77"/>
  </w:num>
  <w:num w:numId="68">
    <w:abstractNumId w:val="141"/>
  </w:num>
  <w:num w:numId="69">
    <w:abstractNumId w:val="87"/>
  </w:num>
  <w:num w:numId="70">
    <w:abstractNumId w:val="113"/>
  </w:num>
  <w:num w:numId="71">
    <w:abstractNumId w:val="98"/>
  </w:num>
  <w:num w:numId="72">
    <w:abstractNumId w:val="117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8"/>
  </w:num>
  <w:num w:numId="75">
    <w:abstractNumId w:val="140"/>
  </w:num>
  <w:num w:numId="76">
    <w:abstractNumId w:val="90"/>
  </w:num>
  <w:num w:numId="77">
    <w:abstractNumId w:val="115"/>
  </w:num>
  <w:num w:numId="78">
    <w:abstractNumId w:val="144"/>
  </w:num>
  <w:num w:numId="79">
    <w:abstractNumId w:val="121"/>
  </w:num>
  <w:num w:numId="80">
    <w:abstractNumId w:val="108"/>
  </w:num>
  <w:num w:numId="81">
    <w:abstractNumId w:val="112"/>
  </w:num>
  <w:num w:numId="82">
    <w:abstractNumId w:val="143"/>
  </w:num>
  <w:num w:numId="83">
    <w:abstractNumId w:val="106"/>
  </w:num>
  <w:num w:numId="84">
    <w:abstractNumId w:val="125"/>
  </w:num>
  <w:num w:numId="85">
    <w:abstractNumId w:val="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4"/>
  </w:num>
  <w:num w:numId="88">
    <w:abstractNumId w:val="118"/>
  </w:num>
  <w:num w:numId="89">
    <w:abstractNumId w:val="116"/>
  </w:num>
  <w:num w:numId="90">
    <w:abstractNumId w:val="137"/>
  </w:num>
  <w:num w:numId="91">
    <w:abstractNumId w:val="146"/>
  </w:num>
  <w:num w:numId="92">
    <w:abstractNumId w:val="142"/>
  </w:num>
  <w:num w:numId="93">
    <w:abstractNumId w:val="92"/>
  </w:num>
  <w:num w:numId="94">
    <w:abstractNumId w:val="71"/>
  </w:num>
  <w:num w:numId="95">
    <w:abstractNumId w:val="80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294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6FF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973A5"/>
    <w:rsid w:val="001A1D23"/>
    <w:rsid w:val="001A23F9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2CDC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4887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3DA9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6387"/>
    <w:rsid w:val="002E64B2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2D86"/>
    <w:rsid w:val="00353BED"/>
    <w:rsid w:val="00355099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16F43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841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4E7E"/>
    <w:rsid w:val="004E61FC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06E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1502"/>
    <w:rsid w:val="005E3DD2"/>
    <w:rsid w:val="005E53CE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DDB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B85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979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4223"/>
    <w:rsid w:val="008C4FF6"/>
    <w:rsid w:val="008C5B09"/>
    <w:rsid w:val="008C6979"/>
    <w:rsid w:val="008C7536"/>
    <w:rsid w:val="008C75C0"/>
    <w:rsid w:val="008D106C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6231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3B60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2EF5"/>
    <w:rsid w:val="00A44127"/>
    <w:rsid w:val="00A44B30"/>
    <w:rsid w:val="00A5367C"/>
    <w:rsid w:val="00A5705A"/>
    <w:rsid w:val="00A600E3"/>
    <w:rsid w:val="00A639E3"/>
    <w:rsid w:val="00A71624"/>
    <w:rsid w:val="00A72612"/>
    <w:rsid w:val="00A72E44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3B61"/>
    <w:rsid w:val="00B64165"/>
    <w:rsid w:val="00B71B9D"/>
    <w:rsid w:val="00B86662"/>
    <w:rsid w:val="00B91F40"/>
    <w:rsid w:val="00B924FC"/>
    <w:rsid w:val="00B93617"/>
    <w:rsid w:val="00B93A3A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B7C4B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16D38"/>
    <w:rsid w:val="00C21FA7"/>
    <w:rsid w:val="00C236C0"/>
    <w:rsid w:val="00C23F27"/>
    <w:rsid w:val="00C2544E"/>
    <w:rsid w:val="00C30AF4"/>
    <w:rsid w:val="00C33106"/>
    <w:rsid w:val="00C35E5C"/>
    <w:rsid w:val="00C41228"/>
    <w:rsid w:val="00C421E1"/>
    <w:rsid w:val="00C46D6C"/>
    <w:rsid w:val="00C47845"/>
    <w:rsid w:val="00C521DF"/>
    <w:rsid w:val="00C54850"/>
    <w:rsid w:val="00C55B59"/>
    <w:rsid w:val="00C606DE"/>
    <w:rsid w:val="00C634E3"/>
    <w:rsid w:val="00C6609A"/>
    <w:rsid w:val="00C70C86"/>
    <w:rsid w:val="00C70F61"/>
    <w:rsid w:val="00C74146"/>
    <w:rsid w:val="00C74643"/>
    <w:rsid w:val="00C83EB1"/>
    <w:rsid w:val="00C844B7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E76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B4BB6"/>
    <w:rsid w:val="00DC0DB5"/>
    <w:rsid w:val="00DC141A"/>
    <w:rsid w:val="00DC15DC"/>
    <w:rsid w:val="00DC2470"/>
    <w:rsid w:val="00DC32FC"/>
    <w:rsid w:val="00DC6F6F"/>
    <w:rsid w:val="00DD40BA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4158"/>
    <w:rsid w:val="00F15392"/>
    <w:rsid w:val="00F17AEF"/>
    <w:rsid w:val="00F17CD8"/>
    <w:rsid w:val="00F200DC"/>
    <w:rsid w:val="00F20C7B"/>
    <w:rsid w:val="00F20DBB"/>
    <w:rsid w:val="00F226A8"/>
    <w:rsid w:val="00F25BEA"/>
    <w:rsid w:val="00F264CB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57B6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image" Target="media/image5.wmf"/><Relationship Id="rId21" Type="http://schemas.openxmlformats.org/officeDocument/2006/relationships/header" Target="header5.xml"/><Relationship Id="rId34" Type="http://schemas.openxmlformats.org/officeDocument/2006/relationships/hyperlink" Target="mailto:%20Skvortsova.TS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image" Target="media/image4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61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etp.rosseti.ru" TargetMode="External"/><Relationship Id="rId31" Type="http://schemas.openxmlformats.org/officeDocument/2006/relationships/hyperlink" Target="http://www.rosseti.ru/investment/science/attestation/" TargetMode="Externa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3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https://rmsp.nalog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B95E0-39EE-447D-AA95-7B168FE4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90</Pages>
  <Words>30361</Words>
  <Characters>173059</Characters>
  <Application>Microsoft Office Word</Application>
  <DocSecurity>0</DocSecurity>
  <Lines>1442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203014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155</cp:revision>
  <cp:lastPrinted>2015-12-29T14:27:00Z</cp:lastPrinted>
  <dcterms:created xsi:type="dcterms:W3CDTF">2016-04-01T06:18:00Z</dcterms:created>
  <dcterms:modified xsi:type="dcterms:W3CDTF">2018-11-20T08:05:00Z</dcterms:modified>
</cp:coreProperties>
</file>