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60722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A5300" w:rsidRPr="000D67AD" w:rsidRDefault="000A530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A5300" w:rsidRPr="000D67AD" w:rsidRDefault="000A530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A5300" w:rsidRPr="000D67AD" w:rsidRDefault="000A530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A5300" w:rsidRPr="000D67AD" w:rsidRDefault="000A530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A5300" w:rsidRPr="000D67AD" w:rsidRDefault="000A5300" w:rsidP="00BF0828">
                  <w:pPr>
                    <w:spacing w:line="240" w:lineRule="auto"/>
                    <w:ind w:right="-23"/>
                    <w:rPr>
                      <w:rFonts w:ascii="Helios" w:hAnsi="Helios"/>
                      <w:sz w:val="12"/>
                      <w:szCs w:val="12"/>
                    </w:rPr>
                  </w:pPr>
                  <w:r w:rsidRPr="000D67AD">
                    <w:rPr>
                      <w:rFonts w:ascii="Helios" w:hAnsi="Helios"/>
                      <w:sz w:val="12"/>
                      <w:szCs w:val="12"/>
                    </w:rPr>
                    <w:t>тел.: +7 (495) 747-92-92,</w:t>
                  </w:r>
                </w:p>
                <w:p w:rsidR="000A5300" w:rsidRPr="000D67AD" w:rsidRDefault="000A530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A5300" w:rsidRPr="000D67AD" w:rsidRDefault="000A530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A5300" w:rsidRPr="000D67AD" w:rsidRDefault="000A530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A5300" w:rsidRPr="000D67AD" w:rsidRDefault="000A530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A5300" w:rsidRPr="00072A93" w:rsidRDefault="000A530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72A93">
                    <w:rPr>
                      <w:rFonts w:ascii="Helios" w:hAnsi="Helios"/>
                      <w:sz w:val="12"/>
                      <w:szCs w:val="12"/>
                      <w:lang w:val="en-US"/>
                    </w:rPr>
                    <w:t>-</w:t>
                  </w:r>
                  <w:r w:rsidRPr="000D67AD">
                    <w:rPr>
                      <w:rFonts w:ascii="Helios" w:hAnsi="Helios"/>
                      <w:sz w:val="12"/>
                      <w:szCs w:val="12"/>
                      <w:lang w:val="en-US"/>
                    </w:rPr>
                    <w:t>mail</w:t>
                  </w:r>
                  <w:proofErr w:type="gramEnd"/>
                  <w:r w:rsidRPr="00072A93">
                    <w:rPr>
                      <w:rFonts w:ascii="Helios" w:hAnsi="Helios"/>
                      <w:sz w:val="12"/>
                      <w:szCs w:val="12"/>
                      <w:lang w:val="en-US"/>
                    </w:rPr>
                    <w:t xml:space="preserve">: </w:t>
                  </w:r>
                  <w:hyperlink r:id="rId8" w:history="1">
                    <w:r w:rsidRPr="000D67AD">
                      <w:rPr>
                        <w:rFonts w:ascii="Helios" w:hAnsi="Helios"/>
                        <w:sz w:val="12"/>
                        <w:szCs w:val="12"/>
                        <w:lang w:val="en-US"/>
                      </w:rPr>
                      <w:t>posta</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r w:rsidRPr="00072A93">
                    <w:rPr>
                      <w:rFonts w:ascii="Helios" w:hAnsi="Helios"/>
                      <w:sz w:val="12"/>
                      <w:szCs w:val="12"/>
                      <w:lang w:val="en-US"/>
                    </w:rPr>
                    <w:t xml:space="preserve">, </w:t>
                  </w:r>
                  <w:hyperlink r:id="rId9" w:history="1">
                    <w:r w:rsidRPr="000D67AD">
                      <w:rPr>
                        <w:rFonts w:ascii="Helios" w:hAnsi="Helios"/>
                        <w:sz w:val="12"/>
                        <w:szCs w:val="12"/>
                        <w:lang w:val="en-US"/>
                      </w:rPr>
                      <w:t>www</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94B98" w:rsidRPr="007765E5" w:rsidRDefault="00694B98" w:rsidP="00694B98">
      <w:pPr>
        <w:ind w:left="5670" w:firstLine="0"/>
        <w:jc w:val="center"/>
        <w:rPr>
          <w:sz w:val="24"/>
          <w:szCs w:val="24"/>
        </w:rPr>
      </w:pPr>
      <w:r w:rsidRPr="007765E5">
        <w:rPr>
          <w:sz w:val="24"/>
          <w:szCs w:val="24"/>
        </w:rPr>
        <w:t>УТВЕРЖДАЮ:</w:t>
      </w:r>
    </w:p>
    <w:p w:rsidR="00694B98" w:rsidRPr="007765E5" w:rsidRDefault="00694B98" w:rsidP="00694B98">
      <w:pPr>
        <w:spacing w:line="240" w:lineRule="auto"/>
        <w:jc w:val="right"/>
        <w:rPr>
          <w:sz w:val="24"/>
          <w:szCs w:val="24"/>
        </w:rPr>
      </w:pPr>
      <w:r w:rsidRPr="007765E5">
        <w:rPr>
          <w:sz w:val="24"/>
          <w:szCs w:val="24"/>
        </w:rPr>
        <w:t>Председатель закупочной комиссии -</w:t>
      </w:r>
    </w:p>
    <w:p w:rsidR="00694B98" w:rsidRPr="007765E5" w:rsidRDefault="00694B98" w:rsidP="00694B98">
      <w:pPr>
        <w:spacing w:line="240" w:lineRule="auto"/>
        <w:jc w:val="right"/>
        <w:rPr>
          <w:sz w:val="24"/>
          <w:szCs w:val="24"/>
        </w:rPr>
      </w:pPr>
      <w:r w:rsidRPr="007765E5">
        <w:rPr>
          <w:sz w:val="24"/>
          <w:szCs w:val="24"/>
        </w:rPr>
        <w:t>Начальник управления</w:t>
      </w:r>
    </w:p>
    <w:p w:rsidR="00694B98" w:rsidRPr="007765E5" w:rsidRDefault="00694B98" w:rsidP="00694B98">
      <w:pPr>
        <w:spacing w:line="240" w:lineRule="auto"/>
        <w:jc w:val="right"/>
        <w:rPr>
          <w:sz w:val="24"/>
          <w:szCs w:val="24"/>
        </w:rPr>
      </w:pPr>
      <w:r w:rsidRPr="007765E5">
        <w:rPr>
          <w:sz w:val="24"/>
          <w:szCs w:val="24"/>
        </w:rPr>
        <w:t>логистики и МТО филиала</w:t>
      </w:r>
    </w:p>
    <w:p w:rsidR="00694B98" w:rsidRPr="007765E5" w:rsidRDefault="00694B98" w:rsidP="00694B98">
      <w:pPr>
        <w:spacing w:line="240" w:lineRule="auto"/>
        <w:jc w:val="right"/>
        <w:rPr>
          <w:sz w:val="24"/>
          <w:szCs w:val="24"/>
        </w:rPr>
      </w:pPr>
      <w:r w:rsidRPr="007765E5">
        <w:rPr>
          <w:sz w:val="24"/>
          <w:szCs w:val="24"/>
        </w:rPr>
        <w:t>ПАО «МРСК Центра»-</w:t>
      </w:r>
    </w:p>
    <w:p w:rsidR="00694B98" w:rsidRPr="007765E5" w:rsidRDefault="00694B98" w:rsidP="00694B98">
      <w:pPr>
        <w:spacing w:line="240" w:lineRule="auto"/>
        <w:jc w:val="right"/>
        <w:rPr>
          <w:sz w:val="24"/>
          <w:szCs w:val="24"/>
        </w:rPr>
      </w:pPr>
      <w:r w:rsidRPr="007765E5">
        <w:rPr>
          <w:sz w:val="24"/>
          <w:szCs w:val="24"/>
        </w:rPr>
        <w:t>«Белгородэнерго»</w:t>
      </w:r>
    </w:p>
    <w:p w:rsidR="00694B98" w:rsidRPr="007765E5" w:rsidRDefault="00694B98" w:rsidP="00694B98">
      <w:pPr>
        <w:spacing w:line="240" w:lineRule="auto"/>
        <w:jc w:val="right"/>
        <w:rPr>
          <w:sz w:val="24"/>
          <w:szCs w:val="24"/>
        </w:rPr>
      </w:pPr>
      <w:r w:rsidRPr="007765E5">
        <w:rPr>
          <w:sz w:val="24"/>
          <w:szCs w:val="24"/>
        </w:rPr>
        <w:t>____________ З.М. Кравченко</w:t>
      </w:r>
    </w:p>
    <w:p w:rsidR="00694B98" w:rsidRPr="007765E5" w:rsidRDefault="00694B98" w:rsidP="00694B98">
      <w:pPr>
        <w:spacing w:line="240" w:lineRule="auto"/>
        <w:jc w:val="right"/>
        <w:rPr>
          <w:sz w:val="24"/>
          <w:szCs w:val="24"/>
        </w:rPr>
      </w:pPr>
    </w:p>
    <w:p w:rsidR="00694B98" w:rsidRPr="007765E5" w:rsidRDefault="00694B98" w:rsidP="00694B98">
      <w:pPr>
        <w:ind w:left="5670" w:firstLine="0"/>
        <w:jc w:val="right"/>
        <w:rPr>
          <w:sz w:val="24"/>
          <w:szCs w:val="24"/>
        </w:rPr>
      </w:pPr>
      <w:r w:rsidRPr="007765E5">
        <w:rPr>
          <w:sz w:val="24"/>
          <w:szCs w:val="24"/>
        </w:rPr>
        <w:t xml:space="preserve"> «</w:t>
      </w:r>
      <w:r w:rsidR="00E21A34">
        <w:rPr>
          <w:sz w:val="24"/>
          <w:szCs w:val="24"/>
        </w:rPr>
        <w:t>1</w:t>
      </w:r>
      <w:r w:rsidR="000A5300">
        <w:rPr>
          <w:sz w:val="24"/>
          <w:szCs w:val="24"/>
        </w:rPr>
        <w:t>7</w:t>
      </w:r>
      <w:r w:rsidRPr="007765E5">
        <w:rPr>
          <w:sz w:val="24"/>
          <w:szCs w:val="24"/>
        </w:rPr>
        <w:t xml:space="preserve">» </w:t>
      </w:r>
      <w:r w:rsidR="00D15C89">
        <w:rPr>
          <w:sz w:val="24"/>
          <w:szCs w:val="24"/>
        </w:rPr>
        <w:t>марта</w:t>
      </w:r>
      <w:r w:rsidRPr="007765E5">
        <w:rPr>
          <w:sz w:val="24"/>
          <w:szCs w:val="24"/>
        </w:rPr>
        <w:t xml:space="preserve"> 2017 г.</w:t>
      </w:r>
    </w:p>
    <w:p w:rsidR="00694B98" w:rsidRPr="007765E5" w:rsidRDefault="00694B98" w:rsidP="00694B98">
      <w:pPr>
        <w:ind w:firstLine="0"/>
        <w:jc w:val="left"/>
        <w:rPr>
          <w:sz w:val="24"/>
          <w:szCs w:val="24"/>
        </w:rPr>
      </w:pPr>
    </w:p>
    <w:p w:rsidR="00694B98" w:rsidRPr="007765E5" w:rsidRDefault="00694B98" w:rsidP="00694B98">
      <w:pPr>
        <w:spacing w:line="240" w:lineRule="auto"/>
        <w:ind w:left="6804" w:firstLine="0"/>
        <w:rPr>
          <w:b/>
          <w:kern w:val="36"/>
          <w:sz w:val="24"/>
          <w:szCs w:val="24"/>
        </w:rPr>
      </w:pPr>
      <w:r w:rsidRPr="007765E5">
        <w:rPr>
          <w:b/>
          <w:kern w:val="36"/>
          <w:sz w:val="24"/>
          <w:szCs w:val="24"/>
        </w:rPr>
        <w:t>Согласовано на заседании</w:t>
      </w:r>
    </w:p>
    <w:p w:rsidR="00694B98" w:rsidRPr="000A5300" w:rsidRDefault="00694B98" w:rsidP="00694B98">
      <w:pPr>
        <w:spacing w:line="240" w:lineRule="auto"/>
        <w:ind w:left="6804" w:firstLine="0"/>
        <w:rPr>
          <w:b/>
          <w:kern w:val="36"/>
          <w:sz w:val="24"/>
          <w:szCs w:val="24"/>
        </w:rPr>
      </w:pPr>
      <w:r w:rsidRPr="000A5300">
        <w:rPr>
          <w:b/>
          <w:kern w:val="36"/>
          <w:sz w:val="24"/>
          <w:szCs w:val="24"/>
        </w:rPr>
        <w:t>закупочной комиссии</w:t>
      </w:r>
    </w:p>
    <w:p w:rsidR="00694B98" w:rsidRPr="000A5300" w:rsidRDefault="00694B98" w:rsidP="00694B98">
      <w:pPr>
        <w:spacing w:line="240" w:lineRule="auto"/>
        <w:ind w:left="6804" w:firstLine="0"/>
        <w:rPr>
          <w:b/>
          <w:kern w:val="36"/>
          <w:sz w:val="24"/>
          <w:szCs w:val="24"/>
        </w:rPr>
      </w:pPr>
      <w:r w:rsidRPr="000A5300">
        <w:rPr>
          <w:b/>
          <w:kern w:val="36"/>
          <w:sz w:val="24"/>
          <w:szCs w:val="24"/>
        </w:rPr>
        <w:t>Протокол №0</w:t>
      </w:r>
      <w:r w:rsidR="00D15C89" w:rsidRPr="000A5300">
        <w:rPr>
          <w:b/>
          <w:kern w:val="36"/>
          <w:sz w:val="24"/>
          <w:szCs w:val="24"/>
        </w:rPr>
        <w:t>1</w:t>
      </w:r>
      <w:r w:rsidR="000A5300" w:rsidRPr="000A5300">
        <w:rPr>
          <w:b/>
          <w:kern w:val="36"/>
          <w:sz w:val="24"/>
          <w:szCs w:val="24"/>
        </w:rPr>
        <w:t>42-</w:t>
      </w:r>
      <w:r w:rsidRPr="000A5300">
        <w:rPr>
          <w:b/>
          <w:kern w:val="36"/>
          <w:sz w:val="24"/>
          <w:szCs w:val="24"/>
        </w:rPr>
        <w:t>БЕ-17</w:t>
      </w:r>
    </w:p>
    <w:p w:rsidR="00694B98" w:rsidRPr="007765E5" w:rsidRDefault="00694B98" w:rsidP="00694B98">
      <w:pPr>
        <w:spacing w:line="240" w:lineRule="auto"/>
        <w:ind w:left="6804" w:firstLine="0"/>
        <w:rPr>
          <w:b/>
          <w:kern w:val="36"/>
          <w:sz w:val="24"/>
          <w:szCs w:val="24"/>
        </w:rPr>
      </w:pPr>
      <w:r w:rsidRPr="000A5300">
        <w:rPr>
          <w:b/>
          <w:kern w:val="36"/>
          <w:sz w:val="24"/>
          <w:szCs w:val="24"/>
        </w:rPr>
        <w:t>от «</w:t>
      </w:r>
      <w:r w:rsidR="00E21A34" w:rsidRPr="000A5300">
        <w:rPr>
          <w:b/>
          <w:kern w:val="36"/>
          <w:sz w:val="24"/>
          <w:szCs w:val="24"/>
        </w:rPr>
        <w:t>1</w:t>
      </w:r>
      <w:r w:rsidR="000A5300">
        <w:rPr>
          <w:b/>
          <w:kern w:val="36"/>
          <w:sz w:val="24"/>
          <w:szCs w:val="24"/>
        </w:rPr>
        <w:t>7</w:t>
      </w:r>
      <w:r w:rsidRPr="000A5300">
        <w:rPr>
          <w:b/>
          <w:kern w:val="36"/>
          <w:sz w:val="24"/>
          <w:szCs w:val="24"/>
        </w:rPr>
        <w:t xml:space="preserve">» </w:t>
      </w:r>
      <w:r w:rsidR="00D15C89" w:rsidRPr="000A5300">
        <w:rPr>
          <w:b/>
          <w:kern w:val="36"/>
          <w:sz w:val="24"/>
          <w:szCs w:val="24"/>
        </w:rPr>
        <w:t>марта</w:t>
      </w:r>
      <w:r w:rsidRPr="000A5300">
        <w:rPr>
          <w:b/>
          <w:kern w:val="36"/>
          <w:sz w:val="24"/>
          <w:szCs w:val="24"/>
        </w:rPr>
        <w:t xml:space="preserve"> 2017</w:t>
      </w:r>
      <w:r w:rsidRPr="007765E5">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D55B05" w:rsidRPr="00D55B05">
        <w:rPr>
          <w:b/>
          <w:sz w:val="24"/>
          <w:szCs w:val="24"/>
        </w:rPr>
        <w:t>Договора на поставку контроллеров, модуля, станция MIMO для нужд ПАО «МРСК Центра» (филиала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15C89">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0722C">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0722C">
        <w:rPr>
          <w:noProof/>
        </w:rPr>
        <w:fldChar w:fldCharType="begin"/>
      </w:r>
      <w:r>
        <w:rPr>
          <w:noProof/>
        </w:rPr>
        <w:instrText xml:space="preserve"> PAGEREF _Toc472411759 \h </w:instrText>
      </w:r>
      <w:r w:rsidR="0060722C">
        <w:rPr>
          <w:noProof/>
        </w:rPr>
      </w:r>
      <w:r w:rsidR="0060722C">
        <w:rPr>
          <w:noProof/>
        </w:rPr>
        <w:fldChar w:fldCharType="separate"/>
      </w:r>
      <w:r w:rsidR="005726FA">
        <w:rPr>
          <w:noProof/>
        </w:rPr>
        <w:t>4</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0722C">
        <w:rPr>
          <w:noProof/>
        </w:rPr>
        <w:fldChar w:fldCharType="begin"/>
      </w:r>
      <w:r>
        <w:rPr>
          <w:noProof/>
        </w:rPr>
        <w:instrText xml:space="preserve"> PAGEREF _Toc472411760 \h </w:instrText>
      </w:r>
      <w:r w:rsidR="0060722C">
        <w:rPr>
          <w:noProof/>
        </w:rPr>
      </w:r>
      <w:r w:rsidR="0060722C">
        <w:rPr>
          <w:noProof/>
        </w:rPr>
        <w:fldChar w:fldCharType="separate"/>
      </w:r>
      <w:r w:rsidR="005726FA">
        <w:rPr>
          <w:noProof/>
        </w:rPr>
        <w:t>6</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0722C">
        <w:rPr>
          <w:noProof/>
        </w:rPr>
        <w:fldChar w:fldCharType="begin"/>
      </w:r>
      <w:r>
        <w:rPr>
          <w:noProof/>
        </w:rPr>
        <w:instrText xml:space="preserve"> PAGEREF _Toc472411761 \h </w:instrText>
      </w:r>
      <w:r w:rsidR="0060722C">
        <w:rPr>
          <w:noProof/>
        </w:rPr>
      </w:r>
      <w:r w:rsidR="0060722C">
        <w:rPr>
          <w:noProof/>
        </w:rPr>
        <w:fldChar w:fldCharType="separate"/>
      </w:r>
      <w:r w:rsidR="005726FA">
        <w:rPr>
          <w:noProof/>
        </w:rPr>
        <w:t>7</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0722C">
        <w:rPr>
          <w:noProof/>
        </w:rPr>
        <w:fldChar w:fldCharType="begin"/>
      </w:r>
      <w:r>
        <w:rPr>
          <w:noProof/>
        </w:rPr>
        <w:instrText xml:space="preserve"> PAGEREF _Toc472411762 \h </w:instrText>
      </w:r>
      <w:r w:rsidR="0060722C">
        <w:rPr>
          <w:noProof/>
        </w:rPr>
      </w:r>
      <w:r w:rsidR="0060722C">
        <w:rPr>
          <w:noProof/>
        </w:rPr>
        <w:fldChar w:fldCharType="separate"/>
      </w:r>
      <w:r w:rsidR="005726FA">
        <w:rPr>
          <w:noProof/>
        </w:rPr>
        <w:t>7</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0722C">
        <w:rPr>
          <w:noProof/>
        </w:rPr>
        <w:fldChar w:fldCharType="begin"/>
      </w:r>
      <w:r>
        <w:rPr>
          <w:noProof/>
        </w:rPr>
        <w:instrText xml:space="preserve"> PAGEREF _Toc472411763 \h </w:instrText>
      </w:r>
      <w:r w:rsidR="0060722C">
        <w:rPr>
          <w:noProof/>
        </w:rPr>
      </w:r>
      <w:r w:rsidR="0060722C">
        <w:rPr>
          <w:noProof/>
        </w:rPr>
        <w:fldChar w:fldCharType="separate"/>
      </w:r>
      <w:r w:rsidR="005726FA">
        <w:rPr>
          <w:noProof/>
        </w:rPr>
        <w:t>8</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0722C">
        <w:rPr>
          <w:noProof/>
        </w:rPr>
        <w:fldChar w:fldCharType="begin"/>
      </w:r>
      <w:r>
        <w:rPr>
          <w:noProof/>
        </w:rPr>
        <w:instrText xml:space="preserve"> PAGEREF _Toc472411764 \h </w:instrText>
      </w:r>
      <w:r w:rsidR="0060722C">
        <w:rPr>
          <w:noProof/>
        </w:rPr>
      </w:r>
      <w:r w:rsidR="0060722C">
        <w:rPr>
          <w:noProof/>
        </w:rPr>
        <w:fldChar w:fldCharType="separate"/>
      </w:r>
      <w:r w:rsidR="005726FA">
        <w:rPr>
          <w:noProof/>
        </w:rPr>
        <w:t>9</w:t>
      </w:r>
      <w:r w:rsidR="0060722C">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0722C">
        <w:rPr>
          <w:noProof/>
        </w:rPr>
        <w:fldChar w:fldCharType="begin"/>
      </w:r>
      <w:r>
        <w:rPr>
          <w:noProof/>
        </w:rPr>
        <w:instrText xml:space="preserve"> PAGEREF _Toc472411771 \h </w:instrText>
      </w:r>
      <w:r w:rsidR="0060722C">
        <w:rPr>
          <w:noProof/>
        </w:rPr>
      </w:r>
      <w:r w:rsidR="0060722C">
        <w:rPr>
          <w:noProof/>
        </w:rPr>
        <w:fldChar w:fldCharType="separate"/>
      </w:r>
      <w:r w:rsidR="005726FA">
        <w:rPr>
          <w:noProof/>
        </w:rPr>
        <w:t>10</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0722C">
        <w:rPr>
          <w:noProof/>
        </w:rPr>
        <w:fldChar w:fldCharType="begin"/>
      </w:r>
      <w:r>
        <w:rPr>
          <w:noProof/>
        </w:rPr>
        <w:instrText xml:space="preserve"> PAGEREF _Toc472411772 \h </w:instrText>
      </w:r>
      <w:r w:rsidR="0060722C">
        <w:rPr>
          <w:noProof/>
        </w:rPr>
      </w:r>
      <w:r w:rsidR="0060722C">
        <w:rPr>
          <w:noProof/>
        </w:rPr>
        <w:fldChar w:fldCharType="separate"/>
      </w:r>
      <w:r w:rsidR="005726FA">
        <w:rPr>
          <w:noProof/>
        </w:rPr>
        <w:t>10</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0722C">
        <w:rPr>
          <w:noProof/>
        </w:rPr>
        <w:fldChar w:fldCharType="begin"/>
      </w:r>
      <w:r>
        <w:rPr>
          <w:noProof/>
        </w:rPr>
        <w:instrText xml:space="preserve"> PAGEREF _Toc472411776 \h </w:instrText>
      </w:r>
      <w:r w:rsidR="0060722C">
        <w:rPr>
          <w:noProof/>
        </w:rPr>
      </w:r>
      <w:r w:rsidR="0060722C">
        <w:rPr>
          <w:noProof/>
        </w:rPr>
        <w:fldChar w:fldCharType="separate"/>
      </w:r>
      <w:r w:rsidR="005726FA">
        <w:rPr>
          <w:noProof/>
        </w:rPr>
        <w:t>10</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0722C">
        <w:rPr>
          <w:noProof/>
        </w:rPr>
        <w:fldChar w:fldCharType="begin"/>
      </w:r>
      <w:r>
        <w:rPr>
          <w:noProof/>
        </w:rPr>
        <w:instrText xml:space="preserve"> PAGEREF _Toc472411780 \h </w:instrText>
      </w:r>
      <w:r w:rsidR="0060722C">
        <w:rPr>
          <w:noProof/>
        </w:rPr>
      </w:r>
      <w:r w:rsidR="0060722C">
        <w:rPr>
          <w:noProof/>
        </w:rPr>
        <w:fldChar w:fldCharType="separate"/>
      </w:r>
      <w:r w:rsidR="005726FA">
        <w:rPr>
          <w:noProof/>
        </w:rPr>
        <w:t>11</w:t>
      </w:r>
      <w:r w:rsidR="0060722C">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0722C">
        <w:rPr>
          <w:noProof/>
        </w:rPr>
        <w:fldChar w:fldCharType="begin"/>
      </w:r>
      <w:r>
        <w:rPr>
          <w:noProof/>
        </w:rPr>
        <w:instrText xml:space="preserve"> PAGEREF _Toc472411788 \h </w:instrText>
      </w:r>
      <w:r w:rsidR="0060722C">
        <w:rPr>
          <w:noProof/>
        </w:rPr>
      </w:r>
      <w:r w:rsidR="0060722C">
        <w:rPr>
          <w:noProof/>
        </w:rPr>
        <w:fldChar w:fldCharType="separate"/>
      </w:r>
      <w:r w:rsidR="005726FA">
        <w:rPr>
          <w:noProof/>
        </w:rPr>
        <w:t>13</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0722C">
        <w:rPr>
          <w:noProof/>
        </w:rPr>
        <w:fldChar w:fldCharType="begin"/>
      </w:r>
      <w:r>
        <w:rPr>
          <w:noProof/>
        </w:rPr>
        <w:instrText xml:space="preserve"> PAGEREF _Toc472411789 \h </w:instrText>
      </w:r>
      <w:r w:rsidR="0060722C">
        <w:rPr>
          <w:noProof/>
        </w:rPr>
      </w:r>
      <w:r w:rsidR="0060722C">
        <w:rPr>
          <w:noProof/>
        </w:rPr>
        <w:fldChar w:fldCharType="separate"/>
      </w:r>
      <w:r w:rsidR="005726FA">
        <w:rPr>
          <w:noProof/>
        </w:rPr>
        <w:t>13</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0722C">
        <w:rPr>
          <w:noProof/>
        </w:rPr>
        <w:fldChar w:fldCharType="begin"/>
      </w:r>
      <w:r>
        <w:rPr>
          <w:noProof/>
        </w:rPr>
        <w:instrText xml:space="preserve"> PAGEREF _Toc472411792 \h </w:instrText>
      </w:r>
      <w:r w:rsidR="0060722C">
        <w:rPr>
          <w:noProof/>
        </w:rPr>
      </w:r>
      <w:r w:rsidR="0060722C">
        <w:rPr>
          <w:noProof/>
        </w:rPr>
        <w:fldChar w:fldCharType="separate"/>
      </w:r>
      <w:r w:rsidR="005726FA">
        <w:rPr>
          <w:noProof/>
        </w:rPr>
        <w:t>13</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0722C">
        <w:rPr>
          <w:noProof/>
        </w:rPr>
        <w:fldChar w:fldCharType="begin"/>
      </w:r>
      <w:r>
        <w:rPr>
          <w:noProof/>
        </w:rPr>
        <w:instrText xml:space="preserve"> PAGEREF _Toc472411793 \h </w:instrText>
      </w:r>
      <w:r w:rsidR="0060722C">
        <w:rPr>
          <w:noProof/>
        </w:rPr>
      </w:r>
      <w:r w:rsidR="0060722C">
        <w:rPr>
          <w:noProof/>
        </w:rPr>
        <w:fldChar w:fldCharType="separate"/>
      </w:r>
      <w:r w:rsidR="005726FA">
        <w:rPr>
          <w:noProof/>
        </w:rPr>
        <w:t>14</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0722C">
        <w:rPr>
          <w:noProof/>
        </w:rPr>
        <w:fldChar w:fldCharType="begin"/>
      </w:r>
      <w:r>
        <w:rPr>
          <w:noProof/>
        </w:rPr>
        <w:instrText xml:space="preserve"> PAGEREF _Toc472411808 \h </w:instrText>
      </w:r>
      <w:r w:rsidR="0060722C">
        <w:rPr>
          <w:noProof/>
        </w:rPr>
      </w:r>
      <w:r w:rsidR="0060722C">
        <w:rPr>
          <w:noProof/>
        </w:rPr>
        <w:fldChar w:fldCharType="separate"/>
      </w:r>
      <w:r w:rsidR="005726FA">
        <w:rPr>
          <w:noProof/>
        </w:rPr>
        <w:t>30</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0722C">
        <w:rPr>
          <w:noProof/>
        </w:rPr>
        <w:fldChar w:fldCharType="begin"/>
      </w:r>
      <w:r>
        <w:rPr>
          <w:noProof/>
        </w:rPr>
        <w:instrText xml:space="preserve"> PAGEREF _Toc472411811 \h </w:instrText>
      </w:r>
      <w:r w:rsidR="0060722C">
        <w:rPr>
          <w:noProof/>
        </w:rPr>
      </w:r>
      <w:r w:rsidR="0060722C">
        <w:rPr>
          <w:noProof/>
        </w:rPr>
        <w:fldChar w:fldCharType="separate"/>
      </w:r>
      <w:r w:rsidR="005726FA">
        <w:rPr>
          <w:noProof/>
        </w:rPr>
        <w:t>31</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0722C">
        <w:rPr>
          <w:noProof/>
        </w:rPr>
        <w:fldChar w:fldCharType="begin"/>
      </w:r>
      <w:r>
        <w:rPr>
          <w:noProof/>
        </w:rPr>
        <w:instrText xml:space="preserve"> PAGEREF _Toc472411812 \h </w:instrText>
      </w:r>
      <w:r w:rsidR="0060722C">
        <w:rPr>
          <w:noProof/>
        </w:rPr>
      </w:r>
      <w:r w:rsidR="0060722C">
        <w:rPr>
          <w:noProof/>
        </w:rPr>
        <w:fldChar w:fldCharType="separate"/>
      </w:r>
      <w:r w:rsidR="005726FA">
        <w:rPr>
          <w:noProof/>
        </w:rPr>
        <w:t>31</w:t>
      </w:r>
      <w:r w:rsidR="0060722C">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0722C" w:rsidRPr="00857CDA">
        <w:rPr>
          <w:noProof/>
        </w:rPr>
        <w:fldChar w:fldCharType="begin"/>
      </w:r>
      <w:r w:rsidRPr="00857CDA">
        <w:rPr>
          <w:noProof/>
        </w:rPr>
        <w:instrText xml:space="preserve"> PAGEREF _Toc472411817 \h </w:instrText>
      </w:r>
      <w:r w:rsidR="0060722C" w:rsidRPr="00857CDA">
        <w:rPr>
          <w:noProof/>
        </w:rPr>
      </w:r>
      <w:r w:rsidR="0060722C" w:rsidRPr="00857CDA">
        <w:rPr>
          <w:noProof/>
        </w:rPr>
        <w:fldChar w:fldCharType="separate"/>
      </w:r>
      <w:r w:rsidR="005726FA">
        <w:rPr>
          <w:noProof/>
        </w:rPr>
        <w:t>33</w:t>
      </w:r>
      <w:r w:rsidR="0060722C"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0722C" w:rsidRPr="00857CDA">
        <w:rPr>
          <w:noProof/>
        </w:rPr>
        <w:fldChar w:fldCharType="begin"/>
      </w:r>
      <w:r w:rsidRPr="00857CDA">
        <w:rPr>
          <w:noProof/>
        </w:rPr>
        <w:instrText xml:space="preserve"> PAGEREF _Toc472411818 \h </w:instrText>
      </w:r>
      <w:r w:rsidR="0060722C" w:rsidRPr="00857CDA">
        <w:rPr>
          <w:noProof/>
        </w:rPr>
      </w:r>
      <w:r w:rsidR="0060722C" w:rsidRPr="00857CDA">
        <w:rPr>
          <w:noProof/>
        </w:rPr>
        <w:fldChar w:fldCharType="separate"/>
      </w:r>
      <w:r w:rsidR="005726FA">
        <w:rPr>
          <w:noProof/>
        </w:rPr>
        <w:t>35</w:t>
      </w:r>
      <w:r w:rsidR="0060722C"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0722C" w:rsidRPr="00857CDA">
        <w:rPr>
          <w:noProof/>
        </w:rPr>
        <w:fldChar w:fldCharType="begin"/>
      </w:r>
      <w:r w:rsidRPr="00857CDA">
        <w:rPr>
          <w:noProof/>
        </w:rPr>
        <w:instrText xml:space="preserve"> PAGEREF _Toc472411819 \h </w:instrText>
      </w:r>
      <w:r w:rsidR="0060722C" w:rsidRPr="00857CDA">
        <w:rPr>
          <w:noProof/>
        </w:rPr>
      </w:r>
      <w:r w:rsidR="0060722C" w:rsidRPr="00857CDA">
        <w:rPr>
          <w:noProof/>
        </w:rPr>
        <w:fldChar w:fldCharType="separate"/>
      </w:r>
      <w:r w:rsidR="005726FA">
        <w:rPr>
          <w:noProof/>
        </w:rPr>
        <w:t>37</w:t>
      </w:r>
      <w:r w:rsidR="0060722C"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0722C">
        <w:rPr>
          <w:noProof/>
        </w:rPr>
        <w:fldChar w:fldCharType="begin"/>
      </w:r>
      <w:r>
        <w:rPr>
          <w:noProof/>
        </w:rPr>
        <w:instrText xml:space="preserve"> PAGEREF _Toc472411820 \h </w:instrText>
      </w:r>
      <w:r w:rsidR="0060722C">
        <w:rPr>
          <w:noProof/>
        </w:rPr>
      </w:r>
      <w:r w:rsidR="0060722C">
        <w:rPr>
          <w:noProof/>
        </w:rPr>
        <w:fldChar w:fldCharType="separate"/>
      </w:r>
      <w:r w:rsidR="005726FA">
        <w:rPr>
          <w:noProof/>
        </w:rPr>
        <w:t>37</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0722C">
        <w:rPr>
          <w:noProof/>
        </w:rPr>
        <w:fldChar w:fldCharType="begin"/>
      </w:r>
      <w:r>
        <w:rPr>
          <w:noProof/>
        </w:rPr>
        <w:instrText xml:space="preserve"> PAGEREF _Toc472411821 \h </w:instrText>
      </w:r>
      <w:r w:rsidR="0060722C">
        <w:rPr>
          <w:noProof/>
        </w:rPr>
      </w:r>
      <w:r w:rsidR="0060722C">
        <w:rPr>
          <w:noProof/>
        </w:rPr>
        <w:fldChar w:fldCharType="separate"/>
      </w:r>
      <w:r w:rsidR="005726FA">
        <w:rPr>
          <w:noProof/>
        </w:rPr>
        <w:t>38</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0722C">
        <w:rPr>
          <w:noProof/>
        </w:rPr>
        <w:fldChar w:fldCharType="begin"/>
      </w:r>
      <w:r>
        <w:rPr>
          <w:noProof/>
        </w:rPr>
        <w:instrText xml:space="preserve"> PAGEREF _Toc472411822 \h </w:instrText>
      </w:r>
      <w:r w:rsidR="0060722C">
        <w:rPr>
          <w:noProof/>
        </w:rPr>
      </w:r>
      <w:r w:rsidR="0060722C">
        <w:rPr>
          <w:noProof/>
        </w:rPr>
        <w:fldChar w:fldCharType="separate"/>
      </w:r>
      <w:r w:rsidR="005726FA">
        <w:rPr>
          <w:noProof/>
        </w:rPr>
        <w:t>39</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0722C">
        <w:rPr>
          <w:noProof/>
        </w:rPr>
        <w:fldChar w:fldCharType="begin"/>
      </w:r>
      <w:r>
        <w:rPr>
          <w:noProof/>
        </w:rPr>
        <w:instrText xml:space="preserve"> PAGEREF _Toc472411823 \h </w:instrText>
      </w:r>
      <w:r w:rsidR="0060722C">
        <w:rPr>
          <w:noProof/>
        </w:rPr>
      </w:r>
      <w:r w:rsidR="0060722C">
        <w:rPr>
          <w:noProof/>
        </w:rPr>
        <w:fldChar w:fldCharType="separate"/>
      </w:r>
      <w:r w:rsidR="005726FA">
        <w:rPr>
          <w:noProof/>
        </w:rPr>
        <w:t>40</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0722C">
        <w:rPr>
          <w:noProof/>
        </w:rPr>
        <w:fldChar w:fldCharType="begin"/>
      </w:r>
      <w:r>
        <w:rPr>
          <w:noProof/>
        </w:rPr>
        <w:instrText xml:space="preserve"> PAGEREF _Toc472411824 \h </w:instrText>
      </w:r>
      <w:r w:rsidR="0060722C">
        <w:rPr>
          <w:noProof/>
        </w:rPr>
      </w:r>
      <w:r w:rsidR="0060722C">
        <w:rPr>
          <w:noProof/>
        </w:rPr>
        <w:fldChar w:fldCharType="separate"/>
      </w:r>
      <w:r w:rsidR="005726FA">
        <w:rPr>
          <w:noProof/>
        </w:rPr>
        <w:t>41</w:t>
      </w:r>
      <w:r w:rsidR="0060722C">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0722C">
        <w:rPr>
          <w:noProof/>
        </w:rPr>
        <w:fldChar w:fldCharType="begin"/>
      </w:r>
      <w:r>
        <w:rPr>
          <w:noProof/>
        </w:rPr>
        <w:instrText xml:space="preserve"> PAGEREF _Toc472411825 \h </w:instrText>
      </w:r>
      <w:r w:rsidR="0060722C">
        <w:rPr>
          <w:noProof/>
        </w:rPr>
      </w:r>
      <w:r w:rsidR="0060722C">
        <w:rPr>
          <w:noProof/>
        </w:rPr>
        <w:fldChar w:fldCharType="separate"/>
      </w:r>
      <w:r w:rsidR="005726FA">
        <w:rPr>
          <w:noProof/>
        </w:rPr>
        <w:t>42</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0722C">
        <w:rPr>
          <w:noProof/>
        </w:rPr>
        <w:fldChar w:fldCharType="begin"/>
      </w:r>
      <w:r>
        <w:rPr>
          <w:noProof/>
        </w:rPr>
        <w:instrText xml:space="preserve"> PAGEREF _Toc472411826 \h </w:instrText>
      </w:r>
      <w:r w:rsidR="0060722C">
        <w:rPr>
          <w:noProof/>
        </w:rPr>
      </w:r>
      <w:r w:rsidR="0060722C">
        <w:rPr>
          <w:noProof/>
        </w:rPr>
        <w:fldChar w:fldCharType="separate"/>
      </w:r>
      <w:r w:rsidR="005726FA">
        <w:rPr>
          <w:noProof/>
        </w:rPr>
        <w:t>42</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0722C">
        <w:rPr>
          <w:noProof/>
        </w:rPr>
        <w:fldChar w:fldCharType="begin"/>
      </w:r>
      <w:r>
        <w:rPr>
          <w:noProof/>
        </w:rPr>
        <w:instrText xml:space="preserve"> PAGEREF _Toc472411829 \h </w:instrText>
      </w:r>
      <w:r w:rsidR="0060722C">
        <w:rPr>
          <w:noProof/>
        </w:rPr>
      </w:r>
      <w:r w:rsidR="0060722C">
        <w:rPr>
          <w:noProof/>
        </w:rPr>
        <w:fldChar w:fldCharType="separate"/>
      </w:r>
      <w:r w:rsidR="005726FA">
        <w:rPr>
          <w:noProof/>
        </w:rPr>
        <w:t>42</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0722C">
        <w:rPr>
          <w:noProof/>
        </w:rPr>
        <w:fldChar w:fldCharType="begin"/>
      </w:r>
      <w:r>
        <w:rPr>
          <w:noProof/>
        </w:rPr>
        <w:instrText xml:space="preserve"> PAGEREF _Toc472411832 \h </w:instrText>
      </w:r>
      <w:r w:rsidR="0060722C">
        <w:rPr>
          <w:noProof/>
        </w:rPr>
      </w:r>
      <w:r w:rsidR="0060722C">
        <w:rPr>
          <w:noProof/>
        </w:rPr>
        <w:fldChar w:fldCharType="separate"/>
      </w:r>
      <w:r w:rsidR="005726FA">
        <w:rPr>
          <w:noProof/>
        </w:rPr>
        <w:t>42</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0722C">
        <w:rPr>
          <w:noProof/>
        </w:rPr>
        <w:fldChar w:fldCharType="begin"/>
      </w:r>
      <w:r>
        <w:rPr>
          <w:noProof/>
        </w:rPr>
        <w:instrText xml:space="preserve"> PAGEREF _Toc472411835 \h </w:instrText>
      </w:r>
      <w:r w:rsidR="0060722C">
        <w:rPr>
          <w:noProof/>
        </w:rPr>
      </w:r>
      <w:r w:rsidR="0060722C">
        <w:rPr>
          <w:noProof/>
        </w:rPr>
        <w:fldChar w:fldCharType="separate"/>
      </w:r>
      <w:r w:rsidR="005726FA">
        <w:rPr>
          <w:noProof/>
        </w:rPr>
        <w:t>42</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0722C">
        <w:rPr>
          <w:noProof/>
        </w:rPr>
        <w:fldChar w:fldCharType="begin"/>
      </w:r>
      <w:r>
        <w:rPr>
          <w:noProof/>
        </w:rPr>
        <w:instrText xml:space="preserve"> PAGEREF _Toc472411838 \h </w:instrText>
      </w:r>
      <w:r w:rsidR="0060722C">
        <w:rPr>
          <w:noProof/>
        </w:rPr>
      </w:r>
      <w:r w:rsidR="0060722C">
        <w:rPr>
          <w:noProof/>
        </w:rPr>
        <w:fldChar w:fldCharType="separate"/>
      </w:r>
      <w:r w:rsidR="005726FA">
        <w:rPr>
          <w:noProof/>
        </w:rPr>
        <w:t>42</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0722C">
        <w:rPr>
          <w:noProof/>
        </w:rPr>
        <w:fldChar w:fldCharType="begin"/>
      </w:r>
      <w:r>
        <w:rPr>
          <w:noProof/>
        </w:rPr>
        <w:instrText xml:space="preserve"> PAGEREF _Toc472411841 \h </w:instrText>
      </w:r>
      <w:r w:rsidR="0060722C">
        <w:rPr>
          <w:noProof/>
        </w:rPr>
      </w:r>
      <w:r w:rsidR="0060722C">
        <w:rPr>
          <w:noProof/>
        </w:rPr>
        <w:fldChar w:fldCharType="separate"/>
      </w:r>
      <w:r w:rsidR="005726FA">
        <w:rPr>
          <w:noProof/>
        </w:rPr>
        <w:t>43</w:t>
      </w:r>
      <w:r w:rsidR="0060722C">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0722C">
        <w:rPr>
          <w:noProof/>
        </w:rPr>
        <w:fldChar w:fldCharType="begin"/>
      </w:r>
      <w:r>
        <w:rPr>
          <w:noProof/>
        </w:rPr>
        <w:instrText xml:space="preserve"> PAGEREF _Toc472411843 \h </w:instrText>
      </w:r>
      <w:r w:rsidR="0060722C">
        <w:rPr>
          <w:noProof/>
        </w:rPr>
      </w:r>
      <w:r w:rsidR="0060722C">
        <w:rPr>
          <w:noProof/>
        </w:rPr>
        <w:fldChar w:fldCharType="separate"/>
      </w:r>
      <w:r w:rsidR="005726FA">
        <w:rPr>
          <w:noProof/>
        </w:rPr>
        <w:t>44</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0722C">
        <w:rPr>
          <w:noProof/>
        </w:rPr>
        <w:fldChar w:fldCharType="begin"/>
      </w:r>
      <w:r>
        <w:rPr>
          <w:noProof/>
        </w:rPr>
        <w:instrText xml:space="preserve"> PAGEREF _Toc472411844 \h </w:instrText>
      </w:r>
      <w:r w:rsidR="0060722C">
        <w:rPr>
          <w:noProof/>
        </w:rPr>
      </w:r>
      <w:r w:rsidR="0060722C">
        <w:rPr>
          <w:noProof/>
        </w:rPr>
        <w:fldChar w:fldCharType="separate"/>
      </w:r>
      <w:r w:rsidR="005726FA">
        <w:rPr>
          <w:noProof/>
        </w:rPr>
        <w:t>44</w:t>
      </w:r>
      <w:r w:rsidR="0060722C">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0722C">
        <w:rPr>
          <w:noProof/>
        </w:rPr>
        <w:fldChar w:fldCharType="begin"/>
      </w:r>
      <w:r>
        <w:rPr>
          <w:noProof/>
        </w:rPr>
        <w:instrText xml:space="preserve"> PAGEREF _Toc472411847 \h </w:instrText>
      </w:r>
      <w:r w:rsidR="0060722C">
        <w:rPr>
          <w:noProof/>
        </w:rPr>
      </w:r>
      <w:r w:rsidR="0060722C">
        <w:rPr>
          <w:noProof/>
        </w:rPr>
        <w:fldChar w:fldCharType="separate"/>
      </w:r>
      <w:r w:rsidR="005726FA">
        <w:rPr>
          <w:noProof/>
        </w:rPr>
        <w:t>48</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0722C">
        <w:rPr>
          <w:noProof/>
        </w:rPr>
        <w:fldChar w:fldCharType="begin"/>
      </w:r>
      <w:r>
        <w:rPr>
          <w:noProof/>
        </w:rPr>
        <w:instrText xml:space="preserve"> PAGEREF _Toc472411849 \h </w:instrText>
      </w:r>
      <w:r w:rsidR="0060722C">
        <w:rPr>
          <w:noProof/>
        </w:rPr>
      </w:r>
      <w:r w:rsidR="0060722C">
        <w:rPr>
          <w:noProof/>
        </w:rPr>
        <w:fldChar w:fldCharType="separate"/>
      </w:r>
      <w:r w:rsidR="005726FA">
        <w:rPr>
          <w:noProof/>
        </w:rPr>
        <w:t>50</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0722C">
        <w:rPr>
          <w:noProof/>
        </w:rPr>
        <w:fldChar w:fldCharType="begin"/>
      </w:r>
      <w:r>
        <w:rPr>
          <w:noProof/>
        </w:rPr>
        <w:instrText xml:space="preserve"> PAGEREF _Toc472411852 \h </w:instrText>
      </w:r>
      <w:r w:rsidR="0060722C">
        <w:rPr>
          <w:noProof/>
        </w:rPr>
      </w:r>
      <w:r w:rsidR="0060722C">
        <w:rPr>
          <w:noProof/>
        </w:rPr>
        <w:fldChar w:fldCharType="separate"/>
      </w:r>
      <w:r w:rsidR="005726FA">
        <w:rPr>
          <w:noProof/>
        </w:rPr>
        <w:t>54</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0722C">
        <w:rPr>
          <w:noProof/>
        </w:rPr>
        <w:fldChar w:fldCharType="begin"/>
      </w:r>
      <w:r>
        <w:rPr>
          <w:noProof/>
        </w:rPr>
        <w:instrText xml:space="preserve"> PAGEREF _Toc472411855 \h </w:instrText>
      </w:r>
      <w:r w:rsidR="0060722C">
        <w:rPr>
          <w:noProof/>
        </w:rPr>
      </w:r>
      <w:r w:rsidR="0060722C">
        <w:rPr>
          <w:noProof/>
        </w:rPr>
        <w:fldChar w:fldCharType="separate"/>
      </w:r>
      <w:r w:rsidR="005726FA">
        <w:rPr>
          <w:noProof/>
        </w:rPr>
        <w:t>56</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0722C">
        <w:rPr>
          <w:noProof/>
        </w:rPr>
        <w:fldChar w:fldCharType="begin"/>
      </w:r>
      <w:r>
        <w:rPr>
          <w:noProof/>
        </w:rPr>
        <w:instrText xml:space="preserve"> PAGEREF _Toc472411858 \h </w:instrText>
      </w:r>
      <w:r w:rsidR="0060722C">
        <w:rPr>
          <w:noProof/>
        </w:rPr>
      </w:r>
      <w:r w:rsidR="0060722C">
        <w:rPr>
          <w:noProof/>
        </w:rPr>
        <w:fldChar w:fldCharType="separate"/>
      </w:r>
      <w:r w:rsidR="005726FA">
        <w:rPr>
          <w:noProof/>
        </w:rPr>
        <w:t>58</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0722C">
        <w:rPr>
          <w:noProof/>
        </w:rPr>
        <w:fldChar w:fldCharType="begin"/>
      </w:r>
      <w:r>
        <w:rPr>
          <w:noProof/>
        </w:rPr>
        <w:instrText xml:space="preserve"> PAGEREF _Toc472411861 \h </w:instrText>
      </w:r>
      <w:r w:rsidR="0060722C">
        <w:rPr>
          <w:noProof/>
        </w:rPr>
      </w:r>
      <w:r w:rsidR="0060722C">
        <w:rPr>
          <w:noProof/>
        </w:rPr>
        <w:fldChar w:fldCharType="separate"/>
      </w:r>
      <w:r w:rsidR="005726FA">
        <w:rPr>
          <w:noProof/>
        </w:rPr>
        <w:t>60</w:t>
      </w:r>
      <w:r w:rsidR="0060722C">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0722C">
        <w:rPr>
          <w:noProof/>
        </w:rPr>
        <w:fldChar w:fldCharType="begin"/>
      </w:r>
      <w:r>
        <w:rPr>
          <w:noProof/>
        </w:rPr>
        <w:instrText xml:space="preserve"> PAGEREF _Toc472411863 \h </w:instrText>
      </w:r>
      <w:r w:rsidR="0060722C">
        <w:rPr>
          <w:noProof/>
        </w:rPr>
      </w:r>
      <w:r w:rsidR="0060722C">
        <w:rPr>
          <w:noProof/>
        </w:rPr>
        <w:fldChar w:fldCharType="separate"/>
      </w:r>
      <w:r w:rsidR="005726FA">
        <w:rPr>
          <w:noProof/>
        </w:rPr>
        <w:t>62</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0722C">
        <w:rPr>
          <w:noProof/>
        </w:rPr>
        <w:fldChar w:fldCharType="begin"/>
      </w:r>
      <w:r>
        <w:rPr>
          <w:noProof/>
        </w:rPr>
        <w:instrText xml:space="preserve"> PAGEREF _Toc472411865 \h </w:instrText>
      </w:r>
      <w:r w:rsidR="0060722C">
        <w:rPr>
          <w:noProof/>
        </w:rPr>
      </w:r>
      <w:r w:rsidR="0060722C">
        <w:rPr>
          <w:noProof/>
        </w:rPr>
        <w:fldChar w:fldCharType="separate"/>
      </w:r>
      <w:r w:rsidR="005726FA">
        <w:rPr>
          <w:noProof/>
        </w:rPr>
        <w:t>67</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0722C">
        <w:rPr>
          <w:noProof/>
        </w:rPr>
        <w:fldChar w:fldCharType="begin"/>
      </w:r>
      <w:r>
        <w:rPr>
          <w:noProof/>
        </w:rPr>
        <w:instrText xml:space="preserve"> PAGEREF _Toc472411868 \h </w:instrText>
      </w:r>
      <w:r w:rsidR="0060722C">
        <w:rPr>
          <w:noProof/>
        </w:rPr>
      </w:r>
      <w:r w:rsidR="0060722C">
        <w:rPr>
          <w:noProof/>
        </w:rPr>
        <w:fldChar w:fldCharType="separate"/>
      </w:r>
      <w:r w:rsidR="005726FA">
        <w:rPr>
          <w:noProof/>
        </w:rPr>
        <w:t>69</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0722C">
        <w:rPr>
          <w:noProof/>
        </w:rPr>
        <w:fldChar w:fldCharType="begin"/>
      </w:r>
      <w:r>
        <w:rPr>
          <w:noProof/>
        </w:rPr>
        <w:instrText xml:space="preserve"> PAGEREF _Toc472411871 \h </w:instrText>
      </w:r>
      <w:r w:rsidR="0060722C">
        <w:rPr>
          <w:noProof/>
        </w:rPr>
      </w:r>
      <w:r w:rsidR="0060722C">
        <w:rPr>
          <w:noProof/>
        </w:rPr>
        <w:fldChar w:fldCharType="separate"/>
      </w:r>
      <w:r w:rsidR="005726FA">
        <w:rPr>
          <w:noProof/>
        </w:rPr>
        <w:t>71</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0722C">
        <w:rPr>
          <w:noProof/>
        </w:rPr>
        <w:fldChar w:fldCharType="begin"/>
      </w:r>
      <w:r>
        <w:rPr>
          <w:noProof/>
        </w:rPr>
        <w:instrText xml:space="preserve"> PAGEREF _Toc472411874 \h </w:instrText>
      </w:r>
      <w:r w:rsidR="0060722C">
        <w:rPr>
          <w:noProof/>
        </w:rPr>
      </w:r>
      <w:r w:rsidR="0060722C">
        <w:rPr>
          <w:noProof/>
        </w:rPr>
        <w:fldChar w:fldCharType="separate"/>
      </w:r>
      <w:r w:rsidR="005726FA">
        <w:rPr>
          <w:noProof/>
        </w:rPr>
        <w:t>73</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0722C">
        <w:rPr>
          <w:noProof/>
        </w:rPr>
        <w:fldChar w:fldCharType="begin"/>
      </w:r>
      <w:r>
        <w:rPr>
          <w:noProof/>
        </w:rPr>
        <w:instrText xml:space="preserve"> PAGEREF _Toc472411877 \h </w:instrText>
      </w:r>
      <w:r w:rsidR="0060722C">
        <w:rPr>
          <w:noProof/>
        </w:rPr>
      </w:r>
      <w:r w:rsidR="0060722C">
        <w:rPr>
          <w:noProof/>
        </w:rPr>
        <w:fldChar w:fldCharType="separate"/>
      </w:r>
      <w:r w:rsidR="005726FA">
        <w:rPr>
          <w:noProof/>
        </w:rPr>
        <w:t>76</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0722C">
        <w:rPr>
          <w:noProof/>
        </w:rPr>
        <w:fldChar w:fldCharType="begin"/>
      </w:r>
      <w:r>
        <w:rPr>
          <w:noProof/>
        </w:rPr>
        <w:instrText xml:space="preserve"> PAGEREF _Toc472411882 \h </w:instrText>
      </w:r>
      <w:r w:rsidR="0060722C">
        <w:rPr>
          <w:noProof/>
        </w:rPr>
      </w:r>
      <w:r w:rsidR="0060722C">
        <w:rPr>
          <w:noProof/>
        </w:rPr>
        <w:fldChar w:fldCharType="separate"/>
      </w:r>
      <w:r w:rsidR="005726FA">
        <w:rPr>
          <w:noProof/>
        </w:rPr>
        <w:t>80</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0722C">
        <w:rPr>
          <w:noProof/>
        </w:rPr>
        <w:fldChar w:fldCharType="begin"/>
      </w:r>
      <w:r>
        <w:rPr>
          <w:noProof/>
        </w:rPr>
        <w:instrText xml:space="preserve"> PAGEREF _Toc472411885 \h </w:instrText>
      </w:r>
      <w:r w:rsidR="0060722C">
        <w:rPr>
          <w:noProof/>
        </w:rPr>
      </w:r>
      <w:r w:rsidR="0060722C">
        <w:rPr>
          <w:noProof/>
        </w:rPr>
        <w:fldChar w:fldCharType="separate"/>
      </w:r>
      <w:r w:rsidR="005726FA">
        <w:rPr>
          <w:noProof/>
        </w:rPr>
        <w:t>83</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0722C">
        <w:rPr>
          <w:noProof/>
        </w:rPr>
        <w:fldChar w:fldCharType="begin"/>
      </w:r>
      <w:r>
        <w:rPr>
          <w:noProof/>
        </w:rPr>
        <w:instrText xml:space="preserve"> PAGEREF _Toc472411888 \h </w:instrText>
      </w:r>
      <w:r w:rsidR="0060722C">
        <w:rPr>
          <w:noProof/>
        </w:rPr>
      </w:r>
      <w:r w:rsidR="0060722C">
        <w:rPr>
          <w:noProof/>
        </w:rPr>
        <w:fldChar w:fldCharType="separate"/>
      </w:r>
      <w:r w:rsidR="005726FA">
        <w:rPr>
          <w:noProof/>
        </w:rPr>
        <w:t>85</w:t>
      </w:r>
      <w:r w:rsidR="0060722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0722C">
        <w:rPr>
          <w:noProof/>
        </w:rPr>
        <w:fldChar w:fldCharType="begin"/>
      </w:r>
      <w:r>
        <w:rPr>
          <w:noProof/>
        </w:rPr>
        <w:instrText xml:space="preserve"> PAGEREF _Toc472411891 \h </w:instrText>
      </w:r>
      <w:r w:rsidR="0060722C">
        <w:rPr>
          <w:noProof/>
        </w:rPr>
      </w:r>
      <w:r w:rsidR="0060722C">
        <w:rPr>
          <w:noProof/>
        </w:rPr>
        <w:fldChar w:fldCharType="separate"/>
      </w:r>
      <w:r w:rsidR="005726FA">
        <w:rPr>
          <w:noProof/>
        </w:rPr>
        <w:t>87</w:t>
      </w:r>
      <w:r w:rsidR="0060722C">
        <w:rPr>
          <w:noProof/>
        </w:rPr>
        <w:fldChar w:fldCharType="end"/>
      </w:r>
    </w:p>
    <w:p w:rsidR="00717F60" w:rsidRPr="00382A07" w:rsidRDefault="0060722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090F2D">
        <w:t xml:space="preserve">филиал </w:t>
      </w:r>
      <w:r w:rsidR="00090F2D" w:rsidRPr="000C6526">
        <w:t>ПАО «МРСК Центра</w:t>
      </w:r>
      <w:proofErr w:type="gramStart"/>
      <w:r w:rsidR="00090F2D" w:rsidRPr="000C6526">
        <w:t>»</w:t>
      </w:r>
      <w:r w:rsidR="00090F2D">
        <w:t>-</w:t>
      </w:r>
      <w:proofErr w:type="gramEnd"/>
      <w:r w:rsidR="00090F2D">
        <w:t>«Белгородэнерго»</w:t>
      </w:r>
      <w:r w:rsidR="00090F2D" w:rsidRPr="000C6526">
        <w:t>, расположенный по адресу</w:t>
      </w:r>
      <w:r w:rsidR="00090F2D" w:rsidRPr="00090F2D">
        <w:rPr>
          <w:iCs/>
          <w:sz w:val="24"/>
          <w:szCs w:val="24"/>
        </w:rPr>
        <w:t>: РФ, 308000, г. Белгород, ул. Преображенская, 42</w:t>
      </w:r>
      <w:r w:rsidR="00EC1043" w:rsidRPr="00382A07">
        <w:rPr>
          <w:iCs/>
          <w:sz w:val="24"/>
          <w:szCs w:val="24"/>
        </w:rPr>
        <w:t>, с</w:t>
      </w:r>
      <w:r w:rsidRPr="00382A07">
        <w:rPr>
          <w:iCs/>
          <w:sz w:val="24"/>
          <w:szCs w:val="24"/>
        </w:rPr>
        <w:t xml:space="preserve">екретарь Закупочной комиссии – </w:t>
      </w:r>
      <w:r w:rsidR="00B7422A" w:rsidRPr="00090F2D">
        <w:rPr>
          <w:iCs/>
          <w:sz w:val="24"/>
          <w:szCs w:val="24"/>
        </w:rPr>
        <w:t>Горягина</w:t>
      </w:r>
      <w:r w:rsidR="00B7422A" w:rsidRPr="00B7422A">
        <w:rPr>
          <w:bCs w:val="0"/>
          <w:sz w:val="24"/>
          <w:szCs w:val="24"/>
          <w:lang w:eastAsia="ru-RU"/>
        </w:rPr>
        <w:t xml:space="preserve"> Татьяна Николаевна, контактный телефон: (4722) 58-17-51 или по адресу электронной почты: </w:t>
      </w:r>
      <w:r w:rsidR="00B7422A" w:rsidRPr="00B7422A">
        <w:rPr>
          <w:color w:val="0000FF"/>
          <w:sz w:val="24"/>
          <w:szCs w:val="24"/>
          <w:u w:val="single"/>
          <w:lang w:eastAsia="ru-RU"/>
        </w:rPr>
        <w:t>Goryagina.TN@mrsk-1.ru</w:t>
      </w:r>
      <w:r w:rsidR="00B7422A" w:rsidRPr="00B7422A">
        <w:rPr>
          <w:bCs w:val="0"/>
          <w:sz w:val="24"/>
          <w:szCs w:val="24"/>
          <w:lang w:eastAsia="ru-RU"/>
        </w:rPr>
        <w:t xml:space="preserve">, ответственное лицо Ермолова Ирина Валерьевна – контактный телефон: (4722) 58-17-81, адрес электронной почты: </w:t>
      </w:r>
      <w:r w:rsidR="00B7422A" w:rsidRPr="00B7422A">
        <w:rPr>
          <w:color w:val="0000FF"/>
          <w:sz w:val="24"/>
          <w:szCs w:val="24"/>
          <w:u w:val="single"/>
          <w:lang w:eastAsia="ru-RU"/>
        </w:rPr>
        <w:t>Ermolova.IV@mrsk-1.ru</w:t>
      </w:r>
      <w:r w:rsidR="00B7422A" w:rsidRPr="00B7422A">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0A5300" w:rsidRPr="00251077">
          <w:t>Силантьев Станислав Эдуардович</w:t>
        </w:r>
      </w:hyperlink>
      <w:r w:rsidR="000A5300">
        <w:t xml:space="preserve"> </w:t>
      </w:r>
      <w:r w:rsidR="000A5300" w:rsidRPr="00251077">
        <w:t xml:space="preserve">телефон: (4722) 28- 30- 00,  </w:t>
      </w:r>
      <w:proofErr w:type="spellStart"/>
      <w:r w:rsidR="000A5300" w:rsidRPr="00251077">
        <w:t>e-mail</w:t>
      </w:r>
      <w:proofErr w:type="spellEnd"/>
      <w:r w:rsidR="000A5300" w:rsidRPr="00251077">
        <w:t xml:space="preserve">: </w:t>
      </w:r>
      <w:hyperlink r:id="rId18" w:history="1">
        <w:proofErr w:type="gramStart"/>
        <w:r w:rsidR="000A5300" w:rsidRPr="00251077">
          <w:rPr>
            <w:rStyle w:val="a7"/>
            <w:rFonts w:eastAsia="Calibri"/>
          </w:rPr>
          <w:t>Silantev.SE@mrsk-1.ru</w:t>
        </w:r>
      </w:hyperlink>
      <w:r w:rsidR="000A5300">
        <w:t xml:space="preserve"> .</w:t>
      </w:r>
      <w:r w:rsidR="00B7422A">
        <w:rPr>
          <w:iCs/>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193651">
        <w:rPr>
          <w:b/>
          <w:sz w:val="24"/>
          <w:szCs w:val="24"/>
        </w:rPr>
        <w:t>«</w:t>
      </w:r>
      <w:r w:rsidR="000A5300">
        <w:rPr>
          <w:b/>
          <w:sz w:val="24"/>
          <w:szCs w:val="24"/>
        </w:rPr>
        <w:t>17</w:t>
      </w:r>
      <w:r w:rsidRPr="00193651">
        <w:rPr>
          <w:b/>
          <w:sz w:val="24"/>
          <w:szCs w:val="24"/>
        </w:rPr>
        <w:t xml:space="preserve">» </w:t>
      </w:r>
      <w:r w:rsidR="00D15C89">
        <w:rPr>
          <w:b/>
          <w:sz w:val="24"/>
          <w:szCs w:val="24"/>
        </w:rPr>
        <w:t>марта</w:t>
      </w:r>
      <w:r w:rsidRPr="00193651">
        <w:rPr>
          <w:b/>
          <w:sz w:val="24"/>
          <w:szCs w:val="24"/>
        </w:rPr>
        <w:t xml:space="preserve"> </w:t>
      </w:r>
      <w:r w:rsidR="004E638A" w:rsidRPr="00193651">
        <w:rPr>
          <w:b/>
          <w:sz w:val="24"/>
          <w:szCs w:val="24"/>
        </w:rPr>
        <w:t>2017</w:t>
      </w:r>
      <w:r w:rsidRPr="00193651">
        <w:rPr>
          <w:b/>
          <w:sz w:val="24"/>
          <w:szCs w:val="24"/>
        </w:rPr>
        <w:t xml:space="preserve"> г.</w:t>
      </w:r>
      <w:r w:rsidRPr="00193651">
        <w:rPr>
          <w:sz w:val="24"/>
          <w:szCs w:val="24"/>
        </w:rPr>
        <w:t xml:space="preserve"> на</w:t>
      </w:r>
      <w:r w:rsidRPr="00382A07">
        <w:rPr>
          <w:sz w:val="24"/>
          <w:szCs w:val="24"/>
        </w:rPr>
        <w:t xml:space="preserve"> официальном сайте (</w:t>
      </w:r>
      <w:hyperlink r:id="rId19"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0"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fldSimple w:instr=" REF _Ref440269836 \r \h  \* MERGEFORMAT ">
        <w:r w:rsidR="00991C07" w:rsidRPr="00991C07">
          <w:rPr>
            <w:sz w:val="24"/>
            <w:szCs w:val="24"/>
          </w:rPr>
          <w:t>1.1.2</w:t>
        </w:r>
      </w:fldSimple>
      <w:r w:rsidR="00702B2C" w:rsidRPr="00382A07">
        <w:rPr>
          <w:sz w:val="24"/>
          <w:szCs w:val="24"/>
        </w:rPr>
        <w:t xml:space="preserve"> настоящей Документации, </w:t>
      </w:r>
      <w:r w:rsidR="009A7733" w:rsidRPr="00382A07">
        <w:rPr>
          <w:iCs/>
          <w:sz w:val="24"/>
          <w:szCs w:val="24"/>
        </w:rPr>
        <w:t xml:space="preserve"> </w:t>
      </w:r>
      <w:r w:rsidRPr="00C80ABF">
        <w:rPr>
          <w:iCs/>
          <w:sz w:val="24"/>
          <w:szCs w:val="24"/>
        </w:rPr>
        <w:t>приг</w:t>
      </w:r>
      <w:r w:rsidRPr="00C80ABF">
        <w:rPr>
          <w:sz w:val="24"/>
          <w:szCs w:val="24"/>
        </w:rPr>
        <w:t>ласило юридических лиц</w:t>
      </w:r>
      <w:r w:rsidR="005B75A6" w:rsidRPr="00C80ABF">
        <w:rPr>
          <w:sz w:val="24"/>
          <w:szCs w:val="24"/>
        </w:rPr>
        <w:t xml:space="preserve"> и физических лиц (в т.</w:t>
      </w:r>
      <w:r w:rsidR="003129D4" w:rsidRPr="00C80ABF">
        <w:rPr>
          <w:sz w:val="24"/>
          <w:szCs w:val="24"/>
        </w:rPr>
        <w:t xml:space="preserve"> </w:t>
      </w:r>
      <w:r w:rsidR="005B75A6" w:rsidRPr="00C80ABF">
        <w:rPr>
          <w:sz w:val="24"/>
          <w:szCs w:val="24"/>
        </w:rPr>
        <w:t>ч. индивидуальных предпринимателей)</w:t>
      </w:r>
      <w:r w:rsidR="009D7F01" w:rsidRPr="00C80ABF">
        <w:rPr>
          <w:sz w:val="24"/>
          <w:szCs w:val="24"/>
        </w:rPr>
        <w:t xml:space="preserve"> </w:t>
      </w:r>
      <w:r w:rsidR="00D15381" w:rsidRPr="00C80ABF">
        <w:rPr>
          <w:sz w:val="24"/>
          <w:szCs w:val="24"/>
        </w:rPr>
        <w:t>(далее</w:t>
      </w:r>
      <w:r w:rsidR="00D15381" w:rsidRPr="00382A07">
        <w:rPr>
          <w:sz w:val="24"/>
          <w:szCs w:val="24"/>
        </w:rPr>
        <w:t xml:space="preserve"> – Участники) </w:t>
      </w:r>
      <w:r w:rsidR="004B5EB3" w:rsidRPr="00382A07">
        <w:rPr>
          <w:sz w:val="24"/>
          <w:szCs w:val="24"/>
        </w:rPr>
        <w:t>к участию в процедуре О</w:t>
      </w:r>
      <w:r w:rsidRPr="00382A07">
        <w:rPr>
          <w:sz w:val="24"/>
          <w:szCs w:val="24"/>
        </w:rPr>
        <w:t>ткрытого запроса предложений (далее</w:t>
      </w:r>
      <w:proofErr w:type="gramEnd"/>
      <w:r w:rsidRPr="00382A07">
        <w:rPr>
          <w:sz w:val="24"/>
          <w:szCs w:val="24"/>
        </w:rPr>
        <w:t xml:space="preserve"> – запрос предложений) </w:t>
      </w:r>
      <w:bookmarkEnd w:id="10"/>
      <w:r w:rsidR="004B5EB3" w:rsidRPr="00382A07">
        <w:rPr>
          <w:sz w:val="24"/>
          <w:szCs w:val="24"/>
        </w:rPr>
        <w:t xml:space="preserve">на </w:t>
      </w:r>
      <w:r w:rsidR="0062516B" w:rsidRPr="00D64422">
        <w:t xml:space="preserve">право заключения </w:t>
      </w:r>
      <w:r w:rsidR="00D55B05">
        <w:rPr>
          <w:iCs/>
          <w:sz w:val="24"/>
          <w:szCs w:val="24"/>
          <w:lang w:eastAsia="ru-RU"/>
        </w:rPr>
        <w:t>Д</w:t>
      </w:r>
      <w:r w:rsidR="00D55B05" w:rsidRPr="00B34C62">
        <w:rPr>
          <w:iCs/>
          <w:sz w:val="24"/>
          <w:szCs w:val="24"/>
          <w:lang w:eastAsia="ru-RU"/>
        </w:rPr>
        <w:t xml:space="preserve">оговора </w:t>
      </w:r>
      <w:r w:rsidR="00D55B05" w:rsidRPr="00B34C62">
        <w:rPr>
          <w:snapToGrid w:val="0"/>
          <w:sz w:val="24"/>
          <w:szCs w:val="24"/>
        </w:rPr>
        <w:t xml:space="preserve">на </w:t>
      </w:r>
      <w:r w:rsidR="00D55B05" w:rsidRPr="00B34C62">
        <w:rPr>
          <w:rFonts w:eastAsia="Calibri"/>
          <w:sz w:val="24"/>
          <w:szCs w:val="24"/>
        </w:rPr>
        <w:t xml:space="preserve">поставку </w:t>
      </w:r>
      <w:r w:rsidR="00D55B05" w:rsidRPr="00251077">
        <w:t>контроллеров, модуля, станция MIMO для нужд ПАО «МРСК Центра» (филиала «Белгородэнерго»)</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1" w:history="1">
        <w:proofErr w:type="spellStart"/>
        <w:r w:rsidR="00862664" w:rsidRPr="00107A05">
          <w:rPr>
            <w:rStyle w:val="a7"/>
            <w:color w:val="auto"/>
            <w:sz w:val="24"/>
            <w:szCs w:val="24"/>
          </w:rPr>
          <w:t>etp.rosseti.ru</w:t>
        </w:r>
        <w:proofErr w:type="spellEnd"/>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090F2D" w:rsidRDefault="008C4223" w:rsidP="00E722B6">
      <w:pPr>
        <w:keepNext/>
        <w:widowControl w:val="0"/>
        <w:tabs>
          <w:tab w:val="num" w:pos="1650"/>
        </w:tabs>
        <w:suppressAutoHyphens w:val="0"/>
        <w:autoSpaceDE w:val="0"/>
        <w:autoSpaceDN w:val="0"/>
        <w:adjustRightInd w:val="0"/>
        <w:spacing w:before="60" w:line="264" w:lineRule="auto"/>
        <w:ind w:firstLine="0"/>
      </w:pPr>
      <w:r w:rsidRPr="00382A07">
        <w:rPr>
          <w:b/>
          <w:sz w:val="24"/>
          <w:szCs w:val="24"/>
          <w:u w:val="single"/>
        </w:rPr>
        <w:t>Лот №1:</w:t>
      </w:r>
      <w:r w:rsidR="00717F60" w:rsidRPr="00382A07">
        <w:rPr>
          <w:sz w:val="24"/>
          <w:szCs w:val="24"/>
        </w:rPr>
        <w:t xml:space="preserve"> </w:t>
      </w:r>
      <w:bookmarkEnd w:id="17"/>
      <w:r w:rsidR="0062516B" w:rsidRPr="00D64422">
        <w:t xml:space="preserve">право заключения </w:t>
      </w:r>
      <w:r w:rsidR="00D55B05">
        <w:rPr>
          <w:iCs/>
          <w:sz w:val="24"/>
          <w:szCs w:val="24"/>
          <w:lang w:eastAsia="ru-RU"/>
        </w:rPr>
        <w:t>Д</w:t>
      </w:r>
      <w:r w:rsidR="00D55B05" w:rsidRPr="00B34C62">
        <w:rPr>
          <w:iCs/>
          <w:sz w:val="24"/>
          <w:szCs w:val="24"/>
          <w:lang w:eastAsia="ru-RU"/>
        </w:rPr>
        <w:t xml:space="preserve">оговора </w:t>
      </w:r>
      <w:r w:rsidR="00D55B05" w:rsidRPr="00B34C62">
        <w:rPr>
          <w:snapToGrid w:val="0"/>
          <w:sz w:val="24"/>
          <w:szCs w:val="24"/>
        </w:rPr>
        <w:t xml:space="preserve">на </w:t>
      </w:r>
      <w:r w:rsidR="00D55B05" w:rsidRPr="00B34C62">
        <w:rPr>
          <w:rFonts w:eastAsia="Calibri"/>
          <w:sz w:val="24"/>
          <w:szCs w:val="24"/>
        </w:rPr>
        <w:t xml:space="preserve">поставку </w:t>
      </w:r>
      <w:r w:rsidR="00D55B05" w:rsidRPr="00251077">
        <w:t>контроллеров, модуля, станция MIMO для нужд ПАО «МРСК Центра» (филиала «Белгородэнерго»)</w:t>
      </w:r>
      <w:r w:rsidR="00D55B05">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лотов: </w:t>
      </w:r>
      <w:r w:rsidRPr="0062516B">
        <w:rPr>
          <w:b/>
          <w:sz w:val="24"/>
          <w:szCs w:val="24"/>
        </w:rPr>
        <w:t>1 (один)</w:t>
      </w:r>
      <w:r w:rsidRPr="0062516B">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A9010E" w:rsidRPr="00A9010E" w:rsidRDefault="008D2928" w:rsidP="00A9010E">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b/>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A9010E">
        <w:rPr>
          <w:sz w:val="24"/>
          <w:szCs w:val="24"/>
        </w:rPr>
        <w:t xml:space="preserve">: </w:t>
      </w:r>
      <w:r w:rsidR="00365C4D" w:rsidRPr="00C05B1D">
        <w:t>в соответствии со сроками, указанными в Приложении №1 настоящей Документации</w:t>
      </w:r>
      <w:r w:rsidR="00090F2D">
        <w:t>.</w:t>
      </w:r>
    </w:p>
    <w:p w:rsidR="008D2928" w:rsidRPr="00E22583"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End w:id="19"/>
      <w:r w:rsidRPr="00E22583">
        <w:rPr>
          <w:sz w:val="24"/>
          <w:szCs w:val="24"/>
        </w:rPr>
        <w:t xml:space="preserve">Отгрузочные реквизиты/базис поставки: </w:t>
      </w:r>
      <w:r w:rsidR="008D2928" w:rsidRPr="00E22583">
        <w:rPr>
          <w:sz w:val="24"/>
          <w:szCs w:val="24"/>
        </w:rPr>
        <w:t xml:space="preserve">на условиях DDP (Согласно ИНКОТЕРМС </w:t>
      </w:r>
      <w:r w:rsidR="00DA1402" w:rsidRPr="00E22583">
        <w:rPr>
          <w:sz w:val="24"/>
          <w:szCs w:val="24"/>
        </w:rPr>
        <w:t>2010</w:t>
      </w:r>
      <w:r w:rsidR="008D2928" w:rsidRPr="00E22583">
        <w:rPr>
          <w:sz w:val="24"/>
          <w:szCs w:val="24"/>
        </w:rPr>
        <w:t>) по адрес</w:t>
      </w:r>
      <w:r w:rsidR="00E22583" w:rsidRPr="00E22583">
        <w:rPr>
          <w:sz w:val="24"/>
          <w:szCs w:val="24"/>
        </w:rPr>
        <w:t>у</w:t>
      </w:r>
      <w:r w:rsidR="008D2928" w:rsidRPr="00E22583">
        <w:rPr>
          <w:sz w:val="24"/>
          <w:szCs w:val="24"/>
        </w:rPr>
        <w:t xml:space="preserve"> филиал</w:t>
      </w:r>
      <w:r w:rsidR="00E22583" w:rsidRPr="00E22583">
        <w:rPr>
          <w:sz w:val="24"/>
          <w:szCs w:val="24"/>
        </w:rPr>
        <w:t>а</w:t>
      </w:r>
      <w:r w:rsidR="008D2928" w:rsidRPr="00E22583">
        <w:rPr>
          <w:sz w:val="24"/>
          <w:szCs w:val="24"/>
        </w:rPr>
        <w:t xml:space="preserve"> ПАО «МРСК Центра»:</w:t>
      </w:r>
      <w:bookmarkEnd w:id="20"/>
      <w:r w:rsidR="002556E6" w:rsidRPr="00E22583">
        <w:rPr>
          <w:sz w:val="24"/>
          <w:szCs w:val="24"/>
        </w:rPr>
        <w:t xml:space="preserve"> /, </w:t>
      </w:r>
      <w:proofErr w:type="gramStart"/>
      <w:r w:rsidR="002556E6" w:rsidRPr="00E22583">
        <w:rPr>
          <w:sz w:val="24"/>
          <w:szCs w:val="24"/>
        </w:rPr>
        <w:t>указанным</w:t>
      </w:r>
      <w:proofErr w:type="gramEnd"/>
      <w:r w:rsidR="002556E6" w:rsidRPr="00E22583">
        <w:rPr>
          <w:sz w:val="24"/>
          <w:szCs w:val="24"/>
        </w:rPr>
        <w:t xml:space="preserve"> в Приложении №1 к настоящей Документации.</w:t>
      </w:r>
    </w:p>
    <w:p w:rsidR="008D2928" w:rsidRPr="00E22583"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E22583">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bookmarkStart w:id="22" w:name="_GoBack"/>
      <w:bookmarkEnd w:id="22"/>
      <w:r w:rsidR="00F25BB0">
        <w:rPr>
          <w:iCs/>
          <w:sz w:val="24"/>
          <w:szCs w:val="24"/>
        </w:rPr>
        <w:t>рабочих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w:t>
      </w:r>
      <w:r w:rsidRPr="00382A07">
        <w:rPr>
          <w:sz w:val="24"/>
          <w:szCs w:val="24"/>
        </w:rPr>
        <w:lastRenderedPageBreak/>
        <w:t xml:space="preserve">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991C07" w:rsidRPr="00991C07">
          <w:rPr>
            <w:sz w:val="24"/>
            <w:szCs w:val="24"/>
          </w:rPr>
          <w:t>1.1.5</w:t>
        </w:r>
      </w:fldSimple>
      <w:r w:rsidR="008D2928" w:rsidRPr="00382A07">
        <w:rPr>
          <w:sz w:val="24"/>
          <w:szCs w:val="24"/>
        </w:rPr>
        <w:t xml:space="preserve">, </w:t>
      </w:r>
      <w:fldSimple w:instr=" REF _Ref440270651 \r \h  \* MERGEFORMAT ">
        <w:r w:rsidR="00991C07" w:rsidRPr="00991C07">
          <w:rPr>
            <w:sz w:val="24"/>
            <w:szCs w:val="24"/>
          </w:rPr>
          <w:t>1.1.6</w:t>
        </w:r>
      </w:fldSimple>
      <w:r w:rsidR="008D2928"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991C07" w:rsidRPr="00991C07">
          <w:rPr>
            <w:bCs w:val="0"/>
            <w:iCs/>
            <w:sz w:val="24"/>
            <w:szCs w:val="24"/>
          </w:rPr>
          <w:t>1.1.5</w:t>
        </w:r>
      </w:fldSimple>
      <w:r w:rsidR="00DA1402" w:rsidRPr="00382A07">
        <w:rPr>
          <w:bCs w:val="0"/>
          <w:iCs/>
          <w:sz w:val="24"/>
          <w:szCs w:val="24"/>
        </w:rPr>
        <w:t xml:space="preserve"> и </w:t>
      </w:r>
      <w:fldSimple w:instr=" REF _Ref440270663 \r \h  \* MERGEFORMAT ">
        <w:r w:rsidR="00991C07" w:rsidRPr="00991C07">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lastRenderedPageBreak/>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60722C">
        <w:fldChar w:fldCharType="begin"/>
      </w:r>
      <w:r w:rsidR="00991C07">
        <w:rPr>
          <w:b w:val="0"/>
          <w:szCs w:val="24"/>
        </w:rPr>
        <w:instrText xml:space="preserve"> REF _Ref472412060 \r \h </w:instrText>
      </w:r>
      <w:r w:rsidR="0060722C">
        <w:fldChar w:fldCharType="separate"/>
      </w:r>
      <w:r w:rsidR="00991C07">
        <w:rPr>
          <w:b w:val="0"/>
          <w:szCs w:val="24"/>
        </w:rPr>
        <w:t>3.9</w:t>
      </w:r>
      <w:r w:rsidR="0060722C">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0722C">
        <w:rPr>
          <w:b w:val="0"/>
        </w:rPr>
        <w:fldChar w:fldCharType="begin"/>
      </w:r>
      <w:r>
        <w:rPr>
          <w:b w:val="0"/>
        </w:rPr>
        <w:instrText xml:space="preserve"> REF _Ref469470272 \r \h </w:instrText>
      </w:r>
      <w:r w:rsidR="0060722C">
        <w:rPr>
          <w:b w:val="0"/>
        </w:rPr>
      </w:r>
      <w:r w:rsidR="0060722C">
        <w:rPr>
          <w:b w:val="0"/>
        </w:rPr>
        <w:fldChar w:fldCharType="separate"/>
      </w:r>
      <w:r w:rsidR="00991C07">
        <w:rPr>
          <w:b w:val="0"/>
        </w:rPr>
        <w:t>2.3.3</w:t>
      </w:r>
      <w:r w:rsidR="0060722C">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60722C"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0722C" w:rsidRPr="00382A07">
        <w:rPr>
          <w:bCs w:val="0"/>
          <w:sz w:val="24"/>
          <w:szCs w:val="24"/>
        </w:rPr>
      </w:r>
      <w:r w:rsidR="0060722C"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0722C"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0722C" w:rsidRPr="00382A07">
        <w:rPr>
          <w:bCs w:val="0"/>
          <w:sz w:val="24"/>
          <w:szCs w:val="24"/>
        </w:rPr>
      </w:r>
      <w:r w:rsidR="0060722C"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0722C">
        <w:fldChar w:fldCharType="begin"/>
      </w:r>
      <w:r w:rsidR="00B80887">
        <w:rPr>
          <w:bCs w:val="0"/>
          <w:sz w:val="24"/>
          <w:szCs w:val="24"/>
        </w:rPr>
        <w:instrText xml:space="preserve"> REF _Ref468200102 \r \h </w:instrText>
      </w:r>
      <w:r w:rsidR="0060722C">
        <w:fldChar w:fldCharType="separate"/>
      </w:r>
      <w:r w:rsidR="00991C07">
        <w:rPr>
          <w:bCs w:val="0"/>
          <w:sz w:val="24"/>
          <w:szCs w:val="24"/>
        </w:rPr>
        <w:t>3.6</w:t>
      </w:r>
      <w:r w:rsidR="0060722C">
        <w:fldChar w:fldCharType="end"/>
      </w:r>
      <w:r w:rsidR="0060722C"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0722C" w:rsidRPr="00382A07">
        <w:rPr>
          <w:bCs w:val="0"/>
          <w:sz w:val="24"/>
          <w:szCs w:val="24"/>
        </w:rPr>
      </w:r>
      <w:r w:rsidR="0060722C"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60722C"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0722C" w:rsidRPr="00382A07">
        <w:rPr>
          <w:bCs w:val="0"/>
          <w:sz w:val="24"/>
          <w:szCs w:val="24"/>
        </w:rPr>
      </w:r>
      <w:r w:rsidR="0060722C"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0722C">
        <w:fldChar w:fldCharType="begin"/>
      </w:r>
      <w:r w:rsidR="00991C07">
        <w:rPr>
          <w:bCs w:val="0"/>
          <w:sz w:val="24"/>
          <w:szCs w:val="24"/>
        </w:rPr>
        <w:instrText xml:space="preserve"> REF _Ref472412072 \r \h </w:instrText>
      </w:r>
      <w:r w:rsidR="0060722C">
        <w:fldChar w:fldCharType="separate"/>
      </w:r>
      <w:r w:rsidR="00991C07">
        <w:rPr>
          <w:bCs w:val="0"/>
          <w:sz w:val="24"/>
          <w:szCs w:val="24"/>
        </w:rPr>
        <w:t>3.9</w:t>
      </w:r>
      <w:r w:rsidR="0060722C">
        <w:fldChar w:fldCharType="end"/>
      </w:r>
      <w:r w:rsidR="0060722C"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0722C" w:rsidRPr="00382A07">
        <w:rPr>
          <w:bCs w:val="0"/>
          <w:sz w:val="24"/>
          <w:szCs w:val="24"/>
        </w:rPr>
      </w:r>
      <w:r w:rsidR="0060722C"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0722C">
        <w:fldChar w:fldCharType="begin"/>
      </w:r>
      <w:r w:rsidR="00991C07">
        <w:rPr>
          <w:bCs w:val="0"/>
          <w:sz w:val="24"/>
          <w:szCs w:val="24"/>
        </w:rPr>
        <w:instrText xml:space="preserve"> REF _Ref468462141 \r \h </w:instrText>
      </w:r>
      <w:r w:rsidR="0060722C">
        <w:fldChar w:fldCharType="separate"/>
      </w:r>
      <w:r w:rsidR="00991C07">
        <w:rPr>
          <w:bCs w:val="0"/>
          <w:sz w:val="24"/>
          <w:szCs w:val="24"/>
        </w:rPr>
        <w:t>3.12</w:t>
      </w:r>
      <w:r w:rsidR="0060722C">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0722C">
        <w:fldChar w:fldCharType="begin"/>
      </w:r>
      <w:r w:rsidR="00991C07">
        <w:rPr>
          <w:bCs w:val="0"/>
          <w:sz w:val="24"/>
          <w:szCs w:val="24"/>
        </w:rPr>
        <w:instrText xml:space="preserve"> REF _Ref472412218 \r \h </w:instrText>
      </w:r>
      <w:r w:rsidR="0060722C">
        <w:fldChar w:fldCharType="separate"/>
      </w:r>
      <w:r w:rsidR="00991C07">
        <w:rPr>
          <w:bCs w:val="0"/>
          <w:sz w:val="24"/>
          <w:szCs w:val="24"/>
        </w:rPr>
        <w:t>3.13</w:t>
      </w:r>
      <w:r w:rsidR="0060722C">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60722C">
        <w:fldChar w:fldCharType="begin"/>
      </w:r>
      <w:r w:rsidR="00587F5E">
        <w:instrText xml:space="preserve"> REF _Ref440372460 \r \h  \* MERGEFORMAT </w:instrText>
      </w:r>
      <w:r w:rsidR="0060722C">
        <w:fldChar w:fldCharType="separate"/>
      </w:r>
      <w:proofErr w:type="spellStart"/>
      <w:r w:rsidR="00991C07" w:rsidRPr="00991C07">
        <w:rPr>
          <w:sz w:val="24"/>
          <w:szCs w:val="24"/>
        </w:rPr>
        <w:t>д</w:t>
      </w:r>
      <w:proofErr w:type="spellEnd"/>
      <w:r w:rsidR="00991C07" w:rsidRPr="00991C07">
        <w:rPr>
          <w:sz w:val="24"/>
          <w:szCs w:val="24"/>
        </w:rPr>
        <w:t>)</w:t>
      </w:r>
      <w:r w:rsidR="0060722C">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60722C">
        <w:fldChar w:fldCharType="begin"/>
      </w:r>
      <w:r w:rsidR="00587F5E">
        <w:instrText xml:space="preserve"> REF _Ref440372477 \r \h  \* MERGEFORMAT </w:instrText>
      </w:r>
      <w:r w:rsidR="0060722C">
        <w:fldChar w:fldCharType="separate"/>
      </w:r>
      <w:proofErr w:type="spellStart"/>
      <w:r w:rsidR="00991C07" w:rsidRPr="00991C07">
        <w:rPr>
          <w:sz w:val="24"/>
          <w:szCs w:val="24"/>
        </w:rPr>
        <w:t>н</w:t>
      </w:r>
      <w:proofErr w:type="spellEnd"/>
      <w:r w:rsidR="00991C07" w:rsidRPr="00991C07">
        <w:rPr>
          <w:sz w:val="24"/>
          <w:szCs w:val="24"/>
        </w:rPr>
        <w:t>)</w:t>
      </w:r>
      <w:r w:rsidR="0060722C">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6750BA" w:rsidRPr="006750BA" w:rsidRDefault="00D55B05" w:rsidP="006750BA">
      <w:pPr>
        <w:widowControl w:val="0"/>
        <w:shd w:val="clear" w:color="auto" w:fill="FFFFFF"/>
        <w:tabs>
          <w:tab w:val="left" w:pos="1701"/>
        </w:tabs>
        <w:autoSpaceDE w:val="0"/>
        <w:spacing w:before="120" w:after="100" w:line="264" w:lineRule="auto"/>
        <w:ind w:right="17" w:firstLine="0"/>
        <w:rPr>
          <w:bCs w:val="0"/>
          <w:sz w:val="24"/>
          <w:szCs w:val="24"/>
        </w:rPr>
      </w:pPr>
      <w:r w:rsidRPr="002E414C">
        <w:rPr>
          <w:b/>
          <w:color w:val="000000"/>
          <w:sz w:val="24"/>
          <w:szCs w:val="24"/>
        </w:rPr>
        <w:t>1 484 020,00</w:t>
      </w:r>
      <w:r w:rsidRPr="00251077">
        <w:rPr>
          <w:color w:val="000000"/>
        </w:rPr>
        <w:t xml:space="preserve">  </w:t>
      </w:r>
      <w:r w:rsidRPr="00E94543">
        <w:t>(</w:t>
      </w:r>
      <w:r w:rsidRPr="002E414C">
        <w:t>один миллион четыреста восемьдесят четыре тысячи двадцать</w:t>
      </w:r>
      <w:r>
        <w:t>)</w:t>
      </w:r>
      <w:r w:rsidRPr="002E414C">
        <w:t xml:space="preserve"> рублей </w:t>
      </w:r>
      <w:r w:rsidRPr="00DC703B">
        <w:t xml:space="preserve"> </w:t>
      </w:r>
      <w:r w:rsidRPr="00E24048">
        <w:t xml:space="preserve"> </w:t>
      </w:r>
      <w:r w:rsidRPr="00E94543">
        <w:t xml:space="preserve"> 00 копеек РФ, без учета НДС; НДС составляет </w:t>
      </w:r>
      <w:r w:rsidRPr="002E414C">
        <w:rPr>
          <w:b/>
          <w:color w:val="000000"/>
          <w:sz w:val="24"/>
          <w:szCs w:val="24"/>
        </w:rPr>
        <w:t>267 123,60</w:t>
      </w:r>
      <w:r w:rsidRPr="00251077">
        <w:rPr>
          <w:color w:val="000000"/>
        </w:rPr>
        <w:t xml:space="preserve">  </w:t>
      </w:r>
      <w:r w:rsidRPr="00E94543">
        <w:t>(</w:t>
      </w:r>
      <w:r w:rsidRPr="002E414C">
        <w:t>двести шестьдесят семь тысяч сто двадцать три</w:t>
      </w:r>
      <w:r>
        <w:t>)</w:t>
      </w:r>
      <w:r w:rsidRPr="002E414C">
        <w:t xml:space="preserve"> рубля </w:t>
      </w:r>
      <w:r w:rsidRPr="00DC703B">
        <w:t xml:space="preserve"> </w:t>
      </w:r>
      <w:r w:rsidRPr="00E24048">
        <w:t xml:space="preserve"> </w:t>
      </w:r>
      <w:r w:rsidRPr="00E94543">
        <w:t xml:space="preserve"> </w:t>
      </w:r>
      <w:r>
        <w:t xml:space="preserve">60 </w:t>
      </w:r>
      <w:r w:rsidRPr="00E94543">
        <w:t xml:space="preserve"> коп</w:t>
      </w:r>
      <w:r>
        <w:t>.</w:t>
      </w:r>
      <w:r w:rsidRPr="00E94543">
        <w:t xml:space="preserve"> РФ; </w:t>
      </w:r>
      <w:r w:rsidRPr="002E414C">
        <w:rPr>
          <w:b/>
          <w:color w:val="000000"/>
          <w:sz w:val="24"/>
          <w:szCs w:val="24"/>
        </w:rPr>
        <w:t>1 751 143,60</w:t>
      </w:r>
      <w:r w:rsidRPr="00251077">
        <w:rPr>
          <w:color w:val="000000"/>
        </w:rPr>
        <w:t xml:space="preserve"> </w:t>
      </w:r>
      <w:r w:rsidRPr="00E94543">
        <w:t>(</w:t>
      </w:r>
      <w:r w:rsidRPr="002E414C">
        <w:t>один миллион семьсот пятьдесят одна тысяча сто сорок три</w:t>
      </w:r>
      <w:r>
        <w:t>)</w:t>
      </w:r>
      <w:r w:rsidRPr="002E414C">
        <w:t xml:space="preserve"> рубля </w:t>
      </w:r>
      <w:r w:rsidRPr="00DC703B">
        <w:t xml:space="preserve"> </w:t>
      </w:r>
      <w:r>
        <w:t xml:space="preserve"> 60</w:t>
      </w:r>
      <w:r w:rsidRPr="00E94543">
        <w:t xml:space="preserve"> коп</w:t>
      </w:r>
      <w:r>
        <w:t>.</w:t>
      </w:r>
      <w:r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C80ABF">
        <w:rPr>
          <w:bCs w:val="0"/>
          <w:sz w:val="24"/>
          <w:szCs w:val="24"/>
        </w:rPr>
        <w:t>Участник</w:t>
      </w:r>
      <w:r w:rsidRPr="00C80ABF">
        <w:rPr>
          <w:bCs w:val="0"/>
          <w:sz w:val="24"/>
          <w:szCs w:val="24"/>
        </w:rPr>
        <w:t>ам</w:t>
      </w:r>
      <w:bookmarkEnd w:id="398"/>
      <w:r w:rsidRPr="00C80ABF">
        <w:rPr>
          <w:bCs w:val="0"/>
          <w:sz w:val="24"/>
          <w:szCs w:val="24"/>
        </w:rPr>
        <w:t>:</w:t>
      </w:r>
      <w:bookmarkStart w:id="401" w:name="_Ref306004833"/>
      <w:bookmarkEnd w:id="399"/>
      <w:r w:rsidR="000F4365" w:rsidRPr="00C80ABF">
        <w:rPr>
          <w:bCs w:val="0"/>
          <w:sz w:val="24"/>
          <w:szCs w:val="24"/>
        </w:rPr>
        <w:t xml:space="preserve"> у</w:t>
      </w:r>
      <w:r w:rsidRPr="00C80ABF">
        <w:rPr>
          <w:bCs w:val="0"/>
          <w:sz w:val="24"/>
          <w:szCs w:val="24"/>
        </w:rPr>
        <w:t xml:space="preserve">частвовать в процедуре </w:t>
      </w:r>
      <w:r w:rsidR="009C744E" w:rsidRPr="00C80ABF">
        <w:rPr>
          <w:bCs w:val="0"/>
          <w:sz w:val="24"/>
          <w:szCs w:val="24"/>
        </w:rPr>
        <w:t>З</w:t>
      </w:r>
      <w:r w:rsidRPr="00C80ABF">
        <w:rPr>
          <w:bCs w:val="0"/>
          <w:sz w:val="24"/>
          <w:szCs w:val="24"/>
        </w:rPr>
        <w:t xml:space="preserve">апроса предложений может любое юридическое, физическое лицо </w:t>
      </w:r>
      <w:r w:rsidR="00E71628" w:rsidRPr="00C80ABF">
        <w:rPr>
          <w:bCs w:val="0"/>
          <w:sz w:val="24"/>
          <w:szCs w:val="24"/>
        </w:rPr>
        <w:t>(в т.</w:t>
      </w:r>
      <w:r w:rsidR="003129D4" w:rsidRPr="00C80ABF">
        <w:rPr>
          <w:bCs w:val="0"/>
          <w:sz w:val="24"/>
          <w:szCs w:val="24"/>
        </w:rPr>
        <w:t xml:space="preserve"> </w:t>
      </w:r>
      <w:r w:rsidR="00E71628" w:rsidRPr="00C80ABF">
        <w:rPr>
          <w:bCs w:val="0"/>
          <w:sz w:val="24"/>
          <w:szCs w:val="24"/>
        </w:rPr>
        <w:t xml:space="preserve">ч. </w:t>
      </w:r>
      <w:r w:rsidRPr="00C80ABF">
        <w:rPr>
          <w:bCs w:val="0"/>
          <w:sz w:val="24"/>
          <w:szCs w:val="24"/>
        </w:rPr>
        <w:t>индивидуальный предприниматель</w:t>
      </w:r>
      <w:r w:rsidR="00E71628" w:rsidRPr="00C80ABF">
        <w:rPr>
          <w:bCs w:val="0"/>
          <w:sz w:val="24"/>
          <w:szCs w:val="24"/>
        </w:rPr>
        <w:t>)</w:t>
      </w:r>
      <w:r w:rsidRPr="00C80ABF">
        <w:rPr>
          <w:bCs w:val="0"/>
          <w:sz w:val="24"/>
          <w:szCs w:val="24"/>
        </w:rPr>
        <w:t xml:space="preserve">. </w:t>
      </w:r>
      <w:r w:rsidR="003F330D" w:rsidRPr="00C80ABF">
        <w:rPr>
          <w:bCs w:val="0"/>
          <w:sz w:val="24"/>
          <w:szCs w:val="24"/>
        </w:rPr>
        <w:t xml:space="preserve">Привлечение </w:t>
      </w:r>
      <w:proofErr w:type="spellStart"/>
      <w:r w:rsidR="003F330D" w:rsidRPr="00C80ABF">
        <w:rPr>
          <w:bCs w:val="0"/>
          <w:sz w:val="24"/>
          <w:szCs w:val="24"/>
        </w:rPr>
        <w:t>со</w:t>
      </w:r>
      <w:r w:rsidR="00036006" w:rsidRPr="00C80ABF">
        <w:rPr>
          <w:bCs w:val="0"/>
          <w:sz w:val="24"/>
          <w:szCs w:val="24"/>
        </w:rPr>
        <w:t>поставщиков</w:t>
      </w:r>
      <w:proofErr w:type="spellEnd"/>
      <w:r w:rsidR="00036006" w:rsidRPr="00C80ABF">
        <w:rPr>
          <w:bCs w:val="0"/>
          <w:sz w:val="24"/>
          <w:szCs w:val="24"/>
        </w:rPr>
        <w:t xml:space="preserve"> в соответствии с пунктом </w:t>
      </w:r>
      <w:fldSimple w:instr=" REF _Ref440271628 \r \h  \* MERGEFORMAT ">
        <w:r w:rsidR="00991C07" w:rsidRPr="00C80ABF">
          <w:rPr>
            <w:bCs w:val="0"/>
            <w:sz w:val="24"/>
            <w:szCs w:val="24"/>
          </w:rPr>
          <w:t>3.3.9</w:t>
        </w:r>
      </w:fldSimple>
      <w:r w:rsidR="00036006" w:rsidRPr="00C80ABF">
        <w:rPr>
          <w:bCs w:val="0"/>
          <w:sz w:val="24"/>
          <w:szCs w:val="24"/>
        </w:rPr>
        <w:t xml:space="preserve"> не допускается. </w:t>
      </w:r>
      <w:proofErr w:type="gramStart"/>
      <w:r w:rsidRPr="00C80ABF">
        <w:rPr>
          <w:bCs w:val="0"/>
          <w:sz w:val="24"/>
          <w:szCs w:val="24"/>
        </w:rPr>
        <w:t xml:space="preserve">Дополнительные требования к коллективным </w:t>
      </w:r>
      <w:r w:rsidR="009C744E" w:rsidRPr="00C80ABF">
        <w:rPr>
          <w:bCs w:val="0"/>
          <w:sz w:val="24"/>
          <w:szCs w:val="24"/>
        </w:rPr>
        <w:t>У</w:t>
      </w:r>
      <w:r w:rsidRPr="00C80ABF">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C80ABF"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C80ABF">
        <w:rPr>
          <w:sz w:val="24"/>
          <w:szCs w:val="24"/>
          <w:lang w:eastAsia="ru-RU"/>
        </w:rPr>
        <w:t>изложены в Приложении №1 (Техническ</w:t>
      </w:r>
      <w:r w:rsidR="003776BB" w:rsidRPr="00C80ABF">
        <w:rPr>
          <w:sz w:val="24"/>
          <w:szCs w:val="24"/>
          <w:lang w:eastAsia="ru-RU"/>
        </w:rPr>
        <w:t>ом(</w:t>
      </w:r>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и(</w:t>
      </w:r>
      <w:proofErr w:type="spellStart"/>
      <w:r w:rsidRPr="00C80ABF">
        <w:rPr>
          <w:sz w:val="24"/>
          <w:szCs w:val="24"/>
          <w:lang w:eastAsia="ru-RU"/>
        </w:rPr>
        <w:t>ях</w:t>
      </w:r>
      <w:proofErr w:type="spellEnd"/>
      <w:r w:rsidR="003776BB" w:rsidRPr="00C80ABF">
        <w:rPr>
          <w:sz w:val="24"/>
          <w:szCs w:val="24"/>
          <w:lang w:eastAsia="ru-RU"/>
        </w:rPr>
        <w:t>)</w:t>
      </w:r>
      <w:r w:rsidRPr="00C80ABF">
        <w:rPr>
          <w:sz w:val="24"/>
          <w:szCs w:val="24"/>
          <w:lang w:eastAsia="ru-RU"/>
        </w:rPr>
        <w:t>) к настоящей Документации. При несоблюдении требований Техническ</w:t>
      </w:r>
      <w:r w:rsidR="003776BB" w:rsidRPr="00C80ABF">
        <w:rPr>
          <w:sz w:val="24"/>
          <w:szCs w:val="24"/>
          <w:lang w:eastAsia="ru-RU"/>
        </w:rPr>
        <w:t>ог</w:t>
      </w:r>
      <w:proofErr w:type="gramStart"/>
      <w:r w:rsidR="003776BB" w:rsidRPr="00C80ABF">
        <w:rPr>
          <w:sz w:val="24"/>
          <w:szCs w:val="24"/>
          <w:lang w:eastAsia="ru-RU"/>
        </w:rPr>
        <w:t>о(</w:t>
      </w:r>
      <w:proofErr w:type="gramEnd"/>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я(</w:t>
      </w:r>
      <w:r w:rsidRPr="00C80ABF">
        <w:rPr>
          <w:sz w:val="24"/>
          <w:szCs w:val="24"/>
          <w:lang w:eastAsia="ru-RU"/>
        </w:rPr>
        <w:t>й</w:t>
      </w:r>
      <w:r w:rsidR="003776BB" w:rsidRPr="00C80ABF">
        <w:rPr>
          <w:sz w:val="24"/>
          <w:szCs w:val="24"/>
          <w:lang w:eastAsia="ru-RU"/>
        </w:rPr>
        <w:t>)</w:t>
      </w:r>
      <w:r w:rsidRPr="00C80ABF">
        <w:rPr>
          <w:sz w:val="24"/>
          <w:szCs w:val="24"/>
          <w:lang w:eastAsia="ru-RU"/>
        </w:rPr>
        <w:t xml:space="preserve"> Закупочная комиссия отклонит </w:t>
      </w:r>
      <w:r w:rsidR="00C96484" w:rsidRPr="00C80ABF">
        <w:rPr>
          <w:sz w:val="24"/>
          <w:szCs w:val="24"/>
          <w:lang w:eastAsia="ru-RU"/>
        </w:rPr>
        <w:t>Заявку</w:t>
      </w:r>
      <w:r w:rsidRPr="00C80ABF">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0722C">
        <w:fldChar w:fldCharType="begin"/>
      </w:r>
      <w:r w:rsidR="00B80887">
        <w:rPr>
          <w:bCs w:val="0"/>
          <w:sz w:val="24"/>
          <w:szCs w:val="24"/>
        </w:rPr>
        <w:instrText xml:space="preserve"> REF _Ref303669127 \r \h </w:instrText>
      </w:r>
      <w:r w:rsidR="0060722C">
        <w:fldChar w:fldCharType="separate"/>
      </w:r>
      <w:r w:rsidR="00991C07">
        <w:rPr>
          <w:bCs w:val="0"/>
          <w:sz w:val="24"/>
          <w:szCs w:val="24"/>
        </w:rPr>
        <w:t>3.3.8.2</w:t>
      </w:r>
      <w:r w:rsidR="0060722C">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w:t>
      </w:r>
      <w:r w:rsidRPr="00382A07">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E1670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E1670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60722C">
        <w:fldChar w:fldCharType="begin"/>
      </w:r>
      <w:r w:rsidR="00587F5E">
        <w:instrText xml:space="preserve"> REF _Ref464462966 \r \h  \* MERGEFORMAT </w:instrText>
      </w:r>
      <w:r w:rsidR="0060722C">
        <w:fldChar w:fldCharType="separate"/>
      </w:r>
      <w:proofErr w:type="spellStart"/>
      <w:r w:rsidR="00991C07" w:rsidRPr="00991C07">
        <w:rPr>
          <w:sz w:val="24"/>
          <w:szCs w:val="24"/>
        </w:rPr>
        <w:t>х</w:t>
      </w:r>
      <w:proofErr w:type="spellEnd"/>
      <w:r w:rsidR="00991C07" w:rsidRPr="00991C07">
        <w:rPr>
          <w:sz w:val="24"/>
          <w:szCs w:val="24"/>
        </w:rPr>
        <w:t>)</w:t>
      </w:r>
      <w:r w:rsidR="0060722C">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389B">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xml:space="preserve">, </w:t>
      </w:r>
      <w:r w:rsidR="00AA2F2F">
        <w:rPr>
          <w:bCs w:val="0"/>
          <w:sz w:val="24"/>
          <w:szCs w:val="24"/>
        </w:rPr>
        <w:lastRenderedPageBreak/>
        <w:t>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0722C">
        <w:fldChar w:fldCharType="begin"/>
      </w:r>
      <w:r w:rsidR="00991C07">
        <w:rPr>
          <w:bCs w:val="0"/>
          <w:sz w:val="24"/>
          <w:szCs w:val="24"/>
        </w:rPr>
        <w:instrText xml:space="preserve"> REF _Ref468462141 \r \h </w:instrText>
      </w:r>
      <w:r w:rsidR="0060722C">
        <w:fldChar w:fldCharType="separate"/>
      </w:r>
      <w:r w:rsidR="00991C07">
        <w:rPr>
          <w:bCs w:val="0"/>
          <w:sz w:val="24"/>
          <w:szCs w:val="24"/>
        </w:rPr>
        <w:t>3.12</w:t>
      </w:r>
      <w:r w:rsidR="0060722C">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0722C">
        <w:rPr>
          <w:bCs w:val="0"/>
          <w:sz w:val="24"/>
          <w:szCs w:val="24"/>
        </w:rPr>
        <w:fldChar w:fldCharType="begin"/>
      </w:r>
      <w:r w:rsidR="00991C07">
        <w:rPr>
          <w:bCs w:val="0"/>
          <w:sz w:val="24"/>
          <w:szCs w:val="24"/>
        </w:rPr>
        <w:instrText xml:space="preserve"> REF _Ref472412231 \r \h </w:instrText>
      </w:r>
      <w:r w:rsidR="0060722C">
        <w:rPr>
          <w:bCs w:val="0"/>
          <w:sz w:val="24"/>
          <w:szCs w:val="24"/>
        </w:rPr>
      </w:r>
      <w:r w:rsidR="0060722C">
        <w:rPr>
          <w:bCs w:val="0"/>
          <w:sz w:val="24"/>
          <w:szCs w:val="24"/>
        </w:rPr>
        <w:fldChar w:fldCharType="separate"/>
      </w:r>
      <w:r w:rsidR="00991C07">
        <w:rPr>
          <w:bCs w:val="0"/>
          <w:sz w:val="24"/>
          <w:szCs w:val="24"/>
        </w:rPr>
        <w:t>3.13</w:t>
      </w:r>
      <w:r w:rsidR="0060722C">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48389B">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280AC3" w:rsidRPr="007765E5">
        <w:rPr>
          <w:bCs/>
          <w:sz w:val="24"/>
          <w:szCs w:val="24"/>
        </w:rPr>
        <w:t xml:space="preserve">РФ, 308000, г. Белгород, ул. Преображенская, дом 42, </w:t>
      </w:r>
      <w:proofErr w:type="spellStart"/>
      <w:r w:rsidR="00280AC3" w:rsidRPr="007765E5">
        <w:rPr>
          <w:bCs/>
          <w:sz w:val="24"/>
          <w:szCs w:val="24"/>
        </w:rPr>
        <w:t>каб</w:t>
      </w:r>
      <w:proofErr w:type="spellEnd"/>
      <w:r w:rsidR="00280AC3"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280AC3">
        <w:rPr>
          <w:bCs/>
          <w:sz w:val="24"/>
          <w:szCs w:val="24"/>
        </w:rPr>
        <w:t>ктный телефон</w:t>
      </w:r>
      <w:proofErr w:type="gramStart"/>
      <w:r w:rsidR="00280AC3">
        <w:rPr>
          <w:bCs/>
          <w:sz w:val="24"/>
          <w:szCs w:val="24"/>
        </w:rPr>
        <w:t xml:space="preserve"> :</w:t>
      </w:r>
      <w:proofErr w:type="gramEnd"/>
      <w:r w:rsidR="00280AC3">
        <w:rPr>
          <w:bCs/>
          <w:sz w:val="24"/>
          <w:szCs w:val="24"/>
        </w:rPr>
        <w:t xml:space="preserve">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w:t>
      </w:r>
      <w:r w:rsidRPr="00DB5A15">
        <w:rPr>
          <w:szCs w:val="24"/>
        </w:rPr>
        <w:lastRenderedPageBreak/>
        <w:t xml:space="preserve">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520845"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7765E5">
        <w:rPr>
          <w:rFonts w:eastAsia="Calibri"/>
          <w:szCs w:val="24"/>
          <w:lang w:eastAsia="en-US"/>
        </w:rPr>
        <w:t xml:space="preserve">После внесения Участником денежных средств в качестве обеспечения </w:t>
      </w:r>
      <w:r w:rsidRPr="007765E5">
        <w:rPr>
          <w:szCs w:val="24"/>
        </w:rPr>
        <w:t>исполнения обязательств, связанных с участием в Запросе предложений и подачей Заявки,</w:t>
      </w:r>
      <w:r w:rsidRPr="007765E5">
        <w:rPr>
          <w:rFonts w:eastAsia="Calibri"/>
          <w:szCs w:val="24"/>
          <w:lang w:eastAsia="en-US"/>
        </w:rPr>
        <w:t xml:space="preserve"> копию </w:t>
      </w:r>
      <w:r w:rsidRPr="007765E5">
        <w:rPr>
          <w:szCs w:val="24"/>
        </w:rPr>
        <w:t>платежного</w:t>
      </w:r>
      <w:r w:rsidRPr="007765E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Pr="007765E5">
          <w:rPr>
            <w:rFonts w:eastAsia="Calibri"/>
            <w:szCs w:val="24"/>
            <w:lang w:eastAsia="en-US"/>
          </w:rPr>
          <w:t>5.7</w:t>
        </w:r>
      </w:fldSimple>
      <w:r w:rsidRPr="007765E5">
        <w:rPr>
          <w:rFonts w:eastAsia="Calibri"/>
          <w:szCs w:val="24"/>
          <w:lang w:eastAsia="en-US"/>
        </w:rPr>
        <w:t xml:space="preserve">) Участник обязан направить на электронную почту ведущему специалисту </w:t>
      </w:r>
      <w:r w:rsidRPr="007765E5">
        <w:rPr>
          <w:szCs w:val="24"/>
        </w:rPr>
        <w:t>отдела закупочной деятельности управления логистики и МТО филиала ПАО «МРСК Центра» - «Белгородэнерго»</w:t>
      </w:r>
      <w:r w:rsidRPr="007765E5">
        <w:rPr>
          <w:rFonts w:eastAsia="Calibri"/>
          <w:szCs w:val="24"/>
          <w:lang w:eastAsia="en-US"/>
        </w:rPr>
        <w:t xml:space="preserve"> </w:t>
      </w:r>
      <w:proofErr w:type="spellStart"/>
      <w:r w:rsidRPr="007765E5">
        <w:rPr>
          <w:szCs w:val="24"/>
        </w:rPr>
        <w:t>Горягиной</w:t>
      </w:r>
      <w:proofErr w:type="spellEnd"/>
      <w:r w:rsidRPr="007765E5">
        <w:rPr>
          <w:szCs w:val="24"/>
        </w:rPr>
        <w:t xml:space="preserve"> Татьяне Николаевне, контактный</w:t>
      </w:r>
      <w:proofErr w:type="gramEnd"/>
      <w:r w:rsidRPr="007765E5">
        <w:rPr>
          <w:szCs w:val="24"/>
        </w:rPr>
        <w:t xml:space="preserve"> телефон: (4722) 58-17-51 или по адресу электронной почты: </w:t>
      </w:r>
      <w:hyperlink r:id="rId34" w:history="1">
        <w:r w:rsidRPr="007765E5">
          <w:rPr>
            <w:rStyle w:val="a7"/>
            <w:szCs w:val="24"/>
            <w:lang w:val="en-US"/>
          </w:rPr>
          <w:t>Goryagina</w:t>
        </w:r>
        <w:r w:rsidRPr="007765E5">
          <w:rPr>
            <w:rStyle w:val="a7"/>
            <w:szCs w:val="24"/>
          </w:rPr>
          <w:t>.</w:t>
        </w:r>
        <w:r w:rsidRPr="007765E5">
          <w:rPr>
            <w:rStyle w:val="a7"/>
            <w:szCs w:val="24"/>
            <w:lang w:val="en-US"/>
          </w:rPr>
          <w:t>TN</w:t>
        </w:r>
        <w:r w:rsidRPr="007765E5">
          <w:rPr>
            <w:rStyle w:val="a7"/>
            <w:szCs w:val="24"/>
          </w:rPr>
          <w:t>@</w:t>
        </w:r>
        <w:r w:rsidRPr="007765E5">
          <w:rPr>
            <w:rStyle w:val="a7"/>
            <w:szCs w:val="24"/>
            <w:lang w:val="en-US"/>
          </w:rPr>
          <w:t>mrsk</w:t>
        </w:r>
        <w:r w:rsidRPr="007765E5">
          <w:rPr>
            <w:rStyle w:val="a7"/>
            <w:szCs w:val="24"/>
          </w:rPr>
          <w:t>-1.</w:t>
        </w:r>
        <w:r w:rsidRPr="007765E5">
          <w:rPr>
            <w:rStyle w:val="a7"/>
            <w:szCs w:val="24"/>
            <w:lang w:val="en-US"/>
          </w:rPr>
          <w:t>ru</w:t>
        </w:r>
      </w:hyperlink>
      <w:r w:rsidRPr="007765E5">
        <w:rPr>
          <w:rFonts w:eastAsia="Calibri"/>
          <w:szCs w:val="24"/>
          <w:lang w:eastAsia="en-US"/>
        </w:rPr>
        <w:t>. и</w:t>
      </w:r>
      <w:r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Pr="007765E5">
          <w:rPr>
            <w:rStyle w:val="a7"/>
            <w:szCs w:val="24"/>
          </w:rPr>
          <w:t>Ermolova.IV@mrsk-1.ru</w:t>
        </w:r>
      </w:hyperlink>
      <w:r w:rsidRPr="007765E5">
        <w:rPr>
          <w:bCs w:val="0"/>
          <w:szCs w:val="24"/>
        </w:rPr>
        <w:t>.</w:t>
      </w:r>
      <w:r w:rsidRPr="007765E5">
        <w:rPr>
          <w:rFonts w:eastAsia="Calibri"/>
          <w:szCs w:val="24"/>
          <w:lang w:eastAsia="en-US"/>
        </w:rPr>
        <w:t xml:space="preserve"> Данные документы необходимо направить Заказчику </w:t>
      </w:r>
      <w:r w:rsidRPr="007765E5">
        <w:rPr>
          <w:szCs w:val="24"/>
        </w:rPr>
        <w:t xml:space="preserve">до момента истечения срока окончания приема заявок (п. </w:t>
      </w:r>
      <w:fldSimple w:instr=" REF _Ref440289953 \r \h  \* MERGEFORMAT ">
        <w:r w:rsidRPr="007765E5">
          <w:rPr>
            <w:szCs w:val="24"/>
          </w:rPr>
          <w:t>3.4.1.3</w:t>
        </w:r>
      </w:fldSimple>
      <w:r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6D2FCD" w:rsidRPr="00DB5A15">
        <w:rPr>
          <w:szCs w:val="24"/>
        </w:rPr>
        <w:t xml:space="preserve"> </w:t>
      </w:r>
    </w:p>
    <w:p w:rsidR="000D1F6B" w:rsidRPr="007765E5" w:rsidRDefault="000D1F6B" w:rsidP="000D1F6B">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9321316"/>
      <w:r w:rsidRPr="007765E5">
        <w:rPr>
          <w:rFonts w:eastAsia="Calibri"/>
          <w:szCs w:val="24"/>
          <w:lang w:eastAsia="en-US"/>
        </w:rPr>
        <w:t>Реквизиты</w:t>
      </w:r>
      <w:r w:rsidRPr="007765E5">
        <w:rPr>
          <w:szCs w:val="24"/>
        </w:rPr>
        <w:t xml:space="preserve"> Заказчика для перечисления денежных сре</w:t>
      </w:r>
      <w:proofErr w:type="gramStart"/>
      <w:r w:rsidRPr="007765E5">
        <w:rPr>
          <w:szCs w:val="24"/>
        </w:rPr>
        <w:t>дств в к</w:t>
      </w:r>
      <w:proofErr w:type="gramEnd"/>
      <w:r w:rsidRPr="007765E5">
        <w:rPr>
          <w:szCs w:val="24"/>
        </w:rPr>
        <w:t>ачестве обеспечения обязательств, связанных с участием в Запросе предложений и подачей Заявки:</w:t>
      </w:r>
      <w:bookmarkEnd w:id="504"/>
    </w:p>
    <w:p w:rsidR="000D1F6B" w:rsidRPr="007765E5" w:rsidRDefault="000D1F6B" w:rsidP="000D1F6B">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0D1F6B" w:rsidRPr="007765E5" w:rsidRDefault="000D1F6B" w:rsidP="000D1F6B">
      <w:pPr>
        <w:pStyle w:val="affffff0"/>
        <w:ind w:left="1134" w:firstLine="0"/>
        <w:rPr>
          <w:sz w:val="24"/>
          <w:szCs w:val="24"/>
        </w:rPr>
      </w:pPr>
      <w:r w:rsidRPr="007765E5">
        <w:rPr>
          <w:sz w:val="24"/>
          <w:szCs w:val="24"/>
        </w:rPr>
        <w:t>Место расположения филиала ПАО «МРСК Центра»- «Белгородэнерго»:</w:t>
      </w:r>
    </w:p>
    <w:p w:rsidR="000D1F6B" w:rsidRPr="007765E5" w:rsidRDefault="000D1F6B" w:rsidP="000D1F6B">
      <w:pPr>
        <w:pStyle w:val="affffff0"/>
        <w:ind w:left="1134" w:firstLine="0"/>
        <w:rPr>
          <w:sz w:val="24"/>
          <w:szCs w:val="24"/>
        </w:rPr>
      </w:pPr>
      <w:r w:rsidRPr="007765E5">
        <w:rPr>
          <w:sz w:val="24"/>
          <w:szCs w:val="24"/>
        </w:rPr>
        <w:t>308000 г. Белгород ул. Преображенская, д. 42</w:t>
      </w:r>
    </w:p>
    <w:p w:rsidR="000D1F6B" w:rsidRPr="007765E5" w:rsidRDefault="000D1F6B" w:rsidP="000D1F6B">
      <w:pPr>
        <w:pStyle w:val="affffff0"/>
        <w:ind w:left="1134" w:firstLine="0"/>
        <w:rPr>
          <w:sz w:val="24"/>
          <w:szCs w:val="24"/>
        </w:rPr>
      </w:pPr>
      <w:r w:rsidRPr="007765E5">
        <w:rPr>
          <w:sz w:val="24"/>
          <w:szCs w:val="24"/>
        </w:rPr>
        <w:t>ИНН 6901067107/ КПП 312302001</w:t>
      </w:r>
    </w:p>
    <w:p w:rsidR="000D1F6B" w:rsidRPr="007765E5" w:rsidRDefault="000D1F6B" w:rsidP="000D1F6B">
      <w:pPr>
        <w:pStyle w:val="aff6"/>
        <w:numPr>
          <w:ilvl w:val="0"/>
          <w:numId w:val="0"/>
        </w:numPr>
        <w:tabs>
          <w:tab w:val="left" w:pos="2127"/>
        </w:tabs>
        <w:spacing w:line="240" w:lineRule="auto"/>
        <w:ind w:left="1134"/>
        <w:rPr>
          <w:sz w:val="24"/>
          <w:szCs w:val="24"/>
        </w:rPr>
      </w:pPr>
      <w:proofErr w:type="gramStart"/>
      <w:r w:rsidRPr="007765E5">
        <w:rPr>
          <w:sz w:val="24"/>
          <w:szCs w:val="24"/>
        </w:rPr>
        <w:t>р</w:t>
      </w:r>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D55B05">
        <w:rPr>
          <w:b/>
          <w:bCs w:val="0"/>
          <w:sz w:val="24"/>
          <w:szCs w:val="24"/>
        </w:rPr>
        <w:t>0</w:t>
      </w:r>
      <w:r w:rsidR="000A5300">
        <w:rPr>
          <w:b/>
          <w:bCs w:val="0"/>
          <w:sz w:val="24"/>
          <w:szCs w:val="24"/>
        </w:rPr>
        <w:t>4</w:t>
      </w:r>
      <w:r w:rsidR="00694977" w:rsidRPr="00072A93">
        <w:rPr>
          <w:b/>
          <w:bCs w:val="0"/>
          <w:sz w:val="24"/>
          <w:szCs w:val="24"/>
        </w:rPr>
        <w:t xml:space="preserve"> </w:t>
      </w:r>
      <w:r w:rsidR="00D55B05">
        <w:rPr>
          <w:b/>
          <w:bCs w:val="0"/>
          <w:sz w:val="24"/>
          <w:szCs w:val="24"/>
        </w:rPr>
        <w:t>апреля</w:t>
      </w:r>
      <w:r w:rsidR="002B5044" w:rsidRPr="00072A93">
        <w:rPr>
          <w:b/>
          <w:bCs w:val="0"/>
          <w:sz w:val="24"/>
          <w:szCs w:val="24"/>
        </w:rPr>
        <w:t xml:space="preserve"> </w:t>
      </w:r>
      <w:r w:rsidR="004E638A" w:rsidRPr="00072A93">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991C07" w:rsidRPr="00991C07">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lastRenderedPageBreak/>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lastRenderedPageBreak/>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694977">
        <w:rPr>
          <w:sz w:val="24"/>
          <w:szCs w:val="24"/>
        </w:rPr>
        <w:t>в Приложении №3 к настоящей Документации).</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69497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1018D6">
          <w:rPr>
            <w:rFonts w:ascii="Times New Roman" w:hAnsi="Times New Roman" w:cs="Times New Roman"/>
            <w:sz w:val="24"/>
            <w:szCs w:val="24"/>
          </w:rPr>
          <w:t>3.10</w:t>
        </w:r>
      </w:fldSimple>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 xml:space="preserve">а не удовлетворит Закупочную комиссию полностью, </w:t>
      </w:r>
      <w:r w:rsidRPr="00382A07">
        <w:rPr>
          <w:bCs w:val="0"/>
          <w:sz w:val="24"/>
          <w:szCs w:val="24"/>
        </w:rPr>
        <w:lastRenderedPageBreak/>
        <w:t>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lastRenderedPageBreak/>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0722C">
        <w:fldChar w:fldCharType="begin"/>
      </w:r>
      <w:r w:rsidR="00991C07">
        <w:rPr>
          <w:bCs w:val="0"/>
          <w:sz w:val="24"/>
          <w:szCs w:val="24"/>
        </w:rPr>
        <w:instrText xml:space="preserve"> REF _Ref472412248 \r \h </w:instrText>
      </w:r>
      <w:r w:rsidR="0060722C">
        <w:fldChar w:fldCharType="separate"/>
      </w:r>
      <w:r w:rsidR="00991C07">
        <w:rPr>
          <w:bCs w:val="0"/>
          <w:sz w:val="24"/>
          <w:szCs w:val="24"/>
        </w:rPr>
        <w:t>3.13</w:t>
      </w:r>
      <w:r w:rsidR="0060722C">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1018D6">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00310012">
        <w:rPr>
          <w:b w:val="0"/>
          <w:szCs w:val="24"/>
        </w:rPr>
        <w:t xml:space="preserve"> </w:t>
      </w:r>
      <w:r w:rsidRPr="00382A07">
        <w:rPr>
          <w:b w:val="0"/>
          <w:szCs w:val="24"/>
        </w:rPr>
        <w:t>задани</w:t>
      </w:r>
      <w:r w:rsidR="003776BB" w:rsidRPr="00382A07">
        <w:rPr>
          <w:b w:val="0"/>
          <w:szCs w:val="24"/>
        </w:rPr>
        <w:t>е</w:t>
      </w:r>
      <w:r w:rsidR="00310012">
        <w:rPr>
          <w:b w:val="0"/>
          <w:szCs w:val="24"/>
        </w:rPr>
        <w:t xml:space="preserve"> </w:t>
      </w:r>
      <w:r w:rsidR="00A154B7" w:rsidRPr="00382A07">
        <w:rPr>
          <w:b w:val="0"/>
          <w:szCs w:val="24"/>
        </w:rPr>
        <w:t xml:space="preserve">по Лоту </w:t>
      </w:r>
      <w:r w:rsidR="00A154B7" w:rsidRPr="006B05EB">
        <w:rPr>
          <w:b w:val="0"/>
          <w:szCs w:val="24"/>
        </w:rPr>
        <w:t>№1</w:t>
      </w:r>
      <w:r w:rsidR="00A154B7" w:rsidRPr="00382A07">
        <w:rPr>
          <w:b w:val="0"/>
          <w:szCs w:val="24"/>
        </w:rPr>
        <w:t xml:space="preserve"> (подраздел </w:t>
      </w:r>
      <w:fldSimple w:instr=" REF _Ref440275279 \r \h  \* MERGEFORMAT ">
        <w:r w:rsidR="00991C07" w:rsidRPr="00991C07">
          <w:rPr>
            <w:b w:val="0"/>
            <w:szCs w:val="24"/>
          </w:rPr>
          <w:t>1.1.4</w:t>
        </w:r>
      </w:fldSimple>
      <w:r w:rsidR="00A154B7" w:rsidRPr="00382A07">
        <w:rPr>
          <w:b w:val="0"/>
          <w:szCs w:val="24"/>
        </w:rPr>
        <w:t>)</w:t>
      </w:r>
      <w:r w:rsidRPr="00382A07">
        <w:rPr>
          <w:b w:val="0"/>
          <w:szCs w:val="24"/>
        </w:rPr>
        <w:t xml:space="preserve"> изложен</w:t>
      </w:r>
      <w:r w:rsidR="00F463E8" w:rsidRPr="00382A07">
        <w:rPr>
          <w:b w:val="0"/>
          <w:szCs w:val="24"/>
        </w:rPr>
        <w:t>о</w:t>
      </w:r>
      <w:r w:rsidR="00310012">
        <w:rPr>
          <w:b w:val="0"/>
          <w:szCs w:val="24"/>
        </w:rPr>
        <w:t xml:space="preserve"> </w:t>
      </w:r>
      <w:r w:rsidRPr="00382A07">
        <w:rPr>
          <w:b w:val="0"/>
          <w:szCs w:val="24"/>
        </w:rPr>
        <w:t xml:space="preserve">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0A4" w:rsidRDefault="000260A4">
      <w:pPr>
        <w:spacing w:line="240" w:lineRule="auto"/>
      </w:pPr>
      <w:r>
        <w:separator/>
      </w:r>
    </w:p>
  </w:endnote>
  <w:endnote w:type="continuationSeparator" w:id="0">
    <w:p w:rsidR="000260A4" w:rsidRDefault="000260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60722C">
    <w:pPr>
      <w:pStyle w:val="aff2"/>
      <w:framePr w:wrap="around" w:vAnchor="text" w:hAnchor="margin" w:xAlign="right" w:y="1"/>
      <w:rPr>
        <w:rStyle w:val="a6"/>
      </w:rPr>
    </w:pPr>
    <w:r>
      <w:rPr>
        <w:rStyle w:val="a6"/>
      </w:rPr>
      <w:fldChar w:fldCharType="begin"/>
    </w:r>
    <w:r w:rsidR="000A5300">
      <w:rPr>
        <w:rStyle w:val="a6"/>
      </w:rPr>
      <w:instrText xml:space="preserve">PAGE  </w:instrText>
    </w:r>
    <w:r>
      <w:rPr>
        <w:rStyle w:val="a6"/>
      </w:rPr>
      <w:fldChar w:fldCharType="end"/>
    </w:r>
  </w:p>
  <w:p w:rsidR="000A5300" w:rsidRDefault="000A530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Pr="00FA0376" w:rsidRDefault="000A530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0722C" w:rsidRPr="00FA0376">
      <w:rPr>
        <w:sz w:val="16"/>
        <w:szCs w:val="16"/>
        <w:lang w:eastAsia="ru-RU"/>
      </w:rPr>
      <w:fldChar w:fldCharType="begin"/>
    </w:r>
    <w:r w:rsidRPr="00FA0376">
      <w:rPr>
        <w:sz w:val="16"/>
        <w:szCs w:val="16"/>
        <w:lang w:eastAsia="ru-RU"/>
      </w:rPr>
      <w:instrText xml:space="preserve"> PAGE </w:instrText>
    </w:r>
    <w:r w:rsidR="0060722C" w:rsidRPr="00FA0376">
      <w:rPr>
        <w:sz w:val="16"/>
        <w:szCs w:val="16"/>
        <w:lang w:eastAsia="ru-RU"/>
      </w:rPr>
      <w:fldChar w:fldCharType="separate"/>
    </w:r>
    <w:r w:rsidR="00F63F23">
      <w:rPr>
        <w:noProof/>
        <w:sz w:val="16"/>
        <w:szCs w:val="16"/>
        <w:lang w:eastAsia="ru-RU"/>
      </w:rPr>
      <w:t>18</w:t>
    </w:r>
    <w:r w:rsidR="0060722C" w:rsidRPr="00FA0376">
      <w:rPr>
        <w:sz w:val="16"/>
        <w:szCs w:val="16"/>
        <w:lang w:eastAsia="ru-RU"/>
      </w:rPr>
      <w:fldChar w:fldCharType="end"/>
    </w:r>
  </w:p>
  <w:p w:rsidR="000A5300" w:rsidRPr="00EE0539" w:rsidRDefault="000A5300" w:rsidP="00832D0A">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Pr="00D55B05">
      <w:rPr>
        <w:sz w:val="18"/>
        <w:szCs w:val="18"/>
      </w:rPr>
      <w:t>Договора на поставку контроллеров, модуля, станция MIMO для нужд ПАО «МРСК Центра» (филиала «Белгородэнерго»</w:t>
    </w:r>
    <w:r w:rsidRPr="00251077">
      <w:rPr>
        <w:sz w:val="22"/>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0A4" w:rsidRDefault="000260A4">
      <w:pPr>
        <w:spacing w:line="240" w:lineRule="auto"/>
      </w:pPr>
      <w:r>
        <w:separator/>
      </w:r>
    </w:p>
  </w:footnote>
  <w:footnote w:type="continuationSeparator" w:id="0">
    <w:p w:rsidR="000260A4" w:rsidRDefault="000260A4">
      <w:pPr>
        <w:spacing w:line="240" w:lineRule="auto"/>
      </w:pPr>
      <w:r>
        <w:continuationSeparator/>
      </w:r>
    </w:p>
  </w:footnote>
  <w:footnote w:id="1">
    <w:p w:rsidR="000A5300" w:rsidRPr="00B36685" w:rsidRDefault="000A5300"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A5300" w:rsidRDefault="000A5300"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A5300" w:rsidRDefault="000A5300" w:rsidP="00642D28">
      <w:pPr>
        <w:pStyle w:val="1ff4"/>
        <w:rPr>
          <w:rFonts w:ascii="Times New Roman" w:eastAsia="Times New Roman" w:hAnsi="Times New Roman" w:cs="Times New Roman"/>
          <w:lang w:eastAsia="ru-RU"/>
        </w:rPr>
      </w:pPr>
    </w:p>
  </w:footnote>
  <w:footnote w:id="3">
    <w:p w:rsidR="000A5300" w:rsidRDefault="000A5300"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Pr="00930031" w:rsidRDefault="000A530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300" w:rsidRDefault="000A530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2">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0"/>
  </w:num>
  <w:num w:numId="26">
    <w:abstractNumId w:val="108"/>
  </w:num>
  <w:num w:numId="27">
    <w:abstractNumId w:val="75"/>
  </w:num>
  <w:num w:numId="28">
    <w:abstractNumId w:val="97"/>
  </w:num>
  <w:num w:numId="29">
    <w:abstractNumId w:val="133"/>
  </w:num>
  <w:num w:numId="30">
    <w:abstractNumId w:val="93"/>
  </w:num>
  <w:num w:numId="31">
    <w:abstractNumId w:val="94"/>
  </w:num>
  <w:num w:numId="32">
    <w:abstractNumId w:val="117"/>
  </w:num>
  <w:num w:numId="33">
    <w:abstractNumId w:val="136"/>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5"/>
  </w:num>
  <w:num w:numId="44">
    <w:abstractNumId w:val="0"/>
  </w:num>
  <w:num w:numId="45">
    <w:abstractNumId w:val="109"/>
  </w:num>
  <w:num w:numId="46">
    <w:abstractNumId w:val="126"/>
  </w:num>
  <w:num w:numId="47">
    <w:abstractNumId w:val="129"/>
  </w:num>
  <w:num w:numId="48">
    <w:abstractNumId w:val="121"/>
  </w:num>
  <w:num w:numId="49">
    <w:abstractNumId w:val="142"/>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7"/>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39"/>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38"/>
  </w:num>
  <w:num w:numId="75">
    <w:abstractNumId w:val="88"/>
  </w:num>
  <w:num w:numId="76">
    <w:abstractNumId w:val="114"/>
  </w:num>
  <w:num w:numId="77">
    <w:abstractNumId w:val="141"/>
  </w:num>
  <w:num w:numId="78">
    <w:abstractNumId w:val="118"/>
  </w:num>
  <w:num w:numId="79">
    <w:abstractNumId w:val="106"/>
  </w:num>
  <w:num w:numId="80">
    <w:abstractNumId w:val="110"/>
  </w:num>
  <w:num w:numId="81">
    <w:abstractNumId w:val="103"/>
  </w:num>
  <w:num w:numId="82">
    <w:abstractNumId w:val="104"/>
  </w:num>
  <w:num w:numId="83">
    <w:abstractNumId w:val="124"/>
  </w:num>
  <w:num w:numId="84">
    <w:abstractNumId w:val="90"/>
  </w:num>
  <w:num w:numId="85">
    <w:abstractNumId w:val="102"/>
  </w:num>
  <w:num w:numId="86">
    <w:abstractNumId w:val="119"/>
  </w:num>
  <w:num w:numId="87">
    <w:abstractNumId w:val="112"/>
  </w:num>
  <w:num w:numId="88">
    <w:abstractNumId w:val="140"/>
  </w:num>
  <w:num w:numId="89">
    <w:abstractNumId w:val="113"/>
  </w:num>
  <w:num w:numId="90">
    <w:abstractNumId w:val="12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053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60A4"/>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2A93"/>
    <w:rsid w:val="000731A1"/>
    <w:rsid w:val="00076D8B"/>
    <w:rsid w:val="00077FB6"/>
    <w:rsid w:val="00084481"/>
    <w:rsid w:val="0009087F"/>
    <w:rsid w:val="00090CBD"/>
    <w:rsid w:val="00090F2D"/>
    <w:rsid w:val="0009260A"/>
    <w:rsid w:val="00092967"/>
    <w:rsid w:val="00093734"/>
    <w:rsid w:val="00096E9D"/>
    <w:rsid w:val="000A4AA3"/>
    <w:rsid w:val="000A530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1F6B"/>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07A05"/>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17B3"/>
    <w:rsid w:val="00183FC6"/>
    <w:rsid w:val="00185F8B"/>
    <w:rsid w:val="00192F71"/>
    <w:rsid w:val="00193067"/>
    <w:rsid w:val="00193651"/>
    <w:rsid w:val="001952D8"/>
    <w:rsid w:val="00195450"/>
    <w:rsid w:val="0019725C"/>
    <w:rsid w:val="001A1D23"/>
    <w:rsid w:val="001A3C31"/>
    <w:rsid w:val="001A6511"/>
    <w:rsid w:val="001B4E7C"/>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0DD2"/>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4934"/>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0AC3"/>
    <w:rsid w:val="002839DB"/>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07E40"/>
    <w:rsid w:val="00310012"/>
    <w:rsid w:val="0031026C"/>
    <w:rsid w:val="0031067C"/>
    <w:rsid w:val="00311F48"/>
    <w:rsid w:val="003129D4"/>
    <w:rsid w:val="00312D09"/>
    <w:rsid w:val="00314F66"/>
    <w:rsid w:val="00317667"/>
    <w:rsid w:val="0031766B"/>
    <w:rsid w:val="00321E72"/>
    <w:rsid w:val="00322BB8"/>
    <w:rsid w:val="003260D1"/>
    <w:rsid w:val="00330040"/>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65C4D"/>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2D7A"/>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89B"/>
    <w:rsid w:val="00484899"/>
    <w:rsid w:val="00485506"/>
    <w:rsid w:val="00487FFC"/>
    <w:rsid w:val="004925B9"/>
    <w:rsid w:val="00492C8B"/>
    <w:rsid w:val="00492CA3"/>
    <w:rsid w:val="00496CB3"/>
    <w:rsid w:val="00496E25"/>
    <w:rsid w:val="004A1A68"/>
    <w:rsid w:val="004A3882"/>
    <w:rsid w:val="004A3A59"/>
    <w:rsid w:val="004B027C"/>
    <w:rsid w:val="004B09C2"/>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845"/>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332E"/>
    <w:rsid w:val="00570124"/>
    <w:rsid w:val="005726FA"/>
    <w:rsid w:val="00572EA1"/>
    <w:rsid w:val="00581341"/>
    <w:rsid w:val="005818B2"/>
    <w:rsid w:val="00584DFA"/>
    <w:rsid w:val="00587751"/>
    <w:rsid w:val="005878D5"/>
    <w:rsid w:val="00587F5E"/>
    <w:rsid w:val="005954C8"/>
    <w:rsid w:val="00595528"/>
    <w:rsid w:val="00595BB8"/>
    <w:rsid w:val="00596921"/>
    <w:rsid w:val="005A2329"/>
    <w:rsid w:val="005A2CAE"/>
    <w:rsid w:val="005A3827"/>
    <w:rsid w:val="005A3F4B"/>
    <w:rsid w:val="005A62A1"/>
    <w:rsid w:val="005A708D"/>
    <w:rsid w:val="005B074F"/>
    <w:rsid w:val="005B12B5"/>
    <w:rsid w:val="005B75A6"/>
    <w:rsid w:val="005B764B"/>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0722C"/>
    <w:rsid w:val="006166E1"/>
    <w:rsid w:val="00620D7C"/>
    <w:rsid w:val="00622B69"/>
    <w:rsid w:val="00623429"/>
    <w:rsid w:val="006238AF"/>
    <w:rsid w:val="0062516B"/>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4C93"/>
    <w:rsid w:val="006750BA"/>
    <w:rsid w:val="00680B79"/>
    <w:rsid w:val="00684527"/>
    <w:rsid w:val="00685336"/>
    <w:rsid w:val="00685381"/>
    <w:rsid w:val="00687401"/>
    <w:rsid w:val="00694977"/>
    <w:rsid w:val="00694B98"/>
    <w:rsid w:val="00696966"/>
    <w:rsid w:val="006A1B1E"/>
    <w:rsid w:val="006A695C"/>
    <w:rsid w:val="006B05EB"/>
    <w:rsid w:val="006B08E2"/>
    <w:rsid w:val="006B3CF3"/>
    <w:rsid w:val="006B43A1"/>
    <w:rsid w:val="006B4939"/>
    <w:rsid w:val="006B4FA7"/>
    <w:rsid w:val="006B7986"/>
    <w:rsid w:val="006C6116"/>
    <w:rsid w:val="006C6F82"/>
    <w:rsid w:val="006D0DE7"/>
    <w:rsid w:val="006D2FCD"/>
    <w:rsid w:val="006D34DA"/>
    <w:rsid w:val="006D4006"/>
    <w:rsid w:val="006D58F3"/>
    <w:rsid w:val="006E10CC"/>
    <w:rsid w:val="006F15A5"/>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2FE"/>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5CA"/>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B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0899"/>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1D6A"/>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6A27"/>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010E"/>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22A"/>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258"/>
    <w:rsid w:val="00BD51DF"/>
    <w:rsid w:val="00BD54A0"/>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49B9"/>
    <w:rsid w:val="00C2544E"/>
    <w:rsid w:val="00C30AF4"/>
    <w:rsid w:val="00C33106"/>
    <w:rsid w:val="00C40AD9"/>
    <w:rsid w:val="00C41228"/>
    <w:rsid w:val="00C421E1"/>
    <w:rsid w:val="00C47845"/>
    <w:rsid w:val="00C521DF"/>
    <w:rsid w:val="00C55B59"/>
    <w:rsid w:val="00C606DE"/>
    <w:rsid w:val="00C634E3"/>
    <w:rsid w:val="00C6609A"/>
    <w:rsid w:val="00C70F61"/>
    <w:rsid w:val="00C7161A"/>
    <w:rsid w:val="00C74146"/>
    <w:rsid w:val="00C74643"/>
    <w:rsid w:val="00C80ABF"/>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3D12"/>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5C89"/>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5B05"/>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155B"/>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10EB"/>
    <w:rsid w:val="00DE2870"/>
    <w:rsid w:val="00DE4CCA"/>
    <w:rsid w:val="00DE590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70A"/>
    <w:rsid w:val="00E17CEB"/>
    <w:rsid w:val="00E21A34"/>
    <w:rsid w:val="00E22583"/>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B6DDC"/>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3B93"/>
    <w:rsid w:val="00F04258"/>
    <w:rsid w:val="00F1041E"/>
    <w:rsid w:val="00F117F3"/>
    <w:rsid w:val="00F11F8A"/>
    <w:rsid w:val="00F12F62"/>
    <w:rsid w:val="00F15392"/>
    <w:rsid w:val="00F17AEF"/>
    <w:rsid w:val="00F17CD8"/>
    <w:rsid w:val="00F20C7B"/>
    <w:rsid w:val="00F20DBB"/>
    <w:rsid w:val="00F226A8"/>
    <w:rsid w:val="00F25BB0"/>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3F23"/>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05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uiPriority w:val="22"/>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Silantev.SE@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mailto:Goryagina.TN@mrsk-1.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7221C651-3586-431E-8570-7EFBC1CAFAE6%7d"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Ermolova.I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77FEB-B25A-423B-9C8A-59BE4EFD9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84</Pages>
  <Words>27629</Words>
  <Characters>157490</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184750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123</cp:revision>
  <cp:lastPrinted>2015-12-29T14:27:00Z</cp:lastPrinted>
  <dcterms:created xsi:type="dcterms:W3CDTF">2016-12-02T12:44:00Z</dcterms:created>
  <dcterms:modified xsi:type="dcterms:W3CDTF">2017-03-17T08:31:00Z</dcterms:modified>
</cp:coreProperties>
</file>