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8574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8574D" w:rsidRPr="0093309A" w:rsidRDefault="00D8574D" w:rsidP="0093309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D8574D" w:rsidRPr="0093309A" w:rsidRDefault="00D8574D" w:rsidP="0093309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D8574D" w:rsidRPr="0093309A" w:rsidRDefault="00D8574D" w:rsidP="0093309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D8574D" w:rsidRPr="0093309A" w:rsidRDefault="00D8574D" w:rsidP="0093309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D8574D" w:rsidRPr="0093309A" w:rsidRDefault="00D8574D" w:rsidP="0093309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D8574D" w:rsidRPr="0093309A" w:rsidRDefault="00D8574D" w:rsidP="0093309A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proofErr w:type="gramStart"/>
                  <w:r w:rsidRPr="009330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9330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proofErr w:type="spellStart"/>
                  <w:r w:rsidRPr="009330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@</w:t>
                  </w:r>
                  <w:proofErr w:type="spellStart"/>
                  <w:r w:rsidRPr="009330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9330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r w:rsidRPr="009330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://</w:t>
                  </w:r>
                  <w:r w:rsidRPr="009330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.</w:t>
                  </w:r>
                  <w:proofErr w:type="spellStart"/>
                  <w:r w:rsidRPr="009330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93309A">
                    <w:rPr>
                      <w:rFonts w:ascii="Helios" w:hAnsi="Helios"/>
                      <w:sz w:val="12"/>
                      <w:szCs w:val="12"/>
                    </w:rPr>
                    <w:t>-1.</w:t>
                  </w:r>
                  <w:proofErr w:type="spellStart"/>
                  <w:r w:rsidRPr="0093309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D8574D" w:rsidRPr="0093309A" w:rsidRDefault="00D8574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3309A" w:rsidRPr="007417E6" w:rsidRDefault="0093309A" w:rsidP="0093309A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3309A" w:rsidRDefault="0093309A" w:rsidP="0093309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3309A" w:rsidRDefault="0093309A" w:rsidP="0093309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заместитель генерального директора – директор</w:t>
      </w:r>
    </w:p>
    <w:p w:rsidR="0093309A" w:rsidRDefault="0093309A" w:rsidP="0093309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филиала ПАО «МРСК Центра» - «Липецкэнерго»</w:t>
      </w:r>
    </w:p>
    <w:p w:rsidR="0093309A" w:rsidRDefault="0093309A" w:rsidP="0093309A">
      <w:pPr>
        <w:spacing w:line="240" w:lineRule="auto"/>
        <w:jc w:val="right"/>
        <w:rPr>
          <w:sz w:val="24"/>
          <w:szCs w:val="24"/>
        </w:rPr>
      </w:pPr>
    </w:p>
    <w:p w:rsidR="0093309A" w:rsidRDefault="0093309A" w:rsidP="0093309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С.А. Коваль</w:t>
      </w:r>
    </w:p>
    <w:p w:rsidR="0093309A" w:rsidRPr="00382A07" w:rsidRDefault="0093309A" w:rsidP="0093309A">
      <w:pPr>
        <w:spacing w:line="240" w:lineRule="auto"/>
        <w:jc w:val="right"/>
        <w:rPr>
          <w:sz w:val="24"/>
          <w:szCs w:val="24"/>
        </w:rPr>
      </w:pPr>
    </w:p>
    <w:p w:rsidR="0093309A" w:rsidRPr="00382A07" w:rsidRDefault="005D79A8" w:rsidP="0093309A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«20</w:t>
      </w:r>
      <w:r w:rsidR="0093309A"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августа</w:t>
      </w:r>
      <w:r w:rsidR="0093309A" w:rsidRPr="00382A07">
        <w:rPr>
          <w:sz w:val="24"/>
          <w:szCs w:val="24"/>
        </w:rPr>
        <w:t xml:space="preserve"> </w:t>
      </w:r>
      <w:r w:rsidR="0093309A">
        <w:rPr>
          <w:sz w:val="24"/>
          <w:szCs w:val="24"/>
        </w:rPr>
        <w:t>2018</w:t>
      </w:r>
      <w:r w:rsidR="0093309A" w:rsidRPr="00382A07">
        <w:rPr>
          <w:sz w:val="24"/>
          <w:szCs w:val="24"/>
        </w:rPr>
        <w:t xml:space="preserve"> г.</w:t>
      </w:r>
    </w:p>
    <w:p w:rsidR="0093309A" w:rsidRPr="00382A07" w:rsidRDefault="0093309A" w:rsidP="0093309A">
      <w:pPr>
        <w:ind w:firstLine="0"/>
        <w:jc w:val="left"/>
        <w:rPr>
          <w:sz w:val="24"/>
          <w:szCs w:val="24"/>
        </w:rPr>
      </w:pPr>
    </w:p>
    <w:p w:rsidR="0093309A" w:rsidRPr="00382A07" w:rsidRDefault="0093309A" w:rsidP="0093309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93309A" w:rsidRPr="00382A07" w:rsidRDefault="0093309A" w:rsidP="0093309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93309A" w:rsidRPr="00382A07" w:rsidRDefault="0093309A" w:rsidP="0093309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0325-ЛП-18</w:t>
      </w:r>
    </w:p>
    <w:p w:rsidR="0093309A" w:rsidRPr="00382A07" w:rsidRDefault="0093309A" w:rsidP="0093309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«17» августа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93309A" w:rsidRPr="00C12FA4" w:rsidRDefault="0093309A" w:rsidP="0093309A">
      <w:pPr>
        <w:spacing w:line="264" w:lineRule="auto"/>
        <w:jc w:val="center"/>
        <w:rPr>
          <w:sz w:val="24"/>
          <w:szCs w:val="24"/>
        </w:rPr>
      </w:pPr>
    </w:p>
    <w:p w:rsidR="0093309A" w:rsidRPr="00C12FA4" w:rsidRDefault="0093309A" w:rsidP="0093309A">
      <w:pPr>
        <w:spacing w:line="264" w:lineRule="auto"/>
        <w:jc w:val="center"/>
        <w:rPr>
          <w:sz w:val="24"/>
          <w:szCs w:val="24"/>
        </w:rPr>
      </w:pPr>
    </w:p>
    <w:p w:rsidR="0093309A" w:rsidRPr="00C12FA4" w:rsidRDefault="0093309A" w:rsidP="0093309A">
      <w:pPr>
        <w:spacing w:line="264" w:lineRule="auto"/>
        <w:jc w:val="center"/>
        <w:rPr>
          <w:sz w:val="24"/>
          <w:szCs w:val="24"/>
        </w:rPr>
      </w:pPr>
    </w:p>
    <w:p w:rsidR="0093309A" w:rsidRPr="00C12FA4" w:rsidRDefault="0093309A" w:rsidP="0093309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</w:t>
      </w:r>
      <w:bookmarkStart w:id="6" w:name="_GoBack"/>
      <w:bookmarkEnd w:id="6"/>
      <w:r w:rsidRPr="00C12FA4">
        <w:rPr>
          <w:rFonts w:ascii="Times New Roman" w:hAnsi="Times New Roman"/>
          <w:b/>
          <w:bCs w:val="0"/>
          <w:sz w:val="24"/>
          <w:szCs w:val="24"/>
        </w:rPr>
        <w:t>осу предложений</w:t>
      </w:r>
    </w:p>
    <w:p w:rsidR="0093309A" w:rsidRPr="00C12FA4" w:rsidRDefault="0093309A" w:rsidP="0093309A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3309A" w:rsidRPr="00C12FA4" w:rsidRDefault="0093309A" w:rsidP="0093309A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1D735B">
        <w:rPr>
          <w:b/>
          <w:sz w:val="24"/>
          <w:szCs w:val="24"/>
        </w:rPr>
        <w:t xml:space="preserve">заключения </w:t>
      </w:r>
      <w:proofErr w:type="gramStart"/>
      <w:r w:rsidRPr="001D735B">
        <w:rPr>
          <w:b/>
          <w:sz w:val="24"/>
          <w:szCs w:val="24"/>
        </w:rPr>
        <w:t>Договора</w:t>
      </w:r>
      <w:proofErr w:type="gramEnd"/>
      <w:r w:rsidRPr="001D735B">
        <w:rPr>
          <w:b/>
          <w:sz w:val="24"/>
          <w:szCs w:val="24"/>
        </w:rPr>
        <w:t xml:space="preserve"> </w:t>
      </w:r>
      <w:r w:rsidRPr="001D735B">
        <w:rPr>
          <w:b/>
          <w:iCs/>
          <w:sz w:val="24"/>
          <w:szCs w:val="24"/>
        </w:rPr>
        <w:t xml:space="preserve">на </w:t>
      </w:r>
      <w:r w:rsidRPr="00E1507D">
        <w:rPr>
          <w:b/>
          <w:iCs/>
          <w:sz w:val="24"/>
          <w:szCs w:val="24"/>
        </w:rPr>
        <w:t xml:space="preserve">оказание услуг </w:t>
      </w:r>
      <w:r w:rsidRPr="0093309A">
        <w:rPr>
          <w:b/>
          <w:iCs/>
          <w:sz w:val="24"/>
          <w:szCs w:val="24"/>
        </w:rPr>
        <w:t>по обеспечению</w:t>
      </w:r>
      <w:r w:rsidRPr="00E1507D">
        <w:rPr>
          <w:b/>
          <w:iCs/>
          <w:sz w:val="24"/>
          <w:szCs w:val="24"/>
        </w:rPr>
        <w:t xml:space="preserve"> пожарной безопасности</w:t>
      </w:r>
      <w:r w:rsidRPr="001D735B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93309A" w:rsidRPr="00C12FA4" w:rsidRDefault="0093309A" w:rsidP="0093309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93309A" w:rsidRPr="00C12FA4" w:rsidRDefault="0093309A" w:rsidP="0093309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Pr="00C12FA4" w:rsidRDefault="0093309A" w:rsidP="0093309A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3309A" w:rsidRPr="00D77FC1" w:rsidRDefault="0093309A" w:rsidP="0093309A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5D79A8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5D79A8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>екретарь Закупочной комиссии –</w:t>
      </w:r>
      <w:r w:rsidR="0093309A">
        <w:rPr>
          <w:iCs/>
          <w:sz w:val="24"/>
          <w:szCs w:val="24"/>
        </w:rPr>
        <w:t xml:space="preserve"> начальник</w:t>
      </w:r>
      <w:r w:rsidR="0093309A" w:rsidRPr="00606B1B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93309A">
        <w:rPr>
          <w:iCs/>
          <w:sz w:val="24"/>
          <w:szCs w:val="24"/>
        </w:rPr>
        <w:t>Бронников Н.Ю.</w:t>
      </w:r>
      <w:r w:rsidR="0093309A" w:rsidRPr="00606B1B">
        <w:rPr>
          <w:iCs/>
          <w:sz w:val="24"/>
          <w:szCs w:val="24"/>
        </w:rPr>
        <w:t>, контактные теле</w:t>
      </w:r>
      <w:r w:rsidR="0093309A">
        <w:rPr>
          <w:iCs/>
          <w:sz w:val="24"/>
          <w:szCs w:val="24"/>
        </w:rPr>
        <w:t>фоны: (4742) 22-83-03</w:t>
      </w:r>
      <w:r w:rsidR="0093309A" w:rsidRPr="00606B1B">
        <w:rPr>
          <w:iCs/>
          <w:sz w:val="24"/>
          <w:szCs w:val="24"/>
        </w:rPr>
        <w:t xml:space="preserve">, адрес электронной почты: </w:t>
      </w:r>
      <w:proofErr w:type="spellStart"/>
      <w:r w:rsidR="0093309A" w:rsidRPr="0093309A">
        <w:rPr>
          <w:rStyle w:val="a7"/>
          <w:sz w:val="24"/>
          <w:szCs w:val="24"/>
        </w:rPr>
        <w:t>bronniov</w:t>
      </w:r>
      <w:proofErr w:type="spellEnd"/>
      <w:r w:rsidR="0093309A" w:rsidRPr="0093309A">
        <w:rPr>
          <w:rStyle w:val="a7"/>
          <w:sz w:val="24"/>
          <w:szCs w:val="24"/>
        </w:rPr>
        <w:t>.nu@mrsk-1.ru</w:t>
      </w:r>
      <w:r w:rsidR="0093309A" w:rsidRPr="00606B1B">
        <w:rPr>
          <w:iCs/>
          <w:sz w:val="24"/>
          <w:szCs w:val="24"/>
        </w:rPr>
        <w:t xml:space="preserve">, ответственное лицо – Телятник Валентина Сергеевна, </w:t>
      </w:r>
      <w:r w:rsidR="0093309A" w:rsidRPr="0093309A">
        <w:rPr>
          <w:iCs/>
          <w:sz w:val="24"/>
          <w:szCs w:val="24"/>
        </w:rPr>
        <w:t>контактный телефон: (4742) 22-83-04,</w:t>
      </w:r>
      <w:r w:rsidR="00862664" w:rsidRPr="0093309A">
        <w:rPr>
          <w:sz w:val="24"/>
          <w:szCs w:val="24"/>
        </w:rPr>
        <w:t xml:space="preserve"> </w:t>
      </w:r>
      <w:r w:rsidR="004B5EB3" w:rsidRPr="0093309A">
        <w:rPr>
          <w:iCs/>
          <w:sz w:val="24"/>
          <w:szCs w:val="24"/>
        </w:rPr>
        <w:t>Извещени</w:t>
      </w:r>
      <w:r w:rsidRPr="0093309A">
        <w:rPr>
          <w:iCs/>
          <w:sz w:val="24"/>
          <w:szCs w:val="24"/>
        </w:rPr>
        <w:t>ем</w:t>
      </w:r>
      <w:r w:rsidRPr="0093309A">
        <w:rPr>
          <w:sz w:val="24"/>
          <w:szCs w:val="24"/>
        </w:rPr>
        <w:t xml:space="preserve"> о проведении открытого </w:t>
      </w:r>
      <w:r w:rsidRPr="0093309A">
        <w:rPr>
          <w:iCs/>
          <w:sz w:val="24"/>
          <w:szCs w:val="24"/>
        </w:rPr>
        <w:t>запроса предложений</w:t>
      </w:r>
      <w:r w:rsidRPr="0093309A">
        <w:rPr>
          <w:sz w:val="24"/>
          <w:szCs w:val="24"/>
        </w:rPr>
        <w:t xml:space="preserve">, опубликованным </w:t>
      </w:r>
      <w:r w:rsidRPr="0093309A">
        <w:rPr>
          <w:b/>
          <w:sz w:val="24"/>
          <w:szCs w:val="24"/>
        </w:rPr>
        <w:t>«</w:t>
      </w:r>
      <w:r w:rsidR="0093309A" w:rsidRPr="0093309A">
        <w:rPr>
          <w:b/>
          <w:sz w:val="24"/>
          <w:szCs w:val="24"/>
        </w:rPr>
        <w:t>20</w:t>
      </w:r>
      <w:r w:rsidRPr="0093309A">
        <w:rPr>
          <w:b/>
          <w:sz w:val="24"/>
          <w:szCs w:val="24"/>
        </w:rPr>
        <w:t xml:space="preserve">» </w:t>
      </w:r>
      <w:r w:rsidR="0093309A" w:rsidRPr="0093309A">
        <w:rPr>
          <w:b/>
          <w:sz w:val="24"/>
          <w:szCs w:val="24"/>
        </w:rPr>
        <w:t>августа</w:t>
      </w:r>
      <w:r w:rsidRPr="0093309A">
        <w:rPr>
          <w:b/>
          <w:sz w:val="24"/>
          <w:szCs w:val="24"/>
        </w:rPr>
        <w:t xml:space="preserve"> </w:t>
      </w:r>
      <w:r w:rsidR="009C6DFC" w:rsidRPr="0093309A">
        <w:rPr>
          <w:b/>
          <w:sz w:val="24"/>
          <w:szCs w:val="24"/>
        </w:rPr>
        <w:t>2018</w:t>
      </w:r>
      <w:r w:rsidRPr="0093309A">
        <w:rPr>
          <w:b/>
          <w:sz w:val="24"/>
          <w:szCs w:val="24"/>
        </w:rPr>
        <w:t xml:space="preserve"> г.</w:t>
      </w:r>
      <w:r w:rsidRPr="0093309A">
        <w:rPr>
          <w:sz w:val="24"/>
          <w:szCs w:val="24"/>
        </w:rPr>
        <w:t xml:space="preserve"> на официальном</w:t>
      </w:r>
      <w:proofErr w:type="gramEnd"/>
      <w:r w:rsidRPr="0093309A">
        <w:rPr>
          <w:sz w:val="24"/>
          <w:szCs w:val="24"/>
        </w:rPr>
        <w:t xml:space="preserve"> сайте (</w:t>
      </w:r>
      <w:hyperlink r:id="rId16" w:history="1">
        <w:r w:rsidR="00345CCA" w:rsidRPr="0093309A">
          <w:rPr>
            <w:rStyle w:val="a7"/>
            <w:sz w:val="24"/>
            <w:szCs w:val="24"/>
          </w:rPr>
          <w:t>www.zakupki.</w:t>
        </w:r>
        <w:r w:rsidR="00345CCA" w:rsidRPr="0093309A">
          <w:rPr>
            <w:rStyle w:val="a7"/>
            <w:sz w:val="24"/>
            <w:szCs w:val="24"/>
            <w:lang w:val="en-US"/>
          </w:rPr>
          <w:t>gov</w:t>
        </w:r>
        <w:r w:rsidR="00345CCA" w:rsidRPr="0093309A">
          <w:rPr>
            <w:rStyle w:val="a7"/>
            <w:sz w:val="24"/>
            <w:szCs w:val="24"/>
          </w:rPr>
          <w:t>.ru</w:t>
        </w:r>
      </w:hyperlink>
      <w:r w:rsidRPr="0093309A">
        <w:rPr>
          <w:sz w:val="24"/>
          <w:szCs w:val="24"/>
        </w:rPr>
        <w:t>),</w:t>
      </w:r>
      <w:r w:rsidR="009D7F01" w:rsidRPr="0093309A">
        <w:rPr>
          <w:iCs/>
          <w:sz w:val="24"/>
          <w:szCs w:val="24"/>
        </w:rPr>
        <w:t xml:space="preserve"> </w:t>
      </w:r>
      <w:r w:rsidR="009D7F01" w:rsidRPr="0093309A">
        <w:rPr>
          <w:sz w:val="24"/>
          <w:szCs w:val="24"/>
        </w:rPr>
        <w:t>на сайте</w:t>
      </w:r>
      <w:r w:rsidR="009D7F01" w:rsidRPr="00862664">
        <w:rPr>
          <w:sz w:val="24"/>
          <w:szCs w:val="24"/>
        </w:rPr>
        <w:t xml:space="preserve">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862664">
        <w:rPr>
          <w:sz w:val="24"/>
          <w:szCs w:val="24"/>
        </w:rPr>
        <w:t xml:space="preserve">на право заключения </w:t>
      </w:r>
      <w:r w:rsidR="0093309A" w:rsidRPr="00AC081B">
        <w:rPr>
          <w:iCs/>
          <w:sz w:val="24"/>
          <w:szCs w:val="24"/>
        </w:rPr>
        <w:t xml:space="preserve">Договора на </w:t>
      </w:r>
      <w:r w:rsidR="0093309A" w:rsidRPr="00E1507D">
        <w:rPr>
          <w:iCs/>
          <w:sz w:val="24"/>
          <w:szCs w:val="24"/>
        </w:rPr>
        <w:t xml:space="preserve">оказание услуг </w:t>
      </w:r>
      <w:r w:rsidR="0093309A" w:rsidRPr="0093309A">
        <w:rPr>
          <w:iCs/>
          <w:sz w:val="24"/>
          <w:szCs w:val="24"/>
        </w:rPr>
        <w:t>по обеспечению</w:t>
      </w:r>
      <w:r w:rsidR="0093309A" w:rsidRPr="00E1507D">
        <w:rPr>
          <w:iCs/>
          <w:sz w:val="24"/>
          <w:szCs w:val="24"/>
        </w:rPr>
        <w:t xml:space="preserve"> пожарной безопасности</w:t>
      </w:r>
      <w:r w:rsidR="0093309A" w:rsidRPr="00AC081B">
        <w:rPr>
          <w:iCs/>
          <w:sz w:val="24"/>
          <w:szCs w:val="24"/>
        </w:rPr>
        <w:t xml:space="preserve"> для нужд ПАО «МРСК </w:t>
      </w:r>
      <w:proofErr w:type="gramStart"/>
      <w:r w:rsidR="0093309A" w:rsidRPr="00AC081B">
        <w:rPr>
          <w:iCs/>
          <w:sz w:val="24"/>
          <w:szCs w:val="24"/>
        </w:rPr>
        <w:t>Центра» (филиала «Липецкэнерго», расположенного по адресу:</w:t>
      </w:r>
      <w:proofErr w:type="gramEnd"/>
      <w:r w:rsidR="0093309A" w:rsidRPr="00AC081B">
        <w:rPr>
          <w:iCs/>
          <w:sz w:val="24"/>
          <w:szCs w:val="24"/>
        </w:rPr>
        <w:t xml:space="preserve"> </w:t>
      </w:r>
      <w:proofErr w:type="gramStart"/>
      <w:r w:rsidR="0093309A" w:rsidRPr="00AC081B">
        <w:rPr>
          <w:iCs/>
          <w:sz w:val="24"/>
          <w:szCs w:val="24"/>
        </w:rPr>
        <w:t>РФ, 398001, г. Липецк, ул. 50-лет НЛМК, 33</w:t>
      </w:r>
      <w:r w:rsidR="0093309A">
        <w:rPr>
          <w:iCs/>
          <w:sz w:val="24"/>
          <w:szCs w:val="24"/>
        </w:rPr>
        <w:t>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93309A">
        <w:rPr>
          <w:sz w:val="24"/>
          <w:szCs w:val="24"/>
        </w:rPr>
        <w:t xml:space="preserve">Настоящий </w:t>
      </w:r>
      <w:r w:rsidR="004B5EB3" w:rsidRPr="0093309A">
        <w:rPr>
          <w:sz w:val="24"/>
          <w:szCs w:val="24"/>
        </w:rPr>
        <w:t>З</w:t>
      </w:r>
      <w:r w:rsidRPr="0093309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93309A">
        <w:rPr>
          <w:sz w:val="24"/>
          <w:szCs w:val="24"/>
        </w:rPr>
        <w:t>электронной торговой площадки ПАО «</w:t>
      </w:r>
      <w:proofErr w:type="spellStart"/>
      <w:r w:rsidR="00D266B0" w:rsidRPr="0093309A">
        <w:rPr>
          <w:sz w:val="24"/>
          <w:szCs w:val="24"/>
        </w:rPr>
        <w:t>Россети</w:t>
      </w:r>
      <w:proofErr w:type="spellEnd"/>
      <w:r w:rsidR="00D266B0" w:rsidRPr="0093309A">
        <w:rPr>
          <w:sz w:val="24"/>
          <w:szCs w:val="24"/>
        </w:rPr>
        <w:t xml:space="preserve">» </w:t>
      </w:r>
      <w:hyperlink r:id="rId18" w:history="1">
        <w:r w:rsidR="0093309A" w:rsidRPr="0093309A">
          <w:rPr>
            <w:rStyle w:val="a7"/>
            <w:sz w:val="24"/>
            <w:szCs w:val="24"/>
          </w:rPr>
          <w:t>etp.rosseti.ru</w:t>
        </w:r>
      </w:hyperlink>
      <w:r w:rsidR="00D266B0" w:rsidRPr="0093309A">
        <w:rPr>
          <w:sz w:val="24"/>
          <w:szCs w:val="24"/>
        </w:rPr>
        <w:t xml:space="preserve"> </w:t>
      </w:r>
      <w:r w:rsidR="00702B2C" w:rsidRPr="0093309A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F5369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8"/>
      <w:r w:rsidR="00F53698" w:rsidRPr="00C12FA4">
        <w:rPr>
          <w:sz w:val="24"/>
          <w:szCs w:val="24"/>
        </w:rPr>
        <w:t xml:space="preserve">право заключения </w:t>
      </w:r>
      <w:r w:rsidR="00F53698" w:rsidRPr="00606B1B">
        <w:rPr>
          <w:sz w:val="24"/>
          <w:szCs w:val="24"/>
        </w:rPr>
        <w:t xml:space="preserve">Договоров на </w:t>
      </w:r>
      <w:r w:rsidR="00F53698" w:rsidRPr="00E1507D">
        <w:rPr>
          <w:iCs/>
          <w:sz w:val="24"/>
          <w:szCs w:val="24"/>
        </w:rPr>
        <w:t xml:space="preserve">оказание услуг </w:t>
      </w:r>
      <w:r w:rsidR="00F53698" w:rsidRPr="0093309A">
        <w:rPr>
          <w:iCs/>
          <w:sz w:val="24"/>
          <w:szCs w:val="24"/>
        </w:rPr>
        <w:t>по обеспечению</w:t>
      </w:r>
      <w:r w:rsidR="00F53698" w:rsidRPr="00E1507D">
        <w:rPr>
          <w:iCs/>
          <w:sz w:val="24"/>
          <w:szCs w:val="24"/>
        </w:rPr>
        <w:t xml:space="preserve"> пожарной безопасности</w:t>
      </w:r>
      <w:r w:rsidR="00F53698" w:rsidRPr="00606B1B">
        <w:rPr>
          <w:iCs/>
          <w:sz w:val="24"/>
          <w:szCs w:val="24"/>
        </w:rPr>
        <w:t xml:space="preserve"> для </w:t>
      </w:r>
      <w:r w:rsidR="00F53698" w:rsidRPr="00F53698">
        <w:rPr>
          <w:iCs/>
          <w:sz w:val="24"/>
          <w:szCs w:val="24"/>
        </w:rPr>
        <w:t>нужд ПАО «МРСК Центра» (филиала «Липецкэнерго»)</w:t>
      </w:r>
      <w:r w:rsidR="00702B2C" w:rsidRPr="00F53698">
        <w:rPr>
          <w:sz w:val="24"/>
          <w:szCs w:val="24"/>
        </w:rPr>
        <w:t>.</w:t>
      </w:r>
    </w:p>
    <w:p w:rsidR="008C4223" w:rsidRPr="00F5369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53698">
        <w:rPr>
          <w:sz w:val="24"/>
          <w:szCs w:val="24"/>
        </w:rPr>
        <w:t xml:space="preserve">Количество лотов: </w:t>
      </w:r>
      <w:r w:rsidRPr="00F53698">
        <w:rPr>
          <w:b/>
          <w:sz w:val="24"/>
          <w:szCs w:val="24"/>
        </w:rPr>
        <w:t>1 (один)</w:t>
      </w:r>
      <w:r w:rsidRPr="00F53698">
        <w:rPr>
          <w:sz w:val="24"/>
          <w:szCs w:val="24"/>
        </w:rPr>
        <w:t>.</w:t>
      </w:r>
    </w:p>
    <w:bookmarkEnd w:id="19"/>
    <w:p w:rsidR="00804801" w:rsidRPr="00F5369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53698">
        <w:rPr>
          <w:sz w:val="24"/>
          <w:szCs w:val="24"/>
        </w:rPr>
        <w:t xml:space="preserve">Частичное </w:t>
      </w:r>
      <w:r w:rsidR="00366652" w:rsidRPr="00F53698">
        <w:rPr>
          <w:sz w:val="24"/>
          <w:szCs w:val="24"/>
        </w:rPr>
        <w:t xml:space="preserve">оказание </w:t>
      </w:r>
      <w:r w:rsidR="00AD3EBC" w:rsidRPr="00F53698">
        <w:rPr>
          <w:sz w:val="24"/>
          <w:szCs w:val="24"/>
        </w:rPr>
        <w:t>услуг</w:t>
      </w:r>
      <w:r w:rsidRPr="00F53698">
        <w:rPr>
          <w:sz w:val="24"/>
          <w:szCs w:val="24"/>
        </w:rPr>
        <w:t xml:space="preserve"> не допускается.</w:t>
      </w:r>
    </w:p>
    <w:p w:rsidR="00717F60" w:rsidRPr="00F5369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F53698">
        <w:rPr>
          <w:sz w:val="24"/>
          <w:szCs w:val="24"/>
        </w:rPr>
        <w:t>Сроки</w:t>
      </w:r>
      <w:r w:rsidR="00717F60" w:rsidRPr="00F53698">
        <w:rPr>
          <w:sz w:val="24"/>
          <w:szCs w:val="24"/>
        </w:rPr>
        <w:t xml:space="preserve"> </w:t>
      </w:r>
      <w:r w:rsidR="00366652" w:rsidRPr="00F53698">
        <w:rPr>
          <w:sz w:val="24"/>
          <w:szCs w:val="24"/>
        </w:rPr>
        <w:t>оказания услуг</w:t>
      </w:r>
      <w:r w:rsidR="00717F60" w:rsidRPr="00F53698">
        <w:rPr>
          <w:sz w:val="24"/>
          <w:szCs w:val="24"/>
        </w:rPr>
        <w:t xml:space="preserve">: </w:t>
      </w:r>
      <w:r w:rsidR="00F53698" w:rsidRPr="00F53698">
        <w:rPr>
          <w:sz w:val="24"/>
          <w:szCs w:val="24"/>
        </w:rPr>
        <w:t>сентябрь 2018 г. – 30 сентября 2019 г., в соответствии с Приложением №1 к Документации по запросу предложений</w:t>
      </w:r>
      <w:r w:rsidR="00717F60" w:rsidRPr="00F53698">
        <w:rPr>
          <w:sz w:val="24"/>
          <w:szCs w:val="24"/>
        </w:rPr>
        <w:t>.</w:t>
      </w:r>
      <w:bookmarkEnd w:id="20"/>
    </w:p>
    <w:p w:rsidR="008D2928" w:rsidRPr="00F53698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F53698">
        <w:rPr>
          <w:sz w:val="24"/>
          <w:szCs w:val="24"/>
        </w:rPr>
        <w:t xml:space="preserve">Оказание услуг Участником </w:t>
      </w:r>
      <w:r w:rsidR="00F53698" w:rsidRPr="00F53698">
        <w:rPr>
          <w:sz w:val="24"/>
          <w:szCs w:val="24"/>
        </w:rPr>
        <w:t>будет осуществляться на территории г. Липецка и Липецкой области согласно Приложению №1 к Документации по запросу предложений</w:t>
      </w:r>
      <w:r w:rsidRPr="00F53698">
        <w:rPr>
          <w:sz w:val="24"/>
          <w:szCs w:val="24"/>
        </w:rPr>
        <w:t>.</w:t>
      </w:r>
      <w:bookmarkEnd w:id="21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F53698">
        <w:rPr>
          <w:iCs/>
          <w:sz w:val="24"/>
          <w:szCs w:val="24"/>
        </w:rPr>
        <w:t xml:space="preserve">Форма и порядок оплаты: </w:t>
      </w:r>
      <w:r w:rsidR="00366652" w:rsidRPr="00F53698">
        <w:rPr>
          <w:iCs/>
          <w:sz w:val="24"/>
          <w:szCs w:val="24"/>
        </w:rPr>
        <w:t>безналичный расчет</w:t>
      </w:r>
      <w:r w:rsidR="00366652" w:rsidRPr="00366652">
        <w:rPr>
          <w:iCs/>
          <w:sz w:val="24"/>
          <w:szCs w:val="24"/>
        </w:rPr>
        <w:t xml:space="preserve">, оплата производится в течение 30 (тридцати) </w:t>
      </w:r>
      <w:r w:rsidR="00D8574D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2"/>
      <w:r w:rsidR="00691FB1" w:rsidRPr="00691FB1">
        <w:rPr>
          <w:iCs/>
          <w:sz w:val="24"/>
          <w:szCs w:val="24"/>
          <w:highlight w:val="lightGray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lastRenderedPageBreak/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D8574D">
        <w:rPr>
          <w:b/>
          <w:bCs w:val="0"/>
          <w:sz w:val="24"/>
          <w:szCs w:val="24"/>
          <w:u w:val="single"/>
        </w:rPr>
        <w:t>По Лоту №1:</w:t>
      </w:r>
      <w:r w:rsidR="00717F60" w:rsidRPr="00D8574D">
        <w:rPr>
          <w:bCs w:val="0"/>
          <w:sz w:val="24"/>
          <w:szCs w:val="24"/>
        </w:rPr>
        <w:t xml:space="preserve"> </w:t>
      </w:r>
      <w:r w:rsidR="00D8574D" w:rsidRPr="00D8574D">
        <w:rPr>
          <w:b/>
          <w:sz w:val="24"/>
          <w:szCs w:val="24"/>
        </w:rPr>
        <w:t xml:space="preserve">1 413 104 </w:t>
      </w:r>
      <w:r w:rsidR="00D8574D" w:rsidRPr="00D8574D">
        <w:rPr>
          <w:sz w:val="24"/>
          <w:szCs w:val="24"/>
        </w:rPr>
        <w:t>(Один миллион четыреста тринадцать тысяч сто четыре) рубля 00 копеек РФ, без учета</w:t>
      </w:r>
      <w:r w:rsidR="00D8574D" w:rsidRPr="00E1507D">
        <w:rPr>
          <w:sz w:val="24"/>
          <w:szCs w:val="24"/>
        </w:rPr>
        <w:t xml:space="preserve"> НДС; НДС составляет </w:t>
      </w:r>
      <w:r w:rsidR="00D8574D" w:rsidRPr="00E1507D">
        <w:rPr>
          <w:b/>
          <w:sz w:val="24"/>
          <w:szCs w:val="24"/>
        </w:rPr>
        <w:t>254 358</w:t>
      </w:r>
      <w:r w:rsidR="00D8574D" w:rsidRPr="00E1507D">
        <w:rPr>
          <w:sz w:val="24"/>
          <w:szCs w:val="24"/>
        </w:rPr>
        <w:t xml:space="preserve"> (Двести пятьдесят четыре тысячи триста пятьдесят восемь) рублей 72 копейки РФ; </w:t>
      </w:r>
      <w:r w:rsidR="00D8574D" w:rsidRPr="00E1507D">
        <w:rPr>
          <w:b/>
          <w:sz w:val="24"/>
          <w:szCs w:val="24"/>
        </w:rPr>
        <w:t>1 667 462</w:t>
      </w:r>
      <w:r w:rsidR="00D8574D" w:rsidRPr="00E1507D">
        <w:rPr>
          <w:sz w:val="24"/>
          <w:szCs w:val="24"/>
        </w:rPr>
        <w:t xml:space="preserve"> (Один миллион шестьсот шестьдесят семь тысяч четыреста шестьдесят два) рубля 72 копейки РФ, с учетом НДС</w:t>
      </w:r>
      <w:r w:rsidR="00D8574D">
        <w:rPr>
          <w:sz w:val="24"/>
          <w:szCs w:val="24"/>
        </w:rPr>
        <w:t>.</w:t>
      </w:r>
      <w:r w:rsidR="00155DAF" w:rsidRPr="00C12FA4">
        <w:rPr>
          <w:rFonts w:eastAsia="Calibri"/>
          <w:sz w:val="24"/>
          <w:szCs w:val="24"/>
          <w:lang w:eastAsia="en-US"/>
        </w:rPr>
        <w:t xml:space="preserve"> 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005DEF">
        <w:rPr>
          <w:bCs w:val="0"/>
          <w:sz w:val="24"/>
          <w:szCs w:val="24"/>
        </w:rPr>
        <w:t>,</w:t>
      </w:r>
      <w:r w:rsidR="00005DEF" w:rsidRPr="00005DEF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D8574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D8574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D8574D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D8574D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D8574D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</w:t>
      </w:r>
      <w:proofErr w:type="gramStart"/>
      <w:r w:rsidRPr="007365D2">
        <w:rPr>
          <w:sz w:val="24"/>
          <w:szCs w:val="24"/>
        </w:rPr>
        <w:t>с даты публикации</w:t>
      </w:r>
      <w:proofErr w:type="gramEnd"/>
      <w:r w:rsidRPr="007365D2">
        <w:rPr>
          <w:sz w:val="24"/>
          <w:szCs w:val="24"/>
        </w:rPr>
        <w:t xml:space="preserve">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E80FDA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0FD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="00E80FDA" w:rsidRPr="00E80FDA">
        <w:rPr>
          <w:b/>
          <w:sz w:val="24"/>
          <w:szCs w:val="24"/>
        </w:rPr>
        <w:t>12:00 0</w:t>
      </w:r>
      <w:r w:rsidRPr="00E80FDA">
        <w:rPr>
          <w:b/>
          <w:sz w:val="24"/>
          <w:szCs w:val="24"/>
        </w:rPr>
        <w:t xml:space="preserve">6 </w:t>
      </w:r>
      <w:r w:rsidR="00E80FDA" w:rsidRPr="00E80FDA">
        <w:rPr>
          <w:b/>
          <w:sz w:val="24"/>
          <w:szCs w:val="24"/>
        </w:rPr>
        <w:t>сентября</w:t>
      </w:r>
      <w:r w:rsidRPr="00E80FDA">
        <w:rPr>
          <w:b/>
          <w:sz w:val="24"/>
          <w:szCs w:val="24"/>
        </w:rPr>
        <w:t xml:space="preserve"> 2018 года</w:t>
      </w:r>
      <w:r w:rsidRPr="00E80FDA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на сумму </w:t>
      </w:r>
      <w:r w:rsidR="00E80FDA" w:rsidRPr="00E80FDA">
        <w:rPr>
          <w:bCs w:val="0"/>
          <w:sz w:val="24"/>
          <w:szCs w:val="24"/>
        </w:rPr>
        <w:t>2%</w:t>
      </w:r>
      <w:r w:rsidR="00932C0A" w:rsidRPr="001E3137">
        <w:rPr>
          <w:bCs w:val="0"/>
          <w:sz w:val="24"/>
          <w:szCs w:val="24"/>
        </w:rPr>
        <w:t xml:space="preserve">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E80FDA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</w:t>
      </w:r>
      <w:r w:rsidR="00E80FDA" w:rsidRPr="00E80FDA">
        <w:rPr>
          <w:sz w:val="24"/>
          <w:szCs w:val="24"/>
        </w:rPr>
        <w:t xml:space="preserve"> </w:t>
      </w:r>
      <w:r w:rsidR="00E80FDA" w:rsidRPr="00B62776">
        <w:rPr>
          <w:sz w:val="24"/>
          <w:szCs w:val="24"/>
        </w:rPr>
        <w:t xml:space="preserve">РФ, 398001, г. Липецк, ул. 50 лет НЛМК,  д. 33, </w:t>
      </w:r>
      <w:proofErr w:type="spellStart"/>
      <w:r w:rsidR="00E80FDA" w:rsidRPr="00B62776">
        <w:rPr>
          <w:sz w:val="24"/>
          <w:szCs w:val="24"/>
        </w:rPr>
        <w:t>каб</w:t>
      </w:r>
      <w:proofErr w:type="spellEnd"/>
      <w:r w:rsidR="00E80FDA" w:rsidRPr="00B62776">
        <w:rPr>
          <w:sz w:val="24"/>
          <w:szCs w:val="24"/>
        </w:rPr>
        <w:t>. №103</w:t>
      </w:r>
      <w:proofErr w:type="gramEnd"/>
      <w:r w:rsidR="00E80FDA" w:rsidRPr="00B62776">
        <w:rPr>
          <w:sz w:val="24"/>
          <w:szCs w:val="24"/>
        </w:rPr>
        <w:t xml:space="preserve">, исполнительный сотрудник – Телятник Валентина Сергеевна, контактный телефон </w:t>
      </w:r>
      <w:r w:rsidR="00E80FDA" w:rsidRPr="00B62776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80FDA" w:rsidRPr="00C16B5D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E80FDA" w:rsidRPr="00C16B5D">
        <w:rPr>
          <w:rFonts w:eastAsia="Calibri"/>
          <w:szCs w:val="24"/>
          <w:lang w:eastAsia="en-US"/>
        </w:rPr>
        <w:t xml:space="preserve"> - контактный телефон </w:t>
      </w:r>
      <w:r w:rsidR="00E80FDA" w:rsidRPr="00C16B5D">
        <w:rPr>
          <w:rFonts w:eastAsia="Calibri"/>
          <w:b/>
          <w:szCs w:val="24"/>
          <w:lang w:eastAsia="en-US"/>
        </w:rPr>
        <w:t>(4742) 22-83-04</w:t>
      </w:r>
      <w:r w:rsidR="00E80FDA" w:rsidRPr="00C16B5D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2" w:history="1">
        <w:r w:rsidR="00E80FDA" w:rsidRPr="00C16B5D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E80FDA" w:rsidRDefault="00E80FDA" w:rsidP="00E80FDA">
      <w:pPr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E80FDA" w:rsidRDefault="00E80FDA" w:rsidP="00E80FD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ИНН 6901067107 КПП 482402001</w:t>
      </w:r>
    </w:p>
    <w:p w:rsidR="00E80FDA" w:rsidRDefault="00E80FDA" w:rsidP="00E80FD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Банк: Липецкое отделение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8593 ПАО Сбербанк</w:t>
      </w:r>
    </w:p>
    <w:p w:rsidR="00E80FDA" w:rsidRDefault="00E80FDA" w:rsidP="00E80FDA">
      <w:pPr>
        <w:spacing w:line="240" w:lineRule="auto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/счет   40702810235000010115</w:t>
      </w:r>
    </w:p>
    <w:p w:rsidR="00E80FDA" w:rsidRDefault="00E80FDA" w:rsidP="00E80FDA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к/с  30101810800000000604</w:t>
      </w:r>
    </w:p>
    <w:p w:rsidR="00E80FDA" w:rsidRPr="001E3137" w:rsidRDefault="00E80FDA" w:rsidP="00E80FD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>
        <w:rPr>
          <w:sz w:val="24"/>
          <w:szCs w:val="24"/>
        </w:rPr>
        <w:t xml:space="preserve">                       БИК 044206604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80FDA">
        <w:rPr>
          <w:bCs w:val="0"/>
          <w:sz w:val="24"/>
          <w:szCs w:val="24"/>
        </w:rPr>
        <w:t>Заявк</w:t>
      </w:r>
      <w:r w:rsidR="00717F60" w:rsidRPr="00E80FDA">
        <w:rPr>
          <w:bCs w:val="0"/>
          <w:sz w:val="24"/>
          <w:szCs w:val="24"/>
        </w:rPr>
        <w:t xml:space="preserve">и на ЭТП могут быть поданы до </w:t>
      </w:r>
      <w:r w:rsidR="002B5044" w:rsidRPr="00E80FDA">
        <w:rPr>
          <w:b/>
          <w:bCs w:val="0"/>
          <w:sz w:val="24"/>
          <w:szCs w:val="24"/>
        </w:rPr>
        <w:t xml:space="preserve">12 часов 00 минут </w:t>
      </w:r>
      <w:r w:rsidR="00E80FDA" w:rsidRPr="00E80FDA">
        <w:rPr>
          <w:b/>
          <w:bCs w:val="0"/>
          <w:sz w:val="24"/>
          <w:szCs w:val="24"/>
        </w:rPr>
        <w:t>06</w:t>
      </w:r>
      <w:r w:rsidR="002B5044" w:rsidRPr="00E80FDA">
        <w:rPr>
          <w:b/>
          <w:bCs w:val="0"/>
          <w:sz w:val="24"/>
          <w:szCs w:val="24"/>
        </w:rPr>
        <w:t xml:space="preserve"> </w:t>
      </w:r>
      <w:r w:rsidR="00E80FDA" w:rsidRPr="00E80FDA">
        <w:rPr>
          <w:b/>
          <w:bCs w:val="0"/>
          <w:sz w:val="24"/>
          <w:szCs w:val="24"/>
        </w:rPr>
        <w:t>сентября</w:t>
      </w:r>
      <w:r w:rsidR="002B5044" w:rsidRPr="00E80FDA">
        <w:rPr>
          <w:b/>
          <w:bCs w:val="0"/>
          <w:sz w:val="24"/>
          <w:szCs w:val="24"/>
        </w:rPr>
        <w:t xml:space="preserve"> </w:t>
      </w:r>
      <w:r w:rsidR="009C6DFC" w:rsidRPr="00E80FDA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AE1D21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AE1D21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E80FD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80FDA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</w:t>
      </w:r>
      <w:r w:rsidRPr="007C47E3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751A4B">
        <w:rPr>
          <w:sz w:val="24"/>
          <w:szCs w:val="24"/>
        </w:rPr>
        <w:lastRenderedPageBreak/>
        <w:t>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80FDA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E80FDA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</w:t>
      </w:r>
      <w:r w:rsidRPr="00EB7BE2">
        <w:rPr>
          <w:sz w:val="24"/>
          <w:szCs w:val="24"/>
        </w:rPr>
        <w:lastRenderedPageBreak/>
        <w:t>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E80FDA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</w:t>
      </w:r>
      <w:r w:rsidRPr="00E80FDA">
        <w:t xml:space="preserve">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 w:rsidRPr="00E80FDA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E80FDA">
        <w:rPr>
          <w:b w:val="0"/>
          <w:szCs w:val="24"/>
        </w:rPr>
        <w:t>Техническ</w:t>
      </w:r>
      <w:r w:rsidR="003776BB" w:rsidRPr="00E80FDA">
        <w:rPr>
          <w:b w:val="0"/>
          <w:szCs w:val="24"/>
        </w:rPr>
        <w:t>о</w:t>
      </w:r>
      <w:proofErr w:type="gramStart"/>
      <w:r w:rsidR="003776BB" w:rsidRPr="00E80FDA">
        <w:rPr>
          <w:b w:val="0"/>
          <w:szCs w:val="24"/>
        </w:rPr>
        <w:t>е(</w:t>
      </w:r>
      <w:proofErr w:type="spellStart"/>
      <w:proofErr w:type="gramEnd"/>
      <w:r w:rsidRPr="00E80FDA">
        <w:rPr>
          <w:b w:val="0"/>
          <w:szCs w:val="24"/>
        </w:rPr>
        <w:t>ие</w:t>
      </w:r>
      <w:proofErr w:type="spellEnd"/>
      <w:r w:rsidR="003776BB" w:rsidRPr="00E80FDA">
        <w:rPr>
          <w:b w:val="0"/>
          <w:szCs w:val="24"/>
        </w:rPr>
        <w:t>)</w:t>
      </w:r>
      <w:r w:rsidRPr="00E80FDA">
        <w:rPr>
          <w:b w:val="0"/>
          <w:szCs w:val="24"/>
        </w:rPr>
        <w:t xml:space="preserve"> задани</w:t>
      </w:r>
      <w:r w:rsidR="003776BB" w:rsidRPr="00E80FDA">
        <w:rPr>
          <w:b w:val="0"/>
          <w:szCs w:val="24"/>
        </w:rPr>
        <w:t>е(</w:t>
      </w:r>
      <w:r w:rsidRPr="00E80FDA">
        <w:rPr>
          <w:b w:val="0"/>
          <w:szCs w:val="24"/>
        </w:rPr>
        <w:t>я</w:t>
      </w:r>
      <w:r w:rsidR="003776BB" w:rsidRPr="00E80FDA">
        <w:rPr>
          <w:b w:val="0"/>
          <w:szCs w:val="24"/>
        </w:rPr>
        <w:t>)</w:t>
      </w:r>
      <w:r w:rsidRPr="00E80FDA">
        <w:rPr>
          <w:b w:val="0"/>
          <w:szCs w:val="24"/>
        </w:rPr>
        <w:t xml:space="preserve"> </w:t>
      </w:r>
      <w:r w:rsidR="00A154B7" w:rsidRPr="00E80FDA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8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9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D8574D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D8574D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D8574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D8574D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D8574D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D8574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D8574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D8574D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D8574D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C8D" w:rsidRDefault="00C82C8D">
      <w:pPr>
        <w:spacing w:line="240" w:lineRule="auto"/>
      </w:pPr>
      <w:r>
        <w:separator/>
      </w:r>
    </w:p>
  </w:endnote>
  <w:endnote w:type="continuationSeparator" w:id="0">
    <w:p w:rsidR="00C82C8D" w:rsidRDefault="00C82C8D">
      <w:pPr>
        <w:spacing w:line="240" w:lineRule="auto"/>
      </w:pPr>
      <w:r>
        <w:continuationSeparator/>
      </w:r>
    </w:p>
  </w:endnote>
  <w:endnote w:id="1">
    <w:p w:rsidR="00D8574D" w:rsidRPr="004D25B8" w:rsidRDefault="00D8574D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574D" w:rsidRDefault="00D8574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Pr="00FA0376" w:rsidRDefault="00D8574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12BA8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D8574D" w:rsidRPr="00EE0539" w:rsidRDefault="00D8574D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3309A">
      <w:rPr>
        <w:sz w:val="18"/>
        <w:szCs w:val="18"/>
      </w:rPr>
      <w:t>Договора на оказание услуг по обеспечению пожарной безопасности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C8D" w:rsidRDefault="00C82C8D">
      <w:pPr>
        <w:spacing w:line="240" w:lineRule="auto"/>
      </w:pPr>
      <w:r>
        <w:separator/>
      </w:r>
    </w:p>
  </w:footnote>
  <w:footnote w:type="continuationSeparator" w:id="0">
    <w:p w:rsidR="00C82C8D" w:rsidRDefault="00C82C8D">
      <w:pPr>
        <w:spacing w:line="240" w:lineRule="auto"/>
      </w:pPr>
      <w:r>
        <w:continuationSeparator/>
      </w:r>
    </w:p>
  </w:footnote>
  <w:footnote w:id="1">
    <w:p w:rsidR="00D8574D" w:rsidRPr="00B36685" w:rsidRDefault="00D8574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8574D" w:rsidRDefault="00D8574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8574D" w:rsidRDefault="00D8574D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8574D" w:rsidRPr="00F83889" w:rsidRDefault="00D8574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8574D" w:rsidRPr="00F83889" w:rsidRDefault="00D8574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8574D" w:rsidRPr="00F83889" w:rsidRDefault="00D8574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8574D" w:rsidRPr="00F83889" w:rsidRDefault="00D8574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8574D" w:rsidRDefault="00D8574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Pr="00930031" w:rsidRDefault="00D8574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4D" w:rsidRDefault="00D8574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5DEF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2BA8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9A8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309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2C8D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574D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0FDA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3698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etp.rosseti.ru" TargetMode="External"/><Relationship Id="rId26" Type="http://schemas.openxmlformats.org/officeDocument/2006/relationships/header" Target="header8.xml"/><Relationship Id="rId39" Type="http://schemas.openxmlformats.org/officeDocument/2006/relationships/hyperlink" Target="mailto:doverie@mrsk-1.ru" TargetMode="External"/><Relationship Id="rId21" Type="http://schemas.openxmlformats.org/officeDocument/2006/relationships/footer" Target="foot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yperlink" Target="mailto:telyatnik.vs@mrsk-1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F9CE9-B080-4324-847E-5956354B9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93</Pages>
  <Words>29388</Words>
  <Characters>167512</Characters>
  <Application>Microsoft Office Word</Application>
  <DocSecurity>0</DocSecurity>
  <Lines>1395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196507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156</cp:revision>
  <cp:lastPrinted>2015-12-29T14:27:00Z</cp:lastPrinted>
  <dcterms:created xsi:type="dcterms:W3CDTF">2016-01-13T12:36:00Z</dcterms:created>
  <dcterms:modified xsi:type="dcterms:W3CDTF">2018-08-20T06:56:00Z</dcterms:modified>
</cp:coreProperties>
</file>