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B407AD"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bookmarkStart w:id="6" w:name="_GoBack"/>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тел.: +7 (495) 747-92-92,</w:t>
                  </w:r>
                </w:p>
                <w:p w:rsidR="002C30C3" w:rsidRPr="000D67AD" w:rsidRDefault="002C30C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30C3" w:rsidRPr="000D67AD" w:rsidRDefault="002C30C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30C3" w:rsidRPr="000D67AD" w:rsidRDefault="002C30C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30C3" w:rsidRPr="002C30C3" w:rsidRDefault="002C30C3"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2C30C3">
                    <w:rPr>
                      <w:rFonts w:ascii="Helios" w:hAnsi="Helios"/>
                      <w:sz w:val="12"/>
                      <w:szCs w:val="12"/>
                      <w:lang w:val="en-US"/>
                    </w:rPr>
                    <w:t>-</w:t>
                  </w:r>
                  <w:r w:rsidRPr="000D67AD">
                    <w:rPr>
                      <w:rFonts w:ascii="Helios" w:hAnsi="Helios"/>
                      <w:sz w:val="12"/>
                      <w:szCs w:val="12"/>
                      <w:lang w:val="en-US"/>
                    </w:rPr>
                    <w:t>mail</w:t>
                  </w:r>
                  <w:r w:rsidRPr="002C30C3">
                    <w:rPr>
                      <w:rFonts w:ascii="Helios" w:hAnsi="Helios"/>
                      <w:sz w:val="12"/>
                      <w:szCs w:val="12"/>
                      <w:lang w:val="en-US"/>
                    </w:rPr>
                    <w:t xml:space="preserve">: </w:t>
                  </w:r>
                  <w:hyperlink r:id="rId8" w:history="1">
                    <w:r w:rsidRPr="000D67AD">
                      <w:rPr>
                        <w:rFonts w:ascii="Helios" w:hAnsi="Helios"/>
                        <w:sz w:val="12"/>
                        <w:szCs w:val="12"/>
                        <w:lang w:val="en-US"/>
                      </w:rPr>
                      <w:t>posta</w:t>
                    </w:r>
                    <w:r w:rsidRPr="002C30C3">
                      <w:rPr>
                        <w:rFonts w:ascii="Helios" w:hAnsi="Helios"/>
                        <w:sz w:val="12"/>
                        <w:szCs w:val="12"/>
                        <w:lang w:val="en-US"/>
                      </w:rPr>
                      <w:t>@</w:t>
                    </w:r>
                    <w:r w:rsidRPr="000D67AD">
                      <w:rPr>
                        <w:rFonts w:ascii="Helios" w:hAnsi="Helios"/>
                        <w:sz w:val="12"/>
                        <w:szCs w:val="12"/>
                        <w:lang w:val="en-US"/>
                      </w:rPr>
                      <w:t>mrsk</w:t>
                    </w:r>
                    <w:r w:rsidRPr="002C30C3">
                      <w:rPr>
                        <w:rFonts w:ascii="Helios" w:hAnsi="Helios"/>
                        <w:sz w:val="12"/>
                        <w:szCs w:val="12"/>
                        <w:lang w:val="en-US"/>
                      </w:rPr>
                      <w:t>-1.</w:t>
                    </w:r>
                    <w:r w:rsidRPr="000D67AD">
                      <w:rPr>
                        <w:rFonts w:ascii="Helios" w:hAnsi="Helios"/>
                        <w:sz w:val="12"/>
                        <w:szCs w:val="12"/>
                        <w:lang w:val="en-US"/>
                      </w:rPr>
                      <w:t>ru</w:t>
                    </w:r>
                  </w:hyperlink>
                  <w:r w:rsidRPr="002C30C3">
                    <w:rPr>
                      <w:rFonts w:ascii="Helios" w:hAnsi="Helios"/>
                      <w:sz w:val="12"/>
                      <w:szCs w:val="12"/>
                      <w:lang w:val="en-US"/>
                    </w:rPr>
                    <w:t xml:space="preserve">, </w:t>
                  </w:r>
                  <w:hyperlink r:id="rId9" w:history="1">
                    <w:r w:rsidRPr="000D67AD">
                      <w:rPr>
                        <w:rFonts w:ascii="Helios" w:hAnsi="Helios"/>
                        <w:sz w:val="12"/>
                        <w:szCs w:val="12"/>
                        <w:lang w:val="en-US"/>
                      </w:rPr>
                      <w:t>www</w:t>
                    </w:r>
                    <w:r w:rsidRPr="002C30C3">
                      <w:rPr>
                        <w:rFonts w:ascii="Helios" w:hAnsi="Helios"/>
                        <w:sz w:val="12"/>
                        <w:szCs w:val="12"/>
                        <w:lang w:val="en-US"/>
                      </w:rPr>
                      <w:t>.</w:t>
                    </w:r>
                    <w:r w:rsidRPr="000D67AD">
                      <w:rPr>
                        <w:rFonts w:ascii="Helios" w:hAnsi="Helios"/>
                        <w:sz w:val="12"/>
                        <w:szCs w:val="12"/>
                        <w:lang w:val="en-US"/>
                      </w:rPr>
                      <w:t>mrsk</w:t>
                    </w:r>
                    <w:r w:rsidRPr="002C30C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2C30C3" w:rsidRPr="007417E6" w:rsidRDefault="002C30C3" w:rsidP="002C30C3">
      <w:pPr>
        <w:ind w:left="5670" w:firstLine="0"/>
        <w:jc w:val="right"/>
        <w:rPr>
          <w:sz w:val="24"/>
          <w:szCs w:val="24"/>
        </w:rPr>
      </w:pPr>
      <w:r w:rsidRPr="007417E6">
        <w:rPr>
          <w:sz w:val="24"/>
          <w:szCs w:val="24"/>
        </w:rPr>
        <w:t>УТВЕРЖДАЮ:</w:t>
      </w:r>
    </w:p>
    <w:p w:rsidR="002C30C3" w:rsidRDefault="002C30C3" w:rsidP="002C30C3">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C30C3" w:rsidRDefault="002C30C3" w:rsidP="002C30C3">
      <w:pPr>
        <w:spacing w:line="240" w:lineRule="auto"/>
        <w:jc w:val="right"/>
        <w:rPr>
          <w:sz w:val="24"/>
          <w:szCs w:val="24"/>
        </w:rPr>
      </w:pPr>
      <w:r>
        <w:rPr>
          <w:sz w:val="24"/>
          <w:szCs w:val="24"/>
        </w:rPr>
        <w:t>Начальник управления</w:t>
      </w:r>
    </w:p>
    <w:p w:rsidR="002C30C3" w:rsidRDefault="002C30C3" w:rsidP="002C30C3">
      <w:pPr>
        <w:spacing w:line="240" w:lineRule="auto"/>
        <w:jc w:val="right"/>
        <w:rPr>
          <w:sz w:val="24"/>
          <w:szCs w:val="24"/>
        </w:rPr>
      </w:pPr>
      <w:r>
        <w:rPr>
          <w:sz w:val="24"/>
          <w:szCs w:val="24"/>
        </w:rPr>
        <w:t>логистики и МТО филиала</w:t>
      </w:r>
    </w:p>
    <w:p w:rsidR="002C30C3" w:rsidRDefault="002C30C3" w:rsidP="002C30C3">
      <w:pPr>
        <w:spacing w:line="240" w:lineRule="auto"/>
        <w:jc w:val="right"/>
        <w:rPr>
          <w:sz w:val="24"/>
          <w:szCs w:val="24"/>
        </w:rPr>
      </w:pPr>
      <w:r>
        <w:rPr>
          <w:sz w:val="24"/>
          <w:szCs w:val="24"/>
        </w:rPr>
        <w:t>ОАО «МРСК Центра»-</w:t>
      </w:r>
    </w:p>
    <w:p w:rsidR="002C30C3" w:rsidRDefault="002C30C3" w:rsidP="002C30C3">
      <w:pPr>
        <w:spacing w:line="240" w:lineRule="auto"/>
        <w:jc w:val="right"/>
      </w:pPr>
      <w:r>
        <w:t>«Белгородэнерго»</w:t>
      </w:r>
    </w:p>
    <w:p w:rsidR="002C30C3" w:rsidRDefault="002C30C3" w:rsidP="002C30C3">
      <w:pPr>
        <w:spacing w:line="240" w:lineRule="auto"/>
        <w:jc w:val="right"/>
        <w:rPr>
          <w:sz w:val="24"/>
          <w:szCs w:val="24"/>
        </w:rPr>
      </w:pPr>
      <w:r>
        <w:rPr>
          <w:sz w:val="24"/>
          <w:szCs w:val="24"/>
        </w:rPr>
        <w:t>____________ З.М. Кравченко</w:t>
      </w:r>
    </w:p>
    <w:p w:rsidR="002C30C3" w:rsidRDefault="002C30C3" w:rsidP="002C30C3">
      <w:pPr>
        <w:spacing w:line="240" w:lineRule="auto"/>
        <w:jc w:val="right"/>
        <w:rPr>
          <w:sz w:val="24"/>
          <w:szCs w:val="24"/>
        </w:rPr>
      </w:pPr>
    </w:p>
    <w:p w:rsidR="002C30C3" w:rsidRDefault="002C30C3" w:rsidP="002C30C3">
      <w:pPr>
        <w:spacing w:line="240" w:lineRule="auto"/>
        <w:ind w:firstLine="0"/>
        <w:jc w:val="right"/>
        <w:rPr>
          <w:sz w:val="24"/>
          <w:szCs w:val="24"/>
        </w:rPr>
      </w:pPr>
      <w:r w:rsidRPr="00D43999">
        <w:rPr>
          <w:sz w:val="24"/>
          <w:szCs w:val="24"/>
        </w:rPr>
        <w:t>«</w:t>
      </w:r>
      <w:r>
        <w:rPr>
          <w:sz w:val="24"/>
          <w:szCs w:val="24"/>
        </w:rPr>
        <w:t>25</w:t>
      </w:r>
      <w:r w:rsidRPr="00D43999">
        <w:rPr>
          <w:sz w:val="24"/>
          <w:szCs w:val="24"/>
        </w:rPr>
        <w:t xml:space="preserve">» </w:t>
      </w:r>
      <w:r>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2C30C3" w:rsidRDefault="002C30C3" w:rsidP="002C30C3">
      <w:pPr>
        <w:spacing w:line="240" w:lineRule="auto"/>
        <w:ind w:left="7230" w:firstLine="0"/>
        <w:rPr>
          <w:b/>
          <w:kern w:val="36"/>
          <w:sz w:val="24"/>
          <w:szCs w:val="24"/>
        </w:rPr>
      </w:pPr>
    </w:p>
    <w:p w:rsidR="002C30C3" w:rsidRPr="00F95C46" w:rsidRDefault="002C30C3" w:rsidP="002C30C3">
      <w:pPr>
        <w:spacing w:line="240" w:lineRule="auto"/>
        <w:ind w:left="6804" w:firstLine="0"/>
        <w:rPr>
          <w:b/>
          <w:kern w:val="36"/>
          <w:sz w:val="24"/>
          <w:szCs w:val="24"/>
        </w:rPr>
      </w:pPr>
      <w:r w:rsidRPr="00F95C46">
        <w:rPr>
          <w:b/>
          <w:kern w:val="36"/>
          <w:sz w:val="24"/>
          <w:szCs w:val="24"/>
        </w:rPr>
        <w:t>Согласовано на заседании</w:t>
      </w:r>
    </w:p>
    <w:p w:rsidR="002C30C3" w:rsidRPr="00F95C46" w:rsidRDefault="002C30C3" w:rsidP="002C30C3">
      <w:pPr>
        <w:spacing w:line="240" w:lineRule="auto"/>
        <w:ind w:left="6804" w:firstLine="0"/>
        <w:rPr>
          <w:b/>
          <w:kern w:val="36"/>
          <w:sz w:val="24"/>
          <w:szCs w:val="24"/>
        </w:rPr>
      </w:pPr>
      <w:r w:rsidRPr="00F95C46">
        <w:rPr>
          <w:b/>
          <w:kern w:val="36"/>
          <w:sz w:val="24"/>
          <w:szCs w:val="24"/>
        </w:rPr>
        <w:t>конкурсной комиссии</w:t>
      </w:r>
    </w:p>
    <w:p w:rsidR="002C30C3" w:rsidRPr="00F95C46" w:rsidRDefault="002C30C3" w:rsidP="002C30C3">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04</w:t>
      </w:r>
      <w:r w:rsidRPr="005E09F3">
        <w:rPr>
          <w:b/>
          <w:kern w:val="36"/>
          <w:sz w:val="24"/>
          <w:szCs w:val="24"/>
        </w:rPr>
        <w:t>2</w:t>
      </w:r>
      <w:r w:rsidR="00F94CF3">
        <w:rPr>
          <w:b/>
          <w:kern w:val="36"/>
          <w:sz w:val="24"/>
          <w:szCs w:val="24"/>
        </w:rPr>
        <w:t>2</w:t>
      </w:r>
      <w:r>
        <w:rPr>
          <w:b/>
          <w:kern w:val="36"/>
          <w:sz w:val="24"/>
          <w:szCs w:val="24"/>
        </w:rPr>
        <w:t>- БЕ-16</w:t>
      </w:r>
    </w:p>
    <w:p w:rsidR="002C30C3" w:rsidRPr="00F95C46" w:rsidRDefault="002C30C3" w:rsidP="002C30C3">
      <w:pPr>
        <w:spacing w:line="240" w:lineRule="auto"/>
        <w:ind w:left="6804" w:firstLine="0"/>
        <w:rPr>
          <w:b/>
          <w:kern w:val="36"/>
          <w:sz w:val="24"/>
          <w:szCs w:val="24"/>
        </w:rPr>
      </w:pPr>
      <w:r w:rsidRPr="00D43999">
        <w:rPr>
          <w:b/>
          <w:kern w:val="36"/>
          <w:sz w:val="24"/>
          <w:szCs w:val="24"/>
        </w:rPr>
        <w:t>от «</w:t>
      </w:r>
      <w:r>
        <w:rPr>
          <w:b/>
          <w:kern w:val="36"/>
          <w:sz w:val="24"/>
          <w:szCs w:val="24"/>
        </w:rPr>
        <w:t>25</w:t>
      </w:r>
      <w:r w:rsidRPr="00D43999">
        <w:rPr>
          <w:b/>
          <w:kern w:val="36"/>
          <w:sz w:val="24"/>
          <w:szCs w:val="24"/>
        </w:rPr>
        <w:t xml:space="preserve">» </w:t>
      </w:r>
      <w:r>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2C30C3" w:rsidRPr="00C12FA4" w:rsidRDefault="002C30C3" w:rsidP="002C30C3">
      <w:pPr>
        <w:spacing w:line="264" w:lineRule="auto"/>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2C30C3" w:rsidRPr="00C12FA4" w:rsidRDefault="00717F60" w:rsidP="002C30C3">
      <w:pPr>
        <w:spacing w:line="264" w:lineRule="auto"/>
        <w:ind w:firstLine="0"/>
        <w:jc w:val="center"/>
        <w:rPr>
          <w:b/>
          <w:sz w:val="24"/>
          <w:szCs w:val="24"/>
        </w:rPr>
      </w:pPr>
      <w:r w:rsidRPr="00382A07">
        <w:rPr>
          <w:b/>
          <w:sz w:val="24"/>
          <w:szCs w:val="24"/>
        </w:rPr>
        <w:t xml:space="preserve">на право заключения </w:t>
      </w:r>
      <w:r w:rsidR="00F94CF3" w:rsidRPr="00FA424D">
        <w:rPr>
          <w:b/>
          <w:sz w:val="24"/>
          <w:szCs w:val="24"/>
        </w:rPr>
        <w:t xml:space="preserve">Договора  на </w:t>
      </w:r>
      <w:r w:rsidR="00F94CF3">
        <w:rPr>
          <w:b/>
          <w:sz w:val="24"/>
          <w:szCs w:val="24"/>
        </w:rPr>
        <w:t>поставку</w:t>
      </w:r>
      <w:r w:rsidR="00F94CF3" w:rsidRPr="00641A8F">
        <w:rPr>
          <w:b/>
          <w:sz w:val="24"/>
          <w:szCs w:val="24"/>
        </w:rPr>
        <w:t xml:space="preserve">  </w:t>
      </w:r>
      <w:r w:rsidR="00F94CF3" w:rsidRPr="008748AD">
        <w:rPr>
          <w:b/>
          <w:sz w:val="24"/>
          <w:szCs w:val="24"/>
        </w:rPr>
        <w:t>коммутационных модулей ISM15_LD_1(46) в количестве 1 шт., ISM15_LD_1(47) в количестве 1 шт. c комплектами проводов вторичной коммутации TER_СBmount_CM_1(1_0) в количестве 2 шт.  и коммутационного модуля ISM15_Shell_2(200_H) в количестве 1 шт. c комплектом проводов вторичной коммутации TER_СBmount_CM_1(0_0) в количестве 1 шт. для нужд ПАО «МРСК Центра» (филиала «Белгородэнерго»)</w:t>
      </w:r>
      <w:r w:rsidR="002C30C3" w:rsidRPr="00FA424D">
        <w:rPr>
          <w:b/>
          <w:sz w:val="24"/>
          <w:szCs w:val="24"/>
        </w:rPr>
        <w:t>.</w:t>
      </w:r>
    </w:p>
    <w:p w:rsidR="002C30C3" w:rsidRPr="004D0730" w:rsidRDefault="002C30C3" w:rsidP="002C30C3">
      <w:pPr>
        <w:spacing w:line="264" w:lineRule="auto"/>
        <w:ind w:firstLine="0"/>
        <w:jc w:val="center"/>
        <w:rPr>
          <w:b/>
          <w:sz w:val="24"/>
          <w:szCs w:val="24"/>
        </w:rPr>
      </w:pPr>
    </w:p>
    <w:p w:rsidR="00717F60" w:rsidRPr="00382A07" w:rsidRDefault="00717F60" w:rsidP="007556FF">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2C30C3">
        <w:rPr>
          <w:sz w:val="24"/>
          <w:szCs w:val="24"/>
        </w:rPr>
        <w:t>Белгород</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B407AD">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B407AD" w:rsidRPr="00382A07">
        <w:rPr>
          <w:noProof/>
        </w:rPr>
        <w:fldChar w:fldCharType="begin"/>
      </w:r>
      <w:r w:rsidRPr="00382A07">
        <w:rPr>
          <w:noProof/>
        </w:rPr>
        <w:instrText xml:space="preserve"> PAGEREF _Toc466970487 \h </w:instrText>
      </w:r>
      <w:r w:rsidR="00B407AD" w:rsidRPr="00382A07">
        <w:rPr>
          <w:noProof/>
        </w:rPr>
      </w:r>
      <w:r w:rsidR="00B407AD" w:rsidRPr="00382A07">
        <w:rPr>
          <w:noProof/>
        </w:rPr>
        <w:fldChar w:fldCharType="separate"/>
      </w:r>
      <w:r w:rsidR="00130165">
        <w:rPr>
          <w:noProof/>
        </w:rPr>
        <w:t>4</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B407AD" w:rsidRPr="00382A07">
        <w:rPr>
          <w:noProof/>
        </w:rPr>
        <w:fldChar w:fldCharType="begin"/>
      </w:r>
      <w:r w:rsidRPr="00382A07">
        <w:rPr>
          <w:noProof/>
        </w:rPr>
        <w:instrText xml:space="preserve"> PAGEREF _Toc466970488 \h </w:instrText>
      </w:r>
      <w:r w:rsidR="00B407AD" w:rsidRPr="00382A07">
        <w:rPr>
          <w:noProof/>
        </w:rPr>
      </w:r>
      <w:r w:rsidR="00B407AD" w:rsidRPr="00382A07">
        <w:rPr>
          <w:noProof/>
        </w:rPr>
        <w:fldChar w:fldCharType="separate"/>
      </w:r>
      <w:r w:rsidR="00130165">
        <w:rPr>
          <w:noProof/>
        </w:rPr>
        <w:t>6</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B407AD" w:rsidRPr="00382A07">
        <w:rPr>
          <w:noProof/>
        </w:rPr>
        <w:fldChar w:fldCharType="begin"/>
      </w:r>
      <w:r w:rsidRPr="00382A07">
        <w:rPr>
          <w:noProof/>
        </w:rPr>
        <w:instrText xml:space="preserve"> PAGEREF _Toc466970489 \h </w:instrText>
      </w:r>
      <w:r w:rsidR="00B407AD" w:rsidRPr="00382A07">
        <w:rPr>
          <w:noProof/>
        </w:rPr>
      </w:r>
      <w:r w:rsidR="00B407AD" w:rsidRPr="00382A07">
        <w:rPr>
          <w:noProof/>
        </w:rPr>
        <w:fldChar w:fldCharType="separate"/>
      </w:r>
      <w:r w:rsidR="00130165">
        <w:rPr>
          <w:noProof/>
        </w:rPr>
        <w:t>7</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B407AD" w:rsidRPr="00382A07">
        <w:rPr>
          <w:noProof/>
        </w:rPr>
        <w:fldChar w:fldCharType="begin"/>
      </w:r>
      <w:r w:rsidRPr="00382A07">
        <w:rPr>
          <w:noProof/>
        </w:rPr>
        <w:instrText xml:space="preserve"> PAGEREF _Toc466970490 \h </w:instrText>
      </w:r>
      <w:r w:rsidR="00B407AD" w:rsidRPr="00382A07">
        <w:rPr>
          <w:noProof/>
        </w:rPr>
      </w:r>
      <w:r w:rsidR="00B407AD" w:rsidRPr="00382A07">
        <w:rPr>
          <w:noProof/>
        </w:rPr>
        <w:fldChar w:fldCharType="separate"/>
      </w:r>
      <w:r w:rsidR="00130165">
        <w:rPr>
          <w:noProof/>
        </w:rPr>
        <w:t>7</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B407AD" w:rsidRPr="00382A07">
        <w:rPr>
          <w:noProof/>
        </w:rPr>
        <w:fldChar w:fldCharType="begin"/>
      </w:r>
      <w:r w:rsidRPr="00382A07">
        <w:rPr>
          <w:noProof/>
        </w:rPr>
        <w:instrText xml:space="preserve"> PAGEREF _Toc466970491 \h </w:instrText>
      </w:r>
      <w:r w:rsidR="00B407AD" w:rsidRPr="00382A07">
        <w:rPr>
          <w:noProof/>
        </w:rPr>
      </w:r>
      <w:r w:rsidR="00B407AD" w:rsidRPr="00382A07">
        <w:rPr>
          <w:noProof/>
        </w:rPr>
        <w:fldChar w:fldCharType="separate"/>
      </w:r>
      <w:r w:rsidR="00130165">
        <w:rPr>
          <w:noProof/>
        </w:rPr>
        <w:t>8</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B407AD" w:rsidRPr="00382A07">
        <w:rPr>
          <w:noProof/>
        </w:rPr>
        <w:fldChar w:fldCharType="begin"/>
      </w:r>
      <w:r w:rsidRPr="00382A07">
        <w:rPr>
          <w:noProof/>
        </w:rPr>
        <w:instrText xml:space="preserve"> PAGEREF _Toc466970492 \h </w:instrText>
      </w:r>
      <w:r w:rsidR="00B407AD" w:rsidRPr="00382A07">
        <w:rPr>
          <w:noProof/>
        </w:rPr>
      </w:r>
      <w:r w:rsidR="00B407AD" w:rsidRPr="00382A07">
        <w:rPr>
          <w:noProof/>
        </w:rPr>
        <w:fldChar w:fldCharType="separate"/>
      </w:r>
      <w:r w:rsidR="00130165">
        <w:rPr>
          <w:noProof/>
        </w:rPr>
        <w:t>9</w:t>
      </w:r>
      <w:r w:rsidR="00B407AD"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B407AD" w:rsidRPr="00382A07">
        <w:rPr>
          <w:noProof/>
        </w:rPr>
        <w:fldChar w:fldCharType="begin"/>
      </w:r>
      <w:r w:rsidRPr="00382A07">
        <w:rPr>
          <w:noProof/>
        </w:rPr>
        <w:instrText xml:space="preserve"> PAGEREF _Toc466970499 \h </w:instrText>
      </w:r>
      <w:r w:rsidR="00B407AD" w:rsidRPr="00382A07">
        <w:rPr>
          <w:noProof/>
        </w:rPr>
      </w:r>
      <w:r w:rsidR="00B407AD" w:rsidRPr="00382A07">
        <w:rPr>
          <w:noProof/>
        </w:rPr>
        <w:fldChar w:fldCharType="separate"/>
      </w:r>
      <w:r w:rsidR="00130165">
        <w:rPr>
          <w:noProof/>
        </w:rPr>
        <w:t>10</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B407AD" w:rsidRPr="00382A07">
        <w:rPr>
          <w:noProof/>
        </w:rPr>
        <w:fldChar w:fldCharType="begin"/>
      </w:r>
      <w:r w:rsidRPr="00382A07">
        <w:rPr>
          <w:noProof/>
        </w:rPr>
        <w:instrText xml:space="preserve"> PAGEREF _Toc466970500 \h </w:instrText>
      </w:r>
      <w:r w:rsidR="00B407AD" w:rsidRPr="00382A07">
        <w:rPr>
          <w:noProof/>
        </w:rPr>
      </w:r>
      <w:r w:rsidR="00B407AD" w:rsidRPr="00382A07">
        <w:rPr>
          <w:noProof/>
        </w:rPr>
        <w:fldChar w:fldCharType="separate"/>
      </w:r>
      <w:r w:rsidR="00130165">
        <w:rPr>
          <w:noProof/>
        </w:rPr>
        <w:t>10</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B407AD" w:rsidRPr="00382A07">
        <w:rPr>
          <w:noProof/>
        </w:rPr>
        <w:fldChar w:fldCharType="begin"/>
      </w:r>
      <w:r w:rsidRPr="00382A07">
        <w:rPr>
          <w:noProof/>
        </w:rPr>
        <w:instrText xml:space="preserve"> PAGEREF _Toc466970504 \h </w:instrText>
      </w:r>
      <w:r w:rsidR="00B407AD" w:rsidRPr="00382A07">
        <w:rPr>
          <w:noProof/>
        </w:rPr>
      </w:r>
      <w:r w:rsidR="00B407AD" w:rsidRPr="00382A07">
        <w:rPr>
          <w:noProof/>
        </w:rPr>
        <w:fldChar w:fldCharType="separate"/>
      </w:r>
      <w:r w:rsidR="00130165">
        <w:rPr>
          <w:noProof/>
        </w:rPr>
        <w:t>10</w:t>
      </w:r>
      <w:r w:rsidR="00B407AD"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B407AD" w:rsidRPr="00382A07">
        <w:rPr>
          <w:noProof/>
        </w:rPr>
        <w:fldChar w:fldCharType="begin"/>
      </w:r>
      <w:r w:rsidRPr="00382A07">
        <w:rPr>
          <w:noProof/>
        </w:rPr>
        <w:instrText xml:space="preserve"> PAGEREF _Toc466970508 \h </w:instrText>
      </w:r>
      <w:r w:rsidR="00B407AD" w:rsidRPr="00382A07">
        <w:rPr>
          <w:noProof/>
        </w:rPr>
      </w:r>
      <w:r w:rsidR="00B407AD" w:rsidRPr="00382A07">
        <w:rPr>
          <w:noProof/>
        </w:rPr>
        <w:fldChar w:fldCharType="separate"/>
      </w:r>
      <w:r w:rsidR="00130165">
        <w:rPr>
          <w:noProof/>
        </w:rPr>
        <w:t>12</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B407AD" w:rsidRPr="00382A07">
        <w:rPr>
          <w:noProof/>
        </w:rPr>
        <w:fldChar w:fldCharType="begin"/>
      </w:r>
      <w:r w:rsidRPr="00382A07">
        <w:rPr>
          <w:noProof/>
        </w:rPr>
        <w:instrText xml:space="preserve"> PAGEREF _Toc466970509 \h </w:instrText>
      </w:r>
      <w:r w:rsidR="00B407AD" w:rsidRPr="00382A07">
        <w:rPr>
          <w:noProof/>
        </w:rPr>
      </w:r>
      <w:r w:rsidR="00B407AD" w:rsidRPr="00382A07">
        <w:rPr>
          <w:noProof/>
        </w:rPr>
        <w:fldChar w:fldCharType="separate"/>
      </w:r>
      <w:r w:rsidR="00130165">
        <w:rPr>
          <w:noProof/>
        </w:rPr>
        <w:t>12</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B407AD" w:rsidRPr="00382A07">
        <w:rPr>
          <w:noProof/>
        </w:rPr>
        <w:fldChar w:fldCharType="begin"/>
      </w:r>
      <w:r w:rsidRPr="00382A07">
        <w:rPr>
          <w:noProof/>
        </w:rPr>
        <w:instrText xml:space="preserve"> PAGEREF _Toc466970512 \h </w:instrText>
      </w:r>
      <w:r w:rsidR="00B407AD" w:rsidRPr="00382A07">
        <w:rPr>
          <w:noProof/>
        </w:rPr>
      </w:r>
      <w:r w:rsidR="00B407AD" w:rsidRPr="00382A07">
        <w:rPr>
          <w:noProof/>
        </w:rPr>
        <w:fldChar w:fldCharType="separate"/>
      </w:r>
      <w:r w:rsidR="00130165">
        <w:rPr>
          <w:noProof/>
        </w:rPr>
        <w:t>12</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B407AD" w:rsidRPr="00382A07">
        <w:rPr>
          <w:noProof/>
        </w:rPr>
        <w:fldChar w:fldCharType="begin"/>
      </w:r>
      <w:r w:rsidRPr="00382A07">
        <w:rPr>
          <w:noProof/>
        </w:rPr>
        <w:instrText xml:space="preserve"> PAGEREF _Toc466970513 \h </w:instrText>
      </w:r>
      <w:r w:rsidR="00B407AD" w:rsidRPr="00382A07">
        <w:rPr>
          <w:noProof/>
        </w:rPr>
      </w:r>
      <w:r w:rsidR="00B407AD" w:rsidRPr="00382A07">
        <w:rPr>
          <w:noProof/>
        </w:rPr>
        <w:fldChar w:fldCharType="separate"/>
      </w:r>
      <w:r w:rsidR="00130165">
        <w:rPr>
          <w:noProof/>
        </w:rPr>
        <w:t>13</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B407AD" w:rsidRPr="00382A07">
        <w:rPr>
          <w:noProof/>
        </w:rPr>
        <w:fldChar w:fldCharType="begin"/>
      </w:r>
      <w:r w:rsidRPr="00382A07">
        <w:rPr>
          <w:noProof/>
        </w:rPr>
        <w:instrText xml:space="preserve"> PAGEREF _Toc466970528 \h </w:instrText>
      </w:r>
      <w:r w:rsidR="00B407AD" w:rsidRPr="00382A07">
        <w:rPr>
          <w:noProof/>
        </w:rPr>
      </w:r>
      <w:r w:rsidR="00B407AD" w:rsidRPr="00382A07">
        <w:rPr>
          <w:noProof/>
        </w:rPr>
        <w:fldChar w:fldCharType="separate"/>
      </w:r>
      <w:r w:rsidR="00130165">
        <w:rPr>
          <w:noProof/>
        </w:rPr>
        <w:t>29</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B407AD" w:rsidRPr="00382A07">
        <w:rPr>
          <w:noProof/>
        </w:rPr>
        <w:fldChar w:fldCharType="begin"/>
      </w:r>
      <w:r w:rsidRPr="00382A07">
        <w:rPr>
          <w:noProof/>
        </w:rPr>
        <w:instrText xml:space="preserve"> PAGEREF _Toc466970531 \h </w:instrText>
      </w:r>
      <w:r w:rsidR="00B407AD" w:rsidRPr="00382A07">
        <w:rPr>
          <w:noProof/>
        </w:rPr>
      </w:r>
      <w:r w:rsidR="00B407AD" w:rsidRPr="00382A07">
        <w:rPr>
          <w:noProof/>
        </w:rPr>
        <w:fldChar w:fldCharType="separate"/>
      </w:r>
      <w:r w:rsidR="00130165">
        <w:rPr>
          <w:noProof/>
        </w:rPr>
        <w:t>30</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B407AD" w:rsidRPr="00382A07">
        <w:rPr>
          <w:noProof/>
        </w:rPr>
        <w:fldChar w:fldCharType="begin"/>
      </w:r>
      <w:r w:rsidRPr="00382A07">
        <w:rPr>
          <w:noProof/>
        </w:rPr>
        <w:instrText xml:space="preserve"> PAGEREF _Toc466970532 \h </w:instrText>
      </w:r>
      <w:r w:rsidR="00B407AD" w:rsidRPr="00382A07">
        <w:rPr>
          <w:noProof/>
        </w:rPr>
      </w:r>
      <w:r w:rsidR="00B407AD" w:rsidRPr="00382A07">
        <w:rPr>
          <w:noProof/>
        </w:rPr>
        <w:fldChar w:fldCharType="separate"/>
      </w:r>
      <w:r w:rsidR="00130165">
        <w:rPr>
          <w:noProof/>
        </w:rPr>
        <w:t>30</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B407AD" w:rsidRPr="00382A07">
        <w:rPr>
          <w:noProof/>
        </w:rPr>
        <w:fldChar w:fldCharType="begin"/>
      </w:r>
      <w:r w:rsidRPr="00382A07">
        <w:rPr>
          <w:noProof/>
        </w:rPr>
        <w:instrText xml:space="preserve"> PAGEREF _Toc466970537 \h </w:instrText>
      </w:r>
      <w:r w:rsidR="00B407AD" w:rsidRPr="00382A07">
        <w:rPr>
          <w:noProof/>
        </w:rPr>
      </w:r>
      <w:r w:rsidR="00B407AD" w:rsidRPr="00382A07">
        <w:rPr>
          <w:noProof/>
        </w:rPr>
        <w:fldChar w:fldCharType="separate"/>
      </w:r>
      <w:r w:rsidR="00130165">
        <w:rPr>
          <w:noProof/>
        </w:rPr>
        <w:t>32</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B407AD" w:rsidRPr="00382A07">
        <w:rPr>
          <w:noProof/>
        </w:rPr>
        <w:fldChar w:fldCharType="begin"/>
      </w:r>
      <w:r w:rsidRPr="00382A07">
        <w:rPr>
          <w:noProof/>
        </w:rPr>
        <w:instrText xml:space="preserve"> PAGEREF _Toc466970538 \h </w:instrText>
      </w:r>
      <w:r w:rsidR="00B407AD" w:rsidRPr="00382A07">
        <w:rPr>
          <w:noProof/>
        </w:rPr>
      </w:r>
      <w:r w:rsidR="00B407AD" w:rsidRPr="00382A07">
        <w:rPr>
          <w:noProof/>
        </w:rPr>
        <w:fldChar w:fldCharType="separate"/>
      </w:r>
      <w:r w:rsidR="00130165">
        <w:rPr>
          <w:noProof/>
        </w:rPr>
        <w:t>33</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B407AD" w:rsidRPr="00382A07">
        <w:rPr>
          <w:noProof/>
        </w:rPr>
        <w:fldChar w:fldCharType="begin"/>
      </w:r>
      <w:r w:rsidRPr="00382A07">
        <w:rPr>
          <w:noProof/>
        </w:rPr>
        <w:instrText xml:space="preserve"> PAGEREF _Toc466970539 \h </w:instrText>
      </w:r>
      <w:r w:rsidR="00B407AD" w:rsidRPr="00382A07">
        <w:rPr>
          <w:noProof/>
        </w:rPr>
      </w:r>
      <w:r w:rsidR="00B407AD" w:rsidRPr="00382A07">
        <w:rPr>
          <w:noProof/>
        </w:rPr>
        <w:fldChar w:fldCharType="separate"/>
      </w:r>
      <w:r w:rsidR="00130165">
        <w:rPr>
          <w:noProof/>
        </w:rPr>
        <w:t>34</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B407AD" w:rsidRPr="00382A07">
        <w:rPr>
          <w:noProof/>
        </w:rPr>
        <w:fldChar w:fldCharType="begin"/>
      </w:r>
      <w:r w:rsidRPr="00382A07">
        <w:rPr>
          <w:noProof/>
        </w:rPr>
        <w:instrText xml:space="preserve"> PAGEREF _Toc466970540 \h </w:instrText>
      </w:r>
      <w:r w:rsidR="00B407AD" w:rsidRPr="00382A07">
        <w:rPr>
          <w:noProof/>
        </w:rPr>
      </w:r>
      <w:r w:rsidR="00B407AD" w:rsidRPr="00382A07">
        <w:rPr>
          <w:noProof/>
        </w:rPr>
        <w:fldChar w:fldCharType="separate"/>
      </w:r>
      <w:r w:rsidR="00130165">
        <w:rPr>
          <w:noProof/>
        </w:rPr>
        <w:t>34</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B407AD" w:rsidRPr="00382A07">
        <w:rPr>
          <w:noProof/>
        </w:rPr>
        <w:fldChar w:fldCharType="begin"/>
      </w:r>
      <w:r w:rsidRPr="00382A07">
        <w:rPr>
          <w:noProof/>
        </w:rPr>
        <w:instrText xml:space="preserve"> PAGEREF _Toc466970541 \h </w:instrText>
      </w:r>
      <w:r w:rsidR="00B407AD" w:rsidRPr="00382A07">
        <w:rPr>
          <w:noProof/>
        </w:rPr>
      </w:r>
      <w:r w:rsidR="00B407AD" w:rsidRPr="00382A07">
        <w:rPr>
          <w:noProof/>
        </w:rPr>
        <w:fldChar w:fldCharType="separate"/>
      </w:r>
      <w:r w:rsidR="00130165">
        <w:rPr>
          <w:noProof/>
        </w:rPr>
        <w:t>35</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B407AD" w:rsidRPr="00382A07">
        <w:rPr>
          <w:noProof/>
        </w:rPr>
        <w:fldChar w:fldCharType="begin"/>
      </w:r>
      <w:r w:rsidRPr="00382A07">
        <w:rPr>
          <w:noProof/>
        </w:rPr>
        <w:instrText xml:space="preserve"> PAGEREF _Toc466970542 \h </w:instrText>
      </w:r>
      <w:r w:rsidR="00B407AD" w:rsidRPr="00382A07">
        <w:rPr>
          <w:noProof/>
        </w:rPr>
      </w:r>
      <w:r w:rsidR="00B407AD" w:rsidRPr="00382A07">
        <w:rPr>
          <w:noProof/>
        </w:rPr>
        <w:fldChar w:fldCharType="separate"/>
      </w:r>
      <w:r w:rsidR="00130165">
        <w:rPr>
          <w:noProof/>
        </w:rPr>
        <w:t>35</w:t>
      </w:r>
      <w:r w:rsidR="00B407AD"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B407AD" w:rsidRPr="00382A07">
        <w:rPr>
          <w:noProof/>
        </w:rPr>
        <w:fldChar w:fldCharType="begin"/>
      </w:r>
      <w:r w:rsidRPr="00382A07">
        <w:rPr>
          <w:noProof/>
        </w:rPr>
        <w:instrText xml:space="preserve"> PAGEREF _Toc466970543 \h </w:instrText>
      </w:r>
      <w:r w:rsidR="00B407AD" w:rsidRPr="00382A07">
        <w:rPr>
          <w:noProof/>
        </w:rPr>
      </w:r>
      <w:r w:rsidR="00B407AD" w:rsidRPr="00382A07">
        <w:rPr>
          <w:noProof/>
        </w:rPr>
        <w:fldChar w:fldCharType="separate"/>
      </w:r>
      <w:r w:rsidR="00130165">
        <w:rPr>
          <w:noProof/>
        </w:rPr>
        <w:t>37</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B407AD" w:rsidRPr="00382A07">
        <w:rPr>
          <w:noProof/>
        </w:rPr>
        <w:fldChar w:fldCharType="begin"/>
      </w:r>
      <w:r w:rsidRPr="00382A07">
        <w:rPr>
          <w:noProof/>
        </w:rPr>
        <w:instrText xml:space="preserve"> PAGEREF _Toc466970544 \h </w:instrText>
      </w:r>
      <w:r w:rsidR="00B407AD" w:rsidRPr="00382A07">
        <w:rPr>
          <w:noProof/>
        </w:rPr>
      </w:r>
      <w:r w:rsidR="00B407AD" w:rsidRPr="00382A07">
        <w:rPr>
          <w:noProof/>
        </w:rPr>
        <w:fldChar w:fldCharType="separate"/>
      </w:r>
      <w:r w:rsidR="00130165">
        <w:rPr>
          <w:noProof/>
        </w:rPr>
        <w:t>37</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B407AD" w:rsidRPr="00382A07">
        <w:rPr>
          <w:noProof/>
        </w:rPr>
        <w:fldChar w:fldCharType="begin"/>
      </w:r>
      <w:r w:rsidRPr="00382A07">
        <w:rPr>
          <w:noProof/>
        </w:rPr>
        <w:instrText xml:space="preserve"> PAGEREF _Toc466970547 \h </w:instrText>
      </w:r>
      <w:r w:rsidR="00B407AD" w:rsidRPr="00382A07">
        <w:rPr>
          <w:noProof/>
        </w:rPr>
      </w:r>
      <w:r w:rsidR="00B407AD" w:rsidRPr="00382A07">
        <w:rPr>
          <w:noProof/>
        </w:rPr>
        <w:fldChar w:fldCharType="separate"/>
      </w:r>
      <w:r w:rsidR="00130165">
        <w:rPr>
          <w:noProof/>
        </w:rPr>
        <w:t>37</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B407AD" w:rsidRPr="00382A07">
        <w:rPr>
          <w:noProof/>
        </w:rPr>
        <w:fldChar w:fldCharType="begin"/>
      </w:r>
      <w:r w:rsidRPr="00382A07">
        <w:rPr>
          <w:noProof/>
        </w:rPr>
        <w:instrText xml:space="preserve"> PAGEREF _Toc466970550 \h </w:instrText>
      </w:r>
      <w:r w:rsidR="00B407AD" w:rsidRPr="00382A07">
        <w:rPr>
          <w:noProof/>
        </w:rPr>
      </w:r>
      <w:r w:rsidR="00B407AD" w:rsidRPr="00382A07">
        <w:rPr>
          <w:noProof/>
        </w:rPr>
        <w:fldChar w:fldCharType="separate"/>
      </w:r>
      <w:r w:rsidR="00130165">
        <w:rPr>
          <w:noProof/>
        </w:rPr>
        <w:t>37</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B407AD" w:rsidRPr="00382A07">
        <w:rPr>
          <w:noProof/>
        </w:rPr>
        <w:fldChar w:fldCharType="begin"/>
      </w:r>
      <w:r w:rsidRPr="00382A07">
        <w:rPr>
          <w:noProof/>
        </w:rPr>
        <w:instrText xml:space="preserve"> PAGEREF _Toc466970553 \h </w:instrText>
      </w:r>
      <w:r w:rsidR="00B407AD" w:rsidRPr="00382A07">
        <w:rPr>
          <w:noProof/>
        </w:rPr>
      </w:r>
      <w:r w:rsidR="00B407AD" w:rsidRPr="00382A07">
        <w:rPr>
          <w:noProof/>
        </w:rPr>
        <w:fldChar w:fldCharType="separate"/>
      </w:r>
      <w:r w:rsidR="00130165">
        <w:rPr>
          <w:noProof/>
        </w:rPr>
        <w:t>37</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B407AD" w:rsidRPr="00382A07">
        <w:rPr>
          <w:noProof/>
        </w:rPr>
        <w:fldChar w:fldCharType="begin"/>
      </w:r>
      <w:r w:rsidRPr="00382A07">
        <w:rPr>
          <w:noProof/>
        </w:rPr>
        <w:instrText xml:space="preserve"> PAGEREF _Toc466970556 \h </w:instrText>
      </w:r>
      <w:r w:rsidR="00B407AD" w:rsidRPr="00382A07">
        <w:rPr>
          <w:noProof/>
        </w:rPr>
      </w:r>
      <w:r w:rsidR="00B407AD" w:rsidRPr="00382A07">
        <w:rPr>
          <w:noProof/>
        </w:rPr>
        <w:fldChar w:fldCharType="separate"/>
      </w:r>
      <w:r w:rsidR="00130165">
        <w:rPr>
          <w:noProof/>
        </w:rPr>
        <w:t>37</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B407AD" w:rsidRPr="00382A07">
        <w:rPr>
          <w:noProof/>
        </w:rPr>
        <w:fldChar w:fldCharType="begin"/>
      </w:r>
      <w:r w:rsidRPr="00382A07">
        <w:rPr>
          <w:noProof/>
        </w:rPr>
        <w:instrText xml:space="preserve"> PAGEREF _Toc466970559 \h </w:instrText>
      </w:r>
      <w:r w:rsidR="00B407AD" w:rsidRPr="00382A07">
        <w:rPr>
          <w:noProof/>
        </w:rPr>
      </w:r>
      <w:r w:rsidR="00B407AD" w:rsidRPr="00382A07">
        <w:rPr>
          <w:noProof/>
        </w:rPr>
        <w:fldChar w:fldCharType="separate"/>
      </w:r>
      <w:r w:rsidR="00130165">
        <w:rPr>
          <w:noProof/>
        </w:rPr>
        <w:t>38</w:t>
      </w:r>
      <w:r w:rsidR="00B407AD"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B407AD" w:rsidRPr="00382A07">
        <w:rPr>
          <w:noProof/>
        </w:rPr>
        <w:fldChar w:fldCharType="begin"/>
      </w:r>
      <w:r w:rsidRPr="00382A07">
        <w:rPr>
          <w:noProof/>
        </w:rPr>
        <w:instrText xml:space="preserve"> PAGEREF _Toc466970561 \h </w:instrText>
      </w:r>
      <w:r w:rsidR="00B407AD" w:rsidRPr="00382A07">
        <w:rPr>
          <w:noProof/>
        </w:rPr>
      </w:r>
      <w:r w:rsidR="00B407AD" w:rsidRPr="00382A07">
        <w:rPr>
          <w:noProof/>
        </w:rPr>
        <w:fldChar w:fldCharType="separate"/>
      </w:r>
      <w:r w:rsidR="00130165">
        <w:rPr>
          <w:noProof/>
        </w:rPr>
        <w:t>39</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B407AD" w:rsidRPr="00382A07">
        <w:rPr>
          <w:noProof/>
        </w:rPr>
        <w:fldChar w:fldCharType="begin"/>
      </w:r>
      <w:r w:rsidRPr="00382A07">
        <w:rPr>
          <w:noProof/>
        </w:rPr>
        <w:instrText xml:space="preserve"> PAGEREF _Toc466970562 \h </w:instrText>
      </w:r>
      <w:r w:rsidR="00B407AD" w:rsidRPr="00382A07">
        <w:rPr>
          <w:noProof/>
        </w:rPr>
      </w:r>
      <w:r w:rsidR="00B407AD" w:rsidRPr="00382A07">
        <w:rPr>
          <w:noProof/>
        </w:rPr>
        <w:fldChar w:fldCharType="separate"/>
      </w:r>
      <w:r w:rsidR="00130165">
        <w:rPr>
          <w:noProof/>
        </w:rPr>
        <w:t>39</w:t>
      </w:r>
      <w:r w:rsidR="00B407AD"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B407AD" w:rsidRPr="00382A07">
        <w:rPr>
          <w:noProof/>
        </w:rPr>
        <w:fldChar w:fldCharType="begin"/>
      </w:r>
      <w:r w:rsidRPr="00382A07">
        <w:rPr>
          <w:noProof/>
        </w:rPr>
        <w:instrText xml:space="preserve"> PAGEREF _Toc466970565 \h </w:instrText>
      </w:r>
      <w:r w:rsidR="00B407AD" w:rsidRPr="00382A07">
        <w:rPr>
          <w:noProof/>
        </w:rPr>
      </w:r>
      <w:r w:rsidR="00B407AD" w:rsidRPr="00382A07">
        <w:rPr>
          <w:noProof/>
        </w:rPr>
        <w:fldChar w:fldCharType="separate"/>
      </w:r>
      <w:r w:rsidR="00130165">
        <w:rPr>
          <w:noProof/>
        </w:rPr>
        <w:t>43</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B407AD" w:rsidRPr="00382A07">
        <w:rPr>
          <w:noProof/>
        </w:rPr>
        <w:fldChar w:fldCharType="begin"/>
      </w:r>
      <w:r w:rsidRPr="00382A07">
        <w:rPr>
          <w:noProof/>
        </w:rPr>
        <w:instrText xml:space="preserve"> PAGEREF _Toc466970567 \h </w:instrText>
      </w:r>
      <w:r w:rsidR="00B407AD" w:rsidRPr="00382A07">
        <w:rPr>
          <w:noProof/>
        </w:rPr>
      </w:r>
      <w:r w:rsidR="00B407AD" w:rsidRPr="00382A07">
        <w:rPr>
          <w:noProof/>
        </w:rPr>
        <w:fldChar w:fldCharType="separate"/>
      </w:r>
      <w:r w:rsidR="00130165">
        <w:rPr>
          <w:noProof/>
        </w:rPr>
        <w:t>45</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B407AD" w:rsidRPr="00382A07">
        <w:rPr>
          <w:noProof/>
        </w:rPr>
        <w:fldChar w:fldCharType="begin"/>
      </w:r>
      <w:r w:rsidRPr="00382A07">
        <w:rPr>
          <w:noProof/>
        </w:rPr>
        <w:instrText xml:space="preserve"> PAGEREF _Toc466970570 \h </w:instrText>
      </w:r>
      <w:r w:rsidR="00B407AD" w:rsidRPr="00382A07">
        <w:rPr>
          <w:noProof/>
        </w:rPr>
      </w:r>
      <w:r w:rsidR="00B407AD" w:rsidRPr="00382A07">
        <w:rPr>
          <w:noProof/>
        </w:rPr>
        <w:fldChar w:fldCharType="separate"/>
      </w:r>
      <w:r w:rsidR="00130165">
        <w:rPr>
          <w:noProof/>
        </w:rPr>
        <w:t>49</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B407AD" w:rsidRPr="00382A07">
        <w:rPr>
          <w:noProof/>
        </w:rPr>
        <w:fldChar w:fldCharType="begin"/>
      </w:r>
      <w:r w:rsidRPr="00382A07">
        <w:rPr>
          <w:noProof/>
        </w:rPr>
        <w:instrText xml:space="preserve"> PAGEREF _Toc466970573 \h </w:instrText>
      </w:r>
      <w:r w:rsidR="00B407AD" w:rsidRPr="00382A07">
        <w:rPr>
          <w:noProof/>
        </w:rPr>
      </w:r>
      <w:r w:rsidR="00B407AD" w:rsidRPr="00382A07">
        <w:rPr>
          <w:noProof/>
        </w:rPr>
        <w:fldChar w:fldCharType="separate"/>
      </w:r>
      <w:r w:rsidR="00130165">
        <w:rPr>
          <w:noProof/>
        </w:rPr>
        <w:t>51</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B407AD" w:rsidRPr="00382A07">
        <w:rPr>
          <w:noProof/>
        </w:rPr>
        <w:fldChar w:fldCharType="begin"/>
      </w:r>
      <w:r w:rsidRPr="00382A07">
        <w:rPr>
          <w:noProof/>
        </w:rPr>
        <w:instrText xml:space="preserve"> PAGEREF _Toc466970576 \h </w:instrText>
      </w:r>
      <w:r w:rsidR="00B407AD" w:rsidRPr="00382A07">
        <w:rPr>
          <w:noProof/>
        </w:rPr>
      </w:r>
      <w:r w:rsidR="00B407AD" w:rsidRPr="00382A07">
        <w:rPr>
          <w:noProof/>
        </w:rPr>
        <w:fldChar w:fldCharType="separate"/>
      </w:r>
      <w:r w:rsidR="00130165">
        <w:rPr>
          <w:noProof/>
        </w:rPr>
        <w:t>53</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B407AD" w:rsidRPr="00382A07">
        <w:rPr>
          <w:noProof/>
        </w:rPr>
        <w:fldChar w:fldCharType="begin"/>
      </w:r>
      <w:r w:rsidRPr="00382A07">
        <w:rPr>
          <w:noProof/>
        </w:rPr>
        <w:instrText xml:space="preserve"> PAGEREF _Toc466970579 \h </w:instrText>
      </w:r>
      <w:r w:rsidR="00B407AD" w:rsidRPr="00382A07">
        <w:rPr>
          <w:noProof/>
        </w:rPr>
      </w:r>
      <w:r w:rsidR="00B407AD" w:rsidRPr="00382A07">
        <w:rPr>
          <w:noProof/>
        </w:rPr>
        <w:fldChar w:fldCharType="separate"/>
      </w:r>
      <w:r w:rsidR="00130165">
        <w:rPr>
          <w:noProof/>
        </w:rPr>
        <w:t>55</w:t>
      </w:r>
      <w:r w:rsidR="00B407AD"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B407AD" w:rsidRPr="00382A07">
        <w:rPr>
          <w:noProof/>
        </w:rPr>
        <w:fldChar w:fldCharType="begin"/>
      </w:r>
      <w:r w:rsidRPr="00382A07">
        <w:rPr>
          <w:noProof/>
        </w:rPr>
        <w:instrText xml:space="preserve"> PAGEREF _Toc466970581 \h </w:instrText>
      </w:r>
      <w:r w:rsidR="00B407AD" w:rsidRPr="00382A07">
        <w:rPr>
          <w:noProof/>
        </w:rPr>
      </w:r>
      <w:r w:rsidR="00B407AD" w:rsidRPr="00382A07">
        <w:rPr>
          <w:noProof/>
        </w:rPr>
        <w:fldChar w:fldCharType="separate"/>
      </w:r>
      <w:r w:rsidR="00130165">
        <w:rPr>
          <w:noProof/>
        </w:rPr>
        <w:t>57</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B407AD" w:rsidRPr="00382A07">
        <w:rPr>
          <w:noProof/>
        </w:rPr>
        <w:fldChar w:fldCharType="begin"/>
      </w:r>
      <w:r w:rsidRPr="00382A07">
        <w:rPr>
          <w:noProof/>
        </w:rPr>
        <w:instrText xml:space="preserve"> PAGEREF _Toc466970583 \h </w:instrText>
      </w:r>
      <w:r w:rsidR="00B407AD" w:rsidRPr="00382A07">
        <w:rPr>
          <w:noProof/>
        </w:rPr>
      </w:r>
      <w:r w:rsidR="00B407AD" w:rsidRPr="00382A07">
        <w:rPr>
          <w:noProof/>
        </w:rPr>
        <w:fldChar w:fldCharType="separate"/>
      </w:r>
      <w:r w:rsidR="00130165">
        <w:rPr>
          <w:noProof/>
        </w:rPr>
        <w:t>62</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B407AD" w:rsidRPr="00382A07">
        <w:rPr>
          <w:noProof/>
        </w:rPr>
        <w:fldChar w:fldCharType="begin"/>
      </w:r>
      <w:r w:rsidRPr="00382A07">
        <w:rPr>
          <w:noProof/>
        </w:rPr>
        <w:instrText xml:space="preserve"> PAGEREF _Toc466970586 \h </w:instrText>
      </w:r>
      <w:r w:rsidR="00B407AD" w:rsidRPr="00382A07">
        <w:rPr>
          <w:noProof/>
        </w:rPr>
      </w:r>
      <w:r w:rsidR="00B407AD" w:rsidRPr="00382A07">
        <w:rPr>
          <w:noProof/>
        </w:rPr>
        <w:fldChar w:fldCharType="separate"/>
      </w:r>
      <w:r w:rsidR="00130165">
        <w:rPr>
          <w:noProof/>
        </w:rPr>
        <w:t>64</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B407AD" w:rsidRPr="00382A07">
        <w:rPr>
          <w:noProof/>
        </w:rPr>
        <w:fldChar w:fldCharType="begin"/>
      </w:r>
      <w:r w:rsidRPr="00382A07">
        <w:rPr>
          <w:noProof/>
        </w:rPr>
        <w:instrText xml:space="preserve"> PAGEREF _Toc466970589 \h </w:instrText>
      </w:r>
      <w:r w:rsidR="00B407AD" w:rsidRPr="00382A07">
        <w:rPr>
          <w:noProof/>
        </w:rPr>
      </w:r>
      <w:r w:rsidR="00B407AD" w:rsidRPr="00382A07">
        <w:rPr>
          <w:noProof/>
        </w:rPr>
        <w:fldChar w:fldCharType="separate"/>
      </w:r>
      <w:r w:rsidR="00130165">
        <w:rPr>
          <w:noProof/>
        </w:rPr>
        <w:t>66</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B407AD" w:rsidRPr="00382A07">
        <w:rPr>
          <w:noProof/>
        </w:rPr>
        <w:fldChar w:fldCharType="begin"/>
      </w:r>
      <w:r w:rsidRPr="00382A07">
        <w:rPr>
          <w:noProof/>
        </w:rPr>
        <w:instrText xml:space="preserve"> PAGEREF _Toc466970592 \h </w:instrText>
      </w:r>
      <w:r w:rsidR="00B407AD" w:rsidRPr="00382A07">
        <w:rPr>
          <w:noProof/>
        </w:rPr>
      </w:r>
      <w:r w:rsidR="00B407AD" w:rsidRPr="00382A07">
        <w:rPr>
          <w:noProof/>
        </w:rPr>
        <w:fldChar w:fldCharType="separate"/>
      </w:r>
      <w:r w:rsidR="00130165">
        <w:rPr>
          <w:noProof/>
        </w:rPr>
        <w:t>68</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B407AD" w:rsidRPr="00382A07">
        <w:rPr>
          <w:noProof/>
        </w:rPr>
        <w:fldChar w:fldCharType="begin"/>
      </w:r>
      <w:r w:rsidRPr="00382A07">
        <w:rPr>
          <w:noProof/>
        </w:rPr>
        <w:instrText xml:space="preserve"> PAGEREF _Toc466970595 \h </w:instrText>
      </w:r>
      <w:r w:rsidR="00B407AD" w:rsidRPr="00382A07">
        <w:rPr>
          <w:noProof/>
        </w:rPr>
      </w:r>
      <w:r w:rsidR="00B407AD" w:rsidRPr="00382A07">
        <w:rPr>
          <w:noProof/>
        </w:rPr>
        <w:fldChar w:fldCharType="separate"/>
      </w:r>
      <w:r w:rsidR="00130165">
        <w:rPr>
          <w:noProof/>
        </w:rPr>
        <w:t>71</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B407AD" w:rsidRPr="00382A07">
        <w:rPr>
          <w:noProof/>
        </w:rPr>
        <w:fldChar w:fldCharType="begin"/>
      </w:r>
      <w:r w:rsidRPr="00382A07">
        <w:rPr>
          <w:noProof/>
        </w:rPr>
        <w:instrText xml:space="preserve"> PAGEREF _Toc466970600 \h </w:instrText>
      </w:r>
      <w:r w:rsidR="00B407AD" w:rsidRPr="00382A07">
        <w:rPr>
          <w:noProof/>
        </w:rPr>
      </w:r>
      <w:r w:rsidR="00B407AD" w:rsidRPr="00382A07">
        <w:rPr>
          <w:noProof/>
        </w:rPr>
        <w:fldChar w:fldCharType="separate"/>
      </w:r>
      <w:r w:rsidR="00130165">
        <w:rPr>
          <w:noProof/>
        </w:rPr>
        <w:t>75</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B407AD" w:rsidRPr="00382A07">
        <w:rPr>
          <w:noProof/>
        </w:rPr>
        <w:fldChar w:fldCharType="begin"/>
      </w:r>
      <w:r w:rsidRPr="00382A07">
        <w:rPr>
          <w:noProof/>
        </w:rPr>
        <w:instrText xml:space="preserve"> PAGEREF _Toc466970603 \h </w:instrText>
      </w:r>
      <w:r w:rsidR="00B407AD" w:rsidRPr="00382A07">
        <w:rPr>
          <w:noProof/>
        </w:rPr>
      </w:r>
      <w:r w:rsidR="00B407AD" w:rsidRPr="00382A07">
        <w:rPr>
          <w:noProof/>
        </w:rPr>
        <w:fldChar w:fldCharType="separate"/>
      </w:r>
      <w:r w:rsidR="00130165">
        <w:rPr>
          <w:noProof/>
        </w:rPr>
        <w:t>78</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B407AD" w:rsidRPr="00382A07">
        <w:rPr>
          <w:noProof/>
        </w:rPr>
        <w:fldChar w:fldCharType="begin"/>
      </w:r>
      <w:r w:rsidRPr="00382A07">
        <w:rPr>
          <w:noProof/>
        </w:rPr>
        <w:instrText xml:space="preserve"> PAGEREF _Toc466970606 \h </w:instrText>
      </w:r>
      <w:r w:rsidR="00B407AD" w:rsidRPr="00382A07">
        <w:rPr>
          <w:noProof/>
        </w:rPr>
      </w:r>
      <w:r w:rsidR="00B407AD" w:rsidRPr="00382A07">
        <w:rPr>
          <w:noProof/>
        </w:rPr>
        <w:fldChar w:fldCharType="separate"/>
      </w:r>
      <w:r w:rsidR="00130165">
        <w:rPr>
          <w:noProof/>
        </w:rPr>
        <w:t>80</w:t>
      </w:r>
      <w:r w:rsidR="00B407AD"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B407AD" w:rsidRPr="00382A07">
        <w:rPr>
          <w:noProof/>
        </w:rPr>
        <w:fldChar w:fldCharType="begin"/>
      </w:r>
      <w:r w:rsidRPr="00382A07">
        <w:rPr>
          <w:noProof/>
        </w:rPr>
        <w:instrText xml:space="preserve"> PAGEREF _Toc466970609 \h </w:instrText>
      </w:r>
      <w:r w:rsidR="00B407AD" w:rsidRPr="00382A07">
        <w:rPr>
          <w:noProof/>
        </w:rPr>
      </w:r>
      <w:r w:rsidR="00B407AD" w:rsidRPr="00382A07">
        <w:rPr>
          <w:noProof/>
        </w:rPr>
        <w:fldChar w:fldCharType="separate"/>
      </w:r>
      <w:r w:rsidR="00130165">
        <w:rPr>
          <w:noProof/>
        </w:rPr>
        <w:t>82</w:t>
      </w:r>
      <w:r w:rsidR="00B407AD" w:rsidRPr="00382A07">
        <w:rPr>
          <w:noProof/>
        </w:rPr>
        <w:fldChar w:fldCharType="end"/>
      </w:r>
    </w:p>
    <w:p w:rsidR="00717F60" w:rsidRPr="00382A07" w:rsidRDefault="00B407A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66970486"/>
      <w:bookmarkEnd w:id="7"/>
      <w:r w:rsidRPr="00382A07">
        <w:rPr>
          <w:szCs w:val="24"/>
        </w:rPr>
        <w:lastRenderedPageBreak/>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66970487"/>
      <w:bookmarkEnd w:id="9"/>
      <w:r w:rsidRPr="00382A07">
        <w:t>Общие сведения о процедуре запроса предложений</w:t>
      </w:r>
      <w:bookmarkEnd w:id="10"/>
    </w:p>
    <w:p w:rsidR="005B75A6"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bookmarkEnd w:id="11"/>
      <w:bookmarkEnd w:id="12"/>
      <w:bookmarkEnd w:id="13"/>
      <w:bookmarkEnd w:id="14"/>
      <w:r w:rsidR="002C30C3">
        <w:rPr>
          <w:iCs/>
          <w:szCs w:val="24"/>
        </w:rPr>
        <w:t xml:space="preserve">филиал </w:t>
      </w:r>
      <w:r w:rsidR="002C30C3" w:rsidRPr="007556FF">
        <w:rPr>
          <w:iCs/>
          <w:sz w:val="24"/>
          <w:szCs w:val="24"/>
        </w:rPr>
        <w:t xml:space="preserve"> ПАО «МРСК </w:t>
      </w:r>
      <w:r w:rsidR="002C30C3" w:rsidRPr="00702B2C">
        <w:rPr>
          <w:iCs/>
          <w:sz w:val="24"/>
          <w:szCs w:val="24"/>
        </w:rPr>
        <w:t>Центра»</w:t>
      </w:r>
      <w:r w:rsidR="002C30C3">
        <w:rPr>
          <w:iCs/>
          <w:sz w:val="24"/>
          <w:szCs w:val="24"/>
        </w:rPr>
        <w:t xml:space="preserve"> - </w:t>
      </w:r>
      <w:r w:rsidR="002C30C3" w:rsidRPr="002A5D5C">
        <w:rPr>
          <w:iCs/>
          <w:szCs w:val="24"/>
        </w:rPr>
        <w:t>«Белгородэнерго»</w:t>
      </w:r>
      <w:r w:rsidR="002C30C3">
        <w:rPr>
          <w:iCs/>
          <w:szCs w:val="24"/>
        </w:rPr>
        <w:t xml:space="preserve"> </w:t>
      </w:r>
      <w:r w:rsidR="002C30C3" w:rsidRPr="00702B2C">
        <w:rPr>
          <w:iCs/>
          <w:sz w:val="24"/>
          <w:szCs w:val="24"/>
        </w:rPr>
        <w:t xml:space="preserve"> (далее – Заказчик или Организатор) (почтовый адрес: РФ, </w:t>
      </w:r>
      <w:r w:rsidR="002C30C3">
        <w:rPr>
          <w:iCs/>
          <w:sz w:val="24"/>
          <w:szCs w:val="24"/>
        </w:rPr>
        <w:t>308000</w:t>
      </w:r>
      <w:r w:rsidR="002C30C3" w:rsidRPr="00702B2C">
        <w:rPr>
          <w:iCs/>
          <w:sz w:val="24"/>
          <w:szCs w:val="24"/>
        </w:rPr>
        <w:t xml:space="preserve">, г. </w:t>
      </w:r>
      <w:r w:rsidR="002C30C3">
        <w:rPr>
          <w:iCs/>
          <w:sz w:val="24"/>
          <w:szCs w:val="24"/>
        </w:rPr>
        <w:t>Белгород</w:t>
      </w:r>
      <w:r w:rsidR="002C30C3" w:rsidRPr="00702B2C">
        <w:rPr>
          <w:iCs/>
          <w:sz w:val="24"/>
          <w:szCs w:val="24"/>
        </w:rPr>
        <w:t xml:space="preserve">, ул. </w:t>
      </w:r>
      <w:r w:rsidR="002C30C3">
        <w:rPr>
          <w:iCs/>
          <w:sz w:val="24"/>
          <w:szCs w:val="24"/>
        </w:rPr>
        <w:t>Преображенская</w:t>
      </w:r>
      <w:r w:rsidR="002C30C3" w:rsidRPr="00702B2C">
        <w:rPr>
          <w:iCs/>
          <w:sz w:val="24"/>
          <w:szCs w:val="24"/>
        </w:rPr>
        <w:t>, 4</w:t>
      </w:r>
      <w:r w:rsidR="002C30C3">
        <w:rPr>
          <w:iCs/>
          <w:sz w:val="24"/>
          <w:szCs w:val="24"/>
        </w:rPr>
        <w:t>2, с</w:t>
      </w:r>
      <w:r w:rsidR="002C30C3" w:rsidRPr="00702B2C">
        <w:rPr>
          <w:iCs/>
          <w:sz w:val="24"/>
          <w:szCs w:val="24"/>
        </w:rPr>
        <w:t xml:space="preserve">екретарь </w:t>
      </w:r>
      <w:r w:rsidR="002C30C3" w:rsidRPr="00EE48F3">
        <w:rPr>
          <w:iCs/>
          <w:sz w:val="24"/>
          <w:szCs w:val="24"/>
        </w:rPr>
        <w:t xml:space="preserve">Закупочной комиссии – </w:t>
      </w:r>
      <w:r w:rsidR="002C30C3">
        <w:t xml:space="preserve">Ведущий </w:t>
      </w:r>
      <w:r w:rsidR="002C30C3" w:rsidRPr="00B96712">
        <w:t xml:space="preserve">специалист </w:t>
      </w:r>
      <w:r w:rsidR="002C30C3">
        <w:t xml:space="preserve"> отдела </w:t>
      </w:r>
      <w:r w:rsidR="002C30C3" w:rsidRPr="00B03B1C">
        <w:rPr>
          <w:iCs/>
          <w:sz w:val="24"/>
          <w:szCs w:val="24"/>
        </w:rPr>
        <w:t>закупочной деятельности управления логистики и МТО филиала ПАО «МРСК Центра» - «Белгородэнерго»</w:t>
      </w:r>
      <w:r w:rsidR="002C30C3" w:rsidRPr="00EE48F3">
        <w:rPr>
          <w:iCs/>
          <w:sz w:val="24"/>
          <w:szCs w:val="24"/>
        </w:rPr>
        <w:t xml:space="preserve"> </w:t>
      </w:r>
      <w:r w:rsidR="002C30C3" w:rsidRPr="00B03B1C">
        <w:rPr>
          <w:iCs/>
          <w:sz w:val="24"/>
          <w:szCs w:val="24"/>
        </w:rPr>
        <w:t>Горягина Татьяна Николаевна, контактный телефон: (4722) 58-17-51 или по адресу электронной почты</w:t>
      </w:r>
      <w:r w:rsidR="002C30C3" w:rsidRPr="00297EB0">
        <w:t xml:space="preserve">: </w:t>
      </w:r>
      <w:hyperlink r:id="rId17" w:history="1">
        <w:r w:rsidR="002C30C3" w:rsidRPr="00297EB0">
          <w:rPr>
            <w:rStyle w:val="a7"/>
            <w:lang w:val="en-US"/>
          </w:rPr>
          <w:t>Goryagina</w:t>
        </w:r>
        <w:r w:rsidR="002C30C3" w:rsidRPr="00297EB0">
          <w:rPr>
            <w:rStyle w:val="a7"/>
          </w:rPr>
          <w:t>.</w:t>
        </w:r>
        <w:r w:rsidR="002C30C3" w:rsidRPr="00297EB0">
          <w:rPr>
            <w:rStyle w:val="a7"/>
            <w:lang w:val="en-US"/>
          </w:rPr>
          <w:t>TN</w:t>
        </w:r>
        <w:r w:rsidR="002C30C3" w:rsidRPr="00297EB0">
          <w:rPr>
            <w:rStyle w:val="a7"/>
          </w:rPr>
          <w:t>@</w:t>
        </w:r>
        <w:r w:rsidR="002C30C3" w:rsidRPr="00297EB0">
          <w:rPr>
            <w:rStyle w:val="a7"/>
            <w:lang w:val="en-US"/>
          </w:rPr>
          <w:t>mrsk</w:t>
        </w:r>
        <w:r w:rsidR="002C30C3" w:rsidRPr="00297EB0">
          <w:rPr>
            <w:rStyle w:val="a7"/>
          </w:rPr>
          <w:t>-1.</w:t>
        </w:r>
        <w:r w:rsidR="002C30C3" w:rsidRPr="00297EB0">
          <w:rPr>
            <w:rStyle w:val="a7"/>
            <w:lang w:val="en-US"/>
          </w:rPr>
          <w:t>ru</w:t>
        </w:r>
      </w:hyperlink>
      <w:r w:rsidR="002C30C3" w:rsidRPr="00297EB0">
        <w:rPr>
          <w:iCs/>
          <w:sz w:val="24"/>
          <w:szCs w:val="24"/>
        </w:rPr>
        <w:t xml:space="preserve">, ответственное лицо </w:t>
      </w:r>
      <w:r w:rsidR="002C30C3" w:rsidRPr="00297EB0">
        <w:t xml:space="preserve">Ермолова Ирина Валерьевна – контактный телефон: (4722) 58-17-81, адрес электронной почты: </w:t>
      </w:r>
      <w:hyperlink r:id="rId18" w:history="1">
        <w:r w:rsidR="002C30C3" w:rsidRPr="00297EB0">
          <w:rPr>
            <w:rStyle w:val="a7"/>
          </w:rPr>
          <w:t>Ermolova.IV@mrsk-1.ru</w:t>
        </w:r>
      </w:hyperlink>
      <w:r w:rsidR="002C30C3" w:rsidRPr="00297EB0">
        <w:t xml:space="preserve">, по вопросам, связанным с разъяснением технического задания, обращаться к ответственному сотруднику Организатора  – </w:t>
      </w:r>
      <w:r w:rsidR="000C3A4D" w:rsidRPr="00EC032B">
        <w:t>Севостьянов Василий Федорович</w:t>
      </w:r>
      <w:r w:rsidR="000C3A4D" w:rsidRPr="00E06553">
        <w:t xml:space="preserve">, контактный телефон (4722) </w:t>
      </w:r>
      <w:r w:rsidR="000C3A4D" w:rsidRPr="00EC032B">
        <w:t>58-16-73</w:t>
      </w:r>
      <w:r w:rsidR="000C3A4D" w:rsidRPr="00E06553">
        <w:t>, адрес электронной</w:t>
      </w:r>
      <w:r w:rsidR="000C3A4D" w:rsidRPr="00551E29">
        <w:t xml:space="preserve"> почты: </w:t>
      </w:r>
      <w:hyperlink r:id="rId19" w:history="1">
        <w:r w:rsidR="000C3A4D" w:rsidRPr="00C70F40">
          <w:rPr>
            <w:rFonts w:eastAsia="Calibri"/>
            <w:color w:val="0000FF"/>
            <w:u w:val="single"/>
            <w:lang w:val="en-US" w:eastAsia="en-US"/>
          </w:rPr>
          <w:t>Sevostianov</w:t>
        </w:r>
        <w:r w:rsidR="000C3A4D" w:rsidRPr="00C70F40">
          <w:rPr>
            <w:rFonts w:eastAsia="Calibri"/>
            <w:color w:val="0000FF"/>
            <w:u w:val="single"/>
            <w:lang w:eastAsia="en-US"/>
          </w:rPr>
          <w:t>.</w:t>
        </w:r>
        <w:r w:rsidR="000C3A4D" w:rsidRPr="00C70F40">
          <w:rPr>
            <w:rFonts w:eastAsia="Calibri"/>
            <w:color w:val="0000FF"/>
            <w:u w:val="single"/>
            <w:lang w:val="en-US" w:eastAsia="en-US"/>
          </w:rPr>
          <w:t>VF</w:t>
        </w:r>
        <w:r w:rsidR="000C3A4D" w:rsidRPr="00C70F40">
          <w:rPr>
            <w:rFonts w:eastAsia="Calibri"/>
            <w:color w:val="0000FF"/>
            <w:u w:val="single"/>
            <w:lang w:eastAsia="en-US"/>
          </w:rPr>
          <w:t>@</w:t>
        </w:r>
        <w:r w:rsidR="000C3A4D" w:rsidRPr="00C70F40">
          <w:rPr>
            <w:rFonts w:eastAsia="Calibri"/>
            <w:color w:val="0000FF"/>
            <w:u w:val="single"/>
            <w:lang w:val="en-US" w:eastAsia="en-US"/>
          </w:rPr>
          <w:t>mrsk</w:t>
        </w:r>
        <w:r w:rsidR="000C3A4D" w:rsidRPr="00C70F40">
          <w:rPr>
            <w:rFonts w:eastAsia="Calibri"/>
            <w:color w:val="0000FF"/>
            <w:u w:val="single"/>
            <w:lang w:eastAsia="en-US"/>
          </w:rPr>
          <w:t>-1.</w:t>
        </w:r>
        <w:r w:rsidR="000C3A4D" w:rsidRPr="00C70F40">
          <w:rPr>
            <w:rFonts w:eastAsia="Calibri"/>
            <w:color w:val="0000FF"/>
            <w:u w:val="single"/>
            <w:lang w:val="en-US" w:eastAsia="en-US"/>
          </w:rPr>
          <w:t>ru</w:t>
        </w:r>
      </w:hyperlink>
      <w:r w:rsidR="002C30C3">
        <w:t xml:space="preserve"> .</w:t>
      </w:r>
      <w:r w:rsidR="002C30C3" w:rsidRPr="00BA4AB0">
        <w:rPr>
          <w:sz w:val="24"/>
          <w:szCs w:val="24"/>
        </w:rPr>
        <w:t xml:space="preserve"> </w:t>
      </w:r>
      <w:r w:rsidR="002C30C3" w:rsidRPr="00BA4AB0">
        <w:rPr>
          <w:iCs/>
          <w:sz w:val="24"/>
          <w:szCs w:val="24"/>
        </w:rPr>
        <w:t>Извещением</w:t>
      </w:r>
      <w:r w:rsidR="002C30C3" w:rsidRPr="00BA4AB0">
        <w:rPr>
          <w:sz w:val="24"/>
          <w:szCs w:val="24"/>
        </w:rPr>
        <w:t xml:space="preserve"> о проведении открытого </w:t>
      </w:r>
      <w:r w:rsidR="002C30C3" w:rsidRPr="00BA4AB0">
        <w:rPr>
          <w:iCs/>
          <w:sz w:val="24"/>
          <w:szCs w:val="24"/>
        </w:rPr>
        <w:t>запроса предложений</w:t>
      </w:r>
      <w:r w:rsidR="002C30C3" w:rsidRPr="00BA4AB0">
        <w:rPr>
          <w:sz w:val="24"/>
          <w:szCs w:val="24"/>
        </w:rPr>
        <w:t xml:space="preserve">, опубликованным </w:t>
      </w:r>
      <w:r w:rsidR="002C30C3" w:rsidRPr="00BA4AB0">
        <w:rPr>
          <w:b/>
          <w:sz w:val="24"/>
          <w:szCs w:val="24"/>
        </w:rPr>
        <w:t>«</w:t>
      </w:r>
      <w:r w:rsidR="002C30C3">
        <w:rPr>
          <w:b/>
          <w:sz w:val="24"/>
          <w:szCs w:val="24"/>
        </w:rPr>
        <w:t>2</w:t>
      </w:r>
      <w:r w:rsidR="000904E7">
        <w:rPr>
          <w:b/>
          <w:sz w:val="24"/>
          <w:szCs w:val="24"/>
        </w:rPr>
        <w:t>8</w:t>
      </w:r>
      <w:r w:rsidR="002C30C3" w:rsidRPr="00BA4AB0">
        <w:rPr>
          <w:b/>
          <w:sz w:val="24"/>
          <w:szCs w:val="24"/>
        </w:rPr>
        <w:t xml:space="preserve">» </w:t>
      </w:r>
      <w:r w:rsidR="002C30C3">
        <w:rPr>
          <w:b/>
          <w:sz w:val="24"/>
          <w:szCs w:val="24"/>
        </w:rPr>
        <w:t>ноября</w:t>
      </w:r>
      <w:r w:rsidR="002C30C3" w:rsidRPr="00BA4AB0">
        <w:rPr>
          <w:b/>
          <w:sz w:val="24"/>
          <w:szCs w:val="24"/>
        </w:rPr>
        <w:t xml:space="preserve"> 2016 г.</w:t>
      </w:r>
      <w:r w:rsidR="002C30C3" w:rsidRPr="00BA4AB0">
        <w:rPr>
          <w:sz w:val="24"/>
          <w:szCs w:val="24"/>
        </w:rPr>
        <w:t xml:space="preserve"> на официальном сайте (</w:t>
      </w:r>
      <w:hyperlink r:id="rId20" w:history="1">
        <w:r w:rsidR="002C30C3" w:rsidRPr="00BA4AB0">
          <w:rPr>
            <w:rStyle w:val="a7"/>
            <w:sz w:val="24"/>
            <w:szCs w:val="24"/>
          </w:rPr>
          <w:t>www.zakupki.</w:t>
        </w:r>
        <w:r w:rsidR="002C30C3" w:rsidRPr="00BA4AB0">
          <w:rPr>
            <w:rStyle w:val="a7"/>
            <w:sz w:val="24"/>
            <w:szCs w:val="24"/>
            <w:lang w:val="en-US"/>
          </w:rPr>
          <w:t>gov</w:t>
        </w:r>
        <w:r w:rsidR="002C30C3" w:rsidRPr="00BA4AB0">
          <w:rPr>
            <w:rStyle w:val="a7"/>
            <w:sz w:val="24"/>
            <w:szCs w:val="24"/>
          </w:rPr>
          <w:t>.ru</w:t>
        </w:r>
      </w:hyperlink>
      <w:r w:rsidR="002C30C3" w:rsidRPr="00BA4AB0">
        <w:rPr>
          <w:sz w:val="24"/>
          <w:szCs w:val="24"/>
        </w:rPr>
        <w:t>),</w:t>
      </w:r>
      <w:r w:rsidR="002C30C3" w:rsidRPr="00BA4AB0">
        <w:rPr>
          <w:iCs/>
          <w:sz w:val="24"/>
          <w:szCs w:val="24"/>
        </w:rPr>
        <w:t xml:space="preserve"> </w:t>
      </w:r>
      <w:r w:rsidR="002C30C3" w:rsidRPr="00BA4AB0">
        <w:rPr>
          <w:sz w:val="24"/>
          <w:szCs w:val="24"/>
        </w:rPr>
        <w:t xml:space="preserve">на сайте </w:t>
      </w:r>
      <w:r w:rsidR="002C30C3" w:rsidRPr="00BA4AB0">
        <w:rPr>
          <w:iCs/>
          <w:sz w:val="24"/>
          <w:szCs w:val="24"/>
        </w:rPr>
        <w:t>ПАО «МРСК Центра»</w:t>
      </w:r>
      <w:r w:rsidR="002C30C3" w:rsidRPr="00BA4AB0">
        <w:rPr>
          <w:sz w:val="24"/>
          <w:szCs w:val="24"/>
        </w:rPr>
        <w:t xml:space="preserve"> (</w:t>
      </w:r>
      <w:hyperlink r:id="rId21" w:history="1">
        <w:r w:rsidR="002C30C3" w:rsidRPr="00BA4AB0">
          <w:rPr>
            <w:rStyle w:val="a7"/>
            <w:sz w:val="24"/>
            <w:szCs w:val="24"/>
          </w:rPr>
          <w:t>www.mrsk-1.ru</w:t>
        </w:r>
      </w:hyperlink>
      <w:r w:rsidR="002C30C3" w:rsidRPr="00BA4AB0">
        <w:rPr>
          <w:sz w:val="24"/>
          <w:szCs w:val="24"/>
        </w:rPr>
        <w:t xml:space="preserve">), на сайте ЭТП, указанном в п. </w:t>
      </w:r>
      <w:fldSimple w:instr=" REF _Ref440269836 \r \h  \* MERGEFORMAT ">
        <w:r w:rsidR="002C30C3" w:rsidRPr="00BA4AB0">
          <w:rPr>
            <w:sz w:val="24"/>
            <w:szCs w:val="24"/>
          </w:rPr>
          <w:t>1.1.2</w:t>
        </w:r>
      </w:fldSimple>
      <w:r w:rsidR="002C30C3" w:rsidRPr="00BA4AB0">
        <w:rPr>
          <w:sz w:val="24"/>
          <w:szCs w:val="24"/>
        </w:rPr>
        <w:t xml:space="preserve"> настоящей Документации, </w:t>
      </w:r>
      <w:r w:rsidR="002C30C3" w:rsidRPr="00BA4AB0">
        <w:rPr>
          <w:iCs/>
          <w:sz w:val="24"/>
          <w:szCs w:val="24"/>
        </w:rPr>
        <w:t xml:space="preserve"> приг</w:t>
      </w:r>
      <w:r w:rsidR="002C30C3" w:rsidRPr="00BA4AB0">
        <w:rPr>
          <w:sz w:val="24"/>
          <w:szCs w:val="24"/>
        </w:rPr>
        <w:t>ласило юридических лиц и физических лиц (в т. ч. индивидуальных предпринимателей)</w:t>
      </w:r>
      <w:r w:rsidR="002C30C3">
        <w:rPr>
          <w:sz w:val="24"/>
          <w:szCs w:val="24"/>
        </w:rPr>
        <w:t>,</w:t>
      </w:r>
      <w:r w:rsidR="002C30C3" w:rsidRPr="00BA4AB0">
        <w:rPr>
          <w:sz w:val="24"/>
          <w:szCs w:val="24"/>
        </w:rPr>
        <w:t xml:space="preserve"> </w:t>
      </w:r>
      <w:r w:rsidR="002C30C3"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C30C3" w:rsidRPr="00BA4AB0">
        <w:rPr>
          <w:sz w:val="24"/>
          <w:szCs w:val="24"/>
        </w:rPr>
        <w:t xml:space="preserve"> (далее – Участники) к участию в процедуре Открытого запроса предложений (далее – запрос предложений) на право заключения </w:t>
      </w:r>
      <w:r w:rsidR="00F94CF3" w:rsidRPr="00F94CF3">
        <w:rPr>
          <w:sz w:val="24"/>
          <w:szCs w:val="24"/>
        </w:rPr>
        <w:t>Договора  на поставку  коммутационных модулей ISM15_LD_1(46) в количестве 1 шт., ISM15_LD_1(47) в количестве 1 шт. c комплектами проводов вторичной коммутации TER_СBmount_CM_1(1_0) в количестве 2 шт.  и коммутационного модуля ISM15_Shell_2(200_H) в количестве 1 шт. c комплектом проводов вторичной коммутации TER_СBmount_CM_1(0_0) в количестве 1 шт. для нужд ПАО «МРСК Центра» (филиала «Белгородэнерго»)</w:t>
      </w:r>
      <w:r w:rsidR="002C30C3" w:rsidRPr="00BA4AB0">
        <w:rPr>
          <w:sz w:val="24"/>
          <w:szCs w:val="24"/>
        </w:rPr>
        <w:t>, ра</w:t>
      </w:r>
      <w:r w:rsidR="002C30C3">
        <w:rPr>
          <w:sz w:val="24"/>
          <w:szCs w:val="24"/>
        </w:rPr>
        <w:t>сположенного по адресу: РФ, 3080</w:t>
      </w:r>
      <w:r w:rsidR="002C30C3" w:rsidRPr="00BA4AB0">
        <w:rPr>
          <w:sz w:val="24"/>
          <w:szCs w:val="24"/>
        </w:rPr>
        <w:t xml:space="preserve">00, г. Белгород, ул. </w:t>
      </w:r>
      <w:r w:rsidR="002C30C3" w:rsidRPr="002C30C3">
        <w:rPr>
          <w:sz w:val="24"/>
          <w:szCs w:val="24"/>
        </w:rPr>
        <w:t>Преображенская, д. 42</w:t>
      </w:r>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2C30C3">
        <w:rPr>
          <w:sz w:val="24"/>
          <w:szCs w:val="24"/>
        </w:rPr>
        <w:t xml:space="preserve">Настоящий </w:t>
      </w:r>
      <w:r w:rsidR="004B5EB3" w:rsidRPr="002C30C3">
        <w:rPr>
          <w:sz w:val="24"/>
          <w:szCs w:val="24"/>
        </w:rPr>
        <w:t>З</w:t>
      </w:r>
      <w:r w:rsidRPr="002C30C3">
        <w:rPr>
          <w:sz w:val="24"/>
          <w:szCs w:val="24"/>
        </w:rPr>
        <w:t xml:space="preserve">апрос предложений проводится в соответствии с правилами и с использованием функционала </w:t>
      </w:r>
      <w:r w:rsidR="00702B2C" w:rsidRPr="002C30C3">
        <w:rPr>
          <w:sz w:val="24"/>
          <w:szCs w:val="24"/>
        </w:rPr>
        <w:t>электронной торговой площадк</w:t>
      </w:r>
      <w:r w:rsidR="00414AB1" w:rsidRPr="002C30C3">
        <w:rPr>
          <w:sz w:val="24"/>
          <w:szCs w:val="24"/>
        </w:rPr>
        <w:t>и</w:t>
      </w:r>
      <w:r w:rsidR="00702B2C" w:rsidRPr="002C30C3">
        <w:rPr>
          <w:sz w:val="24"/>
          <w:szCs w:val="24"/>
        </w:rPr>
        <w:t xml:space="preserve"> </w:t>
      </w:r>
      <w:r w:rsidR="000D70B6" w:rsidRPr="002C30C3">
        <w:rPr>
          <w:sz w:val="24"/>
          <w:szCs w:val="24"/>
        </w:rPr>
        <w:t>П</w:t>
      </w:r>
      <w:r w:rsidR="00702B2C" w:rsidRPr="002C30C3">
        <w:rPr>
          <w:sz w:val="24"/>
          <w:szCs w:val="24"/>
        </w:rPr>
        <w:t xml:space="preserve">АО «Россети» </w:t>
      </w:r>
      <w:hyperlink r:id="rId22" w:history="1">
        <w:r w:rsidR="00862664" w:rsidRPr="002C30C3">
          <w:rPr>
            <w:rStyle w:val="a7"/>
            <w:color w:val="auto"/>
            <w:sz w:val="24"/>
            <w:szCs w:val="24"/>
          </w:rPr>
          <w:t>etp.rosseti.ru</w:t>
        </w:r>
      </w:hyperlink>
      <w:r w:rsidR="00862664" w:rsidRPr="002C30C3">
        <w:rPr>
          <w:sz w:val="24"/>
          <w:szCs w:val="24"/>
        </w:rPr>
        <w:t xml:space="preserve"> </w:t>
      </w:r>
      <w:r w:rsidR="00702B2C" w:rsidRPr="002C30C3">
        <w:rPr>
          <w:sz w:val="24"/>
          <w:szCs w:val="24"/>
        </w:rPr>
        <w:t>(далее — ЭТП)</w:t>
      </w:r>
      <w:r w:rsidR="005B75A6" w:rsidRPr="002C30C3">
        <w:rPr>
          <w:sz w:val="24"/>
          <w:szCs w:val="24"/>
        </w:rPr>
        <w:t>.</w:t>
      </w:r>
      <w:bookmarkEnd w:id="15"/>
    </w:p>
    <w:p w:rsidR="00717F60" w:rsidRPr="002C30C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2C30C3">
        <w:rPr>
          <w:sz w:val="24"/>
          <w:szCs w:val="24"/>
        </w:rPr>
        <w:t>Заказчик</w:t>
      </w:r>
      <w:r w:rsidR="00702B2C" w:rsidRPr="002C30C3">
        <w:rPr>
          <w:sz w:val="24"/>
          <w:szCs w:val="24"/>
        </w:rPr>
        <w:t xml:space="preserve">: </w:t>
      </w:r>
      <w:r w:rsidRPr="002C30C3">
        <w:rPr>
          <w:sz w:val="24"/>
          <w:szCs w:val="24"/>
        </w:rPr>
        <w:t xml:space="preserve"> </w:t>
      </w:r>
      <w:r w:rsidR="00702B2C" w:rsidRPr="002C30C3">
        <w:rPr>
          <w:iCs/>
          <w:sz w:val="24"/>
          <w:szCs w:val="24"/>
        </w:rPr>
        <w:t>ПАО «МРСК Центра».</w:t>
      </w:r>
      <w:r w:rsidRPr="002C30C3">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2C30C3">
        <w:rPr>
          <w:sz w:val="24"/>
          <w:szCs w:val="24"/>
        </w:rPr>
        <w:t>Предмет</w:t>
      </w:r>
      <w:r w:rsidRPr="00382A07">
        <w:rPr>
          <w:sz w:val="24"/>
          <w:szCs w:val="24"/>
        </w:rPr>
        <w:t xml:space="preserve"> З</w:t>
      </w:r>
      <w:r w:rsidR="00717F60" w:rsidRPr="00382A07">
        <w:rPr>
          <w:sz w:val="24"/>
          <w:szCs w:val="24"/>
        </w:rPr>
        <w:t>апроса предложений</w:t>
      </w:r>
      <w:r w:rsidR="00702B2C" w:rsidRPr="00382A07">
        <w:rPr>
          <w:sz w:val="24"/>
          <w:szCs w:val="24"/>
        </w:rPr>
        <w:t>:</w:t>
      </w:r>
      <w:bookmarkEnd w:id="17"/>
    </w:p>
    <w:p w:rsidR="00A40714" w:rsidRPr="002C30C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F94CF3" w:rsidRPr="00F94CF3">
        <w:rPr>
          <w:sz w:val="24"/>
          <w:szCs w:val="24"/>
        </w:rPr>
        <w:t>Договора  на поставку  коммутационных модулей ISM15_LD_1(46) в количестве 1 шт., ISM15_LD_1(47) в количестве 1 шт. c комплектами проводов вторичной коммутации TER_СBmount_CM_1(1_0) в количестве 2 шт.  и коммутационного модуля ISM15_Shell_2(200_H) в количестве 1 шт. c комплектом проводов вторичной коммутации TER_СBmount_CM_1(0_0) в количестве 1 шт. для нужд ПАО «МРСК Центра» (филиала «Белгородэнерго»)</w:t>
      </w:r>
      <w:r w:rsidR="002C30C3" w:rsidRPr="002C30C3">
        <w:t>.</w:t>
      </w:r>
    </w:p>
    <w:p w:rsidR="008C4223" w:rsidRPr="002C30C3" w:rsidRDefault="008C4223" w:rsidP="00E722B6">
      <w:pPr>
        <w:keepNext/>
        <w:autoSpaceDE w:val="0"/>
        <w:autoSpaceDN w:val="0"/>
        <w:spacing w:line="264" w:lineRule="auto"/>
        <w:ind w:firstLine="540"/>
        <w:rPr>
          <w:sz w:val="24"/>
          <w:szCs w:val="24"/>
          <w:lang w:eastAsia="ru-RU"/>
        </w:rPr>
      </w:pPr>
      <w:r w:rsidRPr="002C30C3">
        <w:rPr>
          <w:sz w:val="24"/>
          <w:szCs w:val="24"/>
        </w:rPr>
        <w:t xml:space="preserve">Количество лотов: </w:t>
      </w:r>
      <w:r w:rsidRPr="002C30C3">
        <w:rPr>
          <w:b/>
          <w:sz w:val="24"/>
          <w:szCs w:val="24"/>
        </w:rPr>
        <w:t>1 (один)</w:t>
      </w:r>
      <w:r w:rsidRPr="002C30C3">
        <w:rPr>
          <w:sz w:val="24"/>
          <w:szCs w:val="24"/>
        </w:rPr>
        <w:t>.</w:t>
      </w:r>
    </w:p>
    <w:bookmarkEnd w:id="19"/>
    <w:p w:rsidR="009D7F01" w:rsidRPr="002C30C3" w:rsidRDefault="009D7F01" w:rsidP="00E722B6">
      <w:pPr>
        <w:keepNext/>
        <w:autoSpaceDE w:val="0"/>
        <w:autoSpaceDN w:val="0"/>
        <w:spacing w:line="264" w:lineRule="auto"/>
        <w:ind w:firstLine="540"/>
        <w:rPr>
          <w:i/>
          <w:sz w:val="24"/>
          <w:szCs w:val="24"/>
        </w:rPr>
      </w:pPr>
      <w:r w:rsidRPr="002C30C3">
        <w:rPr>
          <w:i/>
          <w:sz w:val="24"/>
          <w:szCs w:val="24"/>
        </w:rPr>
        <w:t xml:space="preserve">Участник самостоятельно, в рамках своей </w:t>
      </w:r>
      <w:r w:rsidR="00702B2C" w:rsidRPr="002C30C3">
        <w:rPr>
          <w:i/>
          <w:sz w:val="24"/>
          <w:szCs w:val="24"/>
        </w:rPr>
        <w:t>Заявки</w:t>
      </w:r>
      <w:r w:rsidRPr="002C30C3">
        <w:rPr>
          <w:i/>
          <w:sz w:val="24"/>
          <w:szCs w:val="24"/>
        </w:rPr>
        <w:t xml:space="preserve"> формирует стоимость </w:t>
      </w:r>
      <w:r w:rsidR="00E56A22" w:rsidRPr="002C30C3">
        <w:rPr>
          <w:i/>
          <w:sz w:val="24"/>
          <w:szCs w:val="24"/>
        </w:rPr>
        <w:t>предлагаемой к поставке продукции</w:t>
      </w:r>
      <w:r w:rsidRPr="002C30C3">
        <w:rPr>
          <w:i/>
          <w:sz w:val="24"/>
          <w:szCs w:val="24"/>
        </w:rPr>
        <w:t>, закупаемо</w:t>
      </w:r>
      <w:r w:rsidR="00E56A22" w:rsidRPr="002C30C3">
        <w:rPr>
          <w:i/>
          <w:sz w:val="24"/>
          <w:szCs w:val="24"/>
        </w:rPr>
        <w:t>й</w:t>
      </w:r>
      <w:r w:rsidRPr="002C30C3">
        <w:rPr>
          <w:i/>
          <w:sz w:val="24"/>
          <w:szCs w:val="24"/>
        </w:rPr>
        <w:t xml:space="preserve"> через заводы-изготовителей либо их </w:t>
      </w:r>
      <w:r w:rsidRPr="002C30C3">
        <w:rPr>
          <w:i/>
          <w:sz w:val="24"/>
          <w:szCs w:val="24"/>
        </w:rPr>
        <w:lastRenderedPageBreak/>
        <w:t>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Pr="00E71A48">
        <w:rPr>
          <w:sz w:val="24"/>
          <w:szCs w:val="24"/>
        </w:rPr>
        <w:t xml:space="preserve"> </w:t>
      </w:r>
      <w:r w:rsidRPr="00BA4AB0">
        <w:rPr>
          <w:sz w:val="24"/>
          <w:szCs w:val="24"/>
        </w:rPr>
        <w:t xml:space="preserve">выполнения поставок: </w:t>
      </w:r>
      <w:bookmarkEnd w:id="20"/>
      <w:r>
        <w:rPr>
          <w:sz w:val="24"/>
          <w:szCs w:val="24"/>
        </w:rPr>
        <w:t>С</w:t>
      </w:r>
      <w:r w:rsidRPr="00205A2E">
        <w:rPr>
          <w:color w:val="000000"/>
        </w:rPr>
        <w:t xml:space="preserve"> момента заключения договора</w:t>
      </w:r>
      <w:r>
        <w:rPr>
          <w:color w:val="000000"/>
        </w:rPr>
        <w:t xml:space="preserve"> до 30.06.2017г.</w:t>
      </w:r>
      <w:r w:rsidRPr="00FD72F3">
        <w:t>;</w:t>
      </w:r>
    </w:p>
    <w:p w:rsidR="008D2928" w:rsidRPr="00382A07" w:rsidRDefault="002C30C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t>Отгрузочные реквизиты/базис поставки: на условиях DDP (Согласно ИНКОТЕРМС 2000) по адрес</w:t>
      </w:r>
      <w:r>
        <w:rPr>
          <w:sz w:val="24"/>
          <w:szCs w:val="24"/>
        </w:rPr>
        <w:t>у</w:t>
      </w:r>
      <w:r w:rsidRPr="00BA4AB0">
        <w:rPr>
          <w:sz w:val="24"/>
          <w:szCs w:val="24"/>
        </w:rPr>
        <w:t xml:space="preserve"> филиал</w:t>
      </w:r>
      <w:r>
        <w:rPr>
          <w:sz w:val="24"/>
          <w:szCs w:val="24"/>
        </w:rPr>
        <w:t xml:space="preserve">а </w:t>
      </w:r>
      <w:r w:rsidRPr="00BA4AB0">
        <w:rPr>
          <w:sz w:val="24"/>
          <w:szCs w:val="24"/>
        </w:rPr>
        <w:t xml:space="preserve"> ПАО «МРСК Центра»</w:t>
      </w:r>
      <w:bookmarkEnd w:id="21"/>
      <w:r w:rsidRPr="00BA4AB0">
        <w:rPr>
          <w:sz w:val="24"/>
          <w:szCs w:val="24"/>
        </w:rPr>
        <w:t>, указанному в Приложении №1 к настоящей Документации: «Белгородэнерго», РФ, 308000</w:t>
      </w:r>
      <w:r w:rsidRPr="005E73E1">
        <w:t xml:space="preserve"> </w:t>
      </w:r>
      <w:r w:rsidRPr="00441A42">
        <w:t xml:space="preserve">РФ, 308000, г. Белгород, </w:t>
      </w:r>
      <w:r>
        <w:t>5-й заводской переулок,17 (центральный склад)</w:t>
      </w:r>
    </w:p>
    <w:p w:rsidR="00717F60" w:rsidRPr="002C30C3" w:rsidRDefault="008D2928" w:rsidP="00E722B6">
      <w:pPr>
        <w:pStyle w:val="afffffff2"/>
        <w:keepNext/>
        <w:widowControl w:val="0"/>
        <w:numPr>
          <w:ilvl w:val="2"/>
          <w:numId w:val="18"/>
        </w:numPr>
        <w:tabs>
          <w:tab w:val="clear" w:pos="720"/>
          <w:tab w:val="num" w:pos="1560"/>
          <w:tab w:val="num" w:pos="1650"/>
        </w:tabs>
        <w:autoSpaceDE w:val="0"/>
        <w:autoSpaceDN w:val="0"/>
        <w:adjustRightInd w:val="0"/>
        <w:spacing w:before="60" w:line="264" w:lineRule="auto"/>
        <w:ind w:left="0" w:firstLine="550"/>
        <w:rPr>
          <w:rFonts w:ascii="Times New Roman" w:hAnsi="Times New Roman" w:cs="Times New Roman"/>
          <w:bCs/>
          <w:snapToGrid/>
          <w:sz w:val="24"/>
          <w:szCs w:val="24"/>
          <w:lang w:eastAsia="ar-SA"/>
        </w:rPr>
      </w:pPr>
      <w:r w:rsidRPr="002C30C3">
        <w:rPr>
          <w:rFonts w:ascii="Times New Roman" w:hAnsi="Times New Roman" w:cs="Times New Roman"/>
          <w:bCs/>
          <w:snapToGrid/>
          <w:sz w:val="24"/>
          <w:szCs w:val="24"/>
          <w:lang w:eastAsia="ar-SA"/>
        </w:rPr>
        <w:t>«</w:t>
      </w:r>
      <w:bookmarkStart w:id="22" w:name="_Ref440270663"/>
      <w:r w:rsidR="0022360B" w:rsidRPr="002C30C3">
        <w:rPr>
          <w:rFonts w:ascii="Times New Roman" w:hAnsi="Times New Roman" w:cs="Times New Roman"/>
          <w:bCs/>
          <w:snapToGrid/>
          <w:sz w:val="24"/>
          <w:szCs w:val="24"/>
          <w:lang w:eastAsia="ar-SA"/>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CA44AD">
          <w:rPr>
            <w:iCs/>
            <w:sz w:val="24"/>
            <w:szCs w:val="24"/>
          </w:rPr>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CA44AD">
          <w:rPr>
            <w:sz w:val="24"/>
            <w:szCs w:val="24"/>
          </w:rPr>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fldSimple w:instr=" REF _Ref305973574 \r \h  \* MERGEFORMAT ">
        <w:r w:rsidR="00CA44AD">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CA44AD">
          <w:rPr>
            <w:iCs/>
            <w:sz w:val="24"/>
            <w:szCs w:val="24"/>
          </w:rPr>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CA44AD">
          <w:rPr>
            <w:sz w:val="24"/>
            <w:szCs w:val="24"/>
          </w:rPr>
          <w:t>1.1.5</w:t>
        </w:r>
      </w:fldSimple>
      <w:r w:rsidRPr="00382A07">
        <w:rPr>
          <w:sz w:val="24"/>
          <w:szCs w:val="24"/>
        </w:rPr>
        <w:t xml:space="preserve">, </w:t>
      </w:r>
      <w:fldSimple w:instr=" REF _Ref440270651 \r \h  \* MERGEFORMAT ">
        <w:r w:rsidR="00CA44AD">
          <w:rPr>
            <w:sz w:val="24"/>
            <w:szCs w:val="24"/>
          </w:rPr>
          <w:t>1.1.6</w:t>
        </w:r>
      </w:fldSimple>
      <w:r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CA44AD">
          <w:rPr>
            <w:sz w:val="24"/>
            <w:szCs w:val="24"/>
          </w:rPr>
          <w:t>1.1.5</w:t>
        </w:r>
      </w:fldSimple>
      <w:r w:rsidR="008D2928" w:rsidRPr="00382A07">
        <w:rPr>
          <w:sz w:val="24"/>
          <w:szCs w:val="24"/>
        </w:rPr>
        <w:t xml:space="preserve">, </w:t>
      </w:r>
      <w:fldSimple w:instr=" REF _Ref440270651 \r \h  \* MERGEFORMAT ">
        <w:r w:rsidR="00CA44AD">
          <w:rPr>
            <w:sz w:val="24"/>
            <w:szCs w:val="24"/>
          </w:rPr>
          <w:t>1.1.6</w:t>
        </w:r>
      </w:fldSimple>
      <w:r w:rsidR="008D2928" w:rsidRPr="00382A07">
        <w:rPr>
          <w:sz w:val="24"/>
          <w:szCs w:val="24"/>
        </w:rPr>
        <w:t xml:space="preserve">, </w:t>
      </w:r>
      <w:fldSimple w:instr=" REF _Ref440270663 \r \h  \* MERGEFORMAT ">
        <w:r w:rsidR="00CA44AD">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CA44AD" w:rsidRPr="00CA44AD">
          <w:rPr>
            <w:bCs w:val="0"/>
            <w:iCs/>
            <w:sz w:val="24"/>
            <w:szCs w:val="24"/>
          </w:rPr>
          <w:t>1.1.5</w:t>
        </w:r>
      </w:fldSimple>
      <w:r w:rsidR="00DA1402" w:rsidRPr="00382A07">
        <w:rPr>
          <w:bCs w:val="0"/>
          <w:iCs/>
          <w:sz w:val="24"/>
          <w:szCs w:val="24"/>
        </w:rPr>
        <w:t xml:space="preserve"> и </w:t>
      </w:r>
      <w:fldSimple w:instr=" REF _Ref440270663 \r \h  \* MERGEFORMAT ">
        <w:r w:rsidR="00CA44AD" w:rsidRPr="00CA44AD">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66970488"/>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 xml:space="preserve">аким образом, данная </w:t>
      </w:r>
      <w:r w:rsidR="004B5EB3" w:rsidRPr="00382A07">
        <w:rPr>
          <w:bCs w:val="0"/>
          <w:sz w:val="24"/>
          <w:szCs w:val="24"/>
        </w:rPr>
        <w:lastRenderedPageBreak/>
        <w:t>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CA44AD" w:rsidRPr="00CA44AD">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66970489"/>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CA44AD" w:rsidRPr="00DB5A15">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xml:space="preserve">), в случае, если в качестве обеспечения исполнения обязательств, связанных с участием в Запросе </w:t>
      </w:r>
      <w:r w:rsidR="006D2FCD" w:rsidRPr="00DB5A15">
        <w:rPr>
          <w:sz w:val="24"/>
          <w:szCs w:val="24"/>
        </w:rPr>
        <w:lastRenderedPageBreak/>
        <w:t>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66970490"/>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CA44AD" w:rsidRPr="00CA44AD">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CA44AD" w:rsidRPr="00CA44AD">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66970491"/>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w:t>
      </w:r>
      <w:r w:rsidRPr="00382A07">
        <w:rPr>
          <w:sz w:val="24"/>
          <w:szCs w:val="24"/>
        </w:rPr>
        <w:lastRenderedPageBreak/>
        <w:t xml:space="preserve">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CA44AD" w:rsidRPr="00CA44AD">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w:t>
      </w:r>
      <w:r w:rsidRPr="00382A07">
        <w:rPr>
          <w:sz w:val="24"/>
          <w:szCs w:val="24"/>
        </w:rPr>
        <w:lastRenderedPageBreak/>
        <w:t xml:space="preserve">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66970492"/>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CA44AD">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382A07">
        <w:rPr>
          <w:b w:val="0"/>
        </w:rPr>
        <w:t xml:space="preserve"> </w:t>
      </w:r>
    </w:p>
    <w:p w:rsidR="002D4BC6" w:rsidRPr="00382A07" w:rsidRDefault="002D4BC6" w:rsidP="00E722B6">
      <w:pPr>
        <w:pStyle w:val="3"/>
        <w:ind w:left="0" w:firstLine="709"/>
        <w:jc w:val="both"/>
        <w:rPr>
          <w:b w:val="0"/>
        </w:rPr>
      </w:pPr>
      <w:bookmarkStart w:id="62" w:name="_Toc440357070"/>
      <w:bookmarkStart w:id="63" w:name="_Toc440359625"/>
      <w:bookmarkStart w:id="64" w:name="_Toc440632088"/>
      <w:bookmarkStart w:id="65" w:name="_Toc440875909"/>
      <w:bookmarkStart w:id="66" w:name="_Toc441130937"/>
      <w:bookmarkStart w:id="67" w:name="_Toc447269752"/>
      <w:bookmarkStart w:id="68" w:name="_Toc464120574"/>
      <w:bookmarkStart w:id="69" w:name="_Toc466970494"/>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CA44AD" w:rsidRPr="00CA44AD">
          <w:rPr>
            <w:b w:val="0"/>
            <w:szCs w:val="24"/>
          </w:rPr>
          <w:t>3.3</w:t>
        </w:r>
      </w:fldSimple>
      <w:r w:rsidRPr="00382A07">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382A07" w:rsidRDefault="002D4BC6" w:rsidP="00E722B6">
      <w:pPr>
        <w:pStyle w:val="3"/>
        <w:numPr>
          <w:ilvl w:val="3"/>
          <w:numId w:val="1"/>
        </w:numPr>
        <w:ind w:left="709" w:firstLine="0"/>
        <w:jc w:val="both"/>
        <w:rPr>
          <w:b w:val="0"/>
          <w:szCs w:val="24"/>
        </w:rPr>
      </w:pPr>
      <w:bookmarkStart w:id="70" w:name="_Toc440357071"/>
      <w:bookmarkStart w:id="71" w:name="_Toc440359626"/>
      <w:bookmarkStart w:id="72" w:name="_Toc440632089"/>
      <w:bookmarkStart w:id="73" w:name="_Toc440875910"/>
      <w:bookmarkStart w:id="74" w:name="_Toc441130938"/>
      <w:bookmarkStart w:id="75" w:name="_Toc447269753"/>
      <w:bookmarkStart w:id="76" w:name="_Toc464120575"/>
      <w:bookmarkStart w:id="77" w:name="_Toc466970495"/>
      <w:r w:rsidRPr="00382A07">
        <w:rPr>
          <w:b w:val="0"/>
          <w:szCs w:val="24"/>
        </w:rPr>
        <w:t xml:space="preserve">Письмо о подаче оферты (подраздел </w:t>
      </w:r>
      <w:fldSimple w:instr=" REF _Ref55336310 \r \h  \* MERGEFORMAT ">
        <w:r w:rsidR="00CA44AD" w:rsidRPr="00CA44AD">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382A07" w:rsidRDefault="002D4BC6" w:rsidP="00E722B6">
      <w:pPr>
        <w:pStyle w:val="3"/>
        <w:numPr>
          <w:ilvl w:val="3"/>
          <w:numId w:val="1"/>
        </w:numPr>
        <w:ind w:left="709" w:firstLine="0"/>
        <w:jc w:val="both"/>
        <w:rPr>
          <w:b w:val="0"/>
          <w:szCs w:val="24"/>
        </w:rPr>
      </w:pPr>
      <w:bookmarkStart w:id="78" w:name="_Toc440357072"/>
      <w:bookmarkStart w:id="79" w:name="_Toc440359627"/>
      <w:bookmarkStart w:id="80" w:name="_Toc440632090"/>
      <w:bookmarkStart w:id="81" w:name="_Toc440875911"/>
      <w:bookmarkStart w:id="82" w:name="_Toc441130939"/>
      <w:bookmarkStart w:id="83" w:name="_Toc447269754"/>
      <w:bookmarkStart w:id="84" w:name="_Toc464120576"/>
      <w:bookmarkStart w:id="85"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CA44AD" w:rsidRPr="00CA44AD">
          <w:rPr>
            <w:b w:val="0"/>
            <w:szCs w:val="24"/>
          </w:rPr>
          <w:t>5.2</w:t>
        </w:r>
      </w:fldSimple>
      <w:r w:rsidRPr="00382A07">
        <w:rPr>
          <w:b w:val="0"/>
          <w:szCs w:val="24"/>
        </w:rPr>
        <w:t xml:space="preserve">), Техническое предложение (подраздел </w:t>
      </w:r>
      <w:fldSimple w:instr=" REF _Ref86826666 \r \h  \* MERGEFORMAT ">
        <w:r w:rsidR="00CA44AD" w:rsidRPr="00CA44AD">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CA44AD" w:rsidRPr="00CA44AD">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CA44AD" w:rsidRPr="00CA44AD">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6" w:name="_Toc440357073"/>
      <w:bookmarkStart w:id="87" w:name="_Toc440359628"/>
      <w:bookmarkStart w:id="88" w:name="_Toc440632091"/>
      <w:bookmarkStart w:id="89" w:name="_Toc440875912"/>
      <w:bookmarkStart w:id="90" w:name="_Toc441130940"/>
      <w:bookmarkStart w:id="91" w:name="_Toc447269755"/>
      <w:bookmarkStart w:id="92" w:name="_Toc464120577"/>
      <w:bookmarkStart w:id="93" w:name="_Toc466970497"/>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CA44AD">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382A07" w:rsidRDefault="002D4BC6" w:rsidP="00E722B6">
      <w:pPr>
        <w:pStyle w:val="3"/>
        <w:ind w:left="0" w:firstLine="709"/>
        <w:jc w:val="both"/>
        <w:rPr>
          <w:b w:val="0"/>
          <w:szCs w:val="24"/>
        </w:rPr>
      </w:pPr>
      <w:bookmarkStart w:id="94" w:name="_Toc440357074"/>
      <w:bookmarkStart w:id="95" w:name="_Toc440359629"/>
      <w:bookmarkStart w:id="96" w:name="_Toc440632092"/>
      <w:bookmarkStart w:id="97" w:name="_Toc440875913"/>
      <w:bookmarkStart w:id="98" w:name="_Toc441130941"/>
      <w:bookmarkStart w:id="99" w:name="_Toc447269756"/>
      <w:bookmarkStart w:id="100" w:name="_Toc464120578"/>
      <w:bookmarkStart w:id="101" w:name="_Toc466970498"/>
      <w:r w:rsidRPr="00382A07">
        <w:rPr>
          <w:b w:val="0"/>
          <w:szCs w:val="24"/>
        </w:rPr>
        <w:t xml:space="preserve">Оценка заявок (подраздел </w:t>
      </w:r>
      <w:fldSimple w:instr=" REF _Ref305973250 \r \h  \* MERGEFORMAT ">
        <w:r w:rsidR="00CA44AD">
          <w:rPr>
            <w:b w:val="0"/>
            <w:szCs w:val="24"/>
          </w:rPr>
          <w:t>3.5.1</w:t>
        </w:r>
      </w:fldSimple>
      <w:r w:rsidRPr="00382A07">
        <w:rPr>
          <w:b w:val="0"/>
          <w:szCs w:val="24"/>
        </w:rPr>
        <w:t xml:space="preserve">) и подведение итогов запроса предложений (подраздел </w:t>
      </w:r>
      <w:fldSimple w:instr=" REF _Ref303681924 \r \h  \* MERGEFORMAT ">
        <w:r w:rsidR="00CA44AD">
          <w:rPr>
            <w:b w:val="0"/>
            <w:szCs w:val="24"/>
          </w:rPr>
          <w:t>3.8</w:t>
        </w:r>
      </w:fldSimple>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66970499"/>
      <w:bookmarkEnd w:id="53"/>
      <w:bookmarkEnd w:id="102"/>
      <w:r w:rsidRPr="00382A07">
        <w:rPr>
          <w:szCs w:val="24"/>
        </w:rPr>
        <w:lastRenderedPageBreak/>
        <w:t xml:space="preserve">Проект </w:t>
      </w:r>
      <w:r w:rsidR="00123C70" w:rsidRPr="00382A07">
        <w:rPr>
          <w:szCs w:val="24"/>
        </w:rPr>
        <w:t>Договор</w:t>
      </w:r>
      <w:r w:rsidRPr="00382A07">
        <w:rPr>
          <w:szCs w:val="24"/>
        </w:rPr>
        <w:t>а</w:t>
      </w:r>
      <w:bookmarkEnd w:id="10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04"/>
      <w:bookmarkEnd w:id="105"/>
      <w:bookmarkEnd w:id="106"/>
      <w:bookmarkEnd w:id="107"/>
    </w:p>
    <w:p w:rsidR="00953802" w:rsidRPr="00382A07" w:rsidRDefault="00216641" w:rsidP="00953802">
      <w:pPr>
        <w:pStyle w:val="2"/>
        <w:tabs>
          <w:tab w:val="clear" w:pos="1700"/>
          <w:tab w:val="left" w:pos="567"/>
        </w:tabs>
        <w:spacing w:line="264" w:lineRule="auto"/>
      </w:pPr>
      <w:bookmarkStart w:id="108" w:name="_Toc466970500"/>
      <w:r w:rsidRPr="00382A07">
        <w:t>Проект договора</w:t>
      </w:r>
      <w:bookmarkEnd w:id="108"/>
    </w:p>
    <w:p w:rsidR="00953802" w:rsidRPr="00382A0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57077"/>
      <w:bookmarkStart w:id="115" w:name="_Toc440359632"/>
      <w:bookmarkStart w:id="116" w:name="_Toc440632095"/>
      <w:bookmarkStart w:id="117" w:name="_Toc440875916"/>
      <w:bookmarkStart w:id="118" w:name="_Toc441130944"/>
      <w:bookmarkStart w:id="119" w:name="_Toc447269759"/>
      <w:bookmarkStart w:id="120" w:name="_Toc464120581"/>
      <w:bookmarkStart w:id="12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382A07"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57078"/>
      <w:bookmarkStart w:id="128" w:name="_Toc440359633"/>
      <w:bookmarkStart w:id="129" w:name="_Toc440632096"/>
      <w:bookmarkStart w:id="130" w:name="_Toc440875917"/>
      <w:bookmarkStart w:id="131" w:name="_Toc441130945"/>
      <w:bookmarkStart w:id="132" w:name="_Toc447269760"/>
      <w:bookmarkStart w:id="133" w:name="_Toc464120582"/>
      <w:bookmarkStart w:id="13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CA44AD">
          <w:rPr>
            <w:b w:val="0"/>
          </w:rPr>
          <w:t>5.5</w:t>
        </w:r>
      </w:fldSimple>
      <w:r w:rsidRPr="00382A07">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82A07"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57079"/>
      <w:bookmarkStart w:id="141" w:name="_Toc440359634"/>
      <w:bookmarkStart w:id="142" w:name="_Toc440632097"/>
      <w:bookmarkStart w:id="143" w:name="_Toc440875918"/>
      <w:bookmarkStart w:id="144" w:name="_Toc441130946"/>
      <w:bookmarkStart w:id="145" w:name="_Toc447269761"/>
      <w:bookmarkStart w:id="146" w:name="_Toc464120583"/>
      <w:bookmarkStart w:id="147" w:name="_Toc466970503"/>
      <w:r w:rsidRPr="00382A07">
        <w:rPr>
          <w:b w:val="0"/>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82A07" w:rsidRDefault="00953802" w:rsidP="00953802">
      <w:pPr>
        <w:pStyle w:val="2"/>
        <w:tabs>
          <w:tab w:val="clear" w:pos="1700"/>
          <w:tab w:val="left" w:pos="567"/>
        </w:tabs>
        <w:spacing w:line="264" w:lineRule="auto"/>
      </w:pPr>
      <w:bookmarkStart w:id="148" w:name="_Toc466970504"/>
      <w:r w:rsidRPr="00382A07">
        <w:rPr>
          <w:bCs w:val="0"/>
        </w:rPr>
        <w:t>Антикоррупционная оговорка, включаемая в проект договора</w:t>
      </w:r>
      <w:bookmarkEnd w:id="148"/>
    </w:p>
    <w:p w:rsidR="00953802" w:rsidRPr="00382A07"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57081"/>
      <w:bookmarkStart w:id="154" w:name="_Toc440359636"/>
      <w:bookmarkStart w:id="155" w:name="_Toc440632099"/>
      <w:bookmarkStart w:id="156" w:name="_Toc440875920"/>
      <w:bookmarkStart w:id="157" w:name="_Toc441130948"/>
      <w:bookmarkStart w:id="158" w:name="_Toc447269763"/>
      <w:bookmarkStart w:id="159" w:name="_Toc464120585"/>
      <w:bookmarkStart w:id="16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CA44AD">
          <w:rPr>
            <w:b w:val="0"/>
          </w:rPr>
          <w:t>2.2.3</w:t>
        </w:r>
      </w:fldSimple>
      <w:r w:rsidRPr="00382A07">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82A07"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57082"/>
      <w:bookmarkStart w:id="166" w:name="_Toc440359637"/>
      <w:bookmarkStart w:id="167" w:name="_Toc440632100"/>
      <w:bookmarkStart w:id="168" w:name="_Toc440875921"/>
      <w:bookmarkStart w:id="169" w:name="_Toc441130949"/>
      <w:bookmarkStart w:id="170" w:name="_Toc447269764"/>
      <w:bookmarkStart w:id="171" w:name="_Toc464120586"/>
      <w:bookmarkStart w:id="17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82A07"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57083"/>
      <w:bookmarkStart w:id="179" w:name="_Toc440359638"/>
      <w:bookmarkStart w:id="180" w:name="_Toc440632101"/>
      <w:bookmarkStart w:id="181" w:name="_Toc440875922"/>
      <w:bookmarkStart w:id="182" w:name="_Toc441130950"/>
      <w:bookmarkStart w:id="183" w:name="_Toc447269765"/>
      <w:bookmarkStart w:id="184" w:name="_Toc464120587"/>
      <w:bookmarkStart w:id="185" w:name="_Toc466970507"/>
      <w:r w:rsidRPr="00382A07">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90"/>
      <w:r w:rsidR="00D51A0B" w:rsidRPr="00382A07">
        <w:rPr>
          <w:szCs w:val="24"/>
        </w:rPr>
        <w:t>Заявок</w:t>
      </w:r>
      <w:bookmarkEnd w:id="191"/>
      <w:bookmarkEnd w:id="192"/>
    </w:p>
    <w:p w:rsidR="00717F60" w:rsidRPr="00382A07" w:rsidRDefault="00717F60" w:rsidP="00E71A48">
      <w:pPr>
        <w:pStyle w:val="2"/>
        <w:tabs>
          <w:tab w:val="clear" w:pos="1700"/>
          <w:tab w:val="left" w:pos="567"/>
        </w:tabs>
        <w:spacing w:line="264" w:lineRule="auto"/>
      </w:pPr>
      <w:bookmarkStart w:id="193" w:name="_Toc466970509"/>
      <w:r w:rsidRPr="00382A07">
        <w:t xml:space="preserve">Общий порядок проведения </w:t>
      </w:r>
      <w:r w:rsidR="00440928" w:rsidRPr="00382A07">
        <w:t>З</w:t>
      </w:r>
      <w:r w:rsidRPr="00382A07">
        <w:t>апроса предложений</w:t>
      </w:r>
      <w:bookmarkEnd w:id="193"/>
    </w:p>
    <w:p w:rsidR="00717F60" w:rsidRPr="00382A07" w:rsidRDefault="00717F60" w:rsidP="00953802">
      <w:pPr>
        <w:pStyle w:val="3"/>
        <w:rPr>
          <w:bCs w:val="0"/>
          <w:szCs w:val="24"/>
        </w:rPr>
      </w:pPr>
      <w:bookmarkStart w:id="194" w:name="_Toc439323688"/>
      <w:bookmarkStart w:id="195" w:name="_Toc440357086"/>
      <w:bookmarkStart w:id="196" w:name="_Toc440359641"/>
      <w:bookmarkStart w:id="197" w:name="_Toc440632104"/>
      <w:bookmarkStart w:id="198" w:name="_Toc440875925"/>
      <w:bookmarkStart w:id="199" w:name="_Toc441130953"/>
      <w:bookmarkStart w:id="200" w:name="_Toc447269768"/>
      <w:bookmarkStart w:id="201" w:name="_Toc464120590"/>
      <w:bookmarkStart w:id="202" w:name="_Toc466970510"/>
      <w:r w:rsidRPr="00382A07">
        <w:rPr>
          <w:szCs w:val="24"/>
        </w:rPr>
        <w:t>Запрос</w:t>
      </w:r>
      <w:r w:rsidRPr="00382A07">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CA44AD" w:rsidRPr="00CA44AD">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CA44AD" w:rsidRPr="00CA44AD">
          <w:rPr>
            <w:bCs w:val="0"/>
            <w:sz w:val="24"/>
            <w:szCs w:val="24"/>
          </w:rPr>
          <w:t>3.3</w:t>
        </w:r>
      </w:fldSimple>
      <w:r w:rsidR="00B407AD"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B407AD" w:rsidRPr="00382A07">
        <w:rPr>
          <w:bCs w:val="0"/>
          <w:sz w:val="24"/>
          <w:szCs w:val="24"/>
        </w:rPr>
      </w:r>
      <w:r w:rsidR="00B407AD"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B407AD"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B407AD" w:rsidRPr="00382A07">
        <w:rPr>
          <w:bCs w:val="0"/>
          <w:sz w:val="24"/>
          <w:szCs w:val="24"/>
        </w:rPr>
      </w:r>
      <w:r w:rsidR="00B407AD" w:rsidRPr="00382A07">
        <w:rPr>
          <w:bCs w:val="0"/>
          <w:sz w:val="24"/>
          <w:szCs w:val="24"/>
        </w:rPr>
        <w:fldChar w:fldCharType="end"/>
      </w:r>
      <w:fldSimple w:instr=" REF _Ref305973214 \r \h  \* MERGEFORMAT ">
        <w:r w:rsidR="00CA44AD" w:rsidRPr="00CA44AD">
          <w:rPr>
            <w:bCs w:val="0"/>
            <w:sz w:val="24"/>
            <w:szCs w:val="24"/>
          </w:rPr>
          <w:t>3.4</w:t>
        </w:r>
      </w:fldSimple>
      <w:r w:rsidR="00096E9D" w:rsidRPr="00382A07">
        <w:rPr>
          <w:bCs w:val="0"/>
          <w:sz w:val="24"/>
          <w:szCs w:val="24"/>
        </w:rPr>
        <w:t xml:space="preserve">, </w:t>
      </w:r>
      <w:fldSimple w:instr=" REF _Ref303683883 \r \h  \* MERGEFORMAT ">
        <w:r w:rsidR="00CA44AD" w:rsidRPr="00CA44AD">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fldSimple w:instr=" REF _Ref305973250 \r \h  \* MERGEFORMAT ">
        <w:r w:rsidR="00CA44AD" w:rsidRPr="00CA44AD">
          <w:rPr>
            <w:bCs w:val="0"/>
            <w:sz w:val="24"/>
            <w:szCs w:val="24"/>
          </w:rPr>
          <w:t>3.5</w:t>
        </w:r>
        <w:r w:rsidR="00CA44AD">
          <w:t>.1</w:t>
        </w:r>
      </w:fldSimple>
      <w:r w:rsidR="00B407AD"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B407AD" w:rsidRPr="00382A07">
        <w:rPr>
          <w:bCs w:val="0"/>
          <w:sz w:val="24"/>
          <w:szCs w:val="24"/>
        </w:rPr>
      </w:r>
      <w:r w:rsidR="00B407AD"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CA44AD" w:rsidRPr="00CA44AD">
          <w:rPr>
            <w:bCs w:val="0"/>
            <w:sz w:val="24"/>
            <w:szCs w:val="24"/>
          </w:rPr>
          <w:t>3.7</w:t>
        </w:r>
      </w:fldSimple>
      <w:r w:rsidR="00B407AD"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B407AD" w:rsidRPr="00382A07">
        <w:rPr>
          <w:bCs w:val="0"/>
          <w:sz w:val="24"/>
          <w:szCs w:val="24"/>
        </w:rPr>
      </w:r>
      <w:r w:rsidR="00B407AD"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fldSimple w:instr=" REF _Ref303681924 \r \h  \* MERGEFORMAT ">
        <w:r w:rsidR="00CA44AD" w:rsidRPr="00CA44AD">
          <w:rPr>
            <w:bCs w:val="0"/>
            <w:sz w:val="24"/>
            <w:szCs w:val="24"/>
          </w:rPr>
          <w:t>3.8</w:t>
        </w:r>
      </w:fldSimple>
      <w:r w:rsidR="00B407AD"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B407AD" w:rsidRPr="00382A07">
        <w:rPr>
          <w:bCs w:val="0"/>
          <w:sz w:val="24"/>
          <w:szCs w:val="24"/>
        </w:rPr>
      </w:r>
      <w:r w:rsidR="00B407AD"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fldSimple w:instr=" REF _Ref303683929 \r \h  \* MERGEFORMAT ">
        <w:r w:rsidR="00CA44AD" w:rsidRPr="00CA44AD">
          <w:rPr>
            <w:bCs w:val="0"/>
            <w:sz w:val="24"/>
            <w:szCs w:val="24"/>
          </w:rPr>
          <w:t>3.10</w:t>
        </w:r>
      </w:fldSimple>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fldSimple w:instr=" REF _Ref306140410 \r \h  \* MERGEFORMAT ">
        <w:r w:rsidR="00CA44AD" w:rsidRPr="00CA44AD">
          <w:rPr>
            <w:bCs w:val="0"/>
            <w:sz w:val="24"/>
            <w:szCs w:val="24"/>
          </w:rPr>
          <w:t>3.11</w:t>
        </w:r>
      </w:fldSimple>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CA44AD" w:rsidRPr="00CA44AD">
          <w:rPr>
            <w:bCs w:val="0"/>
            <w:sz w:val="24"/>
            <w:szCs w:val="24"/>
          </w:rPr>
          <w:t>3.12</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7" w:name="_Toc439323689"/>
      <w:bookmarkStart w:id="208" w:name="_Toc440357087"/>
      <w:bookmarkStart w:id="209" w:name="_Toc440359642"/>
      <w:bookmarkStart w:id="210" w:name="_Toc440632105"/>
      <w:bookmarkStart w:id="211" w:name="_Toc440875926"/>
      <w:bookmarkStart w:id="212" w:name="_Toc441130954"/>
      <w:bookmarkStart w:id="213" w:name="_Toc447269769"/>
      <w:bookmarkStart w:id="214" w:name="_Toc464120591"/>
      <w:bookmarkStart w:id="21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6" w:name="_Ref303250835"/>
      <w:bookmarkStart w:id="217" w:name="_Ref305973033"/>
      <w:bookmarkStart w:id="218" w:name="_Toc466970512"/>
      <w:bookmarkStart w:id="21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6"/>
      <w:r w:rsidRPr="00382A07">
        <w:t xml:space="preserve"> по запросу предложений</w:t>
      </w:r>
      <w:bookmarkEnd w:id="217"/>
      <w:bookmarkEnd w:id="21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CA44AD" w:rsidRPr="00CA44AD">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66970513"/>
      <w:bookmarkEnd w:id="219"/>
      <w:bookmarkEnd w:id="220"/>
      <w:r w:rsidRPr="00382A07">
        <w:t xml:space="preserve">Подготовка </w:t>
      </w:r>
      <w:bookmarkEnd w:id="221"/>
      <w:r w:rsidRPr="00382A07">
        <w:t>Заявок</w:t>
      </w:r>
      <w:bookmarkEnd w:id="222"/>
      <w:bookmarkEnd w:id="223"/>
    </w:p>
    <w:p w:rsidR="00717F60" w:rsidRPr="00382A07" w:rsidRDefault="00717F60" w:rsidP="00E71A48">
      <w:pPr>
        <w:pStyle w:val="3"/>
        <w:spacing w:line="264" w:lineRule="auto"/>
        <w:rPr>
          <w:szCs w:val="24"/>
        </w:rPr>
      </w:pPr>
      <w:bookmarkStart w:id="224" w:name="_Ref306114638"/>
      <w:bookmarkStart w:id="225" w:name="_Toc440357090"/>
      <w:bookmarkStart w:id="226" w:name="_Toc440359645"/>
      <w:bookmarkStart w:id="227" w:name="_Toc440632108"/>
      <w:bookmarkStart w:id="228" w:name="_Toc440875929"/>
      <w:bookmarkStart w:id="229" w:name="_Toc441130957"/>
      <w:bookmarkStart w:id="230" w:name="_Toc447269772"/>
      <w:bookmarkStart w:id="231" w:name="_Toc464120594"/>
      <w:bookmarkStart w:id="232" w:name="_Toc466970514"/>
      <w:r w:rsidRPr="00382A07">
        <w:rPr>
          <w:szCs w:val="24"/>
        </w:rPr>
        <w:t xml:space="preserve">Общие требования к </w:t>
      </w:r>
      <w:r w:rsidR="004B5EB3" w:rsidRPr="00382A07">
        <w:rPr>
          <w:szCs w:val="24"/>
        </w:rPr>
        <w:t>Заявк</w:t>
      </w:r>
      <w:r w:rsidRPr="00382A07">
        <w:rPr>
          <w:szCs w:val="24"/>
        </w:rPr>
        <w:t>е</w:t>
      </w:r>
      <w:bookmarkEnd w:id="224"/>
      <w:bookmarkEnd w:id="225"/>
      <w:bookmarkEnd w:id="226"/>
      <w:bookmarkEnd w:id="227"/>
      <w:bookmarkEnd w:id="228"/>
      <w:bookmarkEnd w:id="229"/>
      <w:bookmarkEnd w:id="230"/>
      <w:bookmarkEnd w:id="231"/>
      <w:bookmarkEnd w:id="23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CA44AD" w:rsidRPr="00CA44AD">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CA44AD" w:rsidRPr="00CA44AD">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CA44AD">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CA44AD" w:rsidRPr="00CA44AD">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CA44AD" w:rsidRPr="00CA44AD">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CA44AD" w:rsidRPr="00CA44AD">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CA44AD" w:rsidRPr="00CA44AD">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fldSimple w:instr=" REF _Ref440271964 \r \h  \* MERGEFORMAT ">
        <w:r w:rsidR="00CA44AD" w:rsidRPr="00CA44AD">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fldSimple w:instr=" REF _Ref440279062 \r \h  \* MERGEFORMAT ">
        <w:r w:rsidR="00CA44AD" w:rsidRPr="00CA44AD">
          <w:rPr>
            <w:sz w:val="24"/>
            <w:szCs w:val="24"/>
          </w:rPr>
          <w:t>б)</w:t>
        </w:r>
      </w:fldSimple>
      <w:r w:rsidR="00F463E8" w:rsidRPr="00382A07">
        <w:rPr>
          <w:sz w:val="24"/>
          <w:szCs w:val="24"/>
        </w:rPr>
        <w:t xml:space="preserve"> п. </w:t>
      </w:r>
      <w:fldSimple w:instr=" REF _Ref303587815 \r \h  \* MERGEFORMAT ">
        <w:r w:rsidR="00CA44AD" w:rsidRPr="00CA44AD">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CA44AD" w:rsidRPr="00CA44AD">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CA44AD" w:rsidRPr="00CA44AD">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CA44AD" w:rsidRPr="00CA44AD">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CA44AD" w:rsidRPr="00CA44AD">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CA44AD">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CA44AD">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CA44AD" w:rsidRPr="00CA44AD">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fldSimple w:instr=" REF _Ref440279062 \r \h  \* MERGEFORMAT ">
        <w:r w:rsidR="00CA44AD" w:rsidRPr="00CA44AD">
          <w:rPr>
            <w:sz w:val="24"/>
            <w:szCs w:val="24"/>
          </w:rPr>
          <w:t>б)</w:t>
        </w:r>
      </w:fldSimple>
      <w:r w:rsidR="00F958E8" w:rsidRPr="00382A07">
        <w:rPr>
          <w:sz w:val="24"/>
          <w:szCs w:val="24"/>
        </w:rPr>
        <w:t xml:space="preserve">, </w:t>
      </w:r>
      <w:fldSimple w:instr=" REF _Ref440372460 \r \h  \* MERGEFORMAT ">
        <w:r w:rsidR="00CA44AD" w:rsidRPr="00CA44AD">
          <w:rPr>
            <w:sz w:val="24"/>
            <w:szCs w:val="24"/>
          </w:rPr>
          <w:t>д)</w:t>
        </w:r>
      </w:fldSimple>
      <w:r w:rsidR="00F958E8" w:rsidRPr="00382A07">
        <w:rPr>
          <w:sz w:val="24"/>
          <w:szCs w:val="24"/>
        </w:rPr>
        <w:t xml:space="preserve">, </w:t>
      </w:r>
      <w:fldSimple w:instr=" REF _Ref440372474 \r \h  \* MERGEFORMAT ">
        <w:r w:rsidR="00CA44AD" w:rsidRPr="00CA44AD">
          <w:rPr>
            <w:sz w:val="24"/>
            <w:szCs w:val="24"/>
          </w:rPr>
          <w:t>м)</w:t>
        </w:r>
      </w:fldSimple>
      <w:r w:rsidR="00F958E8" w:rsidRPr="00382A07">
        <w:rPr>
          <w:sz w:val="24"/>
          <w:szCs w:val="24"/>
        </w:rPr>
        <w:t xml:space="preserve">, </w:t>
      </w:r>
      <w:fldSimple w:instr=" REF _Ref440372477 \r \h  \* MERGEFORMAT ">
        <w:r w:rsidR="00CA44AD" w:rsidRPr="00CA44AD">
          <w:rPr>
            <w:sz w:val="24"/>
            <w:szCs w:val="24"/>
          </w:rPr>
          <w:t>н)</w:t>
        </w:r>
      </w:fldSimple>
      <w:r w:rsidR="00A24167" w:rsidRPr="00382A07">
        <w:rPr>
          <w:sz w:val="24"/>
          <w:szCs w:val="24"/>
        </w:rPr>
        <w:t xml:space="preserve">, </w:t>
      </w:r>
      <w:fldSimple w:instr=" REF _Ref442188512 \r \h  \* MERGEFORMAT ">
        <w:r w:rsidR="00CA44AD" w:rsidRPr="00CA44AD">
          <w:rPr>
            <w:sz w:val="24"/>
            <w:szCs w:val="24"/>
          </w:rPr>
          <w:t>с)</w:t>
        </w:r>
      </w:fldSimple>
      <w:r w:rsidR="00F463E8" w:rsidRPr="00382A07">
        <w:rPr>
          <w:sz w:val="24"/>
          <w:szCs w:val="24"/>
        </w:rPr>
        <w:t xml:space="preserve"> п. </w:t>
      </w:r>
      <w:fldSimple w:instr=" REF _Ref303587815 \r \h  \* MERGEFORMAT ">
        <w:r w:rsidR="00CA44AD" w:rsidRPr="00CA44AD">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CA44AD" w:rsidRPr="00CA44AD">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 Документы, указанные в пп</w:t>
      </w:r>
      <w:r w:rsidRPr="00DB5A15">
        <w:rPr>
          <w:sz w:val="24"/>
          <w:szCs w:val="24"/>
        </w:rPr>
        <w:t xml:space="preserve">. </w:t>
      </w:r>
      <w:fldSimple w:instr=" REF _Ref442188512 \r \h  \* MERGEFORMAT ">
        <w:r w:rsidR="00CA44AD" w:rsidRPr="00DB5A15">
          <w:rPr>
            <w:sz w:val="24"/>
            <w:szCs w:val="24"/>
          </w:rPr>
          <w:t>с)</w:t>
        </w:r>
      </w:fldSimple>
      <w:r w:rsidRPr="00DB5A15">
        <w:rPr>
          <w:sz w:val="24"/>
          <w:szCs w:val="24"/>
        </w:rPr>
        <w:t xml:space="preserve"> и </w:t>
      </w:r>
      <w:fldSimple w:instr=" REF _Ref464462966 \r \h  \* MERGEFORMAT ">
        <w:r w:rsidR="00CA44AD" w:rsidRPr="00DB5A15">
          <w:rPr>
            <w:sz w:val="24"/>
            <w:szCs w:val="24"/>
          </w:rPr>
          <w:t>х)</w:t>
        </w:r>
      </w:fldSimple>
      <w:r w:rsidRPr="00DB5A15">
        <w:rPr>
          <w:sz w:val="24"/>
          <w:szCs w:val="24"/>
        </w:rPr>
        <w:t xml:space="preserve"> п. </w:t>
      </w:r>
      <w:fldSimple w:instr=" REF _Ref303587815 \r \h  \* MERGEFORMAT ">
        <w:r w:rsidR="00CA44AD" w:rsidRPr="00DB5A15">
          <w:rPr>
            <w:sz w:val="24"/>
            <w:szCs w:val="24"/>
          </w:rPr>
          <w:t>3.3.8.3</w:t>
        </w:r>
      </w:fldSimple>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CA44AD" w:rsidRPr="00DB5A15">
          <w:rPr>
            <w:sz w:val="24"/>
            <w:szCs w:val="24"/>
          </w:rPr>
          <w:t>3.3.14.4</w:t>
        </w:r>
      </w:fldSimple>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3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fldSimple w:instr=" REF _Ref440270602 \r \h  \* MERGEFORMAT ">
        <w:r w:rsidR="00CA44AD" w:rsidRPr="00DB5A15">
          <w:rPr>
            <w:sz w:val="24"/>
            <w:szCs w:val="24"/>
          </w:rPr>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CA44AD" w:rsidRPr="00DB5A15">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6"/>
      <w:bookmarkEnd w:id="23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w:t>
      </w:r>
      <w:r w:rsidRPr="00382A07">
        <w:rPr>
          <w:sz w:val="24"/>
          <w:szCs w:val="24"/>
        </w:rPr>
        <w:lastRenderedPageBreak/>
        <w:t xml:space="preserve">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3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CA44AD" w:rsidRPr="00CA44AD">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CA44AD">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CA44AD">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CA44AD">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9" w:name="_Ref115076752"/>
      <w:bookmarkStart w:id="240" w:name="_Ref191386109"/>
      <w:bookmarkStart w:id="241" w:name="_Ref191386419"/>
      <w:bookmarkStart w:id="242" w:name="_Toc440357091"/>
      <w:bookmarkStart w:id="243" w:name="_Toc440359646"/>
      <w:bookmarkStart w:id="244" w:name="_Toc440632109"/>
      <w:bookmarkStart w:id="245" w:name="_Toc440875930"/>
      <w:bookmarkStart w:id="246" w:name="_Toc441130958"/>
      <w:bookmarkStart w:id="247" w:name="_Toc447269773"/>
      <w:bookmarkStart w:id="248" w:name="_Toc464120595"/>
      <w:bookmarkStart w:id="24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9"/>
      <w:bookmarkEnd w:id="240"/>
      <w:bookmarkEnd w:id="241"/>
      <w:r w:rsidRPr="00382A07">
        <w:rPr>
          <w:szCs w:val="24"/>
        </w:rPr>
        <w:t>ЭТП</w:t>
      </w:r>
      <w:bookmarkEnd w:id="242"/>
      <w:bookmarkEnd w:id="243"/>
      <w:bookmarkEnd w:id="244"/>
      <w:bookmarkEnd w:id="245"/>
      <w:bookmarkEnd w:id="246"/>
      <w:bookmarkEnd w:id="247"/>
      <w:bookmarkEnd w:id="248"/>
      <w:bookmarkEnd w:id="24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50" w:name="_Ref115076807"/>
      <w:bookmarkStart w:id="251" w:name="_Toc440357092"/>
      <w:bookmarkStart w:id="252" w:name="_Toc440359647"/>
      <w:bookmarkStart w:id="253" w:name="_Toc440632110"/>
      <w:bookmarkStart w:id="254" w:name="_Toc440875931"/>
      <w:bookmarkStart w:id="255" w:name="_Toc441130959"/>
      <w:bookmarkStart w:id="256" w:name="_Toc447269774"/>
      <w:bookmarkStart w:id="257" w:name="_Toc464120596"/>
      <w:bookmarkStart w:id="25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50"/>
      <w:bookmarkEnd w:id="251"/>
      <w:bookmarkEnd w:id="252"/>
      <w:bookmarkEnd w:id="253"/>
      <w:bookmarkEnd w:id="254"/>
      <w:bookmarkEnd w:id="255"/>
      <w:bookmarkEnd w:id="256"/>
      <w:bookmarkEnd w:id="257"/>
      <w:bookmarkEnd w:id="25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9"/>
    </w:p>
    <w:p w:rsidR="00717F60" w:rsidRPr="00382A07" w:rsidRDefault="00717F60" w:rsidP="00E71A48">
      <w:pPr>
        <w:pStyle w:val="3"/>
        <w:spacing w:line="264" w:lineRule="auto"/>
        <w:rPr>
          <w:szCs w:val="24"/>
        </w:rPr>
      </w:pPr>
      <w:bookmarkStart w:id="260" w:name="_Ref306008743"/>
      <w:bookmarkStart w:id="261" w:name="_Toc440357093"/>
      <w:bookmarkStart w:id="262" w:name="_Toc440359648"/>
      <w:bookmarkStart w:id="263" w:name="_Toc440632111"/>
      <w:bookmarkStart w:id="264" w:name="_Toc440875932"/>
      <w:bookmarkStart w:id="265" w:name="_Toc441130960"/>
      <w:bookmarkStart w:id="266" w:name="_Toc447269775"/>
      <w:bookmarkStart w:id="267" w:name="_Toc464120597"/>
      <w:bookmarkStart w:id="26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60"/>
      <w:bookmarkEnd w:id="261"/>
      <w:bookmarkEnd w:id="262"/>
      <w:bookmarkEnd w:id="263"/>
      <w:bookmarkEnd w:id="264"/>
      <w:bookmarkEnd w:id="265"/>
      <w:bookmarkEnd w:id="266"/>
      <w:bookmarkEnd w:id="267"/>
      <w:bookmarkEnd w:id="26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CA44AD">
          <w:rPr>
            <w:bCs w:val="0"/>
            <w:sz w:val="24"/>
            <w:szCs w:val="24"/>
          </w:rPr>
          <w:t>3.4.1.3</w:t>
        </w:r>
      </w:fldSimple>
      <w:r w:rsidR="003F5CDB" w:rsidRPr="00382A07">
        <w:rPr>
          <w:bCs w:val="0"/>
          <w:sz w:val="24"/>
          <w:szCs w:val="24"/>
        </w:rPr>
        <w:t>)</w:t>
      </w:r>
      <w:r w:rsidR="00717F60" w:rsidRPr="00382A07">
        <w:rPr>
          <w:bCs w:val="0"/>
          <w:sz w:val="24"/>
          <w:szCs w:val="24"/>
        </w:rPr>
        <w:t>.</w:t>
      </w:r>
      <w:bookmarkEnd w:id="26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0" w:name="_Toc440357094"/>
      <w:bookmarkStart w:id="271" w:name="_Toc440359649"/>
      <w:bookmarkStart w:id="272" w:name="_Toc440632112"/>
      <w:bookmarkStart w:id="273" w:name="_Toc440875933"/>
      <w:bookmarkStart w:id="274" w:name="_Toc441130961"/>
      <w:bookmarkStart w:id="275" w:name="_Toc447269776"/>
      <w:bookmarkStart w:id="276" w:name="_Toc464120598"/>
      <w:bookmarkStart w:id="277" w:name="_Toc466970518"/>
      <w:r w:rsidRPr="00382A07">
        <w:rPr>
          <w:szCs w:val="24"/>
        </w:rPr>
        <w:t xml:space="preserve">Требования к языку </w:t>
      </w:r>
      <w:r w:rsidR="004B5EB3" w:rsidRPr="00382A07">
        <w:rPr>
          <w:szCs w:val="24"/>
        </w:rPr>
        <w:t>Заявк</w:t>
      </w:r>
      <w:r w:rsidRPr="00382A07">
        <w:rPr>
          <w:szCs w:val="24"/>
        </w:rPr>
        <w:t>и</w:t>
      </w:r>
      <w:bookmarkEnd w:id="270"/>
      <w:bookmarkEnd w:id="271"/>
      <w:bookmarkEnd w:id="272"/>
      <w:bookmarkEnd w:id="273"/>
      <w:bookmarkEnd w:id="274"/>
      <w:bookmarkEnd w:id="275"/>
      <w:bookmarkEnd w:id="276"/>
      <w:bookmarkEnd w:id="27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w:t>
      </w:r>
      <w:r w:rsidRPr="00382A07">
        <w:rPr>
          <w:bCs w:val="0"/>
          <w:sz w:val="24"/>
          <w:szCs w:val="24"/>
        </w:rPr>
        <w:lastRenderedPageBreak/>
        <w:t>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78" w:name="_Toc440357095"/>
      <w:bookmarkStart w:id="279" w:name="_Toc440359650"/>
      <w:bookmarkStart w:id="280" w:name="_Toc440632113"/>
      <w:bookmarkStart w:id="281" w:name="_Toc440875934"/>
      <w:bookmarkStart w:id="282" w:name="_Toc441130962"/>
      <w:bookmarkStart w:id="283" w:name="_Toc447269777"/>
      <w:bookmarkStart w:id="284" w:name="_Toc464120599"/>
      <w:bookmarkStart w:id="285" w:name="_Toc466970519"/>
      <w:r w:rsidRPr="00382A07">
        <w:rPr>
          <w:szCs w:val="24"/>
        </w:rPr>
        <w:t xml:space="preserve">Требования к валюте </w:t>
      </w:r>
      <w:r w:rsidR="004B5EB3" w:rsidRPr="00382A07">
        <w:rPr>
          <w:szCs w:val="24"/>
        </w:rPr>
        <w:t>Заявк</w:t>
      </w:r>
      <w:r w:rsidRPr="00382A07">
        <w:rPr>
          <w:szCs w:val="24"/>
        </w:rPr>
        <w:t>и</w:t>
      </w:r>
      <w:bookmarkEnd w:id="278"/>
      <w:bookmarkEnd w:id="279"/>
      <w:bookmarkEnd w:id="280"/>
      <w:bookmarkEnd w:id="281"/>
      <w:bookmarkEnd w:id="282"/>
      <w:bookmarkEnd w:id="283"/>
      <w:bookmarkEnd w:id="284"/>
      <w:bookmarkEnd w:id="28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6" w:name="_Toc440357096"/>
      <w:bookmarkStart w:id="287" w:name="_Toc440359651"/>
      <w:bookmarkStart w:id="288" w:name="_Toc440632114"/>
      <w:bookmarkStart w:id="289" w:name="_Toc440875935"/>
      <w:bookmarkStart w:id="290" w:name="_Toc441130963"/>
      <w:bookmarkStart w:id="291" w:name="_Toc447269778"/>
      <w:bookmarkStart w:id="292" w:name="_Toc464120600"/>
      <w:bookmarkStart w:id="293"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6"/>
      <w:bookmarkEnd w:id="287"/>
      <w:bookmarkEnd w:id="288"/>
      <w:bookmarkEnd w:id="289"/>
      <w:bookmarkEnd w:id="290"/>
      <w:bookmarkEnd w:id="291"/>
      <w:bookmarkEnd w:id="292"/>
      <w:bookmarkEnd w:id="293"/>
    </w:p>
    <w:p w:rsidR="00216641" w:rsidRPr="002C30C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C30C3">
        <w:rPr>
          <w:bCs w:val="0"/>
          <w:sz w:val="24"/>
          <w:szCs w:val="24"/>
        </w:rPr>
        <w:t xml:space="preserve">Начальная (максимальная) цена </w:t>
      </w:r>
      <w:r w:rsidR="00123C70" w:rsidRPr="002C30C3">
        <w:rPr>
          <w:bCs w:val="0"/>
          <w:sz w:val="24"/>
          <w:szCs w:val="24"/>
        </w:rPr>
        <w:t>Договор</w:t>
      </w:r>
      <w:r w:rsidRPr="002C30C3">
        <w:rPr>
          <w:bCs w:val="0"/>
          <w:sz w:val="24"/>
          <w:szCs w:val="24"/>
        </w:rPr>
        <w:t>а</w:t>
      </w:r>
      <w:r w:rsidR="00216641" w:rsidRPr="002C30C3">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C30C3">
        <w:rPr>
          <w:b/>
          <w:bCs w:val="0"/>
          <w:sz w:val="24"/>
          <w:szCs w:val="24"/>
          <w:u w:val="single"/>
        </w:rPr>
        <w:t>По Лоту №1:</w:t>
      </w:r>
      <w:r w:rsidR="00717F60" w:rsidRPr="002C30C3">
        <w:rPr>
          <w:bCs w:val="0"/>
          <w:sz w:val="24"/>
          <w:szCs w:val="24"/>
        </w:rPr>
        <w:t xml:space="preserve"> </w:t>
      </w:r>
      <w:r w:rsidR="00F94CF3" w:rsidRPr="009F59DC">
        <w:rPr>
          <w:rFonts w:cs="Courier New"/>
          <w:b/>
          <w:color w:val="000000"/>
        </w:rPr>
        <w:t>862 350,00</w:t>
      </w:r>
      <w:r w:rsidR="00F94CF3" w:rsidRPr="0041202A">
        <w:rPr>
          <w:color w:val="000000"/>
        </w:rPr>
        <w:t xml:space="preserve"> </w:t>
      </w:r>
      <w:r w:rsidR="00F94CF3" w:rsidRPr="00F031B3">
        <w:rPr>
          <w:color w:val="000000"/>
        </w:rPr>
        <w:t xml:space="preserve"> </w:t>
      </w:r>
      <w:r w:rsidR="00F94CF3" w:rsidRPr="00441A42">
        <w:t>(</w:t>
      </w:r>
      <w:r w:rsidR="00F94CF3">
        <w:t>восемьсот шестьдесят две тысячи триста пятьдесят</w:t>
      </w:r>
      <w:r w:rsidR="00F94CF3" w:rsidRPr="0094705A">
        <w:t xml:space="preserve">) рублей </w:t>
      </w:r>
      <w:r w:rsidR="00F94CF3" w:rsidRPr="00D05936">
        <w:t xml:space="preserve"> </w:t>
      </w:r>
      <w:r w:rsidR="00F94CF3" w:rsidRPr="001036C6">
        <w:t xml:space="preserve"> </w:t>
      </w:r>
      <w:r w:rsidR="00F94CF3" w:rsidRPr="00441A42">
        <w:t xml:space="preserve"> 00 копеек РФ</w:t>
      </w:r>
      <w:r w:rsidR="00F94CF3">
        <w:t>, без учета НДС; НДС составляет</w:t>
      </w:r>
      <w:r w:rsidR="00F94CF3" w:rsidRPr="00441A42">
        <w:t xml:space="preserve">: </w:t>
      </w:r>
      <w:r w:rsidR="00F94CF3" w:rsidRPr="009F59DC">
        <w:rPr>
          <w:b/>
          <w:color w:val="000000"/>
        </w:rPr>
        <w:t>155 223,00</w:t>
      </w:r>
      <w:r w:rsidR="00F94CF3">
        <w:rPr>
          <w:color w:val="000000"/>
        </w:rPr>
        <w:t xml:space="preserve"> </w:t>
      </w:r>
      <w:r w:rsidR="00F94CF3" w:rsidRPr="00441A42">
        <w:t>(</w:t>
      </w:r>
      <w:r w:rsidR="00F94CF3">
        <w:t>сто пятьдесят пять тысяч двести двадцать три</w:t>
      </w:r>
      <w:r w:rsidR="00F94CF3" w:rsidRPr="0094705A">
        <w:t>)  рубл</w:t>
      </w:r>
      <w:r w:rsidR="00F94CF3">
        <w:t>я</w:t>
      </w:r>
      <w:r w:rsidR="00F94CF3" w:rsidRPr="0094705A">
        <w:t xml:space="preserve"> </w:t>
      </w:r>
      <w:r w:rsidR="00F94CF3" w:rsidRPr="001036C6">
        <w:t xml:space="preserve"> </w:t>
      </w:r>
      <w:r w:rsidR="00F94CF3" w:rsidRPr="00441A42">
        <w:t xml:space="preserve"> </w:t>
      </w:r>
      <w:r w:rsidR="00F94CF3" w:rsidRPr="0094705A">
        <w:t>0</w:t>
      </w:r>
      <w:r w:rsidR="00F94CF3">
        <w:t>0  копеек РФ, без учета НДС</w:t>
      </w:r>
      <w:r w:rsidR="00F94CF3" w:rsidRPr="009F59DC">
        <w:rPr>
          <w:b/>
        </w:rPr>
        <w:t xml:space="preserve">;   </w:t>
      </w:r>
      <w:r w:rsidR="00F94CF3" w:rsidRPr="009F59DC">
        <w:rPr>
          <w:b/>
          <w:color w:val="000000"/>
        </w:rPr>
        <w:t>1 017 573,00</w:t>
      </w:r>
      <w:r w:rsidR="00F94CF3">
        <w:rPr>
          <w:color w:val="000000"/>
        </w:rPr>
        <w:t xml:space="preserve"> </w:t>
      </w:r>
      <w:r w:rsidR="00F94CF3" w:rsidRPr="00441A42">
        <w:t>(</w:t>
      </w:r>
      <w:r w:rsidR="00F94CF3">
        <w:t>один миллион семнадцать тысяч пятьсот семьдесят три</w:t>
      </w:r>
      <w:r w:rsidR="00F94CF3" w:rsidRPr="0094705A">
        <w:t>) рубл</w:t>
      </w:r>
      <w:r w:rsidR="00F94CF3">
        <w:t>я</w:t>
      </w:r>
      <w:r w:rsidR="00F94CF3" w:rsidRPr="0094705A">
        <w:t xml:space="preserve"> </w:t>
      </w:r>
      <w:r w:rsidR="00F94CF3" w:rsidRPr="00D05936">
        <w:t xml:space="preserve"> </w:t>
      </w:r>
      <w:r w:rsidR="00F94CF3" w:rsidRPr="00FD72F3">
        <w:t xml:space="preserve"> </w:t>
      </w:r>
      <w:r w:rsidR="00F94CF3" w:rsidRPr="00441A42">
        <w:t xml:space="preserve"> </w:t>
      </w:r>
      <w:r w:rsidR="00F94CF3" w:rsidRPr="0094705A">
        <w:t>0</w:t>
      </w:r>
      <w:r w:rsidR="00F94CF3">
        <w:t>0  копеек РФ, с учетом НДС</w:t>
      </w:r>
      <w:r w:rsidR="00F94CF3" w:rsidRPr="00441A42">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CA44AD" w:rsidRPr="00CA44AD">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CA44AD" w:rsidRPr="00CA44AD">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CA44AD" w:rsidRPr="00CA44AD">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w:t>
      </w:r>
      <w:r w:rsidRPr="00382A07">
        <w:rPr>
          <w:bCs w:val="0"/>
          <w:sz w:val="24"/>
          <w:szCs w:val="24"/>
        </w:rPr>
        <w:lastRenderedPageBreak/>
        <w:t>расходы, связанные с шеф-монтажом и шеф-наладкой в объеме, предусмотренном требованиями Технического задания</w:t>
      </w:r>
      <w:r w:rsidR="00216641" w:rsidRPr="00382A07">
        <w:rPr>
          <w:bCs w:val="0"/>
          <w:sz w:val="24"/>
          <w:szCs w:val="24"/>
        </w:rPr>
        <w:t>.</w:t>
      </w:r>
    </w:p>
    <w:p w:rsidR="002A5B42" w:rsidRPr="00382A07" w:rsidRDefault="00717F60" w:rsidP="00E71A48">
      <w:pPr>
        <w:pStyle w:val="3"/>
        <w:spacing w:line="264" w:lineRule="auto"/>
        <w:rPr>
          <w:szCs w:val="24"/>
        </w:rPr>
      </w:pPr>
      <w:bookmarkStart w:id="294" w:name="_Ref191386407"/>
      <w:bookmarkStart w:id="295" w:name="_Ref191386526"/>
      <w:bookmarkStart w:id="296" w:name="_Toc440357097"/>
      <w:bookmarkStart w:id="297" w:name="_Toc440359652"/>
      <w:bookmarkStart w:id="298" w:name="_Toc440632115"/>
      <w:bookmarkStart w:id="299" w:name="_Toc440875936"/>
      <w:bookmarkStart w:id="300" w:name="_Toc441130964"/>
      <w:bookmarkStart w:id="301" w:name="_Toc447269779"/>
      <w:bookmarkStart w:id="302" w:name="_Toc464120601"/>
      <w:bookmarkStart w:id="303" w:name="_Toc466970521"/>
      <w:bookmarkStart w:id="30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5"/>
      <w:r w:rsidRPr="00382A07">
        <w:rPr>
          <w:bCs w:val="0"/>
          <w:sz w:val="24"/>
          <w:szCs w:val="24"/>
        </w:rPr>
        <w:t>:</w:t>
      </w:r>
      <w:bookmarkStart w:id="308" w:name="_Ref306004833"/>
      <w:bookmarkEnd w:id="30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Pr="00382A07">
        <w:rPr>
          <w:bCs w:val="0"/>
          <w:sz w:val="24"/>
          <w:szCs w:val="24"/>
        </w:rPr>
        <w:t xml:space="preserve">. </w:t>
      </w:r>
      <w:r w:rsidR="003F330D" w:rsidRPr="00382A07">
        <w:rPr>
          <w:bCs w:val="0"/>
          <w:sz w:val="24"/>
          <w:szCs w:val="24"/>
        </w:rPr>
        <w:t>Привлечение со</w:t>
      </w:r>
      <w:r w:rsidR="00036006" w:rsidRPr="00382A07">
        <w:rPr>
          <w:bCs w:val="0"/>
          <w:sz w:val="24"/>
          <w:szCs w:val="24"/>
        </w:rPr>
        <w:t xml:space="preserve">поставщиков в соответствии с пунктом </w:t>
      </w:r>
      <w:fldSimple w:instr=" REF _Ref440271628 \r \h  \* MERGEFORMAT ">
        <w:r w:rsidR="00CA44AD">
          <w:rPr>
            <w:bCs w:val="0"/>
            <w:sz w:val="24"/>
            <w:szCs w:val="24"/>
          </w:rPr>
          <w:t>3.3.9</w:t>
        </w:r>
      </w:fldSimple>
      <w:r w:rsidR="00036006" w:rsidRPr="00382A07">
        <w:rPr>
          <w:bCs w:val="0"/>
          <w:sz w:val="24"/>
          <w:szCs w:val="24"/>
        </w:rPr>
        <w:t xml:space="preserve"> не допускается.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CA44AD" w:rsidRPr="00CA44AD">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7"/>
      <w:bookmarkEnd w:id="308"/>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10" w:name="_Ref306032455"/>
      <w:r w:rsidRPr="00382A07">
        <w:rPr>
          <w:bCs w:val="0"/>
          <w:sz w:val="24"/>
          <w:szCs w:val="24"/>
        </w:rPr>
        <w:t xml:space="preserve">должен </w:t>
      </w:r>
      <w:bookmarkStart w:id="31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10"/>
      <w:bookmarkEnd w:id="31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2"/>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13" w:name="_Ref306005578"/>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fldSimple w:instr=" REF _Ref440291364 \r \h  \* MERGEFORMAT ">
        <w:r w:rsidR="00CA44AD" w:rsidRPr="00CA44AD">
          <w:rPr>
            <w:sz w:val="24"/>
            <w:szCs w:val="24"/>
          </w:rPr>
          <w:t>3.3.8.1</w:t>
        </w:r>
      </w:fldSimple>
      <w:r w:rsidRPr="00382A07">
        <w:rPr>
          <w:sz w:val="24"/>
          <w:szCs w:val="24"/>
        </w:rPr>
        <w:t>-</w:t>
      </w:r>
      <w:fldSimple w:instr=" REF _Ref303669127 \r \h  \* MERGEFORMAT ">
        <w:r w:rsidR="00CA44AD" w:rsidRPr="00CA44AD">
          <w:rPr>
            <w:sz w:val="24"/>
            <w:szCs w:val="24"/>
          </w:rPr>
          <w:t>3.3.8.2</w:t>
        </w:r>
      </w:fldSimple>
      <w:r w:rsidR="00717F60" w:rsidRPr="00382A07">
        <w:rPr>
          <w:bCs w:val="0"/>
          <w:sz w:val="24"/>
          <w:szCs w:val="24"/>
        </w:rPr>
        <w:t>:</w:t>
      </w:r>
      <w:bookmarkEnd w:id="313"/>
      <w:bookmarkEnd w:id="31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5"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lastRenderedPageBreak/>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CA44AD" w:rsidRPr="00CA44AD">
          <w:rPr>
            <w:sz w:val="24"/>
            <w:szCs w:val="24"/>
          </w:rPr>
          <w:t>5.9</w:t>
        </w:r>
      </w:fldSimple>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CA44AD" w:rsidRPr="00CA44AD">
          <w:rPr>
            <w:sz w:val="24"/>
            <w:szCs w:val="24"/>
          </w:rPr>
          <w:t>5.1.3</w:t>
        </w:r>
      </w:fldSimple>
      <w:r w:rsidR="00A600E3" w:rsidRPr="00382A07">
        <w:rPr>
          <w:sz w:val="24"/>
          <w:szCs w:val="24"/>
        </w:rPr>
        <w:t>)</w:t>
      </w:r>
      <w:r w:rsidRPr="00382A07">
        <w:rPr>
          <w:sz w:val="24"/>
          <w:szCs w:val="24"/>
        </w:rPr>
        <w:t>;</w:t>
      </w:r>
      <w:bookmarkEnd w:id="31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CA44AD" w:rsidRPr="00CA44AD">
          <w:rPr>
            <w:sz w:val="24"/>
            <w:szCs w:val="24"/>
          </w:rPr>
          <w:t>5.10</w:t>
        </w:r>
      </w:fldSimple>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CA44AD" w:rsidRPr="00CA44AD">
          <w:rPr>
            <w:sz w:val="24"/>
            <w:szCs w:val="24"/>
          </w:rPr>
          <w:t>5.11</w:t>
        </w:r>
      </w:fldSimple>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382A07">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CA44AD" w:rsidRPr="00CA44AD">
          <w:rPr>
            <w:sz w:val="24"/>
            <w:szCs w:val="24"/>
          </w:rPr>
          <w:t>5.6.1</w:t>
        </w:r>
      </w:fldSimple>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31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8"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CA44AD" w:rsidRPr="00CA44AD">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CA44AD" w:rsidRPr="00CA44AD">
          <w:rPr>
            <w:sz w:val="24"/>
            <w:szCs w:val="24"/>
          </w:rPr>
          <w:t>5.7</w:t>
        </w:r>
      </w:fldSimple>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CA44AD" w:rsidRPr="00CA44AD">
          <w:rPr>
            <w:sz w:val="24"/>
            <w:szCs w:val="24"/>
          </w:rPr>
          <w:t>5.8</w:t>
        </w:r>
      </w:fldSimple>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31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CA44AD" w:rsidRPr="00DB5A15">
          <w:rPr>
            <w:sz w:val="24"/>
            <w:szCs w:val="24"/>
          </w:rPr>
          <w:t>5.12</w:t>
        </w:r>
      </w:fldSimple>
      <w:r w:rsidRPr="00DB5A15">
        <w:rPr>
          <w:sz w:val="24"/>
          <w:szCs w:val="24"/>
        </w:rPr>
        <w:t>)</w:t>
      </w:r>
      <w:r w:rsidR="006D2FCD" w:rsidRPr="00DB5A15">
        <w:rPr>
          <w:sz w:val="24"/>
          <w:szCs w:val="24"/>
        </w:rPr>
        <w:t xml:space="preserve">, либо документ, </w:t>
      </w:r>
      <w:r w:rsidR="006D2FCD" w:rsidRPr="00DB5A15">
        <w:rPr>
          <w:sz w:val="24"/>
          <w:szCs w:val="24"/>
        </w:rPr>
        <w:lastRenderedPageBreak/>
        <w:t>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1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CA44AD" w:rsidRPr="00CA44AD">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xml:space="preserve">, подтверждающая </w:t>
      </w:r>
      <w:r w:rsidRPr="00382A07">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2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2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lastRenderedPageBreak/>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1"/>
    </w:p>
    <w:p w:rsidR="00717F60" w:rsidRPr="00382A07" w:rsidRDefault="00717F60" w:rsidP="00E71A48">
      <w:pPr>
        <w:pStyle w:val="3"/>
        <w:spacing w:line="264" w:lineRule="auto"/>
        <w:rPr>
          <w:szCs w:val="24"/>
        </w:rPr>
      </w:pPr>
      <w:bookmarkStart w:id="322" w:name="_Ref191386451"/>
      <w:bookmarkStart w:id="323" w:name="_Ref440271628"/>
      <w:bookmarkStart w:id="324" w:name="_Toc440357098"/>
      <w:bookmarkStart w:id="325" w:name="_Toc440359653"/>
      <w:bookmarkStart w:id="326" w:name="_Toc440632116"/>
      <w:bookmarkStart w:id="327" w:name="_Toc440875937"/>
      <w:bookmarkStart w:id="328" w:name="_Toc441130965"/>
      <w:bookmarkStart w:id="329" w:name="_Toc447269780"/>
      <w:bookmarkStart w:id="330" w:name="_Toc464120602"/>
      <w:bookmarkStart w:id="331" w:name="_Toc466970522"/>
      <w:r w:rsidRPr="00382A07">
        <w:rPr>
          <w:szCs w:val="24"/>
        </w:rPr>
        <w:t xml:space="preserve">Привлечение </w:t>
      </w:r>
      <w:bookmarkEnd w:id="322"/>
      <w:r w:rsidR="005B074F" w:rsidRPr="00382A07">
        <w:rPr>
          <w:szCs w:val="24"/>
        </w:rPr>
        <w:t>сопоставщиков</w:t>
      </w:r>
      <w:bookmarkEnd w:id="323"/>
      <w:bookmarkEnd w:id="324"/>
      <w:bookmarkEnd w:id="325"/>
      <w:bookmarkEnd w:id="326"/>
      <w:bookmarkEnd w:id="327"/>
      <w:bookmarkEnd w:id="328"/>
      <w:bookmarkEnd w:id="329"/>
      <w:bookmarkEnd w:id="330"/>
      <w:bookmarkEnd w:id="331"/>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2" w:name="_Ref191386461"/>
      <w:bookmarkStart w:id="333" w:name="_Toc440357099"/>
      <w:bookmarkStart w:id="334" w:name="_Toc440359654"/>
      <w:bookmarkStart w:id="335" w:name="_Toc440632117"/>
      <w:bookmarkStart w:id="336" w:name="_Toc440875938"/>
      <w:bookmarkStart w:id="337" w:name="_Toc441130966"/>
      <w:bookmarkStart w:id="338" w:name="_Toc447269781"/>
      <w:bookmarkStart w:id="339" w:name="_Toc464120603"/>
      <w:bookmarkStart w:id="34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2"/>
      <w:bookmarkEnd w:id="333"/>
      <w:bookmarkEnd w:id="334"/>
      <w:bookmarkEnd w:id="335"/>
      <w:bookmarkEnd w:id="336"/>
      <w:bookmarkEnd w:id="337"/>
      <w:bookmarkEnd w:id="338"/>
      <w:bookmarkEnd w:id="339"/>
      <w:bookmarkEnd w:id="34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CA44AD" w:rsidRPr="00CA44AD">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CA44AD" w:rsidRPr="00CA44AD">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fldSimple w:instr=" REF _Ref440291364 \r \h  \* MERGEFORMAT ">
        <w:r w:rsidR="00CA44AD">
          <w:rPr>
            <w:bCs w:val="0"/>
            <w:sz w:val="24"/>
            <w:szCs w:val="24"/>
          </w:rPr>
          <w:t>3.3.8.1</w:t>
        </w:r>
      </w:fldSimple>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 xml:space="preserve">а во взаимоотношениях </w:t>
      </w:r>
      <w:r w:rsidRPr="00382A07">
        <w:rPr>
          <w:bCs w:val="0"/>
          <w:sz w:val="24"/>
          <w:szCs w:val="24"/>
        </w:rPr>
        <w:lastRenderedPageBreak/>
        <w:t>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CA44AD" w:rsidRPr="00CA44AD">
          <w:rPr>
            <w:bCs w:val="0"/>
            <w:sz w:val="24"/>
            <w:szCs w:val="24"/>
            <w:lang w:val="en-US"/>
          </w:rPr>
          <w:t>a</w:t>
        </w:r>
        <w:r w:rsidR="00CA44AD" w:rsidRPr="00CA44AD">
          <w:rPr>
            <w:bCs w:val="0"/>
            <w:sz w:val="24"/>
            <w:szCs w:val="24"/>
          </w:rPr>
          <w:t>)</w:t>
        </w:r>
      </w:fldSimple>
      <w:r w:rsidRPr="00382A07">
        <w:rPr>
          <w:bCs w:val="0"/>
          <w:sz w:val="24"/>
          <w:szCs w:val="24"/>
        </w:rPr>
        <w:t xml:space="preserve">- </w:t>
      </w:r>
      <w:fldSimple w:instr=" REF _Ref307563262 \r \h  \* MERGEFORMAT ">
        <w:r w:rsidR="00CA44AD" w:rsidRPr="00CA44AD">
          <w:rPr>
            <w:bCs w:val="0"/>
            <w:sz w:val="24"/>
            <w:szCs w:val="24"/>
            <w:lang w:val="en-US"/>
          </w:rPr>
          <w:t>g</w:t>
        </w:r>
        <w:r w:rsidR="00CA44AD" w:rsidRPr="00CA44AD">
          <w:rPr>
            <w:bCs w:val="0"/>
            <w:sz w:val="24"/>
            <w:szCs w:val="24"/>
          </w:rPr>
          <w:t>)</w:t>
        </w:r>
      </w:fldSimple>
      <w:r w:rsidRPr="00382A07">
        <w:rPr>
          <w:bCs w:val="0"/>
          <w:sz w:val="24"/>
          <w:szCs w:val="24"/>
        </w:rPr>
        <w:t xml:space="preserve">п. </w:t>
      </w:r>
      <w:fldSimple w:instr=" REF _Ref306032591 \r \h  \* MERGEFORMAT ">
        <w:r w:rsidR="00CA44AD" w:rsidRPr="00CA44AD">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CA44AD" w:rsidRPr="00CA44AD">
          <w:rPr>
            <w:bCs w:val="0"/>
            <w:sz w:val="24"/>
            <w:szCs w:val="24"/>
          </w:rPr>
          <w:t>3.3.8.2</w:t>
        </w:r>
      </w:fldSimple>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fldSimple w:instr=" REF _Ref442188512 \r \h  \* MERGEFORMAT ">
        <w:r w:rsidR="00CA44AD" w:rsidRPr="00CA44AD">
          <w:rPr>
            <w:sz w:val="24"/>
            <w:szCs w:val="24"/>
          </w:rPr>
          <w:t>с)</w:t>
        </w:r>
      </w:fldSimple>
      <w:r w:rsidR="008941A2" w:rsidRPr="00382A07">
        <w:rPr>
          <w:sz w:val="24"/>
          <w:szCs w:val="24"/>
        </w:rPr>
        <w:t xml:space="preserve"> и </w:t>
      </w:r>
      <w:fldSimple w:instr=" REF _Ref464462966 \r \h  \* MERGEFORMAT ">
        <w:r w:rsidR="00CA44AD" w:rsidRPr="00CA44AD">
          <w:rPr>
            <w:sz w:val="24"/>
            <w:szCs w:val="24"/>
          </w:rPr>
          <w:t>х)</w:t>
        </w:r>
      </w:fldSimple>
      <w:r w:rsidR="008941A2" w:rsidRPr="00382A07">
        <w:rPr>
          <w:sz w:val="24"/>
          <w:szCs w:val="24"/>
        </w:rPr>
        <w:t xml:space="preserve"> п. </w:t>
      </w:r>
      <w:fldSimple w:instr=" REF _Ref303587815 \r \h  \* MERGEFORMAT ">
        <w:r w:rsidR="00CA44AD" w:rsidRPr="00CA44AD">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CA44AD">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fldSimple w:instr=" REF _Ref440291364 \r \h  \* MERGEFORMAT ">
        <w:r w:rsidR="00CA44AD">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w:t>
      </w:r>
      <w:r w:rsidRPr="00382A07">
        <w:rPr>
          <w:bCs w:val="0"/>
          <w:sz w:val="24"/>
          <w:szCs w:val="24"/>
        </w:rPr>
        <w:lastRenderedPageBreak/>
        <w:t xml:space="preserve">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5" w:name="_Ref306114966"/>
      <w:bookmarkStart w:id="346" w:name="_Toc440357100"/>
      <w:bookmarkStart w:id="347" w:name="_Toc440359655"/>
      <w:bookmarkStart w:id="348" w:name="_Toc440632118"/>
      <w:bookmarkStart w:id="349" w:name="_Toc440875939"/>
      <w:bookmarkStart w:id="350" w:name="_Toc441130967"/>
      <w:bookmarkStart w:id="351" w:name="_Toc447269782"/>
      <w:bookmarkStart w:id="352" w:name="_Toc464120604"/>
      <w:bookmarkStart w:id="353" w:name="_Toc466970524"/>
      <w:r w:rsidRPr="00382A07">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CA44AD" w:rsidRPr="00CA44AD">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CA44AD" w:rsidRPr="00CA44AD">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4" w:name="_Toc440357101"/>
      <w:bookmarkStart w:id="355" w:name="_Toc440359656"/>
      <w:bookmarkStart w:id="356" w:name="_Toc440632119"/>
      <w:bookmarkStart w:id="357" w:name="_Toc440875940"/>
      <w:bookmarkStart w:id="358" w:name="_Ref440969765"/>
      <w:bookmarkStart w:id="359" w:name="_Toc441130968"/>
      <w:bookmarkStart w:id="360" w:name="_Toc447269783"/>
      <w:bookmarkStart w:id="361" w:name="_Toc464120605"/>
      <w:bookmarkStart w:id="362" w:name="_Toc466970525"/>
      <w:r w:rsidRPr="00382A07">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3" w:name="_Ref440289401"/>
      <w:bookmarkStart w:id="364" w:name="_Toc440357102"/>
      <w:bookmarkStart w:id="365" w:name="_Toc440359657"/>
      <w:bookmarkStart w:id="366" w:name="_Toc440632120"/>
      <w:bookmarkStart w:id="367" w:name="_Toc440875941"/>
      <w:bookmarkStart w:id="368" w:name="_Toc441130969"/>
      <w:bookmarkStart w:id="369" w:name="_Toc447269784"/>
      <w:bookmarkStart w:id="370" w:name="_Toc464120606"/>
      <w:bookmarkStart w:id="371" w:name="_Toc466970526"/>
      <w:r w:rsidRPr="00382A07">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382A07"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57103"/>
      <w:bookmarkStart w:id="377" w:name="_Toc440359658"/>
      <w:bookmarkStart w:id="378" w:name="_Toc440632121"/>
      <w:bookmarkStart w:id="379" w:name="_Toc440875942"/>
      <w:bookmarkStart w:id="380" w:name="_Toc441130970"/>
      <w:bookmarkStart w:id="381" w:name="_Toc447269785"/>
      <w:bookmarkStart w:id="382" w:name="_Toc464120607"/>
      <w:bookmarkStart w:id="383" w:name="_Toc46697052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F745A4">
        <w:rPr>
          <w:bCs w:val="0"/>
          <w:sz w:val="24"/>
          <w:szCs w:val="24"/>
        </w:rPr>
        <w:t xml:space="preserve"> 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lastRenderedPageBreak/>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CA44AD" w:rsidRPr="00DB5A15">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CA44AD" w:rsidRPr="00DB5A15">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4"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CA44AD">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6" w:name="_Ref307586570"/>
      <w:r w:rsidRPr="00382A07">
        <w:rPr>
          <w:sz w:val="24"/>
          <w:szCs w:val="24"/>
        </w:rPr>
        <w:t>В соглашении о неустойке должно быть указано</w:t>
      </w:r>
      <w:bookmarkStart w:id="38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6"/>
      <w:bookmarkEnd w:id="38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CA44AD" w:rsidRPr="00CA44AD">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CA44AD" w:rsidRPr="00CA44AD">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fldSimple w:instr=" REF _Ref303683929 \r \h  \* MERGEFORMAT ">
        <w:r w:rsidR="00CA44AD">
          <w:rPr>
            <w:bCs w:val="0"/>
            <w:sz w:val="24"/>
            <w:szCs w:val="24"/>
          </w:rPr>
          <w:t>3.10</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8"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CA44AD">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9" w:name="_Ref299109207"/>
      <w:bookmarkStart w:id="39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CA44AD" w:rsidRPr="00CA44AD">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CA44AD" w:rsidRPr="00CA44AD">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CA44AD" w:rsidRPr="00CA44AD">
          <w:rPr>
            <w:sz w:val="24"/>
            <w:szCs w:val="24"/>
          </w:rPr>
          <w:t>3.4.1.3</w:t>
        </w:r>
      </w:fldSimple>
      <w:r w:rsidRPr="00382A07">
        <w:rPr>
          <w:sz w:val="24"/>
          <w:szCs w:val="24"/>
        </w:rPr>
        <w:t xml:space="preserve"> настоящей Документации, по адресу: </w:t>
      </w:r>
      <w:r w:rsidR="002C30C3" w:rsidRPr="008D1B83">
        <w:rPr>
          <w:sz w:val="24"/>
          <w:szCs w:val="24"/>
        </w:rPr>
        <w:t xml:space="preserve">РФ, </w:t>
      </w:r>
      <w:r w:rsidR="002C30C3">
        <w:rPr>
          <w:sz w:val="24"/>
          <w:szCs w:val="24"/>
        </w:rPr>
        <w:t>308000</w:t>
      </w:r>
      <w:r w:rsidR="002C30C3" w:rsidRPr="008D1B83">
        <w:rPr>
          <w:sz w:val="24"/>
          <w:szCs w:val="24"/>
        </w:rPr>
        <w:t xml:space="preserve">, г. </w:t>
      </w:r>
      <w:r w:rsidR="002C30C3">
        <w:rPr>
          <w:sz w:val="24"/>
          <w:szCs w:val="24"/>
        </w:rPr>
        <w:t>Белгород</w:t>
      </w:r>
      <w:r w:rsidR="002C30C3" w:rsidRPr="008D1B83">
        <w:rPr>
          <w:sz w:val="24"/>
          <w:szCs w:val="24"/>
        </w:rPr>
        <w:t xml:space="preserve">, ул. </w:t>
      </w:r>
      <w:r w:rsidR="002C30C3">
        <w:rPr>
          <w:sz w:val="24"/>
          <w:szCs w:val="24"/>
        </w:rPr>
        <w:t>Преображенская</w:t>
      </w:r>
      <w:r w:rsidR="002C30C3" w:rsidRPr="008D1B83">
        <w:rPr>
          <w:sz w:val="24"/>
          <w:szCs w:val="24"/>
        </w:rPr>
        <w:t>, дом 4</w:t>
      </w:r>
      <w:r w:rsidR="002C30C3">
        <w:rPr>
          <w:sz w:val="24"/>
          <w:szCs w:val="24"/>
        </w:rPr>
        <w:t>2</w:t>
      </w:r>
      <w:r w:rsidR="002C30C3" w:rsidRPr="008D1B83">
        <w:rPr>
          <w:sz w:val="24"/>
          <w:szCs w:val="24"/>
        </w:rPr>
        <w:t>, каб. №</w:t>
      </w:r>
      <w:r w:rsidR="002C30C3">
        <w:rPr>
          <w:sz w:val="24"/>
          <w:szCs w:val="24"/>
        </w:rPr>
        <w:t xml:space="preserve">715 </w:t>
      </w:r>
      <w:r w:rsidR="002C30C3" w:rsidRPr="008D1B83">
        <w:rPr>
          <w:sz w:val="24"/>
          <w:szCs w:val="24"/>
        </w:rPr>
        <w:t xml:space="preserve"> исполнительный сотрудник</w:t>
      </w:r>
      <w:r w:rsidR="002C30C3">
        <w:rPr>
          <w:sz w:val="24"/>
          <w:szCs w:val="24"/>
        </w:rPr>
        <w:t>и</w:t>
      </w:r>
      <w:r w:rsidR="002C30C3" w:rsidRPr="008D1B83">
        <w:rPr>
          <w:sz w:val="24"/>
          <w:szCs w:val="24"/>
        </w:rPr>
        <w:t xml:space="preserve"> – </w:t>
      </w:r>
      <w:r w:rsidR="002C30C3" w:rsidRPr="00441A42">
        <w:t>Горягина Татьяна Николаевна, контактный телефон: (4722) 58-17-51</w:t>
      </w:r>
      <w:r w:rsidR="002C30C3">
        <w:t xml:space="preserve"> ,  </w:t>
      </w:r>
      <w:r w:rsidR="002C30C3" w:rsidRPr="00441A42">
        <w:t>Ермолова Ирина Валерьевна – контактный телефон: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lastRenderedPageBreak/>
        <w:t xml:space="preserve">наименование и адрес Организатора в соответствии с пунктом </w:t>
      </w:r>
      <w:fldSimple w:instr=" REF _Ref191386085 \r \h  \* MERGEFORMAT ">
        <w:r w:rsidR="00CA44AD" w:rsidRPr="00CA44AD">
          <w:rPr>
            <w:sz w:val="24"/>
            <w:szCs w:val="24"/>
          </w:rPr>
          <w:t>1.1.1</w:t>
        </w:r>
      </w:fldSimple>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CA44AD" w:rsidRPr="00CA44AD">
          <w:rPr>
            <w:sz w:val="24"/>
            <w:szCs w:val="24"/>
          </w:rPr>
          <w:t>1.1.4</w:t>
        </w:r>
      </w:fldSimple>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CA44AD" w:rsidRPr="00DB5A15">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1" w:name="_Ref442263553"/>
      <w:bookmarkStart w:id="392"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 xml:space="preserve">). В случае, если на момент истечения срока окончания приема Заявок (п. </w:t>
      </w:r>
      <w:fldSimple w:instr=" REF _Ref440289953 \r \h  \* MERGEFORMAT ">
        <w:r w:rsidR="00CA44AD" w:rsidRPr="00DB5A15">
          <w:rPr>
            <w:szCs w:val="24"/>
          </w:rPr>
          <w:t>3.4.1.3</w:t>
        </w:r>
      </w:fldSimple>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00CA44AD" w:rsidRPr="00DB5A15">
          <w:rPr>
            <w:rFonts w:eastAsia="Calibri"/>
            <w:szCs w:val="24"/>
            <w:lang w:eastAsia="en-US"/>
          </w:rPr>
          <w:t>5.6</w:t>
        </w:r>
      </w:fldSimple>
      <w:r w:rsidRPr="00DB5A15">
        <w:rPr>
          <w:rFonts w:eastAsia="Calibri"/>
          <w:szCs w:val="24"/>
          <w:lang w:eastAsia="en-US"/>
        </w:rPr>
        <w:t xml:space="preserve">) Участник обязан направить на электронную почту </w:t>
      </w:r>
      <w:r w:rsidR="00F745A4" w:rsidRPr="00441A42">
        <w:t>Горягина Татьяна Николаевна, контактный телефон: (4722) 58-17-51</w:t>
      </w:r>
      <w:r w:rsidR="00F745A4">
        <w:t xml:space="preserve"> , </w:t>
      </w:r>
      <w:r w:rsidR="00F745A4" w:rsidRPr="00441A42">
        <w:rPr>
          <w:sz w:val="22"/>
        </w:rPr>
        <w:t xml:space="preserve">или по адресу электронной почты: </w:t>
      </w:r>
      <w:hyperlink r:id="rId35" w:history="1">
        <w:r w:rsidR="00F745A4" w:rsidRPr="00441A42">
          <w:rPr>
            <w:rStyle w:val="a7"/>
            <w:sz w:val="22"/>
            <w:lang w:val="en-US"/>
          </w:rPr>
          <w:t>Goryagina</w:t>
        </w:r>
        <w:r w:rsidR="00F745A4" w:rsidRPr="00441A42">
          <w:rPr>
            <w:rStyle w:val="a7"/>
            <w:sz w:val="22"/>
          </w:rPr>
          <w:t>.</w:t>
        </w:r>
        <w:r w:rsidR="00F745A4" w:rsidRPr="00441A42">
          <w:rPr>
            <w:rStyle w:val="a7"/>
            <w:sz w:val="22"/>
            <w:lang w:val="en-US"/>
          </w:rPr>
          <w:t>TN</w:t>
        </w:r>
        <w:r w:rsidR="00F745A4" w:rsidRPr="00441A42">
          <w:rPr>
            <w:rStyle w:val="a7"/>
            <w:sz w:val="22"/>
          </w:rPr>
          <w:t>@</w:t>
        </w:r>
        <w:r w:rsidR="00F745A4" w:rsidRPr="00441A42">
          <w:rPr>
            <w:rStyle w:val="a7"/>
            <w:sz w:val="22"/>
            <w:lang w:val="en-US"/>
          </w:rPr>
          <w:t>mrsk</w:t>
        </w:r>
        <w:r w:rsidR="00F745A4" w:rsidRPr="00441A42">
          <w:rPr>
            <w:rStyle w:val="a7"/>
            <w:sz w:val="22"/>
          </w:rPr>
          <w:t>-1.</w:t>
        </w:r>
        <w:r w:rsidR="00F745A4" w:rsidRPr="00441A42">
          <w:rPr>
            <w:rStyle w:val="a7"/>
            <w:sz w:val="22"/>
            <w:lang w:val="en-US"/>
          </w:rPr>
          <w:t>ru</w:t>
        </w:r>
      </w:hyperlink>
      <w:r w:rsidR="00F745A4">
        <w:rPr>
          <w:rStyle w:val="a7"/>
          <w:sz w:val="22"/>
        </w:rPr>
        <w:t>,</w:t>
      </w:r>
      <w:r w:rsidR="00F745A4">
        <w:t xml:space="preserve">   или </w:t>
      </w:r>
      <w:r w:rsidR="00F745A4" w:rsidRPr="00441A42">
        <w:t xml:space="preserve">Ермолова Ирина </w:t>
      </w:r>
      <w:r w:rsidR="00F745A4" w:rsidRPr="00441A42">
        <w:lastRenderedPageBreak/>
        <w:t xml:space="preserve">Валерьевна – контактный телефон: (4722) 58-17-81, адрес электронной почты: </w:t>
      </w:r>
      <w:hyperlink r:id="rId36" w:history="1">
        <w:r w:rsidR="00F745A4" w:rsidRPr="00441A42">
          <w:rPr>
            <w:rStyle w:val="a7"/>
          </w:rPr>
          <w:t>Ermolova.IV@mrsk-1.ru</w:t>
        </w:r>
      </w:hyperlink>
      <w:r w:rsidR="00F745A4" w:rsidRPr="008D1B83">
        <w:rPr>
          <w:bCs w:val="0"/>
          <w:szCs w:val="24"/>
        </w:rPr>
        <w:t>.</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fldSimple w:instr=" REF _Ref440289953 \r \h  \* MERGEFORMAT ">
        <w:r w:rsidR="00CA44AD" w:rsidRPr="00DB5A15">
          <w:rPr>
            <w:szCs w:val="24"/>
          </w:rPr>
          <w:t>3.4.1.3</w:t>
        </w:r>
      </w:fldSimple>
      <w:r w:rsidRPr="00DB5A15">
        <w:rPr>
          <w:szCs w:val="24"/>
        </w:rPr>
        <w:t>).</w:t>
      </w:r>
    </w:p>
    <w:p w:rsidR="006D2FCD"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p>
    <w:p w:rsidR="0054060D" w:rsidRPr="00DB5A15" w:rsidRDefault="0054060D" w:rsidP="0054060D">
      <w:pPr>
        <w:pStyle w:val="Times120"/>
        <w:suppressAutoHyphens w:val="0"/>
        <w:autoSpaceDN w:val="0"/>
        <w:adjustRightInd w:val="0"/>
        <w:spacing w:before="120"/>
        <w:ind w:left="567" w:firstLine="0"/>
        <w:rPr>
          <w:szCs w:val="24"/>
        </w:rPr>
      </w:pPr>
    </w:p>
    <w:p w:rsidR="0054060D" w:rsidRPr="0054060D" w:rsidRDefault="0054060D" w:rsidP="0054060D">
      <w:pPr>
        <w:ind w:firstLine="1418"/>
        <w:rPr>
          <w:sz w:val="24"/>
          <w:szCs w:val="24"/>
        </w:rPr>
      </w:pPr>
      <w:r w:rsidRPr="0054060D">
        <w:rPr>
          <w:sz w:val="24"/>
          <w:szCs w:val="24"/>
        </w:rPr>
        <w:t xml:space="preserve">Получатель платежа : Филиал ПАО «МРСК Центра» - «Белгородэнерго»: </w:t>
      </w:r>
    </w:p>
    <w:p w:rsidR="0054060D" w:rsidRPr="0054060D" w:rsidRDefault="0054060D" w:rsidP="0054060D">
      <w:pPr>
        <w:ind w:firstLine="1418"/>
        <w:rPr>
          <w:sz w:val="24"/>
          <w:szCs w:val="24"/>
        </w:rPr>
      </w:pPr>
      <w:r w:rsidRPr="0054060D">
        <w:rPr>
          <w:sz w:val="24"/>
          <w:szCs w:val="24"/>
        </w:rPr>
        <w:t>Место расположения филиала ПАО «МРСК Центра»- «Белгородэнерго»:</w:t>
      </w:r>
    </w:p>
    <w:p w:rsidR="0054060D" w:rsidRPr="0054060D" w:rsidRDefault="0054060D" w:rsidP="0054060D">
      <w:pPr>
        <w:ind w:firstLine="1418"/>
        <w:rPr>
          <w:sz w:val="24"/>
          <w:szCs w:val="24"/>
        </w:rPr>
      </w:pPr>
      <w:r w:rsidRPr="0054060D">
        <w:rPr>
          <w:sz w:val="24"/>
          <w:szCs w:val="24"/>
        </w:rPr>
        <w:t>308000 г. Белгород ул. Преображенская, д. 42</w:t>
      </w:r>
    </w:p>
    <w:p w:rsidR="0054060D" w:rsidRPr="0054060D" w:rsidRDefault="0054060D" w:rsidP="0054060D">
      <w:pPr>
        <w:ind w:firstLine="1418"/>
        <w:rPr>
          <w:sz w:val="24"/>
          <w:szCs w:val="24"/>
        </w:rPr>
      </w:pPr>
      <w:r w:rsidRPr="0054060D">
        <w:rPr>
          <w:sz w:val="24"/>
          <w:szCs w:val="24"/>
        </w:rPr>
        <w:t>ИНН 6901067107/ КПП 312302001</w:t>
      </w:r>
    </w:p>
    <w:p w:rsidR="0054060D" w:rsidRPr="00DB5A15" w:rsidRDefault="0054060D" w:rsidP="0054060D">
      <w:pPr>
        <w:ind w:left="1418" w:firstLine="0"/>
      </w:pPr>
      <w:r w:rsidRPr="0054060D">
        <w:rPr>
          <w:sz w:val="24"/>
          <w:szCs w:val="24"/>
        </w:rPr>
        <w:t>р/с: 40702810107000008158  в  Белгородском отделении  № 8592  ПАО  Сбербанк БИК 041403633, к/с 30101810100000000633</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CA44AD" w:rsidRPr="00DB5A15">
          <w:rPr>
            <w:sz w:val="24"/>
            <w:szCs w:val="24"/>
          </w:rPr>
          <w:t>3.12</w:t>
        </w:r>
      </w:fldSimple>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2"/>
      <w:bookmarkEnd w:id="393"/>
    </w:p>
    <w:p w:rsidR="00717F60" w:rsidRPr="00382A07" w:rsidRDefault="00717F60" w:rsidP="00E71A48">
      <w:pPr>
        <w:pStyle w:val="2"/>
        <w:tabs>
          <w:tab w:val="clear" w:pos="0"/>
          <w:tab w:val="clear" w:pos="1700"/>
          <w:tab w:val="num" w:pos="709"/>
        </w:tabs>
        <w:spacing w:line="264" w:lineRule="auto"/>
      </w:pPr>
      <w:bookmarkStart w:id="394" w:name="_Ref305973214"/>
      <w:bookmarkStart w:id="395" w:name="_Toc466970528"/>
      <w:r w:rsidRPr="00382A07">
        <w:t>Подача Заявок и их прием</w:t>
      </w:r>
      <w:bookmarkStart w:id="396" w:name="_Ref56229451"/>
      <w:bookmarkEnd w:id="372"/>
      <w:bookmarkEnd w:id="394"/>
      <w:bookmarkEnd w:id="395"/>
    </w:p>
    <w:p w:rsidR="00717F60" w:rsidRPr="00382A07" w:rsidRDefault="00717F60" w:rsidP="00E71A48">
      <w:pPr>
        <w:pStyle w:val="3"/>
        <w:spacing w:line="264" w:lineRule="auto"/>
        <w:rPr>
          <w:szCs w:val="24"/>
        </w:rPr>
      </w:pPr>
      <w:bookmarkStart w:id="397" w:name="_Toc439323707"/>
      <w:bookmarkStart w:id="398" w:name="_Toc440357105"/>
      <w:bookmarkStart w:id="399" w:name="_Toc440359660"/>
      <w:bookmarkStart w:id="400" w:name="_Toc440632123"/>
      <w:bookmarkStart w:id="401" w:name="_Toc440875944"/>
      <w:bookmarkStart w:id="402" w:name="_Toc441130972"/>
      <w:bookmarkStart w:id="403" w:name="_Toc447269787"/>
      <w:bookmarkStart w:id="404" w:name="_Toc464120609"/>
      <w:bookmarkStart w:id="405" w:name="_Toc466970529"/>
      <w:r w:rsidRPr="00382A07">
        <w:rPr>
          <w:szCs w:val="24"/>
        </w:rPr>
        <w:t>Подача Заявок через ЭТП</w:t>
      </w:r>
      <w:bookmarkEnd w:id="397"/>
      <w:bookmarkEnd w:id="398"/>
      <w:bookmarkEnd w:id="399"/>
      <w:bookmarkEnd w:id="400"/>
      <w:bookmarkEnd w:id="401"/>
      <w:bookmarkEnd w:id="402"/>
      <w:bookmarkEnd w:id="403"/>
      <w:bookmarkEnd w:id="404"/>
      <w:bookmarkEnd w:id="40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w:t>
      </w:r>
      <w:r w:rsidRPr="00382A07">
        <w:rPr>
          <w:bCs w:val="0"/>
          <w:sz w:val="24"/>
          <w:szCs w:val="24"/>
        </w:rPr>
        <w:lastRenderedPageBreak/>
        <w:t xml:space="preserve">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6" w:name="_Ref440289953"/>
      <w:r w:rsidRPr="00F745A4">
        <w:rPr>
          <w:bCs w:val="0"/>
          <w:sz w:val="24"/>
          <w:szCs w:val="24"/>
        </w:rPr>
        <w:t>Заявк</w:t>
      </w:r>
      <w:r w:rsidR="00717F60" w:rsidRPr="00F745A4">
        <w:rPr>
          <w:bCs w:val="0"/>
          <w:sz w:val="24"/>
          <w:szCs w:val="24"/>
        </w:rPr>
        <w:t xml:space="preserve">и на ЭТП могут быть поданы до </w:t>
      </w:r>
      <w:r w:rsidR="002B5044" w:rsidRPr="00F745A4">
        <w:rPr>
          <w:b/>
          <w:bCs w:val="0"/>
          <w:sz w:val="24"/>
          <w:szCs w:val="24"/>
        </w:rPr>
        <w:t xml:space="preserve">12 часов 00 минут </w:t>
      </w:r>
      <w:r w:rsidR="00673BDA">
        <w:rPr>
          <w:b/>
          <w:bCs w:val="0"/>
          <w:sz w:val="24"/>
          <w:szCs w:val="24"/>
        </w:rPr>
        <w:t>08</w:t>
      </w:r>
      <w:r w:rsidR="00F745A4" w:rsidRPr="00F745A4">
        <w:rPr>
          <w:b/>
          <w:bCs w:val="0"/>
          <w:sz w:val="24"/>
          <w:szCs w:val="24"/>
        </w:rPr>
        <w:t xml:space="preserve"> декабря </w:t>
      </w:r>
      <w:r w:rsidR="002B5044" w:rsidRPr="00F745A4">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CA44AD">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0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7" w:name="_Ref115077798"/>
      <w:bookmarkStart w:id="408" w:name="_Toc439323708"/>
      <w:bookmarkStart w:id="409" w:name="_Toc440357106"/>
      <w:bookmarkStart w:id="410" w:name="_Toc440359661"/>
      <w:bookmarkStart w:id="411" w:name="_Toc440632124"/>
      <w:bookmarkStart w:id="412" w:name="_Toc440875945"/>
      <w:bookmarkStart w:id="413" w:name="_Toc441130973"/>
      <w:bookmarkStart w:id="414"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CA44AD" w:rsidRPr="00CA44AD">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15" w:name="_Toc464120610"/>
      <w:bookmarkStart w:id="416"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07"/>
      <w:bookmarkEnd w:id="408"/>
      <w:bookmarkEnd w:id="409"/>
      <w:bookmarkEnd w:id="410"/>
      <w:bookmarkEnd w:id="411"/>
      <w:bookmarkEnd w:id="412"/>
      <w:bookmarkEnd w:id="413"/>
      <w:bookmarkEnd w:id="414"/>
      <w:bookmarkEnd w:id="415"/>
      <w:bookmarkEnd w:id="416"/>
    </w:p>
    <w:bookmarkEnd w:id="39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CA44AD" w:rsidRPr="00DB5A15">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CA44AD" w:rsidRPr="00DB5A15">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17" w:name="_Ref303683883"/>
      <w:bookmarkStart w:id="418" w:name="_Toc466970531"/>
      <w:r w:rsidRPr="00382A07">
        <w:t xml:space="preserve">Изменение и отзыв </w:t>
      </w:r>
      <w:r w:rsidR="004B5EB3" w:rsidRPr="00382A07">
        <w:t>Заявк</w:t>
      </w:r>
      <w:r w:rsidRPr="00382A07">
        <w:t>и</w:t>
      </w:r>
      <w:bookmarkEnd w:id="417"/>
      <w:bookmarkEnd w:id="418"/>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9" w:name="_Ref305973250"/>
      <w:r w:rsidRPr="00382A07">
        <w:rPr>
          <w:bCs w:val="0"/>
          <w:sz w:val="24"/>
          <w:szCs w:val="24"/>
        </w:rPr>
        <w:t xml:space="preserve">До окончания срока подачи заявок (п. </w:t>
      </w:r>
      <w:fldSimple w:instr=" REF _Ref440289953 \r \h  \* MERGEFORMAT ">
        <w:r w:rsidR="00CA44AD" w:rsidRPr="00CA44AD">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CA44AD" w:rsidRPr="00CA44AD">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CA44AD" w:rsidRPr="00CA44AD">
          <w:rPr>
            <w:sz w:val="24"/>
            <w:szCs w:val="24"/>
          </w:rPr>
          <w:t>3.3.1.6</w:t>
        </w:r>
      </w:fldSimple>
      <w:r w:rsidRPr="00382A07">
        <w:rPr>
          <w:sz w:val="24"/>
          <w:szCs w:val="24"/>
        </w:rPr>
        <w:t xml:space="preserve">, </w:t>
      </w:r>
      <w:fldSimple w:instr=" REF _Ref195087786 \r \h  \* MERGEFORMAT ">
        <w:r w:rsidR="00CA44AD" w:rsidRPr="00CA44AD">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20" w:name="_Toc466970532"/>
      <w:r w:rsidRPr="00382A07">
        <w:t>Оценка Заявок и проведение переговоров</w:t>
      </w:r>
      <w:bookmarkEnd w:id="419"/>
      <w:bookmarkEnd w:id="420"/>
      <w:r w:rsidRPr="00382A07">
        <w:t xml:space="preserve"> </w:t>
      </w:r>
    </w:p>
    <w:p w:rsidR="00717F60" w:rsidRPr="00382A07" w:rsidRDefault="00717F60" w:rsidP="00E71A48">
      <w:pPr>
        <w:pStyle w:val="3"/>
        <w:spacing w:line="264" w:lineRule="auto"/>
        <w:rPr>
          <w:szCs w:val="24"/>
        </w:rPr>
      </w:pPr>
      <w:bookmarkStart w:id="421" w:name="_Toc439323711"/>
      <w:bookmarkStart w:id="422" w:name="_Toc440357109"/>
      <w:bookmarkStart w:id="423" w:name="_Toc440359664"/>
      <w:bookmarkStart w:id="424" w:name="_Toc440632127"/>
      <w:bookmarkStart w:id="425" w:name="_Toc440875948"/>
      <w:bookmarkStart w:id="426" w:name="_Toc441130976"/>
      <w:bookmarkStart w:id="427" w:name="_Toc447269791"/>
      <w:bookmarkStart w:id="428" w:name="_Toc464120613"/>
      <w:bookmarkStart w:id="429" w:name="_Toc466970533"/>
      <w:r w:rsidRPr="00382A07">
        <w:rPr>
          <w:szCs w:val="24"/>
        </w:rPr>
        <w:t>Общие положения</w:t>
      </w:r>
      <w:bookmarkEnd w:id="421"/>
      <w:bookmarkEnd w:id="422"/>
      <w:bookmarkEnd w:id="423"/>
      <w:bookmarkEnd w:id="424"/>
      <w:bookmarkEnd w:id="425"/>
      <w:bookmarkEnd w:id="426"/>
      <w:bookmarkEnd w:id="427"/>
      <w:bookmarkEnd w:id="428"/>
      <w:bookmarkEnd w:id="42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 xml:space="preserve">ам </w:t>
      </w:r>
      <w:r w:rsidRPr="00382A07">
        <w:rPr>
          <w:bCs w:val="0"/>
          <w:sz w:val="24"/>
          <w:szCs w:val="24"/>
        </w:rPr>
        <w:lastRenderedPageBreak/>
        <w:t>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CA44AD" w:rsidRPr="00CA44AD">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CA44AD" w:rsidRPr="00CA44AD">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CA44AD" w:rsidRPr="00CA44AD">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430" w:name="_Ref93089454"/>
      <w:bookmarkStart w:id="431" w:name="_Toc439323712"/>
      <w:bookmarkStart w:id="432" w:name="_Toc440357110"/>
      <w:bookmarkStart w:id="433" w:name="_Toc440359665"/>
      <w:bookmarkStart w:id="434" w:name="_Toc440632128"/>
      <w:bookmarkStart w:id="435" w:name="_Toc440875949"/>
      <w:bookmarkStart w:id="436" w:name="_Toc441130977"/>
      <w:bookmarkStart w:id="437" w:name="_Toc447269792"/>
      <w:bookmarkStart w:id="438" w:name="_Toc464120614"/>
      <w:bookmarkStart w:id="439" w:name="_Toc466970534"/>
      <w:r w:rsidRPr="00382A07">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40"/>
      <w:bookmarkEnd w:id="441"/>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w:t>
      </w:r>
      <w:r w:rsidRPr="00382A07">
        <w:rPr>
          <w:sz w:val="24"/>
          <w:szCs w:val="24"/>
        </w:rPr>
        <w:lastRenderedPageBreak/>
        <w:t xml:space="preserve">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CA44AD" w:rsidRPr="00CA44AD">
          <w:rPr>
            <w:sz w:val="24"/>
            <w:szCs w:val="24"/>
          </w:rPr>
          <w:t>5.10</w:t>
        </w:r>
      </w:fldSimple>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CA44AD" w:rsidRPr="00CA44AD">
          <w:rPr>
            <w:sz w:val="24"/>
            <w:szCs w:val="24"/>
          </w:rPr>
          <w:t>3.3.14</w:t>
        </w:r>
      </w:fldSimple>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CA44AD" w:rsidRPr="00CA44AD">
          <w:rPr>
            <w:sz w:val="24"/>
            <w:szCs w:val="24"/>
          </w:rPr>
          <w:t>3.3.14</w:t>
        </w:r>
      </w:fldSimple>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2" w:name="_Ref303670674"/>
      <w:bookmarkStart w:id="443" w:name="_Toc439323713"/>
      <w:bookmarkStart w:id="444" w:name="_Toc440357111"/>
      <w:bookmarkStart w:id="445" w:name="_Toc440359666"/>
      <w:bookmarkStart w:id="446" w:name="_Toc440632129"/>
      <w:bookmarkStart w:id="447" w:name="_Toc440875950"/>
      <w:bookmarkStart w:id="448" w:name="_Toc441130978"/>
      <w:bookmarkStart w:id="449" w:name="_Toc447269793"/>
      <w:bookmarkStart w:id="450" w:name="_Toc464120615"/>
      <w:bookmarkStart w:id="451" w:name="_Toc466970535"/>
      <w:r w:rsidRPr="00382A07">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2" w:name="_Ref306138385"/>
      <w:bookmarkStart w:id="453" w:name="_Toc439323714"/>
      <w:bookmarkStart w:id="454" w:name="_Toc440357112"/>
      <w:bookmarkStart w:id="455" w:name="_Toc440359667"/>
      <w:bookmarkStart w:id="456" w:name="_Toc440632130"/>
      <w:bookmarkStart w:id="457" w:name="_Toc440875951"/>
      <w:bookmarkStart w:id="458" w:name="_Toc441130979"/>
      <w:bookmarkStart w:id="459" w:name="_Toc447269794"/>
      <w:bookmarkStart w:id="460" w:name="_Toc464120616"/>
      <w:bookmarkStart w:id="461" w:name="_Toc466970536"/>
      <w:r w:rsidRPr="00382A07">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2" w:name="_Ref303250967"/>
      <w:bookmarkStart w:id="463" w:name="_Toc305697378"/>
      <w:bookmarkStart w:id="464" w:name="_Toc466970537"/>
      <w:bookmarkStart w:id="465" w:name="_Toc255985696"/>
      <w:r w:rsidRPr="00382A07">
        <w:lastRenderedPageBreak/>
        <w:t>Аукционная процедура понижени</w:t>
      </w:r>
      <w:r w:rsidR="00E60F8E" w:rsidRPr="00382A07">
        <w:t>я</w:t>
      </w:r>
      <w:r w:rsidRPr="00382A07">
        <w:t xml:space="preserve"> цены (переторжка)</w:t>
      </w:r>
      <w:bookmarkEnd w:id="462"/>
      <w:bookmarkEnd w:id="463"/>
      <w:bookmarkEnd w:id="464"/>
      <w:r w:rsidRPr="00382A07">
        <w:t xml:space="preserve"> </w:t>
      </w:r>
    </w:p>
    <w:bookmarkEnd w:id="465"/>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6"/>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7"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7"/>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CA44AD" w:rsidRPr="00CA44AD">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CA44AD" w:rsidRPr="00CA44AD">
          <w:rPr>
            <w:iCs/>
            <w:sz w:val="24"/>
            <w:szCs w:val="24"/>
            <w:lang w:eastAsia="ru-RU"/>
          </w:rPr>
          <w:t>3.7.3</w:t>
        </w:r>
      </w:fldSimple>
      <w:r w:rsidRPr="00382A07">
        <w:rPr>
          <w:iCs/>
          <w:sz w:val="24"/>
          <w:szCs w:val="24"/>
          <w:lang w:eastAsia="ru-RU"/>
        </w:rPr>
        <w:t xml:space="preserve"> - </w:t>
      </w:r>
      <w:fldSimple w:instr=" REF _Ref306353005 \r \h  \* MERGEFORMAT ">
        <w:r w:rsidR="00CA44AD" w:rsidRPr="00CA44AD">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8" w:name="_Ref465850064"/>
      <w:r w:rsidRPr="00382A07">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w:t>
      </w:r>
      <w:r w:rsidRPr="00382A07">
        <w:rPr>
          <w:sz w:val="24"/>
          <w:szCs w:val="24"/>
        </w:rPr>
        <w:lastRenderedPageBreak/>
        <w:t>документации, могут быть отклонены.</w:t>
      </w:r>
      <w:bookmarkEnd w:id="468"/>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9" w:name="_Ref303681924"/>
      <w:bookmarkStart w:id="470" w:name="_Ref303683914"/>
      <w:bookmarkStart w:id="471" w:name="_Toc466970538"/>
      <w:r w:rsidRPr="00382A07">
        <w:t xml:space="preserve">Подведение итогов </w:t>
      </w:r>
      <w:r w:rsidR="00DF639D" w:rsidRPr="00382A07">
        <w:t>З</w:t>
      </w:r>
      <w:r w:rsidRPr="00382A07">
        <w:t>апроса предложений</w:t>
      </w:r>
      <w:bookmarkEnd w:id="469"/>
      <w:bookmarkEnd w:id="470"/>
      <w:bookmarkEnd w:id="471"/>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3" w:name="_Ref303251044"/>
      <w:bookmarkStart w:id="474" w:name="_Toc466970539"/>
      <w:bookmarkStart w:id="475" w:name="_Ref191386295"/>
      <w:r w:rsidRPr="00382A07">
        <w:t>Признание запроса предложений несостоявшимся</w:t>
      </w:r>
      <w:bookmarkEnd w:id="473"/>
      <w:bookmarkEnd w:id="474"/>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478"/>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9" w:name="_Ref303683929"/>
      <w:bookmarkStart w:id="480" w:name="_Toc466970540"/>
      <w:r w:rsidRPr="00382A07">
        <w:lastRenderedPageBreak/>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5"/>
      <w:bookmarkEnd w:id="479"/>
      <w:bookmarkEnd w:id="480"/>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1" w:name="_Ref294695403"/>
      <w:bookmarkStart w:id="482"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1"/>
      <w:bookmarkEnd w:id="482"/>
      <w:r w:rsidR="00717F60" w:rsidRPr="00382A07">
        <w:rPr>
          <w:bCs w:val="0"/>
          <w:sz w:val="24"/>
          <w:szCs w:val="24"/>
        </w:rPr>
        <w:t xml:space="preserve"> </w:t>
      </w:r>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3"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r w:rsidR="00696966" w:rsidRPr="00382A07">
        <w:rPr>
          <w:sz w:val="24"/>
          <w:szCs w:val="24"/>
        </w:rPr>
        <w:t>наилучшей</w:t>
      </w:r>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3"/>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fldSimple w:instr=" REF _Ref294695546 \r \h  \* MERGEFORMAT ">
        <w:r w:rsidR="00CA44AD" w:rsidRPr="00CA44AD">
          <w:rPr>
            <w:bCs w:val="0"/>
            <w:sz w:val="24"/>
            <w:szCs w:val="24"/>
          </w:rPr>
          <w:t xml:space="preserve"> 1.2.6 </w:t>
        </w:r>
      </w:fldSimple>
      <w:r w:rsidRPr="00382A07">
        <w:rPr>
          <w:bCs w:val="0"/>
          <w:sz w:val="24"/>
          <w:szCs w:val="24"/>
        </w:rPr>
        <w:t>и/или в срок, определенный в п.</w:t>
      </w:r>
      <w:r w:rsidR="001716DB" w:rsidRPr="00382A07">
        <w:rPr>
          <w:bCs w:val="0"/>
          <w:sz w:val="24"/>
          <w:szCs w:val="24"/>
        </w:rPr>
        <w:t xml:space="preserve"> </w:t>
      </w:r>
      <w:fldSimple w:instr=" REF _Ref294695403 \n \h  \* MERGEFORMAT ">
        <w:r w:rsidR="00CA44AD" w:rsidRPr="00CA44AD">
          <w:rPr>
            <w:bCs w:val="0"/>
            <w:sz w:val="24"/>
            <w:szCs w:val="24"/>
          </w:rPr>
          <w:t>3.10.3</w:t>
        </w:r>
      </w:fldSimple>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fldSimple w:instr=" REF _Ref466909528 \r \h  \* MERGEFORMAT ">
        <w:r w:rsidR="00CA44AD">
          <w:rPr>
            <w:sz w:val="24"/>
            <w:szCs w:val="24"/>
          </w:rPr>
          <w:t>3.3.8.9</w:t>
        </w:r>
      </w:fldSimple>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fldSimple w:instr=" REF _Ref305979053 \r \h  \* MERGEFORMAT ">
        <w:r w:rsidR="00CA44AD" w:rsidRPr="00CA44AD">
          <w:rPr>
            <w:bCs w:val="0"/>
            <w:sz w:val="24"/>
            <w:szCs w:val="24"/>
          </w:rPr>
          <w:t>3.10.4</w:t>
        </w:r>
      </w:fldSimple>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4"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5" w:name="_Toc181693189"/>
      <w:bookmarkStart w:id="486" w:name="_Ref190680463"/>
      <w:bookmarkStart w:id="487" w:name="_Ref306140410"/>
      <w:bookmarkStart w:id="488" w:name="_Ref306142159"/>
      <w:bookmarkStart w:id="489" w:name="_Toc466970541"/>
      <w:bookmarkStart w:id="490" w:name="_Ref303102866"/>
      <w:bookmarkStart w:id="491" w:name="_Toc305835589"/>
      <w:bookmarkStart w:id="492" w:name="_Ref303683952"/>
      <w:bookmarkStart w:id="493" w:name="__RefNumPara__840_922829174"/>
      <w:bookmarkEnd w:id="484"/>
      <w:r w:rsidRPr="00382A07">
        <w:lastRenderedPageBreak/>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5"/>
      <w:bookmarkEnd w:id="486"/>
      <w:bookmarkEnd w:id="487"/>
      <w:bookmarkEnd w:id="488"/>
      <w:bookmarkEnd w:id="489"/>
      <w:r w:rsidRPr="00382A07">
        <w:t xml:space="preserve"> </w:t>
      </w:r>
      <w:bookmarkEnd w:id="490"/>
      <w:bookmarkEnd w:id="491"/>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fldSimple w:instr=" REF _Ref440272931 \r \h  \* MERGEFORMAT ">
        <w:r w:rsidR="00CA44AD">
          <w:rPr>
            <w:sz w:val="24"/>
            <w:szCs w:val="24"/>
          </w:rPr>
          <w:t>2</w:t>
        </w:r>
      </w:fldSimple>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4" w:name="_Ref303694483"/>
      <w:bookmarkStart w:id="495" w:name="_Toc305835590"/>
      <w:bookmarkStart w:id="496" w:name="_Ref306140451"/>
      <w:bookmarkStart w:id="497" w:name="_Toc466970542"/>
      <w:r w:rsidRPr="00382A07">
        <w:t xml:space="preserve">Уведомление о результатах </w:t>
      </w:r>
      <w:bookmarkEnd w:id="494"/>
      <w:bookmarkEnd w:id="495"/>
      <w:r w:rsidRPr="00382A07">
        <w:t>запроса предложений</w:t>
      </w:r>
      <w:bookmarkEnd w:id="496"/>
      <w:bookmarkEnd w:id="497"/>
    </w:p>
    <w:bookmarkEnd w:id="492"/>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CA44AD" w:rsidRPr="00CA44AD">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8" w:name="_Ref440270568"/>
      <w:bookmarkStart w:id="499" w:name="_Ref440274159"/>
      <w:bookmarkStart w:id="500" w:name="_Ref440292555"/>
      <w:bookmarkStart w:id="501" w:name="_Ref440292779"/>
      <w:bookmarkStart w:id="502" w:name="_Toc466970543"/>
      <w:r w:rsidRPr="00382A07">
        <w:rPr>
          <w:szCs w:val="24"/>
        </w:rPr>
        <w:lastRenderedPageBreak/>
        <w:t>Техническая часть</w:t>
      </w:r>
      <w:bookmarkEnd w:id="498"/>
      <w:bookmarkEnd w:id="499"/>
      <w:bookmarkEnd w:id="500"/>
      <w:bookmarkEnd w:id="501"/>
      <w:bookmarkEnd w:id="502"/>
      <w:r w:rsidRPr="00382A07">
        <w:rPr>
          <w:szCs w:val="24"/>
        </w:rPr>
        <w:t xml:space="preserve"> </w:t>
      </w:r>
    </w:p>
    <w:p w:rsidR="002B5044" w:rsidRPr="00382A07" w:rsidRDefault="002B5044" w:rsidP="002A47D1">
      <w:pPr>
        <w:pStyle w:val="2"/>
        <w:ind w:left="1701" w:hanging="1134"/>
      </w:pPr>
      <w:bookmarkStart w:id="503" w:name="_Toc176064096"/>
      <w:bookmarkStart w:id="504" w:name="_Toc176338524"/>
      <w:bookmarkStart w:id="505" w:name="_Toc180399752"/>
      <w:bookmarkStart w:id="506" w:name="_Toc191205941"/>
      <w:bookmarkStart w:id="507" w:name="_Toc194315544"/>
      <w:bookmarkStart w:id="508" w:name="_Toc423421725"/>
      <w:bookmarkStart w:id="509" w:name="_Toc466970544"/>
      <w:r w:rsidRPr="00382A07">
        <w:t>Общие требования к условиям поставки продукции</w:t>
      </w:r>
      <w:bookmarkStart w:id="510" w:name="_Toc176064097"/>
      <w:bookmarkStart w:id="511" w:name="_Toc176338525"/>
      <w:bookmarkStart w:id="512" w:name="_Toc180399753"/>
      <w:bookmarkStart w:id="513" w:name="_Toc189457101"/>
      <w:bookmarkStart w:id="514" w:name="_Toc189461737"/>
      <w:bookmarkStart w:id="515" w:name="_Toc189462011"/>
      <w:bookmarkStart w:id="516" w:name="_Toc191273610"/>
      <w:bookmarkStart w:id="517" w:name="_Toc167189319"/>
      <w:bookmarkStart w:id="518" w:name="_Toc168725254"/>
      <w:bookmarkEnd w:id="503"/>
      <w:bookmarkEnd w:id="504"/>
      <w:bookmarkEnd w:id="505"/>
      <w:bookmarkEnd w:id="506"/>
      <w:bookmarkEnd w:id="507"/>
      <w:bookmarkEnd w:id="508"/>
      <w:bookmarkEnd w:id="509"/>
    </w:p>
    <w:p w:rsidR="002B5044" w:rsidRPr="00382A07" w:rsidRDefault="002B5044" w:rsidP="002B5044">
      <w:pPr>
        <w:pStyle w:val="3"/>
        <w:ind w:left="0" w:firstLine="851"/>
        <w:jc w:val="both"/>
        <w:rPr>
          <w:b w:val="0"/>
          <w:szCs w:val="24"/>
        </w:rPr>
      </w:pPr>
      <w:bookmarkStart w:id="519" w:name="_Toc439166308"/>
      <w:bookmarkStart w:id="520" w:name="_Toc439170656"/>
      <w:bookmarkStart w:id="521" w:name="_Toc439172758"/>
      <w:bookmarkStart w:id="522" w:name="_Toc439173202"/>
      <w:bookmarkStart w:id="523" w:name="_Toc439238196"/>
      <w:bookmarkStart w:id="524" w:name="_Toc439252748"/>
      <w:bookmarkStart w:id="525" w:name="_Toc439323606"/>
      <w:bookmarkStart w:id="526" w:name="_Toc439323722"/>
      <w:bookmarkStart w:id="527" w:name="_Toc440357120"/>
      <w:bookmarkStart w:id="528" w:name="_Toc440359675"/>
      <w:bookmarkStart w:id="529" w:name="_Toc440632139"/>
      <w:bookmarkStart w:id="530" w:name="_Toc440875960"/>
      <w:bookmarkStart w:id="531" w:name="_Toc441130988"/>
      <w:bookmarkStart w:id="532" w:name="_Toc447269803"/>
      <w:bookmarkStart w:id="533" w:name="_Toc464120625"/>
      <w:bookmarkStart w:id="534" w:name="_Toc466970545"/>
      <w:r w:rsidRPr="00382A07">
        <w:rPr>
          <w:b w:val="0"/>
          <w:szCs w:val="24"/>
        </w:rPr>
        <w:t>Продукция должна быть новой и ранее неиспользованной.</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2B5044" w:rsidRPr="00382A07" w:rsidRDefault="002B5044" w:rsidP="002B5044">
      <w:pPr>
        <w:pStyle w:val="3"/>
        <w:ind w:left="0" w:firstLine="851"/>
        <w:jc w:val="both"/>
        <w:rPr>
          <w:b w:val="0"/>
          <w:szCs w:val="24"/>
        </w:rPr>
      </w:pPr>
      <w:bookmarkStart w:id="535" w:name="_Toc439166309"/>
      <w:bookmarkStart w:id="536" w:name="_Toc439170657"/>
      <w:bookmarkStart w:id="537" w:name="_Toc439172759"/>
      <w:bookmarkStart w:id="538" w:name="_Toc439173203"/>
      <w:bookmarkStart w:id="539" w:name="_Toc439238197"/>
      <w:bookmarkStart w:id="540" w:name="_Toc439252749"/>
      <w:bookmarkStart w:id="541" w:name="_Toc439323607"/>
      <w:bookmarkStart w:id="542" w:name="_Toc439323723"/>
      <w:bookmarkStart w:id="543" w:name="_Toc440357121"/>
      <w:bookmarkStart w:id="544" w:name="_Toc440359676"/>
      <w:bookmarkStart w:id="545" w:name="_Toc440632140"/>
      <w:bookmarkStart w:id="546" w:name="_Toc440875961"/>
      <w:bookmarkStart w:id="547" w:name="_Toc441130989"/>
      <w:bookmarkStart w:id="548" w:name="_Toc447269804"/>
      <w:bookmarkStart w:id="549" w:name="_Toc464120626"/>
      <w:bookmarkStart w:id="550" w:name="_Toc466970546"/>
      <w:r w:rsidRPr="00382A07">
        <w:rPr>
          <w:b w:val="0"/>
          <w:szCs w:val="24"/>
        </w:rPr>
        <w:t>Продукция должна соответствовать ГОСТ, ТУ и Технической политике ПАО «МРСК Центра».</w:t>
      </w:r>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rsidR="002B5044" w:rsidRPr="00382A07" w:rsidRDefault="002B5044" w:rsidP="0021751A">
      <w:pPr>
        <w:pStyle w:val="2"/>
        <w:ind w:left="1701" w:hanging="1134"/>
      </w:pPr>
      <w:bookmarkStart w:id="551" w:name="_Toc423421726"/>
      <w:bookmarkStart w:id="552" w:name="_Ref450646963"/>
      <w:bookmarkStart w:id="553" w:name="_Toc466970547"/>
      <w:r w:rsidRPr="00382A07">
        <w:t>Перечень, объемы и характеристики закупаемой продукции</w:t>
      </w:r>
      <w:bookmarkEnd w:id="510"/>
      <w:bookmarkEnd w:id="511"/>
      <w:bookmarkEnd w:id="512"/>
      <w:bookmarkEnd w:id="513"/>
      <w:bookmarkEnd w:id="514"/>
      <w:bookmarkEnd w:id="515"/>
      <w:bookmarkEnd w:id="516"/>
      <w:bookmarkEnd w:id="551"/>
      <w:bookmarkEnd w:id="552"/>
      <w:bookmarkEnd w:id="553"/>
    </w:p>
    <w:p w:rsidR="002B5044" w:rsidRPr="00382A07" w:rsidRDefault="002B5044" w:rsidP="002B5044">
      <w:pPr>
        <w:pStyle w:val="3"/>
        <w:ind w:left="0" w:firstLine="851"/>
        <w:jc w:val="both"/>
        <w:rPr>
          <w:b w:val="0"/>
          <w:szCs w:val="24"/>
        </w:rPr>
      </w:pPr>
      <w:bookmarkStart w:id="554" w:name="_Toc439166311"/>
      <w:bookmarkStart w:id="555" w:name="_Toc439170659"/>
      <w:bookmarkStart w:id="556" w:name="_Toc439172761"/>
      <w:bookmarkStart w:id="557" w:name="_Toc439173205"/>
      <w:bookmarkStart w:id="558" w:name="_Toc439238199"/>
      <w:bookmarkStart w:id="559" w:name="_Toc439252751"/>
      <w:bookmarkStart w:id="560" w:name="_Toc439323609"/>
      <w:bookmarkStart w:id="561" w:name="_Toc439323725"/>
      <w:bookmarkStart w:id="562" w:name="_Toc440357123"/>
      <w:bookmarkStart w:id="563" w:name="_Toc440359678"/>
      <w:bookmarkStart w:id="564" w:name="_Toc440632142"/>
      <w:bookmarkStart w:id="565" w:name="_Toc440875963"/>
      <w:bookmarkStart w:id="566" w:name="_Toc441130991"/>
      <w:bookmarkStart w:id="567" w:name="_Toc447269806"/>
      <w:bookmarkStart w:id="568" w:name="_Toc464120628"/>
      <w:bookmarkStart w:id="569" w:name="_Toc466970548"/>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w:t>
      </w:r>
      <w:r w:rsidRPr="006A69EB">
        <w:rPr>
          <w:b w:val="0"/>
          <w:szCs w:val="24"/>
        </w:rPr>
        <w:t>задани</w:t>
      </w:r>
      <w:r w:rsidR="003776BB" w:rsidRPr="006A69EB">
        <w:rPr>
          <w:b w:val="0"/>
          <w:szCs w:val="24"/>
        </w:rPr>
        <w:t>е(</w:t>
      </w:r>
      <w:r w:rsidRPr="006A69EB">
        <w:rPr>
          <w:b w:val="0"/>
          <w:szCs w:val="24"/>
        </w:rPr>
        <w:t>я</w:t>
      </w:r>
      <w:r w:rsidR="003776BB" w:rsidRPr="006A69EB">
        <w:rPr>
          <w:b w:val="0"/>
          <w:szCs w:val="24"/>
        </w:rPr>
        <w:t>)</w:t>
      </w:r>
      <w:r w:rsidRPr="006A69EB">
        <w:rPr>
          <w:b w:val="0"/>
          <w:szCs w:val="24"/>
        </w:rPr>
        <w:t xml:space="preserve"> </w:t>
      </w:r>
      <w:r w:rsidR="00A154B7" w:rsidRPr="006A69EB">
        <w:rPr>
          <w:b w:val="0"/>
          <w:szCs w:val="24"/>
        </w:rPr>
        <w:t xml:space="preserve">по Лоту №1 (подраздел </w:t>
      </w:r>
      <w:fldSimple w:instr=" REF _Ref440275279 \r \h  \* MERGEFORMAT ">
        <w:r w:rsidR="00CA44AD" w:rsidRPr="006A69EB">
          <w:rPr>
            <w:b w:val="0"/>
            <w:szCs w:val="24"/>
          </w:rPr>
          <w:t>1.1.4</w:t>
        </w:r>
      </w:fldSimple>
      <w:r w:rsidR="00A154B7" w:rsidRPr="006A69EB">
        <w:rPr>
          <w:b w:val="0"/>
          <w:szCs w:val="24"/>
        </w:rPr>
        <w:t>)</w:t>
      </w:r>
      <w:r w:rsidRPr="006A69EB">
        <w:rPr>
          <w:b w:val="0"/>
          <w:szCs w:val="24"/>
        </w:rPr>
        <w:t xml:space="preserve"> изложен</w:t>
      </w:r>
      <w:r w:rsidR="00F463E8" w:rsidRPr="006A69EB">
        <w:rPr>
          <w:b w:val="0"/>
          <w:szCs w:val="24"/>
        </w:rPr>
        <w:t>о(</w:t>
      </w:r>
      <w:r w:rsidRPr="006A69EB">
        <w:rPr>
          <w:b w:val="0"/>
          <w:szCs w:val="24"/>
        </w:rPr>
        <w:t>ы</w:t>
      </w:r>
      <w:r w:rsidR="00F463E8" w:rsidRPr="006A69EB">
        <w:rPr>
          <w:b w:val="0"/>
          <w:szCs w:val="24"/>
        </w:rPr>
        <w:t>)</w:t>
      </w:r>
      <w:r w:rsidRPr="006A69EB">
        <w:rPr>
          <w:b w:val="0"/>
          <w:szCs w:val="24"/>
        </w:rPr>
        <w:t xml:space="preserve"> в Приложении №1, которое является неотъемлемым приложением к</w:t>
      </w:r>
      <w:r w:rsidRPr="00382A07">
        <w:rPr>
          <w:b w:val="0"/>
          <w:szCs w:val="24"/>
        </w:rPr>
        <w:t xml:space="preserve">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p>
    <w:p w:rsidR="002B5044" w:rsidRPr="00382A07" w:rsidRDefault="002B5044" w:rsidP="0021751A">
      <w:pPr>
        <w:pStyle w:val="2"/>
        <w:ind w:left="1701" w:hanging="1134"/>
      </w:pPr>
      <w:bookmarkStart w:id="570" w:name="_Ref194832984"/>
      <w:bookmarkStart w:id="571" w:name="_Ref197686508"/>
      <w:bookmarkStart w:id="572" w:name="_Toc423421727"/>
      <w:bookmarkStart w:id="573" w:name="_Toc466970550"/>
      <w:r w:rsidRPr="00382A07">
        <w:t>Требование к поставляемой продукции</w:t>
      </w:r>
      <w:bookmarkEnd w:id="570"/>
      <w:bookmarkEnd w:id="571"/>
      <w:bookmarkEnd w:id="572"/>
      <w:bookmarkEnd w:id="573"/>
    </w:p>
    <w:p w:rsidR="002B5044" w:rsidRPr="00382A07" w:rsidRDefault="0021751A" w:rsidP="002B5044">
      <w:pPr>
        <w:pStyle w:val="3"/>
        <w:ind w:left="0" w:firstLine="851"/>
        <w:jc w:val="both"/>
        <w:rPr>
          <w:b w:val="0"/>
          <w:szCs w:val="24"/>
        </w:rPr>
      </w:pPr>
      <w:bookmarkStart w:id="574" w:name="_Toc439166313"/>
      <w:bookmarkStart w:id="575" w:name="_Toc439170661"/>
      <w:bookmarkStart w:id="576" w:name="_Toc439172763"/>
      <w:bookmarkStart w:id="577" w:name="_Toc439173207"/>
      <w:bookmarkStart w:id="578" w:name="_Toc439238201"/>
      <w:bookmarkStart w:id="579" w:name="_Toc439252753"/>
      <w:bookmarkStart w:id="580" w:name="_Toc439323611"/>
      <w:bookmarkStart w:id="581" w:name="_Toc439323727"/>
      <w:bookmarkStart w:id="582" w:name="_Toc440357125"/>
      <w:bookmarkStart w:id="583" w:name="_Toc440359680"/>
      <w:bookmarkStart w:id="584" w:name="_Toc440632144"/>
      <w:bookmarkStart w:id="585" w:name="_Toc440875965"/>
      <w:bookmarkStart w:id="586" w:name="_Toc441130993"/>
      <w:bookmarkStart w:id="587" w:name="_Toc447269808"/>
      <w:bookmarkStart w:id="588" w:name="_Toc464120631"/>
      <w:bookmarkStart w:id="589" w:name="_Toc466970551"/>
      <w:bookmarkStart w:id="590" w:name="_Ref194833053"/>
      <w:bookmarkStart w:id="591" w:name="_Ref223496951"/>
      <w:bookmarkStart w:id="59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2B5044" w:rsidRPr="00382A07" w:rsidRDefault="002B5044" w:rsidP="002B5044">
      <w:pPr>
        <w:pStyle w:val="3"/>
        <w:ind w:left="0" w:firstLine="851"/>
        <w:jc w:val="both"/>
        <w:rPr>
          <w:b w:val="0"/>
          <w:szCs w:val="24"/>
        </w:rPr>
      </w:pPr>
      <w:bookmarkStart w:id="593" w:name="_Toc439166314"/>
      <w:bookmarkStart w:id="594" w:name="_Toc439170662"/>
      <w:bookmarkStart w:id="595" w:name="_Toc439172764"/>
      <w:bookmarkStart w:id="596" w:name="_Toc439173208"/>
      <w:bookmarkStart w:id="597" w:name="_Toc439238202"/>
      <w:bookmarkStart w:id="598" w:name="_Toc439252754"/>
      <w:bookmarkStart w:id="599" w:name="_Toc439323612"/>
      <w:bookmarkStart w:id="600" w:name="_Toc439323728"/>
      <w:bookmarkStart w:id="601" w:name="_Toc440357126"/>
      <w:bookmarkStart w:id="602" w:name="_Toc440359681"/>
      <w:bookmarkStart w:id="603" w:name="_Toc440632145"/>
      <w:bookmarkStart w:id="604" w:name="_Toc440875966"/>
      <w:bookmarkStart w:id="605" w:name="_Toc441130994"/>
      <w:bookmarkStart w:id="606" w:name="_Toc447269809"/>
      <w:bookmarkStart w:id="607" w:name="_Toc464120632"/>
      <w:bookmarkStart w:id="608"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2B5044" w:rsidRPr="00382A07" w:rsidRDefault="002B5044" w:rsidP="0021751A">
      <w:pPr>
        <w:pStyle w:val="2"/>
        <w:ind w:left="1701" w:hanging="1134"/>
      </w:pPr>
      <w:bookmarkStart w:id="609" w:name="_Ref247513861"/>
      <w:bookmarkStart w:id="610" w:name="_Toc423421728"/>
      <w:bookmarkStart w:id="611" w:name="_Toc466970553"/>
      <w:r w:rsidRPr="00382A07">
        <w:t xml:space="preserve">Требование к </w:t>
      </w:r>
      <w:r w:rsidR="0021751A" w:rsidRPr="00382A07">
        <w:t>Участник</w:t>
      </w:r>
      <w:r w:rsidRPr="00382A07">
        <w:t>у</w:t>
      </w:r>
      <w:bookmarkEnd w:id="590"/>
      <w:bookmarkEnd w:id="591"/>
      <w:bookmarkEnd w:id="592"/>
      <w:r w:rsidRPr="00382A07">
        <w:t>.</w:t>
      </w:r>
      <w:bookmarkEnd w:id="609"/>
      <w:bookmarkEnd w:id="610"/>
      <w:bookmarkEnd w:id="611"/>
    </w:p>
    <w:p w:rsidR="002B5044" w:rsidRPr="00382A07" w:rsidRDefault="002B5044" w:rsidP="002B5044">
      <w:pPr>
        <w:pStyle w:val="3"/>
        <w:ind w:left="0" w:firstLine="851"/>
        <w:jc w:val="both"/>
        <w:rPr>
          <w:b w:val="0"/>
          <w:szCs w:val="24"/>
        </w:rPr>
      </w:pPr>
      <w:bookmarkStart w:id="612" w:name="_Toc439166317"/>
      <w:bookmarkStart w:id="613" w:name="_Toc439170665"/>
      <w:bookmarkStart w:id="614" w:name="_Toc439172767"/>
      <w:bookmarkStart w:id="615" w:name="_Toc439173211"/>
      <w:bookmarkStart w:id="616" w:name="_Toc439238205"/>
      <w:bookmarkStart w:id="617" w:name="_Toc439252756"/>
      <w:bookmarkStart w:id="618" w:name="_Toc439323614"/>
      <w:bookmarkStart w:id="619" w:name="_Toc439323730"/>
      <w:bookmarkStart w:id="620" w:name="_Ref440292618"/>
      <w:bookmarkStart w:id="621" w:name="_Toc440357128"/>
      <w:bookmarkStart w:id="622" w:name="_Toc440359683"/>
      <w:bookmarkStart w:id="623" w:name="_Toc440632147"/>
      <w:bookmarkStart w:id="624" w:name="_Toc440875968"/>
      <w:bookmarkStart w:id="625" w:name="_Toc441130996"/>
      <w:bookmarkStart w:id="626" w:name="_Toc447269811"/>
      <w:bookmarkStart w:id="627" w:name="_Toc464120634"/>
      <w:bookmarkStart w:id="628"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CA44AD">
          <w:rPr>
            <w:b w:val="0"/>
            <w:szCs w:val="24"/>
          </w:rPr>
          <w:t>5.3</w:t>
        </w:r>
      </w:fldSimple>
      <w:r w:rsidRPr="00382A07">
        <w:rPr>
          <w:b w:val="0"/>
          <w:szCs w:val="24"/>
        </w:rPr>
        <w:t>).</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rsidR="002B5044" w:rsidRPr="00382A07" w:rsidRDefault="002B5044" w:rsidP="002B5044">
      <w:pPr>
        <w:pStyle w:val="3"/>
        <w:ind w:left="0" w:firstLine="851"/>
        <w:jc w:val="both"/>
        <w:rPr>
          <w:b w:val="0"/>
          <w:szCs w:val="24"/>
        </w:rPr>
      </w:pPr>
      <w:bookmarkStart w:id="629" w:name="_Toc439166318"/>
      <w:bookmarkStart w:id="630" w:name="_Toc439170666"/>
      <w:bookmarkStart w:id="631" w:name="_Toc439172768"/>
      <w:bookmarkStart w:id="632" w:name="_Toc439173212"/>
      <w:bookmarkStart w:id="633" w:name="_Toc439238206"/>
      <w:bookmarkStart w:id="634" w:name="_Toc439252757"/>
      <w:bookmarkStart w:id="635" w:name="_Toc439323615"/>
      <w:bookmarkStart w:id="636" w:name="_Toc439323731"/>
      <w:bookmarkStart w:id="637" w:name="_Toc440357129"/>
      <w:bookmarkStart w:id="638" w:name="_Toc440359684"/>
      <w:bookmarkStart w:id="639" w:name="_Toc440632148"/>
      <w:bookmarkStart w:id="640" w:name="_Toc440875969"/>
      <w:bookmarkStart w:id="641" w:name="_Toc441130997"/>
      <w:bookmarkStart w:id="642" w:name="_Toc447269812"/>
      <w:bookmarkStart w:id="643" w:name="_Toc464120635"/>
      <w:bookmarkStart w:id="644"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CA44AD">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rsidR="00464832" w:rsidRPr="00382A07" w:rsidRDefault="00464832" w:rsidP="00464832">
      <w:pPr>
        <w:pStyle w:val="2"/>
        <w:ind w:left="1701" w:hanging="1134"/>
      </w:pPr>
      <w:bookmarkStart w:id="645" w:name="_Toc248219573"/>
      <w:bookmarkStart w:id="646" w:name="_Toc256099315"/>
      <w:bookmarkStart w:id="647" w:name="_Toc423421664"/>
      <w:bookmarkStart w:id="648" w:name="_Toc466970556"/>
      <w:bookmarkEnd w:id="517"/>
      <w:bookmarkEnd w:id="518"/>
      <w:r w:rsidRPr="00382A07">
        <w:t>Иные требования</w:t>
      </w:r>
      <w:bookmarkEnd w:id="645"/>
      <w:bookmarkEnd w:id="646"/>
      <w:bookmarkEnd w:id="647"/>
      <w:bookmarkEnd w:id="648"/>
    </w:p>
    <w:p w:rsidR="0011726E" w:rsidRPr="00382A07" w:rsidRDefault="00953987" w:rsidP="0011726E">
      <w:pPr>
        <w:pStyle w:val="3"/>
        <w:ind w:left="0" w:firstLine="851"/>
        <w:jc w:val="both"/>
        <w:rPr>
          <w:b w:val="0"/>
          <w:szCs w:val="24"/>
        </w:rPr>
      </w:pPr>
      <w:bookmarkStart w:id="649" w:name="_Toc464120637"/>
      <w:bookmarkStart w:id="650" w:name="_Toc466970557"/>
      <w:bookmarkStart w:id="651"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9"/>
      <w:bookmarkEnd w:id="650"/>
    </w:p>
    <w:p w:rsidR="002B5044" w:rsidRPr="00382A07" w:rsidRDefault="00464832" w:rsidP="00464832">
      <w:pPr>
        <w:pStyle w:val="3"/>
        <w:ind w:left="0" w:firstLine="851"/>
        <w:jc w:val="both"/>
        <w:rPr>
          <w:b w:val="0"/>
          <w:szCs w:val="24"/>
        </w:rPr>
      </w:pPr>
      <w:bookmarkStart w:id="652" w:name="_Toc464120638"/>
      <w:bookmarkStart w:id="653" w:name="_Toc466970558"/>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1"/>
      <w:bookmarkEnd w:id="652"/>
      <w:bookmarkEnd w:id="653"/>
    </w:p>
    <w:p w:rsidR="00953987" w:rsidRPr="00382A07" w:rsidRDefault="00953987" w:rsidP="00953987">
      <w:pPr>
        <w:pStyle w:val="2"/>
        <w:ind w:left="1701" w:hanging="1134"/>
        <w:rPr>
          <w:b w:val="0"/>
        </w:rPr>
      </w:pPr>
      <w:bookmarkStart w:id="654" w:name="_Toc461808930"/>
      <w:bookmarkStart w:id="655" w:name="_Toc466970559"/>
      <w:r w:rsidRPr="00382A07">
        <w:t>Альтернативные предложения</w:t>
      </w:r>
      <w:bookmarkStart w:id="656" w:name="_Ref56252639"/>
      <w:bookmarkEnd w:id="654"/>
      <w:bookmarkEnd w:id="655"/>
    </w:p>
    <w:p w:rsidR="00953987" w:rsidRPr="00382A07" w:rsidRDefault="00953987" w:rsidP="00953987">
      <w:pPr>
        <w:pStyle w:val="3"/>
        <w:ind w:left="0" w:firstLine="851"/>
        <w:jc w:val="both"/>
        <w:rPr>
          <w:b w:val="0"/>
          <w:szCs w:val="24"/>
        </w:rPr>
      </w:pPr>
      <w:bookmarkStart w:id="657" w:name="_Toc461808802"/>
      <w:bookmarkStart w:id="658" w:name="_Toc461808931"/>
      <w:bookmarkStart w:id="659" w:name="_Toc464120640"/>
      <w:bookmarkStart w:id="660"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6"/>
      <w:bookmarkEnd w:id="657"/>
      <w:bookmarkEnd w:id="658"/>
      <w:bookmarkEnd w:id="659"/>
      <w:bookmarkEnd w:id="660"/>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1" w:name="_Ref440270602"/>
      <w:bookmarkStart w:id="662" w:name="_Toc466970561"/>
      <w:bookmarkEnd w:id="5"/>
      <w:bookmarkEnd w:id="493"/>
      <w:r w:rsidRPr="00382A07">
        <w:rPr>
          <w:szCs w:val="24"/>
        </w:rPr>
        <w:lastRenderedPageBreak/>
        <w:t>Образцы основных форм документов, включаемых в Заявку</w:t>
      </w:r>
      <w:bookmarkEnd w:id="661"/>
      <w:bookmarkEnd w:id="662"/>
      <w:r w:rsidRPr="00382A07">
        <w:rPr>
          <w:szCs w:val="24"/>
        </w:rPr>
        <w:t xml:space="preserve"> </w:t>
      </w:r>
    </w:p>
    <w:p w:rsidR="004F4D80" w:rsidRPr="00382A07" w:rsidRDefault="004F4D80" w:rsidP="004F4D80">
      <w:pPr>
        <w:pStyle w:val="2"/>
      </w:pPr>
      <w:bookmarkStart w:id="663" w:name="_Ref55336310"/>
      <w:bookmarkStart w:id="664" w:name="_Toc57314672"/>
      <w:bookmarkStart w:id="665" w:name="_Toc69728986"/>
      <w:bookmarkStart w:id="666" w:name="_Toc98253919"/>
      <w:bookmarkStart w:id="667" w:name="_Toc165173847"/>
      <w:bookmarkStart w:id="668" w:name="_Toc423423667"/>
      <w:bookmarkStart w:id="669" w:name="_Toc466970562"/>
      <w:r w:rsidRPr="00382A07">
        <w:t xml:space="preserve">Письмо о подаче оферты </w:t>
      </w:r>
      <w:bookmarkStart w:id="670" w:name="_Ref22846535"/>
      <w:r w:rsidRPr="00382A07">
        <w:t>(</w:t>
      </w:r>
      <w:bookmarkEnd w:id="670"/>
      <w:r w:rsidRPr="00382A07">
        <w:t xml:space="preserve">форма </w:t>
      </w:r>
      <w:r w:rsidRPr="00382A07">
        <w:rPr>
          <w:noProof/>
        </w:rPr>
        <w:t>1</w:t>
      </w:r>
      <w:r w:rsidRPr="00382A07">
        <w:t>)</w:t>
      </w:r>
      <w:bookmarkEnd w:id="663"/>
      <w:bookmarkEnd w:id="664"/>
      <w:bookmarkEnd w:id="665"/>
      <w:bookmarkEnd w:id="666"/>
      <w:bookmarkEnd w:id="667"/>
      <w:bookmarkEnd w:id="668"/>
      <w:bookmarkEnd w:id="669"/>
    </w:p>
    <w:p w:rsidR="004F4D80" w:rsidRPr="00382A07" w:rsidRDefault="004F4D80" w:rsidP="004F4D80">
      <w:pPr>
        <w:pStyle w:val="3"/>
        <w:rPr>
          <w:szCs w:val="24"/>
        </w:rPr>
      </w:pPr>
      <w:bookmarkStart w:id="671" w:name="_Toc98253920"/>
      <w:bookmarkStart w:id="672" w:name="_Toc157248174"/>
      <w:bookmarkStart w:id="673" w:name="_Toc157496543"/>
      <w:bookmarkStart w:id="674" w:name="_Toc158206082"/>
      <w:bookmarkStart w:id="675" w:name="_Toc164057767"/>
      <w:bookmarkStart w:id="676" w:name="_Toc164137117"/>
      <w:bookmarkStart w:id="677" w:name="_Toc164161277"/>
      <w:bookmarkStart w:id="678" w:name="_Toc165173848"/>
      <w:bookmarkStart w:id="679" w:name="_Toc439170673"/>
      <w:bookmarkStart w:id="680" w:name="_Toc439172775"/>
      <w:bookmarkStart w:id="681" w:name="_Toc439173219"/>
      <w:bookmarkStart w:id="682" w:name="_Toc439238213"/>
      <w:bookmarkStart w:id="683" w:name="_Toc440357133"/>
      <w:bookmarkStart w:id="684" w:name="_Toc440359688"/>
      <w:bookmarkStart w:id="685" w:name="_Toc447269817"/>
      <w:bookmarkStart w:id="686" w:name="_Toc464120643"/>
      <w:bookmarkStart w:id="687" w:name="_Toc466970563"/>
      <w:r w:rsidRPr="00382A07">
        <w:rPr>
          <w:szCs w:val="24"/>
        </w:rPr>
        <w:t>Форма письма о подаче оферты</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8"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 xml:space="preserve">заполняется физическим лицом, подающим Заявку на участие в закупочной процедуре. 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CA44AD" w:rsidRPr="00CA44AD">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CA44AD">
          <w:rPr>
            <w:sz w:val="24"/>
            <w:szCs w:val="24"/>
          </w:rPr>
          <w:t>3.3.1.6</w:t>
        </w:r>
      </w:fldSimple>
      <w:r w:rsidRPr="00382A07">
        <w:rPr>
          <w:sz w:val="24"/>
          <w:szCs w:val="24"/>
        </w:rPr>
        <w:t xml:space="preserve"> и </w:t>
      </w:r>
      <w:fldSimple w:instr=" REF _Ref195087786 \r \h  \* MERGEFORMAT ">
        <w:r w:rsidR="00CA44AD">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r w:rsidRPr="00382A07">
        <w:rPr>
          <w:szCs w:val="24"/>
        </w:rPr>
        <w:lastRenderedPageBreak/>
        <w:t>Антикоррупционные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Форма Антикоррупционных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130165">
      <w:pPr>
        <w:widowControl w:val="0"/>
        <w:numPr>
          <w:ilvl w:val="1"/>
          <w:numId w:val="73"/>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130165">
            <w:pPr>
              <w:numPr>
                <w:ilvl w:val="0"/>
                <w:numId w:val="66"/>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fldSimple w:instr=" REF _Ref450646963 \r \h  \* MERGEFORMAT ">
        <w:r w:rsidR="00CA44AD" w:rsidRPr="00CA44AD">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CA44AD" w:rsidRPr="00CA44AD">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fldSimple w:instr=" REF _Ref440292752 \r \h  \* MERGEFORMAT ">
        <w:r w:rsidR="00CA44AD">
          <w:t>2</w:t>
        </w:r>
      </w:fldSimple>
      <w:r w:rsidRPr="00382A07">
        <w:rPr>
          <w:sz w:val="24"/>
          <w:szCs w:val="24"/>
        </w:rPr>
        <w:t xml:space="preserve"> и </w:t>
      </w:r>
      <w:fldSimple w:instr=" REF _Ref440292779 \r \h  \* MERGEFORMAT ">
        <w:r w:rsidR="00CA44AD">
          <w:t>4</w:t>
        </w:r>
      </w:fldSimple>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r w:rsidR="00C236C0" w:rsidRPr="00382A07">
        <w:rPr>
          <w:sz w:val="24"/>
          <w:szCs w:val="24"/>
        </w:rPr>
        <w:t>Участник</w:t>
      </w:r>
      <w:r w:rsidRPr="00382A07">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CA44AD">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CA44AD" w:rsidRPr="00CA44AD">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CA44AD">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CA44AD">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CA44AD">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CA44AD">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CA44AD">
          <w:rPr>
            <w:sz w:val="24"/>
            <w:szCs w:val="24"/>
          </w:rPr>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CA44AD">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8"/>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CA44AD" w:rsidRPr="00CA44AD">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CA44AD" w:rsidRPr="00CA44AD">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CA44AD">
          <w:rPr>
            <w:sz w:val="24"/>
            <w:szCs w:val="24"/>
          </w:rPr>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CA44AD">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lastRenderedPageBreak/>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 xml:space="preserve">; </w:t>
      </w:r>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Форма плана распределения объемов выполнения поставок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CA44AD">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CA44AD">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CA44AD">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CA44AD">
          <w:rPr>
            <w:sz w:val="24"/>
            <w:szCs w:val="24"/>
          </w:rPr>
          <w:t>5.4</w:t>
        </w:r>
      </w:fldSimple>
      <w:r w:rsidRPr="00382A07">
        <w:rPr>
          <w:sz w:val="24"/>
          <w:szCs w:val="24"/>
        </w:rPr>
        <w:t>).</w:t>
      </w:r>
    </w:p>
    <w:bookmarkEnd w:id="6"/>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182" w:rsidRDefault="00DC4182">
      <w:pPr>
        <w:spacing w:line="240" w:lineRule="auto"/>
      </w:pPr>
      <w:r>
        <w:separator/>
      </w:r>
    </w:p>
  </w:endnote>
  <w:endnote w:type="continuationSeparator" w:id="0">
    <w:p w:rsidR="00DC4182" w:rsidRDefault="00DC418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B407AD">
    <w:pPr>
      <w:pStyle w:val="aff2"/>
      <w:framePr w:wrap="around" w:vAnchor="text" w:hAnchor="margin" w:xAlign="right" w:y="1"/>
      <w:rPr>
        <w:rStyle w:val="a6"/>
      </w:rPr>
    </w:pPr>
    <w:r>
      <w:rPr>
        <w:rStyle w:val="a6"/>
      </w:rPr>
      <w:fldChar w:fldCharType="begin"/>
    </w:r>
    <w:r w:rsidR="002C30C3">
      <w:rPr>
        <w:rStyle w:val="a6"/>
      </w:rPr>
      <w:instrText xml:space="preserve">PAGE  </w:instrText>
    </w:r>
    <w:r>
      <w:rPr>
        <w:rStyle w:val="a6"/>
      </w:rPr>
      <w:fldChar w:fldCharType="end"/>
    </w:r>
  </w:p>
  <w:p w:rsidR="002C30C3" w:rsidRDefault="002C30C3">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FA0376" w:rsidRDefault="002C30C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B407AD" w:rsidRPr="00FA0376">
      <w:rPr>
        <w:sz w:val="16"/>
        <w:szCs w:val="16"/>
        <w:lang w:eastAsia="ru-RU"/>
      </w:rPr>
      <w:fldChar w:fldCharType="begin"/>
    </w:r>
    <w:r w:rsidRPr="00FA0376">
      <w:rPr>
        <w:sz w:val="16"/>
        <w:szCs w:val="16"/>
        <w:lang w:eastAsia="ru-RU"/>
      </w:rPr>
      <w:instrText xml:space="preserve"> PAGE </w:instrText>
    </w:r>
    <w:r w:rsidR="00B407AD" w:rsidRPr="00FA0376">
      <w:rPr>
        <w:sz w:val="16"/>
        <w:szCs w:val="16"/>
        <w:lang w:eastAsia="ru-RU"/>
      </w:rPr>
      <w:fldChar w:fldCharType="separate"/>
    </w:r>
    <w:r w:rsidR="00673BDA">
      <w:rPr>
        <w:noProof/>
        <w:sz w:val="16"/>
        <w:szCs w:val="16"/>
        <w:lang w:eastAsia="ru-RU"/>
      </w:rPr>
      <w:t>30</w:t>
    </w:r>
    <w:r w:rsidR="00B407AD" w:rsidRPr="00FA0376">
      <w:rPr>
        <w:sz w:val="16"/>
        <w:szCs w:val="16"/>
        <w:lang w:eastAsia="ru-RU"/>
      </w:rPr>
      <w:fldChar w:fldCharType="end"/>
    </w:r>
  </w:p>
  <w:p w:rsidR="002C30C3" w:rsidRPr="00EE0539" w:rsidRDefault="002C30C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F94CF3" w:rsidRPr="00F94CF3">
      <w:rPr>
        <w:sz w:val="18"/>
        <w:szCs w:val="18"/>
      </w:rPr>
      <w:t>Договора  на поставку  коммутационных модулей ISM15_LD_1(46) в количестве 1 шт., ISM15_LD_1(47) в количестве 1 шт. c комплектами проводов вторичной коммутации TER_СBmount_CM_1(1_0) в количестве 2 шт.  и коммутационного модуля ISM15_Shell_2(200_H) в количестве 1 шт. c комплектом проводов вторичной коммутации TER_СBmount_CM_1(0_0) в количестве 1 шт.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182" w:rsidRDefault="00DC4182">
      <w:pPr>
        <w:spacing w:line="240" w:lineRule="auto"/>
      </w:pPr>
      <w:r>
        <w:separator/>
      </w:r>
    </w:p>
  </w:footnote>
  <w:footnote w:type="continuationSeparator" w:id="0">
    <w:p w:rsidR="00DC4182" w:rsidRDefault="00DC4182">
      <w:pPr>
        <w:spacing w:line="240" w:lineRule="auto"/>
      </w:pPr>
      <w:r>
        <w:continuationSeparator/>
      </w:r>
    </w:p>
  </w:footnote>
  <w:footnote w:id="1">
    <w:p w:rsidR="002C30C3" w:rsidRDefault="002C30C3"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Pr="00930031" w:rsidRDefault="002C30C3"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0C3" w:rsidRDefault="002C30C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8066"/>
  </w:hdrShapeDefaults>
  <w:footnotePr>
    <w:footnote w:id="-1"/>
    <w:footnote w:id="0"/>
  </w:footnotePr>
  <w:endnotePr>
    <w:endnote w:id="-1"/>
    <w:endnote w:id="0"/>
  </w:endnotePr>
  <w:compat/>
  <w:rsids>
    <w:rsidRoot w:val="004753D3"/>
    <w:rsid w:val="00001AC5"/>
    <w:rsid w:val="0000573D"/>
    <w:rsid w:val="00006EAA"/>
    <w:rsid w:val="00016C74"/>
    <w:rsid w:val="000172FE"/>
    <w:rsid w:val="00017577"/>
    <w:rsid w:val="00022797"/>
    <w:rsid w:val="00024CE6"/>
    <w:rsid w:val="00027446"/>
    <w:rsid w:val="00027C2B"/>
    <w:rsid w:val="00032368"/>
    <w:rsid w:val="000326CF"/>
    <w:rsid w:val="00032987"/>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391"/>
    <w:rsid w:val="00056D43"/>
    <w:rsid w:val="00065ED6"/>
    <w:rsid w:val="00067238"/>
    <w:rsid w:val="0007043F"/>
    <w:rsid w:val="0007288B"/>
    <w:rsid w:val="000729D6"/>
    <w:rsid w:val="000731A1"/>
    <w:rsid w:val="00076D8B"/>
    <w:rsid w:val="00077FB6"/>
    <w:rsid w:val="000904E7"/>
    <w:rsid w:val="0009087F"/>
    <w:rsid w:val="00090CBD"/>
    <w:rsid w:val="0009260A"/>
    <w:rsid w:val="00092967"/>
    <w:rsid w:val="00093734"/>
    <w:rsid w:val="00096E9D"/>
    <w:rsid w:val="000A274D"/>
    <w:rsid w:val="000A4AA3"/>
    <w:rsid w:val="000A545B"/>
    <w:rsid w:val="000A5636"/>
    <w:rsid w:val="000A6857"/>
    <w:rsid w:val="000A7A8E"/>
    <w:rsid w:val="000B19F3"/>
    <w:rsid w:val="000B291A"/>
    <w:rsid w:val="000B2C06"/>
    <w:rsid w:val="000B408D"/>
    <w:rsid w:val="000B5D61"/>
    <w:rsid w:val="000C1107"/>
    <w:rsid w:val="000C14F5"/>
    <w:rsid w:val="000C39DE"/>
    <w:rsid w:val="000C3A4D"/>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710"/>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30C3"/>
    <w:rsid w:val="002C589F"/>
    <w:rsid w:val="002C72AC"/>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060D"/>
    <w:rsid w:val="005436EC"/>
    <w:rsid w:val="00546518"/>
    <w:rsid w:val="00546583"/>
    <w:rsid w:val="00553A57"/>
    <w:rsid w:val="00553B6E"/>
    <w:rsid w:val="00556C74"/>
    <w:rsid w:val="005631D9"/>
    <w:rsid w:val="00570124"/>
    <w:rsid w:val="00572EA1"/>
    <w:rsid w:val="005754BD"/>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BDA"/>
    <w:rsid w:val="00673C22"/>
    <w:rsid w:val="00673FC7"/>
    <w:rsid w:val="0067458D"/>
    <w:rsid w:val="00680B79"/>
    <w:rsid w:val="00684527"/>
    <w:rsid w:val="00685336"/>
    <w:rsid w:val="00685381"/>
    <w:rsid w:val="00687401"/>
    <w:rsid w:val="00696966"/>
    <w:rsid w:val="006A1B1E"/>
    <w:rsid w:val="006A695C"/>
    <w:rsid w:val="006A69EB"/>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4A09"/>
    <w:rsid w:val="009B5731"/>
    <w:rsid w:val="009B7767"/>
    <w:rsid w:val="009B77D1"/>
    <w:rsid w:val="009C08E6"/>
    <w:rsid w:val="009C271D"/>
    <w:rsid w:val="009C2A9F"/>
    <w:rsid w:val="009C744E"/>
    <w:rsid w:val="009C7620"/>
    <w:rsid w:val="009D4440"/>
    <w:rsid w:val="009D4797"/>
    <w:rsid w:val="009D4DA0"/>
    <w:rsid w:val="009D532D"/>
    <w:rsid w:val="009D58D0"/>
    <w:rsid w:val="009D59A4"/>
    <w:rsid w:val="009D6240"/>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07AD"/>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0D33"/>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45AA"/>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432B"/>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C4182"/>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45A4"/>
    <w:rsid w:val="00F76429"/>
    <w:rsid w:val="00F76FAB"/>
    <w:rsid w:val="00F80103"/>
    <w:rsid w:val="00F80910"/>
    <w:rsid w:val="00F80C03"/>
    <w:rsid w:val="00F81E4D"/>
    <w:rsid w:val="00F82225"/>
    <w:rsid w:val="00F82FF8"/>
    <w:rsid w:val="00F83832"/>
    <w:rsid w:val="00F85A96"/>
    <w:rsid w:val="00F85CCF"/>
    <w:rsid w:val="00F86B89"/>
    <w:rsid w:val="00F86BCF"/>
    <w:rsid w:val="00F92373"/>
    <w:rsid w:val="00F93610"/>
    <w:rsid w:val="00F94CF3"/>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1530894">
      <w:bodyDiv w:val="1"/>
      <w:marLeft w:val="0"/>
      <w:marRight w:val="0"/>
      <w:marTop w:val="0"/>
      <w:marBottom w:val="0"/>
      <w:divBdr>
        <w:top w:val="none" w:sz="0" w:space="0" w:color="auto"/>
        <w:left w:val="none" w:sz="0" w:space="0" w:color="auto"/>
        <w:bottom w:val="none" w:sz="0" w:space="0" w:color="auto"/>
        <w:right w:val="none" w:sz="0" w:space="0" w:color="auto"/>
      </w:divBdr>
    </w:div>
    <w:div w:id="66401078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5702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Ermolova.I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mailto:Sevostianov.VF@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yagina.TN@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E4B5D-8CBF-480B-898E-659D32273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82</Pages>
  <Words>25261</Words>
  <Characters>143990</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168914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45</cp:revision>
  <cp:lastPrinted>2015-12-29T14:27:00Z</cp:lastPrinted>
  <dcterms:created xsi:type="dcterms:W3CDTF">2016-04-01T06:18:00Z</dcterms:created>
  <dcterms:modified xsi:type="dcterms:W3CDTF">2016-11-28T10:32:00Z</dcterms:modified>
</cp:coreProperties>
</file>