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656DB"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56DB" w:rsidRPr="009656DB" w:rsidRDefault="009656DB" w:rsidP="009656DB">
                  <w:pPr>
                    <w:spacing w:line="240" w:lineRule="auto"/>
                    <w:ind w:right="-23"/>
                    <w:rPr>
                      <w:rFonts w:ascii="Helios" w:hAnsi="Helios"/>
                      <w:sz w:val="12"/>
                      <w:szCs w:val="12"/>
                    </w:rPr>
                  </w:pPr>
                  <w:r w:rsidRPr="009656DB">
                    <w:rPr>
                      <w:rFonts w:ascii="Helios" w:hAnsi="Helios"/>
                      <w:sz w:val="12"/>
                      <w:szCs w:val="12"/>
                    </w:rPr>
                    <w:t>Филиал ПАО «МРСК Центра» - «Липецкэнерго»</w:t>
                  </w:r>
                </w:p>
                <w:p w:rsidR="009656DB" w:rsidRPr="009656DB" w:rsidRDefault="009656DB" w:rsidP="009656DB">
                  <w:pPr>
                    <w:spacing w:line="240" w:lineRule="auto"/>
                    <w:ind w:right="-23"/>
                    <w:rPr>
                      <w:rFonts w:ascii="Helios" w:hAnsi="Helios"/>
                      <w:sz w:val="12"/>
                      <w:szCs w:val="12"/>
                    </w:rPr>
                  </w:pPr>
                  <w:r w:rsidRPr="009656DB">
                    <w:rPr>
                      <w:rFonts w:ascii="Helios" w:hAnsi="Helios"/>
                      <w:sz w:val="12"/>
                      <w:szCs w:val="12"/>
                    </w:rPr>
                    <w:t>ул. 50 лет НЛМК, д. 33, г. Липецк, Россия, 398001</w:t>
                  </w:r>
                </w:p>
                <w:p w:rsidR="009656DB" w:rsidRPr="009656DB" w:rsidRDefault="009656DB" w:rsidP="009656DB">
                  <w:pPr>
                    <w:spacing w:line="240" w:lineRule="auto"/>
                    <w:ind w:right="-23"/>
                    <w:rPr>
                      <w:rFonts w:ascii="Helios" w:hAnsi="Helios"/>
                      <w:sz w:val="12"/>
                      <w:szCs w:val="12"/>
                    </w:rPr>
                  </w:pPr>
                  <w:r w:rsidRPr="009656DB">
                    <w:rPr>
                      <w:rFonts w:ascii="Helios" w:hAnsi="Helios"/>
                      <w:sz w:val="12"/>
                      <w:szCs w:val="12"/>
                    </w:rPr>
                    <w:t>тел.: +7 (4742) 22-83-59, факс: +7 (4742) 22-46-32</w:t>
                  </w:r>
                </w:p>
                <w:p w:rsidR="009656DB" w:rsidRPr="009656DB" w:rsidRDefault="009656DB" w:rsidP="009656DB">
                  <w:pPr>
                    <w:spacing w:line="240" w:lineRule="auto"/>
                    <w:ind w:right="-23"/>
                    <w:rPr>
                      <w:rFonts w:ascii="Helios" w:hAnsi="Helios"/>
                      <w:sz w:val="12"/>
                      <w:szCs w:val="12"/>
                    </w:rPr>
                  </w:pPr>
                  <w:r w:rsidRPr="009656DB">
                    <w:rPr>
                      <w:rFonts w:ascii="Helios" w:hAnsi="Helios"/>
                      <w:sz w:val="12"/>
                      <w:szCs w:val="12"/>
                    </w:rPr>
                    <w:t>тел./прямая линия энергетиков: 8-800-50-50-115,</w:t>
                  </w:r>
                </w:p>
                <w:p w:rsidR="009656DB" w:rsidRPr="009656DB" w:rsidRDefault="009656DB" w:rsidP="009656DB">
                  <w:pPr>
                    <w:spacing w:line="240" w:lineRule="auto"/>
                    <w:ind w:right="-23"/>
                    <w:rPr>
                      <w:rFonts w:ascii="Helios" w:hAnsi="Helios"/>
                      <w:sz w:val="12"/>
                      <w:szCs w:val="12"/>
                    </w:rPr>
                  </w:pPr>
                  <w:r w:rsidRPr="009656DB">
                    <w:rPr>
                      <w:rFonts w:ascii="Helios" w:hAnsi="Helios"/>
                      <w:sz w:val="12"/>
                      <w:szCs w:val="12"/>
                    </w:rPr>
                    <w:t>телефон доверия: +7 (495) 747-92-99</w:t>
                  </w:r>
                </w:p>
                <w:p w:rsidR="009656DB" w:rsidRPr="009656DB" w:rsidRDefault="009656DB" w:rsidP="009656DB">
                  <w:pPr>
                    <w:spacing w:line="240" w:lineRule="auto"/>
                    <w:ind w:right="-23"/>
                    <w:rPr>
                      <w:rFonts w:ascii="Helios" w:hAnsi="Helios"/>
                      <w:sz w:val="12"/>
                      <w:szCs w:val="12"/>
                    </w:rPr>
                  </w:pPr>
                  <w:proofErr w:type="gramStart"/>
                  <w:r w:rsidRPr="009656DB">
                    <w:rPr>
                      <w:rFonts w:ascii="Helios" w:hAnsi="Helios"/>
                      <w:sz w:val="12"/>
                      <w:szCs w:val="12"/>
                      <w:lang w:val="en-US"/>
                    </w:rPr>
                    <w:t>e</w:t>
                  </w:r>
                  <w:r w:rsidRPr="009656DB">
                    <w:rPr>
                      <w:rFonts w:ascii="Helios" w:hAnsi="Helios"/>
                      <w:sz w:val="12"/>
                      <w:szCs w:val="12"/>
                    </w:rPr>
                    <w:t>-</w:t>
                  </w:r>
                  <w:r w:rsidRPr="009656DB">
                    <w:rPr>
                      <w:rFonts w:ascii="Helios" w:hAnsi="Helios"/>
                      <w:sz w:val="12"/>
                      <w:szCs w:val="12"/>
                      <w:lang w:val="en-US"/>
                    </w:rPr>
                    <w:t>mail</w:t>
                  </w:r>
                  <w:proofErr w:type="gramEnd"/>
                  <w:r w:rsidRPr="009656DB">
                    <w:rPr>
                      <w:rFonts w:ascii="Helios" w:hAnsi="Helios"/>
                      <w:sz w:val="12"/>
                      <w:szCs w:val="12"/>
                    </w:rPr>
                    <w:t xml:space="preserve">: </w:t>
                  </w:r>
                  <w:proofErr w:type="spellStart"/>
                  <w:r w:rsidRPr="009656DB">
                    <w:rPr>
                      <w:rFonts w:ascii="Helios" w:hAnsi="Helios"/>
                      <w:sz w:val="12"/>
                      <w:szCs w:val="12"/>
                      <w:lang w:val="en-US"/>
                    </w:rPr>
                    <w:t>lipetskenergo</w:t>
                  </w:r>
                  <w:proofErr w:type="spellEnd"/>
                  <w:r w:rsidRPr="009656DB">
                    <w:rPr>
                      <w:rFonts w:ascii="Helios" w:hAnsi="Helios"/>
                      <w:sz w:val="12"/>
                      <w:szCs w:val="12"/>
                    </w:rPr>
                    <w:t>@</w:t>
                  </w:r>
                  <w:proofErr w:type="spellStart"/>
                  <w:r w:rsidRPr="009656DB">
                    <w:rPr>
                      <w:rFonts w:ascii="Helios" w:hAnsi="Helios"/>
                      <w:sz w:val="12"/>
                      <w:szCs w:val="12"/>
                      <w:lang w:val="en-US"/>
                    </w:rPr>
                    <w:t>mrsk</w:t>
                  </w:r>
                  <w:proofErr w:type="spellEnd"/>
                  <w:r w:rsidRPr="009656DB">
                    <w:rPr>
                      <w:rFonts w:ascii="Helios" w:hAnsi="Helios"/>
                      <w:sz w:val="12"/>
                      <w:szCs w:val="12"/>
                    </w:rPr>
                    <w:t>-1.</w:t>
                  </w:r>
                  <w:proofErr w:type="spellStart"/>
                  <w:r w:rsidRPr="009656DB">
                    <w:rPr>
                      <w:rFonts w:ascii="Helios" w:hAnsi="Helios"/>
                      <w:sz w:val="12"/>
                      <w:szCs w:val="12"/>
                      <w:lang w:val="en-US"/>
                    </w:rPr>
                    <w:t>ru</w:t>
                  </w:r>
                  <w:proofErr w:type="spellEnd"/>
                  <w:r w:rsidRPr="009656DB">
                    <w:rPr>
                      <w:rFonts w:ascii="Helios" w:hAnsi="Helios"/>
                      <w:sz w:val="12"/>
                      <w:szCs w:val="12"/>
                    </w:rPr>
                    <w:t xml:space="preserve">, </w:t>
                  </w:r>
                  <w:r w:rsidRPr="009656DB">
                    <w:rPr>
                      <w:rFonts w:ascii="Helios" w:hAnsi="Helios"/>
                      <w:sz w:val="12"/>
                      <w:szCs w:val="12"/>
                      <w:lang w:val="en-US"/>
                    </w:rPr>
                    <w:t>http</w:t>
                  </w:r>
                  <w:r w:rsidRPr="009656DB">
                    <w:rPr>
                      <w:rFonts w:ascii="Helios" w:hAnsi="Helios"/>
                      <w:sz w:val="12"/>
                      <w:szCs w:val="12"/>
                    </w:rPr>
                    <w:t>://</w:t>
                  </w:r>
                  <w:r w:rsidRPr="009656DB">
                    <w:rPr>
                      <w:rFonts w:ascii="Helios" w:hAnsi="Helios"/>
                      <w:sz w:val="12"/>
                      <w:szCs w:val="12"/>
                      <w:lang w:val="en-US"/>
                    </w:rPr>
                    <w:t>www</w:t>
                  </w:r>
                  <w:r w:rsidRPr="009656DB">
                    <w:rPr>
                      <w:rFonts w:ascii="Helios" w:hAnsi="Helios"/>
                      <w:sz w:val="12"/>
                      <w:szCs w:val="12"/>
                    </w:rPr>
                    <w:t>.</w:t>
                  </w:r>
                  <w:proofErr w:type="spellStart"/>
                  <w:r w:rsidRPr="009656DB">
                    <w:rPr>
                      <w:rFonts w:ascii="Helios" w:hAnsi="Helios"/>
                      <w:sz w:val="12"/>
                      <w:szCs w:val="12"/>
                      <w:lang w:val="en-US"/>
                    </w:rPr>
                    <w:t>mrsk</w:t>
                  </w:r>
                  <w:proofErr w:type="spellEnd"/>
                  <w:r w:rsidRPr="009656DB">
                    <w:rPr>
                      <w:rFonts w:ascii="Helios" w:hAnsi="Helios"/>
                      <w:sz w:val="12"/>
                      <w:szCs w:val="12"/>
                    </w:rPr>
                    <w:t>-1.</w:t>
                  </w:r>
                  <w:proofErr w:type="spellStart"/>
                  <w:r w:rsidRPr="009656DB">
                    <w:rPr>
                      <w:rFonts w:ascii="Helios" w:hAnsi="Helios"/>
                      <w:sz w:val="12"/>
                      <w:szCs w:val="12"/>
                      <w:lang w:val="en-US"/>
                    </w:rPr>
                    <w:t>ru</w:t>
                  </w:r>
                  <w:proofErr w:type="spellEnd"/>
                </w:p>
                <w:p w:rsidR="009656DB" w:rsidRPr="009656DB" w:rsidRDefault="009656DB"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656DB" w:rsidRPr="007417E6" w:rsidRDefault="009656DB" w:rsidP="009656DB">
      <w:pPr>
        <w:ind w:left="5670" w:firstLine="0"/>
        <w:jc w:val="center"/>
        <w:rPr>
          <w:sz w:val="24"/>
          <w:szCs w:val="24"/>
        </w:rPr>
      </w:pPr>
      <w:r w:rsidRPr="007417E6">
        <w:rPr>
          <w:sz w:val="24"/>
          <w:szCs w:val="24"/>
        </w:rPr>
        <w:t>УТВЕРЖДАЮ:</w:t>
      </w:r>
    </w:p>
    <w:p w:rsidR="009656DB" w:rsidRDefault="009656DB" w:rsidP="009656DB">
      <w:pPr>
        <w:spacing w:line="240" w:lineRule="auto"/>
        <w:jc w:val="right"/>
        <w:rPr>
          <w:sz w:val="24"/>
          <w:szCs w:val="24"/>
        </w:rPr>
      </w:pPr>
      <w:r>
        <w:rPr>
          <w:sz w:val="24"/>
          <w:szCs w:val="24"/>
        </w:rPr>
        <w:t>Председатель закупочной комиссии -</w:t>
      </w:r>
    </w:p>
    <w:p w:rsidR="009656DB" w:rsidRDefault="009656DB" w:rsidP="009656DB">
      <w:pPr>
        <w:spacing w:line="240" w:lineRule="auto"/>
        <w:jc w:val="right"/>
        <w:rPr>
          <w:sz w:val="24"/>
          <w:szCs w:val="24"/>
        </w:rPr>
      </w:pPr>
      <w:proofErr w:type="spellStart"/>
      <w:r>
        <w:rPr>
          <w:sz w:val="24"/>
          <w:szCs w:val="24"/>
        </w:rPr>
        <w:t>и.о</w:t>
      </w:r>
      <w:proofErr w:type="spellEnd"/>
      <w:r>
        <w:rPr>
          <w:sz w:val="24"/>
          <w:szCs w:val="24"/>
        </w:rPr>
        <w:t>. заместителя генерального директора – директора</w:t>
      </w:r>
    </w:p>
    <w:p w:rsidR="009656DB" w:rsidRDefault="009656DB" w:rsidP="009656DB">
      <w:pPr>
        <w:spacing w:line="240" w:lineRule="auto"/>
        <w:jc w:val="right"/>
        <w:rPr>
          <w:sz w:val="24"/>
          <w:szCs w:val="24"/>
        </w:rPr>
      </w:pPr>
      <w:r>
        <w:rPr>
          <w:sz w:val="24"/>
          <w:szCs w:val="24"/>
        </w:rPr>
        <w:t xml:space="preserve"> филиала ПАО «МРСК Центра» - «Липецкэнерго»</w:t>
      </w:r>
    </w:p>
    <w:p w:rsidR="009656DB" w:rsidRDefault="009656DB" w:rsidP="009656DB">
      <w:pPr>
        <w:spacing w:line="240" w:lineRule="auto"/>
        <w:jc w:val="right"/>
        <w:rPr>
          <w:sz w:val="24"/>
          <w:szCs w:val="24"/>
        </w:rPr>
      </w:pPr>
    </w:p>
    <w:p w:rsidR="009656DB" w:rsidRDefault="009656DB" w:rsidP="009656DB">
      <w:pPr>
        <w:spacing w:line="240" w:lineRule="auto"/>
        <w:jc w:val="right"/>
        <w:rPr>
          <w:sz w:val="24"/>
          <w:szCs w:val="24"/>
        </w:rPr>
      </w:pPr>
      <w:r>
        <w:rPr>
          <w:sz w:val="24"/>
          <w:szCs w:val="24"/>
        </w:rPr>
        <w:t>____________________ С.А. Коваль</w:t>
      </w:r>
    </w:p>
    <w:p w:rsidR="009656DB" w:rsidRPr="00382A07" w:rsidRDefault="009656DB" w:rsidP="009656DB">
      <w:pPr>
        <w:spacing w:line="240" w:lineRule="auto"/>
        <w:jc w:val="right"/>
        <w:rPr>
          <w:sz w:val="24"/>
          <w:szCs w:val="24"/>
        </w:rPr>
      </w:pPr>
    </w:p>
    <w:p w:rsidR="009656DB" w:rsidRPr="00382A07" w:rsidRDefault="009656DB" w:rsidP="009656DB">
      <w:pPr>
        <w:ind w:left="5670" w:firstLine="0"/>
        <w:jc w:val="right"/>
        <w:rPr>
          <w:sz w:val="24"/>
          <w:szCs w:val="24"/>
        </w:rPr>
      </w:pPr>
      <w:r>
        <w:rPr>
          <w:sz w:val="24"/>
          <w:szCs w:val="24"/>
        </w:rPr>
        <w:t xml:space="preserve"> «16</w:t>
      </w:r>
      <w:r w:rsidRPr="00382A07">
        <w:rPr>
          <w:sz w:val="24"/>
          <w:szCs w:val="24"/>
        </w:rPr>
        <w:t xml:space="preserve">» </w:t>
      </w:r>
      <w:r>
        <w:rPr>
          <w:sz w:val="24"/>
          <w:szCs w:val="24"/>
        </w:rPr>
        <w:t>февраля</w:t>
      </w:r>
      <w:r w:rsidRPr="00382A07">
        <w:rPr>
          <w:sz w:val="24"/>
          <w:szCs w:val="24"/>
        </w:rPr>
        <w:t xml:space="preserve"> </w:t>
      </w:r>
      <w:r>
        <w:rPr>
          <w:sz w:val="24"/>
          <w:szCs w:val="24"/>
        </w:rPr>
        <w:t>2018</w:t>
      </w:r>
      <w:r w:rsidRPr="00382A07">
        <w:rPr>
          <w:sz w:val="24"/>
          <w:szCs w:val="24"/>
        </w:rPr>
        <w:t xml:space="preserve"> г.</w:t>
      </w:r>
    </w:p>
    <w:p w:rsidR="009656DB" w:rsidRPr="00382A07" w:rsidRDefault="009656DB" w:rsidP="009656DB">
      <w:pPr>
        <w:ind w:firstLine="0"/>
        <w:jc w:val="left"/>
        <w:rPr>
          <w:sz w:val="24"/>
          <w:szCs w:val="24"/>
        </w:rPr>
      </w:pPr>
    </w:p>
    <w:p w:rsidR="009656DB" w:rsidRPr="00382A07" w:rsidRDefault="009656DB" w:rsidP="009656DB">
      <w:pPr>
        <w:spacing w:line="240" w:lineRule="auto"/>
        <w:ind w:left="6804" w:firstLine="0"/>
        <w:rPr>
          <w:b/>
          <w:kern w:val="36"/>
          <w:sz w:val="24"/>
          <w:szCs w:val="24"/>
        </w:rPr>
      </w:pPr>
      <w:r w:rsidRPr="00382A07">
        <w:rPr>
          <w:b/>
          <w:kern w:val="36"/>
          <w:sz w:val="24"/>
          <w:szCs w:val="24"/>
        </w:rPr>
        <w:t>Согласовано на заседании</w:t>
      </w:r>
    </w:p>
    <w:p w:rsidR="009656DB" w:rsidRPr="00382A07" w:rsidRDefault="009656DB" w:rsidP="009656DB">
      <w:pPr>
        <w:spacing w:line="240" w:lineRule="auto"/>
        <w:ind w:left="6804" w:firstLine="0"/>
        <w:rPr>
          <w:b/>
          <w:kern w:val="36"/>
          <w:sz w:val="24"/>
          <w:szCs w:val="24"/>
        </w:rPr>
      </w:pPr>
      <w:r w:rsidRPr="00382A07">
        <w:rPr>
          <w:b/>
          <w:kern w:val="36"/>
          <w:sz w:val="24"/>
          <w:szCs w:val="24"/>
        </w:rPr>
        <w:t>закупочной комиссии</w:t>
      </w:r>
    </w:p>
    <w:p w:rsidR="009656DB" w:rsidRPr="00382A07" w:rsidRDefault="009656DB" w:rsidP="009656DB">
      <w:pPr>
        <w:spacing w:line="240" w:lineRule="auto"/>
        <w:ind w:left="6804" w:firstLine="0"/>
        <w:rPr>
          <w:b/>
          <w:kern w:val="36"/>
          <w:sz w:val="24"/>
          <w:szCs w:val="24"/>
        </w:rPr>
      </w:pPr>
      <w:r>
        <w:rPr>
          <w:b/>
          <w:kern w:val="36"/>
          <w:sz w:val="24"/>
          <w:szCs w:val="24"/>
        </w:rPr>
        <w:t>Протокол № 0075-ЛП-18</w:t>
      </w:r>
    </w:p>
    <w:p w:rsidR="009656DB" w:rsidRPr="00382A07" w:rsidRDefault="009656DB" w:rsidP="009656DB">
      <w:pPr>
        <w:spacing w:line="240" w:lineRule="auto"/>
        <w:ind w:left="6804" w:firstLine="0"/>
        <w:rPr>
          <w:b/>
          <w:kern w:val="36"/>
          <w:sz w:val="24"/>
          <w:szCs w:val="24"/>
        </w:rPr>
      </w:pPr>
      <w:r>
        <w:rPr>
          <w:b/>
          <w:kern w:val="36"/>
          <w:sz w:val="24"/>
          <w:szCs w:val="24"/>
        </w:rPr>
        <w:t>от «15» февраля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9656DB" w:rsidRPr="00C12FA4" w:rsidRDefault="009656DB" w:rsidP="009656DB">
      <w:pPr>
        <w:spacing w:line="264" w:lineRule="auto"/>
        <w:jc w:val="center"/>
        <w:rPr>
          <w:sz w:val="24"/>
          <w:szCs w:val="24"/>
        </w:rPr>
      </w:pPr>
    </w:p>
    <w:p w:rsidR="009656DB" w:rsidRPr="00C12FA4" w:rsidRDefault="009656DB" w:rsidP="009656DB">
      <w:pPr>
        <w:spacing w:line="264" w:lineRule="auto"/>
        <w:jc w:val="center"/>
        <w:rPr>
          <w:sz w:val="24"/>
          <w:szCs w:val="24"/>
        </w:rPr>
      </w:pPr>
    </w:p>
    <w:p w:rsidR="009656DB" w:rsidRPr="00C12FA4" w:rsidRDefault="009656DB" w:rsidP="009656DB">
      <w:pPr>
        <w:spacing w:line="264" w:lineRule="auto"/>
        <w:jc w:val="center"/>
        <w:rPr>
          <w:sz w:val="24"/>
          <w:szCs w:val="24"/>
        </w:rPr>
      </w:pPr>
    </w:p>
    <w:p w:rsidR="009656DB" w:rsidRPr="00C12FA4" w:rsidRDefault="009656DB" w:rsidP="009656D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9656DB" w:rsidRPr="00C12FA4" w:rsidRDefault="009656DB" w:rsidP="009656DB">
      <w:pPr>
        <w:pStyle w:val="1f4"/>
        <w:spacing w:line="264" w:lineRule="auto"/>
        <w:ind w:left="0" w:right="0"/>
        <w:jc w:val="center"/>
        <w:rPr>
          <w:rFonts w:ascii="Times New Roman" w:hAnsi="Times New Roman"/>
          <w:sz w:val="24"/>
          <w:szCs w:val="24"/>
        </w:rPr>
      </w:pPr>
    </w:p>
    <w:p w:rsidR="009656DB" w:rsidRPr="00C12FA4" w:rsidRDefault="009656DB" w:rsidP="009656DB">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9656DB" w:rsidRPr="00C12FA4" w:rsidRDefault="009656DB" w:rsidP="009656DB">
      <w:pPr>
        <w:spacing w:line="264" w:lineRule="auto"/>
        <w:ind w:firstLine="0"/>
        <w:jc w:val="center"/>
        <w:rPr>
          <w:b/>
          <w:sz w:val="24"/>
          <w:szCs w:val="24"/>
        </w:rPr>
      </w:pPr>
      <w:r w:rsidRPr="00C12FA4">
        <w:rPr>
          <w:b/>
          <w:sz w:val="24"/>
          <w:szCs w:val="24"/>
        </w:rPr>
        <w:t xml:space="preserve">на право </w:t>
      </w:r>
      <w:r w:rsidRPr="001D735B">
        <w:rPr>
          <w:b/>
          <w:sz w:val="24"/>
          <w:szCs w:val="24"/>
        </w:rPr>
        <w:t xml:space="preserve">заключения </w:t>
      </w:r>
      <w:proofErr w:type="gramStart"/>
      <w:r w:rsidRPr="001D735B">
        <w:rPr>
          <w:b/>
          <w:sz w:val="24"/>
          <w:szCs w:val="24"/>
        </w:rPr>
        <w:t>Договора</w:t>
      </w:r>
      <w:proofErr w:type="gramEnd"/>
      <w:r w:rsidRPr="001D735B">
        <w:rPr>
          <w:b/>
          <w:sz w:val="24"/>
          <w:szCs w:val="24"/>
        </w:rPr>
        <w:t xml:space="preserve"> </w:t>
      </w:r>
      <w:r w:rsidRPr="001D735B">
        <w:rPr>
          <w:b/>
          <w:iCs/>
          <w:sz w:val="24"/>
          <w:szCs w:val="24"/>
        </w:rPr>
        <w:t xml:space="preserve">на </w:t>
      </w:r>
      <w:r w:rsidRPr="00B741DC">
        <w:rPr>
          <w:b/>
          <w:iCs/>
          <w:sz w:val="24"/>
          <w:szCs w:val="24"/>
        </w:rPr>
        <w:t>выполнение работ по ремонту подъемных сооружений</w:t>
      </w:r>
      <w:r w:rsidRPr="001D735B">
        <w:rPr>
          <w:b/>
          <w:iCs/>
          <w:sz w:val="24"/>
          <w:szCs w:val="24"/>
        </w:rPr>
        <w:t xml:space="preserve"> для нужд ПАО «МРСК Центра» (филиала «Липецкэнерго»)</w:t>
      </w:r>
    </w:p>
    <w:p w:rsidR="009656DB" w:rsidRPr="00C12FA4" w:rsidRDefault="009656DB" w:rsidP="009656D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9656DB" w:rsidRPr="00C12FA4" w:rsidRDefault="009656DB" w:rsidP="009656D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9656DB" w:rsidRPr="00C12FA4" w:rsidRDefault="009656DB" w:rsidP="009656DB">
      <w:pPr>
        <w:spacing w:line="264" w:lineRule="auto"/>
        <w:ind w:firstLine="0"/>
        <w:rPr>
          <w:sz w:val="24"/>
          <w:szCs w:val="24"/>
        </w:rPr>
      </w:pPr>
    </w:p>
    <w:p w:rsidR="009656DB" w:rsidRPr="00C12FA4" w:rsidRDefault="009656DB" w:rsidP="009656DB">
      <w:pPr>
        <w:spacing w:line="264" w:lineRule="auto"/>
        <w:ind w:firstLine="0"/>
        <w:rPr>
          <w:sz w:val="24"/>
          <w:szCs w:val="24"/>
        </w:rPr>
      </w:pPr>
    </w:p>
    <w:p w:rsidR="009656DB" w:rsidRPr="00C12FA4"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Default="009656DB" w:rsidP="009656DB">
      <w:pPr>
        <w:spacing w:line="264" w:lineRule="auto"/>
        <w:ind w:firstLine="0"/>
        <w:jc w:val="center"/>
        <w:rPr>
          <w:b/>
          <w:sz w:val="24"/>
          <w:szCs w:val="24"/>
        </w:rPr>
      </w:pPr>
    </w:p>
    <w:p w:rsidR="009656DB"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Default="009656DB" w:rsidP="009656DB">
      <w:pPr>
        <w:spacing w:line="264" w:lineRule="auto"/>
        <w:ind w:firstLine="0"/>
        <w:jc w:val="center"/>
        <w:rPr>
          <w:b/>
          <w:sz w:val="24"/>
          <w:szCs w:val="24"/>
        </w:rPr>
      </w:pPr>
    </w:p>
    <w:p w:rsidR="009656DB"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9656DB" w:rsidRPr="00C12FA4" w:rsidRDefault="009656DB" w:rsidP="009656DB">
      <w:pPr>
        <w:spacing w:line="264" w:lineRule="auto"/>
        <w:ind w:firstLine="0"/>
        <w:jc w:val="center"/>
        <w:rPr>
          <w:b/>
          <w:sz w:val="24"/>
          <w:szCs w:val="24"/>
        </w:rPr>
      </w:pPr>
    </w:p>
    <w:p w:rsidR="007556FF" w:rsidRPr="00D77FC1" w:rsidRDefault="009656DB" w:rsidP="009656DB">
      <w:pPr>
        <w:spacing w:line="240" w:lineRule="auto"/>
        <w:ind w:firstLine="0"/>
        <w:jc w:val="center"/>
        <w:rPr>
          <w:sz w:val="24"/>
          <w:szCs w:val="24"/>
        </w:rPr>
      </w:pPr>
      <w:r>
        <w:rPr>
          <w:sz w:val="24"/>
          <w:szCs w:val="24"/>
        </w:rPr>
        <w:t>г. Липецк</w:t>
      </w:r>
      <w:r w:rsidRPr="00C12FA4">
        <w:rPr>
          <w:sz w:val="24"/>
          <w:szCs w:val="24"/>
        </w:rPr>
        <w:br/>
      </w:r>
      <w:r w:rsidR="009C1997">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r w:rsidR="009656DB" w:rsidRPr="009656DB">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9656DB" w:rsidRPr="009656DB">
        <w:rPr>
          <w:iCs/>
          <w:sz w:val="24"/>
          <w:szCs w:val="24"/>
          <w:u w:val="single"/>
        </w:rPr>
        <w:t>nazimov.da@mrsk-1.ru</w:t>
      </w:r>
      <w:r w:rsidR="009656DB" w:rsidRPr="009656DB">
        <w:rPr>
          <w:iCs/>
          <w:sz w:val="24"/>
          <w:szCs w:val="24"/>
        </w:rPr>
        <w:t xml:space="preserve">, ответственное лицо – Телятник Валентина Сергеевна, контактный телефон: (4742) 22-83-04, Извещением о проведении открытого запроса предложений, опубликованным </w:t>
      </w:r>
      <w:r w:rsidR="009656DB" w:rsidRPr="009656DB">
        <w:rPr>
          <w:b/>
          <w:iCs/>
          <w:sz w:val="24"/>
          <w:szCs w:val="24"/>
        </w:rPr>
        <w:t>«</w:t>
      </w:r>
      <w:r w:rsidR="009656DB">
        <w:rPr>
          <w:b/>
          <w:iCs/>
          <w:sz w:val="24"/>
          <w:szCs w:val="24"/>
        </w:rPr>
        <w:t>16</w:t>
      </w:r>
      <w:r w:rsidR="009656DB" w:rsidRPr="009656DB">
        <w:rPr>
          <w:b/>
          <w:iCs/>
          <w:sz w:val="24"/>
          <w:szCs w:val="24"/>
        </w:rPr>
        <w:t xml:space="preserve">» </w:t>
      </w:r>
      <w:r w:rsidR="009656DB">
        <w:rPr>
          <w:b/>
          <w:iCs/>
          <w:sz w:val="24"/>
          <w:szCs w:val="24"/>
        </w:rPr>
        <w:t>февраля</w:t>
      </w:r>
      <w:r w:rsidR="009656DB" w:rsidRPr="009656DB">
        <w:rPr>
          <w:b/>
          <w:iCs/>
          <w:sz w:val="24"/>
          <w:szCs w:val="24"/>
        </w:rPr>
        <w:t xml:space="preserve"> 2018 г</w:t>
      </w:r>
      <w:proofErr w:type="gramEnd"/>
      <w:r w:rsidR="009656DB" w:rsidRPr="009656DB">
        <w:rPr>
          <w:b/>
          <w:iCs/>
          <w:sz w:val="24"/>
          <w:szCs w:val="24"/>
        </w:rPr>
        <w:t>.</w:t>
      </w:r>
      <w:r w:rsidR="009656DB" w:rsidRPr="009656DB">
        <w:rPr>
          <w:iCs/>
          <w:sz w:val="24"/>
          <w:szCs w:val="24"/>
        </w:rPr>
        <w:t xml:space="preserve"> </w:t>
      </w:r>
      <w:proofErr w:type="gramStart"/>
      <w:r w:rsidR="009656DB" w:rsidRPr="009656DB">
        <w:rPr>
          <w:iCs/>
          <w:sz w:val="24"/>
          <w:szCs w:val="24"/>
        </w:rPr>
        <w:t>на</w:t>
      </w:r>
      <w:proofErr w:type="gramEnd"/>
      <w:r w:rsidR="009656DB" w:rsidRPr="009656DB">
        <w:rPr>
          <w:iCs/>
          <w:sz w:val="24"/>
          <w:szCs w:val="24"/>
        </w:rPr>
        <w:t xml:space="preserve"> </w:t>
      </w:r>
      <w:proofErr w:type="gramStart"/>
      <w:r w:rsidR="009656DB" w:rsidRPr="009656DB">
        <w:rPr>
          <w:iCs/>
          <w:sz w:val="24"/>
          <w:szCs w:val="24"/>
        </w:rPr>
        <w:t>официальном сайте (</w:t>
      </w:r>
      <w:hyperlink r:id="rId16" w:history="1">
        <w:r w:rsidR="009656DB" w:rsidRPr="009656DB">
          <w:rPr>
            <w:rStyle w:val="a7"/>
            <w:iCs/>
            <w:sz w:val="24"/>
            <w:szCs w:val="24"/>
          </w:rPr>
          <w:t>www.zakupki.</w:t>
        </w:r>
        <w:r w:rsidR="009656DB" w:rsidRPr="009656DB">
          <w:rPr>
            <w:rStyle w:val="a7"/>
            <w:iCs/>
            <w:sz w:val="24"/>
            <w:szCs w:val="24"/>
            <w:lang w:val="en-US"/>
          </w:rPr>
          <w:t>gov</w:t>
        </w:r>
        <w:r w:rsidR="009656DB" w:rsidRPr="009656DB">
          <w:rPr>
            <w:rStyle w:val="a7"/>
            <w:iCs/>
            <w:sz w:val="24"/>
            <w:szCs w:val="24"/>
          </w:rPr>
          <w:t>.ru</w:t>
        </w:r>
      </w:hyperlink>
      <w:r w:rsidR="009656DB" w:rsidRPr="009656DB">
        <w:rPr>
          <w:iCs/>
          <w:sz w:val="24"/>
          <w:szCs w:val="24"/>
        </w:rPr>
        <w:t>), на сайте ПАО «МРСК Центра» (</w:t>
      </w:r>
      <w:hyperlink r:id="rId17" w:history="1">
        <w:proofErr w:type="gramEnd"/>
        <w:r w:rsidR="009656DB" w:rsidRPr="009656DB">
          <w:rPr>
            <w:rStyle w:val="a7"/>
            <w:iCs/>
            <w:sz w:val="24"/>
            <w:szCs w:val="24"/>
          </w:rPr>
          <w:t>www.mrsk-1.ru</w:t>
        </w:r>
        <w:proofErr w:type="gramStart"/>
      </w:hyperlink>
      <w:r w:rsidR="009656DB" w:rsidRPr="009656DB">
        <w:rPr>
          <w:iCs/>
          <w:sz w:val="24"/>
          <w:szCs w:val="24"/>
        </w:rPr>
        <w:t xml:space="preserve">), на сайте ЭТП, указанном в п. </w:t>
      </w:r>
      <w:r w:rsidR="009656DB" w:rsidRPr="009656DB">
        <w:rPr>
          <w:iCs/>
          <w:sz w:val="24"/>
          <w:szCs w:val="24"/>
        </w:rPr>
        <w:fldChar w:fldCharType="begin"/>
      </w:r>
      <w:r w:rsidR="009656DB" w:rsidRPr="009656DB">
        <w:rPr>
          <w:iCs/>
          <w:sz w:val="24"/>
          <w:szCs w:val="24"/>
        </w:rPr>
        <w:instrText xml:space="preserve"> REF _Ref440269836 \r \h  \* MERGEFORMAT </w:instrText>
      </w:r>
      <w:r w:rsidR="009656DB" w:rsidRPr="009656DB">
        <w:rPr>
          <w:iCs/>
          <w:sz w:val="24"/>
          <w:szCs w:val="24"/>
        </w:rPr>
      </w:r>
      <w:r w:rsidR="009656DB" w:rsidRPr="009656DB">
        <w:rPr>
          <w:iCs/>
          <w:sz w:val="24"/>
          <w:szCs w:val="24"/>
        </w:rPr>
        <w:fldChar w:fldCharType="separate"/>
      </w:r>
      <w:r w:rsidR="009656DB" w:rsidRPr="009656DB">
        <w:rPr>
          <w:iCs/>
          <w:sz w:val="24"/>
          <w:szCs w:val="24"/>
        </w:rPr>
        <w:t>1.1.2</w:t>
      </w:r>
      <w:r w:rsidR="009656DB" w:rsidRPr="009656DB">
        <w:rPr>
          <w:iCs/>
          <w:sz w:val="24"/>
          <w:szCs w:val="24"/>
        </w:rPr>
        <w:fldChar w:fldCharType="end"/>
      </w:r>
      <w:r w:rsidR="009656DB" w:rsidRPr="009656DB">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9656DB" w:rsidRPr="009656DB">
        <w:rPr>
          <w:iCs/>
          <w:sz w:val="24"/>
          <w:szCs w:val="24"/>
        </w:rPr>
        <w:t xml:space="preserve">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Договора на выполнение работ по ремонту подъемных сооружений для нужд ПАО «МРСК Центра» (филиала «Липецкэнерго», расположенного по адресу: </w:t>
      </w:r>
      <w:proofErr w:type="gramStart"/>
      <w:r w:rsidR="009656DB" w:rsidRPr="009656DB">
        <w:rPr>
          <w:iCs/>
          <w:sz w:val="24"/>
          <w:szCs w:val="24"/>
        </w:rPr>
        <w:t>РФ, 398001, г. Липецк, ул. 50-лет НЛМК, 33)</w:t>
      </w:r>
      <w:r w:rsidRPr="00862664">
        <w:rPr>
          <w:sz w:val="24"/>
          <w:szCs w:val="24"/>
        </w:rPr>
        <w:t>.</w:t>
      </w:r>
      <w:bookmarkEnd w:id="11"/>
      <w:bookmarkEnd w:id="12"/>
      <w:bookmarkEnd w:id="13"/>
      <w:proofErr w:type="gramEnd"/>
    </w:p>
    <w:p w:rsidR="00717F60" w:rsidRPr="009656D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9656DB">
        <w:rPr>
          <w:sz w:val="24"/>
          <w:szCs w:val="24"/>
        </w:rPr>
        <w:t>АО «</w:t>
      </w:r>
      <w:proofErr w:type="spellStart"/>
      <w:r w:rsidR="009656DB">
        <w:rPr>
          <w:sz w:val="24"/>
          <w:szCs w:val="24"/>
        </w:rPr>
        <w:t>Россети</w:t>
      </w:r>
      <w:proofErr w:type="spellEnd"/>
      <w:r w:rsidR="009656DB">
        <w:rPr>
          <w:sz w:val="24"/>
          <w:szCs w:val="24"/>
        </w:rPr>
        <w:t>»</w:t>
      </w:r>
      <w:r w:rsidR="00702B2C" w:rsidRPr="009656DB">
        <w:rPr>
          <w:sz w:val="24"/>
          <w:szCs w:val="24"/>
        </w:rPr>
        <w:t xml:space="preserve"> </w:t>
      </w:r>
      <w:hyperlink r:id="rId18" w:history="1">
        <w:r w:rsidR="00862664" w:rsidRPr="009656DB">
          <w:rPr>
            <w:rStyle w:val="a7"/>
            <w:sz w:val="24"/>
            <w:szCs w:val="24"/>
          </w:rPr>
          <w:t>etp.rosseti.ru</w:t>
        </w:r>
      </w:hyperlink>
      <w:r w:rsidR="00862664" w:rsidRPr="009656DB">
        <w:rPr>
          <w:sz w:val="24"/>
          <w:szCs w:val="24"/>
        </w:rPr>
        <w:t xml:space="preserve"> </w:t>
      </w:r>
      <w:r w:rsidR="00702B2C" w:rsidRPr="009656DB">
        <w:rPr>
          <w:sz w:val="24"/>
          <w:szCs w:val="24"/>
        </w:rPr>
        <w:t>(далее — ЭТП)</w:t>
      </w:r>
      <w:r w:rsidR="005B75A6" w:rsidRPr="009656D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9656D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9656DB">
        <w:rPr>
          <w:sz w:val="24"/>
          <w:szCs w:val="24"/>
        </w:rPr>
        <w:t xml:space="preserve">заключения </w:t>
      </w:r>
      <w:bookmarkEnd w:id="17"/>
      <w:r w:rsidR="009656DB" w:rsidRPr="009656DB">
        <w:rPr>
          <w:sz w:val="24"/>
          <w:szCs w:val="24"/>
        </w:rPr>
        <w:t xml:space="preserve">Договора </w:t>
      </w:r>
      <w:r w:rsidR="009656DB" w:rsidRPr="009656DB">
        <w:rPr>
          <w:iCs/>
          <w:sz w:val="24"/>
          <w:szCs w:val="24"/>
        </w:rPr>
        <w:t>на выполнение работ по ремонту подъемных сооружений для нужд ПАО «МРСК Центра» (филиала «Липецкэнерго»)</w:t>
      </w:r>
      <w:r w:rsidR="00702B2C" w:rsidRPr="009656DB">
        <w:rPr>
          <w:sz w:val="24"/>
          <w:szCs w:val="24"/>
        </w:rPr>
        <w:t>.</w:t>
      </w:r>
    </w:p>
    <w:p w:rsidR="008C4223" w:rsidRPr="009656DB" w:rsidRDefault="008C4223" w:rsidP="00750D4A">
      <w:pPr>
        <w:keepNext/>
        <w:autoSpaceDE w:val="0"/>
        <w:autoSpaceDN w:val="0"/>
        <w:spacing w:line="264" w:lineRule="auto"/>
        <w:ind w:firstLine="540"/>
        <w:rPr>
          <w:sz w:val="24"/>
          <w:szCs w:val="24"/>
          <w:lang w:eastAsia="ru-RU"/>
        </w:rPr>
      </w:pPr>
      <w:r w:rsidRPr="009656DB">
        <w:rPr>
          <w:sz w:val="24"/>
          <w:szCs w:val="24"/>
        </w:rPr>
        <w:t xml:space="preserve">Количество лотов: </w:t>
      </w:r>
      <w:r w:rsidRPr="009656DB">
        <w:rPr>
          <w:b/>
          <w:sz w:val="24"/>
          <w:szCs w:val="24"/>
        </w:rPr>
        <w:t>1 (один)</w:t>
      </w:r>
      <w:r w:rsidRPr="009656DB">
        <w:rPr>
          <w:sz w:val="24"/>
          <w:szCs w:val="24"/>
        </w:rPr>
        <w:t>.</w:t>
      </w:r>
      <w:bookmarkStart w:id="19" w:name="_GoBack"/>
      <w:bookmarkEnd w:id="19"/>
    </w:p>
    <w:bookmarkEnd w:id="18"/>
    <w:p w:rsidR="00804801" w:rsidRPr="009656DB" w:rsidRDefault="00B5344A" w:rsidP="00750D4A">
      <w:pPr>
        <w:pStyle w:val="a"/>
        <w:keepNext/>
        <w:numPr>
          <w:ilvl w:val="0"/>
          <w:numId w:val="0"/>
        </w:numPr>
        <w:spacing w:line="264" w:lineRule="auto"/>
        <w:ind w:left="360" w:hanging="360"/>
        <w:rPr>
          <w:sz w:val="24"/>
          <w:szCs w:val="24"/>
        </w:rPr>
      </w:pPr>
      <w:r w:rsidRPr="009656DB">
        <w:rPr>
          <w:sz w:val="24"/>
          <w:szCs w:val="24"/>
        </w:rPr>
        <w:t xml:space="preserve">Частичное </w:t>
      </w:r>
      <w:r w:rsidR="00BE644E" w:rsidRPr="009656DB">
        <w:rPr>
          <w:sz w:val="24"/>
          <w:szCs w:val="24"/>
        </w:rPr>
        <w:t>выполнение работ</w:t>
      </w:r>
      <w:r w:rsidRPr="009656DB">
        <w:rPr>
          <w:sz w:val="24"/>
          <w:szCs w:val="24"/>
        </w:rPr>
        <w:t xml:space="preserve"> не допускается.</w:t>
      </w:r>
    </w:p>
    <w:p w:rsidR="00717F60" w:rsidRPr="009656D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9656DB">
        <w:rPr>
          <w:sz w:val="24"/>
          <w:szCs w:val="24"/>
        </w:rPr>
        <w:t>Сроки</w:t>
      </w:r>
      <w:r w:rsidR="00717F60" w:rsidRPr="009656DB">
        <w:rPr>
          <w:sz w:val="24"/>
          <w:szCs w:val="24"/>
        </w:rPr>
        <w:t xml:space="preserve"> </w:t>
      </w:r>
      <w:r w:rsidR="00BE644E" w:rsidRPr="009656DB">
        <w:rPr>
          <w:sz w:val="24"/>
          <w:szCs w:val="24"/>
        </w:rPr>
        <w:t>выполнения работ</w:t>
      </w:r>
      <w:r w:rsidR="00717F60" w:rsidRPr="009656DB">
        <w:rPr>
          <w:sz w:val="24"/>
          <w:szCs w:val="24"/>
        </w:rPr>
        <w:t xml:space="preserve">: </w:t>
      </w:r>
      <w:r w:rsidR="009656DB" w:rsidRPr="009656DB">
        <w:rPr>
          <w:b/>
          <w:sz w:val="24"/>
          <w:szCs w:val="24"/>
        </w:rPr>
        <w:t>момента заключения Договора по 29.12.2018 года</w:t>
      </w:r>
      <w:r w:rsidR="00717F60" w:rsidRPr="009656DB">
        <w:rPr>
          <w:sz w:val="24"/>
          <w:szCs w:val="24"/>
        </w:rPr>
        <w:t>.</w:t>
      </w:r>
      <w:bookmarkEnd w:id="20"/>
    </w:p>
    <w:p w:rsidR="008D2928" w:rsidRPr="009656DB"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9656DB">
        <w:rPr>
          <w:sz w:val="24"/>
          <w:szCs w:val="24"/>
        </w:rPr>
        <w:t>Выполнение работ</w:t>
      </w:r>
      <w:r w:rsidR="00366652" w:rsidRPr="009656DB">
        <w:rPr>
          <w:sz w:val="24"/>
          <w:szCs w:val="24"/>
        </w:rPr>
        <w:t xml:space="preserve"> Участником будет осуществляться </w:t>
      </w:r>
      <w:r w:rsidR="00366652" w:rsidRPr="009656DB">
        <w:rPr>
          <w:b/>
          <w:sz w:val="24"/>
          <w:szCs w:val="24"/>
        </w:rPr>
        <w:t>на объектах Заказчика</w:t>
      </w:r>
      <w:r w:rsidR="00366652" w:rsidRPr="009656DB">
        <w:rPr>
          <w:sz w:val="24"/>
          <w:szCs w:val="24"/>
        </w:rPr>
        <w:t>.</w:t>
      </w:r>
      <w:bookmarkEnd w:id="21"/>
    </w:p>
    <w:p w:rsidR="00717F60" w:rsidRPr="009656D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bookmarkEnd w:id="22"/>
      <w:r w:rsidR="009656DB" w:rsidRPr="009656DB">
        <w:rPr>
          <w:sz w:val="24"/>
          <w:szCs w:val="24"/>
        </w:rPr>
        <w:t xml:space="preserve">безналичный расчет, в течение 30 (тридцати) </w:t>
      </w:r>
      <w:r w:rsidR="009656DB" w:rsidRPr="009656DB">
        <w:rPr>
          <w:iCs/>
          <w:sz w:val="24"/>
          <w:szCs w:val="24"/>
        </w:rPr>
        <w:t>календарных</w:t>
      </w:r>
      <w:r w:rsidR="009656DB" w:rsidRPr="009656DB">
        <w:rPr>
          <w:sz w:val="24"/>
          <w:szCs w:val="24"/>
        </w:rPr>
        <w:t xml:space="preserve"> дней с момента подписания сторонами Акта приемки выполненных работ и предоставления счета-фактуры</w:t>
      </w:r>
      <w:r w:rsidR="00DF0011" w:rsidRPr="009656DB">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9656DB">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rsidRPr="001F3201">
        <w:fldChar w:fldCharType="begin"/>
      </w:r>
      <w:r w:rsidR="004E0F05" w:rsidRPr="001F3201">
        <w:instrText xml:space="preserve"> REF _Ref440279062 \r \h  \* MERGEFORMAT </w:instrText>
      </w:r>
      <w:r w:rsidR="004E0F05" w:rsidRPr="001F3201">
        <w:fldChar w:fldCharType="separate"/>
      </w:r>
      <w:r w:rsidR="00E33142" w:rsidRPr="001F3201">
        <w:rPr>
          <w:sz w:val="24"/>
          <w:szCs w:val="24"/>
        </w:rPr>
        <w:t>б)</w:t>
      </w:r>
      <w:r w:rsidR="004E0F05" w:rsidRPr="001F3201">
        <w:fldChar w:fldCharType="end"/>
      </w:r>
      <w:r w:rsidR="00FA5339" w:rsidRPr="001F3201">
        <w:rPr>
          <w:sz w:val="24"/>
          <w:szCs w:val="24"/>
        </w:rPr>
        <w:t>,</w:t>
      </w:r>
      <w:r w:rsidR="007638F4" w:rsidRPr="001F3201">
        <w:rPr>
          <w:sz w:val="24"/>
          <w:szCs w:val="24"/>
        </w:rPr>
        <w:t xml:space="preserve"> </w:t>
      </w:r>
      <w:r w:rsidR="004E0F05" w:rsidRPr="001F3201">
        <w:fldChar w:fldCharType="begin"/>
      </w:r>
      <w:r w:rsidR="004E0F05" w:rsidRPr="001F3201">
        <w:instrText xml:space="preserve"> REF _Ref440372326 \r \h  \* MERGEFORMAT </w:instrText>
      </w:r>
      <w:r w:rsidR="004E0F05" w:rsidRPr="001F3201">
        <w:fldChar w:fldCharType="separate"/>
      </w:r>
      <w:r w:rsidR="00E33142" w:rsidRPr="001F3201">
        <w:rPr>
          <w:sz w:val="24"/>
          <w:szCs w:val="24"/>
        </w:rPr>
        <w:t>е)</w:t>
      </w:r>
      <w:r w:rsidR="004E0F05" w:rsidRPr="001F3201">
        <w:fldChar w:fldCharType="end"/>
      </w:r>
      <w:r w:rsidR="007638F4" w:rsidRPr="001F3201">
        <w:rPr>
          <w:sz w:val="24"/>
          <w:szCs w:val="24"/>
        </w:rPr>
        <w:t>,</w:t>
      </w:r>
      <w:r w:rsidR="00FA5339" w:rsidRPr="001F3201">
        <w:rPr>
          <w:sz w:val="24"/>
          <w:szCs w:val="24"/>
        </w:rPr>
        <w:t xml:space="preserve"> </w:t>
      </w:r>
      <w:r w:rsidR="00812BD9" w:rsidRPr="001F3201">
        <w:fldChar w:fldCharType="begin"/>
      </w:r>
      <w:r w:rsidR="001653DA" w:rsidRPr="001F3201">
        <w:instrText xml:space="preserve"> REF _Ref440371812 \r \h  \* MERGEFORMAT </w:instrText>
      </w:r>
      <w:r w:rsidR="00812BD9" w:rsidRPr="001F3201">
        <w:fldChar w:fldCharType="separate"/>
      </w:r>
      <w:r w:rsidR="00E33142" w:rsidRPr="001F3201">
        <w:rPr>
          <w:sz w:val="24"/>
          <w:szCs w:val="24"/>
        </w:rPr>
        <w:t>н)</w:t>
      </w:r>
      <w:r w:rsidR="00812BD9" w:rsidRPr="001F3201">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F3201">
        <w:rPr>
          <w:b/>
          <w:bCs w:val="0"/>
          <w:sz w:val="24"/>
          <w:szCs w:val="24"/>
          <w:u w:val="single"/>
        </w:rPr>
        <w:t>По Лоту №1:</w:t>
      </w:r>
      <w:r w:rsidR="00717F60" w:rsidRPr="001F3201">
        <w:rPr>
          <w:bCs w:val="0"/>
          <w:sz w:val="24"/>
          <w:szCs w:val="24"/>
        </w:rPr>
        <w:t xml:space="preserve"> </w:t>
      </w:r>
      <w:r w:rsidR="001F3201" w:rsidRPr="001F3201">
        <w:rPr>
          <w:b/>
          <w:sz w:val="24"/>
          <w:szCs w:val="24"/>
        </w:rPr>
        <w:t>2 400 000</w:t>
      </w:r>
      <w:r w:rsidR="001F3201" w:rsidRPr="001F3201">
        <w:rPr>
          <w:sz w:val="24"/>
          <w:szCs w:val="24"/>
        </w:rPr>
        <w:t xml:space="preserve"> (Два миллиона четыреста тысяч) рублей 00 копеек РФ, без учета НДС; НДС составляет</w:t>
      </w:r>
      <w:r w:rsidR="001F3201" w:rsidRPr="002727BB">
        <w:rPr>
          <w:sz w:val="24"/>
          <w:szCs w:val="24"/>
        </w:rPr>
        <w:t xml:space="preserve"> </w:t>
      </w:r>
      <w:r w:rsidR="001F3201" w:rsidRPr="002727BB">
        <w:rPr>
          <w:b/>
          <w:sz w:val="24"/>
          <w:szCs w:val="24"/>
        </w:rPr>
        <w:t>432 000</w:t>
      </w:r>
      <w:r w:rsidR="001F3201" w:rsidRPr="002727BB">
        <w:rPr>
          <w:sz w:val="24"/>
          <w:szCs w:val="24"/>
        </w:rPr>
        <w:t xml:space="preserve"> (Четыреста тридцать две тысячи) рублей 00 копеек РФ; </w:t>
      </w:r>
      <w:r w:rsidR="001F3201">
        <w:rPr>
          <w:sz w:val="24"/>
          <w:szCs w:val="24"/>
        </w:rPr>
        <w:t xml:space="preserve">         </w:t>
      </w:r>
      <w:r w:rsidR="001F3201" w:rsidRPr="002727BB">
        <w:rPr>
          <w:b/>
          <w:sz w:val="24"/>
          <w:szCs w:val="24"/>
        </w:rPr>
        <w:t xml:space="preserve">2 832 000 </w:t>
      </w:r>
      <w:r w:rsidR="001F3201" w:rsidRPr="002727BB">
        <w:rPr>
          <w:sz w:val="24"/>
          <w:szCs w:val="24"/>
        </w:rPr>
        <w:t>(Два миллиона</w:t>
      </w:r>
      <w:r w:rsidR="001F3201" w:rsidRPr="005B0DDB">
        <w:rPr>
          <w:sz w:val="24"/>
          <w:szCs w:val="24"/>
        </w:rPr>
        <w:t xml:space="preserve"> восемьсот тридцать две тысячи) рублей 00 копеек РФ, с учетом НДС</w:t>
      </w:r>
      <w:r w:rsidR="001F3201">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w:t>
      </w:r>
      <w:r w:rsidR="00301E9B">
        <w:rPr>
          <w:bCs w:val="0"/>
          <w:sz w:val="24"/>
          <w:szCs w:val="24"/>
        </w:rPr>
        <w:t>,</w:t>
      </w:r>
      <w:r w:rsidRPr="000F4365">
        <w:rPr>
          <w:bCs w:val="0"/>
          <w:sz w:val="24"/>
          <w:szCs w:val="24"/>
        </w:rPr>
        <w:t xml:space="preserve"> </w:t>
      </w:r>
      <w:r w:rsidR="00301E9B" w:rsidRPr="00301E9B">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w:t>
      </w:r>
      <w:r w:rsidRPr="000F4365">
        <w:rPr>
          <w:bCs w:val="0"/>
          <w:sz w:val="24"/>
          <w:szCs w:val="24"/>
        </w:rPr>
        <w:lastRenderedPageBreak/>
        <w:t xml:space="preserve">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301E9B" w:rsidRPr="00301E9B" w:rsidRDefault="00F05E95" w:rsidP="00301E9B">
      <w:pPr>
        <w:numPr>
          <w:ilvl w:val="0"/>
          <w:numId w:val="21"/>
        </w:numPr>
        <w:suppressAutoHyphens w:val="0"/>
        <w:spacing w:line="264" w:lineRule="auto"/>
        <w:rPr>
          <w:sz w:val="24"/>
          <w:szCs w:val="24"/>
          <w:lang w:eastAsia="ru-RU"/>
        </w:rPr>
      </w:pPr>
      <w:proofErr w:type="gramStart"/>
      <w:r w:rsidRPr="00301E9B">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301E9B">
        <w:rPr>
          <w:color w:val="000000"/>
          <w:sz w:val="24"/>
          <w:szCs w:val="24"/>
        </w:rPr>
        <w:t>т.ч</w:t>
      </w:r>
      <w:proofErr w:type="spellEnd"/>
      <w:r w:rsidRPr="00301E9B">
        <w:rPr>
          <w:color w:val="000000"/>
          <w:sz w:val="24"/>
          <w:szCs w:val="24"/>
        </w:rPr>
        <w:t>. объемам услуг/работ и общей сумме договора).</w:t>
      </w:r>
      <w:proofErr w:type="gramEnd"/>
      <w:r w:rsidRPr="00301E9B">
        <w:rPr>
          <w:color w:val="000000"/>
          <w:sz w:val="24"/>
          <w:szCs w:val="24"/>
        </w:rPr>
        <w:t xml:space="preserve"> Под термином аналогичного договора понимается договор, </w:t>
      </w:r>
      <w:r w:rsidRPr="00301E9B">
        <w:rPr>
          <w:color w:val="000000"/>
          <w:sz w:val="24"/>
          <w:szCs w:val="24"/>
        </w:rPr>
        <w:lastRenderedPageBreak/>
        <w:t>идентичный предмету и сопоставимый с объемом и суммой работ/услуг договора по данной закупочной процедуре;</w:t>
      </w:r>
    </w:p>
    <w:p w:rsidR="00F05E95" w:rsidRPr="00301E9B" w:rsidRDefault="00301E9B" w:rsidP="00301E9B">
      <w:pPr>
        <w:numPr>
          <w:ilvl w:val="0"/>
          <w:numId w:val="21"/>
        </w:numPr>
        <w:suppressAutoHyphens w:val="0"/>
        <w:spacing w:line="264" w:lineRule="auto"/>
        <w:rPr>
          <w:sz w:val="24"/>
          <w:szCs w:val="24"/>
          <w:lang w:eastAsia="ru-RU"/>
        </w:rPr>
      </w:pPr>
      <w:r w:rsidRPr="00301E9B">
        <w:rPr>
          <w:sz w:val="24"/>
          <w:szCs w:val="24"/>
        </w:rPr>
        <w:t xml:space="preserve"> </w:t>
      </w:r>
      <w:r w:rsidRPr="00301E9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0037AB">
        <w:rPr>
          <w:sz w:val="24"/>
          <w:szCs w:val="24"/>
        </w:rPr>
        <w:t>.</w:t>
      </w:r>
      <w:r w:rsidR="001248B1" w:rsidRPr="000037AB">
        <w:rPr>
          <w:sz w:val="24"/>
          <w:szCs w:val="24"/>
        </w:rPr>
        <w:t xml:space="preserve"> </w:t>
      </w:r>
      <w:r w:rsidR="004E0F05" w:rsidRPr="000037AB">
        <w:fldChar w:fldCharType="begin"/>
      </w:r>
      <w:r w:rsidR="004E0F05" w:rsidRPr="000037AB">
        <w:instrText xml:space="preserve"> REF _Ref440552284 \r \h  \* MERGEFORMAT </w:instrText>
      </w:r>
      <w:r w:rsidR="004E0F05" w:rsidRPr="000037AB">
        <w:fldChar w:fldCharType="separate"/>
      </w:r>
      <w:r w:rsidR="00E33142" w:rsidRPr="000037AB">
        <w:rPr>
          <w:sz w:val="24"/>
          <w:szCs w:val="24"/>
        </w:rPr>
        <w:t>г)</w:t>
      </w:r>
      <w:r w:rsidR="004E0F05" w:rsidRPr="000037AB">
        <w:fldChar w:fldCharType="end"/>
      </w:r>
      <w:r w:rsidR="00306DE6" w:rsidRPr="000037AB">
        <w:rPr>
          <w:sz w:val="24"/>
          <w:szCs w:val="24"/>
        </w:rPr>
        <w:t xml:space="preserve"> </w:t>
      </w:r>
      <w:r w:rsidR="001248B1" w:rsidRPr="000037AB">
        <w:rPr>
          <w:sz w:val="24"/>
          <w:szCs w:val="24"/>
        </w:rPr>
        <w:t xml:space="preserve">и </w:t>
      </w:r>
      <w:r w:rsidR="00812BD9" w:rsidRPr="000037AB">
        <w:fldChar w:fldCharType="begin"/>
      </w:r>
      <w:r w:rsidR="001653DA" w:rsidRPr="000037AB">
        <w:instrText xml:space="preserve"> REF _Ref442189588 \r \h  \* MERGEFORMAT </w:instrText>
      </w:r>
      <w:r w:rsidR="00812BD9" w:rsidRPr="000037AB">
        <w:fldChar w:fldCharType="separate"/>
      </w:r>
      <w:r w:rsidR="00E33142" w:rsidRPr="000037AB">
        <w:rPr>
          <w:sz w:val="24"/>
          <w:szCs w:val="24"/>
        </w:rPr>
        <w:t>х)</w:t>
      </w:r>
      <w:r w:rsidR="00812BD9" w:rsidRPr="000037AB">
        <w:fldChar w:fldCharType="end"/>
      </w:r>
      <w:r w:rsidR="00306DE6" w:rsidRPr="000037AB">
        <w:rPr>
          <w:sz w:val="24"/>
          <w:szCs w:val="24"/>
        </w:rPr>
        <w:t xml:space="preserve"> п. </w:t>
      </w:r>
      <w:r w:rsidR="004E0F05" w:rsidRPr="000037AB">
        <w:fldChar w:fldCharType="begin"/>
      </w:r>
      <w:r w:rsidR="004E0F05" w:rsidRPr="000037AB">
        <w:instrText xml:space="preserve"> REF _Ref303587815 \r \h  \* MERGEFORMAT </w:instrText>
      </w:r>
      <w:r w:rsidR="004E0F05" w:rsidRPr="000037AB">
        <w:fldChar w:fldCharType="separate"/>
      </w:r>
      <w:r w:rsidR="00E33142" w:rsidRPr="000037AB">
        <w:rPr>
          <w:sz w:val="24"/>
          <w:szCs w:val="24"/>
        </w:rPr>
        <w:t>3.3.8.3</w:t>
      </w:r>
      <w:r w:rsidR="004E0F05" w:rsidRPr="000037AB">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0037AB">
        <w:rPr>
          <w:sz w:val="24"/>
          <w:szCs w:val="24"/>
        </w:rPr>
        <w:t xml:space="preserve">. </w:t>
      </w:r>
      <w:r w:rsidR="004E0F05" w:rsidRPr="000037AB">
        <w:fldChar w:fldCharType="begin"/>
      </w:r>
      <w:r w:rsidR="004E0F05" w:rsidRPr="000037AB">
        <w:instrText xml:space="preserve"> REF _Ref440552284 \r \h  \* MERGEFORMAT </w:instrText>
      </w:r>
      <w:r w:rsidR="004E0F05" w:rsidRPr="000037AB">
        <w:fldChar w:fldCharType="separate"/>
      </w:r>
      <w:r w:rsidR="00E33142" w:rsidRPr="000037AB">
        <w:rPr>
          <w:sz w:val="24"/>
          <w:szCs w:val="24"/>
        </w:rPr>
        <w:t>г)</w:t>
      </w:r>
      <w:r w:rsidR="004E0F05" w:rsidRPr="000037AB">
        <w:fldChar w:fldCharType="end"/>
      </w:r>
      <w:r w:rsidR="001248B1" w:rsidRPr="000037AB">
        <w:rPr>
          <w:sz w:val="24"/>
          <w:szCs w:val="24"/>
        </w:rPr>
        <w:t xml:space="preserve"> и</w:t>
      </w:r>
      <w:r w:rsidR="001248B1" w:rsidRPr="000037AB">
        <w:t xml:space="preserve"> </w:t>
      </w:r>
      <w:r w:rsidR="00812BD9" w:rsidRPr="000037AB">
        <w:fldChar w:fldCharType="begin"/>
      </w:r>
      <w:r w:rsidR="001653DA" w:rsidRPr="000037AB">
        <w:instrText xml:space="preserve"> REF _Ref442189588 \r \h  \* MERGEFORMAT </w:instrText>
      </w:r>
      <w:r w:rsidR="00812BD9" w:rsidRPr="000037AB">
        <w:fldChar w:fldCharType="separate"/>
      </w:r>
      <w:r w:rsidR="00E33142" w:rsidRPr="000037AB">
        <w:rPr>
          <w:sz w:val="24"/>
          <w:szCs w:val="24"/>
        </w:rPr>
        <w:t>х)</w:t>
      </w:r>
      <w:r w:rsidR="00812BD9" w:rsidRPr="000037AB">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lastRenderedPageBreak/>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0037AB">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0037AB">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 </w:t>
      </w:r>
      <w:r w:rsidR="000037AB" w:rsidRPr="002727BB">
        <w:rPr>
          <w:bCs/>
          <w:sz w:val="24"/>
          <w:szCs w:val="24"/>
        </w:rPr>
        <w:t xml:space="preserve">РФ, 398001, г. Липецк, ул. 50 лет НЛМК,  д. 33, </w:t>
      </w:r>
      <w:proofErr w:type="spellStart"/>
      <w:r w:rsidR="000037AB" w:rsidRPr="002727BB">
        <w:rPr>
          <w:bCs/>
          <w:sz w:val="24"/>
          <w:szCs w:val="24"/>
        </w:rPr>
        <w:t>каб</w:t>
      </w:r>
      <w:proofErr w:type="spellEnd"/>
      <w:r w:rsidR="000037AB" w:rsidRPr="002727BB">
        <w:rPr>
          <w:bCs/>
          <w:sz w:val="24"/>
          <w:szCs w:val="24"/>
        </w:rPr>
        <w:t xml:space="preserve">. №103, исполнительный сотрудник – Телятник Валентина Сергеевна, контактный телефон </w:t>
      </w:r>
      <w:r w:rsidR="000037AB" w:rsidRPr="002727BB">
        <w:rPr>
          <w:b/>
          <w:bCs/>
          <w:sz w:val="24"/>
          <w:szCs w:val="24"/>
        </w:rPr>
        <w:t>(4742) 22-83-</w:t>
      </w:r>
      <w:r w:rsidR="000037AB" w:rsidRPr="000037AB">
        <w:rPr>
          <w:b/>
          <w:bCs/>
          <w:sz w:val="24"/>
          <w:szCs w:val="24"/>
        </w:rPr>
        <w:t>04</w:t>
      </w:r>
      <w:r w:rsidRPr="000037AB">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0037AB" w:rsidRPr="002727BB">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0037AB" w:rsidRPr="002727BB">
        <w:rPr>
          <w:rFonts w:eastAsia="Calibri"/>
          <w:szCs w:val="24"/>
          <w:lang w:eastAsia="en-US"/>
        </w:rPr>
        <w:t xml:space="preserve"> - контактный телефон </w:t>
      </w:r>
      <w:r w:rsidR="000037AB" w:rsidRPr="002727BB">
        <w:rPr>
          <w:rFonts w:eastAsia="Calibri"/>
          <w:b/>
          <w:szCs w:val="24"/>
          <w:lang w:eastAsia="en-US"/>
        </w:rPr>
        <w:t>(4742) 22-83-04</w:t>
      </w:r>
      <w:r w:rsidR="000037AB" w:rsidRPr="002727BB">
        <w:rPr>
          <w:rFonts w:eastAsia="Calibri"/>
          <w:szCs w:val="24"/>
          <w:lang w:eastAsia="en-US"/>
        </w:rPr>
        <w:t xml:space="preserve">, адрес электронной почты: </w:t>
      </w:r>
      <w:hyperlink r:id="rId32" w:history="1">
        <w:r w:rsidR="000037AB" w:rsidRPr="002727BB">
          <w:rPr>
            <w:rStyle w:val="a7"/>
            <w:rFonts w:eastAsia="Calibri"/>
            <w:szCs w:val="24"/>
            <w:lang w:eastAsia="en-US"/>
          </w:rPr>
          <w:t>telyatnik.vs@mrsk-1.ru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0037AB" w:rsidRDefault="000037AB" w:rsidP="000037AB">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0037AB" w:rsidRDefault="000037AB" w:rsidP="000037AB">
      <w:pPr>
        <w:spacing w:line="240" w:lineRule="auto"/>
        <w:jc w:val="center"/>
        <w:rPr>
          <w:sz w:val="24"/>
          <w:szCs w:val="24"/>
        </w:rPr>
      </w:pPr>
      <w:r>
        <w:rPr>
          <w:sz w:val="24"/>
          <w:szCs w:val="24"/>
        </w:rPr>
        <w:t>ИНН 6901067107 КПП 482402001</w:t>
      </w:r>
    </w:p>
    <w:p w:rsidR="000037AB" w:rsidRDefault="000037AB" w:rsidP="000037AB">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0037AB" w:rsidRDefault="000037AB" w:rsidP="000037AB">
      <w:pPr>
        <w:spacing w:line="240" w:lineRule="auto"/>
        <w:jc w:val="center"/>
        <w:rPr>
          <w:sz w:val="24"/>
          <w:szCs w:val="24"/>
        </w:rPr>
      </w:pPr>
      <w:proofErr w:type="gramStart"/>
      <w:r>
        <w:rPr>
          <w:sz w:val="24"/>
          <w:szCs w:val="24"/>
        </w:rPr>
        <w:t>Р</w:t>
      </w:r>
      <w:proofErr w:type="gramEnd"/>
      <w:r>
        <w:rPr>
          <w:sz w:val="24"/>
          <w:szCs w:val="24"/>
        </w:rPr>
        <w:t>/счет   40702810235000010115</w:t>
      </w:r>
    </w:p>
    <w:p w:rsidR="000037AB" w:rsidRDefault="000037AB" w:rsidP="000037AB">
      <w:pPr>
        <w:spacing w:line="240" w:lineRule="auto"/>
        <w:jc w:val="center"/>
        <w:rPr>
          <w:sz w:val="24"/>
          <w:szCs w:val="24"/>
        </w:rPr>
      </w:pPr>
      <w:r>
        <w:rPr>
          <w:sz w:val="24"/>
          <w:szCs w:val="24"/>
        </w:rPr>
        <w:t>к/с  30101810800000000604</w:t>
      </w:r>
    </w:p>
    <w:p w:rsidR="000037AB" w:rsidRDefault="000037AB" w:rsidP="000037AB">
      <w:pPr>
        <w:spacing w:line="240" w:lineRule="auto"/>
        <w:jc w:val="center"/>
        <w:rPr>
          <w:sz w:val="24"/>
          <w:szCs w:val="24"/>
        </w:rPr>
      </w:pPr>
      <w:r>
        <w:rPr>
          <w:sz w:val="24"/>
          <w:szCs w:val="24"/>
        </w:rPr>
        <w:t>БИК 044206604</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0037AB">
        <w:rPr>
          <w:bCs w:val="0"/>
          <w:sz w:val="24"/>
          <w:szCs w:val="24"/>
        </w:rPr>
        <w:t>Заявк</w:t>
      </w:r>
      <w:r w:rsidR="00717F60" w:rsidRPr="000037AB">
        <w:rPr>
          <w:bCs w:val="0"/>
          <w:sz w:val="24"/>
          <w:szCs w:val="24"/>
        </w:rPr>
        <w:t xml:space="preserve">и на ЭТП могут быть поданы до </w:t>
      </w:r>
      <w:r w:rsidR="002B5044" w:rsidRPr="000037AB">
        <w:rPr>
          <w:b/>
          <w:bCs w:val="0"/>
          <w:sz w:val="24"/>
          <w:szCs w:val="24"/>
        </w:rPr>
        <w:t xml:space="preserve">12 часов 00 минут </w:t>
      </w:r>
      <w:r w:rsidR="000037AB" w:rsidRPr="000037AB">
        <w:rPr>
          <w:b/>
          <w:bCs w:val="0"/>
          <w:sz w:val="24"/>
          <w:szCs w:val="24"/>
        </w:rPr>
        <w:t>06 марта</w:t>
      </w:r>
      <w:r w:rsidR="002B5044" w:rsidRPr="000037AB">
        <w:rPr>
          <w:b/>
          <w:bCs w:val="0"/>
          <w:sz w:val="24"/>
          <w:szCs w:val="24"/>
        </w:rPr>
        <w:t xml:space="preserve"> </w:t>
      </w:r>
      <w:r w:rsidR="009C1997" w:rsidRPr="000037AB">
        <w:rPr>
          <w:b/>
          <w:bCs w:val="0"/>
          <w:sz w:val="24"/>
          <w:szCs w:val="24"/>
        </w:rPr>
        <w:t>2018</w:t>
      </w:r>
      <w:r w:rsidR="002B5044" w:rsidRPr="000037AB">
        <w:rPr>
          <w:b/>
          <w:bCs w:val="0"/>
          <w:sz w:val="24"/>
          <w:szCs w:val="24"/>
        </w:rPr>
        <w:t xml:space="preserve"> года</w:t>
      </w:r>
      <w:r w:rsidR="00BF60B6" w:rsidRPr="000037AB">
        <w:rPr>
          <w:b/>
          <w:bCs w:val="0"/>
          <w:sz w:val="24"/>
          <w:szCs w:val="24"/>
        </w:rPr>
        <w:t xml:space="preserve">, </w:t>
      </w:r>
      <w:r w:rsidR="00BF60B6" w:rsidRPr="000037AB">
        <w:rPr>
          <w:bCs w:val="0"/>
          <w:sz w:val="24"/>
          <w:szCs w:val="24"/>
        </w:rPr>
        <w:t xml:space="preserve">при этом предложенная Участником в Письме о подаче оферты </w:t>
      </w:r>
      <w:r w:rsidR="00BF60B6" w:rsidRPr="000037AB">
        <w:rPr>
          <w:bCs w:val="0"/>
          <w:spacing w:val="-2"/>
          <w:sz w:val="24"/>
          <w:szCs w:val="24"/>
        </w:rPr>
        <w:t>(под</w:t>
      </w:r>
      <w:r w:rsidR="00BF60B6" w:rsidRPr="000037AB">
        <w:rPr>
          <w:bCs w:val="0"/>
          <w:sz w:val="24"/>
          <w:szCs w:val="24"/>
        </w:rPr>
        <w:t xml:space="preserve">раздел </w:t>
      </w:r>
      <w:r w:rsidR="00812BD9" w:rsidRPr="000037AB">
        <w:rPr>
          <w:bCs w:val="0"/>
          <w:sz w:val="24"/>
          <w:szCs w:val="24"/>
        </w:rPr>
        <w:fldChar w:fldCharType="begin"/>
      </w:r>
      <w:r w:rsidR="00BF60B6" w:rsidRPr="000037AB">
        <w:rPr>
          <w:bCs w:val="0"/>
          <w:sz w:val="24"/>
          <w:szCs w:val="24"/>
        </w:rPr>
        <w:instrText xml:space="preserve"> REF _Ref55336310 \r \h </w:instrText>
      </w:r>
      <w:r w:rsidR="00812BD9" w:rsidRPr="000037AB">
        <w:rPr>
          <w:bCs w:val="0"/>
          <w:sz w:val="24"/>
          <w:szCs w:val="24"/>
        </w:rPr>
      </w:r>
      <w:r w:rsidR="000037AB">
        <w:rPr>
          <w:bCs w:val="0"/>
          <w:sz w:val="24"/>
          <w:szCs w:val="24"/>
        </w:rPr>
        <w:instrText xml:space="preserve"> \* MERGEFORMAT </w:instrText>
      </w:r>
      <w:r w:rsidR="00812BD9" w:rsidRPr="000037AB">
        <w:rPr>
          <w:bCs w:val="0"/>
          <w:sz w:val="24"/>
          <w:szCs w:val="24"/>
        </w:rPr>
        <w:fldChar w:fldCharType="separate"/>
      </w:r>
      <w:r w:rsidR="00E33142" w:rsidRPr="000037AB">
        <w:rPr>
          <w:bCs w:val="0"/>
          <w:sz w:val="24"/>
          <w:szCs w:val="24"/>
        </w:rPr>
        <w:t>5.1</w:t>
      </w:r>
      <w:r w:rsidR="00812BD9" w:rsidRPr="000037AB">
        <w:rPr>
          <w:bCs w:val="0"/>
          <w:sz w:val="24"/>
          <w:szCs w:val="24"/>
        </w:rPr>
        <w:fldChar w:fldCharType="end"/>
      </w:r>
      <w:r w:rsidR="00BF60B6" w:rsidRPr="000037AB">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0037A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0037AB">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3" o:title=""/>
          </v:shape>
          <o:OLEObject Type="Embed" ProgID="Equation.3" ShapeID="_x0000_i1025" DrawAspect="Content" ObjectID="_1580282330"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5" o:title=""/>
          </v:shape>
          <o:OLEObject Type="Embed" ProgID="Equation.3" ShapeID="_x0000_i1026" DrawAspect="Content" ObjectID="_1580282331"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7" o:title=""/>
          </v:shape>
          <o:OLEObject Type="Embed" ProgID="Equation.3" ShapeID="_x0000_i1027" DrawAspect="Content" ObjectID="_1580282332"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0037AB">
        <w:rPr>
          <w:b w:val="0"/>
          <w:szCs w:val="24"/>
        </w:rPr>
        <w:t xml:space="preserve">№1 (подраздел </w:t>
      </w:r>
      <w:r w:rsidR="00812BD9" w:rsidRPr="000037AB">
        <w:rPr>
          <w:b w:val="0"/>
          <w:szCs w:val="24"/>
        </w:rPr>
        <w:fldChar w:fldCharType="begin"/>
      </w:r>
      <w:r w:rsidR="00A154B7" w:rsidRPr="000037AB">
        <w:rPr>
          <w:b w:val="0"/>
          <w:szCs w:val="24"/>
        </w:rPr>
        <w:instrText xml:space="preserve"> REF _Ref440275279 \r \h </w:instrText>
      </w:r>
      <w:r w:rsidR="00812BD9" w:rsidRPr="000037AB">
        <w:rPr>
          <w:b w:val="0"/>
          <w:szCs w:val="24"/>
        </w:rPr>
      </w:r>
      <w:r w:rsidR="000037AB">
        <w:rPr>
          <w:b w:val="0"/>
          <w:szCs w:val="24"/>
        </w:rPr>
        <w:instrText xml:space="preserve"> \* MERGEFORMAT </w:instrText>
      </w:r>
      <w:r w:rsidR="00812BD9" w:rsidRPr="000037AB">
        <w:rPr>
          <w:b w:val="0"/>
          <w:szCs w:val="24"/>
        </w:rPr>
        <w:fldChar w:fldCharType="separate"/>
      </w:r>
      <w:r w:rsidR="00E33142" w:rsidRPr="000037AB">
        <w:rPr>
          <w:b w:val="0"/>
          <w:szCs w:val="24"/>
        </w:rPr>
        <w:t>1.1.4</w:t>
      </w:r>
      <w:r w:rsidR="00812BD9" w:rsidRPr="000037AB">
        <w:rPr>
          <w:b w:val="0"/>
          <w:szCs w:val="24"/>
        </w:rPr>
        <w:fldChar w:fldCharType="end"/>
      </w:r>
      <w:r w:rsidR="00A154B7" w:rsidRPr="000037AB">
        <w:rPr>
          <w:b w:val="0"/>
          <w:szCs w:val="24"/>
        </w:rPr>
        <w:t>)</w:t>
      </w:r>
      <w:r w:rsidRPr="000037AB">
        <w:rPr>
          <w:b w:val="0"/>
          <w:szCs w:val="24"/>
        </w:rPr>
        <w:t xml:space="preserve"> изложен</w:t>
      </w:r>
      <w:r w:rsidR="00F463E8" w:rsidRPr="000037AB">
        <w:rPr>
          <w:b w:val="0"/>
          <w:szCs w:val="24"/>
        </w:rPr>
        <w:t>о(</w:t>
      </w:r>
      <w:r w:rsidRPr="000037AB">
        <w:rPr>
          <w:b w:val="0"/>
          <w:szCs w:val="24"/>
        </w:rPr>
        <w:t>ы</w:t>
      </w:r>
      <w:r w:rsidR="00F463E8" w:rsidRPr="000037AB">
        <w:rPr>
          <w:b w:val="0"/>
          <w:szCs w:val="24"/>
        </w:rPr>
        <w:t>)</w:t>
      </w:r>
      <w:r w:rsidRPr="000037AB">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656DB">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656DB">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656DB">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656DB">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656DB">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656DB">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656DB">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656DB">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9656DB">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9656DB">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9656DB">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9656D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9656DB">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9656D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9656D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9656D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9656D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9656D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9656D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1CE" w:rsidRDefault="002711CE">
      <w:pPr>
        <w:spacing w:line="240" w:lineRule="auto"/>
      </w:pPr>
      <w:r>
        <w:separator/>
      </w:r>
    </w:p>
  </w:endnote>
  <w:endnote w:type="continuationSeparator" w:id="0">
    <w:p w:rsidR="002711CE" w:rsidRDefault="002711CE">
      <w:pPr>
        <w:spacing w:line="240" w:lineRule="auto"/>
      </w:pPr>
      <w:r>
        <w:continuationSeparator/>
      </w:r>
    </w:p>
  </w:endnote>
  <w:endnote w:id="1">
    <w:p w:rsidR="009656DB" w:rsidRPr="003F430F" w:rsidRDefault="009656DB"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56DB" w:rsidRDefault="009656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Pr="00FA0376" w:rsidRDefault="009656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01E9B">
      <w:rPr>
        <w:noProof/>
        <w:sz w:val="16"/>
        <w:szCs w:val="16"/>
        <w:lang w:eastAsia="ru-RU"/>
      </w:rPr>
      <w:t>2</w:t>
    </w:r>
    <w:r w:rsidRPr="00FA0376">
      <w:rPr>
        <w:sz w:val="16"/>
        <w:szCs w:val="16"/>
        <w:lang w:eastAsia="ru-RU"/>
      </w:rPr>
      <w:fldChar w:fldCharType="end"/>
    </w:r>
  </w:p>
  <w:p w:rsidR="009656DB" w:rsidRPr="009656DB" w:rsidRDefault="009656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656DB">
      <w:rPr>
        <w:sz w:val="18"/>
        <w:szCs w:val="18"/>
      </w:rPr>
      <w:t xml:space="preserve">заключения Договора </w:t>
    </w:r>
    <w:r w:rsidRPr="009656DB">
      <w:rPr>
        <w:iCs/>
        <w:sz w:val="18"/>
        <w:szCs w:val="18"/>
      </w:rPr>
      <w:t>на выполнение работ по ремонту подъемных сооружений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1CE" w:rsidRDefault="002711CE">
      <w:pPr>
        <w:spacing w:line="240" w:lineRule="auto"/>
      </w:pPr>
      <w:r>
        <w:separator/>
      </w:r>
    </w:p>
  </w:footnote>
  <w:footnote w:type="continuationSeparator" w:id="0">
    <w:p w:rsidR="002711CE" w:rsidRDefault="002711CE">
      <w:pPr>
        <w:spacing w:line="240" w:lineRule="auto"/>
      </w:pPr>
      <w:r>
        <w:continuationSeparator/>
      </w:r>
    </w:p>
  </w:footnote>
  <w:footnote w:id="1">
    <w:p w:rsidR="009656DB" w:rsidRPr="00B36685" w:rsidRDefault="009656DB"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56DB" w:rsidRDefault="009656DB"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56DB" w:rsidRDefault="009656DB" w:rsidP="00726981">
      <w:pPr>
        <w:pStyle w:val="1ff4"/>
        <w:rPr>
          <w:rFonts w:ascii="Times New Roman" w:eastAsia="Times New Roman" w:hAnsi="Times New Roman" w:cs="Times New Roman"/>
          <w:lang w:eastAsia="ru-RU"/>
        </w:rPr>
      </w:pPr>
    </w:p>
  </w:footnote>
  <w:footnote w:id="3">
    <w:p w:rsidR="009656DB" w:rsidRPr="00F83889" w:rsidRDefault="009656DB"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656DB" w:rsidRPr="00F83889" w:rsidRDefault="009656DB"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656DB" w:rsidRPr="00F83889" w:rsidRDefault="009656DB"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656DB" w:rsidRPr="00F83889" w:rsidRDefault="009656DB"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656DB" w:rsidRDefault="009656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Pr="00930031" w:rsidRDefault="009656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DB" w:rsidRDefault="009656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37AB"/>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201"/>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11CE"/>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1E9B"/>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6DB"/>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image" Target="media/image4.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image" Target="media/image3.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image" Target="media/image2.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57EE3-4DBF-4DBB-894D-E4F29E7B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93</Pages>
  <Words>29833</Words>
  <Characters>170051</Characters>
  <Application>Microsoft Office Word</Application>
  <DocSecurity>0</DocSecurity>
  <Lines>1417</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199486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129</cp:revision>
  <cp:lastPrinted>2015-12-29T14:27:00Z</cp:lastPrinted>
  <dcterms:created xsi:type="dcterms:W3CDTF">2016-01-15T08:52:00Z</dcterms:created>
  <dcterms:modified xsi:type="dcterms:W3CDTF">2018-02-16T07:32:00Z</dcterms:modified>
</cp:coreProperties>
</file>