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A6337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тел.: +7 (495) 747-92-92,</w:t>
                  </w:r>
                </w:p>
                <w:p w:rsidR="009463E1" w:rsidRPr="000D67AD" w:rsidRDefault="009463E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463E1" w:rsidRPr="000D67AD" w:rsidRDefault="009463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63E1" w:rsidRPr="000D67AD" w:rsidRDefault="009463E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63E1" w:rsidRPr="000D67AD" w:rsidRDefault="009463E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63E1" w:rsidRPr="009B4297" w:rsidRDefault="009463E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F26DEB">
        <w:rPr>
          <w:sz w:val="24"/>
          <w:szCs w:val="24"/>
        </w:rPr>
        <w:t>2</w:t>
      </w:r>
      <w:r w:rsidR="009463E1">
        <w:rPr>
          <w:sz w:val="24"/>
          <w:szCs w:val="24"/>
        </w:rPr>
        <w:t>5</w:t>
      </w:r>
      <w:r w:rsidRPr="007765E5">
        <w:rPr>
          <w:sz w:val="24"/>
          <w:szCs w:val="24"/>
        </w:rPr>
        <w:t xml:space="preserve">» </w:t>
      </w:r>
      <w:r>
        <w:rPr>
          <w:sz w:val="24"/>
          <w:szCs w:val="24"/>
        </w:rPr>
        <w:t>апреля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Pr>
          <w:b/>
          <w:kern w:val="36"/>
          <w:sz w:val="24"/>
          <w:szCs w:val="24"/>
        </w:rPr>
        <w:t>2</w:t>
      </w:r>
      <w:r w:rsidR="009463E1">
        <w:rPr>
          <w:b/>
          <w:kern w:val="36"/>
          <w:sz w:val="24"/>
          <w:szCs w:val="24"/>
        </w:rPr>
        <w:t>95</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F26DEB">
        <w:rPr>
          <w:b/>
          <w:kern w:val="36"/>
          <w:sz w:val="24"/>
          <w:szCs w:val="24"/>
        </w:rPr>
        <w:t>2</w:t>
      </w:r>
      <w:r w:rsidR="009463E1">
        <w:rPr>
          <w:b/>
          <w:kern w:val="36"/>
          <w:sz w:val="24"/>
          <w:szCs w:val="24"/>
        </w:rPr>
        <w:t>5</w:t>
      </w:r>
      <w:r w:rsidRPr="0082692F">
        <w:rPr>
          <w:b/>
          <w:kern w:val="36"/>
          <w:sz w:val="24"/>
          <w:szCs w:val="24"/>
        </w:rPr>
        <w:t xml:space="preserve">» </w:t>
      </w:r>
      <w:r>
        <w:rPr>
          <w:b/>
          <w:kern w:val="36"/>
          <w:sz w:val="24"/>
          <w:szCs w:val="24"/>
        </w:rPr>
        <w:t>апреля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F26DEB" w:rsidRPr="00F26DEB">
        <w:rPr>
          <w:b/>
          <w:sz w:val="24"/>
          <w:szCs w:val="24"/>
        </w:rPr>
        <w:t xml:space="preserve">Договора на поставку  </w:t>
      </w:r>
      <w:r w:rsidR="009463E1" w:rsidRPr="009463E1">
        <w:rPr>
          <w:b/>
          <w:sz w:val="24"/>
          <w:szCs w:val="24"/>
        </w:rPr>
        <w:t>фотоаппаратов</w:t>
      </w:r>
      <w:r w:rsidR="009463E1" w:rsidRPr="00F26DEB">
        <w:rPr>
          <w:b/>
          <w:sz w:val="24"/>
          <w:szCs w:val="24"/>
        </w:rPr>
        <w:t xml:space="preserve"> </w:t>
      </w:r>
      <w:r w:rsidR="00F26DEB" w:rsidRPr="00F26DEB">
        <w:rPr>
          <w:b/>
          <w:sz w:val="24"/>
          <w:szCs w:val="24"/>
        </w:rPr>
        <w:t>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3371">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3371">
        <w:rPr>
          <w:noProof/>
        </w:rPr>
        <w:fldChar w:fldCharType="begin"/>
      </w:r>
      <w:r>
        <w:rPr>
          <w:noProof/>
        </w:rPr>
        <w:instrText xml:space="preserve"> PAGEREF _Toc472411759 \h </w:instrText>
      </w:r>
      <w:r w:rsidR="00A63371">
        <w:rPr>
          <w:noProof/>
        </w:rPr>
      </w:r>
      <w:r w:rsidR="00A63371">
        <w:rPr>
          <w:noProof/>
        </w:rPr>
        <w:fldChar w:fldCharType="separate"/>
      </w:r>
      <w:r w:rsidR="005726FA">
        <w:rPr>
          <w:noProof/>
        </w:rPr>
        <w:t>4</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3371">
        <w:rPr>
          <w:noProof/>
        </w:rPr>
        <w:fldChar w:fldCharType="begin"/>
      </w:r>
      <w:r>
        <w:rPr>
          <w:noProof/>
        </w:rPr>
        <w:instrText xml:space="preserve"> PAGEREF _Toc472411760 \h </w:instrText>
      </w:r>
      <w:r w:rsidR="00A63371">
        <w:rPr>
          <w:noProof/>
        </w:rPr>
      </w:r>
      <w:r w:rsidR="00A63371">
        <w:rPr>
          <w:noProof/>
        </w:rPr>
        <w:fldChar w:fldCharType="separate"/>
      </w:r>
      <w:r w:rsidR="005726FA">
        <w:rPr>
          <w:noProof/>
        </w:rPr>
        <w:t>6</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3371">
        <w:rPr>
          <w:noProof/>
        </w:rPr>
        <w:fldChar w:fldCharType="begin"/>
      </w:r>
      <w:r>
        <w:rPr>
          <w:noProof/>
        </w:rPr>
        <w:instrText xml:space="preserve"> PAGEREF _Toc472411761 \h </w:instrText>
      </w:r>
      <w:r w:rsidR="00A63371">
        <w:rPr>
          <w:noProof/>
        </w:rPr>
      </w:r>
      <w:r w:rsidR="00A63371">
        <w:rPr>
          <w:noProof/>
        </w:rPr>
        <w:fldChar w:fldCharType="separate"/>
      </w:r>
      <w:r w:rsidR="005726FA">
        <w:rPr>
          <w:noProof/>
        </w:rPr>
        <w:t>7</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3371">
        <w:rPr>
          <w:noProof/>
        </w:rPr>
        <w:fldChar w:fldCharType="begin"/>
      </w:r>
      <w:r>
        <w:rPr>
          <w:noProof/>
        </w:rPr>
        <w:instrText xml:space="preserve"> PAGEREF _Toc472411762 \h </w:instrText>
      </w:r>
      <w:r w:rsidR="00A63371">
        <w:rPr>
          <w:noProof/>
        </w:rPr>
      </w:r>
      <w:r w:rsidR="00A63371">
        <w:rPr>
          <w:noProof/>
        </w:rPr>
        <w:fldChar w:fldCharType="separate"/>
      </w:r>
      <w:r w:rsidR="005726FA">
        <w:rPr>
          <w:noProof/>
        </w:rPr>
        <w:t>7</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3371">
        <w:rPr>
          <w:noProof/>
        </w:rPr>
        <w:fldChar w:fldCharType="begin"/>
      </w:r>
      <w:r>
        <w:rPr>
          <w:noProof/>
        </w:rPr>
        <w:instrText xml:space="preserve"> PAGEREF _Toc472411763 \h </w:instrText>
      </w:r>
      <w:r w:rsidR="00A63371">
        <w:rPr>
          <w:noProof/>
        </w:rPr>
      </w:r>
      <w:r w:rsidR="00A63371">
        <w:rPr>
          <w:noProof/>
        </w:rPr>
        <w:fldChar w:fldCharType="separate"/>
      </w:r>
      <w:r w:rsidR="005726FA">
        <w:rPr>
          <w:noProof/>
        </w:rPr>
        <w:t>8</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3371">
        <w:rPr>
          <w:noProof/>
        </w:rPr>
        <w:fldChar w:fldCharType="begin"/>
      </w:r>
      <w:r>
        <w:rPr>
          <w:noProof/>
        </w:rPr>
        <w:instrText xml:space="preserve"> PAGEREF _Toc472411764 \h </w:instrText>
      </w:r>
      <w:r w:rsidR="00A63371">
        <w:rPr>
          <w:noProof/>
        </w:rPr>
      </w:r>
      <w:r w:rsidR="00A63371">
        <w:rPr>
          <w:noProof/>
        </w:rPr>
        <w:fldChar w:fldCharType="separate"/>
      </w:r>
      <w:r w:rsidR="005726FA">
        <w:rPr>
          <w:noProof/>
        </w:rPr>
        <w:t>9</w:t>
      </w:r>
      <w:r w:rsidR="00A6337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3371">
        <w:rPr>
          <w:noProof/>
        </w:rPr>
        <w:fldChar w:fldCharType="begin"/>
      </w:r>
      <w:r>
        <w:rPr>
          <w:noProof/>
        </w:rPr>
        <w:instrText xml:space="preserve"> PAGEREF _Toc472411771 \h </w:instrText>
      </w:r>
      <w:r w:rsidR="00A63371">
        <w:rPr>
          <w:noProof/>
        </w:rPr>
      </w:r>
      <w:r w:rsidR="00A63371">
        <w:rPr>
          <w:noProof/>
        </w:rPr>
        <w:fldChar w:fldCharType="separate"/>
      </w:r>
      <w:r w:rsidR="005726FA">
        <w:rPr>
          <w:noProof/>
        </w:rPr>
        <w:t>10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3371">
        <w:rPr>
          <w:noProof/>
        </w:rPr>
        <w:fldChar w:fldCharType="begin"/>
      </w:r>
      <w:r>
        <w:rPr>
          <w:noProof/>
        </w:rPr>
        <w:instrText xml:space="preserve"> PAGEREF _Toc472411772 \h </w:instrText>
      </w:r>
      <w:r w:rsidR="00A63371">
        <w:rPr>
          <w:noProof/>
        </w:rPr>
      </w:r>
      <w:r w:rsidR="00A63371">
        <w:rPr>
          <w:noProof/>
        </w:rPr>
        <w:fldChar w:fldCharType="separate"/>
      </w:r>
      <w:r w:rsidR="005726FA">
        <w:rPr>
          <w:noProof/>
        </w:rPr>
        <w:t>10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3371">
        <w:rPr>
          <w:noProof/>
        </w:rPr>
        <w:fldChar w:fldCharType="begin"/>
      </w:r>
      <w:r>
        <w:rPr>
          <w:noProof/>
        </w:rPr>
        <w:instrText xml:space="preserve"> PAGEREF _Toc472411776 \h </w:instrText>
      </w:r>
      <w:r w:rsidR="00A63371">
        <w:rPr>
          <w:noProof/>
        </w:rPr>
      </w:r>
      <w:r w:rsidR="00A63371">
        <w:rPr>
          <w:noProof/>
        </w:rPr>
        <w:fldChar w:fldCharType="separate"/>
      </w:r>
      <w:r w:rsidR="005726FA">
        <w:rPr>
          <w:noProof/>
        </w:rPr>
        <w:t>10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3371">
        <w:rPr>
          <w:noProof/>
        </w:rPr>
        <w:fldChar w:fldCharType="begin"/>
      </w:r>
      <w:r>
        <w:rPr>
          <w:noProof/>
        </w:rPr>
        <w:instrText xml:space="preserve"> PAGEREF _Toc472411780 \h </w:instrText>
      </w:r>
      <w:r w:rsidR="00A63371">
        <w:rPr>
          <w:noProof/>
        </w:rPr>
      </w:r>
      <w:r w:rsidR="00A63371">
        <w:rPr>
          <w:noProof/>
        </w:rPr>
        <w:fldChar w:fldCharType="separate"/>
      </w:r>
      <w:r w:rsidR="005726FA">
        <w:rPr>
          <w:noProof/>
        </w:rPr>
        <w:t>11</w:t>
      </w:r>
      <w:r w:rsidR="00A6337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3371">
        <w:rPr>
          <w:noProof/>
        </w:rPr>
        <w:fldChar w:fldCharType="begin"/>
      </w:r>
      <w:r>
        <w:rPr>
          <w:noProof/>
        </w:rPr>
        <w:instrText xml:space="preserve"> PAGEREF _Toc472411788 \h </w:instrText>
      </w:r>
      <w:r w:rsidR="00A63371">
        <w:rPr>
          <w:noProof/>
        </w:rPr>
      </w:r>
      <w:r w:rsidR="00A63371">
        <w:rPr>
          <w:noProof/>
        </w:rPr>
        <w:fldChar w:fldCharType="separate"/>
      </w:r>
      <w:r w:rsidR="005726FA">
        <w:rPr>
          <w:noProof/>
        </w:rPr>
        <w:t>13</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3371">
        <w:rPr>
          <w:noProof/>
        </w:rPr>
        <w:fldChar w:fldCharType="begin"/>
      </w:r>
      <w:r>
        <w:rPr>
          <w:noProof/>
        </w:rPr>
        <w:instrText xml:space="preserve"> PAGEREF _Toc472411789 \h </w:instrText>
      </w:r>
      <w:r w:rsidR="00A63371">
        <w:rPr>
          <w:noProof/>
        </w:rPr>
      </w:r>
      <w:r w:rsidR="00A63371">
        <w:rPr>
          <w:noProof/>
        </w:rPr>
        <w:fldChar w:fldCharType="separate"/>
      </w:r>
      <w:r w:rsidR="005726FA">
        <w:rPr>
          <w:noProof/>
        </w:rPr>
        <w:t>13</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3371">
        <w:rPr>
          <w:noProof/>
        </w:rPr>
        <w:fldChar w:fldCharType="begin"/>
      </w:r>
      <w:r>
        <w:rPr>
          <w:noProof/>
        </w:rPr>
        <w:instrText xml:space="preserve"> PAGEREF _Toc472411792 \h </w:instrText>
      </w:r>
      <w:r w:rsidR="00A63371">
        <w:rPr>
          <w:noProof/>
        </w:rPr>
      </w:r>
      <w:r w:rsidR="00A63371">
        <w:rPr>
          <w:noProof/>
        </w:rPr>
        <w:fldChar w:fldCharType="separate"/>
      </w:r>
      <w:r w:rsidR="005726FA">
        <w:rPr>
          <w:noProof/>
        </w:rPr>
        <w:t>13</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3371">
        <w:rPr>
          <w:noProof/>
        </w:rPr>
        <w:fldChar w:fldCharType="begin"/>
      </w:r>
      <w:r>
        <w:rPr>
          <w:noProof/>
        </w:rPr>
        <w:instrText xml:space="preserve"> PAGEREF _Toc472411793 \h </w:instrText>
      </w:r>
      <w:r w:rsidR="00A63371">
        <w:rPr>
          <w:noProof/>
        </w:rPr>
      </w:r>
      <w:r w:rsidR="00A63371">
        <w:rPr>
          <w:noProof/>
        </w:rPr>
        <w:fldChar w:fldCharType="separate"/>
      </w:r>
      <w:r w:rsidR="005726FA">
        <w:rPr>
          <w:noProof/>
        </w:rPr>
        <w:t>14</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3371">
        <w:rPr>
          <w:noProof/>
        </w:rPr>
        <w:fldChar w:fldCharType="begin"/>
      </w:r>
      <w:r>
        <w:rPr>
          <w:noProof/>
        </w:rPr>
        <w:instrText xml:space="preserve"> PAGEREF _Toc472411808 \h </w:instrText>
      </w:r>
      <w:r w:rsidR="00A63371">
        <w:rPr>
          <w:noProof/>
        </w:rPr>
      </w:r>
      <w:r w:rsidR="00A63371">
        <w:rPr>
          <w:noProof/>
        </w:rPr>
        <w:fldChar w:fldCharType="separate"/>
      </w:r>
      <w:r w:rsidR="005726FA">
        <w:rPr>
          <w:noProof/>
        </w:rPr>
        <w:t>30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3371">
        <w:rPr>
          <w:noProof/>
        </w:rPr>
        <w:fldChar w:fldCharType="begin"/>
      </w:r>
      <w:r>
        <w:rPr>
          <w:noProof/>
        </w:rPr>
        <w:instrText xml:space="preserve"> PAGEREF _Toc472411811 \h </w:instrText>
      </w:r>
      <w:r w:rsidR="00A63371">
        <w:rPr>
          <w:noProof/>
        </w:rPr>
      </w:r>
      <w:r w:rsidR="00A63371">
        <w:rPr>
          <w:noProof/>
        </w:rPr>
        <w:fldChar w:fldCharType="separate"/>
      </w:r>
      <w:r w:rsidR="005726FA">
        <w:rPr>
          <w:noProof/>
        </w:rPr>
        <w:t>31</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3371">
        <w:rPr>
          <w:noProof/>
        </w:rPr>
        <w:fldChar w:fldCharType="begin"/>
      </w:r>
      <w:r>
        <w:rPr>
          <w:noProof/>
        </w:rPr>
        <w:instrText xml:space="preserve"> PAGEREF _Toc472411812 \h </w:instrText>
      </w:r>
      <w:r w:rsidR="00A63371">
        <w:rPr>
          <w:noProof/>
        </w:rPr>
      </w:r>
      <w:r w:rsidR="00A63371">
        <w:rPr>
          <w:noProof/>
        </w:rPr>
        <w:fldChar w:fldCharType="separate"/>
      </w:r>
      <w:r w:rsidR="005726FA">
        <w:rPr>
          <w:noProof/>
        </w:rPr>
        <w:t>31</w:t>
      </w:r>
      <w:r w:rsidR="00A63371">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3371" w:rsidRPr="00857CDA">
        <w:rPr>
          <w:noProof/>
        </w:rPr>
        <w:fldChar w:fldCharType="begin"/>
      </w:r>
      <w:r w:rsidRPr="00857CDA">
        <w:rPr>
          <w:noProof/>
        </w:rPr>
        <w:instrText xml:space="preserve"> PAGEREF _Toc472411817 \h </w:instrText>
      </w:r>
      <w:r w:rsidR="00A63371" w:rsidRPr="00857CDA">
        <w:rPr>
          <w:noProof/>
        </w:rPr>
      </w:r>
      <w:r w:rsidR="00A63371" w:rsidRPr="00857CDA">
        <w:rPr>
          <w:noProof/>
        </w:rPr>
        <w:fldChar w:fldCharType="separate"/>
      </w:r>
      <w:r w:rsidR="005726FA">
        <w:rPr>
          <w:noProof/>
        </w:rPr>
        <w:t>33</w:t>
      </w:r>
      <w:r w:rsidR="00A63371"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3371" w:rsidRPr="00857CDA">
        <w:rPr>
          <w:noProof/>
        </w:rPr>
        <w:fldChar w:fldCharType="begin"/>
      </w:r>
      <w:r w:rsidRPr="00857CDA">
        <w:rPr>
          <w:noProof/>
        </w:rPr>
        <w:instrText xml:space="preserve"> PAGEREF _Toc472411818 \h </w:instrText>
      </w:r>
      <w:r w:rsidR="00A63371" w:rsidRPr="00857CDA">
        <w:rPr>
          <w:noProof/>
        </w:rPr>
      </w:r>
      <w:r w:rsidR="00A63371" w:rsidRPr="00857CDA">
        <w:rPr>
          <w:noProof/>
        </w:rPr>
        <w:fldChar w:fldCharType="separate"/>
      </w:r>
      <w:r w:rsidR="005726FA">
        <w:rPr>
          <w:noProof/>
        </w:rPr>
        <w:t>35</w:t>
      </w:r>
      <w:r w:rsidR="00A63371"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3371" w:rsidRPr="00857CDA">
        <w:rPr>
          <w:noProof/>
        </w:rPr>
        <w:fldChar w:fldCharType="begin"/>
      </w:r>
      <w:r w:rsidRPr="00857CDA">
        <w:rPr>
          <w:noProof/>
        </w:rPr>
        <w:instrText xml:space="preserve"> PAGEREF _Toc472411819 \h </w:instrText>
      </w:r>
      <w:r w:rsidR="00A63371" w:rsidRPr="00857CDA">
        <w:rPr>
          <w:noProof/>
        </w:rPr>
      </w:r>
      <w:r w:rsidR="00A63371" w:rsidRPr="00857CDA">
        <w:rPr>
          <w:noProof/>
        </w:rPr>
        <w:fldChar w:fldCharType="separate"/>
      </w:r>
      <w:r w:rsidR="005726FA">
        <w:rPr>
          <w:noProof/>
        </w:rPr>
        <w:t>37</w:t>
      </w:r>
      <w:r w:rsidR="00A63371"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3371">
        <w:rPr>
          <w:noProof/>
        </w:rPr>
        <w:fldChar w:fldCharType="begin"/>
      </w:r>
      <w:r>
        <w:rPr>
          <w:noProof/>
        </w:rPr>
        <w:instrText xml:space="preserve"> PAGEREF _Toc472411820 \h </w:instrText>
      </w:r>
      <w:r w:rsidR="00A63371">
        <w:rPr>
          <w:noProof/>
        </w:rPr>
      </w:r>
      <w:r w:rsidR="00A63371">
        <w:rPr>
          <w:noProof/>
        </w:rPr>
        <w:fldChar w:fldCharType="separate"/>
      </w:r>
      <w:r w:rsidR="005726FA">
        <w:rPr>
          <w:noProof/>
        </w:rPr>
        <w:t>37</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3371">
        <w:rPr>
          <w:noProof/>
        </w:rPr>
        <w:fldChar w:fldCharType="begin"/>
      </w:r>
      <w:r>
        <w:rPr>
          <w:noProof/>
        </w:rPr>
        <w:instrText xml:space="preserve"> PAGEREF _Toc472411821 \h </w:instrText>
      </w:r>
      <w:r w:rsidR="00A63371">
        <w:rPr>
          <w:noProof/>
        </w:rPr>
      </w:r>
      <w:r w:rsidR="00A63371">
        <w:rPr>
          <w:noProof/>
        </w:rPr>
        <w:fldChar w:fldCharType="separate"/>
      </w:r>
      <w:r w:rsidR="005726FA">
        <w:rPr>
          <w:noProof/>
        </w:rPr>
        <w:t>38</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3371">
        <w:rPr>
          <w:noProof/>
        </w:rPr>
        <w:fldChar w:fldCharType="begin"/>
      </w:r>
      <w:r>
        <w:rPr>
          <w:noProof/>
        </w:rPr>
        <w:instrText xml:space="preserve"> PAGEREF _Toc472411822 \h </w:instrText>
      </w:r>
      <w:r w:rsidR="00A63371">
        <w:rPr>
          <w:noProof/>
        </w:rPr>
      </w:r>
      <w:r w:rsidR="00A63371">
        <w:rPr>
          <w:noProof/>
        </w:rPr>
        <w:fldChar w:fldCharType="separate"/>
      </w:r>
      <w:r w:rsidR="005726FA">
        <w:rPr>
          <w:noProof/>
        </w:rPr>
        <w:t>39</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3371">
        <w:rPr>
          <w:noProof/>
        </w:rPr>
        <w:fldChar w:fldCharType="begin"/>
      </w:r>
      <w:r>
        <w:rPr>
          <w:noProof/>
        </w:rPr>
        <w:instrText xml:space="preserve"> PAGEREF _Toc472411823 \h </w:instrText>
      </w:r>
      <w:r w:rsidR="00A63371">
        <w:rPr>
          <w:noProof/>
        </w:rPr>
      </w:r>
      <w:r w:rsidR="00A63371">
        <w:rPr>
          <w:noProof/>
        </w:rPr>
        <w:fldChar w:fldCharType="separate"/>
      </w:r>
      <w:r w:rsidR="005726FA">
        <w:rPr>
          <w:noProof/>
        </w:rPr>
        <w:t>40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3371">
        <w:rPr>
          <w:noProof/>
        </w:rPr>
        <w:fldChar w:fldCharType="begin"/>
      </w:r>
      <w:r>
        <w:rPr>
          <w:noProof/>
        </w:rPr>
        <w:instrText xml:space="preserve"> PAGEREF _Toc472411824 \h </w:instrText>
      </w:r>
      <w:r w:rsidR="00A63371">
        <w:rPr>
          <w:noProof/>
        </w:rPr>
      </w:r>
      <w:r w:rsidR="00A63371">
        <w:rPr>
          <w:noProof/>
        </w:rPr>
        <w:fldChar w:fldCharType="separate"/>
      </w:r>
      <w:r w:rsidR="005726FA">
        <w:rPr>
          <w:noProof/>
        </w:rPr>
        <w:t>41</w:t>
      </w:r>
      <w:r w:rsidR="00A6337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3371">
        <w:rPr>
          <w:noProof/>
        </w:rPr>
        <w:fldChar w:fldCharType="begin"/>
      </w:r>
      <w:r>
        <w:rPr>
          <w:noProof/>
        </w:rPr>
        <w:instrText xml:space="preserve"> PAGEREF _Toc472411825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3371">
        <w:rPr>
          <w:noProof/>
        </w:rPr>
        <w:fldChar w:fldCharType="begin"/>
      </w:r>
      <w:r>
        <w:rPr>
          <w:noProof/>
        </w:rPr>
        <w:instrText xml:space="preserve"> PAGEREF _Toc472411826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3371">
        <w:rPr>
          <w:noProof/>
        </w:rPr>
        <w:fldChar w:fldCharType="begin"/>
      </w:r>
      <w:r>
        <w:rPr>
          <w:noProof/>
        </w:rPr>
        <w:instrText xml:space="preserve"> PAGEREF _Toc472411829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3371">
        <w:rPr>
          <w:noProof/>
        </w:rPr>
        <w:fldChar w:fldCharType="begin"/>
      </w:r>
      <w:r>
        <w:rPr>
          <w:noProof/>
        </w:rPr>
        <w:instrText xml:space="preserve"> PAGEREF _Toc472411832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3371">
        <w:rPr>
          <w:noProof/>
        </w:rPr>
        <w:fldChar w:fldCharType="begin"/>
      </w:r>
      <w:r>
        <w:rPr>
          <w:noProof/>
        </w:rPr>
        <w:instrText xml:space="preserve"> PAGEREF _Toc472411835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3371">
        <w:rPr>
          <w:noProof/>
        </w:rPr>
        <w:fldChar w:fldCharType="begin"/>
      </w:r>
      <w:r>
        <w:rPr>
          <w:noProof/>
        </w:rPr>
        <w:instrText xml:space="preserve"> PAGEREF _Toc472411838 \h </w:instrText>
      </w:r>
      <w:r w:rsidR="00A63371">
        <w:rPr>
          <w:noProof/>
        </w:rPr>
      </w:r>
      <w:r w:rsidR="00A63371">
        <w:rPr>
          <w:noProof/>
        </w:rPr>
        <w:fldChar w:fldCharType="separate"/>
      </w:r>
      <w:r w:rsidR="005726FA">
        <w:rPr>
          <w:noProof/>
        </w:rPr>
        <w:t>42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3371">
        <w:rPr>
          <w:noProof/>
        </w:rPr>
        <w:fldChar w:fldCharType="begin"/>
      </w:r>
      <w:r>
        <w:rPr>
          <w:noProof/>
        </w:rPr>
        <w:instrText xml:space="preserve"> PAGEREF _Toc472411841 \h </w:instrText>
      </w:r>
      <w:r w:rsidR="00A63371">
        <w:rPr>
          <w:noProof/>
        </w:rPr>
      </w:r>
      <w:r w:rsidR="00A63371">
        <w:rPr>
          <w:noProof/>
        </w:rPr>
        <w:fldChar w:fldCharType="separate"/>
      </w:r>
      <w:r w:rsidR="005726FA">
        <w:rPr>
          <w:noProof/>
        </w:rPr>
        <w:t>43</w:t>
      </w:r>
      <w:r w:rsidR="00A6337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3371">
        <w:rPr>
          <w:noProof/>
        </w:rPr>
        <w:fldChar w:fldCharType="begin"/>
      </w:r>
      <w:r>
        <w:rPr>
          <w:noProof/>
        </w:rPr>
        <w:instrText xml:space="preserve"> PAGEREF _Toc472411843 \h </w:instrText>
      </w:r>
      <w:r w:rsidR="00A63371">
        <w:rPr>
          <w:noProof/>
        </w:rPr>
      </w:r>
      <w:r w:rsidR="00A63371">
        <w:rPr>
          <w:noProof/>
        </w:rPr>
        <w:fldChar w:fldCharType="separate"/>
      </w:r>
      <w:r w:rsidR="005726FA">
        <w:rPr>
          <w:noProof/>
        </w:rPr>
        <w:t>44</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3371">
        <w:rPr>
          <w:noProof/>
        </w:rPr>
        <w:fldChar w:fldCharType="begin"/>
      </w:r>
      <w:r>
        <w:rPr>
          <w:noProof/>
        </w:rPr>
        <w:instrText xml:space="preserve"> PAGEREF _Toc472411844 \h </w:instrText>
      </w:r>
      <w:r w:rsidR="00A63371">
        <w:rPr>
          <w:noProof/>
        </w:rPr>
      </w:r>
      <w:r w:rsidR="00A63371">
        <w:rPr>
          <w:noProof/>
        </w:rPr>
        <w:fldChar w:fldCharType="separate"/>
      </w:r>
      <w:r w:rsidR="005726FA">
        <w:rPr>
          <w:noProof/>
        </w:rPr>
        <w:t>44</w:t>
      </w:r>
      <w:r w:rsidR="00A63371">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3371">
        <w:rPr>
          <w:noProof/>
        </w:rPr>
        <w:fldChar w:fldCharType="begin"/>
      </w:r>
      <w:r>
        <w:rPr>
          <w:noProof/>
        </w:rPr>
        <w:instrText xml:space="preserve"> PAGEREF _Toc472411847 \h </w:instrText>
      </w:r>
      <w:r w:rsidR="00A63371">
        <w:rPr>
          <w:noProof/>
        </w:rPr>
      </w:r>
      <w:r w:rsidR="00A63371">
        <w:rPr>
          <w:noProof/>
        </w:rPr>
        <w:fldChar w:fldCharType="separate"/>
      </w:r>
      <w:r w:rsidR="005726FA">
        <w:rPr>
          <w:noProof/>
        </w:rPr>
        <w:t>48</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3371">
        <w:rPr>
          <w:noProof/>
        </w:rPr>
        <w:fldChar w:fldCharType="begin"/>
      </w:r>
      <w:r>
        <w:rPr>
          <w:noProof/>
        </w:rPr>
        <w:instrText xml:space="preserve"> PAGEREF _Toc472411849 \h </w:instrText>
      </w:r>
      <w:r w:rsidR="00A63371">
        <w:rPr>
          <w:noProof/>
        </w:rPr>
      </w:r>
      <w:r w:rsidR="00A63371">
        <w:rPr>
          <w:noProof/>
        </w:rPr>
        <w:fldChar w:fldCharType="separate"/>
      </w:r>
      <w:r w:rsidR="005726FA">
        <w:rPr>
          <w:noProof/>
        </w:rPr>
        <w:t>50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3371">
        <w:rPr>
          <w:noProof/>
        </w:rPr>
        <w:fldChar w:fldCharType="begin"/>
      </w:r>
      <w:r>
        <w:rPr>
          <w:noProof/>
        </w:rPr>
        <w:instrText xml:space="preserve"> PAGEREF _Toc472411852 \h </w:instrText>
      </w:r>
      <w:r w:rsidR="00A63371">
        <w:rPr>
          <w:noProof/>
        </w:rPr>
      </w:r>
      <w:r w:rsidR="00A63371">
        <w:rPr>
          <w:noProof/>
        </w:rPr>
        <w:fldChar w:fldCharType="separate"/>
      </w:r>
      <w:r w:rsidR="005726FA">
        <w:rPr>
          <w:noProof/>
        </w:rPr>
        <w:t>54</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3371">
        <w:rPr>
          <w:noProof/>
        </w:rPr>
        <w:fldChar w:fldCharType="begin"/>
      </w:r>
      <w:r>
        <w:rPr>
          <w:noProof/>
        </w:rPr>
        <w:instrText xml:space="preserve"> PAGEREF _Toc472411855 \h </w:instrText>
      </w:r>
      <w:r w:rsidR="00A63371">
        <w:rPr>
          <w:noProof/>
        </w:rPr>
      </w:r>
      <w:r w:rsidR="00A63371">
        <w:rPr>
          <w:noProof/>
        </w:rPr>
        <w:fldChar w:fldCharType="separate"/>
      </w:r>
      <w:r w:rsidR="005726FA">
        <w:rPr>
          <w:noProof/>
        </w:rPr>
        <w:t>56</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3371">
        <w:rPr>
          <w:noProof/>
        </w:rPr>
        <w:fldChar w:fldCharType="begin"/>
      </w:r>
      <w:r>
        <w:rPr>
          <w:noProof/>
        </w:rPr>
        <w:instrText xml:space="preserve"> PAGEREF _Toc472411858 \h </w:instrText>
      </w:r>
      <w:r w:rsidR="00A63371">
        <w:rPr>
          <w:noProof/>
        </w:rPr>
      </w:r>
      <w:r w:rsidR="00A63371">
        <w:rPr>
          <w:noProof/>
        </w:rPr>
        <w:fldChar w:fldCharType="separate"/>
      </w:r>
      <w:r w:rsidR="005726FA">
        <w:rPr>
          <w:noProof/>
        </w:rPr>
        <w:t>58</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3371">
        <w:rPr>
          <w:noProof/>
        </w:rPr>
        <w:fldChar w:fldCharType="begin"/>
      </w:r>
      <w:r>
        <w:rPr>
          <w:noProof/>
        </w:rPr>
        <w:instrText xml:space="preserve"> PAGEREF _Toc472411861 \h </w:instrText>
      </w:r>
      <w:r w:rsidR="00A63371">
        <w:rPr>
          <w:noProof/>
        </w:rPr>
      </w:r>
      <w:r w:rsidR="00A63371">
        <w:rPr>
          <w:noProof/>
        </w:rPr>
        <w:fldChar w:fldCharType="separate"/>
      </w:r>
      <w:r w:rsidR="005726FA">
        <w:rPr>
          <w:noProof/>
        </w:rPr>
        <w:t>60</w:t>
      </w:r>
      <w:r w:rsidR="00A63371">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3371">
        <w:rPr>
          <w:noProof/>
        </w:rPr>
        <w:fldChar w:fldCharType="begin"/>
      </w:r>
      <w:r>
        <w:rPr>
          <w:noProof/>
        </w:rPr>
        <w:instrText xml:space="preserve"> PAGEREF _Toc472411863 \h </w:instrText>
      </w:r>
      <w:r w:rsidR="00A63371">
        <w:rPr>
          <w:noProof/>
        </w:rPr>
      </w:r>
      <w:r w:rsidR="00A63371">
        <w:rPr>
          <w:noProof/>
        </w:rPr>
        <w:fldChar w:fldCharType="separate"/>
      </w:r>
      <w:r w:rsidR="005726FA">
        <w:rPr>
          <w:noProof/>
        </w:rPr>
        <w:t>62</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3371">
        <w:rPr>
          <w:noProof/>
        </w:rPr>
        <w:fldChar w:fldCharType="begin"/>
      </w:r>
      <w:r>
        <w:rPr>
          <w:noProof/>
        </w:rPr>
        <w:instrText xml:space="preserve"> PAGEREF _Toc472411865 \h </w:instrText>
      </w:r>
      <w:r w:rsidR="00A63371">
        <w:rPr>
          <w:noProof/>
        </w:rPr>
      </w:r>
      <w:r w:rsidR="00A63371">
        <w:rPr>
          <w:noProof/>
        </w:rPr>
        <w:fldChar w:fldCharType="separate"/>
      </w:r>
      <w:r w:rsidR="005726FA">
        <w:rPr>
          <w:noProof/>
        </w:rPr>
        <w:t>67</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3371">
        <w:rPr>
          <w:noProof/>
        </w:rPr>
        <w:fldChar w:fldCharType="begin"/>
      </w:r>
      <w:r>
        <w:rPr>
          <w:noProof/>
        </w:rPr>
        <w:instrText xml:space="preserve"> PAGEREF _Toc472411868 \h </w:instrText>
      </w:r>
      <w:r w:rsidR="00A63371">
        <w:rPr>
          <w:noProof/>
        </w:rPr>
      </w:r>
      <w:r w:rsidR="00A63371">
        <w:rPr>
          <w:noProof/>
        </w:rPr>
        <w:fldChar w:fldCharType="separate"/>
      </w:r>
      <w:r w:rsidR="005726FA">
        <w:rPr>
          <w:noProof/>
        </w:rPr>
        <w:t>69</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3371">
        <w:rPr>
          <w:noProof/>
        </w:rPr>
        <w:fldChar w:fldCharType="begin"/>
      </w:r>
      <w:r>
        <w:rPr>
          <w:noProof/>
        </w:rPr>
        <w:instrText xml:space="preserve"> PAGEREF _Toc472411871 \h </w:instrText>
      </w:r>
      <w:r w:rsidR="00A63371">
        <w:rPr>
          <w:noProof/>
        </w:rPr>
      </w:r>
      <w:r w:rsidR="00A63371">
        <w:rPr>
          <w:noProof/>
        </w:rPr>
        <w:fldChar w:fldCharType="separate"/>
      </w:r>
      <w:r w:rsidR="005726FA">
        <w:rPr>
          <w:noProof/>
        </w:rPr>
        <w:t>71</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3371">
        <w:rPr>
          <w:noProof/>
        </w:rPr>
        <w:fldChar w:fldCharType="begin"/>
      </w:r>
      <w:r>
        <w:rPr>
          <w:noProof/>
        </w:rPr>
        <w:instrText xml:space="preserve"> PAGEREF _Toc472411874 \h </w:instrText>
      </w:r>
      <w:r w:rsidR="00A63371">
        <w:rPr>
          <w:noProof/>
        </w:rPr>
      </w:r>
      <w:r w:rsidR="00A63371">
        <w:rPr>
          <w:noProof/>
        </w:rPr>
        <w:fldChar w:fldCharType="separate"/>
      </w:r>
      <w:r w:rsidR="005726FA">
        <w:rPr>
          <w:noProof/>
        </w:rPr>
        <w:t>73</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3371">
        <w:rPr>
          <w:noProof/>
        </w:rPr>
        <w:fldChar w:fldCharType="begin"/>
      </w:r>
      <w:r>
        <w:rPr>
          <w:noProof/>
        </w:rPr>
        <w:instrText xml:space="preserve"> PAGEREF _Toc472411877 \h </w:instrText>
      </w:r>
      <w:r w:rsidR="00A63371">
        <w:rPr>
          <w:noProof/>
        </w:rPr>
      </w:r>
      <w:r w:rsidR="00A63371">
        <w:rPr>
          <w:noProof/>
        </w:rPr>
        <w:fldChar w:fldCharType="separate"/>
      </w:r>
      <w:r w:rsidR="005726FA">
        <w:rPr>
          <w:noProof/>
        </w:rPr>
        <w:t>76</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3371">
        <w:rPr>
          <w:noProof/>
        </w:rPr>
        <w:fldChar w:fldCharType="begin"/>
      </w:r>
      <w:r>
        <w:rPr>
          <w:noProof/>
        </w:rPr>
        <w:instrText xml:space="preserve"> PAGEREF _Toc472411882 \h </w:instrText>
      </w:r>
      <w:r w:rsidR="00A63371">
        <w:rPr>
          <w:noProof/>
        </w:rPr>
      </w:r>
      <w:r w:rsidR="00A63371">
        <w:rPr>
          <w:noProof/>
        </w:rPr>
        <w:fldChar w:fldCharType="separate"/>
      </w:r>
      <w:r w:rsidR="005726FA">
        <w:rPr>
          <w:noProof/>
        </w:rPr>
        <w:t>80</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3371">
        <w:rPr>
          <w:noProof/>
        </w:rPr>
        <w:fldChar w:fldCharType="begin"/>
      </w:r>
      <w:r>
        <w:rPr>
          <w:noProof/>
        </w:rPr>
        <w:instrText xml:space="preserve"> PAGEREF _Toc472411885 \h </w:instrText>
      </w:r>
      <w:r w:rsidR="00A63371">
        <w:rPr>
          <w:noProof/>
        </w:rPr>
      </w:r>
      <w:r w:rsidR="00A63371">
        <w:rPr>
          <w:noProof/>
        </w:rPr>
        <w:fldChar w:fldCharType="separate"/>
      </w:r>
      <w:r w:rsidR="005726FA">
        <w:rPr>
          <w:noProof/>
        </w:rPr>
        <w:t>83</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3371">
        <w:rPr>
          <w:noProof/>
        </w:rPr>
        <w:fldChar w:fldCharType="begin"/>
      </w:r>
      <w:r>
        <w:rPr>
          <w:noProof/>
        </w:rPr>
        <w:instrText xml:space="preserve"> PAGEREF _Toc472411888 \h </w:instrText>
      </w:r>
      <w:r w:rsidR="00A63371">
        <w:rPr>
          <w:noProof/>
        </w:rPr>
      </w:r>
      <w:r w:rsidR="00A63371">
        <w:rPr>
          <w:noProof/>
        </w:rPr>
        <w:fldChar w:fldCharType="separate"/>
      </w:r>
      <w:r w:rsidR="005726FA">
        <w:rPr>
          <w:noProof/>
        </w:rPr>
        <w:t>85</w:t>
      </w:r>
      <w:r w:rsidR="00A6337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3371">
        <w:rPr>
          <w:noProof/>
        </w:rPr>
        <w:fldChar w:fldCharType="begin"/>
      </w:r>
      <w:r>
        <w:rPr>
          <w:noProof/>
        </w:rPr>
        <w:instrText xml:space="preserve"> PAGEREF _Toc472411891 \h </w:instrText>
      </w:r>
      <w:r w:rsidR="00A63371">
        <w:rPr>
          <w:noProof/>
        </w:rPr>
      </w:r>
      <w:r w:rsidR="00A63371">
        <w:rPr>
          <w:noProof/>
        </w:rPr>
        <w:fldChar w:fldCharType="separate"/>
      </w:r>
      <w:r w:rsidR="005726FA">
        <w:rPr>
          <w:noProof/>
        </w:rPr>
        <w:t>87</w:t>
      </w:r>
      <w:r w:rsidR="00A63371">
        <w:rPr>
          <w:noProof/>
        </w:rPr>
        <w:fldChar w:fldCharType="end"/>
      </w:r>
    </w:p>
    <w:p w:rsidR="00717F60" w:rsidRPr="00382A07" w:rsidRDefault="00A633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9463E1" w:rsidRPr="0057459F">
        <w:rPr>
          <w:sz w:val="24"/>
          <w:szCs w:val="24"/>
        </w:rPr>
        <w:t>Лыкова Е</w:t>
      </w:r>
      <w:r w:rsidR="009463E1">
        <w:rPr>
          <w:sz w:val="24"/>
          <w:szCs w:val="24"/>
        </w:rPr>
        <w:t xml:space="preserve">лена </w:t>
      </w:r>
      <w:r w:rsidR="009463E1" w:rsidRPr="0057459F">
        <w:rPr>
          <w:sz w:val="24"/>
          <w:szCs w:val="24"/>
        </w:rPr>
        <w:t>И</w:t>
      </w:r>
      <w:r w:rsidR="009463E1">
        <w:rPr>
          <w:sz w:val="24"/>
          <w:szCs w:val="24"/>
        </w:rPr>
        <w:t>вановна</w:t>
      </w:r>
      <w:r w:rsidR="009463E1" w:rsidRPr="0057459F">
        <w:rPr>
          <w:sz w:val="24"/>
          <w:szCs w:val="24"/>
        </w:rPr>
        <w:t xml:space="preserve"> </w:t>
      </w:r>
      <w:r w:rsidR="009463E1">
        <w:t xml:space="preserve"> </w:t>
      </w:r>
      <w:r w:rsidR="009463E1" w:rsidRPr="00251077">
        <w:t xml:space="preserve">телефон: </w:t>
      </w:r>
      <w:r w:rsidR="009463E1" w:rsidRPr="004E14D4">
        <w:rPr>
          <w:sz w:val="24"/>
          <w:szCs w:val="24"/>
        </w:rPr>
        <w:t>(4722) 30-40-03</w:t>
      </w:r>
      <w:r w:rsidR="009463E1" w:rsidRPr="00251077">
        <w:t xml:space="preserve">, </w:t>
      </w:r>
      <w:proofErr w:type="spellStart"/>
      <w:r w:rsidR="009463E1" w:rsidRPr="00251077">
        <w:t>e-mail</w:t>
      </w:r>
      <w:proofErr w:type="spellEnd"/>
      <w:r w:rsidR="009463E1" w:rsidRPr="00251077">
        <w:t>:</w:t>
      </w:r>
      <w:r w:rsidR="009463E1">
        <w:t xml:space="preserve"> </w:t>
      </w:r>
      <w:proofErr w:type="gramStart"/>
      <w:r w:rsidR="009463E1" w:rsidRPr="004E14D4">
        <w:rPr>
          <w:rStyle w:val="a7"/>
          <w:rFonts w:eastAsia="Calibri"/>
        </w:rPr>
        <w:t>Lykova.EI@mrsk-1.ru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F26DEB">
        <w:rPr>
          <w:b/>
          <w:sz w:val="24"/>
          <w:szCs w:val="24"/>
        </w:rPr>
        <w:t>2</w:t>
      </w:r>
      <w:r w:rsidR="009463E1">
        <w:rPr>
          <w:b/>
          <w:sz w:val="24"/>
          <w:szCs w:val="24"/>
        </w:rPr>
        <w:t>6</w:t>
      </w:r>
      <w:r w:rsidRPr="00C646B1">
        <w:rPr>
          <w:b/>
          <w:sz w:val="24"/>
          <w:szCs w:val="24"/>
        </w:rPr>
        <w:t xml:space="preserve">» </w:t>
      </w:r>
      <w:r w:rsidR="00C646B1" w:rsidRPr="00C646B1">
        <w:rPr>
          <w:b/>
          <w:sz w:val="24"/>
          <w:szCs w:val="24"/>
        </w:rPr>
        <w:t>апреля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B73D19" w:rsidRPr="00B73D19">
        <w:rPr>
          <w:sz w:val="24"/>
          <w:szCs w:val="24"/>
        </w:rPr>
        <w:t>являющихся субъектами малого и среднего предпринимательства (соответствующих критериям отнесения к</w:t>
      </w:r>
      <w:proofErr w:type="gramEnd"/>
      <w:r w:rsidR="00B73D19" w:rsidRPr="00B73D19">
        <w:rPr>
          <w:sz w:val="24"/>
          <w:szCs w:val="24"/>
        </w:rPr>
        <w:t xml:space="preserve"> </w:t>
      </w:r>
      <w:proofErr w:type="gramStart"/>
      <w:r w:rsidR="00B73D19" w:rsidRPr="00B73D19">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B73D19"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F26DEB" w:rsidRPr="005A614E">
        <w:rPr>
          <w:iCs/>
          <w:sz w:val="24"/>
          <w:szCs w:val="24"/>
          <w:lang w:eastAsia="ru-RU"/>
        </w:rPr>
        <w:t xml:space="preserve">Договора на поставку  </w:t>
      </w:r>
      <w:r w:rsidR="009463E1" w:rsidRPr="003968E9">
        <w:rPr>
          <w:sz w:val="24"/>
          <w:szCs w:val="24"/>
        </w:rPr>
        <w:t xml:space="preserve">фотоаппаратов </w:t>
      </w:r>
      <w:r w:rsidR="00F26DEB" w:rsidRPr="003968E9">
        <w:rPr>
          <w:sz w:val="24"/>
          <w:szCs w:val="24"/>
        </w:rPr>
        <w:t xml:space="preserve">для нужд ПАО МРСК Центра (филиал </w:t>
      </w:r>
      <w:r w:rsidR="00F26DEB">
        <w:rPr>
          <w:sz w:val="24"/>
          <w:szCs w:val="24"/>
        </w:rPr>
        <w:t>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F26DEB" w:rsidRPr="005A614E">
        <w:rPr>
          <w:iCs/>
          <w:sz w:val="24"/>
          <w:szCs w:val="24"/>
          <w:lang w:eastAsia="ru-RU"/>
        </w:rPr>
        <w:t xml:space="preserve">Договора на поставку  </w:t>
      </w:r>
      <w:r w:rsidR="009463E1" w:rsidRPr="003968E9">
        <w:rPr>
          <w:sz w:val="24"/>
          <w:szCs w:val="24"/>
        </w:rPr>
        <w:t xml:space="preserve">фотоаппаратов </w:t>
      </w:r>
      <w:r w:rsidR="00F26DEB" w:rsidRPr="003968E9">
        <w:rPr>
          <w:sz w:val="24"/>
          <w:szCs w:val="24"/>
        </w:rPr>
        <w:t xml:space="preserve">для нужд ПАО МРСК Центра (филиал </w:t>
      </w:r>
      <w:r w:rsidR="00F26DEB">
        <w:rPr>
          <w:sz w:val="24"/>
          <w:szCs w:val="24"/>
        </w:rPr>
        <w:t>Белгородэнерго)</w:t>
      </w:r>
      <w:r w:rsidR="00702B2C" w:rsidRPr="00C646B1">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B73D19">
        <w:rPr>
          <w:iCs/>
          <w:sz w:val="24"/>
          <w:szCs w:val="24"/>
        </w:rPr>
        <w:t>календарных</w:t>
      </w:r>
      <w:r w:rsidRPr="00382A07">
        <w:rPr>
          <w:iCs/>
          <w:sz w:val="24"/>
          <w:szCs w:val="24"/>
        </w:rPr>
        <w:t xml:space="preserve"> дней с момента  подписания Сторонами накладной, предоставления счета-</w:t>
      </w:r>
      <w:r w:rsidRPr="00382A07">
        <w:rPr>
          <w:iCs/>
          <w:sz w:val="24"/>
          <w:szCs w:val="24"/>
        </w:rPr>
        <w:lastRenderedPageBreak/>
        <w:t>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w:t>
      </w:r>
      <w:r w:rsidRPr="00382A07">
        <w:rPr>
          <w:sz w:val="24"/>
          <w:szCs w:val="24"/>
        </w:rPr>
        <w:lastRenderedPageBreak/>
        <w:t xml:space="preserve">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lastRenderedPageBreak/>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A63371">
        <w:fldChar w:fldCharType="begin"/>
      </w:r>
      <w:r w:rsidR="00991C07">
        <w:rPr>
          <w:b w:val="0"/>
          <w:szCs w:val="24"/>
        </w:rPr>
        <w:instrText xml:space="preserve"> REF _Ref472412060 \r \h </w:instrText>
      </w:r>
      <w:r w:rsidR="00A63371">
        <w:fldChar w:fldCharType="separate"/>
      </w:r>
      <w:r w:rsidR="00991C07">
        <w:rPr>
          <w:b w:val="0"/>
          <w:szCs w:val="24"/>
        </w:rPr>
        <w:t>3.9</w:t>
      </w:r>
      <w:r w:rsidR="00A63371">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3371">
        <w:rPr>
          <w:b w:val="0"/>
        </w:rPr>
        <w:fldChar w:fldCharType="begin"/>
      </w:r>
      <w:r>
        <w:rPr>
          <w:b w:val="0"/>
        </w:rPr>
        <w:instrText xml:space="preserve"> REF _Ref469470272 \r \h </w:instrText>
      </w:r>
      <w:r w:rsidR="00A63371">
        <w:rPr>
          <w:b w:val="0"/>
        </w:rPr>
      </w:r>
      <w:r w:rsidR="00A63371">
        <w:rPr>
          <w:b w:val="0"/>
        </w:rPr>
        <w:fldChar w:fldCharType="separate"/>
      </w:r>
      <w:r w:rsidR="00991C07">
        <w:rPr>
          <w:b w:val="0"/>
        </w:rPr>
        <w:t>2.3.3</w:t>
      </w:r>
      <w:r w:rsidR="00A63371">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A63371"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3371" w:rsidRPr="00382A07">
        <w:rPr>
          <w:bCs w:val="0"/>
          <w:sz w:val="24"/>
          <w:szCs w:val="24"/>
        </w:rPr>
      </w:r>
      <w:r w:rsidR="00A6337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3371"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3371" w:rsidRPr="00382A07">
        <w:rPr>
          <w:bCs w:val="0"/>
          <w:sz w:val="24"/>
          <w:szCs w:val="24"/>
        </w:rPr>
      </w:r>
      <w:r w:rsidR="00A63371"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3371">
        <w:fldChar w:fldCharType="begin"/>
      </w:r>
      <w:r w:rsidR="00B80887">
        <w:rPr>
          <w:bCs w:val="0"/>
          <w:sz w:val="24"/>
          <w:szCs w:val="24"/>
        </w:rPr>
        <w:instrText xml:space="preserve"> REF _Ref468200102 \r \h </w:instrText>
      </w:r>
      <w:r w:rsidR="00A63371">
        <w:fldChar w:fldCharType="separate"/>
      </w:r>
      <w:r w:rsidR="00991C07">
        <w:rPr>
          <w:bCs w:val="0"/>
          <w:sz w:val="24"/>
          <w:szCs w:val="24"/>
        </w:rPr>
        <w:t>3.6</w:t>
      </w:r>
      <w:r w:rsidR="00A63371">
        <w:fldChar w:fldCharType="end"/>
      </w:r>
      <w:r w:rsidR="00A63371"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3371" w:rsidRPr="00382A07">
        <w:rPr>
          <w:bCs w:val="0"/>
          <w:sz w:val="24"/>
          <w:szCs w:val="24"/>
        </w:rPr>
      </w:r>
      <w:r w:rsidR="00A63371"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A63371"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3371" w:rsidRPr="00382A07">
        <w:rPr>
          <w:bCs w:val="0"/>
          <w:sz w:val="24"/>
          <w:szCs w:val="24"/>
        </w:rPr>
      </w:r>
      <w:r w:rsidR="00A63371"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3371">
        <w:fldChar w:fldCharType="begin"/>
      </w:r>
      <w:r w:rsidR="00991C07">
        <w:rPr>
          <w:bCs w:val="0"/>
          <w:sz w:val="24"/>
          <w:szCs w:val="24"/>
        </w:rPr>
        <w:instrText xml:space="preserve"> REF _Ref472412072 \r \h </w:instrText>
      </w:r>
      <w:r w:rsidR="00A63371">
        <w:fldChar w:fldCharType="separate"/>
      </w:r>
      <w:r w:rsidR="00991C07">
        <w:rPr>
          <w:bCs w:val="0"/>
          <w:sz w:val="24"/>
          <w:szCs w:val="24"/>
        </w:rPr>
        <w:t>3.9</w:t>
      </w:r>
      <w:r w:rsidR="00A63371">
        <w:fldChar w:fldCharType="end"/>
      </w:r>
      <w:r w:rsidR="00A63371"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3371" w:rsidRPr="00382A07">
        <w:rPr>
          <w:bCs w:val="0"/>
          <w:sz w:val="24"/>
          <w:szCs w:val="24"/>
        </w:rPr>
      </w:r>
      <w:r w:rsidR="00A6337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3371">
        <w:fldChar w:fldCharType="begin"/>
      </w:r>
      <w:r w:rsidR="00991C07">
        <w:rPr>
          <w:bCs w:val="0"/>
          <w:sz w:val="24"/>
          <w:szCs w:val="24"/>
        </w:rPr>
        <w:instrText xml:space="preserve"> REF _Ref468462141 \r \h </w:instrText>
      </w:r>
      <w:r w:rsidR="00A63371">
        <w:fldChar w:fldCharType="separate"/>
      </w:r>
      <w:r w:rsidR="00991C07">
        <w:rPr>
          <w:bCs w:val="0"/>
          <w:sz w:val="24"/>
          <w:szCs w:val="24"/>
        </w:rPr>
        <w:t>3.12</w:t>
      </w:r>
      <w:r w:rsidR="00A63371">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3371">
        <w:fldChar w:fldCharType="begin"/>
      </w:r>
      <w:r w:rsidR="00991C07">
        <w:rPr>
          <w:bCs w:val="0"/>
          <w:sz w:val="24"/>
          <w:szCs w:val="24"/>
        </w:rPr>
        <w:instrText xml:space="preserve"> REF _Ref472412218 \r \h </w:instrText>
      </w:r>
      <w:r w:rsidR="00A63371">
        <w:fldChar w:fldCharType="separate"/>
      </w:r>
      <w:r w:rsidR="00991C07">
        <w:rPr>
          <w:bCs w:val="0"/>
          <w:sz w:val="24"/>
          <w:szCs w:val="24"/>
        </w:rPr>
        <w:t>3.13</w:t>
      </w:r>
      <w:r w:rsidR="00A63371">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A63371">
        <w:fldChar w:fldCharType="begin"/>
      </w:r>
      <w:r w:rsidR="00152F2A">
        <w:instrText xml:space="preserve"> REF _Ref440372460 \r \h  \* MERGEFORMAT </w:instrText>
      </w:r>
      <w:r w:rsidR="00A63371">
        <w:fldChar w:fldCharType="separate"/>
      </w:r>
      <w:proofErr w:type="spellStart"/>
      <w:r w:rsidR="00991C07" w:rsidRPr="00991C07">
        <w:rPr>
          <w:sz w:val="24"/>
          <w:szCs w:val="24"/>
        </w:rPr>
        <w:t>д</w:t>
      </w:r>
      <w:proofErr w:type="spellEnd"/>
      <w:r w:rsidR="00991C07" w:rsidRPr="00991C07">
        <w:rPr>
          <w:sz w:val="24"/>
          <w:szCs w:val="24"/>
        </w:rPr>
        <w:t>)</w:t>
      </w:r>
      <w:r w:rsidR="00A63371">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A63371">
        <w:fldChar w:fldCharType="begin"/>
      </w:r>
      <w:r w:rsidR="00152F2A">
        <w:instrText xml:space="preserve"> REF _Ref440372477 \r \h  \* MERGEFORMAT </w:instrText>
      </w:r>
      <w:r w:rsidR="00A63371">
        <w:fldChar w:fldCharType="separate"/>
      </w:r>
      <w:proofErr w:type="spellStart"/>
      <w:r w:rsidR="00991C07" w:rsidRPr="00991C07">
        <w:rPr>
          <w:sz w:val="24"/>
          <w:szCs w:val="24"/>
        </w:rPr>
        <w:t>н</w:t>
      </w:r>
      <w:proofErr w:type="spellEnd"/>
      <w:r w:rsidR="00991C07" w:rsidRPr="00991C07">
        <w:rPr>
          <w:sz w:val="24"/>
          <w:szCs w:val="24"/>
        </w:rPr>
        <w:t>)</w:t>
      </w:r>
      <w:r w:rsidR="00A63371">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9463E1" w:rsidRPr="00752172">
        <w:rPr>
          <w:b/>
          <w:sz w:val="24"/>
          <w:szCs w:val="24"/>
        </w:rPr>
        <w:t>572 922,00</w:t>
      </w:r>
      <w:r w:rsidR="009463E1" w:rsidRPr="00B55F0D">
        <w:rPr>
          <w:sz w:val="24"/>
          <w:szCs w:val="24"/>
        </w:rPr>
        <w:t xml:space="preserve"> </w:t>
      </w:r>
      <w:r w:rsidR="009463E1" w:rsidRPr="00E94543">
        <w:t>(</w:t>
      </w:r>
      <w:r w:rsidR="009463E1" w:rsidRPr="00752172">
        <w:t>пятьсот семьдесят две тысячи девятьсот двадцать два</w:t>
      </w:r>
      <w:r w:rsidR="009463E1">
        <w:t>)</w:t>
      </w:r>
      <w:r w:rsidR="009463E1" w:rsidRPr="00752172">
        <w:t xml:space="preserve"> рубля </w:t>
      </w:r>
      <w:r w:rsidR="009463E1" w:rsidRPr="00B05C58">
        <w:t xml:space="preserve"> </w:t>
      </w:r>
      <w:r w:rsidR="009463E1" w:rsidRPr="00E94543">
        <w:t xml:space="preserve"> 00 копеек РФ, без учета НДС; НДС составляет </w:t>
      </w:r>
      <w:r w:rsidR="009463E1">
        <w:t xml:space="preserve"> </w:t>
      </w:r>
      <w:r w:rsidR="009463E1" w:rsidRPr="00752172">
        <w:rPr>
          <w:b/>
          <w:sz w:val="24"/>
          <w:szCs w:val="24"/>
        </w:rPr>
        <w:t>103 125,96</w:t>
      </w:r>
      <w:r w:rsidR="009463E1" w:rsidRPr="00BD1643">
        <w:rPr>
          <w:sz w:val="24"/>
          <w:szCs w:val="24"/>
        </w:rPr>
        <w:t xml:space="preserve"> </w:t>
      </w:r>
      <w:r w:rsidR="009463E1" w:rsidRPr="00E94543">
        <w:t>(</w:t>
      </w:r>
      <w:r w:rsidR="009463E1" w:rsidRPr="00752172">
        <w:t>сто три тысячи сто двадцать пять</w:t>
      </w:r>
      <w:r w:rsidR="009463E1">
        <w:t>)</w:t>
      </w:r>
      <w:r w:rsidR="009463E1" w:rsidRPr="00752172">
        <w:t xml:space="preserve"> рублей </w:t>
      </w:r>
      <w:r w:rsidR="009463E1" w:rsidRPr="00B05C58">
        <w:t xml:space="preserve"> </w:t>
      </w:r>
      <w:r w:rsidR="009463E1">
        <w:t xml:space="preserve"> 96  </w:t>
      </w:r>
      <w:r w:rsidR="009463E1" w:rsidRPr="00E94543">
        <w:t>коп</w:t>
      </w:r>
      <w:r w:rsidR="009463E1">
        <w:t>.</w:t>
      </w:r>
      <w:r w:rsidR="009463E1" w:rsidRPr="00E94543">
        <w:t xml:space="preserve"> РФ; </w:t>
      </w:r>
      <w:r w:rsidR="009463E1">
        <w:t xml:space="preserve"> </w:t>
      </w:r>
      <w:r w:rsidR="009463E1" w:rsidRPr="00752172">
        <w:rPr>
          <w:b/>
          <w:sz w:val="24"/>
          <w:szCs w:val="24"/>
        </w:rPr>
        <w:t>676 047,96</w:t>
      </w:r>
      <w:r w:rsidR="009463E1" w:rsidRPr="00B55F0D">
        <w:rPr>
          <w:sz w:val="24"/>
          <w:szCs w:val="24"/>
        </w:rPr>
        <w:t xml:space="preserve"> </w:t>
      </w:r>
      <w:r w:rsidR="009463E1" w:rsidRPr="00E94543">
        <w:t>(</w:t>
      </w:r>
      <w:r w:rsidR="009463E1" w:rsidRPr="00752172">
        <w:t>шестьсот семьдесят шесть тысяч сорок семь</w:t>
      </w:r>
      <w:r w:rsidR="009463E1">
        <w:t>)</w:t>
      </w:r>
      <w:r w:rsidR="009463E1" w:rsidRPr="00752172">
        <w:t xml:space="preserve"> рублей </w:t>
      </w:r>
      <w:r w:rsidR="009463E1" w:rsidRPr="00B05C58">
        <w:t xml:space="preserve"> </w:t>
      </w:r>
      <w:r w:rsidR="009463E1" w:rsidRPr="00DC703B">
        <w:t xml:space="preserve"> </w:t>
      </w:r>
      <w:r w:rsidR="009463E1">
        <w:t xml:space="preserve"> 96 </w:t>
      </w:r>
      <w:r w:rsidR="009463E1" w:rsidRPr="00E94543">
        <w:t xml:space="preserve"> коп</w:t>
      </w:r>
      <w:r w:rsidR="009463E1">
        <w:t>.</w:t>
      </w:r>
      <w:r w:rsidR="009463E1"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B73D19">
        <w:rPr>
          <w:bCs w:val="0"/>
          <w:sz w:val="24"/>
          <w:szCs w:val="24"/>
        </w:rPr>
        <w:t xml:space="preserve"> </w:t>
      </w:r>
      <w:r w:rsidR="00B73D19" w:rsidRPr="00B73D19">
        <w:rPr>
          <w:bCs w:val="0"/>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B73D19" w:rsidRPr="00B73D19" w:rsidRDefault="00B73D19" w:rsidP="00CF39D0">
      <w:pPr>
        <w:numPr>
          <w:ilvl w:val="0"/>
          <w:numId w:val="21"/>
        </w:numPr>
        <w:suppressAutoHyphens w:val="0"/>
        <w:spacing w:line="264" w:lineRule="auto"/>
        <w:rPr>
          <w:sz w:val="24"/>
          <w:szCs w:val="24"/>
          <w:lang w:eastAsia="ru-RU"/>
        </w:rPr>
      </w:pPr>
      <w:r w:rsidRPr="00B73D1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w:t>
      </w:r>
      <w:proofErr w:type="gramEnd"/>
      <w:r w:rsidRPr="00382A07">
        <w:rPr>
          <w:sz w:val="24"/>
          <w:szCs w:val="24"/>
        </w:rPr>
        <w:t xml:space="preserve"> заявки предоставлено нотариально заверенное соглашение между Участником и аффилированным с ним предприятием о его согласии </w:t>
      </w:r>
      <w:proofErr w:type="gramStart"/>
      <w:r w:rsidRPr="00382A07">
        <w:rPr>
          <w:sz w:val="24"/>
          <w:szCs w:val="24"/>
        </w:rPr>
        <w:t>оказать</w:t>
      </w:r>
      <w:proofErr w:type="gramEnd"/>
      <w:r w:rsidRPr="00382A07">
        <w:rPr>
          <w:sz w:val="24"/>
          <w:szCs w:val="24"/>
        </w:rPr>
        <w:t xml:space="preserve">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382A07">
        <w:rPr>
          <w:sz w:val="24"/>
          <w:szCs w:val="24"/>
        </w:rPr>
        <w:lastRenderedPageBreak/>
        <w:t>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lastRenderedPageBreak/>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382A07">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382A07">
        <w:rPr>
          <w:sz w:val="24"/>
          <w:szCs w:val="24"/>
        </w:rPr>
        <w:lastRenderedPageBreak/>
        <w:t xml:space="preserve">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3371">
        <w:fldChar w:fldCharType="begin"/>
      </w:r>
      <w:r w:rsidR="00B80887">
        <w:rPr>
          <w:bCs w:val="0"/>
          <w:sz w:val="24"/>
          <w:szCs w:val="24"/>
        </w:rPr>
        <w:instrText xml:space="preserve"> REF _Ref303669127 \r \h </w:instrText>
      </w:r>
      <w:r w:rsidR="00A63371">
        <w:fldChar w:fldCharType="separate"/>
      </w:r>
      <w:r w:rsidR="00991C07">
        <w:rPr>
          <w:bCs w:val="0"/>
          <w:sz w:val="24"/>
          <w:szCs w:val="24"/>
        </w:rPr>
        <w:t>3.3.8.2</w:t>
      </w:r>
      <w:r w:rsidR="00A63371">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A63371">
        <w:fldChar w:fldCharType="begin"/>
      </w:r>
      <w:r w:rsidR="00152F2A">
        <w:instrText xml:space="preserve"> REF _Ref464462966 \r \h  \* MERGEFORMAT </w:instrText>
      </w:r>
      <w:r w:rsidR="00A63371">
        <w:fldChar w:fldCharType="separate"/>
      </w:r>
      <w:proofErr w:type="spellStart"/>
      <w:r w:rsidR="00991C07" w:rsidRPr="00991C07">
        <w:rPr>
          <w:sz w:val="24"/>
          <w:szCs w:val="24"/>
        </w:rPr>
        <w:t>х</w:t>
      </w:r>
      <w:proofErr w:type="spellEnd"/>
      <w:r w:rsidR="00991C07" w:rsidRPr="00991C07">
        <w:rPr>
          <w:sz w:val="24"/>
          <w:szCs w:val="24"/>
        </w:rPr>
        <w:t>)</w:t>
      </w:r>
      <w:r w:rsidR="00A63371">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 xml:space="preserve">окументации по </w:t>
      </w:r>
      <w:r w:rsidRPr="00382A07">
        <w:rPr>
          <w:bCs w:val="0"/>
          <w:sz w:val="24"/>
          <w:szCs w:val="24"/>
        </w:rPr>
        <w:lastRenderedPageBreak/>
        <w:t>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B73D19">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w:t>
      </w:r>
      <w:r w:rsidR="00ED01BF" w:rsidRPr="006D2FCD">
        <w:rPr>
          <w:sz w:val="24"/>
          <w:szCs w:val="24"/>
        </w:rPr>
        <w:lastRenderedPageBreak/>
        <w:t>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3371">
        <w:fldChar w:fldCharType="begin"/>
      </w:r>
      <w:r w:rsidR="00991C07">
        <w:rPr>
          <w:bCs w:val="0"/>
          <w:sz w:val="24"/>
          <w:szCs w:val="24"/>
        </w:rPr>
        <w:instrText xml:space="preserve"> REF _Ref468462141 \r \h </w:instrText>
      </w:r>
      <w:r w:rsidR="00A63371">
        <w:fldChar w:fldCharType="separate"/>
      </w:r>
      <w:r w:rsidR="00991C07">
        <w:rPr>
          <w:bCs w:val="0"/>
          <w:sz w:val="24"/>
          <w:szCs w:val="24"/>
        </w:rPr>
        <w:t>3.12</w:t>
      </w:r>
      <w:r w:rsidR="00A63371">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3371">
        <w:rPr>
          <w:bCs w:val="0"/>
          <w:sz w:val="24"/>
          <w:szCs w:val="24"/>
        </w:rPr>
        <w:fldChar w:fldCharType="begin"/>
      </w:r>
      <w:r w:rsidR="00991C07">
        <w:rPr>
          <w:bCs w:val="0"/>
          <w:sz w:val="24"/>
          <w:szCs w:val="24"/>
        </w:rPr>
        <w:instrText xml:space="preserve"> REF _Ref472412231 \r \h </w:instrText>
      </w:r>
      <w:r w:rsidR="00A63371">
        <w:rPr>
          <w:bCs w:val="0"/>
          <w:sz w:val="24"/>
          <w:szCs w:val="24"/>
        </w:rPr>
      </w:r>
      <w:r w:rsidR="00A63371">
        <w:rPr>
          <w:bCs w:val="0"/>
          <w:sz w:val="24"/>
          <w:szCs w:val="24"/>
        </w:rPr>
        <w:fldChar w:fldCharType="separate"/>
      </w:r>
      <w:r w:rsidR="00991C07">
        <w:rPr>
          <w:bCs w:val="0"/>
          <w:sz w:val="24"/>
          <w:szCs w:val="24"/>
        </w:rPr>
        <w:t>3.13</w:t>
      </w:r>
      <w:r w:rsidR="00A63371">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B73D1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w:t>
      </w:r>
      <w:r w:rsidRPr="00DB5A15">
        <w:rPr>
          <w:sz w:val="24"/>
          <w:szCs w:val="24"/>
        </w:rPr>
        <w:lastRenderedPageBreak/>
        <w:t>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lastRenderedPageBreak/>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26DEB">
        <w:rPr>
          <w:b/>
          <w:bCs w:val="0"/>
          <w:sz w:val="24"/>
          <w:szCs w:val="24"/>
        </w:rPr>
        <w:t>1</w:t>
      </w:r>
      <w:r w:rsidR="009463E1">
        <w:rPr>
          <w:b/>
          <w:bCs w:val="0"/>
          <w:sz w:val="24"/>
          <w:szCs w:val="24"/>
        </w:rPr>
        <w:t>5</w:t>
      </w:r>
      <w:r w:rsidR="002B5044" w:rsidRPr="00455E8F">
        <w:rPr>
          <w:b/>
          <w:bCs w:val="0"/>
          <w:sz w:val="24"/>
          <w:szCs w:val="24"/>
        </w:rPr>
        <w:t xml:space="preserve"> </w:t>
      </w:r>
      <w:r w:rsidR="00455E8F" w:rsidRPr="00455E8F">
        <w:rPr>
          <w:b/>
          <w:bCs w:val="0"/>
          <w:sz w:val="24"/>
          <w:szCs w:val="24"/>
        </w:rPr>
        <w:t>мая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lastRenderedPageBreak/>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w:t>
      </w:r>
      <w:r w:rsidRPr="00991C07">
        <w:rPr>
          <w:sz w:val="24"/>
          <w:szCs w:val="24"/>
        </w:rPr>
        <w:lastRenderedPageBreak/>
        <w:t xml:space="preserve">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lastRenderedPageBreak/>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382A07">
        <w:rPr>
          <w:bCs w:val="0"/>
          <w:sz w:val="24"/>
          <w:szCs w:val="24"/>
          <w:lang w:eastAsia="ru-RU"/>
        </w:rPr>
        <w:lastRenderedPageBreak/>
        <w:t xml:space="preserve">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3371">
        <w:fldChar w:fldCharType="begin"/>
      </w:r>
      <w:r w:rsidR="00991C07">
        <w:rPr>
          <w:bCs w:val="0"/>
          <w:sz w:val="24"/>
          <w:szCs w:val="24"/>
        </w:rPr>
        <w:instrText xml:space="preserve"> REF _Ref472412248 \r \h </w:instrText>
      </w:r>
      <w:r w:rsidR="00A63371">
        <w:fldChar w:fldCharType="separate"/>
      </w:r>
      <w:r w:rsidR="00991C07">
        <w:rPr>
          <w:bCs w:val="0"/>
          <w:sz w:val="24"/>
          <w:szCs w:val="24"/>
        </w:rPr>
        <w:t>3.13</w:t>
      </w:r>
      <w:r w:rsidR="00A63371">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w:t>
      </w:r>
      <w:r w:rsidRPr="001018D6">
        <w:rPr>
          <w:sz w:val="24"/>
          <w:szCs w:val="24"/>
        </w:rPr>
        <w:lastRenderedPageBreak/>
        <w:t xml:space="preserve">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w:t>
      </w:r>
      <w:r w:rsidRPr="004A1A68">
        <w:rPr>
          <w:sz w:val="24"/>
          <w:szCs w:val="24"/>
        </w:rPr>
        <w:lastRenderedPageBreak/>
        <w:t>(п.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499" w:rsidRDefault="002F2499">
      <w:pPr>
        <w:spacing w:line="240" w:lineRule="auto"/>
      </w:pPr>
      <w:r>
        <w:separator/>
      </w:r>
    </w:p>
  </w:endnote>
  <w:endnote w:type="continuationSeparator" w:id="0">
    <w:p w:rsidR="002F2499" w:rsidRDefault="002F2499">
      <w:pPr>
        <w:spacing w:line="240" w:lineRule="auto"/>
      </w:pPr>
      <w:r>
        <w:continuationSeparator/>
      </w:r>
    </w:p>
  </w:endnote>
  <w:endnote w:id="1">
    <w:p w:rsidR="009463E1" w:rsidRDefault="009463E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463E1" w:rsidRDefault="009463E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Pr="00FA0376" w:rsidRDefault="009463E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73D19">
      <w:rPr>
        <w:noProof/>
        <w:sz w:val="16"/>
        <w:szCs w:val="16"/>
        <w:lang w:eastAsia="ru-RU"/>
      </w:rPr>
      <w:t>28</w:t>
    </w:r>
    <w:r w:rsidRPr="00FA0376">
      <w:rPr>
        <w:sz w:val="16"/>
        <w:szCs w:val="16"/>
        <w:lang w:eastAsia="ru-RU"/>
      </w:rPr>
      <w:fldChar w:fldCharType="end"/>
    </w:r>
  </w:p>
  <w:p w:rsidR="009463E1" w:rsidRPr="00EE0539" w:rsidRDefault="009463E1"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F26DEB">
      <w:rPr>
        <w:sz w:val="18"/>
        <w:szCs w:val="18"/>
      </w:rPr>
      <w:t xml:space="preserve">Договора на поставку  </w:t>
    </w:r>
    <w:r w:rsidRPr="009463E1">
      <w:rPr>
        <w:sz w:val="18"/>
        <w:szCs w:val="18"/>
      </w:rPr>
      <w:t>фотоаппаратов</w:t>
    </w:r>
    <w:r w:rsidRPr="00F26DEB">
      <w:rPr>
        <w:sz w:val="18"/>
        <w:szCs w:val="18"/>
      </w:rPr>
      <w:t xml:space="preserve"> для нужд ПАО МРСК Центра (филиал Белгородэнерго)</w:t>
    </w:r>
  </w:p>
  <w:p w:rsidR="009463E1" w:rsidRPr="00EE0539" w:rsidRDefault="009463E1"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499" w:rsidRDefault="002F2499">
      <w:pPr>
        <w:spacing w:line="240" w:lineRule="auto"/>
      </w:pPr>
      <w:r>
        <w:separator/>
      </w:r>
    </w:p>
  </w:footnote>
  <w:footnote w:type="continuationSeparator" w:id="0">
    <w:p w:rsidR="002F2499" w:rsidRDefault="002F2499">
      <w:pPr>
        <w:spacing w:line="240" w:lineRule="auto"/>
      </w:pPr>
      <w:r>
        <w:continuationSeparator/>
      </w:r>
    </w:p>
  </w:footnote>
  <w:footnote w:id="1">
    <w:p w:rsidR="009463E1" w:rsidRPr="00B36685" w:rsidRDefault="009463E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463E1" w:rsidRDefault="009463E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463E1" w:rsidRDefault="009463E1" w:rsidP="00642D28">
      <w:pPr>
        <w:pStyle w:val="1ff4"/>
        <w:rPr>
          <w:rFonts w:ascii="Times New Roman" w:eastAsia="Times New Roman" w:hAnsi="Times New Roman" w:cs="Times New Roman"/>
          <w:lang w:eastAsia="ru-RU"/>
        </w:rPr>
      </w:pPr>
    </w:p>
  </w:footnote>
  <w:footnote w:id="3">
    <w:p w:rsidR="009463E1" w:rsidRDefault="009463E1"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Pr="00930031" w:rsidRDefault="009463E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3E1" w:rsidRDefault="009463E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20B"/>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2499"/>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7FE"/>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F33"/>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63E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371"/>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D19"/>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EF759-636C-4789-85FD-7736A910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86</Pages>
  <Words>27846</Words>
  <Characters>158723</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41</cp:revision>
  <cp:lastPrinted>2015-12-29T14:27:00Z</cp:lastPrinted>
  <dcterms:created xsi:type="dcterms:W3CDTF">2016-12-02T12:44:00Z</dcterms:created>
  <dcterms:modified xsi:type="dcterms:W3CDTF">2017-04-25T12:51:00Z</dcterms:modified>
</cp:coreProperties>
</file>