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B7415C"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6620E" w:rsidRPr="000D67AD" w:rsidRDefault="0096620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6620E" w:rsidRPr="000D67AD" w:rsidRDefault="0096620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6620E" w:rsidRPr="000D67AD" w:rsidRDefault="0096620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6620E" w:rsidRPr="000D67AD" w:rsidRDefault="0096620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6620E" w:rsidRPr="000D67AD" w:rsidRDefault="0096620E" w:rsidP="00BF0828">
                  <w:pPr>
                    <w:spacing w:line="240" w:lineRule="auto"/>
                    <w:ind w:right="-23"/>
                    <w:rPr>
                      <w:rFonts w:ascii="Helios" w:hAnsi="Helios"/>
                      <w:sz w:val="12"/>
                      <w:szCs w:val="12"/>
                    </w:rPr>
                  </w:pPr>
                  <w:r w:rsidRPr="000D67AD">
                    <w:rPr>
                      <w:rFonts w:ascii="Helios" w:hAnsi="Helios"/>
                      <w:sz w:val="12"/>
                      <w:szCs w:val="12"/>
                    </w:rPr>
                    <w:t>тел.: +7 (495) 747-92-92,</w:t>
                  </w:r>
                </w:p>
                <w:p w:rsidR="0096620E" w:rsidRPr="000D67AD" w:rsidRDefault="0096620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6620E" w:rsidRPr="000D67AD" w:rsidRDefault="0096620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6620E" w:rsidRPr="000D67AD" w:rsidRDefault="0096620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6620E" w:rsidRPr="000D67AD" w:rsidRDefault="0096620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6620E" w:rsidRPr="0079743D" w:rsidRDefault="0096620E"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9743D">
                    <w:rPr>
                      <w:rFonts w:ascii="Helios" w:hAnsi="Helios"/>
                      <w:sz w:val="12"/>
                      <w:szCs w:val="12"/>
                      <w:lang w:val="en-US"/>
                    </w:rPr>
                    <w:t>-</w:t>
                  </w:r>
                  <w:r w:rsidRPr="000D67AD">
                    <w:rPr>
                      <w:rFonts w:ascii="Helios" w:hAnsi="Helios"/>
                      <w:sz w:val="12"/>
                      <w:szCs w:val="12"/>
                      <w:lang w:val="en-US"/>
                    </w:rPr>
                    <w:t>mail</w:t>
                  </w:r>
                  <w:proofErr w:type="gramEnd"/>
                  <w:r w:rsidRPr="0079743D">
                    <w:rPr>
                      <w:rFonts w:ascii="Helios" w:hAnsi="Helios"/>
                      <w:sz w:val="12"/>
                      <w:szCs w:val="12"/>
                      <w:lang w:val="en-US"/>
                    </w:rPr>
                    <w:t xml:space="preserve">: </w:t>
                  </w:r>
                  <w:hyperlink r:id="rId9" w:history="1">
                    <w:r w:rsidRPr="000D67AD">
                      <w:rPr>
                        <w:rFonts w:ascii="Helios" w:hAnsi="Helios"/>
                        <w:sz w:val="12"/>
                        <w:szCs w:val="12"/>
                        <w:lang w:val="en-US"/>
                      </w:rPr>
                      <w:t>posta</w:t>
                    </w:r>
                    <w:r w:rsidRPr="0079743D">
                      <w:rPr>
                        <w:rFonts w:ascii="Helios" w:hAnsi="Helios"/>
                        <w:sz w:val="12"/>
                        <w:szCs w:val="12"/>
                        <w:lang w:val="en-US"/>
                      </w:rPr>
                      <w:t>@</w:t>
                    </w:r>
                    <w:r w:rsidRPr="000D67AD">
                      <w:rPr>
                        <w:rFonts w:ascii="Helios" w:hAnsi="Helios"/>
                        <w:sz w:val="12"/>
                        <w:szCs w:val="12"/>
                        <w:lang w:val="en-US"/>
                      </w:rPr>
                      <w:t>mrsk</w:t>
                    </w:r>
                    <w:r w:rsidRPr="0079743D">
                      <w:rPr>
                        <w:rFonts w:ascii="Helios" w:hAnsi="Helios"/>
                        <w:sz w:val="12"/>
                        <w:szCs w:val="12"/>
                        <w:lang w:val="en-US"/>
                      </w:rPr>
                      <w:t>-1.</w:t>
                    </w:r>
                    <w:r w:rsidRPr="000D67AD">
                      <w:rPr>
                        <w:rFonts w:ascii="Helios" w:hAnsi="Helios"/>
                        <w:sz w:val="12"/>
                        <w:szCs w:val="12"/>
                        <w:lang w:val="en-US"/>
                      </w:rPr>
                      <w:t>ru</w:t>
                    </w:r>
                  </w:hyperlink>
                  <w:r w:rsidRPr="0079743D">
                    <w:rPr>
                      <w:rFonts w:ascii="Helios" w:hAnsi="Helios"/>
                      <w:sz w:val="12"/>
                      <w:szCs w:val="12"/>
                      <w:lang w:val="en-US"/>
                    </w:rPr>
                    <w:t xml:space="preserve">, </w:t>
                  </w:r>
                  <w:hyperlink r:id="rId10" w:history="1">
                    <w:r w:rsidRPr="000D67AD">
                      <w:rPr>
                        <w:rFonts w:ascii="Helios" w:hAnsi="Helios"/>
                        <w:sz w:val="12"/>
                        <w:szCs w:val="12"/>
                        <w:lang w:val="en-US"/>
                      </w:rPr>
                      <w:t>www</w:t>
                    </w:r>
                    <w:r w:rsidRPr="0079743D">
                      <w:rPr>
                        <w:rFonts w:ascii="Helios" w:hAnsi="Helios"/>
                        <w:sz w:val="12"/>
                        <w:szCs w:val="12"/>
                        <w:lang w:val="en-US"/>
                      </w:rPr>
                      <w:t>.</w:t>
                    </w:r>
                    <w:r w:rsidRPr="000D67AD">
                      <w:rPr>
                        <w:rFonts w:ascii="Helios" w:hAnsi="Helios"/>
                        <w:sz w:val="12"/>
                        <w:szCs w:val="12"/>
                        <w:lang w:val="en-US"/>
                      </w:rPr>
                      <w:t>mrsk</w:t>
                    </w:r>
                    <w:r w:rsidRPr="0079743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0E4AC8" w:rsidRDefault="000E4AC8" w:rsidP="000E4AC8">
      <w:pPr>
        <w:spacing w:line="240" w:lineRule="auto"/>
        <w:jc w:val="right"/>
        <w:rPr>
          <w:sz w:val="24"/>
          <w:szCs w:val="24"/>
        </w:rPr>
      </w:pPr>
      <w:r>
        <w:rPr>
          <w:sz w:val="24"/>
          <w:szCs w:val="24"/>
        </w:rPr>
        <w:t>Председатель закупочной комиссии -</w:t>
      </w:r>
    </w:p>
    <w:p w:rsidR="000E4AC8" w:rsidRDefault="000E4AC8" w:rsidP="000E4AC8">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0E4AC8" w:rsidRPr="00C12FA4" w:rsidRDefault="000E4AC8" w:rsidP="000E4AC8">
      <w:pPr>
        <w:spacing w:line="240"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0E4AC8" w:rsidRPr="00C12FA4" w:rsidRDefault="000E4AC8" w:rsidP="000E4AC8">
      <w:pPr>
        <w:spacing w:line="240" w:lineRule="auto"/>
        <w:jc w:val="right"/>
      </w:pPr>
    </w:p>
    <w:p w:rsidR="007556FF" w:rsidRPr="00C12FA4" w:rsidRDefault="000E4AC8" w:rsidP="000E4AC8">
      <w:pPr>
        <w:spacing w:line="240" w:lineRule="auto"/>
        <w:jc w:val="right"/>
        <w:rPr>
          <w:sz w:val="24"/>
          <w:szCs w:val="24"/>
        </w:rPr>
      </w:pPr>
      <w:r>
        <w:rPr>
          <w:sz w:val="24"/>
          <w:szCs w:val="24"/>
        </w:rPr>
        <w:t xml:space="preserve">________________ </w:t>
      </w:r>
      <w:r>
        <w:rPr>
          <w:snapToGrid w:val="0"/>
          <w:sz w:val="24"/>
          <w:szCs w:val="24"/>
        </w:rPr>
        <w:t>О.С. Скрынников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1251F4">
        <w:rPr>
          <w:b/>
          <w:kern w:val="36"/>
          <w:sz w:val="24"/>
          <w:szCs w:val="24"/>
        </w:rPr>
        <w:t>002</w:t>
      </w:r>
      <w:r w:rsidR="0079743D">
        <w:rPr>
          <w:b/>
          <w:kern w:val="36"/>
          <w:sz w:val="24"/>
          <w:szCs w:val="24"/>
        </w:rPr>
        <w:t>2</w:t>
      </w:r>
      <w:r w:rsidR="001251F4">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1251F4">
        <w:rPr>
          <w:b/>
          <w:kern w:val="36"/>
          <w:sz w:val="24"/>
          <w:szCs w:val="24"/>
        </w:rPr>
        <w:t>25</w:t>
      </w:r>
      <w:r w:rsidRPr="00C12FA4">
        <w:rPr>
          <w:b/>
          <w:kern w:val="36"/>
          <w:sz w:val="24"/>
          <w:szCs w:val="24"/>
        </w:rPr>
        <w:t xml:space="preserve">» </w:t>
      </w:r>
      <w:r w:rsidR="001251F4">
        <w:rPr>
          <w:b/>
          <w:kern w:val="36"/>
          <w:sz w:val="24"/>
          <w:szCs w:val="24"/>
        </w:rPr>
        <w:t>февраля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9743D" w:rsidRPr="0079743D">
        <w:rPr>
          <w:b/>
          <w:sz w:val="24"/>
          <w:szCs w:val="24"/>
        </w:rPr>
        <w:t>Договора на поставку комплектующих для систем связи для нужд ПАО «МРСК Центра» (филиала «Курскэнерго»)</w:t>
      </w:r>
      <w:r w:rsidR="0079743D">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251F4">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6A695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0E4AC8">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A695C">
        <w:rPr>
          <w:noProof/>
        </w:rPr>
        <w:fldChar w:fldCharType="begin"/>
      </w:r>
      <w:r>
        <w:rPr>
          <w:noProof/>
        </w:rPr>
        <w:instrText xml:space="preserve"> PAGEREF _Toc441130930 \h </w:instrText>
      </w:r>
      <w:r w:rsidR="006A695C">
        <w:rPr>
          <w:noProof/>
        </w:rPr>
      </w:r>
      <w:r w:rsidR="006A695C">
        <w:rPr>
          <w:noProof/>
        </w:rPr>
        <w:fldChar w:fldCharType="separate"/>
      </w:r>
      <w:r w:rsidR="000E4AC8">
        <w:rPr>
          <w:noProof/>
        </w:rPr>
        <w:t>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A695C">
        <w:rPr>
          <w:noProof/>
        </w:rPr>
        <w:fldChar w:fldCharType="begin"/>
      </w:r>
      <w:r>
        <w:rPr>
          <w:noProof/>
        </w:rPr>
        <w:instrText xml:space="preserve"> PAGEREF _Toc441130931 \h </w:instrText>
      </w:r>
      <w:r w:rsidR="006A695C">
        <w:rPr>
          <w:noProof/>
        </w:rPr>
      </w:r>
      <w:r w:rsidR="006A695C">
        <w:rPr>
          <w:noProof/>
        </w:rPr>
        <w:fldChar w:fldCharType="separate"/>
      </w:r>
      <w:r w:rsidR="000E4AC8">
        <w:rPr>
          <w:noProof/>
        </w:rPr>
        <w:t>5</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A695C">
        <w:rPr>
          <w:noProof/>
        </w:rPr>
        <w:fldChar w:fldCharType="begin"/>
      </w:r>
      <w:r>
        <w:rPr>
          <w:noProof/>
        </w:rPr>
        <w:instrText xml:space="preserve"> PAGEREF _Toc441130932 \h </w:instrText>
      </w:r>
      <w:r w:rsidR="006A695C">
        <w:rPr>
          <w:noProof/>
        </w:rPr>
      </w:r>
      <w:r w:rsidR="006A695C">
        <w:rPr>
          <w:noProof/>
        </w:rPr>
        <w:fldChar w:fldCharType="separate"/>
      </w:r>
      <w:r w:rsidR="000E4AC8">
        <w:rPr>
          <w:noProof/>
        </w:rPr>
        <w:t>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A695C">
        <w:rPr>
          <w:noProof/>
        </w:rPr>
        <w:fldChar w:fldCharType="begin"/>
      </w:r>
      <w:r>
        <w:rPr>
          <w:noProof/>
        </w:rPr>
        <w:instrText xml:space="preserve"> PAGEREF _Toc441130933 \h </w:instrText>
      </w:r>
      <w:r w:rsidR="006A695C">
        <w:rPr>
          <w:noProof/>
        </w:rPr>
      </w:r>
      <w:r w:rsidR="006A695C">
        <w:rPr>
          <w:noProof/>
        </w:rPr>
        <w:fldChar w:fldCharType="separate"/>
      </w:r>
      <w:r w:rsidR="000E4AC8">
        <w:rPr>
          <w:noProof/>
        </w:rPr>
        <w:t>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A695C">
        <w:rPr>
          <w:noProof/>
        </w:rPr>
        <w:fldChar w:fldCharType="begin"/>
      </w:r>
      <w:r>
        <w:rPr>
          <w:noProof/>
        </w:rPr>
        <w:instrText xml:space="preserve"> PAGEREF _Toc441130934 \h </w:instrText>
      </w:r>
      <w:r w:rsidR="006A695C">
        <w:rPr>
          <w:noProof/>
        </w:rPr>
      </w:r>
      <w:r w:rsidR="006A695C">
        <w:rPr>
          <w:noProof/>
        </w:rPr>
        <w:fldChar w:fldCharType="separate"/>
      </w:r>
      <w:r w:rsidR="000E4AC8">
        <w:rPr>
          <w:noProof/>
        </w:rPr>
        <w:t>7</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6A695C">
        <w:rPr>
          <w:noProof/>
        </w:rPr>
        <w:fldChar w:fldCharType="begin"/>
      </w:r>
      <w:r>
        <w:rPr>
          <w:noProof/>
        </w:rPr>
        <w:instrText xml:space="preserve"> PAGEREF _Toc441130942 \h </w:instrText>
      </w:r>
      <w:r w:rsidR="006A695C">
        <w:rPr>
          <w:noProof/>
        </w:rPr>
      </w:r>
      <w:r w:rsidR="006A695C">
        <w:rPr>
          <w:noProof/>
        </w:rPr>
        <w:fldChar w:fldCharType="separate"/>
      </w:r>
      <w:r w:rsidR="000E4AC8">
        <w:rPr>
          <w:noProof/>
        </w:rPr>
        <w:t>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A695C">
        <w:rPr>
          <w:noProof/>
        </w:rPr>
        <w:fldChar w:fldCharType="begin"/>
      </w:r>
      <w:r>
        <w:rPr>
          <w:noProof/>
        </w:rPr>
        <w:instrText xml:space="preserve"> PAGEREF _Toc441130943 \h </w:instrText>
      </w:r>
      <w:r w:rsidR="006A695C">
        <w:rPr>
          <w:noProof/>
        </w:rPr>
      </w:r>
      <w:r w:rsidR="006A695C">
        <w:rPr>
          <w:noProof/>
        </w:rPr>
        <w:fldChar w:fldCharType="separate"/>
      </w:r>
      <w:r w:rsidR="000E4AC8">
        <w:rPr>
          <w:noProof/>
        </w:rPr>
        <w:t>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6A695C">
        <w:rPr>
          <w:noProof/>
        </w:rPr>
        <w:fldChar w:fldCharType="begin"/>
      </w:r>
      <w:r>
        <w:rPr>
          <w:noProof/>
        </w:rPr>
        <w:instrText xml:space="preserve"> PAGEREF _Toc441130947 \h </w:instrText>
      </w:r>
      <w:r w:rsidR="006A695C">
        <w:rPr>
          <w:noProof/>
        </w:rPr>
      </w:r>
      <w:r w:rsidR="006A695C">
        <w:rPr>
          <w:noProof/>
        </w:rPr>
        <w:fldChar w:fldCharType="separate"/>
      </w:r>
      <w:r w:rsidR="000E4AC8">
        <w:rPr>
          <w:noProof/>
        </w:rPr>
        <w:t>9</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A695C">
        <w:rPr>
          <w:noProof/>
        </w:rPr>
        <w:fldChar w:fldCharType="begin"/>
      </w:r>
      <w:r>
        <w:rPr>
          <w:noProof/>
        </w:rPr>
        <w:instrText xml:space="preserve"> PAGEREF _Toc441130951 \h </w:instrText>
      </w:r>
      <w:r w:rsidR="006A695C">
        <w:rPr>
          <w:noProof/>
        </w:rPr>
      </w:r>
      <w:r w:rsidR="006A695C">
        <w:rPr>
          <w:noProof/>
        </w:rPr>
        <w:fldChar w:fldCharType="separate"/>
      </w:r>
      <w:r w:rsidR="000E4AC8">
        <w:rPr>
          <w:noProof/>
        </w:rPr>
        <w:t>12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A695C">
        <w:rPr>
          <w:noProof/>
        </w:rPr>
        <w:fldChar w:fldCharType="begin"/>
      </w:r>
      <w:r>
        <w:rPr>
          <w:noProof/>
        </w:rPr>
        <w:instrText xml:space="preserve"> PAGEREF _Toc441130952 \h </w:instrText>
      </w:r>
      <w:r w:rsidR="006A695C">
        <w:rPr>
          <w:noProof/>
        </w:rPr>
      </w:r>
      <w:r w:rsidR="006A695C">
        <w:rPr>
          <w:noProof/>
        </w:rPr>
        <w:fldChar w:fldCharType="separate"/>
      </w:r>
      <w:r w:rsidR="000E4AC8">
        <w:rPr>
          <w:noProof/>
        </w:rPr>
        <w:t>12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A695C">
        <w:rPr>
          <w:noProof/>
        </w:rPr>
        <w:fldChar w:fldCharType="begin"/>
      </w:r>
      <w:r>
        <w:rPr>
          <w:noProof/>
        </w:rPr>
        <w:instrText xml:space="preserve"> PAGEREF _Toc441130955 \h </w:instrText>
      </w:r>
      <w:r w:rsidR="006A695C">
        <w:rPr>
          <w:noProof/>
        </w:rPr>
      </w:r>
      <w:r w:rsidR="006A695C">
        <w:rPr>
          <w:noProof/>
        </w:rPr>
        <w:fldChar w:fldCharType="separate"/>
      </w:r>
      <w:r w:rsidR="000E4AC8">
        <w:rPr>
          <w:noProof/>
        </w:rPr>
        <w:t>12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A695C">
        <w:rPr>
          <w:noProof/>
        </w:rPr>
        <w:fldChar w:fldCharType="begin"/>
      </w:r>
      <w:r>
        <w:rPr>
          <w:noProof/>
        </w:rPr>
        <w:instrText xml:space="preserve"> PAGEREF _Toc441130956 \h </w:instrText>
      </w:r>
      <w:r w:rsidR="006A695C">
        <w:rPr>
          <w:noProof/>
        </w:rPr>
      </w:r>
      <w:r w:rsidR="006A695C">
        <w:rPr>
          <w:noProof/>
        </w:rPr>
        <w:fldChar w:fldCharType="separate"/>
      </w:r>
      <w:r w:rsidR="000E4AC8">
        <w:rPr>
          <w:noProof/>
        </w:rPr>
        <w:t>13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A695C">
        <w:rPr>
          <w:noProof/>
        </w:rPr>
        <w:fldChar w:fldCharType="begin"/>
      </w:r>
      <w:r>
        <w:rPr>
          <w:noProof/>
        </w:rPr>
        <w:instrText xml:space="preserve"> PAGEREF _Toc441130971 \h </w:instrText>
      </w:r>
      <w:r w:rsidR="006A695C">
        <w:rPr>
          <w:noProof/>
        </w:rPr>
      </w:r>
      <w:r w:rsidR="006A695C">
        <w:rPr>
          <w:noProof/>
        </w:rPr>
        <w:fldChar w:fldCharType="separate"/>
      </w:r>
      <w:r w:rsidR="000E4AC8">
        <w:rPr>
          <w:noProof/>
        </w:rPr>
        <w:t>25</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A695C">
        <w:rPr>
          <w:noProof/>
        </w:rPr>
        <w:fldChar w:fldCharType="begin"/>
      </w:r>
      <w:r>
        <w:rPr>
          <w:noProof/>
        </w:rPr>
        <w:instrText xml:space="preserve"> PAGEREF _Toc441130974 \h </w:instrText>
      </w:r>
      <w:r w:rsidR="006A695C">
        <w:rPr>
          <w:noProof/>
        </w:rPr>
      </w:r>
      <w:r w:rsidR="006A695C">
        <w:rPr>
          <w:noProof/>
        </w:rPr>
        <w:fldChar w:fldCharType="separate"/>
      </w:r>
      <w:r w:rsidR="000E4AC8">
        <w:rPr>
          <w:noProof/>
        </w:rPr>
        <w:t>26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A695C">
        <w:rPr>
          <w:noProof/>
        </w:rPr>
        <w:fldChar w:fldCharType="begin"/>
      </w:r>
      <w:r>
        <w:rPr>
          <w:noProof/>
        </w:rPr>
        <w:instrText xml:space="preserve"> PAGEREF _Toc441130975 \h </w:instrText>
      </w:r>
      <w:r w:rsidR="006A695C">
        <w:rPr>
          <w:noProof/>
        </w:rPr>
      </w:r>
      <w:r w:rsidR="006A695C">
        <w:rPr>
          <w:noProof/>
        </w:rPr>
        <w:fldChar w:fldCharType="separate"/>
      </w:r>
      <w:r w:rsidR="000E4AC8">
        <w:rPr>
          <w:noProof/>
        </w:rPr>
        <w:t>26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A695C">
        <w:rPr>
          <w:noProof/>
        </w:rPr>
        <w:fldChar w:fldCharType="begin"/>
      </w:r>
      <w:r>
        <w:rPr>
          <w:noProof/>
        </w:rPr>
        <w:instrText xml:space="preserve"> PAGEREF _Toc441130980 \h </w:instrText>
      </w:r>
      <w:r w:rsidR="006A695C">
        <w:rPr>
          <w:noProof/>
        </w:rPr>
      </w:r>
      <w:r w:rsidR="006A695C">
        <w:rPr>
          <w:noProof/>
        </w:rPr>
        <w:fldChar w:fldCharType="separate"/>
      </w:r>
      <w:r w:rsidR="000E4AC8">
        <w:rPr>
          <w:noProof/>
        </w:rPr>
        <w:t>28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A695C">
        <w:rPr>
          <w:noProof/>
        </w:rPr>
        <w:fldChar w:fldCharType="begin"/>
      </w:r>
      <w:r>
        <w:rPr>
          <w:noProof/>
        </w:rPr>
        <w:instrText xml:space="preserve"> PAGEREF _Toc441130981 \h </w:instrText>
      </w:r>
      <w:r w:rsidR="006A695C">
        <w:rPr>
          <w:noProof/>
        </w:rPr>
      </w:r>
      <w:r w:rsidR="006A695C">
        <w:rPr>
          <w:noProof/>
        </w:rPr>
        <w:fldChar w:fldCharType="separate"/>
      </w:r>
      <w:r w:rsidR="000E4AC8">
        <w:rPr>
          <w:noProof/>
        </w:rPr>
        <w:t>29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A695C">
        <w:rPr>
          <w:noProof/>
        </w:rPr>
        <w:fldChar w:fldCharType="begin"/>
      </w:r>
      <w:r>
        <w:rPr>
          <w:noProof/>
        </w:rPr>
        <w:instrText xml:space="preserve"> PAGEREF _Toc441130982 \h </w:instrText>
      </w:r>
      <w:r w:rsidR="006A695C">
        <w:rPr>
          <w:noProof/>
        </w:rPr>
      </w:r>
      <w:r w:rsidR="006A695C">
        <w:rPr>
          <w:noProof/>
        </w:rPr>
        <w:fldChar w:fldCharType="separate"/>
      </w:r>
      <w:r w:rsidR="000E4AC8">
        <w:rPr>
          <w:noProof/>
        </w:rPr>
        <w:t>29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A695C">
        <w:rPr>
          <w:noProof/>
        </w:rPr>
        <w:fldChar w:fldCharType="begin"/>
      </w:r>
      <w:r>
        <w:rPr>
          <w:noProof/>
        </w:rPr>
        <w:instrText xml:space="preserve"> PAGEREF _Toc441130983 \h </w:instrText>
      </w:r>
      <w:r w:rsidR="006A695C">
        <w:rPr>
          <w:noProof/>
        </w:rPr>
      </w:r>
      <w:r w:rsidR="006A695C">
        <w:rPr>
          <w:noProof/>
        </w:rPr>
        <w:fldChar w:fldCharType="separate"/>
      </w:r>
      <w:r w:rsidR="000E4AC8">
        <w:rPr>
          <w:noProof/>
        </w:rPr>
        <w:t>30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A695C">
        <w:rPr>
          <w:noProof/>
        </w:rPr>
        <w:fldChar w:fldCharType="begin"/>
      </w:r>
      <w:r>
        <w:rPr>
          <w:noProof/>
        </w:rPr>
        <w:instrText xml:space="preserve"> PAGEREF _Toc441130984 \h </w:instrText>
      </w:r>
      <w:r w:rsidR="006A695C">
        <w:rPr>
          <w:noProof/>
        </w:rPr>
      </w:r>
      <w:r w:rsidR="006A695C">
        <w:rPr>
          <w:noProof/>
        </w:rPr>
        <w:fldChar w:fldCharType="separate"/>
      </w:r>
      <w:r w:rsidR="000E4AC8">
        <w:rPr>
          <w:noProof/>
        </w:rPr>
        <w:t>31</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A695C">
        <w:rPr>
          <w:noProof/>
        </w:rPr>
        <w:fldChar w:fldCharType="begin"/>
      </w:r>
      <w:r>
        <w:rPr>
          <w:noProof/>
        </w:rPr>
        <w:instrText xml:space="preserve"> PAGEREF _Toc441130985 \h </w:instrText>
      </w:r>
      <w:r w:rsidR="006A695C">
        <w:rPr>
          <w:noProof/>
        </w:rPr>
      </w:r>
      <w:r w:rsidR="006A695C">
        <w:rPr>
          <w:noProof/>
        </w:rPr>
        <w:fldChar w:fldCharType="separate"/>
      </w:r>
      <w:r w:rsidR="000E4AC8">
        <w:rPr>
          <w:noProof/>
        </w:rPr>
        <w:t>31</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A695C">
        <w:rPr>
          <w:noProof/>
        </w:rPr>
        <w:fldChar w:fldCharType="begin"/>
      </w:r>
      <w:r>
        <w:rPr>
          <w:noProof/>
        </w:rPr>
        <w:instrText xml:space="preserve"> PAGEREF _Toc441130986 \h </w:instrText>
      </w:r>
      <w:r w:rsidR="006A695C">
        <w:rPr>
          <w:noProof/>
        </w:rPr>
      </w:r>
      <w:r w:rsidR="006A695C">
        <w:rPr>
          <w:noProof/>
        </w:rPr>
        <w:fldChar w:fldCharType="separate"/>
      </w:r>
      <w:r w:rsidR="000E4AC8">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A695C">
        <w:rPr>
          <w:noProof/>
        </w:rPr>
        <w:fldChar w:fldCharType="begin"/>
      </w:r>
      <w:r>
        <w:rPr>
          <w:noProof/>
        </w:rPr>
        <w:instrText xml:space="preserve"> PAGEREF _Toc441130987 \h </w:instrText>
      </w:r>
      <w:r w:rsidR="006A695C">
        <w:rPr>
          <w:noProof/>
        </w:rPr>
      </w:r>
      <w:r w:rsidR="006A695C">
        <w:rPr>
          <w:noProof/>
        </w:rPr>
        <w:fldChar w:fldCharType="separate"/>
      </w:r>
      <w:r w:rsidR="000E4AC8">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A695C">
        <w:rPr>
          <w:noProof/>
        </w:rPr>
        <w:fldChar w:fldCharType="begin"/>
      </w:r>
      <w:r>
        <w:rPr>
          <w:noProof/>
        </w:rPr>
        <w:instrText xml:space="preserve"> PAGEREF _Toc441130990 \h </w:instrText>
      </w:r>
      <w:r w:rsidR="006A695C">
        <w:rPr>
          <w:noProof/>
        </w:rPr>
      </w:r>
      <w:r w:rsidR="006A695C">
        <w:rPr>
          <w:noProof/>
        </w:rPr>
        <w:fldChar w:fldCharType="separate"/>
      </w:r>
      <w:r w:rsidR="000E4AC8">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A695C">
        <w:rPr>
          <w:noProof/>
        </w:rPr>
        <w:fldChar w:fldCharType="begin"/>
      </w:r>
      <w:r>
        <w:rPr>
          <w:noProof/>
        </w:rPr>
        <w:instrText xml:space="preserve"> PAGEREF _Toc441130992 \h </w:instrText>
      </w:r>
      <w:r w:rsidR="006A695C">
        <w:rPr>
          <w:noProof/>
        </w:rPr>
      </w:r>
      <w:r w:rsidR="006A695C">
        <w:rPr>
          <w:noProof/>
        </w:rPr>
        <w:fldChar w:fldCharType="separate"/>
      </w:r>
      <w:r w:rsidR="000E4AC8">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A695C">
        <w:rPr>
          <w:noProof/>
        </w:rPr>
        <w:fldChar w:fldCharType="begin"/>
      </w:r>
      <w:r>
        <w:rPr>
          <w:noProof/>
        </w:rPr>
        <w:instrText xml:space="preserve"> PAGEREF _Toc441130995 \h </w:instrText>
      </w:r>
      <w:r w:rsidR="006A695C">
        <w:rPr>
          <w:noProof/>
        </w:rPr>
      </w:r>
      <w:r w:rsidR="006A695C">
        <w:rPr>
          <w:noProof/>
        </w:rPr>
        <w:fldChar w:fldCharType="separate"/>
      </w:r>
      <w:r w:rsidR="000E4AC8">
        <w:rPr>
          <w:noProof/>
        </w:rPr>
        <w:t>32</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A695C">
        <w:rPr>
          <w:noProof/>
        </w:rPr>
        <w:fldChar w:fldCharType="begin"/>
      </w:r>
      <w:r>
        <w:rPr>
          <w:noProof/>
        </w:rPr>
        <w:instrText xml:space="preserve"> PAGEREF _Toc441130998 \h </w:instrText>
      </w:r>
      <w:r w:rsidR="006A695C">
        <w:rPr>
          <w:noProof/>
        </w:rPr>
      </w:r>
      <w:r w:rsidR="006A695C">
        <w:rPr>
          <w:noProof/>
        </w:rPr>
        <w:fldChar w:fldCharType="separate"/>
      </w:r>
      <w:r w:rsidR="000E4AC8">
        <w:rPr>
          <w:noProof/>
        </w:rPr>
        <w:t>33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A695C">
        <w:rPr>
          <w:noProof/>
        </w:rPr>
        <w:fldChar w:fldCharType="begin"/>
      </w:r>
      <w:r>
        <w:rPr>
          <w:noProof/>
        </w:rPr>
        <w:instrText xml:space="preserve"> PAGEREF _Toc441130999 \h </w:instrText>
      </w:r>
      <w:r w:rsidR="006A695C">
        <w:rPr>
          <w:noProof/>
        </w:rPr>
      </w:r>
      <w:r w:rsidR="006A695C">
        <w:rPr>
          <w:noProof/>
        </w:rPr>
        <w:fldChar w:fldCharType="separate"/>
      </w:r>
      <w:r w:rsidR="000E4AC8">
        <w:rPr>
          <w:noProof/>
        </w:rPr>
        <w:t>33</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A695C">
        <w:rPr>
          <w:noProof/>
        </w:rPr>
        <w:fldChar w:fldCharType="begin"/>
      </w:r>
      <w:r>
        <w:rPr>
          <w:noProof/>
        </w:rPr>
        <w:instrText xml:space="preserve"> PAGEREF _Toc441131000 \h </w:instrText>
      </w:r>
      <w:r w:rsidR="006A695C">
        <w:rPr>
          <w:noProof/>
        </w:rPr>
      </w:r>
      <w:r w:rsidR="006A695C">
        <w:rPr>
          <w:noProof/>
        </w:rPr>
        <w:fldChar w:fldCharType="separate"/>
      </w:r>
      <w:r w:rsidR="000E4AC8">
        <w:rPr>
          <w:noProof/>
        </w:rPr>
        <w:t>33</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A695C">
        <w:rPr>
          <w:noProof/>
        </w:rPr>
        <w:fldChar w:fldCharType="begin"/>
      </w:r>
      <w:r>
        <w:rPr>
          <w:noProof/>
        </w:rPr>
        <w:instrText xml:space="preserve"> PAGEREF _Toc441131002 \h </w:instrText>
      </w:r>
      <w:r w:rsidR="006A695C">
        <w:rPr>
          <w:noProof/>
        </w:rPr>
      </w:r>
      <w:r w:rsidR="006A695C">
        <w:rPr>
          <w:noProof/>
        </w:rPr>
        <w:fldChar w:fldCharType="separate"/>
      </w:r>
      <w:r w:rsidR="000E4AC8">
        <w:rPr>
          <w:noProof/>
        </w:rPr>
        <w:t>37</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6A695C">
        <w:rPr>
          <w:noProof/>
        </w:rPr>
        <w:fldChar w:fldCharType="begin"/>
      </w:r>
      <w:r>
        <w:rPr>
          <w:noProof/>
        </w:rPr>
        <w:instrText xml:space="preserve"> PAGEREF _Toc441131004 \h </w:instrText>
      </w:r>
      <w:r w:rsidR="006A695C">
        <w:rPr>
          <w:noProof/>
        </w:rPr>
      </w:r>
      <w:r w:rsidR="006A695C">
        <w:rPr>
          <w:noProof/>
        </w:rPr>
        <w:fldChar w:fldCharType="separate"/>
      </w:r>
      <w:r w:rsidR="000E4AC8">
        <w:rPr>
          <w:noProof/>
        </w:rPr>
        <w:t>39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6A695C">
        <w:rPr>
          <w:noProof/>
        </w:rPr>
        <w:fldChar w:fldCharType="begin"/>
      </w:r>
      <w:r>
        <w:rPr>
          <w:noProof/>
        </w:rPr>
        <w:instrText xml:space="preserve"> PAGEREF _Toc441131007 \h </w:instrText>
      </w:r>
      <w:r w:rsidR="006A695C">
        <w:rPr>
          <w:noProof/>
        </w:rPr>
      </w:r>
      <w:r w:rsidR="006A695C">
        <w:rPr>
          <w:noProof/>
        </w:rPr>
        <w:fldChar w:fldCharType="separate"/>
      </w:r>
      <w:r w:rsidR="000E4AC8">
        <w:rPr>
          <w:noProof/>
        </w:rPr>
        <w:t>42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A695C">
        <w:rPr>
          <w:noProof/>
        </w:rPr>
        <w:fldChar w:fldCharType="begin"/>
      </w:r>
      <w:r>
        <w:rPr>
          <w:noProof/>
        </w:rPr>
        <w:instrText xml:space="preserve"> PAGEREF _Toc441131010 \h </w:instrText>
      </w:r>
      <w:r w:rsidR="006A695C">
        <w:rPr>
          <w:noProof/>
        </w:rPr>
      </w:r>
      <w:r w:rsidR="006A695C">
        <w:rPr>
          <w:noProof/>
        </w:rPr>
        <w:fldChar w:fldCharType="separate"/>
      </w:r>
      <w:r w:rsidR="000E4AC8">
        <w:rPr>
          <w:noProof/>
        </w:rPr>
        <w:t>44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6A695C">
        <w:rPr>
          <w:noProof/>
        </w:rPr>
        <w:fldChar w:fldCharType="begin"/>
      </w:r>
      <w:r>
        <w:rPr>
          <w:noProof/>
        </w:rPr>
        <w:instrText xml:space="preserve"> PAGEREF _Toc441131013 \h </w:instrText>
      </w:r>
      <w:r w:rsidR="006A695C">
        <w:rPr>
          <w:noProof/>
        </w:rPr>
      </w:r>
      <w:r w:rsidR="006A695C">
        <w:rPr>
          <w:noProof/>
        </w:rPr>
        <w:fldChar w:fldCharType="separate"/>
      </w:r>
      <w:r w:rsidR="000E4AC8">
        <w:rPr>
          <w:noProof/>
        </w:rPr>
        <w:t>46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A695C">
        <w:rPr>
          <w:noProof/>
        </w:rPr>
        <w:fldChar w:fldCharType="begin"/>
      </w:r>
      <w:r>
        <w:rPr>
          <w:noProof/>
        </w:rPr>
        <w:instrText xml:space="preserve"> PAGEREF _Toc441131016 \h </w:instrText>
      </w:r>
      <w:r w:rsidR="006A695C">
        <w:rPr>
          <w:noProof/>
        </w:rPr>
      </w:r>
      <w:r w:rsidR="006A695C">
        <w:rPr>
          <w:noProof/>
        </w:rPr>
        <w:fldChar w:fldCharType="separate"/>
      </w:r>
      <w:r w:rsidR="000E4AC8">
        <w:rPr>
          <w:noProof/>
        </w:rPr>
        <w:t>48</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6A695C">
        <w:rPr>
          <w:noProof/>
        </w:rPr>
        <w:fldChar w:fldCharType="begin"/>
      </w:r>
      <w:r>
        <w:rPr>
          <w:noProof/>
        </w:rPr>
        <w:instrText xml:space="preserve"> PAGEREF _Toc441131017 \h </w:instrText>
      </w:r>
      <w:r w:rsidR="006A695C">
        <w:rPr>
          <w:noProof/>
        </w:rPr>
      </w:r>
      <w:r w:rsidR="006A695C">
        <w:rPr>
          <w:noProof/>
        </w:rPr>
        <w:fldChar w:fldCharType="separate"/>
      </w:r>
      <w:r w:rsidR="000E4AC8">
        <w:rPr>
          <w:noProof/>
        </w:rPr>
        <w:t>48</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A695C">
        <w:rPr>
          <w:noProof/>
        </w:rPr>
        <w:fldChar w:fldCharType="begin"/>
      </w:r>
      <w:r>
        <w:rPr>
          <w:noProof/>
        </w:rPr>
        <w:instrText xml:space="preserve"> PAGEREF _Toc441131018 \h </w:instrText>
      </w:r>
      <w:r w:rsidR="006A695C">
        <w:rPr>
          <w:noProof/>
        </w:rPr>
      </w:r>
      <w:r w:rsidR="006A695C">
        <w:rPr>
          <w:noProof/>
        </w:rPr>
        <w:fldChar w:fldCharType="separate"/>
      </w:r>
      <w:r w:rsidR="000E4AC8">
        <w:rPr>
          <w:noProof/>
        </w:rPr>
        <w:t>50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A695C">
        <w:rPr>
          <w:noProof/>
        </w:rPr>
        <w:fldChar w:fldCharType="begin"/>
      </w:r>
      <w:r>
        <w:rPr>
          <w:noProof/>
        </w:rPr>
        <w:instrText xml:space="preserve"> PAGEREF _Toc441131020 \h </w:instrText>
      </w:r>
      <w:r w:rsidR="006A695C">
        <w:rPr>
          <w:noProof/>
        </w:rPr>
      </w:r>
      <w:r w:rsidR="006A695C">
        <w:rPr>
          <w:noProof/>
        </w:rPr>
        <w:fldChar w:fldCharType="separate"/>
      </w:r>
      <w:r w:rsidR="000E4AC8">
        <w:rPr>
          <w:noProof/>
        </w:rPr>
        <w:t>53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A695C">
        <w:rPr>
          <w:noProof/>
        </w:rPr>
        <w:fldChar w:fldCharType="begin"/>
      </w:r>
      <w:r>
        <w:rPr>
          <w:noProof/>
        </w:rPr>
        <w:instrText xml:space="preserve"> PAGEREF _Toc441131023 \h </w:instrText>
      </w:r>
      <w:r w:rsidR="006A695C">
        <w:rPr>
          <w:noProof/>
        </w:rPr>
      </w:r>
      <w:r w:rsidR="006A695C">
        <w:rPr>
          <w:noProof/>
        </w:rPr>
        <w:fldChar w:fldCharType="separate"/>
      </w:r>
      <w:r w:rsidR="000E4AC8">
        <w:rPr>
          <w:noProof/>
        </w:rPr>
        <w:t>55</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A695C">
        <w:rPr>
          <w:noProof/>
        </w:rPr>
        <w:fldChar w:fldCharType="begin"/>
      </w:r>
      <w:r>
        <w:rPr>
          <w:noProof/>
        </w:rPr>
        <w:instrText xml:space="preserve"> PAGEREF _Toc441131026 \h </w:instrText>
      </w:r>
      <w:r w:rsidR="006A695C">
        <w:rPr>
          <w:noProof/>
        </w:rPr>
      </w:r>
      <w:r w:rsidR="006A695C">
        <w:rPr>
          <w:noProof/>
        </w:rPr>
        <w:fldChar w:fldCharType="separate"/>
      </w:r>
      <w:r w:rsidR="000E4AC8">
        <w:rPr>
          <w:noProof/>
        </w:rPr>
        <w:t>57</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6A695C">
        <w:rPr>
          <w:noProof/>
        </w:rPr>
        <w:fldChar w:fldCharType="begin"/>
      </w:r>
      <w:r>
        <w:rPr>
          <w:noProof/>
        </w:rPr>
        <w:instrText xml:space="preserve"> PAGEREF _Toc441131029 \h </w:instrText>
      </w:r>
      <w:r w:rsidR="006A695C">
        <w:rPr>
          <w:noProof/>
        </w:rPr>
      </w:r>
      <w:r w:rsidR="006A695C">
        <w:rPr>
          <w:noProof/>
        </w:rPr>
        <w:fldChar w:fldCharType="separate"/>
      </w:r>
      <w:r w:rsidR="000E4AC8">
        <w:rPr>
          <w:noProof/>
        </w:rPr>
        <w:t>59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6A695C">
        <w:rPr>
          <w:noProof/>
        </w:rPr>
        <w:fldChar w:fldCharType="begin"/>
      </w:r>
      <w:r>
        <w:rPr>
          <w:noProof/>
        </w:rPr>
        <w:instrText xml:space="preserve"> PAGEREF _Toc441131031 \h </w:instrText>
      </w:r>
      <w:r w:rsidR="006A695C">
        <w:rPr>
          <w:noProof/>
        </w:rPr>
      </w:r>
      <w:r w:rsidR="006A695C">
        <w:rPr>
          <w:noProof/>
        </w:rPr>
        <w:fldChar w:fldCharType="separate"/>
      </w:r>
      <w:r w:rsidR="000E4AC8">
        <w:rPr>
          <w:noProof/>
        </w:rPr>
        <w:t>60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6A695C">
        <w:rPr>
          <w:noProof/>
        </w:rPr>
        <w:fldChar w:fldCharType="begin"/>
      </w:r>
      <w:r>
        <w:rPr>
          <w:noProof/>
        </w:rPr>
        <w:instrText xml:space="preserve"> PAGEREF _Toc441131034 \h </w:instrText>
      </w:r>
      <w:r w:rsidR="006A695C">
        <w:rPr>
          <w:noProof/>
        </w:rPr>
      </w:r>
      <w:r w:rsidR="006A695C">
        <w:rPr>
          <w:noProof/>
        </w:rPr>
        <w:fldChar w:fldCharType="separate"/>
      </w:r>
      <w:r w:rsidR="000E4AC8">
        <w:rPr>
          <w:noProof/>
        </w:rPr>
        <w:t>63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6A695C">
        <w:rPr>
          <w:noProof/>
        </w:rPr>
        <w:fldChar w:fldCharType="begin"/>
      </w:r>
      <w:r>
        <w:rPr>
          <w:noProof/>
        </w:rPr>
        <w:instrText xml:space="preserve"> PAGEREF _Toc441131037 \h </w:instrText>
      </w:r>
      <w:r w:rsidR="006A695C">
        <w:rPr>
          <w:noProof/>
        </w:rPr>
      </w:r>
      <w:r w:rsidR="006A695C">
        <w:rPr>
          <w:noProof/>
        </w:rPr>
        <w:fldChar w:fldCharType="separate"/>
      </w:r>
      <w:r w:rsidR="000E4AC8">
        <w:rPr>
          <w:noProof/>
        </w:rPr>
        <w:t>65</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A695C">
        <w:rPr>
          <w:noProof/>
        </w:rPr>
        <w:fldChar w:fldCharType="begin"/>
      </w:r>
      <w:r>
        <w:rPr>
          <w:noProof/>
        </w:rPr>
        <w:instrText xml:space="preserve"> PAGEREF _Toc441131040 \h </w:instrText>
      </w:r>
      <w:r w:rsidR="006A695C">
        <w:rPr>
          <w:noProof/>
        </w:rPr>
      </w:r>
      <w:r w:rsidR="006A695C">
        <w:rPr>
          <w:noProof/>
        </w:rPr>
        <w:fldChar w:fldCharType="separate"/>
      </w:r>
      <w:r w:rsidR="000E4AC8">
        <w:rPr>
          <w:noProof/>
        </w:rPr>
        <w:t>68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6A695C">
        <w:rPr>
          <w:noProof/>
        </w:rPr>
        <w:fldChar w:fldCharType="begin"/>
      </w:r>
      <w:r>
        <w:rPr>
          <w:noProof/>
        </w:rPr>
        <w:instrText xml:space="preserve"> PAGEREF _Toc441131043 \h </w:instrText>
      </w:r>
      <w:r w:rsidR="006A695C">
        <w:rPr>
          <w:noProof/>
        </w:rPr>
      </w:r>
      <w:r w:rsidR="006A695C">
        <w:rPr>
          <w:noProof/>
        </w:rPr>
        <w:fldChar w:fldCharType="separate"/>
      </w:r>
      <w:r w:rsidR="000E4AC8">
        <w:rPr>
          <w:noProof/>
        </w:rPr>
        <w:t>70</w:t>
      </w:r>
      <w:r w:rsidR="006A695C">
        <w:rPr>
          <w:noProof/>
        </w:rPr>
        <w:fldChar w:fldCharType="end"/>
      </w:r>
    </w:p>
    <w:p w:rsidR="00717F60" w:rsidRPr="00E71A48" w:rsidRDefault="006A695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96620E">
        <w:rPr>
          <w:iCs/>
          <w:sz w:val="24"/>
          <w:szCs w:val="24"/>
        </w:rPr>
        <w:t>с</w:t>
      </w:r>
      <w:r w:rsidR="0096620E" w:rsidRPr="00702B2C">
        <w:rPr>
          <w:iCs/>
          <w:sz w:val="24"/>
          <w:szCs w:val="24"/>
        </w:rPr>
        <w:t xml:space="preserve">екретарь Закупочной комиссии – </w:t>
      </w:r>
      <w:r w:rsidR="0096620E">
        <w:rPr>
          <w:iCs/>
          <w:sz w:val="24"/>
          <w:szCs w:val="24"/>
        </w:rPr>
        <w:t xml:space="preserve">специалист 1-й категории отдела закупочной деятельности </w:t>
      </w:r>
      <w:proofErr w:type="gramStart"/>
      <w:r w:rsidR="0096620E">
        <w:rPr>
          <w:iCs/>
          <w:sz w:val="24"/>
          <w:szCs w:val="24"/>
        </w:rPr>
        <w:t>УЛ</w:t>
      </w:r>
      <w:proofErr w:type="gramEnd"/>
      <w:r w:rsidR="0096620E">
        <w:rPr>
          <w:iCs/>
          <w:sz w:val="24"/>
          <w:szCs w:val="24"/>
        </w:rPr>
        <w:t xml:space="preserve"> и МТО филиала</w:t>
      </w:r>
      <w:r w:rsidR="0096620E" w:rsidRPr="00702B2C">
        <w:rPr>
          <w:iCs/>
          <w:sz w:val="24"/>
          <w:szCs w:val="24"/>
        </w:rPr>
        <w:t xml:space="preserve"> ПАО «МРСК Центра»</w:t>
      </w:r>
      <w:r w:rsidR="0096620E">
        <w:rPr>
          <w:iCs/>
          <w:sz w:val="24"/>
          <w:szCs w:val="24"/>
        </w:rPr>
        <w:t xml:space="preserve"> - «Курскэнерго»</w:t>
      </w:r>
      <w:r w:rsidR="0096620E" w:rsidRPr="00702B2C">
        <w:rPr>
          <w:iCs/>
          <w:sz w:val="24"/>
          <w:szCs w:val="24"/>
        </w:rPr>
        <w:t xml:space="preserve"> </w:t>
      </w:r>
      <w:r w:rsidR="0096620E">
        <w:rPr>
          <w:iCs/>
          <w:sz w:val="24"/>
          <w:szCs w:val="24"/>
        </w:rPr>
        <w:t>Носов А.Б</w:t>
      </w:r>
      <w:r w:rsidR="0096620E" w:rsidRPr="00702B2C">
        <w:rPr>
          <w:iCs/>
          <w:sz w:val="24"/>
          <w:szCs w:val="24"/>
        </w:rPr>
        <w:t>., контактные телефоны: (</w:t>
      </w:r>
      <w:r w:rsidR="0096620E">
        <w:rPr>
          <w:iCs/>
          <w:sz w:val="24"/>
          <w:szCs w:val="24"/>
        </w:rPr>
        <w:t>4712</w:t>
      </w:r>
      <w:r w:rsidR="0096620E" w:rsidRPr="00EA1920">
        <w:rPr>
          <w:iCs/>
          <w:sz w:val="24"/>
          <w:szCs w:val="24"/>
        </w:rPr>
        <w:t xml:space="preserve">) 55-70-49, </w:t>
      </w:r>
      <w:r w:rsidR="0096620E" w:rsidRPr="00EA1920">
        <w:rPr>
          <w:sz w:val="24"/>
          <w:szCs w:val="24"/>
        </w:rPr>
        <w:t xml:space="preserve">адрес электронной почты: </w:t>
      </w:r>
      <w:r w:rsidR="0096620E" w:rsidRPr="00EA1920">
        <w:rPr>
          <w:iCs/>
          <w:sz w:val="24"/>
          <w:szCs w:val="24"/>
        </w:rPr>
        <w:t xml:space="preserve"> </w:t>
      </w:r>
      <w:hyperlink r:id="rId18" w:history="1">
        <w:r w:rsidR="0096620E" w:rsidRPr="00EA1920">
          <w:rPr>
            <w:rStyle w:val="a7"/>
            <w:sz w:val="24"/>
            <w:szCs w:val="24"/>
            <w:lang w:val="en-US"/>
          </w:rPr>
          <w:t>nosov</w:t>
        </w:r>
        <w:r w:rsidR="0096620E" w:rsidRPr="00EA1920">
          <w:rPr>
            <w:rStyle w:val="a7"/>
            <w:sz w:val="24"/>
            <w:szCs w:val="24"/>
          </w:rPr>
          <w:t>.</w:t>
        </w:r>
        <w:r w:rsidR="0096620E" w:rsidRPr="00EA1920">
          <w:rPr>
            <w:rStyle w:val="a7"/>
            <w:sz w:val="24"/>
            <w:szCs w:val="24"/>
            <w:lang w:val="en-US"/>
          </w:rPr>
          <w:t>ab</w:t>
        </w:r>
        <w:r w:rsidR="0096620E" w:rsidRPr="00EA1920">
          <w:rPr>
            <w:rStyle w:val="a7"/>
            <w:sz w:val="24"/>
            <w:szCs w:val="24"/>
          </w:rPr>
          <w:t>@mrsk-1.ru</w:t>
        </w:r>
      </w:hyperlink>
      <w:r w:rsidR="0096620E" w:rsidRPr="00EA1920">
        <w:rPr>
          <w:iCs/>
          <w:sz w:val="24"/>
          <w:szCs w:val="24"/>
        </w:rPr>
        <w:t>, ответственное лицо –</w:t>
      </w:r>
      <w:r w:rsidR="0096620E" w:rsidRPr="00EA1920">
        <w:rPr>
          <w:sz w:val="24"/>
          <w:szCs w:val="24"/>
        </w:rPr>
        <w:t xml:space="preserve"> Носов Александр Борисович, контактные телефоны - (4712) 55-70-49, адрес электронной почты: </w:t>
      </w:r>
      <w:hyperlink r:id="rId19" w:history="1">
        <w:r w:rsidR="0096620E" w:rsidRPr="00EA1920">
          <w:rPr>
            <w:rStyle w:val="a7"/>
            <w:sz w:val="24"/>
            <w:szCs w:val="24"/>
            <w:lang w:val="en-US"/>
          </w:rPr>
          <w:t>nosov</w:t>
        </w:r>
        <w:r w:rsidR="0096620E" w:rsidRPr="00EA1920">
          <w:rPr>
            <w:rStyle w:val="a7"/>
            <w:sz w:val="24"/>
            <w:szCs w:val="24"/>
          </w:rPr>
          <w:t>.</w:t>
        </w:r>
        <w:r w:rsidR="0096620E" w:rsidRPr="00EA1920">
          <w:rPr>
            <w:rStyle w:val="a7"/>
            <w:sz w:val="24"/>
            <w:szCs w:val="24"/>
            <w:lang w:val="en-US"/>
          </w:rPr>
          <w:t>ab</w:t>
        </w:r>
        <w:r w:rsidR="0096620E" w:rsidRPr="00EA1920">
          <w:rPr>
            <w:rStyle w:val="a7"/>
            <w:sz w:val="24"/>
            <w:szCs w:val="24"/>
          </w:rPr>
          <w:t>@mrsk-1.ru</w:t>
        </w:r>
      </w:hyperlink>
      <w:r w:rsidR="0096620E" w:rsidRPr="0096620E">
        <w:rPr>
          <w:sz w:val="24"/>
          <w:szCs w:val="24"/>
        </w:rPr>
        <w:t>)</w:t>
      </w:r>
      <w:r w:rsidR="0096620E">
        <w:rPr>
          <w:rStyle w:val="a7"/>
        </w:rPr>
        <w:t>.</w:t>
      </w:r>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96620E">
        <w:rPr>
          <w:sz w:val="24"/>
          <w:szCs w:val="24"/>
        </w:rPr>
        <w:t xml:space="preserve">опубликованным </w:t>
      </w:r>
      <w:r w:rsidRPr="0096620E">
        <w:rPr>
          <w:b/>
          <w:sz w:val="24"/>
          <w:szCs w:val="24"/>
        </w:rPr>
        <w:t>«</w:t>
      </w:r>
      <w:r w:rsidR="0096620E" w:rsidRPr="0096620E">
        <w:rPr>
          <w:b/>
          <w:sz w:val="24"/>
          <w:szCs w:val="24"/>
        </w:rPr>
        <w:t>25</w:t>
      </w:r>
      <w:r w:rsidRPr="0096620E">
        <w:rPr>
          <w:b/>
          <w:sz w:val="24"/>
          <w:szCs w:val="24"/>
        </w:rPr>
        <w:t xml:space="preserve">» </w:t>
      </w:r>
      <w:r w:rsidR="0096620E" w:rsidRPr="0096620E">
        <w:rPr>
          <w:b/>
          <w:sz w:val="24"/>
          <w:szCs w:val="24"/>
        </w:rPr>
        <w:t>февраля</w:t>
      </w:r>
      <w:r w:rsidRPr="0096620E">
        <w:rPr>
          <w:b/>
          <w:sz w:val="24"/>
          <w:szCs w:val="24"/>
        </w:rPr>
        <w:t xml:space="preserve"> 20</w:t>
      </w:r>
      <w:r w:rsidR="00C12FA4" w:rsidRPr="0096620E">
        <w:rPr>
          <w:b/>
          <w:sz w:val="24"/>
          <w:szCs w:val="24"/>
        </w:rPr>
        <w:t>1</w:t>
      </w:r>
      <w:r w:rsidR="00862664" w:rsidRPr="0096620E">
        <w:rPr>
          <w:b/>
          <w:sz w:val="24"/>
          <w:szCs w:val="24"/>
        </w:rPr>
        <w:t>6</w:t>
      </w:r>
      <w:r w:rsidRPr="0096620E">
        <w:rPr>
          <w:b/>
          <w:sz w:val="24"/>
          <w:szCs w:val="24"/>
        </w:rPr>
        <w:t xml:space="preserve"> г.</w:t>
      </w:r>
      <w:r w:rsidRPr="00862664">
        <w:rPr>
          <w:sz w:val="24"/>
          <w:szCs w:val="24"/>
        </w:rPr>
        <w:t xml:space="preserve"> на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8E1BA8">
        <w:fldChar w:fldCharType="begin"/>
      </w:r>
      <w:r w:rsidR="008E1BA8">
        <w:instrText xml:space="preserve"> REF _Ref440269836 \r \h  \* MERGEFORMAT </w:instrText>
      </w:r>
      <w:r w:rsidR="008E1BA8">
        <w:fldChar w:fldCharType="separate"/>
      </w:r>
      <w:r w:rsidR="000E4AC8" w:rsidRPr="000E4AC8">
        <w:rPr>
          <w:sz w:val="24"/>
          <w:szCs w:val="24"/>
        </w:rPr>
        <w:t>1.1.2</w:t>
      </w:r>
      <w:r w:rsidR="008E1BA8">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6620E">
        <w:rPr>
          <w:sz w:val="24"/>
          <w:szCs w:val="24"/>
        </w:rPr>
        <w:t xml:space="preserve"> </w:t>
      </w:r>
      <w:r w:rsidR="0096620E" w:rsidRPr="00EA1920">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96620E" w:rsidRPr="00EA1920">
        <w:rPr>
          <w:sz w:val="24"/>
          <w:szCs w:val="24"/>
        </w:rPr>
        <w:t xml:space="preserve"> </w:t>
      </w:r>
      <w:proofErr w:type="gramStart"/>
      <w:r w:rsidR="0096620E" w:rsidRPr="00EA1920">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79743D">
        <w:rPr>
          <w:iCs/>
          <w:sz w:val="24"/>
        </w:rPr>
        <w:t>Д</w:t>
      </w:r>
      <w:r w:rsidR="0079743D" w:rsidRPr="00EE3344">
        <w:rPr>
          <w:iCs/>
          <w:sz w:val="24"/>
        </w:rPr>
        <w:t>оговора</w:t>
      </w:r>
      <w:r w:rsidR="0079743D" w:rsidRPr="00EE3344">
        <w:rPr>
          <w:bCs w:val="0"/>
          <w:sz w:val="24"/>
        </w:rPr>
        <w:t xml:space="preserve"> </w:t>
      </w:r>
      <w:r w:rsidR="0079743D" w:rsidRPr="00EE3344">
        <w:rPr>
          <w:sz w:val="24"/>
        </w:rPr>
        <w:t xml:space="preserve">на </w:t>
      </w:r>
      <w:r w:rsidR="0079743D">
        <w:rPr>
          <w:sz w:val="24"/>
        </w:rPr>
        <w:t>поставку комплектующих для систем связи</w:t>
      </w:r>
      <w:r w:rsidR="0079743D" w:rsidRPr="00EE3344">
        <w:rPr>
          <w:sz w:val="24"/>
        </w:rPr>
        <w:t xml:space="preserve"> для нужд ПАО «МРСК Центра» (филиала «</w:t>
      </w:r>
      <w:r w:rsidR="0079743D">
        <w:rPr>
          <w:sz w:val="24"/>
        </w:rPr>
        <w:t>Курскэнерго</w:t>
      </w:r>
      <w:r w:rsidR="0079743D" w:rsidRPr="00EE3344">
        <w:rPr>
          <w:sz w:val="24"/>
        </w:rPr>
        <w:t>»)</w:t>
      </w:r>
      <w:r w:rsidRPr="00862664">
        <w:rPr>
          <w:sz w:val="24"/>
          <w:szCs w:val="24"/>
        </w:rPr>
        <w:t>.</w:t>
      </w:r>
      <w:bookmarkEnd w:id="11"/>
      <w:bookmarkEnd w:id="12"/>
      <w:bookmarkEnd w:id="13"/>
      <w:proofErr w:type="gramEnd"/>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2" w:history="1">
        <w:r w:rsidR="00862664" w:rsidRPr="001251F4">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9743D">
        <w:rPr>
          <w:sz w:val="24"/>
          <w:szCs w:val="24"/>
        </w:rPr>
        <w:t>:</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96620E"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96620E">
        <w:rPr>
          <w:sz w:val="24"/>
          <w:szCs w:val="24"/>
        </w:rPr>
        <w:t>П</w:t>
      </w:r>
      <w:r w:rsidR="00717F60" w:rsidRPr="00C12FA4">
        <w:rPr>
          <w:sz w:val="24"/>
          <w:szCs w:val="24"/>
        </w:rPr>
        <w:t xml:space="preserve">раво заключения </w:t>
      </w:r>
      <w:bookmarkEnd w:id="17"/>
      <w:r w:rsidR="0079743D">
        <w:rPr>
          <w:iCs/>
          <w:sz w:val="24"/>
        </w:rPr>
        <w:t>Д</w:t>
      </w:r>
      <w:r w:rsidR="0079743D" w:rsidRPr="00EE3344">
        <w:rPr>
          <w:iCs/>
          <w:sz w:val="24"/>
        </w:rPr>
        <w:t>оговора</w:t>
      </w:r>
      <w:r w:rsidR="0079743D" w:rsidRPr="00EE3344">
        <w:rPr>
          <w:bCs w:val="0"/>
          <w:sz w:val="24"/>
        </w:rPr>
        <w:t xml:space="preserve"> </w:t>
      </w:r>
      <w:r w:rsidR="0079743D" w:rsidRPr="00EE3344">
        <w:rPr>
          <w:sz w:val="24"/>
        </w:rPr>
        <w:t xml:space="preserve">на </w:t>
      </w:r>
      <w:r w:rsidR="0079743D">
        <w:rPr>
          <w:sz w:val="24"/>
        </w:rPr>
        <w:t>поставку комплектующих для систем связи</w:t>
      </w:r>
      <w:r w:rsidR="0079743D" w:rsidRPr="00EE3344">
        <w:rPr>
          <w:sz w:val="24"/>
        </w:rPr>
        <w:t xml:space="preserve"> для нужд ПАО «МРСК Центра» (филиала «</w:t>
      </w:r>
      <w:r w:rsidR="0079743D">
        <w:rPr>
          <w:sz w:val="24"/>
        </w:rPr>
        <w:t>Курскэнерго</w:t>
      </w:r>
      <w:r w:rsidR="0079743D" w:rsidRPr="00EE3344">
        <w:rPr>
          <w:sz w:val="24"/>
        </w:rPr>
        <w:t>»)</w:t>
      </w:r>
      <w:r w:rsidR="00702B2C" w:rsidRPr="00C12FA4">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w:t>
      </w:r>
      <w:r w:rsidRPr="0096620E">
        <w:rPr>
          <w:sz w:val="24"/>
          <w:szCs w:val="24"/>
        </w:rPr>
        <w:t xml:space="preserve">лотов: </w:t>
      </w:r>
      <w:r w:rsidRPr="0096620E">
        <w:rPr>
          <w:b/>
          <w:sz w:val="24"/>
          <w:szCs w:val="24"/>
        </w:rPr>
        <w:t>1 (один)</w:t>
      </w:r>
      <w:r w:rsidRPr="0096620E">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96620E"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Pr="0096620E">
        <w:rPr>
          <w:b/>
          <w:sz w:val="24"/>
          <w:szCs w:val="24"/>
        </w:rPr>
        <w:t xml:space="preserve">в течение </w:t>
      </w:r>
      <w:r w:rsidR="0079743D">
        <w:rPr>
          <w:b/>
          <w:sz w:val="24"/>
          <w:szCs w:val="24"/>
        </w:rPr>
        <w:t>60 календарных дней</w:t>
      </w:r>
      <w:r w:rsidR="0096620E" w:rsidRPr="0096620E">
        <w:rPr>
          <w:b/>
          <w:sz w:val="24"/>
          <w:szCs w:val="24"/>
        </w:rPr>
        <w:t xml:space="preserve"> </w:t>
      </w:r>
      <w:r w:rsidRPr="0096620E">
        <w:rPr>
          <w:b/>
          <w:sz w:val="24"/>
          <w:szCs w:val="24"/>
        </w:rPr>
        <w:t>с момента заключения Договора</w:t>
      </w:r>
      <w:r w:rsidR="00717F60" w:rsidRPr="0096620E">
        <w:rPr>
          <w:sz w:val="24"/>
          <w:szCs w:val="24"/>
        </w:rPr>
        <w:t>.</w:t>
      </w:r>
      <w:bookmarkEnd w:id="19"/>
    </w:p>
    <w:p w:rsidR="008D2928" w:rsidRPr="0096620E" w:rsidRDefault="002A47D1" w:rsidP="0096620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адресам филиалов ПАО «МРСК Центра»:</w:t>
      </w:r>
      <w:bookmarkEnd w:id="20"/>
    </w:p>
    <w:p w:rsidR="008D2928" w:rsidRPr="0096620E"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96620E">
        <w:rPr>
          <w:rFonts w:ascii="Times New Roman" w:hAnsi="Times New Roman"/>
          <w:sz w:val="24"/>
          <w:szCs w:val="24"/>
        </w:rPr>
        <w:t>«Курскэнерго», РФ, Курская область, Курский р-н, п. Ворошнево (Центральный склад);</w:t>
      </w:r>
    </w:p>
    <w:p w:rsidR="00717F60" w:rsidRPr="0096620E" w:rsidRDefault="008D2928" w:rsidP="0096620E">
      <w:pPr>
        <w:pStyle w:val="afffffff2"/>
        <w:keepNext/>
        <w:numPr>
          <w:ilvl w:val="0"/>
          <w:numId w:val="81"/>
        </w:numPr>
        <w:tabs>
          <w:tab w:val="num" w:pos="1560"/>
        </w:tabs>
        <w:spacing w:line="240" w:lineRule="auto"/>
        <w:rPr>
          <w:rFonts w:ascii="Times New Roman" w:hAnsi="Times New Roman"/>
          <w:sz w:val="24"/>
          <w:szCs w:val="24"/>
        </w:rPr>
      </w:pPr>
      <w:r w:rsidRPr="0096620E">
        <w:rPr>
          <w:rFonts w:ascii="Times New Roman" w:hAnsi="Times New Roman"/>
          <w:sz w:val="24"/>
          <w:szCs w:val="24"/>
        </w:rPr>
        <w:t>«</w:t>
      </w:r>
      <w:bookmarkStart w:id="21" w:name="_Ref440270663"/>
      <w:r w:rsidR="0022360B" w:rsidRPr="0096620E">
        <w:rPr>
          <w:rFonts w:ascii="Times New Roman" w:hAnsi="Times New Roman"/>
          <w:sz w:val="24"/>
          <w:szCs w:val="24"/>
        </w:rPr>
        <w:t xml:space="preserve">Форма и порядок оплаты: безналичный расчет, в течение 30 (тридцати) </w:t>
      </w:r>
      <w:r w:rsidR="0096620E">
        <w:rPr>
          <w:rFonts w:ascii="Times New Roman" w:hAnsi="Times New Roman"/>
          <w:sz w:val="24"/>
          <w:szCs w:val="24"/>
        </w:rPr>
        <w:t>календарных</w:t>
      </w:r>
      <w:r w:rsidR="0022360B" w:rsidRPr="0096620E">
        <w:rPr>
          <w:rFonts w:ascii="Times New Roman" w:hAnsi="Times New Roman"/>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lastRenderedPageBreak/>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A695C">
        <w:rPr>
          <w:iCs/>
          <w:sz w:val="24"/>
          <w:szCs w:val="24"/>
        </w:rPr>
        <w:fldChar w:fldCharType="begin"/>
      </w:r>
      <w:r w:rsidR="00E71A48">
        <w:rPr>
          <w:iCs/>
          <w:sz w:val="24"/>
          <w:szCs w:val="24"/>
        </w:rPr>
        <w:instrText xml:space="preserve"> REF _Ref311232052 \r \h </w:instrText>
      </w:r>
      <w:r w:rsidR="006A695C">
        <w:rPr>
          <w:iCs/>
          <w:sz w:val="24"/>
          <w:szCs w:val="24"/>
        </w:rPr>
      </w:r>
      <w:r w:rsidR="006A695C">
        <w:rPr>
          <w:iCs/>
          <w:sz w:val="24"/>
          <w:szCs w:val="24"/>
        </w:rPr>
        <w:fldChar w:fldCharType="separate"/>
      </w:r>
      <w:r w:rsidR="000E4AC8">
        <w:rPr>
          <w:iCs/>
          <w:sz w:val="24"/>
          <w:szCs w:val="24"/>
        </w:rPr>
        <w:t>3</w:t>
      </w:r>
      <w:r w:rsidR="006A695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A695C">
        <w:rPr>
          <w:sz w:val="24"/>
          <w:szCs w:val="24"/>
        </w:rPr>
        <w:fldChar w:fldCharType="begin"/>
      </w:r>
      <w:r w:rsidR="008D2928">
        <w:rPr>
          <w:sz w:val="24"/>
          <w:szCs w:val="24"/>
        </w:rPr>
        <w:instrText xml:space="preserve"> REF _Ref440270568 \r \h </w:instrText>
      </w:r>
      <w:r w:rsidR="006A695C">
        <w:rPr>
          <w:sz w:val="24"/>
          <w:szCs w:val="24"/>
        </w:rPr>
      </w:r>
      <w:r w:rsidR="006A695C">
        <w:rPr>
          <w:sz w:val="24"/>
          <w:szCs w:val="24"/>
        </w:rPr>
        <w:fldChar w:fldCharType="separate"/>
      </w:r>
      <w:r w:rsidR="000E4AC8">
        <w:rPr>
          <w:sz w:val="24"/>
          <w:szCs w:val="24"/>
        </w:rPr>
        <w:t>4</w:t>
      </w:r>
      <w:r w:rsidR="006A695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8E1BA8">
        <w:fldChar w:fldCharType="begin"/>
      </w:r>
      <w:r w:rsidR="008E1BA8">
        <w:instrText xml:space="preserve"> REF _Ref305973574 \r \h  \* MERGEFORMAT </w:instrText>
      </w:r>
      <w:r w:rsidR="008E1BA8">
        <w:fldChar w:fldCharType="separate"/>
      </w:r>
      <w:r w:rsidR="000E4AC8">
        <w:t>2</w:t>
      </w:r>
      <w:r w:rsidR="008E1BA8">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A695C">
        <w:rPr>
          <w:iCs/>
          <w:sz w:val="24"/>
          <w:szCs w:val="24"/>
        </w:rPr>
        <w:fldChar w:fldCharType="begin"/>
      </w:r>
      <w:r w:rsidR="008D2928">
        <w:rPr>
          <w:iCs/>
          <w:sz w:val="24"/>
          <w:szCs w:val="24"/>
        </w:rPr>
        <w:instrText xml:space="preserve"> REF _Ref440270602 \r \h </w:instrText>
      </w:r>
      <w:r w:rsidR="006A695C">
        <w:rPr>
          <w:iCs/>
          <w:sz w:val="24"/>
          <w:szCs w:val="24"/>
        </w:rPr>
      </w:r>
      <w:r w:rsidR="006A695C">
        <w:rPr>
          <w:iCs/>
          <w:sz w:val="24"/>
          <w:szCs w:val="24"/>
        </w:rPr>
        <w:fldChar w:fldCharType="separate"/>
      </w:r>
      <w:r w:rsidR="000E4AC8">
        <w:rPr>
          <w:iCs/>
          <w:sz w:val="24"/>
          <w:szCs w:val="24"/>
        </w:rPr>
        <w:t>5</w:t>
      </w:r>
      <w:r w:rsidR="006A695C">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6A695C">
        <w:rPr>
          <w:sz w:val="24"/>
          <w:szCs w:val="24"/>
        </w:rPr>
        <w:fldChar w:fldCharType="begin"/>
      </w:r>
      <w:r w:rsidR="008D2928">
        <w:rPr>
          <w:sz w:val="24"/>
          <w:szCs w:val="24"/>
        </w:rPr>
        <w:instrText xml:space="preserve"> REF _Ref440270637 \r \h </w:instrText>
      </w:r>
      <w:r w:rsidR="006A695C">
        <w:rPr>
          <w:sz w:val="24"/>
          <w:szCs w:val="24"/>
        </w:rPr>
      </w:r>
      <w:r w:rsidR="006A695C">
        <w:rPr>
          <w:sz w:val="24"/>
          <w:szCs w:val="24"/>
        </w:rPr>
        <w:fldChar w:fldCharType="separate"/>
      </w:r>
      <w:r w:rsidR="000E4AC8">
        <w:rPr>
          <w:sz w:val="24"/>
          <w:szCs w:val="24"/>
        </w:rPr>
        <w:t>1.1.5</w:t>
      </w:r>
      <w:r w:rsidR="006A695C">
        <w:rPr>
          <w:sz w:val="24"/>
          <w:szCs w:val="24"/>
        </w:rPr>
        <w:fldChar w:fldCharType="end"/>
      </w:r>
      <w:r w:rsidRPr="0022360B">
        <w:rPr>
          <w:sz w:val="24"/>
          <w:szCs w:val="24"/>
        </w:rPr>
        <w:t xml:space="preserve">, </w:t>
      </w:r>
      <w:r w:rsidR="006A695C">
        <w:rPr>
          <w:sz w:val="24"/>
          <w:szCs w:val="24"/>
        </w:rPr>
        <w:fldChar w:fldCharType="begin"/>
      </w:r>
      <w:r w:rsidR="008D2928">
        <w:rPr>
          <w:sz w:val="24"/>
          <w:szCs w:val="24"/>
        </w:rPr>
        <w:instrText xml:space="preserve"> REF _Ref440270651 \r \h </w:instrText>
      </w:r>
      <w:r w:rsidR="006A695C">
        <w:rPr>
          <w:sz w:val="24"/>
          <w:szCs w:val="24"/>
        </w:rPr>
      </w:r>
      <w:r w:rsidR="006A695C">
        <w:rPr>
          <w:sz w:val="24"/>
          <w:szCs w:val="24"/>
        </w:rPr>
        <w:fldChar w:fldCharType="separate"/>
      </w:r>
      <w:r w:rsidR="000E4AC8">
        <w:rPr>
          <w:sz w:val="24"/>
          <w:szCs w:val="24"/>
        </w:rPr>
        <w:t>1.1.6</w:t>
      </w:r>
      <w:r w:rsidR="006A695C">
        <w:rPr>
          <w:sz w:val="24"/>
          <w:szCs w:val="24"/>
        </w:rPr>
        <w:fldChar w:fldCharType="end"/>
      </w:r>
      <w:r w:rsidRPr="0022360B">
        <w:rPr>
          <w:sz w:val="24"/>
          <w:szCs w:val="24"/>
        </w:rPr>
        <w:t xml:space="preserve">, </w:t>
      </w:r>
      <w:r w:rsidR="006A695C">
        <w:rPr>
          <w:sz w:val="24"/>
          <w:szCs w:val="24"/>
        </w:rPr>
        <w:fldChar w:fldCharType="begin"/>
      </w:r>
      <w:r w:rsidR="008D2928">
        <w:rPr>
          <w:sz w:val="24"/>
          <w:szCs w:val="24"/>
        </w:rPr>
        <w:instrText xml:space="preserve"> REF _Ref440270663 \r \h </w:instrText>
      </w:r>
      <w:r w:rsidR="006A695C">
        <w:rPr>
          <w:sz w:val="24"/>
          <w:szCs w:val="24"/>
        </w:rPr>
      </w:r>
      <w:r w:rsidR="006A695C">
        <w:rPr>
          <w:sz w:val="24"/>
          <w:szCs w:val="24"/>
        </w:rPr>
        <w:fldChar w:fldCharType="separate"/>
      </w:r>
      <w:r w:rsidR="000E4AC8">
        <w:rPr>
          <w:sz w:val="24"/>
          <w:szCs w:val="24"/>
        </w:rPr>
        <w:t>-</w:t>
      </w:r>
      <w:r w:rsidR="006A695C">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w:t>
      </w:r>
      <w:proofErr w:type="gramStart"/>
      <w:r w:rsidRPr="003803A7">
        <w:rPr>
          <w:sz w:val="24"/>
          <w:szCs w:val="24"/>
        </w:rPr>
        <w:t>указанными</w:t>
      </w:r>
      <w:proofErr w:type="gramEnd"/>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6A695C">
        <w:rPr>
          <w:sz w:val="24"/>
          <w:szCs w:val="24"/>
        </w:rPr>
        <w:fldChar w:fldCharType="begin"/>
      </w:r>
      <w:r w:rsidR="008D2928">
        <w:rPr>
          <w:sz w:val="24"/>
          <w:szCs w:val="24"/>
        </w:rPr>
        <w:instrText xml:space="preserve"> REF _Ref440270637 \r \h </w:instrText>
      </w:r>
      <w:r w:rsidR="006A695C">
        <w:rPr>
          <w:sz w:val="24"/>
          <w:szCs w:val="24"/>
        </w:rPr>
      </w:r>
      <w:r w:rsidR="006A695C">
        <w:rPr>
          <w:sz w:val="24"/>
          <w:szCs w:val="24"/>
        </w:rPr>
        <w:fldChar w:fldCharType="separate"/>
      </w:r>
      <w:r w:rsidR="000E4AC8">
        <w:rPr>
          <w:sz w:val="24"/>
          <w:szCs w:val="24"/>
        </w:rPr>
        <w:t>1.1.5</w:t>
      </w:r>
      <w:r w:rsidR="006A695C">
        <w:rPr>
          <w:sz w:val="24"/>
          <w:szCs w:val="24"/>
        </w:rPr>
        <w:fldChar w:fldCharType="end"/>
      </w:r>
      <w:r w:rsidR="008D2928" w:rsidRPr="0022360B">
        <w:rPr>
          <w:sz w:val="24"/>
          <w:szCs w:val="24"/>
        </w:rPr>
        <w:t xml:space="preserve">, </w:t>
      </w:r>
      <w:r w:rsidR="006A695C">
        <w:rPr>
          <w:sz w:val="24"/>
          <w:szCs w:val="24"/>
        </w:rPr>
        <w:fldChar w:fldCharType="begin"/>
      </w:r>
      <w:r w:rsidR="008D2928">
        <w:rPr>
          <w:sz w:val="24"/>
          <w:szCs w:val="24"/>
        </w:rPr>
        <w:instrText xml:space="preserve"> REF _Ref440270651 \r \h </w:instrText>
      </w:r>
      <w:r w:rsidR="006A695C">
        <w:rPr>
          <w:sz w:val="24"/>
          <w:szCs w:val="24"/>
        </w:rPr>
      </w:r>
      <w:r w:rsidR="006A695C">
        <w:rPr>
          <w:sz w:val="24"/>
          <w:szCs w:val="24"/>
        </w:rPr>
        <w:fldChar w:fldCharType="separate"/>
      </w:r>
      <w:r w:rsidR="000E4AC8">
        <w:rPr>
          <w:sz w:val="24"/>
          <w:szCs w:val="24"/>
        </w:rPr>
        <w:t>1.1.6</w:t>
      </w:r>
      <w:r w:rsidR="006A695C">
        <w:rPr>
          <w:sz w:val="24"/>
          <w:szCs w:val="24"/>
        </w:rPr>
        <w:fldChar w:fldCharType="end"/>
      </w:r>
      <w:r w:rsidR="008D2928" w:rsidRPr="0022360B">
        <w:rPr>
          <w:sz w:val="24"/>
          <w:szCs w:val="24"/>
        </w:rPr>
        <w:t xml:space="preserve">, </w:t>
      </w:r>
      <w:r w:rsidR="006A695C">
        <w:rPr>
          <w:sz w:val="24"/>
          <w:szCs w:val="24"/>
        </w:rPr>
        <w:fldChar w:fldCharType="begin"/>
      </w:r>
      <w:r w:rsidR="008D2928">
        <w:rPr>
          <w:sz w:val="24"/>
          <w:szCs w:val="24"/>
        </w:rPr>
        <w:instrText xml:space="preserve"> REF _Ref440270663 \r \h </w:instrText>
      </w:r>
      <w:r w:rsidR="006A695C">
        <w:rPr>
          <w:sz w:val="24"/>
          <w:szCs w:val="24"/>
        </w:rPr>
      </w:r>
      <w:r w:rsidR="006A695C">
        <w:rPr>
          <w:sz w:val="24"/>
          <w:szCs w:val="24"/>
        </w:rPr>
        <w:fldChar w:fldCharType="separate"/>
      </w:r>
      <w:r w:rsidR="000E4AC8">
        <w:rPr>
          <w:sz w:val="24"/>
          <w:szCs w:val="24"/>
        </w:rPr>
        <w:t>-</w:t>
      </w:r>
      <w:r w:rsidR="006A695C">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A695C">
        <w:rPr>
          <w:sz w:val="24"/>
          <w:szCs w:val="24"/>
        </w:rPr>
        <w:fldChar w:fldCharType="begin"/>
      </w:r>
      <w:r w:rsidR="008D2928">
        <w:rPr>
          <w:sz w:val="24"/>
          <w:szCs w:val="24"/>
        </w:rPr>
        <w:instrText xml:space="preserve"> REF _Ref440270663 \r \h </w:instrText>
      </w:r>
      <w:r w:rsidR="006A695C">
        <w:rPr>
          <w:sz w:val="24"/>
          <w:szCs w:val="24"/>
        </w:rPr>
      </w:r>
      <w:r w:rsidR="006A695C">
        <w:rPr>
          <w:sz w:val="24"/>
          <w:szCs w:val="24"/>
        </w:rPr>
        <w:fldChar w:fldCharType="separate"/>
      </w:r>
      <w:r w:rsidR="000E4AC8">
        <w:rPr>
          <w:sz w:val="24"/>
          <w:szCs w:val="24"/>
        </w:rPr>
        <w:t>-</w:t>
      </w:r>
      <w:r w:rsidR="006A695C">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8E1BA8">
        <w:fldChar w:fldCharType="begin"/>
      </w:r>
      <w:r w:rsidR="008E1BA8">
        <w:instrText xml:space="preserve"> REF _Ref305973033 \r \h  \* MERGEFORMAT </w:instrText>
      </w:r>
      <w:r w:rsidR="008E1BA8">
        <w:fldChar w:fldCharType="separate"/>
      </w:r>
      <w:r w:rsidR="000E4AC8" w:rsidRPr="000E4AC8">
        <w:rPr>
          <w:sz w:val="24"/>
          <w:szCs w:val="24"/>
        </w:rPr>
        <w:t>3.2</w:t>
      </w:r>
      <w:r w:rsidR="008E1BA8">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lastRenderedPageBreak/>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8E1BA8">
        <w:fldChar w:fldCharType="begin"/>
      </w:r>
      <w:r w:rsidR="008E1BA8">
        <w:instrText xml:space="preserve"> REF _Ref191386109 \n \h  \* MERGEFORMAT </w:instrText>
      </w:r>
      <w:r w:rsidR="008E1BA8">
        <w:fldChar w:fldCharType="separate"/>
      </w:r>
      <w:r w:rsidR="000E4AC8" w:rsidRPr="000E4AC8">
        <w:rPr>
          <w:color w:val="000000"/>
          <w:sz w:val="24"/>
          <w:szCs w:val="24"/>
        </w:rPr>
        <w:t>3.3.2</w:t>
      </w:r>
      <w:r w:rsidR="008E1BA8">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0E4AC8">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0E4AC8" w:rsidRPr="000E4AC8">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_Ref442187883 \r \h  \* MERGEFORMAT </w:instrText>
      </w:r>
      <w:r w:rsidR="008E1BA8">
        <w:fldChar w:fldCharType="separate"/>
      </w:r>
      <w:r w:rsidR="000E4AC8" w:rsidRPr="000E4AC8">
        <w:rPr>
          <w:sz w:val="24"/>
          <w:szCs w:val="24"/>
        </w:rPr>
        <w:t>5.16</w:t>
      </w:r>
      <w:r w:rsidR="008E1BA8">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8E1BA8">
        <w:fldChar w:fldCharType="begin"/>
      </w:r>
      <w:r w:rsidR="008E1BA8">
        <w:instrText xml:space="preserve"> REF _Ref191386164 \r \h  \* MERGEFORMAT </w:instrText>
      </w:r>
      <w:r w:rsidR="008E1BA8">
        <w:fldChar w:fldCharType="separate"/>
      </w:r>
      <w:r w:rsidR="000E4AC8" w:rsidRPr="000E4AC8">
        <w:rPr>
          <w:sz w:val="24"/>
          <w:szCs w:val="24"/>
        </w:rPr>
        <w:t xml:space="preserve"> 1.4.1 </w:t>
      </w:r>
      <w:r w:rsidR="008E1BA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w:t>
      </w:r>
      <w:r w:rsidRPr="00E71A48">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8E1BA8">
        <w:fldChar w:fldCharType="begin"/>
      </w:r>
      <w:r w:rsidR="008E1BA8">
        <w:instrText xml:space="preserve"> REF _Ref306978606 \r \h  \* MERGEFORMAT </w:instrText>
      </w:r>
      <w:r w:rsidR="008E1BA8">
        <w:fldChar w:fldCharType="separate"/>
      </w:r>
      <w:r w:rsidR="000E4AC8" w:rsidRPr="000E4AC8">
        <w:rPr>
          <w:sz w:val="24"/>
          <w:szCs w:val="24"/>
        </w:rPr>
        <w:t xml:space="preserve"> 1.4.2 </w:t>
      </w:r>
      <w:r w:rsidR="008E1BA8">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8E1BA8">
        <w:fldChar w:fldCharType="begin"/>
      </w:r>
      <w:r w:rsidR="008E1BA8">
        <w:instrText xml:space="preserve"> REF _Ref306114966 \r \h  \* MERGEFORMAT </w:instrText>
      </w:r>
      <w:r w:rsidR="008E1BA8">
        <w:fldChar w:fldCharType="separate"/>
      </w:r>
      <w:r w:rsidR="000E4AC8" w:rsidRPr="000E4AC8">
        <w:rPr>
          <w:sz w:val="24"/>
          <w:szCs w:val="24"/>
        </w:rPr>
        <w:t>3.3.11</w:t>
      </w:r>
      <w:r w:rsidR="008E1BA8">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1130942"/>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1130943"/>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p>
    <w:p w:rsidR="00953802" w:rsidRPr="006238AF" w:rsidRDefault="0094713A" w:rsidP="0094713A">
      <w:pPr>
        <w:pStyle w:val="3"/>
        <w:ind w:left="0" w:firstLine="709"/>
        <w:jc w:val="both"/>
        <w:rPr>
          <w:b w:val="0"/>
        </w:rPr>
      </w:pPr>
      <w:bookmarkStart w:id="59" w:name="_Toc439238032"/>
      <w:bookmarkStart w:id="60" w:name="_Toc439238154"/>
      <w:bookmarkStart w:id="61" w:name="_Toc439252706"/>
      <w:bookmarkStart w:id="62" w:name="_Toc439323564"/>
      <w:bookmarkStart w:id="63" w:name="_Toc439323680"/>
      <w:bookmarkStart w:id="64" w:name="_Toc440357078"/>
      <w:bookmarkStart w:id="65" w:name="_Toc440359633"/>
      <w:bookmarkStart w:id="66" w:name="_Toc440632096"/>
      <w:bookmarkStart w:id="67" w:name="_Toc440875917"/>
      <w:bookmarkStart w:id="68"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A695C">
        <w:rPr>
          <w:b w:val="0"/>
        </w:rPr>
        <w:fldChar w:fldCharType="begin"/>
      </w:r>
      <w:r w:rsidR="008D2928">
        <w:rPr>
          <w:b w:val="0"/>
        </w:rPr>
        <w:instrText xml:space="preserve"> REF _Ref93264992 \r \h </w:instrText>
      </w:r>
      <w:r w:rsidR="006A695C">
        <w:rPr>
          <w:b w:val="0"/>
        </w:rPr>
      </w:r>
      <w:r w:rsidR="006A695C">
        <w:rPr>
          <w:b w:val="0"/>
        </w:rPr>
        <w:fldChar w:fldCharType="separate"/>
      </w:r>
      <w:r w:rsidR="000E4AC8">
        <w:rPr>
          <w:b w:val="0"/>
        </w:rPr>
        <w:t>5.5</w:t>
      </w:r>
      <w:r w:rsidR="006A695C">
        <w:rPr>
          <w:b w:val="0"/>
        </w:rPr>
        <w:fldChar w:fldCharType="end"/>
      </w:r>
      <w:r w:rsidRPr="006238AF">
        <w:rPr>
          <w:b w:val="0"/>
        </w:rPr>
        <w:t>) и приложить его к своей Заявке.</w:t>
      </w:r>
      <w:bookmarkEnd w:id="59"/>
      <w:bookmarkEnd w:id="60"/>
      <w:bookmarkEnd w:id="61"/>
      <w:bookmarkEnd w:id="62"/>
      <w:bookmarkEnd w:id="63"/>
      <w:bookmarkEnd w:id="64"/>
      <w:bookmarkEnd w:id="65"/>
      <w:bookmarkEnd w:id="66"/>
      <w:bookmarkEnd w:id="67"/>
      <w:bookmarkEnd w:id="68"/>
    </w:p>
    <w:p w:rsidR="0094713A" w:rsidRPr="003303E9" w:rsidRDefault="0094713A" w:rsidP="0094713A">
      <w:pPr>
        <w:pStyle w:val="3"/>
        <w:ind w:left="0" w:firstLine="709"/>
        <w:jc w:val="both"/>
        <w:rPr>
          <w:b w:val="0"/>
        </w:rPr>
      </w:pPr>
      <w:bookmarkStart w:id="69" w:name="_Toc439238033"/>
      <w:bookmarkStart w:id="70" w:name="_Toc439238155"/>
      <w:bookmarkStart w:id="71" w:name="_Toc439252707"/>
      <w:bookmarkStart w:id="72" w:name="_Toc439323565"/>
      <w:bookmarkStart w:id="73" w:name="_Toc439323681"/>
      <w:bookmarkStart w:id="74" w:name="_Toc440357079"/>
      <w:bookmarkStart w:id="75" w:name="_Toc440359634"/>
      <w:bookmarkStart w:id="76" w:name="_Toc440632097"/>
      <w:bookmarkStart w:id="77" w:name="_Toc440875918"/>
      <w:bookmarkStart w:id="78"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69"/>
      <w:bookmarkEnd w:id="70"/>
      <w:bookmarkEnd w:id="71"/>
      <w:bookmarkEnd w:id="72"/>
      <w:bookmarkEnd w:id="73"/>
      <w:bookmarkEnd w:id="74"/>
      <w:bookmarkEnd w:id="75"/>
      <w:bookmarkEnd w:id="76"/>
      <w:bookmarkEnd w:id="77"/>
      <w:bookmarkEnd w:id="78"/>
    </w:p>
    <w:p w:rsidR="00953802" w:rsidRPr="003303E9" w:rsidRDefault="00953802" w:rsidP="00953802">
      <w:pPr>
        <w:pStyle w:val="2"/>
        <w:tabs>
          <w:tab w:val="clear" w:pos="1700"/>
          <w:tab w:val="left" w:pos="567"/>
        </w:tabs>
        <w:spacing w:line="264" w:lineRule="auto"/>
      </w:pPr>
      <w:bookmarkStart w:id="79" w:name="_Toc441130947"/>
      <w:r w:rsidRPr="003303E9">
        <w:rPr>
          <w:bCs w:val="0"/>
        </w:rPr>
        <w:t>Антикоррупционная оговорка, включаемая в проект договора</w:t>
      </w:r>
      <w:bookmarkEnd w:id="79"/>
    </w:p>
    <w:p w:rsidR="00953802" w:rsidRPr="003303E9" w:rsidRDefault="0094713A" w:rsidP="0094713A">
      <w:pPr>
        <w:pStyle w:val="3"/>
        <w:ind w:left="0" w:firstLine="709"/>
        <w:jc w:val="both"/>
        <w:rPr>
          <w:b w:val="0"/>
        </w:rPr>
      </w:pPr>
      <w:bookmarkStart w:id="80" w:name="_Toc439238157"/>
      <w:bookmarkStart w:id="81" w:name="_Toc439252709"/>
      <w:bookmarkStart w:id="82" w:name="_Toc439323567"/>
      <w:bookmarkStart w:id="83" w:name="_Toc439323683"/>
      <w:bookmarkStart w:id="84" w:name="_Toc440357081"/>
      <w:bookmarkStart w:id="85" w:name="_Toc440359636"/>
      <w:bookmarkStart w:id="86" w:name="_Toc440632099"/>
      <w:bookmarkStart w:id="87" w:name="_Toc440875920"/>
      <w:bookmarkStart w:id="88"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A695C">
        <w:rPr>
          <w:b w:val="0"/>
        </w:rPr>
        <w:fldChar w:fldCharType="begin"/>
      </w:r>
      <w:r w:rsidR="008D2928">
        <w:rPr>
          <w:b w:val="0"/>
        </w:rPr>
        <w:instrText xml:space="preserve"> REF _Ref440270867 \r \h </w:instrText>
      </w:r>
      <w:r w:rsidR="006A695C">
        <w:rPr>
          <w:b w:val="0"/>
        </w:rPr>
      </w:r>
      <w:r w:rsidR="006A695C">
        <w:rPr>
          <w:b w:val="0"/>
        </w:rPr>
        <w:fldChar w:fldCharType="separate"/>
      </w:r>
      <w:r w:rsidR="000E4AC8">
        <w:rPr>
          <w:b w:val="0"/>
        </w:rPr>
        <w:t>2.2.3</w:t>
      </w:r>
      <w:r w:rsidR="006A695C">
        <w:rPr>
          <w:b w:val="0"/>
        </w:rPr>
        <w:fldChar w:fldCharType="end"/>
      </w:r>
      <w:r w:rsidRPr="003303E9">
        <w:rPr>
          <w:b w:val="0"/>
        </w:rPr>
        <w:t>).</w:t>
      </w:r>
      <w:bookmarkEnd w:id="80"/>
      <w:bookmarkEnd w:id="81"/>
      <w:bookmarkEnd w:id="82"/>
      <w:bookmarkEnd w:id="83"/>
      <w:bookmarkEnd w:id="84"/>
      <w:bookmarkEnd w:id="85"/>
      <w:bookmarkEnd w:id="86"/>
      <w:bookmarkEnd w:id="87"/>
      <w:bookmarkEnd w:id="88"/>
    </w:p>
    <w:p w:rsidR="0094713A" w:rsidRPr="003303E9" w:rsidRDefault="0094713A" w:rsidP="0094713A">
      <w:pPr>
        <w:pStyle w:val="3"/>
        <w:ind w:left="0" w:firstLine="709"/>
        <w:jc w:val="both"/>
        <w:rPr>
          <w:b w:val="0"/>
        </w:rPr>
      </w:pPr>
      <w:bookmarkStart w:id="89" w:name="_Toc439238158"/>
      <w:bookmarkStart w:id="90" w:name="_Toc439252710"/>
      <w:bookmarkStart w:id="91" w:name="_Toc439323568"/>
      <w:bookmarkStart w:id="92" w:name="_Toc439323684"/>
      <w:bookmarkStart w:id="93" w:name="_Toc440357082"/>
      <w:bookmarkStart w:id="94" w:name="_Toc440359637"/>
      <w:bookmarkStart w:id="95" w:name="_Toc440632100"/>
      <w:bookmarkStart w:id="96" w:name="_Toc440875921"/>
      <w:bookmarkStart w:id="97"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89"/>
      <w:bookmarkEnd w:id="90"/>
      <w:bookmarkEnd w:id="91"/>
      <w:bookmarkEnd w:id="92"/>
      <w:bookmarkEnd w:id="93"/>
      <w:bookmarkEnd w:id="94"/>
      <w:bookmarkEnd w:id="95"/>
      <w:bookmarkEnd w:id="96"/>
      <w:bookmarkEnd w:id="97"/>
    </w:p>
    <w:p w:rsidR="0094713A" w:rsidRPr="003303E9" w:rsidRDefault="0094713A" w:rsidP="0094713A">
      <w:pPr>
        <w:pStyle w:val="3"/>
        <w:ind w:left="0" w:firstLine="709"/>
        <w:jc w:val="both"/>
        <w:rPr>
          <w:b w:val="0"/>
        </w:rPr>
      </w:pPr>
      <w:bookmarkStart w:id="98" w:name="_Toc439238159"/>
      <w:bookmarkStart w:id="99" w:name="_Toc439252711"/>
      <w:bookmarkStart w:id="100" w:name="_Toc439323569"/>
      <w:bookmarkStart w:id="101" w:name="_Toc439323685"/>
      <w:bookmarkStart w:id="102" w:name="_Ref440270867"/>
      <w:bookmarkStart w:id="103" w:name="_Toc440357083"/>
      <w:bookmarkStart w:id="104" w:name="_Toc440359638"/>
      <w:bookmarkStart w:id="105" w:name="_Toc440632101"/>
      <w:bookmarkStart w:id="106" w:name="_Toc440875922"/>
      <w:bookmarkStart w:id="107" w:name="_Toc441130950"/>
      <w:r w:rsidRPr="003303E9">
        <w:rPr>
          <w:b w:val="0"/>
        </w:rPr>
        <w:t>Текст Антикоррупционной оговорки:</w:t>
      </w:r>
      <w:bookmarkEnd w:id="98"/>
      <w:bookmarkEnd w:id="99"/>
      <w:bookmarkEnd w:id="100"/>
      <w:bookmarkEnd w:id="101"/>
      <w:bookmarkEnd w:id="102"/>
      <w:bookmarkEnd w:id="103"/>
      <w:bookmarkEnd w:id="104"/>
      <w:bookmarkEnd w:id="105"/>
      <w:bookmarkEnd w:id="106"/>
      <w:bookmarkEnd w:id="10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w:t>
      </w:r>
      <w:proofErr w:type="gramStart"/>
      <w:r w:rsidRPr="00A052DC">
        <w:rPr>
          <w:rFonts w:ascii="Times New Roman" w:hAnsi="Times New Roman"/>
          <w:i/>
          <w:sz w:val="24"/>
        </w:rPr>
        <w:t>по</w:t>
      </w:r>
      <w:proofErr w:type="gramEnd"/>
      <w:r w:rsidRPr="00A052DC">
        <w:rPr>
          <w:rFonts w:ascii="Times New Roman" w:hAnsi="Times New Roman"/>
          <w:i/>
          <w:sz w:val="24"/>
        </w:rPr>
        <w:t xml:space="preserve">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08" w:name="_Ref303622434"/>
      <w:bookmarkStart w:id="109" w:name="_Ref303624273"/>
      <w:bookmarkStart w:id="110" w:name="_Ref303682476"/>
      <w:bookmarkStart w:id="111" w:name="_Ref303683017"/>
      <w:bookmarkEnd w:id="108"/>
      <w:bookmarkEnd w:id="109"/>
      <w:bookmarkEnd w:id="110"/>
      <w:bookmarkEnd w:id="111"/>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2" w:name="_Ref303711222"/>
      <w:bookmarkStart w:id="113" w:name="_Ref311232052"/>
      <w:bookmarkStart w:id="114"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2"/>
      <w:r w:rsidR="00D51A0B" w:rsidRPr="00E71A48">
        <w:rPr>
          <w:szCs w:val="24"/>
        </w:rPr>
        <w:t>Заявок</w:t>
      </w:r>
      <w:bookmarkEnd w:id="113"/>
      <w:bookmarkEnd w:id="114"/>
    </w:p>
    <w:p w:rsidR="00717F60" w:rsidRPr="00E71A48" w:rsidRDefault="00717F60" w:rsidP="00E71A48">
      <w:pPr>
        <w:pStyle w:val="2"/>
        <w:tabs>
          <w:tab w:val="clear" w:pos="1700"/>
          <w:tab w:val="left" w:pos="567"/>
        </w:tabs>
        <w:spacing w:line="264" w:lineRule="auto"/>
      </w:pPr>
      <w:bookmarkStart w:id="115" w:name="_Toc441130952"/>
      <w:r w:rsidRPr="00E71A48">
        <w:t xml:space="preserve">Общий порядок проведения </w:t>
      </w:r>
      <w:r w:rsidR="00440928" w:rsidRPr="00E71A48">
        <w:t>З</w:t>
      </w:r>
      <w:r w:rsidRPr="00E71A48">
        <w:t>апроса предложений</w:t>
      </w:r>
      <w:bookmarkEnd w:id="115"/>
    </w:p>
    <w:p w:rsidR="00717F60" w:rsidRPr="00E71A48" w:rsidRDefault="00717F60" w:rsidP="00953802">
      <w:pPr>
        <w:pStyle w:val="3"/>
        <w:rPr>
          <w:bCs w:val="0"/>
          <w:szCs w:val="24"/>
        </w:rPr>
      </w:pPr>
      <w:bookmarkStart w:id="116" w:name="_Toc439323688"/>
      <w:bookmarkStart w:id="117" w:name="_Toc440357086"/>
      <w:bookmarkStart w:id="118" w:name="_Toc440359641"/>
      <w:bookmarkStart w:id="119" w:name="_Toc440632104"/>
      <w:bookmarkStart w:id="120" w:name="_Toc440875925"/>
      <w:bookmarkStart w:id="121" w:name="_Toc441130953"/>
      <w:r w:rsidRPr="00E71A48">
        <w:rPr>
          <w:szCs w:val="24"/>
        </w:rPr>
        <w:t>Запрос</w:t>
      </w:r>
      <w:r w:rsidRPr="00E71A48">
        <w:rPr>
          <w:bCs w:val="0"/>
          <w:szCs w:val="24"/>
        </w:rPr>
        <w:t xml:space="preserve"> предложений проводится в следующем порядке:</w:t>
      </w:r>
      <w:bookmarkEnd w:id="116"/>
      <w:bookmarkEnd w:id="117"/>
      <w:bookmarkEnd w:id="118"/>
      <w:bookmarkEnd w:id="119"/>
      <w:bookmarkEnd w:id="120"/>
      <w:bookmarkEnd w:id="12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8E1BA8">
        <w:fldChar w:fldCharType="begin"/>
      </w:r>
      <w:r w:rsidR="008E1BA8">
        <w:instrText xml:space="preserve"> REF _Ref305973033 \r \h  \* MERGEFORMAT </w:instrText>
      </w:r>
      <w:r w:rsidR="008E1BA8">
        <w:fldChar w:fldCharType="separate"/>
      </w:r>
      <w:r w:rsidR="000E4AC8" w:rsidRPr="000E4AC8">
        <w:rPr>
          <w:bCs w:val="0"/>
          <w:sz w:val="24"/>
          <w:szCs w:val="24"/>
        </w:rPr>
        <w:t>3.2</w:t>
      </w:r>
      <w:r w:rsidR="008E1BA8">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8E1BA8">
        <w:fldChar w:fldCharType="begin"/>
      </w:r>
      <w:r w:rsidR="008E1BA8">
        <w:instrText xml:space="preserve"> REF _Ref305973147 \r \h  \* MERGEFORMAT </w:instrText>
      </w:r>
      <w:r w:rsidR="008E1BA8">
        <w:fldChar w:fldCharType="separate"/>
      </w:r>
      <w:r w:rsidR="000E4AC8" w:rsidRPr="000E4AC8">
        <w:rPr>
          <w:bCs w:val="0"/>
          <w:sz w:val="24"/>
          <w:szCs w:val="24"/>
        </w:rPr>
        <w:t>3.3</w:t>
      </w:r>
      <w:r w:rsidR="008E1BA8">
        <w:fldChar w:fldCharType="end"/>
      </w:r>
      <w:r w:rsidR="006A695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2" w:name="__RefNumPara__828_922829174"/>
      <w:bookmarkEnd w:id="12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A695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008E1BA8">
        <w:fldChar w:fldCharType="begin"/>
      </w:r>
      <w:r w:rsidR="008E1BA8">
        <w:instrText xml:space="preserve"> REF _Ref305973214 \r \h  \* MERGEFORMAT </w:instrText>
      </w:r>
      <w:r w:rsidR="008E1BA8">
        <w:fldChar w:fldCharType="separate"/>
      </w:r>
      <w:r w:rsidR="000E4AC8" w:rsidRPr="000E4AC8">
        <w:rPr>
          <w:bCs w:val="0"/>
          <w:sz w:val="24"/>
          <w:szCs w:val="24"/>
        </w:rPr>
        <w:t>3.4</w:t>
      </w:r>
      <w:r w:rsidR="008E1BA8">
        <w:fldChar w:fldCharType="end"/>
      </w:r>
      <w:r w:rsidR="00096E9D" w:rsidRPr="00E71A48">
        <w:rPr>
          <w:bCs w:val="0"/>
          <w:sz w:val="24"/>
          <w:szCs w:val="24"/>
        </w:rPr>
        <w:t xml:space="preserve">, </w:t>
      </w:r>
      <w:r w:rsidR="008E1BA8">
        <w:fldChar w:fldCharType="begin"/>
      </w:r>
      <w:r w:rsidR="008E1BA8">
        <w:instrText xml:space="preserve"> REF _Ref303683883 \r \h  \* MERGEFORMAT </w:instrText>
      </w:r>
      <w:r w:rsidR="008E1BA8">
        <w:fldChar w:fldCharType="separate"/>
      </w:r>
      <w:r w:rsidR="000E4AC8" w:rsidRPr="000E4AC8">
        <w:rPr>
          <w:bCs w:val="0"/>
          <w:sz w:val="24"/>
          <w:szCs w:val="24"/>
        </w:rPr>
        <w:t>3.5</w:t>
      </w:r>
      <w:r w:rsidR="008E1BA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3" w:name="__RefNumPara__832_922829174"/>
      <w:bookmarkEnd w:id="12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E1BA8">
        <w:fldChar w:fldCharType="begin"/>
      </w:r>
      <w:r w:rsidR="008E1BA8">
        <w:instrText xml:space="preserve"> REF _Ref305973250 \r \h  \* MERGEFORMAT </w:instrText>
      </w:r>
      <w:r w:rsidR="008E1BA8">
        <w:fldChar w:fldCharType="separate"/>
      </w:r>
      <w:r w:rsidR="000E4AC8" w:rsidRPr="000E4AC8">
        <w:rPr>
          <w:bCs w:val="0"/>
          <w:sz w:val="24"/>
          <w:szCs w:val="24"/>
        </w:rPr>
        <w:t>3.6</w:t>
      </w:r>
      <w:r w:rsidR="008E1BA8">
        <w:fldChar w:fldCharType="end"/>
      </w:r>
      <w:r w:rsidR="006A695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24" w:name="__RefNumPara__834_922829174"/>
      <w:bookmarkEnd w:id="12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8E1BA8">
        <w:fldChar w:fldCharType="begin"/>
      </w:r>
      <w:r w:rsidR="008E1BA8">
        <w:instrText xml:space="preserve"> REF _Ref303250967 \r \h  \* MERGEFORMAT </w:instrText>
      </w:r>
      <w:r w:rsidR="008E1BA8">
        <w:fldChar w:fldCharType="separate"/>
      </w:r>
      <w:r w:rsidR="000E4AC8" w:rsidRPr="000E4AC8">
        <w:rPr>
          <w:bCs w:val="0"/>
          <w:sz w:val="24"/>
          <w:szCs w:val="24"/>
        </w:rPr>
        <w:t>3.7</w:t>
      </w:r>
      <w:r w:rsidR="008E1BA8">
        <w:fldChar w:fldCharType="end"/>
      </w:r>
      <w:r w:rsidR="006A695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5" w:name="__RefNumPara__836_922829174"/>
      <w:bookmarkEnd w:id="12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E1BA8">
        <w:fldChar w:fldCharType="begin"/>
      </w:r>
      <w:r w:rsidR="008E1BA8">
        <w:instrText xml:space="preserve"> REF _Ref303681924 \r \h  \* MERGEFORMAT </w:instrText>
      </w:r>
      <w:r w:rsidR="008E1BA8">
        <w:fldChar w:fldCharType="separate"/>
      </w:r>
      <w:r w:rsidR="000E4AC8" w:rsidRPr="000E4AC8">
        <w:rPr>
          <w:bCs w:val="0"/>
          <w:sz w:val="24"/>
          <w:szCs w:val="24"/>
        </w:rPr>
        <w:t>3.8</w:t>
      </w:r>
      <w:r w:rsidR="008E1BA8">
        <w:fldChar w:fldCharType="end"/>
      </w:r>
      <w:r w:rsidR="006A695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E1BA8">
        <w:fldChar w:fldCharType="begin"/>
      </w:r>
      <w:r w:rsidR="008E1BA8">
        <w:instrText xml:space="preserve"> REF _Ref303683929 \r \h  \* MERGEFORMAT </w:instrText>
      </w:r>
      <w:r w:rsidR="008E1BA8">
        <w:fldChar w:fldCharType="separate"/>
      </w:r>
      <w:r w:rsidR="000E4AC8" w:rsidRPr="000E4AC8">
        <w:rPr>
          <w:bCs w:val="0"/>
          <w:sz w:val="24"/>
          <w:szCs w:val="24"/>
        </w:rPr>
        <w:t>3.10</w:t>
      </w:r>
      <w:r w:rsidR="008E1BA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8E1BA8">
        <w:fldChar w:fldCharType="begin"/>
      </w:r>
      <w:r w:rsidR="008E1BA8">
        <w:instrText xml:space="preserve"> REF _Ref306140410 \r \h  \* MERGEFORMAT </w:instrText>
      </w:r>
      <w:r w:rsidR="008E1BA8">
        <w:fldChar w:fldCharType="separate"/>
      </w:r>
      <w:r w:rsidR="000E4AC8" w:rsidRPr="000E4AC8">
        <w:rPr>
          <w:bCs w:val="0"/>
          <w:sz w:val="24"/>
          <w:szCs w:val="24"/>
        </w:rPr>
        <w:t>3.11</w:t>
      </w:r>
      <w:r w:rsidR="008E1BA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8E1BA8">
        <w:fldChar w:fldCharType="begin"/>
      </w:r>
      <w:r w:rsidR="008E1BA8">
        <w:instrText xml:space="preserve"> REF _Ref306140451 \r \h  \* MERGEFORMAT </w:instrText>
      </w:r>
      <w:r w:rsidR="008E1BA8">
        <w:fldChar w:fldCharType="separate"/>
      </w:r>
      <w:r w:rsidR="000E4AC8" w:rsidRPr="000E4AC8">
        <w:rPr>
          <w:bCs w:val="0"/>
          <w:sz w:val="24"/>
          <w:szCs w:val="24"/>
        </w:rPr>
        <w:t>3.12</w:t>
      </w:r>
      <w:r w:rsidR="008E1BA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26" w:name="_Toc439323689"/>
      <w:bookmarkStart w:id="127" w:name="_Toc440357087"/>
      <w:bookmarkStart w:id="128" w:name="_Toc440359642"/>
      <w:bookmarkStart w:id="129" w:name="_Toc440632105"/>
      <w:bookmarkStart w:id="130" w:name="_Toc440875926"/>
      <w:bookmarkStart w:id="131"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26"/>
      <w:bookmarkEnd w:id="127"/>
      <w:bookmarkEnd w:id="128"/>
      <w:bookmarkEnd w:id="129"/>
      <w:bookmarkEnd w:id="130"/>
      <w:bookmarkEnd w:id="131"/>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32" w:name="_Ref303250835"/>
      <w:bookmarkStart w:id="133" w:name="_Ref305973033"/>
      <w:bookmarkStart w:id="134" w:name="_Toc441130955"/>
      <w:bookmarkStart w:id="135"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32"/>
      <w:r w:rsidRPr="00E71A48">
        <w:t xml:space="preserve"> по запросу предложений</w:t>
      </w:r>
      <w:bookmarkEnd w:id="133"/>
      <w:bookmarkEnd w:id="134"/>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8E1BA8">
        <w:fldChar w:fldCharType="begin"/>
      </w:r>
      <w:r w:rsidR="008E1BA8">
        <w:instrText xml:space="preserve"> REF _Ref302563524 \n \h  \* MERGEFORMAT </w:instrText>
      </w:r>
      <w:r w:rsidR="008E1BA8">
        <w:fldChar w:fldCharType="separate"/>
      </w:r>
      <w:r w:rsidR="000E4AC8" w:rsidRPr="000E4AC8">
        <w:rPr>
          <w:sz w:val="24"/>
          <w:szCs w:val="24"/>
        </w:rPr>
        <w:t>1.1.1</w:t>
      </w:r>
      <w:r w:rsidR="008E1BA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36" w:name="__RefNumPara__444_922829174"/>
      <w:bookmarkStart w:id="137" w:name="_Ref191386216"/>
      <w:bookmarkStart w:id="138" w:name="_Ref305973147"/>
      <w:bookmarkStart w:id="139" w:name="_Toc441130956"/>
      <w:bookmarkEnd w:id="135"/>
      <w:bookmarkEnd w:id="136"/>
      <w:r w:rsidRPr="00E71A48">
        <w:lastRenderedPageBreak/>
        <w:t xml:space="preserve">Подготовка </w:t>
      </w:r>
      <w:bookmarkEnd w:id="137"/>
      <w:r w:rsidRPr="00E71A48">
        <w:t>Заявок</w:t>
      </w:r>
      <w:bookmarkEnd w:id="138"/>
      <w:bookmarkEnd w:id="139"/>
    </w:p>
    <w:p w:rsidR="00717F60" w:rsidRPr="00E71A48" w:rsidRDefault="00717F60" w:rsidP="00E71A48">
      <w:pPr>
        <w:pStyle w:val="3"/>
        <w:spacing w:line="264" w:lineRule="auto"/>
        <w:rPr>
          <w:szCs w:val="24"/>
        </w:rPr>
      </w:pPr>
      <w:bookmarkStart w:id="140" w:name="_Ref306114638"/>
      <w:bookmarkStart w:id="141" w:name="_Toc440357090"/>
      <w:bookmarkStart w:id="142" w:name="_Toc440359645"/>
      <w:bookmarkStart w:id="143" w:name="_Toc440632108"/>
      <w:bookmarkStart w:id="144" w:name="_Toc440875929"/>
      <w:bookmarkStart w:id="145" w:name="_Toc441130957"/>
      <w:r w:rsidRPr="00E71A48">
        <w:rPr>
          <w:szCs w:val="24"/>
        </w:rPr>
        <w:t xml:space="preserve">Общие требования к </w:t>
      </w:r>
      <w:r w:rsidR="004B5EB3" w:rsidRPr="00E71A48">
        <w:rPr>
          <w:szCs w:val="24"/>
        </w:rPr>
        <w:t>Заявк</w:t>
      </w:r>
      <w:r w:rsidRPr="00E71A48">
        <w:rPr>
          <w:szCs w:val="24"/>
        </w:rPr>
        <w:t>е</w:t>
      </w:r>
      <w:bookmarkEnd w:id="140"/>
      <w:bookmarkEnd w:id="141"/>
      <w:bookmarkEnd w:id="142"/>
      <w:bookmarkEnd w:id="143"/>
      <w:bookmarkEnd w:id="144"/>
      <w:bookmarkEnd w:id="145"/>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A695C">
        <w:rPr>
          <w:bCs w:val="0"/>
          <w:sz w:val="24"/>
          <w:szCs w:val="24"/>
        </w:rPr>
        <w:fldChar w:fldCharType="begin"/>
      </w:r>
      <w:r w:rsidR="008D2928">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0E4AC8">
        <w:rPr>
          <w:bCs w:val="0"/>
          <w:sz w:val="24"/>
          <w:szCs w:val="24"/>
        </w:rPr>
        <w:t>5.1</w:t>
      </w:r>
      <w:r w:rsidR="006A695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A695C">
        <w:rPr>
          <w:bCs w:val="0"/>
          <w:sz w:val="24"/>
          <w:szCs w:val="24"/>
        </w:rPr>
        <w:fldChar w:fldCharType="begin"/>
      </w:r>
      <w:r>
        <w:rPr>
          <w:bCs w:val="0"/>
          <w:sz w:val="24"/>
          <w:szCs w:val="24"/>
        </w:rPr>
        <w:instrText xml:space="preserve"> REF _Ref440271072 \r \h </w:instrText>
      </w:r>
      <w:r w:rsidR="006A695C">
        <w:rPr>
          <w:bCs w:val="0"/>
          <w:sz w:val="24"/>
          <w:szCs w:val="24"/>
        </w:rPr>
      </w:r>
      <w:r w:rsidR="006A695C">
        <w:rPr>
          <w:bCs w:val="0"/>
          <w:sz w:val="24"/>
          <w:szCs w:val="24"/>
        </w:rPr>
        <w:fldChar w:fldCharType="separate"/>
      </w:r>
      <w:r w:rsidR="000E4AC8">
        <w:rPr>
          <w:bCs w:val="0"/>
          <w:sz w:val="24"/>
          <w:szCs w:val="24"/>
        </w:rPr>
        <w:t>5.2</w:t>
      </w:r>
      <w:r w:rsidR="006A695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_Ref86826666 \r \h </w:instrText>
      </w:r>
      <w:r w:rsidR="006A695C">
        <w:rPr>
          <w:bCs w:val="0"/>
          <w:spacing w:val="-1"/>
          <w:sz w:val="24"/>
          <w:szCs w:val="24"/>
        </w:rPr>
      </w:r>
      <w:r w:rsidR="006A695C">
        <w:rPr>
          <w:bCs w:val="0"/>
          <w:spacing w:val="-1"/>
          <w:sz w:val="24"/>
          <w:szCs w:val="24"/>
        </w:rPr>
        <w:fldChar w:fldCharType="separate"/>
      </w:r>
      <w:r w:rsidR="000E4AC8">
        <w:rPr>
          <w:bCs w:val="0"/>
          <w:spacing w:val="-1"/>
          <w:sz w:val="24"/>
          <w:szCs w:val="24"/>
        </w:rPr>
        <w:t>5.3</w:t>
      </w:r>
      <w:r w:rsidR="006A695C">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_Ref440270984 \r \h </w:instrText>
      </w:r>
      <w:r w:rsidR="006A695C">
        <w:rPr>
          <w:bCs w:val="0"/>
          <w:spacing w:val="-1"/>
          <w:sz w:val="24"/>
          <w:szCs w:val="24"/>
        </w:rPr>
      </w:r>
      <w:r w:rsidR="006A695C">
        <w:rPr>
          <w:bCs w:val="0"/>
          <w:spacing w:val="-1"/>
          <w:sz w:val="24"/>
          <w:szCs w:val="24"/>
        </w:rPr>
        <w:fldChar w:fldCharType="separate"/>
      </w:r>
      <w:r w:rsidR="000E4AC8">
        <w:rPr>
          <w:bCs w:val="0"/>
          <w:spacing w:val="-1"/>
          <w:sz w:val="24"/>
          <w:szCs w:val="24"/>
        </w:rPr>
        <w:t>5.10</w:t>
      </w:r>
      <w:r w:rsidR="006A695C">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A695C">
        <w:rPr>
          <w:bCs w:val="0"/>
          <w:sz w:val="24"/>
          <w:szCs w:val="24"/>
        </w:rPr>
        <w:fldChar w:fldCharType="begin"/>
      </w:r>
      <w:r w:rsidR="00B71B9D">
        <w:rPr>
          <w:bCs w:val="0"/>
          <w:sz w:val="24"/>
          <w:szCs w:val="24"/>
        </w:rPr>
        <w:instrText xml:space="preserve"> REF _Ref440271036 \r \h </w:instrText>
      </w:r>
      <w:r w:rsidR="006A695C">
        <w:rPr>
          <w:bCs w:val="0"/>
          <w:sz w:val="24"/>
          <w:szCs w:val="24"/>
        </w:rPr>
      </w:r>
      <w:r w:rsidR="006A695C">
        <w:rPr>
          <w:bCs w:val="0"/>
          <w:sz w:val="24"/>
          <w:szCs w:val="24"/>
        </w:rPr>
        <w:fldChar w:fldCharType="separate"/>
      </w:r>
      <w:r w:rsidR="000E4AC8">
        <w:rPr>
          <w:bCs w:val="0"/>
          <w:sz w:val="24"/>
          <w:szCs w:val="24"/>
        </w:rPr>
        <w:t>5.4</w:t>
      </w:r>
      <w:r w:rsidR="006A695C">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8E1BA8">
        <w:fldChar w:fldCharType="begin"/>
      </w:r>
      <w:r w:rsidR="008E1BA8">
        <w:instrText xml:space="preserve"> REF _Ref191386407 \r \h  \* MERGEFORMAT </w:instrText>
      </w:r>
      <w:r w:rsidR="008E1BA8">
        <w:fldChar w:fldCharType="separate"/>
      </w:r>
      <w:r w:rsidR="000E4AC8" w:rsidRPr="000E4AC8">
        <w:rPr>
          <w:bCs w:val="0"/>
          <w:sz w:val="24"/>
          <w:szCs w:val="24"/>
        </w:rPr>
        <w:t>3.3.8</w:t>
      </w:r>
      <w:r w:rsidR="008E1BA8">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8E1BA8">
        <w:fldChar w:fldCharType="begin"/>
      </w:r>
      <w:r w:rsidR="008E1BA8">
        <w:instrText xml:space="preserve"> REF _Ref93264992 \r \h  \* MERGEFORMAT </w:instrText>
      </w:r>
      <w:r w:rsidR="008E1BA8">
        <w:fldChar w:fldCharType="separate"/>
      </w:r>
      <w:r w:rsidR="000E4AC8" w:rsidRPr="000E4AC8">
        <w:rPr>
          <w:bCs w:val="0"/>
          <w:sz w:val="24"/>
          <w:szCs w:val="24"/>
        </w:rPr>
        <w:t>5.5</w:t>
      </w:r>
      <w:r w:rsidR="008E1BA8">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46"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46"/>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_Ref55336310 \r \h  \* MERGEFORMAT </w:instrText>
      </w:r>
      <w:r w:rsidR="008E1BA8">
        <w:fldChar w:fldCharType="separate"/>
      </w:r>
      <w:r w:rsidR="000E4AC8" w:rsidRPr="000E4AC8">
        <w:rPr>
          <w:bCs w:val="0"/>
          <w:sz w:val="24"/>
          <w:szCs w:val="24"/>
          <w:lang w:eastAsia="ru-RU"/>
        </w:rPr>
        <w:t>5.1</w:t>
      </w:r>
      <w:r w:rsidR="008E1BA8">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8E1BA8">
        <w:fldChar w:fldCharType="begin"/>
      </w:r>
      <w:r w:rsidR="008E1BA8">
        <w:instrText xml:space="preserve"> REF _Ref440279062 \r \h  \* MERGEFORMAT </w:instrText>
      </w:r>
      <w:r w:rsidR="008E1BA8">
        <w:fldChar w:fldCharType="separate"/>
      </w:r>
      <w:r w:rsidR="000E4AC8" w:rsidRPr="000E4AC8">
        <w:rPr>
          <w:sz w:val="24"/>
          <w:szCs w:val="24"/>
        </w:rPr>
        <w:t>б)</w:t>
      </w:r>
      <w:r w:rsidR="008E1BA8">
        <w:fldChar w:fldCharType="end"/>
      </w:r>
      <w:r w:rsidR="00F463E8" w:rsidRPr="00F958E8">
        <w:rPr>
          <w:sz w:val="24"/>
          <w:szCs w:val="24"/>
        </w:rPr>
        <w:t xml:space="preserve"> п. </w:t>
      </w:r>
      <w:r w:rsidR="008E1BA8">
        <w:fldChar w:fldCharType="begin"/>
      </w:r>
      <w:r w:rsidR="008E1BA8">
        <w:instrText xml:space="preserve"> REF _Ref306005578 \r \h  \* MERGEFORMAT </w:instrText>
      </w:r>
      <w:r w:rsidR="008E1BA8">
        <w:fldChar w:fldCharType="separate"/>
      </w:r>
      <w:r w:rsidR="000E4AC8" w:rsidRPr="000E4AC8">
        <w:rPr>
          <w:sz w:val="24"/>
          <w:szCs w:val="24"/>
        </w:rPr>
        <w:t>3.3.8.3</w:t>
      </w:r>
      <w:r w:rsidR="008E1BA8">
        <w:fldChar w:fldCharType="end"/>
      </w:r>
      <w:r w:rsidR="00F463E8" w:rsidRPr="00F958E8">
        <w:rPr>
          <w:sz w:val="24"/>
          <w:szCs w:val="24"/>
        </w:rPr>
        <w:t>);</w:t>
      </w:r>
    </w:p>
    <w:p w:rsidR="00717F60" w:rsidRPr="006E10C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r w:rsidR="008E1BA8" w:rsidRPr="006E10CC">
        <w:fldChar w:fldCharType="begin"/>
      </w:r>
      <w:r w:rsidR="008E1BA8" w:rsidRPr="006E10CC">
        <w:instrText xml:space="preserve"> REF _Ref55335823 \r \h  \* MERGEFORMAT </w:instrText>
      </w:r>
      <w:r w:rsidR="008E1BA8" w:rsidRPr="006E10CC">
        <w:fldChar w:fldCharType="separate"/>
      </w:r>
      <w:r w:rsidR="000E4AC8" w:rsidRPr="000E4AC8">
        <w:rPr>
          <w:bCs w:val="0"/>
          <w:sz w:val="24"/>
          <w:szCs w:val="24"/>
          <w:lang w:eastAsia="ru-RU"/>
        </w:rPr>
        <w:t>5.6</w:t>
      </w:r>
      <w:r w:rsidR="008E1BA8" w:rsidRPr="006E10CC">
        <w:fldChar w:fldCharType="end"/>
      </w:r>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Pr="006E10CC">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_Ref440274902 \r \h  \* MERGEFORMAT </w:instrText>
      </w:r>
      <w:r w:rsidR="008E1BA8">
        <w:fldChar w:fldCharType="separate"/>
      </w:r>
      <w:r w:rsidR="000E4AC8" w:rsidRPr="000E4AC8">
        <w:rPr>
          <w:bCs w:val="0"/>
          <w:sz w:val="24"/>
          <w:szCs w:val="24"/>
          <w:lang w:eastAsia="ru-RU"/>
        </w:rPr>
        <w:t>5.4</w:t>
      </w:r>
      <w:r w:rsidR="008E1BA8">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_Ref440274913 \r \h  \* MERGEFORMAT </w:instrText>
      </w:r>
      <w:r w:rsidR="008E1BA8">
        <w:fldChar w:fldCharType="separate"/>
      </w:r>
      <w:r w:rsidR="000E4AC8" w:rsidRPr="000E4AC8">
        <w:rPr>
          <w:bCs w:val="0"/>
          <w:sz w:val="24"/>
          <w:szCs w:val="24"/>
          <w:lang w:eastAsia="ru-RU"/>
        </w:rPr>
        <w:t>5.2</w:t>
      </w:r>
      <w:r w:rsidR="008E1BA8">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_Ref93264992 \r \h  \* MERGEFORMAT </w:instrText>
      </w:r>
      <w:r w:rsidR="008E1BA8">
        <w:fldChar w:fldCharType="separate"/>
      </w:r>
      <w:r w:rsidR="000E4AC8" w:rsidRPr="000E4AC8">
        <w:rPr>
          <w:bCs w:val="0"/>
          <w:sz w:val="24"/>
          <w:szCs w:val="24"/>
          <w:lang w:eastAsia="ru-RU"/>
        </w:rPr>
        <w:t>5.5</w:t>
      </w:r>
      <w:r w:rsidR="008E1BA8">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8E1BA8">
        <w:fldChar w:fldCharType="begin"/>
      </w:r>
      <w:r w:rsidR="008E1BA8">
        <w:instrText xml:space="preserve"> REF _Ref306005578 \r \h  \* MERGEFORMAT </w:instrText>
      </w:r>
      <w:r w:rsidR="008E1BA8">
        <w:fldChar w:fldCharType="separate"/>
      </w:r>
      <w:r w:rsidR="000E4AC8" w:rsidRPr="000E4AC8">
        <w:rPr>
          <w:bCs w:val="0"/>
          <w:sz w:val="24"/>
          <w:szCs w:val="24"/>
        </w:rPr>
        <w:t>3.3.8.3</w:t>
      </w:r>
      <w:r w:rsidR="008E1BA8">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8E1BA8">
        <w:fldChar w:fldCharType="begin"/>
      </w:r>
      <w:r w:rsidR="008E1BA8">
        <w:instrText xml:space="preserve"> REF _Ref440279062 \r \h  \* MERGEFORMAT </w:instrText>
      </w:r>
      <w:r w:rsidR="008E1BA8">
        <w:fldChar w:fldCharType="separate"/>
      </w:r>
      <w:r w:rsidR="000E4AC8" w:rsidRPr="000E4AC8">
        <w:rPr>
          <w:sz w:val="24"/>
          <w:szCs w:val="24"/>
        </w:rPr>
        <w:t>б)</w:t>
      </w:r>
      <w:r w:rsidR="008E1BA8">
        <w:fldChar w:fldCharType="end"/>
      </w:r>
      <w:r w:rsidR="00F958E8" w:rsidRPr="00F958E8">
        <w:rPr>
          <w:sz w:val="24"/>
          <w:szCs w:val="24"/>
        </w:rPr>
        <w:t xml:space="preserve">, </w:t>
      </w:r>
      <w:r w:rsidR="008E1BA8">
        <w:fldChar w:fldCharType="begin"/>
      </w:r>
      <w:r w:rsidR="008E1BA8">
        <w:instrText xml:space="preserve"> REF _Ref440372460 \r \h  \* MERGEFORMAT </w:instrText>
      </w:r>
      <w:r w:rsidR="008E1BA8">
        <w:fldChar w:fldCharType="separate"/>
      </w:r>
      <w:r w:rsidR="000E4AC8" w:rsidRPr="000E4AC8">
        <w:rPr>
          <w:sz w:val="24"/>
          <w:szCs w:val="24"/>
        </w:rPr>
        <w:t>д)</w:t>
      </w:r>
      <w:r w:rsidR="008E1BA8">
        <w:fldChar w:fldCharType="end"/>
      </w:r>
      <w:r w:rsidR="00F958E8" w:rsidRPr="00F958E8">
        <w:rPr>
          <w:sz w:val="24"/>
          <w:szCs w:val="24"/>
        </w:rPr>
        <w:t xml:space="preserve">, </w:t>
      </w:r>
      <w:r w:rsidR="008E1BA8">
        <w:fldChar w:fldCharType="begin"/>
      </w:r>
      <w:r w:rsidR="008E1BA8">
        <w:instrText xml:space="preserve"> REF _Ref440372474 \r \h  \* MERGEFORMAT </w:instrText>
      </w:r>
      <w:r w:rsidR="008E1BA8">
        <w:fldChar w:fldCharType="separate"/>
      </w:r>
      <w:r w:rsidR="000E4AC8" w:rsidRPr="000E4AC8">
        <w:rPr>
          <w:sz w:val="24"/>
          <w:szCs w:val="24"/>
        </w:rPr>
        <w:t>м)</w:t>
      </w:r>
      <w:r w:rsidR="008E1BA8">
        <w:fldChar w:fldCharType="end"/>
      </w:r>
      <w:r w:rsidR="00F958E8" w:rsidRPr="00F958E8">
        <w:rPr>
          <w:sz w:val="24"/>
          <w:szCs w:val="24"/>
        </w:rPr>
        <w:t xml:space="preserve">, </w:t>
      </w:r>
      <w:r w:rsidR="008E1BA8">
        <w:fldChar w:fldCharType="begin"/>
      </w:r>
      <w:r w:rsidR="008E1BA8">
        <w:instrText xml:space="preserve"> REF _Ref440372477 \r \h  \* MERGEFORMAT </w:instrText>
      </w:r>
      <w:r w:rsidR="008E1BA8">
        <w:fldChar w:fldCharType="separate"/>
      </w:r>
      <w:r w:rsidR="000E4AC8" w:rsidRPr="000E4AC8">
        <w:rPr>
          <w:sz w:val="24"/>
          <w:szCs w:val="24"/>
        </w:rPr>
        <w:t>н)</w:t>
      </w:r>
      <w:r w:rsidR="008E1BA8">
        <w:fldChar w:fldCharType="end"/>
      </w:r>
      <w:r w:rsidR="00A24167">
        <w:t xml:space="preserve">, </w:t>
      </w:r>
      <w:r w:rsidR="006A695C">
        <w:fldChar w:fldCharType="begin"/>
      </w:r>
      <w:r w:rsidR="00A24167">
        <w:instrText xml:space="preserve"> REF _Ref442188512 \r \h </w:instrText>
      </w:r>
      <w:r w:rsidR="006A695C">
        <w:fldChar w:fldCharType="separate"/>
      </w:r>
      <w:r w:rsidR="000E4AC8">
        <w:t>т)</w:t>
      </w:r>
      <w:r w:rsidR="006A695C">
        <w:fldChar w:fldCharType="end"/>
      </w:r>
      <w:r w:rsidR="00F463E8" w:rsidRPr="00F958E8">
        <w:rPr>
          <w:sz w:val="24"/>
          <w:szCs w:val="24"/>
        </w:rPr>
        <w:t xml:space="preserve"> п. </w:t>
      </w:r>
      <w:r w:rsidR="008E1BA8">
        <w:fldChar w:fldCharType="begin"/>
      </w:r>
      <w:r w:rsidR="008E1BA8">
        <w:instrText xml:space="preserve"> REF _Ref306005578 \r \h  \* MERGEFORMAT </w:instrText>
      </w:r>
      <w:r w:rsidR="008E1BA8">
        <w:fldChar w:fldCharType="separate"/>
      </w:r>
      <w:r w:rsidR="000E4AC8" w:rsidRPr="000E4AC8">
        <w:rPr>
          <w:sz w:val="24"/>
          <w:szCs w:val="24"/>
        </w:rPr>
        <w:t>3.3.8.3</w:t>
      </w:r>
      <w:r w:rsidR="008E1BA8">
        <w:fldChar w:fldCharType="end"/>
      </w:r>
      <w:r w:rsidR="00D90031" w:rsidRPr="00F958E8">
        <w:rPr>
          <w:bCs w:val="0"/>
          <w:sz w:val="24"/>
          <w:szCs w:val="24"/>
        </w:rPr>
        <w:t>)</w:t>
      </w:r>
      <w:r w:rsidRPr="00F958E8">
        <w:rPr>
          <w:bCs w:val="0"/>
          <w:sz w:val="24"/>
          <w:szCs w:val="24"/>
        </w:rPr>
        <w:t>;</w:t>
      </w:r>
      <w:proofErr w:type="gramEnd"/>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8E1BA8">
        <w:fldChar w:fldCharType="begin"/>
      </w:r>
      <w:r w:rsidR="008E1BA8">
        <w:instrText xml:space="preserve"> REF _Ref440274961 \r \h  \* MERGEFORMAT </w:instrText>
      </w:r>
      <w:r w:rsidR="008E1BA8">
        <w:fldChar w:fldCharType="separate"/>
      </w:r>
      <w:r w:rsidR="000E4AC8" w:rsidRPr="000E4AC8">
        <w:rPr>
          <w:bCs w:val="0"/>
          <w:sz w:val="24"/>
          <w:szCs w:val="24"/>
        </w:rPr>
        <w:t>5.15</w:t>
      </w:r>
      <w:r w:rsidR="008E1BA8">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8E1BA8">
        <w:fldChar w:fldCharType="begin"/>
      </w:r>
      <w:r w:rsidR="008E1BA8">
        <w:instrText xml:space="preserve"> REF _Ref440274659 \r \h  \* MERGEFORMAT </w:instrText>
      </w:r>
      <w:r w:rsidR="008E1BA8">
        <w:fldChar w:fldCharType="separate"/>
      </w:r>
      <w:r w:rsidR="000E4AC8" w:rsidRPr="000E4AC8">
        <w:rPr>
          <w:bCs w:val="0"/>
          <w:sz w:val="24"/>
          <w:szCs w:val="24"/>
        </w:rPr>
        <w:t>5.9</w:t>
      </w:r>
      <w:r w:rsidR="008E1BA8">
        <w:fldChar w:fldCharType="end"/>
      </w:r>
      <w:r w:rsidRPr="00CF7D45">
        <w:rPr>
          <w:bCs w:val="0"/>
          <w:sz w:val="24"/>
          <w:szCs w:val="24"/>
        </w:rPr>
        <w:t xml:space="preserve">, </w:t>
      </w:r>
      <w:r w:rsidR="008E1BA8">
        <w:fldChar w:fldCharType="begin"/>
      </w:r>
      <w:r w:rsidR="008E1BA8">
        <w:instrText xml:space="preserve"> REF _Ref440274733 \r \h  \* MERGEFORMAT </w:instrText>
      </w:r>
      <w:r w:rsidR="008E1BA8">
        <w:fldChar w:fldCharType="separate"/>
      </w:r>
      <w:r w:rsidR="000E4AC8" w:rsidRPr="000E4AC8">
        <w:rPr>
          <w:bCs w:val="0"/>
          <w:sz w:val="24"/>
          <w:szCs w:val="24"/>
        </w:rPr>
        <w:t>5.11</w:t>
      </w:r>
      <w:r w:rsidR="008E1BA8">
        <w:fldChar w:fldCharType="end"/>
      </w:r>
      <w:r w:rsidRPr="00CF7D45">
        <w:rPr>
          <w:bCs w:val="0"/>
          <w:sz w:val="24"/>
          <w:szCs w:val="24"/>
        </w:rPr>
        <w:t xml:space="preserve">, </w:t>
      </w:r>
      <w:r w:rsidR="008E1BA8">
        <w:fldChar w:fldCharType="begin"/>
      </w:r>
      <w:r w:rsidR="008E1BA8">
        <w:instrText xml:space="preserve"> REF _Ref440274744 \r \h  \* MERGEFORMAT </w:instrText>
      </w:r>
      <w:r w:rsidR="008E1BA8">
        <w:fldChar w:fldCharType="separate"/>
      </w:r>
      <w:r w:rsidR="000E4AC8" w:rsidRPr="000E4AC8">
        <w:rPr>
          <w:bCs w:val="0"/>
          <w:sz w:val="24"/>
          <w:szCs w:val="24"/>
        </w:rPr>
        <w:t>5.12</w:t>
      </w:r>
      <w:r w:rsidR="008E1BA8">
        <w:fldChar w:fldCharType="end"/>
      </w:r>
      <w:r w:rsidRPr="00CF7D45">
        <w:rPr>
          <w:bCs w:val="0"/>
          <w:sz w:val="24"/>
          <w:szCs w:val="24"/>
        </w:rPr>
        <w:t xml:space="preserve">, </w:t>
      </w:r>
      <w:r w:rsidR="008E1BA8">
        <w:fldChar w:fldCharType="begin"/>
      </w:r>
      <w:r w:rsidR="008E1BA8">
        <w:instrText xml:space="preserve"> REF _Ref440274756 \r \h  \* MERGEFORMAT </w:instrText>
      </w:r>
      <w:r w:rsidR="008E1BA8">
        <w:fldChar w:fldCharType="separate"/>
      </w:r>
      <w:r w:rsidR="000E4AC8" w:rsidRPr="000E4AC8">
        <w:rPr>
          <w:bCs w:val="0"/>
          <w:sz w:val="24"/>
          <w:szCs w:val="24"/>
        </w:rPr>
        <w:t>5.14</w:t>
      </w:r>
      <w:r w:rsidR="008E1BA8">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r w:rsidR="008E1BA8">
        <w:fldChar w:fldCharType="begin"/>
      </w:r>
      <w:r w:rsidR="008E1BA8">
        <w:instrText xml:space="preserve"> REF _Ref306005578 \r \h  \* MERGEFORMAT </w:instrText>
      </w:r>
      <w:r w:rsidR="008E1BA8">
        <w:fldChar w:fldCharType="separate"/>
      </w:r>
      <w:r w:rsidR="000E4AC8" w:rsidRPr="000E4AC8">
        <w:rPr>
          <w:bCs w:val="0"/>
          <w:sz w:val="24"/>
          <w:szCs w:val="24"/>
        </w:rPr>
        <w:t>3.3.8.3</w:t>
      </w:r>
      <w:r w:rsidR="008E1BA8">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8E1BA8">
        <w:fldChar w:fldCharType="begin"/>
      </w:r>
      <w:r w:rsidR="008E1BA8">
        <w:instrText xml:space="preserve"> REF _Ref86826666 \r \h  \* MERGEFORMAT </w:instrText>
      </w:r>
      <w:r w:rsidR="008E1BA8">
        <w:fldChar w:fldCharType="separate"/>
      </w:r>
      <w:r w:rsidR="000E4AC8" w:rsidRPr="000E4AC8">
        <w:rPr>
          <w:bCs w:val="0"/>
          <w:sz w:val="24"/>
          <w:szCs w:val="24"/>
          <w:lang w:eastAsia="ru-RU"/>
        </w:rPr>
        <w:t>5.3</w:t>
      </w:r>
      <w:r w:rsidR="008E1BA8">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8E1BA8">
        <w:fldChar w:fldCharType="begin"/>
      </w:r>
      <w:r w:rsidR="008E1BA8">
        <w:instrText xml:space="preserve"> REF _Ref440275030 \r \h  \* MERGEFORMAT </w:instrText>
      </w:r>
      <w:r w:rsidR="008E1BA8">
        <w:fldChar w:fldCharType="separate"/>
      </w:r>
      <w:r w:rsidR="000E4AC8" w:rsidRPr="000E4AC8">
        <w:rPr>
          <w:bCs w:val="0"/>
          <w:sz w:val="24"/>
          <w:szCs w:val="24"/>
          <w:lang w:eastAsia="ru-RU"/>
        </w:rPr>
        <w:t>5.10</w:t>
      </w:r>
      <w:r w:rsidR="008E1BA8">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47"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47"/>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8E1BA8">
        <w:fldChar w:fldCharType="begin"/>
      </w:r>
      <w:r w:rsidR="008E1BA8">
        <w:instrText xml:space="preserve"> REF _Ref440270602 \r \h  \* MERGEFORMAT </w:instrText>
      </w:r>
      <w:r w:rsidR="008E1BA8">
        <w:fldChar w:fldCharType="separate"/>
      </w:r>
      <w:r w:rsidR="000E4AC8">
        <w:t>5</w:t>
      </w:r>
      <w:r w:rsidR="008E1BA8">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8E1BA8">
        <w:fldChar w:fldCharType="begin"/>
      </w:r>
      <w:r w:rsidR="008E1BA8">
        <w:instrText xml:space="preserve"> REF _Ref191386419 \n \h  \* MERGEFORMAT </w:instrText>
      </w:r>
      <w:r w:rsidR="008E1BA8">
        <w:fldChar w:fldCharType="separate"/>
      </w:r>
      <w:r w:rsidR="000E4AC8" w:rsidRPr="000E4AC8">
        <w:rPr>
          <w:bCs w:val="0"/>
          <w:sz w:val="24"/>
          <w:szCs w:val="24"/>
        </w:rPr>
        <w:t>3.3.2</w:t>
      </w:r>
      <w:r w:rsidR="008E1BA8">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0E4AC8">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0E4AC8" w:rsidRPr="000E4AC8">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_Ref442187883 \r \h  \* MERGEFORMAT </w:instrText>
      </w:r>
      <w:r w:rsidR="008E1BA8">
        <w:fldChar w:fldCharType="separate"/>
      </w:r>
      <w:r w:rsidR="000E4AC8" w:rsidRPr="000E4AC8">
        <w:rPr>
          <w:sz w:val="24"/>
          <w:szCs w:val="24"/>
        </w:rPr>
        <w:t>5.16</w:t>
      </w:r>
      <w:r w:rsidR="008E1BA8">
        <w:fldChar w:fldCharType="end"/>
      </w:r>
      <w:r w:rsidR="008D1B83" w:rsidRPr="008D1B83">
        <w:rPr>
          <w:color w:val="00000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48" w:name="_Ref55279015"/>
      <w:bookmarkStart w:id="149"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48"/>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0"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49"/>
      <w:bookmarkEnd w:id="15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51"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_Ref86826666 \r \h </w:instrText>
      </w:r>
      <w:r w:rsidR="006A695C">
        <w:rPr>
          <w:bCs w:val="0"/>
          <w:spacing w:val="-1"/>
          <w:sz w:val="24"/>
          <w:szCs w:val="24"/>
        </w:rPr>
      </w:r>
      <w:r w:rsidR="006A695C">
        <w:rPr>
          <w:bCs w:val="0"/>
          <w:spacing w:val="-1"/>
          <w:sz w:val="24"/>
          <w:szCs w:val="24"/>
        </w:rPr>
        <w:fldChar w:fldCharType="separate"/>
      </w:r>
      <w:r w:rsidR="000E4AC8">
        <w:rPr>
          <w:bCs w:val="0"/>
          <w:spacing w:val="-1"/>
          <w:sz w:val="24"/>
          <w:szCs w:val="24"/>
        </w:rPr>
        <w:t>5.3</w:t>
      </w:r>
      <w:r w:rsidR="006A695C">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51"/>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_Ref86826666 \r \h </w:instrText>
      </w:r>
      <w:r w:rsidR="006A695C">
        <w:rPr>
          <w:bCs w:val="0"/>
          <w:spacing w:val="-1"/>
          <w:sz w:val="24"/>
          <w:szCs w:val="24"/>
        </w:rPr>
      </w:r>
      <w:r w:rsidR="006A695C">
        <w:rPr>
          <w:bCs w:val="0"/>
          <w:spacing w:val="-1"/>
          <w:sz w:val="24"/>
          <w:szCs w:val="24"/>
        </w:rPr>
        <w:fldChar w:fldCharType="separate"/>
      </w:r>
      <w:r w:rsidR="000E4AC8">
        <w:rPr>
          <w:bCs w:val="0"/>
          <w:spacing w:val="-1"/>
          <w:sz w:val="24"/>
          <w:szCs w:val="24"/>
        </w:rPr>
        <w:t>5.3</w:t>
      </w:r>
      <w:r w:rsidR="006A695C">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6A695C">
        <w:rPr>
          <w:sz w:val="24"/>
          <w:szCs w:val="24"/>
        </w:rPr>
        <w:fldChar w:fldCharType="begin"/>
      </w:r>
      <w:r w:rsidR="00B71B9D">
        <w:rPr>
          <w:sz w:val="24"/>
          <w:szCs w:val="24"/>
        </w:rPr>
        <w:instrText xml:space="preserve"> REF _Ref440271182 \r \h </w:instrText>
      </w:r>
      <w:r w:rsidR="006A695C">
        <w:rPr>
          <w:sz w:val="24"/>
          <w:szCs w:val="24"/>
        </w:rPr>
      </w:r>
      <w:r w:rsidR="006A695C">
        <w:rPr>
          <w:sz w:val="24"/>
          <w:szCs w:val="24"/>
        </w:rPr>
        <w:fldChar w:fldCharType="separate"/>
      </w:r>
      <w:r w:rsidR="000E4AC8">
        <w:rPr>
          <w:sz w:val="24"/>
          <w:szCs w:val="24"/>
        </w:rPr>
        <w:t>3.3.1.9</w:t>
      </w:r>
      <w:r w:rsidR="006A695C">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6A695C">
        <w:rPr>
          <w:bCs w:val="0"/>
          <w:sz w:val="24"/>
          <w:szCs w:val="24"/>
        </w:rPr>
        <w:fldChar w:fldCharType="begin"/>
      </w:r>
      <w:r w:rsidR="00B71B9D">
        <w:rPr>
          <w:bCs w:val="0"/>
          <w:sz w:val="24"/>
          <w:szCs w:val="24"/>
        </w:rPr>
        <w:instrText xml:space="preserve"> REF _Ref440271072 \r \h </w:instrText>
      </w:r>
      <w:r w:rsidR="006A695C">
        <w:rPr>
          <w:bCs w:val="0"/>
          <w:sz w:val="24"/>
          <w:szCs w:val="24"/>
        </w:rPr>
      </w:r>
      <w:r w:rsidR="006A695C">
        <w:rPr>
          <w:bCs w:val="0"/>
          <w:sz w:val="24"/>
          <w:szCs w:val="24"/>
        </w:rPr>
        <w:fldChar w:fldCharType="separate"/>
      </w:r>
      <w:r w:rsidR="000E4AC8">
        <w:rPr>
          <w:bCs w:val="0"/>
          <w:sz w:val="24"/>
          <w:szCs w:val="24"/>
        </w:rPr>
        <w:t>5.2</w:t>
      </w:r>
      <w:r w:rsidR="006A695C">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6A695C">
        <w:rPr>
          <w:bCs w:val="0"/>
          <w:sz w:val="24"/>
          <w:szCs w:val="24"/>
        </w:rPr>
        <w:fldChar w:fldCharType="begin"/>
      </w:r>
      <w:r w:rsidR="00B71B9D">
        <w:rPr>
          <w:bCs w:val="0"/>
          <w:sz w:val="24"/>
          <w:szCs w:val="24"/>
        </w:rPr>
        <w:instrText xml:space="preserve"> REF _Ref440271036 \r \h </w:instrText>
      </w:r>
      <w:r w:rsidR="006A695C">
        <w:rPr>
          <w:bCs w:val="0"/>
          <w:sz w:val="24"/>
          <w:szCs w:val="24"/>
        </w:rPr>
      </w:r>
      <w:r w:rsidR="006A695C">
        <w:rPr>
          <w:bCs w:val="0"/>
          <w:sz w:val="24"/>
          <w:szCs w:val="24"/>
        </w:rPr>
        <w:fldChar w:fldCharType="separate"/>
      </w:r>
      <w:r w:rsidR="000E4AC8">
        <w:rPr>
          <w:bCs w:val="0"/>
          <w:sz w:val="24"/>
          <w:szCs w:val="24"/>
        </w:rPr>
        <w:t>5.4</w:t>
      </w:r>
      <w:r w:rsidR="006A695C">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6A695C">
        <w:rPr>
          <w:bCs w:val="0"/>
          <w:sz w:val="24"/>
          <w:szCs w:val="24"/>
        </w:rPr>
        <w:fldChar w:fldCharType="begin"/>
      </w:r>
      <w:r w:rsidR="00B71B9D">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0E4AC8">
        <w:rPr>
          <w:bCs w:val="0"/>
          <w:sz w:val="24"/>
          <w:szCs w:val="24"/>
        </w:rPr>
        <w:t>5.1</w:t>
      </w:r>
      <w:r w:rsidR="006A695C">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A695C">
        <w:rPr>
          <w:bCs w:val="0"/>
          <w:sz w:val="24"/>
          <w:szCs w:val="24"/>
        </w:rPr>
        <w:fldChar w:fldCharType="begin"/>
      </w:r>
      <w:r w:rsidR="00B71B9D">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0E4AC8">
        <w:rPr>
          <w:bCs w:val="0"/>
          <w:sz w:val="24"/>
          <w:szCs w:val="24"/>
        </w:rPr>
        <w:t>5.1</w:t>
      </w:r>
      <w:r w:rsidR="006A695C">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52" w:name="_Ref115076752"/>
      <w:bookmarkStart w:id="153" w:name="_Ref191386109"/>
      <w:bookmarkStart w:id="154" w:name="_Ref191386419"/>
      <w:bookmarkStart w:id="155" w:name="_Toc440357091"/>
      <w:bookmarkStart w:id="156" w:name="_Toc440359646"/>
      <w:bookmarkStart w:id="157" w:name="_Toc440632109"/>
      <w:bookmarkStart w:id="158" w:name="_Toc440875930"/>
      <w:bookmarkStart w:id="159"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52"/>
      <w:bookmarkEnd w:id="153"/>
      <w:bookmarkEnd w:id="154"/>
      <w:r w:rsidRPr="00E71A48">
        <w:rPr>
          <w:szCs w:val="24"/>
        </w:rPr>
        <w:t>ЭТП</w:t>
      </w:r>
      <w:bookmarkEnd w:id="155"/>
      <w:bookmarkEnd w:id="156"/>
      <w:bookmarkEnd w:id="157"/>
      <w:bookmarkEnd w:id="158"/>
      <w:bookmarkEnd w:id="15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60" w:name="_Ref115076807"/>
      <w:bookmarkStart w:id="161" w:name="_Toc440357092"/>
      <w:bookmarkStart w:id="162" w:name="_Toc440359647"/>
      <w:bookmarkStart w:id="163" w:name="_Toc440632110"/>
      <w:bookmarkStart w:id="164" w:name="_Toc440875931"/>
      <w:bookmarkStart w:id="165"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160"/>
      <w:bookmarkEnd w:id="161"/>
      <w:bookmarkEnd w:id="162"/>
      <w:bookmarkEnd w:id="163"/>
      <w:bookmarkEnd w:id="164"/>
      <w:bookmarkEnd w:id="165"/>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66"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0E4AC8">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0E4AC8" w:rsidRPr="000E4AC8">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_Ref442187883 \r \h  \* MERGEFORMAT </w:instrText>
      </w:r>
      <w:r w:rsidR="008E1BA8">
        <w:fldChar w:fldCharType="separate"/>
      </w:r>
      <w:r w:rsidR="000E4AC8" w:rsidRPr="000E4AC8">
        <w:rPr>
          <w:sz w:val="24"/>
          <w:szCs w:val="24"/>
        </w:rPr>
        <w:t>5.16</w:t>
      </w:r>
      <w:r w:rsidR="008E1BA8">
        <w:fldChar w:fldCharType="end"/>
      </w:r>
      <w:r w:rsidR="008D1B83" w:rsidRPr="008D1B83">
        <w:rPr>
          <w:color w:val="000000"/>
          <w:sz w:val="24"/>
          <w:szCs w:val="24"/>
        </w:rPr>
        <w:t>.</w:t>
      </w:r>
      <w:bookmarkEnd w:id="166"/>
    </w:p>
    <w:p w:rsidR="00717F60" w:rsidRPr="00E71A48" w:rsidRDefault="00717F60" w:rsidP="00E71A48">
      <w:pPr>
        <w:pStyle w:val="3"/>
        <w:spacing w:line="264" w:lineRule="auto"/>
        <w:rPr>
          <w:szCs w:val="24"/>
        </w:rPr>
      </w:pPr>
      <w:bookmarkStart w:id="167" w:name="_Ref306008743"/>
      <w:bookmarkStart w:id="168" w:name="_Toc440357093"/>
      <w:bookmarkStart w:id="169" w:name="_Toc440359648"/>
      <w:bookmarkStart w:id="170" w:name="_Toc440632111"/>
      <w:bookmarkStart w:id="171" w:name="_Toc440875932"/>
      <w:bookmarkStart w:id="172"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167"/>
      <w:bookmarkEnd w:id="168"/>
      <w:bookmarkEnd w:id="169"/>
      <w:bookmarkEnd w:id="170"/>
      <w:bookmarkEnd w:id="171"/>
      <w:bookmarkEnd w:id="172"/>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73"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6A695C">
        <w:rPr>
          <w:bCs w:val="0"/>
          <w:sz w:val="24"/>
          <w:szCs w:val="24"/>
        </w:rPr>
        <w:fldChar w:fldCharType="begin"/>
      </w:r>
      <w:r w:rsidR="003F5CDB">
        <w:rPr>
          <w:bCs w:val="0"/>
          <w:sz w:val="24"/>
          <w:szCs w:val="24"/>
        </w:rPr>
        <w:instrText xml:space="preserve"> REF _Ref440289953 \r \h </w:instrText>
      </w:r>
      <w:r w:rsidR="006A695C">
        <w:rPr>
          <w:bCs w:val="0"/>
          <w:sz w:val="24"/>
          <w:szCs w:val="24"/>
        </w:rPr>
      </w:r>
      <w:r w:rsidR="006A695C">
        <w:rPr>
          <w:bCs w:val="0"/>
          <w:sz w:val="24"/>
          <w:szCs w:val="24"/>
        </w:rPr>
        <w:fldChar w:fldCharType="separate"/>
      </w:r>
      <w:r w:rsidR="000E4AC8">
        <w:rPr>
          <w:bCs w:val="0"/>
          <w:sz w:val="24"/>
          <w:szCs w:val="24"/>
        </w:rPr>
        <w:t>3.4.1.3</w:t>
      </w:r>
      <w:r w:rsidR="006A695C">
        <w:rPr>
          <w:bCs w:val="0"/>
          <w:sz w:val="24"/>
          <w:szCs w:val="24"/>
        </w:rPr>
        <w:fldChar w:fldCharType="end"/>
      </w:r>
      <w:r w:rsidR="003F5CDB">
        <w:rPr>
          <w:bCs w:val="0"/>
          <w:sz w:val="24"/>
          <w:szCs w:val="24"/>
        </w:rPr>
        <w:t>)</w:t>
      </w:r>
      <w:r w:rsidR="00717F60" w:rsidRPr="00E71A48">
        <w:rPr>
          <w:bCs w:val="0"/>
          <w:sz w:val="24"/>
          <w:szCs w:val="24"/>
        </w:rPr>
        <w:t>.</w:t>
      </w:r>
      <w:bookmarkEnd w:id="173"/>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74" w:name="_Toc440357094"/>
      <w:bookmarkStart w:id="175" w:name="_Toc440359649"/>
      <w:bookmarkStart w:id="176" w:name="_Toc440632112"/>
      <w:bookmarkStart w:id="177" w:name="_Toc440875933"/>
      <w:bookmarkStart w:id="178" w:name="_Toc441130961"/>
      <w:r w:rsidRPr="00E71A48">
        <w:rPr>
          <w:szCs w:val="24"/>
        </w:rPr>
        <w:t xml:space="preserve">Требования к языку </w:t>
      </w:r>
      <w:r w:rsidR="004B5EB3" w:rsidRPr="00E71A48">
        <w:rPr>
          <w:szCs w:val="24"/>
        </w:rPr>
        <w:t>Заявк</w:t>
      </w:r>
      <w:r w:rsidRPr="00E71A48">
        <w:rPr>
          <w:szCs w:val="24"/>
        </w:rPr>
        <w:t>и</w:t>
      </w:r>
      <w:bookmarkEnd w:id="174"/>
      <w:bookmarkEnd w:id="175"/>
      <w:bookmarkEnd w:id="176"/>
      <w:bookmarkEnd w:id="177"/>
      <w:bookmarkEnd w:id="17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79" w:name="_Toc440357095"/>
      <w:bookmarkStart w:id="180" w:name="_Toc440359650"/>
      <w:bookmarkStart w:id="181" w:name="_Toc440632113"/>
      <w:bookmarkStart w:id="182" w:name="_Toc440875934"/>
      <w:bookmarkStart w:id="183" w:name="_Toc441130962"/>
      <w:r w:rsidRPr="00E71A48">
        <w:rPr>
          <w:szCs w:val="24"/>
        </w:rPr>
        <w:t xml:space="preserve">Требования к валюте </w:t>
      </w:r>
      <w:r w:rsidR="004B5EB3" w:rsidRPr="00E71A48">
        <w:rPr>
          <w:szCs w:val="24"/>
        </w:rPr>
        <w:t>Заявк</w:t>
      </w:r>
      <w:r w:rsidRPr="00E71A48">
        <w:rPr>
          <w:szCs w:val="24"/>
        </w:rPr>
        <w:t>и</w:t>
      </w:r>
      <w:bookmarkEnd w:id="179"/>
      <w:bookmarkEnd w:id="180"/>
      <w:bookmarkEnd w:id="181"/>
      <w:bookmarkEnd w:id="182"/>
      <w:bookmarkEnd w:id="183"/>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84" w:name="_Toc440357096"/>
      <w:bookmarkStart w:id="185" w:name="_Toc440359651"/>
      <w:bookmarkStart w:id="186" w:name="_Toc440632114"/>
      <w:bookmarkStart w:id="187" w:name="_Toc440875935"/>
      <w:bookmarkStart w:id="188" w:name="_Toc441130963"/>
      <w:r w:rsidRPr="00C12FA4">
        <w:rPr>
          <w:szCs w:val="24"/>
        </w:rPr>
        <w:t xml:space="preserve">Начальная (максимальная) цена </w:t>
      </w:r>
      <w:r w:rsidR="00123C70" w:rsidRPr="00C12FA4">
        <w:rPr>
          <w:szCs w:val="24"/>
        </w:rPr>
        <w:t>Договор</w:t>
      </w:r>
      <w:r w:rsidRPr="00C12FA4">
        <w:rPr>
          <w:szCs w:val="24"/>
        </w:rPr>
        <w:t xml:space="preserve">а </w:t>
      </w:r>
      <w:bookmarkEnd w:id="184"/>
      <w:bookmarkEnd w:id="185"/>
      <w:bookmarkEnd w:id="186"/>
      <w:bookmarkEnd w:id="187"/>
      <w:bookmarkEnd w:id="188"/>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79743D" w:rsidP="005566C7">
      <w:pPr>
        <w:widowControl w:val="0"/>
        <w:shd w:val="clear" w:color="auto" w:fill="FFFFFF"/>
        <w:tabs>
          <w:tab w:val="left" w:pos="1701"/>
        </w:tabs>
        <w:autoSpaceDE w:val="0"/>
        <w:spacing w:after="100" w:line="264" w:lineRule="auto"/>
        <w:ind w:right="17" w:firstLine="709"/>
        <w:rPr>
          <w:bCs w:val="0"/>
          <w:sz w:val="24"/>
          <w:szCs w:val="24"/>
        </w:rPr>
      </w:pPr>
      <w:proofErr w:type="gramStart"/>
      <w:r>
        <w:rPr>
          <w:b/>
          <w:sz w:val="24"/>
          <w:szCs w:val="24"/>
        </w:rPr>
        <w:lastRenderedPageBreak/>
        <w:t>1 101 149</w:t>
      </w:r>
      <w:r w:rsidR="00155DAF" w:rsidRPr="005566C7">
        <w:rPr>
          <w:sz w:val="24"/>
          <w:szCs w:val="24"/>
        </w:rPr>
        <w:t xml:space="preserve"> (</w:t>
      </w:r>
      <w:r w:rsidR="00E262BD" w:rsidRPr="00E262BD">
        <w:rPr>
          <w:sz w:val="24"/>
          <w:szCs w:val="24"/>
        </w:rPr>
        <w:t>один миллион сто одн</w:t>
      </w:r>
      <w:r w:rsidR="001A7567">
        <w:rPr>
          <w:sz w:val="24"/>
          <w:szCs w:val="24"/>
        </w:rPr>
        <w:t>а тысяча сто сорок девять</w:t>
      </w:r>
      <w:r w:rsidR="00155DAF" w:rsidRPr="005566C7">
        <w:rPr>
          <w:sz w:val="24"/>
          <w:szCs w:val="24"/>
        </w:rPr>
        <w:t>) рубл</w:t>
      </w:r>
      <w:r w:rsidR="002424A4">
        <w:rPr>
          <w:sz w:val="24"/>
          <w:szCs w:val="24"/>
        </w:rPr>
        <w:t>ей</w:t>
      </w:r>
      <w:r w:rsidR="00155DAF" w:rsidRPr="005566C7">
        <w:rPr>
          <w:sz w:val="24"/>
          <w:szCs w:val="24"/>
        </w:rPr>
        <w:t xml:space="preserve"> 00 копеек РФ, без учета НДС; НДС составляет </w:t>
      </w:r>
      <w:r>
        <w:rPr>
          <w:b/>
          <w:sz w:val="24"/>
          <w:szCs w:val="24"/>
        </w:rPr>
        <w:t>198 206</w:t>
      </w:r>
      <w:r w:rsidR="00155DAF" w:rsidRPr="005566C7">
        <w:rPr>
          <w:sz w:val="24"/>
          <w:szCs w:val="24"/>
        </w:rPr>
        <w:t xml:space="preserve"> (</w:t>
      </w:r>
      <w:r w:rsidR="001A7567" w:rsidRPr="001A7567">
        <w:rPr>
          <w:sz w:val="24"/>
          <w:szCs w:val="24"/>
        </w:rPr>
        <w:t xml:space="preserve">сто девяносто </w:t>
      </w:r>
      <w:r w:rsidR="001A7567">
        <w:rPr>
          <w:sz w:val="24"/>
          <w:szCs w:val="24"/>
        </w:rPr>
        <w:t>восемь тысяч двести шест</w:t>
      </w:r>
      <w:r w:rsidR="00155DAF" w:rsidRPr="005566C7">
        <w:rPr>
          <w:sz w:val="24"/>
          <w:szCs w:val="24"/>
        </w:rPr>
        <w:t xml:space="preserve">) рублей </w:t>
      </w:r>
      <w:r>
        <w:rPr>
          <w:sz w:val="24"/>
          <w:szCs w:val="24"/>
        </w:rPr>
        <w:t>82</w:t>
      </w:r>
      <w:r w:rsidR="00155DAF" w:rsidRPr="005566C7">
        <w:rPr>
          <w:sz w:val="24"/>
          <w:szCs w:val="24"/>
        </w:rPr>
        <w:t xml:space="preserve"> копеек РФ; </w:t>
      </w:r>
      <w:r>
        <w:rPr>
          <w:b/>
          <w:sz w:val="24"/>
          <w:szCs w:val="24"/>
        </w:rPr>
        <w:t>1 299 355</w:t>
      </w:r>
      <w:r w:rsidR="00155DAF" w:rsidRPr="005566C7">
        <w:rPr>
          <w:sz w:val="24"/>
          <w:szCs w:val="24"/>
        </w:rPr>
        <w:t xml:space="preserve"> </w:t>
      </w:r>
      <w:r w:rsidR="00155DAF" w:rsidRPr="00C6114B">
        <w:rPr>
          <w:sz w:val="24"/>
          <w:szCs w:val="24"/>
        </w:rPr>
        <w:t>(</w:t>
      </w:r>
      <w:r w:rsidR="00105ED7" w:rsidRPr="00105ED7">
        <w:rPr>
          <w:sz w:val="24"/>
          <w:szCs w:val="24"/>
        </w:rPr>
        <w:t>од</w:t>
      </w:r>
      <w:bookmarkStart w:id="189" w:name="_GoBack"/>
      <w:bookmarkEnd w:id="189"/>
      <w:r w:rsidR="00105ED7" w:rsidRPr="00105ED7">
        <w:rPr>
          <w:sz w:val="24"/>
          <w:szCs w:val="24"/>
        </w:rPr>
        <w:t>ин миллион двести девяносто девять ты</w:t>
      </w:r>
      <w:r w:rsidR="00105ED7">
        <w:rPr>
          <w:sz w:val="24"/>
          <w:szCs w:val="24"/>
        </w:rPr>
        <w:t>сяч триста пятьдесят пять</w:t>
      </w:r>
      <w:r w:rsidR="00155DAF" w:rsidRPr="005566C7">
        <w:rPr>
          <w:sz w:val="24"/>
          <w:szCs w:val="24"/>
        </w:rPr>
        <w:t xml:space="preserve">) рублей </w:t>
      </w:r>
      <w:r>
        <w:rPr>
          <w:sz w:val="24"/>
          <w:szCs w:val="24"/>
        </w:rPr>
        <w:t>82</w:t>
      </w:r>
      <w:r w:rsidR="00155DAF" w:rsidRPr="005566C7">
        <w:rPr>
          <w:sz w:val="24"/>
          <w:szCs w:val="24"/>
        </w:rPr>
        <w:t xml:space="preserve"> копеек РФ, с учетом НДС</w:t>
      </w:r>
      <w:r w:rsidR="005566C7" w:rsidRPr="005566C7">
        <w:rPr>
          <w:sz w:val="24"/>
          <w:szCs w:val="24"/>
        </w:rPr>
        <w:t>.</w:t>
      </w:r>
      <w:proofErr w:type="gramEnd"/>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A695C">
        <w:rPr>
          <w:bCs w:val="0"/>
          <w:sz w:val="24"/>
          <w:szCs w:val="24"/>
        </w:rPr>
        <w:fldChar w:fldCharType="begin"/>
      </w:r>
      <w:r w:rsidR="003F3A69">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0E4AC8">
        <w:rPr>
          <w:bCs w:val="0"/>
          <w:sz w:val="24"/>
          <w:szCs w:val="24"/>
        </w:rPr>
        <w:t>5.1</w:t>
      </w:r>
      <w:r w:rsidR="006A695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6A695C">
        <w:rPr>
          <w:bCs w:val="0"/>
          <w:sz w:val="24"/>
          <w:szCs w:val="24"/>
        </w:rPr>
        <w:fldChar w:fldCharType="begin"/>
      </w:r>
      <w:r w:rsidR="003F3A69">
        <w:rPr>
          <w:bCs w:val="0"/>
          <w:sz w:val="24"/>
          <w:szCs w:val="24"/>
        </w:rPr>
        <w:instrText xml:space="preserve"> REF _Ref440271072 \r \h </w:instrText>
      </w:r>
      <w:r w:rsidR="006A695C">
        <w:rPr>
          <w:bCs w:val="0"/>
          <w:sz w:val="24"/>
          <w:szCs w:val="24"/>
        </w:rPr>
      </w:r>
      <w:r w:rsidR="006A695C">
        <w:rPr>
          <w:bCs w:val="0"/>
          <w:sz w:val="24"/>
          <w:szCs w:val="24"/>
        </w:rPr>
        <w:fldChar w:fldCharType="separate"/>
      </w:r>
      <w:r w:rsidR="000E4AC8">
        <w:rPr>
          <w:bCs w:val="0"/>
          <w:sz w:val="24"/>
          <w:szCs w:val="24"/>
        </w:rPr>
        <w:t>5.2</w:t>
      </w:r>
      <w:r w:rsidR="006A695C">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A695C">
        <w:rPr>
          <w:bCs w:val="0"/>
          <w:sz w:val="24"/>
          <w:szCs w:val="24"/>
        </w:rPr>
        <w:fldChar w:fldCharType="begin"/>
      </w:r>
      <w:r w:rsidR="003F3A69">
        <w:rPr>
          <w:bCs w:val="0"/>
          <w:sz w:val="24"/>
          <w:szCs w:val="24"/>
        </w:rPr>
        <w:instrText xml:space="preserve"> REF _Ref306138385 \r \h </w:instrText>
      </w:r>
      <w:r w:rsidR="006A695C">
        <w:rPr>
          <w:bCs w:val="0"/>
          <w:sz w:val="24"/>
          <w:szCs w:val="24"/>
        </w:rPr>
      </w:r>
      <w:r w:rsidR="006A695C">
        <w:rPr>
          <w:bCs w:val="0"/>
          <w:sz w:val="24"/>
          <w:szCs w:val="24"/>
        </w:rPr>
        <w:fldChar w:fldCharType="separate"/>
      </w:r>
      <w:r w:rsidR="000E4AC8">
        <w:rPr>
          <w:bCs w:val="0"/>
          <w:sz w:val="24"/>
          <w:szCs w:val="24"/>
        </w:rPr>
        <w:t>3.6.4</w:t>
      </w:r>
      <w:r w:rsidR="006A695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190" w:name="_Ref191386407"/>
      <w:bookmarkStart w:id="191" w:name="_Ref191386526"/>
      <w:bookmarkStart w:id="192" w:name="_Toc440357097"/>
      <w:bookmarkStart w:id="193" w:name="_Toc440359652"/>
      <w:bookmarkStart w:id="194" w:name="_Toc440632115"/>
      <w:bookmarkStart w:id="195" w:name="_Toc440875936"/>
      <w:bookmarkStart w:id="196" w:name="_Toc441130964"/>
      <w:bookmarkStart w:id="19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190"/>
      <w:bookmarkEnd w:id="191"/>
      <w:bookmarkEnd w:id="192"/>
      <w:bookmarkEnd w:id="193"/>
      <w:bookmarkEnd w:id="194"/>
      <w:bookmarkEnd w:id="195"/>
      <w:bookmarkEnd w:id="19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198" w:name="_Ref93090116"/>
      <w:bookmarkStart w:id="199" w:name="_Ref191386482"/>
      <w:bookmarkStart w:id="200" w:name="_Ref440291364"/>
      <w:bookmarkEnd w:id="19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198"/>
      <w:r w:rsidRPr="00E71A48">
        <w:rPr>
          <w:bCs w:val="0"/>
          <w:sz w:val="24"/>
          <w:szCs w:val="24"/>
        </w:rPr>
        <w:t>:</w:t>
      </w:r>
      <w:bookmarkStart w:id="201" w:name="_Ref306004833"/>
      <w:bookmarkEnd w:id="19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5566C7">
        <w:rPr>
          <w:bCs w:val="0"/>
          <w:sz w:val="24"/>
          <w:szCs w:val="24"/>
        </w:rPr>
        <w:t xml:space="preserve"> </w:t>
      </w:r>
      <w:r w:rsidR="005566C7" w:rsidRPr="005566C7">
        <w:rPr>
          <w:sz w:val="24"/>
          <w:szCs w:val="24"/>
        </w:rPr>
        <w:t>являющееся субъектом малого и среднего предпринимательства</w:t>
      </w:r>
      <w:r w:rsidRPr="005566C7">
        <w:rPr>
          <w:bCs w:val="0"/>
          <w:sz w:val="24"/>
          <w:szCs w:val="24"/>
        </w:rPr>
        <w:t xml:space="preserve">. </w:t>
      </w:r>
      <w:r w:rsidR="003F330D" w:rsidRPr="005566C7">
        <w:rPr>
          <w:bCs w:val="0"/>
          <w:sz w:val="24"/>
          <w:szCs w:val="24"/>
        </w:rPr>
        <w:t>Привлечение</w:t>
      </w:r>
      <w:r w:rsidR="003F330D">
        <w:rPr>
          <w:bCs w:val="0"/>
          <w:sz w:val="24"/>
          <w:szCs w:val="24"/>
        </w:rPr>
        <w:t xml:space="preserve">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6A695C" w:rsidRPr="000F4365">
        <w:rPr>
          <w:bCs w:val="0"/>
          <w:sz w:val="24"/>
          <w:szCs w:val="24"/>
        </w:rPr>
        <w:fldChar w:fldCharType="begin"/>
      </w:r>
      <w:r w:rsidR="003F3A69" w:rsidRPr="000F4365">
        <w:rPr>
          <w:bCs w:val="0"/>
          <w:sz w:val="24"/>
          <w:szCs w:val="24"/>
        </w:rPr>
        <w:instrText xml:space="preserve"> REF _Ref440271628 \r \h </w:instrText>
      </w:r>
      <w:r w:rsidR="006A695C" w:rsidRPr="000F4365">
        <w:rPr>
          <w:bCs w:val="0"/>
          <w:sz w:val="24"/>
          <w:szCs w:val="24"/>
        </w:rPr>
      </w:r>
      <w:r w:rsidR="006A695C" w:rsidRPr="000F4365">
        <w:rPr>
          <w:bCs w:val="0"/>
          <w:sz w:val="24"/>
          <w:szCs w:val="24"/>
        </w:rPr>
        <w:fldChar w:fldCharType="separate"/>
      </w:r>
      <w:r w:rsidR="000E4AC8">
        <w:rPr>
          <w:bCs w:val="0"/>
          <w:sz w:val="24"/>
          <w:szCs w:val="24"/>
        </w:rPr>
        <w:t>3.3.9</w:t>
      </w:r>
      <w:r w:rsidR="006A695C"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E1BA8">
        <w:fldChar w:fldCharType="begin"/>
      </w:r>
      <w:r w:rsidR="008E1BA8">
        <w:instrText xml:space="preserve"> REF _Ref191386461 \n \h  \* MERGEFORMAT </w:instrText>
      </w:r>
      <w:r w:rsidR="008E1BA8">
        <w:fldChar w:fldCharType="separate"/>
      </w:r>
      <w:r w:rsidR="000E4AC8" w:rsidRPr="000E4AC8">
        <w:rPr>
          <w:bCs w:val="0"/>
          <w:sz w:val="24"/>
          <w:szCs w:val="24"/>
        </w:rPr>
        <w:t>3.3.10</w:t>
      </w:r>
      <w:r w:rsidR="008E1BA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00"/>
      <w:bookmarkEnd w:id="20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0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0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03" w:name="_Ref306032455"/>
      <w:r w:rsidRPr="00E71A48">
        <w:rPr>
          <w:bCs w:val="0"/>
          <w:color w:val="000000"/>
          <w:sz w:val="24"/>
          <w:szCs w:val="24"/>
        </w:rPr>
        <w:t xml:space="preserve">должен </w:t>
      </w:r>
      <w:bookmarkStart w:id="20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03"/>
      <w:bookmarkEnd w:id="20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0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0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5566C7"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w:t>
      </w:r>
      <w:r w:rsidRPr="005566C7">
        <w:rPr>
          <w:sz w:val="24"/>
          <w:szCs w:val="24"/>
          <w:lang w:eastAsia="ru-RU"/>
        </w:rPr>
        <w:t>Документации по запросу предложений;</w:t>
      </w:r>
    </w:p>
    <w:p w:rsidR="005566C7" w:rsidRPr="005566C7" w:rsidRDefault="005566C7" w:rsidP="00D75CA2">
      <w:pPr>
        <w:numPr>
          <w:ilvl w:val="0"/>
          <w:numId w:val="21"/>
        </w:numPr>
        <w:suppressAutoHyphens w:val="0"/>
        <w:spacing w:line="264" w:lineRule="auto"/>
        <w:rPr>
          <w:sz w:val="24"/>
          <w:szCs w:val="24"/>
          <w:lang w:eastAsia="ru-RU"/>
        </w:rPr>
      </w:pPr>
      <w:r w:rsidRPr="005566C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0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0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06"/>
      <w:bookmarkEnd w:id="20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BC19F9">
      <w:pPr>
        <w:widowControl w:val="0"/>
        <w:numPr>
          <w:ilvl w:val="0"/>
          <w:numId w:val="48"/>
        </w:numPr>
        <w:tabs>
          <w:tab w:val="left" w:pos="1260"/>
        </w:tabs>
        <w:autoSpaceDE w:val="0"/>
        <w:spacing w:line="264" w:lineRule="auto"/>
        <w:ind w:left="1276"/>
        <w:rPr>
          <w:sz w:val="24"/>
          <w:szCs w:val="24"/>
        </w:rPr>
      </w:pPr>
      <w:bookmarkStart w:id="208"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0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8E1BA8">
        <w:fldChar w:fldCharType="begin"/>
      </w:r>
      <w:r w:rsidR="008E1BA8">
        <w:instrText xml:space="preserve"> REF _Ref440271993 \r \h  \* MERGEFORMAT </w:instrText>
      </w:r>
      <w:r w:rsidR="008E1BA8">
        <w:fldChar w:fldCharType="separate"/>
      </w:r>
      <w:r w:rsidR="000E4AC8" w:rsidRPr="000E4AC8">
        <w:rPr>
          <w:sz w:val="24"/>
          <w:szCs w:val="24"/>
        </w:rPr>
        <w:t>5.9</w:t>
      </w:r>
      <w:r w:rsidR="008E1BA8">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0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A695C">
        <w:rPr>
          <w:sz w:val="24"/>
          <w:szCs w:val="24"/>
        </w:rPr>
        <w:fldChar w:fldCharType="begin"/>
      </w:r>
      <w:r w:rsidR="003F3A69">
        <w:rPr>
          <w:sz w:val="24"/>
          <w:szCs w:val="24"/>
        </w:rPr>
        <w:instrText xml:space="preserve"> REF _Ref440271964 \r \h </w:instrText>
      </w:r>
      <w:r w:rsidR="006A695C">
        <w:rPr>
          <w:sz w:val="24"/>
          <w:szCs w:val="24"/>
        </w:rPr>
      </w:r>
      <w:r w:rsidR="006A695C">
        <w:rPr>
          <w:sz w:val="24"/>
          <w:szCs w:val="24"/>
        </w:rPr>
        <w:fldChar w:fldCharType="separate"/>
      </w:r>
      <w:r w:rsidR="000E4AC8">
        <w:rPr>
          <w:sz w:val="24"/>
          <w:szCs w:val="24"/>
        </w:rPr>
        <w:t>5.1.3</w:t>
      </w:r>
      <w:r w:rsidR="006A695C">
        <w:rPr>
          <w:sz w:val="24"/>
          <w:szCs w:val="24"/>
        </w:rPr>
        <w:fldChar w:fldCharType="end"/>
      </w:r>
      <w:r w:rsidR="00A600E3">
        <w:rPr>
          <w:sz w:val="24"/>
          <w:szCs w:val="24"/>
        </w:rPr>
        <w:t>)</w:t>
      </w:r>
      <w:r w:rsidRPr="00F82225">
        <w:rPr>
          <w:sz w:val="24"/>
          <w:szCs w:val="24"/>
        </w:rPr>
        <w:t>;</w:t>
      </w:r>
      <w:bookmarkEnd w:id="20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A695C">
        <w:rPr>
          <w:sz w:val="24"/>
          <w:szCs w:val="24"/>
        </w:rPr>
        <w:fldChar w:fldCharType="begin"/>
      </w:r>
      <w:r w:rsidR="003F3A69">
        <w:rPr>
          <w:sz w:val="24"/>
          <w:szCs w:val="24"/>
        </w:rPr>
        <w:instrText xml:space="preserve"> REF _Ref440272035 \r \h </w:instrText>
      </w:r>
      <w:r w:rsidR="006A695C">
        <w:rPr>
          <w:sz w:val="24"/>
          <w:szCs w:val="24"/>
        </w:rPr>
      </w:r>
      <w:r w:rsidR="006A695C">
        <w:rPr>
          <w:sz w:val="24"/>
          <w:szCs w:val="24"/>
        </w:rPr>
        <w:fldChar w:fldCharType="separate"/>
      </w:r>
      <w:r w:rsidR="000E4AC8">
        <w:rPr>
          <w:sz w:val="24"/>
          <w:szCs w:val="24"/>
        </w:rPr>
        <w:t>5.11</w:t>
      </w:r>
      <w:r w:rsidR="006A695C">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A695C">
        <w:rPr>
          <w:sz w:val="24"/>
          <w:szCs w:val="24"/>
        </w:rPr>
        <w:fldChar w:fldCharType="begin"/>
      </w:r>
      <w:r w:rsidR="003F3A69">
        <w:rPr>
          <w:sz w:val="24"/>
          <w:szCs w:val="24"/>
        </w:rPr>
        <w:instrText xml:space="preserve"> REF _Ref440272051 \r \h </w:instrText>
      </w:r>
      <w:r w:rsidR="006A695C">
        <w:rPr>
          <w:sz w:val="24"/>
          <w:szCs w:val="24"/>
        </w:rPr>
      </w:r>
      <w:r w:rsidR="006A695C">
        <w:rPr>
          <w:sz w:val="24"/>
          <w:szCs w:val="24"/>
        </w:rPr>
        <w:fldChar w:fldCharType="separate"/>
      </w:r>
      <w:r w:rsidR="000E4AC8">
        <w:rPr>
          <w:sz w:val="24"/>
          <w:szCs w:val="24"/>
        </w:rPr>
        <w:t>5.12</w:t>
      </w:r>
      <w:r w:rsidR="006A695C">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w:t>
      </w:r>
      <w:r w:rsidR="00F82225" w:rsidRPr="00F82225">
        <w:rPr>
          <w:sz w:val="24"/>
          <w:szCs w:val="24"/>
        </w:rPr>
        <w:lastRenderedPageBreak/>
        <w:t>(код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proofErr w:type="gramStart"/>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roofErr w:type="gramEnd"/>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1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8E1BA8" w:rsidRPr="006E10CC">
        <w:fldChar w:fldCharType="begin"/>
      </w:r>
      <w:r w:rsidR="008E1BA8" w:rsidRPr="006E10CC">
        <w:instrText xml:space="preserve"> REF _Ref440272119 \r \h  \* MERGEFORMAT </w:instrText>
      </w:r>
      <w:r w:rsidR="008E1BA8" w:rsidRPr="006E10CC">
        <w:fldChar w:fldCharType="separate"/>
      </w:r>
      <w:r w:rsidR="000E4AC8" w:rsidRPr="000E4AC8">
        <w:rPr>
          <w:sz w:val="24"/>
          <w:szCs w:val="24"/>
        </w:rPr>
        <w:t>5.6.1</w:t>
      </w:r>
      <w:r w:rsidR="008E1BA8" w:rsidRPr="006E10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10"/>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1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A695C">
        <w:rPr>
          <w:sz w:val="24"/>
          <w:szCs w:val="24"/>
        </w:rPr>
        <w:fldChar w:fldCharType="begin"/>
      </w:r>
      <w:r w:rsidR="003F3A69">
        <w:rPr>
          <w:sz w:val="24"/>
          <w:szCs w:val="24"/>
        </w:rPr>
        <w:instrText xml:space="preserve"> REF _Ref440272147 \r \h </w:instrText>
      </w:r>
      <w:r w:rsidR="006A695C">
        <w:rPr>
          <w:sz w:val="24"/>
          <w:szCs w:val="24"/>
        </w:rPr>
      </w:r>
      <w:r w:rsidR="006A695C">
        <w:rPr>
          <w:sz w:val="24"/>
          <w:szCs w:val="24"/>
        </w:rPr>
        <w:fldChar w:fldCharType="separate"/>
      </w:r>
      <w:r w:rsidR="000E4AC8">
        <w:rPr>
          <w:sz w:val="24"/>
          <w:szCs w:val="24"/>
        </w:rPr>
        <w:t>5.6.2</w:t>
      </w:r>
      <w:r w:rsidR="006A695C">
        <w:rPr>
          <w:sz w:val="24"/>
          <w:szCs w:val="24"/>
        </w:rPr>
        <w:fldChar w:fldCharType="end"/>
      </w:r>
      <w:r w:rsidR="003F3A69">
        <w:rPr>
          <w:sz w:val="24"/>
          <w:szCs w:val="24"/>
        </w:rPr>
        <w:t>)</w:t>
      </w:r>
      <w:r w:rsidRPr="007D7C50">
        <w:rPr>
          <w:sz w:val="24"/>
          <w:szCs w:val="24"/>
        </w:rPr>
        <w:t>;</w:t>
      </w:r>
      <w:bookmarkEnd w:id="21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6A695C">
        <w:rPr>
          <w:sz w:val="24"/>
          <w:szCs w:val="24"/>
        </w:rPr>
        <w:fldChar w:fldCharType="begin"/>
      </w:r>
      <w:r w:rsidR="003C2207">
        <w:rPr>
          <w:sz w:val="24"/>
          <w:szCs w:val="24"/>
        </w:rPr>
        <w:instrText xml:space="preserve"> REF _Ref55336378 \r \h </w:instrText>
      </w:r>
      <w:r w:rsidR="006A695C">
        <w:rPr>
          <w:sz w:val="24"/>
          <w:szCs w:val="24"/>
        </w:rPr>
      </w:r>
      <w:r w:rsidR="006A695C">
        <w:rPr>
          <w:sz w:val="24"/>
          <w:szCs w:val="24"/>
        </w:rPr>
        <w:fldChar w:fldCharType="separate"/>
      </w:r>
      <w:r w:rsidR="000E4AC8">
        <w:rPr>
          <w:sz w:val="24"/>
          <w:szCs w:val="24"/>
        </w:rPr>
        <w:t>5.7</w:t>
      </w:r>
      <w:r w:rsidR="006A695C">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A695C">
        <w:rPr>
          <w:sz w:val="24"/>
          <w:szCs w:val="24"/>
        </w:rPr>
        <w:fldChar w:fldCharType="begin"/>
      </w:r>
      <w:r w:rsidR="003C2207">
        <w:rPr>
          <w:sz w:val="24"/>
          <w:szCs w:val="24"/>
        </w:rPr>
        <w:instrText xml:space="preserve"> REF _Ref55336398 \r \h </w:instrText>
      </w:r>
      <w:r w:rsidR="006A695C">
        <w:rPr>
          <w:sz w:val="24"/>
          <w:szCs w:val="24"/>
        </w:rPr>
      </w:r>
      <w:r w:rsidR="006A695C">
        <w:rPr>
          <w:sz w:val="24"/>
          <w:szCs w:val="24"/>
        </w:rPr>
        <w:fldChar w:fldCharType="separate"/>
      </w:r>
      <w:r w:rsidR="000E4AC8">
        <w:rPr>
          <w:sz w:val="24"/>
          <w:szCs w:val="24"/>
        </w:rPr>
        <w:t>5.8</w:t>
      </w:r>
      <w:r w:rsidR="006A695C">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1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A695C">
        <w:rPr>
          <w:sz w:val="24"/>
          <w:szCs w:val="24"/>
        </w:rPr>
        <w:fldChar w:fldCharType="begin"/>
      </w:r>
      <w:r w:rsidR="003C2207">
        <w:rPr>
          <w:sz w:val="24"/>
          <w:szCs w:val="24"/>
        </w:rPr>
        <w:instrText xml:space="preserve"> REF _Ref440272256 \r \h </w:instrText>
      </w:r>
      <w:r w:rsidR="006A695C">
        <w:rPr>
          <w:sz w:val="24"/>
          <w:szCs w:val="24"/>
        </w:rPr>
      </w:r>
      <w:r w:rsidR="006A695C">
        <w:rPr>
          <w:sz w:val="24"/>
          <w:szCs w:val="24"/>
        </w:rPr>
        <w:fldChar w:fldCharType="separate"/>
      </w:r>
      <w:r w:rsidR="000E4AC8">
        <w:rPr>
          <w:sz w:val="24"/>
          <w:szCs w:val="24"/>
        </w:rPr>
        <w:t>5.13</w:t>
      </w:r>
      <w:r w:rsidR="006A695C">
        <w:rPr>
          <w:sz w:val="24"/>
          <w:szCs w:val="24"/>
        </w:rPr>
        <w:fldChar w:fldCharType="end"/>
      </w:r>
      <w:r>
        <w:rPr>
          <w:sz w:val="24"/>
          <w:szCs w:val="24"/>
        </w:rPr>
        <w:t>);</w:t>
      </w:r>
      <w:bookmarkEnd w:id="21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8E1BA8">
        <w:fldChar w:fldCharType="begin"/>
      </w:r>
      <w:r w:rsidR="008E1BA8">
        <w:instrText xml:space="preserve"> REF _Ref440272274 \r \h  \* MERGEFORMAT </w:instrText>
      </w:r>
      <w:r w:rsidR="008E1BA8">
        <w:fldChar w:fldCharType="separate"/>
      </w:r>
      <w:r w:rsidR="000E4AC8" w:rsidRPr="000E4AC8">
        <w:rPr>
          <w:sz w:val="24"/>
          <w:szCs w:val="24"/>
        </w:rPr>
        <w:t>5.14</w:t>
      </w:r>
      <w:r w:rsidR="008E1BA8">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w:t>
      </w:r>
      <w:r w:rsidRPr="007D7C50">
        <w:rPr>
          <w:sz w:val="24"/>
          <w:szCs w:val="24"/>
        </w:rPr>
        <w:lastRenderedPageBreak/>
        <w:t>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13" w:name="_Ref191386451"/>
      <w:bookmarkStart w:id="214" w:name="_Ref440271628"/>
      <w:bookmarkStart w:id="215" w:name="_Toc440357098"/>
      <w:bookmarkStart w:id="216" w:name="_Toc440359653"/>
      <w:bookmarkStart w:id="217" w:name="_Toc440632116"/>
      <w:bookmarkStart w:id="218" w:name="_Toc440875937"/>
      <w:bookmarkStart w:id="219" w:name="_Toc441130965"/>
      <w:r w:rsidRPr="00E71A48">
        <w:rPr>
          <w:szCs w:val="24"/>
        </w:rPr>
        <w:t xml:space="preserve">Привлечение </w:t>
      </w:r>
      <w:bookmarkEnd w:id="213"/>
      <w:proofErr w:type="spellStart"/>
      <w:r w:rsidR="005B074F" w:rsidRPr="00E71A48">
        <w:rPr>
          <w:szCs w:val="24"/>
        </w:rPr>
        <w:t>сопоставщиков</w:t>
      </w:r>
      <w:bookmarkEnd w:id="214"/>
      <w:bookmarkEnd w:id="215"/>
      <w:bookmarkEnd w:id="216"/>
      <w:bookmarkEnd w:id="217"/>
      <w:bookmarkEnd w:id="218"/>
      <w:bookmarkEnd w:id="21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20" w:name="_Ref191386461"/>
      <w:bookmarkStart w:id="221" w:name="_Toc440357099"/>
      <w:bookmarkStart w:id="222" w:name="_Toc440359654"/>
      <w:bookmarkStart w:id="223" w:name="_Toc440632117"/>
      <w:bookmarkStart w:id="224" w:name="_Toc440875938"/>
      <w:bookmarkStart w:id="22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20"/>
      <w:bookmarkEnd w:id="221"/>
      <w:bookmarkEnd w:id="222"/>
      <w:bookmarkEnd w:id="223"/>
      <w:bookmarkEnd w:id="224"/>
      <w:bookmarkEnd w:id="22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8E1BA8">
        <w:fldChar w:fldCharType="begin"/>
      </w:r>
      <w:r w:rsidR="008E1BA8">
        <w:instrText xml:space="preserve"> REF _Ref191386482 \r \h  \* MERGEFORMAT </w:instrText>
      </w:r>
      <w:r w:rsidR="008E1BA8">
        <w:fldChar w:fldCharType="separate"/>
      </w:r>
      <w:r w:rsidR="000E4AC8" w:rsidRPr="000E4AC8">
        <w:rPr>
          <w:bCs w:val="0"/>
          <w:sz w:val="24"/>
          <w:szCs w:val="24"/>
        </w:rPr>
        <w:t>3.3.8.1</w:t>
      </w:r>
      <w:r w:rsidR="008E1BA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8E1BA8">
        <w:fldChar w:fldCharType="begin"/>
      </w:r>
      <w:r w:rsidR="008E1BA8">
        <w:instrText xml:space="preserve"> REF _Ref191386407 \r \h  \* MERGEFORMAT </w:instrText>
      </w:r>
      <w:r w:rsidR="008E1BA8">
        <w:fldChar w:fldCharType="separate"/>
      </w:r>
      <w:r w:rsidR="000E4AC8" w:rsidRPr="000E4AC8">
        <w:rPr>
          <w:bCs w:val="0"/>
          <w:sz w:val="24"/>
          <w:szCs w:val="24"/>
        </w:rPr>
        <w:t>3.3.8</w:t>
      </w:r>
      <w:r w:rsidR="008E1BA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A695C">
        <w:rPr>
          <w:bCs w:val="0"/>
          <w:sz w:val="24"/>
          <w:szCs w:val="24"/>
        </w:rPr>
        <w:fldChar w:fldCharType="begin"/>
      </w:r>
      <w:r w:rsidR="000F4365">
        <w:rPr>
          <w:bCs w:val="0"/>
          <w:sz w:val="24"/>
          <w:szCs w:val="24"/>
        </w:rPr>
        <w:instrText xml:space="preserve"> REF _Ref440291364 \r \h </w:instrText>
      </w:r>
      <w:r w:rsidR="006A695C">
        <w:rPr>
          <w:bCs w:val="0"/>
          <w:sz w:val="24"/>
          <w:szCs w:val="24"/>
        </w:rPr>
      </w:r>
      <w:r w:rsidR="006A695C">
        <w:rPr>
          <w:bCs w:val="0"/>
          <w:sz w:val="24"/>
          <w:szCs w:val="24"/>
        </w:rPr>
        <w:fldChar w:fldCharType="separate"/>
      </w:r>
      <w:r w:rsidR="000E4AC8">
        <w:rPr>
          <w:bCs w:val="0"/>
          <w:sz w:val="24"/>
          <w:szCs w:val="24"/>
        </w:rPr>
        <w:t>3.3.8.1</w:t>
      </w:r>
      <w:r w:rsidR="006A695C">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2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2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2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2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2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2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E1BA8">
        <w:fldChar w:fldCharType="begin"/>
      </w:r>
      <w:r w:rsidR="008E1BA8">
        <w:instrText xml:space="preserve"> REF _Ref307563248 \r \h  \* MERGEFORMAT </w:instrText>
      </w:r>
      <w:r w:rsidR="008E1BA8">
        <w:fldChar w:fldCharType="separate"/>
      </w:r>
      <w:r w:rsidR="000E4AC8" w:rsidRPr="000E4AC8">
        <w:rPr>
          <w:bCs w:val="0"/>
          <w:sz w:val="24"/>
          <w:szCs w:val="24"/>
          <w:lang w:val="en-US"/>
        </w:rPr>
        <w:t>a</w:t>
      </w:r>
      <w:r w:rsidR="000E4AC8" w:rsidRPr="000E4AC8">
        <w:rPr>
          <w:bCs w:val="0"/>
          <w:sz w:val="24"/>
          <w:szCs w:val="24"/>
        </w:rPr>
        <w:t>)</w:t>
      </w:r>
      <w:r w:rsidR="008E1BA8">
        <w:fldChar w:fldCharType="end"/>
      </w:r>
      <w:r w:rsidRPr="00E71A48">
        <w:rPr>
          <w:bCs w:val="0"/>
          <w:sz w:val="24"/>
          <w:szCs w:val="24"/>
        </w:rPr>
        <w:t xml:space="preserve">- </w:t>
      </w:r>
      <w:r w:rsidR="008E1BA8">
        <w:fldChar w:fldCharType="begin"/>
      </w:r>
      <w:r w:rsidR="008E1BA8">
        <w:instrText xml:space="preserve"> REF _Ref307563262 \r \h  \* MERGEFORMAT </w:instrText>
      </w:r>
      <w:r w:rsidR="008E1BA8">
        <w:fldChar w:fldCharType="separate"/>
      </w:r>
      <w:r w:rsidR="000E4AC8" w:rsidRPr="000E4AC8">
        <w:rPr>
          <w:bCs w:val="0"/>
          <w:sz w:val="24"/>
          <w:szCs w:val="24"/>
          <w:lang w:val="en-US"/>
        </w:rPr>
        <w:t>g</w:t>
      </w:r>
      <w:r w:rsidR="000E4AC8" w:rsidRPr="000E4AC8">
        <w:rPr>
          <w:bCs w:val="0"/>
          <w:sz w:val="24"/>
          <w:szCs w:val="24"/>
        </w:rPr>
        <w:t>)</w:t>
      </w:r>
      <w:r w:rsidR="008E1BA8">
        <w:fldChar w:fldCharType="end"/>
      </w:r>
      <w:r w:rsidRPr="00E71A48">
        <w:rPr>
          <w:bCs w:val="0"/>
          <w:sz w:val="24"/>
          <w:szCs w:val="24"/>
        </w:rPr>
        <w:t xml:space="preserve">п. </w:t>
      </w:r>
      <w:r w:rsidR="008E1BA8">
        <w:fldChar w:fldCharType="begin"/>
      </w:r>
      <w:r w:rsidR="008E1BA8">
        <w:instrText xml:space="preserve"> REF _Ref306032591 \r \h  \* MERGEFORMAT </w:instrText>
      </w:r>
      <w:r w:rsidR="008E1BA8">
        <w:fldChar w:fldCharType="separate"/>
      </w:r>
      <w:r w:rsidR="000E4AC8" w:rsidRPr="000E4AC8">
        <w:rPr>
          <w:bCs w:val="0"/>
          <w:sz w:val="24"/>
          <w:szCs w:val="24"/>
        </w:rPr>
        <w:t>3.3.10.4</w:t>
      </w:r>
      <w:r w:rsidR="008E1BA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A695C">
        <w:rPr>
          <w:sz w:val="24"/>
          <w:szCs w:val="24"/>
        </w:rPr>
        <w:fldChar w:fldCharType="begin"/>
      </w:r>
      <w:r w:rsidR="000F4365">
        <w:rPr>
          <w:bCs w:val="0"/>
          <w:sz w:val="24"/>
          <w:szCs w:val="24"/>
        </w:rPr>
        <w:instrText xml:space="preserve"> REF _Ref303669127 \r \h </w:instrText>
      </w:r>
      <w:r w:rsidR="006A695C">
        <w:rPr>
          <w:sz w:val="24"/>
          <w:szCs w:val="24"/>
        </w:rPr>
      </w:r>
      <w:r w:rsidR="006A695C">
        <w:rPr>
          <w:sz w:val="24"/>
          <w:szCs w:val="24"/>
        </w:rPr>
        <w:fldChar w:fldCharType="separate"/>
      </w:r>
      <w:r w:rsidR="000E4AC8">
        <w:rPr>
          <w:bCs w:val="0"/>
          <w:sz w:val="24"/>
          <w:szCs w:val="24"/>
        </w:rPr>
        <w:t>3.3.8.2</w:t>
      </w:r>
      <w:r w:rsidR="006A695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A695C">
        <w:rPr>
          <w:bCs w:val="0"/>
          <w:sz w:val="24"/>
          <w:szCs w:val="24"/>
        </w:rPr>
        <w:fldChar w:fldCharType="begin"/>
      </w:r>
      <w:r w:rsidR="003C2207">
        <w:rPr>
          <w:bCs w:val="0"/>
          <w:sz w:val="24"/>
          <w:szCs w:val="24"/>
        </w:rPr>
        <w:instrText xml:space="preserve"> REF _Ref440272510 \r \h </w:instrText>
      </w:r>
      <w:r w:rsidR="006A695C">
        <w:rPr>
          <w:bCs w:val="0"/>
          <w:sz w:val="24"/>
          <w:szCs w:val="24"/>
        </w:rPr>
      </w:r>
      <w:r w:rsidR="006A695C">
        <w:rPr>
          <w:bCs w:val="0"/>
          <w:sz w:val="24"/>
          <w:szCs w:val="24"/>
        </w:rPr>
        <w:fldChar w:fldCharType="separate"/>
      </w:r>
      <w:r w:rsidR="000E4AC8">
        <w:rPr>
          <w:bCs w:val="0"/>
          <w:sz w:val="24"/>
          <w:szCs w:val="24"/>
        </w:rPr>
        <w:t>5.15</w:t>
      </w:r>
      <w:r w:rsidR="006A695C">
        <w:rPr>
          <w:bCs w:val="0"/>
          <w:sz w:val="24"/>
          <w:szCs w:val="24"/>
        </w:rPr>
        <w:fldChar w:fldCharType="end"/>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A695C">
        <w:rPr>
          <w:bCs w:val="0"/>
          <w:sz w:val="24"/>
          <w:szCs w:val="24"/>
        </w:rPr>
        <w:fldChar w:fldCharType="begin"/>
      </w:r>
      <w:r w:rsidR="000F4365">
        <w:rPr>
          <w:bCs w:val="0"/>
          <w:sz w:val="24"/>
          <w:szCs w:val="24"/>
        </w:rPr>
        <w:instrText xml:space="preserve"> REF _Ref440291364 \r \h </w:instrText>
      </w:r>
      <w:r w:rsidR="006A695C">
        <w:rPr>
          <w:bCs w:val="0"/>
          <w:sz w:val="24"/>
          <w:szCs w:val="24"/>
        </w:rPr>
      </w:r>
      <w:r w:rsidR="006A695C">
        <w:rPr>
          <w:bCs w:val="0"/>
          <w:sz w:val="24"/>
          <w:szCs w:val="24"/>
        </w:rPr>
        <w:fldChar w:fldCharType="separate"/>
      </w:r>
      <w:r w:rsidR="000E4AC8">
        <w:rPr>
          <w:bCs w:val="0"/>
          <w:sz w:val="24"/>
          <w:szCs w:val="24"/>
        </w:rPr>
        <w:t>3.3.8.1</w:t>
      </w:r>
      <w:r w:rsidR="006A695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29" w:name="_Ref306114966"/>
      <w:bookmarkStart w:id="230" w:name="_Toc440357100"/>
      <w:bookmarkStart w:id="231" w:name="_Toc440359655"/>
      <w:bookmarkStart w:id="232" w:name="_Toc440632118"/>
      <w:bookmarkStart w:id="233" w:name="_Toc440875939"/>
      <w:bookmarkStart w:id="234" w:name="_Toc441130967"/>
      <w:r w:rsidRPr="00E71A48">
        <w:rPr>
          <w:szCs w:val="24"/>
        </w:rPr>
        <w:t>Разъяснение Документации по запросу предложений</w:t>
      </w:r>
      <w:bookmarkEnd w:id="229"/>
      <w:bookmarkEnd w:id="230"/>
      <w:bookmarkEnd w:id="231"/>
      <w:bookmarkEnd w:id="232"/>
      <w:bookmarkEnd w:id="233"/>
      <w:bookmarkEnd w:id="23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w:t>
      </w:r>
      <w:r w:rsidRPr="00E71A48">
        <w:rPr>
          <w:bCs w:val="0"/>
          <w:sz w:val="24"/>
          <w:szCs w:val="24"/>
        </w:rPr>
        <w:lastRenderedPageBreak/>
        <w:t xml:space="preserve">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8E1BA8">
        <w:fldChar w:fldCharType="begin"/>
      </w:r>
      <w:r w:rsidR="008E1BA8">
        <w:instrText xml:space="preserve"> REF _Ref440969765 \r \h  \* MERGEFORMAT </w:instrText>
      </w:r>
      <w:r w:rsidR="008E1BA8">
        <w:fldChar w:fldCharType="separate"/>
      </w:r>
      <w:r w:rsidR="000E4AC8" w:rsidRPr="000E4AC8">
        <w:rPr>
          <w:bCs w:val="0"/>
          <w:iCs/>
          <w:sz w:val="24"/>
          <w:szCs w:val="24"/>
        </w:rPr>
        <w:t>3.3.12</w:t>
      </w:r>
      <w:r w:rsidR="008E1BA8">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8E1BA8">
        <w:fldChar w:fldCharType="begin"/>
      </w:r>
      <w:r w:rsidR="008E1BA8">
        <w:instrText xml:space="preserve"> REF _Ref440289401 \r \h  \* MERGEFORMAT </w:instrText>
      </w:r>
      <w:r w:rsidR="008E1BA8">
        <w:fldChar w:fldCharType="separate"/>
      </w:r>
      <w:r w:rsidR="000E4AC8" w:rsidRPr="000E4AC8">
        <w:rPr>
          <w:bCs w:val="0"/>
          <w:iCs/>
          <w:sz w:val="24"/>
          <w:szCs w:val="24"/>
        </w:rPr>
        <w:t>3.3.13</w:t>
      </w:r>
      <w:r w:rsidR="008E1BA8">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35" w:name="_Toc440357101"/>
      <w:bookmarkStart w:id="236" w:name="_Toc440359656"/>
      <w:bookmarkStart w:id="237" w:name="_Toc440632119"/>
      <w:bookmarkStart w:id="238" w:name="_Toc440875940"/>
      <w:bookmarkStart w:id="239" w:name="_Ref440969765"/>
      <w:bookmarkStart w:id="240" w:name="_Toc441130968"/>
      <w:r w:rsidRPr="00E71A48">
        <w:rPr>
          <w:szCs w:val="24"/>
        </w:rPr>
        <w:t>Внесение изменений в Документацию по запросу предложений.</w:t>
      </w:r>
      <w:bookmarkEnd w:id="235"/>
      <w:bookmarkEnd w:id="236"/>
      <w:bookmarkEnd w:id="237"/>
      <w:bookmarkEnd w:id="238"/>
      <w:bookmarkEnd w:id="239"/>
      <w:bookmarkEnd w:id="24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41" w:name="_Ref440289401"/>
      <w:bookmarkStart w:id="242" w:name="_Toc440357102"/>
      <w:bookmarkStart w:id="243" w:name="_Toc440359657"/>
      <w:bookmarkStart w:id="244" w:name="_Toc440632120"/>
      <w:bookmarkStart w:id="245" w:name="_Toc440875941"/>
      <w:bookmarkStart w:id="246" w:name="_Toc441130969"/>
      <w:r w:rsidRPr="00E71A48">
        <w:rPr>
          <w:szCs w:val="24"/>
        </w:rPr>
        <w:t>Продление срока окончания приема Заявок</w:t>
      </w:r>
      <w:bookmarkEnd w:id="241"/>
      <w:bookmarkEnd w:id="242"/>
      <w:bookmarkEnd w:id="243"/>
      <w:bookmarkEnd w:id="244"/>
      <w:bookmarkEnd w:id="245"/>
      <w:bookmarkEnd w:id="24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47" w:name="_Ref191386249"/>
    </w:p>
    <w:p w:rsidR="00AC1995" w:rsidRPr="00E71A48" w:rsidRDefault="00AC1995" w:rsidP="00E71A48">
      <w:pPr>
        <w:pStyle w:val="3"/>
        <w:spacing w:line="264" w:lineRule="auto"/>
        <w:rPr>
          <w:szCs w:val="24"/>
          <w:lang w:eastAsia="ru-RU"/>
        </w:rPr>
      </w:pPr>
      <w:bookmarkStart w:id="248" w:name="_Toc299701566"/>
      <w:bookmarkStart w:id="249" w:name="_Ref306176386"/>
      <w:bookmarkStart w:id="250" w:name="_Ref440285128"/>
      <w:bookmarkStart w:id="251" w:name="_Toc440357103"/>
      <w:bookmarkStart w:id="252" w:name="_Toc440359658"/>
      <w:bookmarkStart w:id="253" w:name="_Toc440632121"/>
      <w:bookmarkStart w:id="254" w:name="_Toc440875942"/>
      <w:bookmarkStart w:id="255"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48"/>
      <w:bookmarkEnd w:id="249"/>
      <w:bookmarkEnd w:id="250"/>
      <w:bookmarkEnd w:id="251"/>
      <w:bookmarkEnd w:id="252"/>
      <w:bookmarkEnd w:id="253"/>
      <w:bookmarkEnd w:id="254"/>
      <w:bookmarkEnd w:id="25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5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5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A695C">
        <w:rPr>
          <w:bCs w:val="0"/>
          <w:sz w:val="24"/>
          <w:szCs w:val="24"/>
          <w:lang w:eastAsia="ru-RU"/>
        </w:rPr>
        <w:fldChar w:fldCharType="begin"/>
      </w:r>
      <w:r w:rsidR="003C2207">
        <w:rPr>
          <w:bCs w:val="0"/>
          <w:sz w:val="24"/>
          <w:szCs w:val="24"/>
          <w:lang w:eastAsia="ru-RU"/>
        </w:rPr>
        <w:instrText xml:space="preserve"> REF _Ref440272678 \r \h </w:instrText>
      </w:r>
      <w:r w:rsidR="006A695C">
        <w:rPr>
          <w:bCs w:val="0"/>
          <w:sz w:val="24"/>
          <w:szCs w:val="24"/>
          <w:lang w:eastAsia="ru-RU"/>
        </w:rPr>
      </w:r>
      <w:r w:rsidR="006A695C">
        <w:rPr>
          <w:bCs w:val="0"/>
          <w:sz w:val="24"/>
          <w:szCs w:val="24"/>
          <w:lang w:eastAsia="ru-RU"/>
        </w:rPr>
        <w:fldChar w:fldCharType="separate"/>
      </w:r>
      <w:r w:rsidR="000E4AC8">
        <w:rPr>
          <w:bCs w:val="0"/>
          <w:sz w:val="24"/>
          <w:szCs w:val="24"/>
          <w:lang w:eastAsia="ru-RU"/>
        </w:rPr>
        <w:t>5.13</w:t>
      </w:r>
      <w:r w:rsidR="006A695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57" w:name="_Ref307586570"/>
      <w:r w:rsidRPr="00E71A48">
        <w:rPr>
          <w:bCs w:val="0"/>
          <w:sz w:val="24"/>
          <w:szCs w:val="24"/>
        </w:rPr>
        <w:t>В соглашении о неустойке должно быть указано</w:t>
      </w:r>
      <w:bookmarkStart w:id="25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57"/>
      <w:bookmarkEnd w:id="25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8E1BA8">
        <w:fldChar w:fldCharType="begin"/>
      </w:r>
      <w:r w:rsidR="008E1BA8">
        <w:instrText xml:space="preserve"> REF _Ref306008743 \r \h  \* MERGEFORMAT </w:instrText>
      </w:r>
      <w:r w:rsidR="008E1BA8">
        <w:fldChar w:fldCharType="separate"/>
      </w:r>
      <w:r w:rsidR="000E4AC8" w:rsidRPr="000E4AC8">
        <w:rPr>
          <w:bCs w:val="0"/>
          <w:sz w:val="24"/>
          <w:szCs w:val="24"/>
        </w:rPr>
        <w:t>3.3.4</w:t>
      </w:r>
      <w:r w:rsidR="008E1BA8">
        <w:fldChar w:fldCharType="end"/>
      </w:r>
      <w:r w:rsidRPr="00E71A48">
        <w:rPr>
          <w:bCs w:val="0"/>
          <w:sz w:val="24"/>
          <w:szCs w:val="24"/>
        </w:rPr>
        <w:t xml:space="preserve">) после истечения срока окончания подачи заявок (п. </w:t>
      </w:r>
      <w:r w:rsidR="006A695C">
        <w:rPr>
          <w:sz w:val="24"/>
          <w:szCs w:val="24"/>
        </w:rPr>
        <w:fldChar w:fldCharType="begin"/>
      </w:r>
      <w:r w:rsidR="00065ED6">
        <w:rPr>
          <w:bCs w:val="0"/>
          <w:sz w:val="24"/>
          <w:szCs w:val="24"/>
        </w:rPr>
        <w:instrText xml:space="preserve"> REF _Ref440289953 \r \h </w:instrText>
      </w:r>
      <w:r w:rsidR="006A695C">
        <w:rPr>
          <w:sz w:val="24"/>
          <w:szCs w:val="24"/>
        </w:rPr>
      </w:r>
      <w:r w:rsidR="006A695C">
        <w:rPr>
          <w:sz w:val="24"/>
          <w:szCs w:val="24"/>
        </w:rPr>
        <w:fldChar w:fldCharType="separate"/>
      </w:r>
      <w:r w:rsidR="000E4AC8">
        <w:rPr>
          <w:bCs w:val="0"/>
          <w:sz w:val="24"/>
          <w:szCs w:val="24"/>
        </w:rPr>
        <w:t>3.4.1.3</w:t>
      </w:r>
      <w:r w:rsidR="006A695C">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lastRenderedPageBreak/>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A695C">
        <w:rPr>
          <w:bCs w:val="0"/>
          <w:sz w:val="24"/>
          <w:szCs w:val="24"/>
        </w:rPr>
        <w:fldChar w:fldCharType="begin"/>
      </w:r>
      <w:r w:rsidR="00414CAF">
        <w:rPr>
          <w:bCs w:val="0"/>
          <w:sz w:val="24"/>
          <w:szCs w:val="24"/>
        </w:rPr>
        <w:instrText xml:space="preserve"> REF _Ref303683929 \r \h </w:instrText>
      </w:r>
      <w:r w:rsidR="006A695C">
        <w:rPr>
          <w:bCs w:val="0"/>
          <w:sz w:val="24"/>
          <w:szCs w:val="24"/>
        </w:rPr>
      </w:r>
      <w:r w:rsidR="006A695C">
        <w:rPr>
          <w:bCs w:val="0"/>
          <w:sz w:val="24"/>
          <w:szCs w:val="24"/>
        </w:rPr>
        <w:fldChar w:fldCharType="separate"/>
      </w:r>
      <w:r w:rsidR="000E4AC8">
        <w:rPr>
          <w:bCs w:val="0"/>
          <w:sz w:val="24"/>
          <w:szCs w:val="24"/>
        </w:rPr>
        <w:t>3.10</w:t>
      </w:r>
      <w:r w:rsidR="006A695C">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59" w:name="_Ref307563802"/>
      <w:r w:rsidRPr="00E71A48">
        <w:rPr>
          <w:bCs w:val="0"/>
          <w:sz w:val="24"/>
          <w:szCs w:val="24"/>
        </w:rPr>
        <w:t xml:space="preserve">В случаях, указанных в п. </w:t>
      </w:r>
      <w:r w:rsidR="008E1BA8">
        <w:fldChar w:fldCharType="begin"/>
      </w:r>
      <w:r w:rsidR="008E1BA8">
        <w:instrText xml:space="preserve"> REF _Ref305753174 \r \h  \* MERGEFORMAT </w:instrText>
      </w:r>
      <w:r w:rsidR="008E1BA8">
        <w:fldChar w:fldCharType="separate"/>
      </w:r>
      <w:r w:rsidR="000E4AC8" w:rsidRPr="000E4AC8">
        <w:rPr>
          <w:bCs w:val="0"/>
          <w:sz w:val="24"/>
          <w:szCs w:val="24"/>
        </w:rPr>
        <w:t>3.3.14.4</w:t>
      </w:r>
      <w:r w:rsidR="008E1BA8">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5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60" w:name="_Ref299109207"/>
      <w:bookmarkStart w:id="26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60"/>
      <w:bookmarkEnd w:id="26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8E1BA8">
        <w:fldChar w:fldCharType="begin"/>
      </w:r>
      <w:r w:rsidR="008E1BA8">
        <w:instrText xml:space="preserve"> REF _Ref440272256 \r \h  \* MERGEFORMAT </w:instrText>
      </w:r>
      <w:r w:rsidR="008E1BA8">
        <w:fldChar w:fldCharType="separate"/>
      </w:r>
      <w:r w:rsidR="000E4AC8" w:rsidRPr="000E4AC8">
        <w:rPr>
          <w:bCs w:val="0"/>
          <w:sz w:val="24"/>
          <w:szCs w:val="24"/>
          <w:lang w:eastAsia="ru-RU"/>
        </w:rPr>
        <w:t>5.13</w:t>
      </w:r>
      <w:r w:rsidR="008E1BA8">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8E1BA8">
        <w:fldChar w:fldCharType="begin"/>
      </w:r>
      <w:r w:rsidR="008E1BA8">
        <w:instrText xml:space="preserve"> REF _Ref441574460 \r \h  \* MERGEFORMAT </w:instrText>
      </w:r>
      <w:r w:rsidR="008E1BA8">
        <w:fldChar w:fldCharType="separate"/>
      </w:r>
      <w:r w:rsidR="000E4AC8" w:rsidRPr="000E4AC8">
        <w:rPr>
          <w:bCs w:val="0"/>
          <w:sz w:val="24"/>
          <w:szCs w:val="24"/>
          <w:lang w:eastAsia="ru-RU"/>
        </w:rPr>
        <w:t>5.16</w:t>
      </w:r>
      <w:r w:rsidR="008E1BA8">
        <w:fldChar w:fldCharType="end"/>
      </w:r>
      <w:r w:rsidRPr="008D1B83">
        <w:rPr>
          <w:bCs w:val="0"/>
          <w:sz w:val="24"/>
          <w:szCs w:val="24"/>
        </w:rPr>
        <w:t xml:space="preserve">), в срок не позднее даты и времени окончания приема заявок, указанных в пункте </w:t>
      </w:r>
      <w:r w:rsidR="008E1BA8">
        <w:fldChar w:fldCharType="begin"/>
      </w:r>
      <w:r w:rsidR="008E1BA8">
        <w:instrText xml:space="preserve"> REF _Ref440289953 \r \h  \* MERGEFORMAT </w:instrText>
      </w:r>
      <w:r w:rsidR="008E1BA8">
        <w:fldChar w:fldCharType="separate"/>
      </w:r>
      <w:r w:rsidR="000E4AC8" w:rsidRPr="000E4AC8">
        <w:rPr>
          <w:bCs w:val="0"/>
          <w:sz w:val="24"/>
          <w:szCs w:val="24"/>
        </w:rPr>
        <w:t>3.4.1.3</w:t>
      </w:r>
      <w:r w:rsidR="008E1BA8">
        <w:fldChar w:fldCharType="end"/>
      </w:r>
      <w:r w:rsidRPr="008D1B83">
        <w:rPr>
          <w:bCs w:val="0"/>
          <w:sz w:val="24"/>
          <w:szCs w:val="24"/>
        </w:rPr>
        <w:t xml:space="preserve"> настоящей Документации, по адресу: РФ, 127018, г. Москва, ул. 2-я Ямская, дом 4, каб.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8E1BA8">
        <w:fldChar w:fldCharType="begin"/>
      </w:r>
      <w:r w:rsidR="008E1BA8">
        <w:instrText xml:space="preserve"> REF _Ref191386085 \r \h  \* MERGEFORMAT </w:instrText>
      </w:r>
      <w:r w:rsidR="008E1BA8">
        <w:fldChar w:fldCharType="separate"/>
      </w:r>
      <w:r w:rsidR="000E4AC8" w:rsidRPr="000E4AC8">
        <w:rPr>
          <w:sz w:val="24"/>
          <w:szCs w:val="24"/>
        </w:rPr>
        <w:t>1.1.1</w:t>
      </w:r>
      <w:r w:rsidR="008E1BA8">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8E1BA8">
        <w:fldChar w:fldCharType="begin"/>
      </w:r>
      <w:r w:rsidR="008E1BA8">
        <w:instrText xml:space="preserve"> REF _Ref303323780 \r \h  \* MERGEFORMAT </w:instrText>
      </w:r>
      <w:r w:rsidR="008E1BA8">
        <w:fldChar w:fldCharType="separate"/>
      </w:r>
      <w:r w:rsidR="000E4AC8" w:rsidRPr="000E4AC8">
        <w:rPr>
          <w:sz w:val="24"/>
          <w:szCs w:val="24"/>
        </w:rPr>
        <w:t>1.1.4</w:t>
      </w:r>
      <w:r w:rsidR="008E1BA8">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6A695C">
        <w:rPr>
          <w:sz w:val="24"/>
          <w:szCs w:val="24"/>
        </w:rPr>
        <w:fldChar w:fldCharType="begin"/>
      </w:r>
      <w:r>
        <w:rPr>
          <w:sz w:val="24"/>
          <w:szCs w:val="24"/>
        </w:rPr>
        <w:instrText xml:space="preserve"> REF _Ref442188624 \r \h </w:instrText>
      </w:r>
      <w:r w:rsidR="006A695C">
        <w:rPr>
          <w:sz w:val="24"/>
          <w:szCs w:val="24"/>
        </w:rPr>
      </w:r>
      <w:r w:rsidR="006A695C">
        <w:rPr>
          <w:sz w:val="24"/>
          <w:szCs w:val="24"/>
        </w:rPr>
        <w:fldChar w:fldCharType="separate"/>
      </w:r>
      <w:r w:rsidR="000E4AC8">
        <w:rPr>
          <w:sz w:val="24"/>
          <w:szCs w:val="24"/>
        </w:rPr>
        <w:t>3.3.14.9</w:t>
      </w:r>
      <w:r w:rsidR="006A695C">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6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262"/>
    </w:p>
    <w:p w:rsidR="00717F60" w:rsidRPr="00E71A48" w:rsidRDefault="00717F60" w:rsidP="00E71A48">
      <w:pPr>
        <w:pStyle w:val="2"/>
        <w:tabs>
          <w:tab w:val="clear" w:pos="0"/>
          <w:tab w:val="clear" w:pos="1700"/>
          <w:tab w:val="num" w:pos="709"/>
        </w:tabs>
        <w:spacing w:line="264" w:lineRule="auto"/>
      </w:pPr>
      <w:bookmarkStart w:id="263" w:name="_Ref305973214"/>
      <w:bookmarkStart w:id="264" w:name="_Toc441130971"/>
      <w:r w:rsidRPr="00E71A48">
        <w:t>Подача Заявок и их прием</w:t>
      </w:r>
      <w:bookmarkStart w:id="265" w:name="_Ref56229451"/>
      <w:bookmarkEnd w:id="247"/>
      <w:bookmarkEnd w:id="263"/>
      <w:bookmarkEnd w:id="264"/>
    </w:p>
    <w:p w:rsidR="00717F60" w:rsidRPr="00E71A48" w:rsidRDefault="00717F60" w:rsidP="00E71A48">
      <w:pPr>
        <w:pStyle w:val="3"/>
        <w:spacing w:line="264" w:lineRule="auto"/>
        <w:rPr>
          <w:szCs w:val="24"/>
        </w:rPr>
      </w:pPr>
      <w:bookmarkStart w:id="266" w:name="_Toc439323707"/>
      <w:bookmarkStart w:id="267" w:name="_Toc440357105"/>
      <w:bookmarkStart w:id="268" w:name="_Toc440359660"/>
      <w:bookmarkStart w:id="269" w:name="_Toc440632123"/>
      <w:bookmarkStart w:id="270" w:name="_Toc440875944"/>
      <w:bookmarkStart w:id="271" w:name="_Toc441130972"/>
      <w:r w:rsidRPr="00E71A48">
        <w:rPr>
          <w:szCs w:val="24"/>
        </w:rPr>
        <w:t>Подача Заявок через ЭТП</w:t>
      </w:r>
      <w:bookmarkEnd w:id="266"/>
      <w:bookmarkEnd w:id="267"/>
      <w:bookmarkEnd w:id="268"/>
      <w:bookmarkEnd w:id="269"/>
      <w:bookmarkEnd w:id="270"/>
      <w:bookmarkEnd w:id="27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Word)</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 xml:space="preserve">архивов, состоящих из нескольких частей (томов) на ЭТП </w:t>
      </w:r>
      <w:r w:rsidRPr="00E71A48">
        <w:rPr>
          <w:bCs w:val="0"/>
          <w:sz w:val="24"/>
          <w:szCs w:val="24"/>
        </w:rPr>
        <w:lastRenderedPageBreak/>
        <w:t>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7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C6114B" w:rsidRPr="00C6114B">
        <w:rPr>
          <w:b/>
          <w:bCs w:val="0"/>
          <w:sz w:val="24"/>
          <w:szCs w:val="24"/>
        </w:rPr>
        <w:t>14</w:t>
      </w:r>
      <w:r w:rsidR="002B5044" w:rsidRPr="00C6114B">
        <w:rPr>
          <w:b/>
          <w:bCs w:val="0"/>
          <w:sz w:val="24"/>
          <w:szCs w:val="24"/>
        </w:rPr>
        <w:t xml:space="preserve"> </w:t>
      </w:r>
      <w:r w:rsidR="00C6114B" w:rsidRPr="00C6114B">
        <w:rPr>
          <w:b/>
          <w:bCs w:val="0"/>
          <w:sz w:val="24"/>
          <w:szCs w:val="24"/>
        </w:rPr>
        <w:t>марта</w:t>
      </w:r>
      <w:r w:rsidR="002B5044" w:rsidRPr="00C6114B">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6A695C">
        <w:rPr>
          <w:bCs w:val="0"/>
          <w:sz w:val="24"/>
          <w:szCs w:val="24"/>
        </w:rPr>
        <w:fldChar w:fldCharType="begin"/>
      </w:r>
      <w:r w:rsidR="00BC2634">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0E4AC8">
        <w:rPr>
          <w:bCs w:val="0"/>
          <w:sz w:val="24"/>
          <w:szCs w:val="24"/>
        </w:rPr>
        <w:t>5.1</w:t>
      </w:r>
      <w:r w:rsidR="006A695C">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72"/>
    </w:p>
    <w:p w:rsidR="00717F60" w:rsidRPr="00E71A48" w:rsidRDefault="00717F60" w:rsidP="00E71A48">
      <w:pPr>
        <w:pStyle w:val="3"/>
        <w:spacing w:line="264" w:lineRule="auto"/>
        <w:rPr>
          <w:szCs w:val="24"/>
        </w:rPr>
      </w:pPr>
      <w:bookmarkStart w:id="273" w:name="_Ref115077798"/>
      <w:bookmarkStart w:id="274" w:name="_Toc439323708"/>
      <w:bookmarkStart w:id="275" w:name="_Toc440357106"/>
      <w:bookmarkStart w:id="276" w:name="_Toc440359661"/>
      <w:bookmarkStart w:id="277" w:name="_Toc440632124"/>
      <w:bookmarkStart w:id="278" w:name="_Toc440875945"/>
      <w:bookmarkStart w:id="279" w:name="_Toc441130973"/>
      <w:r w:rsidRPr="00E71A48">
        <w:rPr>
          <w:szCs w:val="24"/>
        </w:rPr>
        <w:t>Подача Заявок в письменной форме</w:t>
      </w:r>
      <w:bookmarkEnd w:id="273"/>
      <w:bookmarkEnd w:id="274"/>
      <w:bookmarkEnd w:id="275"/>
      <w:bookmarkEnd w:id="276"/>
      <w:bookmarkEnd w:id="277"/>
      <w:bookmarkEnd w:id="278"/>
      <w:bookmarkEnd w:id="279"/>
    </w:p>
    <w:bookmarkEnd w:id="26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0E4AC8">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0E4AC8" w:rsidRPr="000E4AC8">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_Ref441574649 \r \h  \* MERGEFORMAT </w:instrText>
      </w:r>
      <w:r w:rsidR="008E1BA8">
        <w:fldChar w:fldCharType="separate"/>
      </w:r>
      <w:r w:rsidR="000E4AC8" w:rsidRPr="000E4AC8">
        <w:rPr>
          <w:sz w:val="24"/>
          <w:szCs w:val="24"/>
        </w:rPr>
        <w:t>5.16</w:t>
      </w:r>
      <w:r w:rsidR="008E1BA8">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280" w:name="_Ref303683883"/>
      <w:bookmarkStart w:id="281" w:name="_Toc441130974"/>
      <w:r w:rsidRPr="00E71A48">
        <w:t xml:space="preserve">Изменение и отзыв </w:t>
      </w:r>
      <w:r w:rsidR="004B5EB3" w:rsidRPr="00E71A48">
        <w:t>Заявк</w:t>
      </w:r>
      <w:r w:rsidRPr="00E71A48">
        <w:t>и</w:t>
      </w:r>
      <w:bookmarkEnd w:id="280"/>
      <w:bookmarkEnd w:id="281"/>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282" w:name="_Ref305973250"/>
      <w:bookmarkStart w:id="283" w:name="_Toc441130975"/>
      <w:r w:rsidRPr="00E71A48">
        <w:t>Оценка Заявок и проведение переговоров</w:t>
      </w:r>
      <w:bookmarkEnd w:id="282"/>
      <w:bookmarkEnd w:id="283"/>
      <w:r w:rsidRPr="00E71A48">
        <w:t xml:space="preserve"> </w:t>
      </w:r>
    </w:p>
    <w:p w:rsidR="00717F60" w:rsidRPr="00E71A48" w:rsidRDefault="00717F60" w:rsidP="00E71A48">
      <w:pPr>
        <w:pStyle w:val="3"/>
        <w:spacing w:line="264" w:lineRule="auto"/>
        <w:rPr>
          <w:szCs w:val="24"/>
        </w:rPr>
      </w:pPr>
      <w:bookmarkStart w:id="284" w:name="_Toc439323711"/>
      <w:bookmarkStart w:id="285" w:name="_Toc440357109"/>
      <w:bookmarkStart w:id="286" w:name="_Toc440359664"/>
      <w:bookmarkStart w:id="287" w:name="_Toc440632127"/>
      <w:bookmarkStart w:id="288" w:name="_Toc440875948"/>
      <w:bookmarkStart w:id="289" w:name="_Toc441130976"/>
      <w:r w:rsidRPr="00E71A48">
        <w:rPr>
          <w:szCs w:val="24"/>
        </w:rPr>
        <w:t>Общие положения</w:t>
      </w:r>
      <w:bookmarkEnd w:id="284"/>
      <w:bookmarkEnd w:id="285"/>
      <w:bookmarkEnd w:id="286"/>
      <w:bookmarkEnd w:id="287"/>
      <w:bookmarkEnd w:id="288"/>
      <w:bookmarkEnd w:id="289"/>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8E1BA8">
        <w:fldChar w:fldCharType="begin"/>
      </w:r>
      <w:r w:rsidR="008E1BA8">
        <w:instrText xml:space="preserve"> REF _Ref93089454 \n \h  \* MERGEFORMAT </w:instrText>
      </w:r>
      <w:r w:rsidR="008E1BA8">
        <w:fldChar w:fldCharType="separate"/>
      </w:r>
      <w:r w:rsidR="000E4AC8" w:rsidRPr="000E4AC8">
        <w:rPr>
          <w:bCs w:val="0"/>
          <w:sz w:val="24"/>
          <w:szCs w:val="24"/>
        </w:rPr>
        <w:t>3.6.2</w:t>
      </w:r>
      <w:r w:rsidR="008E1BA8">
        <w:fldChar w:fldCharType="end"/>
      </w:r>
      <w:r w:rsidRPr="00E71A48">
        <w:rPr>
          <w:bCs w:val="0"/>
          <w:sz w:val="24"/>
          <w:szCs w:val="24"/>
        </w:rPr>
        <w:t xml:space="preserve">), проведение (при необходимости) переговоров (пункт </w:t>
      </w:r>
      <w:r w:rsidR="008E1BA8">
        <w:fldChar w:fldCharType="begin"/>
      </w:r>
      <w:r w:rsidR="008E1BA8">
        <w:instrText xml:space="preserve"> REF _Ref303670674 \n \h  \* MERGEFORMAT </w:instrText>
      </w:r>
      <w:r w:rsidR="008E1BA8">
        <w:fldChar w:fldCharType="separate"/>
      </w:r>
      <w:r w:rsidR="000E4AC8" w:rsidRPr="000E4AC8">
        <w:rPr>
          <w:bCs w:val="0"/>
          <w:sz w:val="24"/>
          <w:szCs w:val="24"/>
        </w:rPr>
        <w:t>3.6.3</w:t>
      </w:r>
      <w:r w:rsidR="008E1BA8">
        <w:fldChar w:fldCharType="end"/>
      </w:r>
      <w:r w:rsidRPr="00E71A48">
        <w:rPr>
          <w:bCs w:val="0"/>
          <w:sz w:val="24"/>
          <w:szCs w:val="24"/>
        </w:rPr>
        <w:t>) и оценочную стадию (пункт</w:t>
      </w:r>
      <w:r w:rsidR="007F3FB7" w:rsidRPr="00E71A48">
        <w:rPr>
          <w:bCs w:val="0"/>
          <w:sz w:val="24"/>
          <w:szCs w:val="24"/>
        </w:rPr>
        <w:t xml:space="preserve"> </w:t>
      </w:r>
      <w:r w:rsidR="008E1BA8">
        <w:fldChar w:fldCharType="begin"/>
      </w:r>
      <w:r w:rsidR="008E1BA8">
        <w:instrText xml:space="preserve"> REF _Ref306138385 \r \h  \* MERGEFORMAT </w:instrText>
      </w:r>
      <w:r w:rsidR="008E1BA8">
        <w:fldChar w:fldCharType="separate"/>
      </w:r>
      <w:r w:rsidR="000E4AC8" w:rsidRPr="000E4AC8">
        <w:rPr>
          <w:bCs w:val="0"/>
          <w:sz w:val="24"/>
          <w:szCs w:val="24"/>
        </w:rPr>
        <w:t>3.6.4</w:t>
      </w:r>
      <w:r w:rsidR="008E1BA8">
        <w:fldChar w:fldCharType="end"/>
      </w:r>
      <w:r w:rsidRPr="00E71A48">
        <w:rPr>
          <w:bCs w:val="0"/>
          <w:sz w:val="24"/>
          <w:szCs w:val="24"/>
        </w:rPr>
        <w:t>).</w:t>
      </w:r>
    </w:p>
    <w:p w:rsidR="00717F60" w:rsidRPr="00E71A48" w:rsidRDefault="00717F60" w:rsidP="00E71A48">
      <w:pPr>
        <w:pStyle w:val="3"/>
        <w:spacing w:line="264" w:lineRule="auto"/>
        <w:rPr>
          <w:szCs w:val="24"/>
        </w:rPr>
      </w:pPr>
      <w:bookmarkStart w:id="290" w:name="_Ref93089454"/>
      <w:bookmarkStart w:id="291" w:name="_Toc439323712"/>
      <w:bookmarkStart w:id="292" w:name="_Toc440357110"/>
      <w:bookmarkStart w:id="293" w:name="_Toc440359665"/>
      <w:bookmarkStart w:id="294" w:name="_Toc440632128"/>
      <w:bookmarkStart w:id="295" w:name="_Toc440875949"/>
      <w:bookmarkStart w:id="296" w:name="_Toc441130977"/>
      <w:r w:rsidRPr="00E71A48">
        <w:rPr>
          <w:szCs w:val="24"/>
        </w:rPr>
        <w:t>Отборочная стадия</w:t>
      </w:r>
      <w:bookmarkEnd w:id="290"/>
      <w:bookmarkEnd w:id="291"/>
      <w:bookmarkEnd w:id="292"/>
      <w:bookmarkEnd w:id="293"/>
      <w:bookmarkEnd w:id="294"/>
      <w:bookmarkEnd w:id="295"/>
      <w:bookmarkEnd w:id="296"/>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29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29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297"/>
      <w:bookmarkEnd w:id="298"/>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8E1BA8">
        <w:fldChar w:fldCharType="begin"/>
      </w:r>
      <w:r w:rsidR="008E1BA8">
        <w:instrText xml:space="preserve"> REF _Ref306176386 \r \h  \* MERGEFORMAT </w:instrText>
      </w:r>
      <w:r w:rsidR="008E1BA8">
        <w:fldChar w:fldCharType="separate"/>
      </w:r>
      <w:r w:rsidR="000E4AC8" w:rsidRPr="000E4AC8">
        <w:rPr>
          <w:sz w:val="24"/>
          <w:szCs w:val="24"/>
        </w:rPr>
        <w:t>3.3.14</w:t>
      </w:r>
      <w:r w:rsidR="008E1BA8">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299" w:name="_Ref303670674"/>
      <w:bookmarkStart w:id="300" w:name="_Toc439323713"/>
      <w:bookmarkStart w:id="301" w:name="_Toc440357111"/>
      <w:bookmarkStart w:id="302" w:name="_Toc440359666"/>
      <w:bookmarkStart w:id="303" w:name="_Toc440632129"/>
      <w:bookmarkStart w:id="304" w:name="_Toc440875950"/>
      <w:bookmarkStart w:id="305" w:name="_Toc441130978"/>
      <w:r w:rsidRPr="00E71A48">
        <w:rPr>
          <w:szCs w:val="24"/>
        </w:rPr>
        <w:t>Проведение переговоров</w:t>
      </w:r>
      <w:bookmarkEnd w:id="299"/>
      <w:bookmarkEnd w:id="300"/>
      <w:bookmarkEnd w:id="301"/>
      <w:bookmarkEnd w:id="302"/>
      <w:bookmarkEnd w:id="303"/>
      <w:bookmarkEnd w:id="304"/>
      <w:bookmarkEnd w:id="30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lastRenderedPageBreak/>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06" w:name="_Ref306138385"/>
      <w:bookmarkStart w:id="307" w:name="_Toc439323714"/>
      <w:bookmarkStart w:id="308" w:name="_Toc440357112"/>
      <w:bookmarkStart w:id="309" w:name="_Toc440359667"/>
      <w:bookmarkStart w:id="310" w:name="_Toc440632130"/>
      <w:bookmarkStart w:id="311" w:name="_Toc440875951"/>
      <w:bookmarkStart w:id="312" w:name="_Toc441130979"/>
      <w:r w:rsidRPr="00E71A48">
        <w:rPr>
          <w:szCs w:val="24"/>
        </w:rPr>
        <w:t>Оценочная стадия</w:t>
      </w:r>
      <w:bookmarkEnd w:id="306"/>
      <w:bookmarkEnd w:id="307"/>
      <w:bookmarkEnd w:id="308"/>
      <w:bookmarkEnd w:id="309"/>
      <w:bookmarkEnd w:id="310"/>
      <w:bookmarkEnd w:id="311"/>
      <w:bookmarkEnd w:id="312"/>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13" w:name="_Ref303250967"/>
      <w:bookmarkStart w:id="314" w:name="_Toc305697378"/>
      <w:bookmarkStart w:id="315" w:name="_Toc441130980"/>
      <w:bookmarkStart w:id="316" w:name="_Toc255985696"/>
      <w:r w:rsidRPr="00E71A48">
        <w:t>Аукционная процедура понижени</w:t>
      </w:r>
      <w:r w:rsidR="00E60F8E" w:rsidRPr="00E71A48">
        <w:t>я</w:t>
      </w:r>
      <w:r w:rsidRPr="00E71A48">
        <w:t xml:space="preserve"> цены (переторжка)</w:t>
      </w:r>
      <w:bookmarkEnd w:id="313"/>
      <w:bookmarkEnd w:id="314"/>
      <w:bookmarkEnd w:id="315"/>
      <w:r w:rsidRPr="00E71A48">
        <w:t xml:space="preserve"> </w:t>
      </w:r>
    </w:p>
    <w:bookmarkEnd w:id="316"/>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1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17"/>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1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1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w:t>
      </w:r>
      <w:r w:rsidRPr="00E71A48">
        <w:rPr>
          <w:iCs/>
          <w:sz w:val="24"/>
          <w:szCs w:val="24"/>
          <w:lang w:eastAsia="ru-RU"/>
        </w:rPr>
        <w:lastRenderedPageBreak/>
        <w:t>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8E1BA8">
        <w:fldChar w:fldCharType="begin"/>
      </w:r>
      <w:r w:rsidR="008E1BA8">
        <w:instrText xml:space="preserve"> REF _Ref306352987 \r \h  \* MERGEFORMAT </w:instrText>
      </w:r>
      <w:r w:rsidR="008E1BA8">
        <w:fldChar w:fldCharType="separate"/>
      </w:r>
      <w:r w:rsidR="000E4AC8" w:rsidRPr="000E4AC8">
        <w:rPr>
          <w:iCs/>
          <w:sz w:val="24"/>
          <w:szCs w:val="24"/>
          <w:lang w:eastAsia="ru-RU"/>
        </w:rPr>
        <w:t>3.7.3</w:t>
      </w:r>
      <w:r w:rsidR="008E1BA8">
        <w:fldChar w:fldCharType="end"/>
      </w:r>
      <w:r w:rsidRPr="00E71A48">
        <w:rPr>
          <w:iCs/>
          <w:sz w:val="24"/>
          <w:szCs w:val="24"/>
          <w:lang w:eastAsia="ru-RU"/>
        </w:rPr>
        <w:t xml:space="preserve"> - </w:t>
      </w:r>
      <w:r w:rsidR="008E1BA8">
        <w:fldChar w:fldCharType="begin"/>
      </w:r>
      <w:r w:rsidR="008E1BA8">
        <w:instrText xml:space="preserve"> REF _Ref306353005 \r \h  \* MERGEFORMAT </w:instrText>
      </w:r>
      <w:r w:rsidR="008E1BA8">
        <w:fldChar w:fldCharType="separate"/>
      </w:r>
      <w:r w:rsidR="000E4AC8" w:rsidRPr="000E4AC8">
        <w:rPr>
          <w:iCs/>
          <w:sz w:val="24"/>
          <w:szCs w:val="24"/>
          <w:lang w:eastAsia="ru-RU"/>
        </w:rPr>
        <w:t>3.7.5</w:t>
      </w:r>
      <w:r w:rsidR="008E1BA8">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19" w:name="_Ref303681924"/>
      <w:bookmarkStart w:id="320" w:name="_Ref303683914"/>
      <w:bookmarkStart w:id="321" w:name="_Toc441130981"/>
      <w:r w:rsidRPr="00BC19F9">
        <w:t xml:space="preserve">Подведение итогов </w:t>
      </w:r>
      <w:r w:rsidR="00DF639D" w:rsidRPr="00BC19F9">
        <w:t>З</w:t>
      </w:r>
      <w:r w:rsidRPr="00BC19F9">
        <w:t>апроса предложений</w:t>
      </w:r>
      <w:bookmarkEnd w:id="319"/>
      <w:bookmarkEnd w:id="320"/>
      <w:bookmarkEnd w:id="321"/>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2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2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23" w:name="_Ref303251044"/>
      <w:bookmarkStart w:id="324" w:name="_Toc441130982"/>
      <w:bookmarkStart w:id="325" w:name="_Ref191386295"/>
      <w:r w:rsidRPr="00E71A48">
        <w:t xml:space="preserve">Признание запроса предложений </w:t>
      </w:r>
      <w:proofErr w:type="gramStart"/>
      <w:r w:rsidRPr="00E71A48">
        <w:t>несостоявшимся</w:t>
      </w:r>
      <w:bookmarkEnd w:id="323"/>
      <w:bookmarkEnd w:id="324"/>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2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2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2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2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28" w:name="_Ref311220495"/>
      <w:r w:rsidRPr="00E71A48">
        <w:rPr>
          <w:bCs w:val="0"/>
          <w:sz w:val="24"/>
          <w:szCs w:val="24"/>
          <w:lang w:eastAsia="ru-RU"/>
        </w:rPr>
        <w:lastRenderedPageBreak/>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2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29" w:name="_Ref303683929"/>
      <w:bookmarkStart w:id="33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25"/>
      <w:bookmarkEnd w:id="329"/>
      <w:bookmarkEnd w:id="33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31" w:name="_Ref294695403"/>
      <w:bookmarkStart w:id="33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31"/>
      <w:bookmarkEnd w:id="332"/>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3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3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8E1BA8">
        <w:fldChar w:fldCharType="begin"/>
      </w:r>
      <w:r w:rsidR="008E1BA8">
        <w:instrText xml:space="preserve"> REF _Ref294695546 \r \h  \* MERGEFORMAT </w:instrText>
      </w:r>
      <w:r w:rsidR="008E1BA8">
        <w:fldChar w:fldCharType="separate"/>
      </w:r>
      <w:r w:rsidR="000E4AC8" w:rsidRPr="000E4AC8">
        <w:rPr>
          <w:bCs w:val="0"/>
          <w:sz w:val="24"/>
          <w:szCs w:val="24"/>
        </w:rPr>
        <w:t xml:space="preserve"> 1.2.6 </w:t>
      </w:r>
      <w:r w:rsidR="008E1BA8">
        <w:fldChar w:fldCharType="end"/>
      </w:r>
      <w:r w:rsidRPr="00E71A48">
        <w:rPr>
          <w:bCs w:val="0"/>
          <w:sz w:val="24"/>
          <w:szCs w:val="24"/>
        </w:rPr>
        <w:t>и/или в срок, определенный в п.</w:t>
      </w:r>
      <w:r w:rsidR="001716DB" w:rsidRPr="00E71A48">
        <w:rPr>
          <w:bCs w:val="0"/>
          <w:sz w:val="24"/>
          <w:szCs w:val="24"/>
        </w:rPr>
        <w:t xml:space="preserve"> </w:t>
      </w:r>
      <w:r w:rsidR="008E1BA8">
        <w:fldChar w:fldCharType="begin"/>
      </w:r>
      <w:r w:rsidR="008E1BA8">
        <w:instrText xml:space="preserve"> REF _Ref294695403 \n \h  \* MERGEFORMAT </w:instrText>
      </w:r>
      <w:r w:rsidR="008E1BA8">
        <w:fldChar w:fldCharType="separate"/>
      </w:r>
      <w:r w:rsidR="000E4AC8" w:rsidRPr="000E4AC8">
        <w:rPr>
          <w:bCs w:val="0"/>
          <w:sz w:val="24"/>
          <w:szCs w:val="24"/>
        </w:rPr>
        <w:t>3.10.3</w:t>
      </w:r>
      <w:r w:rsidR="008E1BA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8E1BA8">
        <w:fldChar w:fldCharType="begin"/>
      </w:r>
      <w:r w:rsidR="008E1BA8">
        <w:instrText xml:space="preserve"> REF _Ref305979053 \r \h  \* MERGEFORMAT </w:instrText>
      </w:r>
      <w:r w:rsidR="008E1BA8">
        <w:fldChar w:fldCharType="separate"/>
      </w:r>
      <w:r w:rsidR="000E4AC8" w:rsidRPr="000E4AC8">
        <w:rPr>
          <w:bCs w:val="0"/>
          <w:sz w:val="24"/>
          <w:szCs w:val="24"/>
        </w:rPr>
        <w:t>3.10.4</w:t>
      </w:r>
      <w:r w:rsidR="008E1BA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w:t>
      </w:r>
      <w:r w:rsidR="00EB1E5E" w:rsidRPr="00E71A48">
        <w:rPr>
          <w:sz w:val="24"/>
          <w:szCs w:val="24"/>
        </w:rPr>
        <w:lastRenderedPageBreak/>
        <w:t xml:space="preserve">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3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35" w:name="_Toc181693189"/>
      <w:bookmarkStart w:id="336" w:name="_Ref190680463"/>
      <w:bookmarkStart w:id="337" w:name="_Ref306140410"/>
      <w:bookmarkStart w:id="338" w:name="_Ref306142159"/>
      <w:bookmarkStart w:id="339" w:name="_Toc441130984"/>
      <w:bookmarkStart w:id="340" w:name="_Ref303102866"/>
      <w:bookmarkStart w:id="341" w:name="_Toc305835589"/>
      <w:bookmarkStart w:id="342" w:name="_Ref303683952"/>
      <w:bookmarkStart w:id="343" w:name="__RefNumPara__840_922829174"/>
      <w:bookmarkEnd w:id="33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35"/>
      <w:bookmarkEnd w:id="336"/>
      <w:bookmarkEnd w:id="337"/>
      <w:bookmarkEnd w:id="338"/>
      <w:bookmarkEnd w:id="339"/>
      <w:r w:rsidRPr="00414CAF">
        <w:t xml:space="preserve"> </w:t>
      </w:r>
      <w:bookmarkEnd w:id="340"/>
      <w:bookmarkEnd w:id="34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A695C">
        <w:rPr>
          <w:sz w:val="24"/>
          <w:szCs w:val="24"/>
        </w:rPr>
        <w:fldChar w:fldCharType="begin"/>
      </w:r>
      <w:r w:rsidR="005818B2">
        <w:rPr>
          <w:sz w:val="24"/>
          <w:szCs w:val="24"/>
        </w:rPr>
        <w:instrText xml:space="preserve"> REF _Ref440272931 \r \h </w:instrText>
      </w:r>
      <w:r w:rsidR="006A695C">
        <w:rPr>
          <w:sz w:val="24"/>
          <w:szCs w:val="24"/>
        </w:rPr>
      </w:r>
      <w:r w:rsidR="006A695C">
        <w:rPr>
          <w:sz w:val="24"/>
          <w:szCs w:val="24"/>
        </w:rPr>
        <w:fldChar w:fldCharType="separate"/>
      </w:r>
      <w:r w:rsidR="000E4AC8">
        <w:rPr>
          <w:sz w:val="24"/>
          <w:szCs w:val="24"/>
        </w:rPr>
        <w:t>2</w:t>
      </w:r>
      <w:r w:rsidR="006A695C">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44" w:name="_Ref303694483"/>
      <w:bookmarkStart w:id="345" w:name="_Toc305835590"/>
      <w:bookmarkStart w:id="346" w:name="_Ref306140451"/>
      <w:bookmarkStart w:id="347" w:name="_Toc441130985"/>
      <w:r w:rsidRPr="00B42AE0">
        <w:t xml:space="preserve">Уведомление о результатах </w:t>
      </w:r>
      <w:bookmarkEnd w:id="344"/>
      <w:bookmarkEnd w:id="345"/>
      <w:r w:rsidRPr="00B42AE0">
        <w:t>запроса предложений</w:t>
      </w:r>
      <w:bookmarkEnd w:id="346"/>
      <w:bookmarkEnd w:id="347"/>
    </w:p>
    <w:bookmarkEnd w:id="34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8E1BA8">
        <w:fldChar w:fldCharType="begin"/>
      </w:r>
      <w:r w:rsidR="008E1BA8">
        <w:instrText xml:space="preserve"> REF _Ref191386085 \r \h  \* MERGEFORMAT </w:instrText>
      </w:r>
      <w:r w:rsidR="008E1BA8">
        <w:fldChar w:fldCharType="separate"/>
      </w:r>
      <w:r w:rsidR="000E4AC8" w:rsidRPr="000E4AC8">
        <w:rPr>
          <w:iCs/>
          <w:sz w:val="24"/>
          <w:szCs w:val="24"/>
        </w:rPr>
        <w:t>1.1.1</w:t>
      </w:r>
      <w:r w:rsidR="008E1BA8">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48" w:name="_Ref440270568"/>
      <w:bookmarkStart w:id="349" w:name="_Ref440274159"/>
      <w:bookmarkStart w:id="350" w:name="_Ref440292555"/>
      <w:bookmarkStart w:id="351" w:name="_Ref440292779"/>
      <w:bookmarkStart w:id="352" w:name="_Toc441130986"/>
      <w:r>
        <w:rPr>
          <w:szCs w:val="24"/>
        </w:rPr>
        <w:lastRenderedPageBreak/>
        <w:t>Техническая часть</w:t>
      </w:r>
      <w:bookmarkEnd w:id="348"/>
      <w:bookmarkEnd w:id="349"/>
      <w:bookmarkEnd w:id="350"/>
      <w:bookmarkEnd w:id="351"/>
      <w:bookmarkEnd w:id="352"/>
      <w:r w:rsidRPr="00E71A48">
        <w:rPr>
          <w:szCs w:val="24"/>
        </w:rPr>
        <w:t xml:space="preserve"> </w:t>
      </w:r>
    </w:p>
    <w:p w:rsidR="002B5044" w:rsidRPr="002A47D1" w:rsidRDefault="002B5044" w:rsidP="002A47D1">
      <w:pPr>
        <w:pStyle w:val="2"/>
        <w:ind w:left="1701" w:hanging="1134"/>
      </w:pPr>
      <w:bookmarkStart w:id="353" w:name="_Toc176064096"/>
      <w:bookmarkStart w:id="354" w:name="_Toc176338524"/>
      <w:bookmarkStart w:id="355" w:name="_Toc180399752"/>
      <w:bookmarkStart w:id="356" w:name="_Toc191205941"/>
      <w:bookmarkStart w:id="357" w:name="_Toc194315544"/>
      <w:bookmarkStart w:id="358" w:name="_Toc423421725"/>
      <w:bookmarkStart w:id="359" w:name="_Toc441130987"/>
      <w:r w:rsidRPr="002B5044">
        <w:t>Общие требования к условиям поставки продукции</w:t>
      </w:r>
      <w:bookmarkStart w:id="360" w:name="_Toc176064097"/>
      <w:bookmarkStart w:id="361" w:name="_Toc176338525"/>
      <w:bookmarkStart w:id="362" w:name="_Toc180399753"/>
      <w:bookmarkStart w:id="363" w:name="_Toc189457101"/>
      <w:bookmarkStart w:id="364" w:name="_Toc189461737"/>
      <w:bookmarkStart w:id="365" w:name="_Toc189462011"/>
      <w:bookmarkStart w:id="366" w:name="_Toc191273610"/>
      <w:bookmarkStart w:id="367" w:name="_Toc167189319"/>
      <w:bookmarkStart w:id="368" w:name="_Toc168725254"/>
      <w:bookmarkEnd w:id="353"/>
      <w:bookmarkEnd w:id="354"/>
      <w:bookmarkEnd w:id="355"/>
      <w:bookmarkEnd w:id="356"/>
      <w:bookmarkEnd w:id="357"/>
      <w:bookmarkEnd w:id="358"/>
      <w:bookmarkEnd w:id="359"/>
    </w:p>
    <w:p w:rsidR="002B5044" w:rsidRPr="002B5044" w:rsidRDefault="002B5044" w:rsidP="002B5044">
      <w:pPr>
        <w:pStyle w:val="3"/>
        <w:ind w:left="0" w:firstLine="851"/>
        <w:jc w:val="both"/>
        <w:rPr>
          <w:b w:val="0"/>
          <w:szCs w:val="24"/>
        </w:rPr>
      </w:pPr>
      <w:bookmarkStart w:id="369" w:name="_Toc439166308"/>
      <w:bookmarkStart w:id="370" w:name="_Toc439170656"/>
      <w:bookmarkStart w:id="371" w:name="_Toc439172758"/>
      <w:bookmarkStart w:id="372" w:name="_Toc439173202"/>
      <w:bookmarkStart w:id="373" w:name="_Toc439238196"/>
      <w:bookmarkStart w:id="374" w:name="_Toc439252748"/>
      <w:bookmarkStart w:id="375" w:name="_Toc439323606"/>
      <w:bookmarkStart w:id="376" w:name="_Toc439323722"/>
      <w:bookmarkStart w:id="377" w:name="_Toc440357120"/>
      <w:bookmarkStart w:id="378" w:name="_Toc440359675"/>
      <w:bookmarkStart w:id="379" w:name="_Toc440632139"/>
      <w:bookmarkStart w:id="380" w:name="_Toc440875960"/>
      <w:bookmarkStart w:id="381" w:name="_Toc441130988"/>
      <w:r w:rsidRPr="002B5044">
        <w:rPr>
          <w:b w:val="0"/>
          <w:szCs w:val="24"/>
        </w:rPr>
        <w:t>Продукция должна быть новой и ранее неиспользованной.</w:t>
      </w:r>
      <w:bookmarkEnd w:id="369"/>
      <w:bookmarkEnd w:id="370"/>
      <w:bookmarkEnd w:id="371"/>
      <w:bookmarkEnd w:id="372"/>
      <w:bookmarkEnd w:id="373"/>
      <w:bookmarkEnd w:id="374"/>
      <w:bookmarkEnd w:id="375"/>
      <w:bookmarkEnd w:id="376"/>
      <w:bookmarkEnd w:id="377"/>
      <w:bookmarkEnd w:id="378"/>
      <w:bookmarkEnd w:id="379"/>
      <w:bookmarkEnd w:id="380"/>
      <w:bookmarkEnd w:id="381"/>
    </w:p>
    <w:p w:rsidR="002B5044" w:rsidRPr="002B5044" w:rsidRDefault="002B5044" w:rsidP="002B5044">
      <w:pPr>
        <w:pStyle w:val="3"/>
        <w:ind w:left="0" w:firstLine="851"/>
        <w:jc w:val="both"/>
        <w:rPr>
          <w:b w:val="0"/>
          <w:szCs w:val="24"/>
        </w:rPr>
      </w:pPr>
      <w:bookmarkStart w:id="382" w:name="_Toc439166309"/>
      <w:bookmarkStart w:id="383" w:name="_Toc439170657"/>
      <w:bookmarkStart w:id="384" w:name="_Toc439172759"/>
      <w:bookmarkStart w:id="385" w:name="_Toc439173203"/>
      <w:bookmarkStart w:id="386" w:name="_Toc439238197"/>
      <w:bookmarkStart w:id="387" w:name="_Toc439252749"/>
      <w:bookmarkStart w:id="388" w:name="_Toc439323607"/>
      <w:bookmarkStart w:id="389" w:name="_Toc439323723"/>
      <w:bookmarkStart w:id="390" w:name="_Toc440357121"/>
      <w:bookmarkStart w:id="391" w:name="_Toc440359676"/>
      <w:bookmarkStart w:id="392" w:name="_Toc440632140"/>
      <w:bookmarkStart w:id="393" w:name="_Toc440875961"/>
      <w:bookmarkStart w:id="394" w:name="_Toc441130989"/>
      <w:r w:rsidRPr="002B5044">
        <w:rPr>
          <w:b w:val="0"/>
          <w:szCs w:val="24"/>
        </w:rPr>
        <w:t>Продукция должна соответствовать ГОСТ, ТУ и Технической политике ПАО «МРСК Центра».</w:t>
      </w:r>
      <w:bookmarkEnd w:id="382"/>
      <w:bookmarkEnd w:id="383"/>
      <w:bookmarkEnd w:id="384"/>
      <w:bookmarkEnd w:id="385"/>
      <w:bookmarkEnd w:id="386"/>
      <w:bookmarkEnd w:id="387"/>
      <w:bookmarkEnd w:id="388"/>
      <w:bookmarkEnd w:id="389"/>
      <w:bookmarkEnd w:id="390"/>
      <w:bookmarkEnd w:id="391"/>
      <w:bookmarkEnd w:id="392"/>
      <w:bookmarkEnd w:id="393"/>
      <w:bookmarkEnd w:id="394"/>
    </w:p>
    <w:p w:rsidR="002B5044" w:rsidRPr="00C12FA4" w:rsidRDefault="002B5044" w:rsidP="0021751A">
      <w:pPr>
        <w:pStyle w:val="2"/>
        <w:ind w:left="1701" w:hanging="1134"/>
      </w:pPr>
      <w:bookmarkStart w:id="395" w:name="_Toc423421726"/>
      <w:bookmarkStart w:id="396" w:name="_Toc441130990"/>
      <w:r w:rsidRPr="00C12FA4">
        <w:t>Перечень, объемы и характеристики закупаемой продукции</w:t>
      </w:r>
      <w:bookmarkEnd w:id="360"/>
      <w:bookmarkEnd w:id="361"/>
      <w:bookmarkEnd w:id="362"/>
      <w:bookmarkEnd w:id="363"/>
      <w:bookmarkEnd w:id="364"/>
      <w:bookmarkEnd w:id="365"/>
      <w:bookmarkEnd w:id="366"/>
      <w:bookmarkEnd w:id="395"/>
      <w:bookmarkEnd w:id="396"/>
    </w:p>
    <w:p w:rsidR="002B5044" w:rsidRPr="003803A7" w:rsidRDefault="002B5044" w:rsidP="002B5044">
      <w:pPr>
        <w:pStyle w:val="3"/>
        <w:ind w:left="0" w:firstLine="851"/>
        <w:jc w:val="both"/>
        <w:rPr>
          <w:b w:val="0"/>
          <w:szCs w:val="24"/>
        </w:rPr>
      </w:pPr>
      <w:bookmarkStart w:id="397" w:name="_Toc439166311"/>
      <w:bookmarkStart w:id="398" w:name="_Toc439170659"/>
      <w:bookmarkStart w:id="399" w:name="_Toc439172761"/>
      <w:bookmarkStart w:id="400" w:name="_Toc439173205"/>
      <w:bookmarkStart w:id="401" w:name="_Toc439238199"/>
      <w:bookmarkStart w:id="402" w:name="_Toc439252751"/>
      <w:bookmarkStart w:id="403" w:name="_Toc439323609"/>
      <w:bookmarkStart w:id="404" w:name="_Toc439323725"/>
      <w:bookmarkStart w:id="405" w:name="_Toc440357123"/>
      <w:bookmarkStart w:id="406" w:name="_Toc440359678"/>
      <w:bookmarkStart w:id="407" w:name="_Toc440632142"/>
      <w:bookmarkStart w:id="408" w:name="_Toc440875963"/>
      <w:bookmarkStart w:id="409" w:name="_Toc441130991"/>
      <w:r w:rsidRPr="003776BB">
        <w:rPr>
          <w:b w:val="0"/>
          <w:szCs w:val="24"/>
        </w:rPr>
        <w:t>Техническ</w:t>
      </w:r>
      <w:r w:rsidR="003776BB" w:rsidRPr="003776BB">
        <w:rPr>
          <w:b w:val="0"/>
          <w:szCs w:val="24"/>
        </w:rPr>
        <w:t>ое</w:t>
      </w:r>
      <w:r w:rsidR="00C6114B">
        <w:rPr>
          <w:b w:val="0"/>
          <w:szCs w:val="24"/>
        </w:rPr>
        <w:t xml:space="preserve"> </w:t>
      </w:r>
      <w:r w:rsidRPr="003776BB">
        <w:rPr>
          <w:b w:val="0"/>
          <w:szCs w:val="24"/>
        </w:rPr>
        <w:t>задани</w:t>
      </w:r>
      <w:r w:rsidR="003776BB" w:rsidRPr="003776BB">
        <w:rPr>
          <w:b w:val="0"/>
          <w:szCs w:val="24"/>
        </w:rPr>
        <w:t>е</w:t>
      </w:r>
      <w:r w:rsidR="00A154B7" w:rsidRPr="003776BB">
        <w:rPr>
          <w:b w:val="0"/>
          <w:szCs w:val="24"/>
        </w:rPr>
        <w:t xml:space="preserve"> </w:t>
      </w:r>
      <w:r w:rsidR="00A154B7">
        <w:rPr>
          <w:b w:val="0"/>
          <w:szCs w:val="24"/>
        </w:rPr>
        <w:t xml:space="preserve">(подраздел </w:t>
      </w:r>
      <w:r w:rsidR="006A695C">
        <w:rPr>
          <w:b w:val="0"/>
          <w:szCs w:val="24"/>
        </w:rPr>
        <w:fldChar w:fldCharType="begin"/>
      </w:r>
      <w:r w:rsidR="00A154B7">
        <w:rPr>
          <w:b w:val="0"/>
          <w:szCs w:val="24"/>
        </w:rPr>
        <w:instrText xml:space="preserve"> REF _Ref440275279 \r \h </w:instrText>
      </w:r>
      <w:r w:rsidR="006A695C">
        <w:rPr>
          <w:b w:val="0"/>
          <w:szCs w:val="24"/>
        </w:rPr>
      </w:r>
      <w:r w:rsidR="006A695C">
        <w:rPr>
          <w:b w:val="0"/>
          <w:szCs w:val="24"/>
        </w:rPr>
        <w:fldChar w:fldCharType="separate"/>
      </w:r>
      <w:r w:rsidR="000E4AC8">
        <w:rPr>
          <w:b w:val="0"/>
          <w:szCs w:val="24"/>
        </w:rPr>
        <w:t>1.1.4</w:t>
      </w:r>
      <w:r w:rsidR="006A695C">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00C6114B">
        <w:rPr>
          <w:b w:val="0"/>
          <w:szCs w:val="24"/>
        </w:rPr>
        <w:t xml:space="preserve"> </w:t>
      </w:r>
      <w:r w:rsidRPr="00C12FA4">
        <w:rPr>
          <w:b w:val="0"/>
          <w:szCs w:val="24"/>
        </w:rPr>
        <w:t xml:space="preserve">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2B5044" w:rsidRPr="003803A7" w:rsidRDefault="002B5044" w:rsidP="0021751A">
      <w:pPr>
        <w:pStyle w:val="2"/>
        <w:ind w:left="1701" w:hanging="1134"/>
      </w:pPr>
      <w:bookmarkStart w:id="410" w:name="_Ref194832984"/>
      <w:bookmarkStart w:id="411" w:name="_Ref197686508"/>
      <w:bookmarkStart w:id="412" w:name="_Toc423421727"/>
      <w:bookmarkStart w:id="413" w:name="_Toc441130992"/>
      <w:r w:rsidRPr="003803A7">
        <w:t>Требование к поставляемой продукции</w:t>
      </w:r>
      <w:bookmarkEnd w:id="410"/>
      <w:bookmarkEnd w:id="411"/>
      <w:bookmarkEnd w:id="412"/>
      <w:bookmarkEnd w:id="413"/>
    </w:p>
    <w:p w:rsidR="002B5044" w:rsidRPr="003803A7" w:rsidRDefault="0021751A" w:rsidP="002B5044">
      <w:pPr>
        <w:pStyle w:val="3"/>
        <w:ind w:left="0" w:firstLine="851"/>
        <w:jc w:val="both"/>
        <w:rPr>
          <w:b w:val="0"/>
          <w:szCs w:val="24"/>
        </w:rPr>
      </w:pPr>
      <w:bookmarkStart w:id="414" w:name="_Toc439166313"/>
      <w:bookmarkStart w:id="415" w:name="_Toc439170661"/>
      <w:bookmarkStart w:id="416" w:name="_Toc439172763"/>
      <w:bookmarkStart w:id="417" w:name="_Toc439173207"/>
      <w:bookmarkStart w:id="418" w:name="_Toc439238201"/>
      <w:bookmarkStart w:id="419" w:name="_Toc439252753"/>
      <w:bookmarkStart w:id="420" w:name="_Toc439323611"/>
      <w:bookmarkStart w:id="421" w:name="_Toc439323727"/>
      <w:bookmarkStart w:id="422" w:name="_Toc440357125"/>
      <w:bookmarkStart w:id="423" w:name="_Toc440359680"/>
      <w:bookmarkStart w:id="424" w:name="_Toc440632144"/>
      <w:bookmarkStart w:id="425" w:name="_Toc440875965"/>
      <w:bookmarkStart w:id="426" w:name="_Toc441130993"/>
      <w:bookmarkStart w:id="427" w:name="_Ref194833053"/>
      <w:bookmarkStart w:id="428" w:name="_Ref223496951"/>
      <w:bookmarkStart w:id="42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4"/>
      <w:bookmarkEnd w:id="415"/>
      <w:bookmarkEnd w:id="416"/>
      <w:bookmarkEnd w:id="417"/>
      <w:bookmarkEnd w:id="418"/>
      <w:bookmarkEnd w:id="419"/>
      <w:bookmarkEnd w:id="420"/>
      <w:bookmarkEnd w:id="421"/>
      <w:bookmarkEnd w:id="422"/>
      <w:bookmarkEnd w:id="423"/>
      <w:bookmarkEnd w:id="424"/>
      <w:bookmarkEnd w:id="425"/>
      <w:bookmarkEnd w:id="426"/>
    </w:p>
    <w:p w:rsidR="002B5044" w:rsidRPr="003776BB" w:rsidRDefault="002B5044" w:rsidP="002B5044">
      <w:pPr>
        <w:pStyle w:val="3"/>
        <w:ind w:left="0" w:firstLine="851"/>
        <w:jc w:val="both"/>
        <w:rPr>
          <w:b w:val="0"/>
          <w:szCs w:val="24"/>
        </w:rPr>
      </w:pPr>
      <w:bookmarkStart w:id="430" w:name="_Toc439166314"/>
      <w:bookmarkStart w:id="431" w:name="_Toc439170662"/>
      <w:bookmarkStart w:id="432" w:name="_Toc439172764"/>
      <w:bookmarkStart w:id="433" w:name="_Toc439173208"/>
      <w:bookmarkStart w:id="434" w:name="_Toc439238202"/>
      <w:bookmarkStart w:id="435" w:name="_Toc439252754"/>
      <w:bookmarkStart w:id="436" w:name="_Toc439323612"/>
      <w:bookmarkStart w:id="437" w:name="_Toc439323728"/>
      <w:bookmarkStart w:id="438" w:name="_Toc440357126"/>
      <w:bookmarkStart w:id="439" w:name="_Toc440359681"/>
      <w:bookmarkStart w:id="440" w:name="_Toc440632145"/>
      <w:bookmarkStart w:id="441" w:name="_Toc440875966"/>
      <w:bookmarkStart w:id="44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30"/>
      <w:bookmarkEnd w:id="431"/>
      <w:bookmarkEnd w:id="432"/>
      <w:bookmarkEnd w:id="433"/>
      <w:bookmarkEnd w:id="434"/>
      <w:bookmarkEnd w:id="435"/>
      <w:bookmarkEnd w:id="436"/>
      <w:bookmarkEnd w:id="437"/>
      <w:bookmarkEnd w:id="438"/>
      <w:bookmarkEnd w:id="439"/>
      <w:bookmarkEnd w:id="440"/>
      <w:bookmarkEnd w:id="441"/>
      <w:bookmarkEnd w:id="442"/>
    </w:p>
    <w:p w:rsidR="002B5044" w:rsidRPr="002B5044" w:rsidRDefault="002B5044" w:rsidP="0021751A">
      <w:pPr>
        <w:pStyle w:val="2"/>
        <w:ind w:left="1701" w:hanging="1134"/>
      </w:pPr>
      <w:bookmarkStart w:id="443" w:name="_Ref247513861"/>
      <w:bookmarkStart w:id="444" w:name="_Toc423421728"/>
      <w:bookmarkStart w:id="445" w:name="_Toc441130995"/>
      <w:r w:rsidRPr="002B5044">
        <w:t xml:space="preserve">Требование к </w:t>
      </w:r>
      <w:r w:rsidR="0021751A">
        <w:t>Участник</w:t>
      </w:r>
      <w:r w:rsidRPr="002B5044">
        <w:t>у</w:t>
      </w:r>
      <w:bookmarkEnd w:id="427"/>
      <w:bookmarkEnd w:id="428"/>
      <w:bookmarkEnd w:id="429"/>
      <w:r w:rsidRPr="002B5044">
        <w:t>.</w:t>
      </w:r>
      <w:bookmarkEnd w:id="443"/>
      <w:bookmarkEnd w:id="444"/>
      <w:bookmarkEnd w:id="445"/>
    </w:p>
    <w:p w:rsidR="002B5044" w:rsidRPr="002B5044" w:rsidRDefault="002B5044" w:rsidP="002B5044">
      <w:pPr>
        <w:pStyle w:val="3"/>
        <w:ind w:left="0" w:firstLine="851"/>
        <w:jc w:val="both"/>
        <w:rPr>
          <w:b w:val="0"/>
          <w:szCs w:val="24"/>
        </w:rPr>
      </w:pPr>
      <w:bookmarkStart w:id="446" w:name="_Toc439166317"/>
      <w:bookmarkStart w:id="447" w:name="_Toc439170665"/>
      <w:bookmarkStart w:id="448" w:name="_Toc439172767"/>
      <w:bookmarkStart w:id="449" w:name="_Toc439173211"/>
      <w:bookmarkStart w:id="450" w:name="_Toc439238205"/>
      <w:bookmarkStart w:id="451" w:name="_Toc439252756"/>
      <w:bookmarkStart w:id="452" w:name="_Toc439323614"/>
      <w:bookmarkStart w:id="453" w:name="_Toc439323730"/>
      <w:bookmarkStart w:id="454" w:name="_Ref440292618"/>
      <w:bookmarkStart w:id="455" w:name="_Toc440357128"/>
      <w:bookmarkStart w:id="456" w:name="_Toc440359683"/>
      <w:bookmarkStart w:id="457" w:name="_Toc440632147"/>
      <w:bookmarkStart w:id="458" w:name="_Toc440875968"/>
      <w:bookmarkStart w:id="45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6A695C">
        <w:rPr>
          <w:b w:val="0"/>
          <w:szCs w:val="24"/>
        </w:rPr>
        <w:fldChar w:fldCharType="begin"/>
      </w:r>
      <w:r w:rsidR="00D56F8C">
        <w:rPr>
          <w:b w:val="0"/>
          <w:szCs w:val="24"/>
        </w:rPr>
        <w:instrText xml:space="preserve"> REF _Ref86826666 \r \h </w:instrText>
      </w:r>
      <w:r w:rsidR="006A695C">
        <w:rPr>
          <w:b w:val="0"/>
          <w:szCs w:val="24"/>
        </w:rPr>
      </w:r>
      <w:r w:rsidR="006A695C">
        <w:rPr>
          <w:b w:val="0"/>
          <w:szCs w:val="24"/>
        </w:rPr>
        <w:fldChar w:fldCharType="separate"/>
      </w:r>
      <w:r w:rsidR="000E4AC8">
        <w:rPr>
          <w:b w:val="0"/>
          <w:szCs w:val="24"/>
        </w:rPr>
        <w:t>5.3</w:t>
      </w:r>
      <w:r w:rsidR="006A695C">
        <w:rPr>
          <w:b w:val="0"/>
          <w:szCs w:val="24"/>
        </w:rPr>
        <w:fldChar w:fldCharType="end"/>
      </w:r>
      <w:r w:rsidRPr="002B5044">
        <w:rPr>
          <w:b w:val="0"/>
          <w:szCs w:val="24"/>
        </w:rPr>
        <w:t>).</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2B5044" w:rsidRDefault="002B5044" w:rsidP="002B5044">
      <w:pPr>
        <w:pStyle w:val="3"/>
        <w:ind w:left="0" w:firstLine="851"/>
        <w:jc w:val="both"/>
        <w:rPr>
          <w:b w:val="0"/>
          <w:szCs w:val="24"/>
        </w:rPr>
      </w:pPr>
      <w:bookmarkStart w:id="460" w:name="_Toc439166318"/>
      <w:bookmarkStart w:id="461" w:name="_Toc439170666"/>
      <w:bookmarkStart w:id="462" w:name="_Toc439172768"/>
      <w:bookmarkStart w:id="463" w:name="_Toc439173212"/>
      <w:bookmarkStart w:id="464" w:name="_Toc439238206"/>
      <w:bookmarkStart w:id="465" w:name="_Toc439252757"/>
      <w:bookmarkStart w:id="466" w:name="_Toc439323615"/>
      <w:bookmarkStart w:id="467" w:name="_Toc439323731"/>
      <w:bookmarkStart w:id="468" w:name="_Toc440357129"/>
      <w:bookmarkStart w:id="469" w:name="_Toc440359684"/>
      <w:bookmarkStart w:id="470" w:name="_Toc440632148"/>
      <w:bookmarkStart w:id="471" w:name="_Toc440875969"/>
      <w:bookmarkStart w:id="472"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6A695C">
        <w:rPr>
          <w:b w:val="0"/>
          <w:szCs w:val="24"/>
        </w:rPr>
        <w:fldChar w:fldCharType="begin"/>
      </w:r>
      <w:r w:rsidR="00D56F8C">
        <w:rPr>
          <w:b w:val="0"/>
          <w:szCs w:val="24"/>
        </w:rPr>
        <w:instrText xml:space="preserve"> REF _Ref86826666 \r \h </w:instrText>
      </w:r>
      <w:r w:rsidR="006A695C">
        <w:rPr>
          <w:b w:val="0"/>
          <w:szCs w:val="24"/>
        </w:rPr>
      </w:r>
      <w:r w:rsidR="006A695C">
        <w:rPr>
          <w:b w:val="0"/>
          <w:szCs w:val="24"/>
        </w:rPr>
        <w:fldChar w:fldCharType="separate"/>
      </w:r>
      <w:r w:rsidR="000E4AC8">
        <w:rPr>
          <w:b w:val="0"/>
          <w:szCs w:val="24"/>
        </w:rPr>
        <w:t>5.3</w:t>
      </w:r>
      <w:r w:rsidR="006A695C">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60"/>
      <w:bookmarkEnd w:id="461"/>
      <w:bookmarkEnd w:id="462"/>
      <w:bookmarkEnd w:id="463"/>
      <w:bookmarkEnd w:id="464"/>
      <w:bookmarkEnd w:id="465"/>
      <w:bookmarkEnd w:id="466"/>
      <w:bookmarkEnd w:id="467"/>
      <w:bookmarkEnd w:id="468"/>
      <w:bookmarkEnd w:id="469"/>
      <w:bookmarkEnd w:id="470"/>
      <w:bookmarkEnd w:id="471"/>
      <w:bookmarkEnd w:id="472"/>
    </w:p>
    <w:bookmarkEnd w:id="367"/>
    <w:bookmarkEnd w:id="36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73" w:name="_Ref440270602"/>
      <w:bookmarkStart w:id="474" w:name="_Toc441130998"/>
      <w:bookmarkEnd w:id="5"/>
      <w:bookmarkEnd w:id="343"/>
      <w:r w:rsidRPr="00E71A48">
        <w:rPr>
          <w:szCs w:val="24"/>
        </w:rPr>
        <w:lastRenderedPageBreak/>
        <w:t>Образцы основных форм документов, включаемых в Заявку</w:t>
      </w:r>
      <w:bookmarkEnd w:id="473"/>
      <w:bookmarkEnd w:id="474"/>
      <w:r w:rsidRPr="00E71A48">
        <w:rPr>
          <w:szCs w:val="24"/>
        </w:rPr>
        <w:t xml:space="preserve"> </w:t>
      </w:r>
    </w:p>
    <w:p w:rsidR="004F4D80" w:rsidRPr="00F647F7" w:rsidRDefault="004F4D80" w:rsidP="004F4D80">
      <w:pPr>
        <w:pStyle w:val="2"/>
      </w:pPr>
      <w:bookmarkStart w:id="475" w:name="_Ref55336310"/>
      <w:bookmarkStart w:id="476" w:name="_Toc57314672"/>
      <w:bookmarkStart w:id="477" w:name="_Toc69728986"/>
      <w:bookmarkStart w:id="478" w:name="_Toc98253919"/>
      <w:bookmarkStart w:id="479" w:name="_Toc165173847"/>
      <w:bookmarkStart w:id="480" w:name="_Toc423423667"/>
      <w:bookmarkStart w:id="481" w:name="_Toc441130999"/>
      <w:r w:rsidRPr="00F647F7">
        <w:t xml:space="preserve">Письмо о подаче оферты </w:t>
      </w:r>
      <w:bookmarkStart w:id="482" w:name="_Ref22846535"/>
      <w:r w:rsidRPr="00F647F7">
        <w:t>(</w:t>
      </w:r>
      <w:bookmarkEnd w:id="482"/>
      <w:r w:rsidRPr="00F647F7">
        <w:t xml:space="preserve">форма </w:t>
      </w:r>
      <w:r w:rsidRPr="00F647F7">
        <w:rPr>
          <w:noProof/>
        </w:rPr>
        <w:t>1</w:t>
      </w:r>
      <w:r w:rsidRPr="00F647F7">
        <w:t>)</w:t>
      </w:r>
      <w:bookmarkEnd w:id="475"/>
      <w:bookmarkEnd w:id="476"/>
      <w:bookmarkEnd w:id="477"/>
      <w:bookmarkEnd w:id="478"/>
      <w:bookmarkEnd w:id="479"/>
      <w:bookmarkEnd w:id="480"/>
      <w:bookmarkEnd w:id="481"/>
    </w:p>
    <w:p w:rsidR="004F4D80" w:rsidRPr="00C236C0" w:rsidRDefault="004F4D80" w:rsidP="004F4D80">
      <w:pPr>
        <w:pStyle w:val="3"/>
        <w:rPr>
          <w:szCs w:val="24"/>
        </w:rPr>
      </w:pPr>
      <w:bookmarkStart w:id="483" w:name="_Toc98253920"/>
      <w:bookmarkStart w:id="484" w:name="_Toc157248174"/>
      <w:bookmarkStart w:id="485" w:name="_Toc157496543"/>
      <w:bookmarkStart w:id="486" w:name="_Toc158206082"/>
      <w:bookmarkStart w:id="487" w:name="_Toc164057767"/>
      <w:bookmarkStart w:id="488" w:name="_Toc164137117"/>
      <w:bookmarkStart w:id="489" w:name="_Toc164161277"/>
      <w:bookmarkStart w:id="490" w:name="_Toc165173848"/>
      <w:bookmarkStart w:id="491" w:name="_Toc439170673"/>
      <w:bookmarkStart w:id="492" w:name="_Toc439172775"/>
      <w:bookmarkStart w:id="493" w:name="_Toc439173219"/>
      <w:bookmarkStart w:id="494" w:name="_Toc439238213"/>
      <w:bookmarkStart w:id="495" w:name="_Toc440357133"/>
      <w:bookmarkStart w:id="496" w:name="_Toc440359688"/>
      <w:bookmarkStart w:id="497" w:name="_Toc441131000"/>
      <w:r w:rsidRPr="00C236C0">
        <w:rPr>
          <w:szCs w:val="24"/>
        </w:rPr>
        <w:t>Форма письма о подаче оферты</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9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A695C">
        <w:rPr>
          <w:sz w:val="24"/>
          <w:szCs w:val="24"/>
        </w:rPr>
        <w:fldChar w:fldCharType="begin"/>
      </w:r>
      <w:r w:rsidR="00B500A2">
        <w:rPr>
          <w:sz w:val="24"/>
          <w:szCs w:val="24"/>
        </w:rPr>
        <w:instrText xml:space="preserve"> REF _Ref299109207 \r \h </w:instrText>
      </w:r>
      <w:r w:rsidR="006A695C">
        <w:rPr>
          <w:sz w:val="24"/>
          <w:szCs w:val="24"/>
        </w:rPr>
      </w:r>
      <w:r w:rsidR="006A695C">
        <w:rPr>
          <w:sz w:val="24"/>
          <w:szCs w:val="24"/>
        </w:rPr>
        <w:fldChar w:fldCharType="separate"/>
      </w:r>
      <w:r w:rsidR="000E4AC8">
        <w:rPr>
          <w:sz w:val="24"/>
          <w:szCs w:val="24"/>
        </w:rPr>
        <w:t>3.3.14.6</w:t>
      </w:r>
      <w:r w:rsidR="006A695C">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499" w:name="_Toc98253921"/>
      <w:bookmarkStart w:id="500" w:name="_Toc157248175"/>
      <w:bookmarkStart w:id="501" w:name="_Toc157496544"/>
      <w:bookmarkStart w:id="502" w:name="_Toc158206083"/>
      <w:bookmarkStart w:id="503" w:name="_Toc164057768"/>
      <w:bookmarkStart w:id="504" w:name="_Toc164137118"/>
      <w:bookmarkStart w:id="505" w:name="_Toc164161278"/>
      <w:bookmarkStart w:id="506" w:name="_Toc165173849"/>
      <w:r>
        <w:rPr>
          <w:b/>
          <w:szCs w:val="24"/>
        </w:rPr>
        <w:br w:type="page"/>
      </w:r>
    </w:p>
    <w:p w:rsidR="004F4D80" w:rsidRPr="00C236C0" w:rsidRDefault="004F4D80" w:rsidP="004F4D80">
      <w:pPr>
        <w:pStyle w:val="3"/>
        <w:rPr>
          <w:szCs w:val="24"/>
        </w:rPr>
      </w:pPr>
      <w:bookmarkStart w:id="507" w:name="_Toc439170674"/>
      <w:bookmarkStart w:id="508" w:name="_Toc439172776"/>
      <w:bookmarkStart w:id="509" w:name="_Toc439173220"/>
      <w:bookmarkStart w:id="510" w:name="_Toc439238214"/>
      <w:bookmarkStart w:id="511" w:name="_Toc439252762"/>
      <w:bookmarkStart w:id="512" w:name="_Toc439323736"/>
      <w:bookmarkStart w:id="513" w:name="_Toc440357134"/>
      <w:bookmarkStart w:id="514" w:name="_Toc440359689"/>
      <w:bookmarkStart w:id="515" w:name="_Toc440632153"/>
      <w:bookmarkStart w:id="516" w:name="_Toc440875973"/>
      <w:bookmarkStart w:id="517" w:name="_Toc441131001"/>
      <w:r w:rsidRPr="00C236C0">
        <w:rPr>
          <w:szCs w:val="24"/>
        </w:rPr>
        <w:lastRenderedPageBreak/>
        <w:t>Инструкции по заполнению</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A695C">
        <w:rPr>
          <w:sz w:val="24"/>
          <w:szCs w:val="24"/>
        </w:rPr>
        <w:fldChar w:fldCharType="begin"/>
      </w:r>
      <w:r w:rsidR="009C271D">
        <w:rPr>
          <w:sz w:val="24"/>
          <w:szCs w:val="24"/>
        </w:rPr>
        <w:instrText xml:space="preserve"> REF _Ref306008743 \r \h </w:instrText>
      </w:r>
      <w:r w:rsidR="006A695C">
        <w:rPr>
          <w:sz w:val="24"/>
          <w:szCs w:val="24"/>
        </w:rPr>
      </w:r>
      <w:r w:rsidR="006A695C">
        <w:rPr>
          <w:sz w:val="24"/>
          <w:szCs w:val="24"/>
        </w:rPr>
        <w:fldChar w:fldCharType="separate"/>
      </w:r>
      <w:r w:rsidR="000E4AC8">
        <w:rPr>
          <w:sz w:val="24"/>
          <w:szCs w:val="24"/>
        </w:rPr>
        <w:t>3.3.4</w:t>
      </w:r>
      <w:r w:rsidR="006A695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A695C">
        <w:rPr>
          <w:sz w:val="24"/>
          <w:szCs w:val="24"/>
        </w:rPr>
        <w:fldChar w:fldCharType="begin"/>
      </w:r>
      <w:r w:rsidR="00D56F8C">
        <w:rPr>
          <w:sz w:val="24"/>
          <w:szCs w:val="24"/>
        </w:rPr>
        <w:instrText xml:space="preserve"> REF _Ref55279015 \r \h </w:instrText>
      </w:r>
      <w:r w:rsidR="006A695C">
        <w:rPr>
          <w:sz w:val="24"/>
          <w:szCs w:val="24"/>
        </w:rPr>
      </w:r>
      <w:r w:rsidR="006A695C">
        <w:rPr>
          <w:sz w:val="24"/>
          <w:szCs w:val="24"/>
        </w:rPr>
        <w:fldChar w:fldCharType="separate"/>
      </w:r>
      <w:r w:rsidR="000E4AC8">
        <w:rPr>
          <w:sz w:val="24"/>
          <w:szCs w:val="24"/>
        </w:rPr>
        <w:t>3.3.1.6</w:t>
      </w:r>
      <w:r w:rsidR="006A695C">
        <w:rPr>
          <w:sz w:val="24"/>
          <w:szCs w:val="24"/>
        </w:rPr>
        <w:fldChar w:fldCharType="end"/>
      </w:r>
      <w:r w:rsidRPr="00492C8B">
        <w:rPr>
          <w:sz w:val="24"/>
          <w:szCs w:val="24"/>
        </w:rPr>
        <w:t xml:space="preserve"> и </w:t>
      </w:r>
      <w:r w:rsidR="006A695C">
        <w:rPr>
          <w:sz w:val="24"/>
          <w:szCs w:val="24"/>
        </w:rPr>
        <w:fldChar w:fldCharType="begin"/>
      </w:r>
      <w:r w:rsidR="00D56F8C">
        <w:rPr>
          <w:sz w:val="24"/>
          <w:szCs w:val="24"/>
        </w:rPr>
        <w:instrText xml:space="preserve"> REF _Ref195087786 \r \h </w:instrText>
      </w:r>
      <w:r w:rsidR="006A695C">
        <w:rPr>
          <w:sz w:val="24"/>
          <w:szCs w:val="24"/>
        </w:rPr>
      </w:r>
      <w:r w:rsidR="006A695C">
        <w:rPr>
          <w:sz w:val="24"/>
          <w:szCs w:val="24"/>
        </w:rPr>
        <w:fldChar w:fldCharType="separate"/>
      </w:r>
      <w:r w:rsidR="000E4AC8">
        <w:rPr>
          <w:sz w:val="24"/>
          <w:szCs w:val="24"/>
        </w:rPr>
        <w:t>3.3.1.7</w:t>
      </w:r>
      <w:r w:rsidR="006A695C">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18" w:name="_Ref55335821"/>
      <w:bookmarkStart w:id="519" w:name="_Ref55336345"/>
      <w:bookmarkStart w:id="520" w:name="_Toc57314674"/>
      <w:bookmarkStart w:id="521" w:name="_Toc69728988"/>
      <w:bookmarkStart w:id="522" w:name="_Toc98253922"/>
      <w:bookmarkStart w:id="523" w:name="_Toc165173850"/>
      <w:r>
        <w:br w:type="page"/>
      </w:r>
    </w:p>
    <w:p w:rsidR="00920CB0" w:rsidRDefault="00920CB0" w:rsidP="00920CB0">
      <w:pPr>
        <w:pStyle w:val="3"/>
        <w:rPr>
          <w:szCs w:val="24"/>
        </w:rPr>
      </w:pPr>
      <w:bookmarkStart w:id="524" w:name="_Ref440271964"/>
      <w:bookmarkStart w:id="525" w:name="_Toc440357135"/>
      <w:bookmarkStart w:id="526" w:name="_Toc440359690"/>
      <w:bookmarkStart w:id="527" w:name="_Toc441131002"/>
      <w:r>
        <w:rPr>
          <w:szCs w:val="24"/>
        </w:rPr>
        <w:lastRenderedPageBreak/>
        <w:t>Антикоррупционные обязательства (Форма 1.1).</w:t>
      </w:r>
      <w:bookmarkEnd w:id="524"/>
      <w:bookmarkEnd w:id="525"/>
      <w:bookmarkEnd w:id="526"/>
      <w:bookmarkEnd w:id="527"/>
    </w:p>
    <w:p w:rsidR="00920CB0" w:rsidRPr="00920CB0" w:rsidRDefault="00920CB0" w:rsidP="00BC19F9">
      <w:pPr>
        <w:pStyle w:val="3"/>
        <w:numPr>
          <w:ilvl w:val="3"/>
          <w:numId w:val="76"/>
        </w:numPr>
        <w:rPr>
          <w:b w:val="0"/>
          <w:szCs w:val="24"/>
        </w:rPr>
      </w:pPr>
      <w:bookmarkStart w:id="528" w:name="_Toc439238216"/>
      <w:bookmarkStart w:id="529" w:name="_Toc439252764"/>
      <w:bookmarkStart w:id="530" w:name="_Toc439323738"/>
      <w:bookmarkStart w:id="531" w:name="_Toc440357136"/>
      <w:bookmarkStart w:id="532" w:name="_Toc440359691"/>
      <w:bookmarkStart w:id="533" w:name="_Toc440632155"/>
      <w:bookmarkStart w:id="534" w:name="_Toc440875975"/>
      <w:bookmarkStart w:id="535" w:name="_Toc441131003"/>
      <w:r w:rsidRPr="00920CB0">
        <w:rPr>
          <w:b w:val="0"/>
          <w:szCs w:val="24"/>
        </w:rPr>
        <w:t xml:space="preserve">Форма </w:t>
      </w:r>
      <w:r>
        <w:rPr>
          <w:b w:val="0"/>
          <w:szCs w:val="24"/>
        </w:rPr>
        <w:t>Антикоррупционных обязательств</w:t>
      </w:r>
      <w:bookmarkEnd w:id="528"/>
      <w:bookmarkEnd w:id="529"/>
      <w:bookmarkEnd w:id="530"/>
      <w:bookmarkEnd w:id="531"/>
      <w:bookmarkEnd w:id="532"/>
      <w:bookmarkEnd w:id="533"/>
      <w:bookmarkEnd w:id="534"/>
      <w:bookmarkEnd w:id="53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36" w:name="_Toc423423668"/>
      <w:bookmarkStart w:id="537" w:name="_Ref440271072"/>
      <w:bookmarkStart w:id="538" w:name="_Ref440273986"/>
      <w:bookmarkStart w:id="539" w:name="_Ref440274337"/>
      <w:bookmarkStart w:id="540" w:name="_Ref440274913"/>
      <w:bookmarkStart w:id="541" w:name="_Ref440284918"/>
      <w:bookmarkStart w:id="54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18"/>
      <w:bookmarkEnd w:id="519"/>
      <w:bookmarkEnd w:id="520"/>
      <w:bookmarkEnd w:id="521"/>
      <w:bookmarkEnd w:id="522"/>
      <w:bookmarkEnd w:id="523"/>
      <w:bookmarkEnd w:id="536"/>
      <w:bookmarkEnd w:id="537"/>
      <w:bookmarkEnd w:id="538"/>
      <w:bookmarkEnd w:id="539"/>
      <w:bookmarkEnd w:id="540"/>
      <w:bookmarkEnd w:id="541"/>
      <w:bookmarkEnd w:id="542"/>
    </w:p>
    <w:p w:rsidR="004F4D80" w:rsidRPr="00C236C0" w:rsidRDefault="004F4D80" w:rsidP="004F4D80">
      <w:pPr>
        <w:pStyle w:val="3"/>
        <w:rPr>
          <w:szCs w:val="24"/>
        </w:rPr>
      </w:pPr>
      <w:bookmarkStart w:id="543" w:name="_Toc98253923"/>
      <w:bookmarkStart w:id="544" w:name="_Toc157248177"/>
      <w:bookmarkStart w:id="545" w:name="_Toc157496546"/>
      <w:bookmarkStart w:id="546" w:name="_Toc158206085"/>
      <w:bookmarkStart w:id="547" w:name="_Toc164057770"/>
      <w:bookmarkStart w:id="548" w:name="_Toc164137120"/>
      <w:bookmarkStart w:id="549" w:name="_Toc164161280"/>
      <w:bookmarkStart w:id="550" w:name="_Toc165173851"/>
      <w:bookmarkStart w:id="551" w:name="_Ref264038986"/>
      <w:bookmarkStart w:id="552" w:name="_Ref264359294"/>
      <w:bookmarkStart w:id="553" w:name="_Toc439170676"/>
      <w:bookmarkStart w:id="554" w:name="_Toc439172778"/>
      <w:bookmarkStart w:id="555" w:name="_Toc439173222"/>
      <w:bookmarkStart w:id="556" w:name="_Toc439238218"/>
      <w:bookmarkStart w:id="557" w:name="_Toc439252766"/>
      <w:bookmarkStart w:id="558" w:name="_Toc439323740"/>
      <w:bookmarkStart w:id="559" w:name="_Toc440357138"/>
      <w:bookmarkStart w:id="560" w:name="_Toc440359693"/>
      <w:bookmarkStart w:id="561" w:name="_Toc440632157"/>
      <w:bookmarkStart w:id="562" w:name="_Toc440875977"/>
      <w:bookmarkStart w:id="563" w:name="_Toc441131005"/>
      <w:r w:rsidRPr="00C236C0">
        <w:rPr>
          <w:szCs w:val="24"/>
        </w:rPr>
        <w:t xml:space="preserve">Форма </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00492C8B">
        <w:rPr>
          <w:szCs w:val="24"/>
        </w:rPr>
        <w:t>Сводной таблицы стоимости</w:t>
      </w:r>
      <w:bookmarkEnd w:id="557"/>
      <w:bookmarkEnd w:id="558"/>
      <w:bookmarkEnd w:id="559"/>
      <w:bookmarkEnd w:id="560"/>
      <w:bookmarkEnd w:id="561"/>
      <w:bookmarkEnd w:id="562"/>
      <w:r w:rsidR="00F04258" w:rsidRPr="00F04258">
        <w:rPr>
          <w:bCs w:val="0"/>
          <w:szCs w:val="24"/>
        </w:rPr>
        <w:t xml:space="preserve"> </w:t>
      </w:r>
      <w:r w:rsidR="00F04258" w:rsidRPr="009A70A4">
        <w:rPr>
          <w:bCs w:val="0"/>
          <w:szCs w:val="24"/>
        </w:rPr>
        <w:t>поставок</w:t>
      </w:r>
      <w:bookmarkEnd w:id="56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64" w:name="_Toc176765534"/>
      <w:bookmarkStart w:id="565" w:name="_Toc198979983"/>
      <w:bookmarkStart w:id="566" w:name="_Toc217466315"/>
      <w:bookmarkStart w:id="567" w:name="_Toc217702856"/>
      <w:bookmarkStart w:id="568" w:name="_Toc233601974"/>
      <w:bookmarkStart w:id="569" w:name="_Toc263343460"/>
      <w:r w:rsidRPr="00F647F7">
        <w:rPr>
          <w:b w:val="0"/>
          <w:szCs w:val="24"/>
        </w:rPr>
        <w:br w:type="page"/>
      </w:r>
      <w:bookmarkStart w:id="570" w:name="_Toc439170677"/>
      <w:bookmarkStart w:id="571" w:name="_Toc439172779"/>
      <w:bookmarkStart w:id="572" w:name="_Toc439173223"/>
      <w:bookmarkStart w:id="573" w:name="_Toc439238219"/>
      <w:bookmarkStart w:id="574" w:name="_Toc439252767"/>
      <w:bookmarkStart w:id="575" w:name="_Toc439323741"/>
      <w:bookmarkStart w:id="576" w:name="_Toc440357139"/>
      <w:bookmarkStart w:id="577" w:name="_Toc440359694"/>
      <w:bookmarkStart w:id="578" w:name="_Toc440632158"/>
      <w:bookmarkStart w:id="579" w:name="_Toc440875978"/>
      <w:bookmarkStart w:id="580" w:name="_Toc441131006"/>
      <w:r w:rsidRPr="00C236C0">
        <w:rPr>
          <w:szCs w:val="24"/>
        </w:rPr>
        <w:lastRenderedPageBreak/>
        <w:t>Инструкции по заполнению</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6A695C">
        <w:rPr>
          <w:sz w:val="24"/>
          <w:szCs w:val="24"/>
        </w:rPr>
        <w:fldChar w:fldCharType="begin"/>
      </w:r>
      <w:r w:rsidR="00D56F8C">
        <w:rPr>
          <w:sz w:val="24"/>
          <w:szCs w:val="24"/>
        </w:rPr>
        <w:instrText xml:space="preserve"> REF _Ref86826666 \r \h </w:instrText>
      </w:r>
      <w:r w:rsidR="006A695C">
        <w:rPr>
          <w:sz w:val="24"/>
          <w:szCs w:val="24"/>
        </w:rPr>
      </w:r>
      <w:r w:rsidR="006A695C">
        <w:rPr>
          <w:sz w:val="24"/>
          <w:szCs w:val="24"/>
        </w:rPr>
        <w:fldChar w:fldCharType="separate"/>
      </w:r>
      <w:r w:rsidR="000E4AC8">
        <w:rPr>
          <w:sz w:val="24"/>
          <w:szCs w:val="24"/>
        </w:rPr>
        <w:t>5.3</w:t>
      </w:r>
      <w:r w:rsidR="006A695C">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6A695C">
        <w:rPr>
          <w:sz w:val="24"/>
          <w:szCs w:val="24"/>
        </w:rPr>
        <w:fldChar w:fldCharType="begin"/>
      </w:r>
      <w:r w:rsidR="004E7FE3">
        <w:rPr>
          <w:sz w:val="24"/>
          <w:szCs w:val="24"/>
        </w:rPr>
        <w:instrText xml:space="preserve"> REF _Ref440292752 \r \h </w:instrText>
      </w:r>
      <w:r w:rsidR="006A695C">
        <w:rPr>
          <w:sz w:val="24"/>
          <w:szCs w:val="24"/>
        </w:rPr>
      </w:r>
      <w:r w:rsidR="006A695C">
        <w:rPr>
          <w:sz w:val="24"/>
          <w:szCs w:val="24"/>
        </w:rPr>
        <w:fldChar w:fldCharType="separate"/>
      </w:r>
      <w:r w:rsidR="000E4AC8">
        <w:rPr>
          <w:sz w:val="24"/>
          <w:szCs w:val="24"/>
        </w:rPr>
        <w:t>2</w:t>
      </w:r>
      <w:r w:rsidR="006A695C">
        <w:rPr>
          <w:sz w:val="24"/>
          <w:szCs w:val="24"/>
        </w:rPr>
        <w:fldChar w:fldCharType="end"/>
      </w:r>
      <w:r w:rsidRPr="00B86686">
        <w:rPr>
          <w:sz w:val="24"/>
          <w:szCs w:val="24"/>
        </w:rPr>
        <w:t xml:space="preserve"> и </w:t>
      </w:r>
      <w:r w:rsidR="006A695C">
        <w:rPr>
          <w:sz w:val="24"/>
          <w:szCs w:val="24"/>
        </w:rPr>
        <w:fldChar w:fldCharType="begin"/>
      </w:r>
      <w:r w:rsidR="004E7FE3">
        <w:rPr>
          <w:sz w:val="24"/>
          <w:szCs w:val="24"/>
        </w:rPr>
        <w:instrText xml:space="preserve"> REF _Ref440292779 \r \h </w:instrText>
      </w:r>
      <w:r w:rsidR="006A695C">
        <w:rPr>
          <w:sz w:val="24"/>
          <w:szCs w:val="24"/>
        </w:rPr>
      </w:r>
      <w:r w:rsidR="006A695C">
        <w:rPr>
          <w:sz w:val="24"/>
          <w:szCs w:val="24"/>
        </w:rPr>
        <w:fldChar w:fldCharType="separate"/>
      </w:r>
      <w:r w:rsidR="000E4AC8">
        <w:rPr>
          <w:sz w:val="24"/>
          <w:szCs w:val="24"/>
        </w:rPr>
        <w:t>4</w:t>
      </w:r>
      <w:r w:rsidR="006A695C">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81" w:name="_Ref86826666"/>
      <w:bookmarkStart w:id="582" w:name="_Toc90385112"/>
      <w:bookmarkStart w:id="583" w:name="_Toc98253925"/>
      <w:bookmarkStart w:id="584" w:name="_Toc165173853"/>
      <w:bookmarkStart w:id="585" w:name="_Toc423423669"/>
      <w:bookmarkStart w:id="58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81"/>
      <w:bookmarkEnd w:id="582"/>
      <w:bookmarkEnd w:id="583"/>
      <w:bookmarkEnd w:id="584"/>
      <w:bookmarkEnd w:id="585"/>
      <w:bookmarkEnd w:id="586"/>
    </w:p>
    <w:p w:rsidR="004F4D80" w:rsidRPr="00C236C0" w:rsidRDefault="004F4D80" w:rsidP="004F4D80">
      <w:pPr>
        <w:pStyle w:val="3"/>
        <w:rPr>
          <w:szCs w:val="24"/>
        </w:rPr>
      </w:pPr>
      <w:bookmarkStart w:id="587" w:name="_Toc90385113"/>
      <w:bookmarkStart w:id="588" w:name="_Toc98253926"/>
      <w:bookmarkStart w:id="589" w:name="_Toc157248180"/>
      <w:bookmarkStart w:id="590" w:name="_Toc157496549"/>
      <w:bookmarkStart w:id="591" w:name="_Toc158206088"/>
      <w:bookmarkStart w:id="592" w:name="_Toc164057773"/>
      <w:bookmarkStart w:id="593" w:name="_Toc164137123"/>
      <w:bookmarkStart w:id="594" w:name="_Toc164161283"/>
      <w:bookmarkStart w:id="595" w:name="_Toc165173854"/>
      <w:bookmarkStart w:id="596" w:name="_Ref193690005"/>
      <w:bookmarkStart w:id="597" w:name="_Toc439170679"/>
      <w:bookmarkStart w:id="598" w:name="_Toc439172781"/>
      <w:bookmarkStart w:id="599" w:name="_Toc439173225"/>
      <w:bookmarkStart w:id="600" w:name="_Toc439238221"/>
      <w:bookmarkStart w:id="601" w:name="_Toc439252769"/>
      <w:bookmarkStart w:id="602" w:name="_Toc439323743"/>
      <w:bookmarkStart w:id="603" w:name="_Toc440357141"/>
      <w:bookmarkStart w:id="604" w:name="_Toc440359696"/>
      <w:bookmarkStart w:id="605" w:name="_Toc440632160"/>
      <w:bookmarkStart w:id="606" w:name="_Toc440875980"/>
      <w:bookmarkStart w:id="607" w:name="_Toc441131008"/>
      <w:r w:rsidRPr="00C236C0">
        <w:rPr>
          <w:szCs w:val="24"/>
        </w:rPr>
        <w:t xml:space="preserve">Форма </w:t>
      </w:r>
      <w:bookmarkEnd w:id="587"/>
      <w:bookmarkEnd w:id="588"/>
      <w:bookmarkEnd w:id="589"/>
      <w:bookmarkEnd w:id="590"/>
      <w:bookmarkEnd w:id="591"/>
      <w:bookmarkEnd w:id="592"/>
      <w:bookmarkEnd w:id="593"/>
      <w:bookmarkEnd w:id="594"/>
      <w:bookmarkEnd w:id="595"/>
      <w:bookmarkEnd w:id="596"/>
      <w:r w:rsidRPr="00C236C0">
        <w:rPr>
          <w:szCs w:val="24"/>
        </w:rPr>
        <w:t>технического предложения</w:t>
      </w:r>
      <w:bookmarkEnd w:id="597"/>
      <w:bookmarkEnd w:id="598"/>
      <w:bookmarkEnd w:id="599"/>
      <w:bookmarkEnd w:id="600"/>
      <w:bookmarkEnd w:id="601"/>
      <w:bookmarkEnd w:id="602"/>
      <w:bookmarkEnd w:id="603"/>
      <w:bookmarkEnd w:id="604"/>
      <w:bookmarkEnd w:id="605"/>
      <w:bookmarkEnd w:id="606"/>
      <w:bookmarkEnd w:id="6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08" w:name="_Ref55335818"/>
      <w:bookmarkStart w:id="609" w:name="_Ref55336334"/>
      <w:bookmarkStart w:id="610" w:name="_Toc57314673"/>
      <w:bookmarkStart w:id="611" w:name="_Toc69728987"/>
      <w:bookmarkStart w:id="612" w:name="_Toc98253928"/>
      <w:bookmarkStart w:id="613" w:name="_Toc165173856"/>
      <w:bookmarkStart w:id="614" w:name="_Ref194749150"/>
      <w:bookmarkStart w:id="615" w:name="_Ref194750368"/>
      <w:bookmarkStart w:id="616" w:name="_Ref89649494"/>
      <w:bookmarkStart w:id="6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18" w:name="_Toc176765537"/>
      <w:bookmarkStart w:id="619" w:name="_Toc198979986"/>
      <w:bookmarkStart w:id="620" w:name="_Toc217466321"/>
      <w:bookmarkStart w:id="621" w:name="_Toc217702859"/>
      <w:bookmarkStart w:id="622" w:name="_Toc233601977"/>
      <w:bookmarkStart w:id="623" w:name="_Toc263343463"/>
      <w:bookmarkStart w:id="624" w:name="_Toc439170680"/>
      <w:bookmarkStart w:id="625" w:name="_Toc439172782"/>
      <w:bookmarkStart w:id="626" w:name="_Toc439173226"/>
      <w:bookmarkStart w:id="627" w:name="_Toc439238222"/>
      <w:bookmarkStart w:id="628" w:name="_Toc439252770"/>
      <w:bookmarkStart w:id="629" w:name="_Toc439323744"/>
      <w:bookmarkStart w:id="630" w:name="_Toc440357142"/>
      <w:bookmarkStart w:id="631" w:name="_Toc440359697"/>
      <w:bookmarkStart w:id="632" w:name="_Toc440632161"/>
      <w:bookmarkStart w:id="633" w:name="_Toc440875981"/>
      <w:bookmarkStart w:id="634" w:name="_Toc441131009"/>
      <w:r w:rsidRPr="00C236C0">
        <w:rPr>
          <w:szCs w:val="24"/>
        </w:rPr>
        <w:lastRenderedPageBreak/>
        <w:t>Инструкции по заполнению</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6A695C">
        <w:rPr>
          <w:sz w:val="24"/>
          <w:szCs w:val="24"/>
        </w:rPr>
        <w:fldChar w:fldCharType="begin"/>
      </w:r>
      <w:r w:rsidR="0019725C">
        <w:rPr>
          <w:sz w:val="24"/>
          <w:szCs w:val="24"/>
        </w:rPr>
        <w:instrText xml:space="preserve"> REF _Ref440292555 \r \h </w:instrText>
      </w:r>
      <w:r w:rsidR="006A695C">
        <w:rPr>
          <w:sz w:val="24"/>
          <w:szCs w:val="24"/>
        </w:rPr>
      </w:r>
      <w:r w:rsidR="006A695C">
        <w:rPr>
          <w:sz w:val="24"/>
          <w:szCs w:val="24"/>
        </w:rPr>
        <w:fldChar w:fldCharType="separate"/>
      </w:r>
      <w:r w:rsidR="000E4AC8">
        <w:rPr>
          <w:sz w:val="24"/>
          <w:szCs w:val="24"/>
        </w:rPr>
        <w:t>4</w:t>
      </w:r>
      <w:r w:rsidR="006A695C">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6A695C">
        <w:rPr>
          <w:sz w:val="24"/>
          <w:szCs w:val="24"/>
        </w:rPr>
        <w:fldChar w:fldCharType="begin"/>
      </w:r>
      <w:r w:rsidR="00D56F8C">
        <w:rPr>
          <w:sz w:val="24"/>
          <w:szCs w:val="24"/>
        </w:rPr>
        <w:instrText xml:space="preserve"> REF _Ref440271182 \r \h </w:instrText>
      </w:r>
      <w:r w:rsidR="006A695C">
        <w:rPr>
          <w:sz w:val="24"/>
          <w:szCs w:val="24"/>
        </w:rPr>
      </w:r>
      <w:r w:rsidR="006A695C">
        <w:rPr>
          <w:sz w:val="24"/>
          <w:szCs w:val="24"/>
        </w:rPr>
        <w:fldChar w:fldCharType="separate"/>
      </w:r>
      <w:r w:rsidR="000E4AC8">
        <w:rPr>
          <w:sz w:val="24"/>
          <w:szCs w:val="24"/>
        </w:rPr>
        <w:t>3.3.1.9</w:t>
      </w:r>
      <w:r w:rsidR="006A695C">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6A695C">
        <w:rPr>
          <w:sz w:val="24"/>
          <w:szCs w:val="24"/>
        </w:rPr>
        <w:fldChar w:fldCharType="begin"/>
      </w:r>
      <w:r w:rsidR="0019725C">
        <w:rPr>
          <w:sz w:val="24"/>
          <w:szCs w:val="24"/>
        </w:rPr>
        <w:instrText xml:space="preserve"> REF _Ref440292618 \r \h </w:instrText>
      </w:r>
      <w:r w:rsidR="006A695C">
        <w:rPr>
          <w:sz w:val="24"/>
          <w:szCs w:val="24"/>
        </w:rPr>
      </w:r>
      <w:r w:rsidR="006A695C">
        <w:rPr>
          <w:sz w:val="24"/>
          <w:szCs w:val="24"/>
        </w:rPr>
        <w:fldChar w:fldCharType="separate"/>
      </w:r>
      <w:r w:rsidR="000E4AC8">
        <w:rPr>
          <w:sz w:val="24"/>
          <w:szCs w:val="24"/>
        </w:rPr>
        <w:t>4.4.1</w:t>
      </w:r>
      <w:r w:rsidR="006A695C">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3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36" w:name="_Toc423423670"/>
      <w:bookmarkStart w:id="637" w:name="_Ref440271036"/>
      <w:bookmarkStart w:id="638" w:name="_Ref440274366"/>
      <w:bookmarkStart w:id="639" w:name="_Ref440274902"/>
      <w:bookmarkStart w:id="640" w:name="_Ref440284947"/>
      <w:bookmarkStart w:id="64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08"/>
      <w:bookmarkEnd w:id="609"/>
      <w:bookmarkEnd w:id="610"/>
      <w:bookmarkEnd w:id="611"/>
      <w:bookmarkEnd w:id="612"/>
      <w:bookmarkEnd w:id="613"/>
      <w:bookmarkEnd w:id="614"/>
      <w:bookmarkEnd w:id="615"/>
      <w:bookmarkEnd w:id="635"/>
      <w:bookmarkEnd w:id="636"/>
      <w:bookmarkEnd w:id="637"/>
      <w:bookmarkEnd w:id="638"/>
      <w:bookmarkEnd w:id="639"/>
      <w:bookmarkEnd w:id="640"/>
      <w:bookmarkEnd w:id="641"/>
    </w:p>
    <w:p w:rsidR="004F4D80" w:rsidRPr="00F647F7" w:rsidRDefault="004F4D80" w:rsidP="004F4D80">
      <w:pPr>
        <w:pStyle w:val="3"/>
        <w:rPr>
          <w:b w:val="0"/>
          <w:szCs w:val="24"/>
        </w:rPr>
      </w:pPr>
      <w:bookmarkStart w:id="642" w:name="_Toc98253929"/>
      <w:bookmarkStart w:id="643" w:name="_Toc157248183"/>
      <w:bookmarkStart w:id="644" w:name="_Toc157496552"/>
      <w:bookmarkStart w:id="645" w:name="_Toc158206091"/>
      <w:bookmarkStart w:id="646" w:name="_Toc164057776"/>
      <w:bookmarkStart w:id="647" w:name="_Toc164137126"/>
      <w:bookmarkStart w:id="648" w:name="_Toc164161286"/>
      <w:bookmarkStart w:id="649" w:name="_Toc165173857"/>
      <w:bookmarkStart w:id="650" w:name="_Toc439170682"/>
      <w:bookmarkStart w:id="651" w:name="_Toc439172784"/>
      <w:bookmarkStart w:id="652" w:name="_Toc439173228"/>
      <w:bookmarkStart w:id="653" w:name="_Toc439238224"/>
      <w:bookmarkStart w:id="654" w:name="_Toc439252772"/>
      <w:bookmarkStart w:id="655" w:name="_Toc439323746"/>
      <w:bookmarkStart w:id="656" w:name="_Toc440357144"/>
      <w:bookmarkStart w:id="657" w:name="_Toc440359699"/>
      <w:bookmarkStart w:id="658" w:name="_Toc440632163"/>
      <w:bookmarkStart w:id="659" w:name="_Toc440875983"/>
      <w:bookmarkStart w:id="660" w:name="_Toc441131011"/>
      <w:r w:rsidRPr="00F647F7">
        <w:rPr>
          <w:b w:val="0"/>
          <w:szCs w:val="24"/>
        </w:rPr>
        <w:t xml:space="preserve">Форма </w:t>
      </w:r>
      <w:bookmarkEnd w:id="642"/>
      <w:r w:rsidRPr="00F647F7">
        <w:rPr>
          <w:b w:val="0"/>
          <w:szCs w:val="24"/>
        </w:rPr>
        <w:t xml:space="preserve">графика </w:t>
      </w:r>
      <w:bookmarkEnd w:id="643"/>
      <w:bookmarkEnd w:id="644"/>
      <w:bookmarkEnd w:id="645"/>
      <w:bookmarkEnd w:id="646"/>
      <w:bookmarkEnd w:id="647"/>
      <w:bookmarkEnd w:id="648"/>
      <w:bookmarkEnd w:id="649"/>
      <w:bookmarkEnd w:id="650"/>
      <w:bookmarkEnd w:id="651"/>
      <w:bookmarkEnd w:id="652"/>
      <w:bookmarkEnd w:id="653"/>
      <w:bookmarkEnd w:id="654"/>
      <w:bookmarkEnd w:id="655"/>
      <w:r w:rsidR="00512B0F">
        <w:rPr>
          <w:b w:val="0"/>
          <w:szCs w:val="24"/>
        </w:rPr>
        <w:t>выполнения поставок</w:t>
      </w:r>
      <w:bookmarkEnd w:id="656"/>
      <w:bookmarkEnd w:id="657"/>
      <w:bookmarkEnd w:id="658"/>
      <w:bookmarkEnd w:id="659"/>
      <w:bookmarkEnd w:id="6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61" w:name="_Toc171070556"/>
      <w:bookmarkStart w:id="662" w:name="_Toc98253927"/>
      <w:bookmarkStart w:id="663" w:name="_Toc176605808"/>
      <w:bookmarkStart w:id="664" w:name="_Toc176611017"/>
      <w:bookmarkStart w:id="665" w:name="_Toc176611073"/>
      <w:bookmarkStart w:id="666" w:name="_Toc176668676"/>
      <w:bookmarkStart w:id="667" w:name="_Toc176684336"/>
      <w:bookmarkStart w:id="668" w:name="_Toc176746279"/>
      <w:bookmarkStart w:id="669" w:name="_Toc176747346"/>
      <w:bookmarkStart w:id="670" w:name="_Toc198979988"/>
      <w:bookmarkStart w:id="671" w:name="_Toc217466324"/>
      <w:bookmarkStart w:id="672" w:name="_Toc217702862"/>
      <w:bookmarkStart w:id="673" w:name="_Toc233601980"/>
      <w:bookmarkStart w:id="674" w:name="_Toc263343466"/>
      <w:r w:rsidRPr="00F647F7">
        <w:rPr>
          <w:b w:val="0"/>
          <w:szCs w:val="24"/>
        </w:rPr>
        <w:br w:type="page"/>
      </w:r>
      <w:bookmarkStart w:id="675" w:name="_Toc439170683"/>
      <w:bookmarkStart w:id="676" w:name="_Toc439172785"/>
      <w:bookmarkStart w:id="677" w:name="_Toc439173229"/>
      <w:bookmarkStart w:id="678" w:name="_Toc439238225"/>
      <w:bookmarkStart w:id="679" w:name="_Toc439252773"/>
      <w:bookmarkStart w:id="680" w:name="_Toc439323747"/>
      <w:bookmarkStart w:id="681" w:name="_Toc440357145"/>
      <w:bookmarkStart w:id="682" w:name="_Toc440359700"/>
      <w:bookmarkStart w:id="683" w:name="_Toc440632164"/>
      <w:bookmarkStart w:id="684" w:name="_Toc440875984"/>
      <w:bookmarkStart w:id="685" w:name="_Toc441131012"/>
      <w:r w:rsidRPr="00F647F7">
        <w:rPr>
          <w:b w:val="0"/>
          <w:szCs w:val="24"/>
        </w:rPr>
        <w:lastRenderedPageBreak/>
        <w:t>Инструкции по заполнению</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A695C">
        <w:rPr>
          <w:sz w:val="24"/>
          <w:szCs w:val="24"/>
        </w:rPr>
        <w:fldChar w:fldCharType="begin"/>
      </w:r>
      <w:r w:rsidR="00D56F8C">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6A695C">
        <w:rPr>
          <w:sz w:val="24"/>
          <w:szCs w:val="24"/>
        </w:rPr>
        <w:fldChar w:fldCharType="begin"/>
      </w:r>
      <w:r w:rsidR="00D56F8C">
        <w:rPr>
          <w:sz w:val="24"/>
          <w:szCs w:val="24"/>
        </w:rPr>
        <w:instrText xml:space="preserve"> REF _Ref440273986 \r \h </w:instrText>
      </w:r>
      <w:r w:rsidR="006A695C">
        <w:rPr>
          <w:sz w:val="24"/>
          <w:szCs w:val="24"/>
        </w:rPr>
      </w:r>
      <w:r w:rsidR="006A695C">
        <w:rPr>
          <w:sz w:val="24"/>
          <w:szCs w:val="24"/>
        </w:rPr>
        <w:fldChar w:fldCharType="separate"/>
      </w:r>
      <w:r w:rsidR="000E4AC8">
        <w:rPr>
          <w:sz w:val="24"/>
          <w:szCs w:val="24"/>
        </w:rPr>
        <w:t>5.2</w:t>
      </w:r>
      <w:r w:rsidR="006A695C">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86" w:name="_Hlt22846931"/>
      <w:bookmarkStart w:id="687" w:name="_Ref93264992"/>
      <w:bookmarkStart w:id="688" w:name="_Ref93265116"/>
      <w:bookmarkStart w:id="689" w:name="_Toc98253933"/>
      <w:bookmarkStart w:id="690" w:name="_Toc165173859"/>
      <w:bookmarkStart w:id="691" w:name="_Toc423423671"/>
      <w:bookmarkStart w:id="692" w:name="_Toc441131013"/>
      <w:bookmarkEnd w:id="68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16"/>
      <w:bookmarkEnd w:id="617"/>
      <w:bookmarkEnd w:id="687"/>
      <w:bookmarkEnd w:id="688"/>
      <w:bookmarkEnd w:id="689"/>
      <w:bookmarkEnd w:id="690"/>
      <w:bookmarkEnd w:id="691"/>
      <w:bookmarkEnd w:id="692"/>
    </w:p>
    <w:p w:rsidR="004F4D80" w:rsidRPr="00F647F7" w:rsidRDefault="004F4D80" w:rsidP="004F4D80">
      <w:pPr>
        <w:pStyle w:val="3"/>
        <w:rPr>
          <w:b w:val="0"/>
          <w:szCs w:val="24"/>
        </w:rPr>
      </w:pPr>
      <w:bookmarkStart w:id="693" w:name="_Toc439170685"/>
      <w:bookmarkStart w:id="694" w:name="_Toc439172787"/>
      <w:bookmarkStart w:id="695" w:name="_Toc439173231"/>
      <w:bookmarkStart w:id="696" w:name="_Toc439238227"/>
      <w:bookmarkStart w:id="697" w:name="_Toc439252775"/>
      <w:bookmarkStart w:id="698" w:name="_Toc439323749"/>
      <w:bookmarkStart w:id="699" w:name="_Toc440357147"/>
      <w:bookmarkStart w:id="700" w:name="_Toc440359702"/>
      <w:bookmarkStart w:id="701" w:name="_Toc440632166"/>
      <w:bookmarkStart w:id="702" w:name="_Toc440875986"/>
      <w:bookmarkStart w:id="703" w:name="_Toc441131014"/>
      <w:bookmarkStart w:id="704" w:name="_Toc157248186"/>
      <w:bookmarkStart w:id="705" w:name="_Toc157496555"/>
      <w:bookmarkStart w:id="706" w:name="_Toc158206094"/>
      <w:bookmarkStart w:id="707" w:name="_Toc164057779"/>
      <w:bookmarkStart w:id="708" w:name="_Toc164137129"/>
      <w:bookmarkStart w:id="709" w:name="_Toc164161289"/>
      <w:bookmarkStart w:id="71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693"/>
      <w:bookmarkEnd w:id="694"/>
      <w:bookmarkEnd w:id="695"/>
      <w:bookmarkEnd w:id="696"/>
      <w:bookmarkEnd w:id="697"/>
      <w:bookmarkEnd w:id="698"/>
      <w:bookmarkEnd w:id="699"/>
      <w:bookmarkEnd w:id="700"/>
      <w:bookmarkEnd w:id="701"/>
      <w:bookmarkEnd w:id="702"/>
      <w:bookmarkEnd w:id="703"/>
      <w:r w:rsidRPr="00F647F7">
        <w:rPr>
          <w:b w:val="0"/>
          <w:szCs w:val="24"/>
        </w:rPr>
        <w:t xml:space="preserve"> </w:t>
      </w:r>
      <w:bookmarkEnd w:id="704"/>
      <w:bookmarkEnd w:id="705"/>
      <w:bookmarkEnd w:id="706"/>
      <w:bookmarkEnd w:id="707"/>
      <w:bookmarkEnd w:id="708"/>
      <w:bookmarkEnd w:id="709"/>
      <w:bookmarkEnd w:id="7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6A695C">
              <w:fldChar w:fldCharType="begin"/>
            </w:r>
            <w:r w:rsidR="0077786C">
              <w:instrText xml:space="preserve"> REF _Ref440272931 \r \h </w:instrText>
            </w:r>
            <w:r w:rsidR="006A695C">
              <w:fldChar w:fldCharType="separate"/>
            </w:r>
            <w:r w:rsidR="000E4AC8">
              <w:t>2</w:t>
            </w:r>
            <w:r w:rsidR="006A695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6A695C">
              <w:fldChar w:fldCharType="begin"/>
            </w:r>
            <w:r w:rsidR="0077786C">
              <w:instrText xml:space="preserve"> REF _Ref440272931 \r \h </w:instrText>
            </w:r>
            <w:r w:rsidR="006A695C">
              <w:fldChar w:fldCharType="separate"/>
            </w:r>
            <w:r w:rsidR="000E4AC8">
              <w:t>2</w:t>
            </w:r>
            <w:r w:rsidR="006A695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11" w:name="_Toc439170686"/>
      <w:bookmarkStart w:id="712" w:name="_Toc439172788"/>
      <w:bookmarkStart w:id="713" w:name="_Toc439173232"/>
      <w:bookmarkStart w:id="714" w:name="_Toc439238228"/>
      <w:bookmarkStart w:id="715" w:name="_Toc439252776"/>
      <w:bookmarkStart w:id="716" w:name="_Toc439323750"/>
      <w:bookmarkStart w:id="717" w:name="_Toc440357148"/>
      <w:bookmarkStart w:id="718" w:name="_Toc440359703"/>
      <w:bookmarkStart w:id="719" w:name="_Toc440632167"/>
      <w:bookmarkStart w:id="720" w:name="_Toc440875987"/>
      <w:bookmarkStart w:id="72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11"/>
      <w:bookmarkEnd w:id="712"/>
      <w:bookmarkEnd w:id="713"/>
      <w:bookmarkEnd w:id="714"/>
      <w:bookmarkEnd w:id="715"/>
      <w:bookmarkEnd w:id="716"/>
      <w:bookmarkEnd w:id="717"/>
      <w:bookmarkEnd w:id="718"/>
      <w:bookmarkEnd w:id="719"/>
      <w:bookmarkEnd w:id="720"/>
      <w:bookmarkEnd w:id="721"/>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A695C">
        <w:rPr>
          <w:sz w:val="24"/>
          <w:szCs w:val="24"/>
        </w:rPr>
        <w:fldChar w:fldCharType="begin"/>
      </w:r>
      <w:r>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A695C">
        <w:rPr>
          <w:sz w:val="24"/>
          <w:szCs w:val="24"/>
        </w:rPr>
        <w:fldChar w:fldCharType="begin"/>
      </w:r>
      <w:r w:rsidR="00D56F8C">
        <w:rPr>
          <w:sz w:val="24"/>
          <w:szCs w:val="24"/>
        </w:rPr>
        <w:instrText xml:space="preserve"> REF _Ref440274025 \r \h </w:instrText>
      </w:r>
      <w:r w:rsidR="006A695C">
        <w:rPr>
          <w:sz w:val="24"/>
          <w:szCs w:val="24"/>
        </w:rPr>
      </w:r>
      <w:r w:rsidR="006A695C">
        <w:rPr>
          <w:sz w:val="24"/>
          <w:szCs w:val="24"/>
        </w:rPr>
        <w:fldChar w:fldCharType="separate"/>
      </w:r>
      <w:r w:rsidR="000E4AC8">
        <w:rPr>
          <w:sz w:val="24"/>
          <w:szCs w:val="24"/>
        </w:rPr>
        <w:t>2</w:t>
      </w:r>
      <w:r w:rsidR="006A695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6A695C">
        <w:rPr>
          <w:sz w:val="24"/>
          <w:szCs w:val="24"/>
        </w:rPr>
        <w:fldChar w:fldCharType="begin"/>
      </w:r>
      <w:r w:rsidR="00D56F8C">
        <w:rPr>
          <w:sz w:val="24"/>
          <w:szCs w:val="24"/>
        </w:rPr>
        <w:instrText xml:space="preserve"> REF _Ref294695546 \r \h </w:instrText>
      </w:r>
      <w:r w:rsidR="006A695C">
        <w:rPr>
          <w:sz w:val="24"/>
          <w:szCs w:val="24"/>
        </w:rPr>
      </w:r>
      <w:r w:rsidR="006A695C">
        <w:rPr>
          <w:sz w:val="24"/>
          <w:szCs w:val="24"/>
        </w:rPr>
        <w:fldChar w:fldCharType="separate"/>
      </w:r>
      <w:r w:rsidR="000E4AC8">
        <w:rPr>
          <w:sz w:val="24"/>
          <w:szCs w:val="24"/>
        </w:rPr>
        <w:t xml:space="preserve"> 1.2.6 </w:t>
      </w:r>
      <w:r w:rsidR="006A695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2" w:name="_Ref55335823"/>
      <w:bookmarkStart w:id="723" w:name="_Ref55336359"/>
      <w:bookmarkStart w:id="724" w:name="_Toc57314675"/>
      <w:bookmarkStart w:id="725" w:name="_Toc69728989"/>
      <w:bookmarkStart w:id="726" w:name="_Toc98253939"/>
      <w:bookmarkStart w:id="727" w:name="_Toc165173865"/>
      <w:bookmarkStart w:id="728" w:name="_Toc423423672"/>
      <w:bookmarkStart w:id="729" w:name="_Toc441131016"/>
      <w:bookmarkEnd w:id="498"/>
      <w:r w:rsidRPr="00F647F7">
        <w:lastRenderedPageBreak/>
        <w:t>Анкета (форма 6)</w:t>
      </w:r>
      <w:bookmarkEnd w:id="722"/>
      <w:bookmarkEnd w:id="723"/>
      <w:bookmarkEnd w:id="724"/>
      <w:bookmarkEnd w:id="725"/>
      <w:bookmarkEnd w:id="726"/>
      <w:bookmarkEnd w:id="727"/>
      <w:bookmarkEnd w:id="728"/>
      <w:bookmarkEnd w:id="729"/>
    </w:p>
    <w:p w:rsidR="004F4D80" w:rsidRPr="00F647F7" w:rsidRDefault="004F4D80" w:rsidP="004F4D80">
      <w:pPr>
        <w:pStyle w:val="3"/>
        <w:rPr>
          <w:b w:val="0"/>
          <w:szCs w:val="24"/>
        </w:rPr>
      </w:pPr>
      <w:bookmarkStart w:id="730" w:name="_Toc98253940"/>
      <w:bookmarkStart w:id="731" w:name="_Toc157248192"/>
      <w:bookmarkStart w:id="732" w:name="_Toc157496561"/>
      <w:bookmarkStart w:id="733" w:name="_Toc158206100"/>
      <w:bookmarkStart w:id="734" w:name="_Toc164057785"/>
      <w:bookmarkStart w:id="735" w:name="_Toc164137135"/>
      <w:bookmarkStart w:id="736" w:name="_Toc164161295"/>
      <w:bookmarkStart w:id="737" w:name="_Toc165173866"/>
      <w:bookmarkStart w:id="738" w:name="_Toc439170688"/>
      <w:bookmarkStart w:id="739" w:name="_Toc439172790"/>
      <w:bookmarkStart w:id="740" w:name="_Toc439173234"/>
      <w:bookmarkStart w:id="741" w:name="_Toc439238230"/>
      <w:bookmarkStart w:id="742" w:name="_Toc439252778"/>
      <w:bookmarkStart w:id="743" w:name="_Ref440272119"/>
      <w:bookmarkStart w:id="744" w:name="_Toc440357150"/>
      <w:bookmarkStart w:id="745" w:name="_Toc440359705"/>
      <w:bookmarkStart w:id="746" w:name="_Toc441131017"/>
      <w:r w:rsidRPr="00F647F7">
        <w:rPr>
          <w:b w:val="0"/>
          <w:szCs w:val="24"/>
        </w:rPr>
        <w:t xml:space="preserve">Форма Анкеты </w:t>
      </w:r>
      <w:r w:rsidR="00C236C0">
        <w:rPr>
          <w:b w:val="0"/>
          <w:szCs w:val="24"/>
        </w:rPr>
        <w:t>Участник</w:t>
      </w:r>
      <w:r>
        <w:rPr>
          <w:b w:val="0"/>
          <w:szCs w:val="24"/>
        </w:rPr>
        <w:t>а</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47" w:name="_Toc439170689"/>
      <w:bookmarkStart w:id="748" w:name="_Toc439172791"/>
      <w:bookmarkStart w:id="749" w:name="_Toc439173235"/>
      <w:bookmarkStart w:id="750" w:name="_Toc439238231"/>
      <w:bookmarkStart w:id="751" w:name="_Toc439252779"/>
      <w:bookmarkStart w:id="752" w:name="_Ref440272147"/>
      <w:bookmarkStart w:id="753" w:name="_Toc440357151"/>
      <w:bookmarkStart w:id="754" w:name="_Toc440359706"/>
      <w:bookmarkStart w:id="755" w:name="_Toc441131018"/>
      <w:r w:rsidRPr="00D73790">
        <w:rPr>
          <w:b w:val="0"/>
          <w:szCs w:val="24"/>
        </w:rPr>
        <w:lastRenderedPageBreak/>
        <w:t xml:space="preserve">Форма </w:t>
      </w:r>
      <w:bookmarkEnd w:id="747"/>
      <w:bookmarkEnd w:id="748"/>
      <w:bookmarkEnd w:id="749"/>
      <w:bookmarkEnd w:id="75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51"/>
      <w:bookmarkEnd w:id="752"/>
      <w:bookmarkEnd w:id="753"/>
      <w:bookmarkEnd w:id="754"/>
      <w:bookmarkEnd w:id="755"/>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886FAA">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BE3785">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BE3785">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BE3785">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bl>
    <w:p w:rsidR="00886FAA" w:rsidRPr="00DB6009" w:rsidRDefault="00886FAA" w:rsidP="00886FAA">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56" w:name="_Toc439170690"/>
      <w:bookmarkStart w:id="757" w:name="_Toc439172792"/>
      <w:bookmarkStart w:id="758" w:name="_Toc439173236"/>
      <w:bookmarkStart w:id="759" w:name="_Toc439238232"/>
    </w:p>
    <w:bookmarkEnd w:id="756"/>
    <w:bookmarkEnd w:id="757"/>
    <w:bookmarkEnd w:id="758"/>
    <w:bookmarkEnd w:id="75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60" w:name="_Toc125426243"/>
      <w:bookmarkStart w:id="761" w:name="_Toc396984070"/>
      <w:bookmarkStart w:id="762" w:name="_Toc423423673"/>
      <w:r>
        <w:br w:type="page"/>
      </w:r>
    </w:p>
    <w:p w:rsidR="004F4D80" w:rsidRPr="007417E6" w:rsidRDefault="004F4D80" w:rsidP="004F4D80">
      <w:pPr>
        <w:pStyle w:val="3"/>
        <w:rPr>
          <w:sz w:val="22"/>
        </w:rPr>
      </w:pPr>
      <w:bookmarkStart w:id="763" w:name="_Toc439170691"/>
      <w:bookmarkStart w:id="764" w:name="_Toc439172793"/>
      <w:bookmarkStart w:id="765" w:name="_Toc439173237"/>
      <w:bookmarkStart w:id="766" w:name="_Toc439238233"/>
      <w:bookmarkStart w:id="767" w:name="_Toc439252780"/>
      <w:bookmarkStart w:id="768" w:name="_Toc439323754"/>
      <w:bookmarkStart w:id="769" w:name="_Toc440357152"/>
      <w:bookmarkStart w:id="770" w:name="_Toc440359707"/>
      <w:bookmarkStart w:id="771" w:name="_Toc440632171"/>
      <w:bookmarkStart w:id="772" w:name="_Toc440875991"/>
      <w:bookmarkStart w:id="773" w:name="_Toc441131019"/>
      <w:r>
        <w:rPr>
          <w:szCs w:val="24"/>
        </w:rPr>
        <w:lastRenderedPageBreak/>
        <w:t>Инструкции по заполнению</w:t>
      </w:r>
      <w:bookmarkEnd w:id="760"/>
      <w:r>
        <w:rPr>
          <w:szCs w:val="24"/>
        </w:rPr>
        <w:t xml:space="preserve"> Анкеты </w:t>
      </w:r>
      <w:r w:rsidR="00C236C0">
        <w:rPr>
          <w:szCs w:val="24"/>
        </w:rPr>
        <w:t>Участник</w:t>
      </w:r>
      <w:r>
        <w:rPr>
          <w:szCs w:val="24"/>
        </w:rPr>
        <w:t>а</w:t>
      </w:r>
      <w:bookmarkEnd w:id="761"/>
      <w:bookmarkEnd w:id="762"/>
      <w:bookmarkEnd w:id="763"/>
      <w:bookmarkEnd w:id="764"/>
      <w:bookmarkEnd w:id="765"/>
      <w:bookmarkEnd w:id="766"/>
      <w:bookmarkEnd w:id="767"/>
      <w:bookmarkEnd w:id="768"/>
      <w:bookmarkEnd w:id="769"/>
      <w:bookmarkEnd w:id="770"/>
      <w:bookmarkEnd w:id="771"/>
      <w:bookmarkEnd w:id="772"/>
      <w:bookmarkEnd w:id="77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A695C">
        <w:rPr>
          <w:sz w:val="24"/>
          <w:szCs w:val="24"/>
        </w:rPr>
        <w:fldChar w:fldCharType="begin"/>
      </w:r>
      <w:r w:rsidR="00D56F8C">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774" w:name="_Ref55336378"/>
      <w:bookmarkStart w:id="775" w:name="_Toc57314676"/>
      <w:bookmarkStart w:id="776" w:name="_Toc69728990"/>
      <w:bookmarkStart w:id="777" w:name="_Toc98253942"/>
      <w:bookmarkStart w:id="778" w:name="_Toc165173868"/>
      <w:bookmarkStart w:id="779" w:name="_Toc423423674"/>
      <w:bookmarkStart w:id="780" w:name="_Toc441131020"/>
      <w:r w:rsidRPr="00F647F7">
        <w:lastRenderedPageBreak/>
        <w:t>Справка о перечне и годовых объемах выполнения аналогичных договоров (форма 7)</w:t>
      </w:r>
      <w:bookmarkEnd w:id="774"/>
      <w:bookmarkEnd w:id="775"/>
      <w:bookmarkEnd w:id="776"/>
      <w:bookmarkEnd w:id="777"/>
      <w:bookmarkEnd w:id="778"/>
      <w:bookmarkEnd w:id="779"/>
      <w:bookmarkEnd w:id="780"/>
    </w:p>
    <w:p w:rsidR="004F4D80" w:rsidRPr="00D904EF" w:rsidRDefault="004F4D80" w:rsidP="004F4D80">
      <w:pPr>
        <w:pStyle w:val="3"/>
        <w:rPr>
          <w:szCs w:val="24"/>
        </w:rPr>
      </w:pPr>
      <w:bookmarkStart w:id="781" w:name="_Toc98253943"/>
      <w:bookmarkStart w:id="782" w:name="_Toc157248195"/>
      <w:bookmarkStart w:id="783" w:name="_Toc157496564"/>
      <w:bookmarkStart w:id="784" w:name="_Toc158206103"/>
      <w:bookmarkStart w:id="785" w:name="_Toc164057788"/>
      <w:bookmarkStart w:id="786" w:name="_Toc164137138"/>
      <w:bookmarkStart w:id="787" w:name="_Toc164161298"/>
      <w:bookmarkStart w:id="788" w:name="_Toc165173869"/>
      <w:bookmarkStart w:id="789" w:name="_Toc439170693"/>
      <w:bookmarkStart w:id="790" w:name="_Toc439172795"/>
      <w:bookmarkStart w:id="791" w:name="_Toc439173239"/>
      <w:bookmarkStart w:id="792" w:name="_Toc439238235"/>
      <w:bookmarkStart w:id="793" w:name="_Toc439252782"/>
      <w:bookmarkStart w:id="794" w:name="_Toc439323756"/>
      <w:bookmarkStart w:id="795" w:name="_Toc440357154"/>
      <w:bookmarkStart w:id="796" w:name="_Toc440359709"/>
      <w:bookmarkStart w:id="797" w:name="_Toc440632173"/>
      <w:bookmarkStart w:id="798" w:name="_Toc440875993"/>
      <w:bookmarkStart w:id="799" w:name="_Toc441131021"/>
      <w:r w:rsidRPr="00D904EF">
        <w:rPr>
          <w:szCs w:val="24"/>
        </w:rPr>
        <w:t>Форма Справки о перечне и годовых объемах выполнения аналогичных договоров</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00" w:name="_Toc98253944"/>
      <w:bookmarkStart w:id="801" w:name="_Toc157248196"/>
      <w:bookmarkStart w:id="802" w:name="_Toc157496565"/>
      <w:bookmarkStart w:id="803" w:name="_Toc158206104"/>
      <w:bookmarkStart w:id="804" w:name="_Toc164057789"/>
      <w:bookmarkStart w:id="805" w:name="_Toc164137139"/>
      <w:bookmarkStart w:id="806" w:name="_Toc164161299"/>
      <w:bookmarkStart w:id="807" w:name="_Toc165173870"/>
      <w:r>
        <w:rPr>
          <w:szCs w:val="24"/>
        </w:rPr>
        <w:br w:type="page"/>
      </w:r>
    </w:p>
    <w:p w:rsidR="004F4D80" w:rsidRPr="00D904EF" w:rsidRDefault="004F4D80" w:rsidP="004F4D80">
      <w:pPr>
        <w:pStyle w:val="3"/>
        <w:rPr>
          <w:szCs w:val="24"/>
        </w:rPr>
      </w:pPr>
      <w:bookmarkStart w:id="808" w:name="_Toc439170694"/>
      <w:bookmarkStart w:id="809" w:name="_Toc439172796"/>
      <w:bookmarkStart w:id="810" w:name="_Toc439173240"/>
      <w:bookmarkStart w:id="811" w:name="_Toc439238236"/>
      <w:bookmarkStart w:id="812" w:name="_Toc439252783"/>
      <w:bookmarkStart w:id="813" w:name="_Toc439323757"/>
      <w:bookmarkStart w:id="814" w:name="_Toc440357155"/>
      <w:bookmarkStart w:id="815" w:name="_Toc440359710"/>
      <w:bookmarkStart w:id="816" w:name="_Toc440632174"/>
      <w:bookmarkStart w:id="817" w:name="_Toc440875994"/>
      <w:bookmarkStart w:id="818" w:name="_Toc441131022"/>
      <w:r w:rsidRPr="00D904EF">
        <w:rPr>
          <w:szCs w:val="24"/>
        </w:rPr>
        <w:lastRenderedPageBreak/>
        <w:t>Инструкции по заполнению</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A695C">
        <w:rPr>
          <w:sz w:val="24"/>
          <w:szCs w:val="24"/>
        </w:rPr>
        <w:fldChar w:fldCharType="begin"/>
      </w:r>
      <w:r w:rsidR="00D90031">
        <w:rPr>
          <w:sz w:val="24"/>
          <w:szCs w:val="24"/>
        </w:rPr>
        <w:instrText xml:space="preserve"> REF _Ref440274159 \r \h </w:instrText>
      </w:r>
      <w:r w:rsidR="006A695C">
        <w:rPr>
          <w:sz w:val="24"/>
          <w:szCs w:val="24"/>
        </w:rPr>
      </w:r>
      <w:r w:rsidR="006A695C">
        <w:rPr>
          <w:sz w:val="24"/>
          <w:szCs w:val="24"/>
        </w:rPr>
        <w:fldChar w:fldCharType="separate"/>
      </w:r>
      <w:r w:rsidR="000E4AC8">
        <w:rPr>
          <w:sz w:val="24"/>
          <w:szCs w:val="24"/>
        </w:rPr>
        <w:t>4</w:t>
      </w:r>
      <w:r w:rsidR="006A695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9" w:name="_Ref55336398"/>
      <w:bookmarkStart w:id="820" w:name="_Toc57314678"/>
      <w:bookmarkStart w:id="821" w:name="_Toc69728992"/>
      <w:bookmarkStart w:id="822" w:name="_Toc98253948"/>
      <w:bookmarkStart w:id="823" w:name="_Toc165173874"/>
      <w:bookmarkStart w:id="824" w:name="_Toc423423676"/>
      <w:bookmarkStart w:id="825" w:name="_Toc441131023"/>
      <w:r w:rsidRPr="00F647F7">
        <w:lastRenderedPageBreak/>
        <w:t xml:space="preserve">Справка о кадровых ресурсах (форма </w:t>
      </w:r>
      <w:r w:rsidR="000D67AD">
        <w:t>8</w:t>
      </w:r>
      <w:r w:rsidRPr="00F647F7">
        <w:t>)</w:t>
      </w:r>
      <w:bookmarkEnd w:id="819"/>
      <w:bookmarkEnd w:id="820"/>
      <w:bookmarkEnd w:id="821"/>
      <w:bookmarkEnd w:id="822"/>
      <w:bookmarkEnd w:id="823"/>
      <w:bookmarkEnd w:id="824"/>
      <w:bookmarkEnd w:id="825"/>
    </w:p>
    <w:p w:rsidR="004F4D80" w:rsidRPr="00D904EF" w:rsidRDefault="004F4D80" w:rsidP="004F4D80">
      <w:pPr>
        <w:pStyle w:val="3"/>
        <w:rPr>
          <w:szCs w:val="24"/>
        </w:rPr>
      </w:pPr>
      <w:bookmarkStart w:id="826" w:name="_Toc98253949"/>
      <w:bookmarkStart w:id="827" w:name="_Toc157248201"/>
      <w:bookmarkStart w:id="828" w:name="_Toc157496570"/>
      <w:bookmarkStart w:id="829" w:name="_Toc158206109"/>
      <w:bookmarkStart w:id="830" w:name="_Toc164057794"/>
      <w:bookmarkStart w:id="831" w:name="_Toc164137144"/>
      <w:bookmarkStart w:id="832" w:name="_Toc164161304"/>
      <w:bookmarkStart w:id="833" w:name="_Toc165173875"/>
      <w:bookmarkStart w:id="834" w:name="_Toc439170699"/>
      <w:bookmarkStart w:id="835" w:name="_Toc439172801"/>
      <w:bookmarkStart w:id="836" w:name="_Toc439173245"/>
      <w:bookmarkStart w:id="837" w:name="_Toc439238241"/>
      <w:bookmarkStart w:id="838" w:name="_Toc439252788"/>
      <w:bookmarkStart w:id="839" w:name="_Toc439323762"/>
      <w:bookmarkStart w:id="840" w:name="_Toc440357160"/>
      <w:bookmarkStart w:id="841" w:name="_Toc440359712"/>
      <w:bookmarkStart w:id="842" w:name="_Toc440632176"/>
      <w:bookmarkStart w:id="843" w:name="_Toc440875996"/>
      <w:bookmarkStart w:id="844" w:name="_Toc441131024"/>
      <w:r w:rsidRPr="00D904EF">
        <w:rPr>
          <w:szCs w:val="24"/>
        </w:rPr>
        <w:t>Форма Справки о кадровых ресурсах</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45" w:name="_Toc98253950"/>
      <w:bookmarkStart w:id="846" w:name="_Toc157248202"/>
      <w:bookmarkStart w:id="847" w:name="_Toc157496571"/>
      <w:bookmarkStart w:id="848" w:name="_Toc158206110"/>
      <w:bookmarkStart w:id="849" w:name="_Toc164057795"/>
      <w:bookmarkStart w:id="850" w:name="_Toc164137145"/>
      <w:bookmarkStart w:id="851" w:name="_Toc164161305"/>
      <w:bookmarkStart w:id="852" w:name="_Toc165173876"/>
      <w:r>
        <w:rPr>
          <w:b/>
          <w:szCs w:val="24"/>
        </w:rPr>
        <w:br w:type="page"/>
      </w:r>
    </w:p>
    <w:p w:rsidR="004F4D80" w:rsidRPr="00D904EF" w:rsidRDefault="004F4D80" w:rsidP="004F4D80">
      <w:pPr>
        <w:pStyle w:val="3"/>
        <w:rPr>
          <w:szCs w:val="24"/>
        </w:rPr>
      </w:pPr>
      <w:bookmarkStart w:id="853" w:name="_Toc439170700"/>
      <w:bookmarkStart w:id="854" w:name="_Toc439172802"/>
      <w:bookmarkStart w:id="855" w:name="_Toc439173246"/>
      <w:bookmarkStart w:id="856" w:name="_Toc439238242"/>
      <w:bookmarkStart w:id="857" w:name="_Toc439252789"/>
      <w:bookmarkStart w:id="858" w:name="_Toc439323763"/>
      <w:bookmarkStart w:id="859" w:name="_Toc440357161"/>
      <w:bookmarkStart w:id="860" w:name="_Toc440359713"/>
      <w:bookmarkStart w:id="861" w:name="_Toc440632177"/>
      <w:bookmarkStart w:id="862" w:name="_Toc440875997"/>
      <w:bookmarkStart w:id="863" w:name="_Toc441131025"/>
      <w:r w:rsidRPr="00D904EF">
        <w:rPr>
          <w:szCs w:val="24"/>
        </w:rPr>
        <w:lastRenderedPageBreak/>
        <w:t>Инструкции по заполнению</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4" w:name="_Toc165173881"/>
      <w:bookmarkStart w:id="865" w:name="_Ref194749267"/>
      <w:bookmarkStart w:id="866" w:name="_Toc423423677"/>
      <w:bookmarkStart w:id="867" w:name="_Ref440271993"/>
      <w:bookmarkStart w:id="868" w:name="_Ref440274659"/>
      <w:bookmarkStart w:id="869" w:name="_Toc441131026"/>
      <w:bookmarkStart w:id="870" w:name="_Ref90381523"/>
      <w:bookmarkStart w:id="871" w:name="_Toc90385124"/>
      <w:bookmarkStart w:id="872" w:name="_Ref96861029"/>
      <w:bookmarkStart w:id="873" w:name="_Toc97651410"/>
      <w:bookmarkStart w:id="87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864"/>
      <w:bookmarkEnd w:id="865"/>
      <w:bookmarkEnd w:id="866"/>
      <w:bookmarkEnd w:id="867"/>
      <w:bookmarkEnd w:id="868"/>
      <w:bookmarkEnd w:id="869"/>
    </w:p>
    <w:p w:rsidR="004F4D80" w:rsidRPr="00D904EF" w:rsidRDefault="004F4D80" w:rsidP="004F4D80">
      <w:pPr>
        <w:pStyle w:val="3"/>
        <w:rPr>
          <w:szCs w:val="24"/>
        </w:rPr>
      </w:pPr>
      <w:bookmarkStart w:id="875" w:name="_Toc97651411"/>
      <w:bookmarkStart w:id="876" w:name="_Toc98253956"/>
      <w:bookmarkStart w:id="877" w:name="_Toc157248208"/>
      <w:bookmarkStart w:id="878" w:name="_Toc157496577"/>
      <w:bookmarkStart w:id="879" w:name="_Toc158206116"/>
      <w:bookmarkStart w:id="880" w:name="_Toc164057801"/>
      <w:bookmarkStart w:id="881" w:name="_Toc164137151"/>
      <w:bookmarkStart w:id="882" w:name="_Toc164161311"/>
      <w:bookmarkStart w:id="883" w:name="_Toc165173882"/>
      <w:bookmarkStart w:id="884" w:name="_Toc439170702"/>
      <w:bookmarkStart w:id="885" w:name="_Toc439172804"/>
      <w:bookmarkStart w:id="886" w:name="_Toc439173248"/>
      <w:bookmarkStart w:id="887" w:name="_Toc439238244"/>
      <w:bookmarkStart w:id="888" w:name="_Toc439252791"/>
      <w:bookmarkStart w:id="889" w:name="_Toc439323765"/>
      <w:bookmarkStart w:id="890" w:name="_Toc440357163"/>
      <w:bookmarkStart w:id="891" w:name="_Toc440359715"/>
      <w:bookmarkStart w:id="892" w:name="_Toc440632179"/>
      <w:bookmarkStart w:id="893" w:name="_Toc440875999"/>
      <w:bookmarkStart w:id="894"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5" w:name="_Toc97651412"/>
      <w:bookmarkStart w:id="896" w:name="_Toc98253957"/>
      <w:bookmarkStart w:id="897" w:name="_Toc157248209"/>
      <w:bookmarkStart w:id="898" w:name="_Toc157496578"/>
      <w:bookmarkStart w:id="899" w:name="_Toc158206117"/>
      <w:bookmarkStart w:id="900" w:name="_Toc164057802"/>
      <w:bookmarkStart w:id="901" w:name="_Toc164137152"/>
      <w:bookmarkStart w:id="902" w:name="_Toc164161312"/>
      <w:bookmarkStart w:id="903" w:name="_Toc165173883"/>
      <w:r>
        <w:rPr>
          <w:b/>
          <w:szCs w:val="24"/>
        </w:rPr>
        <w:br w:type="page"/>
      </w:r>
    </w:p>
    <w:p w:rsidR="004F4D80" w:rsidRPr="00D904EF" w:rsidRDefault="004F4D80" w:rsidP="004F4D80">
      <w:pPr>
        <w:pStyle w:val="3"/>
        <w:rPr>
          <w:szCs w:val="24"/>
        </w:rPr>
      </w:pPr>
      <w:bookmarkStart w:id="904" w:name="_Toc439170703"/>
      <w:bookmarkStart w:id="905" w:name="_Toc439172805"/>
      <w:bookmarkStart w:id="906" w:name="_Toc439173249"/>
      <w:bookmarkStart w:id="907" w:name="_Toc439238245"/>
      <w:bookmarkStart w:id="908" w:name="_Toc439252792"/>
      <w:bookmarkStart w:id="909" w:name="_Toc439323766"/>
      <w:bookmarkStart w:id="910" w:name="_Toc440357164"/>
      <w:bookmarkStart w:id="911" w:name="_Toc440359716"/>
      <w:bookmarkStart w:id="912" w:name="_Toc440632180"/>
      <w:bookmarkStart w:id="913" w:name="_Toc440876000"/>
      <w:bookmarkStart w:id="914" w:name="_Toc441131028"/>
      <w:r w:rsidRPr="00D904EF">
        <w:rPr>
          <w:szCs w:val="24"/>
        </w:rPr>
        <w:lastRenderedPageBreak/>
        <w:t>Инструкции по заполнению</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w:t>
      </w:r>
      <w:proofErr w:type="gramStart"/>
      <w:r w:rsidR="004F4D80" w:rsidRPr="00F647F7">
        <w:rPr>
          <w:sz w:val="24"/>
          <w:szCs w:val="24"/>
        </w:rPr>
        <w:t xml:space="preserve">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roofErr w:type="gramEnd"/>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5" w:name="_Ref257131475"/>
      <w:bookmarkStart w:id="916" w:name="_Toc351552284"/>
      <w:bookmarkStart w:id="917" w:name="_Toc396983131"/>
      <w:bookmarkStart w:id="918" w:name="_Toc423423679"/>
      <w:bookmarkStart w:id="919" w:name="_Ref440270984"/>
      <w:bookmarkStart w:id="920" w:name="_Ref440275030"/>
      <w:bookmarkStart w:id="921" w:name="_Toc441131029"/>
      <w:bookmarkEnd w:id="870"/>
      <w:bookmarkEnd w:id="871"/>
      <w:bookmarkEnd w:id="872"/>
      <w:bookmarkEnd w:id="873"/>
      <w:bookmarkEnd w:id="874"/>
      <w:r>
        <w:rPr>
          <w:sz w:val="22"/>
          <w:szCs w:val="22"/>
        </w:rPr>
        <w:lastRenderedPageBreak/>
        <w:t>Письмо</w:t>
      </w:r>
      <w:r w:rsidRPr="007417E6">
        <w:rPr>
          <w:sz w:val="22"/>
          <w:szCs w:val="22"/>
        </w:rPr>
        <w:t xml:space="preserve"> </w:t>
      </w:r>
      <w:bookmarkEnd w:id="915"/>
      <w:r>
        <w:rPr>
          <w:sz w:val="22"/>
          <w:szCs w:val="22"/>
        </w:rPr>
        <w:t>производителя продукции (форма 1</w:t>
      </w:r>
      <w:r w:rsidR="000D67AD">
        <w:rPr>
          <w:sz w:val="22"/>
          <w:szCs w:val="22"/>
        </w:rPr>
        <w:t>0</w:t>
      </w:r>
      <w:r>
        <w:rPr>
          <w:sz w:val="22"/>
          <w:szCs w:val="22"/>
        </w:rPr>
        <w:t>)</w:t>
      </w:r>
      <w:bookmarkEnd w:id="916"/>
      <w:bookmarkEnd w:id="917"/>
      <w:bookmarkEnd w:id="918"/>
      <w:bookmarkEnd w:id="919"/>
      <w:bookmarkEnd w:id="920"/>
      <w:bookmarkEnd w:id="921"/>
    </w:p>
    <w:p w:rsidR="004F4D80" w:rsidRPr="00F647F7" w:rsidRDefault="004F4D80" w:rsidP="004F4D80">
      <w:pPr>
        <w:pStyle w:val="3"/>
        <w:rPr>
          <w:szCs w:val="24"/>
        </w:rPr>
      </w:pPr>
      <w:bookmarkStart w:id="922" w:name="_Toc439170708"/>
      <w:bookmarkStart w:id="923" w:name="_Toc439172810"/>
      <w:bookmarkStart w:id="924" w:name="_Toc439173251"/>
      <w:bookmarkStart w:id="925" w:name="_Toc439252794"/>
      <w:bookmarkStart w:id="926" w:name="_Toc439323768"/>
      <w:bookmarkStart w:id="927" w:name="_Toc440357166"/>
      <w:bookmarkStart w:id="928" w:name="_Toc440359718"/>
      <w:bookmarkStart w:id="929" w:name="_Toc440632182"/>
      <w:bookmarkStart w:id="930" w:name="_Toc440876002"/>
      <w:bookmarkStart w:id="931" w:name="_Toc441131030"/>
      <w:r w:rsidRPr="00F647F7">
        <w:rPr>
          <w:szCs w:val="24"/>
        </w:rPr>
        <w:t>Форма письма производителя продукции</w:t>
      </w:r>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6A695C">
        <w:rPr>
          <w:vertAlign w:val="subscript"/>
        </w:rPr>
        <w:fldChar w:fldCharType="begin"/>
      </w:r>
      <w:r w:rsidR="00B963F9">
        <w:rPr>
          <w:vertAlign w:val="subscript"/>
        </w:rPr>
        <w:instrText xml:space="preserve"> REF _Ref440275279 \r \h </w:instrText>
      </w:r>
      <w:r w:rsidR="006A695C">
        <w:rPr>
          <w:vertAlign w:val="subscript"/>
        </w:rPr>
      </w:r>
      <w:r w:rsidR="006A695C">
        <w:rPr>
          <w:vertAlign w:val="subscript"/>
        </w:rPr>
        <w:fldChar w:fldCharType="separate"/>
      </w:r>
      <w:r w:rsidR="000E4AC8">
        <w:rPr>
          <w:vertAlign w:val="subscript"/>
        </w:rPr>
        <w:t>1.1.4</w:t>
      </w:r>
      <w:r w:rsidR="006A695C">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3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33" w:name="_Toc423423680"/>
      <w:bookmarkStart w:id="934" w:name="_Ref440272035"/>
      <w:bookmarkStart w:id="935" w:name="_Ref440274733"/>
      <w:bookmarkStart w:id="936"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32"/>
      <w:bookmarkEnd w:id="933"/>
      <w:bookmarkEnd w:id="934"/>
      <w:bookmarkEnd w:id="935"/>
      <w:bookmarkEnd w:id="936"/>
    </w:p>
    <w:p w:rsidR="004F4D80" w:rsidRPr="00E87023" w:rsidRDefault="004F4D80" w:rsidP="004F4D80">
      <w:pPr>
        <w:pStyle w:val="3"/>
        <w:rPr>
          <w:sz w:val="22"/>
        </w:rPr>
      </w:pPr>
      <w:bookmarkStart w:id="937" w:name="_Toc343690584"/>
      <w:bookmarkStart w:id="938" w:name="_Toc372294428"/>
      <w:bookmarkStart w:id="939" w:name="_Toc379288896"/>
      <w:bookmarkStart w:id="940" w:name="_Toc384734780"/>
      <w:bookmarkStart w:id="941" w:name="_Toc396984078"/>
      <w:bookmarkStart w:id="942" w:name="_Toc423423681"/>
      <w:bookmarkStart w:id="943" w:name="_Toc439170710"/>
      <w:bookmarkStart w:id="944" w:name="_Toc439172812"/>
      <w:bookmarkStart w:id="945" w:name="_Toc439173253"/>
      <w:bookmarkStart w:id="946" w:name="_Toc439238249"/>
      <w:bookmarkStart w:id="947" w:name="_Toc439252796"/>
      <w:bookmarkStart w:id="948" w:name="_Toc439323770"/>
      <w:bookmarkStart w:id="949" w:name="_Toc440357168"/>
      <w:bookmarkStart w:id="950" w:name="_Toc440359720"/>
      <w:bookmarkStart w:id="951" w:name="_Toc440632184"/>
      <w:bookmarkStart w:id="952" w:name="_Toc440876004"/>
      <w:bookmarkStart w:id="953"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54" w:name="_Toc343690585"/>
      <w:bookmarkStart w:id="955" w:name="_Toc372294429"/>
      <w:bookmarkStart w:id="956" w:name="_Toc379288897"/>
      <w:bookmarkStart w:id="957" w:name="_Toc384734781"/>
      <w:bookmarkStart w:id="958" w:name="_Toc396984079"/>
      <w:bookmarkStart w:id="959" w:name="_Toc423423682"/>
      <w:bookmarkStart w:id="960" w:name="_Toc439170711"/>
      <w:bookmarkStart w:id="961" w:name="_Toc439172813"/>
      <w:bookmarkStart w:id="962" w:name="_Toc439173254"/>
      <w:bookmarkStart w:id="963" w:name="_Toc439238250"/>
      <w:bookmarkStart w:id="964" w:name="_Toc439252797"/>
      <w:bookmarkStart w:id="965" w:name="_Toc439323771"/>
      <w:bookmarkStart w:id="966" w:name="_Toc440357169"/>
      <w:bookmarkStart w:id="967" w:name="_Toc440359721"/>
      <w:bookmarkStart w:id="968" w:name="_Toc440632185"/>
      <w:bookmarkStart w:id="969" w:name="_Toc440876005"/>
      <w:bookmarkStart w:id="970" w:name="_Toc441131033"/>
      <w:r w:rsidRPr="00D27071">
        <w:rPr>
          <w:szCs w:val="24"/>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7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72" w:name="_Toc423423683"/>
      <w:bookmarkStart w:id="973" w:name="_Ref440272051"/>
      <w:bookmarkStart w:id="974" w:name="_Ref440274744"/>
      <w:bookmarkStart w:id="975"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971"/>
      <w:bookmarkEnd w:id="972"/>
      <w:bookmarkEnd w:id="973"/>
      <w:bookmarkEnd w:id="974"/>
      <w:bookmarkEnd w:id="975"/>
    </w:p>
    <w:p w:rsidR="004F4D80" w:rsidRPr="008C4223" w:rsidRDefault="004F4D80" w:rsidP="004F4D80">
      <w:pPr>
        <w:pStyle w:val="3"/>
        <w:rPr>
          <w:szCs w:val="24"/>
        </w:rPr>
      </w:pPr>
      <w:bookmarkStart w:id="976" w:name="_Toc343690587"/>
      <w:bookmarkStart w:id="977" w:name="_Toc372294431"/>
      <w:bookmarkStart w:id="978" w:name="_Toc379288899"/>
      <w:bookmarkStart w:id="979" w:name="_Toc384734783"/>
      <w:bookmarkStart w:id="980" w:name="_Toc396984081"/>
      <w:bookmarkStart w:id="981" w:name="_Toc423423684"/>
      <w:bookmarkStart w:id="982" w:name="_Toc439170713"/>
      <w:bookmarkStart w:id="983" w:name="_Toc439172815"/>
      <w:bookmarkStart w:id="984" w:name="_Toc439173256"/>
      <w:bookmarkStart w:id="985" w:name="_Toc439238252"/>
      <w:bookmarkStart w:id="986" w:name="_Toc439252799"/>
      <w:bookmarkStart w:id="987" w:name="_Toc439323773"/>
      <w:bookmarkStart w:id="988" w:name="_Toc440357171"/>
      <w:bookmarkStart w:id="989" w:name="_Toc440359723"/>
      <w:bookmarkStart w:id="990" w:name="_Toc440632187"/>
      <w:bookmarkStart w:id="991" w:name="_Toc440876007"/>
      <w:bookmarkStart w:id="992" w:name="_Toc441131035"/>
      <w:r w:rsidRPr="008C4223">
        <w:rPr>
          <w:szCs w:val="24"/>
        </w:rPr>
        <w:t xml:space="preserve">Форма </w:t>
      </w:r>
      <w:bookmarkEnd w:id="976"/>
      <w:bookmarkEnd w:id="977"/>
      <w:bookmarkEnd w:id="978"/>
      <w:bookmarkEnd w:id="979"/>
      <w:bookmarkEnd w:id="980"/>
      <w:bookmarkEnd w:id="981"/>
      <w:bookmarkEnd w:id="982"/>
      <w:bookmarkEnd w:id="983"/>
      <w:bookmarkEnd w:id="984"/>
      <w:bookmarkEnd w:id="985"/>
      <w:bookmarkEnd w:id="986"/>
      <w:r w:rsidR="000D70B6" w:rsidRPr="000D70B6">
        <w:rPr>
          <w:szCs w:val="24"/>
        </w:rPr>
        <w:t>Согласия на обработку персональных данных</w:t>
      </w:r>
      <w:bookmarkEnd w:id="987"/>
      <w:bookmarkEnd w:id="988"/>
      <w:bookmarkEnd w:id="989"/>
      <w:bookmarkEnd w:id="990"/>
      <w:bookmarkEnd w:id="991"/>
      <w:bookmarkEnd w:id="992"/>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993" w:name="_Toc439252801"/>
      <w:bookmarkStart w:id="994" w:name="_Toc439323774"/>
      <w:bookmarkStart w:id="995" w:name="_Toc440357172"/>
      <w:bookmarkStart w:id="996" w:name="_Toc440359724"/>
      <w:bookmarkStart w:id="997" w:name="_Toc440632188"/>
      <w:bookmarkStart w:id="998" w:name="_Toc440876008"/>
      <w:bookmarkStart w:id="999" w:name="_Toc441131036"/>
      <w:r w:rsidRPr="005A2CAE">
        <w:rPr>
          <w:szCs w:val="24"/>
        </w:rPr>
        <w:lastRenderedPageBreak/>
        <w:t>Инструкции по заполнению</w:t>
      </w:r>
      <w:bookmarkEnd w:id="993"/>
      <w:bookmarkEnd w:id="994"/>
      <w:bookmarkEnd w:id="995"/>
      <w:bookmarkEnd w:id="996"/>
      <w:bookmarkEnd w:id="997"/>
      <w:bookmarkEnd w:id="998"/>
      <w:bookmarkEnd w:id="99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00" w:name="_Ref440272256"/>
      <w:bookmarkStart w:id="1001" w:name="_Ref440272678"/>
      <w:bookmarkStart w:id="1002" w:name="_Ref440274944"/>
      <w:bookmarkStart w:id="1003" w:name="_Toc441131037"/>
      <w:r w:rsidRPr="007A6A39">
        <w:lastRenderedPageBreak/>
        <w:t>Соглашение о неустойке (форма 1</w:t>
      </w:r>
      <w:r w:rsidR="000D67AD">
        <w:t>3</w:t>
      </w:r>
      <w:r w:rsidRPr="007A6A39">
        <w:t>)</w:t>
      </w:r>
      <w:bookmarkEnd w:id="1000"/>
      <w:bookmarkEnd w:id="1001"/>
      <w:bookmarkEnd w:id="1002"/>
      <w:bookmarkEnd w:id="1003"/>
    </w:p>
    <w:p w:rsidR="007A6A39" w:rsidRPr="007A6A39" w:rsidRDefault="007A6A39" w:rsidP="007A6A39">
      <w:pPr>
        <w:pStyle w:val="3"/>
        <w:rPr>
          <w:szCs w:val="24"/>
        </w:rPr>
      </w:pPr>
      <w:bookmarkStart w:id="1004" w:name="_Toc439170715"/>
      <w:bookmarkStart w:id="1005" w:name="_Toc439172817"/>
      <w:bookmarkStart w:id="1006" w:name="_Toc439173259"/>
      <w:bookmarkStart w:id="1007" w:name="_Toc439238255"/>
      <w:bookmarkStart w:id="1008" w:name="_Toc439252803"/>
      <w:bookmarkStart w:id="1009" w:name="_Toc439323776"/>
      <w:bookmarkStart w:id="1010" w:name="_Toc440357174"/>
      <w:bookmarkStart w:id="1011" w:name="_Toc440359726"/>
      <w:bookmarkStart w:id="1012" w:name="_Toc440632190"/>
      <w:bookmarkStart w:id="1013" w:name="_Toc440876010"/>
      <w:bookmarkStart w:id="1014" w:name="_Toc441131038"/>
      <w:r w:rsidRPr="007A6A39">
        <w:rPr>
          <w:szCs w:val="24"/>
        </w:rPr>
        <w:t>Форма соглашени</w:t>
      </w:r>
      <w:r w:rsidR="00E47073">
        <w:rPr>
          <w:szCs w:val="24"/>
        </w:rPr>
        <w:t>я</w:t>
      </w:r>
      <w:r w:rsidRPr="007A6A39">
        <w:rPr>
          <w:szCs w:val="24"/>
        </w:rPr>
        <w:t xml:space="preserve"> о неустойке</w:t>
      </w:r>
      <w:bookmarkEnd w:id="1004"/>
      <w:bookmarkEnd w:id="1005"/>
      <w:bookmarkEnd w:id="1006"/>
      <w:bookmarkEnd w:id="1007"/>
      <w:bookmarkEnd w:id="1008"/>
      <w:bookmarkEnd w:id="1009"/>
      <w:bookmarkEnd w:id="1010"/>
      <w:bookmarkEnd w:id="1011"/>
      <w:bookmarkEnd w:id="1012"/>
      <w:bookmarkEnd w:id="1013"/>
      <w:bookmarkEnd w:id="101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A695C">
        <w:rPr>
          <w:vertAlign w:val="subscript"/>
        </w:rPr>
        <w:fldChar w:fldCharType="begin"/>
      </w:r>
      <w:r w:rsidR="0082292A">
        <w:rPr>
          <w:vertAlign w:val="subscript"/>
        </w:rPr>
        <w:instrText xml:space="preserve"> REF _Ref440275279 \r \h </w:instrText>
      </w:r>
      <w:r w:rsidR="006A695C">
        <w:rPr>
          <w:vertAlign w:val="subscript"/>
        </w:rPr>
      </w:r>
      <w:r w:rsidR="006A695C">
        <w:rPr>
          <w:vertAlign w:val="subscript"/>
        </w:rPr>
        <w:fldChar w:fldCharType="separate"/>
      </w:r>
      <w:r w:rsidR="000E4AC8">
        <w:rPr>
          <w:vertAlign w:val="subscript"/>
        </w:rPr>
        <w:t>1.1.4</w:t>
      </w:r>
      <w:r w:rsidR="006A695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6A695C">
        <w:rPr>
          <w:vertAlign w:val="subscript"/>
        </w:rPr>
        <w:fldChar w:fldCharType="begin"/>
      </w:r>
      <w:r w:rsidR="0082292A">
        <w:rPr>
          <w:vertAlign w:val="subscript"/>
        </w:rPr>
        <w:instrText xml:space="preserve"> REF _Ref440275279 \r \h </w:instrText>
      </w:r>
      <w:r w:rsidR="006A695C">
        <w:rPr>
          <w:vertAlign w:val="subscript"/>
        </w:rPr>
      </w:r>
      <w:r w:rsidR="006A695C">
        <w:rPr>
          <w:vertAlign w:val="subscript"/>
        </w:rPr>
        <w:fldChar w:fldCharType="separate"/>
      </w:r>
      <w:r w:rsidR="000E4AC8">
        <w:rPr>
          <w:vertAlign w:val="subscript"/>
        </w:rPr>
        <w:t>1.1.4</w:t>
      </w:r>
      <w:r w:rsidR="006A695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15" w:name="_Toc439170716"/>
      <w:bookmarkStart w:id="1016" w:name="_Toc439172818"/>
      <w:bookmarkStart w:id="1017" w:name="_Toc439173260"/>
      <w:bookmarkStart w:id="1018" w:name="_Toc439238256"/>
      <w:bookmarkStart w:id="1019" w:name="_Toc439252804"/>
      <w:bookmarkStart w:id="1020" w:name="_Toc439323777"/>
      <w:bookmarkStart w:id="1021" w:name="_Toc440357175"/>
      <w:bookmarkStart w:id="1022" w:name="_Toc440359727"/>
      <w:bookmarkStart w:id="1023" w:name="_Toc440632191"/>
      <w:bookmarkStart w:id="1024" w:name="_Toc440876011"/>
      <w:bookmarkStart w:id="1025" w:name="_Toc441131039"/>
      <w:r w:rsidRPr="007857E5">
        <w:rPr>
          <w:szCs w:val="24"/>
        </w:rPr>
        <w:lastRenderedPageBreak/>
        <w:t>Инструкции по заполнению</w:t>
      </w:r>
      <w:bookmarkEnd w:id="1015"/>
      <w:bookmarkEnd w:id="1016"/>
      <w:bookmarkEnd w:id="1017"/>
      <w:bookmarkEnd w:id="1018"/>
      <w:bookmarkEnd w:id="1019"/>
      <w:bookmarkEnd w:id="1020"/>
      <w:bookmarkEnd w:id="1021"/>
      <w:bookmarkEnd w:id="1022"/>
      <w:bookmarkEnd w:id="1023"/>
      <w:bookmarkEnd w:id="1024"/>
      <w:bookmarkEnd w:id="10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26" w:name="_Ref440272274"/>
      <w:bookmarkStart w:id="1027" w:name="_Ref440274756"/>
      <w:bookmarkStart w:id="1028"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26"/>
      <w:bookmarkEnd w:id="1027"/>
      <w:bookmarkEnd w:id="1028"/>
    </w:p>
    <w:p w:rsidR="007857E5" w:rsidRPr="00E47073" w:rsidRDefault="007857E5" w:rsidP="007857E5">
      <w:pPr>
        <w:pStyle w:val="3"/>
        <w:rPr>
          <w:szCs w:val="24"/>
        </w:rPr>
      </w:pPr>
      <w:bookmarkStart w:id="1029" w:name="_Toc439170718"/>
      <w:bookmarkStart w:id="1030" w:name="_Toc439172820"/>
      <w:bookmarkStart w:id="1031" w:name="_Toc439173262"/>
      <w:bookmarkStart w:id="1032" w:name="_Toc439238258"/>
      <w:bookmarkStart w:id="1033" w:name="_Toc439252806"/>
      <w:bookmarkStart w:id="1034" w:name="_Toc439323779"/>
      <w:bookmarkStart w:id="1035" w:name="_Toc440357177"/>
      <w:bookmarkStart w:id="1036" w:name="_Toc440359729"/>
      <w:bookmarkStart w:id="1037" w:name="_Toc440632193"/>
      <w:bookmarkStart w:id="1038" w:name="_Toc440876013"/>
      <w:bookmarkStart w:id="1039" w:name="_Toc441131041"/>
      <w:r w:rsidRPr="00E47073">
        <w:rPr>
          <w:szCs w:val="24"/>
        </w:rPr>
        <w:t xml:space="preserve">Форма </w:t>
      </w:r>
      <w:bookmarkEnd w:id="1029"/>
      <w:r w:rsidR="00E47073" w:rsidRPr="00E47073">
        <w:rPr>
          <w:szCs w:val="24"/>
        </w:rPr>
        <w:t>согласия Участника налоговым органам на разглашение сведений, составляющих налоговую тайну</w:t>
      </w:r>
      <w:bookmarkEnd w:id="1030"/>
      <w:bookmarkEnd w:id="1031"/>
      <w:bookmarkEnd w:id="1032"/>
      <w:bookmarkEnd w:id="1033"/>
      <w:bookmarkEnd w:id="1034"/>
      <w:bookmarkEnd w:id="1035"/>
      <w:bookmarkEnd w:id="1036"/>
      <w:bookmarkEnd w:id="1037"/>
      <w:bookmarkEnd w:id="1038"/>
      <w:bookmarkEnd w:id="103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40" w:name="_Toc300142269"/>
      <w:bookmarkStart w:id="1041" w:name="_Toc309735391"/>
      <w:bookmarkStart w:id="104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40"/>
      <w:r w:rsidRPr="007857E5">
        <w:rPr>
          <w:b/>
          <w:bCs w:val="0"/>
          <w:snapToGrid w:val="0"/>
          <w:sz w:val="24"/>
          <w:szCs w:val="24"/>
        </w:rPr>
        <w:t xml:space="preserve"> </w:t>
      </w:r>
      <w:bookmarkEnd w:id="1041"/>
      <w:bookmarkEnd w:id="104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43" w:name="_Toc439170719"/>
      <w:bookmarkStart w:id="1044" w:name="_Toc439172821"/>
      <w:bookmarkStart w:id="1045" w:name="_Toc439173263"/>
      <w:bookmarkStart w:id="1046" w:name="_Toc439238259"/>
      <w:bookmarkStart w:id="1047" w:name="_Toc439252807"/>
      <w:bookmarkStart w:id="1048" w:name="_Toc439323780"/>
      <w:bookmarkStart w:id="1049" w:name="_Toc440357178"/>
      <w:bookmarkStart w:id="1050" w:name="_Toc440359730"/>
      <w:bookmarkStart w:id="1051" w:name="_Toc440632194"/>
      <w:bookmarkStart w:id="1052" w:name="_Toc440876014"/>
      <w:bookmarkStart w:id="1053" w:name="_Toc441131042"/>
      <w:r w:rsidRPr="007857E5">
        <w:rPr>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54" w:name="_Ref93268095"/>
      <w:bookmarkStart w:id="1055" w:name="_Ref93268099"/>
      <w:bookmarkStart w:id="1056" w:name="_Toc98253958"/>
      <w:bookmarkStart w:id="1057" w:name="_Toc165173884"/>
      <w:bookmarkStart w:id="1058" w:name="_Toc423423678"/>
      <w:bookmarkStart w:id="1059" w:name="_Ref440272510"/>
      <w:bookmarkStart w:id="1060" w:name="_Ref440274961"/>
      <w:bookmarkStart w:id="1061"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54"/>
      <w:bookmarkEnd w:id="1055"/>
      <w:bookmarkEnd w:id="1056"/>
      <w:bookmarkEnd w:id="1057"/>
      <w:bookmarkEnd w:id="1058"/>
      <w:bookmarkEnd w:id="1059"/>
      <w:bookmarkEnd w:id="1060"/>
      <w:bookmarkEnd w:id="106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062" w:name="_Toc90385125"/>
      <w:bookmarkStart w:id="1063" w:name="_Toc439170705"/>
      <w:bookmarkStart w:id="1064" w:name="_Toc439172807"/>
      <w:bookmarkStart w:id="1065" w:name="_Toc439173268"/>
      <w:bookmarkStart w:id="1066" w:name="_Toc439238264"/>
      <w:bookmarkStart w:id="1067" w:name="_Toc439252812"/>
      <w:bookmarkStart w:id="1068" w:name="_Toc439323785"/>
      <w:bookmarkStart w:id="1069" w:name="_Toc440357183"/>
      <w:bookmarkStart w:id="1070" w:name="_Toc440359735"/>
      <w:bookmarkStart w:id="1071" w:name="_Toc440632199"/>
      <w:bookmarkStart w:id="1072" w:name="_Toc440876016"/>
      <w:bookmarkStart w:id="1073"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62"/>
      <w:bookmarkEnd w:id="1063"/>
      <w:bookmarkEnd w:id="1064"/>
      <w:bookmarkEnd w:id="1065"/>
      <w:bookmarkEnd w:id="1066"/>
      <w:bookmarkEnd w:id="1067"/>
      <w:bookmarkEnd w:id="1068"/>
      <w:bookmarkEnd w:id="1069"/>
      <w:bookmarkEnd w:id="1070"/>
      <w:bookmarkEnd w:id="1071"/>
      <w:bookmarkEnd w:id="1072"/>
      <w:bookmarkEnd w:id="107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74" w:name="_Toc90385126"/>
      <w:bookmarkStart w:id="1075" w:name="_Toc98253959"/>
      <w:bookmarkStart w:id="1076" w:name="_Toc157248211"/>
      <w:bookmarkStart w:id="1077" w:name="_Toc157496580"/>
      <w:bookmarkStart w:id="1078" w:name="_Toc158206119"/>
      <w:bookmarkStart w:id="1079" w:name="_Toc164057804"/>
      <w:bookmarkStart w:id="1080" w:name="_Toc164137154"/>
      <w:bookmarkStart w:id="1081" w:name="_Toc164161314"/>
      <w:bookmarkStart w:id="1082" w:name="_Toc165173885"/>
      <w:r>
        <w:rPr>
          <w:b/>
          <w:szCs w:val="24"/>
        </w:rPr>
        <w:br w:type="page"/>
      </w:r>
    </w:p>
    <w:p w:rsidR="00635719" w:rsidRPr="00D904EF" w:rsidRDefault="00635719" w:rsidP="00635719">
      <w:pPr>
        <w:pStyle w:val="3"/>
        <w:rPr>
          <w:szCs w:val="24"/>
        </w:rPr>
      </w:pPr>
      <w:bookmarkStart w:id="1083" w:name="_Toc439170706"/>
      <w:bookmarkStart w:id="1084" w:name="_Toc439172808"/>
      <w:bookmarkStart w:id="1085" w:name="_Toc439173269"/>
      <w:bookmarkStart w:id="1086" w:name="_Toc439238265"/>
      <w:bookmarkStart w:id="1087" w:name="_Toc439252813"/>
      <w:bookmarkStart w:id="1088" w:name="_Toc439323786"/>
      <w:bookmarkStart w:id="1089" w:name="_Toc440357184"/>
      <w:bookmarkStart w:id="1090" w:name="_Toc440359736"/>
      <w:bookmarkStart w:id="1091" w:name="_Toc440632200"/>
      <w:bookmarkStart w:id="1092" w:name="_Toc440876017"/>
      <w:bookmarkStart w:id="1093" w:name="_Toc441131045"/>
      <w:r w:rsidRPr="00D904EF">
        <w:rPr>
          <w:szCs w:val="24"/>
        </w:rPr>
        <w:lastRenderedPageBreak/>
        <w:t>Инструкции по заполнению</w:t>
      </w:r>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A695C">
        <w:rPr>
          <w:sz w:val="24"/>
          <w:szCs w:val="24"/>
        </w:rPr>
        <w:fldChar w:fldCharType="begin"/>
      </w:r>
      <w:r w:rsidR="00D90031">
        <w:rPr>
          <w:sz w:val="24"/>
          <w:szCs w:val="24"/>
        </w:rPr>
        <w:instrText xml:space="preserve"> REF _Ref191386461 \r \h </w:instrText>
      </w:r>
      <w:r w:rsidR="006A695C">
        <w:rPr>
          <w:sz w:val="24"/>
          <w:szCs w:val="24"/>
        </w:rPr>
      </w:r>
      <w:r w:rsidR="006A695C">
        <w:rPr>
          <w:sz w:val="24"/>
          <w:szCs w:val="24"/>
        </w:rPr>
        <w:fldChar w:fldCharType="separate"/>
      </w:r>
      <w:r w:rsidR="000E4AC8">
        <w:rPr>
          <w:sz w:val="24"/>
          <w:szCs w:val="24"/>
        </w:rPr>
        <w:t>3.3.10</w:t>
      </w:r>
      <w:r w:rsidR="006A695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6A695C">
        <w:rPr>
          <w:sz w:val="24"/>
          <w:szCs w:val="24"/>
        </w:rPr>
        <w:fldChar w:fldCharType="begin"/>
      </w:r>
      <w:r w:rsidR="00D90031">
        <w:rPr>
          <w:sz w:val="24"/>
          <w:szCs w:val="24"/>
        </w:rPr>
        <w:instrText xml:space="preserve"> REF _Ref440274337 \r \h </w:instrText>
      </w:r>
      <w:r w:rsidR="006A695C">
        <w:rPr>
          <w:sz w:val="24"/>
          <w:szCs w:val="24"/>
        </w:rPr>
      </w:r>
      <w:r w:rsidR="006A695C">
        <w:rPr>
          <w:sz w:val="24"/>
          <w:szCs w:val="24"/>
        </w:rPr>
        <w:fldChar w:fldCharType="separate"/>
      </w:r>
      <w:r w:rsidR="000E4AC8">
        <w:rPr>
          <w:sz w:val="24"/>
          <w:szCs w:val="24"/>
        </w:rPr>
        <w:t>5.2</w:t>
      </w:r>
      <w:r w:rsidR="006A695C">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6A695C">
        <w:rPr>
          <w:sz w:val="24"/>
          <w:szCs w:val="24"/>
        </w:rPr>
        <w:fldChar w:fldCharType="begin"/>
      </w:r>
      <w:r w:rsidR="00D90031">
        <w:rPr>
          <w:sz w:val="24"/>
          <w:szCs w:val="24"/>
        </w:rPr>
        <w:instrText xml:space="preserve"> REF _Ref440274366 \r \h </w:instrText>
      </w:r>
      <w:r w:rsidR="006A695C">
        <w:rPr>
          <w:sz w:val="24"/>
          <w:szCs w:val="24"/>
        </w:rPr>
      </w:r>
      <w:r w:rsidR="006A695C">
        <w:rPr>
          <w:sz w:val="24"/>
          <w:szCs w:val="24"/>
        </w:rPr>
        <w:fldChar w:fldCharType="separate"/>
      </w:r>
      <w:r w:rsidR="000E4AC8">
        <w:rPr>
          <w:sz w:val="24"/>
          <w:szCs w:val="24"/>
        </w:rPr>
        <w:t>5.4</w:t>
      </w:r>
      <w:r w:rsidR="006A695C">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094" w:name="_Toc426108836"/>
      <w:bookmarkStart w:id="1095" w:name="_Ref441574460"/>
      <w:bookmarkStart w:id="1096" w:name="_Ref441574649"/>
      <w:bookmarkStart w:id="1097" w:name="_Toc441575251"/>
      <w:bookmarkStart w:id="1098" w:name="_Ref442187883"/>
      <w:r w:rsidRPr="00CC5A3A">
        <w:lastRenderedPageBreak/>
        <w:t>Расписка  сдачи-приемки соглашения о неустойке (форма 1</w:t>
      </w:r>
      <w:r>
        <w:t>6</w:t>
      </w:r>
      <w:r w:rsidRPr="00CC5A3A">
        <w:t>)</w:t>
      </w:r>
      <w:bookmarkEnd w:id="1094"/>
      <w:bookmarkEnd w:id="1095"/>
      <w:bookmarkEnd w:id="1096"/>
      <w:bookmarkEnd w:id="1097"/>
      <w:bookmarkEnd w:id="1098"/>
    </w:p>
    <w:p w:rsidR="008D1B83" w:rsidRPr="00CC5A3A" w:rsidRDefault="008D1B83" w:rsidP="008D1B83">
      <w:pPr>
        <w:pStyle w:val="3"/>
        <w:rPr>
          <w:szCs w:val="24"/>
        </w:rPr>
      </w:pPr>
      <w:bookmarkStart w:id="1099" w:name="_Toc426108837"/>
      <w:bookmarkStart w:id="1100" w:name="_Ref441574456"/>
      <w:bookmarkStart w:id="1101" w:name="_Toc441575252"/>
      <w:r w:rsidRPr="00CC5A3A">
        <w:rPr>
          <w:szCs w:val="24"/>
        </w:rPr>
        <w:t xml:space="preserve">Форма Расписки  сдачи-приемки </w:t>
      </w:r>
      <w:bookmarkEnd w:id="1099"/>
      <w:r w:rsidRPr="00CC5A3A">
        <w:rPr>
          <w:szCs w:val="24"/>
        </w:rPr>
        <w:t>соглашения о неустойке</w:t>
      </w:r>
      <w:bookmarkEnd w:id="1100"/>
      <w:bookmarkEnd w:id="1101"/>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02" w:name="_Toc426108838"/>
      <w:bookmarkStart w:id="1103" w:name="_Toc441575253"/>
      <w:r w:rsidRPr="00CC5A3A">
        <w:rPr>
          <w:szCs w:val="24"/>
        </w:rPr>
        <w:lastRenderedPageBreak/>
        <w:t>Инструкции по заполнению</w:t>
      </w:r>
      <w:bookmarkEnd w:id="1102"/>
      <w:bookmarkEnd w:id="1103"/>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15C" w:rsidRDefault="00B7415C">
      <w:pPr>
        <w:spacing w:line="240" w:lineRule="auto"/>
      </w:pPr>
      <w:r>
        <w:separator/>
      </w:r>
    </w:p>
  </w:endnote>
  <w:endnote w:type="continuationSeparator" w:id="0">
    <w:p w:rsidR="00B7415C" w:rsidRDefault="00B741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6620E" w:rsidRDefault="0096620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Pr="00FA0376" w:rsidRDefault="0096620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05ED7">
      <w:rPr>
        <w:noProof/>
        <w:sz w:val="16"/>
        <w:szCs w:val="16"/>
        <w:lang w:eastAsia="ru-RU"/>
      </w:rPr>
      <w:t>16</w:t>
    </w:r>
    <w:r w:rsidRPr="00FA0376">
      <w:rPr>
        <w:sz w:val="16"/>
        <w:szCs w:val="16"/>
        <w:lang w:eastAsia="ru-RU"/>
      </w:rPr>
      <w:fldChar w:fldCharType="end"/>
    </w:r>
  </w:p>
  <w:p w:rsidR="0096620E" w:rsidRPr="00EE0539" w:rsidRDefault="0096620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79743D" w:rsidRPr="0079743D">
      <w:rPr>
        <w:sz w:val="18"/>
        <w:szCs w:val="18"/>
      </w:rPr>
      <w:t>Договора на поставку комплектующих для систем связи для нужд ПАО «МРСК Центра» (филиала «Курскэнерго»)</w:t>
    </w:r>
    <w:r w:rsidR="0079743D">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15C" w:rsidRDefault="00B7415C">
      <w:pPr>
        <w:spacing w:line="240" w:lineRule="auto"/>
      </w:pPr>
      <w:r>
        <w:separator/>
      </w:r>
    </w:p>
  </w:footnote>
  <w:footnote w:type="continuationSeparator" w:id="0">
    <w:p w:rsidR="00B7415C" w:rsidRDefault="00B7415C">
      <w:pPr>
        <w:spacing w:line="240" w:lineRule="auto"/>
      </w:pPr>
      <w:r>
        <w:continuationSeparator/>
      </w:r>
    </w:p>
  </w:footnote>
  <w:footnote w:id="1">
    <w:p w:rsidR="0096620E" w:rsidRDefault="0096620E"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96620E" w:rsidRDefault="0096620E"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Pr="00930031" w:rsidRDefault="0096620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4AC8"/>
    <w:rsid w:val="000E5AC7"/>
    <w:rsid w:val="000E6363"/>
    <w:rsid w:val="000E746F"/>
    <w:rsid w:val="000F0CD3"/>
    <w:rsid w:val="000F1F86"/>
    <w:rsid w:val="000F4365"/>
    <w:rsid w:val="00104B1E"/>
    <w:rsid w:val="00105ED7"/>
    <w:rsid w:val="00110D81"/>
    <w:rsid w:val="00111C79"/>
    <w:rsid w:val="001124F8"/>
    <w:rsid w:val="0011547D"/>
    <w:rsid w:val="00123C70"/>
    <w:rsid w:val="001251F4"/>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A7567"/>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4A4"/>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A3E"/>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6C7"/>
    <w:rsid w:val="00556C74"/>
    <w:rsid w:val="005631D9"/>
    <w:rsid w:val="00570124"/>
    <w:rsid w:val="00572EA1"/>
    <w:rsid w:val="00581341"/>
    <w:rsid w:val="005818B2"/>
    <w:rsid w:val="00584DFA"/>
    <w:rsid w:val="00587751"/>
    <w:rsid w:val="005878D5"/>
    <w:rsid w:val="0059407A"/>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4CD4"/>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743D"/>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27BB9"/>
    <w:rsid w:val="00930031"/>
    <w:rsid w:val="00930B86"/>
    <w:rsid w:val="00932C0A"/>
    <w:rsid w:val="00936252"/>
    <w:rsid w:val="009411D6"/>
    <w:rsid w:val="00945E91"/>
    <w:rsid w:val="0094713A"/>
    <w:rsid w:val="00953802"/>
    <w:rsid w:val="00953C23"/>
    <w:rsid w:val="00962A7A"/>
    <w:rsid w:val="00963295"/>
    <w:rsid w:val="00965713"/>
    <w:rsid w:val="00965F6F"/>
    <w:rsid w:val="0096620E"/>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7415C"/>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114B"/>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0B69"/>
    <w:rsid w:val="00E250E3"/>
    <w:rsid w:val="00E262BD"/>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C48F1"/>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BEBEC-8155-4FE1-B2FF-D67D261C6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73</Pages>
  <Words>21934</Words>
  <Characters>125030</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146671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nosov.ab</cp:lastModifiedBy>
  <cp:revision>82</cp:revision>
  <cp:lastPrinted>2016-02-25T07:30:00Z</cp:lastPrinted>
  <dcterms:created xsi:type="dcterms:W3CDTF">2016-01-12T11:24:00Z</dcterms:created>
  <dcterms:modified xsi:type="dcterms:W3CDTF">2016-02-25T08:23:00Z</dcterms:modified>
</cp:coreProperties>
</file>