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8C" w:rsidRPr="00EA1E4F" w:rsidRDefault="00585A6D" w:rsidP="00F5728C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F5728C" w:rsidRPr="00041308" w:rsidRDefault="00F5728C" w:rsidP="00F5728C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F5728C" w:rsidRPr="00010061" w:rsidRDefault="00F5728C" w:rsidP="00F5728C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F5728C" w:rsidRPr="00010061" w:rsidRDefault="00F5728C" w:rsidP="00F5728C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F5728C" w:rsidRPr="00E23D27" w:rsidRDefault="00F5728C" w:rsidP="00F5728C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F5728C" w:rsidRPr="00EA1E4F">
        <w:rPr>
          <w:noProof/>
          <w:sz w:val="16"/>
          <w:szCs w:val="16"/>
          <w:lang w:eastAsia="ru-RU"/>
        </w:rPr>
        <w:drawing>
          <wp:inline distT="0" distB="0" distL="0" distR="0" wp14:anchorId="761FD74A" wp14:editId="3E93177C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728C" w:rsidRPr="00EA1E4F">
        <w:rPr>
          <w:noProof/>
          <w:sz w:val="16"/>
          <w:szCs w:val="16"/>
          <w:lang w:eastAsia="ru-RU"/>
        </w:rPr>
        <w:t xml:space="preserve">            </w:t>
      </w:r>
      <w:r w:rsidR="00F5728C" w:rsidRPr="00EA1E4F">
        <w:rPr>
          <w:noProof/>
          <w:sz w:val="16"/>
          <w:szCs w:val="16"/>
          <w:lang w:eastAsia="ru-RU"/>
        </w:rPr>
        <w:drawing>
          <wp:inline distT="0" distB="0" distL="0" distR="0" wp14:anchorId="2BF8D594" wp14:editId="042646F7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F5728C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</w:rPr>
      </w:pPr>
    </w:p>
    <w:p w:rsidR="007556FF" w:rsidRPr="00F5728C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F5728C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5728C" w:rsidRPr="007417E6" w:rsidRDefault="00F5728C" w:rsidP="00F5728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  <w:r w:rsidRPr="005050FD">
        <w:rPr>
          <w:sz w:val="24"/>
          <w:szCs w:val="24"/>
        </w:rPr>
        <w:t>Заместитель председателя закупочной комиссии -</w:t>
      </w: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  <w:r w:rsidRPr="005050FD">
        <w:rPr>
          <w:sz w:val="24"/>
          <w:szCs w:val="24"/>
        </w:rPr>
        <w:t xml:space="preserve">                                                                         заместитель директора по безопасности – </w:t>
      </w:r>
    </w:p>
    <w:p w:rsidR="00F5728C" w:rsidRDefault="00F5728C" w:rsidP="00F5728C">
      <w:pPr>
        <w:spacing w:line="240" w:lineRule="auto"/>
        <w:jc w:val="right"/>
        <w:rPr>
          <w:sz w:val="24"/>
          <w:szCs w:val="24"/>
        </w:rPr>
      </w:pPr>
      <w:r w:rsidRPr="005050FD">
        <w:rPr>
          <w:sz w:val="24"/>
          <w:szCs w:val="24"/>
        </w:rPr>
        <w:t xml:space="preserve">начальник отдела безопасности филиала </w:t>
      </w: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  <w:r w:rsidRPr="005050FD">
        <w:rPr>
          <w:sz w:val="24"/>
          <w:szCs w:val="24"/>
        </w:rPr>
        <w:t>ПАО «МРСК Центра» -</w:t>
      </w:r>
      <w:r>
        <w:rPr>
          <w:sz w:val="24"/>
          <w:szCs w:val="24"/>
        </w:rPr>
        <w:t xml:space="preserve"> </w:t>
      </w:r>
      <w:r w:rsidRPr="005050FD">
        <w:rPr>
          <w:sz w:val="24"/>
          <w:szCs w:val="24"/>
        </w:rPr>
        <w:t>«Костромаэнерго»</w:t>
      </w: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</w:p>
    <w:p w:rsidR="00F5728C" w:rsidRPr="005050FD" w:rsidRDefault="00F5728C" w:rsidP="00F5728C">
      <w:pPr>
        <w:spacing w:line="240" w:lineRule="auto"/>
        <w:jc w:val="right"/>
        <w:rPr>
          <w:sz w:val="24"/>
          <w:szCs w:val="24"/>
        </w:rPr>
      </w:pPr>
      <w:r w:rsidRPr="005050FD">
        <w:rPr>
          <w:sz w:val="24"/>
          <w:szCs w:val="24"/>
        </w:rPr>
        <w:t xml:space="preserve">____________________ </w:t>
      </w:r>
      <w:r w:rsidRPr="005050FD">
        <w:rPr>
          <w:snapToGrid w:val="0"/>
          <w:sz w:val="24"/>
          <w:szCs w:val="24"/>
        </w:rPr>
        <w:t xml:space="preserve">А.В. </w:t>
      </w:r>
      <w:proofErr w:type="spellStart"/>
      <w:r w:rsidRPr="005050FD">
        <w:rPr>
          <w:sz w:val="24"/>
          <w:szCs w:val="24"/>
        </w:rPr>
        <w:t>Коротин</w:t>
      </w:r>
      <w:proofErr w:type="spellEnd"/>
    </w:p>
    <w:p w:rsidR="00F5728C" w:rsidRPr="00382A07" w:rsidRDefault="00F5728C" w:rsidP="00F5728C">
      <w:pPr>
        <w:spacing w:line="240" w:lineRule="auto"/>
        <w:jc w:val="right"/>
        <w:rPr>
          <w:sz w:val="24"/>
          <w:szCs w:val="24"/>
        </w:rPr>
      </w:pPr>
    </w:p>
    <w:p w:rsidR="00F5728C" w:rsidRPr="00382A07" w:rsidRDefault="00F5728C" w:rsidP="00F5728C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F5728C" w:rsidRPr="00382A07" w:rsidRDefault="00F5728C" w:rsidP="00F5728C">
      <w:pPr>
        <w:ind w:firstLine="0"/>
        <w:jc w:val="left"/>
        <w:rPr>
          <w:sz w:val="24"/>
          <w:szCs w:val="24"/>
        </w:rPr>
      </w:pPr>
    </w:p>
    <w:p w:rsidR="00F5728C" w:rsidRPr="00382A07" w:rsidRDefault="00F5728C" w:rsidP="00F57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F5728C" w:rsidRPr="00382A07" w:rsidRDefault="00F5728C" w:rsidP="00F57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F5728C" w:rsidRPr="00382A07" w:rsidRDefault="00F5728C" w:rsidP="00F57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F5728C" w:rsidRPr="00382A07" w:rsidRDefault="00F5728C" w:rsidP="00F5728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F5728C" w:rsidRPr="00382A07" w:rsidRDefault="00F5728C" w:rsidP="00F5728C">
      <w:pPr>
        <w:spacing w:line="264" w:lineRule="auto"/>
        <w:jc w:val="center"/>
        <w:rPr>
          <w:sz w:val="24"/>
          <w:szCs w:val="24"/>
        </w:rPr>
      </w:pPr>
    </w:p>
    <w:p w:rsidR="00F5728C" w:rsidRPr="00382A07" w:rsidRDefault="00F5728C" w:rsidP="00F5728C">
      <w:pPr>
        <w:spacing w:line="264" w:lineRule="auto"/>
        <w:jc w:val="center"/>
        <w:rPr>
          <w:sz w:val="24"/>
          <w:szCs w:val="24"/>
        </w:rPr>
      </w:pPr>
    </w:p>
    <w:p w:rsidR="00F5728C" w:rsidRDefault="00F5728C" w:rsidP="00F5728C">
      <w:pPr>
        <w:spacing w:line="264" w:lineRule="auto"/>
        <w:jc w:val="center"/>
        <w:rPr>
          <w:sz w:val="24"/>
          <w:szCs w:val="24"/>
        </w:rPr>
      </w:pPr>
    </w:p>
    <w:p w:rsidR="00F5728C" w:rsidRDefault="00F5728C" w:rsidP="00F5728C">
      <w:pPr>
        <w:spacing w:line="264" w:lineRule="auto"/>
        <w:jc w:val="center"/>
        <w:rPr>
          <w:sz w:val="24"/>
          <w:szCs w:val="24"/>
        </w:rPr>
      </w:pPr>
    </w:p>
    <w:p w:rsidR="00F5728C" w:rsidRPr="00382A07" w:rsidRDefault="00F5728C" w:rsidP="00F5728C">
      <w:pPr>
        <w:spacing w:line="264" w:lineRule="auto"/>
        <w:jc w:val="center"/>
        <w:rPr>
          <w:sz w:val="24"/>
          <w:szCs w:val="24"/>
        </w:rPr>
      </w:pPr>
    </w:p>
    <w:p w:rsidR="00F5728C" w:rsidRPr="00382A07" w:rsidRDefault="00F5728C" w:rsidP="00F5728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F5728C" w:rsidRPr="00382A07" w:rsidRDefault="00F5728C" w:rsidP="00F5728C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5728C" w:rsidRPr="00382A07" w:rsidRDefault="00F5728C" w:rsidP="00F5728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5728C" w:rsidRDefault="00F5728C" w:rsidP="00F5728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573F0B">
        <w:rPr>
          <w:b/>
          <w:sz w:val="24"/>
          <w:szCs w:val="24"/>
        </w:rPr>
        <w:t>Договора на поставку шкафов устрой</w:t>
      </w:r>
      <w:proofErr w:type="gramStart"/>
      <w:r w:rsidRPr="00573F0B">
        <w:rPr>
          <w:b/>
          <w:sz w:val="24"/>
          <w:szCs w:val="24"/>
        </w:rPr>
        <w:t>ств сб</w:t>
      </w:r>
      <w:proofErr w:type="gramEnd"/>
      <w:r w:rsidRPr="00573F0B">
        <w:rPr>
          <w:b/>
          <w:sz w:val="24"/>
          <w:szCs w:val="24"/>
        </w:rPr>
        <w:t>ора и передачи данных системы учета электроэнергии для нужд ПАО «МРСК Цен</w:t>
      </w:r>
      <w:r>
        <w:rPr>
          <w:b/>
          <w:sz w:val="24"/>
          <w:szCs w:val="24"/>
        </w:rPr>
        <w:t xml:space="preserve">тра» </w:t>
      </w:r>
    </w:p>
    <w:p w:rsidR="00F5728C" w:rsidRPr="00382A07" w:rsidRDefault="00F5728C" w:rsidP="00F5728C">
      <w:pPr>
        <w:spacing w:line="264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(филиала «Костромаэнерго»)</w:t>
      </w:r>
    </w:p>
    <w:p w:rsidR="00F5728C" w:rsidRPr="00382A07" w:rsidRDefault="00F5728C" w:rsidP="00F5728C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F5728C" w:rsidP="00F5728C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  <w:r w:rsidR="00717F60"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5728C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39284F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39284F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r w:rsidR="00F5728C" w:rsidRPr="00395704">
        <w:rPr>
          <w:iCs/>
          <w:sz w:val="24"/>
          <w:szCs w:val="24"/>
        </w:rPr>
        <w:t xml:space="preserve">секретарь Закупочной комиссии – ведущий специалист </w:t>
      </w:r>
      <w:r w:rsidR="00F5728C" w:rsidRPr="00395704">
        <w:rPr>
          <w:sz w:val="24"/>
          <w:szCs w:val="24"/>
        </w:rPr>
        <w:t xml:space="preserve">отдела закупочной деятельности филиала ПАО «МРСК Центра» - «Костромаэнерго» </w:t>
      </w:r>
      <w:r w:rsidR="00F5728C" w:rsidRPr="00395704">
        <w:rPr>
          <w:snapToGrid w:val="0"/>
          <w:sz w:val="24"/>
          <w:szCs w:val="24"/>
        </w:rPr>
        <w:t>Кокурина А.А</w:t>
      </w:r>
      <w:r w:rsidR="00F5728C" w:rsidRPr="00395704">
        <w:rPr>
          <w:iCs/>
          <w:sz w:val="24"/>
          <w:szCs w:val="24"/>
        </w:rPr>
        <w:t xml:space="preserve">., контактный телефон: (4942) 396-342, </w:t>
      </w:r>
      <w:r w:rsidR="00F5728C" w:rsidRPr="00395704">
        <w:rPr>
          <w:sz w:val="24"/>
          <w:szCs w:val="24"/>
        </w:rPr>
        <w:t xml:space="preserve">адрес электронной почты: </w:t>
      </w:r>
      <w:hyperlink r:id="rId17" w:history="1">
        <w:r w:rsidR="00F5728C" w:rsidRPr="00395704">
          <w:rPr>
            <w:rStyle w:val="a7"/>
            <w:bCs w:val="0"/>
            <w:sz w:val="24"/>
            <w:szCs w:val="24"/>
            <w:lang w:val="en-US"/>
          </w:rPr>
          <w:t>Kokurina</w:t>
        </w:r>
        <w:r w:rsidR="00F5728C" w:rsidRPr="00395704">
          <w:rPr>
            <w:rStyle w:val="a7"/>
            <w:bCs w:val="0"/>
            <w:sz w:val="24"/>
            <w:szCs w:val="24"/>
          </w:rPr>
          <w:t>.</w:t>
        </w:r>
        <w:r w:rsidR="00F5728C" w:rsidRPr="00395704">
          <w:rPr>
            <w:rStyle w:val="a7"/>
            <w:bCs w:val="0"/>
            <w:sz w:val="24"/>
            <w:szCs w:val="24"/>
            <w:lang w:val="en-US"/>
          </w:rPr>
          <w:t>AnA</w:t>
        </w:r>
        <w:r w:rsidR="00F5728C" w:rsidRPr="00395704">
          <w:rPr>
            <w:rStyle w:val="a7"/>
            <w:bCs w:val="0"/>
            <w:sz w:val="24"/>
            <w:szCs w:val="24"/>
          </w:rPr>
          <w:t>@</w:t>
        </w:r>
        <w:r w:rsidR="00F5728C" w:rsidRPr="00395704">
          <w:rPr>
            <w:rStyle w:val="a7"/>
            <w:bCs w:val="0"/>
            <w:sz w:val="24"/>
            <w:szCs w:val="24"/>
            <w:lang w:val="en-US"/>
          </w:rPr>
          <w:t>mrsk</w:t>
        </w:r>
        <w:r w:rsidR="00F5728C" w:rsidRPr="00395704">
          <w:rPr>
            <w:rStyle w:val="a7"/>
            <w:bCs w:val="0"/>
            <w:sz w:val="24"/>
            <w:szCs w:val="24"/>
          </w:rPr>
          <w:t>-1.</w:t>
        </w:r>
        <w:r w:rsidR="00F5728C" w:rsidRPr="00395704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F5728C">
        <w:rPr>
          <w:rStyle w:val="a7"/>
          <w:bCs w:val="0"/>
          <w:sz w:val="24"/>
          <w:szCs w:val="24"/>
        </w:rPr>
        <w:t>.</w:t>
      </w:r>
      <w:r w:rsidR="00862664" w:rsidRPr="00382A07">
        <w:rPr>
          <w:sz w:val="24"/>
          <w:szCs w:val="24"/>
        </w:rPr>
        <w:t xml:space="preserve"> </w:t>
      </w:r>
      <w:proofErr w:type="gramStart"/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F5728C">
        <w:rPr>
          <w:sz w:val="24"/>
          <w:szCs w:val="24"/>
        </w:rPr>
        <w:t xml:space="preserve">опубликованным </w:t>
      </w:r>
      <w:r w:rsidRPr="00F5728C">
        <w:rPr>
          <w:b/>
          <w:sz w:val="24"/>
          <w:szCs w:val="24"/>
        </w:rPr>
        <w:t>«</w:t>
      </w:r>
      <w:r w:rsidR="00F5728C" w:rsidRPr="00F5728C">
        <w:rPr>
          <w:b/>
          <w:sz w:val="24"/>
          <w:szCs w:val="24"/>
        </w:rPr>
        <w:t>20</w:t>
      </w:r>
      <w:r w:rsidRPr="00F5728C">
        <w:rPr>
          <w:b/>
          <w:sz w:val="24"/>
          <w:szCs w:val="24"/>
        </w:rPr>
        <w:t xml:space="preserve">» </w:t>
      </w:r>
      <w:r w:rsidR="00F5728C" w:rsidRPr="00F5728C">
        <w:rPr>
          <w:b/>
          <w:sz w:val="24"/>
          <w:szCs w:val="24"/>
        </w:rPr>
        <w:t>августа</w:t>
      </w:r>
      <w:r w:rsidRPr="00F5728C">
        <w:rPr>
          <w:b/>
          <w:sz w:val="24"/>
          <w:szCs w:val="24"/>
        </w:rPr>
        <w:t xml:space="preserve"> </w:t>
      </w:r>
      <w:r w:rsidR="0042517C" w:rsidRPr="00F5728C">
        <w:rPr>
          <w:b/>
          <w:sz w:val="24"/>
          <w:szCs w:val="24"/>
        </w:rPr>
        <w:t>2018</w:t>
      </w:r>
      <w:r w:rsidRPr="00F5728C">
        <w:rPr>
          <w:b/>
          <w:sz w:val="24"/>
          <w:szCs w:val="24"/>
        </w:rPr>
        <w:t xml:space="preserve"> г.</w:t>
      </w:r>
      <w:r w:rsidRPr="00F5728C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F5728C">
          <w:rPr>
            <w:rStyle w:val="a7"/>
            <w:color w:val="auto"/>
            <w:sz w:val="24"/>
            <w:szCs w:val="24"/>
          </w:rPr>
          <w:t>www.zakupki.</w:t>
        </w:r>
        <w:r w:rsidR="00345CCA" w:rsidRPr="00F5728C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5728C">
          <w:rPr>
            <w:rStyle w:val="a7"/>
            <w:color w:val="auto"/>
            <w:sz w:val="24"/>
            <w:szCs w:val="24"/>
          </w:rPr>
          <w:t>.ru</w:t>
        </w:r>
      </w:hyperlink>
      <w:r w:rsidRPr="00F5728C">
        <w:rPr>
          <w:sz w:val="24"/>
          <w:szCs w:val="24"/>
        </w:rPr>
        <w:t>),</w:t>
      </w:r>
      <w:r w:rsidR="009D7F01" w:rsidRPr="00F5728C">
        <w:rPr>
          <w:iCs/>
          <w:sz w:val="24"/>
          <w:szCs w:val="24"/>
        </w:rPr>
        <w:t xml:space="preserve"> </w:t>
      </w:r>
      <w:r w:rsidR="009D7F01" w:rsidRPr="00F5728C">
        <w:rPr>
          <w:sz w:val="24"/>
          <w:szCs w:val="24"/>
        </w:rPr>
        <w:t xml:space="preserve">на сайте </w:t>
      </w:r>
      <w:r w:rsidR="007556FF" w:rsidRPr="00F5728C">
        <w:rPr>
          <w:iCs/>
          <w:sz w:val="24"/>
          <w:szCs w:val="24"/>
        </w:rPr>
        <w:t>ПАО</w:t>
      </w:r>
      <w:r w:rsidR="007556FF" w:rsidRPr="00382A07">
        <w:rPr>
          <w:iCs/>
          <w:sz w:val="24"/>
          <w:szCs w:val="24"/>
        </w:rPr>
        <w:t xml:space="preserve"> «МРСК Центра»</w:t>
      </w:r>
      <w:r w:rsidR="009D7F01" w:rsidRPr="00382A07">
        <w:rPr>
          <w:sz w:val="24"/>
          <w:szCs w:val="24"/>
        </w:rPr>
        <w:t xml:space="preserve"> (</w:t>
      </w:r>
      <w:hyperlink r:id="rId19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54744E">
        <w:rPr>
          <w:sz w:val="24"/>
          <w:szCs w:val="24"/>
        </w:rPr>
        <w:t>,</w:t>
      </w:r>
      <w:r w:rsidR="009D7F01" w:rsidRPr="00382A07">
        <w:rPr>
          <w:sz w:val="24"/>
          <w:szCs w:val="24"/>
        </w:rPr>
        <w:t xml:space="preserve"> </w:t>
      </w:r>
      <w:r w:rsidR="0054744E" w:rsidRPr="0039570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4744E" w:rsidRPr="00395704">
        <w:rPr>
          <w:sz w:val="24"/>
          <w:szCs w:val="24"/>
        </w:rPr>
        <w:t xml:space="preserve"> </w:t>
      </w:r>
      <w:proofErr w:type="gramStart"/>
      <w:r w:rsidR="0054744E" w:rsidRPr="00395704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54744E" w:rsidRPr="00395704">
        <w:rPr>
          <w:sz w:val="24"/>
          <w:szCs w:val="24"/>
        </w:rPr>
        <w:t>Договора на поставку шкафов устройств сбора и передачи данных системы учета электроэнергии для нужд ПАО «МРСК Центра» (филиала «Костромаэнерго», расположенного по</w:t>
      </w:r>
      <w:proofErr w:type="gramEnd"/>
      <w:r w:rsidR="0054744E" w:rsidRPr="00395704">
        <w:rPr>
          <w:sz w:val="24"/>
          <w:szCs w:val="24"/>
        </w:rPr>
        <w:t xml:space="preserve"> адресу: РФ, 156961, </w:t>
      </w:r>
      <w:proofErr w:type="spellStart"/>
      <w:r w:rsidR="0054744E" w:rsidRPr="00395704">
        <w:rPr>
          <w:sz w:val="24"/>
          <w:szCs w:val="24"/>
        </w:rPr>
        <w:t>г</w:t>
      </w:r>
      <w:proofErr w:type="gramStart"/>
      <w:r w:rsidR="0054744E" w:rsidRPr="00395704">
        <w:rPr>
          <w:sz w:val="24"/>
          <w:szCs w:val="24"/>
        </w:rPr>
        <w:t>.К</w:t>
      </w:r>
      <w:proofErr w:type="gramEnd"/>
      <w:r w:rsidR="0054744E" w:rsidRPr="00395704">
        <w:rPr>
          <w:sz w:val="24"/>
          <w:szCs w:val="24"/>
        </w:rPr>
        <w:t>острома</w:t>
      </w:r>
      <w:proofErr w:type="spellEnd"/>
      <w:r w:rsidR="0054744E" w:rsidRPr="00395704">
        <w:rPr>
          <w:sz w:val="24"/>
          <w:szCs w:val="24"/>
        </w:rPr>
        <w:t>, проспект Мира, 53).</w:t>
      </w:r>
      <w:bookmarkEnd w:id="11"/>
      <w:bookmarkEnd w:id="12"/>
      <w:bookmarkEnd w:id="13"/>
    </w:p>
    <w:p w:rsidR="00717F60" w:rsidRPr="0054744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</w:t>
      </w:r>
      <w:r w:rsidRPr="0054744E">
        <w:rPr>
          <w:sz w:val="24"/>
          <w:szCs w:val="24"/>
        </w:rPr>
        <w:t xml:space="preserve">предложений проводится в соответствии с правилами и с использованием функционала </w:t>
      </w:r>
      <w:r w:rsidR="00914CDF" w:rsidRPr="0054744E">
        <w:rPr>
          <w:sz w:val="24"/>
          <w:szCs w:val="24"/>
        </w:rPr>
        <w:t>электронной торговой площадки ПАО «</w:t>
      </w:r>
      <w:proofErr w:type="spellStart"/>
      <w:r w:rsidR="00914CDF" w:rsidRPr="0054744E">
        <w:rPr>
          <w:sz w:val="24"/>
          <w:szCs w:val="24"/>
        </w:rPr>
        <w:t>Россети</w:t>
      </w:r>
      <w:proofErr w:type="spellEnd"/>
      <w:r w:rsidR="00914CDF" w:rsidRPr="0054744E">
        <w:rPr>
          <w:sz w:val="24"/>
          <w:szCs w:val="24"/>
        </w:rPr>
        <w:t xml:space="preserve">» </w:t>
      </w:r>
      <w:hyperlink r:id="rId20" w:history="1">
        <w:r w:rsidR="0054744E" w:rsidRPr="0054744E">
          <w:rPr>
            <w:rStyle w:val="a7"/>
            <w:sz w:val="24"/>
            <w:szCs w:val="24"/>
          </w:rPr>
          <w:t>etp.rosseti.ru</w:t>
        </w:r>
      </w:hyperlink>
      <w:r w:rsidR="00914CDF" w:rsidRPr="0054744E">
        <w:rPr>
          <w:sz w:val="24"/>
          <w:szCs w:val="24"/>
        </w:rPr>
        <w:t xml:space="preserve"> </w:t>
      </w:r>
      <w:r w:rsidR="00702B2C" w:rsidRPr="0054744E">
        <w:rPr>
          <w:sz w:val="24"/>
          <w:szCs w:val="24"/>
        </w:rPr>
        <w:t>(далее — ЭТП)</w:t>
      </w:r>
      <w:r w:rsidR="005B75A6" w:rsidRPr="0054744E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4744E">
        <w:rPr>
          <w:sz w:val="24"/>
          <w:szCs w:val="24"/>
        </w:rPr>
        <w:t>Заказчик</w:t>
      </w:r>
      <w:r w:rsidR="00702B2C" w:rsidRPr="0054744E">
        <w:rPr>
          <w:sz w:val="24"/>
          <w:szCs w:val="24"/>
        </w:rPr>
        <w:t xml:space="preserve">: </w:t>
      </w:r>
      <w:r w:rsidRPr="0054744E">
        <w:rPr>
          <w:sz w:val="24"/>
          <w:szCs w:val="24"/>
        </w:rPr>
        <w:t xml:space="preserve"> </w:t>
      </w:r>
      <w:r w:rsidR="00702B2C" w:rsidRPr="0054744E">
        <w:rPr>
          <w:iCs/>
          <w:sz w:val="24"/>
          <w:szCs w:val="24"/>
        </w:rPr>
        <w:t>ПАО «МРСК Центра</w:t>
      </w:r>
      <w:r w:rsidR="00702B2C" w:rsidRPr="00382A07">
        <w:rPr>
          <w:iCs/>
          <w:sz w:val="24"/>
          <w:szCs w:val="24"/>
        </w:rPr>
        <w:t>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CB092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CB092C">
        <w:rPr>
          <w:sz w:val="24"/>
          <w:szCs w:val="24"/>
        </w:rPr>
        <w:t xml:space="preserve">заключения </w:t>
      </w:r>
      <w:bookmarkEnd w:id="17"/>
      <w:r w:rsidR="00CB092C" w:rsidRPr="00CB092C">
        <w:rPr>
          <w:sz w:val="24"/>
          <w:szCs w:val="24"/>
        </w:rPr>
        <w:t>Договора на поставку шкафов устрой</w:t>
      </w:r>
      <w:proofErr w:type="gramStart"/>
      <w:r w:rsidR="00CB092C" w:rsidRPr="00CB092C">
        <w:rPr>
          <w:sz w:val="24"/>
          <w:szCs w:val="24"/>
        </w:rPr>
        <w:t>ств сб</w:t>
      </w:r>
      <w:proofErr w:type="gramEnd"/>
      <w:r w:rsidR="00CB092C" w:rsidRPr="00CB092C">
        <w:rPr>
          <w:sz w:val="24"/>
          <w:szCs w:val="24"/>
        </w:rPr>
        <w:t>ора и передачи данных системы учета электроэнергии для нужд ПАО «МРСК Центра» (филиала «Костромаэнерго»).</w:t>
      </w:r>
    </w:p>
    <w:p w:rsidR="008C4223" w:rsidRPr="00CB092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092C">
        <w:rPr>
          <w:sz w:val="24"/>
          <w:szCs w:val="24"/>
        </w:rPr>
        <w:t xml:space="preserve">Количество лотов: </w:t>
      </w:r>
      <w:r w:rsidRPr="00CB092C">
        <w:rPr>
          <w:b/>
          <w:sz w:val="24"/>
          <w:szCs w:val="24"/>
        </w:rPr>
        <w:t>1 (один)</w:t>
      </w:r>
      <w:r w:rsidRPr="00CB092C">
        <w:rPr>
          <w:sz w:val="24"/>
          <w:szCs w:val="24"/>
        </w:rPr>
        <w:t>.</w:t>
      </w:r>
    </w:p>
    <w:bookmarkEnd w:id="18"/>
    <w:p w:rsidR="009D7F01" w:rsidRPr="00CB092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обоснованность перед Организатором и </w:t>
      </w:r>
      <w:r w:rsidRPr="00CB092C">
        <w:rPr>
          <w:i/>
          <w:snapToGrid w:val="0"/>
          <w:sz w:val="24"/>
          <w:szCs w:val="24"/>
          <w:shd w:val="clear" w:color="auto" w:fill="FFFF99"/>
          <w:lang w:eastAsia="ru-RU"/>
        </w:rPr>
        <w:t>Заказчиком</w:t>
      </w:r>
      <w:r w:rsidRPr="00CB092C">
        <w:rPr>
          <w:sz w:val="24"/>
          <w:szCs w:val="24"/>
          <w:lang w:eastAsia="ru-RU"/>
        </w:rPr>
        <w:t>.</w:t>
      </w:r>
    </w:p>
    <w:p w:rsidR="00804801" w:rsidRPr="00CB092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092C">
        <w:rPr>
          <w:sz w:val="24"/>
          <w:szCs w:val="24"/>
        </w:rPr>
        <w:t>Частичное выполнение</w:t>
      </w:r>
      <w:r w:rsidR="002946EF" w:rsidRPr="00CB092C">
        <w:rPr>
          <w:sz w:val="24"/>
          <w:szCs w:val="24"/>
        </w:rPr>
        <w:t xml:space="preserve"> </w:t>
      </w:r>
      <w:r w:rsidR="004D17BD" w:rsidRPr="00CB092C">
        <w:rPr>
          <w:sz w:val="24"/>
          <w:szCs w:val="24"/>
        </w:rPr>
        <w:t xml:space="preserve">поставок, </w:t>
      </w:r>
      <w:r w:rsidR="00AD3EBC" w:rsidRPr="00CB092C">
        <w:rPr>
          <w:sz w:val="24"/>
          <w:szCs w:val="24"/>
        </w:rPr>
        <w:t>работ (услуг)</w:t>
      </w:r>
      <w:r w:rsidRPr="00CB092C">
        <w:rPr>
          <w:sz w:val="24"/>
          <w:szCs w:val="24"/>
        </w:rPr>
        <w:t xml:space="preserve"> не допускается.</w:t>
      </w:r>
    </w:p>
    <w:p w:rsidR="00717F60" w:rsidRPr="00CB09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B092C">
        <w:rPr>
          <w:sz w:val="24"/>
          <w:szCs w:val="24"/>
        </w:rPr>
        <w:t>Сроки</w:t>
      </w:r>
      <w:r w:rsidR="00717F60" w:rsidRPr="00CB092C">
        <w:rPr>
          <w:sz w:val="24"/>
          <w:szCs w:val="24"/>
        </w:rPr>
        <w:t xml:space="preserve"> </w:t>
      </w:r>
      <w:r w:rsidR="002946EF" w:rsidRPr="00CB092C">
        <w:rPr>
          <w:sz w:val="24"/>
          <w:szCs w:val="24"/>
        </w:rPr>
        <w:t xml:space="preserve">выполнения </w:t>
      </w:r>
      <w:r w:rsidR="00702B2C" w:rsidRPr="00CB092C">
        <w:rPr>
          <w:sz w:val="24"/>
          <w:szCs w:val="24"/>
        </w:rPr>
        <w:t>поставок</w:t>
      </w:r>
      <w:r w:rsidR="00717F60" w:rsidRPr="00CB092C">
        <w:rPr>
          <w:sz w:val="24"/>
          <w:szCs w:val="24"/>
        </w:rPr>
        <w:t xml:space="preserve">: </w:t>
      </w:r>
      <w:r w:rsidR="00CB092C" w:rsidRPr="00CB092C">
        <w:rPr>
          <w:sz w:val="24"/>
          <w:szCs w:val="24"/>
        </w:rPr>
        <w:t>в течение 30 календарных дней с момента заключения договора.</w:t>
      </w:r>
      <w:bookmarkEnd w:id="19"/>
    </w:p>
    <w:p w:rsidR="002A47D1" w:rsidRPr="00CB092C" w:rsidRDefault="002A47D1" w:rsidP="00CB09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B092C">
        <w:rPr>
          <w:sz w:val="24"/>
          <w:szCs w:val="24"/>
        </w:rPr>
        <w:t xml:space="preserve">Отгрузочные реквизиты/базис поставки: </w:t>
      </w:r>
      <w:r w:rsidR="008D2928" w:rsidRPr="00CB092C">
        <w:rPr>
          <w:sz w:val="24"/>
          <w:szCs w:val="24"/>
        </w:rPr>
        <w:t xml:space="preserve">на условиях DDP (Согласно ИНКОТЕРМС </w:t>
      </w:r>
      <w:r w:rsidR="00DA1402" w:rsidRPr="00CB092C">
        <w:rPr>
          <w:sz w:val="24"/>
          <w:szCs w:val="24"/>
        </w:rPr>
        <w:t>2010</w:t>
      </w:r>
      <w:r w:rsidR="008D2928" w:rsidRPr="00CB092C">
        <w:rPr>
          <w:sz w:val="24"/>
          <w:szCs w:val="24"/>
        </w:rPr>
        <w:t xml:space="preserve">) по </w:t>
      </w:r>
      <w:bookmarkEnd w:id="20"/>
      <w:r w:rsidR="00CB092C" w:rsidRPr="00CB092C">
        <w:rPr>
          <w:sz w:val="24"/>
          <w:szCs w:val="24"/>
        </w:rPr>
        <w:t>адресу филиала ПАО «МРСК Центра» - «Костромаэнерго», склад Центрального региона: г. Кострома, ул. Катушечная, 157.</w:t>
      </w:r>
    </w:p>
    <w:p w:rsidR="00717F60" w:rsidRPr="00382A07" w:rsidRDefault="00CB092C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42A0A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B092C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2A07" w:rsidRDefault="00CB092C" w:rsidP="00CB092C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highlight w:val="yellow"/>
          <w:lang w:eastAsia="en-US"/>
        </w:rPr>
      </w:pPr>
      <w:proofErr w:type="gramStart"/>
      <w:r w:rsidRPr="00B33E36">
        <w:rPr>
          <w:b/>
          <w:bCs w:val="0"/>
          <w:sz w:val="24"/>
          <w:szCs w:val="24"/>
          <w:u w:val="single"/>
        </w:rPr>
        <w:t>По Лоту №1:</w:t>
      </w:r>
      <w:r w:rsidRPr="00B33E36">
        <w:rPr>
          <w:bCs w:val="0"/>
          <w:sz w:val="24"/>
          <w:szCs w:val="24"/>
        </w:rPr>
        <w:t xml:space="preserve"> </w:t>
      </w:r>
      <w:r w:rsidRPr="00B33E36">
        <w:rPr>
          <w:b/>
          <w:color w:val="000000"/>
          <w:sz w:val="24"/>
          <w:szCs w:val="24"/>
        </w:rPr>
        <w:t>2 142 962</w:t>
      </w:r>
      <w:r w:rsidRPr="00B33E36">
        <w:rPr>
          <w:sz w:val="24"/>
          <w:szCs w:val="24"/>
        </w:rPr>
        <w:t xml:space="preserve"> (Два миллиона сто сорок две тысячи девятьсот шестьдесят два) рубля 00 копеек РФ, без учета НДС; НДС составляет </w:t>
      </w:r>
      <w:r w:rsidRPr="00B33E36">
        <w:rPr>
          <w:b/>
          <w:color w:val="000000"/>
          <w:sz w:val="24"/>
          <w:szCs w:val="24"/>
        </w:rPr>
        <w:t>385 733</w:t>
      </w:r>
      <w:r w:rsidRPr="00B33E36">
        <w:rPr>
          <w:color w:val="000000"/>
          <w:sz w:val="24"/>
          <w:szCs w:val="24"/>
        </w:rPr>
        <w:t xml:space="preserve"> </w:t>
      </w:r>
      <w:r w:rsidRPr="00B33E36">
        <w:rPr>
          <w:sz w:val="24"/>
          <w:szCs w:val="24"/>
        </w:rPr>
        <w:t xml:space="preserve">(Триста восемьдесят пять тысяч семьсот тридцать три) рубля 16 копеек РФ; </w:t>
      </w:r>
      <w:r w:rsidRPr="00B33E36">
        <w:rPr>
          <w:b/>
          <w:color w:val="000000"/>
          <w:sz w:val="24"/>
          <w:szCs w:val="24"/>
          <w:lang w:eastAsia="en-US"/>
        </w:rPr>
        <w:t>2 528 695</w:t>
      </w:r>
      <w:r w:rsidRPr="00B33E36">
        <w:rPr>
          <w:color w:val="000000"/>
          <w:sz w:val="24"/>
          <w:szCs w:val="24"/>
          <w:lang w:eastAsia="en-US"/>
        </w:rPr>
        <w:t xml:space="preserve"> </w:t>
      </w:r>
      <w:r w:rsidRPr="00B33E36">
        <w:rPr>
          <w:sz w:val="24"/>
          <w:szCs w:val="24"/>
        </w:rPr>
        <w:t>(Два миллиона пятьсот двадцать восемь тысяч шестьсот девяносто пять) рублей 16 копеек РФ, с учетом НДС.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B092C">
        <w:rPr>
          <w:bCs w:val="0"/>
          <w:sz w:val="24"/>
          <w:szCs w:val="24"/>
        </w:rPr>
        <w:t xml:space="preserve">, </w:t>
      </w:r>
      <w:r w:rsidR="00CB092C" w:rsidRPr="009A56D6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CB092C" w:rsidRPr="00CB092C" w:rsidRDefault="006305A1" w:rsidP="00CB092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sz w:val="24"/>
          <w:szCs w:val="24"/>
          <w:lang w:eastAsia="ru-RU"/>
        </w:rPr>
      </w:pPr>
      <w:proofErr w:type="gramStart"/>
      <w:r w:rsidRPr="00CB092C">
        <w:rPr>
          <w:sz w:val="24"/>
          <w:szCs w:val="24"/>
          <w:lang w:eastAsia="ru-RU"/>
        </w:rPr>
        <w:t>должен обладать опытом аналогичных поставок (</w:t>
      </w:r>
      <w:r w:rsidRPr="00CB092C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CB092C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CB092C">
        <w:rPr>
          <w:sz w:val="24"/>
          <w:szCs w:val="24"/>
          <w:lang w:eastAsia="ru-RU"/>
        </w:rPr>
        <w:t>т.ч</w:t>
      </w:r>
      <w:proofErr w:type="spellEnd"/>
      <w:r w:rsidRPr="00CB092C">
        <w:rPr>
          <w:sz w:val="24"/>
          <w:szCs w:val="24"/>
          <w:lang w:eastAsia="ru-RU"/>
        </w:rPr>
        <w:t xml:space="preserve">. объемам поставок </w:t>
      </w:r>
      <w:r w:rsidRPr="00CB092C">
        <w:rPr>
          <w:color w:val="000000"/>
          <w:sz w:val="24"/>
          <w:szCs w:val="24"/>
        </w:rPr>
        <w:t>и общей сумме договора</w:t>
      </w:r>
      <w:r w:rsidRPr="00CB092C">
        <w:rPr>
          <w:sz w:val="24"/>
          <w:szCs w:val="24"/>
          <w:lang w:eastAsia="ru-RU"/>
        </w:rPr>
        <w:t>).</w:t>
      </w:r>
      <w:proofErr w:type="gramEnd"/>
      <w:r w:rsidRPr="00CB092C">
        <w:rPr>
          <w:sz w:val="24"/>
          <w:szCs w:val="24"/>
          <w:lang w:eastAsia="ru-RU"/>
        </w:rPr>
        <w:t xml:space="preserve"> </w:t>
      </w:r>
      <w:r w:rsidRPr="00CB092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CB092C">
        <w:rPr>
          <w:sz w:val="24"/>
          <w:szCs w:val="24"/>
          <w:lang w:eastAsia="ru-RU"/>
        </w:rPr>
        <w:t xml:space="preserve">. </w:t>
      </w:r>
    </w:p>
    <w:p w:rsidR="00CB092C" w:rsidRDefault="00CB092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A56D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1475D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1475D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1475D">
        <w:rPr>
          <w:sz w:val="24"/>
          <w:szCs w:val="24"/>
        </w:rPr>
        <w:t>с даты публикации</w:t>
      </w:r>
      <w:proofErr w:type="gramEnd"/>
      <w:r w:rsidRPr="00B1475D">
        <w:rPr>
          <w:sz w:val="24"/>
          <w:szCs w:val="24"/>
        </w:rPr>
        <w:t xml:space="preserve"> закупочной процедуры (п. </w:t>
      </w:r>
      <w:r w:rsidRPr="00B1475D">
        <w:rPr>
          <w:sz w:val="24"/>
          <w:szCs w:val="24"/>
        </w:rPr>
        <w:fldChar w:fldCharType="begin"/>
      </w:r>
      <w:r w:rsidRPr="00B1475D">
        <w:rPr>
          <w:sz w:val="24"/>
          <w:szCs w:val="24"/>
        </w:rPr>
        <w:instrText xml:space="preserve"> REF _Ref191386085 \r \h  \* MERGEFORMAT </w:instrText>
      </w:r>
      <w:r w:rsidRPr="00B1475D">
        <w:rPr>
          <w:sz w:val="24"/>
          <w:szCs w:val="24"/>
        </w:rPr>
      </w:r>
      <w:r w:rsidRPr="00B1475D">
        <w:rPr>
          <w:sz w:val="24"/>
          <w:szCs w:val="24"/>
        </w:rPr>
        <w:fldChar w:fldCharType="separate"/>
      </w:r>
      <w:r w:rsidR="004D5055" w:rsidRPr="00B1475D">
        <w:rPr>
          <w:sz w:val="24"/>
          <w:szCs w:val="24"/>
        </w:rPr>
        <w:t>1.1.1</w:t>
      </w:r>
      <w:r w:rsidRPr="00B1475D">
        <w:rPr>
          <w:sz w:val="24"/>
          <w:szCs w:val="24"/>
        </w:rPr>
        <w:fldChar w:fldCharType="end"/>
      </w:r>
      <w:r w:rsidRPr="00B1475D">
        <w:rPr>
          <w:sz w:val="24"/>
          <w:szCs w:val="24"/>
        </w:rPr>
        <w:t>).</w:t>
      </w:r>
    </w:p>
    <w:p w:rsidR="0015384A" w:rsidRPr="00B1475D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1475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1475D">
        <w:rPr>
          <w:b/>
          <w:sz w:val="24"/>
          <w:szCs w:val="24"/>
        </w:rPr>
        <w:t xml:space="preserve">12:00 </w:t>
      </w:r>
      <w:r w:rsidR="00AD4B8C" w:rsidRPr="00B1475D">
        <w:rPr>
          <w:b/>
          <w:sz w:val="24"/>
          <w:szCs w:val="24"/>
        </w:rPr>
        <w:t>31</w:t>
      </w:r>
      <w:r w:rsidRPr="00B1475D">
        <w:rPr>
          <w:b/>
          <w:sz w:val="24"/>
          <w:szCs w:val="24"/>
        </w:rPr>
        <w:t xml:space="preserve"> августа 2018 года</w:t>
      </w:r>
      <w:r w:rsidRPr="00B1475D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1475D">
        <w:rPr>
          <w:bCs w:val="0"/>
          <w:sz w:val="24"/>
          <w:szCs w:val="24"/>
        </w:rPr>
        <w:t>Организатор запроса</w:t>
      </w:r>
      <w:r w:rsidRPr="00382A07">
        <w:rPr>
          <w:bCs w:val="0"/>
          <w:sz w:val="24"/>
          <w:szCs w:val="24"/>
        </w:rPr>
        <w:t xml:space="preserve">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B1475D" w:rsidRPr="001456DA">
        <w:rPr>
          <w:bCs w:val="0"/>
          <w:sz w:val="24"/>
          <w:szCs w:val="24"/>
        </w:rPr>
        <w:t xml:space="preserve">на сумму 2% </w:t>
      </w:r>
      <w:r w:rsidR="00932C0A" w:rsidRPr="00DB5A15">
        <w:rPr>
          <w:bCs w:val="0"/>
          <w:sz w:val="24"/>
          <w:szCs w:val="24"/>
        </w:rPr>
        <w:t xml:space="preserve">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C85ECA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3A05CA" w:rsidRPr="00D80A5F">
        <w:rPr>
          <w:iCs/>
          <w:sz w:val="24"/>
          <w:szCs w:val="24"/>
        </w:rPr>
        <w:t xml:space="preserve">РФ, 156961, г. Кострома, проспект Мира, </w:t>
      </w:r>
      <w:r w:rsidR="003A05CA" w:rsidRPr="00F25259">
        <w:rPr>
          <w:iCs/>
          <w:sz w:val="24"/>
          <w:szCs w:val="24"/>
        </w:rPr>
        <w:t>53</w:t>
      </w:r>
      <w:r w:rsidR="003A05CA" w:rsidRPr="00F25259">
        <w:rPr>
          <w:sz w:val="24"/>
          <w:szCs w:val="24"/>
        </w:rPr>
        <w:t xml:space="preserve">, </w:t>
      </w:r>
      <w:proofErr w:type="spellStart"/>
      <w:r w:rsidR="003A05CA" w:rsidRPr="00F25259">
        <w:rPr>
          <w:sz w:val="24"/>
          <w:szCs w:val="24"/>
        </w:rPr>
        <w:t>каб</w:t>
      </w:r>
      <w:proofErr w:type="spellEnd"/>
      <w:r w:rsidR="003A05CA" w:rsidRPr="00F25259">
        <w:rPr>
          <w:sz w:val="24"/>
          <w:szCs w:val="24"/>
        </w:rPr>
        <w:t xml:space="preserve">. №318, исполнительный сотрудник – </w:t>
      </w:r>
      <w:r w:rsidR="003A05CA">
        <w:rPr>
          <w:sz w:val="24"/>
          <w:szCs w:val="24"/>
        </w:rPr>
        <w:t>Кокурина Анна Анатольевна</w:t>
      </w:r>
      <w:r w:rsidR="003A05CA" w:rsidRPr="00F25259">
        <w:rPr>
          <w:sz w:val="24"/>
          <w:szCs w:val="24"/>
        </w:rPr>
        <w:t xml:space="preserve">, контактный телефон (4942) </w:t>
      </w:r>
      <w:r w:rsidR="003A05CA">
        <w:rPr>
          <w:sz w:val="24"/>
          <w:szCs w:val="24"/>
        </w:rPr>
        <w:t>396-342</w:t>
      </w:r>
      <w:r w:rsidR="003A05CA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2735" w:rsidRPr="006D463F">
        <w:rPr>
          <w:rFonts w:eastAsia="Calibri"/>
          <w:szCs w:val="24"/>
          <w:lang w:eastAsia="en-US"/>
        </w:rPr>
        <w:t>ведущему специалисту отдела</w:t>
      </w:r>
      <w:r w:rsidR="00C52735" w:rsidRPr="00581674">
        <w:rPr>
          <w:rFonts w:eastAsia="Calibri"/>
          <w:szCs w:val="24"/>
          <w:lang w:eastAsia="en-US"/>
        </w:rPr>
        <w:t xml:space="preserve"> закупочной деятельности филиала ПАО «МРСК Центра» - «Костромаэнерго» </w:t>
      </w:r>
      <w:proofErr w:type="spellStart"/>
      <w:r w:rsidR="00C52735">
        <w:rPr>
          <w:rFonts w:eastAsia="Calibri"/>
          <w:szCs w:val="24"/>
          <w:lang w:eastAsia="en-US"/>
        </w:rPr>
        <w:t>Кокуриной</w:t>
      </w:r>
      <w:proofErr w:type="spellEnd"/>
      <w:r w:rsidR="00C52735">
        <w:rPr>
          <w:rFonts w:eastAsia="Calibri"/>
          <w:szCs w:val="24"/>
          <w:lang w:eastAsia="en-US"/>
        </w:rPr>
        <w:t xml:space="preserve"> Анне Анатольевне</w:t>
      </w:r>
      <w:r w:rsidR="00C52735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C52735">
        <w:rPr>
          <w:rFonts w:eastAsia="Calibri"/>
          <w:szCs w:val="24"/>
          <w:lang w:eastAsia="en-US"/>
        </w:rPr>
        <w:t>342</w:t>
      </w:r>
      <w:r w:rsidR="00C52735" w:rsidRPr="00581674">
        <w:rPr>
          <w:rFonts w:eastAsia="Calibri"/>
          <w:szCs w:val="24"/>
          <w:lang w:eastAsia="en-US"/>
        </w:rPr>
        <w:t>, адрес</w:t>
      </w:r>
      <w:proofErr w:type="gramEnd"/>
      <w:r w:rsidR="00C52735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C52735" w:rsidRPr="00BF6369">
          <w:rPr>
            <w:rStyle w:val="a7"/>
            <w:szCs w:val="24"/>
            <w:lang w:val="en-US" w:eastAsia="ru-RU"/>
          </w:rPr>
          <w:t>Kokurina</w:t>
        </w:r>
        <w:r w:rsidR="00C52735" w:rsidRPr="009E1884">
          <w:rPr>
            <w:rStyle w:val="a7"/>
            <w:szCs w:val="24"/>
            <w:lang w:eastAsia="ru-RU"/>
          </w:rPr>
          <w:t>.</w:t>
        </w:r>
        <w:r w:rsidR="00C52735" w:rsidRPr="00BF6369">
          <w:rPr>
            <w:rStyle w:val="a7"/>
            <w:szCs w:val="24"/>
            <w:lang w:val="en-US" w:eastAsia="ru-RU"/>
          </w:rPr>
          <w:t>AnA</w:t>
        </w:r>
        <w:r w:rsidR="00C52735" w:rsidRPr="009E1884">
          <w:rPr>
            <w:rStyle w:val="a7"/>
            <w:szCs w:val="24"/>
            <w:lang w:eastAsia="ru-RU"/>
          </w:rPr>
          <w:t>@</w:t>
        </w:r>
        <w:r w:rsidR="00C52735" w:rsidRPr="00BF6369">
          <w:rPr>
            <w:rStyle w:val="a7"/>
            <w:szCs w:val="24"/>
            <w:lang w:val="en-US" w:eastAsia="ru-RU"/>
          </w:rPr>
          <w:t>mrsk</w:t>
        </w:r>
        <w:r w:rsidR="00C52735" w:rsidRPr="009E1884">
          <w:rPr>
            <w:rStyle w:val="a7"/>
            <w:szCs w:val="24"/>
            <w:lang w:eastAsia="ru-RU"/>
          </w:rPr>
          <w:t>-1.</w:t>
        </w:r>
        <w:proofErr w:type="spellStart"/>
        <w:r w:rsidR="00C52735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="00C52735" w:rsidRPr="00DB5A1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C52735" w:rsidRDefault="00C52735" w:rsidP="00C52735">
      <w:pPr>
        <w:pStyle w:val="Times120"/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Почтовый адрес: Филиал ПАО «МРСК Центра» – «Костромаэнерго», 156961, </w:t>
      </w:r>
      <w:proofErr w:type="spellStart"/>
      <w:r w:rsidRPr="00787993">
        <w:rPr>
          <w:szCs w:val="24"/>
        </w:rPr>
        <w:t>г</w:t>
      </w:r>
      <w:proofErr w:type="gramStart"/>
      <w:r w:rsidRPr="00787993">
        <w:rPr>
          <w:szCs w:val="24"/>
        </w:rPr>
        <w:t>.К</w:t>
      </w:r>
      <w:proofErr w:type="gramEnd"/>
      <w:r w:rsidRPr="00787993">
        <w:rPr>
          <w:szCs w:val="24"/>
        </w:rPr>
        <w:t>острома</w:t>
      </w:r>
      <w:proofErr w:type="spellEnd"/>
      <w:r w:rsidRPr="00787993">
        <w:rPr>
          <w:szCs w:val="24"/>
        </w:rPr>
        <w:t>, проспект Мира, 53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C52735" w:rsidRPr="00787993" w:rsidRDefault="00C52735" w:rsidP="00C52735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C52735" w:rsidRDefault="00C52735" w:rsidP="00C52735">
      <w:pPr>
        <w:pStyle w:val="Times120"/>
        <w:suppressAutoHyphens w:val="0"/>
        <w:autoSpaceDN w:val="0"/>
        <w:adjustRightInd w:val="0"/>
        <w:spacing w:before="60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6D2FCD" w:rsidRPr="00DB5A15" w:rsidRDefault="00C52735" w:rsidP="00C5273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567"/>
      </w:pPr>
      <w:r w:rsidRPr="0070737F">
        <w:rPr>
          <w:sz w:val="24"/>
          <w:szCs w:val="24"/>
        </w:rPr>
        <w:t>к/с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</w:t>
      </w:r>
      <w:r w:rsidRPr="00B03BF3">
        <w:rPr>
          <w:sz w:val="24"/>
          <w:szCs w:val="24"/>
        </w:rPr>
        <w:lastRenderedPageBreak/>
        <w:t>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A45449">
        <w:rPr>
          <w:bCs w:val="0"/>
          <w:sz w:val="24"/>
          <w:szCs w:val="24"/>
        </w:rPr>
        <w:t>Заявк</w:t>
      </w:r>
      <w:r w:rsidR="00717F60" w:rsidRPr="00A45449">
        <w:rPr>
          <w:bCs w:val="0"/>
          <w:sz w:val="24"/>
          <w:szCs w:val="24"/>
        </w:rPr>
        <w:t xml:space="preserve">и на ЭТП могут быть поданы до </w:t>
      </w:r>
      <w:r w:rsidR="002B5044" w:rsidRPr="00A45449">
        <w:rPr>
          <w:b/>
          <w:bCs w:val="0"/>
          <w:sz w:val="24"/>
          <w:szCs w:val="24"/>
        </w:rPr>
        <w:t xml:space="preserve">12 часов 00 минут </w:t>
      </w:r>
      <w:r w:rsidR="00A45449" w:rsidRPr="00A45449">
        <w:rPr>
          <w:b/>
          <w:bCs w:val="0"/>
          <w:sz w:val="24"/>
          <w:szCs w:val="24"/>
        </w:rPr>
        <w:t>05</w:t>
      </w:r>
      <w:r w:rsidR="002B5044" w:rsidRPr="00A45449">
        <w:rPr>
          <w:b/>
          <w:bCs w:val="0"/>
          <w:sz w:val="24"/>
          <w:szCs w:val="24"/>
        </w:rPr>
        <w:t xml:space="preserve"> </w:t>
      </w:r>
      <w:r w:rsidR="00A45449" w:rsidRPr="00A45449">
        <w:rPr>
          <w:b/>
          <w:bCs w:val="0"/>
          <w:sz w:val="24"/>
          <w:szCs w:val="24"/>
        </w:rPr>
        <w:t xml:space="preserve">сентября </w:t>
      </w:r>
      <w:r w:rsidR="0042517C" w:rsidRPr="00A45449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382A07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</w:t>
      </w:r>
      <w:r w:rsidRPr="00382A07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5E33EC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382A07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 xml:space="preserve">(все документы, входящие в Заявку, которые </w:t>
      </w:r>
      <w:r w:rsidR="00BC19F9" w:rsidRPr="00382A07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</w:t>
      </w:r>
      <w:r w:rsidRPr="001018D6">
        <w:rPr>
          <w:sz w:val="24"/>
          <w:szCs w:val="24"/>
        </w:rPr>
        <w:lastRenderedPageBreak/>
        <w:t>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E33E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5E33EC">
        <w:rPr>
          <w:sz w:val="24"/>
          <w:szCs w:val="24"/>
        </w:rPr>
        <w:t xml:space="preserve">происхождения принимается </w:t>
      </w:r>
      <w:proofErr w:type="gramStart"/>
      <w:r w:rsidRPr="005E33EC">
        <w:rPr>
          <w:i/>
          <w:sz w:val="24"/>
          <w:szCs w:val="24"/>
          <w:lang w:val="en-US"/>
        </w:rPr>
        <w:t>k</w:t>
      </w:r>
      <w:proofErr w:type="gramEnd"/>
      <w:r w:rsidRPr="005E33EC">
        <w:rPr>
          <w:i/>
          <w:sz w:val="24"/>
          <w:szCs w:val="24"/>
          <w:vertAlign w:val="subscript"/>
        </w:rPr>
        <w:t>ПРИОР</w:t>
      </w:r>
      <w:r w:rsidRPr="005E33EC">
        <w:rPr>
          <w:sz w:val="24"/>
          <w:szCs w:val="24"/>
        </w:rPr>
        <w:t xml:space="preserve">=0,85, иначе </w:t>
      </w:r>
      <w:r w:rsidRPr="005E33EC">
        <w:rPr>
          <w:i/>
          <w:sz w:val="24"/>
          <w:szCs w:val="24"/>
          <w:lang w:val="en-US"/>
        </w:rPr>
        <w:t>k</w:t>
      </w:r>
      <w:r w:rsidRPr="005E33EC">
        <w:rPr>
          <w:i/>
          <w:sz w:val="24"/>
          <w:szCs w:val="24"/>
          <w:vertAlign w:val="subscript"/>
        </w:rPr>
        <w:t>ПРИОР</w:t>
      </w:r>
      <w:r w:rsidRPr="005E33E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E33E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E33EC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</w:t>
      </w:r>
      <w:r w:rsidRPr="00EB7A17">
        <w:rPr>
          <w:sz w:val="24"/>
          <w:szCs w:val="24"/>
        </w:rPr>
        <w:lastRenderedPageBreak/>
        <w:t>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</w:t>
      </w:r>
      <w:r w:rsidRPr="004D5055">
        <w:rPr>
          <w:sz w:val="24"/>
          <w:szCs w:val="24"/>
        </w:rPr>
        <w:lastRenderedPageBreak/>
        <w:t>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lastRenderedPageBreak/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</w:t>
      </w:r>
      <w:r w:rsidRPr="004A1A68">
        <w:rPr>
          <w:sz w:val="24"/>
          <w:szCs w:val="24"/>
        </w:rPr>
        <w:lastRenderedPageBreak/>
        <w:t>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951E53" w:rsidRPr="005E33EC" w:rsidRDefault="002B5044" w:rsidP="005E33EC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5E33EC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5E33EC">
        <w:rPr>
          <w:b w:val="0"/>
          <w:szCs w:val="24"/>
        </w:rPr>
        <w:t xml:space="preserve">№1 (подраздел </w:t>
      </w:r>
      <w:r w:rsidR="00007625" w:rsidRPr="005E33EC">
        <w:fldChar w:fldCharType="begin"/>
      </w:r>
      <w:r w:rsidR="00007625" w:rsidRPr="005E33EC">
        <w:instrText xml:space="preserve"> REF _Ref440275279 \r \h  \* MERGEFORMAT </w:instrText>
      </w:r>
      <w:r w:rsidR="00007625" w:rsidRPr="005E33EC">
        <w:fldChar w:fldCharType="separate"/>
      </w:r>
      <w:r w:rsidR="004D5055" w:rsidRPr="005E33EC">
        <w:rPr>
          <w:b w:val="0"/>
          <w:szCs w:val="24"/>
        </w:rPr>
        <w:t>1.1.4</w:t>
      </w:r>
      <w:r w:rsidR="00007625" w:rsidRPr="005E33EC">
        <w:fldChar w:fldCharType="end"/>
      </w:r>
      <w:r w:rsidR="00A154B7" w:rsidRPr="005E33EC">
        <w:rPr>
          <w:b w:val="0"/>
          <w:szCs w:val="24"/>
        </w:rPr>
        <w:t>)</w:t>
      </w:r>
      <w:r w:rsidRPr="005E33EC">
        <w:rPr>
          <w:b w:val="0"/>
          <w:szCs w:val="24"/>
        </w:rPr>
        <w:t xml:space="preserve"> изложен</w:t>
      </w:r>
      <w:r w:rsidR="00F463E8" w:rsidRPr="005E33EC">
        <w:rPr>
          <w:b w:val="0"/>
          <w:szCs w:val="24"/>
        </w:rPr>
        <w:t>о</w:t>
      </w:r>
      <w:bookmarkStart w:id="776" w:name="_GoBack"/>
      <w:bookmarkEnd w:id="776"/>
      <w:r w:rsidRPr="005E33EC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Start w:id="777" w:name="_Ref194832984"/>
      <w:bookmarkStart w:id="778" w:name="_Ref197686508"/>
      <w:bookmarkStart w:id="779" w:name="_Toc423421727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</w:t>
      </w:r>
      <w:r w:rsidR="005E33EC">
        <w:rPr>
          <w:b w:val="0"/>
          <w:szCs w:val="24"/>
          <w:lang w:eastAsia="ru-RU"/>
        </w:rPr>
        <w:t>о</w:t>
      </w:r>
      <w:r w:rsidR="003776BB" w:rsidRPr="00382A07">
        <w:rPr>
          <w:b w:val="0"/>
          <w:szCs w:val="24"/>
          <w:lang w:eastAsia="ru-RU"/>
        </w:rPr>
        <w:t xml:space="preserve">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1"/>
      <w:bookmarkEnd w:id="712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936EFD" w:rsidRDefault="00936EFD" w:rsidP="004F4D80">
      <w:pPr>
        <w:spacing w:line="240" w:lineRule="auto"/>
        <w:rPr>
          <w:sz w:val="24"/>
          <w:szCs w:val="24"/>
        </w:rPr>
      </w:pPr>
    </w:p>
    <w:p w:rsidR="00936EFD" w:rsidRDefault="00936EFD" w:rsidP="004F4D80">
      <w:pPr>
        <w:spacing w:line="240" w:lineRule="auto"/>
        <w:rPr>
          <w:sz w:val="24"/>
          <w:szCs w:val="24"/>
        </w:rPr>
      </w:pPr>
    </w:p>
    <w:p w:rsidR="00936EFD" w:rsidRDefault="00936EFD" w:rsidP="004F4D80">
      <w:pPr>
        <w:spacing w:line="240" w:lineRule="auto"/>
        <w:rPr>
          <w:sz w:val="24"/>
          <w:szCs w:val="24"/>
        </w:rPr>
      </w:pPr>
    </w:p>
    <w:p w:rsidR="00936EFD" w:rsidRPr="00382A07" w:rsidRDefault="00936EFD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936EFD" w:rsidRDefault="004F4D80" w:rsidP="00936EFD">
            <w:pPr>
              <w:pStyle w:val="aff1"/>
              <w:spacing w:before="0" w:after="0"/>
              <w:ind w:left="0" w:right="0"/>
              <w:jc w:val="center"/>
              <w:rPr>
                <w:rStyle w:val="aa"/>
                <w:sz w:val="22"/>
              </w:rPr>
            </w:pPr>
            <w:proofErr w:type="gramStart"/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 xml:space="preserve">указать, в зависимости от обстоятельств, например </w:t>
            </w:r>
            <w:proofErr w:type="gramEnd"/>
          </w:p>
          <w:p w:rsidR="004F4D80" w:rsidRPr="00382A07" w:rsidRDefault="00936EFD" w:rsidP="00936EF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gramStart"/>
            <w:r w:rsidRPr="00382A07">
              <w:rPr>
                <w:rStyle w:val="aa"/>
                <w:sz w:val="22"/>
              </w:rPr>
              <w:t>«201</w:t>
            </w:r>
            <w:r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</w:t>
            </w:r>
            <w:r>
              <w:rPr>
                <w:rStyle w:val="aa"/>
                <w:sz w:val="22"/>
              </w:rPr>
              <w:t>,</w:t>
            </w:r>
            <w:r w:rsidRPr="00382A07">
              <w:rPr>
                <w:rStyle w:val="aa"/>
                <w:sz w:val="22"/>
              </w:rPr>
              <w:t xml:space="preserve"> </w:t>
            </w:r>
            <w:r w:rsidR="004F4D80" w:rsidRPr="00382A07">
              <w:rPr>
                <w:rStyle w:val="aa"/>
                <w:sz w:val="22"/>
              </w:rPr>
              <w:t>«I</w:t>
            </w:r>
            <w:r>
              <w:rPr>
                <w:rStyle w:val="aa"/>
                <w:sz w:val="22"/>
              </w:rPr>
              <w:t>-</w:t>
            </w:r>
            <w:r w:rsidRPr="00382A07">
              <w:rPr>
                <w:rStyle w:val="aa"/>
                <w:sz w:val="22"/>
              </w:rPr>
              <w:t>II</w:t>
            </w:r>
            <w:r w:rsidR="004F4D80" w:rsidRPr="00382A07">
              <w:rPr>
                <w:rStyle w:val="aa"/>
                <w:sz w:val="22"/>
              </w:rPr>
              <w:t> квартал 201</w:t>
            </w:r>
            <w:r>
              <w:rPr>
                <w:rStyle w:val="aa"/>
                <w:sz w:val="22"/>
              </w:rPr>
              <w:t>8</w:t>
            </w:r>
            <w:r w:rsidR="004F4D80" w:rsidRPr="00382A07">
              <w:rPr>
                <w:rStyle w:val="aa"/>
                <w:sz w:val="22"/>
              </w:rPr>
              <w:t xml:space="preserve"> года», и т.д.</w:t>
            </w:r>
            <w:r w:rsidR="004F4D80" w:rsidRPr="00382A07">
              <w:rPr>
                <w:b/>
                <w:sz w:val="22"/>
              </w:rPr>
              <w:t>]</w:t>
            </w:r>
            <w:proofErr w:type="gramEnd"/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6D" w:rsidRDefault="00585A6D">
      <w:pPr>
        <w:spacing w:line="240" w:lineRule="auto"/>
      </w:pPr>
      <w:r>
        <w:separator/>
      </w:r>
    </w:p>
  </w:endnote>
  <w:endnote w:type="continuationSeparator" w:id="0">
    <w:p w:rsidR="00585A6D" w:rsidRDefault="00585A6D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F5F12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5728C" w:rsidRPr="00573F0B">
      <w:rPr>
        <w:sz w:val="18"/>
        <w:szCs w:val="18"/>
      </w:rPr>
      <w:t>Договора на поставку шкафов устрой</w:t>
    </w:r>
    <w:proofErr w:type="gramStart"/>
    <w:r w:rsidR="00F5728C" w:rsidRPr="00573F0B">
      <w:rPr>
        <w:sz w:val="18"/>
        <w:szCs w:val="18"/>
      </w:rPr>
      <w:t>ств сб</w:t>
    </w:r>
    <w:proofErr w:type="gramEnd"/>
    <w:r w:rsidR="00F5728C" w:rsidRPr="00573F0B">
      <w:rPr>
        <w:sz w:val="18"/>
        <w:szCs w:val="18"/>
      </w:rPr>
      <w:t>ора и передачи данных системы учета электроэнергии для нужд ПАО «МРСК Цен</w:t>
    </w:r>
    <w:r w:rsidR="00F5728C">
      <w:rPr>
        <w:sz w:val="18"/>
        <w:szCs w:val="18"/>
      </w:rPr>
      <w:t>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6D" w:rsidRDefault="00585A6D">
      <w:pPr>
        <w:spacing w:line="240" w:lineRule="auto"/>
      </w:pPr>
      <w:r>
        <w:separator/>
      </w:r>
    </w:p>
  </w:footnote>
  <w:footnote w:type="continuationSeparator" w:id="0">
    <w:p w:rsidR="00585A6D" w:rsidRDefault="00585A6D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1DEF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0F5F12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4EB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284F"/>
    <w:rsid w:val="00395BC1"/>
    <w:rsid w:val="003A05CA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4744E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A6D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3EC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1C1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36EFD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260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5449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B8C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475D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F75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2735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5ECA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092C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5728C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Kokurina.AnA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C3EA9-2E64-4CE8-9575-3A142D38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89</Pages>
  <Words>29851</Words>
  <Characters>170154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85</cp:revision>
  <cp:lastPrinted>2015-12-29T14:27:00Z</cp:lastPrinted>
  <dcterms:created xsi:type="dcterms:W3CDTF">2016-12-02T12:44:00Z</dcterms:created>
  <dcterms:modified xsi:type="dcterms:W3CDTF">2018-08-20T11:53:00Z</dcterms:modified>
</cp:coreProperties>
</file>