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382A07" w:rsidRDefault="003C6589" w:rsidP="00BF0828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3C6589" w:rsidRPr="000D67AD" w:rsidRDefault="003C6589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3C6589" w:rsidRPr="000D67AD" w:rsidRDefault="003C6589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3C6589" w:rsidRPr="000D67AD" w:rsidRDefault="003C6589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3C6589" w:rsidRPr="000D67AD" w:rsidRDefault="003C6589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3C6589" w:rsidRPr="000D67AD" w:rsidRDefault="003C6589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3C6589" w:rsidRPr="000D67AD" w:rsidRDefault="003C6589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3C6589" w:rsidRPr="000D67AD" w:rsidRDefault="003C6589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3C6589" w:rsidRPr="000D67AD" w:rsidRDefault="003C6589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3C6589" w:rsidRPr="000D67AD" w:rsidRDefault="003C6589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3C6589" w:rsidRPr="007C2353" w:rsidRDefault="003C6589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7C2353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7C2353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7C2353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7C2353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7C2353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7C2353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7C2353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proofErr w:type="spellStart"/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  <w:proofErr w:type="spellEnd"/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 wp14:anchorId="2A80EEE9" wp14:editId="2F5A3457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C2353" w:rsidRPr="004C5D06" w:rsidRDefault="007C2353" w:rsidP="007C2353">
      <w:pPr>
        <w:shd w:val="clear" w:color="auto" w:fill="FFFFFF" w:themeFill="background1"/>
        <w:suppressAutoHyphens w:val="0"/>
        <w:spacing w:line="240" w:lineRule="auto"/>
        <w:ind w:left="5670"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>УТВЕРЖДАЮ:</w:t>
      </w:r>
    </w:p>
    <w:p w:rsidR="007C2353" w:rsidRPr="004C5D06" w:rsidRDefault="007C2353" w:rsidP="007C2353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 xml:space="preserve">Председатель закупочной комиссии – </w:t>
      </w:r>
    </w:p>
    <w:p w:rsidR="007C2353" w:rsidRPr="00ED1247" w:rsidRDefault="007C2353" w:rsidP="007C2353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ED1247">
        <w:rPr>
          <w:bCs w:val="0"/>
          <w:sz w:val="24"/>
          <w:szCs w:val="24"/>
          <w:lang w:eastAsia="ru-RU"/>
        </w:rPr>
        <w:t xml:space="preserve">Заместитель генерального директора – </w:t>
      </w:r>
    </w:p>
    <w:p w:rsidR="007C2353" w:rsidRPr="00ED1247" w:rsidRDefault="007C2353" w:rsidP="007C2353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ED1247">
        <w:rPr>
          <w:bCs w:val="0"/>
          <w:sz w:val="24"/>
          <w:szCs w:val="24"/>
          <w:lang w:eastAsia="ru-RU"/>
        </w:rPr>
        <w:t>директор филиала ПАО «МРСК Центра» - «Брянскэнерго»</w:t>
      </w:r>
    </w:p>
    <w:p w:rsidR="007C2353" w:rsidRPr="00ED1247" w:rsidRDefault="007C2353" w:rsidP="007C2353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lang w:eastAsia="ru-RU"/>
        </w:rPr>
      </w:pPr>
    </w:p>
    <w:p w:rsidR="007C2353" w:rsidRPr="00ED1247" w:rsidRDefault="007C2353" w:rsidP="007C2353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ED1247">
        <w:rPr>
          <w:bCs w:val="0"/>
          <w:sz w:val="24"/>
          <w:szCs w:val="24"/>
          <w:lang w:eastAsia="ru-RU"/>
        </w:rPr>
        <w:t>____________________ Косарим А.И.</w:t>
      </w:r>
    </w:p>
    <w:p w:rsidR="007C2353" w:rsidRPr="00ED1247" w:rsidRDefault="007C2353" w:rsidP="007C2353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/>
          <w:bCs w:val="0"/>
          <w:kern w:val="36"/>
          <w:sz w:val="24"/>
          <w:szCs w:val="24"/>
          <w:lang w:eastAsia="ru-RU"/>
        </w:rPr>
      </w:pPr>
      <w:r w:rsidRPr="00ED1247">
        <w:rPr>
          <w:bCs w:val="0"/>
          <w:sz w:val="24"/>
          <w:szCs w:val="24"/>
          <w:lang w:eastAsia="ru-RU"/>
        </w:rPr>
        <w:t>«</w:t>
      </w:r>
      <w:r>
        <w:rPr>
          <w:bCs w:val="0"/>
          <w:sz w:val="24"/>
          <w:szCs w:val="24"/>
          <w:lang w:eastAsia="ru-RU"/>
        </w:rPr>
        <w:t>13</w:t>
      </w:r>
      <w:r w:rsidRPr="00F93E1C">
        <w:rPr>
          <w:bCs w:val="0"/>
          <w:sz w:val="24"/>
          <w:szCs w:val="24"/>
          <w:lang w:eastAsia="ru-RU"/>
        </w:rPr>
        <w:t xml:space="preserve">» </w:t>
      </w:r>
      <w:r>
        <w:rPr>
          <w:bCs w:val="0"/>
          <w:sz w:val="24"/>
          <w:szCs w:val="24"/>
          <w:lang w:eastAsia="ru-RU"/>
        </w:rPr>
        <w:t>июля</w:t>
      </w:r>
      <w:r w:rsidRPr="00F93E1C">
        <w:rPr>
          <w:bCs w:val="0"/>
          <w:sz w:val="24"/>
          <w:szCs w:val="24"/>
          <w:lang w:eastAsia="ru-RU"/>
        </w:rPr>
        <w:t xml:space="preserve"> </w:t>
      </w:r>
      <w:r w:rsidRPr="00ED1247">
        <w:rPr>
          <w:bCs w:val="0"/>
          <w:sz w:val="24"/>
          <w:szCs w:val="24"/>
          <w:lang w:eastAsia="ru-RU"/>
        </w:rPr>
        <w:t>201</w:t>
      </w:r>
      <w:r>
        <w:rPr>
          <w:bCs w:val="0"/>
          <w:sz w:val="24"/>
          <w:szCs w:val="24"/>
          <w:lang w:eastAsia="ru-RU"/>
        </w:rPr>
        <w:t>8</w:t>
      </w:r>
      <w:r w:rsidRPr="00ED1247">
        <w:rPr>
          <w:bCs w:val="0"/>
          <w:sz w:val="24"/>
          <w:szCs w:val="24"/>
          <w:lang w:eastAsia="ru-RU"/>
        </w:rPr>
        <w:t xml:space="preserve"> года</w:t>
      </w:r>
    </w:p>
    <w:p w:rsidR="007C2353" w:rsidRPr="00ED1247" w:rsidRDefault="007C2353" w:rsidP="007C2353">
      <w:pPr>
        <w:shd w:val="clear" w:color="auto" w:fill="FFFFFF" w:themeFill="background1"/>
        <w:ind w:firstLine="0"/>
        <w:jc w:val="left"/>
        <w:rPr>
          <w:sz w:val="24"/>
          <w:szCs w:val="24"/>
        </w:rPr>
      </w:pPr>
    </w:p>
    <w:p w:rsidR="007C2353" w:rsidRPr="00ED1247" w:rsidRDefault="007C2353" w:rsidP="007C2353">
      <w:pPr>
        <w:shd w:val="clear" w:color="auto" w:fill="FFFFFF" w:themeFill="background1"/>
        <w:ind w:firstLine="0"/>
        <w:jc w:val="left"/>
        <w:rPr>
          <w:sz w:val="24"/>
          <w:szCs w:val="24"/>
        </w:rPr>
      </w:pPr>
    </w:p>
    <w:p w:rsidR="007C2353" w:rsidRPr="00ED1247" w:rsidRDefault="007C2353" w:rsidP="007C2353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ED1247">
        <w:rPr>
          <w:b/>
          <w:kern w:val="36"/>
          <w:sz w:val="24"/>
          <w:szCs w:val="24"/>
        </w:rPr>
        <w:t>Согласовано на заседании</w:t>
      </w:r>
    </w:p>
    <w:p w:rsidR="007C2353" w:rsidRPr="00ED1247" w:rsidRDefault="007C2353" w:rsidP="007C2353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ED1247">
        <w:rPr>
          <w:b/>
          <w:kern w:val="36"/>
          <w:sz w:val="24"/>
          <w:szCs w:val="24"/>
        </w:rPr>
        <w:t>закупочной комиссии</w:t>
      </w:r>
    </w:p>
    <w:p w:rsidR="007C2353" w:rsidRPr="00ED1247" w:rsidRDefault="007C2353" w:rsidP="007C2353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ED1247">
        <w:rPr>
          <w:b/>
          <w:kern w:val="36"/>
          <w:sz w:val="24"/>
          <w:szCs w:val="24"/>
        </w:rPr>
        <w:t xml:space="preserve">Протокол № </w:t>
      </w:r>
      <w:r w:rsidRPr="008F620F">
        <w:rPr>
          <w:b/>
          <w:kern w:val="36"/>
          <w:sz w:val="24"/>
          <w:szCs w:val="24"/>
        </w:rPr>
        <w:t>0</w:t>
      </w:r>
      <w:r>
        <w:rPr>
          <w:b/>
          <w:kern w:val="36"/>
          <w:sz w:val="24"/>
          <w:szCs w:val="24"/>
        </w:rPr>
        <w:t>18</w:t>
      </w:r>
      <w:r w:rsidR="003C6589">
        <w:rPr>
          <w:b/>
          <w:kern w:val="36"/>
          <w:sz w:val="24"/>
          <w:szCs w:val="24"/>
        </w:rPr>
        <w:t>9</w:t>
      </w:r>
      <w:r w:rsidRPr="008F620F">
        <w:rPr>
          <w:b/>
          <w:kern w:val="36"/>
          <w:sz w:val="24"/>
          <w:szCs w:val="24"/>
        </w:rPr>
        <w:t>-БР-18</w:t>
      </w:r>
    </w:p>
    <w:p w:rsidR="007C2353" w:rsidRPr="004C5D06" w:rsidRDefault="007C2353" w:rsidP="007C2353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ED1247">
        <w:rPr>
          <w:b/>
          <w:kern w:val="36"/>
          <w:sz w:val="24"/>
          <w:szCs w:val="24"/>
        </w:rPr>
        <w:t>от «</w:t>
      </w:r>
      <w:r w:rsidRPr="007C2353">
        <w:rPr>
          <w:b/>
          <w:kern w:val="36"/>
          <w:sz w:val="24"/>
          <w:szCs w:val="24"/>
        </w:rPr>
        <w:t xml:space="preserve">13» июля </w:t>
      </w:r>
      <w:r w:rsidRPr="008F620F">
        <w:rPr>
          <w:b/>
          <w:kern w:val="36"/>
          <w:sz w:val="24"/>
          <w:szCs w:val="24"/>
        </w:rPr>
        <w:t xml:space="preserve">2018 </w:t>
      </w:r>
      <w:r w:rsidRPr="00ED1247">
        <w:rPr>
          <w:b/>
          <w:kern w:val="36"/>
          <w:sz w:val="24"/>
          <w:szCs w:val="24"/>
        </w:rPr>
        <w:t>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382A07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на право </w:t>
      </w:r>
      <w:r w:rsidRPr="007C2353">
        <w:rPr>
          <w:b/>
          <w:sz w:val="24"/>
          <w:szCs w:val="24"/>
        </w:rPr>
        <w:t xml:space="preserve">заключения </w:t>
      </w:r>
      <w:proofErr w:type="gramStart"/>
      <w:r w:rsidR="007556FF" w:rsidRPr="007C2353">
        <w:rPr>
          <w:b/>
          <w:sz w:val="24"/>
          <w:szCs w:val="24"/>
        </w:rPr>
        <w:t>Договор</w:t>
      </w:r>
      <w:r w:rsidR="007C2353" w:rsidRPr="007C2353">
        <w:rPr>
          <w:b/>
          <w:sz w:val="24"/>
          <w:szCs w:val="24"/>
        </w:rPr>
        <w:t>а</w:t>
      </w:r>
      <w:r w:rsidR="007556FF" w:rsidRPr="007C2353">
        <w:rPr>
          <w:b/>
          <w:sz w:val="24"/>
          <w:szCs w:val="24"/>
        </w:rPr>
        <w:t xml:space="preserve"> </w:t>
      </w:r>
      <w:r w:rsidR="007C2353" w:rsidRPr="007C2353">
        <w:rPr>
          <w:b/>
          <w:sz w:val="24"/>
          <w:szCs w:val="24"/>
        </w:rPr>
        <w:t xml:space="preserve">поставки </w:t>
      </w:r>
      <w:r w:rsidR="003C6589" w:rsidRPr="003C6589">
        <w:rPr>
          <w:b/>
          <w:sz w:val="24"/>
          <w:szCs w:val="24"/>
        </w:rPr>
        <w:t>установки очистки масла</w:t>
      </w:r>
      <w:proofErr w:type="gramEnd"/>
      <w:r w:rsidR="003C6589" w:rsidRPr="003C6589">
        <w:rPr>
          <w:b/>
          <w:sz w:val="24"/>
          <w:szCs w:val="24"/>
        </w:rPr>
        <w:t xml:space="preserve"> </w:t>
      </w:r>
      <w:r w:rsidR="007C2353" w:rsidRPr="007C2353">
        <w:rPr>
          <w:b/>
          <w:sz w:val="24"/>
          <w:szCs w:val="24"/>
        </w:rPr>
        <w:t>для нужд                                       ПАО «МРСК Центра» (филиала «Брянскэнерго»)</w:t>
      </w:r>
    </w:p>
    <w:p w:rsidR="007556FF" w:rsidRPr="00382A07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>,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7C2353">
        <w:rPr>
          <w:sz w:val="24"/>
          <w:szCs w:val="24"/>
        </w:rPr>
        <w:t>Брянск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695721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15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36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38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50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52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62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64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83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86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89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91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93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7C2353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502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82A07">
        <w:rPr>
          <w:iCs/>
          <w:sz w:val="24"/>
          <w:szCs w:val="24"/>
        </w:rPr>
        <w:t xml:space="preserve">– ПАО «МРСК Центра» (далее – </w:t>
      </w:r>
      <w:bookmarkEnd w:id="10"/>
      <w:r w:rsidR="007C2353" w:rsidRPr="00702B2C">
        <w:rPr>
          <w:iCs/>
          <w:sz w:val="24"/>
          <w:szCs w:val="24"/>
        </w:rPr>
        <w:t>Заказчик или Организатор) (</w:t>
      </w:r>
      <w:r w:rsidR="007C2353" w:rsidRPr="00382A07">
        <w:rPr>
          <w:iCs/>
          <w:sz w:val="24"/>
          <w:szCs w:val="24"/>
        </w:rPr>
        <w:t>почтовый адрес:</w:t>
      </w:r>
      <w:proofErr w:type="gramEnd"/>
      <w:r w:rsidR="007C2353" w:rsidRPr="00382A07">
        <w:rPr>
          <w:iCs/>
          <w:sz w:val="24"/>
          <w:szCs w:val="24"/>
        </w:rPr>
        <w:t xml:space="preserve"> РФ, 127018, г. Москва, ул. 2-я Ямская, 4, </w:t>
      </w:r>
      <w:r w:rsidR="007C2353" w:rsidRPr="00B570BF">
        <w:rPr>
          <w:iCs/>
          <w:sz w:val="24"/>
          <w:szCs w:val="24"/>
        </w:rPr>
        <w:t xml:space="preserve">ответственное лицо, секретарь Закупочной комиссии – ведущий специалист отдела закупочной деятельности филиала ПАО «МРСК Центра» – «Брянскэнерго» Кузнецов П.Н., контактные телефоны: (4832) 67-23-68, адрес электронной почты: </w:t>
      </w:r>
      <w:hyperlink r:id="rId18" w:history="1">
        <w:proofErr w:type="gramStart"/>
        <w:r w:rsidR="007C2353" w:rsidRPr="00B570BF">
          <w:rPr>
            <w:rStyle w:val="a7"/>
            <w:iCs/>
            <w:sz w:val="24"/>
            <w:szCs w:val="24"/>
          </w:rPr>
          <w:t>Kuznetsov.PN@mrsk-1.ru</w:t>
        </w:r>
      </w:hyperlink>
      <w:r w:rsidR="007C2353" w:rsidRPr="00B570BF">
        <w:rPr>
          <w:rStyle w:val="a7"/>
          <w:color w:val="auto"/>
          <w:sz w:val="24"/>
          <w:szCs w:val="24"/>
          <w:u w:val="none"/>
        </w:rPr>
        <w:t>),</w:t>
      </w:r>
      <w:r w:rsidR="007C2353" w:rsidRPr="00B570BF">
        <w:rPr>
          <w:sz w:val="24"/>
          <w:szCs w:val="24"/>
        </w:rPr>
        <w:t xml:space="preserve"> </w:t>
      </w:r>
      <w:r w:rsidR="007C2353" w:rsidRPr="00ED1247">
        <w:rPr>
          <w:iCs/>
          <w:sz w:val="24"/>
          <w:szCs w:val="24"/>
        </w:rPr>
        <w:t>Извещением</w:t>
      </w:r>
      <w:r w:rsidR="007C2353" w:rsidRPr="00ED1247">
        <w:rPr>
          <w:sz w:val="24"/>
          <w:szCs w:val="24"/>
        </w:rPr>
        <w:t xml:space="preserve"> о проведении открытого </w:t>
      </w:r>
      <w:r w:rsidR="007C2353" w:rsidRPr="00ED1247">
        <w:rPr>
          <w:iCs/>
          <w:sz w:val="24"/>
          <w:szCs w:val="24"/>
        </w:rPr>
        <w:t>запроса предложений</w:t>
      </w:r>
      <w:r w:rsidR="007C2353" w:rsidRPr="00ED1247">
        <w:rPr>
          <w:sz w:val="24"/>
          <w:szCs w:val="24"/>
        </w:rPr>
        <w:t xml:space="preserve">, опубликованным </w:t>
      </w:r>
      <w:r w:rsidR="007C2353">
        <w:rPr>
          <w:b/>
          <w:sz w:val="24"/>
          <w:szCs w:val="24"/>
        </w:rPr>
        <w:t>«13</w:t>
      </w:r>
      <w:r w:rsidR="007C2353" w:rsidRPr="0072106E">
        <w:rPr>
          <w:b/>
          <w:sz w:val="24"/>
          <w:szCs w:val="24"/>
        </w:rPr>
        <w:t>» ию</w:t>
      </w:r>
      <w:r w:rsidR="007C2353">
        <w:rPr>
          <w:b/>
          <w:sz w:val="24"/>
          <w:szCs w:val="24"/>
        </w:rPr>
        <w:t>л</w:t>
      </w:r>
      <w:r w:rsidR="007C2353" w:rsidRPr="0072106E">
        <w:rPr>
          <w:b/>
          <w:sz w:val="24"/>
          <w:szCs w:val="24"/>
        </w:rPr>
        <w:t xml:space="preserve">я </w:t>
      </w:r>
      <w:r w:rsidR="007C2353" w:rsidRPr="00ED1247">
        <w:rPr>
          <w:b/>
          <w:sz w:val="24"/>
          <w:szCs w:val="24"/>
        </w:rPr>
        <w:t>201</w:t>
      </w:r>
      <w:r w:rsidR="007C2353">
        <w:rPr>
          <w:b/>
          <w:sz w:val="24"/>
          <w:szCs w:val="24"/>
        </w:rPr>
        <w:t>8</w:t>
      </w:r>
      <w:r w:rsidR="007C2353" w:rsidRPr="00ED1247">
        <w:rPr>
          <w:b/>
          <w:sz w:val="24"/>
          <w:szCs w:val="24"/>
        </w:rPr>
        <w:t xml:space="preserve"> г.</w:t>
      </w:r>
      <w:r w:rsidR="007C2353" w:rsidRPr="00ED1247">
        <w:rPr>
          <w:sz w:val="24"/>
          <w:szCs w:val="24"/>
        </w:rPr>
        <w:t xml:space="preserve"> на официальном сайте (</w:t>
      </w:r>
      <w:hyperlink r:id="rId19" w:history="1">
        <w:r w:rsidR="007C2353" w:rsidRPr="00ED1247">
          <w:rPr>
            <w:rStyle w:val="a7"/>
            <w:sz w:val="24"/>
            <w:szCs w:val="24"/>
          </w:rPr>
          <w:t>www.zakupki.</w:t>
        </w:r>
        <w:r w:rsidR="007C2353" w:rsidRPr="00ED1247">
          <w:rPr>
            <w:rStyle w:val="a7"/>
            <w:sz w:val="24"/>
            <w:szCs w:val="24"/>
            <w:lang w:val="en-US"/>
          </w:rPr>
          <w:t>gov</w:t>
        </w:r>
        <w:r w:rsidR="007C2353" w:rsidRPr="00ED1247">
          <w:rPr>
            <w:rStyle w:val="a7"/>
            <w:sz w:val="24"/>
            <w:szCs w:val="24"/>
          </w:rPr>
          <w:t>.ru</w:t>
        </w:r>
      </w:hyperlink>
      <w:r w:rsidR="007C2353" w:rsidRPr="00ED1247">
        <w:rPr>
          <w:sz w:val="24"/>
          <w:szCs w:val="24"/>
        </w:rPr>
        <w:t>),</w:t>
      </w:r>
      <w:r w:rsidR="007C2353" w:rsidRPr="00ED1247">
        <w:rPr>
          <w:iCs/>
          <w:sz w:val="24"/>
          <w:szCs w:val="24"/>
        </w:rPr>
        <w:t xml:space="preserve"> </w:t>
      </w:r>
      <w:r w:rsidR="007C2353" w:rsidRPr="00ED1247">
        <w:rPr>
          <w:sz w:val="24"/>
          <w:szCs w:val="24"/>
        </w:rPr>
        <w:t xml:space="preserve">на сайте </w:t>
      </w:r>
      <w:r w:rsidR="007C2353" w:rsidRPr="00ED1247">
        <w:rPr>
          <w:iCs/>
          <w:sz w:val="24"/>
          <w:szCs w:val="24"/>
        </w:rPr>
        <w:t>ПАО «МРСК Центра</w:t>
      </w:r>
      <w:r w:rsidR="007C2353" w:rsidRPr="00B570BF">
        <w:rPr>
          <w:iCs/>
          <w:sz w:val="24"/>
          <w:szCs w:val="24"/>
        </w:rPr>
        <w:t>»</w:t>
      </w:r>
      <w:r w:rsidR="007C2353" w:rsidRPr="00B570BF">
        <w:rPr>
          <w:sz w:val="24"/>
          <w:szCs w:val="24"/>
        </w:rPr>
        <w:t xml:space="preserve"> (</w:t>
      </w:r>
      <w:hyperlink r:id="rId20" w:history="1">
        <w:proofErr w:type="gramEnd"/>
        <w:r w:rsidR="007C2353" w:rsidRPr="00B570BF">
          <w:rPr>
            <w:rStyle w:val="a7"/>
            <w:sz w:val="24"/>
            <w:szCs w:val="24"/>
          </w:rPr>
          <w:t>www.mrsk-1.ru</w:t>
        </w:r>
        <w:proofErr w:type="gramStart"/>
      </w:hyperlink>
      <w:r w:rsidR="007C2353" w:rsidRPr="00B570BF">
        <w:rPr>
          <w:sz w:val="24"/>
          <w:szCs w:val="24"/>
        </w:rPr>
        <w:t xml:space="preserve">), на сайте ЭТП, указанном в п. </w:t>
      </w:r>
      <w:r w:rsidR="007C2353" w:rsidRPr="00B570BF">
        <w:rPr>
          <w:sz w:val="24"/>
          <w:szCs w:val="24"/>
        </w:rPr>
        <w:fldChar w:fldCharType="begin"/>
      </w:r>
      <w:r w:rsidR="007C2353" w:rsidRPr="00B570BF">
        <w:rPr>
          <w:sz w:val="24"/>
          <w:szCs w:val="24"/>
        </w:rPr>
        <w:instrText xml:space="preserve"> REF _Ref440269836 \r \h  \* MERGEFORMAT </w:instrText>
      </w:r>
      <w:r w:rsidR="007C2353" w:rsidRPr="00B570BF">
        <w:rPr>
          <w:sz w:val="24"/>
          <w:szCs w:val="24"/>
        </w:rPr>
      </w:r>
      <w:r w:rsidR="007C2353" w:rsidRPr="00B570BF">
        <w:rPr>
          <w:sz w:val="24"/>
          <w:szCs w:val="24"/>
        </w:rPr>
        <w:fldChar w:fldCharType="separate"/>
      </w:r>
      <w:r w:rsidR="007C2353" w:rsidRPr="00B570BF">
        <w:rPr>
          <w:sz w:val="24"/>
          <w:szCs w:val="24"/>
        </w:rPr>
        <w:t>1.1.2</w:t>
      </w:r>
      <w:r w:rsidR="007C2353" w:rsidRPr="00B570BF">
        <w:rPr>
          <w:sz w:val="24"/>
          <w:szCs w:val="24"/>
        </w:rPr>
        <w:fldChar w:fldCharType="end"/>
      </w:r>
      <w:r w:rsidR="007C2353" w:rsidRPr="00B570BF">
        <w:rPr>
          <w:sz w:val="24"/>
          <w:szCs w:val="24"/>
        </w:rPr>
        <w:t xml:space="preserve"> настоящей Документации,</w:t>
      </w:r>
      <w:r w:rsidR="007C2353" w:rsidRPr="00B570BF">
        <w:rPr>
          <w:iCs/>
          <w:sz w:val="24"/>
          <w:szCs w:val="24"/>
        </w:rPr>
        <w:t xml:space="preserve"> приг</w:t>
      </w:r>
      <w:r w:rsidR="007C2353" w:rsidRPr="00B570BF">
        <w:rPr>
          <w:sz w:val="24"/>
          <w:szCs w:val="24"/>
        </w:rPr>
        <w:t xml:space="preserve">ласило юридических лиц и физических лиц (в т. ч. индивидуальных </w:t>
      </w:r>
      <w:r w:rsidR="007C2353" w:rsidRPr="00E53AC1">
        <w:rPr>
          <w:sz w:val="24"/>
          <w:szCs w:val="24"/>
        </w:rPr>
        <w:t>предпринимателей)</w:t>
      </w:r>
      <w:r w:rsidR="00E53AC1" w:rsidRPr="00E53AC1">
        <w:rPr>
          <w:sz w:val="24"/>
          <w:szCs w:val="24"/>
        </w:rPr>
        <w:t>, являющихся субъектами малого и среднего предпринимательства (соответствующих критериям отнесения к</w:t>
      </w:r>
      <w:proofErr w:type="gramEnd"/>
      <w:r w:rsidR="00E53AC1" w:rsidRPr="00E53AC1">
        <w:rPr>
          <w:sz w:val="24"/>
          <w:szCs w:val="24"/>
        </w:rPr>
        <w:t xml:space="preserve"> </w:t>
      </w:r>
      <w:proofErr w:type="gramStart"/>
      <w:r w:rsidR="00E53AC1" w:rsidRPr="00E53AC1">
        <w:rPr>
          <w:sz w:val="24"/>
          <w:szCs w:val="24"/>
        </w:rPr>
        <w:t>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7C2353" w:rsidRPr="00E53AC1">
        <w:rPr>
          <w:sz w:val="24"/>
          <w:szCs w:val="24"/>
        </w:rPr>
        <w:t xml:space="preserve"> (далее</w:t>
      </w:r>
      <w:r w:rsidR="007C2353" w:rsidRPr="008F620F">
        <w:rPr>
          <w:sz w:val="24"/>
          <w:szCs w:val="24"/>
        </w:rPr>
        <w:t xml:space="preserve"> – Участники) к участию в процедуре Открытого запроса предложений (далее – запрос предложений) на право заключения Договора </w:t>
      </w:r>
      <w:r w:rsidR="007C2353" w:rsidRPr="007C2353">
        <w:rPr>
          <w:sz w:val="24"/>
          <w:szCs w:val="24"/>
        </w:rPr>
        <w:t xml:space="preserve">поставки </w:t>
      </w:r>
      <w:r w:rsidR="003C6589" w:rsidRPr="003C6589">
        <w:rPr>
          <w:sz w:val="24"/>
          <w:szCs w:val="24"/>
        </w:rPr>
        <w:t xml:space="preserve">установки очистки масла </w:t>
      </w:r>
      <w:r w:rsidR="007C2353" w:rsidRPr="001217A5">
        <w:rPr>
          <w:sz w:val="24"/>
          <w:szCs w:val="24"/>
        </w:rPr>
        <w:t>для нужд</w:t>
      </w:r>
      <w:r w:rsidR="007C2353">
        <w:rPr>
          <w:sz w:val="24"/>
          <w:szCs w:val="24"/>
        </w:rPr>
        <w:t xml:space="preserve"> </w:t>
      </w:r>
      <w:r w:rsidR="007C2353" w:rsidRPr="008F620F">
        <w:rPr>
          <w:sz w:val="24"/>
          <w:szCs w:val="24"/>
        </w:rPr>
        <w:t>ПАО «МРСК Центра» (филиала «Брянскэнерго» расположенного по адресу:</w:t>
      </w:r>
      <w:proofErr w:type="gramEnd"/>
      <w:r w:rsidR="007C2353" w:rsidRPr="008F620F">
        <w:rPr>
          <w:sz w:val="24"/>
          <w:szCs w:val="24"/>
        </w:rPr>
        <w:t xml:space="preserve"> </w:t>
      </w:r>
      <w:proofErr w:type="gramStart"/>
      <w:r w:rsidR="007C2353" w:rsidRPr="008F620F">
        <w:rPr>
          <w:sz w:val="24"/>
          <w:szCs w:val="24"/>
        </w:rPr>
        <w:t>РФ, 241050, г. Брянск, ул. Советская, д. 35)</w:t>
      </w:r>
      <w:r w:rsidRPr="00382A07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382A07">
        <w:rPr>
          <w:sz w:val="24"/>
          <w:szCs w:val="24"/>
        </w:rPr>
        <w:t xml:space="preserve">Настоящий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 предложений проводится в соответствии с правилами и с </w:t>
      </w:r>
      <w:r w:rsidRPr="007C2353">
        <w:rPr>
          <w:sz w:val="24"/>
          <w:szCs w:val="24"/>
        </w:rPr>
        <w:t xml:space="preserve">использованием функционала </w:t>
      </w:r>
      <w:r w:rsidR="00702B2C" w:rsidRPr="007C2353">
        <w:rPr>
          <w:sz w:val="24"/>
          <w:szCs w:val="24"/>
        </w:rPr>
        <w:t>электронной торговой площадк</w:t>
      </w:r>
      <w:r w:rsidR="00414AB1" w:rsidRPr="007C2353">
        <w:rPr>
          <w:sz w:val="24"/>
          <w:szCs w:val="24"/>
        </w:rPr>
        <w:t>и</w:t>
      </w:r>
      <w:r w:rsidR="00702B2C" w:rsidRPr="007C2353">
        <w:rPr>
          <w:sz w:val="24"/>
          <w:szCs w:val="24"/>
        </w:rPr>
        <w:t xml:space="preserve"> </w:t>
      </w:r>
      <w:r w:rsidR="000D70B6" w:rsidRPr="007C2353">
        <w:rPr>
          <w:sz w:val="24"/>
          <w:szCs w:val="24"/>
        </w:rPr>
        <w:t>П</w:t>
      </w:r>
      <w:r w:rsidR="00702B2C" w:rsidRPr="007C2353">
        <w:rPr>
          <w:sz w:val="24"/>
          <w:szCs w:val="24"/>
        </w:rPr>
        <w:t>АО «</w:t>
      </w:r>
      <w:proofErr w:type="spellStart"/>
      <w:r w:rsidR="00702B2C" w:rsidRPr="007C2353">
        <w:rPr>
          <w:sz w:val="24"/>
          <w:szCs w:val="24"/>
        </w:rPr>
        <w:t>Россети</w:t>
      </w:r>
      <w:proofErr w:type="spellEnd"/>
      <w:r w:rsidR="00702B2C" w:rsidRPr="007C2353">
        <w:rPr>
          <w:sz w:val="24"/>
          <w:szCs w:val="24"/>
        </w:rPr>
        <w:t xml:space="preserve">» </w:t>
      </w:r>
      <w:hyperlink r:id="rId21" w:history="1">
        <w:r w:rsidR="00862664" w:rsidRPr="007C2353">
          <w:rPr>
            <w:rStyle w:val="a7"/>
            <w:color w:val="auto"/>
            <w:sz w:val="24"/>
            <w:szCs w:val="24"/>
          </w:rPr>
          <w:t>etp.rosseti.ru</w:t>
        </w:r>
      </w:hyperlink>
      <w:r w:rsidR="00862664" w:rsidRPr="007C2353">
        <w:rPr>
          <w:sz w:val="24"/>
          <w:szCs w:val="24"/>
        </w:rPr>
        <w:t xml:space="preserve"> </w:t>
      </w:r>
      <w:r w:rsidR="00702B2C" w:rsidRPr="007C2353">
        <w:rPr>
          <w:sz w:val="24"/>
          <w:szCs w:val="24"/>
        </w:rPr>
        <w:t>(далее</w:t>
      </w:r>
      <w:r w:rsidR="00702B2C" w:rsidRPr="00382A07">
        <w:rPr>
          <w:sz w:val="24"/>
          <w:szCs w:val="24"/>
        </w:rPr>
        <w:t xml:space="preserve"> — ЭТП)</w:t>
      </w:r>
      <w:r w:rsidR="005B75A6" w:rsidRPr="00382A07">
        <w:rPr>
          <w:sz w:val="24"/>
          <w:szCs w:val="24"/>
        </w:rPr>
        <w:t>.</w:t>
      </w:r>
      <w:bookmarkEnd w:id="14"/>
    </w:p>
    <w:p w:rsidR="00717F60" w:rsidRPr="007C2353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7C2353">
        <w:rPr>
          <w:sz w:val="24"/>
          <w:szCs w:val="24"/>
        </w:rPr>
        <w:t>Заказчик</w:t>
      </w:r>
      <w:r w:rsidR="00702B2C" w:rsidRPr="007C2353">
        <w:rPr>
          <w:sz w:val="24"/>
          <w:szCs w:val="24"/>
        </w:rPr>
        <w:t xml:space="preserve">: </w:t>
      </w:r>
      <w:r w:rsidRPr="007C2353">
        <w:rPr>
          <w:sz w:val="24"/>
          <w:szCs w:val="24"/>
        </w:rPr>
        <w:t xml:space="preserve"> </w:t>
      </w:r>
      <w:r w:rsidR="00702B2C" w:rsidRPr="007C2353">
        <w:rPr>
          <w:iCs/>
          <w:sz w:val="24"/>
          <w:szCs w:val="24"/>
        </w:rPr>
        <w:t>ПАО «МРСК Центра».</w:t>
      </w:r>
      <w:r w:rsidRPr="007C2353">
        <w:rPr>
          <w:rStyle w:val="aa"/>
          <w:sz w:val="24"/>
          <w:szCs w:val="24"/>
        </w:rPr>
        <w:t xml:space="preserve"> </w:t>
      </w:r>
      <w:bookmarkEnd w:id="15"/>
    </w:p>
    <w:p w:rsidR="008C4223" w:rsidRPr="007C2353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7C2353">
        <w:rPr>
          <w:sz w:val="24"/>
          <w:szCs w:val="24"/>
        </w:rPr>
        <w:t>Предмет З</w:t>
      </w:r>
      <w:r w:rsidR="00717F60" w:rsidRPr="007C2353">
        <w:rPr>
          <w:sz w:val="24"/>
          <w:szCs w:val="24"/>
        </w:rPr>
        <w:t>апроса предложений</w:t>
      </w:r>
      <w:r w:rsidR="00702B2C" w:rsidRPr="007C2353">
        <w:rPr>
          <w:sz w:val="24"/>
          <w:szCs w:val="24"/>
        </w:rPr>
        <w:t>:</w:t>
      </w:r>
      <w:bookmarkEnd w:id="16"/>
    </w:p>
    <w:p w:rsidR="00A40714" w:rsidRPr="007C2353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7C2353">
        <w:rPr>
          <w:b/>
          <w:sz w:val="24"/>
          <w:szCs w:val="24"/>
          <w:u w:val="single"/>
        </w:rPr>
        <w:t>Лот №1:</w:t>
      </w:r>
      <w:r w:rsidR="00717F60" w:rsidRPr="007C2353">
        <w:rPr>
          <w:sz w:val="24"/>
          <w:szCs w:val="24"/>
        </w:rPr>
        <w:t xml:space="preserve"> право заключения </w:t>
      </w:r>
      <w:proofErr w:type="gramStart"/>
      <w:r w:rsidR="00123C70" w:rsidRPr="007C2353">
        <w:rPr>
          <w:sz w:val="24"/>
          <w:szCs w:val="24"/>
        </w:rPr>
        <w:t>Договор</w:t>
      </w:r>
      <w:r w:rsidR="007C2353" w:rsidRPr="007C2353">
        <w:rPr>
          <w:sz w:val="24"/>
          <w:szCs w:val="24"/>
        </w:rPr>
        <w:t xml:space="preserve">а </w:t>
      </w:r>
      <w:bookmarkEnd w:id="17"/>
      <w:r w:rsidR="007C2353" w:rsidRPr="007C2353">
        <w:rPr>
          <w:sz w:val="24"/>
          <w:szCs w:val="24"/>
        </w:rPr>
        <w:t xml:space="preserve">поставки </w:t>
      </w:r>
      <w:r w:rsidR="003C6589" w:rsidRPr="003C6589">
        <w:rPr>
          <w:sz w:val="24"/>
          <w:szCs w:val="24"/>
        </w:rPr>
        <w:t>установки очистки масла</w:t>
      </w:r>
      <w:proofErr w:type="gramEnd"/>
      <w:r w:rsidR="003C6589" w:rsidRPr="003C6589">
        <w:rPr>
          <w:sz w:val="24"/>
          <w:szCs w:val="24"/>
        </w:rPr>
        <w:t xml:space="preserve"> </w:t>
      </w:r>
      <w:r w:rsidR="007C2353" w:rsidRPr="007C2353">
        <w:rPr>
          <w:sz w:val="24"/>
          <w:szCs w:val="24"/>
        </w:rPr>
        <w:t>для нужд ПАО «МРСК Центра» (филиала «Брянскэнерго»)</w:t>
      </w:r>
      <w:r w:rsidR="00702B2C" w:rsidRPr="007C2353">
        <w:rPr>
          <w:sz w:val="24"/>
          <w:szCs w:val="24"/>
        </w:rPr>
        <w:t>.</w:t>
      </w:r>
    </w:p>
    <w:p w:rsidR="008C4223" w:rsidRPr="007C2353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7C2353">
        <w:rPr>
          <w:sz w:val="24"/>
          <w:szCs w:val="24"/>
        </w:rPr>
        <w:t xml:space="preserve">Количество лотов: </w:t>
      </w:r>
      <w:r w:rsidRPr="007C2353">
        <w:rPr>
          <w:b/>
          <w:sz w:val="24"/>
          <w:szCs w:val="24"/>
        </w:rPr>
        <w:t>1 (один)</w:t>
      </w:r>
      <w:r w:rsidRPr="007C2353">
        <w:rPr>
          <w:sz w:val="24"/>
          <w:szCs w:val="24"/>
        </w:rPr>
        <w:t>.</w:t>
      </w:r>
    </w:p>
    <w:bookmarkEnd w:id="18"/>
    <w:p w:rsidR="007C2353" w:rsidRPr="007C2353" w:rsidRDefault="007C2353" w:rsidP="00E722B6">
      <w:pPr>
        <w:keepNext/>
        <w:autoSpaceDE w:val="0"/>
        <w:autoSpaceDN w:val="0"/>
        <w:spacing w:line="264" w:lineRule="auto"/>
        <w:ind w:firstLine="540"/>
        <w:rPr>
          <w:i/>
          <w:sz w:val="24"/>
          <w:szCs w:val="24"/>
          <w:lang w:eastAsia="ru-RU"/>
        </w:rPr>
      </w:pPr>
      <w:r w:rsidRPr="007C2353">
        <w:rPr>
          <w:i/>
          <w:sz w:val="24"/>
          <w:szCs w:val="24"/>
          <w:lang w:eastAsia="ru-RU"/>
        </w:rPr>
        <w:t>Участник самостоятельно, в рамках своей Заявки формирует стоимость предлагаемой к поставке продукции, закупаемой через заводы-изготовителей либо их дилеров, и несет ответственность за ее обоснованность перед Организатором и Заказчиком</w:t>
      </w:r>
      <w:r>
        <w:rPr>
          <w:i/>
          <w:sz w:val="24"/>
          <w:szCs w:val="24"/>
          <w:lang w:eastAsia="ru-RU"/>
        </w:rPr>
        <w:t>.</w:t>
      </w:r>
    </w:p>
    <w:p w:rsidR="00804801" w:rsidRPr="007C2353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7C2353">
        <w:rPr>
          <w:sz w:val="24"/>
          <w:szCs w:val="24"/>
        </w:rPr>
        <w:t>Частичное выполнение</w:t>
      </w:r>
      <w:r w:rsidR="002946EF" w:rsidRPr="007C2353">
        <w:rPr>
          <w:sz w:val="24"/>
          <w:szCs w:val="24"/>
        </w:rPr>
        <w:t xml:space="preserve"> </w:t>
      </w:r>
      <w:r w:rsidR="007C2353" w:rsidRPr="007C2353">
        <w:rPr>
          <w:sz w:val="24"/>
          <w:szCs w:val="24"/>
        </w:rPr>
        <w:t>поставок</w:t>
      </w:r>
      <w:r w:rsidRPr="007C2353">
        <w:rPr>
          <w:sz w:val="24"/>
          <w:szCs w:val="24"/>
        </w:rPr>
        <w:t xml:space="preserve"> не допускается.</w:t>
      </w:r>
    </w:p>
    <w:p w:rsidR="00717F60" w:rsidRPr="007C2353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7C2353">
        <w:rPr>
          <w:sz w:val="24"/>
          <w:szCs w:val="24"/>
        </w:rPr>
        <w:t>Сроки</w:t>
      </w:r>
      <w:r w:rsidR="00717F60" w:rsidRPr="007C2353">
        <w:rPr>
          <w:sz w:val="24"/>
          <w:szCs w:val="24"/>
        </w:rPr>
        <w:t xml:space="preserve"> </w:t>
      </w:r>
      <w:r w:rsidR="002946EF" w:rsidRPr="007C2353">
        <w:rPr>
          <w:sz w:val="24"/>
          <w:szCs w:val="24"/>
        </w:rPr>
        <w:t xml:space="preserve">выполнения </w:t>
      </w:r>
      <w:r w:rsidR="00702B2C" w:rsidRPr="007C2353">
        <w:rPr>
          <w:sz w:val="24"/>
          <w:szCs w:val="24"/>
        </w:rPr>
        <w:t>поставок</w:t>
      </w:r>
      <w:r w:rsidR="00717F60" w:rsidRPr="007C2353">
        <w:rPr>
          <w:sz w:val="24"/>
          <w:szCs w:val="24"/>
        </w:rPr>
        <w:t xml:space="preserve">: </w:t>
      </w:r>
      <w:r w:rsidR="007C2353" w:rsidRPr="007C2353">
        <w:rPr>
          <w:sz w:val="24"/>
          <w:szCs w:val="24"/>
        </w:rPr>
        <w:t>в течение 60</w:t>
      </w:r>
      <w:r w:rsidRPr="007C2353">
        <w:rPr>
          <w:sz w:val="24"/>
          <w:szCs w:val="24"/>
        </w:rPr>
        <w:t xml:space="preserve"> </w:t>
      </w:r>
      <w:r w:rsidR="003C6589">
        <w:rPr>
          <w:sz w:val="24"/>
          <w:szCs w:val="24"/>
        </w:rPr>
        <w:t xml:space="preserve">(шестидесяти) </w:t>
      </w:r>
      <w:r w:rsidRPr="007C2353">
        <w:rPr>
          <w:sz w:val="24"/>
          <w:szCs w:val="24"/>
        </w:rPr>
        <w:t>календарных дней с момента заключения Договора</w:t>
      </w:r>
      <w:r w:rsidR="00717F60" w:rsidRPr="007C2353">
        <w:rPr>
          <w:sz w:val="24"/>
          <w:szCs w:val="24"/>
        </w:rPr>
        <w:t>.</w:t>
      </w:r>
      <w:bookmarkEnd w:id="19"/>
    </w:p>
    <w:p w:rsidR="002A47D1" w:rsidRPr="007C2353" w:rsidRDefault="002A47D1" w:rsidP="007C2353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7C2353">
        <w:rPr>
          <w:sz w:val="24"/>
          <w:szCs w:val="24"/>
        </w:rPr>
        <w:t xml:space="preserve">Отгрузочные реквизиты/базис поставки: </w:t>
      </w:r>
      <w:r w:rsidR="008D2928" w:rsidRPr="007C2353">
        <w:rPr>
          <w:sz w:val="24"/>
          <w:szCs w:val="24"/>
        </w:rPr>
        <w:t xml:space="preserve">на условиях DDP (Согласно ИНКОТЕРМС </w:t>
      </w:r>
      <w:r w:rsidR="00DA1402" w:rsidRPr="007C2353">
        <w:rPr>
          <w:sz w:val="24"/>
          <w:szCs w:val="24"/>
        </w:rPr>
        <w:t>2010</w:t>
      </w:r>
      <w:r w:rsidR="008D2928" w:rsidRPr="007C2353">
        <w:rPr>
          <w:sz w:val="24"/>
          <w:szCs w:val="24"/>
        </w:rPr>
        <w:t>) по адрес</w:t>
      </w:r>
      <w:r w:rsidR="007C2353" w:rsidRPr="007C2353">
        <w:rPr>
          <w:sz w:val="24"/>
          <w:szCs w:val="24"/>
        </w:rPr>
        <w:t>у</w:t>
      </w:r>
      <w:r w:rsidR="008D2928" w:rsidRPr="007C2353">
        <w:rPr>
          <w:sz w:val="24"/>
          <w:szCs w:val="24"/>
        </w:rPr>
        <w:t xml:space="preserve"> филиал</w:t>
      </w:r>
      <w:r w:rsidR="007C2353" w:rsidRPr="007C2353">
        <w:rPr>
          <w:sz w:val="24"/>
          <w:szCs w:val="24"/>
        </w:rPr>
        <w:t>а</w:t>
      </w:r>
      <w:r w:rsidR="008D2928" w:rsidRPr="007C2353">
        <w:rPr>
          <w:sz w:val="24"/>
          <w:szCs w:val="24"/>
        </w:rPr>
        <w:t xml:space="preserve"> ПАО «МРСК Центра»:</w:t>
      </w:r>
      <w:bookmarkEnd w:id="20"/>
      <w:r w:rsidR="002556E6" w:rsidRPr="007C2353">
        <w:rPr>
          <w:sz w:val="24"/>
          <w:szCs w:val="24"/>
        </w:rPr>
        <w:t xml:space="preserve"> </w:t>
      </w:r>
      <w:r w:rsidR="008D2928" w:rsidRPr="007C2353">
        <w:rPr>
          <w:sz w:val="24"/>
          <w:szCs w:val="24"/>
        </w:rPr>
        <w:t xml:space="preserve">«Брянскэнерго», РФ, г. Брянск, </w:t>
      </w:r>
      <w:proofErr w:type="spellStart"/>
      <w:r w:rsidR="008D2928" w:rsidRPr="007C2353">
        <w:rPr>
          <w:sz w:val="24"/>
          <w:szCs w:val="24"/>
        </w:rPr>
        <w:t>пр</w:t>
      </w:r>
      <w:proofErr w:type="spellEnd"/>
      <w:r w:rsidR="008D2928" w:rsidRPr="007C2353">
        <w:rPr>
          <w:sz w:val="24"/>
          <w:szCs w:val="24"/>
        </w:rPr>
        <w:t>- т  Мос</w:t>
      </w:r>
      <w:r w:rsidR="007C2353" w:rsidRPr="007C2353">
        <w:rPr>
          <w:sz w:val="24"/>
          <w:szCs w:val="24"/>
        </w:rPr>
        <w:t>ковский, 43 (Центральный склад)</w:t>
      </w:r>
      <w:r w:rsidR="008D2928" w:rsidRPr="007C2353">
        <w:rPr>
          <w:sz w:val="24"/>
          <w:szCs w:val="24"/>
        </w:rPr>
        <w:t>.</w:t>
      </w:r>
    </w:p>
    <w:p w:rsidR="00717F60" w:rsidRPr="00382A07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7C2353">
        <w:rPr>
          <w:iCs/>
          <w:sz w:val="24"/>
          <w:szCs w:val="24"/>
        </w:rPr>
        <w:t>Форма</w:t>
      </w:r>
      <w:r w:rsidRPr="00382A07">
        <w:rPr>
          <w:iCs/>
          <w:sz w:val="24"/>
          <w:szCs w:val="24"/>
        </w:rPr>
        <w:t xml:space="preserve"> и порядок оплаты: безналичный расчет, в течение 30 (тридцати) </w:t>
      </w:r>
      <w:r w:rsidR="007C2353" w:rsidRPr="007C2353">
        <w:rPr>
          <w:iCs/>
          <w:sz w:val="24"/>
          <w:szCs w:val="24"/>
        </w:rPr>
        <w:t>календарных</w:t>
      </w:r>
      <w:r w:rsidRPr="00382A07">
        <w:rPr>
          <w:iCs/>
          <w:sz w:val="24"/>
          <w:szCs w:val="24"/>
        </w:rPr>
        <w:t xml:space="preserve"> дней с момента  подписания Сторонами накладной, предоставления счета-фактуры  и иных документов, предусмотренных договором</w:t>
      </w:r>
      <w:bookmarkEnd w:id="21"/>
      <w:r w:rsidR="007C2353">
        <w:rPr>
          <w:iCs/>
          <w:sz w:val="24"/>
          <w:szCs w:val="24"/>
        </w:rPr>
        <w:t>.</w:t>
      </w:r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00216B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00216B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 xml:space="preserve">апроса </w:t>
      </w:r>
      <w:r w:rsidR="00C05EF6" w:rsidRPr="00382A07">
        <w:rPr>
          <w:iCs/>
          <w:sz w:val="24"/>
          <w:szCs w:val="24"/>
        </w:rPr>
        <w:lastRenderedPageBreak/>
        <w:t>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00216B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</w:t>
      </w:r>
      <w:proofErr w:type="gramStart"/>
      <w:r w:rsidR="00A154B7" w:rsidRPr="00382A07">
        <w:rPr>
          <w:sz w:val="24"/>
          <w:szCs w:val="24"/>
        </w:rPr>
        <w:t>м(</w:t>
      </w:r>
      <w:proofErr w:type="gramEnd"/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proofErr w:type="spellStart"/>
      <w:r w:rsidRPr="00382A07">
        <w:rPr>
          <w:sz w:val="24"/>
          <w:szCs w:val="24"/>
        </w:rPr>
        <w:t>ях</w:t>
      </w:r>
      <w:proofErr w:type="spellEnd"/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00216B" w:rsidRPr="0000216B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382A07">
        <w:t>Правовой статус документов</w:t>
      </w:r>
      <w:bookmarkEnd w:id="26"/>
      <w:bookmarkEnd w:id="27"/>
      <w:bookmarkEnd w:id="28"/>
      <w:bookmarkEnd w:id="29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382A07">
        <w:rPr>
          <w:bCs w:val="0"/>
          <w:sz w:val="24"/>
          <w:szCs w:val="24"/>
        </w:rPr>
        <w:t>Россети</w:t>
      </w:r>
      <w:proofErr w:type="spellEnd"/>
      <w:r w:rsidR="0022360B" w:rsidRPr="00382A07">
        <w:rPr>
          <w:bCs w:val="0"/>
          <w:sz w:val="24"/>
          <w:szCs w:val="24"/>
        </w:rPr>
        <w:t>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</w:t>
      </w:r>
      <w:proofErr w:type="spellStart"/>
      <w:r w:rsidR="004E3ED2" w:rsidRPr="00382A07">
        <w:rPr>
          <w:bCs w:val="0"/>
          <w:sz w:val="24"/>
          <w:szCs w:val="24"/>
        </w:rPr>
        <w:t>Россети</w:t>
      </w:r>
      <w:proofErr w:type="spellEnd"/>
      <w:r w:rsidR="004E3ED2" w:rsidRPr="00382A07">
        <w:rPr>
          <w:bCs w:val="0"/>
          <w:sz w:val="24"/>
          <w:szCs w:val="24"/>
        </w:rPr>
        <w:t>»</w:t>
      </w:r>
      <w:r w:rsidRPr="00382A07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382A07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382A07">
        <w:t>Особые положения в связи с проведением Запроса предложений на ЭТП</w:t>
      </w:r>
      <w:bookmarkEnd w:id="33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  <w:proofErr w:type="gramEnd"/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382A07">
        <w:t>Обжалование</w:t>
      </w:r>
      <w:bookmarkEnd w:id="35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</w:t>
      </w:r>
      <w:proofErr w:type="gramStart"/>
      <w:r w:rsidRPr="00382A07">
        <w:rPr>
          <w:sz w:val="24"/>
          <w:szCs w:val="24"/>
        </w:rPr>
        <w:t>ств в св</w:t>
      </w:r>
      <w:proofErr w:type="gramEnd"/>
      <w:r w:rsidRPr="00382A07">
        <w:rPr>
          <w:sz w:val="24"/>
          <w:szCs w:val="24"/>
        </w:rPr>
        <w:t xml:space="preserve">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382A07">
        <w:rPr>
          <w:sz w:val="24"/>
          <w:szCs w:val="24"/>
        </w:rPr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8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 xml:space="preserve">, предусмотренных Федеральным </w:t>
      </w:r>
      <w:r w:rsidR="0099066F" w:rsidRPr="00382A07">
        <w:rPr>
          <w:sz w:val="24"/>
          <w:szCs w:val="24"/>
        </w:rPr>
        <w:lastRenderedPageBreak/>
        <w:t>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382A07">
        <w:t>Прочие положения</w:t>
      </w:r>
      <w:bookmarkEnd w:id="40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</w:t>
      </w:r>
      <w:proofErr w:type="gramEnd"/>
      <w:r w:rsidRPr="00382A07">
        <w:rPr>
          <w:sz w:val="24"/>
          <w:szCs w:val="24"/>
        </w:rPr>
        <w:t xml:space="preserve">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вправе отклонить 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382A07">
        <w:rPr>
          <w:bCs w:val="0"/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B03BF3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</w:t>
      </w:r>
      <w:r w:rsidRPr="00B03BF3">
        <w:rPr>
          <w:sz w:val="24"/>
          <w:szCs w:val="24"/>
        </w:rPr>
        <w:t xml:space="preserve">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B03BF3">
        <w:rPr>
          <w:sz w:val="24"/>
          <w:szCs w:val="24"/>
        </w:rPr>
        <w:t>З</w:t>
      </w:r>
      <w:r w:rsidRPr="00B03BF3">
        <w:rPr>
          <w:sz w:val="24"/>
          <w:szCs w:val="24"/>
        </w:rPr>
        <w:t xml:space="preserve">апроса предложений </w:t>
      </w:r>
      <w:r w:rsidR="0015384A" w:rsidRPr="00B03BF3">
        <w:rPr>
          <w:bCs w:val="0"/>
          <w:sz w:val="24"/>
          <w:szCs w:val="24"/>
        </w:rPr>
        <w:t xml:space="preserve">в любой момент </w:t>
      </w:r>
      <w:r w:rsidR="0015384A" w:rsidRPr="00B03BF3">
        <w:rPr>
          <w:sz w:val="24"/>
          <w:szCs w:val="24"/>
        </w:rPr>
        <w:t>до наступления даты и времени окончания срока подачи заявок на участие в закупке</w:t>
      </w:r>
      <w:r w:rsidRPr="00B03BF3">
        <w:rPr>
          <w:sz w:val="24"/>
          <w:szCs w:val="24"/>
        </w:rPr>
        <w:t xml:space="preserve">, не неся при этом никакой материальной ответственности перед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ами запроса предложений.</w:t>
      </w:r>
      <w:proofErr w:type="gramEnd"/>
      <w:r w:rsidRPr="00B03BF3">
        <w:rPr>
          <w:sz w:val="24"/>
          <w:szCs w:val="24"/>
        </w:rPr>
        <w:t xml:space="preserve"> </w:t>
      </w:r>
      <w:proofErr w:type="gramStart"/>
      <w:r w:rsidRPr="00B03BF3">
        <w:rPr>
          <w:sz w:val="24"/>
          <w:szCs w:val="24"/>
        </w:rPr>
        <w:t xml:space="preserve">Все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  <w:r w:rsidR="0015384A" w:rsidRPr="00B03BF3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</w:r>
    </w:p>
    <w:p w:rsidR="00E420A2" w:rsidRPr="00382A07" w:rsidRDefault="00E420A2" w:rsidP="00846762">
      <w:pPr>
        <w:pStyle w:val="3"/>
        <w:numPr>
          <w:ilvl w:val="0"/>
          <w:numId w:val="0"/>
        </w:numPr>
        <w:jc w:val="both"/>
        <w:rPr>
          <w:b w:val="0"/>
          <w:szCs w:val="24"/>
        </w:rPr>
        <w:sectPr w:rsidR="00E420A2" w:rsidRPr="00382A07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  <w:bookmarkStart w:id="41" w:name="_Ref306144164"/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42" w:name="_Проект_договора"/>
      <w:bookmarkStart w:id="43" w:name="_Ref305973574"/>
      <w:bookmarkStart w:id="44" w:name="_Ref440272931"/>
      <w:bookmarkStart w:id="45" w:name="_Ref440274025"/>
      <w:bookmarkStart w:id="46" w:name="_Ref440292752"/>
      <w:bookmarkStart w:id="47" w:name="_Toc498588856"/>
      <w:bookmarkEnd w:id="41"/>
      <w:bookmarkEnd w:id="42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43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44"/>
      <w:bookmarkEnd w:id="45"/>
      <w:bookmarkEnd w:id="46"/>
      <w:bookmarkEnd w:id="47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48" w:name="_Toc498588857"/>
      <w:r w:rsidRPr="00382A07">
        <w:t>Проект договора</w:t>
      </w:r>
      <w:bookmarkEnd w:id="48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49" w:name="_Toc439238031"/>
      <w:bookmarkStart w:id="50" w:name="_Toc439238153"/>
      <w:bookmarkStart w:id="51" w:name="_Toc439252705"/>
      <w:bookmarkStart w:id="52" w:name="_Toc439323563"/>
      <w:bookmarkStart w:id="53" w:name="_Toc439323679"/>
      <w:bookmarkStart w:id="54" w:name="_Toc440357077"/>
      <w:bookmarkStart w:id="55" w:name="_Toc440359632"/>
      <w:bookmarkStart w:id="56" w:name="_Toc440632095"/>
      <w:bookmarkStart w:id="57" w:name="_Toc440875916"/>
      <w:bookmarkStart w:id="58" w:name="_Toc441130944"/>
      <w:bookmarkStart w:id="59" w:name="_Toc447269759"/>
      <w:bookmarkStart w:id="60" w:name="_Toc464120581"/>
      <w:bookmarkStart w:id="61" w:name="_Toc466970501"/>
      <w:bookmarkStart w:id="62" w:name="_Toc468462414"/>
      <w:bookmarkStart w:id="63" w:name="_Toc469481999"/>
      <w:bookmarkStart w:id="64" w:name="_Toc472411773"/>
      <w:bookmarkStart w:id="65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66" w:name="_Toc439238032"/>
      <w:bookmarkStart w:id="67" w:name="_Toc439238154"/>
      <w:bookmarkStart w:id="68" w:name="_Toc439252706"/>
      <w:bookmarkStart w:id="69" w:name="_Toc439323564"/>
      <w:bookmarkStart w:id="70" w:name="_Toc439323680"/>
      <w:bookmarkStart w:id="71" w:name="_Toc440357078"/>
      <w:bookmarkStart w:id="72" w:name="_Toc440359633"/>
      <w:bookmarkStart w:id="73" w:name="_Toc440632096"/>
      <w:bookmarkStart w:id="74" w:name="_Toc440875917"/>
      <w:bookmarkStart w:id="75" w:name="_Toc441130945"/>
      <w:bookmarkStart w:id="76" w:name="_Toc447269760"/>
      <w:bookmarkStart w:id="77" w:name="_Toc464120582"/>
      <w:bookmarkStart w:id="78" w:name="_Toc466970502"/>
      <w:bookmarkStart w:id="79" w:name="_Toc468462415"/>
      <w:bookmarkStart w:id="80" w:name="_Toc469482000"/>
      <w:bookmarkStart w:id="81" w:name="_Toc472411774"/>
      <w:bookmarkStart w:id="82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00216B" w:rsidRPr="0000216B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83" w:name="_Toc439238033"/>
      <w:bookmarkStart w:id="84" w:name="_Toc439238155"/>
      <w:bookmarkStart w:id="85" w:name="_Toc439252707"/>
      <w:bookmarkStart w:id="86" w:name="_Toc439323565"/>
      <w:bookmarkStart w:id="87" w:name="_Toc439323681"/>
      <w:bookmarkStart w:id="88" w:name="_Toc440357079"/>
      <w:bookmarkStart w:id="89" w:name="_Toc440359634"/>
      <w:bookmarkStart w:id="90" w:name="_Toc440632097"/>
      <w:bookmarkStart w:id="91" w:name="_Toc440875918"/>
      <w:bookmarkStart w:id="92" w:name="_Toc441130946"/>
      <w:bookmarkStart w:id="93" w:name="_Toc447269761"/>
      <w:bookmarkStart w:id="94" w:name="_Toc464120583"/>
      <w:bookmarkStart w:id="95" w:name="_Toc466970503"/>
      <w:bookmarkStart w:id="96" w:name="_Toc468462416"/>
      <w:bookmarkStart w:id="97" w:name="_Toc469482001"/>
      <w:bookmarkStart w:id="98" w:name="_Toc472411775"/>
      <w:bookmarkStart w:id="99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00" w:name="_Toc468462417"/>
      <w:bookmarkStart w:id="101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00"/>
      <w:bookmarkEnd w:id="101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02" w:name="_Toc439238157"/>
      <w:bookmarkStart w:id="103" w:name="_Toc439252709"/>
      <w:bookmarkStart w:id="104" w:name="_Toc439323567"/>
      <w:bookmarkStart w:id="105" w:name="_Toc439323683"/>
      <w:bookmarkStart w:id="106" w:name="_Toc440357081"/>
      <w:bookmarkStart w:id="107" w:name="_Toc440359636"/>
      <w:bookmarkStart w:id="108" w:name="_Toc440632099"/>
      <w:bookmarkStart w:id="109" w:name="_Toc440875920"/>
      <w:bookmarkStart w:id="110" w:name="_Toc441130948"/>
      <w:bookmarkStart w:id="111" w:name="_Toc447269763"/>
      <w:bookmarkStart w:id="112" w:name="_Toc464120585"/>
      <w:bookmarkStart w:id="113" w:name="_Toc466970505"/>
      <w:bookmarkStart w:id="114" w:name="_Toc468462418"/>
      <w:bookmarkStart w:id="115" w:name="_Toc469482003"/>
      <w:bookmarkStart w:id="116" w:name="_Toc472411777"/>
      <w:bookmarkStart w:id="117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00216B" w:rsidRPr="0000216B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18" w:name="_Toc439238158"/>
      <w:bookmarkStart w:id="119" w:name="_Toc439252710"/>
      <w:bookmarkStart w:id="120" w:name="_Toc439323568"/>
      <w:bookmarkStart w:id="121" w:name="_Toc439323684"/>
      <w:bookmarkStart w:id="122" w:name="_Toc440357082"/>
      <w:bookmarkStart w:id="123" w:name="_Toc440359637"/>
      <w:bookmarkStart w:id="124" w:name="_Toc440632100"/>
      <w:bookmarkStart w:id="125" w:name="_Toc440875921"/>
      <w:bookmarkStart w:id="126" w:name="_Toc441130949"/>
      <w:bookmarkStart w:id="127" w:name="_Toc447269764"/>
      <w:bookmarkStart w:id="128" w:name="_Toc464120586"/>
      <w:bookmarkStart w:id="129" w:name="_Toc466970506"/>
      <w:bookmarkStart w:id="130" w:name="_Toc468462419"/>
      <w:bookmarkStart w:id="131" w:name="_Toc469482004"/>
      <w:bookmarkStart w:id="132" w:name="_Toc472411778"/>
      <w:bookmarkStart w:id="133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34" w:name="_Toc439238159"/>
      <w:bookmarkStart w:id="135" w:name="_Toc439252711"/>
      <w:bookmarkStart w:id="136" w:name="_Toc439323569"/>
      <w:bookmarkStart w:id="137" w:name="_Toc439323685"/>
      <w:bookmarkStart w:id="138" w:name="_Ref440270867"/>
      <w:bookmarkStart w:id="139" w:name="_Toc440357083"/>
      <w:bookmarkStart w:id="140" w:name="_Toc440359638"/>
      <w:bookmarkStart w:id="141" w:name="_Toc440632101"/>
      <w:bookmarkStart w:id="142" w:name="_Toc440875922"/>
      <w:bookmarkStart w:id="143" w:name="_Toc441130950"/>
      <w:bookmarkStart w:id="144" w:name="_Toc447269765"/>
      <w:bookmarkStart w:id="145" w:name="_Toc464120587"/>
      <w:bookmarkStart w:id="146" w:name="_Toc466970507"/>
      <w:bookmarkStart w:id="147" w:name="_Toc468462420"/>
      <w:bookmarkStart w:id="148" w:name="_Toc469482005"/>
      <w:bookmarkStart w:id="149" w:name="_Toc472411779"/>
      <w:bookmarkStart w:id="150" w:name="_Toc498588864"/>
      <w:r w:rsidRPr="00382A07">
        <w:rPr>
          <w:b w:val="0"/>
        </w:rPr>
        <w:t>Текст Антикоррупционной оговорки:</w:t>
      </w:r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</w:t>
      </w:r>
      <w:proofErr w:type="gramStart"/>
      <w:r w:rsidRPr="00382A07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382A07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2. </w:t>
      </w:r>
      <w:proofErr w:type="gramStart"/>
      <w:r w:rsidRPr="00382A07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382A07">
        <w:rPr>
          <w:sz w:val="24"/>
          <w:szCs w:val="24"/>
        </w:rPr>
        <w:t xml:space="preserve">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по адресу - </w:t>
      </w:r>
      <w:hyperlink r:id="rId27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382A07">
        <w:rPr>
          <w:sz w:val="24"/>
          <w:szCs w:val="24"/>
        </w:rPr>
        <w:t>требований</w:t>
      </w:r>
      <w:proofErr w:type="gramEnd"/>
      <w:r w:rsidRPr="00382A07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</w:t>
      </w:r>
      <w:proofErr w:type="gramStart"/>
      <w:r w:rsidRPr="00382A07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  <w:proofErr w:type="gramEnd"/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382A07">
        <w:rPr>
          <w:sz w:val="24"/>
          <w:szCs w:val="24"/>
        </w:rPr>
        <w:t>с даты направления</w:t>
      </w:r>
      <w:proofErr w:type="gramEnd"/>
      <w:r w:rsidRPr="00382A07">
        <w:rPr>
          <w:sz w:val="24"/>
          <w:szCs w:val="24"/>
        </w:rPr>
        <w:t xml:space="preserve">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5. </w:t>
      </w:r>
      <w:proofErr w:type="gramStart"/>
      <w:r w:rsidRPr="00382A07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382A07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382A07">
        <w:rPr>
          <w:sz w:val="24"/>
          <w:szCs w:val="24"/>
        </w:rPr>
        <w:t>был</w:t>
      </w:r>
      <w:proofErr w:type="gramEnd"/>
      <w:r w:rsidRPr="00382A07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>Указывается наименование ПАО «</w:t>
      </w:r>
      <w:proofErr w:type="spellStart"/>
      <w:r w:rsidRPr="00382A07">
        <w:rPr>
          <w:i/>
          <w:sz w:val="24"/>
          <w:szCs w:val="24"/>
        </w:rPr>
        <w:t>Россети</w:t>
      </w:r>
      <w:proofErr w:type="spellEnd"/>
      <w:r w:rsidRPr="00382A07">
        <w:rPr>
          <w:i/>
          <w:sz w:val="24"/>
          <w:szCs w:val="24"/>
        </w:rPr>
        <w:t xml:space="preserve">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51" w:name="_Ref303622434"/>
      <w:bookmarkStart w:id="152" w:name="_Ref303624273"/>
      <w:bookmarkStart w:id="153" w:name="_Ref303682476"/>
      <w:bookmarkStart w:id="154" w:name="_Ref303683017"/>
      <w:bookmarkEnd w:id="151"/>
      <w:bookmarkEnd w:id="152"/>
      <w:bookmarkEnd w:id="153"/>
      <w:bookmarkEnd w:id="154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155" w:name="_Toc469470557"/>
      <w:bookmarkStart w:id="156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155"/>
      <w:bookmarkEnd w:id="156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157" w:name="_Toc469470558"/>
      <w:bookmarkStart w:id="158" w:name="_Toc469482007"/>
      <w:bookmarkStart w:id="159" w:name="_Toc472411781"/>
      <w:bookmarkStart w:id="160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00216B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157"/>
      <w:bookmarkEnd w:id="158"/>
      <w:bookmarkEnd w:id="159"/>
      <w:bookmarkEnd w:id="160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161" w:name="_Toc469470559"/>
      <w:bookmarkStart w:id="162" w:name="_Toc469482008"/>
      <w:bookmarkStart w:id="163" w:name="_Toc472411782"/>
      <w:bookmarkStart w:id="164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161"/>
      <w:bookmarkEnd w:id="162"/>
      <w:bookmarkEnd w:id="163"/>
      <w:bookmarkEnd w:id="164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165" w:name="_Ref469470272"/>
      <w:bookmarkStart w:id="166" w:name="_Toc469470560"/>
      <w:bookmarkStart w:id="167" w:name="_Toc469482009"/>
      <w:bookmarkStart w:id="168" w:name="_Toc472411783"/>
      <w:bookmarkStart w:id="169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165"/>
      <w:bookmarkEnd w:id="166"/>
      <w:bookmarkEnd w:id="167"/>
      <w:bookmarkEnd w:id="168"/>
      <w:bookmarkEnd w:id="169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70" w:name="_Toc469470561"/>
      <w:bookmarkStart w:id="171" w:name="_Toc469482010"/>
      <w:bookmarkStart w:id="172" w:name="_Toc472411784"/>
      <w:bookmarkStart w:id="173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170"/>
      <w:bookmarkEnd w:id="171"/>
      <w:bookmarkEnd w:id="172"/>
      <w:bookmarkEnd w:id="173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74" w:name="_Toc469470562"/>
      <w:bookmarkStart w:id="175" w:name="_Toc469482011"/>
      <w:bookmarkStart w:id="176" w:name="_Toc472411785"/>
      <w:bookmarkStart w:id="177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174"/>
      <w:bookmarkEnd w:id="175"/>
      <w:bookmarkEnd w:id="176"/>
      <w:bookmarkEnd w:id="177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78" w:name="_Toc469470563"/>
      <w:bookmarkStart w:id="179" w:name="_Toc469482012"/>
      <w:bookmarkStart w:id="180" w:name="_Toc472411786"/>
      <w:bookmarkStart w:id="181" w:name="_Toc498588871"/>
      <w:proofErr w:type="gramStart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178"/>
      <w:bookmarkEnd w:id="179"/>
      <w:bookmarkEnd w:id="180"/>
      <w:bookmarkEnd w:id="181"/>
      <w:proofErr w:type="gramEnd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82" w:name="_Toc469470564"/>
      <w:bookmarkStart w:id="183" w:name="_Toc469482013"/>
      <w:bookmarkStart w:id="184" w:name="_Toc472411787"/>
      <w:bookmarkStart w:id="185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с даты получения в соответствии с </w:t>
      </w:r>
      <w:proofErr w:type="gramStart"/>
      <w:r w:rsidRPr="006F543E">
        <w:rPr>
          <w:rFonts w:eastAsia="Calibri"/>
          <w:b w:val="0"/>
          <w:szCs w:val="24"/>
        </w:rPr>
        <w:t>п. а</w:t>
      </w:r>
      <w:proofErr w:type="gramEnd"/>
      <w:r w:rsidRPr="006F543E">
        <w:rPr>
          <w:rFonts w:eastAsia="Calibri"/>
          <w:b w:val="0"/>
          <w:szCs w:val="24"/>
        </w:rPr>
        <w:t>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182"/>
      <w:bookmarkEnd w:id="183"/>
      <w:bookmarkEnd w:id="184"/>
      <w:bookmarkEnd w:id="185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86" w:name="_Ref303711222"/>
      <w:bookmarkStart w:id="187" w:name="_Ref311232052"/>
      <w:bookmarkStart w:id="188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186"/>
      <w:r w:rsidR="00D51A0B" w:rsidRPr="00382A07">
        <w:rPr>
          <w:szCs w:val="24"/>
        </w:rPr>
        <w:t>Заявок</w:t>
      </w:r>
      <w:bookmarkEnd w:id="187"/>
      <w:bookmarkEnd w:id="188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89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189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190" w:name="_Toc439323688"/>
      <w:bookmarkStart w:id="191" w:name="_Toc440357086"/>
      <w:bookmarkStart w:id="192" w:name="_Toc440359641"/>
      <w:bookmarkStart w:id="193" w:name="_Toc440632104"/>
      <w:bookmarkStart w:id="194" w:name="_Toc440875925"/>
      <w:bookmarkStart w:id="195" w:name="_Toc441130953"/>
      <w:bookmarkStart w:id="196" w:name="_Toc447269768"/>
      <w:bookmarkStart w:id="197" w:name="_Toc464120590"/>
      <w:bookmarkStart w:id="198" w:name="_Toc466970510"/>
      <w:bookmarkStart w:id="199" w:name="_Toc468462423"/>
      <w:bookmarkStart w:id="200" w:name="_Toc469482016"/>
      <w:bookmarkStart w:id="201" w:name="_Toc472411790"/>
      <w:bookmarkStart w:id="202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3" w:name="__RefNumPara__828_922829174"/>
      <w:bookmarkEnd w:id="203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4" w:name="__RefNumPara__832_922829174"/>
      <w:bookmarkEnd w:id="204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5" w:name="__RefNumPara__834_922829174"/>
      <w:bookmarkEnd w:id="205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6" w:name="__RefNumPara__836_922829174"/>
      <w:bookmarkEnd w:id="206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07" w:name="_Toc439323689"/>
      <w:bookmarkStart w:id="208" w:name="_Toc440357087"/>
      <w:bookmarkStart w:id="209" w:name="_Toc440359642"/>
      <w:bookmarkStart w:id="210" w:name="_Toc440632105"/>
      <w:bookmarkStart w:id="211" w:name="_Toc440875926"/>
      <w:bookmarkStart w:id="212" w:name="_Toc441130954"/>
      <w:bookmarkStart w:id="213" w:name="_Toc447269769"/>
      <w:bookmarkStart w:id="214" w:name="_Toc464120591"/>
      <w:bookmarkStart w:id="215" w:name="_Toc466970511"/>
      <w:bookmarkStart w:id="216" w:name="_Toc468462424"/>
      <w:bookmarkStart w:id="217" w:name="_Toc469482017"/>
      <w:bookmarkStart w:id="218" w:name="_Toc472411791"/>
      <w:bookmarkStart w:id="219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B03BF3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</w:t>
      </w:r>
      <w:r w:rsidRPr="0015384A">
        <w:rPr>
          <w:sz w:val="24"/>
          <w:szCs w:val="24"/>
          <w:lang w:eastAsia="ru-RU"/>
        </w:rPr>
        <w:t xml:space="preserve">проведении </w:t>
      </w:r>
      <w:r w:rsidR="0089163E" w:rsidRPr="0015384A">
        <w:rPr>
          <w:sz w:val="24"/>
          <w:szCs w:val="24"/>
          <w:lang w:eastAsia="ru-RU"/>
        </w:rPr>
        <w:t>запроса предложений</w:t>
      </w:r>
      <w:r w:rsidRPr="0015384A">
        <w:rPr>
          <w:sz w:val="24"/>
          <w:szCs w:val="24"/>
          <w:lang w:eastAsia="ru-RU"/>
        </w:rPr>
        <w:t xml:space="preserve">, </w:t>
      </w:r>
      <w:r w:rsidR="0089163E" w:rsidRPr="0015384A">
        <w:rPr>
          <w:sz w:val="24"/>
          <w:szCs w:val="24"/>
          <w:lang w:eastAsia="ru-RU"/>
        </w:rPr>
        <w:t>Д</w:t>
      </w:r>
      <w:r w:rsidRPr="0015384A">
        <w:rPr>
          <w:sz w:val="24"/>
          <w:szCs w:val="24"/>
          <w:lang w:eastAsia="ru-RU"/>
        </w:rPr>
        <w:t xml:space="preserve">окументации </w:t>
      </w:r>
      <w:r w:rsidR="0089163E" w:rsidRPr="0015384A">
        <w:rPr>
          <w:sz w:val="24"/>
          <w:szCs w:val="24"/>
          <w:lang w:eastAsia="ru-RU"/>
        </w:rPr>
        <w:t xml:space="preserve">по </w:t>
      </w:r>
      <w:r w:rsidR="0089163E" w:rsidRPr="00B03BF3">
        <w:rPr>
          <w:sz w:val="24"/>
          <w:szCs w:val="24"/>
          <w:lang w:eastAsia="ru-RU"/>
        </w:rPr>
        <w:t xml:space="preserve">запросу предложений </w:t>
      </w:r>
      <w:r w:rsidRPr="00B03BF3">
        <w:rPr>
          <w:sz w:val="24"/>
          <w:szCs w:val="24"/>
          <w:lang w:eastAsia="ru-RU"/>
        </w:rPr>
        <w:t xml:space="preserve">– не позднее </w:t>
      </w:r>
      <w:r w:rsidR="0015384A" w:rsidRPr="00B03BF3">
        <w:rPr>
          <w:sz w:val="24"/>
          <w:szCs w:val="24"/>
        </w:rPr>
        <w:t xml:space="preserve">3 (трех) рабочих дней </w:t>
      </w:r>
      <w:proofErr w:type="gramStart"/>
      <w:r w:rsidR="0015384A" w:rsidRPr="00B03BF3">
        <w:rPr>
          <w:sz w:val="24"/>
          <w:szCs w:val="24"/>
        </w:rPr>
        <w:t>с даты поступления</w:t>
      </w:r>
      <w:proofErr w:type="gramEnd"/>
      <w:r w:rsidR="0015384A" w:rsidRPr="00B03BF3">
        <w:rPr>
          <w:sz w:val="24"/>
          <w:szCs w:val="24"/>
        </w:rPr>
        <w:t xml:space="preserve"> запроса</w:t>
      </w:r>
      <w:r w:rsidRPr="00B03BF3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5384A">
        <w:rPr>
          <w:sz w:val="24"/>
          <w:szCs w:val="24"/>
          <w:lang w:eastAsia="ru-RU"/>
        </w:rPr>
        <w:t xml:space="preserve">отказ от проведения </w:t>
      </w:r>
      <w:r w:rsidR="00027C2B" w:rsidRPr="0015384A">
        <w:rPr>
          <w:sz w:val="24"/>
          <w:szCs w:val="24"/>
          <w:lang w:eastAsia="ru-RU"/>
        </w:rPr>
        <w:t>З</w:t>
      </w:r>
      <w:r w:rsidR="0089163E" w:rsidRPr="0015384A">
        <w:rPr>
          <w:sz w:val="24"/>
          <w:szCs w:val="24"/>
          <w:lang w:eastAsia="ru-RU"/>
        </w:rPr>
        <w:t>апроса</w:t>
      </w:r>
      <w:r w:rsidR="0089163E" w:rsidRPr="00382A07">
        <w:rPr>
          <w:sz w:val="24"/>
          <w:szCs w:val="24"/>
          <w:lang w:eastAsia="ru-RU"/>
        </w:rPr>
        <w:t xml:space="preserve">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20" w:name="_Ref303250835"/>
      <w:bookmarkStart w:id="221" w:name="_Ref305973033"/>
      <w:bookmarkStart w:id="222" w:name="_Toc498588877"/>
      <w:bookmarkStart w:id="223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220"/>
      <w:r w:rsidRPr="00382A07">
        <w:t xml:space="preserve"> по запросу предложений</w:t>
      </w:r>
      <w:bookmarkEnd w:id="221"/>
      <w:bookmarkEnd w:id="222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24" w:name="__RefNumPara__444_922829174"/>
      <w:bookmarkStart w:id="225" w:name="_Ref191386216"/>
      <w:bookmarkStart w:id="226" w:name="_Ref305973147"/>
      <w:bookmarkStart w:id="227" w:name="_Toc498588878"/>
      <w:bookmarkEnd w:id="223"/>
      <w:bookmarkEnd w:id="224"/>
      <w:r w:rsidRPr="00382A07">
        <w:lastRenderedPageBreak/>
        <w:t xml:space="preserve">Подготовка </w:t>
      </w:r>
      <w:bookmarkEnd w:id="225"/>
      <w:r w:rsidRPr="00382A07">
        <w:t>Заявок</w:t>
      </w:r>
      <w:bookmarkEnd w:id="226"/>
      <w:bookmarkEnd w:id="227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228" w:name="_Ref306114638"/>
      <w:bookmarkStart w:id="229" w:name="_Toc440357090"/>
      <w:bookmarkStart w:id="230" w:name="_Toc440359645"/>
      <w:bookmarkStart w:id="231" w:name="_Toc440632108"/>
      <w:bookmarkStart w:id="232" w:name="_Toc440875929"/>
      <w:bookmarkStart w:id="233" w:name="_Toc441130957"/>
      <w:bookmarkStart w:id="234" w:name="_Toc447269772"/>
      <w:bookmarkStart w:id="235" w:name="_Toc464120594"/>
      <w:bookmarkStart w:id="236" w:name="_Toc466970514"/>
      <w:bookmarkStart w:id="237" w:name="_Toc468462427"/>
      <w:bookmarkStart w:id="238" w:name="_Toc469482020"/>
      <w:bookmarkStart w:id="239" w:name="_Toc472411794"/>
      <w:bookmarkStart w:id="240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0E09E6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CF42FD">
        <w:rPr>
          <w:bCs w:val="0"/>
          <w:sz w:val="24"/>
          <w:szCs w:val="24"/>
        </w:rPr>
        <w:t xml:space="preserve">поставок </w:t>
      </w:r>
      <w:r w:rsidRPr="00CF42FD">
        <w:rPr>
          <w:bCs w:val="0"/>
          <w:sz w:val="24"/>
          <w:szCs w:val="24"/>
        </w:rPr>
        <w:t xml:space="preserve">по форме и в соответствии с инструкциями, </w:t>
      </w:r>
      <w:r w:rsidRPr="00CF42F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CF42FD">
        <w:rPr>
          <w:bCs w:val="0"/>
          <w:sz w:val="24"/>
          <w:szCs w:val="24"/>
        </w:rPr>
        <w:t xml:space="preserve"> (</w:t>
      </w:r>
      <w:r w:rsidR="003F3A69" w:rsidRPr="00CF42FD">
        <w:rPr>
          <w:bCs w:val="0"/>
          <w:spacing w:val="-2"/>
          <w:sz w:val="24"/>
          <w:szCs w:val="24"/>
        </w:rPr>
        <w:t>под</w:t>
      </w:r>
      <w:r w:rsidR="003F3A69" w:rsidRPr="00CF42FD">
        <w:rPr>
          <w:bCs w:val="0"/>
          <w:sz w:val="24"/>
          <w:szCs w:val="24"/>
        </w:rPr>
        <w:t>раздел</w:t>
      </w:r>
      <w:r w:rsidRPr="00CF42FD">
        <w:rPr>
          <w:bCs w:val="0"/>
          <w:sz w:val="24"/>
          <w:szCs w:val="24"/>
        </w:rPr>
        <w:t xml:space="preserve"> </w:t>
      </w:r>
      <w:r w:rsidR="00007625" w:rsidRPr="00CF42FD">
        <w:rPr>
          <w:sz w:val="24"/>
          <w:szCs w:val="24"/>
        </w:rPr>
        <w:fldChar w:fldCharType="begin"/>
      </w:r>
      <w:r w:rsidR="00007625" w:rsidRPr="00CF42FD">
        <w:rPr>
          <w:sz w:val="24"/>
          <w:szCs w:val="24"/>
        </w:rPr>
        <w:instrText xml:space="preserve"> REF _Ref440271072 \r \h  \* MERGEFORMAT </w:instrText>
      </w:r>
      <w:r w:rsidR="00007625" w:rsidRPr="00CF42FD">
        <w:rPr>
          <w:sz w:val="24"/>
          <w:szCs w:val="24"/>
        </w:rPr>
      </w:r>
      <w:r w:rsidR="00007625" w:rsidRPr="00CF42FD">
        <w:rPr>
          <w:sz w:val="24"/>
          <w:szCs w:val="24"/>
        </w:rPr>
        <w:fldChar w:fldCharType="separate"/>
      </w:r>
      <w:r w:rsidR="0000216B" w:rsidRPr="00CF42FD">
        <w:rPr>
          <w:bCs w:val="0"/>
          <w:sz w:val="24"/>
          <w:szCs w:val="24"/>
        </w:rPr>
        <w:t>5.2</w:t>
      </w:r>
      <w:r w:rsidR="00007625" w:rsidRPr="00CF42FD">
        <w:rPr>
          <w:sz w:val="24"/>
          <w:szCs w:val="24"/>
        </w:rPr>
        <w:fldChar w:fldCharType="end"/>
      </w:r>
      <w:r w:rsidRPr="00CF42FD">
        <w:rPr>
          <w:bCs w:val="0"/>
          <w:sz w:val="24"/>
          <w:szCs w:val="24"/>
        </w:rPr>
        <w:t>)</w:t>
      </w:r>
      <w:r w:rsidR="000E09E6" w:rsidRPr="00CF42FD">
        <w:rPr>
          <w:spacing w:val="-1"/>
          <w:sz w:val="24"/>
          <w:szCs w:val="24"/>
        </w:rPr>
        <w:t xml:space="preserve"> с приложением файла копии Сводной таблицы стоимости поставок, выполненного в формате MS </w:t>
      </w:r>
      <w:r w:rsidR="00CF42FD" w:rsidRPr="00CF42FD">
        <w:rPr>
          <w:spacing w:val="-1"/>
          <w:sz w:val="24"/>
          <w:szCs w:val="24"/>
          <w:lang w:val="en-US"/>
        </w:rPr>
        <w:t>Word</w:t>
      </w:r>
      <w:r w:rsidRPr="000E09E6">
        <w:rPr>
          <w:bCs w:val="0"/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1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241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Докумен</w:t>
      </w:r>
      <w:proofErr w:type="gramStart"/>
      <w:r w:rsidRPr="00382A07">
        <w:rPr>
          <w:sz w:val="24"/>
          <w:szCs w:val="24"/>
        </w:rPr>
        <w:t>т(</w:t>
      </w:r>
      <w:proofErr w:type="gramEnd"/>
      <w:r w:rsidRPr="00382A07">
        <w:rPr>
          <w:sz w:val="24"/>
          <w:szCs w:val="24"/>
        </w:rPr>
        <w:t xml:space="preserve">ы) в соответствии с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0E09E6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Сводная таблица стоимости </w:t>
      </w:r>
      <w:r w:rsidRPr="00CF42FD">
        <w:rPr>
          <w:bCs w:val="0"/>
          <w:sz w:val="24"/>
          <w:szCs w:val="24"/>
        </w:rPr>
        <w:t>поставок (</w:t>
      </w:r>
      <w:r w:rsidRPr="00CF42FD">
        <w:rPr>
          <w:bCs w:val="0"/>
          <w:spacing w:val="-2"/>
          <w:sz w:val="24"/>
          <w:szCs w:val="24"/>
        </w:rPr>
        <w:t>под</w:t>
      </w:r>
      <w:r w:rsidRPr="00CF42FD">
        <w:rPr>
          <w:bCs w:val="0"/>
          <w:sz w:val="24"/>
          <w:szCs w:val="24"/>
        </w:rPr>
        <w:t>раздел</w:t>
      </w:r>
      <w:r w:rsidRPr="00CF42FD">
        <w:rPr>
          <w:bCs w:val="0"/>
          <w:sz w:val="24"/>
          <w:szCs w:val="24"/>
          <w:lang w:eastAsia="ru-RU"/>
        </w:rPr>
        <w:t xml:space="preserve"> </w:t>
      </w:r>
      <w:r w:rsidR="00007625" w:rsidRPr="00CF42FD">
        <w:rPr>
          <w:sz w:val="24"/>
          <w:szCs w:val="24"/>
        </w:rPr>
        <w:fldChar w:fldCharType="begin"/>
      </w:r>
      <w:r w:rsidR="00007625" w:rsidRPr="00CF42FD">
        <w:rPr>
          <w:sz w:val="24"/>
          <w:szCs w:val="24"/>
        </w:rPr>
        <w:instrText xml:space="preserve"> REF _Ref440274913 \r \h  \* MERGEFORMAT </w:instrText>
      </w:r>
      <w:r w:rsidR="00007625" w:rsidRPr="00CF42FD">
        <w:rPr>
          <w:sz w:val="24"/>
          <w:szCs w:val="24"/>
        </w:rPr>
      </w:r>
      <w:r w:rsidR="00007625" w:rsidRPr="00CF42FD">
        <w:rPr>
          <w:sz w:val="24"/>
          <w:szCs w:val="24"/>
        </w:rPr>
        <w:fldChar w:fldCharType="separate"/>
      </w:r>
      <w:r w:rsidR="0000216B" w:rsidRPr="00CF42FD">
        <w:rPr>
          <w:bCs w:val="0"/>
          <w:sz w:val="24"/>
          <w:szCs w:val="24"/>
          <w:lang w:eastAsia="ru-RU"/>
        </w:rPr>
        <w:t>5.2</w:t>
      </w:r>
      <w:r w:rsidR="00007625" w:rsidRPr="00CF42FD">
        <w:rPr>
          <w:sz w:val="24"/>
          <w:szCs w:val="24"/>
        </w:rPr>
        <w:fldChar w:fldCharType="end"/>
      </w:r>
      <w:r w:rsidRPr="00CF42FD">
        <w:rPr>
          <w:bCs w:val="0"/>
          <w:sz w:val="24"/>
          <w:szCs w:val="24"/>
        </w:rPr>
        <w:t>)</w:t>
      </w:r>
      <w:r w:rsidR="000E09E6" w:rsidRPr="00CF42FD">
        <w:rPr>
          <w:spacing w:val="-1"/>
          <w:sz w:val="24"/>
          <w:szCs w:val="24"/>
        </w:rPr>
        <w:t xml:space="preserve"> с приложением файла копии Сводной таблицы стоимости поставок, выполненного в формате MS </w:t>
      </w:r>
      <w:r w:rsidR="00CF42FD" w:rsidRPr="00CF42FD">
        <w:rPr>
          <w:spacing w:val="-1"/>
          <w:sz w:val="24"/>
          <w:szCs w:val="24"/>
          <w:lang w:val="en-US"/>
        </w:rPr>
        <w:t>Word</w:t>
      </w:r>
      <w:r w:rsidRPr="000E09E6">
        <w:rPr>
          <w:bCs w:val="0"/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 xml:space="preserve">приложением </w:t>
      </w:r>
      <w:proofErr w:type="gramStart"/>
      <w:r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382A07">
        <w:rPr>
          <w:bCs w:val="0"/>
          <w:sz w:val="24"/>
          <w:szCs w:val="24"/>
        </w:rPr>
        <w:t>Word</w:t>
      </w:r>
      <w:proofErr w:type="spellEnd"/>
      <w:r w:rsidRPr="00382A07">
        <w:rPr>
          <w:bCs w:val="0"/>
          <w:sz w:val="24"/>
          <w:szCs w:val="24"/>
        </w:rPr>
        <w:t>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00216B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</w:t>
      </w:r>
      <w:r w:rsidRPr="00577EC9">
        <w:rPr>
          <w:sz w:val="24"/>
          <w:szCs w:val="24"/>
        </w:rPr>
        <w:lastRenderedPageBreak/>
        <w:t>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proofErr w:type="spellStart"/>
      <w:r w:rsidR="00F463E8" w:rsidRPr="00382A07">
        <w:rPr>
          <w:sz w:val="24"/>
          <w:szCs w:val="24"/>
        </w:rPr>
        <w:t>пп</w:t>
      </w:r>
      <w:proofErr w:type="spellEnd"/>
      <w:r w:rsidR="00F463E8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00216B" w:rsidRPr="0000216B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00216B" w:rsidRPr="0000216B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  <w:proofErr w:type="gramEnd"/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242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242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00216B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3" w:name="_Ref55279015"/>
      <w:bookmarkStart w:id="244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 xml:space="preserve">, или надлежащим </w:t>
      </w:r>
      <w:proofErr w:type="gramStart"/>
      <w:r w:rsidRPr="00382A07">
        <w:rPr>
          <w:bCs w:val="0"/>
          <w:sz w:val="24"/>
          <w:szCs w:val="24"/>
        </w:rPr>
        <w:t>образом</w:t>
      </w:r>
      <w:proofErr w:type="gramEnd"/>
      <w:r w:rsidRPr="00382A0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243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5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244"/>
      <w:bookmarkEnd w:id="245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246" w:name="_Ref440271182"/>
      <w:proofErr w:type="gramStart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382A07">
        <w:rPr>
          <w:sz w:val="24"/>
          <w:szCs w:val="24"/>
        </w:rPr>
        <w:t xml:space="preserve"> </w:t>
      </w:r>
      <w:bookmarkEnd w:id="246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247" w:name="_Ref115076752"/>
      <w:bookmarkStart w:id="248" w:name="_Ref191386109"/>
      <w:bookmarkStart w:id="249" w:name="_Ref191386419"/>
      <w:bookmarkStart w:id="250" w:name="_Toc440357091"/>
      <w:bookmarkStart w:id="251" w:name="_Toc440359646"/>
      <w:bookmarkStart w:id="252" w:name="_Toc440632109"/>
      <w:bookmarkStart w:id="253" w:name="_Toc440875930"/>
      <w:bookmarkStart w:id="254" w:name="_Toc441130958"/>
      <w:bookmarkStart w:id="255" w:name="_Toc447269773"/>
      <w:bookmarkStart w:id="256" w:name="_Toc464120595"/>
      <w:bookmarkStart w:id="257" w:name="_Toc466970515"/>
      <w:bookmarkStart w:id="258" w:name="_Toc468462428"/>
      <w:bookmarkStart w:id="259" w:name="_Toc469482021"/>
      <w:bookmarkStart w:id="260" w:name="_Toc472411795"/>
      <w:bookmarkStart w:id="261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247"/>
      <w:bookmarkEnd w:id="248"/>
      <w:bookmarkEnd w:id="249"/>
      <w:r w:rsidRPr="00382A07">
        <w:rPr>
          <w:szCs w:val="24"/>
        </w:rPr>
        <w:t>ЭТП</w:t>
      </w:r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262" w:name="_Ref115076807"/>
      <w:bookmarkStart w:id="263" w:name="_Toc440357092"/>
      <w:bookmarkStart w:id="264" w:name="_Toc440359647"/>
      <w:bookmarkStart w:id="265" w:name="_Toc440632110"/>
      <w:bookmarkStart w:id="266" w:name="_Toc440875931"/>
      <w:bookmarkStart w:id="267" w:name="_Toc441130959"/>
      <w:bookmarkStart w:id="268" w:name="_Toc447269774"/>
      <w:bookmarkStart w:id="269" w:name="_Toc464120596"/>
      <w:bookmarkStart w:id="270" w:name="_Toc466970516"/>
      <w:bookmarkStart w:id="271" w:name="_Toc468462429"/>
      <w:bookmarkStart w:id="272" w:name="_Toc469482022"/>
      <w:bookmarkStart w:id="273" w:name="_Toc472411796"/>
      <w:bookmarkStart w:id="274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75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275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276" w:name="_Ref306008743"/>
      <w:bookmarkStart w:id="277" w:name="_Toc440357093"/>
      <w:bookmarkStart w:id="278" w:name="_Toc440359648"/>
      <w:bookmarkStart w:id="279" w:name="_Toc440632111"/>
      <w:bookmarkStart w:id="280" w:name="_Toc440875932"/>
      <w:bookmarkStart w:id="281" w:name="_Toc441130960"/>
      <w:bookmarkStart w:id="282" w:name="_Toc447269775"/>
      <w:bookmarkStart w:id="283" w:name="_Toc464120597"/>
      <w:bookmarkStart w:id="284" w:name="_Toc466970517"/>
      <w:bookmarkStart w:id="285" w:name="_Toc468462430"/>
      <w:bookmarkStart w:id="286" w:name="_Toc469482023"/>
      <w:bookmarkStart w:id="287" w:name="_Toc472411797"/>
      <w:bookmarkStart w:id="288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289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289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290" w:name="_Toc440357094"/>
      <w:bookmarkStart w:id="291" w:name="_Toc440359649"/>
      <w:bookmarkStart w:id="292" w:name="_Toc440632112"/>
      <w:bookmarkStart w:id="293" w:name="_Toc440875933"/>
      <w:bookmarkStart w:id="294" w:name="_Toc441130961"/>
      <w:bookmarkStart w:id="295" w:name="_Toc447269776"/>
      <w:bookmarkStart w:id="296" w:name="_Toc464120598"/>
      <w:bookmarkStart w:id="297" w:name="_Toc466970518"/>
      <w:bookmarkStart w:id="298" w:name="_Toc468462431"/>
      <w:bookmarkStart w:id="299" w:name="_Toc469482024"/>
      <w:bookmarkStart w:id="300" w:name="_Toc472411798"/>
      <w:bookmarkStart w:id="301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382A07">
        <w:rPr>
          <w:bCs w:val="0"/>
          <w:sz w:val="24"/>
          <w:szCs w:val="24"/>
        </w:rPr>
        <w:t>апостилированный</w:t>
      </w:r>
      <w:proofErr w:type="spellEnd"/>
      <w:r w:rsidRPr="00382A07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02" w:name="_Toc440357095"/>
      <w:bookmarkStart w:id="303" w:name="_Toc440359650"/>
      <w:bookmarkStart w:id="304" w:name="_Toc440632113"/>
      <w:bookmarkStart w:id="305" w:name="_Toc440875934"/>
      <w:bookmarkStart w:id="306" w:name="_Toc441130962"/>
      <w:bookmarkStart w:id="307" w:name="_Toc447269777"/>
      <w:bookmarkStart w:id="308" w:name="_Toc464120599"/>
      <w:bookmarkStart w:id="309" w:name="_Toc466970519"/>
      <w:bookmarkStart w:id="310" w:name="_Toc468462432"/>
      <w:bookmarkStart w:id="311" w:name="_Toc469482025"/>
      <w:bookmarkStart w:id="312" w:name="_Toc472411799"/>
      <w:bookmarkStart w:id="313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Все суммы денежных сре</w:t>
      </w:r>
      <w:proofErr w:type="gramStart"/>
      <w:r w:rsidRPr="00382A07">
        <w:rPr>
          <w:bCs w:val="0"/>
          <w:sz w:val="24"/>
          <w:szCs w:val="24"/>
        </w:rPr>
        <w:t>дств в д</w:t>
      </w:r>
      <w:proofErr w:type="gramEnd"/>
      <w:r w:rsidRPr="00382A07">
        <w:rPr>
          <w:bCs w:val="0"/>
          <w:sz w:val="24"/>
          <w:szCs w:val="24"/>
        </w:rPr>
        <w:t xml:space="preserve">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4" w:name="_Toc440357096"/>
      <w:bookmarkStart w:id="315" w:name="_Toc440359651"/>
      <w:bookmarkStart w:id="316" w:name="_Toc440632114"/>
      <w:bookmarkStart w:id="317" w:name="_Toc440875935"/>
      <w:bookmarkStart w:id="318" w:name="_Toc441130963"/>
      <w:bookmarkStart w:id="319" w:name="_Toc447269778"/>
      <w:bookmarkStart w:id="320" w:name="_Toc464120600"/>
      <w:bookmarkStart w:id="321" w:name="_Toc466970520"/>
      <w:bookmarkStart w:id="322" w:name="_Ref468456963"/>
      <w:bookmarkStart w:id="323" w:name="_Toc468462433"/>
      <w:bookmarkStart w:id="324" w:name="_Toc469482026"/>
      <w:bookmarkStart w:id="325" w:name="_Toc472411800"/>
      <w:bookmarkStart w:id="326" w:name="_Toc498588885"/>
      <w:r w:rsidRPr="00382A07">
        <w:rPr>
          <w:szCs w:val="24"/>
        </w:rPr>
        <w:t xml:space="preserve">Начальная (максимальная) цена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 (цена лота)</w:t>
      </w:r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</w:p>
    <w:p w:rsidR="004B39B0" w:rsidRPr="004B39B0" w:rsidRDefault="00717F60" w:rsidP="004B39B0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rFonts w:eastAsia="Calibri"/>
          <w:sz w:val="24"/>
          <w:szCs w:val="24"/>
          <w:lang w:eastAsia="en-US"/>
        </w:rPr>
      </w:pPr>
      <w:bookmarkStart w:id="327" w:name="_Ref472411304"/>
      <w:proofErr w:type="gramStart"/>
      <w:r w:rsidRPr="004B39B0">
        <w:rPr>
          <w:bCs w:val="0"/>
          <w:sz w:val="24"/>
          <w:szCs w:val="24"/>
        </w:rPr>
        <w:t xml:space="preserve">Начальная (максимальная) цена </w:t>
      </w:r>
      <w:r w:rsidR="00123C70" w:rsidRPr="004B39B0">
        <w:rPr>
          <w:bCs w:val="0"/>
          <w:sz w:val="24"/>
          <w:szCs w:val="24"/>
        </w:rPr>
        <w:t>Договор</w:t>
      </w:r>
      <w:r w:rsidRPr="004B39B0">
        <w:rPr>
          <w:bCs w:val="0"/>
          <w:sz w:val="24"/>
          <w:szCs w:val="24"/>
        </w:rPr>
        <w:t>а</w:t>
      </w:r>
      <w:r w:rsidR="00216641" w:rsidRPr="004B39B0">
        <w:rPr>
          <w:bCs w:val="0"/>
          <w:sz w:val="24"/>
          <w:szCs w:val="24"/>
        </w:rPr>
        <w:t>:</w:t>
      </w:r>
      <w:bookmarkEnd w:id="327"/>
      <w:r w:rsidR="00CF42FD" w:rsidRPr="004B39B0">
        <w:rPr>
          <w:bCs w:val="0"/>
          <w:sz w:val="24"/>
          <w:szCs w:val="24"/>
        </w:rPr>
        <w:t xml:space="preserve"> </w:t>
      </w:r>
      <w:r w:rsidR="003C6589">
        <w:rPr>
          <w:b/>
          <w:bCs w:val="0"/>
          <w:sz w:val="24"/>
          <w:szCs w:val="24"/>
        </w:rPr>
        <w:t>3 238 983</w:t>
      </w:r>
      <w:r w:rsidR="00155DAF" w:rsidRPr="004B39B0">
        <w:rPr>
          <w:sz w:val="24"/>
          <w:szCs w:val="24"/>
        </w:rPr>
        <w:t xml:space="preserve"> (</w:t>
      </w:r>
      <w:r w:rsidR="003C6589">
        <w:rPr>
          <w:sz w:val="24"/>
          <w:szCs w:val="24"/>
        </w:rPr>
        <w:t>Три миллиона двести тридцать восемь тысяч девятьсот восемьдесят три</w:t>
      </w:r>
      <w:r w:rsidR="00155DAF" w:rsidRPr="004B39B0">
        <w:rPr>
          <w:sz w:val="24"/>
          <w:szCs w:val="24"/>
        </w:rPr>
        <w:t>) рубл</w:t>
      </w:r>
      <w:r w:rsidR="003C6589">
        <w:rPr>
          <w:sz w:val="24"/>
          <w:szCs w:val="24"/>
        </w:rPr>
        <w:t>я</w:t>
      </w:r>
      <w:r w:rsidR="00155DAF" w:rsidRPr="004B39B0">
        <w:rPr>
          <w:sz w:val="24"/>
          <w:szCs w:val="24"/>
        </w:rPr>
        <w:t xml:space="preserve"> 00 копеек РФ, без учета НДС; НДС составляет </w:t>
      </w:r>
      <w:r w:rsidR="003C6589">
        <w:rPr>
          <w:b/>
          <w:sz w:val="24"/>
          <w:szCs w:val="24"/>
        </w:rPr>
        <w:t>583 016</w:t>
      </w:r>
      <w:r w:rsidR="00155DAF" w:rsidRPr="004B39B0">
        <w:rPr>
          <w:sz w:val="24"/>
          <w:szCs w:val="24"/>
        </w:rPr>
        <w:t xml:space="preserve"> (</w:t>
      </w:r>
      <w:r w:rsidR="004B39B0" w:rsidRPr="004B39B0">
        <w:rPr>
          <w:sz w:val="24"/>
          <w:szCs w:val="24"/>
        </w:rPr>
        <w:t xml:space="preserve">Пятьсот </w:t>
      </w:r>
      <w:r w:rsidR="003C6589">
        <w:rPr>
          <w:sz w:val="24"/>
          <w:szCs w:val="24"/>
        </w:rPr>
        <w:t>восемьдесят три тысячи шестнадцать</w:t>
      </w:r>
      <w:r w:rsidR="00155DAF" w:rsidRPr="004B39B0">
        <w:rPr>
          <w:sz w:val="24"/>
          <w:szCs w:val="24"/>
        </w:rPr>
        <w:t>) рубл</w:t>
      </w:r>
      <w:r w:rsidR="003C6589">
        <w:rPr>
          <w:sz w:val="24"/>
          <w:szCs w:val="24"/>
        </w:rPr>
        <w:t>ей</w:t>
      </w:r>
      <w:r w:rsidR="00155DAF" w:rsidRPr="004B39B0">
        <w:rPr>
          <w:sz w:val="24"/>
          <w:szCs w:val="24"/>
        </w:rPr>
        <w:t xml:space="preserve"> </w:t>
      </w:r>
      <w:r w:rsidR="003C6589">
        <w:rPr>
          <w:sz w:val="24"/>
          <w:szCs w:val="24"/>
        </w:rPr>
        <w:t>94</w:t>
      </w:r>
      <w:r w:rsidR="00155DAF" w:rsidRPr="004B39B0">
        <w:rPr>
          <w:sz w:val="24"/>
          <w:szCs w:val="24"/>
        </w:rPr>
        <w:t xml:space="preserve"> копе</w:t>
      </w:r>
      <w:r w:rsidR="004B39B0" w:rsidRPr="004B39B0">
        <w:rPr>
          <w:sz w:val="24"/>
          <w:szCs w:val="24"/>
        </w:rPr>
        <w:t>йки</w:t>
      </w:r>
      <w:r w:rsidR="00155DAF" w:rsidRPr="004B39B0">
        <w:rPr>
          <w:sz w:val="24"/>
          <w:szCs w:val="24"/>
        </w:rPr>
        <w:t xml:space="preserve"> РФ; </w:t>
      </w:r>
      <w:r w:rsidR="003C6589">
        <w:rPr>
          <w:b/>
          <w:sz w:val="24"/>
          <w:szCs w:val="24"/>
        </w:rPr>
        <w:t>3 821 999</w:t>
      </w:r>
      <w:r w:rsidR="00155DAF" w:rsidRPr="004B39B0">
        <w:rPr>
          <w:sz w:val="24"/>
          <w:szCs w:val="24"/>
        </w:rPr>
        <w:t xml:space="preserve"> (</w:t>
      </w:r>
      <w:r w:rsidR="004B39B0" w:rsidRPr="004B39B0">
        <w:rPr>
          <w:sz w:val="24"/>
          <w:szCs w:val="24"/>
        </w:rPr>
        <w:t xml:space="preserve">Три миллиона </w:t>
      </w:r>
      <w:r w:rsidR="003C6589">
        <w:rPr>
          <w:sz w:val="24"/>
          <w:szCs w:val="24"/>
        </w:rPr>
        <w:t>восемьсот двадцать одна тысяча девятьсот девяносто девять</w:t>
      </w:r>
      <w:r w:rsidR="00155DAF" w:rsidRPr="004B39B0">
        <w:rPr>
          <w:sz w:val="24"/>
          <w:szCs w:val="24"/>
        </w:rPr>
        <w:t>) руб</w:t>
      </w:r>
      <w:r w:rsidR="003C6589">
        <w:rPr>
          <w:sz w:val="24"/>
          <w:szCs w:val="24"/>
        </w:rPr>
        <w:t>лей</w:t>
      </w:r>
      <w:r w:rsidR="00155DAF" w:rsidRPr="004B39B0">
        <w:rPr>
          <w:sz w:val="24"/>
          <w:szCs w:val="24"/>
        </w:rPr>
        <w:t xml:space="preserve"> </w:t>
      </w:r>
      <w:r w:rsidR="003C6589">
        <w:rPr>
          <w:sz w:val="24"/>
          <w:szCs w:val="24"/>
        </w:rPr>
        <w:t>94</w:t>
      </w:r>
      <w:r w:rsidR="00155DAF" w:rsidRPr="004B39B0">
        <w:rPr>
          <w:sz w:val="24"/>
          <w:szCs w:val="24"/>
        </w:rPr>
        <w:t xml:space="preserve"> копе</w:t>
      </w:r>
      <w:r w:rsidR="004B39B0" w:rsidRPr="004B39B0">
        <w:rPr>
          <w:sz w:val="24"/>
          <w:szCs w:val="24"/>
        </w:rPr>
        <w:t>йки</w:t>
      </w:r>
      <w:r w:rsidR="00155DAF" w:rsidRPr="004B39B0">
        <w:rPr>
          <w:sz w:val="24"/>
          <w:szCs w:val="24"/>
        </w:rPr>
        <w:t xml:space="preserve"> РФ, с учетом НДС</w:t>
      </w:r>
      <w:r w:rsidR="004B39B0" w:rsidRPr="004B39B0">
        <w:rPr>
          <w:sz w:val="24"/>
          <w:szCs w:val="24"/>
        </w:rPr>
        <w:t>.</w:t>
      </w:r>
      <w:bookmarkStart w:id="328" w:name="_GoBack"/>
      <w:bookmarkEnd w:id="328"/>
      <w:proofErr w:type="gramEnd"/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4A1A6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4A1A68">
        <w:rPr>
          <w:bCs w:val="0"/>
          <w:sz w:val="24"/>
          <w:szCs w:val="24"/>
        </w:rPr>
        <w:t>.</w:t>
      </w:r>
      <w:proofErr w:type="gramEnd"/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329" w:name="_Ref191386407"/>
      <w:bookmarkStart w:id="330" w:name="_Ref191386526"/>
      <w:bookmarkStart w:id="331" w:name="_Toc440357097"/>
      <w:bookmarkStart w:id="332" w:name="_Toc440359652"/>
      <w:bookmarkStart w:id="333" w:name="_Toc440632115"/>
      <w:bookmarkStart w:id="334" w:name="_Toc440875936"/>
      <w:bookmarkStart w:id="335" w:name="_Toc441130964"/>
      <w:bookmarkStart w:id="336" w:name="_Toc447269779"/>
      <w:bookmarkStart w:id="337" w:name="_Toc464120601"/>
      <w:bookmarkStart w:id="338" w:name="_Toc466970521"/>
      <w:bookmarkStart w:id="339" w:name="_Toc468462434"/>
      <w:bookmarkStart w:id="340" w:name="_Toc469482027"/>
      <w:bookmarkStart w:id="341" w:name="_Toc472411801"/>
      <w:bookmarkStart w:id="342" w:name="_Toc498588886"/>
      <w:bookmarkStart w:id="343" w:name="_Ref303624481"/>
      <w:r w:rsidRPr="004A1A68">
        <w:rPr>
          <w:szCs w:val="24"/>
        </w:rPr>
        <w:lastRenderedPageBreak/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44" w:name="_Ref93090116"/>
      <w:bookmarkStart w:id="345" w:name="_Ref191386482"/>
      <w:bookmarkStart w:id="346" w:name="_Ref440291364"/>
      <w:bookmarkEnd w:id="343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344"/>
      <w:r w:rsidRPr="004A1A68">
        <w:rPr>
          <w:bCs w:val="0"/>
          <w:sz w:val="24"/>
          <w:szCs w:val="24"/>
        </w:rPr>
        <w:t>:</w:t>
      </w:r>
      <w:bookmarkStart w:id="347" w:name="_Ref306004833"/>
      <w:bookmarkEnd w:id="345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может любое </w:t>
      </w:r>
      <w:r w:rsidRPr="00E53AC1">
        <w:rPr>
          <w:bCs w:val="0"/>
          <w:sz w:val="24"/>
          <w:szCs w:val="24"/>
        </w:rPr>
        <w:t xml:space="preserve">юридическое, физическое лицо </w:t>
      </w:r>
      <w:r w:rsidR="00E71628" w:rsidRPr="00E53AC1">
        <w:rPr>
          <w:bCs w:val="0"/>
          <w:sz w:val="24"/>
          <w:szCs w:val="24"/>
        </w:rPr>
        <w:t>(в т.</w:t>
      </w:r>
      <w:r w:rsidR="003129D4" w:rsidRPr="00E53AC1">
        <w:rPr>
          <w:bCs w:val="0"/>
          <w:sz w:val="24"/>
          <w:szCs w:val="24"/>
        </w:rPr>
        <w:t xml:space="preserve"> </w:t>
      </w:r>
      <w:r w:rsidR="00E71628" w:rsidRPr="00E53AC1">
        <w:rPr>
          <w:bCs w:val="0"/>
          <w:sz w:val="24"/>
          <w:szCs w:val="24"/>
        </w:rPr>
        <w:t xml:space="preserve">ч. </w:t>
      </w:r>
      <w:r w:rsidRPr="00E53AC1">
        <w:rPr>
          <w:bCs w:val="0"/>
          <w:sz w:val="24"/>
          <w:szCs w:val="24"/>
        </w:rPr>
        <w:t>индивидуальный предприниматель</w:t>
      </w:r>
      <w:r w:rsidR="00E71628" w:rsidRPr="00E53AC1">
        <w:rPr>
          <w:bCs w:val="0"/>
          <w:sz w:val="24"/>
          <w:szCs w:val="24"/>
        </w:rPr>
        <w:t>)</w:t>
      </w:r>
      <w:r w:rsidR="00E53AC1" w:rsidRPr="00E53AC1">
        <w:rPr>
          <w:bCs w:val="0"/>
          <w:sz w:val="24"/>
          <w:szCs w:val="24"/>
        </w:rPr>
        <w:t xml:space="preserve">, </w:t>
      </w:r>
      <w:r w:rsidR="00E53AC1" w:rsidRPr="00E53AC1">
        <w:rPr>
          <w:sz w:val="24"/>
          <w:szCs w:val="24"/>
        </w:rPr>
        <w:t>являющееся субъектом малого и среднего предпринимательства</w:t>
      </w:r>
      <w:r w:rsidRPr="00E53AC1">
        <w:rPr>
          <w:bCs w:val="0"/>
          <w:sz w:val="24"/>
          <w:szCs w:val="24"/>
        </w:rPr>
        <w:t xml:space="preserve">. </w:t>
      </w:r>
      <w:r w:rsidR="003F330D" w:rsidRPr="00E53AC1">
        <w:rPr>
          <w:bCs w:val="0"/>
          <w:sz w:val="24"/>
          <w:szCs w:val="24"/>
        </w:rPr>
        <w:t xml:space="preserve">Привлечение </w:t>
      </w:r>
      <w:proofErr w:type="spellStart"/>
      <w:r w:rsidR="003F330D" w:rsidRPr="00E53AC1">
        <w:rPr>
          <w:bCs w:val="0"/>
          <w:sz w:val="24"/>
          <w:szCs w:val="24"/>
        </w:rPr>
        <w:t>со</w:t>
      </w:r>
      <w:r w:rsidR="00036006" w:rsidRPr="00E53AC1">
        <w:rPr>
          <w:bCs w:val="0"/>
          <w:sz w:val="24"/>
          <w:szCs w:val="24"/>
        </w:rPr>
        <w:t>поставщиков</w:t>
      </w:r>
      <w:proofErr w:type="spellEnd"/>
      <w:r w:rsidR="00036006" w:rsidRPr="00E53AC1">
        <w:rPr>
          <w:bCs w:val="0"/>
          <w:sz w:val="24"/>
          <w:szCs w:val="24"/>
        </w:rPr>
        <w:t xml:space="preserve"> в соответствии</w:t>
      </w:r>
      <w:r w:rsidR="00036006" w:rsidRPr="004A1A68">
        <w:rPr>
          <w:bCs w:val="0"/>
          <w:sz w:val="24"/>
          <w:szCs w:val="24"/>
        </w:rPr>
        <w:t xml:space="preserve"> с пунктом </w:t>
      </w:r>
      <w:r w:rsidR="00007625">
        <w:fldChar w:fldCharType="begin"/>
      </w:r>
      <w:r w:rsidR="00007625">
        <w:instrText xml:space="preserve"> REF _Ref440271628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3.3.9</w:t>
      </w:r>
      <w:r w:rsidR="00007625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proofErr w:type="gramStart"/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346"/>
      <w:bookmarkEnd w:id="347"/>
      <w:proofErr w:type="gramEnd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48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348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349" w:name="_Ref306032455"/>
      <w:r w:rsidRPr="00382A07">
        <w:rPr>
          <w:bCs w:val="0"/>
          <w:sz w:val="24"/>
          <w:szCs w:val="24"/>
        </w:rPr>
        <w:t xml:space="preserve">должен </w:t>
      </w:r>
      <w:bookmarkStart w:id="350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349"/>
      <w:bookmarkEnd w:id="350"/>
    </w:p>
    <w:p w:rsidR="00717F60" w:rsidRPr="00E53AC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</w:t>
      </w:r>
      <w:r w:rsidRPr="00E53AC1">
        <w:rPr>
          <w:bCs w:val="0"/>
          <w:sz w:val="24"/>
          <w:szCs w:val="24"/>
        </w:rPr>
        <w:t xml:space="preserve">, </w:t>
      </w:r>
      <w:r w:rsidRPr="00E53AC1">
        <w:rPr>
          <w:sz w:val="24"/>
          <w:szCs w:val="24"/>
          <w:lang w:eastAsia="ru-RU"/>
        </w:rPr>
        <w:t>экономическая</w:t>
      </w:r>
      <w:r w:rsidRPr="00E53AC1">
        <w:rPr>
          <w:bCs w:val="0"/>
          <w:sz w:val="24"/>
          <w:szCs w:val="24"/>
        </w:rPr>
        <w:t xml:space="preserve"> деятельность </w:t>
      </w:r>
      <w:r w:rsidR="009C744E" w:rsidRPr="00E53AC1">
        <w:rPr>
          <w:bCs w:val="0"/>
          <w:sz w:val="24"/>
          <w:szCs w:val="24"/>
        </w:rPr>
        <w:t>Участник</w:t>
      </w:r>
      <w:r w:rsidRPr="00E53AC1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53AC1" w:rsidRPr="00E53AC1" w:rsidRDefault="00E53AC1" w:rsidP="00E53AC1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E53AC1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351" w:name="_Ref306032457"/>
      <w:proofErr w:type="gramStart"/>
      <w:r w:rsidRPr="00E53AC1">
        <w:rPr>
          <w:sz w:val="24"/>
          <w:szCs w:val="24"/>
          <w:lang w:eastAsia="ru-RU"/>
        </w:rPr>
        <w:t xml:space="preserve">не быть включенным в </w:t>
      </w:r>
      <w:r w:rsidRPr="00E53AC1">
        <w:rPr>
          <w:rFonts w:eastAsia="Arial Unicode MS"/>
          <w:sz w:val="24"/>
          <w:szCs w:val="24"/>
          <w:lang w:eastAsia="ru-RU"/>
        </w:rPr>
        <w:t>Реестр</w:t>
      </w:r>
      <w:r w:rsidRPr="00E53AC1">
        <w:rPr>
          <w:sz w:val="24"/>
          <w:szCs w:val="24"/>
          <w:lang w:eastAsia="ru-RU"/>
        </w:rPr>
        <w:t xml:space="preserve"> недобросовестных поставщиков</w:t>
      </w:r>
      <w:r w:rsidRPr="00E53AC1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</w:t>
      </w:r>
      <w:r w:rsidRPr="00382A07">
        <w:rPr>
          <w:rFonts w:eastAsia="Arial Unicode MS"/>
          <w:sz w:val="24"/>
          <w:szCs w:val="24"/>
          <w:lang w:eastAsia="ru-RU"/>
        </w:rPr>
        <w:t xml:space="preserve">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351"/>
      <w:proofErr w:type="gramEnd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6305A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proofErr w:type="gramStart"/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</w:t>
      </w:r>
      <w:proofErr w:type="spellStart"/>
      <w:r w:rsidRPr="006305A1">
        <w:rPr>
          <w:sz w:val="24"/>
          <w:szCs w:val="24"/>
          <w:lang w:eastAsia="ru-RU"/>
        </w:rPr>
        <w:t>т.ч</w:t>
      </w:r>
      <w:proofErr w:type="spellEnd"/>
      <w:r w:rsidRPr="006305A1">
        <w:rPr>
          <w:sz w:val="24"/>
          <w:szCs w:val="24"/>
          <w:lang w:eastAsia="ru-RU"/>
        </w:rPr>
        <w:t xml:space="preserve">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>).</w:t>
      </w:r>
      <w:proofErr w:type="gramEnd"/>
      <w:r w:rsidRPr="006305A1">
        <w:rPr>
          <w:sz w:val="24"/>
          <w:szCs w:val="24"/>
          <w:lang w:eastAsia="ru-RU"/>
        </w:rPr>
        <w:t xml:space="preserve">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proofErr w:type="spellStart"/>
      <w:r w:rsidRPr="00382A07">
        <w:rPr>
          <w:sz w:val="24"/>
          <w:szCs w:val="24"/>
          <w:lang w:eastAsia="ru-RU"/>
        </w:rPr>
        <w:t>ях</w:t>
      </w:r>
      <w:proofErr w:type="spellEnd"/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) к настоящей </w:t>
      </w:r>
      <w:r w:rsidRPr="00382A07">
        <w:rPr>
          <w:sz w:val="24"/>
          <w:szCs w:val="24"/>
          <w:lang w:eastAsia="ru-RU"/>
        </w:rPr>
        <w:lastRenderedPageBreak/>
        <w:t>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352" w:name="_Ref306005578"/>
      <w:proofErr w:type="gramStart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</w:t>
      </w:r>
      <w:proofErr w:type="gramEnd"/>
      <w:r w:rsidRPr="00382A07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382A07">
        <w:rPr>
          <w:sz w:val="24"/>
          <w:szCs w:val="24"/>
        </w:rPr>
        <w:t>предоставляются документы</w:t>
      </w:r>
      <w:proofErr w:type="gramEnd"/>
      <w:r w:rsidRPr="00382A07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аффилированности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53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352"/>
      <w:bookmarkEnd w:id="353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4" w:name="_Ref440279062"/>
      <w:proofErr w:type="gramStart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382A07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382A07">
        <w:rPr>
          <w:sz w:val="24"/>
          <w:szCs w:val="24"/>
        </w:rPr>
        <w:t>а(</w:t>
      </w:r>
      <w:proofErr w:type="spellStart"/>
      <w:proofErr w:type="gramEnd"/>
      <w:r w:rsidRPr="00382A07">
        <w:rPr>
          <w:sz w:val="24"/>
          <w:szCs w:val="24"/>
        </w:rPr>
        <w:t>ов</w:t>
      </w:r>
      <w:proofErr w:type="spellEnd"/>
      <w:r w:rsidRPr="00382A07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354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</w:t>
      </w:r>
      <w:r w:rsidRPr="00382A07">
        <w:rPr>
          <w:sz w:val="24"/>
          <w:szCs w:val="24"/>
        </w:rPr>
        <w:lastRenderedPageBreak/>
        <w:t>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</w:t>
      </w:r>
      <w:proofErr w:type="gramStart"/>
      <w:r w:rsidRPr="00382A07">
        <w:rPr>
          <w:sz w:val="24"/>
          <w:szCs w:val="24"/>
        </w:rPr>
        <w:t>ии у У</w:t>
      </w:r>
      <w:proofErr w:type="gramEnd"/>
      <w:r w:rsidRPr="00382A07">
        <w:rPr>
          <w:sz w:val="24"/>
          <w:szCs w:val="24"/>
        </w:rPr>
        <w:t>частника конфликта интересов и/или связей, носящих характер аффилированности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5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355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5.10</w:t>
      </w:r>
      <w:r w:rsidR="0000216B">
        <w:t>.2.18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  <w:proofErr w:type="gramEnd"/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382A07">
        <w:rPr>
          <w:sz w:val="24"/>
          <w:szCs w:val="24"/>
        </w:rPr>
        <w:t>форма</w:t>
      </w:r>
      <w:proofErr w:type="gramEnd"/>
      <w:r w:rsidR="00F82225" w:rsidRPr="00382A07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382A07">
        <w:rPr>
          <w:sz w:val="24"/>
          <w:szCs w:val="24"/>
        </w:rPr>
        <w:t xml:space="preserve">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Копии Налоговой </w:t>
      </w:r>
      <w:hyperlink r:id="rId33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</w:t>
      </w:r>
      <w:r w:rsidRPr="00382A07">
        <w:rPr>
          <w:sz w:val="24"/>
          <w:szCs w:val="24"/>
        </w:rPr>
        <w:lastRenderedPageBreak/>
        <w:t>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382A07">
        <w:rPr>
          <w:sz w:val="24"/>
          <w:szCs w:val="24"/>
        </w:rPr>
        <w:t>аналогичные</w:t>
      </w:r>
      <w:proofErr w:type="gramEnd"/>
      <w:r w:rsidRPr="00382A07">
        <w:rPr>
          <w:sz w:val="24"/>
          <w:szCs w:val="24"/>
        </w:rPr>
        <w:t xml:space="preserve">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6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F82225" w:rsidRPr="00382A07">
        <w:rPr>
          <w:sz w:val="24"/>
          <w:szCs w:val="24"/>
        </w:rPr>
        <w:t>;</w:t>
      </w:r>
      <w:bookmarkEnd w:id="356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7" w:name="_Ref440372477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4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 w:rsidR="0000216B"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357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 xml:space="preserve">другие документальные доказательства </w:t>
      </w:r>
      <w:r w:rsidRPr="00A80C89">
        <w:rPr>
          <w:sz w:val="24"/>
          <w:szCs w:val="24"/>
        </w:rPr>
        <w:lastRenderedPageBreak/>
        <w:t>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</w:t>
      </w:r>
      <w:proofErr w:type="gramStart"/>
      <w:r w:rsidR="006305A1" w:rsidRPr="00A80C89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  <w:proofErr w:type="gramEnd"/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8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6D2FCD" w:rsidRPr="00DB5A15">
        <w:rPr>
          <w:sz w:val="24"/>
          <w:szCs w:val="24"/>
        </w:rPr>
        <w:t>дств в к</w:t>
      </w:r>
      <w:proofErr w:type="gramEnd"/>
      <w:r w:rsidR="006D2FCD" w:rsidRPr="00DB5A15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358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9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359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  <w:proofErr w:type="gramEnd"/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 xml:space="preserve">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>В случае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предоставляет аналогичные документы</w:t>
      </w:r>
      <w:proofErr w:type="gramEnd"/>
      <w:r w:rsidRPr="00382A07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382A07">
        <w:rPr>
          <w:sz w:val="24"/>
          <w:szCs w:val="24"/>
        </w:rPr>
        <w:t>апостилированы</w:t>
      </w:r>
      <w:proofErr w:type="spellEnd"/>
      <w:r w:rsidRPr="00382A07">
        <w:rPr>
          <w:sz w:val="24"/>
          <w:szCs w:val="24"/>
        </w:rPr>
        <w:t xml:space="preserve">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60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>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 xml:space="preserve">. Наличие полномочий на поставку продукции, гарантирует для Заказчика поставку </w:t>
      </w:r>
      <w:proofErr w:type="spellStart"/>
      <w:r w:rsidRPr="000D2D6A">
        <w:rPr>
          <w:sz w:val="24"/>
          <w:szCs w:val="24"/>
        </w:rPr>
        <w:t>неконтрафактной</w:t>
      </w:r>
      <w:proofErr w:type="spellEnd"/>
      <w:r w:rsidRPr="000D2D6A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0D2D6A">
        <w:rPr>
          <w:sz w:val="24"/>
          <w:szCs w:val="24"/>
        </w:rPr>
        <w:t>шеф-монтажа</w:t>
      </w:r>
      <w:proofErr w:type="gramEnd"/>
      <w:r w:rsidRPr="000D2D6A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0D2D6A">
        <w:rPr>
          <w:sz w:val="24"/>
          <w:szCs w:val="24"/>
        </w:rPr>
        <w:t>подтверждающий</w:t>
      </w:r>
      <w:proofErr w:type="gramEnd"/>
      <w:r w:rsidRPr="000D2D6A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360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61" w:name="_Ref191386451"/>
      <w:bookmarkStart w:id="362" w:name="_Ref440271628"/>
      <w:bookmarkStart w:id="363" w:name="_Toc440357098"/>
      <w:bookmarkStart w:id="364" w:name="_Toc440359653"/>
      <w:bookmarkStart w:id="365" w:name="_Toc440632116"/>
      <w:bookmarkStart w:id="366" w:name="_Toc440875937"/>
      <w:bookmarkStart w:id="367" w:name="_Toc441130965"/>
      <w:bookmarkStart w:id="368" w:name="_Toc447269780"/>
      <w:bookmarkStart w:id="369" w:name="_Toc464120602"/>
      <w:bookmarkStart w:id="370" w:name="_Toc466970522"/>
      <w:bookmarkStart w:id="371" w:name="_Toc468462435"/>
      <w:bookmarkStart w:id="372" w:name="_Toc469482028"/>
      <w:bookmarkStart w:id="373" w:name="_Toc472411802"/>
      <w:bookmarkStart w:id="374" w:name="_Toc498588887"/>
      <w:r w:rsidRPr="00382A07">
        <w:rPr>
          <w:szCs w:val="24"/>
        </w:rPr>
        <w:t xml:space="preserve">Привлечение </w:t>
      </w:r>
      <w:bookmarkEnd w:id="361"/>
      <w:proofErr w:type="spellStart"/>
      <w:r w:rsidR="005B074F" w:rsidRPr="00382A07">
        <w:rPr>
          <w:szCs w:val="24"/>
        </w:rPr>
        <w:t>сопоставщиков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proofErr w:type="spellEnd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382A07">
        <w:rPr>
          <w:bCs w:val="0"/>
          <w:sz w:val="24"/>
          <w:szCs w:val="24"/>
        </w:rPr>
        <w:t>сопоставщиков</w:t>
      </w:r>
      <w:proofErr w:type="spellEnd"/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5" w:name="_Ref191386461"/>
      <w:bookmarkStart w:id="376" w:name="_Toc440357099"/>
      <w:bookmarkStart w:id="377" w:name="_Toc440359654"/>
      <w:bookmarkStart w:id="378" w:name="_Toc440632117"/>
      <w:bookmarkStart w:id="379" w:name="_Toc440875938"/>
      <w:bookmarkStart w:id="380" w:name="_Toc441130966"/>
      <w:bookmarkStart w:id="381" w:name="_Toc447269781"/>
      <w:bookmarkStart w:id="382" w:name="_Toc464120603"/>
      <w:bookmarkStart w:id="383" w:name="_Toc466970523"/>
      <w:bookmarkStart w:id="384" w:name="_Toc468462436"/>
      <w:bookmarkStart w:id="385" w:name="_Toc469482029"/>
      <w:bookmarkStart w:id="386" w:name="_Toc472411803"/>
      <w:bookmarkStart w:id="387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388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388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389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389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lastRenderedPageBreak/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390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390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val="en-US"/>
        </w:rPr>
        <w:t>a</w:t>
      </w:r>
      <w:r w:rsidR="0000216B" w:rsidRPr="0000216B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val="en-US"/>
        </w:rPr>
        <w:t>g</w:t>
      </w:r>
      <w:r w:rsidR="0000216B" w:rsidRPr="0000216B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391" w:name="_Ref464116309"/>
      <w:proofErr w:type="gramStart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391"/>
      <w:proofErr w:type="gramEnd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8941A2" w:rsidRPr="00382A07">
        <w:rPr>
          <w:bCs w:val="0"/>
          <w:sz w:val="24"/>
          <w:szCs w:val="24"/>
        </w:rPr>
        <w:t>пп</w:t>
      </w:r>
      <w:proofErr w:type="spellEnd"/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00216B" w:rsidRPr="0000216B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382A07">
        <w:rPr>
          <w:bCs w:val="0"/>
          <w:sz w:val="24"/>
          <w:szCs w:val="24"/>
        </w:rPr>
        <w:t xml:space="preserve">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proofErr w:type="gramEnd"/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82A07">
        <w:rPr>
          <w:bCs w:val="0"/>
          <w:sz w:val="24"/>
          <w:szCs w:val="24"/>
        </w:rPr>
        <w:t>указанных</w:t>
      </w:r>
      <w:proofErr w:type="gramEnd"/>
      <w:r w:rsidR="00EE2EFB" w:rsidRPr="00382A07">
        <w:rPr>
          <w:bCs w:val="0"/>
          <w:sz w:val="24"/>
          <w:szCs w:val="24"/>
        </w:rPr>
        <w:t xml:space="preserve">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2" w:name="_Ref306114966"/>
      <w:bookmarkStart w:id="393" w:name="_Toc440357100"/>
      <w:bookmarkStart w:id="394" w:name="_Toc440359655"/>
      <w:bookmarkStart w:id="395" w:name="_Toc440632118"/>
      <w:bookmarkStart w:id="396" w:name="_Toc440875939"/>
      <w:bookmarkStart w:id="397" w:name="_Toc441130967"/>
      <w:bookmarkStart w:id="398" w:name="_Toc447269782"/>
      <w:bookmarkStart w:id="399" w:name="_Toc464120604"/>
      <w:bookmarkStart w:id="400" w:name="_Toc466970524"/>
      <w:bookmarkStart w:id="401" w:name="_Toc468462437"/>
      <w:bookmarkStart w:id="402" w:name="_Toc469482030"/>
      <w:bookmarkStart w:id="403" w:name="_Toc472411804"/>
      <w:bookmarkStart w:id="404" w:name="_Toc498588889"/>
      <w:r w:rsidRPr="00382A07">
        <w:rPr>
          <w:szCs w:val="24"/>
        </w:rPr>
        <w:t>Разъяснение Документации по запросу предложений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</w:p>
    <w:p w:rsidR="00717F60" w:rsidRPr="00B03BF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 xml:space="preserve">лены </w:t>
      </w:r>
      <w:r w:rsidR="003B4C1B" w:rsidRPr="0015384A">
        <w:rPr>
          <w:bCs w:val="0"/>
          <w:iCs/>
          <w:sz w:val="24"/>
          <w:szCs w:val="24"/>
        </w:rPr>
        <w:t xml:space="preserve">через </w:t>
      </w:r>
      <w:r w:rsidR="003B4C1B" w:rsidRPr="00B03BF3">
        <w:rPr>
          <w:bCs w:val="0"/>
          <w:iCs/>
          <w:sz w:val="24"/>
          <w:szCs w:val="24"/>
        </w:rPr>
        <w:t>ЭТП</w:t>
      </w:r>
      <w:r w:rsidRPr="00B03BF3">
        <w:rPr>
          <w:bCs w:val="0"/>
          <w:iCs/>
          <w:sz w:val="24"/>
          <w:szCs w:val="24"/>
        </w:rPr>
        <w:t>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B03BF3">
        <w:rPr>
          <w:sz w:val="24"/>
          <w:szCs w:val="24"/>
        </w:rPr>
        <w:t xml:space="preserve">Организатор обязуется ответить на любой запрос разъяснений в срок не позднее 3 (трех) рабочих дней </w:t>
      </w:r>
      <w:proofErr w:type="gramStart"/>
      <w:r w:rsidRPr="00B03BF3">
        <w:rPr>
          <w:sz w:val="24"/>
          <w:szCs w:val="24"/>
        </w:rPr>
        <w:t>с даты поступления</w:t>
      </w:r>
      <w:proofErr w:type="gramEnd"/>
      <w:r w:rsidRPr="00B03BF3">
        <w:rPr>
          <w:sz w:val="24"/>
          <w:szCs w:val="24"/>
        </w:rPr>
        <w:t xml:space="preserve"> запроса.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15384A" w:rsidRPr="00933B68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33B68">
        <w:rPr>
          <w:sz w:val="24"/>
          <w:szCs w:val="24"/>
        </w:rPr>
        <w:t xml:space="preserve">Организатор начинает предоставлять ответы на запросы разъяснений </w:t>
      </w:r>
      <w:proofErr w:type="gramStart"/>
      <w:r w:rsidRPr="00933B68">
        <w:rPr>
          <w:sz w:val="24"/>
          <w:szCs w:val="24"/>
        </w:rPr>
        <w:t>с даты публикации</w:t>
      </w:r>
      <w:proofErr w:type="gramEnd"/>
      <w:r w:rsidRPr="00933B68">
        <w:rPr>
          <w:sz w:val="24"/>
          <w:szCs w:val="24"/>
        </w:rPr>
        <w:t xml:space="preserve"> закупочной процедуры (п. </w:t>
      </w:r>
      <w:r w:rsidRPr="00933B68">
        <w:rPr>
          <w:sz w:val="24"/>
          <w:szCs w:val="24"/>
        </w:rPr>
        <w:fldChar w:fldCharType="begin"/>
      </w:r>
      <w:r w:rsidRPr="00933B68">
        <w:rPr>
          <w:sz w:val="24"/>
          <w:szCs w:val="24"/>
        </w:rPr>
        <w:instrText xml:space="preserve"> REF _Ref191386085 \r \h  \* MERGEFORMAT </w:instrText>
      </w:r>
      <w:r w:rsidRPr="00933B68">
        <w:rPr>
          <w:sz w:val="24"/>
          <w:szCs w:val="24"/>
        </w:rPr>
      </w:r>
      <w:r w:rsidRPr="00933B68">
        <w:rPr>
          <w:sz w:val="24"/>
          <w:szCs w:val="24"/>
        </w:rPr>
        <w:fldChar w:fldCharType="separate"/>
      </w:r>
      <w:r w:rsidRPr="00933B68">
        <w:rPr>
          <w:sz w:val="24"/>
          <w:szCs w:val="24"/>
        </w:rPr>
        <w:t>1.1.1</w:t>
      </w:r>
      <w:r w:rsidRPr="00933B68">
        <w:rPr>
          <w:sz w:val="24"/>
          <w:szCs w:val="24"/>
        </w:rPr>
        <w:fldChar w:fldCharType="end"/>
      </w:r>
      <w:r w:rsidRPr="00933B68">
        <w:rPr>
          <w:sz w:val="24"/>
          <w:szCs w:val="24"/>
        </w:rPr>
        <w:t>).</w:t>
      </w:r>
    </w:p>
    <w:p w:rsidR="0015384A" w:rsidRPr="00933B68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33B68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="00933B68" w:rsidRPr="00933B68">
        <w:rPr>
          <w:b/>
          <w:sz w:val="24"/>
          <w:szCs w:val="24"/>
        </w:rPr>
        <w:t>12:00 27</w:t>
      </w:r>
      <w:r w:rsidRPr="00933B68">
        <w:rPr>
          <w:b/>
          <w:sz w:val="24"/>
          <w:szCs w:val="24"/>
        </w:rPr>
        <w:t xml:space="preserve"> </w:t>
      </w:r>
      <w:r w:rsidR="00933B68" w:rsidRPr="00933B68">
        <w:rPr>
          <w:b/>
          <w:sz w:val="24"/>
          <w:szCs w:val="24"/>
        </w:rPr>
        <w:t>июля</w:t>
      </w:r>
      <w:r w:rsidRPr="00933B68">
        <w:rPr>
          <w:b/>
          <w:sz w:val="24"/>
          <w:szCs w:val="24"/>
        </w:rPr>
        <w:t xml:space="preserve"> 2018 года</w:t>
      </w:r>
      <w:r w:rsidRPr="00933B68">
        <w:rPr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33B68">
        <w:rPr>
          <w:bCs w:val="0"/>
          <w:sz w:val="24"/>
          <w:szCs w:val="24"/>
        </w:rPr>
        <w:t>Организатор</w:t>
      </w:r>
      <w:r w:rsidRPr="00382A07">
        <w:rPr>
          <w:bCs w:val="0"/>
          <w:sz w:val="24"/>
          <w:szCs w:val="24"/>
        </w:rPr>
        <w:t xml:space="preserve">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382A07">
        <w:rPr>
          <w:bCs w:val="0"/>
          <w:iCs/>
          <w:sz w:val="24"/>
          <w:szCs w:val="24"/>
        </w:rPr>
        <w:t>,</w:t>
      </w:r>
      <w:proofErr w:type="gramEnd"/>
      <w:r w:rsidRPr="00382A07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00216B" w:rsidRPr="0000216B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00216B" w:rsidRPr="0000216B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05" w:name="_Toc440357101"/>
      <w:bookmarkStart w:id="406" w:name="_Toc440359656"/>
      <w:bookmarkStart w:id="407" w:name="_Toc440632119"/>
      <w:bookmarkStart w:id="408" w:name="_Toc440875940"/>
      <w:bookmarkStart w:id="409" w:name="_Ref440969765"/>
      <w:bookmarkStart w:id="410" w:name="_Toc441130968"/>
      <w:bookmarkStart w:id="411" w:name="_Toc447269783"/>
      <w:bookmarkStart w:id="412" w:name="_Toc464120605"/>
      <w:bookmarkStart w:id="413" w:name="_Toc466970525"/>
      <w:bookmarkStart w:id="414" w:name="_Toc468462438"/>
      <w:bookmarkStart w:id="415" w:name="_Toc469482031"/>
      <w:bookmarkStart w:id="416" w:name="_Toc472411805"/>
      <w:bookmarkStart w:id="417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18" w:name="_Ref440289401"/>
      <w:bookmarkStart w:id="419" w:name="_Toc440357102"/>
      <w:bookmarkStart w:id="420" w:name="_Toc440359657"/>
      <w:bookmarkStart w:id="421" w:name="_Toc440632120"/>
      <w:bookmarkStart w:id="422" w:name="_Toc440875941"/>
      <w:bookmarkStart w:id="423" w:name="_Toc441130969"/>
      <w:bookmarkStart w:id="424" w:name="_Toc447269784"/>
      <w:bookmarkStart w:id="425" w:name="_Toc464120606"/>
      <w:bookmarkStart w:id="426" w:name="_Toc466970526"/>
      <w:bookmarkStart w:id="427" w:name="_Toc468462439"/>
      <w:bookmarkStart w:id="428" w:name="_Toc469482032"/>
      <w:bookmarkStart w:id="429" w:name="_Toc472411806"/>
      <w:bookmarkStart w:id="430" w:name="_Toc498588891"/>
      <w:r w:rsidRPr="00382A07">
        <w:rPr>
          <w:szCs w:val="24"/>
        </w:rPr>
        <w:t>Продление срока окончания приема Заявок</w:t>
      </w:r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431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432" w:name="_Toc299701566"/>
      <w:bookmarkStart w:id="433" w:name="_Ref306176386"/>
      <w:bookmarkStart w:id="434" w:name="_Ref440285128"/>
      <w:bookmarkStart w:id="435" w:name="_Toc440357103"/>
      <w:bookmarkStart w:id="436" w:name="_Toc440359658"/>
      <w:bookmarkStart w:id="437" w:name="_Toc440632121"/>
      <w:bookmarkStart w:id="438" w:name="_Toc440875942"/>
      <w:bookmarkStart w:id="439" w:name="_Toc441130970"/>
      <w:bookmarkStart w:id="440" w:name="_Toc447269785"/>
      <w:bookmarkStart w:id="441" w:name="_Toc464120607"/>
      <w:bookmarkStart w:id="442" w:name="_Toc466970527"/>
      <w:bookmarkStart w:id="443" w:name="_Toc468462440"/>
      <w:bookmarkStart w:id="444" w:name="_Toc469482033"/>
      <w:bookmarkStart w:id="445" w:name="_Toc472411807"/>
      <w:bookmarkStart w:id="446" w:name="_Toc498588892"/>
      <w:r w:rsidRPr="00382A07">
        <w:rPr>
          <w:bCs w:val="0"/>
          <w:szCs w:val="24"/>
          <w:lang w:eastAsia="ru-RU"/>
        </w:rPr>
        <w:lastRenderedPageBreak/>
        <w:t xml:space="preserve">Обеспечение </w:t>
      </w:r>
      <w:proofErr w:type="gramStart"/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</w:t>
      </w:r>
      <w:proofErr w:type="gramEnd"/>
      <w:r w:rsidRPr="00382A07">
        <w:rPr>
          <w:bCs w:val="0"/>
          <w:szCs w:val="24"/>
          <w:lang w:eastAsia="ru-RU"/>
        </w:rPr>
        <w:t>.</w:t>
      </w:r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>и, на сумму не менее</w:t>
      </w:r>
      <w:r w:rsidR="004816F5" w:rsidRPr="00DB5A15">
        <w:rPr>
          <w:bCs w:val="0"/>
          <w:sz w:val="24"/>
          <w:szCs w:val="24"/>
        </w:rPr>
        <w:t xml:space="preserve"> </w:t>
      </w:r>
      <w:r w:rsidR="00933B68">
        <w:rPr>
          <w:bCs w:val="0"/>
          <w:sz w:val="24"/>
          <w:szCs w:val="24"/>
        </w:rPr>
        <w:t>2</w:t>
      </w:r>
      <w:r w:rsidR="00932C0A" w:rsidRPr="00DB5A15">
        <w:rPr>
          <w:bCs w:val="0"/>
          <w:sz w:val="24"/>
          <w:szCs w:val="24"/>
        </w:rPr>
        <w:t xml:space="preserve">% от стоимости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447" w:name="_Ref46716884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447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448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448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00216B" w:rsidRPr="0000216B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449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450" w:name="_Ref305753174"/>
      <w:r w:rsidRPr="00382A07">
        <w:rPr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382A07">
        <w:rPr>
          <w:sz w:val="24"/>
          <w:szCs w:val="24"/>
        </w:rPr>
        <w:t>запросе предложений</w:t>
      </w:r>
      <w:r w:rsidRPr="00382A07">
        <w:rPr>
          <w:sz w:val="24"/>
          <w:szCs w:val="24"/>
        </w:rPr>
        <w:t>:</w:t>
      </w:r>
      <w:bookmarkEnd w:id="449"/>
      <w:bookmarkEnd w:id="450"/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изменения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>
        <w:rPr>
          <w:bCs w:val="0"/>
          <w:sz w:val="24"/>
          <w:szCs w:val="24"/>
        </w:rPr>
        <w:t>, предоставлени</w:t>
      </w:r>
      <w:r w:rsidR="00987F8E">
        <w:rPr>
          <w:bCs w:val="0"/>
          <w:sz w:val="24"/>
          <w:szCs w:val="24"/>
        </w:rPr>
        <w:t>я</w:t>
      </w:r>
      <w:r w:rsidR="00D4486F" w:rsidRPr="00382A07">
        <w:rPr>
          <w:bCs w:val="0"/>
          <w:sz w:val="24"/>
          <w:szCs w:val="24"/>
        </w:rPr>
        <w:t xml:space="preserve">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bCs w:val="0"/>
          <w:sz w:val="24"/>
          <w:szCs w:val="24"/>
        </w:rPr>
        <w:t>документов</w:t>
      </w:r>
      <w:r w:rsidRPr="00382A07">
        <w:rPr>
          <w:bCs w:val="0"/>
          <w:sz w:val="24"/>
          <w:szCs w:val="24"/>
        </w:rPr>
        <w:t xml:space="preserve">, приведенных в составе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и;</w:t>
      </w:r>
    </w:p>
    <w:p w:rsidR="00932C0A" w:rsidRPr="002F7C72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отказа </w:t>
      </w:r>
      <w:r w:rsidR="009C744E" w:rsidRPr="002F7C72">
        <w:rPr>
          <w:bCs w:val="0"/>
          <w:sz w:val="24"/>
          <w:szCs w:val="24"/>
        </w:rPr>
        <w:t>Участник</w:t>
      </w:r>
      <w:r w:rsidR="004C5164" w:rsidRPr="002F7C72">
        <w:rPr>
          <w:bCs w:val="0"/>
          <w:sz w:val="24"/>
          <w:szCs w:val="24"/>
        </w:rPr>
        <w:t xml:space="preserve">а </w:t>
      </w:r>
      <w:r w:rsidR="007D07A7" w:rsidRPr="002F7C72">
        <w:rPr>
          <w:bCs w:val="0"/>
          <w:sz w:val="24"/>
          <w:szCs w:val="24"/>
        </w:rPr>
        <w:t xml:space="preserve">запроса </w:t>
      </w:r>
      <w:r w:rsidR="00D536DC" w:rsidRPr="002F7C72">
        <w:rPr>
          <w:bCs w:val="0"/>
          <w:sz w:val="24"/>
          <w:szCs w:val="24"/>
        </w:rPr>
        <w:t>предложений</w:t>
      </w:r>
      <w:r w:rsidR="004C5164" w:rsidRPr="002F7C72">
        <w:rPr>
          <w:bCs w:val="0"/>
          <w:sz w:val="24"/>
          <w:szCs w:val="24"/>
        </w:rPr>
        <w:t xml:space="preserve">, </w:t>
      </w:r>
      <w:r w:rsidR="004C5164" w:rsidRPr="002F7C72">
        <w:rPr>
          <w:sz w:val="24"/>
          <w:szCs w:val="24"/>
        </w:rPr>
        <w:t xml:space="preserve">чья </w:t>
      </w:r>
      <w:r w:rsidR="004B5EB3" w:rsidRPr="002F7C72">
        <w:rPr>
          <w:sz w:val="24"/>
          <w:szCs w:val="24"/>
        </w:rPr>
        <w:t>Заявк</w:t>
      </w:r>
      <w:r w:rsidR="004C5164" w:rsidRPr="002F7C72">
        <w:rPr>
          <w:sz w:val="24"/>
          <w:szCs w:val="24"/>
        </w:rPr>
        <w:t>а признана лучшей,</w:t>
      </w:r>
      <w:r w:rsidR="00D536DC" w:rsidRPr="002F7C72">
        <w:rPr>
          <w:bCs w:val="0"/>
          <w:sz w:val="24"/>
          <w:szCs w:val="24"/>
        </w:rPr>
        <w:t xml:space="preserve"> </w:t>
      </w:r>
      <w:r w:rsidRPr="002F7C72">
        <w:rPr>
          <w:bCs w:val="0"/>
          <w:sz w:val="24"/>
          <w:szCs w:val="24"/>
        </w:rPr>
        <w:t xml:space="preserve">либо </w:t>
      </w:r>
      <w:r w:rsidR="009C744E" w:rsidRPr="002F7C72">
        <w:rPr>
          <w:bCs w:val="0"/>
          <w:sz w:val="24"/>
          <w:szCs w:val="24"/>
        </w:rPr>
        <w:t>Участник</w:t>
      </w:r>
      <w:r w:rsidRPr="002F7C72">
        <w:rPr>
          <w:bCs w:val="0"/>
          <w:sz w:val="24"/>
          <w:szCs w:val="24"/>
        </w:rPr>
        <w:t xml:space="preserve">а </w:t>
      </w:r>
      <w:r w:rsidR="00D536DC" w:rsidRPr="002F7C72">
        <w:rPr>
          <w:bCs w:val="0"/>
          <w:sz w:val="24"/>
          <w:szCs w:val="24"/>
        </w:rPr>
        <w:t>запроса предложений</w:t>
      </w:r>
      <w:r w:rsidRPr="002F7C72">
        <w:rPr>
          <w:bCs w:val="0"/>
          <w:sz w:val="24"/>
          <w:szCs w:val="24"/>
        </w:rPr>
        <w:t>, давшего предпоследн</w:t>
      </w:r>
      <w:r w:rsidR="00FE5731" w:rsidRPr="002F7C72">
        <w:rPr>
          <w:bCs w:val="0"/>
          <w:sz w:val="24"/>
          <w:szCs w:val="24"/>
        </w:rPr>
        <w:t>юю</w:t>
      </w:r>
      <w:r w:rsidRPr="002F7C72">
        <w:rPr>
          <w:bCs w:val="0"/>
          <w:sz w:val="24"/>
          <w:szCs w:val="24"/>
        </w:rPr>
        <w:t xml:space="preserve"> </w:t>
      </w:r>
      <w:r w:rsidR="004B5EB3" w:rsidRPr="002F7C72">
        <w:rPr>
          <w:bCs w:val="0"/>
          <w:sz w:val="24"/>
          <w:szCs w:val="24"/>
        </w:rPr>
        <w:t>Заявк</w:t>
      </w:r>
      <w:r w:rsidR="00FE5731" w:rsidRPr="002F7C72">
        <w:rPr>
          <w:bCs w:val="0"/>
          <w:sz w:val="24"/>
          <w:szCs w:val="24"/>
        </w:rPr>
        <w:t xml:space="preserve">у </w:t>
      </w:r>
      <w:r w:rsidRPr="002F7C72">
        <w:rPr>
          <w:bCs w:val="0"/>
          <w:sz w:val="24"/>
          <w:szCs w:val="24"/>
        </w:rPr>
        <w:t xml:space="preserve">по цене при условии уклонения </w:t>
      </w:r>
      <w:r w:rsidR="009C744E" w:rsidRPr="002F7C72">
        <w:rPr>
          <w:bCs w:val="0"/>
          <w:sz w:val="24"/>
          <w:szCs w:val="24"/>
        </w:rPr>
        <w:t>Участник</w:t>
      </w:r>
      <w:r w:rsidR="004C5164" w:rsidRPr="002F7C72">
        <w:rPr>
          <w:bCs w:val="0"/>
          <w:sz w:val="24"/>
          <w:szCs w:val="24"/>
        </w:rPr>
        <w:t xml:space="preserve">а </w:t>
      </w:r>
      <w:r w:rsidR="00FE5731" w:rsidRPr="002F7C72">
        <w:rPr>
          <w:bCs w:val="0"/>
          <w:sz w:val="24"/>
          <w:szCs w:val="24"/>
        </w:rPr>
        <w:t>запроса предложений</w:t>
      </w:r>
      <w:r w:rsidR="004C5164" w:rsidRPr="002F7C72">
        <w:rPr>
          <w:bCs w:val="0"/>
          <w:sz w:val="24"/>
          <w:szCs w:val="24"/>
        </w:rPr>
        <w:t xml:space="preserve">, </w:t>
      </w:r>
      <w:r w:rsidR="004C5164" w:rsidRPr="002F7C72">
        <w:rPr>
          <w:sz w:val="24"/>
          <w:szCs w:val="24"/>
        </w:rPr>
        <w:t xml:space="preserve">чья </w:t>
      </w:r>
      <w:r w:rsidR="004B5EB3" w:rsidRPr="002F7C72">
        <w:rPr>
          <w:sz w:val="24"/>
          <w:szCs w:val="24"/>
        </w:rPr>
        <w:t>Заявк</w:t>
      </w:r>
      <w:r w:rsidR="004C5164" w:rsidRPr="002F7C72">
        <w:rPr>
          <w:sz w:val="24"/>
          <w:szCs w:val="24"/>
        </w:rPr>
        <w:t>а признана лучшей,</w:t>
      </w:r>
      <w:r w:rsidR="00FE5731" w:rsidRPr="002F7C72">
        <w:rPr>
          <w:bCs w:val="0"/>
          <w:sz w:val="24"/>
          <w:szCs w:val="24"/>
        </w:rPr>
        <w:t xml:space="preserve"> </w:t>
      </w:r>
      <w:r w:rsidRPr="002F7C72">
        <w:rPr>
          <w:bCs w:val="0"/>
          <w:sz w:val="24"/>
          <w:szCs w:val="24"/>
        </w:rPr>
        <w:t xml:space="preserve">от заключения </w:t>
      </w:r>
      <w:r w:rsidR="00123C70" w:rsidRPr="002F7C72">
        <w:rPr>
          <w:bCs w:val="0"/>
          <w:sz w:val="24"/>
          <w:szCs w:val="24"/>
        </w:rPr>
        <w:t>Договор</w:t>
      </w:r>
      <w:r w:rsidRPr="002F7C72">
        <w:rPr>
          <w:bCs w:val="0"/>
          <w:sz w:val="24"/>
          <w:szCs w:val="24"/>
        </w:rPr>
        <w:t xml:space="preserve">а либо </w:t>
      </w:r>
      <w:r w:rsidR="009C744E" w:rsidRPr="002F7C72">
        <w:rPr>
          <w:bCs w:val="0"/>
          <w:sz w:val="24"/>
          <w:szCs w:val="24"/>
        </w:rPr>
        <w:t>Участник</w:t>
      </w:r>
      <w:r w:rsidRPr="002F7C72">
        <w:rPr>
          <w:bCs w:val="0"/>
          <w:sz w:val="24"/>
          <w:szCs w:val="24"/>
        </w:rPr>
        <w:t xml:space="preserve">а </w:t>
      </w:r>
      <w:r w:rsidR="007A439E" w:rsidRPr="002F7C72">
        <w:rPr>
          <w:bCs w:val="0"/>
          <w:sz w:val="24"/>
          <w:szCs w:val="24"/>
        </w:rPr>
        <w:t>запроса предложений</w:t>
      </w:r>
      <w:r w:rsidRPr="002F7C72">
        <w:rPr>
          <w:bCs w:val="0"/>
          <w:sz w:val="24"/>
          <w:szCs w:val="24"/>
        </w:rPr>
        <w:t xml:space="preserve">, признанного единственным </w:t>
      </w:r>
      <w:r w:rsidR="009C744E" w:rsidRPr="002F7C72">
        <w:rPr>
          <w:bCs w:val="0"/>
          <w:sz w:val="24"/>
          <w:szCs w:val="24"/>
        </w:rPr>
        <w:t>Участник</w:t>
      </w:r>
      <w:r w:rsidRPr="002F7C72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2F7C72">
        <w:rPr>
          <w:bCs w:val="0"/>
          <w:sz w:val="24"/>
          <w:szCs w:val="24"/>
        </w:rPr>
        <w:t>Д</w:t>
      </w:r>
      <w:r w:rsidRPr="002F7C72">
        <w:rPr>
          <w:bCs w:val="0"/>
          <w:sz w:val="24"/>
          <w:szCs w:val="24"/>
        </w:rPr>
        <w:t>окументации</w:t>
      </w:r>
      <w:r w:rsidR="007D07A7" w:rsidRPr="002F7C72">
        <w:rPr>
          <w:bCs w:val="0"/>
          <w:sz w:val="24"/>
          <w:szCs w:val="24"/>
        </w:rPr>
        <w:t xml:space="preserve"> по запросу предложений</w:t>
      </w:r>
      <w:r w:rsidRPr="002F7C72">
        <w:rPr>
          <w:bCs w:val="0"/>
          <w:sz w:val="24"/>
          <w:szCs w:val="24"/>
        </w:rPr>
        <w:t xml:space="preserve">, заключить </w:t>
      </w:r>
      <w:r w:rsidR="00123C70" w:rsidRPr="002F7C72">
        <w:rPr>
          <w:bCs w:val="0"/>
          <w:sz w:val="24"/>
          <w:szCs w:val="24"/>
        </w:rPr>
        <w:t>Договор</w:t>
      </w:r>
      <w:r w:rsidRPr="002F7C72">
        <w:rPr>
          <w:bCs w:val="0"/>
          <w:sz w:val="24"/>
          <w:szCs w:val="24"/>
        </w:rPr>
        <w:t xml:space="preserve"> в установленном настоящей </w:t>
      </w:r>
      <w:r w:rsidR="007D07A7" w:rsidRPr="002F7C72">
        <w:rPr>
          <w:bCs w:val="0"/>
          <w:sz w:val="24"/>
          <w:szCs w:val="24"/>
        </w:rPr>
        <w:t>Д</w:t>
      </w:r>
      <w:r w:rsidRPr="002F7C72">
        <w:rPr>
          <w:bCs w:val="0"/>
          <w:sz w:val="24"/>
          <w:szCs w:val="24"/>
        </w:rPr>
        <w:t>окументацией порядке (п</w:t>
      </w:r>
      <w:r w:rsidR="00403042" w:rsidRPr="002F7C72">
        <w:rPr>
          <w:bCs w:val="0"/>
          <w:sz w:val="24"/>
          <w:szCs w:val="24"/>
        </w:rPr>
        <w:t>.</w:t>
      </w:r>
      <w:r w:rsidR="00991C07" w:rsidRPr="002F7C72">
        <w:rPr>
          <w:bCs w:val="0"/>
          <w:sz w:val="24"/>
          <w:szCs w:val="24"/>
        </w:rPr>
        <w:t xml:space="preserve"> </w:t>
      </w:r>
      <w:r w:rsidR="00D161E0" w:rsidRPr="002F7C72">
        <w:fldChar w:fldCharType="begin"/>
      </w:r>
      <w:r w:rsidR="00991C07" w:rsidRPr="002F7C72">
        <w:rPr>
          <w:bCs w:val="0"/>
          <w:sz w:val="24"/>
          <w:szCs w:val="24"/>
        </w:rPr>
        <w:instrText xml:space="preserve"> REF _Ref468462141 \r \h </w:instrText>
      </w:r>
      <w:r w:rsidR="002F7C72">
        <w:instrText xml:space="preserve"> \* MERGEFORMAT </w:instrText>
      </w:r>
      <w:r w:rsidR="00D161E0" w:rsidRPr="002F7C72">
        <w:fldChar w:fldCharType="separate"/>
      </w:r>
      <w:r w:rsidR="0000216B" w:rsidRPr="002F7C72">
        <w:rPr>
          <w:bCs w:val="0"/>
          <w:sz w:val="24"/>
          <w:szCs w:val="24"/>
        </w:rPr>
        <w:t>3.12</w:t>
      </w:r>
      <w:r w:rsidR="00D161E0" w:rsidRPr="002F7C72">
        <w:fldChar w:fldCharType="end"/>
      </w:r>
      <w:r w:rsidRPr="002F7C72">
        <w:rPr>
          <w:bCs w:val="0"/>
          <w:sz w:val="24"/>
          <w:szCs w:val="24"/>
        </w:rPr>
        <w:t>);</w:t>
      </w:r>
      <w:proofErr w:type="gramEnd"/>
    </w:p>
    <w:p w:rsidR="002F7C72" w:rsidRPr="002F7C72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2F7C72">
        <w:rPr>
          <w:bCs w:val="0"/>
          <w:sz w:val="24"/>
          <w:szCs w:val="24"/>
        </w:rPr>
        <w:t xml:space="preserve">отказа </w:t>
      </w:r>
      <w:r w:rsidR="009C744E" w:rsidRPr="002F7C72">
        <w:rPr>
          <w:bCs w:val="0"/>
          <w:sz w:val="24"/>
          <w:szCs w:val="24"/>
        </w:rPr>
        <w:t>Участник</w:t>
      </w:r>
      <w:r w:rsidR="004C5164" w:rsidRPr="002F7C72">
        <w:rPr>
          <w:bCs w:val="0"/>
          <w:sz w:val="24"/>
          <w:szCs w:val="24"/>
        </w:rPr>
        <w:t xml:space="preserve">а </w:t>
      </w:r>
      <w:r w:rsidR="007A439E" w:rsidRPr="002F7C72">
        <w:rPr>
          <w:bCs w:val="0"/>
          <w:sz w:val="24"/>
          <w:szCs w:val="24"/>
        </w:rPr>
        <w:t>запроса предложений</w:t>
      </w:r>
      <w:r w:rsidR="004C5164" w:rsidRPr="002F7C72">
        <w:rPr>
          <w:bCs w:val="0"/>
          <w:sz w:val="24"/>
          <w:szCs w:val="24"/>
        </w:rPr>
        <w:t xml:space="preserve">, </w:t>
      </w:r>
      <w:r w:rsidR="004C5164" w:rsidRPr="002F7C72">
        <w:rPr>
          <w:sz w:val="24"/>
          <w:szCs w:val="24"/>
        </w:rPr>
        <w:t xml:space="preserve">чья </w:t>
      </w:r>
      <w:r w:rsidR="004B5EB3" w:rsidRPr="002F7C72">
        <w:rPr>
          <w:sz w:val="24"/>
          <w:szCs w:val="24"/>
        </w:rPr>
        <w:t>Заявк</w:t>
      </w:r>
      <w:r w:rsidR="004C5164" w:rsidRPr="002F7C72">
        <w:rPr>
          <w:sz w:val="24"/>
          <w:szCs w:val="24"/>
        </w:rPr>
        <w:t>а признана лучшей,</w:t>
      </w:r>
      <w:r w:rsidR="007A439E" w:rsidRPr="002F7C72">
        <w:rPr>
          <w:bCs w:val="0"/>
          <w:sz w:val="24"/>
          <w:szCs w:val="24"/>
        </w:rPr>
        <w:t xml:space="preserve"> </w:t>
      </w:r>
      <w:r w:rsidRPr="002F7C72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2F7C72">
        <w:rPr>
          <w:bCs w:val="0"/>
          <w:sz w:val="24"/>
          <w:szCs w:val="24"/>
        </w:rPr>
        <w:t>Договор</w:t>
      </w:r>
      <w:r w:rsidRPr="002F7C72">
        <w:rPr>
          <w:bCs w:val="0"/>
          <w:sz w:val="24"/>
          <w:szCs w:val="24"/>
        </w:rPr>
        <w:t>у</w:t>
      </w:r>
      <w:r w:rsidR="00B80887" w:rsidRPr="002F7C72">
        <w:rPr>
          <w:bCs w:val="0"/>
          <w:sz w:val="24"/>
          <w:szCs w:val="24"/>
        </w:rPr>
        <w:t xml:space="preserve"> (п.</w:t>
      </w:r>
      <w:r w:rsidR="00991C07" w:rsidRPr="002F7C72">
        <w:rPr>
          <w:bCs w:val="0"/>
          <w:sz w:val="24"/>
          <w:szCs w:val="24"/>
        </w:rPr>
        <w:t xml:space="preserve"> </w:t>
      </w:r>
      <w:r w:rsidR="00D161E0" w:rsidRPr="002F7C72">
        <w:rPr>
          <w:bCs w:val="0"/>
          <w:sz w:val="24"/>
          <w:szCs w:val="24"/>
        </w:rPr>
        <w:fldChar w:fldCharType="begin"/>
      </w:r>
      <w:r w:rsidR="00991C07" w:rsidRPr="002F7C72">
        <w:rPr>
          <w:bCs w:val="0"/>
          <w:sz w:val="24"/>
          <w:szCs w:val="24"/>
        </w:rPr>
        <w:instrText xml:space="preserve"> REF _Ref472412231 \r \h </w:instrText>
      </w:r>
      <w:r w:rsidR="002F7C72">
        <w:rPr>
          <w:bCs w:val="0"/>
          <w:sz w:val="24"/>
          <w:szCs w:val="24"/>
        </w:rPr>
        <w:instrText xml:space="preserve"> \* MERGEFORMAT </w:instrText>
      </w:r>
      <w:r w:rsidR="00D161E0" w:rsidRPr="002F7C72">
        <w:rPr>
          <w:bCs w:val="0"/>
          <w:sz w:val="24"/>
          <w:szCs w:val="24"/>
        </w:rPr>
      </w:r>
      <w:r w:rsidR="00D161E0" w:rsidRPr="002F7C72">
        <w:rPr>
          <w:bCs w:val="0"/>
          <w:sz w:val="24"/>
          <w:szCs w:val="24"/>
        </w:rPr>
        <w:fldChar w:fldCharType="separate"/>
      </w:r>
      <w:r w:rsidR="0000216B" w:rsidRPr="002F7C72">
        <w:rPr>
          <w:bCs w:val="0"/>
          <w:sz w:val="24"/>
          <w:szCs w:val="24"/>
        </w:rPr>
        <w:t>3.13</w:t>
      </w:r>
      <w:r w:rsidR="00D161E0" w:rsidRPr="002F7C72">
        <w:rPr>
          <w:bCs w:val="0"/>
          <w:sz w:val="24"/>
          <w:szCs w:val="24"/>
        </w:rPr>
        <w:fldChar w:fldCharType="end"/>
      </w:r>
      <w:r w:rsidR="00B80887" w:rsidRPr="002F7C72">
        <w:rPr>
          <w:bCs w:val="0"/>
          <w:sz w:val="24"/>
          <w:szCs w:val="24"/>
        </w:rPr>
        <w:t>)</w:t>
      </w:r>
      <w:r w:rsidR="002F7C72" w:rsidRPr="002F7C72">
        <w:rPr>
          <w:bCs w:val="0"/>
          <w:sz w:val="24"/>
          <w:szCs w:val="24"/>
        </w:rPr>
        <w:t>;</w:t>
      </w:r>
    </w:p>
    <w:p w:rsidR="00932C0A" w:rsidRPr="002F7C72" w:rsidRDefault="002F7C72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2F7C72">
        <w:rPr>
          <w:snapToGrid w:val="0"/>
          <w:sz w:val="24"/>
          <w:szCs w:val="24"/>
          <w:lang w:eastAsia="x-none"/>
        </w:rPr>
        <w:t xml:space="preserve">отказа </w:t>
      </w:r>
      <w:r w:rsidRPr="002F7C72">
        <w:rPr>
          <w:sz w:val="24"/>
          <w:szCs w:val="24"/>
          <w:lang w:val="x-none" w:eastAsia="x-none"/>
        </w:rPr>
        <w:t xml:space="preserve">Победителя или </w:t>
      </w:r>
      <w:r w:rsidRPr="002F7C72">
        <w:rPr>
          <w:sz w:val="24"/>
          <w:szCs w:val="24"/>
          <w:lang w:eastAsia="x-none"/>
        </w:rPr>
        <w:t>У</w:t>
      </w:r>
      <w:r w:rsidRPr="002F7C72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2F7C72">
        <w:rPr>
          <w:sz w:val="24"/>
          <w:szCs w:val="24"/>
          <w:lang w:eastAsia="x-none"/>
        </w:rPr>
        <w:t>У</w:t>
      </w:r>
      <w:r w:rsidRPr="002F7C72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2F7C72">
        <w:rPr>
          <w:sz w:val="24"/>
          <w:szCs w:val="24"/>
          <w:lang w:eastAsia="x-none"/>
        </w:rPr>
        <w:t>Д</w:t>
      </w:r>
      <w:proofErr w:type="spellStart"/>
      <w:r w:rsidRPr="002F7C72">
        <w:rPr>
          <w:sz w:val="24"/>
          <w:szCs w:val="24"/>
          <w:lang w:val="x-none" w:eastAsia="x-none"/>
        </w:rPr>
        <w:t>окументации</w:t>
      </w:r>
      <w:proofErr w:type="spellEnd"/>
      <w:r w:rsidRPr="002F7C72">
        <w:rPr>
          <w:sz w:val="24"/>
          <w:szCs w:val="24"/>
          <w:lang w:eastAsia="x-none"/>
        </w:rPr>
        <w:t xml:space="preserve"> по запросу предложений</w:t>
      </w:r>
      <w:r w:rsidRPr="002F7C72">
        <w:rPr>
          <w:sz w:val="24"/>
          <w:szCs w:val="24"/>
        </w:rPr>
        <w:t>,</w:t>
      </w:r>
      <w:r w:rsidRPr="002F7C72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2F7C72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2F7C72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2F7C72">
        <w:rPr>
          <w:i/>
          <w:iCs/>
          <w:sz w:val="24"/>
          <w:szCs w:val="24"/>
        </w:rPr>
        <w:t>полномочий на поставку продукции от производител</w:t>
      </w:r>
      <w:proofErr w:type="gramStart"/>
      <w:r w:rsidRPr="002F7C72">
        <w:rPr>
          <w:i/>
          <w:iCs/>
          <w:sz w:val="24"/>
          <w:szCs w:val="24"/>
        </w:rPr>
        <w:t>я(</w:t>
      </w:r>
      <w:proofErr w:type="gramEnd"/>
      <w:r w:rsidRPr="002F7C72">
        <w:rPr>
          <w:i/>
          <w:iCs/>
          <w:sz w:val="24"/>
          <w:szCs w:val="24"/>
        </w:rPr>
        <w:t>ей) продукции по договору</w:t>
      </w:r>
      <w:r w:rsidR="00311F48" w:rsidRPr="002F7C72">
        <w:rPr>
          <w:bCs w:val="0"/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451" w:name="_Ref307563802"/>
      <w:r w:rsidRPr="00382A07">
        <w:rPr>
          <w:sz w:val="24"/>
          <w:szCs w:val="24"/>
        </w:rPr>
        <w:t xml:space="preserve">В случаях, указанных </w:t>
      </w:r>
      <w:r w:rsidRPr="00CA44AD">
        <w:rPr>
          <w:sz w:val="24"/>
          <w:szCs w:val="24"/>
        </w:rPr>
        <w:t xml:space="preserve">в п. </w:t>
      </w:r>
      <w:r w:rsidR="00007625">
        <w:fldChar w:fldCharType="begin"/>
      </w:r>
      <w:r w:rsidR="00007625">
        <w:instrText xml:space="preserve"> REF _Ref305753174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3.3.14.3.2</w:t>
      </w:r>
      <w:r w:rsidR="00007625">
        <w:fldChar w:fldCharType="end"/>
      </w:r>
      <w:r w:rsidRPr="00CA44AD">
        <w:rPr>
          <w:sz w:val="24"/>
          <w:szCs w:val="24"/>
        </w:rPr>
        <w:t xml:space="preserve"> </w:t>
      </w:r>
      <w:r w:rsidR="009C744E" w:rsidRPr="00CA44AD">
        <w:rPr>
          <w:sz w:val="24"/>
          <w:szCs w:val="24"/>
        </w:rPr>
        <w:t>Участник</w:t>
      </w:r>
      <w:r w:rsidRPr="00CA44AD">
        <w:rPr>
          <w:sz w:val="24"/>
          <w:szCs w:val="24"/>
        </w:rPr>
        <w:t xml:space="preserve"> обязан выплатить Заказчику неустойку в размере </w:t>
      </w:r>
      <w:bookmarkEnd w:id="451"/>
      <w:r w:rsidR="00933B68">
        <w:rPr>
          <w:sz w:val="24"/>
          <w:szCs w:val="24"/>
        </w:rPr>
        <w:t>2</w:t>
      </w:r>
      <w:r w:rsidR="000A7A8E" w:rsidRPr="00CA44AD">
        <w:rPr>
          <w:sz w:val="24"/>
          <w:szCs w:val="24"/>
        </w:rPr>
        <w:t>% от стоимости Заявки, с учетом</w:t>
      </w:r>
      <w:r w:rsidR="000A7A8E" w:rsidRPr="00382A07">
        <w:rPr>
          <w:sz w:val="24"/>
          <w:szCs w:val="24"/>
        </w:rPr>
        <w:t xml:space="preserve">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452" w:name="_Ref299109207"/>
      <w:bookmarkStart w:id="453" w:name="_Ref307563826"/>
      <w:r w:rsidRPr="00382A07">
        <w:rPr>
          <w:sz w:val="24"/>
          <w:szCs w:val="24"/>
        </w:rPr>
        <w:t>Участник</w:t>
      </w:r>
      <w:r w:rsidR="00932C0A" w:rsidRPr="00382A07">
        <w:rPr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452"/>
      <w:bookmarkEnd w:id="453"/>
    </w:p>
    <w:p w:rsidR="008D1B83" w:rsidRPr="00382A07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382A07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_Ref441574460 \r \h  \* MERGEFORMAT </w:instrText>
      </w:r>
      <w:r w:rsidR="00007625">
        <w:fldChar w:fldCharType="separate"/>
      </w:r>
      <w:r w:rsidR="0000216B" w:rsidRPr="0000216B">
        <w:rPr>
          <w:sz w:val="24"/>
          <w:szCs w:val="24"/>
          <w:lang w:eastAsia="ru-RU"/>
        </w:rPr>
        <w:t>5.13</w:t>
      </w:r>
      <w:r w:rsidR="00007625">
        <w:fldChar w:fldCharType="end"/>
      </w:r>
      <w:r w:rsidRPr="00382A07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3.4.1.3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по </w:t>
      </w:r>
      <w:r w:rsidRPr="00382A07">
        <w:rPr>
          <w:sz w:val="24"/>
          <w:szCs w:val="24"/>
        </w:rPr>
        <w:lastRenderedPageBreak/>
        <w:t xml:space="preserve">адресу: </w:t>
      </w:r>
      <w:r w:rsidR="00933B68" w:rsidRPr="001B3BC9">
        <w:rPr>
          <w:sz w:val="24"/>
          <w:szCs w:val="24"/>
        </w:rPr>
        <w:t xml:space="preserve">РФ, г. Брянск, ул. Советская, дом 35, </w:t>
      </w:r>
      <w:proofErr w:type="spellStart"/>
      <w:r w:rsidR="00933B68" w:rsidRPr="001B3BC9">
        <w:rPr>
          <w:sz w:val="24"/>
          <w:szCs w:val="24"/>
        </w:rPr>
        <w:t>каб</w:t>
      </w:r>
      <w:proofErr w:type="spellEnd"/>
      <w:r w:rsidR="00933B68" w:rsidRPr="001B3BC9">
        <w:rPr>
          <w:sz w:val="24"/>
          <w:szCs w:val="24"/>
        </w:rPr>
        <w:t>. №74, исполнительный сотрудник – Кузнецов Павел Николаевич, контактный телефон (4832) 67-23-68</w:t>
      </w:r>
      <w:r w:rsidRPr="00382A07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Пометка «</w:t>
      </w:r>
      <w:r w:rsidRPr="00382A07">
        <w:rPr>
          <w:bCs w:val="0"/>
          <w:sz w:val="24"/>
          <w:szCs w:val="24"/>
        </w:rPr>
        <w:t xml:space="preserve"> Соглашение о неустойке</w:t>
      </w:r>
      <w:r w:rsidRPr="00382A07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1.1.1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</w:t>
      </w:r>
      <w:r w:rsidRPr="00B03BF3">
        <w:rPr>
          <w:sz w:val="24"/>
          <w:szCs w:val="24"/>
        </w:rPr>
        <w:t xml:space="preserve">предоставление соглашения о неустойке, и повлечет за собой последствия, указанные в п. </w:t>
      </w:r>
      <w:r w:rsidR="0015384A" w:rsidRPr="00B03BF3">
        <w:fldChar w:fldCharType="begin"/>
      </w:r>
      <w:r w:rsidR="0015384A" w:rsidRPr="00B03BF3">
        <w:rPr>
          <w:sz w:val="24"/>
          <w:szCs w:val="24"/>
        </w:rPr>
        <w:instrText xml:space="preserve"> REF _Ref518909846 \r \h </w:instrText>
      </w:r>
      <w:r w:rsidR="0015384A" w:rsidRPr="00B03BF3">
        <w:instrText xml:space="preserve"> \* MERGEFORMAT </w:instrText>
      </w:r>
      <w:r w:rsidR="0015384A" w:rsidRPr="00B03BF3">
        <w:fldChar w:fldCharType="separate"/>
      </w:r>
      <w:r w:rsidR="0015384A" w:rsidRPr="00B03BF3">
        <w:rPr>
          <w:sz w:val="24"/>
          <w:szCs w:val="24"/>
        </w:rPr>
        <w:t>3.3.14.6</w:t>
      </w:r>
      <w:r w:rsidR="0015384A" w:rsidRPr="00B03BF3">
        <w:fldChar w:fldCharType="end"/>
      </w:r>
      <w:r w:rsidRPr="00B03BF3">
        <w:rPr>
          <w:sz w:val="24"/>
          <w:szCs w:val="24"/>
        </w:rPr>
        <w:t xml:space="preserve"> настоящей</w:t>
      </w:r>
      <w:r w:rsidRPr="00DB5A15">
        <w:rPr>
          <w:sz w:val="24"/>
          <w:szCs w:val="24"/>
        </w:rPr>
        <w:t xml:space="preserve">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454" w:name="_Ref442263553"/>
      <w:bookmarkStart w:id="455" w:name="_Ref44218862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454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 В случае</w:t>
      </w:r>
      <w:proofErr w:type="gramStart"/>
      <w:r w:rsidRPr="00DB5A15">
        <w:rPr>
          <w:szCs w:val="24"/>
        </w:rPr>
        <w:t>,</w:t>
      </w:r>
      <w:proofErr w:type="gramEnd"/>
      <w:r w:rsidRPr="00DB5A15">
        <w:rPr>
          <w:szCs w:val="24"/>
        </w:rPr>
        <w:t xml:space="preserve">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 xml:space="preserve">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DB5A15">
        <w:rPr>
          <w:szCs w:val="24"/>
        </w:rPr>
        <w:t>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</w:t>
      </w:r>
      <w:proofErr w:type="gramEnd"/>
      <w:r w:rsidRPr="00DB5A15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DB5A15">
        <w:rPr>
          <w:szCs w:val="24"/>
        </w:rPr>
        <w:t>дств пр</w:t>
      </w:r>
      <w:proofErr w:type="gramEnd"/>
      <w:r w:rsidRPr="00DB5A15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</w:t>
      </w:r>
      <w:r w:rsidRPr="00DB5A15">
        <w:rPr>
          <w:rFonts w:eastAsia="Calibri"/>
          <w:szCs w:val="24"/>
          <w:lang w:eastAsia="en-US"/>
        </w:rPr>
        <w:lastRenderedPageBreak/>
        <w:t xml:space="preserve">обеспечения Заявки, вместе с Анкетой Участника (п. </w:t>
      </w:r>
      <w:r w:rsidR="00007625">
        <w:fldChar w:fldCharType="begin"/>
      </w:r>
      <w:r w:rsidR="00007625">
        <w:instrText xml:space="preserve"> REF _Ref55335823 \r \h  \* MERGEFORMAT </w:instrText>
      </w:r>
      <w:r w:rsidR="00007625">
        <w:fldChar w:fldCharType="separate"/>
      </w:r>
      <w:r w:rsidR="0000216B" w:rsidRPr="0000216B">
        <w:rPr>
          <w:rFonts w:eastAsia="Calibri"/>
          <w:szCs w:val="24"/>
          <w:lang w:eastAsia="en-US"/>
        </w:rPr>
        <w:t>5.6</w:t>
      </w:r>
      <w:r w:rsidR="00007625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933B68" w:rsidRPr="00A666E0">
        <w:rPr>
          <w:rFonts w:eastAsia="Calibri"/>
          <w:szCs w:val="24"/>
          <w:lang w:eastAsia="en-US"/>
        </w:rPr>
        <w:t xml:space="preserve">ведущему специалисту отдела закупочной деятельности филиала ПАО «МРСК Центра» – «Брянскэнерго» </w:t>
      </w:r>
      <w:r w:rsidR="00933B68">
        <w:rPr>
          <w:rFonts w:eastAsia="Calibri"/>
          <w:szCs w:val="24"/>
          <w:lang w:eastAsia="en-US"/>
        </w:rPr>
        <w:t>Кузнецову Павлу Николаевичу</w:t>
      </w:r>
      <w:r w:rsidR="00933B68" w:rsidRPr="00A666E0">
        <w:rPr>
          <w:rFonts w:eastAsia="Calibri"/>
          <w:szCs w:val="24"/>
          <w:lang w:eastAsia="en-US"/>
        </w:rPr>
        <w:t xml:space="preserve"> - контактный телефон (</w:t>
      </w:r>
      <w:r w:rsidR="00933B68" w:rsidRPr="00D52ED1">
        <w:rPr>
          <w:szCs w:val="24"/>
        </w:rPr>
        <w:t>4832) 67-23-68</w:t>
      </w:r>
      <w:r w:rsidR="00933B68" w:rsidRPr="00A666E0">
        <w:rPr>
          <w:rFonts w:eastAsia="Calibri"/>
          <w:szCs w:val="24"/>
          <w:lang w:eastAsia="en-US"/>
        </w:rPr>
        <w:t>, адрес</w:t>
      </w:r>
      <w:proofErr w:type="gramEnd"/>
      <w:r w:rsidR="00933B68" w:rsidRPr="00A666E0">
        <w:rPr>
          <w:rFonts w:eastAsia="Calibri"/>
          <w:szCs w:val="24"/>
          <w:lang w:eastAsia="en-US"/>
        </w:rPr>
        <w:t xml:space="preserve"> электронной почты: </w:t>
      </w:r>
      <w:hyperlink r:id="rId35" w:history="1">
        <w:r w:rsidR="00933B68" w:rsidRPr="00EE6B30">
          <w:rPr>
            <w:rStyle w:val="a7"/>
            <w:iCs/>
            <w:szCs w:val="24"/>
          </w:rPr>
          <w:t>Kuznetsov.PN@mrsk-1.ru</w:t>
        </w:r>
      </w:hyperlink>
      <w:r w:rsidRPr="00DB5A15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DB5A15">
        <w:rPr>
          <w:szCs w:val="24"/>
        </w:rPr>
        <w:t xml:space="preserve">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456" w:name="_Ref468973820"/>
      <w:r w:rsidRPr="00DB5A15">
        <w:rPr>
          <w:rFonts w:eastAsia="Calibri"/>
          <w:szCs w:val="24"/>
          <w:lang w:eastAsia="en-US"/>
        </w:rPr>
        <w:t>Реквизиты</w:t>
      </w:r>
      <w:r w:rsidRPr="00DB5A15">
        <w:rPr>
          <w:szCs w:val="24"/>
        </w:rPr>
        <w:t xml:space="preserve"> Заказчика для перечисления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обязательств, связанных с участием в Запросе предложений и подачей Заявки:</w:t>
      </w:r>
      <w:bookmarkEnd w:id="456"/>
    </w:p>
    <w:p w:rsidR="00933B68" w:rsidRPr="00A666E0" w:rsidRDefault="00933B68" w:rsidP="00933B68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Получатель платежа</w:t>
      </w:r>
      <w:r w:rsidRPr="00A666E0">
        <w:rPr>
          <w:sz w:val="24"/>
          <w:szCs w:val="24"/>
          <w:u w:val="single"/>
        </w:rPr>
        <w:t xml:space="preserve"> Публичное акционерное общество «Межрегиональная распределительная сетевая компания Центра»</w:t>
      </w:r>
      <w:r w:rsidRPr="00A666E0">
        <w:t xml:space="preserve"> </w:t>
      </w:r>
      <w:r>
        <w:t>(</w:t>
      </w:r>
      <w:r w:rsidRPr="00A666E0">
        <w:rPr>
          <w:sz w:val="24"/>
          <w:szCs w:val="24"/>
          <w:u w:val="single"/>
        </w:rPr>
        <w:t>филиал «Брянскэнерго»</w:t>
      </w:r>
      <w:r>
        <w:rPr>
          <w:sz w:val="24"/>
          <w:szCs w:val="24"/>
          <w:u w:val="single"/>
        </w:rPr>
        <w:t>):</w:t>
      </w:r>
    </w:p>
    <w:p w:rsidR="00933B68" w:rsidRPr="00A666E0" w:rsidRDefault="00933B68" w:rsidP="00933B68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127" w:firstLine="0"/>
        <w:rPr>
          <w:sz w:val="24"/>
          <w:szCs w:val="24"/>
        </w:rPr>
      </w:pPr>
      <w:r w:rsidRPr="00A666E0">
        <w:rPr>
          <w:sz w:val="24"/>
          <w:szCs w:val="24"/>
        </w:rPr>
        <w:t xml:space="preserve">ИНН/КПП: </w:t>
      </w:r>
      <w:r w:rsidRPr="00F91AED">
        <w:rPr>
          <w:sz w:val="24"/>
          <w:szCs w:val="24"/>
        </w:rPr>
        <w:t>6901067107/325743001</w:t>
      </w:r>
      <w:r w:rsidRPr="00A666E0">
        <w:rPr>
          <w:sz w:val="24"/>
          <w:szCs w:val="24"/>
        </w:rPr>
        <w:t>,</w:t>
      </w:r>
    </w:p>
    <w:p w:rsidR="00933B68" w:rsidRDefault="00933B68" w:rsidP="00933B68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  <w:rPr>
          <w:sz w:val="24"/>
          <w:szCs w:val="24"/>
        </w:rPr>
      </w:pPr>
      <w:proofErr w:type="gramStart"/>
      <w:r w:rsidRPr="00A666E0">
        <w:rPr>
          <w:sz w:val="24"/>
          <w:szCs w:val="24"/>
        </w:rPr>
        <w:t>р</w:t>
      </w:r>
      <w:proofErr w:type="gramEnd"/>
      <w:r w:rsidRPr="00A666E0">
        <w:rPr>
          <w:sz w:val="24"/>
          <w:szCs w:val="24"/>
        </w:rPr>
        <w:t xml:space="preserve">/с: </w:t>
      </w:r>
      <w:r w:rsidRPr="00F91AED">
        <w:rPr>
          <w:sz w:val="24"/>
          <w:szCs w:val="24"/>
        </w:rPr>
        <w:t>40702810408000010158</w:t>
      </w:r>
      <w:r w:rsidRPr="00A666E0">
        <w:rPr>
          <w:sz w:val="24"/>
          <w:szCs w:val="24"/>
        </w:rPr>
        <w:t xml:space="preserve"> </w:t>
      </w:r>
    </w:p>
    <w:p w:rsidR="00933B68" w:rsidRPr="00A666E0" w:rsidRDefault="00933B68" w:rsidP="00933B68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</w:pPr>
      <w:r w:rsidRPr="00A666E0">
        <w:rPr>
          <w:sz w:val="24"/>
          <w:szCs w:val="24"/>
        </w:rPr>
        <w:t xml:space="preserve">Банк: </w:t>
      </w:r>
      <w:r w:rsidRPr="00F91AED">
        <w:rPr>
          <w:sz w:val="24"/>
          <w:szCs w:val="24"/>
        </w:rPr>
        <w:t>БРЯНСКОЕ ОТДЕЛЕНИЕ N8605 ПАО СБЕРБАНК Г. БРЯНСК</w:t>
      </w:r>
      <w:r w:rsidRPr="00A666E0">
        <w:rPr>
          <w:sz w:val="24"/>
          <w:szCs w:val="24"/>
        </w:rPr>
        <w:t>,</w:t>
      </w:r>
    </w:p>
    <w:p w:rsidR="00933B68" w:rsidRPr="00413D86" w:rsidRDefault="00933B68" w:rsidP="00933B68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  <w:rPr>
          <w:sz w:val="24"/>
          <w:szCs w:val="24"/>
        </w:rPr>
      </w:pPr>
      <w:r w:rsidRPr="00A666E0">
        <w:rPr>
          <w:sz w:val="24"/>
          <w:szCs w:val="24"/>
        </w:rPr>
        <w:t>БИК: 041501601, к</w:t>
      </w:r>
      <w:r>
        <w:rPr>
          <w:sz w:val="24"/>
          <w:szCs w:val="24"/>
        </w:rPr>
        <w:t>/с: 30101810400000000601.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15384A" w:rsidRPr="00B03BF3" w:rsidRDefault="0015384A" w:rsidP="0015384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457" w:name="_Ref467569911"/>
      <w:r w:rsidRPr="00B03BF3">
        <w:rPr>
          <w:sz w:val="24"/>
          <w:szCs w:val="24"/>
        </w:rPr>
        <w:t>Участник закупки утрачивает обеспечение в случаях: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уклонение или отказ участника закупки от заключения договора;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proofErr w:type="spellStart"/>
      <w:r w:rsidRPr="00B03BF3">
        <w:rPr>
          <w:sz w:val="24"/>
          <w:szCs w:val="24"/>
        </w:rPr>
        <w:t>непредоставление</w:t>
      </w:r>
      <w:proofErr w:type="spellEnd"/>
      <w:r w:rsidRPr="00B03BF3">
        <w:rPr>
          <w:sz w:val="24"/>
          <w:szCs w:val="24"/>
        </w:rPr>
        <w:t xml:space="preserve">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458" w:name="_Ref518909846"/>
      <w:r w:rsidRPr="00B03BF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</w:t>
      </w:r>
      <w:r w:rsidRPr="00DB5A15">
        <w:rPr>
          <w:sz w:val="24"/>
          <w:szCs w:val="24"/>
        </w:rPr>
        <w:t xml:space="preserve"> содержания обеспечения обязатель</w:t>
      </w:r>
      <w:proofErr w:type="gramStart"/>
      <w:r w:rsidRPr="00DB5A15">
        <w:rPr>
          <w:sz w:val="24"/>
          <w:szCs w:val="24"/>
        </w:rPr>
        <w:t>ств тр</w:t>
      </w:r>
      <w:proofErr w:type="gramEnd"/>
      <w:r w:rsidRPr="00DB5A15">
        <w:rPr>
          <w:sz w:val="24"/>
          <w:szCs w:val="24"/>
        </w:rPr>
        <w:t>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455"/>
      <w:bookmarkEnd w:id="457"/>
      <w:bookmarkEnd w:id="458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459" w:name="_Ref305973214"/>
      <w:bookmarkStart w:id="460" w:name="_Toc498588893"/>
      <w:r w:rsidRPr="00382A07">
        <w:lastRenderedPageBreak/>
        <w:t>Подача Заявок и их прием</w:t>
      </w:r>
      <w:bookmarkStart w:id="461" w:name="_Ref56229451"/>
      <w:bookmarkEnd w:id="431"/>
      <w:bookmarkEnd w:id="459"/>
      <w:bookmarkEnd w:id="460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62" w:name="_Toc439323707"/>
      <w:bookmarkStart w:id="463" w:name="_Toc440357105"/>
      <w:bookmarkStart w:id="464" w:name="_Toc440359660"/>
      <w:bookmarkStart w:id="465" w:name="_Toc440632123"/>
      <w:bookmarkStart w:id="466" w:name="_Toc440875944"/>
      <w:bookmarkStart w:id="467" w:name="_Toc441130972"/>
      <w:bookmarkStart w:id="468" w:name="_Toc447269787"/>
      <w:bookmarkStart w:id="469" w:name="_Toc464120609"/>
      <w:bookmarkStart w:id="470" w:name="_Toc466970529"/>
      <w:bookmarkStart w:id="471" w:name="_Toc468462442"/>
      <w:bookmarkStart w:id="472" w:name="_Toc469482035"/>
      <w:bookmarkStart w:id="473" w:name="_Toc472411809"/>
      <w:bookmarkStart w:id="474" w:name="_Toc498588894"/>
      <w:r w:rsidRPr="00382A07">
        <w:rPr>
          <w:szCs w:val="24"/>
        </w:rPr>
        <w:t>Подача Заявок через ЭТП</w:t>
      </w:r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5436EC" w:rsidRPr="00382A07">
        <w:rPr>
          <w:bCs w:val="0"/>
          <w:sz w:val="24"/>
          <w:szCs w:val="24"/>
        </w:rPr>
        <w:t>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382A07">
        <w:rPr>
          <w:bCs w:val="0"/>
          <w:sz w:val="24"/>
          <w:szCs w:val="24"/>
        </w:rPr>
        <w:t>pdf</w:t>
      </w:r>
      <w:proofErr w:type="spellEnd"/>
      <w:r w:rsidRPr="00382A07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382A07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75" w:name="_Ref440289953"/>
      <w:r w:rsidRPr="00382A07">
        <w:rPr>
          <w:bCs w:val="0"/>
          <w:sz w:val="24"/>
          <w:szCs w:val="24"/>
        </w:rPr>
        <w:t>Заяв</w:t>
      </w:r>
      <w:r w:rsidRPr="00933B68">
        <w:rPr>
          <w:bCs w:val="0"/>
          <w:sz w:val="24"/>
          <w:szCs w:val="24"/>
        </w:rPr>
        <w:t>к</w:t>
      </w:r>
      <w:r w:rsidR="00717F60" w:rsidRPr="00933B68">
        <w:rPr>
          <w:bCs w:val="0"/>
          <w:sz w:val="24"/>
          <w:szCs w:val="24"/>
        </w:rPr>
        <w:t xml:space="preserve">и на ЭТП могут быть поданы до </w:t>
      </w:r>
      <w:r w:rsidR="002B5044" w:rsidRPr="00933B68">
        <w:rPr>
          <w:b/>
          <w:bCs w:val="0"/>
          <w:sz w:val="24"/>
          <w:szCs w:val="24"/>
        </w:rPr>
        <w:t xml:space="preserve">12 часов 00 минут </w:t>
      </w:r>
      <w:r w:rsidR="00933B68" w:rsidRPr="00933B68">
        <w:rPr>
          <w:b/>
          <w:bCs w:val="0"/>
          <w:sz w:val="24"/>
          <w:szCs w:val="24"/>
        </w:rPr>
        <w:t>«</w:t>
      </w:r>
      <w:r w:rsidR="005818B2" w:rsidRPr="00933B68">
        <w:rPr>
          <w:b/>
          <w:bCs w:val="0"/>
          <w:sz w:val="24"/>
          <w:szCs w:val="24"/>
        </w:rPr>
        <w:t>3</w:t>
      </w:r>
      <w:r w:rsidR="00933B68" w:rsidRPr="00933B68">
        <w:rPr>
          <w:b/>
          <w:bCs w:val="0"/>
          <w:sz w:val="24"/>
          <w:szCs w:val="24"/>
        </w:rPr>
        <w:t>0»</w:t>
      </w:r>
      <w:r w:rsidR="002B5044" w:rsidRPr="00933B68">
        <w:rPr>
          <w:b/>
          <w:bCs w:val="0"/>
          <w:sz w:val="24"/>
          <w:szCs w:val="24"/>
        </w:rPr>
        <w:t xml:space="preserve"> </w:t>
      </w:r>
      <w:r w:rsidR="00933B68" w:rsidRPr="00933B68">
        <w:rPr>
          <w:b/>
          <w:bCs w:val="0"/>
          <w:sz w:val="24"/>
          <w:szCs w:val="24"/>
        </w:rPr>
        <w:t>июля</w:t>
      </w:r>
      <w:r w:rsidR="002B5044" w:rsidRPr="00933B68">
        <w:rPr>
          <w:b/>
          <w:bCs w:val="0"/>
          <w:sz w:val="24"/>
          <w:szCs w:val="24"/>
        </w:rPr>
        <w:t xml:space="preserve"> </w:t>
      </w:r>
      <w:r w:rsidR="0042517C" w:rsidRPr="00933B68">
        <w:rPr>
          <w:b/>
          <w:bCs w:val="0"/>
          <w:sz w:val="24"/>
          <w:szCs w:val="24"/>
        </w:rPr>
        <w:t>2018</w:t>
      </w:r>
      <w:r w:rsidR="002B5044" w:rsidRPr="00933B68">
        <w:rPr>
          <w:b/>
          <w:bCs w:val="0"/>
          <w:sz w:val="24"/>
          <w:szCs w:val="24"/>
        </w:rPr>
        <w:t xml:space="preserve"> года</w:t>
      </w:r>
      <w:r w:rsidR="00BC2634" w:rsidRPr="00933B68">
        <w:rPr>
          <w:b/>
          <w:bCs w:val="0"/>
          <w:sz w:val="24"/>
          <w:szCs w:val="24"/>
        </w:rPr>
        <w:t xml:space="preserve">, </w:t>
      </w:r>
      <w:r w:rsidR="00BC2634" w:rsidRPr="00933B68">
        <w:rPr>
          <w:bCs w:val="0"/>
          <w:sz w:val="24"/>
          <w:szCs w:val="24"/>
        </w:rPr>
        <w:t>при этом предложенная</w:t>
      </w:r>
      <w:r w:rsidR="00BC2634" w:rsidRPr="00382A07">
        <w:rPr>
          <w:bCs w:val="0"/>
          <w:sz w:val="24"/>
          <w:szCs w:val="24"/>
        </w:rPr>
        <w:t xml:space="preserve"> Участником в Письме о подаче оферты </w:t>
      </w:r>
      <w:r w:rsidR="00BC2634" w:rsidRPr="00382A07">
        <w:rPr>
          <w:bCs w:val="0"/>
          <w:spacing w:val="-2"/>
          <w:sz w:val="24"/>
          <w:szCs w:val="24"/>
        </w:rPr>
        <w:t>(под</w:t>
      </w:r>
      <w:r w:rsidR="00BC2634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</w:t>
      </w:r>
      <w:r w:rsidR="00007625">
        <w:fldChar w:fldCharType="end"/>
      </w:r>
      <w:r w:rsidR="00BC2634" w:rsidRPr="00382A07">
        <w:rPr>
          <w:bCs w:val="0"/>
          <w:sz w:val="24"/>
          <w:szCs w:val="24"/>
          <w:lang w:eastAsia="ru-RU"/>
        </w:rPr>
        <w:t>)</w:t>
      </w:r>
      <w:r w:rsidR="00BC2634" w:rsidRPr="00382A07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382A07">
        <w:rPr>
          <w:bCs w:val="0"/>
          <w:i/>
          <w:sz w:val="24"/>
          <w:szCs w:val="24"/>
        </w:rPr>
        <w:t>.</w:t>
      </w:r>
      <w:bookmarkEnd w:id="475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76" w:name="_Ref115077798"/>
      <w:bookmarkStart w:id="477" w:name="_Toc439323708"/>
      <w:bookmarkStart w:id="478" w:name="_Toc440357106"/>
      <w:bookmarkStart w:id="479" w:name="_Toc440359661"/>
      <w:bookmarkStart w:id="480" w:name="_Toc440632124"/>
      <w:bookmarkStart w:id="481" w:name="_Toc440875945"/>
      <w:bookmarkStart w:id="482" w:name="_Toc441130973"/>
      <w:bookmarkStart w:id="483" w:name="_Toc447269788"/>
      <w:r w:rsidRPr="00382A07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4" w:name="_Toc464120610"/>
      <w:bookmarkStart w:id="485" w:name="_Toc466970530"/>
      <w:bookmarkStart w:id="486" w:name="_Toc468462443"/>
      <w:bookmarkStart w:id="487" w:name="_Toc469482036"/>
      <w:bookmarkStart w:id="488" w:name="_Toc472411810"/>
      <w:bookmarkStart w:id="489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</w:p>
    <w:bookmarkEnd w:id="461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90" w:name="_Ref303683883"/>
      <w:bookmarkStart w:id="491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490"/>
      <w:bookmarkEnd w:id="491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92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93" w:name="_Ref468199992"/>
      <w:bookmarkStart w:id="494" w:name="_Ref468200102"/>
      <w:bookmarkStart w:id="495" w:name="_Toc498588897"/>
      <w:r w:rsidRPr="00382A07">
        <w:t>Оценка Заявок и проведение переговоров</w:t>
      </w:r>
      <w:bookmarkEnd w:id="492"/>
      <w:bookmarkEnd w:id="493"/>
      <w:bookmarkEnd w:id="494"/>
      <w:bookmarkEnd w:id="495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96" w:name="_Toc439323711"/>
      <w:bookmarkStart w:id="497" w:name="_Toc440357109"/>
      <w:bookmarkStart w:id="498" w:name="_Toc440359664"/>
      <w:bookmarkStart w:id="499" w:name="_Toc440632127"/>
      <w:bookmarkStart w:id="500" w:name="_Toc440875948"/>
      <w:bookmarkStart w:id="501" w:name="_Toc441130976"/>
      <w:bookmarkStart w:id="502" w:name="_Toc447269791"/>
      <w:bookmarkStart w:id="503" w:name="_Toc464120613"/>
      <w:bookmarkStart w:id="504" w:name="_Toc466970533"/>
      <w:bookmarkStart w:id="505" w:name="_Toc468462446"/>
      <w:bookmarkStart w:id="506" w:name="_Toc469482039"/>
      <w:bookmarkStart w:id="507" w:name="_Toc472411813"/>
      <w:bookmarkStart w:id="508" w:name="_Toc498588898"/>
      <w:r w:rsidRPr="00382A07">
        <w:rPr>
          <w:szCs w:val="24"/>
        </w:rPr>
        <w:t>Общие положения</w:t>
      </w:r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9" w:name="_Ref93089454"/>
      <w:bookmarkStart w:id="510" w:name="_Toc439323712"/>
      <w:bookmarkStart w:id="511" w:name="_Toc440357110"/>
      <w:bookmarkStart w:id="512" w:name="_Toc440359665"/>
      <w:bookmarkStart w:id="513" w:name="_Toc440632128"/>
      <w:bookmarkStart w:id="514" w:name="_Toc440875949"/>
      <w:bookmarkStart w:id="515" w:name="_Toc441130977"/>
      <w:bookmarkStart w:id="516" w:name="_Toc447269792"/>
      <w:bookmarkStart w:id="517" w:name="_Toc464120614"/>
      <w:bookmarkStart w:id="518" w:name="_Toc466970534"/>
      <w:bookmarkStart w:id="519" w:name="_Toc468462447"/>
      <w:bookmarkStart w:id="520" w:name="_Toc469482040"/>
      <w:bookmarkStart w:id="521" w:name="_Toc472411814"/>
      <w:bookmarkStart w:id="522" w:name="_Toc498588899"/>
      <w:r w:rsidRPr="00382A07">
        <w:rPr>
          <w:szCs w:val="24"/>
        </w:rPr>
        <w:t>Отборочная стадия</w:t>
      </w:r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382A07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23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24" w:name="_Ref55307002"/>
      <w:r w:rsidRPr="00382A07">
        <w:rPr>
          <w:sz w:val="24"/>
          <w:szCs w:val="24"/>
        </w:rPr>
        <w:lastRenderedPageBreak/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523"/>
      <w:bookmarkEnd w:id="524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382A07">
        <w:rPr>
          <w:sz w:val="24"/>
          <w:szCs w:val="24"/>
        </w:rPr>
        <w:t>числе</w:t>
      </w:r>
      <w:proofErr w:type="gramEnd"/>
      <w:r w:rsidRPr="00382A07">
        <w:rPr>
          <w:sz w:val="24"/>
          <w:szCs w:val="24"/>
        </w:rPr>
        <w:t xml:space="preserve"> если Участник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 xml:space="preserve">. </w:t>
      </w:r>
      <w:r w:rsidRPr="009073D3">
        <w:rPr>
          <w:sz w:val="24"/>
          <w:szCs w:val="24"/>
        </w:rPr>
        <w:t xml:space="preserve">один или несколько членов Коллективного участника) не предоставил </w:t>
      </w:r>
      <w:r w:rsidR="009073D3"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 xml:space="preserve"> (подраздел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_Ref444179578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5.10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F47C29">
        <w:rPr>
          <w:sz w:val="24"/>
          <w:szCs w:val="24"/>
        </w:rPr>
        <w:t xml:space="preserve"> </w:t>
      </w:r>
      <w:r w:rsidR="00F47C29" w:rsidRPr="009C7028">
        <w:rPr>
          <w:sz w:val="24"/>
          <w:szCs w:val="24"/>
        </w:rPr>
        <w:t>или представил недостоверные сведения о стране происхождения товара, указанного в заявке на участие в закупке</w:t>
      </w:r>
      <w:r w:rsidRPr="00382A07">
        <w:rPr>
          <w:sz w:val="24"/>
          <w:szCs w:val="24"/>
        </w:rPr>
        <w:t xml:space="preserve">; 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0E09E6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содержат всех необходимых документов, требуемых </w:t>
      </w:r>
      <w:r w:rsidRPr="000E09E6">
        <w:rPr>
          <w:sz w:val="24"/>
          <w:szCs w:val="24"/>
        </w:rPr>
        <w:t>настоящей Документацией</w:t>
      </w:r>
      <w:r w:rsidR="00C138CC" w:rsidRPr="000E09E6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382A07">
        <w:rPr>
          <w:sz w:val="24"/>
          <w:szCs w:val="24"/>
        </w:rPr>
        <w:t xml:space="preserve"> согласился Участник;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  <w:proofErr w:type="gramEnd"/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25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525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26" w:name="_Ref303670674"/>
      <w:bookmarkStart w:id="527" w:name="_Toc439323713"/>
      <w:bookmarkStart w:id="528" w:name="_Toc440357111"/>
      <w:bookmarkStart w:id="529" w:name="_Toc440359666"/>
      <w:bookmarkStart w:id="530" w:name="_Toc440632129"/>
      <w:bookmarkStart w:id="531" w:name="_Toc440875950"/>
      <w:bookmarkStart w:id="532" w:name="_Toc441130978"/>
      <w:bookmarkStart w:id="533" w:name="_Toc447269793"/>
      <w:bookmarkStart w:id="534" w:name="_Toc464120615"/>
      <w:bookmarkStart w:id="535" w:name="_Toc466970535"/>
      <w:bookmarkStart w:id="536" w:name="_Toc468462448"/>
      <w:bookmarkStart w:id="537" w:name="_Toc469482041"/>
      <w:bookmarkStart w:id="538" w:name="_Toc472411815"/>
      <w:bookmarkStart w:id="539" w:name="_Toc498588900"/>
      <w:r w:rsidRPr="00382A07">
        <w:rPr>
          <w:szCs w:val="24"/>
        </w:rPr>
        <w:t>Проведение переговоров</w:t>
      </w:r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0" w:name="_Ref306138385"/>
      <w:bookmarkStart w:id="541" w:name="_Toc439323714"/>
      <w:bookmarkStart w:id="542" w:name="_Toc440357112"/>
      <w:bookmarkStart w:id="543" w:name="_Toc440359667"/>
      <w:bookmarkStart w:id="544" w:name="_Toc440632130"/>
      <w:bookmarkStart w:id="545" w:name="_Toc440875951"/>
      <w:bookmarkStart w:id="546" w:name="_Toc441130979"/>
      <w:bookmarkStart w:id="547" w:name="_Toc447269794"/>
      <w:bookmarkStart w:id="548" w:name="_Toc464120616"/>
      <w:bookmarkStart w:id="549" w:name="_Toc466970536"/>
      <w:bookmarkStart w:id="550" w:name="_Toc468462449"/>
      <w:bookmarkStart w:id="551" w:name="_Toc469482042"/>
      <w:bookmarkStart w:id="552" w:name="_Toc472411816"/>
      <w:bookmarkStart w:id="553" w:name="_Toc498588901"/>
      <w:r w:rsidRPr="00382A07">
        <w:rPr>
          <w:szCs w:val="24"/>
        </w:rPr>
        <w:t>Оценочная стадия</w:t>
      </w:r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 xml:space="preserve">ы изложены </w:t>
      </w:r>
      <w:r w:rsidR="00D275BB" w:rsidRPr="001018D6">
        <w:rPr>
          <w:sz w:val="24"/>
          <w:szCs w:val="24"/>
        </w:rPr>
        <w:lastRenderedPageBreak/>
        <w:t>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554" w:name="_Ref303250967"/>
      <w:bookmarkStart w:id="555" w:name="_Toc305697378"/>
      <w:bookmarkStart w:id="556" w:name="_Toc498588902"/>
      <w:bookmarkStart w:id="557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554"/>
      <w:bookmarkEnd w:id="555"/>
      <w:bookmarkEnd w:id="556"/>
      <w:r w:rsidRPr="00382A07">
        <w:t xml:space="preserve"> </w:t>
      </w:r>
    </w:p>
    <w:bookmarkEnd w:id="557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58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558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59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559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00216B" w:rsidRPr="0000216B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00216B" w:rsidRPr="0000216B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00216B" w:rsidRPr="0000216B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60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560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561" w:name="_Ref465850064"/>
      <w:r w:rsidRPr="00382A07">
        <w:rPr>
          <w:sz w:val="24"/>
          <w:szCs w:val="24"/>
        </w:rPr>
        <w:lastRenderedPageBreak/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561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</w:t>
      </w:r>
      <w:proofErr w:type="gramStart"/>
      <w:r w:rsidRPr="00991C07">
        <w:rPr>
          <w:sz w:val="24"/>
          <w:szCs w:val="24"/>
        </w:rPr>
        <w:t>предоставляет документы</w:t>
      </w:r>
      <w:proofErr w:type="gramEnd"/>
      <w:r w:rsidRPr="00991C07">
        <w:rPr>
          <w:sz w:val="24"/>
          <w:szCs w:val="24"/>
        </w:rPr>
        <w:t xml:space="preserve">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562" w:name="_Ref471821960"/>
      <w:bookmarkStart w:id="563" w:name="_Toc471986593"/>
      <w:bookmarkStart w:id="564" w:name="_Toc472409204"/>
      <w:bookmarkStart w:id="565" w:name="_Toc498588903"/>
      <w:bookmarkStart w:id="566" w:name="_Ref303681924"/>
      <w:bookmarkStart w:id="567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562"/>
      <w:bookmarkEnd w:id="563"/>
      <w:bookmarkEnd w:id="564"/>
      <w:bookmarkEnd w:id="565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1018D6">
        <w:rPr>
          <w:sz w:val="24"/>
          <w:szCs w:val="24"/>
        </w:rPr>
        <w:t xml:space="preserve"> требований п. 4.5.1 </w:t>
      </w:r>
      <w:r w:rsidRPr="001018D6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1018D6">
        <w:rPr>
          <w:bCs w:val="0"/>
          <w:sz w:val="24"/>
          <w:szCs w:val="24"/>
        </w:rPr>
        <w:t>Россети</w:t>
      </w:r>
      <w:proofErr w:type="spellEnd"/>
      <w:r w:rsidRPr="001018D6">
        <w:rPr>
          <w:bCs w:val="0"/>
          <w:sz w:val="24"/>
          <w:szCs w:val="24"/>
        </w:rPr>
        <w:t xml:space="preserve">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1018D6">
        <w:rPr>
          <w:sz w:val="24"/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</w:t>
      </w:r>
      <w:r w:rsidRPr="001018D6">
        <w:rPr>
          <w:sz w:val="24"/>
          <w:szCs w:val="24"/>
        </w:rPr>
        <w:lastRenderedPageBreak/>
        <w:t>мая 2014 г. национальный режим предоставляется продукции стран-участниц указанных международных соглашений.</w:t>
      </w:r>
    </w:p>
    <w:p w:rsidR="00031513" w:rsidRPr="00933B68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proofErr w:type="gramStart"/>
      <w:r w:rsidRPr="001018D6">
        <w:rPr>
          <w:i/>
          <w:sz w:val="24"/>
          <w:szCs w:val="24"/>
          <w:lang w:val="en-US"/>
        </w:rPr>
        <w:t>k</w:t>
      </w:r>
      <w:proofErr w:type="gramEnd"/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=0,85, иначе </w:t>
      </w:r>
      <w:r w:rsidRPr="001018D6">
        <w:rPr>
          <w:i/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=1,0), при этом Договор заключается по цене Договора, предложенной </w:t>
      </w:r>
      <w:r w:rsidRPr="00933B68">
        <w:rPr>
          <w:sz w:val="24"/>
          <w:szCs w:val="24"/>
        </w:rPr>
        <w:t>Участником в Заявке (методика оценки изложена в Приложении №3 к настоящей Документации).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>Приоритет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>
        <w:fldChar w:fldCharType="begin"/>
      </w:r>
      <w:r w:rsidR="00007625">
        <w:instrText xml:space="preserve"> REF _Ref303251044 \r \h  \* MERGEFORMAT </w:instrText>
      </w:r>
      <w:r w:rsidR="00007625">
        <w:fldChar w:fldCharType="separate"/>
      </w:r>
      <w:r w:rsidR="0000216B" w:rsidRPr="0000216B">
        <w:rPr>
          <w:rFonts w:ascii="Times New Roman" w:hAnsi="Times New Roman" w:cs="Times New Roman"/>
          <w:sz w:val="24"/>
          <w:szCs w:val="24"/>
        </w:rPr>
        <w:t>3.10</w:t>
      </w:r>
      <w:r w:rsidR="00007625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</w:t>
      </w:r>
      <w:proofErr w:type="spellStart"/>
      <w:proofErr w:type="gram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1018D6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нач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>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 xml:space="preserve"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российского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 xml:space="preserve">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</w:rPr>
        <w:t>Пр</w:t>
      </w:r>
      <w:proofErr w:type="spellEnd"/>
      <w:proofErr w:type="gramEnd"/>
      <w:r w:rsidRPr="001018D6">
        <w:rPr>
          <w:sz w:val="24"/>
          <w:szCs w:val="24"/>
        </w:rPr>
        <w:t xml:space="preserve">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= ∑ 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proofErr w:type="gramStart"/>
      <w:r w:rsidRPr="001018D6">
        <w:rPr>
          <w:i/>
          <w:sz w:val="24"/>
          <w:szCs w:val="24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 xml:space="preserve">. (РФ) – цена единицы продукции российского происхождения по i-той позиции (учитываются позиции, по которым Участник предложил </w:t>
      </w:r>
      <w:r w:rsidRPr="001018D6">
        <w:rPr>
          <w:sz w:val="24"/>
          <w:szCs w:val="24"/>
        </w:rPr>
        <w:lastRenderedPageBreak/>
        <w:t>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proofErr w:type="spellStart"/>
      <w:proofErr w:type="gramStart"/>
      <w:r w:rsidRPr="001018D6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 xml:space="preserve">. (РФ) = </w:t>
      </w:r>
      <w:proofErr w:type="spellStart"/>
      <w:r w:rsidRPr="001018D6">
        <w:rPr>
          <w:sz w:val="24"/>
          <w:szCs w:val="24"/>
          <w:lang w:val="en-US"/>
        </w:rPr>
        <w:t>kf</w:t>
      </w:r>
      <w:proofErr w:type="spellEnd"/>
      <w:r w:rsidRPr="001018D6">
        <w:rPr>
          <w:sz w:val="24"/>
          <w:szCs w:val="24"/>
        </w:rPr>
        <w:t>*Ц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kf</w:t>
      </w:r>
      <w:proofErr w:type="spellEnd"/>
      <w:r w:rsidRPr="001018D6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  <w:lang w:val="en-US"/>
        </w:rPr>
        <w:t>kf</w:t>
      </w:r>
      <w:proofErr w:type="spellEnd"/>
      <w:proofErr w:type="gramEnd"/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68" w:name="_Ref472412060"/>
      <w:bookmarkStart w:id="569" w:name="_Ref472412072"/>
      <w:bookmarkStart w:id="570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566"/>
      <w:bookmarkEnd w:id="567"/>
      <w:bookmarkEnd w:id="568"/>
      <w:bookmarkEnd w:id="569"/>
      <w:bookmarkEnd w:id="570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571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571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382A07">
        <w:rPr>
          <w:bCs w:val="0"/>
          <w:sz w:val="24"/>
          <w:szCs w:val="24"/>
        </w:rPr>
        <w:t>наилучшей</w:t>
      </w:r>
      <w:proofErr w:type="gramEnd"/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 xml:space="preserve">запросе </w:t>
      </w:r>
      <w:r>
        <w:rPr>
          <w:sz w:val="24"/>
          <w:szCs w:val="24"/>
        </w:rPr>
        <w:lastRenderedPageBreak/>
        <w:t>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2" w:name="_Ref303251044"/>
      <w:bookmarkStart w:id="573" w:name="_Toc498588905"/>
      <w:bookmarkStart w:id="574" w:name="_Ref191386295"/>
      <w:r w:rsidRPr="00382A07">
        <w:t xml:space="preserve">Признание запроса предложений </w:t>
      </w:r>
      <w:proofErr w:type="gramStart"/>
      <w:r w:rsidRPr="00382A07">
        <w:t>несостоявшимся</w:t>
      </w:r>
      <w:bookmarkEnd w:id="572"/>
      <w:bookmarkEnd w:id="573"/>
      <w:proofErr w:type="gramEnd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575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575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576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576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577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proofErr w:type="gramStart"/>
      <w:r w:rsidRPr="00382A07">
        <w:rPr>
          <w:bCs w:val="0"/>
          <w:sz w:val="24"/>
          <w:szCs w:val="24"/>
          <w:lang w:eastAsia="ru-RU"/>
        </w:rPr>
        <w:t>,</w:t>
      </w:r>
      <w:proofErr w:type="gramEnd"/>
      <w:r w:rsidRPr="00382A07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577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578" w:name="_Ref465670219"/>
      <w:bookmarkStart w:id="579" w:name="_Toc468441704"/>
      <w:bookmarkStart w:id="580" w:name="_Toc498588906"/>
      <w:bookmarkStart w:id="581" w:name="_Ref303683929"/>
      <w:r w:rsidRPr="004A1A68">
        <w:rPr>
          <w:bCs w:val="0"/>
        </w:rPr>
        <w:t>Антидемпинговые меры</w:t>
      </w:r>
      <w:bookmarkEnd w:id="578"/>
      <w:bookmarkEnd w:id="579"/>
      <w:bookmarkEnd w:id="580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00216B" w:rsidRPr="0000216B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582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582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00216B" w:rsidRPr="0000216B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</w:t>
      </w:r>
      <w:r w:rsidRPr="004A1A68">
        <w:rPr>
          <w:sz w:val="24"/>
          <w:szCs w:val="24"/>
        </w:rPr>
        <w:lastRenderedPageBreak/>
        <w:t>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>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>В случае</w:t>
      </w:r>
      <w:proofErr w:type="gramStart"/>
      <w:r w:rsidRPr="004A1A68">
        <w:rPr>
          <w:sz w:val="24"/>
          <w:szCs w:val="24"/>
        </w:rPr>
        <w:t>,</w:t>
      </w:r>
      <w:proofErr w:type="gramEnd"/>
      <w:r w:rsidRPr="004A1A68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83" w:name="_Ref468462141"/>
      <w:bookmarkStart w:id="584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574"/>
      <w:bookmarkEnd w:id="581"/>
      <w:bookmarkEnd w:id="583"/>
      <w:bookmarkEnd w:id="584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00216B" w:rsidRPr="0000216B" w:rsidRDefault="0000216B" w:rsidP="0000216B">
      <w:pPr>
        <w:widowControl w:val="0"/>
        <w:numPr>
          <w:ilvl w:val="0"/>
          <w:numId w:val="92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proofErr w:type="gramStart"/>
      <w:r w:rsidRPr="0000216B">
        <w:rPr>
          <w:color w:val="000000"/>
          <w:sz w:val="24"/>
          <w:szCs w:val="24"/>
          <w:lang w:eastAsia="ru-RU"/>
        </w:rPr>
        <w:t xml:space="preserve">в текст проекта Договора могут быть внесены уточнения, не влияющие на цену Заявки </w:t>
      </w:r>
      <w:r w:rsidRPr="0000216B">
        <w:rPr>
          <w:bCs w:val="0"/>
          <w:sz w:val="24"/>
          <w:szCs w:val="24"/>
        </w:rPr>
        <w:t xml:space="preserve">Победителя </w:t>
      </w:r>
      <w:r w:rsidRPr="0000216B">
        <w:rPr>
          <w:color w:val="000000"/>
          <w:sz w:val="24"/>
          <w:szCs w:val="24"/>
          <w:lang w:eastAsia="ru-RU"/>
        </w:rPr>
        <w:t>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00216B">
        <w:rPr>
          <w:color w:val="000000"/>
          <w:sz w:val="24"/>
          <w:szCs w:val="24"/>
          <w:lang w:eastAsia="ru-RU"/>
        </w:rPr>
        <w:t xml:space="preserve"> </w:t>
      </w:r>
      <w:proofErr w:type="gramStart"/>
      <w:r w:rsidRPr="0000216B">
        <w:rPr>
          <w:color w:val="000000"/>
          <w:sz w:val="24"/>
          <w:szCs w:val="24"/>
          <w:lang w:eastAsia="ru-RU"/>
        </w:rPr>
        <w:t xml:space="preserve">включение  в договор условий, обусловленных изменениями законодательства или предписаниями органов </w:t>
      </w:r>
      <w:r w:rsidRPr="0000216B">
        <w:rPr>
          <w:color w:val="000000"/>
          <w:sz w:val="24"/>
          <w:szCs w:val="24"/>
          <w:lang w:eastAsia="ru-RU"/>
        </w:rPr>
        <w:lastRenderedPageBreak/>
        <w:t xml:space="preserve">государственной власти, органов местного самоуправления; уточнение любых условий технико-коммерческого предложения </w:t>
      </w:r>
      <w:r w:rsidRPr="0000216B">
        <w:rPr>
          <w:bCs w:val="0"/>
          <w:sz w:val="24"/>
          <w:szCs w:val="24"/>
        </w:rPr>
        <w:t>Победителя</w:t>
      </w:r>
      <w:r w:rsidRPr="0000216B">
        <w:rPr>
          <w:color w:val="000000"/>
          <w:sz w:val="24"/>
          <w:szCs w:val="24"/>
          <w:lang w:eastAsia="ru-RU"/>
        </w:rPr>
        <w:t xml:space="preserve">, не нашедших отражение в Извещении о проведении запроса предложений, настоящей Документации по запросу предложений и Заявке </w:t>
      </w:r>
      <w:r w:rsidRPr="0000216B">
        <w:rPr>
          <w:bCs w:val="0"/>
          <w:sz w:val="24"/>
          <w:szCs w:val="24"/>
        </w:rPr>
        <w:t>Победителя</w:t>
      </w:r>
      <w:r w:rsidRPr="0000216B">
        <w:rPr>
          <w:color w:val="000000"/>
          <w:sz w:val="24"/>
          <w:szCs w:val="24"/>
          <w:lang w:eastAsia="ru-RU"/>
        </w:rPr>
        <w:t xml:space="preserve"> (например, технических характеристик оборудования и т.д.), при условии, что это не изменяет существенные условия договора);</w:t>
      </w:r>
      <w:proofErr w:type="gramEnd"/>
    </w:p>
    <w:p w:rsidR="0000216B" w:rsidRPr="0000216B" w:rsidRDefault="0000216B" w:rsidP="0000216B">
      <w:pPr>
        <w:widowControl w:val="0"/>
        <w:numPr>
          <w:ilvl w:val="0"/>
          <w:numId w:val="92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00216B">
        <w:rPr>
          <w:color w:val="000000"/>
          <w:sz w:val="24"/>
          <w:szCs w:val="24"/>
          <w:lang w:eastAsia="ru-RU"/>
        </w:rPr>
        <w:t xml:space="preserve">на основе Технических требований Документации по запросу предложений и Заявки </w:t>
      </w:r>
      <w:r w:rsidRPr="0000216B">
        <w:rPr>
          <w:bCs w:val="0"/>
          <w:sz w:val="24"/>
          <w:szCs w:val="24"/>
        </w:rPr>
        <w:t>Победителя</w:t>
      </w:r>
      <w:r w:rsidRPr="0000216B">
        <w:rPr>
          <w:color w:val="000000"/>
          <w:sz w:val="24"/>
          <w:szCs w:val="24"/>
          <w:lang w:eastAsia="ru-RU"/>
        </w:rPr>
        <w:t xml:space="preserve"> согласовываются тексты Приложений к Договору.</w:t>
      </w:r>
    </w:p>
    <w:p w:rsidR="00717F60" w:rsidRPr="0000216B" w:rsidRDefault="0000216B" w:rsidP="0000216B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00216B">
        <w:rPr>
          <w:sz w:val="24"/>
          <w:szCs w:val="24"/>
          <w:lang w:eastAsia="ru-RU"/>
        </w:rPr>
        <w:t xml:space="preserve"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</w:t>
      </w:r>
      <w:r w:rsidRPr="0000216B">
        <w:rPr>
          <w:sz w:val="24"/>
          <w:szCs w:val="24"/>
        </w:rPr>
        <w:t>Победителя</w:t>
      </w:r>
      <w:r w:rsidRPr="0000216B">
        <w:rPr>
          <w:sz w:val="24"/>
          <w:szCs w:val="24"/>
          <w:lang w:eastAsia="ru-RU"/>
        </w:rPr>
        <w:t>.</w:t>
      </w:r>
    </w:p>
    <w:p w:rsidR="00717F60" w:rsidRPr="004A1A68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00216B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00216B">
        <w:rPr>
          <w:rStyle w:val="adskobk"/>
          <w:sz w:val="24"/>
          <w:szCs w:val="24"/>
        </w:rPr>
        <w:t>д</w:t>
      </w:r>
      <w:r w:rsidR="00123C70" w:rsidRPr="0000216B">
        <w:rPr>
          <w:rStyle w:val="adskobk"/>
          <w:sz w:val="24"/>
          <w:szCs w:val="24"/>
        </w:rPr>
        <w:t>оговор</w:t>
      </w:r>
      <w:r w:rsidRPr="0000216B">
        <w:rPr>
          <w:rStyle w:val="adskobk"/>
          <w:sz w:val="24"/>
          <w:szCs w:val="24"/>
        </w:rPr>
        <w:t>ных переговоров</w:t>
      </w:r>
      <w:r w:rsidR="00E60F8E" w:rsidRPr="0000216B">
        <w:rPr>
          <w:rStyle w:val="adskobk"/>
          <w:sz w:val="24"/>
          <w:szCs w:val="24"/>
        </w:rPr>
        <w:t>,</w:t>
      </w:r>
      <w:r w:rsidR="00E60F8E" w:rsidRPr="0000216B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A1A68">
        <w:rPr>
          <w:rStyle w:val="adskobk"/>
          <w:i/>
          <w:sz w:val="24"/>
          <w:szCs w:val="24"/>
        </w:rPr>
        <w:t>.</w:t>
      </w:r>
    </w:p>
    <w:p w:rsidR="00717F60" w:rsidRPr="004A1A68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585" w:name="_Ref294695403"/>
      <w:bookmarkStart w:id="586" w:name="_Ref306320315"/>
      <w:proofErr w:type="gramStart"/>
      <w:r w:rsidRPr="00B03BF3">
        <w:rPr>
          <w:sz w:val="24"/>
          <w:szCs w:val="24"/>
        </w:rPr>
        <w:t>Договор</w:t>
      </w:r>
      <w:r w:rsidR="00717F60" w:rsidRPr="00B03BF3">
        <w:rPr>
          <w:sz w:val="24"/>
          <w:szCs w:val="24"/>
        </w:rPr>
        <w:t xml:space="preserve"> между Заказчиком и </w:t>
      </w:r>
      <w:r w:rsidR="009C744E" w:rsidRPr="00B03BF3">
        <w:rPr>
          <w:sz w:val="24"/>
          <w:szCs w:val="24"/>
        </w:rPr>
        <w:t>Участник</w:t>
      </w:r>
      <w:r w:rsidR="0087407B" w:rsidRPr="00B03BF3">
        <w:rPr>
          <w:sz w:val="24"/>
          <w:szCs w:val="24"/>
        </w:rPr>
        <w:t xml:space="preserve">ом, чья </w:t>
      </w:r>
      <w:r w:rsidR="004B5EB3" w:rsidRPr="00B03BF3">
        <w:rPr>
          <w:sz w:val="24"/>
          <w:szCs w:val="24"/>
        </w:rPr>
        <w:t>Заявк</w:t>
      </w:r>
      <w:r w:rsidR="0087407B" w:rsidRPr="00B03BF3">
        <w:rPr>
          <w:sz w:val="24"/>
          <w:szCs w:val="24"/>
        </w:rPr>
        <w:t xml:space="preserve">а признана лучшей, </w:t>
      </w:r>
      <w:r w:rsidR="00717F60" w:rsidRPr="00B03BF3">
        <w:rPr>
          <w:sz w:val="24"/>
          <w:szCs w:val="24"/>
        </w:rPr>
        <w:t xml:space="preserve">подписывается </w:t>
      </w:r>
      <w:r w:rsidR="0015384A" w:rsidRPr="00B03BF3">
        <w:rPr>
          <w:sz w:val="24"/>
          <w:szCs w:val="24"/>
        </w:rPr>
        <w:t>не ранее чем через 10 (десять) дней</w:t>
      </w:r>
      <w:r w:rsidR="0015384A" w:rsidRPr="00B03BF3">
        <w:rPr>
          <w:bCs/>
          <w:sz w:val="24"/>
          <w:szCs w:val="24"/>
        </w:rPr>
        <w:t xml:space="preserve"> и не позднее чем через </w:t>
      </w:r>
      <w:r w:rsidR="0015384A" w:rsidRPr="00B03BF3">
        <w:rPr>
          <w:sz w:val="24"/>
          <w:szCs w:val="24"/>
        </w:rPr>
        <w:t>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="0015384A" w:rsidRPr="00B03BF3">
        <w:rPr>
          <w:color w:val="000000"/>
          <w:sz w:val="24"/>
          <w:szCs w:val="24"/>
        </w:rPr>
        <w:t>.</w:t>
      </w:r>
      <w:proofErr w:type="gramEnd"/>
      <w:r w:rsidR="0015384A" w:rsidRPr="00B03BF3">
        <w:rPr>
          <w:color w:val="000000"/>
          <w:sz w:val="24"/>
          <w:szCs w:val="24"/>
        </w:rPr>
        <w:t xml:space="preserve"> </w:t>
      </w:r>
      <w:r w:rsidR="0015384A" w:rsidRPr="00B03BF3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B03BF3">
        <w:rPr>
          <w:sz w:val="24"/>
          <w:szCs w:val="24"/>
        </w:rPr>
        <w:t xml:space="preserve">. </w:t>
      </w:r>
      <w:proofErr w:type="gramStart"/>
      <w:r w:rsidR="00717F60" w:rsidRPr="00B03BF3">
        <w:rPr>
          <w:sz w:val="24"/>
          <w:szCs w:val="24"/>
        </w:rPr>
        <w:t xml:space="preserve">Для </w:t>
      </w:r>
      <w:r w:rsidR="009C744E" w:rsidRPr="00B03BF3">
        <w:rPr>
          <w:sz w:val="24"/>
          <w:szCs w:val="24"/>
        </w:rPr>
        <w:t>Участник</w:t>
      </w:r>
      <w:r w:rsidR="0087407B" w:rsidRPr="00B03BF3">
        <w:rPr>
          <w:sz w:val="24"/>
          <w:szCs w:val="24"/>
        </w:rPr>
        <w:t xml:space="preserve">а, чья </w:t>
      </w:r>
      <w:r w:rsidR="004B5EB3" w:rsidRPr="00B03BF3">
        <w:rPr>
          <w:sz w:val="24"/>
          <w:szCs w:val="24"/>
        </w:rPr>
        <w:t>Заявк</w:t>
      </w:r>
      <w:r w:rsidR="0087407B" w:rsidRPr="00B03BF3">
        <w:rPr>
          <w:sz w:val="24"/>
          <w:szCs w:val="24"/>
        </w:rPr>
        <w:t xml:space="preserve">а признана лучшей, </w:t>
      </w:r>
      <w:r w:rsidR="00717F60" w:rsidRPr="00B03BF3">
        <w:rPr>
          <w:sz w:val="24"/>
          <w:szCs w:val="24"/>
        </w:rPr>
        <w:t xml:space="preserve">срок для подписания </w:t>
      </w:r>
      <w:r w:rsidRPr="00B03BF3">
        <w:rPr>
          <w:sz w:val="24"/>
          <w:szCs w:val="24"/>
        </w:rPr>
        <w:t>Договор</w:t>
      </w:r>
      <w:r w:rsidR="00717F60" w:rsidRPr="00B03BF3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B03BF3">
        <w:rPr>
          <w:sz w:val="24"/>
          <w:szCs w:val="24"/>
        </w:rPr>
        <w:t>Договор</w:t>
      </w:r>
      <w:r w:rsidR="00717F60" w:rsidRPr="00B03BF3">
        <w:rPr>
          <w:sz w:val="24"/>
          <w:szCs w:val="24"/>
        </w:rPr>
        <w:t>а для подписания, при этом в течение 2 рабочих дней с момента получения от Заказчика соответствующего</w:t>
      </w:r>
      <w:r w:rsidR="00717F60" w:rsidRPr="004A1A68">
        <w:rPr>
          <w:sz w:val="24"/>
          <w:szCs w:val="24"/>
        </w:rPr>
        <w:t xml:space="preserve"> уведомления направить в его адрес оформленные приложения к проекту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а, соответствующие требованиям </w:t>
      </w:r>
      <w:r w:rsidR="007D07A7" w:rsidRPr="004A1A68">
        <w:rPr>
          <w:sz w:val="24"/>
          <w:szCs w:val="24"/>
        </w:rPr>
        <w:t>Д</w:t>
      </w:r>
      <w:r w:rsidR="00717F60" w:rsidRPr="004A1A68">
        <w:rPr>
          <w:sz w:val="24"/>
          <w:szCs w:val="24"/>
        </w:rPr>
        <w:t>окументации</w:t>
      </w:r>
      <w:r w:rsidR="00DF639D" w:rsidRPr="004A1A68">
        <w:rPr>
          <w:sz w:val="24"/>
          <w:szCs w:val="24"/>
        </w:rPr>
        <w:t>.</w:t>
      </w:r>
      <w:bookmarkEnd w:id="585"/>
      <w:bookmarkEnd w:id="586"/>
      <w:r w:rsidR="00717F60" w:rsidRPr="004A1A68">
        <w:rPr>
          <w:sz w:val="24"/>
          <w:szCs w:val="24"/>
        </w:rPr>
        <w:t xml:space="preserve"> 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Условия </w:t>
      </w:r>
      <w:proofErr w:type="gramStart"/>
      <w:r w:rsidRPr="004A1A68">
        <w:rPr>
          <w:sz w:val="24"/>
          <w:szCs w:val="24"/>
        </w:rPr>
        <w:t xml:space="preserve">предоставления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</w:t>
      </w:r>
      <w:r w:rsidR="00007625">
        <w:fldChar w:fldCharType="end"/>
      </w:r>
      <w:r w:rsidRPr="004A1A68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 xml:space="preserve"> </w:t>
      </w:r>
      <w:r w:rsidR="001F6C0D" w:rsidRPr="004A1A68">
        <w:rPr>
          <w:sz w:val="24"/>
          <w:szCs w:val="24"/>
        </w:rPr>
        <w:t>Закупоч</w:t>
      </w:r>
      <w:r w:rsidRPr="004A1A68">
        <w:rPr>
          <w:sz w:val="24"/>
          <w:szCs w:val="24"/>
        </w:rPr>
        <w:t>ной Документации.</w:t>
      </w:r>
    </w:p>
    <w:p w:rsidR="00717F60" w:rsidRPr="004A1A68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587" w:name="_Ref305979053"/>
      <w:r w:rsidRPr="004A1A68">
        <w:rPr>
          <w:sz w:val="24"/>
          <w:szCs w:val="24"/>
        </w:rPr>
        <w:t>Участник</w:t>
      </w:r>
      <w:r w:rsidR="00717F60" w:rsidRPr="004A1A68">
        <w:rPr>
          <w:sz w:val="24"/>
          <w:szCs w:val="24"/>
        </w:rPr>
        <w:t xml:space="preserve"> запроса предложений</w:t>
      </w:r>
      <w:r w:rsidR="0087407B" w:rsidRPr="004A1A68">
        <w:rPr>
          <w:sz w:val="24"/>
          <w:szCs w:val="24"/>
        </w:rPr>
        <w:t xml:space="preserve">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</w:t>
      </w:r>
      <w:r w:rsidR="00717F60" w:rsidRPr="004A1A68">
        <w:rPr>
          <w:sz w:val="24"/>
          <w:szCs w:val="24"/>
        </w:rPr>
        <w:t xml:space="preserve">утрачивает статус </w:t>
      </w:r>
      <w:proofErr w:type="gramStart"/>
      <w:r w:rsidR="00696966" w:rsidRPr="004A1A68">
        <w:rPr>
          <w:sz w:val="24"/>
          <w:szCs w:val="24"/>
        </w:rPr>
        <w:t>наилучшей</w:t>
      </w:r>
      <w:proofErr w:type="gramEnd"/>
      <w:r w:rsidR="00717F60" w:rsidRPr="004A1A6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>а в следующих случаях:</w:t>
      </w:r>
      <w:bookmarkEnd w:id="587"/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 на условиях, определяемых в п.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 xml:space="preserve"> 1.2.6 </w:t>
      </w:r>
      <w:r w:rsidR="00007625">
        <w:fldChar w:fldCharType="end"/>
      </w:r>
      <w:r w:rsidRPr="004A1A68">
        <w:rPr>
          <w:bCs w:val="0"/>
          <w:sz w:val="24"/>
          <w:szCs w:val="24"/>
        </w:rPr>
        <w:t>и/или в срок, определенный в п.</w:t>
      </w:r>
      <w:r w:rsidR="001716DB" w:rsidRPr="004A1A68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_Ref294695403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3.12.3</w:t>
      </w:r>
      <w:r w:rsidR="00007625">
        <w:fldChar w:fldCharType="end"/>
      </w:r>
      <w:r w:rsidRPr="004A1A68">
        <w:rPr>
          <w:bCs w:val="0"/>
          <w:sz w:val="24"/>
          <w:szCs w:val="24"/>
        </w:rPr>
        <w:t>;</w:t>
      </w:r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у в течение установленного в </w:t>
      </w:r>
      <w:r w:rsidR="007D07A7" w:rsidRPr="004A1A68">
        <w:rPr>
          <w:bCs w:val="0"/>
          <w:sz w:val="24"/>
          <w:szCs w:val="24"/>
        </w:rPr>
        <w:t>Д</w:t>
      </w:r>
      <w:r w:rsidRPr="004A1A68">
        <w:rPr>
          <w:bCs w:val="0"/>
          <w:sz w:val="24"/>
          <w:szCs w:val="24"/>
        </w:rPr>
        <w:t>окументации по запросу предложений срока</w:t>
      </w:r>
      <w:r w:rsidR="00B80887" w:rsidRPr="004A1A68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_Ref472412248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3.13</w:t>
      </w:r>
      <w:r w:rsidR="00D161E0">
        <w:fldChar w:fldCharType="end"/>
      </w:r>
      <w:r w:rsidR="00B80887" w:rsidRPr="004A1A68">
        <w:rPr>
          <w:bCs w:val="0"/>
          <w:sz w:val="24"/>
          <w:szCs w:val="24"/>
        </w:rPr>
        <w:t>)</w:t>
      </w:r>
      <w:r w:rsidRPr="004A1A68">
        <w:rPr>
          <w:bCs w:val="0"/>
          <w:sz w:val="24"/>
          <w:szCs w:val="24"/>
        </w:rPr>
        <w:t>;</w:t>
      </w:r>
    </w:p>
    <w:p w:rsidR="00717F60" w:rsidRPr="000D2D6A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а путем проведения переговоров (за исключением случаев, когда такие переговоры проводятся по инициативе Заказчика в </w:t>
      </w:r>
      <w:r w:rsidRPr="000D2D6A">
        <w:rPr>
          <w:bCs w:val="0"/>
          <w:sz w:val="24"/>
          <w:szCs w:val="24"/>
        </w:rPr>
        <w:t>соответствии с решением закупочной комиссии)</w:t>
      </w:r>
      <w:r w:rsidR="009B44CF" w:rsidRPr="000D2D6A">
        <w:rPr>
          <w:bCs w:val="0"/>
          <w:sz w:val="24"/>
          <w:szCs w:val="24"/>
        </w:rPr>
        <w:t>;</w:t>
      </w:r>
    </w:p>
    <w:p w:rsidR="009B44CF" w:rsidRPr="000D2D6A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0D2D6A">
        <w:rPr>
          <w:sz w:val="24"/>
          <w:szCs w:val="24"/>
        </w:rPr>
        <w:t xml:space="preserve">отказался от представления документов, </w:t>
      </w:r>
      <w:r w:rsidR="005A6816" w:rsidRPr="000D2D6A">
        <w:rPr>
          <w:sz w:val="24"/>
          <w:szCs w:val="24"/>
        </w:rPr>
        <w:t>в том числе в отведенные для этого сроки,</w:t>
      </w:r>
      <w:r w:rsidR="005A6816" w:rsidRPr="000D2D6A">
        <w:t xml:space="preserve"> </w:t>
      </w:r>
      <w:r w:rsidRPr="000D2D6A">
        <w:rPr>
          <w:sz w:val="24"/>
          <w:szCs w:val="24"/>
        </w:rPr>
        <w:t>подтверждающих его полномочия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 xml:space="preserve">ей) данной продукции (п. </w:t>
      </w:r>
      <w:r w:rsidR="00007625">
        <w:fldChar w:fldCharType="begin"/>
      </w:r>
      <w:r w:rsidR="00007625">
        <w:instrText xml:space="preserve"> REF _Ref466909528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3.3.8.9</w:t>
      </w:r>
      <w:r w:rsidR="00007625">
        <w:fldChar w:fldCharType="end"/>
      </w:r>
      <w:r w:rsidRPr="000D2D6A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588" w:name="_Ref468462243"/>
      <w:r w:rsidRPr="001018D6">
        <w:rPr>
          <w:sz w:val="24"/>
          <w:szCs w:val="24"/>
        </w:rPr>
        <w:t>При наступ</w:t>
      </w:r>
      <w:r w:rsidR="00CF6A0E" w:rsidRPr="001018D6">
        <w:rPr>
          <w:sz w:val="24"/>
          <w:szCs w:val="24"/>
        </w:rPr>
        <w:t>лении случаев, определенных в п.</w:t>
      </w:r>
      <w:r w:rsidR="001716DB"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_Ref305979053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3.12.5</w:t>
      </w:r>
      <w:r w:rsidR="00007625">
        <w:fldChar w:fldCharType="end"/>
      </w:r>
      <w:r w:rsidRPr="001018D6">
        <w:rPr>
          <w:sz w:val="24"/>
          <w:szCs w:val="24"/>
        </w:rPr>
        <w:t xml:space="preserve">, Организатор запроса </w:t>
      </w:r>
      <w:r w:rsidRPr="001018D6">
        <w:rPr>
          <w:sz w:val="24"/>
          <w:szCs w:val="24"/>
        </w:rPr>
        <w:lastRenderedPageBreak/>
        <w:t xml:space="preserve">предложений имеет право выбрать новую выигравшую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 xml:space="preserve">у из числа остальных действующих </w:t>
      </w:r>
      <w:r w:rsidR="00857CDA" w:rsidRPr="001018D6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1018D6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а, </w:t>
      </w:r>
      <w:r w:rsidR="00D663E3" w:rsidRPr="001018D6">
        <w:rPr>
          <w:sz w:val="24"/>
          <w:szCs w:val="24"/>
        </w:rPr>
        <w:t xml:space="preserve">чья </w:t>
      </w:r>
      <w:r w:rsidR="004B5EB3" w:rsidRPr="001018D6">
        <w:rPr>
          <w:sz w:val="24"/>
          <w:szCs w:val="24"/>
        </w:rPr>
        <w:t>Заявк</w:t>
      </w:r>
      <w:r w:rsidR="00D663E3" w:rsidRPr="001018D6">
        <w:rPr>
          <w:sz w:val="24"/>
          <w:szCs w:val="24"/>
        </w:rPr>
        <w:t xml:space="preserve">а утратила </w:t>
      </w:r>
      <w:r w:rsidRPr="001018D6">
        <w:rPr>
          <w:sz w:val="24"/>
          <w:szCs w:val="24"/>
        </w:rPr>
        <w:t xml:space="preserve">статус </w:t>
      </w:r>
      <w:r w:rsidR="00D663E3" w:rsidRPr="001018D6">
        <w:rPr>
          <w:sz w:val="24"/>
          <w:szCs w:val="24"/>
        </w:rPr>
        <w:t>лучшей</w:t>
      </w:r>
      <w:r w:rsidRPr="001018D6">
        <w:rPr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588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589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590" w:name="_Toc181693189"/>
      <w:bookmarkStart w:id="591" w:name="_Ref190680463"/>
      <w:bookmarkStart w:id="592" w:name="_Ref306140410"/>
      <w:bookmarkStart w:id="593" w:name="_Ref306142159"/>
      <w:bookmarkStart w:id="594" w:name="_Ref468200380"/>
      <w:bookmarkStart w:id="595" w:name="_Ref468200508"/>
      <w:bookmarkStart w:id="596" w:name="_Ref303102866"/>
      <w:bookmarkStart w:id="597" w:name="_Toc305835589"/>
      <w:bookmarkStart w:id="598" w:name="_Ref303683952"/>
      <w:bookmarkStart w:id="599" w:name="__RefNumPara__840_922829174"/>
      <w:bookmarkEnd w:id="589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1018D6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>), не допускается замена страны происхождения</w:t>
      </w:r>
      <w:proofErr w:type="gramEnd"/>
      <w:r w:rsidRPr="001018D6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00" w:name="_Ref472412218"/>
      <w:bookmarkStart w:id="601" w:name="_Ref472412231"/>
      <w:bookmarkStart w:id="602" w:name="_Ref472412248"/>
      <w:bookmarkStart w:id="603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590"/>
      <w:bookmarkEnd w:id="591"/>
      <w:bookmarkEnd w:id="592"/>
      <w:bookmarkEnd w:id="593"/>
      <w:bookmarkEnd w:id="594"/>
      <w:bookmarkEnd w:id="595"/>
      <w:bookmarkEnd w:id="600"/>
      <w:bookmarkEnd w:id="601"/>
      <w:bookmarkEnd w:id="602"/>
      <w:bookmarkEnd w:id="603"/>
      <w:r w:rsidRPr="001018D6">
        <w:t xml:space="preserve"> </w:t>
      </w:r>
      <w:bookmarkEnd w:id="596"/>
      <w:bookmarkEnd w:id="597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04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04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</w:t>
      </w:r>
      <w:proofErr w:type="gramStart"/>
      <w:r w:rsidRPr="004A1A68">
        <w:rPr>
          <w:sz w:val="24"/>
          <w:szCs w:val="24"/>
        </w:rPr>
        <w:t xml:space="preserve">способа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</w:t>
      </w:r>
      <w:r w:rsidRPr="004A1A68">
        <w:rPr>
          <w:sz w:val="24"/>
          <w:szCs w:val="24"/>
        </w:rPr>
        <w:lastRenderedPageBreak/>
        <w:t xml:space="preserve">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 xml:space="preserve">, а также на этапе </w:t>
      </w:r>
      <w:proofErr w:type="spellStart"/>
      <w:r w:rsidRPr="004A1A68">
        <w:rPr>
          <w:sz w:val="24"/>
          <w:szCs w:val="24"/>
        </w:rPr>
        <w:t>преддговорных</w:t>
      </w:r>
      <w:proofErr w:type="spellEnd"/>
      <w:r w:rsidRPr="004A1A68">
        <w:rPr>
          <w:sz w:val="24"/>
          <w:szCs w:val="24"/>
        </w:rPr>
        <w:t xml:space="preserve">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05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3.12.6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05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06" w:name="_Ref303694483"/>
      <w:bookmarkStart w:id="607" w:name="_Toc305835590"/>
      <w:bookmarkStart w:id="608" w:name="_Ref306140451"/>
      <w:bookmarkStart w:id="609" w:name="_Toc498588909"/>
      <w:r w:rsidRPr="004A1A68">
        <w:t xml:space="preserve">Уведомление о результатах </w:t>
      </w:r>
      <w:bookmarkEnd w:id="606"/>
      <w:bookmarkEnd w:id="607"/>
      <w:r w:rsidRPr="004A1A68">
        <w:t>запроса предложений</w:t>
      </w:r>
      <w:bookmarkEnd w:id="608"/>
      <w:bookmarkEnd w:id="609"/>
    </w:p>
    <w:bookmarkEnd w:id="598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00216B" w:rsidRPr="0000216B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6"/>
          <w:headerReference w:type="default" r:id="rId37"/>
          <w:footerReference w:type="even" r:id="rId38"/>
          <w:headerReference w:type="first" r:id="rId39"/>
          <w:footerReference w:type="first" r:id="rId4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10" w:name="_Ref440270568"/>
      <w:bookmarkStart w:id="611" w:name="_Ref440274159"/>
      <w:bookmarkStart w:id="612" w:name="_Ref440292555"/>
      <w:bookmarkStart w:id="613" w:name="_Ref440292779"/>
      <w:bookmarkStart w:id="614" w:name="_Toc498588910"/>
      <w:r w:rsidRPr="00382A07">
        <w:rPr>
          <w:szCs w:val="24"/>
        </w:rPr>
        <w:lastRenderedPageBreak/>
        <w:t>Техническая часть</w:t>
      </w:r>
      <w:bookmarkEnd w:id="610"/>
      <w:bookmarkEnd w:id="611"/>
      <w:bookmarkEnd w:id="612"/>
      <w:bookmarkEnd w:id="613"/>
      <w:bookmarkEnd w:id="614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15" w:name="_Toc176064096"/>
      <w:bookmarkStart w:id="616" w:name="_Toc176338524"/>
      <w:bookmarkStart w:id="617" w:name="_Toc180399752"/>
      <w:bookmarkStart w:id="618" w:name="_Toc191205941"/>
      <w:bookmarkStart w:id="619" w:name="_Toc194315544"/>
      <w:bookmarkStart w:id="620" w:name="_Toc423421725"/>
      <w:bookmarkStart w:id="621" w:name="_Toc498588911"/>
      <w:r w:rsidRPr="00382A07">
        <w:t>Общие требования к условиям поставки продукции</w:t>
      </w:r>
      <w:bookmarkStart w:id="622" w:name="_Toc176064097"/>
      <w:bookmarkStart w:id="623" w:name="_Toc176338525"/>
      <w:bookmarkStart w:id="624" w:name="_Toc180399753"/>
      <w:bookmarkStart w:id="625" w:name="_Toc189457101"/>
      <w:bookmarkStart w:id="626" w:name="_Toc189461737"/>
      <w:bookmarkStart w:id="627" w:name="_Toc189462011"/>
      <w:bookmarkStart w:id="628" w:name="_Toc191273610"/>
      <w:bookmarkStart w:id="629" w:name="_Toc167189319"/>
      <w:bookmarkStart w:id="630" w:name="_Toc168725254"/>
      <w:bookmarkEnd w:id="615"/>
      <w:bookmarkEnd w:id="616"/>
      <w:bookmarkEnd w:id="617"/>
      <w:bookmarkEnd w:id="618"/>
      <w:bookmarkEnd w:id="619"/>
      <w:bookmarkEnd w:id="620"/>
      <w:bookmarkEnd w:id="621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31" w:name="_Toc439166308"/>
      <w:bookmarkStart w:id="632" w:name="_Toc439170656"/>
      <w:bookmarkStart w:id="633" w:name="_Toc439172758"/>
      <w:bookmarkStart w:id="634" w:name="_Toc439173202"/>
      <w:bookmarkStart w:id="635" w:name="_Toc439238196"/>
      <w:bookmarkStart w:id="636" w:name="_Toc439252748"/>
      <w:bookmarkStart w:id="637" w:name="_Toc439323606"/>
      <w:bookmarkStart w:id="638" w:name="_Toc439323722"/>
      <w:bookmarkStart w:id="639" w:name="_Toc440357120"/>
      <w:bookmarkStart w:id="640" w:name="_Toc440359675"/>
      <w:bookmarkStart w:id="641" w:name="_Toc440632139"/>
      <w:bookmarkStart w:id="642" w:name="_Toc440875960"/>
      <w:bookmarkStart w:id="643" w:name="_Toc441130988"/>
      <w:bookmarkStart w:id="644" w:name="_Toc447269803"/>
      <w:bookmarkStart w:id="645" w:name="_Toc464120625"/>
      <w:bookmarkStart w:id="646" w:name="_Toc466970545"/>
      <w:bookmarkStart w:id="647" w:name="_Toc468462459"/>
      <w:bookmarkStart w:id="648" w:name="_Toc469482052"/>
      <w:bookmarkStart w:id="649" w:name="_Toc472411827"/>
      <w:bookmarkStart w:id="650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51" w:name="_Toc439166309"/>
      <w:bookmarkStart w:id="652" w:name="_Toc439170657"/>
      <w:bookmarkStart w:id="653" w:name="_Toc439172759"/>
      <w:bookmarkStart w:id="654" w:name="_Toc439173203"/>
      <w:bookmarkStart w:id="655" w:name="_Toc439238197"/>
      <w:bookmarkStart w:id="656" w:name="_Toc439252749"/>
      <w:bookmarkStart w:id="657" w:name="_Toc439323607"/>
      <w:bookmarkStart w:id="658" w:name="_Toc439323723"/>
      <w:bookmarkStart w:id="659" w:name="_Toc440357121"/>
      <w:bookmarkStart w:id="660" w:name="_Toc440359676"/>
      <w:bookmarkStart w:id="661" w:name="_Toc440632140"/>
      <w:bookmarkStart w:id="662" w:name="_Toc440875961"/>
      <w:bookmarkStart w:id="663" w:name="_Toc441130989"/>
      <w:bookmarkStart w:id="664" w:name="_Toc447269804"/>
      <w:bookmarkStart w:id="665" w:name="_Toc464120626"/>
      <w:bookmarkStart w:id="666" w:name="_Toc466970546"/>
      <w:bookmarkStart w:id="667" w:name="_Toc468462460"/>
      <w:bookmarkStart w:id="668" w:name="_Toc469482053"/>
      <w:bookmarkStart w:id="669" w:name="_Toc472411828"/>
      <w:bookmarkStart w:id="670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</w:p>
    <w:p w:rsidR="002B5044" w:rsidRPr="00382A07" w:rsidRDefault="002B5044" w:rsidP="0021751A">
      <w:pPr>
        <w:pStyle w:val="2"/>
        <w:ind w:left="1701" w:hanging="1134"/>
      </w:pPr>
      <w:bookmarkStart w:id="671" w:name="_Toc423421726"/>
      <w:bookmarkStart w:id="672" w:name="_Ref450646963"/>
      <w:bookmarkStart w:id="673" w:name="_Toc498588914"/>
      <w:r w:rsidRPr="00382A07">
        <w:t>Перечень, объемы и характеристики закупаемой продукции</w:t>
      </w:r>
      <w:bookmarkEnd w:id="622"/>
      <w:bookmarkEnd w:id="623"/>
      <w:bookmarkEnd w:id="624"/>
      <w:bookmarkEnd w:id="625"/>
      <w:bookmarkEnd w:id="626"/>
      <w:bookmarkEnd w:id="627"/>
      <w:bookmarkEnd w:id="628"/>
      <w:bookmarkEnd w:id="671"/>
      <w:bookmarkEnd w:id="672"/>
      <w:bookmarkEnd w:id="67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74" w:name="_Toc439166311"/>
      <w:bookmarkStart w:id="675" w:name="_Toc439170659"/>
      <w:bookmarkStart w:id="676" w:name="_Toc439172761"/>
      <w:bookmarkStart w:id="677" w:name="_Toc439173205"/>
      <w:bookmarkStart w:id="678" w:name="_Toc439238199"/>
      <w:bookmarkStart w:id="679" w:name="_Toc439252751"/>
      <w:bookmarkStart w:id="680" w:name="_Toc439323609"/>
      <w:bookmarkStart w:id="681" w:name="_Toc439323725"/>
      <w:bookmarkStart w:id="682" w:name="_Toc440357123"/>
      <w:bookmarkStart w:id="683" w:name="_Toc440359678"/>
      <w:bookmarkStart w:id="684" w:name="_Toc440632142"/>
      <w:bookmarkStart w:id="685" w:name="_Toc440875963"/>
      <w:bookmarkStart w:id="686" w:name="_Toc441130991"/>
      <w:bookmarkStart w:id="687" w:name="_Toc447269806"/>
      <w:bookmarkStart w:id="688" w:name="_Toc464120628"/>
      <w:bookmarkStart w:id="689" w:name="_Toc466970548"/>
      <w:bookmarkStart w:id="690" w:name="_Toc468462462"/>
      <w:bookmarkStart w:id="691" w:name="_Toc469482055"/>
      <w:bookmarkStart w:id="692" w:name="_Toc472411830"/>
      <w:bookmarkStart w:id="693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</w:t>
      </w:r>
      <w:proofErr w:type="gramStart"/>
      <w:r w:rsidR="003776BB" w:rsidRPr="00382A07">
        <w:rPr>
          <w:b w:val="0"/>
          <w:szCs w:val="24"/>
        </w:rPr>
        <w:t>е(</w:t>
      </w:r>
      <w:proofErr w:type="spellStart"/>
      <w:proofErr w:type="gramEnd"/>
      <w:r w:rsidRPr="00382A07">
        <w:rPr>
          <w:b w:val="0"/>
          <w:szCs w:val="24"/>
        </w:rPr>
        <w:t>ие</w:t>
      </w:r>
      <w:proofErr w:type="spellEnd"/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</w:t>
      </w:r>
      <w:r w:rsidRPr="00933B68">
        <w:rPr>
          <w:b w:val="0"/>
          <w:szCs w:val="24"/>
        </w:rPr>
        <w:t>задани</w:t>
      </w:r>
      <w:r w:rsidR="003776BB" w:rsidRPr="00933B68">
        <w:rPr>
          <w:b w:val="0"/>
          <w:szCs w:val="24"/>
        </w:rPr>
        <w:t>е(</w:t>
      </w:r>
      <w:r w:rsidRPr="00933B68">
        <w:rPr>
          <w:b w:val="0"/>
          <w:szCs w:val="24"/>
        </w:rPr>
        <w:t>я</w:t>
      </w:r>
      <w:r w:rsidR="003776BB" w:rsidRPr="00933B68">
        <w:rPr>
          <w:b w:val="0"/>
          <w:szCs w:val="24"/>
        </w:rPr>
        <w:t>)</w:t>
      </w:r>
      <w:r w:rsidRPr="00933B68">
        <w:rPr>
          <w:b w:val="0"/>
          <w:szCs w:val="24"/>
        </w:rPr>
        <w:t xml:space="preserve"> </w:t>
      </w:r>
      <w:r w:rsidR="00A154B7" w:rsidRPr="00933B68">
        <w:rPr>
          <w:b w:val="0"/>
          <w:szCs w:val="24"/>
        </w:rPr>
        <w:t>по Лоту №1 (подраздел</w:t>
      </w:r>
      <w:r w:rsidR="00A154B7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1.1.4</w:t>
      </w:r>
      <w:r w:rsidR="00007625">
        <w:fldChar w:fldCharType="end"/>
      </w:r>
      <w:r w:rsidR="00A154B7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изложен</w:t>
      </w:r>
      <w:r w:rsidR="00F463E8" w:rsidRPr="00382A07">
        <w:rPr>
          <w:b w:val="0"/>
          <w:szCs w:val="24"/>
        </w:rPr>
        <w:t>о(</w:t>
      </w:r>
      <w:r w:rsidRPr="00382A07">
        <w:rPr>
          <w:b w:val="0"/>
          <w:szCs w:val="24"/>
        </w:rPr>
        <w:t>ы</w:t>
      </w:r>
      <w:r w:rsidR="00F463E8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ам вместе с ней в качестве отдельного документа.</w:t>
      </w:r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</w:p>
    <w:p w:rsidR="002B5044" w:rsidRPr="00382A07" w:rsidRDefault="002B5044" w:rsidP="0021751A">
      <w:pPr>
        <w:pStyle w:val="2"/>
        <w:ind w:left="1701" w:hanging="1134"/>
      </w:pPr>
      <w:bookmarkStart w:id="694" w:name="_Ref194832984"/>
      <w:bookmarkStart w:id="695" w:name="_Ref197686508"/>
      <w:bookmarkStart w:id="696" w:name="_Toc423421727"/>
      <w:bookmarkStart w:id="697" w:name="_Toc498588917"/>
      <w:r w:rsidRPr="00382A07">
        <w:t>Требование к поставляемой продукции</w:t>
      </w:r>
      <w:bookmarkEnd w:id="694"/>
      <w:bookmarkEnd w:id="695"/>
      <w:bookmarkEnd w:id="696"/>
      <w:bookmarkEnd w:id="697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698" w:name="_Toc439166313"/>
      <w:bookmarkStart w:id="699" w:name="_Toc439170661"/>
      <w:bookmarkStart w:id="700" w:name="_Toc439172763"/>
      <w:bookmarkStart w:id="701" w:name="_Toc439173207"/>
      <w:bookmarkStart w:id="702" w:name="_Toc439238201"/>
      <w:bookmarkStart w:id="703" w:name="_Toc439252753"/>
      <w:bookmarkStart w:id="704" w:name="_Toc439323611"/>
      <w:bookmarkStart w:id="705" w:name="_Toc439323727"/>
      <w:bookmarkStart w:id="706" w:name="_Toc440357125"/>
      <w:bookmarkStart w:id="707" w:name="_Toc440359680"/>
      <w:bookmarkStart w:id="708" w:name="_Toc440632144"/>
      <w:bookmarkStart w:id="709" w:name="_Toc440875965"/>
      <w:bookmarkStart w:id="710" w:name="_Toc441130993"/>
      <w:bookmarkStart w:id="711" w:name="_Toc447269808"/>
      <w:bookmarkStart w:id="712" w:name="_Toc464120631"/>
      <w:bookmarkStart w:id="713" w:name="_Toc466970551"/>
      <w:bookmarkStart w:id="714" w:name="_Toc468462465"/>
      <w:bookmarkStart w:id="715" w:name="_Toc469482058"/>
      <w:bookmarkStart w:id="716" w:name="_Toc472411833"/>
      <w:bookmarkStart w:id="717" w:name="_Toc498588918"/>
      <w:bookmarkStart w:id="718" w:name="_Ref194833053"/>
      <w:bookmarkStart w:id="719" w:name="_Ref223496951"/>
      <w:bookmarkStart w:id="720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21" w:name="_Toc439166314"/>
      <w:bookmarkStart w:id="722" w:name="_Toc439170662"/>
      <w:bookmarkStart w:id="723" w:name="_Toc439172764"/>
      <w:bookmarkStart w:id="724" w:name="_Toc439173208"/>
      <w:bookmarkStart w:id="725" w:name="_Toc439238202"/>
      <w:bookmarkStart w:id="726" w:name="_Toc439252754"/>
      <w:bookmarkStart w:id="727" w:name="_Toc439323612"/>
      <w:bookmarkStart w:id="728" w:name="_Toc439323728"/>
      <w:bookmarkStart w:id="729" w:name="_Toc440357126"/>
      <w:bookmarkStart w:id="730" w:name="_Toc440359681"/>
      <w:bookmarkStart w:id="731" w:name="_Toc440632145"/>
      <w:bookmarkStart w:id="732" w:name="_Toc440875966"/>
      <w:bookmarkStart w:id="733" w:name="_Toc441130994"/>
      <w:bookmarkStart w:id="734" w:name="_Toc447269809"/>
      <w:bookmarkStart w:id="735" w:name="_Toc464120632"/>
      <w:bookmarkStart w:id="736" w:name="_Toc466970552"/>
      <w:bookmarkStart w:id="737" w:name="_Toc468462466"/>
      <w:bookmarkStart w:id="738" w:name="_Toc469482059"/>
      <w:bookmarkStart w:id="739" w:name="_Toc472411834"/>
      <w:bookmarkStart w:id="740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2A07">
        <w:rPr>
          <w:b w:val="0"/>
          <w:szCs w:val="24"/>
          <w:lang w:eastAsia="ru-RU"/>
        </w:rPr>
        <w:t>ях</w:t>
      </w:r>
      <w:proofErr w:type="spellEnd"/>
      <w:r w:rsidR="003776BB" w:rsidRPr="00382A0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</w:p>
    <w:p w:rsidR="002B5044" w:rsidRPr="00382A07" w:rsidRDefault="002B5044" w:rsidP="0021751A">
      <w:pPr>
        <w:pStyle w:val="2"/>
        <w:ind w:left="1701" w:hanging="1134"/>
      </w:pPr>
      <w:bookmarkStart w:id="741" w:name="_Ref247513861"/>
      <w:bookmarkStart w:id="742" w:name="_Toc423421728"/>
      <w:bookmarkStart w:id="743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718"/>
      <w:bookmarkEnd w:id="719"/>
      <w:bookmarkEnd w:id="720"/>
      <w:r w:rsidRPr="00382A07">
        <w:t>.</w:t>
      </w:r>
      <w:bookmarkEnd w:id="741"/>
      <w:bookmarkEnd w:id="742"/>
      <w:bookmarkEnd w:id="74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44" w:name="_Toc439166317"/>
      <w:bookmarkStart w:id="745" w:name="_Toc439170665"/>
      <w:bookmarkStart w:id="746" w:name="_Toc439172767"/>
      <w:bookmarkStart w:id="747" w:name="_Toc439173211"/>
      <w:bookmarkStart w:id="748" w:name="_Toc439238205"/>
      <w:bookmarkStart w:id="749" w:name="_Toc439252756"/>
      <w:bookmarkStart w:id="750" w:name="_Toc439323614"/>
      <w:bookmarkStart w:id="751" w:name="_Toc439323730"/>
      <w:bookmarkStart w:id="752" w:name="_Ref440292618"/>
      <w:bookmarkStart w:id="753" w:name="_Toc440357128"/>
      <w:bookmarkStart w:id="754" w:name="_Toc440359683"/>
      <w:bookmarkStart w:id="755" w:name="_Toc440632147"/>
      <w:bookmarkStart w:id="756" w:name="_Toc440875968"/>
      <w:bookmarkStart w:id="757" w:name="_Toc441130996"/>
      <w:bookmarkStart w:id="758" w:name="_Toc447269811"/>
      <w:bookmarkStart w:id="759" w:name="_Toc464120634"/>
      <w:bookmarkStart w:id="760" w:name="_Toc466970554"/>
      <w:bookmarkStart w:id="761" w:name="_Toc468462468"/>
      <w:bookmarkStart w:id="762" w:name="_Toc469482061"/>
      <w:bookmarkStart w:id="763" w:name="_Toc472411836"/>
      <w:bookmarkStart w:id="764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</w:t>
      </w:r>
      <w:proofErr w:type="gramStart"/>
      <w:r w:rsidRPr="00382A07">
        <w:rPr>
          <w:b w:val="0"/>
          <w:szCs w:val="24"/>
        </w:rPr>
        <w:t>о(</w:t>
      </w:r>
      <w:proofErr w:type="gramEnd"/>
      <w:r w:rsidRPr="00382A07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5" w:name="_Toc439166318"/>
      <w:bookmarkStart w:id="766" w:name="_Toc439170666"/>
      <w:bookmarkStart w:id="767" w:name="_Toc439172768"/>
      <w:bookmarkStart w:id="768" w:name="_Toc439173212"/>
      <w:bookmarkStart w:id="769" w:name="_Toc439238206"/>
      <w:bookmarkStart w:id="770" w:name="_Toc439252757"/>
      <w:bookmarkStart w:id="771" w:name="_Toc439323615"/>
      <w:bookmarkStart w:id="772" w:name="_Toc439323731"/>
      <w:bookmarkStart w:id="773" w:name="_Toc440357129"/>
      <w:bookmarkStart w:id="774" w:name="_Toc440359684"/>
      <w:bookmarkStart w:id="775" w:name="_Toc440632148"/>
      <w:bookmarkStart w:id="776" w:name="_Toc440875969"/>
      <w:bookmarkStart w:id="777" w:name="_Toc441130997"/>
      <w:bookmarkStart w:id="778" w:name="_Toc447269812"/>
      <w:bookmarkStart w:id="779" w:name="_Toc464120635"/>
      <w:bookmarkStart w:id="780" w:name="_Toc466970555"/>
      <w:bookmarkStart w:id="781" w:name="_Toc468462469"/>
      <w:bookmarkStart w:id="782" w:name="_Toc469482062"/>
      <w:bookmarkStart w:id="783" w:name="_Toc472411837"/>
      <w:bookmarkStart w:id="784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</w:p>
    <w:p w:rsidR="00464832" w:rsidRPr="00382A07" w:rsidRDefault="00464832" w:rsidP="00464832">
      <w:pPr>
        <w:pStyle w:val="2"/>
        <w:ind w:left="1701" w:hanging="1134"/>
      </w:pPr>
      <w:bookmarkStart w:id="785" w:name="_Toc248219573"/>
      <w:bookmarkStart w:id="786" w:name="_Toc256099315"/>
      <w:bookmarkStart w:id="787" w:name="_Toc423421664"/>
      <w:bookmarkStart w:id="788" w:name="_Toc498588923"/>
      <w:bookmarkEnd w:id="629"/>
      <w:bookmarkEnd w:id="630"/>
      <w:r w:rsidRPr="00382A07">
        <w:t>Иные требования</w:t>
      </w:r>
      <w:bookmarkEnd w:id="785"/>
      <w:bookmarkEnd w:id="786"/>
      <w:bookmarkEnd w:id="787"/>
      <w:bookmarkEnd w:id="788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789" w:name="_Toc464120637"/>
      <w:bookmarkStart w:id="790" w:name="_Toc466970557"/>
      <w:bookmarkStart w:id="791" w:name="_Toc468462471"/>
      <w:bookmarkStart w:id="792" w:name="_Toc469482064"/>
      <w:bookmarkStart w:id="793" w:name="_Toc472411839"/>
      <w:bookmarkStart w:id="794" w:name="_Toc498588924"/>
      <w:bookmarkStart w:id="795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789"/>
      <w:bookmarkEnd w:id="790"/>
      <w:bookmarkEnd w:id="791"/>
      <w:bookmarkEnd w:id="792"/>
      <w:bookmarkEnd w:id="793"/>
      <w:bookmarkEnd w:id="794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796" w:name="_Toc464120638"/>
      <w:bookmarkStart w:id="797" w:name="_Toc466970558"/>
      <w:bookmarkStart w:id="798" w:name="_Toc468462472"/>
      <w:bookmarkStart w:id="799" w:name="_Toc469482065"/>
      <w:bookmarkStart w:id="800" w:name="_Toc472411840"/>
      <w:bookmarkStart w:id="801" w:name="_Toc498588925"/>
      <w:r w:rsidRPr="00382A07">
        <w:rPr>
          <w:b w:val="0"/>
          <w:szCs w:val="24"/>
        </w:rPr>
        <w:t>В случае</w:t>
      </w:r>
      <w:proofErr w:type="gramStart"/>
      <w:r w:rsidRPr="00382A07">
        <w:rPr>
          <w:b w:val="0"/>
          <w:szCs w:val="24"/>
        </w:rPr>
        <w:t>,</w:t>
      </w:r>
      <w:proofErr w:type="gramEnd"/>
      <w:r w:rsidRPr="00382A07">
        <w:rPr>
          <w:b w:val="0"/>
          <w:szCs w:val="24"/>
        </w:rPr>
        <w:t xml:space="preserve">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795"/>
      <w:bookmarkEnd w:id="796"/>
      <w:bookmarkEnd w:id="797"/>
      <w:bookmarkEnd w:id="798"/>
      <w:bookmarkEnd w:id="799"/>
      <w:bookmarkEnd w:id="800"/>
      <w:bookmarkEnd w:id="801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02" w:name="_Toc461808930"/>
      <w:bookmarkStart w:id="803" w:name="_Toc498588926"/>
      <w:r w:rsidRPr="00382A07">
        <w:t>Альтернативные предложения</w:t>
      </w:r>
      <w:bookmarkStart w:id="804" w:name="_Ref56252639"/>
      <w:bookmarkEnd w:id="802"/>
      <w:bookmarkEnd w:id="803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05" w:name="_Toc461808802"/>
      <w:bookmarkStart w:id="806" w:name="_Toc461808931"/>
      <w:bookmarkStart w:id="807" w:name="_Toc464120640"/>
      <w:bookmarkStart w:id="808" w:name="_Toc466970560"/>
      <w:bookmarkStart w:id="809" w:name="_Toc468462474"/>
      <w:bookmarkStart w:id="810" w:name="_Toc469482067"/>
      <w:bookmarkStart w:id="811" w:name="_Toc472411842"/>
      <w:bookmarkStart w:id="812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13" w:name="_Ref440270602"/>
      <w:bookmarkStart w:id="814" w:name="_Toc498588928"/>
      <w:bookmarkEnd w:id="5"/>
      <w:bookmarkEnd w:id="599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813"/>
      <w:bookmarkEnd w:id="814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815" w:name="_Ref55336310"/>
      <w:bookmarkStart w:id="816" w:name="_Toc57314672"/>
      <w:bookmarkStart w:id="817" w:name="_Toc69728986"/>
      <w:bookmarkStart w:id="818" w:name="_Toc98253919"/>
      <w:bookmarkStart w:id="819" w:name="_Toc165173847"/>
      <w:bookmarkStart w:id="820" w:name="_Toc423423667"/>
      <w:bookmarkStart w:id="821" w:name="_Toc498588929"/>
      <w:r w:rsidRPr="00382A07">
        <w:t xml:space="preserve">Письмо о подаче оферты </w:t>
      </w:r>
      <w:bookmarkStart w:id="822" w:name="_Ref22846535"/>
      <w:r w:rsidRPr="00382A07">
        <w:t>(</w:t>
      </w:r>
      <w:bookmarkEnd w:id="822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815"/>
      <w:bookmarkEnd w:id="816"/>
      <w:bookmarkEnd w:id="817"/>
      <w:bookmarkEnd w:id="818"/>
      <w:bookmarkEnd w:id="819"/>
      <w:bookmarkEnd w:id="820"/>
      <w:bookmarkEnd w:id="821"/>
    </w:p>
    <w:p w:rsidR="004F4D80" w:rsidRPr="00382A07" w:rsidRDefault="004F4D80" w:rsidP="004F4D80">
      <w:pPr>
        <w:pStyle w:val="3"/>
        <w:rPr>
          <w:szCs w:val="24"/>
        </w:rPr>
      </w:pPr>
      <w:bookmarkStart w:id="823" w:name="_Toc98253920"/>
      <w:bookmarkStart w:id="824" w:name="_Toc157248174"/>
      <w:bookmarkStart w:id="825" w:name="_Toc157496543"/>
      <w:bookmarkStart w:id="826" w:name="_Toc158206082"/>
      <w:bookmarkStart w:id="827" w:name="_Toc164057767"/>
      <w:bookmarkStart w:id="828" w:name="_Toc164137117"/>
      <w:bookmarkStart w:id="829" w:name="_Toc164161277"/>
      <w:bookmarkStart w:id="830" w:name="_Toc165173848"/>
      <w:bookmarkStart w:id="831" w:name="_Toc439170673"/>
      <w:bookmarkStart w:id="832" w:name="_Toc439172775"/>
      <w:bookmarkStart w:id="833" w:name="_Toc439173219"/>
      <w:bookmarkStart w:id="834" w:name="_Toc439238213"/>
      <w:bookmarkStart w:id="835" w:name="_Toc440357133"/>
      <w:bookmarkStart w:id="836" w:name="_Toc440359688"/>
      <w:bookmarkStart w:id="837" w:name="_Toc447269817"/>
      <w:bookmarkStart w:id="838" w:name="_Toc464120643"/>
      <w:bookmarkStart w:id="839" w:name="_Toc466970563"/>
      <w:bookmarkStart w:id="840" w:name="_Toc472411845"/>
      <w:bookmarkStart w:id="841" w:name="_Toc498588930"/>
      <w:r w:rsidRPr="00382A07">
        <w:rPr>
          <w:szCs w:val="24"/>
        </w:rPr>
        <w:t>Форма письма о подаче оферты</w:t>
      </w:r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42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опубликованное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[</w:t>
      </w:r>
      <w:r w:rsidRPr="00382A07">
        <w:rPr>
          <w:rStyle w:val="aa"/>
          <w:sz w:val="24"/>
          <w:szCs w:val="24"/>
        </w:rPr>
        <w:t xml:space="preserve">указывается </w:t>
      </w:r>
      <w:proofErr w:type="gramStart"/>
      <w:r w:rsidRPr="00382A07">
        <w:rPr>
          <w:rStyle w:val="aa"/>
          <w:sz w:val="24"/>
          <w:szCs w:val="24"/>
        </w:rPr>
        <w:t>дата</w:t>
      </w:r>
      <w:proofErr w:type="gramEnd"/>
      <w:r w:rsidRPr="00382A07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зарегистрированное</w:t>
      </w:r>
      <w:proofErr w:type="gramEnd"/>
      <w:r w:rsidRPr="00382A07">
        <w:rPr>
          <w:sz w:val="24"/>
          <w:szCs w:val="24"/>
        </w:rPr>
        <w:t xml:space="preserve">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</w:t>
            </w:r>
            <w:proofErr w:type="spellStart"/>
            <w:r w:rsidRPr="00382A07">
              <w:t>руб.РФ</w:t>
            </w:r>
            <w:proofErr w:type="spellEnd"/>
            <w:r w:rsidRPr="00382A07">
              <w:t>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382A07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382A07" w:rsidTr="004F4D80">
        <w:trPr>
          <w:trHeight w:val="546"/>
        </w:trPr>
        <w:tc>
          <w:tcPr>
            <w:tcW w:w="54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№</w:t>
            </w:r>
          </w:p>
          <w:p w:rsidR="004F4D80" w:rsidRPr="00382A0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382A07">
              <w:rPr>
                <w:rStyle w:val="aa"/>
                <w:b w:val="0"/>
                <w:i w:val="0"/>
              </w:rPr>
              <w:t>п</w:t>
            </w:r>
            <w:proofErr w:type="gramEnd"/>
            <w:r w:rsidRPr="00382A0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</w:t>
      </w:r>
      <w:proofErr w:type="gramStart"/>
      <w:r w:rsidRPr="00382A07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382A07">
        <w:rPr>
          <w:sz w:val="24"/>
          <w:szCs w:val="24"/>
        </w:rPr>
        <w:t xml:space="preserve">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382A07">
        <w:rPr>
          <w:rStyle w:val="FTN-"/>
          <w:sz w:val="24"/>
          <w:szCs w:val="24"/>
        </w:rPr>
        <w:t xml:space="preserve"> </w:t>
      </w:r>
      <w:proofErr w:type="gramStart"/>
      <w:r w:rsidRPr="00382A07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382A07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382A07">
        <w:rPr>
          <w:sz w:val="24"/>
          <w:szCs w:val="24"/>
        </w:rPr>
        <w:t xml:space="preserve">  ________________________(</w:t>
      </w:r>
      <w:proofErr w:type="gramStart"/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  <w:proofErr w:type="gramEnd"/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82A07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43" w:name="_Toc98253921"/>
      <w:bookmarkStart w:id="844" w:name="_Toc157248175"/>
      <w:bookmarkStart w:id="845" w:name="_Toc157496544"/>
      <w:bookmarkStart w:id="846" w:name="_Toc158206083"/>
      <w:bookmarkStart w:id="847" w:name="_Toc164057768"/>
      <w:bookmarkStart w:id="848" w:name="_Toc164137118"/>
      <w:bookmarkStart w:id="849" w:name="_Toc164161278"/>
      <w:bookmarkStart w:id="850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851" w:name="_Toc439170674"/>
      <w:bookmarkStart w:id="852" w:name="_Toc439172776"/>
      <w:bookmarkStart w:id="853" w:name="_Toc439173220"/>
      <w:bookmarkStart w:id="854" w:name="_Toc439238214"/>
      <w:bookmarkStart w:id="855" w:name="_Toc439252762"/>
      <w:bookmarkStart w:id="856" w:name="_Toc439323736"/>
      <w:bookmarkStart w:id="857" w:name="_Toc440357134"/>
      <w:bookmarkStart w:id="858" w:name="_Toc440359689"/>
      <w:bookmarkStart w:id="859" w:name="_Toc440632153"/>
      <w:bookmarkStart w:id="860" w:name="_Toc440875973"/>
      <w:bookmarkStart w:id="861" w:name="_Toc441131001"/>
      <w:bookmarkStart w:id="862" w:name="_Toc447269818"/>
      <w:bookmarkStart w:id="863" w:name="_Toc464120644"/>
      <w:bookmarkStart w:id="864" w:name="_Toc466970564"/>
      <w:bookmarkStart w:id="865" w:name="_Toc472411846"/>
      <w:bookmarkStart w:id="866" w:name="_Toc498588931"/>
      <w:r w:rsidRPr="00382A07">
        <w:rPr>
          <w:szCs w:val="24"/>
        </w:rPr>
        <w:lastRenderedPageBreak/>
        <w:t>Инструкции по заполнению</w:t>
      </w:r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382A07">
        <w:rPr>
          <w:sz w:val="24"/>
          <w:szCs w:val="24"/>
        </w:rPr>
        <w:t>ХХХ</w:t>
      </w:r>
      <w:proofErr w:type="spellEnd"/>
      <w:r w:rsidR="004F4D80" w:rsidRPr="00382A07">
        <w:rPr>
          <w:sz w:val="24"/>
          <w:szCs w:val="24"/>
        </w:rPr>
        <w:t> ХХХ</w:t>
      </w:r>
      <w:proofErr w:type="gramStart"/>
      <w:r w:rsidR="004F4D80" w:rsidRPr="00382A07">
        <w:rPr>
          <w:sz w:val="24"/>
          <w:szCs w:val="24"/>
        </w:rPr>
        <w:t>,Х</w:t>
      </w:r>
      <w:proofErr w:type="gramEnd"/>
      <w:r w:rsidR="004F4D80" w:rsidRPr="00382A07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proofErr w:type="gramStart"/>
      <w:r w:rsidRPr="00382A07">
        <w:rPr>
          <w:sz w:val="24"/>
          <w:szCs w:val="24"/>
        </w:rPr>
        <w:t>шеф-монтажа</w:t>
      </w:r>
      <w:proofErr w:type="gramEnd"/>
      <w:r w:rsidRPr="00382A07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67" w:name="_Ref55335821"/>
      <w:bookmarkStart w:id="868" w:name="_Ref55336345"/>
      <w:bookmarkStart w:id="869" w:name="_Toc57314674"/>
      <w:bookmarkStart w:id="870" w:name="_Toc69728988"/>
      <w:bookmarkStart w:id="871" w:name="_Toc98253922"/>
      <w:bookmarkStart w:id="872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873" w:name="_Ref440271964"/>
      <w:bookmarkStart w:id="874" w:name="_Toc440357135"/>
      <w:bookmarkStart w:id="875" w:name="_Toc440359690"/>
      <w:bookmarkStart w:id="876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873"/>
      <w:bookmarkEnd w:id="874"/>
      <w:bookmarkEnd w:id="875"/>
      <w:bookmarkEnd w:id="876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877" w:name="_Toc439238216"/>
      <w:bookmarkStart w:id="878" w:name="_Toc439252764"/>
      <w:bookmarkStart w:id="879" w:name="_Toc439323738"/>
      <w:bookmarkStart w:id="880" w:name="_Toc440357136"/>
      <w:bookmarkStart w:id="881" w:name="_Toc440359691"/>
      <w:bookmarkStart w:id="882" w:name="_Toc440632155"/>
      <w:bookmarkStart w:id="883" w:name="_Toc440875975"/>
      <w:bookmarkStart w:id="884" w:name="_Toc441131003"/>
      <w:bookmarkStart w:id="885" w:name="_Toc447269820"/>
      <w:bookmarkStart w:id="886" w:name="_Toc464120646"/>
      <w:bookmarkStart w:id="887" w:name="_Toc466970566"/>
      <w:bookmarkStart w:id="888" w:name="_Toc472411848"/>
      <w:bookmarkStart w:id="889" w:name="_Toc498588933"/>
      <w:r w:rsidRPr="00382A07">
        <w:rPr>
          <w:szCs w:val="24"/>
        </w:rPr>
        <w:t>Форма Антикоррупционных обязательств</w:t>
      </w:r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</w:t>
      </w:r>
      <w:proofErr w:type="spellStart"/>
      <w:r w:rsidRPr="00382A07">
        <w:t>Россети</w:t>
      </w:r>
      <w:proofErr w:type="spellEnd"/>
      <w:r w:rsidRPr="00382A07">
        <w:t>» и его ДЗО, утвержденной решением Совета директоров ПАО «</w:t>
      </w:r>
      <w:proofErr w:type="spellStart"/>
      <w:r w:rsidRPr="00382A07">
        <w:t>Россети</w:t>
      </w:r>
      <w:proofErr w:type="spellEnd"/>
      <w:r w:rsidRPr="00382A07">
        <w:t>»/</w:t>
      </w:r>
      <w:r w:rsidRPr="00382A07">
        <w:rPr>
          <w:rFonts w:ascii="Calibri" w:hAnsi="Calibri"/>
        </w:rPr>
        <w:t xml:space="preserve"> </w:t>
      </w:r>
      <w:r w:rsidRPr="00382A07">
        <w:t>ДЗО ПАО «</w:t>
      </w:r>
      <w:proofErr w:type="spellStart"/>
      <w:r w:rsidRPr="00382A07">
        <w:t>Россети</w:t>
      </w:r>
      <w:proofErr w:type="spellEnd"/>
      <w:r w:rsidRPr="00382A07">
        <w:t>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proofErr w:type="gramStart"/>
      <w:r w:rsidRPr="00382A07">
        <w:t>Согласен с принимаемыми в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382A07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382A07">
        <w:t>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382A07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 xml:space="preserve">непредставление информации о наличии аффилированных и иных связей, </w:t>
      </w:r>
      <w:proofErr w:type="gramStart"/>
      <w:r w:rsidRPr="00382A07">
        <w:t>пред</w:t>
      </w:r>
      <w:proofErr w:type="gramEnd"/>
      <w:r w:rsidRPr="00382A07">
        <w:t>/</w:t>
      </w:r>
      <w:proofErr w:type="gramStart"/>
      <w:r w:rsidRPr="00382A07">
        <w:t>конфликта</w:t>
      </w:r>
      <w:proofErr w:type="gramEnd"/>
      <w:r w:rsidRPr="00382A07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proofErr w:type="spellStart"/>
      <w:r w:rsidRPr="00382A07">
        <w:t>тимулирование</w:t>
      </w:r>
      <w:proofErr w:type="spellEnd"/>
      <w:r w:rsidRPr="00382A07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proofErr w:type="gramStart"/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1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2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3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90" w:name="_Toc423423668"/>
      <w:bookmarkStart w:id="891" w:name="_Ref440271072"/>
      <w:bookmarkStart w:id="892" w:name="_Ref440273986"/>
      <w:bookmarkStart w:id="893" w:name="_Ref440274337"/>
      <w:bookmarkStart w:id="894" w:name="_Ref440274913"/>
      <w:bookmarkStart w:id="895" w:name="_Ref440284918"/>
      <w:bookmarkStart w:id="896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867"/>
      <w:bookmarkEnd w:id="868"/>
      <w:bookmarkEnd w:id="869"/>
      <w:bookmarkEnd w:id="870"/>
      <w:bookmarkEnd w:id="871"/>
      <w:bookmarkEnd w:id="872"/>
      <w:bookmarkEnd w:id="890"/>
      <w:bookmarkEnd w:id="891"/>
      <w:bookmarkEnd w:id="892"/>
      <w:bookmarkEnd w:id="893"/>
      <w:bookmarkEnd w:id="894"/>
      <w:bookmarkEnd w:id="895"/>
      <w:bookmarkEnd w:id="896"/>
    </w:p>
    <w:p w:rsidR="004F4D80" w:rsidRPr="00382A07" w:rsidRDefault="004F4D80" w:rsidP="004F4D80">
      <w:pPr>
        <w:pStyle w:val="3"/>
        <w:rPr>
          <w:szCs w:val="24"/>
        </w:rPr>
      </w:pPr>
      <w:bookmarkStart w:id="897" w:name="_Toc98253923"/>
      <w:bookmarkStart w:id="898" w:name="_Toc157248177"/>
      <w:bookmarkStart w:id="899" w:name="_Toc157496546"/>
      <w:bookmarkStart w:id="900" w:name="_Toc158206085"/>
      <w:bookmarkStart w:id="901" w:name="_Toc164057770"/>
      <w:bookmarkStart w:id="902" w:name="_Toc164137120"/>
      <w:bookmarkStart w:id="903" w:name="_Toc164161280"/>
      <w:bookmarkStart w:id="904" w:name="_Toc165173851"/>
      <w:bookmarkStart w:id="905" w:name="_Ref264038986"/>
      <w:bookmarkStart w:id="906" w:name="_Ref264359294"/>
      <w:bookmarkStart w:id="907" w:name="_Toc439170676"/>
      <w:bookmarkStart w:id="908" w:name="_Toc439172778"/>
      <w:bookmarkStart w:id="909" w:name="_Toc439173222"/>
      <w:bookmarkStart w:id="910" w:name="_Toc439238218"/>
      <w:bookmarkStart w:id="911" w:name="_Toc439252766"/>
      <w:bookmarkStart w:id="912" w:name="_Toc439323740"/>
      <w:bookmarkStart w:id="913" w:name="_Toc440357138"/>
      <w:bookmarkStart w:id="914" w:name="_Toc440359693"/>
      <w:bookmarkStart w:id="915" w:name="_Toc440632157"/>
      <w:bookmarkStart w:id="916" w:name="_Toc440875977"/>
      <w:bookmarkStart w:id="917" w:name="_Toc441131005"/>
      <w:bookmarkStart w:id="918" w:name="_Toc447269822"/>
      <w:bookmarkStart w:id="919" w:name="_Toc464120648"/>
      <w:bookmarkStart w:id="920" w:name="_Toc466970568"/>
      <w:bookmarkStart w:id="921" w:name="_Toc468462482"/>
      <w:bookmarkStart w:id="922" w:name="_Toc469482075"/>
      <w:bookmarkStart w:id="923" w:name="_Toc472411850"/>
      <w:bookmarkStart w:id="924" w:name="_Toc498588935"/>
      <w:r w:rsidRPr="00382A07">
        <w:rPr>
          <w:szCs w:val="24"/>
        </w:rPr>
        <w:t xml:space="preserve">Форма </w:t>
      </w:r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r w:rsidR="00492C8B" w:rsidRPr="00382A07">
        <w:rPr>
          <w:szCs w:val="24"/>
        </w:rPr>
        <w:t>Сводной таблицы стоимости</w:t>
      </w:r>
      <w:bookmarkEnd w:id="911"/>
      <w:bookmarkEnd w:id="912"/>
      <w:bookmarkEnd w:id="913"/>
      <w:bookmarkEnd w:id="914"/>
      <w:bookmarkEnd w:id="915"/>
      <w:bookmarkEnd w:id="916"/>
      <w:r w:rsidR="00F04258" w:rsidRPr="00382A07">
        <w:rPr>
          <w:bCs w:val="0"/>
          <w:szCs w:val="24"/>
        </w:rPr>
        <w:t xml:space="preserve"> поставок</w:t>
      </w:r>
      <w:bookmarkEnd w:id="917"/>
      <w:bookmarkEnd w:id="918"/>
      <w:bookmarkEnd w:id="919"/>
      <w:bookmarkEnd w:id="920"/>
      <w:bookmarkEnd w:id="921"/>
      <w:bookmarkEnd w:id="922"/>
      <w:bookmarkEnd w:id="923"/>
      <w:bookmarkEnd w:id="92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 xml:space="preserve">№ </w:t>
            </w:r>
            <w:proofErr w:type="gramStart"/>
            <w:r w:rsidRPr="00382A07">
              <w:rPr>
                <w:b/>
                <w:bCs w:val="0"/>
                <w:sz w:val="18"/>
                <w:szCs w:val="18"/>
              </w:rPr>
              <w:t>п</w:t>
            </w:r>
            <w:proofErr w:type="gramEnd"/>
            <w:r w:rsidRPr="00382A07">
              <w:rPr>
                <w:b/>
                <w:bCs w:val="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</w:t>
            </w:r>
            <w:proofErr w:type="gramEnd"/>
            <w:r w:rsidR="004F4D80" w:rsidRPr="00382A07">
              <w:rPr>
                <w:b/>
                <w:bCs w:val="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925" w:name="_Toc176765534"/>
      <w:bookmarkStart w:id="926" w:name="_Toc198979983"/>
      <w:bookmarkStart w:id="927" w:name="_Toc217466315"/>
      <w:bookmarkStart w:id="928" w:name="_Toc217702856"/>
      <w:bookmarkStart w:id="929" w:name="_Toc233601974"/>
      <w:bookmarkStart w:id="930" w:name="_Toc263343460"/>
      <w:r w:rsidRPr="00382A07">
        <w:rPr>
          <w:b w:val="0"/>
          <w:szCs w:val="24"/>
        </w:rPr>
        <w:br w:type="page"/>
      </w:r>
      <w:bookmarkStart w:id="931" w:name="_Toc439170677"/>
      <w:bookmarkStart w:id="932" w:name="_Toc439172779"/>
      <w:bookmarkStart w:id="933" w:name="_Toc439173223"/>
      <w:bookmarkStart w:id="934" w:name="_Toc439238219"/>
      <w:bookmarkStart w:id="935" w:name="_Toc439252767"/>
      <w:bookmarkStart w:id="936" w:name="_Toc439323741"/>
      <w:bookmarkStart w:id="937" w:name="_Toc440357139"/>
      <w:bookmarkStart w:id="938" w:name="_Toc440359694"/>
      <w:bookmarkStart w:id="939" w:name="_Toc440632158"/>
      <w:bookmarkStart w:id="940" w:name="_Toc440875978"/>
      <w:bookmarkStart w:id="941" w:name="_Toc441131006"/>
      <w:bookmarkStart w:id="942" w:name="_Toc447269823"/>
      <w:bookmarkStart w:id="943" w:name="_Toc464120649"/>
      <w:bookmarkStart w:id="944" w:name="_Toc466970569"/>
      <w:bookmarkStart w:id="945" w:name="_Toc468462483"/>
      <w:bookmarkStart w:id="946" w:name="_Toc469482076"/>
      <w:bookmarkStart w:id="947" w:name="_Toc472411851"/>
      <w:bookmarkStart w:id="948" w:name="_Toc498588936"/>
      <w:r w:rsidRPr="00382A07">
        <w:rPr>
          <w:szCs w:val="24"/>
        </w:rPr>
        <w:lastRenderedPageBreak/>
        <w:t>Инструкции по заполнению</w:t>
      </w:r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>Техническог</w:t>
      </w:r>
      <w:proofErr w:type="gramStart"/>
      <w:r w:rsidR="008179BB" w:rsidRPr="00382A07">
        <w:rPr>
          <w:sz w:val="24"/>
          <w:szCs w:val="24"/>
        </w:rPr>
        <w:t>о(</w:t>
      </w:r>
      <w:proofErr w:type="gramEnd"/>
      <w:r w:rsidR="008179BB" w:rsidRPr="00382A07">
        <w:rPr>
          <w:sz w:val="24"/>
          <w:szCs w:val="24"/>
        </w:rPr>
        <w:t xml:space="preserve">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382A07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00216B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proofErr w:type="gramStart"/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</w:t>
      </w:r>
      <w:proofErr w:type="gramEnd"/>
      <w:r w:rsidRPr="001018D6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Арифметические ошибки в </w:t>
      </w:r>
      <w:r w:rsidR="00492C8B" w:rsidRPr="00382A07">
        <w:rPr>
          <w:sz w:val="24"/>
          <w:szCs w:val="24"/>
        </w:rPr>
        <w:t>Сводной таблице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92C8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могут быть причиной отклонения </w:t>
      </w:r>
      <w:r w:rsidR="00C236C0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382A07">
        <w:rPr>
          <w:sz w:val="24"/>
          <w:szCs w:val="24"/>
        </w:rPr>
        <w:t>XXX</w:t>
      </w:r>
      <w:proofErr w:type="spellEnd"/>
      <w:r w:rsidRPr="00382A07">
        <w:rPr>
          <w:sz w:val="24"/>
          <w:szCs w:val="24"/>
        </w:rPr>
        <w:t xml:space="preserve">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49" w:name="_Ref86826666"/>
      <w:bookmarkStart w:id="950" w:name="_Toc90385112"/>
      <w:bookmarkStart w:id="951" w:name="_Toc98253925"/>
      <w:bookmarkStart w:id="952" w:name="_Toc165173853"/>
      <w:bookmarkStart w:id="953" w:name="_Toc423423669"/>
      <w:bookmarkStart w:id="954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949"/>
      <w:bookmarkEnd w:id="950"/>
      <w:bookmarkEnd w:id="951"/>
      <w:bookmarkEnd w:id="952"/>
      <w:bookmarkEnd w:id="953"/>
      <w:bookmarkEnd w:id="954"/>
    </w:p>
    <w:p w:rsidR="004F4D80" w:rsidRPr="00382A07" w:rsidRDefault="004F4D80" w:rsidP="004F4D80">
      <w:pPr>
        <w:pStyle w:val="3"/>
        <w:rPr>
          <w:szCs w:val="24"/>
        </w:rPr>
      </w:pPr>
      <w:bookmarkStart w:id="955" w:name="_Toc90385113"/>
      <w:bookmarkStart w:id="956" w:name="_Toc98253926"/>
      <w:bookmarkStart w:id="957" w:name="_Toc157248180"/>
      <w:bookmarkStart w:id="958" w:name="_Toc157496549"/>
      <w:bookmarkStart w:id="959" w:name="_Toc158206088"/>
      <w:bookmarkStart w:id="960" w:name="_Toc164057773"/>
      <w:bookmarkStart w:id="961" w:name="_Toc164137123"/>
      <w:bookmarkStart w:id="962" w:name="_Toc164161283"/>
      <w:bookmarkStart w:id="963" w:name="_Toc165173854"/>
      <w:bookmarkStart w:id="964" w:name="_Ref193690005"/>
      <w:bookmarkStart w:id="965" w:name="_Toc439170679"/>
      <w:bookmarkStart w:id="966" w:name="_Toc439172781"/>
      <w:bookmarkStart w:id="967" w:name="_Toc439173225"/>
      <w:bookmarkStart w:id="968" w:name="_Toc439238221"/>
      <w:bookmarkStart w:id="969" w:name="_Toc439252769"/>
      <w:bookmarkStart w:id="970" w:name="_Toc439323743"/>
      <w:bookmarkStart w:id="971" w:name="_Toc440357141"/>
      <w:bookmarkStart w:id="972" w:name="_Toc440359696"/>
      <w:bookmarkStart w:id="973" w:name="_Toc440632160"/>
      <w:bookmarkStart w:id="974" w:name="_Toc440875980"/>
      <w:bookmarkStart w:id="975" w:name="_Toc441131008"/>
      <w:bookmarkStart w:id="976" w:name="_Toc447269825"/>
      <w:bookmarkStart w:id="977" w:name="_Toc464120651"/>
      <w:bookmarkStart w:id="978" w:name="_Toc466970571"/>
      <w:bookmarkStart w:id="979" w:name="_Toc468462485"/>
      <w:bookmarkStart w:id="980" w:name="_Toc469482078"/>
      <w:bookmarkStart w:id="981" w:name="_Toc472411853"/>
      <w:bookmarkStart w:id="982" w:name="_Toc498588938"/>
      <w:r w:rsidRPr="00382A07">
        <w:rPr>
          <w:szCs w:val="24"/>
        </w:rPr>
        <w:t xml:space="preserve">Форма </w:t>
      </w:r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r w:rsidRPr="00382A07">
        <w:rPr>
          <w:szCs w:val="24"/>
        </w:rPr>
        <w:t>технического предложения</w:t>
      </w:r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83" w:name="_Ref55335818"/>
      <w:bookmarkStart w:id="984" w:name="_Ref55336334"/>
      <w:bookmarkStart w:id="985" w:name="_Toc57314673"/>
      <w:bookmarkStart w:id="986" w:name="_Toc69728987"/>
      <w:bookmarkStart w:id="987" w:name="_Toc98253928"/>
      <w:bookmarkStart w:id="988" w:name="_Toc165173856"/>
      <w:bookmarkStart w:id="989" w:name="_Ref194749150"/>
      <w:bookmarkStart w:id="990" w:name="_Ref194750368"/>
      <w:bookmarkStart w:id="991" w:name="_Ref89649494"/>
      <w:bookmarkStart w:id="992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993" w:name="_Toc176765537"/>
      <w:bookmarkStart w:id="994" w:name="_Toc198979986"/>
      <w:bookmarkStart w:id="995" w:name="_Toc217466321"/>
      <w:bookmarkStart w:id="996" w:name="_Toc217702859"/>
      <w:bookmarkStart w:id="997" w:name="_Toc233601977"/>
      <w:bookmarkStart w:id="998" w:name="_Toc263343463"/>
      <w:bookmarkStart w:id="999" w:name="_Toc439170680"/>
      <w:bookmarkStart w:id="1000" w:name="_Toc439172782"/>
      <w:bookmarkStart w:id="1001" w:name="_Toc439173226"/>
      <w:bookmarkStart w:id="1002" w:name="_Toc439238222"/>
      <w:bookmarkStart w:id="1003" w:name="_Toc439252770"/>
      <w:bookmarkStart w:id="1004" w:name="_Toc439323744"/>
      <w:bookmarkStart w:id="1005" w:name="_Toc440357142"/>
      <w:bookmarkStart w:id="1006" w:name="_Toc440359697"/>
      <w:bookmarkStart w:id="1007" w:name="_Toc440632161"/>
      <w:bookmarkStart w:id="1008" w:name="_Toc440875981"/>
      <w:bookmarkStart w:id="1009" w:name="_Toc441131009"/>
      <w:bookmarkStart w:id="1010" w:name="_Toc447269826"/>
      <w:bookmarkStart w:id="1011" w:name="_Toc464120652"/>
      <w:bookmarkStart w:id="1012" w:name="_Toc466970572"/>
      <w:bookmarkStart w:id="1013" w:name="_Toc468462486"/>
      <w:bookmarkStart w:id="1014" w:name="_Toc469482079"/>
      <w:bookmarkStart w:id="1015" w:name="_Toc472411854"/>
      <w:bookmarkStart w:id="1016" w:name="_Toc498588939"/>
      <w:r w:rsidRPr="00382A07">
        <w:rPr>
          <w:szCs w:val="24"/>
        </w:rPr>
        <w:t>Инструкции по заполнению</w:t>
      </w:r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00216B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017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8" w:name="_Toc423423670"/>
      <w:bookmarkStart w:id="1019" w:name="_Ref440271036"/>
      <w:bookmarkStart w:id="1020" w:name="_Ref440274366"/>
      <w:bookmarkStart w:id="1021" w:name="_Ref440274902"/>
      <w:bookmarkStart w:id="1022" w:name="_Ref440284947"/>
      <w:bookmarkStart w:id="1023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1017"/>
      <w:bookmarkEnd w:id="1018"/>
      <w:bookmarkEnd w:id="1019"/>
      <w:bookmarkEnd w:id="1020"/>
      <w:bookmarkEnd w:id="1021"/>
      <w:bookmarkEnd w:id="1022"/>
      <w:bookmarkEnd w:id="1023"/>
    </w:p>
    <w:p w:rsidR="004F4D80" w:rsidRPr="00382A07" w:rsidRDefault="004F4D80" w:rsidP="004F4D80">
      <w:pPr>
        <w:pStyle w:val="3"/>
        <w:rPr>
          <w:szCs w:val="24"/>
        </w:rPr>
      </w:pPr>
      <w:bookmarkStart w:id="1024" w:name="_Toc98253929"/>
      <w:bookmarkStart w:id="1025" w:name="_Toc157248183"/>
      <w:bookmarkStart w:id="1026" w:name="_Toc157496552"/>
      <w:bookmarkStart w:id="1027" w:name="_Toc158206091"/>
      <w:bookmarkStart w:id="1028" w:name="_Toc164057776"/>
      <w:bookmarkStart w:id="1029" w:name="_Toc164137126"/>
      <w:bookmarkStart w:id="1030" w:name="_Toc164161286"/>
      <w:bookmarkStart w:id="1031" w:name="_Toc165173857"/>
      <w:bookmarkStart w:id="1032" w:name="_Toc439170682"/>
      <w:bookmarkStart w:id="1033" w:name="_Toc439172784"/>
      <w:bookmarkStart w:id="1034" w:name="_Toc439173228"/>
      <w:bookmarkStart w:id="1035" w:name="_Toc439238224"/>
      <w:bookmarkStart w:id="1036" w:name="_Toc439252772"/>
      <w:bookmarkStart w:id="1037" w:name="_Toc439323746"/>
      <w:bookmarkStart w:id="1038" w:name="_Toc440357144"/>
      <w:bookmarkStart w:id="1039" w:name="_Toc440359699"/>
      <w:bookmarkStart w:id="1040" w:name="_Toc440632163"/>
      <w:bookmarkStart w:id="1041" w:name="_Toc440875983"/>
      <w:bookmarkStart w:id="1042" w:name="_Toc441131011"/>
      <w:bookmarkStart w:id="1043" w:name="_Toc447269828"/>
      <w:bookmarkStart w:id="1044" w:name="_Toc464120654"/>
      <w:bookmarkStart w:id="1045" w:name="_Toc466970574"/>
      <w:bookmarkStart w:id="1046" w:name="_Toc468462488"/>
      <w:bookmarkStart w:id="1047" w:name="_Toc469482081"/>
      <w:bookmarkStart w:id="1048" w:name="_Toc472411856"/>
      <w:bookmarkStart w:id="1049" w:name="_Toc498588941"/>
      <w:r w:rsidRPr="00382A07">
        <w:rPr>
          <w:szCs w:val="24"/>
        </w:rPr>
        <w:t xml:space="preserve">Форма </w:t>
      </w:r>
      <w:bookmarkEnd w:id="1024"/>
      <w:r w:rsidRPr="00382A07">
        <w:rPr>
          <w:szCs w:val="24"/>
        </w:rPr>
        <w:t xml:space="preserve">графика </w:t>
      </w:r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r w:rsidR="00512B0F" w:rsidRPr="00382A07">
        <w:rPr>
          <w:szCs w:val="24"/>
        </w:rPr>
        <w:t>выполнения поставок</w:t>
      </w:r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50" w:name="_Toc171070556"/>
      <w:bookmarkStart w:id="1051" w:name="_Toc98253927"/>
      <w:bookmarkStart w:id="1052" w:name="_Toc176605808"/>
      <w:bookmarkStart w:id="1053" w:name="_Toc176611017"/>
      <w:bookmarkStart w:id="1054" w:name="_Toc176611073"/>
      <w:bookmarkStart w:id="1055" w:name="_Toc176668676"/>
      <w:bookmarkStart w:id="1056" w:name="_Toc176684336"/>
      <w:bookmarkStart w:id="1057" w:name="_Toc176746279"/>
      <w:bookmarkStart w:id="1058" w:name="_Toc176747346"/>
      <w:bookmarkStart w:id="1059" w:name="_Toc198979988"/>
      <w:bookmarkStart w:id="1060" w:name="_Toc217466324"/>
      <w:bookmarkStart w:id="1061" w:name="_Toc217702862"/>
      <w:bookmarkStart w:id="1062" w:name="_Toc233601980"/>
      <w:bookmarkStart w:id="1063" w:name="_Toc263343466"/>
      <w:r w:rsidRPr="00382A07">
        <w:rPr>
          <w:b w:val="0"/>
          <w:szCs w:val="24"/>
        </w:rPr>
        <w:br w:type="page"/>
      </w:r>
      <w:bookmarkStart w:id="1064" w:name="_Toc439170683"/>
      <w:bookmarkStart w:id="1065" w:name="_Toc439172785"/>
      <w:bookmarkStart w:id="1066" w:name="_Toc439173229"/>
      <w:bookmarkStart w:id="1067" w:name="_Toc439238225"/>
      <w:bookmarkStart w:id="1068" w:name="_Toc439252773"/>
      <w:bookmarkStart w:id="1069" w:name="_Toc439323747"/>
      <w:bookmarkStart w:id="1070" w:name="_Toc440357145"/>
      <w:bookmarkStart w:id="1071" w:name="_Toc440359700"/>
      <w:bookmarkStart w:id="1072" w:name="_Toc440632164"/>
      <w:bookmarkStart w:id="1073" w:name="_Toc440875984"/>
      <w:bookmarkStart w:id="1074" w:name="_Toc441131012"/>
      <w:bookmarkStart w:id="1075" w:name="_Toc447269829"/>
      <w:bookmarkStart w:id="1076" w:name="_Toc464120655"/>
      <w:bookmarkStart w:id="1077" w:name="_Toc466970575"/>
      <w:bookmarkStart w:id="1078" w:name="_Toc468462489"/>
      <w:bookmarkStart w:id="1079" w:name="_Toc469482082"/>
      <w:bookmarkStart w:id="1080" w:name="_Toc472411857"/>
      <w:bookmarkStart w:id="1081" w:name="_Toc498588942"/>
      <w:r w:rsidRPr="00382A07">
        <w:rPr>
          <w:szCs w:val="24"/>
        </w:rPr>
        <w:lastRenderedPageBreak/>
        <w:t>Инструкции по заполнению</w:t>
      </w:r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82" w:name="_Hlt22846931"/>
      <w:bookmarkStart w:id="1083" w:name="_Ref93264992"/>
      <w:bookmarkStart w:id="1084" w:name="_Ref93265116"/>
      <w:bookmarkStart w:id="1085" w:name="_Toc98253933"/>
      <w:bookmarkStart w:id="1086" w:name="_Toc165173859"/>
      <w:bookmarkStart w:id="1087" w:name="_Toc423423671"/>
      <w:bookmarkStart w:id="1088" w:name="_Toc498588943"/>
      <w:bookmarkEnd w:id="1082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991"/>
      <w:bookmarkEnd w:id="992"/>
      <w:bookmarkEnd w:id="1083"/>
      <w:bookmarkEnd w:id="1084"/>
      <w:bookmarkEnd w:id="1085"/>
      <w:bookmarkEnd w:id="1086"/>
      <w:bookmarkEnd w:id="1087"/>
      <w:bookmarkEnd w:id="1088"/>
    </w:p>
    <w:p w:rsidR="004F4D80" w:rsidRPr="00382A07" w:rsidRDefault="004F4D80" w:rsidP="004F4D80">
      <w:pPr>
        <w:pStyle w:val="3"/>
        <w:rPr>
          <w:szCs w:val="24"/>
        </w:rPr>
      </w:pPr>
      <w:bookmarkStart w:id="1089" w:name="_Toc439170685"/>
      <w:bookmarkStart w:id="1090" w:name="_Toc439172787"/>
      <w:bookmarkStart w:id="1091" w:name="_Toc439173231"/>
      <w:bookmarkStart w:id="1092" w:name="_Toc439238227"/>
      <w:bookmarkStart w:id="1093" w:name="_Toc439252775"/>
      <w:bookmarkStart w:id="1094" w:name="_Toc439323749"/>
      <w:bookmarkStart w:id="1095" w:name="_Toc440357147"/>
      <w:bookmarkStart w:id="1096" w:name="_Toc440359702"/>
      <w:bookmarkStart w:id="1097" w:name="_Toc440632166"/>
      <w:bookmarkStart w:id="1098" w:name="_Toc440875986"/>
      <w:bookmarkStart w:id="1099" w:name="_Toc441131014"/>
      <w:bookmarkStart w:id="1100" w:name="_Toc447269831"/>
      <w:bookmarkStart w:id="1101" w:name="_Toc464120657"/>
      <w:bookmarkStart w:id="1102" w:name="_Toc466970577"/>
      <w:bookmarkStart w:id="1103" w:name="_Toc468462491"/>
      <w:bookmarkStart w:id="1104" w:name="_Toc469482084"/>
      <w:bookmarkStart w:id="1105" w:name="_Toc472411859"/>
      <w:bookmarkStart w:id="1106" w:name="_Toc498588944"/>
      <w:bookmarkStart w:id="1107" w:name="_Toc157248186"/>
      <w:bookmarkStart w:id="1108" w:name="_Toc157496555"/>
      <w:bookmarkStart w:id="1109" w:name="_Toc158206094"/>
      <w:bookmarkStart w:id="1110" w:name="_Toc164057779"/>
      <w:bookmarkStart w:id="1111" w:name="_Toc164137129"/>
      <w:bookmarkStart w:id="1112" w:name="_Toc164161289"/>
      <w:bookmarkStart w:id="1113" w:name="_Toc165173860"/>
      <w:r w:rsidRPr="00382A07">
        <w:rPr>
          <w:szCs w:val="24"/>
        </w:rPr>
        <w:t>Форма Протокола разногласий к проекту Договора</w:t>
      </w:r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r w:rsidRPr="00382A07">
        <w:rPr>
          <w:szCs w:val="24"/>
        </w:rPr>
        <w:t xml:space="preserve"> </w:t>
      </w:r>
      <w:bookmarkEnd w:id="1107"/>
      <w:bookmarkEnd w:id="1108"/>
      <w:bookmarkEnd w:id="1109"/>
      <w:bookmarkEnd w:id="1110"/>
      <w:bookmarkEnd w:id="1111"/>
      <w:bookmarkEnd w:id="1112"/>
      <w:bookmarkEnd w:id="111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00216B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00216B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114" w:name="_Toc439170686"/>
      <w:bookmarkStart w:id="1115" w:name="_Toc439172788"/>
      <w:bookmarkStart w:id="1116" w:name="_Toc439173232"/>
      <w:bookmarkStart w:id="1117" w:name="_Toc439238228"/>
      <w:bookmarkStart w:id="1118" w:name="_Toc439252776"/>
      <w:bookmarkStart w:id="1119" w:name="_Toc439323750"/>
      <w:bookmarkStart w:id="1120" w:name="_Toc440357148"/>
      <w:bookmarkStart w:id="1121" w:name="_Toc440359703"/>
      <w:bookmarkStart w:id="1122" w:name="_Toc440632167"/>
      <w:bookmarkStart w:id="1123" w:name="_Toc440875987"/>
      <w:bookmarkStart w:id="1124" w:name="_Toc441131015"/>
      <w:bookmarkStart w:id="1125" w:name="_Toc447269832"/>
      <w:bookmarkStart w:id="1126" w:name="_Toc464120658"/>
      <w:bookmarkStart w:id="1127" w:name="_Toc466970578"/>
      <w:bookmarkStart w:id="1128" w:name="_Toc468462492"/>
      <w:bookmarkStart w:id="1129" w:name="_Toc469482085"/>
      <w:bookmarkStart w:id="1130" w:name="_Toc472411860"/>
      <w:bookmarkStart w:id="1131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382A07">
        <w:rPr>
          <w:sz w:val="24"/>
          <w:szCs w:val="24"/>
        </w:rPr>
        <w:t>отклонение</w:t>
      </w:r>
      <w:proofErr w:type="gramEnd"/>
      <w:r w:rsidRPr="00382A07">
        <w:rPr>
          <w:sz w:val="24"/>
          <w:szCs w:val="24"/>
        </w:rPr>
        <w:t xml:space="preserve">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2" w:name="_Ref55335823"/>
      <w:bookmarkStart w:id="1133" w:name="_Ref55336359"/>
      <w:bookmarkStart w:id="1134" w:name="_Toc57314675"/>
      <w:bookmarkStart w:id="1135" w:name="_Toc69728989"/>
      <w:bookmarkStart w:id="1136" w:name="_Toc98253939"/>
      <w:bookmarkStart w:id="1137" w:name="_Toc165173865"/>
      <w:bookmarkStart w:id="1138" w:name="_Toc423423672"/>
      <w:bookmarkStart w:id="1139" w:name="_Toc498588946"/>
      <w:bookmarkEnd w:id="842"/>
      <w:r w:rsidRPr="00382A07">
        <w:lastRenderedPageBreak/>
        <w:t>Анкета (форма 6)</w:t>
      </w:r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</w:p>
    <w:p w:rsidR="004F4D80" w:rsidRPr="00382A07" w:rsidRDefault="004F4D80" w:rsidP="004F4D80">
      <w:pPr>
        <w:pStyle w:val="3"/>
        <w:rPr>
          <w:szCs w:val="24"/>
        </w:rPr>
      </w:pPr>
      <w:bookmarkStart w:id="1140" w:name="_Toc98253940"/>
      <w:bookmarkStart w:id="1141" w:name="_Toc157248192"/>
      <w:bookmarkStart w:id="1142" w:name="_Toc157496561"/>
      <w:bookmarkStart w:id="1143" w:name="_Toc158206100"/>
      <w:bookmarkStart w:id="1144" w:name="_Toc164057785"/>
      <w:bookmarkStart w:id="1145" w:name="_Toc164137135"/>
      <w:bookmarkStart w:id="1146" w:name="_Toc164161295"/>
      <w:bookmarkStart w:id="1147" w:name="_Toc165173866"/>
      <w:bookmarkStart w:id="1148" w:name="_Toc439170688"/>
      <w:bookmarkStart w:id="1149" w:name="_Toc439172790"/>
      <w:bookmarkStart w:id="1150" w:name="_Toc439173234"/>
      <w:bookmarkStart w:id="1151" w:name="_Toc439238230"/>
      <w:bookmarkStart w:id="1152" w:name="_Toc439252778"/>
      <w:bookmarkStart w:id="1153" w:name="_Ref440272119"/>
      <w:bookmarkStart w:id="1154" w:name="_Toc440357150"/>
      <w:bookmarkStart w:id="1155" w:name="_Toc440359705"/>
      <w:bookmarkStart w:id="1156" w:name="_Ref444164229"/>
      <w:bookmarkStart w:id="1157" w:name="_Toc447269834"/>
      <w:bookmarkStart w:id="1158" w:name="_Toc464120660"/>
      <w:bookmarkStart w:id="1159" w:name="_Toc466970580"/>
      <w:bookmarkStart w:id="1160" w:name="_Toc472411862"/>
      <w:bookmarkStart w:id="1161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gramStart"/>
            <w:r w:rsidRPr="00382A07">
              <w:rPr>
                <w:sz w:val="24"/>
                <w:szCs w:val="24"/>
              </w:rPr>
              <w:t>п</w:t>
            </w:r>
            <w:proofErr w:type="gramEnd"/>
            <w:r w:rsidRPr="00382A07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</w:t>
            </w:r>
            <w:proofErr w:type="gramStart"/>
            <w:r w:rsidRPr="00382A07">
              <w:rPr>
                <w:sz w:val="24"/>
                <w:szCs w:val="24"/>
              </w:rPr>
              <w:t>о</w:t>
            </w:r>
            <w:proofErr w:type="gramEnd"/>
            <w:r w:rsidRPr="00382A07">
              <w:rPr>
                <w:sz w:val="24"/>
                <w:szCs w:val="24"/>
              </w:rPr>
              <w:t xml:space="preserve">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150188">
              <w:rPr>
                <w:szCs w:val="24"/>
              </w:rPr>
              <w:t>Россети</w:t>
            </w:r>
            <w:proofErr w:type="spellEnd"/>
            <w:r w:rsidRPr="00150188">
              <w:rPr>
                <w:szCs w:val="24"/>
              </w:rPr>
              <w:t>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162" w:name="_Toc439170689"/>
            <w:bookmarkStart w:id="1163" w:name="_Toc439172791"/>
            <w:bookmarkStart w:id="1164" w:name="_Toc439173235"/>
            <w:bookmarkStart w:id="1165" w:name="_Toc439238231"/>
            <w:bookmarkStart w:id="1166" w:name="_Toc439252779"/>
            <w:bookmarkStart w:id="1167" w:name="_Ref440272147"/>
            <w:bookmarkStart w:id="1168" w:name="_Toc440357151"/>
            <w:bookmarkStart w:id="1169" w:name="_Toc440359706"/>
            <w:bookmarkStart w:id="1170" w:name="_Ref444164176"/>
            <w:bookmarkStart w:id="1171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172" w:name="_Ref491179450"/>
      <w:bookmarkStart w:id="1173" w:name="_Toc498588948"/>
      <w:r w:rsidRPr="00382A07">
        <w:rPr>
          <w:szCs w:val="24"/>
        </w:rPr>
        <w:lastRenderedPageBreak/>
        <w:t xml:space="preserve">Форма </w:t>
      </w:r>
      <w:bookmarkEnd w:id="1162"/>
      <w:bookmarkEnd w:id="1163"/>
      <w:bookmarkEnd w:id="1164"/>
      <w:bookmarkEnd w:id="1165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</w:t>
      </w:r>
      <w:proofErr w:type="gramStart"/>
      <w:r w:rsidRPr="00382A07">
        <w:t>г</w:t>
      </w:r>
      <w:proofErr w:type="gramEnd"/>
      <w:r w:rsidRPr="00382A07">
        <w:t>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174" w:name="_Toc439170690"/>
      <w:bookmarkStart w:id="1175" w:name="_Toc439172792"/>
      <w:bookmarkStart w:id="1176" w:name="_Toc439173236"/>
      <w:bookmarkStart w:id="1177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178" w:name="_Toc125426243"/>
      <w:bookmarkStart w:id="1179" w:name="_Toc396984070"/>
      <w:bookmarkStart w:id="1180" w:name="_Toc423423673"/>
      <w:bookmarkStart w:id="1181" w:name="_Toc439170691"/>
      <w:bookmarkStart w:id="1182" w:name="_Toc439172793"/>
      <w:bookmarkStart w:id="1183" w:name="_Toc439173237"/>
      <w:bookmarkStart w:id="1184" w:name="_Toc439238233"/>
      <w:bookmarkStart w:id="1185" w:name="_Toc439252780"/>
      <w:bookmarkStart w:id="1186" w:name="_Toc439323754"/>
      <w:bookmarkStart w:id="1187" w:name="_Toc440357152"/>
      <w:bookmarkStart w:id="1188" w:name="_Toc440359707"/>
      <w:bookmarkStart w:id="1189" w:name="_Toc440632171"/>
      <w:bookmarkStart w:id="1190" w:name="_Toc440875991"/>
      <w:bookmarkStart w:id="1191" w:name="_Toc441131019"/>
      <w:bookmarkStart w:id="1192" w:name="_Toc447269836"/>
      <w:bookmarkEnd w:id="1174"/>
      <w:bookmarkEnd w:id="1175"/>
      <w:bookmarkEnd w:id="1176"/>
      <w:bookmarkEnd w:id="1177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4" w:history="1">
              <w:r w:rsidRPr="00382A07">
                <w:t>законом</w:t>
              </w:r>
            </w:hyperlink>
            <w:r w:rsidRPr="00382A07">
              <w:t xml:space="preserve"> "Об инновационном центре "</w:t>
            </w:r>
            <w:proofErr w:type="spellStart"/>
            <w:r w:rsidRPr="00382A07">
              <w:t>Сколково</w:t>
            </w:r>
            <w:proofErr w:type="spellEnd"/>
            <w:r w:rsidRPr="00382A07">
              <w:t>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5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до 15 – </w:t>
            </w:r>
            <w:proofErr w:type="spellStart"/>
            <w:r w:rsidRPr="00382A07">
              <w:t>микропред</w:t>
            </w:r>
            <w:r w:rsidRPr="00382A07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120 в год – </w:t>
            </w:r>
            <w:proofErr w:type="spellStart"/>
            <w:r w:rsidRPr="00382A07">
              <w:t>микро</w:t>
            </w:r>
            <w:r w:rsidRPr="00382A07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6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7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382A07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8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49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(фамилия, имя, отчество (при наличии) </w:t>
      </w:r>
      <w:proofErr w:type="gramStart"/>
      <w:r w:rsidRPr="00382A07">
        <w:rPr>
          <w:sz w:val="24"/>
          <w:szCs w:val="24"/>
        </w:rPr>
        <w:t>подписавшего</w:t>
      </w:r>
      <w:proofErr w:type="gramEnd"/>
      <w:r w:rsidRPr="00382A07">
        <w:rPr>
          <w:sz w:val="24"/>
          <w:szCs w:val="24"/>
        </w:rPr>
        <w:t>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382A07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193" w:name="_Toc464120662"/>
      <w:bookmarkStart w:id="1194" w:name="_Toc466970582"/>
      <w:bookmarkStart w:id="1195" w:name="_Toc472411864"/>
      <w:bookmarkStart w:id="1196" w:name="_Toc498588949"/>
      <w:r w:rsidRPr="00382A07">
        <w:rPr>
          <w:szCs w:val="24"/>
        </w:rPr>
        <w:lastRenderedPageBreak/>
        <w:t>Инструкции по заполнению</w:t>
      </w:r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0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16769">
        <w:t>еи ОО</w:t>
      </w:r>
      <w:proofErr w:type="gramEnd"/>
      <w:r w:rsidRPr="00916769">
        <w:t xml:space="preserve">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1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2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1. </w:t>
      </w:r>
      <w:proofErr w:type="gramStart"/>
      <w:r w:rsidRPr="00AD71A7">
        <w:rPr>
          <w:b/>
        </w:rPr>
        <w:t>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AD71A7"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proofErr w:type="gramStart"/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AD71A7">
        <w:t>Вольфсбергской</w:t>
      </w:r>
      <w:proofErr w:type="spellEnd"/>
      <w:r w:rsidRPr="00AD71A7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AD71A7"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3. </w:t>
      </w:r>
      <w:proofErr w:type="gramStart"/>
      <w:r w:rsidRPr="00AD71A7">
        <w:rPr>
          <w:b/>
        </w:rPr>
        <w:t>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AD71A7">
        <w:t xml:space="preserve">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proofErr w:type="gramStart"/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>
        <w:t xml:space="preserve"> </w:t>
      </w:r>
      <w:proofErr w:type="gramStart"/>
      <w: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>
        <w:t xml:space="preserve"> </w:t>
      </w:r>
      <w:proofErr w:type="gramStart"/>
      <w: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AD71A7">
        <w:t>1</w:t>
      </w:r>
      <w:proofErr w:type="gramEnd"/>
      <w:r w:rsidRPr="00AD71A7"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5. </w:t>
      </w:r>
      <w:proofErr w:type="gramStart"/>
      <w:r w:rsidRPr="00AD71A7">
        <w:rPr>
          <w:b/>
        </w:rPr>
        <w:t>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</w:t>
      </w:r>
      <w:proofErr w:type="spellStart"/>
      <w:r w:rsidRPr="00AD71A7">
        <w:t>неполнородный</w:t>
      </w:r>
      <w:proofErr w:type="spellEnd"/>
      <w:r w:rsidRPr="00AD71A7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  <w:proofErr w:type="gramEnd"/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</w:t>
      </w:r>
      <w:proofErr w:type="gramStart"/>
      <w:r w:rsidRPr="00AD71A7">
        <w:t>и-</w:t>
      </w:r>
      <w:proofErr w:type="gramEnd"/>
      <w:r w:rsidRPr="00AD71A7"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AD71A7"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197" w:name="_Ref55336378"/>
      <w:bookmarkStart w:id="1198" w:name="_Toc57314676"/>
      <w:bookmarkStart w:id="1199" w:name="_Toc69728990"/>
      <w:bookmarkStart w:id="1200" w:name="_Toc98253942"/>
      <w:bookmarkStart w:id="1201" w:name="_Toc165173868"/>
      <w:bookmarkStart w:id="1202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00216B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03" w:name="_Ref449017073"/>
      <w:bookmarkStart w:id="1204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</w:p>
    <w:p w:rsidR="004F4D80" w:rsidRPr="00382A07" w:rsidRDefault="004F4D80" w:rsidP="004F4D80">
      <w:pPr>
        <w:pStyle w:val="3"/>
        <w:rPr>
          <w:szCs w:val="24"/>
        </w:rPr>
      </w:pPr>
      <w:bookmarkStart w:id="1205" w:name="_Toc98253943"/>
      <w:bookmarkStart w:id="1206" w:name="_Toc157248195"/>
      <w:bookmarkStart w:id="1207" w:name="_Toc157496564"/>
      <w:bookmarkStart w:id="1208" w:name="_Toc158206103"/>
      <w:bookmarkStart w:id="1209" w:name="_Toc164057788"/>
      <w:bookmarkStart w:id="1210" w:name="_Toc164137138"/>
      <w:bookmarkStart w:id="1211" w:name="_Toc164161298"/>
      <w:bookmarkStart w:id="1212" w:name="_Toc165173869"/>
      <w:bookmarkStart w:id="1213" w:name="_Toc439170693"/>
      <w:bookmarkStart w:id="1214" w:name="_Toc439172795"/>
      <w:bookmarkStart w:id="1215" w:name="_Toc439173239"/>
      <w:bookmarkStart w:id="1216" w:name="_Toc439238235"/>
      <w:bookmarkStart w:id="1217" w:name="_Toc439252782"/>
      <w:bookmarkStart w:id="1218" w:name="_Toc439323756"/>
      <w:bookmarkStart w:id="1219" w:name="_Toc440357154"/>
      <w:bookmarkStart w:id="1220" w:name="_Toc440359709"/>
      <w:bookmarkStart w:id="1221" w:name="_Toc440632173"/>
      <w:bookmarkStart w:id="1222" w:name="_Toc440875993"/>
      <w:bookmarkStart w:id="1223" w:name="_Toc441131021"/>
      <w:bookmarkStart w:id="1224" w:name="_Toc447269838"/>
      <w:bookmarkStart w:id="1225" w:name="_Toc464120664"/>
      <w:bookmarkStart w:id="1226" w:name="_Toc466970584"/>
      <w:bookmarkStart w:id="1227" w:name="_Toc468462498"/>
      <w:bookmarkStart w:id="1228" w:name="_Toc469482091"/>
      <w:bookmarkStart w:id="1229" w:name="_Toc472411866"/>
      <w:bookmarkStart w:id="1230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382A07">
        <w:rPr>
          <w:b/>
          <w:sz w:val="24"/>
          <w:szCs w:val="24"/>
        </w:rPr>
        <w:t>за</w:t>
      </w:r>
      <w:proofErr w:type="gramEnd"/>
      <w:r w:rsidRPr="00382A07">
        <w:rPr>
          <w:b/>
          <w:sz w:val="24"/>
          <w:szCs w:val="24"/>
        </w:rPr>
        <w:t xml:space="preserve">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382A07">
              <w:rPr>
                <w:rStyle w:val="aa"/>
                <w:sz w:val="22"/>
              </w:rPr>
              <w:t>в</w:t>
            </w:r>
            <w:proofErr w:type="gramEnd"/>
            <w:r w:rsidRPr="00382A07">
              <w:rPr>
                <w:rStyle w:val="aa"/>
                <w:sz w:val="22"/>
              </w:rPr>
              <w:t xml:space="preserve">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31" w:name="_Toc98253944"/>
      <w:bookmarkStart w:id="1232" w:name="_Toc157248196"/>
      <w:bookmarkStart w:id="1233" w:name="_Toc157496565"/>
      <w:bookmarkStart w:id="1234" w:name="_Toc158206104"/>
      <w:bookmarkStart w:id="1235" w:name="_Toc164057789"/>
      <w:bookmarkStart w:id="1236" w:name="_Toc164137139"/>
      <w:bookmarkStart w:id="1237" w:name="_Toc164161299"/>
      <w:bookmarkStart w:id="1238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239" w:name="_Toc439170694"/>
      <w:bookmarkStart w:id="1240" w:name="_Toc439172796"/>
      <w:bookmarkStart w:id="1241" w:name="_Toc439173240"/>
      <w:bookmarkStart w:id="1242" w:name="_Toc439238236"/>
      <w:bookmarkStart w:id="1243" w:name="_Toc439252783"/>
      <w:bookmarkStart w:id="1244" w:name="_Toc439323757"/>
      <w:bookmarkStart w:id="1245" w:name="_Toc440357155"/>
      <w:bookmarkStart w:id="1246" w:name="_Toc440359710"/>
      <w:bookmarkStart w:id="1247" w:name="_Toc440632174"/>
      <w:bookmarkStart w:id="1248" w:name="_Toc440875994"/>
      <w:bookmarkStart w:id="1249" w:name="_Toc441131022"/>
      <w:bookmarkStart w:id="1250" w:name="_Toc447269839"/>
      <w:bookmarkStart w:id="1251" w:name="_Toc464120665"/>
      <w:bookmarkStart w:id="1252" w:name="_Toc466970585"/>
      <w:bookmarkStart w:id="1253" w:name="_Toc468462499"/>
      <w:bookmarkStart w:id="1254" w:name="_Toc469482092"/>
      <w:bookmarkStart w:id="1255" w:name="_Toc472411867"/>
      <w:bookmarkStart w:id="1256" w:name="_Toc498588952"/>
      <w:r w:rsidRPr="00382A07">
        <w:rPr>
          <w:szCs w:val="24"/>
        </w:rPr>
        <w:lastRenderedPageBreak/>
        <w:t>Инструкции по заполнению</w:t>
      </w:r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00216B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57" w:name="_Ref55336398"/>
      <w:bookmarkStart w:id="1258" w:name="_Toc57314678"/>
      <w:bookmarkStart w:id="1259" w:name="_Toc69728992"/>
      <w:bookmarkStart w:id="1260" w:name="_Toc98253948"/>
      <w:bookmarkStart w:id="1261" w:name="_Toc165173874"/>
      <w:bookmarkStart w:id="1262" w:name="_Toc423423676"/>
      <w:bookmarkStart w:id="1263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257"/>
      <w:bookmarkEnd w:id="1258"/>
      <w:bookmarkEnd w:id="1259"/>
      <w:bookmarkEnd w:id="1260"/>
      <w:bookmarkEnd w:id="1261"/>
      <w:bookmarkEnd w:id="1262"/>
      <w:bookmarkEnd w:id="1263"/>
    </w:p>
    <w:p w:rsidR="004F4D80" w:rsidRPr="00382A07" w:rsidRDefault="004F4D80" w:rsidP="004F4D80">
      <w:pPr>
        <w:pStyle w:val="3"/>
        <w:rPr>
          <w:szCs w:val="24"/>
        </w:rPr>
      </w:pPr>
      <w:bookmarkStart w:id="1264" w:name="_Toc98253949"/>
      <w:bookmarkStart w:id="1265" w:name="_Toc157248201"/>
      <w:bookmarkStart w:id="1266" w:name="_Toc157496570"/>
      <w:bookmarkStart w:id="1267" w:name="_Toc158206109"/>
      <w:bookmarkStart w:id="1268" w:name="_Toc164057794"/>
      <w:bookmarkStart w:id="1269" w:name="_Toc164137144"/>
      <w:bookmarkStart w:id="1270" w:name="_Toc164161304"/>
      <w:bookmarkStart w:id="1271" w:name="_Toc165173875"/>
      <w:bookmarkStart w:id="1272" w:name="_Toc439170699"/>
      <w:bookmarkStart w:id="1273" w:name="_Toc439172801"/>
      <w:bookmarkStart w:id="1274" w:name="_Toc439173245"/>
      <w:bookmarkStart w:id="1275" w:name="_Toc439238241"/>
      <w:bookmarkStart w:id="1276" w:name="_Toc439252788"/>
      <w:bookmarkStart w:id="1277" w:name="_Toc439323762"/>
      <w:bookmarkStart w:id="1278" w:name="_Toc440357160"/>
      <w:bookmarkStart w:id="1279" w:name="_Toc440359712"/>
      <w:bookmarkStart w:id="1280" w:name="_Toc440632176"/>
      <w:bookmarkStart w:id="1281" w:name="_Toc440875996"/>
      <w:bookmarkStart w:id="1282" w:name="_Toc441131024"/>
      <w:bookmarkStart w:id="1283" w:name="_Toc447269841"/>
      <w:bookmarkStart w:id="1284" w:name="_Toc464120667"/>
      <w:bookmarkStart w:id="1285" w:name="_Toc466970587"/>
      <w:bookmarkStart w:id="1286" w:name="_Toc468462501"/>
      <w:bookmarkStart w:id="1287" w:name="_Toc469482094"/>
      <w:bookmarkStart w:id="1288" w:name="_Toc472411869"/>
      <w:bookmarkStart w:id="1289" w:name="_Toc498588954"/>
      <w:r w:rsidRPr="00382A07">
        <w:rPr>
          <w:szCs w:val="24"/>
        </w:rPr>
        <w:t>Форма Справки о кадровых ресурсах</w:t>
      </w:r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290" w:name="_Toc98253950"/>
      <w:bookmarkStart w:id="1291" w:name="_Toc157248202"/>
      <w:bookmarkStart w:id="1292" w:name="_Toc157496571"/>
      <w:bookmarkStart w:id="1293" w:name="_Toc158206110"/>
      <w:bookmarkStart w:id="1294" w:name="_Toc164057795"/>
      <w:bookmarkStart w:id="1295" w:name="_Toc164137145"/>
      <w:bookmarkStart w:id="1296" w:name="_Toc164161305"/>
      <w:bookmarkStart w:id="1297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298" w:name="_Toc439170700"/>
      <w:bookmarkStart w:id="1299" w:name="_Toc439172802"/>
      <w:bookmarkStart w:id="1300" w:name="_Toc439173246"/>
      <w:bookmarkStart w:id="1301" w:name="_Toc439238242"/>
      <w:bookmarkStart w:id="1302" w:name="_Toc439252789"/>
      <w:bookmarkStart w:id="1303" w:name="_Toc439323763"/>
      <w:bookmarkStart w:id="1304" w:name="_Toc440357161"/>
      <w:bookmarkStart w:id="1305" w:name="_Toc440359713"/>
      <w:bookmarkStart w:id="1306" w:name="_Toc440632177"/>
      <w:bookmarkStart w:id="1307" w:name="_Toc440875997"/>
      <w:bookmarkStart w:id="1308" w:name="_Toc441131025"/>
      <w:bookmarkStart w:id="1309" w:name="_Toc447269842"/>
      <w:bookmarkStart w:id="1310" w:name="_Toc464120668"/>
      <w:bookmarkStart w:id="1311" w:name="_Toc466970588"/>
      <w:bookmarkStart w:id="1312" w:name="_Toc468462502"/>
      <w:bookmarkStart w:id="1313" w:name="_Toc469482095"/>
      <w:bookmarkStart w:id="1314" w:name="_Toc472411870"/>
      <w:bookmarkStart w:id="1315" w:name="_Toc498588955"/>
      <w:r w:rsidRPr="00382A07">
        <w:rPr>
          <w:szCs w:val="24"/>
        </w:rPr>
        <w:lastRenderedPageBreak/>
        <w:t>Инструкции по заполнению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</w:t>
      </w:r>
      <w:proofErr w:type="gramStart"/>
      <w:r w:rsidRPr="00382A07">
        <w:rPr>
          <w:sz w:val="24"/>
          <w:szCs w:val="24"/>
        </w:rPr>
        <w:t>указывается</w:t>
      </w:r>
      <w:proofErr w:type="gramEnd"/>
      <w:r w:rsidRPr="00382A0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16" w:name="_Toc165173881"/>
      <w:bookmarkStart w:id="1317" w:name="_Ref194749267"/>
      <w:bookmarkStart w:id="1318" w:name="_Toc423423677"/>
      <w:bookmarkStart w:id="1319" w:name="_Ref440271993"/>
      <w:bookmarkStart w:id="1320" w:name="_Ref440274659"/>
      <w:bookmarkStart w:id="1321" w:name="_Toc498588956"/>
      <w:bookmarkStart w:id="1322" w:name="_Ref90381523"/>
      <w:bookmarkStart w:id="1323" w:name="_Toc90385124"/>
      <w:bookmarkStart w:id="1324" w:name="_Ref96861029"/>
      <w:bookmarkStart w:id="1325" w:name="_Toc97651410"/>
      <w:bookmarkStart w:id="1326" w:name="_Toc98253955"/>
      <w:r w:rsidRPr="00382A07">
        <w:lastRenderedPageBreak/>
        <w:t>Информационное письмо о налич</w:t>
      </w:r>
      <w:proofErr w:type="gramStart"/>
      <w:r w:rsidRPr="00382A07">
        <w:t xml:space="preserve">ии у </w:t>
      </w:r>
      <w:r w:rsidR="00C236C0" w:rsidRPr="00382A07">
        <w:t>У</w:t>
      </w:r>
      <w:proofErr w:type="gramEnd"/>
      <w:r w:rsidR="00C236C0" w:rsidRPr="00382A07">
        <w:t>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аффилированности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316"/>
      <w:bookmarkEnd w:id="1317"/>
      <w:bookmarkEnd w:id="1318"/>
      <w:bookmarkEnd w:id="1319"/>
      <w:bookmarkEnd w:id="1320"/>
      <w:bookmarkEnd w:id="1321"/>
    </w:p>
    <w:p w:rsidR="004F4D80" w:rsidRPr="00382A07" w:rsidRDefault="004F4D80" w:rsidP="004F4D80">
      <w:pPr>
        <w:pStyle w:val="3"/>
        <w:rPr>
          <w:szCs w:val="24"/>
        </w:rPr>
      </w:pPr>
      <w:bookmarkStart w:id="1327" w:name="_Toc97651411"/>
      <w:bookmarkStart w:id="1328" w:name="_Toc98253956"/>
      <w:bookmarkStart w:id="1329" w:name="_Toc157248208"/>
      <w:bookmarkStart w:id="1330" w:name="_Toc157496577"/>
      <w:bookmarkStart w:id="1331" w:name="_Toc158206116"/>
      <w:bookmarkStart w:id="1332" w:name="_Toc164057801"/>
      <w:bookmarkStart w:id="1333" w:name="_Toc164137151"/>
      <w:bookmarkStart w:id="1334" w:name="_Toc164161311"/>
      <w:bookmarkStart w:id="1335" w:name="_Toc165173882"/>
      <w:bookmarkStart w:id="1336" w:name="_Toc439170702"/>
      <w:bookmarkStart w:id="1337" w:name="_Toc439172804"/>
      <w:bookmarkStart w:id="1338" w:name="_Toc439173248"/>
      <w:bookmarkStart w:id="1339" w:name="_Toc439238244"/>
      <w:bookmarkStart w:id="1340" w:name="_Toc439252791"/>
      <w:bookmarkStart w:id="1341" w:name="_Toc439323765"/>
      <w:bookmarkStart w:id="1342" w:name="_Toc440357163"/>
      <w:bookmarkStart w:id="1343" w:name="_Toc440359715"/>
      <w:bookmarkStart w:id="1344" w:name="_Toc440632179"/>
      <w:bookmarkStart w:id="1345" w:name="_Toc440875999"/>
      <w:bookmarkStart w:id="1346" w:name="_Toc441131027"/>
      <w:bookmarkStart w:id="1347" w:name="_Toc447269844"/>
      <w:bookmarkStart w:id="1348" w:name="_Toc464120670"/>
      <w:bookmarkStart w:id="1349" w:name="_Toc466970590"/>
      <w:bookmarkStart w:id="1350" w:name="_Toc468462504"/>
      <w:bookmarkStart w:id="1351" w:name="_Toc469482097"/>
      <w:bookmarkStart w:id="1352" w:name="_Toc472411872"/>
      <w:bookmarkStart w:id="1353" w:name="_Toc498588957"/>
      <w:r w:rsidRPr="00382A07">
        <w:rPr>
          <w:szCs w:val="24"/>
        </w:rPr>
        <w:t>Форма письма о налич</w:t>
      </w:r>
      <w:proofErr w:type="gramStart"/>
      <w:r w:rsidRPr="00382A07">
        <w:rPr>
          <w:szCs w:val="24"/>
        </w:rPr>
        <w:t xml:space="preserve">ии у </w:t>
      </w:r>
      <w:r w:rsidR="00C236C0" w:rsidRPr="00382A07">
        <w:rPr>
          <w:szCs w:val="24"/>
        </w:rPr>
        <w:t>У</w:t>
      </w:r>
      <w:proofErr w:type="gramEnd"/>
      <w:r w:rsidR="00C236C0" w:rsidRPr="00382A07">
        <w:rPr>
          <w:szCs w:val="24"/>
        </w:rPr>
        <w:t>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382A07">
        <w:rPr>
          <w:b/>
          <w:i/>
          <w:sz w:val="24"/>
          <w:szCs w:val="24"/>
        </w:rPr>
        <w:t>{</w:t>
      </w:r>
      <w:proofErr w:type="gramStart"/>
      <w:r w:rsidRPr="00382A07">
        <w:rPr>
          <w:b/>
          <w:i/>
          <w:sz w:val="24"/>
          <w:szCs w:val="24"/>
        </w:rPr>
        <w:t>указывается</w:t>
      </w:r>
      <w:proofErr w:type="gramEnd"/>
      <w:r w:rsidRPr="00382A0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54" w:name="_Toc97651412"/>
      <w:bookmarkStart w:id="1355" w:name="_Toc98253957"/>
      <w:bookmarkStart w:id="1356" w:name="_Toc157248209"/>
      <w:bookmarkStart w:id="1357" w:name="_Toc157496578"/>
      <w:bookmarkStart w:id="1358" w:name="_Toc158206117"/>
      <w:bookmarkStart w:id="1359" w:name="_Toc164057802"/>
      <w:bookmarkStart w:id="1360" w:name="_Toc164137152"/>
      <w:bookmarkStart w:id="1361" w:name="_Toc164161312"/>
      <w:bookmarkStart w:id="1362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63" w:name="_Toc439170703"/>
      <w:bookmarkStart w:id="1364" w:name="_Toc439172805"/>
      <w:bookmarkStart w:id="1365" w:name="_Toc439173249"/>
      <w:bookmarkStart w:id="1366" w:name="_Toc439238245"/>
      <w:bookmarkStart w:id="1367" w:name="_Toc439252792"/>
      <w:bookmarkStart w:id="1368" w:name="_Toc439323766"/>
      <w:bookmarkStart w:id="1369" w:name="_Toc440357164"/>
      <w:bookmarkStart w:id="1370" w:name="_Toc440359716"/>
      <w:bookmarkStart w:id="1371" w:name="_Toc440632180"/>
      <w:bookmarkStart w:id="1372" w:name="_Toc440876000"/>
      <w:bookmarkStart w:id="1373" w:name="_Toc441131028"/>
      <w:bookmarkStart w:id="1374" w:name="_Toc447269845"/>
      <w:bookmarkStart w:id="1375" w:name="_Toc464120671"/>
      <w:bookmarkStart w:id="1376" w:name="_Toc466970591"/>
      <w:bookmarkStart w:id="1377" w:name="_Toc468462505"/>
      <w:bookmarkStart w:id="1378" w:name="_Toc469482098"/>
      <w:bookmarkStart w:id="1379" w:name="_Toc472411873"/>
      <w:bookmarkStart w:id="1380" w:name="_Toc498588958"/>
      <w:r w:rsidRPr="00382A07">
        <w:rPr>
          <w:szCs w:val="24"/>
        </w:rPr>
        <w:lastRenderedPageBreak/>
        <w:t>Инструкции по заполнению</w:t>
      </w:r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</w:t>
      </w:r>
      <w:proofErr w:type="gramStart"/>
      <w:r w:rsidR="004F4D80" w:rsidRPr="00382A07">
        <w:rPr>
          <w:sz w:val="24"/>
          <w:szCs w:val="24"/>
        </w:rPr>
        <w:t>лиц</w:t>
      </w:r>
      <w:proofErr w:type="gramEnd"/>
      <w:r w:rsidR="004F4D80" w:rsidRPr="00382A0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</w:t>
      </w:r>
      <w:proofErr w:type="gramEnd"/>
      <w:r w:rsidR="00D904EF" w:rsidRPr="00382A07">
        <w:rPr>
          <w:sz w:val="24"/>
          <w:szCs w:val="24"/>
        </w:rPr>
        <w:t xml:space="preserve">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322"/>
    <w:bookmarkEnd w:id="1323"/>
    <w:bookmarkEnd w:id="1324"/>
    <w:bookmarkEnd w:id="1325"/>
    <w:bookmarkEnd w:id="1326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381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382" w:name="_Toc423423680"/>
      <w:bookmarkStart w:id="1383" w:name="_Ref440272035"/>
      <w:bookmarkStart w:id="1384" w:name="_Ref440274733"/>
      <w:bookmarkStart w:id="1385" w:name="_Ref444179578"/>
      <w:bookmarkStart w:id="1386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381"/>
      <w:bookmarkEnd w:id="1382"/>
      <w:bookmarkEnd w:id="1383"/>
      <w:bookmarkEnd w:id="1384"/>
      <w:bookmarkEnd w:id="1385"/>
      <w:bookmarkEnd w:id="1386"/>
    </w:p>
    <w:p w:rsidR="004F4D80" w:rsidRPr="001D6DBB" w:rsidRDefault="001D6DBB" w:rsidP="004F4D80">
      <w:pPr>
        <w:pStyle w:val="3"/>
        <w:rPr>
          <w:szCs w:val="24"/>
        </w:rPr>
      </w:pPr>
      <w:bookmarkStart w:id="1387" w:name="_Toc343690584"/>
      <w:bookmarkStart w:id="1388" w:name="_Toc372294428"/>
      <w:bookmarkStart w:id="1389" w:name="_Toc379288896"/>
      <w:bookmarkStart w:id="1390" w:name="_Toc384734780"/>
      <w:bookmarkStart w:id="1391" w:name="_Toc396984078"/>
      <w:bookmarkStart w:id="1392" w:name="_Toc423423681"/>
      <w:bookmarkStart w:id="1393" w:name="_Toc439170710"/>
      <w:bookmarkStart w:id="1394" w:name="_Toc439172812"/>
      <w:bookmarkStart w:id="1395" w:name="_Toc439173253"/>
      <w:bookmarkStart w:id="1396" w:name="_Toc439238249"/>
      <w:bookmarkStart w:id="1397" w:name="_Toc439252796"/>
      <w:bookmarkStart w:id="1398" w:name="_Toc439323770"/>
      <w:bookmarkStart w:id="1399" w:name="_Toc440361405"/>
      <w:bookmarkStart w:id="1400" w:name="_Toc440376287"/>
      <w:bookmarkStart w:id="1401" w:name="_Toc440382545"/>
      <w:bookmarkStart w:id="1402" w:name="_Toc440447215"/>
      <w:bookmarkStart w:id="1403" w:name="_Toc440632376"/>
      <w:bookmarkStart w:id="1404" w:name="_Toc440875148"/>
      <w:bookmarkStart w:id="1405" w:name="_Toc441131135"/>
      <w:bookmarkStart w:id="1406" w:name="_Toc441572140"/>
      <w:bookmarkStart w:id="1407" w:name="_Toc441575232"/>
      <w:bookmarkStart w:id="1408" w:name="_Toc442195898"/>
      <w:bookmarkStart w:id="1409" w:name="_Toc442251940"/>
      <w:bookmarkStart w:id="1410" w:name="_Toc442258889"/>
      <w:bookmarkStart w:id="1411" w:name="_Toc442259129"/>
      <w:bookmarkStart w:id="1412" w:name="_Toc447292892"/>
      <w:bookmarkStart w:id="1413" w:name="_Toc461808964"/>
      <w:bookmarkStart w:id="1414" w:name="_Toc463514796"/>
      <w:bookmarkStart w:id="1415" w:name="_Toc466967523"/>
      <w:bookmarkStart w:id="1416" w:name="_Toc467574715"/>
      <w:bookmarkStart w:id="1417" w:name="_Toc468441758"/>
      <w:bookmarkStart w:id="1418" w:name="_Toc469480233"/>
      <w:bookmarkStart w:id="1419" w:name="_Toc472409262"/>
      <w:bookmarkStart w:id="1420" w:name="_Toc498417409"/>
      <w:bookmarkStart w:id="1421" w:name="_Toc498588960"/>
      <w:r w:rsidRPr="001D6DBB">
        <w:rPr>
          <w:szCs w:val="24"/>
        </w:rPr>
        <w:t xml:space="preserve">Форма </w:t>
      </w:r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420"/>
      <w:bookmarkEnd w:id="1421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</w:t>
      </w:r>
      <w:proofErr w:type="gramStart"/>
      <w:r w:rsidRPr="001D6DBB">
        <w:rPr>
          <w:sz w:val="24"/>
          <w:szCs w:val="24"/>
        </w:rPr>
        <w:t>г</w:t>
      </w:r>
      <w:proofErr w:type="gramEnd"/>
      <w:r w:rsidRPr="001D6DBB">
        <w:rPr>
          <w:sz w:val="24"/>
          <w:szCs w:val="24"/>
        </w:rPr>
        <w:t>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3C4C08" w:rsidRPr="003C4C08" w:rsidRDefault="003C4C08" w:rsidP="003C4C08">
      <w:pPr>
        <w:ind w:firstLine="0"/>
        <w:rPr>
          <w:color w:val="000000"/>
          <w:sz w:val="24"/>
          <w:szCs w:val="24"/>
        </w:rPr>
      </w:pPr>
      <w:r w:rsidRPr="003C4C0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3C4C08" w:rsidRPr="005734D7" w:rsidRDefault="003C4C08" w:rsidP="003C4C08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3C4C08" w:rsidRPr="009040FF" w:rsidTr="00846762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C4C08" w:rsidRPr="009040FF" w:rsidRDefault="003C4C08" w:rsidP="00846762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C4C08" w:rsidRPr="009040FF" w:rsidTr="00846762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846762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846762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846762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846762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846762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846762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3C4C08" w:rsidRPr="009040FF" w:rsidRDefault="003C4C08" w:rsidP="00846762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846762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846762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846762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846762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C4C08" w:rsidRPr="009040FF" w:rsidRDefault="003C4C08" w:rsidP="00846762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846762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846762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3C4C08" w:rsidRPr="009040FF" w:rsidRDefault="003C4C08" w:rsidP="00846762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3C4C08" w:rsidRPr="009040FF" w:rsidTr="00846762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3C4C08" w:rsidRPr="009040FF" w:rsidTr="0084676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84676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84676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84676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84676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84676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84676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84676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84676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84676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84676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84676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84676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84676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84676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84676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4D0F20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4D0F20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4D0F20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4D0F20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4D0F20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4D0F20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4D0F20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84676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 xml:space="preserve">(фамилия, имя, отчество </w:t>
      </w:r>
      <w:proofErr w:type="gramStart"/>
      <w:r w:rsidRPr="00382A07">
        <w:rPr>
          <w:vertAlign w:val="superscript"/>
        </w:rPr>
        <w:t>подписавшего</w:t>
      </w:r>
      <w:proofErr w:type="gramEnd"/>
      <w:r w:rsidRPr="00382A07">
        <w:rPr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422" w:name="_Toc343690585"/>
      <w:bookmarkStart w:id="1423" w:name="_Toc372294429"/>
      <w:bookmarkStart w:id="1424" w:name="_Toc379288897"/>
      <w:bookmarkStart w:id="1425" w:name="_Toc384734781"/>
      <w:bookmarkStart w:id="1426" w:name="_Toc396984079"/>
      <w:bookmarkStart w:id="1427" w:name="_Toc423423682"/>
      <w:bookmarkStart w:id="1428" w:name="_Toc439170711"/>
      <w:bookmarkStart w:id="1429" w:name="_Toc439172813"/>
      <w:bookmarkStart w:id="1430" w:name="_Toc439173254"/>
      <w:bookmarkStart w:id="1431" w:name="_Toc439238250"/>
      <w:bookmarkStart w:id="1432" w:name="_Toc439252797"/>
      <w:bookmarkStart w:id="1433" w:name="_Toc439323771"/>
      <w:bookmarkStart w:id="1434" w:name="_Toc440357169"/>
      <w:bookmarkStart w:id="1435" w:name="_Toc440359721"/>
      <w:bookmarkStart w:id="1436" w:name="_Toc440632185"/>
      <w:bookmarkStart w:id="1437" w:name="_Toc440876005"/>
      <w:bookmarkStart w:id="1438" w:name="_Toc441131033"/>
      <w:bookmarkStart w:id="1439" w:name="_Toc447269850"/>
      <w:bookmarkStart w:id="1440" w:name="_Toc464120676"/>
      <w:bookmarkStart w:id="1441" w:name="_Toc466970594"/>
      <w:bookmarkStart w:id="1442" w:name="_Toc468462508"/>
      <w:bookmarkStart w:id="1443" w:name="_Toc469482101"/>
      <w:bookmarkStart w:id="1444" w:name="_Toc472411876"/>
      <w:bookmarkStart w:id="1445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</w:t>
      </w:r>
      <w:proofErr w:type="gramStart"/>
      <w:r w:rsidRPr="001D6DBB">
        <w:rPr>
          <w:snapToGrid w:val="0"/>
          <w:sz w:val="24"/>
          <w:szCs w:val="24"/>
        </w:rPr>
        <w:t>,</w:t>
      </w:r>
      <w:proofErr w:type="gramEnd"/>
      <w:r w:rsidRPr="001D6DBB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1D6DBB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382A07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1D6DBB">
        <w:rPr>
          <w:sz w:val="24"/>
          <w:szCs w:val="24"/>
        </w:rPr>
        <w:t>гос. учреждения</w:t>
      </w:r>
      <w:proofErr w:type="gramEnd"/>
      <w:r w:rsidRPr="001D6DBB">
        <w:rPr>
          <w:sz w:val="24"/>
          <w:szCs w:val="24"/>
        </w:rPr>
        <w:t xml:space="preserve">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446" w:name="_Toc329588495"/>
      <w:bookmarkStart w:id="1447" w:name="_Toc423423683"/>
      <w:bookmarkStart w:id="1448" w:name="_Ref440272051"/>
      <w:bookmarkStart w:id="1449" w:name="_Ref440274744"/>
      <w:r w:rsidRPr="001D6DBB">
        <w:rPr>
          <w:sz w:val="24"/>
          <w:szCs w:val="24"/>
        </w:rPr>
        <w:t>Раздел «Информация о подтверждающих документах (наиме</w:t>
      </w:r>
      <w:r w:rsidR="00B45AFF">
        <w:rPr>
          <w:sz w:val="24"/>
          <w:szCs w:val="24"/>
        </w:rPr>
        <w:t>нование, реквизиты и т.д.)» (№16</w:t>
      </w:r>
      <w:r w:rsidRPr="001D6DBB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1D6DBB">
        <w:rPr>
          <w:sz w:val="24"/>
          <w:szCs w:val="24"/>
        </w:rPr>
        <w:t>а(</w:t>
      </w:r>
      <w:proofErr w:type="spellStart"/>
      <w:proofErr w:type="gramEnd"/>
      <w:r w:rsidRPr="001D6DBB">
        <w:rPr>
          <w:sz w:val="24"/>
          <w:szCs w:val="24"/>
        </w:rPr>
        <w:t>ов</w:t>
      </w:r>
      <w:proofErr w:type="spellEnd"/>
      <w:r w:rsidRPr="001D6DBB">
        <w:rPr>
          <w:sz w:val="24"/>
          <w:szCs w:val="24"/>
        </w:rPr>
        <w:t>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1D6DBB">
        <w:rPr>
          <w:sz w:val="24"/>
          <w:szCs w:val="24"/>
        </w:rPr>
        <w:t>Скан-копии</w:t>
      </w:r>
      <w:proofErr w:type="gramEnd"/>
      <w:r w:rsidRPr="001D6DBB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B45AFF">
      <w:pPr>
        <w:pStyle w:val="aff6"/>
        <w:numPr>
          <w:ilvl w:val="3"/>
          <w:numId w:val="1"/>
        </w:numPr>
        <w:suppressAutoHyphens w:val="0"/>
        <w:spacing w:line="240" w:lineRule="auto"/>
        <w:ind w:left="862" w:hanging="862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B45AFF" w:rsidRPr="009040FF" w:rsidTr="00846762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5734D7" w:rsidRDefault="00B45AFF" w:rsidP="0084676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040FF" w:rsidRDefault="00B45AFF" w:rsidP="00846762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B45AFF" w:rsidRPr="009040FF" w:rsidRDefault="00B45AFF" w:rsidP="00846762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45AFF" w:rsidRPr="009040FF" w:rsidRDefault="00B45AFF" w:rsidP="00846762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B45AFF" w:rsidRPr="009040FF" w:rsidTr="00846762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846762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846762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846762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846762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846762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B45AFF" w:rsidRPr="009040FF" w:rsidTr="00846762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846762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846762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846762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846762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846762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846762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846762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846762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846762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846762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846762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846762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846762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846762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846762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846762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45AFF" w:rsidRPr="009040FF" w:rsidTr="0084676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846762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B45AFF" w:rsidRPr="009040FF" w:rsidTr="0084676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846762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84676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846762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84676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846762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84676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846762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84676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846762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84676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846762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84676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846762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84676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846762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84676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846762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84676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846762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846762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84676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846762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846762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84676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846762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84676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846762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B45AFF" w:rsidRPr="005734D7" w:rsidTr="0084676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846762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846762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734D7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8D3789" w:rsidRDefault="00B45AFF" w:rsidP="0084676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B45AFF" w:rsidRPr="005734D7" w:rsidRDefault="00B45AFF" w:rsidP="00846762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B45AFF" w:rsidP="001D6DBB">
      <w:pPr>
        <w:spacing w:line="240" w:lineRule="auto"/>
        <w:rPr>
          <w:szCs w:val="24"/>
        </w:rPr>
      </w:pPr>
      <w:r w:rsidRPr="00F200DC">
        <w:lastRenderedPageBreak/>
        <w:t>Приведённые в форме сведения о физических и юридических лицах являются условными и указаны в качестве примера</w:t>
      </w:r>
      <w:r w:rsidR="001D6DBB" w:rsidRPr="001D6DBB">
        <w:t>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B45AFF">
          <w:footnotePr>
            <w:numRestart w:val="eachSect"/>
          </w:footnotePr>
          <w:pgSz w:w="16838" w:h="11906" w:orient="landscape" w:code="9"/>
          <w:pgMar w:top="426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50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446"/>
      <w:bookmarkEnd w:id="1447"/>
      <w:bookmarkEnd w:id="1448"/>
      <w:bookmarkEnd w:id="1449"/>
      <w:bookmarkEnd w:id="1450"/>
    </w:p>
    <w:p w:rsidR="004F4D80" w:rsidRPr="00382A07" w:rsidRDefault="004F4D80" w:rsidP="004F4D80">
      <w:pPr>
        <w:pStyle w:val="3"/>
        <w:rPr>
          <w:szCs w:val="24"/>
        </w:rPr>
      </w:pPr>
      <w:bookmarkStart w:id="1451" w:name="_Toc343690587"/>
      <w:bookmarkStart w:id="1452" w:name="_Toc372294431"/>
      <w:bookmarkStart w:id="1453" w:name="_Toc379288899"/>
      <w:bookmarkStart w:id="1454" w:name="_Toc384734783"/>
      <w:bookmarkStart w:id="1455" w:name="_Toc396984081"/>
      <w:bookmarkStart w:id="1456" w:name="_Toc423423684"/>
      <w:bookmarkStart w:id="1457" w:name="_Toc439170713"/>
      <w:bookmarkStart w:id="1458" w:name="_Toc439172815"/>
      <w:bookmarkStart w:id="1459" w:name="_Toc439173256"/>
      <w:bookmarkStart w:id="1460" w:name="_Toc439238252"/>
      <w:bookmarkStart w:id="1461" w:name="_Toc439252799"/>
      <w:bookmarkStart w:id="1462" w:name="_Toc439323773"/>
      <w:bookmarkStart w:id="1463" w:name="_Toc440357171"/>
      <w:bookmarkStart w:id="1464" w:name="_Toc440359723"/>
      <w:bookmarkStart w:id="1465" w:name="_Toc440632187"/>
      <w:bookmarkStart w:id="1466" w:name="_Toc440876007"/>
      <w:bookmarkStart w:id="1467" w:name="_Toc441131035"/>
      <w:bookmarkStart w:id="1468" w:name="_Toc447269852"/>
      <w:bookmarkStart w:id="1469" w:name="_Toc464120678"/>
      <w:bookmarkStart w:id="1470" w:name="_Toc466970596"/>
      <w:bookmarkStart w:id="1471" w:name="_Toc468462510"/>
      <w:bookmarkStart w:id="1472" w:name="_Toc469482103"/>
      <w:bookmarkStart w:id="1473" w:name="_Toc472411878"/>
      <w:bookmarkStart w:id="1474" w:name="_Toc498588963"/>
      <w:r w:rsidRPr="00382A07">
        <w:rPr>
          <w:szCs w:val="24"/>
        </w:rPr>
        <w:t xml:space="preserve">Форма </w:t>
      </w:r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r w:rsidR="000D70B6" w:rsidRPr="00382A07">
        <w:rPr>
          <w:szCs w:val="24"/>
        </w:rPr>
        <w:t>Согласия на обработку персональных данных</w:t>
      </w:r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3C4C08" w:rsidRPr="008434B4" w:rsidRDefault="003C4C08" w:rsidP="003C4C08">
      <w:pPr>
        <w:widowControl w:val="0"/>
        <w:tabs>
          <w:tab w:val="left" w:pos="0"/>
          <w:tab w:val="num" w:pos="1134"/>
        </w:tabs>
        <w:suppressAutoHyphens w:val="0"/>
        <w:spacing w:line="240" w:lineRule="auto"/>
        <w:ind w:firstLine="400"/>
        <w:jc w:val="center"/>
        <w:outlineLvl w:val="1"/>
        <w:rPr>
          <w:b/>
          <w:bCs w:val="0"/>
          <w:sz w:val="26"/>
          <w:szCs w:val="26"/>
          <w:lang w:eastAsia="ru-RU"/>
        </w:rPr>
      </w:pPr>
      <w:bookmarkStart w:id="1475" w:name="_Toc441572144"/>
      <w:bookmarkStart w:id="1476" w:name="_Toc441575236"/>
      <w:bookmarkStart w:id="1477" w:name="_Toc442195902"/>
      <w:bookmarkStart w:id="1478" w:name="_Toc442251944"/>
      <w:bookmarkStart w:id="1479" w:name="_Toc442258893"/>
      <w:bookmarkStart w:id="1480" w:name="_Toc442259133"/>
      <w:bookmarkStart w:id="1481" w:name="_Toc442265444"/>
      <w:bookmarkStart w:id="1482" w:name="_Toc447292650"/>
      <w:bookmarkStart w:id="1483" w:name="_Toc461809096"/>
      <w:bookmarkStart w:id="1484" w:name="_Toc463514515"/>
      <w:bookmarkStart w:id="1485" w:name="_Toc466908635"/>
      <w:bookmarkStart w:id="1486" w:name="_Toc468196574"/>
      <w:bookmarkStart w:id="1487" w:name="_Toc468446655"/>
      <w:bookmarkStart w:id="1488" w:name="_Toc468446849"/>
      <w:bookmarkStart w:id="1489" w:name="_Toc469479705"/>
      <w:bookmarkStart w:id="1490" w:name="_Toc471986655"/>
      <w:bookmarkStart w:id="1491" w:name="_Toc498509289"/>
      <w:bookmarkStart w:id="1492" w:name="_Toc439252801"/>
      <w:bookmarkStart w:id="1493" w:name="_Toc439323774"/>
      <w:bookmarkStart w:id="1494" w:name="_Toc440357172"/>
      <w:bookmarkStart w:id="1495" w:name="_Toc440359724"/>
      <w:bookmarkStart w:id="1496" w:name="_Toc440632188"/>
      <w:bookmarkStart w:id="1497" w:name="_Toc440876008"/>
      <w:bookmarkStart w:id="1498" w:name="_Toc441131036"/>
      <w:bookmarkStart w:id="1499" w:name="_Toc447269853"/>
      <w:bookmarkStart w:id="1500" w:name="_Toc464120679"/>
      <w:bookmarkStart w:id="1501" w:name="_Toc466970597"/>
      <w:bookmarkStart w:id="1502" w:name="_Toc468462511"/>
      <w:bookmarkStart w:id="1503" w:name="_Toc469482104"/>
      <w:bookmarkStart w:id="1504" w:name="_Toc472411879"/>
      <w:bookmarkStart w:id="1505" w:name="_Toc498588964"/>
      <w:r w:rsidRPr="008434B4">
        <w:rPr>
          <w:b/>
          <w:bCs w:val="0"/>
          <w:sz w:val="26"/>
          <w:szCs w:val="26"/>
          <w:lang w:eastAsia="ru-RU"/>
        </w:rPr>
        <w:t>Согласие на обработку персональных данных</w:t>
      </w:r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r w:rsidRPr="008434B4">
        <w:rPr>
          <w:b/>
          <w:bCs w:val="0"/>
          <w:sz w:val="26"/>
          <w:szCs w:val="26"/>
          <w:lang w:eastAsia="ru-RU"/>
        </w:rPr>
        <w:t xml:space="preserve"> </w:t>
      </w:r>
    </w:p>
    <w:p w:rsidR="003C4C08" w:rsidRPr="008434B4" w:rsidRDefault="003C4C08" w:rsidP="003C4C08">
      <w:pPr>
        <w:widowControl w:val="0"/>
        <w:tabs>
          <w:tab w:val="left" w:pos="0"/>
        </w:tabs>
        <w:suppressAutoHyphens w:val="0"/>
        <w:spacing w:line="240" w:lineRule="auto"/>
        <w:ind w:firstLine="400"/>
        <w:jc w:val="center"/>
        <w:rPr>
          <w:b/>
          <w:bCs w:val="0"/>
          <w:snapToGrid w:val="0"/>
          <w:sz w:val="26"/>
          <w:szCs w:val="26"/>
          <w:lang w:eastAsia="ru-RU"/>
        </w:rPr>
      </w:pPr>
      <w:r w:rsidRPr="008434B4">
        <w:rPr>
          <w:b/>
          <w:bCs w:val="0"/>
          <w:snapToGrid w:val="0"/>
          <w:sz w:val="26"/>
          <w:szCs w:val="26"/>
          <w:lang w:eastAsia="ru-RU"/>
        </w:rPr>
        <w:t xml:space="preserve">от «_____» ____________ 201____ г. 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8"/>
        <w:rPr>
          <w:bCs w:val="0"/>
          <w:snapToGrid w:val="0"/>
          <w:sz w:val="24"/>
          <w:szCs w:val="24"/>
          <w:lang w:eastAsia="ru-RU"/>
        </w:rPr>
      </w:pPr>
      <w:r w:rsidRPr="008434B4">
        <w:rPr>
          <w:bCs w:val="0"/>
          <w:snapToGrid w:val="0"/>
          <w:sz w:val="24"/>
          <w:szCs w:val="24"/>
          <w:lang w:eastAsia="ru-RU"/>
        </w:rPr>
        <w:t>Настоящим, ________________________________________________________,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jc w:val="center"/>
        <w:rPr>
          <w:b/>
          <w:bCs w:val="0"/>
          <w:i/>
          <w:sz w:val="24"/>
          <w:szCs w:val="24"/>
          <w:lang w:eastAsia="ru-RU"/>
        </w:rPr>
      </w:pPr>
      <w:proofErr w:type="gramStart"/>
      <w:r w:rsidRPr="008434B4">
        <w:rPr>
          <w:b/>
          <w:bCs w:val="0"/>
          <w:i/>
          <w:sz w:val="24"/>
          <w:szCs w:val="24"/>
          <w:lang w:eastAsia="ru-RU"/>
        </w:rPr>
        <w:t>(указывается</w:t>
      </w:r>
      <w:r w:rsidRPr="008434B4">
        <w:rPr>
          <w:bCs w:val="0"/>
          <w:sz w:val="24"/>
          <w:szCs w:val="24"/>
          <w:lang w:eastAsia="ru-RU"/>
        </w:rPr>
        <w:t xml:space="preserve"> </w:t>
      </w:r>
      <w:r w:rsidRPr="008434B4">
        <w:rPr>
          <w:b/>
          <w:bCs w:val="0"/>
          <w:i/>
          <w:sz w:val="24"/>
          <w:szCs w:val="24"/>
          <w:lang w:eastAsia="ru-RU"/>
        </w:rPr>
        <w:t>полное наименование участника закупочной процедуры</w:t>
      </w:r>
      <w:proofErr w:type="gramEnd"/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jc w:val="center"/>
        <w:rPr>
          <w:bCs w:val="0"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__________________________________________________________________________ (потенциального контрагента), контрагента)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9"/>
        <w:rPr>
          <w:bCs w:val="0"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>Адрес регистрации: _______________________________________________________,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left="708" w:firstLine="1"/>
        <w:rPr>
          <w:b/>
          <w:bCs w:val="0"/>
          <w:i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 xml:space="preserve">Свидетельство о регистрации: ______________________________________________ </w:t>
      </w:r>
      <w:r w:rsidRPr="008434B4">
        <w:rPr>
          <w:b/>
          <w:bCs w:val="0"/>
          <w:i/>
          <w:sz w:val="24"/>
          <w:szCs w:val="24"/>
          <w:lang w:eastAsia="ru-RU"/>
        </w:rPr>
        <w:t>ИНН__________________________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9"/>
        <w:rPr>
          <w:b/>
          <w:bCs w:val="0"/>
          <w:i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КПП__________________________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8"/>
        <w:rPr>
          <w:bCs w:val="0"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ОГРН_________________________</w:t>
      </w:r>
      <w:r w:rsidRPr="008434B4">
        <w:rPr>
          <w:bCs w:val="0"/>
          <w:sz w:val="24"/>
          <w:szCs w:val="24"/>
          <w:lang w:eastAsia="ru-RU"/>
        </w:rPr>
        <w:t>,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rPr>
          <w:b/>
          <w:bCs w:val="0"/>
          <w:i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>в лице</w:t>
      </w:r>
      <w:r w:rsidRPr="008434B4">
        <w:rPr>
          <w:b/>
          <w:bCs w:val="0"/>
          <w:i/>
          <w:sz w:val="24"/>
          <w:szCs w:val="24"/>
          <w:lang w:eastAsia="ru-RU"/>
        </w:rPr>
        <w:t xml:space="preserve"> ___________________________________________________________________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i/>
          <w:iCs/>
          <w:sz w:val="24"/>
          <w:szCs w:val="24"/>
          <w:lang w:eastAsia="ru-RU"/>
        </w:rPr>
      </w:pPr>
      <w:proofErr w:type="gramStart"/>
      <w:r w:rsidRPr="008434B4">
        <w:rPr>
          <w:b/>
          <w:bCs w:val="0"/>
          <w:i/>
          <w:sz w:val="24"/>
          <w:szCs w:val="24"/>
          <w:lang w:eastAsia="ru-RU"/>
        </w:rPr>
        <w:t>(указывается Ф.И.О.,</w:t>
      </w:r>
      <w:r w:rsidRPr="008434B4">
        <w:rPr>
          <w:b/>
          <w:i/>
          <w:iCs/>
          <w:sz w:val="24"/>
          <w:szCs w:val="24"/>
          <w:lang w:eastAsia="ru-RU"/>
        </w:rPr>
        <w:t xml:space="preserve"> адрес, номер основного документа, удостоверяющего его личность,</w:t>
      </w:r>
      <w:proofErr w:type="gramEnd"/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rPr>
          <w:bCs w:val="0"/>
          <w:sz w:val="24"/>
          <w:szCs w:val="24"/>
          <w:lang w:eastAsia="ru-RU"/>
        </w:rPr>
      </w:pPr>
      <w:r w:rsidRPr="008434B4">
        <w:rPr>
          <w:b/>
          <w:i/>
          <w:iCs/>
          <w:sz w:val="24"/>
          <w:szCs w:val="24"/>
          <w:lang w:eastAsia="ru-RU"/>
        </w:rPr>
        <w:t>_____________________________________________________________________________,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540"/>
        <w:jc w:val="center"/>
        <w:rPr>
          <w:b/>
          <w:i/>
          <w:iCs/>
          <w:sz w:val="24"/>
          <w:szCs w:val="24"/>
          <w:lang w:eastAsia="ru-RU"/>
        </w:rPr>
      </w:pPr>
      <w:r w:rsidRPr="008434B4">
        <w:rPr>
          <w:b/>
          <w:i/>
          <w:iCs/>
          <w:sz w:val="24"/>
          <w:szCs w:val="24"/>
          <w:lang w:eastAsia="ru-RU"/>
        </w:rPr>
        <w:t>сведения о дате выдачи указанного документа и выдавшем его органе)*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before="120" w:line="240" w:lineRule="auto"/>
        <w:ind w:firstLine="400"/>
        <w:rPr>
          <w:bCs w:val="0"/>
          <w:sz w:val="24"/>
          <w:szCs w:val="24"/>
          <w:lang w:eastAsia="ru-RU"/>
        </w:rPr>
      </w:pPr>
      <w:proofErr w:type="gramStart"/>
      <w:r w:rsidRPr="008434B4">
        <w:rPr>
          <w:b/>
          <w:bCs w:val="0"/>
          <w:i/>
          <w:sz w:val="24"/>
          <w:szCs w:val="24"/>
          <w:lang w:eastAsia="ru-RU"/>
        </w:rPr>
        <w:t>действующего на основании _____________________________</w:t>
      </w:r>
      <w:r w:rsidRPr="008434B4">
        <w:rPr>
          <w:bCs w:val="0"/>
          <w:i/>
          <w:sz w:val="24"/>
          <w:szCs w:val="24"/>
          <w:lang w:eastAsia="ru-RU"/>
        </w:rPr>
        <w:t>,</w:t>
      </w:r>
      <w:r w:rsidRPr="008434B4">
        <w:rPr>
          <w:b/>
          <w:bCs w:val="0"/>
          <w:i/>
          <w:sz w:val="24"/>
          <w:szCs w:val="24"/>
          <w:lang w:eastAsia="ru-RU"/>
        </w:rPr>
        <w:t xml:space="preserve"> </w:t>
      </w:r>
      <w:r w:rsidRPr="008434B4">
        <w:rPr>
          <w:bCs w:val="0"/>
          <w:sz w:val="24"/>
          <w:szCs w:val="24"/>
          <w:lang w:eastAsia="ru-RU"/>
        </w:rPr>
        <w:t xml:space="preserve">дает свое согласие </w:t>
      </w:r>
      <w:r w:rsidRPr="008434B4">
        <w:rPr>
          <w:b/>
          <w:bCs w:val="0"/>
          <w:snapToGrid w:val="0"/>
          <w:sz w:val="24"/>
          <w:szCs w:val="24"/>
          <w:lang w:eastAsia="ru-RU"/>
        </w:rPr>
        <w:t>Публичному акционерному обществу «МРСК Центра»</w:t>
      </w:r>
      <w:r w:rsidRPr="008434B4">
        <w:rPr>
          <w:bCs w:val="0"/>
          <w:snapToGrid w:val="0"/>
          <w:sz w:val="24"/>
          <w:szCs w:val="24"/>
          <w:lang w:eastAsia="ru-RU"/>
        </w:rPr>
        <w:t>, зарегистрированному по адресу:</w:t>
      </w:r>
      <w:proofErr w:type="gramEnd"/>
      <w:r w:rsidRPr="008434B4">
        <w:rPr>
          <w:bCs w:val="0"/>
          <w:snapToGrid w:val="0"/>
          <w:sz w:val="24"/>
          <w:szCs w:val="24"/>
          <w:lang w:eastAsia="ru-RU"/>
        </w:rPr>
        <w:t xml:space="preserve"> </w:t>
      </w:r>
      <w:proofErr w:type="gramStart"/>
      <w:r w:rsidRPr="008434B4">
        <w:rPr>
          <w:bCs w:val="0"/>
          <w:iCs/>
          <w:sz w:val="24"/>
          <w:szCs w:val="24"/>
          <w:lang w:eastAsia="ru-RU"/>
        </w:rPr>
        <w:t xml:space="preserve">РФ, 127018, г. Москва, ул. 2-я Ямская, 4 </w:t>
      </w:r>
      <w:r w:rsidRPr="008434B4">
        <w:rPr>
          <w:bCs w:val="0"/>
          <w:sz w:val="24"/>
          <w:szCs w:val="24"/>
          <w:lang w:eastAsia="ru-RU"/>
        </w:rPr>
        <w:t>и</w:t>
      </w:r>
      <w:r w:rsidRPr="008434B4">
        <w:rPr>
          <w:bCs w:val="0"/>
          <w:i/>
          <w:sz w:val="24"/>
          <w:szCs w:val="24"/>
          <w:lang w:eastAsia="ru-RU"/>
        </w:rPr>
        <w:t xml:space="preserve"> </w:t>
      </w:r>
      <w:r w:rsidRPr="008434B4">
        <w:rPr>
          <w:b/>
          <w:bCs w:val="0"/>
          <w:sz w:val="24"/>
          <w:szCs w:val="24"/>
          <w:lang w:eastAsia="ru-RU"/>
        </w:rPr>
        <w:t>Публичному акционерному обществу «Российские сети»</w:t>
      </w:r>
      <w:r w:rsidRPr="008434B4">
        <w:rPr>
          <w:bCs w:val="0"/>
          <w:sz w:val="24"/>
          <w:szCs w:val="24"/>
          <w:lang w:eastAsia="ru-RU"/>
        </w:rPr>
        <w:t xml:space="preserve">, </w:t>
      </w:r>
      <w:r w:rsidRPr="008434B4">
        <w:rPr>
          <w:bCs w:val="0"/>
          <w:snapToGrid w:val="0"/>
          <w:sz w:val="24"/>
          <w:szCs w:val="24"/>
          <w:lang w:eastAsia="ru-RU"/>
        </w:rPr>
        <w:t>зарегистрированному по адресу: г. Москва, ул. Беловежская, 4, в отношении</w:t>
      </w:r>
      <w:r w:rsidRPr="008434B4">
        <w:rPr>
          <w:bCs w:val="0"/>
          <w:sz w:val="24"/>
          <w:szCs w:val="24"/>
          <w:lang w:eastAsia="ru-RU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 w:rsidRPr="008434B4">
        <w:rPr>
          <w:bCs w:val="0"/>
          <w:sz w:val="24"/>
          <w:szCs w:val="24"/>
          <w:lang w:eastAsia="ru-RU"/>
        </w:rPr>
        <w:t>субконтрагентов</w:t>
      </w:r>
      <w:proofErr w:type="spellEnd"/>
      <w:r w:rsidRPr="008434B4">
        <w:rPr>
          <w:bCs w:val="0"/>
          <w:sz w:val="24"/>
          <w:szCs w:val="24"/>
          <w:lang w:eastAsia="ru-RU"/>
        </w:rPr>
        <w:t xml:space="preserve">: </w:t>
      </w:r>
      <w:r w:rsidRPr="008434B4">
        <w:rPr>
          <w:bCs w:val="0"/>
          <w:snapToGrid w:val="0"/>
          <w:sz w:val="24"/>
          <w:szCs w:val="24"/>
          <w:lang w:eastAsia="ru-RU"/>
        </w:rPr>
        <w:t>фамилия имя отчество, серия и номер документа, удостоверяющего личность, сведения о дате</w:t>
      </w:r>
      <w:proofErr w:type="gramEnd"/>
      <w:r w:rsidRPr="008434B4">
        <w:rPr>
          <w:bCs w:val="0"/>
          <w:snapToGrid w:val="0"/>
          <w:sz w:val="24"/>
          <w:szCs w:val="24"/>
          <w:lang w:eastAsia="ru-RU"/>
        </w:rPr>
        <w:t xml:space="preserve"> </w:t>
      </w:r>
      <w:proofErr w:type="gramStart"/>
      <w:r w:rsidRPr="008434B4">
        <w:rPr>
          <w:bCs w:val="0"/>
          <w:snapToGrid w:val="0"/>
          <w:sz w:val="24"/>
          <w:szCs w:val="24"/>
          <w:lang w:eastAsia="ru-RU"/>
        </w:rPr>
        <w:t xml:space="preserve">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8434B4">
        <w:rPr>
          <w:bCs w:val="0"/>
          <w:sz w:val="24"/>
          <w:szCs w:val="24"/>
          <w:lang w:eastAsia="ru-RU"/>
        </w:rPr>
        <w:t xml:space="preserve"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8434B4">
        <w:rPr>
          <w:bCs w:val="0"/>
          <w:sz w:val="24"/>
          <w:szCs w:val="24"/>
          <w:lang w:eastAsia="ru-RU"/>
        </w:rPr>
        <w:t>Росфинмониторинг</w:t>
      </w:r>
      <w:proofErr w:type="spellEnd"/>
      <w:r w:rsidRPr="008434B4">
        <w:rPr>
          <w:bCs w:val="0"/>
          <w:sz w:val="24"/>
          <w:szCs w:val="24"/>
          <w:lang w:eastAsia="ru-RU"/>
        </w:rPr>
        <w:t xml:space="preserve"> России, ФНС России) и подтверждает, что получил согласие на обработку персональных данных от всех своих</w:t>
      </w:r>
      <w:proofErr w:type="gramEnd"/>
      <w:r w:rsidRPr="008434B4">
        <w:rPr>
          <w:bCs w:val="0"/>
          <w:sz w:val="24"/>
          <w:szCs w:val="24"/>
          <w:lang w:eastAsia="ru-RU"/>
        </w:rPr>
        <w:t xml:space="preserve"> собственников (участников, учредителей, акционеров) и бенефициаров.**</w:t>
      </w:r>
    </w:p>
    <w:p w:rsidR="003C4C08" w:rsidRPr="008434B4" w:rsidRDefault="003C4C08" w:rsidP="003C4C08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  <w:proofErr w:type="gramStart"/>
      <w:r w:rsidRPr="008434B4">
        <w:rPr>
          <w:bCs w:val="0"/>
          <w:snapToGrid w:val="0"/>
          <w:sz w:val="24"/>
          <w:szCs w:val="24"/>
          <w:lang w:eastAsia="ru-RU"/>
        </w:rPr>
        <w:t xml:space="preserve">Цель обработки персональных данных: </w:t>
      </w:r>
      <w:r w:rsidRPr="008434B4">
        <w:rPr>
          <w:bCs w:val="0"/>
          <w:sz w:val="24"/>
          <w:szCs w:val="24"/>
          <w:lang w:eastAsia="ru-RU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8434B4">
        <w:rPr>
          <w:bCs w:val="0"/>
          <w:snapToGrid w:val="0"/>
          <w:sz w:val="24"/>
          <w:szCs w:val="24"/>
          <w:lang w:eastAsia="ru-RU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</w:t>
      </w:r>
      <w:proofErr w:type="gramEnd"/>
      <w:r w:rsidRPr="008434B4">
        <w:rPr>
          <w:bCs w:val="0"/>
          <w:snapToGrid w:val="0"/>
          <w:sz w:val="24"/>
          <w:szCs w:val="24"/>
          <w:lang w:eastAsia="ru-RU"/>
        </w:rPr>
        <w:t xml:space="preserve"> </w:t>
      </w:r>
      <w:r w:rsidRPr="008434B4">
        <w:rPr>
          <w:bCs w:val="0"/>
          <w:snapToGrid w:val="0"/>
          <w:sz w:val="24"/>
          <w:szCs w:val="24"/>
          <w:lang w:eastAsia="ru-RU"/>
        </w:rPr>
        <w:lastRenderedPageBreak/>
        <w:t>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C4C08" w:rsidRPr="008434B4" w:rsidRDefault="003C4C08" w:rsidP="003C4C08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8434B4">
        <w:rPr>
          <w:bCs w:val="0"/>
          <w:snapToGrid w:val="0"/>
          <w:sz w:val="24"/>
          <w:szCs w:val="24"/>
          <w:lang w:eastAsia="ru-RU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8434B4">
        <w:rPr>
          <w:bCs w:val="0"/>
          <w:snapToGrid w:val="0"/>
          <w:color w:val="000000"/>
          <w:sz w:val="24"/>
          <w:szCs w:val="24"/>
          <w:lang w:eastAsia="ru-RU"/>
        </w:rPr>
        <w:t>,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данных.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proofErr w:type="gramStart"/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  <w:proofErr w:type="gramEnd"/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3C4C08" w:rsidRPr="00382A07" w:rsidRDefault="003C4C08" w:rsidP="003C4C08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r w:rsidRPr="00382A07">
        <w:rPr>
          <w:szCs w:val="24"/>
        </w:rPr>
        <w:lastRenderedPageBreak/>
        <w:t>Инструкции по заполнению</w:t>
      </w:r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</w:p>
    <w:p w:rsidR="003C4C08" w:rsidRPr="008434B4" w:rsidRDefault="003C4C08" w:rsidP="003C4C08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8434B4">
        <w:rPr>
          <w:bCs w:val="0"/>
          <w:sz w:val="24"/>
          <w:szCs w:val="24"/>
        </w:rPr>
        <w:t>*Указывается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данных).</w:t>
      </w:r>
    </w:p>
    <w:p w:rsidR="003C4C08" w:rsidRPr="008434B4" w:rsidRDefault="003C4C08" w:rsidP="003C4C08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proofErr w:type="gramStart"/>
      <w:r w:rsidRPr="008434B4">
        <w:rPr>
          <w:bCs w:val="0"/>
          <w:sz w:val="24"/>
          <w:szCs w:val="24"/>
        </w:rPr>
        <w:t>**Заполнение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</w:t>
      </w:r>
      <w:proofErr w:type="spellStart"/>
      <w:r w:rsidRPr="008434B4">
        <w:rPr>
          <w:bCs w:val="0"/>
          <w:sz w:val="24"/>
          <w:szCs w:val="24"/>
        </w:rPr>
        <w:t>Россети</w:t>
      </w:r>
      <w:proofErr w:type="spellEnd"/>
      <w:r w:rsidRPr="008434B4">
        <w:rPr>
          <w:bCs w:val="0"/>
          <w:sz w:val="24"/>
          <w:szCs w:val="24"/>
        </w:rPr>
        <w:t xml:space="preserve">», ПАО «МРСК Центра»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8434B4">
        <w:rPr>
          <w:bCs w:val="0"/>
          <w:sz w:val="24"/>
          <w:szCs w:val="24"/>
        </w:rPr>
        <w:t>субконтрагентов</w:t>
      </w:r>
      <w:proofErr w:type="spellEnd"/>
      <w:r w:rsidRPr="008434B4">
        <w:rPr>
          <w:bCs w:val="0"/>
          <w:sz w:val="24"/>
          <w:szCs w:val="24"/>
        </w:rPr>
        <w:t xml:space="preserve"> за предоставление Обществу данных о руководителе, собственниках (участниках, учредителях, акционерах</w:t>
      </w:r>
      <w:proofErr w:type="gramEnd"/>
      <w:r w:rsidRPr="008434B4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8434B4">
        <w:rPr>
          <w:bCs w:val="0"/>
          <w:sz w:val="24"/>
          <w:szCs w:val="24"/>
        </w:rPr>
        <w:t>субконтрагента</w:t>
      </w:r>
      <w:proofErr w:type="spellEnd"/>
      <w:r w:rsidRPr="008434B4">
        <w:rPr>
          <w:bCs w:val="0"/>
          <w:sz w:val="24"/>
          <w:szCs w:val="24"/>
        </w:rPr>
        <w:t xml:space="preserve">, и предполагает, что участник закупки (потенциальный контрагент) / контрагент получил у руководителя, своих бенефициаров и бенефициаров своих </w:t>
      </w:r>
      <w:proofErr w:type="spellStart"/>
      <w:r w:rsidRPr="008434B4">
        <w:rPr>
          <w:bCs w:val="0"/>
          <w:sz w:val="24"/>
          <w:szCs w:val="24"/>
        </w:rPr>
        <w:t>субконтрагентов</w:t>
      </w:r>
      <w:proofErr w:type="spellEnd"/>
      <w:r w:rsidRPr="008434B4">
        <w:rPr>
          <w:bCs w:val="0"/>
          <w:sz w:val="24"/>
          <w:szCs w:val="24"/>
        </w:rPr>
        <w:t xml:space="preserve"> согласие на представление (обработку) ПАО «</w:t>
      </w:r>
      <w:proofErr w:type="spellStart"/>
      <w:r w:rsidRPr="008434B4">
        <w:rPr>
          <w:bCs w:val="0"/>
          <w:sz w:val="24"/>
          <w:szCs w:val="24"/>
        </w:rPr>
        <w:t>Россети</w:t>
      </w:r>
      <w:proofErr w:type="spellEnd"/>
      <w:r w:rsidRPr="008434B4">
        <w:rPr>
          <w:bCs w:val="0"/>
          <w:sz w:val="24"/>
          <w:szCs w:val="24"/>
        </w:rPr>
        <w:t>», ПАО «МРСК Центра» и в уполномоченные государственные органы указанных сведений.</w:t>
      </w:r>
    </w:p>
    <w:p w:rsidR="003C4C08" w:rsidRPr="003C4C08" w:rsidRDefault="003C4C08" w:rsidP="003C4C08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3C4C08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06" w:name="_Ref440272256"/>
      <w:bookmarkStart w:id="1507" w:name="_Ref440272678"/>
      <w:bookmarkStart w:id="1508" w:name="_Ref440274944"/>
      <w:bookmarkStart w:id="1509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06"/>
      <w:bookmarkEnd w:id="1507"/>
      <w:bookmarkEnd w:id="1508"/>
      <w:bookmarkEnd w:id="1509"/>
    </w:p>
    <w:p w:rsidR="007A6A39" w:rsidRPr="00382A07" w:rsidRDefault="007A6A39" w:rsidP="007A6A39">
      <w:pPr>
        <w:pStyle w:val="3"/>
        <w:rPr>
          <w:szCs w:val="24"/>
        </w:rPr>
      </w:pPr>
      <w:bookmarkStart w:id="1510" w:name="_Toc439170715"/>
      <w:bookmarkStart w:id="1511" w:name="_Toc439172817"/>
      <w:bookmarkStart w:id="1512" w:name="_Toc439173259"/>
      <w:bookmarkStart w:id="1513" w:name="_Toc439238255"/>
      <w:bookmarkStart w:id="1514" w:name="_Toc439252803"/>
      <w:bookmarkStart w:id="1515" w:name="_Toc439323776"/>
      <w:bookmarkStart w:id="1516" w:name="_Toc440357174"/>
      <w:bookmarkStart w:id="1517" w:name="_Toc440359726"/>
      <w:bookmarkStart w:id="1518" w:name="_Toc440632190"/>
      <w:bookmarkStart w:id="1519" w:name="_Toc440876010"/>
      <w:bookmarkStart w:id="1520" w:name="_Toc441131038"/>
      <w:bookmarkStart w:id="1521" w:name="_Toc447269855"/>
      <w:bookmarkStart w:id="1522" w:name="_Toc464120683"/>
      <w:bookmarkStart w:id="1523" w:name="_Toc466970601"/>
      <w:bookmarkStart w:id="1524" w:name="_Toc468462515"/>
      <w:bookmarkStart w:id="1525" w:name="_Toc469482108"/>
      <w:bookmarkStart w:id="1526" w:name="_Toc472411883"/>
      <w:bookmarkStart w:id="1527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Участник, подавший Заявку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00216B" w:rsidRPr="0000216B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2F7C72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726A75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</w:t>
      </w:r>
      <w:r w:rsidR="00D4486F" w:rsidRPr="00382A07">
        <w:rPr>
          <w:sz w:val="24"/>
          <w:szCs w:val="24"/>
        </w:rPr>
        <w:t xml:space="preserve">нефальсифицированные </w:t>
      </w:r>
      <w:r w:rsidRPr="00382A07">
        <w:rPr>
          <w:sz w:val="24"/>
          <w:szCs w:val="24"/>
        </w:rPr>
        <w:t xml:space="preserve">документы, сведения и/или информацию, приведенные в составе Заявки; </w:t>
      </w:r>
      <w:proofErr w:type="gramStart"/>
      <w:r w:rsidRPr="00382A07">
        <w:rPr>
          <w:sz w:val="24"/>
          <w:szCs w:val="24"/>
        </w:rPr>
        <w:t xml:space="preserve">3) заключить договор в установленном документацией по запросу </w:t>
      </w:r>
      <w:r w:rsidRPr="00B10F18">
        <w:rPr>
          <w:sz w:val="24"/>
          <w:szCs w:val="24"/>
        </w:rPr>
        <w:t xml:space="preserve">предложений порядке, в случае </w:t>
      </w:r>
      <w:r w:rsidRPr="002F7C72">
        <w:rPr>
          <w:sz w:val="24"/>
          <w:szCs w:val="24"/>
        </w:rPr>
        <w:t>признания Участника победителем запроса предложений</w:t>
      </w:r>
      <w:r w:rsidR="00B10F18" w:rsidRPr="002F7C72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="00726A75" w:rsidRPr="002F7C72">
        <w:rPr>
          <w:sz w:val="24"/>
          <w:szCs w:val="24"/>
        </w:rPr>
        <w:t xml:space="preserve">; </w:t>
      </w:r>
      <w:r w:rsidR="002F7C72" w:rsidRPr="002F7C72">
        <w:rPr>
          <w:sz w:val="24"/>
          <w:szCs w:val="24"/>
        </w:rPr>
        <w:t>4) предоставить финансовое обеспечение по договору, в случае признания Участника Победителем, предложившим наилучшую заявку, либо единственным Участником, соответствующим требованиям документации о закупке (</w:t>
      </w:r>
      <w:r w:rsidR="002F7C72" w:rsidRPr="002F7C72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2F7C72" w:rsidRPr="002F7C72">
        <w:rPr>
          <w:sz w:val="24"/>
          <w:szCs w:val="24"/>
        </w:rPr>
        <w:t>);</w:t>
      </w:r>
      <w:proofErr w:type="gramEnd"/>
      <w:r w:rsidR="002F7C72" w:rsidRPr="002F7C72">
        <w:rPr>
          <w:sz w:val="24"/>
          <w:szCs w:val="24"/>
        </w:rPr>
        <w:t xml:space="preserve"> 5) предоставить </w:t>
      </w:r>
      <w:r w:rsidR="002F7C72" w:rsidRPr="002F7C72">
        <w:rPr>
          <w:snapToGrid w:val="0"/>
          <w:sz w:val="24"/>
          <w:szCs w:val="24"/>
          <w:lang w:eastAsia="x-none"/>
        </w:rPr>
        <w:t xml:space="preserve">документальное подтверждение </w:t>
      </w:r>
      <w:r w:rsidR="002F7C72" w:rsidRPr="002F7C72">
        <w:rPr>
          <w:i/>
          <w:iCs/>
          <w:sz w:val="24"/>
          <w:szCs w:val="24"/>
        </w:rPr>
        <w:t>полномочий на поставку продукции от производител</w:t>
      </w:r>
      <w:proofErr w:type="gramStart"/>
      <w:r w:rsidR="002F7C72" w:rsidRPr="002F7C72">
        <w:rPr>
          <w:i/>
          <w:iCs/>
          <w:sz w:val="24"/>
          <w:szCs w:val="24"/>
        </w:rPr>
        <w:t>я(</w:t>
      </w:r>
      <w:proofErr w:type="gramEnd"/>
      <w:r w:rsidR="002F7C72" w:rsidRPr="002F7C72">
        <w:rPr>
          <w:i/>
          <w:iCs/>
          <w:sz w:val="24"/>
          <w:szCs w:val="24"/>
        </w:rPr>
        <w:t>ей) продукции по договору</w:t>
      </w:r>
      <w:r w:rsidR="002F7C72" w:rsidRPr="002F7C72">
        <w:rPr>
          <w:sz w:val="24"/>
          <w:szCs w:val="24"/>
        </w:rPr>
        <w:t>, заключенному по итогам Запроса предложений, в случае признания Участника Победителем, предложившим наилучшую заявку, либо единственным Участником, соответствующим требованиям документации о закупке.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2F7C72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2F7C72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00216B" w:rsidRPr="0000216B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</w:t>
      </w:r>
      <w:proofErr w:type="gramStart"/>
      <w:r w:rsidRPr="00382A07">
        <w:rPr>
          <w:sz w:val="24"/>
          <w:szCs w:val="24"/>
        </w:rPr>
        <w:t xml:space="preserve"> _____________________ (_______________) </w:t>
      </w:r>
      <w:proofErr w:type="gramEnd"/>
      <w:r w:rsidRPr="00382A07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10F18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B10F18">
        <w:rPr>
          <w:sz w:val="24"/>
          <w:szCs w:val="24"/>
        </w:rPr>
        <w:t>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B10F18">
        <w:rPr>
          <w:sz w:val="24"/>
          <w:szCs w:val="24"/>
        </w:rPr>
        <w:t>Заявку</w:t>
      </w:r>
      <w:r w:rsidRPr="00B10F18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B10F18">
        <w:rPr>
          <w:sz w:val="24"/>
          <w:szCs w:val="24"/>
        </w:rPr>
        <w:t>Заявок</w:t>
      </w:r>
      <w:r w:rsidRPr="00B10F18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B10F18">
        <w:rPr>
          <w:sz w:val="24"/>
          <w:szCs w:val="24"/>
        </w:rPr>
        <w:t>Заявки</w:t>
      </w:r>
      <w:r w:rsidRPr="00B10F18">
        <w:rPr>
          <w:sz w:val="24"/>
          <w:szCs w:val="24"/>
        </w:rPr>
        <w:t xml:space="preserve">; </w:t>
      </w:r>
      <w:r w:rsidR="00311F48" w:rsidRPr="00B10F18">
        <w:rPr>
          <w:sz w:val="24"/>
          <w:szCs w:val="24"/>
        </w:rPr>
        <w:t>3</w:t>
      </w:r>
      <w:r w:rsidRPr="00B10F18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 xml:space="preserve">заключит договор в установленном документацией по запросу предложений порядке; </w:t>
      </w:r>
      <w:r w:rsidR="009832F9" w:rsidRPr="000D2D6A">
        <w:rPr>
          <w:sz w:val="24"/>
          <w:szCs w:val="24"/>
        </w:rPr>
        <w:t xml:space="preserve">4) предоставит </w:t>
      </w:r>
      <w:r w:rsidR="005A6816" w:rsidRPr="000D2D6A">
        <w:rPr>
          <w:sz w:val="24"/>
          <w:szCs w:val="24"/>
        </w:rPr>
        <w:t xml:space="preserve">в течение 10 дней документальное подтверждение полномочий </w:t>
      </w:r>
      <w:r w:rsidR="009832F9" w:rsidRPr="000D2D6A">
        <w:rPr>
          <w:i/>
          <w:iCs/>
          <w:sz w:val="24"/>
          <w:szCs w:val="24"/>
        </w:rPr>
        <w:t>на поставку продукции от производител</w:t>
      </w:r>
      <w:proofErr w:type="gramStart"/>
      <w:r w:rsidR="009832F9" w:rsidRPr="000D2D6A">
        <w:rPr>
          <w:i/>
          <w:iCs/>
          <w:sz w:val="24"/>
          <w:szCs w:val="24"/>
        </w:rPr>
        <w:t>я(</w:t>
      </w:r>
      <w:proofErr w:type="gramEnd"/>
      <w:r w:rsidR="009832F9" w:rsidRPr="000D2D6A">
        <w:rPr>
          <w:i/>
          <w:iCs/>
          <w:sz w:val="24"/>
          <w:szCs w:val="24"/>
        </w:rPr>
        <w:t xml:space="preserve">ей) продукции по договору; </w:t>
      </w:r>
      <w:proofErr w:type="gramStart"/>
      <w:r w:rsidR="009832F9" w:rsidRPr="000D2D6A">
        <w:rPr>
          <w:i/>
          <w:iCs/>
          <w:sz w:val="24"/>
          <w:szCs w:val="24"/>
        </w:rPr>
        <w:t>5</w:t>
      </w:r>
      <w:r w:rsidR="009832F9" w:rsidRPr="000D2D6A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>предоставит финансовое обеспечение по договору (</w:t>
      </w:r>
      <w:r w:rsidRPr="000D2D6A">
        <w:rPr>
          <w:i/>
          <w:sz w:val="24"/>
          <w:szCs w:val="24"/>
        </w:rPr>
        <w:t>Примечание: если такое обеспечение предусмотрен</w:t>
      </w:r>
      <w:r w:rsidRPr="009832F9">
        <w:rPr>
          <w:i/>
          <w:sz w:val="24"/>
          <w:szCs w:val="24"/>
        </w:rPr>
        <w:t>о условиями запроса предложений</w:t>
      </w:r>
      <w:r w:rsidRPr="009832F9">
        <w:rPr>
          <w:sz w:val="24"/>
          <w:szCs w:val="24"/>
        </w:rPr>
        <w:t>) соглашение</w:t>
      </w:r>
      <w:r w:rsidRPr="00B10F18">
        <w:rPr>
          <w:sz w:val="24"/>
          <w:szCs w:val="24"/>
        </w:rPr>
        <w:t xml:space="preserve"> о неустойке прекращается с момента подписания договора Участником, признанного победителем 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предоставления</w:t>
      </w:r>
      <w:r w:rsidRPr="00382A07">
        <w:rPr>
          <w:sz w:val="24"/>
          <w:szCs w:val="24"/>
        </w:rPr>
        <w:t xml:space="preserve">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382A07">
        <w:rPr>
          <w:sz w:val="24"/>
          <w:szCs w:val="24"/>
        </w:rPr>
        <w:t>предоставлять иные документы</w:t>
      </w:r>
      <w:proofErr w:type="gramEnd"/>
      <w:r w:rsidRPr="00382A07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528" w:name="_Toc439170716"/>
      <w:bookmarkStart w:id="1529" w:name="_Toc439172818"/>
      <w:bookmarkStart w:id="1530" w:name="_Toc439173260"/>
      <w:bookmarkStart w:id="1531" w:name="_Toc439238256"/>
      <w:bookmarkStart w:id="1532" w:name="_Toc439252804"/>
      <w:bookmarkStart w:id="1533" w:name="_Toc439323777"/>
      <w:bookmarkStart w:id="1534" w:name="_Toc440357175"/>
      <w:bookmarkStart w:id="1535" w:name="_Toc440359727"/>
      <w:bookmarkStart w:id="1536" w:name="_Toc440632191"/>
      <w:bookmarkStart w:id="1537" w:name="_Toc440876011"/>
      <w:bookmarkStart w:id="1538" w:name="_Toc441131039"/>
      <w:bookmarkStart w:id="1539" w:name="_Toc447269856"/>
      <w:bookmarkStart w:id="1540" w:name="_Toc464120684"/>
      <w:bookmarkStart w:id="1541" w:name="_Toc466970602"/>
      <w:bookmarkStart w:id="1542" w:name="_Toc468462516"/>
      <w:bookmarkStart w:id="1543" w:name="_Toc469482109"/>
      <w:bookmarkStart w:id="1544" w:name="_Toc472411884"/>
      <w:bookmarkStart w:id="1545" w:name="_Toc498588969"/>
      <w:r w:rsidRPr="00382A07">
        <w:rPr>
          <w:szCs w:val="24"/>
        </w:rPr>
        <w:lastRenderedPageBreak/>
        <w:t>Инструкции по заполнению</w:t>
      </w:r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3"/>
          <w:headerReference w:type="default" r:id="rId54"/>
          <w:footerReference w:type="even" r:id="rId55"/>
          <w:headerReference w:type="first" r:id="rId56"/>
          <w:footerReference w:type="first" r:id="rId57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546" w:name="_Toc426108836"/>
      <w:bookmarkStart w:id="1547" w:name="_Ref441574460"/>
      <w:bookmarkStart w:id="1548" w:name="_Ref441574649"/>
      <w:bookmarkStart w:id="1549" w:name="_Toc441575251"/>
      <w:bookmarkStart w:id="1550" w:name="_Ref442187883"/>
      <w:bookmarkStart w:id="1551" w:name="_Ref467569419"/>
      <w:bookmarkStart w:id="1552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546"/>
      <w:bookmarkEnd w:id="1547"/>
      <w:bookmarkEnd w:id="1548"/>
      <w:bookmarkEnd w:id="1549"/>
      <w:bookmarkEnd w:id="1550"/>
      <w:bookmarkEnd w:id="1551"/>
      <w:bookmarkEnd w:id="1552"/>
    </w:p>
    <w:p w:rsidR="00726A75" w:rsidRPr="00382A07" w:rsidRDefault="00726A75" w:rsidP="00726A75">
      <w:pPr>
        <w:pStyle w:val="3"/>
        <w:rPr>
          <w:szCs w:val="24"/>
        </w:rPr>
      </w:pPr>
      <w:bookmarkStart w:id="1553" w:name="_Toc426108837"/>
      <w:bookmarkStart w:id="1554" w:name="_Ref441574456"/>
      <w:bookmarkStart w:id="1555" w:name="_Toc441575252"/>
      <w:bookmarkStart w:id="1556" w:name="_Toc447269864"/>
      <w:bookmarkStart w:id="1557" w:name="_Toc464120686"/>
      <w:bookmarkStart w:id="1558" w:name="_Toc466970604"/>
      <w:bookmarkStart w:id="1559" w:name="_Toc468462518"/>
      <w:bookmarkStart w:id="1560" w:name="_Toc469482111"/>
      <w:bookmarkStart w:id="1561" w:name="_Toc472411886"/>
      <w:bookmarkStart w:id="1562" w:name="_Toc498588971"/>
      <w:r w:rsidRPr="00382A07">
        <w:rPr>
          <w:szCs w:val="24"/>
        </w:rPr>
        <w:t xml:space="preserve">Форма Расписки  сдачи-приемки </w:t>
      </w:r>
      <w:bookmarkEnd w:id="1553"/>
      <w:r w:rsidRPr="00382A07">
        <w:rPr>
          <w:szCs w:val="24"/>
        </w:rPr>
        <w:t>соглашения о неустойке</w:t>
      </w:r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</w:t>
            </w:r>
            <w:proofErr w:type="gramStart"/>
            <w:r w:rsidRPr="00382A07">
              <w:rPr>
                <w:sz w:val="24"/>
                <w:szCs w:val="24"/>
              </w:rPr>
              <w:t>МСК</w:t>
            </w:r>
            <w:proofErr w:type="gramEnd"/>
            <w:r w:rsidRPr="00382A07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563" w:name="_Toc426108838"/>
      <w:bookmarkStart w:id="1564" w:name="_Toc441575253"/>
      <w:bookmarkStart w:id="1565" w:name="_Toc447269865"/>
      <w:bookmarkStart w:id="1566" w:name="_Toc464120687"/>
      <w:bookmarkStart w:id="1567" w:name="_Toc466970605"/>
      <w:bookmarkStart w:id="1568" w:name="_Toc468462519"/>
      <w:bookmarkStart w:id="1569" w:name="_Toc469482112"/>
      <w:bookmarkStart w:id="1570" w:name="_Toc472411887"/>
      <w:bookmarkStart w:id="1571" w:name="_Toc498588972"/>
      <w:r w:rsidRPr="00382A07">
        <w:rPr>
          <w:szCs w:val="24"/>
        </w:rPr>
        <w:lastRenderedPageBreak/>
        <w:t>Инструкции по заполнению</w:t>
      </w:r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«Участник», в </w:t>
      </w:r>
      <w:proofErr w:type="gramStart"/>
      <w:r w:rsidRPr="00382A07">
        <w:rPr>
          <w:sz w:val="24"/>
          <w:szCs w:val="24"/>
        </w:rPr>
        <w:t>которой</w:t>
      </w:r>
      <w:proofErr w:type="gramEnd"/>
      <w:r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  <w:proofErr w:type="gramEnd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2" w:name="_Ref440272274"/>
      <w:bookmarkStart w:id="1573" w:name="_Ref440274756"/>
      <w:bookmarkStart w:id="1574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572"/>
      <w:bookmarkEnd w:id="1573"/>
      <w:bookmarkEnd w:id="1574"/>
    </w:p>
    <w:p w:rsidR="007857E5" w:rsidRPr="00382A07" w:rsidRDefault="007857E5" w:rsidP="007857E5">
      <w:pPr>
        <w:pStyle w:val="3"/>
        <w:rPr>
          <w:szCs w:val="24"/>
        </w:rPr>
      </w:pPr>
      <w:bookmarkStart w:id="1575" w:name="_Toc439170718"/>
      <w:bookmarkStart w:id="1576" w:name="_Toc439172820"/>
      <w:bookmarkStart w:id="1577" w:name="_Toc439173262"/>
      <w:bookmarkStart w:id="1578" w:name="_Toc439238258"/>
      <w:bookmarkStart w:id="1579" w:name="_Toc439252806"/>
      <w:bookmarkStart w:id="1580" w:name="_Toc439323779"/>
      <w:bookmarkStart w:id="1581" w:name="_Toc440357177"/>
      <w:bookmarkStart w:id="1582" w:name="_Toc440359729"/>
      <w:bookmarkStart w:id="1583" w:name="_Toc440632193"/>
      <w:bookmarkStart w:id="1584" w:name="_Toc440876013"/>
      <w:bookmarkStart w:id="1585" w:name="_Toc441131041"/>
      <w:bookmarkStart w:id="1586" w:name="_Toc447269858"/>
      <w:bookmarkStart w:id="1587" w:name="_Toc464120689"/>
      <w:bookmarkStart w:id="1588" w:name="_Toc466970607"/>
      <w:bookmarkStart w:id="1589" w:name="_Toc468462521"/>
      <w:bookmarkStart w:id="1590" w:name="_Toc469482114"/>
      <w:bookmarkStart w:id="1591" w:name="_Toc472411889"/>
      <w:bookmarkStart w:id="1592" w:name="_Toc498588974"/>
      <w:r w:rsidRPr="00382A07">
        <w:rPr>
          <w:szCs w:val="24"/>
        </w:rPr>
        <w:t xml:space="preserve">Форма </w:t>
      </w:r>
      <w:bookmarkEnd w:id="1575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593" w:name="_Toc300142269"/>
      <w:bookmarkStart w:id="1594" w:name="_Toc309735391"/>
      <w:bookmarkStart w:id="1595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593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594"/>
      <w:bookmarkEnd w:id="1595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382A07">
        <w:rPr>
          <w:sz w:val="24"/>
          <w:szCs w:val="24"/>
        </w:rPr>
        <w:t xml:space="preserve">предпринимателей) </w:t>
      </w:r>
      <w:proofErr w:type="gramEnd"/>
      <w:r w:rsidRPr="00382A07">
        <w:rPr>
          <w:sz w:val="24"/>
          <w:szCs w:val="24"/>
        </w:rPr>
        <w:t xml:space="preserve">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596" w:name="_Toc439170719"/>
      <w:bookmarkStart w:id="1597" w:name="_Toc439172821"/>
      <w:bookmarkStart w:id="1598" w:name="_Toc439173263"/>
      <w:bookmarkStart w:id="1599" w:name="_Toc439238259"/>
      <w:bookmarkStart w:id="1600" w:name="_Toc439252807"/>
      <w:bookmarkStart w:id="1601" w:name="_Toc439323780"/>
      <w:bookmarkStart w:id="1602" w:name="_Toc440357178"/>
      <w:bookmarkStart w:id="1603" w:name="_Toc440359730"/>
      <w:bookmarkStart w:id="1604" w:name="_Toc440632194"/>
      <w:bookmarkStart w:id="1605" w:name="_Toc440876014"/>
      <w:bookmarkStart w:id="1606" w:name="_Toc441131042"/>
      <w:bookmarkStart w:id="1607" w:name="_Toc447269859"/>
      <w:bookmarkStart w:id="1608" w:name="_Toc464120690"/>
      <w:bookmarkStart w:id="1609" w:name="_Toc466970608"/>
      <w:bookmarkStart w:id="1610" w:name="_Toc468462522"/>
      <w:bookmarkStart w:id="1611" w:name="_Toc469482115"/>
      <w:bookmarkStart w:id="1612" w:name="_Toc472411890"/>
      <w:bookmarkStart w:id="1613" w:name="_Toc498588975"/>
      <w:r w:rsidRPr="00382A07">
        <w:rPr>
          <w:szCs w:val="24"/>
        </w:rPr>
        <w:lastRenderedPageBreak/>
        <w:t>Инструкции по заполнению</w:t>
      </w:r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4" w:name="_Ref93268095"/>
      <w:bookmarkStart w:id="1615" w:name="_Ref93268099"/>
      <w:bookmarkStart w:id="1616" w:name="_Toc98253958"/>
      <w:bookmarkStart w:id="1617" w:name="_Toc165173884"/>
      <w:bookmarkStart w:id="1618" w:name="_Toc423423678"/>
      <w:bookmarkStart w:id="1619" w:name="_Ref440272510"/>
      <w:bookmarkStart w:id="1620" w:name="_Ref440274961"/>
      <w:bookmarkStart w:id="1621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</w:p>
    <w:p w:rsidR="00635719" w:rsidRPr="00382A07" w:rsidRDefault="00635719" w:rsidP="00635719">
      <w:pPr>
        <w:pStyle w:val="3"/>
        <w:rPr>
          <w:szCs w:val="24"/>
        </w:rPr>
      </w:pPr>
      <w:bookmarkStart w:id="1622" w:name="_Toc90385125"/>
      <w:bookmarkStart w:id="1623" w:name="_Toc439170705"/>
      <w:bookmarkStart w:id="1624" w:name="_Toc439172807"/>
      <w:bookmarkStart w:id="1625" w:name="_Toc439173268"/>
      <w:bookmarkStart w:id="1626" w:name="_Toc439238264"/>
      <w:bookmarkStart w:id="1627" w:name="_Toc439252812"/>
      <w:bookmarkStart w:id="1628" w:name="_Toc439323785"/>
      <w:bookmarkStart w:id="1629" w:name="_Toc440357183"/>
      <w:bookmarkStart w:id="1630" w:name="_Toc440359735"/>
      <w:bookmarkStart w:id="1631" w:name="_Toc440632199"/>
      <w:bookmarkStart w:id="1632" w:name="_Toc440876016"/>
      <w:bookmarkStart w:id="1633" w:name="_Toc441131044"/>
      <w:bookmarkStart w:id="1634" w:name="_Toc447269861"/>
      <w:bookmarkStart w:id="1635" w:name="_Toc464120692"/>
      <w:bookmarkStart w:id="1636" w:name="_Toc466970610"/>
      <w:bookmarkStart w:id="1637" w:name="_Toc468462524"/>
      <w:bookmarkStart w:id="1638" w:name="_Toc469482117"/>
      <w:bookmarkStart w:id="1639" w:name="_Toc472411892"/>
      <w:bookmarkStart w:id="1640" w:name="_Toc498588977"/>
      <w:r w:rsidRPr="00382A07">
        <w:rPr>
          <w:szCs w:val="24"/>
        </w:rPr>
        <w:t xml:space="preserve">Форма </w:t>
      </w:r>
      <w:proofErr w:type="gramStart"/>
      <w:r w:rsidRPr="00382A07">
        <w:rPr>
          <w:szCs w:val="24"/>
        </w:rPr>
        <w:t>плана распределения объемов выполнения поставок</w:t>
      </w:r>
      <w:proofErr w:type="gramEnd"/>
      <w:r w:rsidRPr="00382A07">
        <w:rPr>
          <w:szCs w:val="24"/>
        </w:rPr>
        <w:t xml:space="preserve"> внутри коллективного Участника</w:t>
      </w:r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План </w:t>
      </w:r>
      <w:proofErr w:type="gramStart"/>
      <w:r w:rsidRPr="00382A0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382A07">
        <w:rPr>
          <w:b/>
          <w:sz w:val="24"/>
          <w:szCs w:val="24"/>
        </w:rPr>
        <w:t xml:space="preserve">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382A07">
              <w:rPr>
                <w:b/>
              </w:rPr>
              <w:t>в</w:t>
            </w:r>
            <w:proofErr w:type="gramEnd"/>
            <w:r w:rsidRPr="00382A07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641" w:name="_Toc90385126"/>
      <w:bookmarkStart w:id="1642" w:name="_Toc98253959"/>
      <w:bookmarkStart w:id="1643" w:name="_Toc157248211"/>
      <w:bookmarkStart w:id="1644" w:name="_Toc157496580"/>
      <w:bookmarkStart w:id="1645" w:name="_Toc158206119"/>
      <w:bookmarkStart w:id="1646" w:name="_Toc164057804"/>
      <w:bookmarkStart w:id="1647" w:name="_Toc164137154"/>
      <w:bookmarkStart w:id="1648" w:name="_Toc164161314"/>
      <w:bookmarkStart w:id="1649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650" w:name="_Toc439170706"/>
      <w:bookmarkStart w:id="1651" w:name="_Toc439172808"/>
      <w:bookmarkStart w:id="1652" w:name="_Toc439173269"/>
      <w:bookmarkStart w:id="1653" w:name="_Toc439238265"/>
      <w:bookmarkStart w:id="1654" w:name="_Toc439252813"/>
      <w:bookmarkStart w:id="1655" w:name="_Toc439323786"/>
      <w:bookmarkStart w:id="1656" w:name="_Toc440357184"/>
      <w:bookmarkStart w:id="1657" w:name="_Toc440359736"/>
      <w:bookmarkStart w:id="1658" w:name="_Toc440632200"/>
      <w:bookmarkStart w:id="1659" w:name="_Toc440876017"/>
      <w:bookmarkStart w:id="1660" w:name="_Toc441131045"/>
      <w:bookmarkStart w:id="1661" w:name="_Toc447269862"/>
      <w:bookmarkStart w:id="1662" w:name="_Toc464120693"/>
      <w:bookmarkStart w:id="1663" w:name="_Toc466970611"/>
      <w:bookmarkStart w:id="1664" w:name="_Toc468462525"/>
      <w:bookmarkStart w:id="1665" w:name="_Toc469482118"/>
      <w:bookmarkStart w:id="1666" w:name="_Toc472411893"/>
      <w:bookmarkStart w:id="1667" w:name="_Toc498588978"/>
      <w:r w:rsidRPr="00382A07">
        <w:rPr>
          <w:szCs w:val="24"/>
        </w:rPr>
        <w:lastRenderedPageBreak/>
        <w:t>Инструкции по заполнению</w:t>
      </w:r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382A07">
        <w:rPr>
          <w:sz w:val="24"/>
          <w:szCs w:val="24"/>
        </w:rPr>
        <w:t>с</w:t>
      </w:r>
      <w:proofErr w:type="gramEnd"/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6589" w:rsidRDefault="003C6589">
      <w:pPr>
        <w:spacing w:line="240" w:lineRule="auto"/>
      </w:pPr>
      <w:r>
        <w:separator/>
      </w:r>
    </w:p>
  </w:endnote>
  <w:endnote w:type="continuationSeparator" w:id="0">
    <w:p w:rsidR="003C6589" w:rsidRDefault="003C6589">
      <w:pPr>
        <w:spacing w:line="240" w:lineRule="auto"/>
      </w:pPr>
      <w:r>
        <w:continuationSeparator/>
      </w:r>
    </w:p>
  </w:endnote>
  <w:endnote w:id="1">
    <w:p w:rsidR="003C6589" w:rsidRPr="001D6DBB" w:rsidRDefault="003C6589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6589" w:rsidRDefault="003C6589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6589" w:rsidRDefault="003C6589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C6589" w:rsidRDefault="003C6589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6589" w:rsidRDefault="003C6589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6589" w:rsidRDefault="003C658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6589" w:rsidRPr="00FA0376" w:rsidRDefault="003C6589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1E0FFF">
      <w:rPr>
        <w:noProof/>
        <w:sz w:val="16"/>
        <w:szCs w:val="16"/>
        <w:lang w:eastAsia="ru-RU"/>
      </w:rPr>
      <w:t>40</w:t>
    </w:r>
    <w:r w:rsidRPr="00FA0376">
      <w:rPr>
        <w:sz w:val="16"/>
        <w:szCs w:val="16"/>
        <w:lang w:eastAsia="ru-RU"/>
      </w:rPr>
      <w:fldChar w:fldCharType="end"/>
    </w:r>
  </w:p>
  <w:p w:rsidR="003C6589" w:rsidRPr="00EE0539" w:rsidRDefault="003C6589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</w:t>
    </w:r>
    <w:r w:rsidRPr="007C2353">
      <w:rPr>
        <w:sz w:val="18"/>
        <w:szCs w:val="18"/>
      </w:rPr>
      <w:t xml:space="preserve">на право заключения </w:t>
    </w:r>
    <w:proofErr w:type="gramStart"/>
    <w:r w:rsidRPr="007C2353">
      <w:rPr>
        <w:sz w:val="18"/>
        <w:szCs w:val="18"/>
      </w:rPr>
      <w:t xml:space="preserve">Договора поставки </w:t>
    </w:r>
    <w:r w:rsidRPr="003C6589">
      <w:rPr>
        <w:sz w:val="18"/>
        <w:szCs w:val="18"/>
      </w:rPr>
      <w:t>установки очистки масла</w:t>
    </w:r>
    <w:proofErr w:type="gramEnd"/>
    <w:r w:rsidRPr="003C6589">
      <w:rPr>
        <w:sz w:val="18"/>
        <w:szCs w:val="18"/>
      </w:rPr>
      <w:t xml:space="preserve"> </w:t>
    </w:r>
    <w:r w:rsidRPr="007C2353">
      <w:rPr>
        <w:sz w:val="18"/>
        <w:szCs w:val="18"/>
      </w:rPr>
      <w:t>для нужд                                 ПАО «МРСК Центра» (филиала «Брянскэнерго»)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6589" w:rsidRDefault="003C6589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6589" w:rsidRDefault="003C6589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6589" w:rsidRDefault="003C6589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6589" w:rsidRDefault="003C6589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6589" w:rsidRDefault="003C6589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6589" w:rsidRDefault="003C6589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6589" w:rsidRDefault="003C658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6589" w:rsidRDefault="003C6589">
      <w:pPr>
        <w:spacing w:line="240" w:lineRule="auto"/>
      </w:pPr>
      <w:r>
        <w:separator/>
      </w:r>
    </w:p>
  </w:footnote>
  <w:footnote w:type="continuationSeparator" w:id="0">
    <w:p w:rsidR="003C6589" w:rsidRDefault="003C6589">
      <w:pPr>
        <w:spacing w:line="240" w:lineRule="auto"/>
      </w:pPr>
      <w:r>
        <w:continuationSeparator/>
      </w:r>
    </w:p>
  </w:footnote>
  <w:footnote w:id="1">
    <w:p w:rsidR="003C6589" w:rsidRPr="00B36685" w:rsidRDefault="003C6589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3C6589" w:rsidRDefault="003C6589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3C6589" w:rsidRDefault="003C6589" w:rsidP="00642D28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3C6589" w:rsidRPr="00F83889" w:rsidRDefault="003C6589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3C6589" w:rsidRPr="00F83889" w:rsidRDefault="003C6589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3C6589" w:rsidRPr="00F83889" w:rsidRDefault="003C6589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3C6589" w:rsidRPr="00F83889" w:rsidRDefault="003C6589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3C6589" w:rsidRDefault="003C6589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6589" w:rsidRDefault="003C6589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6589" w:rsidRDefault="003C6589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6589" w:rsidRDefault="003C6589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6589" w:rsidRDefault="003C6589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6589" w:rsidRDefault="003C6589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6589" w:rsidRPr="00930031" w:rsidRDefault="003C6589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6589" w:rsidRDefault="003C658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6589" w:rsidRDefault="003C6589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6589" w:rsidRDefault="003C6589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6589" w:rsidRDefault="003C6589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6589" w:rsidRDefault="003C6589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6589" w:rsidRDefault="003C6589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6589" w:rsidRDefault="003C6589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6589" w:rsidRDefault="003C6589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6589" w:rsidRDefault="003C658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4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8"/>
  </w:num>
  <w:num w:numId="24">
    <w:abstractNumId w:val="132"/>
  </w:num>
  <w:num w:numId="25">
    <w:abstractNumId w:val="121"/>
  </w:num>
  <w:num w:numId="26">
    <w:abstractNumId w:val="109"/>
  </w:num>
  <w:num w:numId="27">
    <w:abstractNumId w:val="75"/>
  </w:num>
  <w:num w:numId="28">
    <w:abstractNumId w:val="97"/>
  </w:num>
  <w:num w:numId="29">
    <w:abstractNumId w:val="133"/>
  </w:num>
  <w:num w:numId="30">
    <w:abstractNumId w:val="93"/>
  </w:num>
  <w:num w:numId="31">
    <w:abstractNumId w:val="94"/>
  </w:num>
  <w:num w:numId="32">
    <w:abstractNumId w:val="118"/>
  </w:num>
  <w:num w:numId="33">
    <w:abstractNumId w:val="137"/>
  </w:num>
  <w:num w:numId="34">
    <w:abstractNumId w:val="123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5"/>
  </w:num>
  <w:num w:numId="44">
    <w:abstractNumId w:val="0"/>
  </w:num>
  <w:num w:numId="45">
    <w:abstractNumId w:val="110"/>
  </w:num>
  <w:num w:numId="46">
    <w:abstractNumId w:val="126"/>
  </w:num>
  <w:num w:numId="47">
    <w:abstractNumId w:val="129"/>
  </w:num>
  <w:num w:numId="48">
    <w:abstractNumId w:val="122"/>
  </w:num>
  <w:num w:numId="49">
    <w:abstractNumId w:val="144"/>
  </w:num>
  <w:num w:numId="50">
    <w:abstractNumId w:val="91"/>
  </w:num>
  <w:num w:numId="51">
    <w:abstractNumId w:val="79"/>
  </w:num>
  <w:num w:numId="52">
    <w:abstractNumId w:val="131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9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8"/>
  </w:num>
  <w:num w:numId="65">
    <w:abstractNumId w:val="134"/>
    <w:lvlOverride w:ilvl="0">
      <w:startOverride w:val="1"/>
    </w:lvlOverride>
  </w:num>
  <w:num w:numId="66">
    <w:abstractNumId w:val="76"/>
  </w:num>
  <w:num w:numId="67">
    <w:abstractNumId w:val="141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40"/>
  </w:num>
  <w:num w:numId="75">
    <w:abstractNumId w:val="88"/>
  </w:num>
  <w:num w:numId="76">
    <w:abstractNumId w:val="115"/>
  </w:num>
  <w:num w:numId="77">
    <w:abstractNumId w:val="143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4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2"/>
  </w:num>
  <w:num w:numId="89">
    <w:abstractNumId w:val="114"/>
  </w:num>
  <w:num w:numId="90">
    <w:abstractNumId w:val="100"/>
  </w:num>
  <w:num w:numId="91">
    <w:abstractNumId w:val="138"/>
  </w:num>
  <w:num w:numId="92">
    <w:abstractNumId w:val="136"/>
  </w:num>
  <w:num w:numId="93">
    <w:abstractNumId w:val="145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193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09E6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384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EF2"/>
    <w:rsid w:val="001D1162"/>
    <w:rsid w:val="001D6802"/>
    <w:rsid w:val="001D6DBB"/>
    <w:rsid w:val="001E0693"/>
    <w:rsid w:val="001E0FFF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08"/>
    <w:rsid w:val="003C4CB7"/>
    <w:rsid w:val="003C6589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39B0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572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2353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41A6F"/>
    <w:rsid w:val="0084268B"/>
    <w:rsid w:val="00845803"/>
    <w:rsid w:val="00846762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3B68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3BF3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5AFF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42FD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3AC1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353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link w:val="1f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1f1">
    <w:name w:val="Подпункт Знак1"/>
    <w:link w:val="aff6"/>
    <w:rsid w:val="00933B68"/>
    <w:rPr>
      <w:bCs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Kuznetsov.PN@mrsk-1.ru" TargetMode="External"/><Relationship Id="rId26" Type="http://schemas.openxmlformats.org/officeDocument/2006/relationships/footer" Target="footer5.xml"/><Relationship Id="rId39" Type="http://schemas.openxmlformats.org/officeDocument/2006/relationships/header" Target="header12.xml"/><Relationship Id="rId21" Type="http://schemas.openxmlformats.org/officeDocument/2006/relationships/hyperlink" Target="https://etp.rosseti.ru" TargetMode="External"/><Relationship Id="rId34" Type="http://schemas.openxmlformats.org/officeDocument/2006/relationships/hyperlink" Target="https://rmsp.nalog.ru" TargetMode="External"/><Relationship Id="rId42" Type="http://schemas.openxmlformats.org/officeDocument/2006/relationships/hyperlink" Target="mailto:doverie@mrsk-1.ru" TargetMode="Externa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yperlink" Target="consultantplus://offline/ref=B7E04B8F5BC345C22463EADCAE81D93CF0C11310A0643D58FEE589F49Ff2C9L" TargetMode="External"/><Relationship Id="rId55" Type="http://schemas.openxmlformats.org/officeDocument/2006/relationships/footer" Target="footer11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footer" Target="footer8.xml"/><Relationship Id="rId46" Type="http://schemas.openxmlformats.org/officeDocument/2006/relationships/hyperlink" Target="consultantplus://offline/ref=86C855FF9931DA9E8282C60C4DADA77D6D37F30BC92667668DFC4D0EA1y5xAN" TargetMode="External"/><Relationship Id="rId59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hyperlink" Target="http://www.rosseti.ru/about/contacts/opinion/" TargetMode="External"/><Relationship Id="rId54" Type="http://schemas.openxmlformats.org/officeDocument/2006/relationships/header" Target="header1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header" Target="header11.xml"/><Relationship Id="rId40" Type="http://schemas.openxmlformats.org/officeDocument/2006/relationships/footer" Target="footer9.xml"/><Relationship Id="rId45" Type="http://schemas.openxmlformats.org/officeDocument/2006/relationships/hyperlink" Target="consultantplus://offline/ref=86C855FF9931DA9E8282C60C4DADA77D6E3EFB01C62B67668DFC4D0EA1y5xAN" TargetMode="External"/><Relationship Id="rId53" Type="http://schemas.openxmlformats.org/officeDocument/2006/relationships/header" Target="header13.xml"/><Relationship Id="rId58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header" Target="header10.xml"/><Relationship Id="rId49" Type="http://schemas.openxmlformats.org/officeDocument/2006/relationships/hyperlink" Target="consultantplus://offline/ref=86C855FF9931DA9E8282C60C4DADA77D6D37F30BC92667668DFC4D0EA1y5xAN" TargetMode="External"/><Relationship Id="rId57" Type="http://schemas.openxmlformats.org/officeDocument/2006/relationships/footer" Target="footer12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hyperlink" Target="consultantplus://offline/ref=86C855FF9931DA9E8282C60C4DADA77D6E3FF20BC62667668DFC4D0EA1y5xAN" TargetMode="External"/><Relationship Id="rId52" Type="http://schemas.openxmlformats.org/officeDocument/2006/relationships/hyperlink" Target="consultantplus://offline/ref=B7E04B8F5BC345C22463EADCAE81D93CF4CA1215A36F6052F6BC85F6f9C8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yperlink" Target="mailto:Kuznetsov.PN@mrsk-1.ru" TargetMode="External"/><Relationship Id="rId43" Type="http://schemas.openxmlformats.org/officeDocument/2006/relationships/footer" Target="footer10.xm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header" Target="header15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368B86-B930-4042-BA10-AC3102810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88</Pages>
  <Words>29758</Words>
  <Characters>169627</Characters>
  <Application>Microsoft Office Word</Application>
  <DocSecurity>0</DocSecurity>
  <Lines>1413</Lines>
  <Paragraphs>397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198988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Kuznetsov</cp:lastModifiedBy>
  <cp:revision>66</cp:revision>
  <cp:lastPrinted>2015-12-29T14:27:00Z</cp:lastPrinted>
  <dcterms:created xsi:type="dcterms:W3CDTF">2016-12-02T12:44:00Z</dcterms:created>
  <dcterms:modified xsi:type="dcterms:W3CDTF">2018-07-13T10:26:00Z</dcterms:modified>
</cp:coreProperties>
</file>