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A63DCC"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A63DCC" w:rsidRPr="000D67AD" w:rsidRDefault="00A63DCC"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A63DCC" w:rsidRPr="000D67AD" w:rsidRDefault="00A63DCC"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A63DCC" w:rsidRPr="000D67AD" w:rsidRDefault="00A63DCC"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A63DCC" w:rsidRPr="000D67AD" w:rsidRDefault="00A63DCC"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A63DCC" w:rsidRPr="000D67AD" w:rsidRDefault="00A63DCC" w:rsidP="00A13E63">
                  <w:pPr>
                    <w:spacing w:line="240" w:lineRule="auto"/>
                    <w:ind w:right="-23"/>
                    <w:rPr>
                      <w:rFonts w:ascii="Helios" w:hAnsi="Helios"/>
                      <w:sz w:val="12"/>
                      <w:szCs w:val="12"/>
                    </w:rPr>
                  </w:pPr>
                  <w:r w:rsidRPr="000D67AD">
                    <w:rPr>
                      <w:rFonts w:ascii="Helios" w:hAnsi="Helios"/>
                      <w:sz w:val="12"/>
                      <w:szCs w:val="12"/>
                    </w:rPr>
                    <w:t>тел.: +7 (495) 747-92-92,</w:t>
                  </w:r>
                </w:p>
                <w:p w:rsidR="00A63DCC" w:rsidRPr="000D67AD" w:rsidRDefault="00A63DCC"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A63DCC" w:rsidRPr="000D67AD" w:rsidRDefault="00A63DCC"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A63DCC" w:rsidRPr="000D67AD" w:rsidRDefault="00A63DCC"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A63DCC" w:rsidRPr="000D67AD" w:rsidRDefault="00A63DCC"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A63DCC" w:rsidRPr="00EB7A17" w:rsidRDefault="00A63DCC"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EB7A17">
                    <w:rPr>
                      <w:rFonts w:ascii="Helios" w:hAnsi="Helios"/>
                      <w:sz w:val="12"/>
                      <w:szCs w:val="12"/>
                      <w:lang w:val="en-US"/>
                    </w:rPr>
                    <w:t>-</w:t>
                  </w:r>
                  <w:r w:rsidRPr="000D67AD">
                    <w:rPr>
                      <w:rFonts w:ascii="Helios" w:hAnsi="Helios"/>
                      <w:sz w:val="12"/>
                      <w:szCs w:val="12"/>
                      <w:lang w:val="en-US"/>
                    </w:rPr>
                    <w:t>mail</w:t>
                  </w:r>
                  <w:proofErr w:type="gramEnd"/>
                  <w:r w:rsidRPr="00EB7A17">
                    <w:rPr>
                      <w:rFonts w:ascii="Helios" w:hAnsi="Helios"/>
                      <w:sz w:val="12"/>
                      <w:szCs w:val="12"/>
                      <w:lang w:val="en-US"/>
                    </w:rPr>
                    <w:t xml:space="preserve">: </w:t>
                  </w:r>
                  <w:hyperlink r:id="rId9" w:history="1">
                    <w:r w:rsidRPr="000D67AD">
                      <w:rPr>
                        <w:rFonts w:ascii="Helios" w:hAnsi="Helios"/>
                        <w:sz w:val="12"/>
                        <w:szCs w:val="12"/>
                        <w:lang w:val="en-US"/>
                      </w:rPr>
                      <w:t>posta</w:t>
                    </w:r>
                    <w:r w:rsidRPr="00EB7A17">
                      <w:rPr>
                        <w:rFonts w:ascii="Helios" w:hAnsi="Helios"/>
                        <w:sz w:val="12"/>
                        <w:szCs w:val="12"/>
                        <w:lang w:val="en-US"/>
                      </w:rPr>
                      <w:t>@</w:t>
                    </w:r>
                    <w:r w:rsidRPr="000D67AD">
                      <w:rPr>
                        <w:rFonts w:ascii="Helios" w:hAnsi="Helios"/>
                        <w:sz w:val="12"/>
                        <w:szCs w:val="12"/>
                        <w:lang w:val="en-US"/>
                      </w:rPr>
                      <w:t>mrsk</w:t>
                    </w:r>
                    <w:r w:rsidRPr="00EB7A17">
                      <w:rPr>
                        <w:rFonts w:ascii="Helios" w:hAnsi="Helios"/>
                        <w:sz w:val="12"/>
                        <w:szCs w:val="12"/>
                        <w:lang w:val="en-US"/>
                      </w:rPr>
                      <w:t>-1.</w:t>
                    </w:r>
                    <w:r w:rsidRPr="000D67AD">
                      <w:rPr>
                        <w:rFonts w:ascii="Helios" w:hAnsi="Helios"/>
                        <w:sz w:val="12"/>
                        <w:szCs w:val="12"/>
                        <w:lang w:val="en-US"/>
                      </w:rPr>
                      <w:t>ru</w:t>
                    </w:r>
                  </w:hyperlink>
                  <w:r w:rsidRPr="00EB7A17">
                    <w:rPr>
                      <w:rFonts w:ascii="Helios" w:hAnsi="Helios"/>
                      <w:sz w:val="12"/>
                      <w:szCs w:val="12"/>
                      <w:lang w:val="en-US"/>
                    </w:rPr>
                    <w:t xml:space="preserve">, </w:t>
                  </w:r>
                  <w:hyperlink r:id="rId10" w:history="1">
                    <w:r w:rsidRPr="000D67AD">
                      <w:rPr>
                        <w:rFonts w:ascii="Helios" w:hAnsi="Helios"/>
                        <w:sz w:val="12"/>
                        <w:szCs w:val="12"/>
                        <w:lang w:val="en-US"/>
                      </w:rPr>
                      <w:t>www</w:t>
                    </w:r>
                    <w:r w:rsidRPr="00EB7A17">
                      <w:rPr>
                        <w:rFonts w:ascii="Helios" w:hAnsi="Helios"/>
                        <w:sz w:val="12"/>
                        <w:szCs w:val="12"/>
                        <w:lang w:val="en-US"/>
                      </w:rPr>
                      <w:t>.</w:t>
                    </w:r>
                    <w:r w:rsidRPr="000D67AD">
                      <w:rPr>
                        <w:rFonts w:ascii="Helios" w:hAnsi="Helios"/>
                        <w:sz w:val="12"/>
                        <w:szCs w:val="12"/>
                        <w:lang w:val="en-US"/>
                      </w:rPr>
                      <w:t>mrsk</w:t>
                    </w:r>
                    <w:r w:rsidRPr="00EB7A17">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5965AE" w:rsidRPr="00513DAE" w:rsidRDefault="005965AE" w:rsidP="005965AE">
      <w:pPr>
        <w:suppressAutoHyphens w:val="0"/>
        <w:spacing w:line="240" w:lineRule="auto"/>
        <w:ind w:left="7088" w:firstLine="0"/>
        <w:jc w:val="center"/>
        <w:rPr>
          <w:bCs w:val="0"/>
          <w:sz w:val="24"/>
          <w:szCs w:val="24"/>
          <w:lang w:eastAsia="ru-RU"/>
        </w:rPr>
      </w:pPr>
      <w:r w:rsidRPr="00513DAE">
        <w:rPr>
          <w:bCs w:val="0"/>
          <w:sz w:val="24"/>
          <w:szCs w:val="24"/>
          <w:lang w:eastAsia="ru-RU"/>
        </w:rPr>
        <w:t>УТВЕРЖДАЮ:</w:t>
      </w:r>
    </w:p>
    <w:p w:rsidR="005965AE" w:rsidRPr="00513DAE" w:rsidRDefault="005965AE" w:rsidP="005965AE">
      <w:pPr>
        <w:suppressAutoHyphens w:val="0"/>
        <w:spacing w:line="240" w:lineRule="auto"/>
        <w:ind w:firstLine="0"/>
        <w:jc w:val="right"/>
        <w:rPr>
          <w:bCs w:val="0"/>
          <w:sz w:val="24"/>
          <w:szCs w:val="24"/>
          <w:lang w:eastAsia="ru-RU"/>
        </w:rPr>
      </w:pPr>
      <w:r w:rsidRPr="00513DAE">
        <w:rPr>
          <w:bCs w:val="0"/>
          <w:sz w:val="24"/>
          <w:szCs w:val="24"/>
          <w:lang w:eastAsia="ru-RU"/>
        </w:rPr>
        <w:t>Председатель закупочной комиссии -</w:t>
      </w:r>
    </w:p>
    <w:p w:rsidR="005965AE" w:rsidRPr="00513DAE" w:rsidRDefault="005965AE" w:rsidP="005965AE">
      <w:pPr>
        <w:suppressAutoHyphens w:val="0"/>
        <w:spacing w:line="240" w:lineRule="auto"/>
        <w:ind w:firstLine="0"/>
        <w:jc w:val="right"/>
        <w:rPr>
          <w:bCs w:val="0"/>
          <w:sz w:val="24"/>
          <w:szCs w:val="24"/>
          <w:lang w:eastAsia="ru-RU"/>
        </w:rPr>
      </w:pPr>
      <w:r w:rsidRPr="00513DAE">
        <w:rPr>
          <w:bCs w:val="0"/>
          <w:sz w:val="24"/>
          <w:szCs w:val="24"/>
          <w:lang w:eastAsia="ru-RU"/>
        </w:rPr>
        <w:t>начальник Управления логистики и</w:t>
      </w:r>
    </w:p>
    <w:p w:rsidR="005965AE" w:rsidRPr="00513DAE" w:rsidRDefault="005965AE" w:rsidP="005965AE">
      <w:pPr>
        <w:suppressAutoHyphens w:val="0"/>
        <w:spacing w:line="240" w:lineRule="auto"/>
        <w:ind w:firstLine="0"/>
        <w:jc w:val="right"/>
        <w:rPr>
          <w:bCs w:val="0"/>
          <w:sz w:val="24"/>
          <w:szCs w:val="24"/>
          <w:lang w:eastAsia="ru-RU"/>
        </w:rPr>
      </w:pPr>
      <w:r w:rsidRPr="00513DAE">
        <w:rPr>
          <w:bCs w:val="0"/>
          <w:sz w:val="24"/>
          <w:szCs w:val="24"/>
          <w:lang w:eastAsia="ru-RU"/>
        </w:rPr>
        <w:t>материально-технического обеспечения</w:t>
      </w:r>
    </w:p>
    <w:p w:rsidR="005965AE" w:rsidRPr="00513DAE" w:rsidRDefault="005965AE" w:rsidP="005965AE">
      <w:pPr>
        <w:suppressAutoHyphens w:val="0"/>
        <w:spacing w:line="240" w:lineRule="auto"/>
        <w:ind w:firstLine="0"/>
        <w:jc w:val="right"/>
        <w:rPr>
          <w:bCs w:val="0"/>
          <w:sz w:val="24"/>
          <w:szCs w:val="24"/>
          <w:lang w:eastAsia="ru-RU"/>
        </w:rPr>
      </w:pPr>
      <w:r w:rsidRPr="00513DAE">
        <w:rPr>
          <w:bCs w:val="0"/>
          <w:sz w:val="24"/>
          <w:szCs w:val="24"/>
          <w:lang w:eastAsia="ru-RU"/>
        </w:rPr>
        <w:t>филиала ПАО «МРСК Центра» -</w:t>
      </w:r>
    </w:p>
    <w:p w:rsidR="005965AE" w:rsidRPr="00513DAE" w:rsidRDefault="005965AE" w:rsidP="005965AE">
      <w:pPr>
        <w:suppressAutoHyphens w:val="0"/>
        <w:spacing w:line="240" w:lineRule="auto"/>
        <w:ind w:firstLine="0"/>
        <w:jc w:val="right"/>
        <w:rPr>
          <w:bCs w:val="0"/>
          <w:sz w:val="24"/>
          <w:szCs w:val="24"/>
          <w:lang w:eastAsia="ru-RU"/>
        </w:rPr>
      </w:pPr>
      <w:r w:rsidRPr="00513DAE">
        <w:rPr>
          <w:bCs w:val="0"/>
          <w:sz w:val="24"/>
          <w:szCs w:val="24"/>
          <w:lang w:eastAsia="ru-RU"/>
        </w:rPr>
        <w:t>«Смоленскэнерго»</w:t>
      </w:r>
    </w:p>
    <w:p w:rsidR="005965AE" w:rsidRPr="00513DAE" w:rsidRDefault="005965AE" w:rsidP="005965AE">
      <w:pPr>
        <w:suppressAutoHyphens w:val="0"/>
        <w:spacing w:line="240" w:lineRule="auto"/>
        <w:ind w:firstLine="0"/>
        <w:jc w:val="right"/>
        <w:rPr>
          <w:bCs w:val="0"/>
          <w:lang w:eastAsia="ru-RU"/>
        </w:rPr>
      </w:pPr>
    </w:p>
    <w:p w:rsidR="005965AE" w:rsidRPr="00513DAE" w:rsidRDefault="005965AE" w:rsidP="005965AE">
      <w:pPr>
        <w:suppressAutoHyphens w:val="0"/>
        <w:spacing w:line="240" w:lineRule="auto"/>
        <w:ind w:firstLine="0"/>
        <w:jc w:val="right"/>
        <w:rPr>
          <w:bCs w:val="0"/>
          <w:sz w:val="24"/>
          <w:szCs w:val="24"/>
          <w:lang w:eastAsia="ru-RU"/>
        </w:rPr>
      </w:pPr>
      <w:r w:rsidRPr="00513DAE">
        <w:rPr>
          <w:bCs w:val="0"/>
          <w:sz w:val="24"/>
          <w:szCs w:val="24"/>
          <w:lang w:eastAsia="ru-RU"/>
        </w:rPr>
        <w:t>_______________ Д.М. Ковалев</w:t>
      </w:r>
    </w:p>
    <w:p w:rsidR="005965AE" w:rsidRPr="00C12FA4" w:rsidRDefault="005965AE" w:rsidP="005965AE">
      <w:pPr>
        <w:spacing w:line="240" w:lineRule="auto"/>
        <w:jc w:val="right"/>
        <w:rPr>
          <w:sz w:val="24"/>
          <w:szCs w:val="24"/>
        </w:rPr>
      </w:pPr>
    </w:p>
    <w:p w:rsidR="005965AE" w:rsidRPr="00C12FA4" w:rsidRDefault="005965AE" w:rsidP="005965AE">
      <w:pPr>
        <w:ind w:left="5670" w:firstLine="0"/>
        <w:jc w:val="right"/>
        <w:rPr>
          <w:sz w:val="24"/>
          <w:szCs w:val="24"/>
        </w:rPr>
      </w:pPr>
      <w:r w:rsidRPr="00C12FA4">
        <w:rPr>
          <w:sz w:val="24"/>
          <w:szCs w:val="24"/>
        </w:rPr>
        <w:t xml:space="preserve"> «____» ___________________ </w:t>
      </w:r>
      <w:r>
        <w:rPr>
          <w:sz w:val="24"/>
          <w:szCs w:val="24"/>
        </w:rPr>
        <w:t>2017</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 xml:space="preserve">от «___» _______ </w:t>
      </w:r>
      <w:r w:rsidR="00631273">
        <w:rPr>
          <w:b/>
          <w:kern w:val="36"/>
          <w:sz w:val="24"/>
          <w:szCs w:val="24"/>
        </w:rPr>
        <w:t>2017</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5965AE" w:rsidRPr="00C12FA4" w:rsidRDefault="005965AE" w:rsidP="005965AE">
      <w:pPr>
        <w:spacing w:line="264" w:lineRule="auto"/>
        <w:ind w:firstLine="0"/>
        <w:jc w:val="center"/>
        <w:rPr>
          <w:b/>
          <w:sz w:val="24"/>
          <w:szCs w:val="24"/>
        </w:rPr>
      </w:pPr>
      <w:r w:rsidRPr="00C12FA4">
        <w:rPr>
          <w:b/>
          <w:sz w:val="24"/>
          <w:szCs w:val="24"/>
        </w:rPr>
        <w:t xml:space="preserve">на право заключения </w:t>
      </w:r>
      <w:proofErr w:type="gramStart"/>
      <w:r w:rsidRPr="0038369E">
        <w:rPr>
          <w:b/>
          <w:sz w:val="24"/>
          <w:szCs w:val="24"/>
        </w:rPr>
        <w:t>Договора</w:t>
      </w:r>
      <w:proofErr w:type="gramEnd"/>
      <w:r w:rsidRPr="0038369E">
        <w:rPr>
          <w:b/>
          <w:sz w:val="24"/>
          <w:szCs w:val="24"/>
        </w:rPr>
        <w:t xml:space="preserve"> на выполнение ПИР по объекту «Реконструкция ограждений объектов электросетевого комплекса» для нужд ПАО «МРСК Центра» (филиала «Смоленскэнерго»).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Default="00717F60" w:rsidP="00E71A48">
      <w:pPr>
        <w:spacing w:line="264" w:lineRule="auto"/>
        <w:ind w:firstLine="0"/>
        <w:jc w:val="center"/>
        <w:rPr>
          <w:b/>
          <w:sz w:val="24"/>
          <w:szCs w:val="24"/>
        </w:rPr>
      </w:pPr>
    </w:p>
    <w:p w:rsidR="00441EA0" w:rsidRDefault="00441EA0" w:rsidP="00E71A48">
      <w:pPr>
        <w:spacing w:line="264" w:lineRule="auto"/>
        <w:ind w:firstLine="0"/>
        <w:jc w:val="center"/>
        <w:rPr>
          <w:b/>
          <w:sz w:val="24"/>
          <w:szCs w:val="24"/>
        </w:rPr>
      </w:pPr>
    </w:p>
    <w:p w:rsidR="00441EA0" w:rsidRDefault="00441EA0" w:rsidP="00E71A48">
      <w:pPr>
        <w:spacing w:line="264" w:lineRule="auto"/>
        <w:ind w:firstLine="0"/>
        <w:jc w:val="center"/>
        <w:rPr>
          <w:b/>
          <w:sz w:val="24"/>
          <w:szCs w:val="24"/>
        </w:rPr>
      </w:pPr>
    </w:p>
    <w:p w:rsidR="00441EA0" w:rsidRPr="00C12FA4" w:rsidRDefault="00441EA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5965AE">
        <w:rPr>
          <w:sz w:val="24"/>
          <w:szCs w:val="24"/>
        </w:rPr>
        <w:t>Смоленск</w:t>
      </w:r>
      <w:r w:rsidRPr="00C12FA4">
        <w:rPr>
          <w:sz w:val="24"/>
          <w:szCs w:val="24"/>
        </w:rPr>
        <w:br/>
      </w:r>
      <w:r w:rsidR="00631273">
        <w:rPr>
          <w:sz w:val="24"/>
          <w:szCs w:val="24"/>
        </w:rPr>
        <w:t>2017</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AD7AB8" w:rsidRDefault="00893B00">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AD7AB8">
        <w:rPr>
          <w:noProof/>
        </w:rPr>
        <w:t>1</w:t>
      </w:r>
      <w:r w:rsidR="00AD7AB8">
        <w:rPr>
          <w:rFonts w:asciiTheme="minorHAnsi" w:eastAsiaTheme="minorEastAsia" w:hAnsiTheme="minorHAnsi" w:cstheme="minorBidi"/>
          <w:b w:val="0"/>
          <w:caps w:val="0"/>
          <w:noProof/>
          <w:szCs w:val="22"/>
          <w:lang w:eastAsia="ru-RU"/>
        </w:rPr>
        <w:tab/>
      </w:r>
      <w:r w:rsidR="00AD7AB8">
        <w:rPr>
          <w:noProof/>
        </w:rPr>
        <w:t>Общие положения</w:t>
      </w:r>
      <w:r w:rsidR="00AD7AB8">
        <w:rPr>
          <w:noProof/>
        </w:rPr>
        <w:tab/>
      </w:r>
      <w:r>
        <w:rPr>
          <w:noProof/>
        </w:rPr>
        <w:fldChar w:fldCharType="begin"/>
      </w:r>
      <w:r w:rsidR="00AD7AB8">
        <w:rPr>
          <w:noProof/>
        </w:rPr>
        <w:instrText xml:space="preserve"> PAGEREF _Toc471898510 \h </w:instrText>
      </w:r>
      <w:r>
        <w:rPr>
          <w:noProof/>
        </w:rPr>
      </w:r>
      <w:r>
        <w:rPr>
          <w:noProof/>
        </w:rPr>
        <w:fldChar w:fldCharType="separate"/>
      </w:r>
      <w:r w:rsidR="008C13BB">
        <w:rPr>
          <w:noProof/>
        </w:rPr>
        <w:t>4</w:t>
      </w:r>
      <w:r>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893B00">
        <w:rPr>
          <w:noProof/>
        </w:rPr>
        <w:fldChar w:fldCharType="begin"/>
      </w:r>
      <w:r>
        <w:rPr>
          <w:noProof/>
        </w:rPr>
        <w:instrText xml:space="preserve"> PAGEREF _Toc471898511 \h </w:instrText>
      </w:r>
      <w:r w:rsidR="00893B00">
        <w:rPr>
          <w:noProof/>
        </w:rPr>
      </w:r>
      <w:r w:rsidR="00893B00">
        <w:rPr>
          <w:noProof/>
        </w:rPr>
        <w:fldChar w:fldCharType="separate"/>
      </w:r>
      <w:r w:rsidR="008C13BB">
        <w:rPr>
          <w:noProof/>
        </w:rPr>
        <w:t>4</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893B00">
        <w:rPr>
          <w:noProof/>
        </w:rPr>
        <w:fldChar w:fldCharType="begin"/>
      </w:r>
      <w:r>
        <w:rPr>
          <w:noProof/>
        </w:rPr>
        <w:instrText xml:space="preserve"> PAGEREF _Toc471898512 \h </w:instrText>
      </w:r>
      <w:r w:rsidR="00893B00">
        <w:rPr>
          <w:noProof/>
        </w:rPr>
      </w:r>
      <w:r w:rsidR="00893B00">
        <w:rPr>
          <w:noProof/>
        </w:rPr>
        <w:fldChar w:fldCharType="separate"/>
      </w:r>
      <w:r w:rsidR="008C13BB">
        <w:rPr>
          <w:noProof/>
        </w:rPr>
        <w:t>5</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893B00">
        <w:rPr>
          <w:noProof/>
        </w:rPr>
        <w:fldChar w:fldCharType="begin"/>
      </w:r>
      <w:r>
        <w:rPr>
          <w:noProof/>
        </w:rPr>
        <w:instrText xml:space="preserve"> PAGEREF _Toc471898513 \h </w:instrText>
      </w:r>
      <w:r w:rsidR="00893B00">
        <w:rPr>
          <w:noProof/>
        </w:rPr>
      </w:r>
      <w:r w:rsidR="00893B00">
        <w:rPr>
          <w:noProof/>
        </w:rPr>
        <w:fldChar w:fldCharType="separate"/>
      </w:r>
      <w:r w:rsidR="008C13BB">
        <w:rPr>
          <w:noProof/>
        </w:rPr>
        <w:t>6</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893B00">
        <w:rPr>
          <w:noProof/>
        </w:rPr>
        <w:fldChar w:fldCharType="begin"/>
      </w:r>
      <w:r>
        <w:rPr>
          <w:noProof/>
        </w:rPr>
        <w:instrText xml:space="preserve"> PAGEREF _Toc471898514 \h </w:instrText>
      </w:r>
      <w:r w:rsidR="00893B00">
        <w:rPr>
          <w:noProof/>
        </w:rPr>
      </w:r>
      <w:r w:rsidR="00893B00">
        <w:rPr>
          <w:noProof/>
        </w:rPr>
        <w:fldChar w:fldCharType="separate"/>
      </w:r>
      <w:r w:rsidR="008C13BB">
        <w:rPr>
          <w:noProof/>
        </w:rPr>
        <w:t>6</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893B00">
        <w:rPr>
          <w:noProof/>
        </w:rPr>
        <w:fldChar w:fldCharType="begin"/>
      </w:r>
      <w:r>
        <w:rPr>
          <w:noProof/>
        </w:rPr>
        <w:instrText xml:space="preserve"> PAGEREF _Toc471898515 \h </w:instrText>
      </w:r>
      <w:r w:rsidR="00893B00">
        <w:rPr>
          <w:noProof/>
        </w:rPr>
      </w:r>
      <w:r w:rsidR="00893B00">
        <w:rPr>
          <w:noProof/>
        </w:rPr>
        <w:fldChar w:fldCharType="separate"/>
      </w:r>
      <w:r w:rsidR="008C13BB">
        <w:rPr>
          <w:noProof/>
        </w:rPr>
        <w:t>7</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893B00">
        <w:rPr>
          <w:noProof/>
        </w:rPr>
        <w:fldChar w:fldCharType="begin"/>
      </w:r>
      <w:r>
        <w:rPr>
          <w:noProof/>
        </w:rPr>
        <w:instrText xml:space="preserve"> PAGEREF _Toc471898516 \h </w:instrText>
      </w:r>
      <w:r w:rsidR="00893B00">
        <w:rPr>
          <w:noProof/>
        </w:rPr>
      </w:r>
      <w:r w:rsidR="00893B00">
        <w:rPr>
          <w:noProof/>
        </w:rPr>
        <w:fldChar w:fldCharType="separate"/>
      </w:r>
      <w:r w:rsidR="008C13BB">
        <w:rPr>
          <w:noProof/>
        </w:rPr>
        <w:t>8</w:t>
      </w:r>
      <w:r w:rsidR="00893B00">
        <w:rPr>
          <w:noProof/>
        </w:rPr>
        <w:fldChar w:fldCharType="end"/>
      </w:r>
    </w:p>
    <w:p w:rsidR="00AD7AB8" w:rsidRDefault="00AD7AB8">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A63B28">
        <w:rPr>
          <w:noProof/>
        </w:rPr>
        <w:t>Антикоррупционная оговорка, включаемая в проект договора</w:t>
      </w:r>
      <w:r>
        <w:rPr>
          <w:noProof/>
        </w:rPr>
        <w:tab/>
      </w:r>
      <w:r w:rsidR="00893B00">
        <w:rPr>
          <w:noProof/>
        </w:rPr>
        <w:fldChar w:fldCharType="begin"/>
      </w:r>
      <w:r>
        <w:rPr>
          <w:noProof/>
        </w:rPr>
        <w:instrText xml:space="preserve"> PAGEREF _Toc471898523 \h </w:instrText>
      </w:r>
      <w:r w:rsidR="00893B00">
        <w:rPr>
          <w:noProof/>
        </w:rPr>
      </w:r>
      <w:r w:rsidR="00893B00">
        <w:rPr>
          <w:noProof/>
        </w:rPr>
        <w:fldChar w:fldCharType="separate"/>
      </w:r>
      <w:r w:rsidR="008C13BB">
        <w:rPr>
          <w:noProof/>
        </w:rPr>
        <w:t>10</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893B00">
        <w:rPr>
          <w:noProof/>
        </w:rPr>
        <w:fldChar w:fldCharType="begin"/>
      </w:r>
      <w:r>
        <w:rPr>
          <w:noProof/>
        </w:rPr>
        <w:instrText xml:space="preserve"> PAGEREF _Toc471898524 \h </w:instrText>
      </w:r>
      <w:r w:rsidR="00893B00">
        <w:rPr>
          <w:noProof/>
        </w:rPr>
      </w:r>
      <w:r w:rsidR="00893B00">
        <w:rPr>
          <w:noProof/>
        </w:rPr>
        <w:fldChar w:fldCharType="separate"/>
      </w:r>
      <w:r w:rsidR="008C13BB">
        <w:rPr>
          <w:noProof/>
        </w:rPr>
        <w:t>10</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A63B28">
        <w:rPr>
          <w:bCs w:val="0"/>
          <w:noProof/>
        </w:rPr>
        <w:t>Антикоррупционная оговорка, включаемая в проект договора</w:t>
      </w:r>
      <w:r>
        <w:rPr>
          <w:noProof/>
        </w:rPr>
        <w:tab/>
      </w:r>
      <w:r w:rsidR="00893B00">
        <w:rPr>
          <w:noProof/>
        </w:rPr>
        <w:fldChar w:fldCharType="begin"/>
      </w:r>
      <w:r>
        <w:rPr>
          <w:noProof/>
        </w:rPr>
        <w:instrText xml:space="preserve"> PAGEREF _Toc471898528 \h </w:instrText>
      </w:r>
      <w:r w:rsidR="00893B00">
        <w:rPr>
          <w:noProof/>
        </w:rPr>
      </w:r>
      <w:r w:rsidR="00893B00">
        <w:rPr>
          <w:noProof/>
        </w:rPr>
        <w:fldChar w:fldCharType="separate"/>
      </w:r>
      <w:r w:rsidR="008C13BB">
        <w:rPr>
          <w:noProof/>
        </w:rPr>
        <w:t>10</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sidRPr="00A63B28">
        <w:rPr>
          <w:bCs w:val="0"/>
          <w:noProof/>
        </w:rPr>
        <w:t>2.3</w:t>
      </w:r>
      <w:r>
        <w:rPr>
          <w:rFonts w:asciiTheme="minorHAnsi" w:eastAsiaTheme="minorEastAsia" w:hAnsiTheme="minorHAnsi" w:cstheme="minorBidi"/>
          <w:b w:val="0"/>
          <w:bCs w:val="0"/>
          <w:noProof/>
          <w:sz w:val="22"/>
          <w:szCs w:val="22"/>
          <w:lang w:eastAsia="ru-RU"/>
        </w:rPr>
        <w:tab/>
      </w:r>
      <w:r w:rsidRPr="00A63B28">
        <w:rPr>
          <w:bCs w:val="0"/>
          <w:noProof/>
        </w:rPr>
        <w:t>Дополнительные условия, включаемые в проект договора</w:t>
      </w:r>
      <w:r>
        <w:rPr>
          <w:noProof/>
        </w:rPr>
        <w:tab/>
      </w:r>
      <w:r w:rsidR="00893B00">
        <w:rPr>
          <w:noProof/>
        </w:rPr>
        <w:fldChar w:fldCharType="begin"/>
      </w:r>
      <w:r>
        <w:rPr>
          <w:noProof/>
        </w:rPr>
        <w:instrText xml:space="preserve"> PAGEREF _Toc471898532 \h </w:instrText>
      </w:r>
      <w:r w:rsidR="00893B00">
        <w:rPr>
          <w:noProof/>
        </w:rPr>
      </w:r>
      <w:r w:rsidR="00893B00">
        <w:rPr>
          <w:noProof/>
        </w:rPr>
        <w:fldChar w:fldCharType="separate"/>
      </w:r>
      <w:r w:rsidR="008C13BB">
        <w:rPr>
          <w:noProof/>
        </w:rPr>
        <w:t>11</w:t>
      </w:r>
      <w:r w:rsidR="00893B00">
        <w:rPr>
          <w:noProof/>
        </w:rPr>
        <w:fldChar w:fldCharType="end"/>
      </w:r>
    </w:p>
    <w:p w:rsidR="00AD7AB8" w:rsidRDefault="00AD7AB8">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893B00">
        <w:rPr>
          <w:noProof/>
        </w:rPr>
        <w:fldChar w:fldCharType="begin"/>
      </w:r>
      <w:r>
        <w:rPr>
          <w:noProof/>
        </w:rPr>
        <w:instrText xml:space="preserve"> PAGEREF _Toc471898540 \h </w:instrText>
      </w:r>
      <w:r w:rsidR="00893B00">
        <w:rPr>
          <w:noProof/>
        </w:rPr>
      </w:r>
      <w:r w:rsidR="00893B00">
        <w:rPr>
          <w:noProof/>
        </w:rPr>
        <w:fldChar w:fldCharType="separate"/>
      </w:r>
      <w:r w:rsidR="008C13BB">
        <w:rPr>
          <w:noProof/>
        </w:rPr>
        <w:t>13</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893B00">
        <w:rPr>
          <w:noProof/>
        </w:rPr>
        <w:fldChar w:fldCharType="begin"/>
      </w:r>
      <w:r>
        <w:rPr>
          <w:noProof/>
        </w:rPr>
        <w:instrText xml:space="preserve"> PAGEREF _Toc471898541 \h </w:instrText>
      </w:r>
      <w:r w:rsidR="00893B00">
        <w:rPr>
          <w:noProof/>
        </w:rPr>
      </w:r>
      <w:r w:rsidR="00893B00">
        <w:rPr>
          <w:noProof/>
        </w:rPr>
        <w:fldChar w:fldCharType="separate"/>
      </w:r>
      <w:r w:rsidR="008C13BB">
        <w:rPr>
          <w:noProof/>
        </w:rPr>
        <w:t>13</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893B00">
        <w:rPr>
          <w:noProof/>
        </w:rPr>
        <w:fldChar w:fldCharType="begin"/>
      </w:r>
      <w:r>
        <w:rPr>
          <w:noProof/>
        </w:rPr>
        <w:instrText xml:space="preserve"> PAGEREF _Toc471898544 \h </w:instrText>
      </w:r>
      <w:r w:rsidR="00893B00">
        <w:rPr>
          <w:noProof/>
        </w:rPr>
      </w:r>
      <w:r w:rsidR="00893B00">
        <w:rPr>
          <w:noProof/>
        </w:rPr>
        <w:fldChar w:fldCharType="separate"/>
      </w:r>
      <w:r w:rsidR="008C13BB">
        <w:rPr>
          <w:noProof/>
        </w:rPr>
        <w:t>13</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893B00">
        <w:rPr>
          <w:noProof/>
        </w:rPr>
        <w:fldChar w:fldCharType="begin"/>
      </w:r>
      <w:r>
        <w:rPr>
          <w:noProof/>
        </w:rPr>
        <w:instrText xml:space="preserve"> PAGEREF _Toc471898545 \h </w:instrText>
      </w:r>
      <w:r w:rsidR="00893B00">
        <w:rPr>
          <w:noProof/>
        </w:rPr>
      </w:r>
      <w:r w:rsidR="00893B00">
        <w:rPr>
          <w:noProof/>
        </w:rPr>
        <w:fldChar w:fldCharType="separate"/>
      </w:r>
      <w:r w:rsidR="008C13BB">
        <w:rPr>
          <w:noProof/>
        </w:rPr>
        <w:t>13</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893B00">
        <w:rPr>
          <w:noProof/>
        </w:rPr>
        <w:fldChar w:fldCharType="begin"/>
      </w:r>
      <w:r>
        <w:rPr>
          <w:noProof/>
        </w:rPr>
        <w:instrText xml:space="preserve"> PAGEREF _Toc471898560 \h </w:instrText>
      </w:r>
      <w:r w:rsidR="00893B00">
        <w:rPr>
          <w:noProof/>
        </w:rPr>
      </w:r>
      <w:r w:rsidR="00893B00">
        <w:rPr>
          <w:noProof/>
        </w:rPr>
        <w:fldChar w:fldCharType="separate"/>
      </w:r>
      <w:r w:rsidR="008C13BB">
        <w:rPr>
          <w:noProof/>
        </w:rPr>
        <w:t>29</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893B00">
        <w:rPr>
          <w:noProof/>
        </w:rPr>
        <w:fldChar w:fldCharType="begin"/>
      </w:r>
      <w:r>
        <w:rPr>
          <w:noProof/>
        </w:rPr>
        <w:instrText xml:space="preserve"> PAGEREF _Toc471898563 \h </w:instrText>
      </w:r>
      <w:r w:rsidR="00893B00">
        <w:rPr>
          <w:noProof/>
        </w:rPr>
      </w:r>
      <w:r w:rsidR="00893B00">
        <w:rPr>
          <w:noProof/>
        </w:rPr>
        <w:fldChar w:fldCharType="separate"/>
      </w:r>
      <w:r w:rsidR="008C13BB">
        <w:rPr>
          <w:noProof/>
        </w:rPr>
        <w:t>29</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893B00">
        <w:rPr>
          <w:noProof/>
        </w:rPr>
        <w:fldChar w:fldCharType="begin"/>
      </w:r>
      <w:r>
        <w:rPr>
          <w:noProof/>
        </w:rPr>
        <w:instrText xml:space="preserve"> PAGEREF _Toc471898564 \h </w:instrText>
      </w:r>
      <w:r w:rsidR="00893B00">
        <w:rPr>
          <w:noProof/>
        </w:rPr>
      </w:r>
      <w:r w:rsidR="00893B00">
        <w:rPr>
          <w:noProof/>
        </w:rPr>
        <w:fldChar w:fldCharType="separate"/>
      </w:r>
      <w:r w:rsidR="008C13BB">
        <w:rPr>
          <w:noProof/>
        </w:rPr>
        <w:t>29</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893B00">
        <w:rPr>
          <w:noProof/>
        </w:rPr>
        <w:fldChar w:fldCharType="begin"/>
      </w:r>
      <w:r>
        <w:rPr>
          <w:noProof/>
        </w:rPr>
        <w:instrText xml:space="preserve"> PAGEREF _Toc471898569 \h </w:instrText>
      </w:r>
      <w:r w:rsidR="00893B00">
        <w:rPr>
          <w:noProof/>
        </w:rPr>
      </w:r>
      <w:r w:rsidR="00893B00">
        <w:rPr>
          <w:noProof/>
        </w:rPr>
        <w:fldChar w:fldCharType="separate"/>
      </w:r>
      <w:r w:rsidR="008C13BB">
        <w:rPr>
          <w:noProof/>
        </w:rPr>
        <w:t>31</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sidRPr="00AD7AB8">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893B00">
        <w:rPr>
          <w:noProof/>
        </w:rPr>
        <w:fldChar w:fldCharType="begin"/>
      </w:r>
      <w:r>
        <w:rPr>
          <w:noProof/>
        </w:rPr>
        <w:instrText xml:space="preserve"> PAGEREF _Toc471898570 \h </w:instrText>
      </w:r>
      <w:r w:rsidR="00893B00">
        <w:rPr>
          <w:noProof/>
        </w:rPr>
      </w:r>
      <w:r w:rsidR="00893B00">
        <w:rPr>
          <w:noProof/>
        </w:rPr>
        <w:fldChar w:fldCharType="separate"/>
      </w:r>
      <w:r w:rsidR="008C13BB">
        <w:rPr>
          <w:noProof/>
        </w:rPr>
        <w:t>33</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893B00">
        <w:rPr>
          <w:noProof/>
        </w:rPr>
        <w:fldChar w:fldCharType="begin"/>
      </w:r>
      <w:r>
        <w:rPr>
          <w:noProof/>
        </w:rPr>
        <w:instrText xml:space="preserve"> PAGEREF _Toc471898577 \h </w:instrText>
      </w:r>
      <w:r w:rsidR="00893B00">
        <w:rPr>
          <w:noProof/>
        </w:rPr>
      </w:r>
      <w:r w:rsidR="00893B00">
        <w:rPr>
          <w:noProof/>
        </w:rPr>
        <w:fldChar w:fldCharType="separate"/>
      </w:r>
      <w:r w:rsidR="008C13BB">
        <w:rPr>
          <w:noProof/>
        </w:rPr>
        <w:t>34</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893B00">
        <w:rPr>
          <w:noProof/>
        </w:rPr>
        <w:fldChar w:fldCharType="begin"/>
      </w:r>
      <w:r>
        <w:rPr>
          <w:noProof/>
        </w:rPr>
        <w:instrText xml:space="preserve"> PAGEREF _Toc471898578 \h </w:instrText>
      </w:r>
      <w:r w:rsidR="00893B00">
        <w:rPr>
          <w:noProof/>
        </w:rPr>
      </w:r>
      <w:r w:rsidR="00893B00">
        <w:rPr>
          <w:noProof/>
        </w:rPr>
        <w:fldChar w:fldCharType="separate"/>
      </w:r>
      <w:r w:rsidR="008C13BB">
        <w:rPr>
          <w:noProof/>
        </w:rPr>
        <w:t>34</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sidRPr="00A63B28">
        <w:rPr>
          <w:bCs w:val="0"/>
          <w:noProof/>
        </w:rPr>
        <w:t>3.11</w:t>
      </w:r>
      <w:r>
        <w:rPr>
          <w:rFonts w:asciiTheme="minorHAnsi" w:eastAsiaTheme="minorEastAsia" w:hAnsiTheme="minorHAnsi" w:cstheme="minorBidi"/>
          <w:b w:val="0"/>
          <w:bCs w:val="0"/>
          <w:noProof/>
          <w:sz w:val="22"/>
          <w:szCs w:val="22"/>
          <w:lang w:eastAsia="ru-RU"/>
        </w:rPr>
        <w:tab/>
      </w:r>
      <w:r w:rsidRPr="00A63B28">
        <w:rPr>
          <w:bCs w:val="0"/>
          <w:noProof/>
        </w:rPr>
        <w:t>Антидемпинговые меры</w:t>
      </w:r>
      <w:r>
        <w:rPr>
          <w:noProof/>
        </w:rPr>
        <w:tab/>
      </w:r>
      <w:r w:rsidR="00893B00">
        <w:rPr>
          <w:noProof/>
        </w:rPr>
        <w:fldChar w:fldCharType="begin"/>
      </w:r>
      <w:r>
        <w:rPr>
          <w:noProof/>
        </w:rPr>
        <w:instrText xml:space="preserve"> PAGEREF _Toc471898579 \h </w:instrText>
      </w:r>
      <w:r w:rsidR="00893B00">
        <w:rPr>
          <w:noProof/>
        </w:rPr>
      </w:r>
      <w:r w:rsidR="00893B00">
        <w:rPr>
          <w:noProof/>
        </w:rPr>
        <w:fldChar w:fldCharType="separate"/>
      </w:r>
      <w:r w:rsidR="008C13BB">
        <w:rPr>
          <w:noProof/>
        </w:rPr>
        <w:t>34</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893B00">
        <w:rPr>
          <w:noProof/>
        </w:rPr>
        <w:fldChar w:fldCharType="begin"/>
      </w:r>
      <w:r>
        <w:rPr>
          <w:noProof/>
        </w:rPr>
        <w:instrText xml:space="preserve"> PAGEREF _Toc471898580 \h </w:instrText>
      </w:r>
      <w:r w:rsidR="00893B00">
        <w:rPr>
          <w:noProof/>
        </w:rPr>
      </w:r>
      <w:r w:rsidR="00893B00">
        <w:rPr>
          <w:noProof/>
        </w:rPr>
        <w:fldChar w:fldCharType="separate"/>
      </w:r>
      <w:r w:rsidR="008C13BB">
        <w:rPr>
          <w:noProof/>
        </w:rPr>
        <w:t>35</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893B00">
        <w:rPr>
          <w:noProof/>
        </w:rPr>
        <w:fldChar w:fldCharType="begin"/>
      </w:r>
      <w:r>
        <w:rPr>
          <w:noProof/>
        </w:rPr>
        <w:instrText xml:space="preserve"> PAGEREF _Toc471898581 \h </w:instrText>
      </w:r>
      <w:r w:rsidR="00893B00">
        <w:rPr>
          <w:noProof/>
        </w:rPr>
      </w:r>
      <w:r w:rsidR="00893B00">
        <w:rPr>
          <w:noProof/>
        </w:rPr>
        <w:fldChar w:fldCharType="separate"/>
      </w:r>
      <w:r w:rsidR="008C13BB">
        <w:rPr>
          <w:noProof/>
        </w:rPr>
        <w:t>36</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sidRPr="00A63B28">
        <w:rPr>
          <w:bCs w:val="0"/>
          <w:noProof/>
          <w:snapToGrid w:val="0"/>
          <w:lang w:eastAsia="ru-RU"/>
        </w:rPr>
        <w:t>3.14</w:t>
      </w:r>
      <w:r>
        <w:rPr>
          <w:rFonts w:asciiTheme="minorHAnsi" w:eastAsiaTheme="minorEastAsia" w:hAnsiTheme="minorHAnsi" w:cstheme="minorBidi"/>
          <w:b w:val="0"/>
          <w:bCs w:val="0"/>
          <w:noProof/>
          <w:sz w:val="22"/>
          <w:szCs w:val="22"/>
          <w:lang w:eastAsia="ru-RU"/>
        </w:rPr>
        <w:tab/>
      </w:r>
      <w:r w:rsidRPr="00A63B28">
        <w:rPr>
          <w:bCs w:val="0"/>
          <w:noProof/>
          <w:snapToGrid w:val="0"/>
          <w:lang w:eastAsia="ru-RU"/>
        </w:rPr>
        <w:t>Уведомление о результатах запроса предложений</w:t>
      </w:r>
      <w:r>
        <w:rPr>
          <w:noProof/>
        </w:rPr>
        <w:tab/>
      </w:r>
      <w:r w:rsidR="00893B00">
        <w:rPr>
          <w:noProof/>
        </w:rPr>
        <w:fldChar w:fldCharType="begin"/>
      </w:r>
      <w:r>
        <w:rPr>
          <w:noProof/>
        </w:rPr>
        <w:instrText xml:space="preserve"> PAGEREF _Toc471898582 \h </w:instrText>
      </w:r>
      <w:r w:rsidR="00893B00">
        <w:rPr>
          <w:noProof/>
        </w:rPr>
      </w:r>
      <w:r w:rsidR="00893B00">
        <w:rPr>
          <w:noProof/>
        </w:rPr>
        <w:fldChar w:fldCharType="separate"/>
      </w:r>
      <w:r w:rsidR="008C13BB">
        <w:rPr>
          <w:noProof/>
        </w:rPr>
        <w:t>37</w:t>
      </w:r>
      <w:r w:rsidR="00893B00">
        <w:rPr>
          <w:noProof/>
        </w:rPr>
        <w:fldChar w:fldCharType="end"/>
      </w:r>
    </w:p>
    <w:p w:rsidR="00AD7AB8" w:rsidRDefault="00AD7AB8">
      <w:pPr>
        <w:pStyle w:val="1f3"/>
        <w:rPr>
          <w:rFonts w:asciiTheme="minorHAnsi" w:eastAsiaTheme="minorEastAsia" w:hAnsiTheme="minorHAnsi" w:cstheme="minorBidi"/>
          <w:b w:val="0"/>
          <w:caps w:val="0"/>
          <w:noProof/>
          <w:szCs w:val="22"/>
          <w:lang w:eastAsia="ru-RU"/>
        </w:rPr>
      </w:pPr>
      <w:r w:rsidRPr="00A63B28">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893B00">
        <w:rPr>
          <w:noProof/>
        </w:rPr>
        <w:fldChar w:fldCharType="begin"/>
      </w:r>
      <w:r>
        <w:rPr>
          <w:noProof/>
        </w:rPr>
        <w:instrText xml:space="preserve"> PAGEREF _Toc471898585 \h </w:instrText>
      </w:r>
      <w:r w:rsidR="00893B00">
        <w:rPr>
          <w:noProof/>
        </w:rPr>
      </w:r>
      <w:r w:rsidR="00893B00">
        <w:rPr>
          <w:noProof/>
        </w:rPr>
        <w:fldChar w:fldCharType="separate"/>
      </w:r>
      <w:r w:rsidR="008C13BB">
        <w:rPr>
          <w:noProof/>
        </w:rPr>
        <w:t>38</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893B00">
        <w:rPr>
          <w:noProof/>
        </w:rPr>
        <w:fldChar w:fldCharType="begin"/>
      </w:r>
      <w:r>
        <w:rPr>
          <w:noProof/>
        </w:rPr>
        <w:instrText xml:space="preserve"> PAGEREF _Toc471898586 \h </w:instrText>
      </w:r>
      <w:r w:rsidR="00893B00">
        <w:rPr>
          <w:noProof/>
        </w:rPr>
      </w:r>
      <w:r w:rsidR="00893B00">
        <w:rPr>
          <w:noProof/>
        </w:rPr>
        <w:fldChar w:fldCharType="separate"/>
      </w:r>
      <w:r w:rsidR="008C13BB">
        <w:rPr>
          <w:noProof/>
        </w:rPr>
        <w:t>38</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893B00">
        <w:rPr>
          <w:noProof/>
        </w:rPr>
        <w:fldChar w:fldCharType="begin"/>
      </w:r>
      <w:r>
        <w:rPr>
          <w:noProof/>
        </w:rPr>
        <w:instrText xml:space="preserve"> PAGEREF _Toc471898588 \h </w:instrText>
      </w:r>
      <w:r w:rsidR="00893B00">
        <w:rPr>
          <w:noProof/>
        </w:rPr>
      </w:r>
      <w:r w:rsidR="00893B00">
        <w:rPr>
          <w:noProof/>
        </w:rPr>
        <w:fldChar w:fldCharType="separate"/>
      </w:r>
      <w:r w:rsidR="008C13BB">
        <w:rPr>
          <w:noProof/>
        </w:rPr>
        <w:t>38</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893B00">
        <w:rPr>
          <w:noProof/>
        </w:rPr>
        <w:fldChar w:fldCharType="begin"/>
      </w:r>
      <w:r>
        <w:rPr>
          <w:noProof/>
        </w:rPr>
        <w:instrText xml:space="preserve"> PAGEREF _Toc471898590 \h </w:instrText>
      </w:r>
      <w:r w:rsidR="00893B00">
        <w:rPr>
          <w:noProof/>
        </w:rPr>
      </w:r>
      <w:r w:rsidR="00893B00">
        <w:rPr>
          <w:noProof/>
        </w:rPr>
        <w:fldChar w:fldCharType="separate"/>
      </w:r>
      <w:r w:rsidR="008C13BB">
        <w:rPr>
          <w:noProof/>
        </w:rPr>
        <w:t>38</w:t>
      </w:r>
      <w:r w:rsidR="00893B00">
        <w:rPr>
          <w:noProof/>
        </w:rPr>
        <w:fldChar w:fldCharType="end"/>
      </w:r>
    </w:p>
    <w:p w:rsidR="00AD7AB8" w:rsidRDefault="00AD7AB8">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893B00">
        <w:rPr>
          <w:noProof/>
        </w:rPr>
        <w:fldChar w:fldCharType="begin"/>
      </w:r>
      <w:r>
        <w:rPr>
          <w:noProof/>
        </w:rPr>
        <w:instrText xml:space="preserve"> PAGEREF _Toc471898592 \h </w:instrText>
      </w:r>
      <w:r w:rsidR="00893B00">
        <w:rPr>
          <w:noProof/>
        </w:rPr>
      </w:r>
      <w:r w:rsidR="00893B00">
        <w:rPr>
          <w:noProof/>
        </w:rPr>
        <w:fldChar w:fldCharType="separate"/>
      </w:r>
      <w:r w:rsidR="008C13BB">
        <w:rPr>
          <w:noProof/>
        </w:rPr>
        <w:t>39</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893B00">
        <w:rPr>
          <w:noProof/>
        </w:rPr>
        <w:fldChar w:fldCharType="begin"/>
      </w:r>
      <w:r>
        <w:rPr>
          <w:noProof/>
        </w:rPr>
        <w:instrText xml:space="preserve"> PAGEREF _Toc471898593 \h </w:instrText>
      </w:r>
      <w:r w:rsidR="00893B00">
        <w:rPr>
          <w:noProof/>
        </w:rPr>
      </w:r>
      <w:r w:rsidR="00893B00">
        <w:rPr>
          <w:noProof/>
        </w:rPr>
        <w:fldChar w:fldCharType="separate"/>
      </w:r>
      <w:r w:rsidR="008C13BB">
        <w:rPr>
          <w:noProof/>
        </w:rPr>
        <w:t>39</w:t>
      </w:r>
      <w:r w:rsidR="00893B00">
        <w:rPr>
          <w:noProof/>
        </w:rPr>
        <w:fldChar w:fldCharType="end"/>
      </w:r>
    </w:p>
    <w:p w:rsidR="00AD7AB8" w:rsidRDefault="00AD7AB8">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893B00">
        <w:rPr>
          <w:noProof/>
        </w:rPr>
        <w:fldChar w:fldCharType="begin"/>
      </w:r>
      <w:r>
        <w:rPr>
          <w:noProof/>
        </w:rPr>
        <w:instrText xml:space="preserve"> PAGEREF _Toc471898596 \h </w:instrText>
      </w:r>
      <w:r w:rsidR="00893B00">
        <w:rPr>
          <w:noProof/>
        </w:rPr>
      </w:r>
      <w:r w:rsidR="00893B00">
        <w:rPr>
          <w:noProof/>
        </w:rPr>
        <w:fldChar w:fldCharType="separate"/>
      </w:r>
      <w:r w:rsidR="008C13BB">
        <w:rPr>
          <w:noProof/>
        </w:rPr>
        <w:t>43</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A63B28">
        <w:rPr>
          <w:bCs w:val="0"/>
          <w:noProof/>
        </w:rPr>
        <w:t>работ</w:t>
      </w:r>
      <w:r w:rsidRPr="00A63B28">
        <w:rPr>
          <w:b w:val="0"/>
          <w:noProof/>
        </w:rPr>
        <w:t xml:space="preserve"> </w:t>
      </w:r>
      <w:r>
        <w:rPr>
          <w:noProof/>
        </w:rPr>
        <w:t>(форма 2)</w:t>
      </w:r>
      <w:r>
        <w:rPr>
          <w:noProof/>
        </w:rPr>
        <w:tab/>
      </w:r>
      <w:r w:rsidR="00893B00">
        <w:rPr>
          <w:noProof/>
        </w:rPr>
        <w:fldChar w:fldCharType="begin"/>
      </w:r>
      <w:r>
        <w:rPr>
          <w:noProof/>
        </w:rPr>
        <w:instrText xml:space="preserve"> PAGEREF _Toc471898598 \h </w:instrText>
      </w:r>
      <w:r w:rsidR="00893B00">
        <w:rPr>
          <w:noProof/>
        </w:rPr>
      </w:r>
      <w:r w:rsidR="00893B00">
        <w:rPr>
          <w:noProof/>
        </w:rPr>
        <w:fldChar w:fldCharType="separate"/>
      </w:r>
      <w:r w:rsidR="008C13BB">
        <w:rPr>
          <w:noProof/>
        </w:rPr>
        <w:t>45</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sidRPr="00A63B28">
        <w:rPr>
          <w:noProof/>
          <w:color w:val="000000"/>
        </w:rPr>
        <w:t>5.3</w:t>
      </w:r>
      <w:r>
        <w:rPr>
          <w:rFonts w:asciiTheme="minorHAnsi" w:eastAsiaTheme="minorEastAsia" w:hAnsiTheme="minorHAnsi" w:cstheme="minorBidi"/>
          <w:b w:val="0"/>
          <w:bCs w:val="0"/>
          <w:noProof/>
          <w:sz w:val="22"/>
          <w:szCs w:val="22"/>
          <w:lang w:eastAsia="ru-RU"/>
        </w:rPr>
        <w:tab/>
      </w:r>
      <w:r w:rsidRPr="00A63B28">
        <w:rPr>
          <w:noProof/>
          <w:color w:val="000000"/>
        </w:rPr>
        <w:t>Техническое предложение (форма 3)</w:t>
      </w:r>
      <w:r>
        <w:rPr>
          <w:noProof/>
        </w:rPr>
        <w:tab/>
      </w:r>
      <w:r w:rsidR="00893B00">
        <w:rPr>
          <w:noProof/>
        </w:rPr>
        <w:fldChar w:fldCharType="begin"/>
      </w:r>
      <w:r>
        <w:rPr>
          <w:noProof/>
        </w:rPr>
        <w:instrText xml:space="preserve"> PAGEREF _Toc471898601 \h </w:instrText>
      </w:r>
      <w:r w:rsidR="00893B00">
        <w:rPr>
          <w:noProof/>
        </w:rPr>
      </w:r>
      <w:r w:rsidR="00893B00">
        <w:rPr>
          <w:noProof/>
        </w:rPr>
        <w:fldChar w:fldCharType="separate"/>
      </w:r>
      <w:r w:rsidR="008C13BB">
        <w:rPr>
          <w:noProof/>
        </w:rPr>
        <w:t>47</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893B00">
        <w:rPr>
          <w:noProof/>
        </w:rPr>
        <w:fldChar w:fldCharType="begin"/>
      </w:r>
      <w:r>
        <w:rPr>
          <w:noProof/>
        </w:rPr>
        <w:instrText xml:space="preserve"> PAGEREF _Toc471898604 \h </w:instrText>
      </w:r>
      <w:r w:rsidR="00893B00">
        <w:rPr>
          <w:noProof/>
        </w:rPr>
      </w:r>
      <w:r w:rsidR="00893B00">
        <w:rPr>
          <w:noProof/>
        </w:rPr>
        <w:fldChar w:fldCharType="separate"/>
      </w:r>
      <w:r w:rsidR="008C13BB">
        <w:rPr>
          <w:noProof/>
        </w:rPr>
        <w:t>49</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893B00">
        <w:rPr>
          <w:noProof/>
        </w:rPr>
        <w:fldChar w:fldCharType="begin"/>
      </w:r>
      <w:r>
        <w:rPr>
          <w:noProof/>
        </w:rPr>
        <w:instrText xml:space="preserve"> PAGEREF _Toc471898607 \h </w:instrText>
      </w:r>
      <w:r w:rsidR="00893B00">
        <w:rPr>
          <w:noProof/>
        </w:rPr>
      </w:r>
      <w:r w:rsidR="00893B00">
        <w:rPr>
          <w:noProof/>
        </w:rPr>
        <w:fldChar w:fldCharType="separate"/>
      </w:r>
      <w:r w:rsidR="008C13BB">
        <w:rPr>
          <w:noProof/>
        </w:rPr>
        <w:t>51</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sidRPr="00A63B28">
        <w:rPr>
          <w:noProof/>
          <w:color w:val="000000"/>
        </w:rPr>
        <w:t>5.6</w:t>
      </w:r>
      <w:r>
        <w:rPr>
          <w:rFonts w:asciiTheme="minorHAnsi" w:eastAsiaTheme="minorEastAsia" w:hAnsiTheme="minorHAnsi" w:cstheme="minorBidi"/>
          <w:b w:val="0"/>
          <w:bCs w:val="0"/>
          <w:noProof/>
          <w:sz w:val="22"/>
          <w:szCs w:val="22"/>
          <w:lang w:eastAsia="ru-RU"/>
        </w:rPr>
        <w:tab/>
      </w:r>
      <w:r w:rsidRPr="00A63B28">
        <w:rPr>
          <w:noProof/>
          <w:color w:val="000000"/>
        </w:rPr>
        <w:t>Протокол разногласий к проекту Договора (форма 6)</w:t>
      </w:r>
      <w:r>
        <w:rPr>
          <w:noProof/>
        </w:rPr>
        <w:tab/>
      </w:r>
      <w:r w:rsidR="00893B00">
        <w:rPr>
          <w:noProof/>
        </w:rPr>
        <w:fldChar w:fldCharType="begin"/>
      </w:r>
      <w:r>
        <w:rPr>
          <w:noProof/>
        </w:rPr>
        <w:instrText xml:space="preserve"> PAGEREF _Toc471898610 \h </w:instrText>
      </w:r>
      <w:r w:rsidR="00893B00">
        <w:rPr>
          <w:noProof/>
        </w:rPr>
      </w:r>
      <w:r w:rsidR="00893B00">
        <w:rPr>
          <w:noProof/>
        </w:rPr>
        <w:fldChar w:fldCharType="separate"/>
      </w:r>
      <w:r w:rsidR="008C13BB">
        <w:rPr>
          <w:noProof/>
        </w:rPr>
        <w:t>53</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893B00">
        <w:rPr>
          <w:noProof/>
        </w:rPr>
        <w:fldChar w:fldCharType="begin"/>
      </w:r>
      <w:r>
        <w:rPr>
          <w:noProof/>
        </w:rPr>
        <w:instrText xml:space="preserve"> PAGEREF _Toc471898613 \h </w:instrText>
      </w:r>
      <w:r w:rsidR="00893B00">
        <w:rPr>
          <w:noProof/>
        </w:rPr>
      </w:r>
      <w:r w:rsidR="00893B00">
        <w:rPr>
          <w:noProof/>
        </w:rPr>
        <w:fldChar w:fldCharType="separate"/>
      </w:r>
      <w:r w:rsidR="008C13BB">
        <w:rPr>
          <w:noProof/>
        </w:rPr>
        <w:t>55</w:t>
      </w:r>
      <w:r w:rsidR="00893B00">
        <w:rPr>
          <w:noProof/>
        </w:rPr>
        <w:fldChar w:fldCharType="end"/>
      </w:r>
    </w:p>
    <w:p w:rsidR="00AD7AB8" w:rsidRDefault="00AD7AB8">
      <w:pPr>
        <w:pStyle w:val="32"/>
        <w:rPr>
          <w:rFonts w:asciiTheme="minorHAnsi" w:eastAsiaTheme="minorEastAsia" w:hAnsiTheme="minorHAnsi" w:cstheme="minorBidi"/>
          <w:bCs w:val="0"/>
          <w:iCs w:val="0"/>
          <w:noProof/>
          <w:sz w:val="22"/>
          <w:szCs w:val="22"/>
          <w:lang w:eastAsia="ru-RU"/>
        </w:rPr>
      </w:pPr>
      <w:r>
        <w:rPr>
          <w:noProof/>
        </w:rPr>
        <w:t>5.7.1</w:t>
      </w:r>
      <w:r>
        <w:rPr>
          <w:rFonts w:asciiTheme="minorHAnsi" w:eastAsiaTheme="minorEastAsia" w:hAnsiTheme="minorHAnsi" w:cstheme="minorBidi"/>
          <w:bCs w:val="0"/>
          <w:iCs w:val="0"/>
          <w:noProof/>
          <w:sz w:val="22"/>
          <w:szCs w:val="22"/>
          <w:lang w:eastAsia="ru-RU"/>
        </w:rPr>
        <w:tab/>
      </w:r>
      <w:r>
        <w:rPr>
          <w:noProof/>
        </w:rPr>
        <w:t>Форма Анкеты Участника</w:t>
      </w:r>
      <w:r>
        <w:rPr>
          <w:noProof/>
        </w:rPr>
        <w:tab/>
      </w:r>
      <w:r w:rsidR="00893B00">
        <w:rPr>
          <w:noProof/>
        </w:rPr>
        <w:fldChar w:fldCharType="begin"/>
      </w:r>
      <w:r>
        <w:rPr>
          <w:noProof/>
        </w:rPr>
        <w:instrText xml:space="preserve"> PAGEREF _Toc471898614 \h </w:instrText>
      </w:r>
      <w:r w:rsidR="00893B00">
        <w:rPr>
          <w:noProof/>
        </w:rPr>
      </w:r>
      <w:r w:rsidR="00893B00">
        <w:rPr>
          <w:noProof/>
        </w:rPr>
        <w:fldChar w:fldCharType="separate"/>
      </w:r>
      <w:r w:rsidR="008C13BB">
        <w:rPr>
          <w:noProof/>
        </w:rPr>
        <w:t>55</w:t>
      </w:r>
      <w:r w:rsidR="00893B00">
        <w:rPr>
          <w:noProof/>
        </w:rPr>
        <w:fldChar w:fldCharType="end"/>
      </w:r>
    </w:p>
    <w:p w:rsidR="00AD7AB8" w:rsidRDefault="00AD7AB8">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893B00">
        <w:rPr>
          <w:noProof/>
        </w:rPr>
        <w:fldChar w:fldCharType="begin"/>
      </w:r>
      <w:r>
        <w:rPr>
          <w:noProof/>
        </w:rPr>
        <w:instrText xml:space="preserve"> PAGEREF _Toc471898615 \h </w:instrText>
      </w:r>
      <w:r w:rsidR="00893B00">
        <w:rPr>
          <w:noProof/>
        </w:rPr>
      </w:r>
      <w:r w:rsidR="00893B00">
        <w:rPr>
          <w:noProof/>
        </w:rPr>
        <w:fldChar w:fldCharType="separate"/>
      </w:r>
      <w:r w:rsidR="008C13BB">
        <w:rPr>
          <w:noProof/>
        </w:rPr>
        <w:t>57</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lastRenderedPageBreak/>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893B00">
        <w:rPr>
          <w:noProof/>
        </w:rPr>
        <w:fldChar w:fldCharType="begin"/>
      </w:r>
      <w:r>
        <w:rPr>
          <w:noProof/>
        </w:rPr>
        <w:instrText xml:space="preserve"> PAGEREF _Toc471898617 \h </w:instrText>
      </w:r>
      <w:r w:rsidR="00893B00">
        <w:rPr>
          <w:noProof/>
        </w:rPr>
      </w:r>
      <w:r w:rsidR="00893B00">
        <w:rPr>
          <w:noProof/>
        </w:rPr>
        <w:fldChar w:fldCharType="separate"/>
      </w:r>
      <w:r w:rsidR="008C13BB">
        <w:rPr>
          <w:noProof/>
        </w:rPr>
        <w:t>62</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893B00">
        <w:rPr>
          <w:noProof/>
        </w:rPr>
        <w:fldChar w:fldCharType="begin"/>
      </w:r>
      <w:r>
        <w:rPr>
          <w:noProof/>
        </w:rPr>
        <w:instrText xml:space="preserve"> PAGEREF _Toc471898620 \h </w:instrText>
      </w:r>
      <w:r w:rsidR="00893B00">
        <w:rPr>
          <w:noProof/>
        </w:rPr>
      </w:r>
      <w:r w:rsidR="00893B00">
        <w:rPr>
          <w:noProof/>
        </w:rPr>
        <w:fldChar w:fldCharType="separate"/>
      </w:r>
      <w:r w:rsidR="008C13BB">
        <w:rPr>
          <w:noProof/>
        </w:rPr>
        <w:t>64</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893B00">
        <w:rPr>
          <w:noProof/>
        </w:rPr>
        <w:fldChar w:fldCharType="begin"/>
      </w:r>
      <w:r>
        <w:rPr>
          <w:noProof/>
        </w:rPr>
        <w:instrText xml:space="preserve"> PAGEREF _Toc471898623 \h </w:instrText>
      </w:r>
      <w:r w:rsidR="00893B00">
        <w:rPr>
          <w:noProof/>
        </w:rPr>
      </w:r>
      <w:r w:rsidR="00893B00">
        <w:rPr>
          <w:noProof/>
        </w:rPr>
        <w:fldChar w:fldCharType="separate"/>
      </w:r>
      <w:r w:rsidR="008C13BB">
        <w:rPr>
          <w:noProof/>
        </w:rPr>
        <w:t>66</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893B00">
        <w:rPr>
          <w:noProof/>
        </w:rPr>
        <w:fldChar w:fldCharType="begin"/>
      </w:r>
      <w:r>
        <w:rPr>
          <w:noProof/>
        </w:rPr>
        <w:instrText xml:space="preserve"> PAGEREF _Toc471898626 \h </w:instrText>
      </w:r>
      <w:r w:rsidR="00893B00">
        <w:rPr>
          <w:noProof/>
        </w:rPr>
      </w:r>
      <w:r w:rsidR="00893B00">
        <w:rPr>
          <w:noProof/>
        </w:rPr>
        <w:fldChar w:fldCharType="separate"/>
      </w:r>
      <w:r w:rsidR="008C13BB">
        <w:rPr>
          <w:noProof/>
        </w:rPr>
        <w:t>69</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893B00">
        <w:rPr>
          <w:noProof/>
        </w:rPr>
        <w:fldChar w:fldCharType="begin"/>
      </w:r>
      <w:r>
        <w:rPr>
          <w:noProof/>
        </w:rPr>
        <w:instrText xml:space="preserve"> PAGEREF _Toc471898629 \h </w:instrText>
      </w:r>
      <w:r w:rsidR="00893B00">
        <w:rPr>
          <w:noProof/>
        </w:rPr>
      </w:r>
      <w:r w:rsidR="00893B00">
        <w:rPr>
          <w:noProof/>
        </w:rPr>
        <w:fldChar w:fldCharType="separate"/>
      </w:r>
      <w:r w:rsidR="008C13BB">
        <w:rPr>
          <w:noProof/>
        </w:rPr>
        <w:t>71</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893B00">
        <w:rPr>
          <w:noProof/>
        </w:rPr>
        <w:fldChar w:fldCharType="begin"/>
      </w:r>
      <w:r>
        <w:rPr>
          <w:noProof/>
        </w:rPr>
        <w:instrText xml:space="preserve"> PAGEREF _Toc471898632 \h </w:instrText>
      </w:r>
      <w:r w:rsidR="00893B00">
        <w:rPr>
          <w:noProof/>
        </w:rPr>
      </w:r>
      <w:r w:rsidR="00893B00">
        <w:rPr>
          <w:noProof/>
        </w:rPr>
        <w:fldChar w:fldCharType="separate"/>
      </w:r>
      <w:r w:rsidR="008C13BB">
        <w:rPr>
          <w:noProof/>
        </w:rPr>
        <w:t>74</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893B00">
        <w:rPr>
          <w:noProof/>
        </w:rPr>
        <w:fldChar w:fldCharType="begin"/>
      </w:r>
      <w:r>
        <w:rPr>
          <w:noProof/>
        </w:rPr>
        <w:instrText xml:space="preserve"> PAGEREF _Toc471898637 \h </w:instrText>
      </w:r>
      <w:r w:rsidR="00893B00">
        <w:rPr>
          <w:noProof/>
        </w:rPr>
      </w:r>
      <w:r w:rsidR="00893B00">
        <w:rPr>
          <w:noProof/>
        </w:rPr>
        <w:fldChar w:fldCharType="separate"/>
      </w:r>
      <w:r w:rsidR="008C13BB">
        <w:rPr>
          <w:noProof/>
        </w:rPr>
        <w:t>78</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893B00">
        <w:rPr>
          <w:noProof/>
        </w:rPr>
        <w:fldChar w:fldCharType="begin"/>
      </w:r>
      <w:r>
        <w:rPr>
          <w:noProof/>
        </w:rPr>
        <w:instrText xml:space="preserve"> PAGEREF _Toc471898640 \h </w:instrText>
      </w:r>
      <w:r w:rsidR="00893B00">
        <w:rPr>
          <w:noProof/>
        </w:rPr>
      </w:r>
      <w:r w:rsidR="00893B00">
        <w:rPr>
          <w:noProof/>
        </w:rPr>
        <w:fldChar w:fldCharType="separate"/>
      </w:r>
      <w:r w:rsidR="008C13BB">
        <w:rPr>
          <w:noProof/>
        </w:rPr>
        <w:t>81</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893B00">
        <w:rPr>
          <w:noProof/>
        </w:rPr>
        <w:fldChar w:fldCharType="begin"/>
      </w:r>
      <w:r>
        <w:rPr>
          <w:noProof/>
        </w:rPr>
        <w:instrText xml:space="preserve"> PAGEREF _Toc471898643 \h </w:instrText>
      </w:r>
      <w:r w:rsidR="00893B00">
        <w:rPr>
          <w:noProof/>
        </w:rPr>
      </w:r>
      <w:r w:rsidR="00893B00">
        <w:rPr>
          <w:noProof/>
        </w:rPr>
        <w:fldChar w:fldCharType="separate"/>
      </w:r>
      <w:r w:rsidR="008C13BB">
        <w:rPr>
          <w:noProof/>
        </w:rPr>
        <w:t>83</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sidRPr="00A63B28">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A63B28">
        <w:rPr>
          <w:noProof/>
          <w:color w:val="000000"/>
        </w:rPr>
        <w:t>выполнения работ</w:t>
      </w:r>
      <w:r>
        <w:rPr>
          <w:noProof/>
        </w:rPr>
        <w:t xml:space="preserve"> между Участником и субподрядчиками </w:t>
      </w:r>
      <w:r w:rsidRPr="00A63B28">
        <w:rPr>
          <w:noProof/>
          <w:color w:val="000000"/>
        </w:rPr>
        <w:t>(форма 17)</w:t>
      </w:r>
      <w:r>
        <w:rPr>
          <w:noProof/>
        </w:rPr>
        <w:tab/>
      </w:r>
      <w:r w:rsidR="00893B00">
        <w:rPr>
          <w:noProof/>
        </w:rPr>
        <w:fldChar w:fldCharType="begin"/>
      </w:r>
      <w:r>
        <w:rPr>
          <w:noProof/>
        </w:rPr>
        <w:instrText xml:space="preserve"> PAGEREF _Toc471898646 \h </w:instrText>
      </w:r>
      <w:r w:rsidR="00893B00">
        <w:rPr>
          <w:noProof/>
        </w:rPr>
      </w:r>
      <w:r w:rsidR="00893B00">
        <w:rPr>
          <w:noProof/>
        </w:rPr>
        <w:fldChar w:fldCharType="separate"/>
      </w:r>
      <w:r w:rsidR="008C13BB">
        <w:rPr>
          <w:noProof/>
        </w:rPr>
        <w:t>85</w:t>
      </w:r>
      <w:r w:rsidR="00893B00">
        <w:rPr>
          <w:noProof/>
        </w:rPr>
        <w:fldChar w:fldCharType="end"/>
      </w:r>
    </w:p>
    <w:p w:rsidR="00AD7AB8" w:rsidRDefault="00AD7AB8">
      <w:pPr>
        <w:pStyle w:val="28"/>
        <w:rPr>
          <w:rFonts w:asciiTheme="minorHAnsi" w:eastAsiaTheme="minorEastAsia" w:hAnsiTheme="minorHAnsi" w:cstheme="minorBidi"/>
          <w:b w:val="0"/>
          <w:bCs w:val="0"/>
          <w:noProof/>
          <w:sz w:val="22"/>
          <w:szCs w:val="22"/>
          <w:lang w:eastAsia="ru-RU"/>
        </w:rPr>
      </w:pPr>
      <w:r w:rsidRPr="00A63B28">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A63B28">
        <w:rPr>
          <w:noProof/>
          <w:color w:val="000000"/>
        </w:rPr>
        <w:t>выполнения работ</w:t>
      </w:r>
      <w:r>
        <w:rPr>
          <w:noProof/>
        </w:rPr>
        <w:t xml:space="preserve"> внутри коллективного Участника </w:t>
      </w:r>
      <w:r w:rsidRPr="00A63B28">
        <w:rPr>
          <w:noProof/>
          <w:color w:val="000000"/>
        </w:rPr>
        <w:t>(форма 18)</w:t>
      </w:r>
      <w:r>
        <w:rPr>
          <w:noProof/>
        </w:rPr>
        <w:tab/>
      </w:r>
      <w:r w:rsidR="00893B00">
        <w:rPr>
          <w:noProof/>
        </w:rPr>
        <w:fldChar w:fldCharType="begin"/>
      </w:r>
      <w:r>
        <w:rPr>
          <w:noProof/>
        </w:rPr>
        <w:instrText xml:space="preserve"> PAGEREF _Toc471898649 \h </w:instrText>
      </w:r>
      <w:r w:rsidR="00893B00">
        <w:rPr>
          <w:noProof/>
        </w:rPr>
      </w:r>
      <w:r w:rsidR="00893B00">
        <w:rPr>
          <w:noProof/>
        </w:rPr>
        <w:fldChar w:fldCharType="separate"/>
      </w:r>
      <w:r w:rsidR="008C13BB">
        <w:rPr>
          <w:noProof/>
        </w:rPr>
        <w:t>87</w:t>
      </w:r>
      <w:r w:rsidR="00893B00">
        <w:rPr>
          <w:noProof/>
        </w:rPr>
        <w:fldChar w:fldCharType="end"/>
      </w:r>
    </w:p>
    <w:p w:rsidR="00717F60" w:rsidRPr="00E71A48" w:rsidRDefault="00893B00"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71898510"/>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71898511"/>
      <w:bookmarkEnd w:id="8"/>
      <w:r w:rsidRPr="00E71A48">
        <w:t>Общие сведения о процедуре запроса предложений</w:t>
      </w:r>
      <w:bookmarkEnd w:id="9"/>
    </w:p>
    <w:p w:rsidR="005B75A6" w:rsidRPr="0086266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5965AE" w:rsidRPr="00645574">
        <w:rPr>
          <w:iCs/>
          <w:sz w:val="24"/>
          <w:szCs w:val="24"/>
        </w:rPr>
        <w:t xml:space="preserve">ведущий специалист отдела закупочной деятельности Управления логистики и </w:t>
      </w:r>
      <w:r w:rsidR="005965AE" w:rsidRPr="00A63DCC">
        <w:rPr>
          <w:iCs/>
          <w:sz w:val="24"/>
          <w:szCs w:val="24"/>
        </w:rPr>
        <w:t xml:space="preserve">материально-технического обеспечения филиала ПАО «МРСК Центра» - «Смоленскэнерго» Лебедев А.А., контактный телефон (4812) 42-95-08, адрес электронной почты: </w:t>
      </w:r>
      <w:hyperlink r:id="rId18" w:history="1">
        <w:proofErr w:type="gramStart"/>
        <w:r w:rsidR="005965AE" w:rsidRPr="00A63DCC">
          <w:rPr>
            <w:rStyle w:val="a7"/>
            <w:iCs/>
            <w:sz w:val="24"/>
            <w:szCs w:val="24"/>
          </w:rPr>
          <w:t>L</w:t>
        </w:r>
        <w:r w:rsidR="005965AE" w:rsidRPr="00A63DCC">
          <w:rPr>
            <w:rStyle w:val="a7"/>
            <w:iCs/>
            <w:sz w:val="24"/>
            <w:szCs w:val="24"/>
            <w:lang w:val="en-US"/>
          </w:rPr>
          <w:t>ebedev</w:t>
        </w:r>
        <w:r w:rsidR="005965AE" w:rsidRPr="00A63DCC">
          <w:rPr>
            <w:rStyle w:val="a7"/>
            <w:iCs/>
            <w:sz w:val="24"/>
            <w:szCs w:val="24"/>
          </w:rPr>
          <w:t>.</w:t>
        </w:r>
        <w:r w:rsidR="005965AE" w:rsidRPr="00A63DCC">
          <w:rPr>
            <w:rStyle w:val="a7"/>
            <w:iCs/>
            <w:sz w:val="24"/>
            <w:szCs w:val="24"/>
            <w:lang w:val="en-US"/>
          </w:rPr>
          <w:t>AAL</w:t>
        </w:r>
        <w:r w:rsidR="005965AE" w:rsidRPr="00A63DCC">
          <w:rPr>
            <w:rStyle w:val="a7"/>
            <w:iCs/>
            <w:sz w:val="24"/>
            <w:szCs w:val="24"/>
          </w:rPr>
          <w:t>@mrsk-1.ru</w:t>
        </w:r>
      </w:hyperlink>
      <w:r w:rsidR="005965AE" w:rsidRPr="00A63DCC">
        <w:rPr>
          <w:iCs/>
          <w:sz w:val="24"/>
          <w:szCs w:val="24"/>
        </w:rPr>
        <w:t>, ответственное лицо – Лебедев Александр Александрович, контактный телефон - (4812) 42-95-08</w:t>
      </w:r>
      <w:r w:rsidR="00862664" w:rsidRPr="00A63DCC">
        <w:rPr>
          <w:sz w:val="24"/>
          <w:szCs w:val="24"/>
        </w:rPr>
        <w:t xml:space="preserve"> </w:t>
      </w:r>
      <w:r w:rsidR="004B5EB3" w:rsidRPr="00A63DCC">
        <w:rPr>
          <w:iCs/>
          <w:sz w:val="24"/>
          <w:szCs w:val="24"/>
        </w:rPr>
        <w:t>Извещени</w:t>
      </w:r>
      <w:r w:rsidRPr="00A63DCC">
        <w:rPr>
          <w:iCs/>
          <w:sz w:val="24"/>
          <w:szCs w:val="24"/>
        </w:rPr>
        <w:t>ем</w:t>
      </w:r>
      <w:r w:rsidRPr="00A63DCC">
        <w:rPr>
          <w:sz w:val="24"/>
          <w:szCs w:val="24"/>
        </w:rPr>
        <w:t xml:space="preserve"> о проведении открытого </w:t>
      </w:r>
      <w:r w:rsidRPr="00A63DCC">
        <w:rPr>
          <w:iCs/>
          <w:sz w:val="24"/>
          <w:szCs w:val="24"/>
        </w:rPr>
        <w:t>запроса предложений</w:t>
      </w:r>
      <w:r w:rsidRPr="00A63DCC">
        <w:rPr>
          <w:sz w:val="24"/>
          <w:szCs w:val="24"/>
        </w:rPr>
        <w:t xml:space="preserve">, опубликованным </w:t>
      </w:r>
      <w:r w:rsidRPr="00A63DCC">
        <w:rPr>
          <w:b/>
          <w:sz w:val="24"/>
          <w:szCs w:val="24"/>
        </w:rPr>
        <w:t>«</w:t>
      </w:r>
      <w:r w:rsidR="00D65DD8" w:rsidRPr="00A63DCC">
        <w:rPr>
          <w:b/>
          <w:sz w:val="24"/>
          <w:szCs w:val="24"/>
        </w:rPr>
        <w:t>03</w:t>
      </w:r>
      <w:r w:rsidRPr="00A63DCC">
        <w:rPr>
          <w:b/>
          <w:sz w:val="24"/>
          <w:szCs w:val="24"/>
        </w:rPr>
        <w:t xml:space="preserve">» </w:t>
      </w:r>
      <w:r w:rsidR="00D65DD8" w:rsidRPr="00A63DCC">
        <w:rPr>
          <w:b/>
          <w:sz w:val="24"/>
          <w:szCs w:val="24"/>
        </w:rPr>
        <w:t>апрел</w:t>
      </w:r>
      <w:r w:rsidR="00862664" w:rsidRPr="00A63DCC">
        <w:rPr>
          <w:b/>
          <w:sz w:val="24"/>
          <w:szCs w:val="24"/>
        </w:rPr>
        <w:t>я</w:t>
      </w:r>
      <w:r w:rsidRPr="00A63DCC">
        <w:rPr>
          <w:b/>
          <w:sz w:val="24"/>
          <w:szCs w:val="24"/>
        </w:rPr>
        <w:t xml:space="preserve"> </w:t>
      </w:r>
      <w:r w:rsidR="00631273" w:rsidRPr="00A63DCC">
        <w:rPr>
          <w:b/>
          <w:sz w:val="24"/>
          <w:szCs w:val="24"/>
        </w:rPr>
        <w:t>2017</w:t>
      </w:r>
      <w:r w:rsidRPr="00A63DCC">
        <w:rPr>
          <w:b/>
          <w:sz w:val="24"/>
          <w:szCs w:val="24"/>
        </w:rPr>
        <w:t xml:space="preserve"> г.</w:t>
      </w:r>
      <w:r w:rsidRPr="00A63DCC">
        <w:rPr>
          <w:sz w:val="24"/>
          <w:szCs w:val="24"/>
        </w:rPr>
        <w:t xml:space="preserve"> на официальном сайте (</w:t>
      </w:r>
      <w:hyperlink r:id="rId19" w:history="1">
        <w:r w:rsidR="00345CCA" w:rsidRPr="00A63DCC">
          <w:rPr>
            <w:rStyle w:val="a7"/>
            <w:sz w:val="24"/>
            <w:szCs w:val="24"/>
          </w:rPr>
          <w:t>www.zakupki.</w:t>
        </w:r>
        <w:r w:rsidR="00345CCA" w:rsidRPr="00A63DCC">
          <w:rPr>
            <w:rStyle w:val="a7"/>
            <w:sz w:val="24"/>
            <w:szCs w:val="24"/>
            <w:lang w:val="en-US"/>
          </w:rPr>
          <w:t>gov</w:t>
        </w:r>
        <w:r w:rsidR="00345CCA" w:rsidRPr="00A63DCC">
          <w:rPr>
            <w:rStyle w:val="a7"/>
            <w:sz w:val="24"/>
            <w:szCs w:val="24"/>
          </w:rPr>
          <w:t>.ru</w:t>
        </w:r>
      </w:hyperlink>
      <w:r w:rsidRPr="00A63DCC">
        <w:rPr>
          <w:sz w:val="24"/>
          <w:szCs w:val="24"/>
        </w:rPr>
        <w:t>),</w:t>
      </w:r>
      <w:r w:rsidR="009D7F01" w:rsidRPr="00A63DCC">
        <w:rPr>
          <w:iCs/>
          <w:sz w:val="24"/>
          <w:szCs w:val="24"/>
        </w:rPr>
        <w:t xml:space="preserve"> </w:t>
      </w:r>
      <w:r w:rsidR="009D7F01" w:rsidRPr="00A63DCC">
        <w:rPr>
          <w:sz w:val="24"/>
          <w:szCs w:val="24"/>
        </w:rPr>
        <w:t xml:space="preserve">на сайте </w:t>
      </w:r>
      <w:r w:rsidR="007556FF" w:rsidRPr="00A63DCC">
        <w:rPr>
          <w:iCs/>
          <w:sz w:val="24"/>
          <w:szCs w:val="24"/>
        </w:rPr>
        <w:t>ПАО «МРСК Центра»</w:t>
      </w:r>
      <w:r w:rsidR="009D7F01" w:rsidRPr="00A63DCC">
        <w:rPr>
          <w:sz w:val="24"/>
          <w:szCs w:val="24"/>
        </w:rPr>
        <w:t xml:space="preserve"> (</w:t>
      </w:r>
      <w:hyperlink r:id="rId20" w:history="1">
        <w:r w:rsidR="007556FF" w:rsidRPr="00A63DCC">
          <w:rPr>
            <w:rStyle w:val="a7"/>
            <w:sz w:val="24"/>
            <w:szCs w:val="24"/>
          </w:rPr>
          <w:t>www.mrsk-1.ru</w:t>
        </w:r>
      </w:hyperlink>
      <w:r w:rsidR="00862664" w:rsidRPr="00A63DCC">
        <w:rPr>
          <w:sz w:val="24"/>
          <w:szCs w:val="24"/>
        </w:rPr>
        <w:t>)</w:t>
      </w:r>
      <w:r w:rsidR="00702B2C" w:rsidRPr="00A63DCC">
        <w:rPr>
          <w:sz w:val="24"/>
          <w:szCs w:val="24"/>
        </w:rPr>
        <w:t xml:space="preserve">, на сайте ЭТП, указанном в п. </w:t>
      </w:r>
      <w:r w:rsidR="007D5654" w:rsidRPr="00A63DCC">
        <w:fldChar w:fldCharType="begin"/>
      </w:r>
      <w:r w:rsidR="007D5654" w:rsidRPr="00A63DCC">
        <w:instrText xml:space="preserve"> REF _Ref440269836 \r \h  \* MERGEFORMAT </w:instrText>
      </w:r>
      <w:r w:rsidR="007D5654" w:rsidRPr="00A63DCC">
        <w:fldChar w:fldCharType="separate"/>
      </w:r>
      <w:r w:rsidR="001B2D1B" w:rsidRPr="00A63DCC">
        <w:rPr>
          <w:sz w:val="24"/>
          <w:szCs w:val="24"/>
        </w:rPr>
        <w:t>1.1.2</w:t>
      </w:r>
      <w:r w:rsidR="007D5654" w:rsidRPr="00A63DCC">
        <w:fldChar w:fldCharType="end"/>
      </w:r>
      <w:r w:rsidR="00702B2C" w:rsidRPr="00A63DCC">
        <w:rPr>
          <w:sz w:val="24"/>
          <w:szCs w:val="24"/>
        </w:rPr>
        <w:t xml:space="preserve"> настоящей Документации, </w:t>
      </w:r>
      <w:r w:rsidR="009A7733" w:rsidRPr="00A63DCC">
        <w:rPr>
          <w:iCs/>
          <w:sz w:val="24"/>
          <w:szCs w:val="24"/>
        </w:rPr>
        <w:t xml:space="preserve"> </w:t>
      </w:r>
      <w:r w:rsidRPr="00A63DCC">
        <w:rPr>
          <w:iCs/>
          <w:sz w:val="24"/>
          <w:szCs w:val="24"/>
        </w:rPr>
        <w:t>приг</w:t>
      </w:r>
      <w:r w:rsidRPr="00A63DCC">
        <w:rPr>
          <w:sz w:val="24"/>
          <w:szCs w:val="24"/>
        </w:rPr>
        <w:t>ласило юридических лиц</w:t>
      </w:r>
      <w:r w:rsidR="005B75A6" w:rsidRPr="00A63DCC">
        <w:rPr>
          <w:sz w:val="24"/>
          <w:szCs w:val="24"/>
        </w:rPr>
        <w:t xml:space="preserve"> и физических лиц (в т.</w:t>
      </w:r>
      <w:r w:rsidR="003129D4" w:rsidRPr="00A63DCC">
        <w:rPr>
          <w:sz w:val="24"/>
          <w:szCs w:val="24"/>
        </w:rPr>
        <w:t xml:space="preserve"> </w:t>
      </w:r>
      <w:r w:rsidR="005B75A6" w:rsidRPr="00A63DCC">
        <w:rPr>
          <w:sz w:val="24"/>
          <w:szCs w:val="24"/>
        </w:rPr>
        <w:t>ч. индивидуальных предпринимателей)</w:t>
      </w:r>
      <w:r w:rsidR="00DC6125" w:rsidRPr="00A63DCC">
        <w:rPr>
          <w:sz w:val="24"/>
          <w:szCs w:val="24"/>
        </w:rPr>
        <w:t xml:space="preserve"> (далее</w:t>
      </w:r>
      <w:proofErr w:type="gramEnd"/>
      <w:r w:rsidR="00DC6125" w:rsidRPr="00A63DCC">
        <w:rPr>
          <w:sz w:val="24"/>
          <w:szCs w:val="24"/>
        </w:rPr>
        <w:t xml:space="preserve"> - Участники)</w:t>
      </w:r>
      <w:r w:rsidR="009D7F01" w:rsidRPr="00A63DCC">
        <w:rPr>
          <w:sz w:val="24"/>
          <w:szCs w:val="24"/>
        </w:rPr>
        <w:t xml:space="preserve"> </w:t>
      </w:r>
      <w:r w:rsidR="004B5EB3" w:rsidRPr="00A63DCC">
        <w:rPr>
          <w:sz w:val="24"/>
          <w:szCs w:val="24"/>
        </w:rPr>
        <w:t>к участию в процедуре О</w:t>
      </w:r>
      <w:r w:rsidRPr="00A63DCC">
        <w:rPr>
          <w:sz w:val="24"/>
          <w:szCs w:val="24"/>
        </w:rPr>
        <w:t xml:space="preserve">ткрытого запроса предложений (далее – запрос предложений) </w:t>
      </w:r>
      <w:bookmarkEnd w:id="10"/>
      <w:bookmarkEnd w:id="11"/>
      <w:bookmarkEnd w:id="12"/>
      <w:bookmarkEnd w:id="13"/>
      <w:r w:rsidR="005965AE" w:rsidRPr="00A63DCC">
        <w:rPr>
          <w:sz w:val="24"/>
          <w:szCs w:val="24"/>
        </w:rPr>
        <w:t>на</w:t>
      </w:r>
      <w:r w:rsidR="005965AE" w:rsidRPr="00862664">
        <w:rPr>
          <w:sz w:val="24"/>
          <w:szCs w:val="24"/>
        </w:rPr>
        <w:t xml:space="preserve"> право заключения </w:t>
      </w:r>
      <w:r w:rsidR="005965AE" w:rsidRPr="00645574">
        <w:rPr>
          <w:sz w:val="24"/>
          <w:szCs w:val="24"/>
        </w:rPr>
        <w:t xml:space="preserve">Договора </w:t>
      </w:r>
      <w:r w:rsidR="005965AE" w:rsidRPr="00622333">
        <w:rPr>
          <w:snapToGrid w:val="0"/>
          <w:sz w:val="24"/>
          <w:szCs w:val="24"/>
        </w:rPr>
        <w:t xml:space="preserve">на </w:t>
      </w:r>
      <w:r w:rsidR="005965AE" w:rsidRPr="00622333">
        <w:rPr>
          <w:iCs/>
          <w:sz w:val="24"/>
          <w:szCs w:val="24"/>
        </w:rPr>
        <w:t>выполнение ПИР по объекту «Реконструкция ограждений объектов электросетевого комплекса»</w:t>
      </w:r>
      <w:r w:rsidR="005965AE" w:rsidRPr="00645574">
        <w:rPr>
          <w:sz w:val="24"/>
          <w:szCs w:val="24"/>
        </w:rPr>
        <w:t xml:space="preserve"> для нужд ПАО «МРСК Центра» (филиала «Смоленскэнерго», расположенного по адресу: </w:t>
      </w:r>
      <w:proofErr w:type="gramStart"/>
      <w:r w:rsidR="005965AE" w:rsidRPr="00645574">
        <w:rPr>
          <w:sz w:val="24"/>
          <w:szCs w:val="24"/>
        </w:rPr>
        <w:t xml:space="preserve">РФ, 214019, г. Смоленск, ул. </w:t>
      </w:r>
      <w:proofErr w:type="spellStart"/>
      <w:r w:rsidR="005965AE" w:rsidRPr="00645574">
        <w:rPr>
          <w:sz w:val="24"/>
          <w:szCs w:val="24"/>
        </w:rPr>
        <w:t>Тенишевой</w:t>
      </w:r>
      <w:proofErr w:type="spellEnd"/>
      <w:r w:rsidR="005965AE" w:rsidRPr="00645574">
        <w:rPr>
          <w:sz w:val="24"/>
          <w:szCs w:val="24"/>
        </w:rPr>
        <w:t>, д. 33).</w:t>
      </w:r>
      <w:proofErr w:type="gramEnd"/>
    </w:p>
    <w:p w:rsidR="00717F60" w:rsidRPr="00A63DC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5965AE">
        <w:rPr>
          <w:sz w:val="24"/>
          <w:szCs w:val="24"/>
        </w:rPr>
        <w:t xml:space="preserve">Настоящий </w:t>
      </w:r>
      <w:r w:rsidR="004B5EB3" w:rsidRPr="005965AE">
        <w:rPr>
          <w:sz w:val="24"/>
          <w:szCs w:val="24"/>
        </w:rPr>
        <w:t>З</w:t>
      </w:r>
      <w:r w:rsidRPr="005965AE">
        <w:rPr>
          <w:sz w:val="24"/>
          <w:szCs w:val="24"/>
        </w:rPr>
        <w:t xml:space="preserve">апрос предложений проводится в </w:t>
      </w:r>
      <w:proofErr w:type="gramStart"/>
      <w:r w:rsidRPr="005965AE">
        <w:rPr>
          <w:sz w:val="24"/>
          <w:szCs w:val="24"/>
        </w:rPr>
        <w:t>соответствии</w:t>
      </w:r>
      <w:proofErr w:type="gramEnd"/>
      <w:r w:rsidRPr="005965AE">
        <w:rPr>
          <w:sz w:val="24"/>
          <w:szCs w:val="24"/>
        </w:rPr>
        <w:t xml:space="preserve"> с правилами и с </w:t>
      </w:r>
      <w:r w:rsidRPr="00A63DCC">
        <w:rPr>
          <w:sz w:val="24"/>
          <w:szCs w:val="24"/>
        </w:rPr>
        <w:t xml:space="preserve">использованием функционала </w:t>
      </w:r>
      <w:r w:rsidR="00702B2C" w:rsidRPr="00A63DCC">
        <w:rPr>
          <w:sz w:val="24"/>
          <w:szCs w:val="24"/>
        </w:rPr>
        <w:t>электронной торговой площадк</w:t>
      </w:r>
      <w:r w:rsidR="00414AB1" w:rsidRPr="00A63DCC">
        <w:rPr>
          <w:sz w:val="24"/>
          <w:szCs w:val="24"/>
        </w:rPr>
        <w:t>и</w:t>
      </w:r>
      <w:r w:rsidR="00702B2C" w:rsidRPr="00A63DCC">
        <w:rPr>
          <w:sz w:val="24"/>
          <w:szCs w:val="24"/>
        </w:rPr>
        <w:t xml:space="preserve"> </w:t>
      </w:r>
      <w:r w:rsidR="000D70B6" w:rsidRPr="00A63DCC">
        <w:rPr>
          <w:sz w:val="24"/>
          <w:szCs w:val="24"/>
        </w:rPr>
        <w:t>П</w:t>
      </w:r>
      <w:r w:rsidR="00702B2C" w:rsidRPr="00A63DCC">
        <w:rPr>
          <w:sz w:val="24"/>
          <w:szCs w:val="24"/>
        </w:rPr>
        <w:t>АО «</w:t>
      </w:r>
      <w:proofErr w:type="spellStart"/>
      <w:r w:rsidR="00702B2C" w:rsidRPr="00A63DCC">
        <w:rPr>
          <w:sz w:val="24"/>
          <w:szCs w:val="24"/>
        </w:rPr>
        <w:t>Россети</w:t>
      </w:r>
      <w:proofErr w:type="spellEnd"/>
      <w:r w:rsidR="00702B2C" w:rsidRPr="00A63DCC">
        <w:rPr>
          <w:sz w:val="24"/>
          <w:szCs w:val="24"/>
        </w:rPr>
        <w:t xml:space="preserve">» </w:t>
      </w:r>
      <w:hyperlink r:id="rId21" w:history="1">
        <w:r w:rsidR="00862664" w:rsidRPr="00A63DCC">
          <w:rPr>
            <w:rStyle w:val="a7"/>
            <w:sz w:val="24"/>
            <w:szCs w:val="24"/>
          </w:rPr>
          <w:t>etp.rosseti.ru</w:t>
        </w:r>
      </w:hyperlink>
      <w:r w:rsidR="00862664" w:rsidRPr="00A63DCC">
        <w:rPr>
          <w:sz w:val="24"/>
          <w:szCs w:val="24"/>
        </w:rPr>
        <w:t xml:space="preserve"> </w:t>
      </w:r>
      <w:r w:rsidR="00702B2C" w:rsidRPr="00A63DCC">
        <w:rPr>
          <w:sz w:val="24"/>
          <w:szCs w:val="24"/>
        </w:rPr>
        <w:t>(далее — ЭТП)</w:t>
      </w:r>
      <w:r w:rsidR="005B75A6" w:rsidRPr="00A63DCC">
        <w:rPr>
          <w:sz w:val="24"/>
          <w:szCs w:val="24"/>
        </w:rPr>
        <w:t>.</w:t>
      </w:r>
      <w:bookmarkEnd w:id="14"/>
    </w:p>
    <w:p w:rsidR="00717F60" w:rsidRPr="00A63DC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A63DCC">
        <w:rPr>
          <w:sz w:val="24"/>
          <w:szCs w:val="24"/>
        </w:rPr>
        <w:t>Заказчик</w:t>
      </w:r>
      <w:r w:rsidR="00702B2C" w:rsidRPr="00A63DCC">
        <w:rPr>
          <w:sz w:val="24"/>
          <w:szCs w:val="24"/>
        </w:rPr>
        <w:t xml:space="preserve">: </w:t>
      </w:r>
      <w:r w:rsidRPr="00A63DCC">
        <w:rPr>
          <w:sz w:val="24"/>
          <w:szCs w:val="24"/>
        </w:rPr>
        <w:t xml:space="preserve"> </w:t>
      </w:r>
      <w:r w:rsidR="00702B2C" w:rsidRPr="00A63DCC">
        <w:rPr>
          <w:iCs/>
          <w:sz w:val="24"/>
          <w:szCs w:val="24"/>
        </w:rPr>
        <w:t>ПАО «МРСК Центра».</w:t>
      </w:r>
      <w:r w:rsidRPr="00A63DCC">
        <w:rPr>
          <w:rStyle w:val="aa"/>
          <w:sz w:val="24"/>
          <w:szCs w:val="24"/>
        </w:rPr>
        <w:t xml:space="preserve"> </w:t>
      </w:r>
      <w:bookmarkEnd w:id="15"/>
    </w:p>
    <w:p w:rsidR="008C4223" w:rsidRPr="00A63DCC"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A63DCC">
        <w:rPr>
          <w:sz w:val="24"/>
          <w:szCs w:val="24"/>
        </w:rPr>
        <w:t>Предмет З</w:t>
      </w:r>
      <w:r w:rsidR="00717F60" w:rsidRPr="00A63DCC">
        <w:rPr>
          <w:sz w:val="24"/>
          <w:szCs w:val="24"/>
        </w:rPr>
        <w:t>апроса предложений</w:t>
      </w:r>
      <w:r w:rsidR="00702B2C" w:rsidRPr="00A63DCC">
        <w:rPr>
          <w:sz w:val="24"/>
          <w:szCs w:val="24"/>
        </w:rPr>
        <w:t>:</w:t>
      </w:r>
      <w:bookmarkEnd w:id="16"/>
    </w:p>
    <w:p w:rsidR="00A40714" w:rsidRPr="00A63DCC"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A63DCC">
        <w:rPr>
          <w:b/>
          <w:sz w:val="24"/>
          <w:szCs w:val="24"/>
          <w:u w:val="single"/>
        </w:rPr>
        <w:t>Лот №1:</w:t>
      </w:r>
      <w:r w:rsidR="00717F60" w:rsidRPr="00A63DCC">
        <w:rPr>
          <w:sz w:val="24"/>
          <w:szCs w:val="24"/>
        </w:rPr>
        <w:t xml:space="preserve"> </w:t>
      </w:r>
      <w:bookmarkEnd w:id="17"/>
      <w:r w:rsidR="005965AE" w:rsidRPr="00A63DCC">
        <w:rPr>
          <w:sz w:val="24"/>
          <w:szCs w:val="24"/>
        </w:rPr>
        <w:t xml:space="preserve">право заключения Договора </w:t>
      </w:r>
      <w:r w:rsidR="005965AE" w:rsidRPr="00A63DCC">
        <w:rPr>
          <w:snapToGrid w:val="0"/>
          <w:sz w:val="24"/>
          <w:szCs w:val="24"/>
        </w:rPr>
        <w:t xml:space="preserve">на </w:t>
      </w:r>
      <w:r w:rsidR="005965AE" w:rsidRPr="00A63DCC">
        <w:rPr>
          <w:iCs/>
          <w:sz w:val="24"/>
          <w:szCs w:val="24"/>
        </w:rPr>
        <w:t xml:space="preserve">выполнение ПИР по объекту «Реконструкция ограждений объектов электросетевого комплекса» для нужд ПАО «МРСК Центра» (филиала </w:t>
      </w:r>
      <w:r w:rsidR="005965AE" w:rsidRPr="00A63DCC">
        <w:rPr>
          <w:sz w:val="24"/>
          <w:szCs w:val="24"/>
        </w:rPr>
        <w:t>«Смоленскэнерго»</w:t>
      </w:r>
      <w:r w:rsidR="005965AE" w:rsidRPr="00A63DCC">
        <w:rPr>
          <w:snapToGrid w:val="0"/>
          <w:sz w:val="24"/>
          <w:szCs w:val="24"/>
        </w:rPr>
        <w:t>)</w:t>
      </w:r>
      <w:r w:rsidR="005965AE" w:rsidRPr="00A63DCC">
        <w:rPr>
          <w:sz w:val="24"/>
          <w:szCs w:val="24"/>
        </w:rPr>
        <w:t>.</w:t>
      </w:r>
    </w:p>
    <w:p w:rsidR="008C4223" w:rsidRPr="00A63DCC" w:rsidRDefault="008C4223" w:rsidP="00750D4A">
      <w:pPr>
        <w:keepNext/>
        <w:autoSpaceDE w:val="0"/>
        <w:autoSpaceDN w:val="0"/>
        <w:spacing w:line="264" w:lineRule="auto"/>
        <w:ind w:firstLine="540"/>
        <w:rPr>
          <w:sz w:val="24"/>
          <w:szCs w:val="24"/>
          <w:lang w:eastAsia="ru-RU"/>
        </w:rPr>
      </w:pPr>
      <w:r w:rsidRPr="00A63DCC">
        <w:rPr>
          <w:sz w:val="24"/>
          <w:szCs w:val="24"/>
        </w:rPr>
        <w:t xml:space="preserve">Количество лотов: </w:t>
      </w:r>
      <w:r w:rsidRPr="00A63DCC">
        <w:rPr>
          <w:b/>
          <w:sz w:val="24"/>
          <w:szCs w:val="24"/>
        </w:rPr>
        <w:t>1 (один)</w:t>
      </w:r>
      <w:r w:rsidRPr="00A63DCC">
        <w:rPr>
          <w:sz w:val="24"/>
          <w:szCs w:val="24"/>
        </w:rPr>
        <w:t>.</w:t>
      </w:r>
    </w:p>
    <w:bookmarkEnd w:id="18"/>
    <w:p w:rsidR="00804801" w:rsidRPr="00A63DCC" w:rsidRDefault="00B5344A" w:rsidP="00750D4A">
      <w:pPr>
        <w:pStyle w:val="a"/>
        <w:keepNext/>
        <w:numPr>
          <w:ilvl w:val="0"/>
          <w:numId w:val="0"/>
        </w:numPr>
        <w:spacing w:line="264" w:lineRule="auto"/>
        <w:ind w:left="360" w:hanging="360"/>
        <w:rPr>
          <w:sz w:val="24"/>
          <w:szCs w:val="24"/>
        </w:rPr>
      </w:pPr>
      <w:r w:rsidRPr="00A63DCC">
        <w:rPr>
          <w:sz w:val="24"/>
          <w:szCs w:val="24"/>
        </w:rPr>
        <w:t xml:space="preserve">Частичное </w:t>
      </w:r>
      <w:r w:rsidR="00BE644E" w:rsidRPr="00A63DCC">
        <w:rPr>
          <w:sz w:val="24"/>
          <w:szCs w:val="24"/>
        </w:rPr>
        <w:t>выполнение работ</w:t>
      </w:r>
      <w:r w:rsidRPr="00A63DCC">
        <w:rPr>
          <w:sz w:val="24"/>
          <w:szCs w:val="24"/>
        </w:rPr>
        <w:t xml:space="preserve"> не допускается.</w:t>
      </w:r>
    </w:p>
    <w:p w:rsidR="00717F60" w:rsidRPr="00A63DCC"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A63DCC">
        <w:rPr>
          <w:sz w:val="24"/>
          <w:szCs w:val="24"/>
        </w:rPr>
        <w:t>Сроки</w:t>
      </w:r>
      <w:r w:rsidR="00717F60" w:rsidRPr="00A63DCC">
        <w:rPr>
          <w:sz w:val="24"/>
          <w:szCs w:val="24"/>
        </w:rPr>
        <w:t xml:space="preserve"> </w:t>
      </w:r>
      <w:r w:rsidR="00BE644E" w:rsidRPr="00A63DCC">
        <w:rPr>
          <w:sz w:val="24"/>
          <w:szCs w:val="24"/>
        </w:rPr>
        <w:t>выполнения работ</w:t>
      </w:r>
      <w:r w:rsidR="00717F60" w:rsidRPr="00A63DCC">
        <w:rPr>
          <w:sz w:val="24"/>
          <w:szCs w:val="24"/>
        </w:rPr>
        <w:t xml:space="preserve">: </w:t>
      </w:r>
      <w:r w:rsidR="005965AE" w:rsidRPr="00A63DCC">
        <w:rPr>
          <w:b/>
          <w:sz w:val="24"/>
          <w:szCs w:val="24"/>
        </w:rPr>
        <w:t>в течение 60</w:t>
      </w:r>
      <w:r w:rsidRPr="00A63DCC">
        <w:rPr>
          <w:b/>
          <w:sz w:val="24"/>
          <w:szCs w:val="24"/>
        </w:rPr>
        <w:t xml:space="preserve"> календарных дней с момента заключения Договора</w:t>
      </w:r>
      <w:r w:rsidR="00717F60" w:rsidRPr="00A63DCC">
        <w:rPr>
          <w:sz w:val="24"/>
          <w:szCs w:val="24"/>
        </w:rPr>
        <w:t>.</w:t>
      </w:r>
      <w:bookmarkEnd w:id="19"/>
    </w:p>
    <w:p w:rsidR="008D2928" w:rsidRPr="00A63DCC"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A63DCC">
        <w:rPr>
          <w:sz w:val="24"/>
          <w:szCs w:val="24"/>
        </w:rPr>
        <w:t>Выполнение работ</w:t>
      </w:r>
      <w:r w:rsidR="00366652" w:rsidRPr="00A63DCC">
        <w:rPr>
          <w:sz w:val="24"/>
          <w:szCs w:val="24"/>
        </w:rPr>
        <w:t xml:space="preserve"> Участником будет осуществляться </w:t>
      </w:r>
      <w:r w:rsidR="005965AE" w:rsidRPr="00A63DCC">
        <w:rPr>
          <w:sz w:val="24"/>
          <w:szCs w:val="24"/>
        </w:rPr>
        <w:t>на объектах</w:t>
      </w:r>
      <w:r w:rsidR="00D00D5E" w:rsidRPr="00A63DCC">
        <w:rPr>
          <w:sz w:val="24"/>
          <w:szCs w:val="24"/>
        </w:rPr>
        <w:t>, указанны</w:t>
      </w:r>
      <w:r w:rsidR="005B47BD" w:rsidRPr="00A63DCC">
        <w:rPr>
          <w:sz w:val="24"/>
          <w:szCs w:val="24"/>
        </w:rPr>
        <w:t>х</w:t>
      </w:r>
      <w:r w:rsidR="00D00D5E" w:rsidRPr="00A63DCC">
        <w:rPr>
          <w:sz w:val="24"/>
          <w:szCs w:val="24"/>
        </w:rPr>
        <w:t xml:space="preserve"> в Приложении №1 настоящей Документации</w:t>
      </w:r>
      <w:r w:rsidR="00366652" w:rsidRPr="00A63DCC">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BE644E" w:rsidRPr="002F4103">
        <w:rPr>
          <w:sz w:val="24"/>
          <w:szCs w:val="24"/>
        </w:rPr>
        <w:t>безналичный расчет, в течение 30 (тридцати) рабочих дней с момента подписания</w:t>
      </w:r>
      <w:r w:rsidR="00BE644E">
        <w:rPr>
          <w:sz w:val="24"/>
          <w:szCs w:val="24"/>
        </w:rPr>
        <w:t xml:space="preserve"> сторонами</w:t>
      </w:r>
      <w:r w:rsidR="00BE644E" w:rsidRPr="002F4103">
        <w:rPr>
          <w:sz w:val="24"/>
          <w:szCs w:val="24"/>
        </w:rPr>
        <w:t xml:space="preserve"> </w:t>
      </w:r>
      <w:r w:rsidR="00BE644E">
        <w:rPr>
          <w:sz w:val="24"/>
          <w:szCs w:val="24"/>
        </w:rPr>
        <w:t>Акта приемки выполненных работ и предоставления счета-фактуры</w:t>
      </w:r>
      <w:r w:rsidR="00BE644E" w:rsidRPr="002F4103">
        <w:rPr>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w:t>
      </w:r>
      <w:proofErr w:type="gramStart"/>
      <w:r w:rsidRPr="00E71A48">
        <w:rPr>
          <w:iCs/>
          <w:sz w:val="24"/>
          <w:szCs w:val="24"/>
        </w:rPr>
        <w:t>нем</w:t>
      </w:r>
      <w:proofErr w:type="gramEnd"/>
      <w:r w:rsidRPr="00E71A48">
        <w:rPr>
          <w:iCs/>
          <w:sz w:val="24"/>
          <w:szCs w:val="24"/>
        </w:rPr>
        <w:t xml:space="preserve">,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893B00">
        <w:rPr>
          <w:iCs/>
          <w:sz w:val="24"/>
          <w:szCs w:val="24"/>
        </w:rPr>
        <w:fldChar w:fldCharType="begin"/>
      </w:r>
      <w:r w:rsidR="00E71A48">
        <w:rPr>
          <w:iCs/>
          <w:sz w:val="24"/>
          <w:szCs w:val="24"/>
        </w:rPr>
        <w:instrText xml:space="preserve"> REF _Ref311232052 \r \h </w:instrText>
      </w:r>
      <w:r w:rsidR="00893B00">
        <w:rPr>
          <w:iCs/>
          <w:sz w:val="24"/>
          <w:szCs w:val="24"/>
        </w:rPr>
      </w:r>
      <w:r w:rsidR="00893B00">
        <w:rPr>
          <w:iCs/>
          <w:sz w:val="24"/>
          <w:szCs w:val="24"/>
        </w:rPr>
        <w:fldChar w:fldCharType="separate"/>
      </w:r>
      <w:r w:rsidR="001B2D1B">
        <w:rPr>
          <w:iCs/>
          <w:sz w:val="24"/>
          <w:szCs w:val="24"/>
        </w:rPr>
        <w:t>3</w:t>
      </w:r>
      <w:r w:rsidR="00893B00">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proofErr w:type="gramStart"/>
      <w:r w:rsidR="00953802" w:rsidRPr="002A47D1">
        <w:rPr>
          <w:sz w:val="24"/>
          <w:szCs w:val="24"/>
        </w:rPr>
        <w:t>разделе</w:t>
      </w:r>
      <w:proofErr w:type="gramEnd"/>
      <w:r w:rsidR="00953802" w:rsidRPr="002A47D1">
        <w:rPr>
          <w:sz w:val="24"/>
          <w:szCs w:val="24"/>
        </w:rPr>
        <w:t xml:space="preserve"> </w:t>
      </w:r>
      <w:r w:rsidR="00893B00">
        <w:rPr>
          <w:sz w:val="24"/>
          <w:szCs w:val="24"/>
        </w:rPr>
        <w:fldChar w:fldCharType="begin"/>
      </w:r>
      <w:r w:rsidR="008D2928">
        <w:rPr>
          <w:sz w:val="24"/>
          <w:szCs w:val="24"/>
        </w:rPr>
        <w:instrText xml:space="preserve"> REF _Ref440270568 \r \h </w:instrText>
      </w:r>
      <w:r w:rsidR="00893B00">
        <w:rPr>
          <w:sz w:val="24"/>
          <w:szCs w:val="24"/>
        </w:rPr>
      </w:r>
      <w:r w:rsidR="00893B00">
        <w:rPr>
          <w:sz w:val="24"/>
          <w:szCs w:val="24"/>
        </w:rPr>
        <w:fldChar w:fldCharType="separate"/>
      </w:r>
      <w:r w:rsidR="001B2D1B">
        <w:rPr>
          <w:sz w:val="24"/>
          <w:szCs w:val="24"/>
        </w:rPr>
        <w:t>4</w:t>
      </w:r>
      <w:r w:rsidR="00893B00">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7D5654">
        <w:fldChar w:fldCharType="begin"/>
      </w:r>
      <w:r w:rsidR="007D5654">
        <w:instrText xml:space="preserve"> REF _Ref305973574 \r \h  \* MERGEFORMAT </w:instrText>
      </w:r>
      <w:r w:rsidR="007D5654">
        <w:fldChar w:fldCharType="separate"/>
      </w:r>
      <w:r w:rsidR="001B2D1B">
        <w:t>2</w:t>
      </w:r>
      <w:r w:rsidR="007D5654">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893B00">
        <w:rPr>
          <w:iCs/>
          <w:sz w:val="24"/>
          <w:szCs w:val="24"/>
        </w:rPr>
        <w:fldChar w:fldCharType="begin"/>
      </w:r>
      <w:r w:rsidR="008D2928">
        <w:rPr>
          <w:iCs/>
          <w:sz w:val="24"/>
          <w:szCs w:val="24"/>
        </w:rPr>
        <w:instrText xml:space="preserve"> REF _Ref440270602 \r \h </w:instrText>
      </w:r>
      <w:r w:rsidR="00893B00">
        <w:rPr>
          <w:iCs/>
          <w:sz w:val="24"/>
          <w:szCs w:val="24"/>
        </w:rPr>
      </w:r>
      <w:r w:rsidR="00893B00">
        <w:rPr>
          <w:iCs/>
          <w:sz w:val="24"/>
          <w:szCs w:val="24"/>
        </w:rPr>
        <w:fldChar w:fldCharType="separate"/>
      </w:r>
      <w:r w:rsidR="001B2D1B">
        <w:rPr>
          <w:iCs/>
          <w:sz w:val="24"/>
          <w:szCs w:val="24"/>
        </w:rPr>
        <w:t>5</w:t>
      </w:r>
      <w:r w:rsidR="00893B00">
        <w:rPr>
          <w:iCs/>
          <w:sz w:val="24"/>
          <w:szCs w:val="24"/>
        </w:rPr>
        <w:fldChar w:fldCharType="end"/>
      </w:r>
      <w:r w:rsidR="004B5EB3" w:rsidRPr="002A47D1">
        <w:rPr>
          <w:sz w:val="24"/>
          <w:szCs w:val="24"/>
        </w:rPr>
        <w:t>.</w:t>
      </w:r>
    </w:p>
    <w:p w:rsidR="002A47D1" w:rsidRPr="00441EA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п.п. </w:t>
      </w:r>
      <w:r w:rsidR="007D5654">
        <w:fldChar w:fldCharType="begin"/>
      </w:r>
      <w:r w:rsidR="007D5654">
        <w:instrText xml:space="preserve"> REF _Ref440270637 \r \h  \* MERGEFORMAT </w:instrText>
      </w:r>
      <w:r w:rsidR="007D5654">
        <w:fldChar w:fldCharType="separate"/>
      </w:r>
      <w:r w:rsidR="001B2D1B" w:rsidRPr="001B2D1B">
        <w:rPr>
          <w:sz w:val="24"/>
          <w:szCs w:val="24"/>
        </w:rPr>
        <w:t>1.1.5</w:t>
      </w:r>
      <w:r w:rsidR="007D5654">
        <w:fldChar w:fldCharType="end"/>
      </w:r>
      <w:r w:rsidRPr="00392410">
        <w:rPr>
          <w:sz w:val="24"/>
          <w:szCs w:val="24"/>
        </w:rPr>
        <w:t xml:space="preserve">, </w:t>
      </w:r>
      <w:r w:rsidR="007D5654">
        <w:fldChar w:fldCharType="begin"/>
      </w:r>
      <w:r w:rsidR="007D5654">
        <w:instrText xml:space="preserve"> REF _Ref440270663 \r \h  \* MERGEFORMAT </w:instrText>
      </w:r>
      <w:r w:rsidR="007D5654">
        <w:fldChar w:fldCharType="separate"/>
      </w:r>
      <w:r w:rsidR="001B2D1B" w:rsidRPr="001B2D1B">
        <w:rPr>
          <w:sz w:val="24"/>
          <w:szCs w:val="24"/>
        </w:rPr>
        <w:t>1.1.7</w:t>
      </w:r>
      <w:r w:rsidR="007D5654">
        <w:fldChar w:fldCharType="end"/>
      </w:r>
      <w:r w:rsidRPr="00392410">
        <w:rPr>
          <w:sz w:val="24"/>
          <w:szCs w:val="24"/>
        </w:rPr>
        <w:t xml:space="preserve"> настоящей Документации, противоречат соответствующим </w:t>
      </w:r>
      <w:r w:rsidR="00BE644E" w:rsidRPr="00392410">
        <w:rPr>
          <w:sz w:val="24"/>
          <w:szCs w:val="24"/>
        </w:rPr>
        <w:lastRenderedPageBreak/>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154B7" w:rsidRPr="00AC6F87">
        <w:rPr>
          <w:sz w:val="24"/>
          <w:szCs w:val="24"/>
        </w:rPr>
        <w:t>о</w:t>
      </w:r>
      <w:proofErr w:type="gramStart"/>
      <w:r w:rsidR="00A154B7" w:rsidRPr="00AC6F87">
        <w:rPr>
          <w:sz w:val="24"/>
          <w:szCs w:val="24"/>
        </w:rPr>
        <w:t>м(</w:t>
      </w:r>
      <w:proofErr w:type="gramEnd"/>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proofErr w:type="spellStart"/>
      <w:r w:rsidRPr="00AC6F87">
        <w:rPr>
          <w:sz w:val="24"/>
          <w:szCs w:val="24"/>
        </w:rPr>
        <w:t>ях</w:t>
      </w:r>
      <w:proofErr w:type="spellEnd"/>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 xml:space="preserve">к настоящей Документации, Участники при подготовке Заявок </w:t>
      </w:r>
      <w:r w:rsidRPr="00441EA0">
        <w:rPr>
          <w:sz w:val="24"/>
          <w:szCs w:val="24"/>
        </w:rPr>
        <w:t xml:space="preserve">должны руководствоваться условиями, указанными в п.п. </w:t>
      </w:r>
      <w:r w:rsidR="007D5654">
        <w:fldChar w:fldCharType="begin"/>
      </w:r>
      <w:r w:rsidR="007D5654">
        <w:instrText xml:space="preserve"> REF _Ref440270637 \r \h  \* MERGEFORMAT </w:instrText>
      </w:r>
      <w:r w:rsidR="007D5654">
        <w:fldChar w:fldCharType="separate"/>
      </w:r>
      <w:r w:rsidR="001B2D1B" w:rsidRPr="001B2D1B">
        <w:rPr>
          <w:sz w:val="24"/>
          <w:szCs w:val="24"/>
        </w:rPr>
        <w:t>1.1.5</w:t>
      </w:r>
      <w:r w:rsidR="007D5654">
        <w:fldChar w:fldCharType="end"/>
      </w:r>
      <w:r w:rsidR="008D2928" w:rsidRPr="00441EA0">
        <w:rPr>
          <w:sz w:val="24"/>
          <w:szCs w:val="24"/>
        </w:rPr>
        <w:t xml:space="preserve">, </w:t>
      </w:r>
      <w:r w:rsidR="007D5654">
        <w:fldChar w:fldCharType="begin"/>
      </w:r>
      <w:r w:rsidR="007D5654">
        <w:instrText xml:space="preserve"> REF _Ref440270663 \r \h  \* MERGEFORMAT </w:instrText>
      </w:r>
      <w:r w:rsidR="007D5654">
        <w:fldChar w:fldCharType="separate"/>
      </w:r>
      <w:r w:rsidR="001B2D1B" w:rsidRPr="001B2D1B">
        <w:rPr>
          <w:sz w:val="24"/>
          <w:szCs w:val="24"/>
        </w:rPr>
        <w:t>1.1.7</w:t>
      </w:r>
      <w:r w:rsidR="007D5654">
        <w:fldChar w:fldCharType="end"/>
      </w:r>
      <w:r w:rsidRPr="00441EA0">
        <w:rPr>
          <w:sz w:val="24"/>
          <w:szCs w:val="24"/>
        </w:rPr>
        <w:t xml:space="preserve"> настоящей Документации.</w:t>
      </w:r>
    </w:p>
    <w:p w:rsidR="002A47D1" w:rsidRPr="00441EA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441EA0">
        <w:rPr>
          <w:sz w:val="24"/>
          <w:szCs w:val="24"/>
        </w:rPr>
        <w:t xml:space="preserve">Участник должен указать в </w:t>
      </w:r>
      <w:proofErr w:type="gramStart"/>
      <w:r w:rsidRPr="00441EA0">
        <w:rPr>
          <w:sz w:val="24"/>
          <w:szCs w:val="24"/>
        </w:rPr>
        <w:t>составе</w:t>
      </w:r>
      <w:proofErr w:type="gramEnd"/>
      <w:r w:rsidRPr="00441EA0">
        <w:rPr>
          <w:sz w:val="24"/>
          <w:szCs w:val="24"/>
        </w:rPr>
        <w:t xml:space="preserve"> своей Заявки конкретные условия </w:t>
      </w:r>
      <w:r w:rsidR="006E6294" w:rsidRPr="00441EA0">
        <w:rPr>
          <w:sz w:val="24"/>
          <w:szCs w:val="24"/>
        </w:rPr>
        <w:t xml:space="preserve">выполнения работ и </w:t>
      </w:r>
      <w:r w:rsidRPr="00441EA0">
        <w:rPr>
          <w:sz w:val="24"/>
          <w:szCs w:val="24"/>
        </w:rPr>
        <w:t xml:space="preserve">оплаты, не хуже условий указанных в п. </w:t>
      </w:r>
      <w:r w:rsidR="006E6294" w:rsidRPr="00441EA0">
        <w:rPr>
          <w:sz w:val="24"/>
          <w:szCs w:val="24"/>
        </w:rPr>
        <w:t xml:space="preserve">п. </w:t>
      </w:r>
      <w:r w:rsidR="007D5654">
        <w:fldChar w:fldCharType="begin"/>
      </w:r>
      <w:r w:rsidR="007D5654">
        <w:instrText xml:space="preserve"> REF _Ref440270637 \r \h  \* MERGEFORMAT </w:instrText>
      </w:r>
      <w:r w:rsidR="007D5654">
        <w:fldChar w:fldCharType="separate"/>
      </w:r>
      <w:r w:rsidR="001B2D1B" w:rsidRPr="001B2D1B">
        <w:rPr>
          <w:bCs w:val="0"/>
          <w:iCs/>
          <w:sz w:val="24"/>
          <w:szCs w:val="24"/>
        </w:rPr>
        <w:t>1.1.5</w:t>
      </w:r>
      <w:r w:rsidR="007D5654">
        <w:fldChar w:fldCharType="end"/>
      </w:r>
      <w:r w:rsidR="006E6294" w:rsidRPr="00441EA0">
        <w:rPr>
          <w:bCs w:val="0"/>
          <w:iCs/>
          <w:sz w:val="24"/>
          <w:szCs w:val="24"/>
        </w:rPr>
        <w:t xml:space="preserve"> и</w:t>
      </w:r>
      <w:r w:rsidR="006E6294" w:rsidRPr="00441EA0">
        <w:rPr>
          <w:sz w:val="24"/>
          <w:szCs w:val="24"/>
        </w:rPr>
        <w:t xml:space="preserve"> </w:t>
      </w:r>
      <w:r w:rsidR="007D5654">
        <w:fldChar w:fldCharType="begin"/>
      </w:r>
      <w:r w:rsidR="007D5654">
        <w:instrText xml:space="preserve"> REF _Ref440270663 \r \h  \* MERGEFORMAT </w:instrText>
      </w:r>
      <w:r w:rsidR="007D5654">
        <w:fldChar w:fldCharType="separate"/>
      </w:r>
      <w:r w:rsidR="001B2D1B" w:rsidRPr="001B2D1B">
        <w:rPr>
          <w:sz w:val="24"/>
          <w:szCs w:val="24"/>
        </w:rPr>
        <w:t>1.1.7</w:t>
      </w:r>
      <w:r w:rsidR="007D5654">
        <w:fldChar w:fldCharType="end"/>
      </w:r>
      <w:r w:rsidRPr="00441EA0">
        <w:rPr>
          <w:sz w:val="24"/>
          <w:szCs w:val="24"/>
        </w:rPr>
        <w:t>.</w:t>
      </w:r>
      <w:bookmarkEnd w:id="22"/>
      <w:bookmarkEnd w:id="23"/>
      <w:bookmarkEnd w:id="24"/>
      <w:bookmarkEnd w:id="25"/>
    </w:p>
    <w:p w:rsidR="00717F60" w:rsidRPr="00441EA0" w:rsidRDefault="00717F60" w:rsidP="00750D4A">
      <w:pPr>
        <w:keepNext/>
        <w:widowControl w:val="0"/>
        <w:autoSpaceDE w:val="0"/>
        <w:spacing w:before="60" w:line="264" w:lineRule="auto"/>
        <w:ind w:right="-122"/>
        <w:rPr>
          <w:iCs/>
          <w:sz w:val="24"/>
          <w:szCs w:val="24"/>
        </w:rPr>
      </w:pPr>
    </w:p>
    <w:p w:rsidR="00717F60" w:rsidRPr="00441EA0"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71898512"/>
      <w:r w:rsidRPr="00441EA0">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441EA0">
        <w:rPr>
          <w:bCs w:val="0"/>
          <w:sz w:val="24"/>
          <w:szCs w:val="24"/>
        </w:rPr>
        <w:t>Запрос предложений</w:t>
      </w:r>
      <w:r w:rsidRPr="00441EA0">
        <w:rPr>
          <w:sz w:val="24"/>
          <w:szCs w:val="24"/>
        </w:rPr>
        <w:t xml:space="preserve"> </w:t>
      </w:r>
      <w:r w:rsidRPr="00441EA0">
        <w:rPr>
          <w:bCs w:val="0"/>
          <w:sz w:val="24"/>
          <w:szCs w:val="24"/>
        </w:rPr>
        <w:t xml:space="preserve">проводится в соответствии с </w:t>
      </w:r>
      <w:r w:rsidR="0022360B" w:rsidRPr="00441EA0">
        <w:rPr>
          <w:bCs w:val="0"/>
          <w:sz w:val="24"/>
          <w:szCs w:val="24"/>
        </w:rPr>
        <w:t>Единым Стандартом</w:t>
      </w:r>
      <w:r w:rsidR="0022360B" w:rsidRPr="0022360B">
        <w:rPr>
          <w:bCs w:val="0"/>
          <w:sz w:val="24"/>
          <w:szCs w:val="24"/>
        </w:rPr>
        <w:t xml:space="preserve">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Опубликованное в </w:t>
      </w:r>
      <w:proofErr w:type="gramStart"/>
      <w:r w:rsidRPr="00E71A48">
        <w:rPr>
          <w:sz w:val="24"/>
          <w:szCs w:val="24"/>
        </w:rPr>
        <w:t>соответствии</w:t>
      </w:r>
      <w:proofErr w:type="gramEnd"/>
      <w:r w:rsidRPr="00E71A48">
        <w:rPr>
          <w:sz w:val="24"/>
          <w:szCs w:val="24"/>
        </w:rPr>
        <w:t xml:space="preserve"> с п.</w:t>
      </w:r>
      <w:r w:rsidR="00D421AA" w:rsidRPr="00E71A48">
        <w:rPr>
          <w:sz w:val="24"/>
          <w:szCs w:val="24"/>
        </w:rPr>
        <w:t xml:space="preserve"> </w:t>
      </w:r>
      <w:r w:rsidR="007D5654">
        <w:fldChar w:fldCharType="begin"/>
      </w:r>
      <w:r w:rsidR="007D5654">
        <w:instrText xml:space="preserve"> REF _Ref305973033 \r \h  \* MERGEFORMAT </w:instrText>
      </w:r>
      <w:r w:rsidR="007D5654">
        <w:fldChar w:fldCharType="separate"/>
      </w:r>
      <w:r w:rsidR="001B2D1B" w:rsidRPr="001B2D1B">
        <w:rPr>
          <w:sz w:val="24"/>
          <w:szCs w:val="24"/>
        </w:rPr>
        <w:t>3.2</w:t>
      </w:r>
      <w:r w:rsidR="007D5654">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lastRenderedPageBreak/>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71898513"/>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441EA0"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proofErr w:type="gramStart"/>
      <w:r w:rsidRPr="00441EA0">
        <w:rPr>
          <w:color w:val="000000"/>
          <w:sz w:val="24"/>
          <w:szCs w:val="24"/>
        </w:rPr>
        <w:t>Участник</w:t>
      </w:r>
      <w:r w:rsidR="00717F60" w:rsidRPr="00441EA0">
        <w:rPr>
          <w:color w:val="000000"/>
          <w:sz w:val="24"/>
          <w:szCs w:val="24"/>
        </w:rPr>
        <w:t xml:space="preserve">и запроса предложений должны подать </w:t>
      </w:r>
      <w:r w:rsidR="004B5EB3" w:rsidRPr="00441EA0">
        <w:rPr>
          <w:color w:val="000000"/>
          <w:sz w:val="24"/>
          <w:szCs w:val="24"/>
        </w:rPr>
        <w:t>Заявк</w:t>
      </w:r>
      <w:r w:rsidR="00717F60" w:rsidRPr="00441EA0">
        <w:rPr>
          <w:color w:val="000000"/>
          <w:sz w:val="24"/>
          <w:szCs w:val="24"/>
        </w:rPr>
        <w:t xml:space="preserve">и в электронном виде на ЭТП (подраздел </w:t>
      </w:r>
      <w:r w:rsidR="007D5654">
        <w:fldChar w:fldCharType="begin"/>
      </w:r>
      <w:r w:rsidR="007D5654">
        <w:instrText xml:space="preserve"> REF _Ref191386109 \n \h  \* MERGEFORMAT </w:instrText>
      </w:r>
      <w:r w:rsidR="007D5654">
        <w:fldChar w:fldCharType="separate"/>
      </w:r>
      <w:r w:rsidR="001B2D1B" w:rsidRPr="001B2D1B">
        <w:rPr>
          <w:color w:val="000000"/>
          <w:sz w:val="24"/>
          <w:szCs w:val="24"/>
        </w:rPr>
        <w:t>3.3.2</w:t>
      </w:r>
      <w:r w:rsidR="007D5654">
        <w:fldChar w:fldCharType="end"/>
      </w:r>
      <w:r w:rsidR="00721B30" w:rsidRPr="00441EA0">
        <w:rPr>
          <w:color w:val="000000"/>
          <w:sz w:val="24"/>
          <w:szCs w:val="24"/>
        </w:rPr>
        <w:t>)</w:t>
      </w:r>
      <w:r w:rsidR="00F21407" w:rsidRPr="00441EA0">
        <w:rPr>
          <w:bCs w:val="0"/>
          <w:sz w:val="24"/>
          <w:szCs w:val="24"/>
        </w:rPr>
        <w:t xml:space="preserve">, </w:t>
      </w:r>
      <w:r w:rsidR="006E6294" w:rsidRPr="00441EA0">
        <w:rPr>
          <w:sz w:val="24"/>
          <w:szCs w:val="24"/>
        </w:rPr>
        <w:t xml:space="preserve">за исключением Соглашения о неустойке (подраздел </w:t>
      </w:r>
      <w:r w:rsidR="007D5654">
        <w:fldChar w:fldCharType="begin"/>
      </w:r>
      <w:r w:rsidR="007D5654">
        <w:instrText xml:space="preserve"> REF _Ref440272256 \r \h  \* MERGEFORMAT </w:instrText>
      </w:r>
      <w:r w:rsidR="007D5654">
        <w:fldChar w:fldCharType="separate"/>
      </w:r>
      <w:r w:rsidR="001B2D1B" w:rsidRPr="001B2D1B">
        <w:rPr>
          <w:sz w:val="24"/>
          <w:szCs w:val="24"/>
        </w:rPr>
        <w:t>5.14</w:t>
      </w:r>
      <w:r w:rsidR="007D5654">
        <w:fldChar w:fldCharType="end"/>
      </w:r>
      <w:r w:rsidR="006E6294" w:rsidRPr="00441EA0">
        <w:rPr>
          <w:sz w:val="24"/>
          <w:szCs w:val="24"/>
        </w:rPr>
        <w:t xml:space="preserve">) и Расписки сдачи-приемки соглашения о неустойке (подраздел </w:t>
      </w:r>
      <w:r w:rsidR="007D5654">
        <w:fldChar w:fldCharType="begin"/>
      </w:r>
      <w:r w:rsidR="007D5654">
        <w:instrText xml:space="preserve"> REF _Ref468352385 \r \h  \* MERGEFORMAT </w:instrText>
      </w:r>
      <w:r w:rsidR="007D5654">
        <w:fldChar w:fldCharType="separate"/>
      </w:r>
      <w:r w:rsidR="001B2D1B" w:rsidRPr="001B2D1B">
        <w:rPr>
          <w:sz w:val="24"/>
          <w:szCs w:val="24"/>
        </w:rPr>
        <w:t>5.15</w:t>
      </w:r>
      <w:r w:rsidR="007D5654">
        <w:fldChar w:fldCharType="end"/>
      </w:r>
      <w:r w:rsidR="006E6294" w:rsidRPr="00441EA0">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441EA0">
        <w:rPr>
          <w:color w:val="000000"/>
          <w:sz w:val="24"/>
          <w:szCs w:val="24"/>
        </w:rPr>
        <w:t>.</w:t>
      </w:r>
      <w:proofErr w:type="gramEnd"/>
      <w:r w:rsidR="00717F60" w:rsidRPr="00441EA0">
        <w:rPr>
          <w:color w:val="000000"/>
          <w:sz w:val="24"/>
          <w:szCs w:val="24"/>
        </w:rPr>
        <w:t xml:space="preserve"> При нарушении этого требования, </w:t>
      </w:r>
      <w:r w:rsidRPr="00441EA0">
        <w:rPr>
          <w:color w:val="000000"/>
          <w:sz w:val="24"/>
          <w:szCs w:val="24"/>
        </w:rPr>
        <w:t>Участник</w:t>
      </w:r>
      <w:r w:rsidR="00717F60" w:rsidRPr="00441EA0">
        <w:rPr>
          <w:color w:val="000000"/>
          <w:sz w:val="24"/>
          <w:szCs w:val="24"/>
        </w:rPr>
        <w:t xml:space="preserve"> </w:t>
      </w:r>
      <w:r w:rsidR="007C0F1C" w:rsidRPr="00441EA0">
        <w:rPr>
          <w:color w:val="000000"/>
          <w:sz w:val="24"/>
          <w:szCs w:val="24"/>
        </w:rPr>
        <w:t>будет</w:t>
      </w:r>
      <w:r w:rsidR="00717F60" w:rsidRPr="00441EA0">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71898514"/>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7D5654">
        <w:fldChar w:fldCharType="begin"/>
      </w:r>
      <w:r w:rsidR="007D5654">
        <w:instrText xml:space="preserve"> REF _Ref191386164 \r \h  \* MERGEFORMAT </w:instrText>
      </w:r>
      <w:r w:rsidR="007D5654">
        <w:fldChar w:fldCharType="separate"/>
      </w:r>
      <w:r w:rsidR="001B2D1B" w:rsidRPr="001B2D1B">
        <w:rPr>
          <w:sz w:val="24"/>
          <w:szCs w:val="24"/>
        </w:rPr>
        <w:t xml:space="preserve"> 1.4.1 </w:t>
      </w:r>
      <w:r w:rsidR="007D5654">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xml:space="preserve">, предусмотренных Федеральным </w:t>
      </w:r>
      <w:r w:rsidR="0099066F" w:rsidRPr="00E71A48">
        <w:rPr>
          <w:sz w:val="24"/>
          <w:szCs w:val="24"/>
        </w:rPr>
        <w:lastRenderedPageBreak/>
        <w:t>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7D5654">
        <w:fldChar w:fldCharType="begin"/>
      </w:r>
      <w:r w:rsidR="007D5654">
        <w:instrText xml:space="preserve"> REF _Ref306978606 \r \h  \* MERGEFORMAT </w:instrText>
      </w:r>
      <w:r w:rsidR="007D5654">
        <w:fldChar w:fldCharType="separate"/>
      </w:r>
      <w:r w:rsidR="001B2D1B" w:rsidRPr="001B2D1B">
        <w:rPr>
          <w:sz w:val="24"/>
          <w:szCs w:val="24"/>
        </w:rPr>
        <w:t xml:space="preserve"> 1.4.2 </w:t>
      </w:r>
      <w:r w:rsidR="007D5654">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w:t>
      </w:r>
      <w:proofErr w:type="gramStart"/>
      <w:r w:rsidRPr="00E71A48">
        <w:rPr>
          <w:sz w:val="24"/>
          <w:szCs w:val="24"/>
        </w:rPr>
        <w:t>соответствии</w:t>
      </w:r>
      <w:proofErr w:type="gramEnd"/>
      <w:r w:rsidRPr="00E71A48">
        <w:rPr>
          <w:sz w:val="24"/>
          <w:szCs w:val="24"/>
        </w:rPr>
        <w:t xml:space="preserve">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39" w:name="__RefHeading__401_1298132286"/>
      <w:bookmarkStart w:id="40" w:name="_Toc471898515"/>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w:t>
      </w:r>
      <w:proofErr w:type="gramStart"/>
      <w:r w:rsidRPr="00E71A48">
        <w:rPr>
          <w:sz w:val="24"/>
          <w:szCs w:val="24"/>
        </w:rPr>
        <w:t>случае</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7D5654">
        <w:fldChar w:fldCharType="begin"/>
      </w:r>
      <w:r w:rsidR="007D5654">
        <w:instrText xml:space="preserve"> REF _Ref306114966 \r \h  \* MERGEFORMAT </w:instrText>
      </w:r>
      <w:r w:rsidR="007D5654">
        <w:fldChar w:fldCharType="separate"/>
      </w:r>
      <w:r w:rsidR="001B2D1B" w:rsidRPr="001B2D1B">
        <w:rPr>
          <w:sz w:val="24"/>
          <w:szCs w:val="24"/>
        </w:rPr>
        <w:t>3.3.11</w:t>
      </w:r>
      <w:r w:rsidR="007D5654">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 xml:space="preserve">и запроса предложений, оформившие свое участие в </w:t>
      </w:r>
      <w:proofErr w:type="gramStart"/>
      <w:r w:rsidRPr="00E71A48">
        <w:rPr>
          <w:sz w:val="24"/>
          <w:szCs w:val="24"/>
        </w:rPr>
        <w:t>запросе</w:t>
      </w:r>
      <w:proofErr w:type="gramEnd"/>
      <w:r w:rsidRPr="00E71A48">
        <w:rPr>
          <w:sz w:val="24"/>
          <w:szCs w:val="24"/>
        </w:rPr>
        <w:t xml:space="preserve"> предложений через ЭТП, получат соответствующие уведомления в порядке, установленным правилами данной системы.</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1898516"/>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701"/>
      <w:bookmarkStart w:id="62" w:name="_Toc468352725"/>
      <w:bookmarkStart w:id="63" w:name="_Toc468352848"/>
      <w:bookmarkStart w:id="64" w:name="_Toc468355830"/>
      <w:bookmarkStart w:id="65" w:name="_Toc469480706"/>
      <w:bookmarkStart w:id="66" w:name="_Toc471898517"/>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proofErr w:type="gramStart"/>
      <w:r w:rsidR="002D4BC6">
        <w:rPr>
          <w:b w:val="0"/>
        </w:rPr>
        <w:t>подразделе</w:t>
      </w:r>
      <w:proofErr w:type="gramEnd"/>
      <w:r w:rsidR="002D4BC6" w:rsidRPr="002D4BC6">
        <w:rPr>
          <w:b w:val="0"/>
        </w:rPr>
        <w:t xml:space="preserve"> </w:t>
      </w:r>
      <w:r w:rsidR="00893B00">
        <w:rPr>
          <w:b w:val="0"/>
        </w:rPr>
        <w:fldChar w:fldCharType="begin"/>
      </w:r>
      <w:r w:rsidR="002D4BC6">
        <w:rPr>
          <w:b w:val="0"/>
        </w:rPr>
        <w:instrText xml:space="preserve"> REF _Ref440275279 \r \h </w:instrText>
      </w:r>
      <w:r w:rsidR="00893B00">
        <w:rPr>
          <w:b w:val="0"/>
        </w:rPr>
      </w:r>
      <w:r w:rsidR="00893B00">
        <w:rPr>
          <w:b w:val="0"/>
        </w:rPr>
        <w:fldChar w:fldCharType="separate"/>
      </w:r>
      <w:r w:rsidR="001B2D1B">
        <w:rPr>
          <w:b w:val="0"/>
        </w:rPr>
        <w:t>1.1.4</w:t>
      </w:r>
      <w:r w:rsidR="00893B00">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bookmarkEnd w:id="64"/>
      <w:bookmarkEnd w:id="65"/>
      <w:bookmarkEnd w:id="66"/>
      <w:r w:rsidR="002D4BC6">
        <w:rPr>
          <w:b w:val="0"/>
        </w:rPr>
        <w:t xml:space="preserve"> </w:t>
      </w:r>
    </w:p>
    <w:p w:rsidR="002D4BC6" w:rsidRPr="002D4BC6" w:rsidRDefault="002D4BC6" w:rsidP="00750D4A">
      <w:pPr>
        <w:pStyle w:val="3"/>
        <w:ind w:left="0" w:firstLine="709"/>
        <w:jc w:val="both"/>
        <w:rPr>
          <w:b w:val="0"/>
        </w:rPr>
      </w:pPr>
      <w:bookmarkStart w:id="67" w:name="_Toc440361306"/>
      <w:bookmarkStart w:id="68" w:name="_Toc440376061"/>
      <w:bookmarkStart w:id="69" w:name="_Toc440376188"/>
      <w:bookmarkStart w:id="70" w:name="_Toc440382453"/>
      <w:bookmarkStart w:id="71" w:name="_Toc440447123"/>
      <w:bookmarkStart w:id="72" w:name="_Toc440620803"/>
      <w:bookmarkStart w:id="73" w:name="_Toc440631438"/>
      <w:bookmarkStart w:id="74" w:name="_Toc440875678"/>
      <w:bookmarkStart w:id="75" w:name="_Toc441131702"/>
      <w:bookmarkStart w:id="76" w:name="_Toc468352726"/>
      <w:bookmarkStart w:id="77" w:name="_Toc468352849"/>
      <w:bookmarkStart w:id="78" w:name="_Toc468355831"/>
      <w:bookmarkStart w:id="79" w:name="_Toc469480707"/>
      <w:bookmarkStart w:id="80" w:name="_Toc471898518"/>
      <w:r w:rsidRPr="002D4BC6">
        <w:rPr>
          <w:b w:val="0"/>
          <w:szCs w:val="24"/>
        </w:rPr>
        <w:t>В</w:t>
      </w:r>
      <w:r>
        <w:rPr>
          <w:b w:val="0"/>
          <w:szCs w:val="24"/>
        </w:rPr>
        <w:t xml:space="preserve"> </w:t>
      </w:r>
      <w:proofErr w:type="gramStart"/>
      <w:r w:rsidRPr="002D4BC6">
        <w:rPr>
          <w:b w:val="0"/>
          <w:szCs w:val="24"/>
        </w:rPr>
        <w:t>случае</w:t>
      </w:r>
      <w:proofErr w:type="gramEnd"/>
      <w:r w:rsidRPr="002D4BC6">
        <w:rPr>
          <w:b w:val="0"/>
          <w:szCs w:val="24"/>
        </w:rPr>
        <w:t xml:space="preserve"> подачи Заявки на несколько лотов в дополнение к требованиям подраздела </w:t>
      </w:r>
      <w:r w:rsidR="007D5654">
        <w:fldChar w:fldCharType="begin"/>
      </w:r>
      <w:r w:rsidR="007D5654">
        <w:instrText xml:space="preserve"> REF _Ref305973147 \r \h  \* MERGEFORMAT </w:instrText>
      </w:r>
      <w:r w:rsidR="007D5654">
        <w:fldChar w:fldCharType="separate"/>
      </w:r>
      <w:r w:rsidR="001B2D1B" w:rsidRPr="001B2D1B">
        <w:rPr>
          <w:b w:val="0"/>
          <w:szCs w:val="24"/>
        </w:rPr>
        <w:t>3.3</w:t>
      </w:r>
      <w:r w:rsidR="007D5654">
        <w:fldChar w:fldCharType="end"/>
      </w:r>
      <w:r w:rsidRPr="002D4BC6">
        <w:rPr>
          <w:b w:val="0"/>
          <w:szCs w:val="24"/>
        </w:rPr>
        <w:t xml:space="preserve"> должны быть соблюдены следующие требования:</w:t>
      </w:r>
      <w:bookmarkEnd w:id="67"/>
      <w:bookmarkEnd w:id="68"/>
      <w:bookmarkEnd w:id="69"/>
      <w:bookmarkEnd w:id="70"/>
      <w:bookmarkEnd w:id="71"/>
      <w:bookmarkEnd w:id="72"/>
      <w:bookmarkEnd w:id="73"/>
      <w:bookmarkEnd w:id="74"/>
      <w:bookmarkEnd w:id="75"/>
      <w:bookmarkEnd w:id="76"/>
      <w:bookmarkEnd w:id="77"/>
      <w:bookmarkEnd w:id="78"/>
      <w:bookmarkEnd w:id="79"/>
      <w:bookmarkEnd w:id="80"/>
    </w:p>
    <w:p w:rsidR="002D4BC6" w:rsidRPr="002D4BC6" w:rsidRDefault="002D4BC6" w:rsidP="00750D4A">
      <w:pPr>
        <w:pStyle w:val="3"/>
        <w:numPr>
          <w:ilvl w:val="3"/>
          <w:numId w:val="1"/>
        </w:numPr>
        <w:ind w:left="709" w:firstLine="0"/>
        <w:jc w:val="both"/>
        <w:rPr>
          <w:b w:val="0"/>
          <w:szCs w:val="24"/>
        </w:rPr>
      </w:pPr>
      <w:bookmarkStart w:id="81" w:name="_Toc440361307"/>
      <w:bookmarkStart w:id="82" w:name="_Toc440376062"/>
      <w:bookmarkStart w:id="83" w:name="_Toc440376189"/>
      <w:bookmarkStart w:id="84" w:name="_Toc440382454"/>
      <w:bookmarkStart w:id="85" w:name="_Toc440447124"/>
      <w:bookmarkStart w:id="86" w:name="_Toc440620804"/>
      <w:bookmarkStart w:id="87" w:name="_Toc440631439"/>
      <w:bookmarkStart w:id="88" w:name="_Toc440875679"/>
      <w:bookmarkStart w:id="89" w:name="_Toc441131703"/>
      <w:bookmarkStart w:id="90" w:name="_Toc468352727"/>
      <w:bookmarkStart w:id="91" w:name="_Toc468352850"/>
      <w:bookmarkStart w:id="92" w:name="_Toc468355832"/>
      <w:bookmarkStart w:id="93" w:name="_Toc469480708"/>
      <w:bookmarkStart w:id="94" w:name="_Toc471898519"/>
      <w:r w:rsidRPr="002D4BC6">
        <w:rPr>
          <w:b w:val="0"/>
          <w:szCs w:val="24"/>
        </w:rPr>
        <w:t xml:space="preserve">Письмо о подаче оферты (подраздел </w:t>
      </w:r>
      <w:r w:rsidR="007D5654">
        <w:fldChar w:fldCharType="begin"/>
      </w:r>
      <w:r w:rsidR="007D5654">
        <w:instrText xml:space="preserve"> REF _Ref55336310 \r \h  \* MERGEFORMAT </w:instrText>
      </w:r>
      <w:r w:rsidR="007D5654">
        <w:fldChar w:fldCharType="separate"/>
      </w:r>
      <w:r w:rsidR="001B2D1B" w:rsidRPr="001B2D1B">
        <w:rPr>
          <w:b w:val="0"/>
          <w:szCs w:val="24"/>
        </w:rPr>
        <w:t>5.1</w:t>
      </w:r>
      <w:r w:rsidR="007D5654">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81"/>
      <w:bookmarkEnd w:id="82"/>
      <w:bookmarkEnd w:id="83"/>
      <w:bookmarkEnd w:id="84"/>
      <w:bookmarkEnd w:id="85"/>
      <w:bookmarkEnd w:id="86"/>
      <w:bookmarkEnd w:id="87"/>
      <w:bookmarkEnd w:id="88"/>
      <w:bookmarkEnd w:id="89"/>
      <w:bookmarkEnd w:id="90"/>
      <w:bookmarkEnd w:id="91"/>
      <w:bookmarkEnd w:id="92"/>
      <w:bookmarkEnd w:id="93"/>
      <w:bookmarkEnd w:id="94"/>
    </w:p>
    <w:p w:rsidR="002D4BC6" w:rsidRPr="002D4BC6" w:rsidRDefault="002D4BC6" w:rsidP="00750D4A">
      <w:pPr>
        <w:pStyle w:val="3"/>
        <w:numPr>
          <w:ilvl w:val="3"/>
          <w:numId w:val="1"/>
        </w:numPr>
        <w:ind w:left="709" w:firstLine="0"/>
        <w:jc w:val="both"/>
        <w:rPr>
          <w:b w:val="0"/>
          <w:szCs w:val="24"/>
        </w:rPr>
      </w:pPr>
      <w:bookmarkStart w:id="95" w:name="_Toc440361308"/>
      <w:bookmarkStart w:id="96" w:name="_Toc440376063"/>
      <w:bookmarkStart w:id="97" w:name="_Toc440376190"/>
      <w:bookmarkStart w:id="98" w:name="_Toc440382455"/>
      <w:bookmarkStart w:id="99" w:name="_Toc440447125"/>
      <w:bookmarkStart w:id="100" w:name="_Toc440620805"/>
      <w:bookmarkStart w:id="101" w:name="_Toc440631440"/>
      <w:bookmarkStart w:id="102" w:name="_Toc440875680"/>
      <w:bookmarkStart w:id="103" w:name="_Toc441131704"/>
      <w:bookmarkStart w:id="104" w:name="_Toc468352728"/>
      <w:bookmarkStart w:id="105" w:name="_Toc468352851"/>
      <w:bookmarkStart w:id="106" w:name="_Toc468355833"/>
      <w:bookmarkStart w:id="107" w:name="_Toc469480709"/>
      <w:bookmarkStart w:id="108" w:name="_Toc471898520"/>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r w:rsidR="007D5654">
        <w:fldChar w:fldCharType="begin"/>
      </w:r>
      <w:r w:rsidR="007D5654">
        <w:instrText xml:space="preserve"> REF _Ref440284918 \r \h  \* MERGEFORMAT </w:instrText>
      </w:r>
      <w:r w:rsidR="007D5654">
        <w:fldChar w:fldCharType="separate"/>
      </w:r>
      <w:r w:rsidR="001B2D1B" w:rsidRPr="001B2D1B">
        <w:rPr>
          <w:b w:val="0"/>
          <w:szCs w:val="24"/>
        </w:rPr>
        <w:t>5.2</w:t>
      </w:r>
      <w:r w:rsidR="007D5654">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7D5654">
        <w:fldChar w:fldCharType="begin"/>
      </w:r>
      <w:r w:rsidR="007D5654">
        <w:instrText xml:space="preserve"> REF _Ref440537086 \r \h  \* MERGEFORMAT </w:instrText>
      </w:r>
      <w:r w:rsidR="007D5654">
        <w:fldChar w:fldCharType="separate"/>
      </w:r>
      <w:r w:rsidR="001B2D1B" w:rsidRPr="001B2D1B">
        <w:rPr>
          <w:b w:val="0"/>
          <w:bCs w:val="0"/>
          <w:szCs w:val="24"/>
        </w:rPr>
        <w:t>5.3</w:t>
      </w:r>
      <w:r w:rsidR="007D5654">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7D5654">
        <w:fldChar w:fldCharType="begin"/>
      </w:r>
      <w:r w:rsidR="007D5654">
        <w:instrText xml:space="preserve"> REF _Ref440284947 \r \h  \* MERGEFORMAT </w:instrText>
      </w:r>
      <w:r w:rsidR="007D5654">
        <w:fldChar w:fldCharType="separate"/>
      </w:r>
      <w:r w:rsidR="001B2D1B" w:rsidRPr="001B2D1B">
        <w:rPr>
          <w:b w:val="0"/>
          <w:szCs w:val="24"/>
        </w:rPr>
        <w:t>5.4</w:t>
      </w:r>
      <w:r w:rsidR="007D5654">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893B00">
        <w:rPr>
          <w:b w:val="0"/>
          <w:szCs w:val="24"/>
        </w:rPr>
        <w:fldChar w:fldCharType="begin"/>
      </w:r>
      <w:r w:rsidR="00B8118F">
        <w:rPr>
          <w:b w:val="0"/>
          <w:szCs w:val="24"/>
        </w:rPr>
        <w:instrText xml:space="preserve"> REF _Ref440361439 \r \h </w:instrText>
      </w:r>
      <w:r w:rsidR="00893B00">
        <w:rPr>
          <w:b w:val="0"/>
          <w:szCs w:val="24"/>
        </w:rPr>
      </w:r>
      <w:r w:rsidR="00893B00">
        <w:rPr>
          <w:b w:val="0"/>
          <w:szCs w:val="24"/>
        </w:rPr>
        <w:fldChar w:fldCharType="separate"/>
      </w:r>
      <w:r w:rsidR="001B2D1B">
        <w:rPr>
          <w:b w:val="0"/>
          <w:szCs w:val="24"/>
        </w:rPr>
        <w:t>5.5</w:t>
      </w:r>
      <w:r w:rsidR="00893B00">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893B00">
        <w:rPr>
          <w:b w:val="0"/>
          <w:szCs w:val="24"/>
        </w:rPr>
        <w:fldChar w:fldCharType="begin"/>
      </w:r>
      <w:r w:rsidR="00B8118F">
        <w:rPr>
          <w:b w:val="0"/>
          <w:szCs w:val="24"/>
        </w:rPr>
        <w:instrText xml:space="preserve"> REF _Ref440361531 \r \h </w:instrText>
      </w:r>
      <w:r w:rsidR="00893B00">
        <w:rPr>
          <w:b w:val="0"/>
          <w:szCs w:val="24"/>
        </w:rPr>
      </w:r>
      <w:r w:rsidR="00893B00">
        <w:rPr>
          <w:b w:val="0"/>
          <w:szCs w:val="24"/>
        </w:rPr>
        <w:fldChar w:fldCharType="separate"/>
      </w:r>
      <w:r w:rsidR="001B2D1B">
        <w:rPr>
          <w:b w:val="0"/>
          <w:szCs w:val="24"/>
        </w:rPr>
        <w:t>5.6</w:t>
      </w:r>
      <w:r w:rsidR="00893B00">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95"/>
      <w:bookmarkEnd w:id="96"/>
      <w:bookmarkEnd w:id="97"/>
      <w:bookmarkEnd w:id="98"/>
      <w:bookmarkEnd w:id="99"/>
      <w:bookmarkEnd w:id="100"/>
      <w:bookmarkEnd w:id="101"/>
      <w:bookmarkEnd w:id="102"/>
      <w:bookmarkEnd w:id="103"/>
      <w:bookmarkEnd w:id="104"/>
      <w:bookmarkEnd w:id="105"/>
      <w:bookmarkEnd w:id="106"/>
      <w:bookmarkEnd w:id="107"/>
      <w:bookmarkEnd w:id="108"/>
      <w:r w:rsidR="00AE556B">
        <w:rPr>
          <w:b w:val="0"/>
          <w:szCs w:val="24"/>
        </w:rPr>
        <w:t xml:space="preserve"> </w:t>
      </w:r>
    </w:p>
    <w:p w:rsidR="002D4BC6" w:rsidRPr="002D4BC6" w:rsidRDefault="002D4BC6" w:rsidP="00750D4A">
      <w:pPr>
        <w:pStyle w:val="3"/>
        <w:ind w:left="0" w:firstLine="709"/>
        <w:jc w:val="both"/>
        <w:rPr>
          <w:b w:val="0"/>
          <w:szCs w:val="24"/>
        </w:rPr>
      </w:pPr>
      <w:bookmarkStart w:id="109" w:name="_Toc440361309"/>
      <w:bookmarkStart w:id="110" w:name="_Toc440376064"/>
      <w:bookmarkStart w:id="111" w:name="_Toc440376191"/>
      <w:bookmarkStart w:id="112" w:name="_Toc440382456"/>
      <w:bookmarkStart w:id="113" w:name="_Toc440447126"/>
      <w:bookmarkStart w:id="114" w:name="_Toc440620806"/>
      <w:bookmarkStart w:id="115" w:name="_Toc440631441"/>
      <w:bookmarkStart w:id="116" w:name="_Toc440875681"/>
      <w:bookmarkStart w:id="117" w:name="_Toc441131705"/>
      <w:bookmarkStart w:id="118" w:name="_Toc468352729"/>
      <w:bookmarkStart w:id="119" w:name="_Toc468352852"/>
      <w:bookmarkStart w:id="120" w:name="_Toc468355834"/>
      <w:bookmarkStart w:id="121" w:name="_Toc469480710"/>
      <w:bookmarkStart w:id="122" w:name="_Toc471898521"/>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w:t>
      </w:r>
      <w:proofErr w:type="gramStart"/>
      <w:r w:rsidRPr="002D4BC6">
        <w:rPr>
          <w:b w:val="0"/>
          <w:szCs w:val="24"/>
        </w:rPr>
        <w:t>соответствии</w:t>
      </w:r>
      <w:proofErr w:type="gramEnd"/>
      <w:r w:rsidRPr="002D4BC6">
        <w:rPr>
          <w:b w:val="0"/>
          <w:szCs w:val="24"/>
        </w:rPr>
        <w:t xml:space="preserve"> с подразделом </w:t>
      </w:r>
      <w:r w:rsidR="00893B00">
        <w:rPr>
          <w:b w:val="0"/>
          <w:szCs w:val="24"/>
        </w:rPr>
        <w:fldChar w:fldCharType="begin"/>
      </w:r>
      <w:r>
        <w:rPr>
          <w:b w:val="0"/>
          <w:szCs w:val="24"/>
        </w:rPr>
        <w:instrText xml:space="preserve"> REF _Ref440285128 \r \h </w:instrText>
      </w:r>
      <w:r w:rsidR="00893B00">
        <w:rPr>
          <w:b w:val="0"/>
          <w:szCs w:val="24"/>
        </w:rPr>
      </w:r>
      <w:r w:rsidR="00893B00">
        <w:rPr>
          <w:b w:val="0"/>
          <w:szCs w:val="24"/>
        </w:rPr>
        <w:fldChar w:fldCharType="separate"/>
      </w:r>
      <w:r w:rsidR="001B2D1B">
        <w:rPr>
          <w:b w:val="0"/>
          <w:szCs w:val="24"/>
        </w:rPr>
        <w:t>3.3.14</w:t>
      </w:r>
      <w:r w:rsidR="00893B00">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p>
    <w:p w:rsidR="002D4BC6" w:rsidRPr="002D4BC6" w:rsidRDefault="002D4BC6" w:rsidP="00750D4A">
      <w:pPr>
        <w:pStyle w:val="3"/>
        <w:ind w:left="0" w:firstLine="709"/>
        <w:jc w:val="both"/>
        <w:rPr>
          <w:b w:val="0"/>
          <w:szCs w:val="24"/>
        </w:rPr>
      </w:pPr>
      <w:bookmarkStart w:id="123" w:name="_Toc440361310"/>
      <w:bookmarkStart w:id="124" w:name="_Toc440376065"/>
      <w:bookmarkStart w:id="125" w:name="_Toc440376192"/>
      <w:bookmarkStart w:id="126" w:name="_Toc440382457"/>
      <w:bookmarkStart w:id="127" w:name="_Toc440447127"/>
      <w:bookmarkStart w:id="128" w:name="_Toc440620807"/>
      <w:bookmarkStart w:id="129" w:name="_Toc440631442"/>
      <w:bookmarkStart w:id="130" w:name="_Toc440875682"/>
      <w:bookmarkStart w:id="131" w:name="_Toc441131706"/>
      <w:bookmarkStart w:id="132" w:name="_Toc468352730"/>
      <w:bookmarkStart w:id="133" w:name="_Toc468352853"/>
      <w:bookmarkStart w:id="134" w:name="_Toc468355835"/>
      <w:bookmarkStart w:id="135" w:name="_Toc469480711"/>
      <w:bookmarkStart w:id="136" w:name="_Toc471898522"/>
      <w:r w:rsidRPr="002D4BC6">
        <w:rPr>
          <w:b w:val="0"/>
          <w:szCs w:val="24"/>
        </w:rPr>
        <w:lastRenderedPageBreak/>
        <w:t>Оценка заявок (подраздел</w:t>
      </w:r>
      <w:r w:rsidR="00A659FB">
        <w:rPr>
          <w:b w:val="0"/>
          <w:szCs w:val="24"/>
        </w:rPr>
        <w:t xml:space="preserve"> </w:t>
      </w:r>
      <w:r w:rsidR="00893B00">
        <w:rPr>
          <w:b w:val="0"/>
          <w:szCs w:val="24"/>
        </w:rPr>
        <w:fldChar w:fldCharType="begin"/>
      </w:r>
      <w:r w:rsidR="00A659FB">
        <w:rPr>
          <w:b w:val="0"/>
          <w:szCs w:val="24"/>
        </w:rPr>
        <w:instrText xml:space="preserve"> REF _Ref468202194 \r \h </w:instrText>
      </w:r>
      <w:r w:rsidR="00893B00">
        <w:rPr>
          <w:b w:val="0"/>
          <w:szCs w:val="24"/>
        </w:rPr>
      </w:r>
      <w:r w:rsidR="00893B00">
        <w:rPr>
          <w:b w:val="0"/>
          <w:szCs w:val="24"/>
        </w:rPr>
        <w:fldChar w:fldCharType="separate"/>
      </w:r>
      <w:r w:rsidR="001B2D1B">
        <w:rPr>
          <w:b w:val="0"/>
          <w:szCs w:val="24"/>
        </w:rPr>
        <w:t>3.6</w:t>
      </w:r>
      <w:r w:rsidR="00893B00">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w:t>
      </w:r>
      <w:r w:rsidR="00AD7AB8">
        <w:rPr>
          <w:b w:val="0"/>
          <w:szCs w:val="24"/>
        </w:rPr>
        <w:t xml:space="preserve"> </w:t>
      </w:r>
      <w:r w:rsidR="00893B00">
        <w:rPr>
          <w:b w:val="0"/>
          <w:szCs w:val="24"/>
        </w:rPr>
        <w:fldChar w:fldCharType="begin"/>
      </w:r>
      <w:r w:rsidR="00AD7AB8">
        <w:rPr>
          <w:b w:val="0"/>
          <w:szCs w:val="24"/>
        </w:rPr>
        <w:instrText xml:space="preserve"> REF _Ref471898107 \r \h </w:instrText>
      </w:r>
      <w:r w:rsidR="00893B00">
        <w:rPr>
          <w:b w:val="0"/>
          <w:szCs w:val="24"/>
        </w:rPr>
      </w:r>
      <w:r w:rsidR="00893B00">
        <w:rPr>
          <w:b w:val="0"/>
          <w:szCs w:val="24"/>
        </w:rPr>
        <w:fldChar w:fldCharType="separate"/>
      </w:r>
      <w:r w:rsidR="001B2D1B">
        <w:rPr>
          <w:b w:val="0"/>
          <w:szCs w:val="24"/>
        </w:rPr>
        <w:t>3.9</w:t>
      </w:r>
      <w:r w:rsidR="00893B00">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p>
    <w:p w:rsidR="00E420A2" w:rsidRPr="002D4BC6" w:rsidRDefault="00E420A2" w:rsidP="00750D4A">
      <w:pPr>
        <w:pStyle w:val="3"/>
        <w:ind w:left="0" w:firstLine="709"/>
        <w:jc w:val="both"/>
        <w:rPr>
          <w:b w:val="0"/>
          <w:szCs w:val="24"/>
        </w:rPr>
        <w:sectPr w:rsidR="00E420A2" w:rsidRPr="002D4BC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37" w:name="_Проект_договора"/>
      <w:bookmarkStart w:id="138" w:name="_Ref305973574"/>
      <w:bookmarkStart w:id="139" w:name="_Ref440272931"/>
      <w:bookmarkStart w:id="140" w:name="_Ref440274025"/>
      <w:bookmarkStart w:id="141" w:name="_Ref440292752"/>
      <w:bookmarkStart w:id="142" w:name="_Toc471898523"/>
      <w:bookmarkEnd w:id="52"/>
      <w:bookmarkEnd w:id="137"/>
      <w:r w:rsidRPr="006238AF">
        <w:rPr>
          <w:szCs w:val="24"/>
        </w:rPr>
        <w:lastRenderedPageBreak/>
        <w:t xml:space="preserve">Проект </w:t>
      </w:r>
      <w:r w:rsidR="00123C70" w:rsidRPr="006238AF">
        <w:rPr>
          <w:szCs w:val="24"/>
        </w:rPr>
        <w:t>Договор</w:t>
      </w:r>
      <w:r w:rsidRPr="006238AF">
        <w:rPr>
          <w:szCs w:val="24"/>
        </w:rPr>
        <w:t>а</w:t>
      </w:r>
      <w:bookmarkEnd w:id="138"/>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39"/>
      <w:bookmarkEnd w:id="140"/>
      <w:bookmarkEnd w:id="141"/>
      <w:bookmarkEnd w:id="142"/>
    </w:p>
    <w:p w:rsidR="00953802" w:rsidRPr="006238AF" w:rsidRDefault="00216641" w:rsidP="00953802">
      <w:pPr>
        <w:pStyle w:val="2"/>
        <w:tabs>
          <w:tab w:val="clear" w:pos="1700"/>
          <w:tab w:val="left" w:pos="567"/>
        </w:tabs>
        <w:spacing w:line="264" w:lineRule="auto"/>
      </w:pPr>
      <w:bookmarkStart w:id="143" w:name="_Toc471898524"/>
      <w:r w:rsidRPr="006238AF">
        <w:t>Проект договора</w:t>
      </w:r>
      <w:bookmarkEnd w:id="143"/>
    </w:p>
    <w:p w:rsidR="00953802" w:rsidRPr="003803A7" w:rsidRDefault="00953802" w:rsidP="00953802">
      <w:pPr>
        <w:pStyle w:val="3"/>
        <w:ind w:left="0" w:firstLine="709"/>
        <w:jc w:val="both"/>
        <w:rPr>
          <w:b w:val="0"/>
        </w:rPr>
      </w:pPr>
      <w:bookmarkStart w:id="144" w:name="_Toc439238031"/>
      <w:bookmarkStart w:id="145" w:name="_Toc439238153"/>
      <w:bookmarkStart w:id="146" w:name="_Toc439252705"/>
      <w:bookmarkStart w:id="147" w:name="_Toc439323563"/>
      <w:bookmarkStart w:id="148" w:name="_Toc439323679"/>
      <w:bookmarkStart w:id="149" w:name="_Toc440361313"/>
      <w:bookmarkStart w:id="150" w:name="_Toc440376068"/>
      <w:bookmarkStart w:id="151" w:name="_Toc440376195"/>
      <w:bookmarkStart w:id="152" w:name="_Toc440382460"/>
      <w:bookmarkStart w:id="153" w:name="_Toc440447130"/>
      <w:bookmarkStart w:id="154" w:name="_Toc440620810"/>
      <w:bookmarkStart w:id="155" w:name="_Toc440631445"/>
      <w:bookmarkStart w:id="156" w:name="_Toc440875685"/>
      <w:bookmarkStart w:id="157" w:name="_Toc441131709"/>
      <w:bookmarkStart w:id="158" w:name="_Toc468352733"/>
      <w:bookmarkStart w:id="159" w:name="_Toc468352856"/>
      <w:bookmarkStart w:id="160" w:name="_Toc468355838"/>
      <w:bookmarkStart w:id="161" w:name="_Toc469480714"/>
      <w:bookmarkStart w:id="162" w:name="_Toc471898525"/>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p>
    <w:p w:rsidR="00953802" w:rsidRPr="006238AF" w:rsidRDefault="0094713A" w:rsidP="0094713A">
      <w:pPr>
        <w:pStyle w:val="3"/>
        <w:ind w:left="0" w:firstLine="709"/>
        <w:jc w:val="both"/>
        <w:rPr>
          <w:b w:val="0"/>
        </w:rPr>
      </w:pPr>
      <w:bookmarkStart w:id="163" w:name="_Toc439238032"/>
      <w:bookmarkStart w:id="164" w:name="_Toc439238154"/>
      <w:bookmarkStart w:id="165" w:name="_Toc439252706"/>
      <w:bookmarkStart w:id="166" w:name="_Toc439323564"/>
      <w:bookmarkStart w:id="167" w:name="_Toc439323680"/>
      <w:bookmarkStart w:id="168" w:name="_Toc440361314"/>
      <w:bookmarkStart w:id="169" w:name="_Toc440376069"/>
      <w:bookmarkStart w:id="170" w:name="_Toc440376196"/>
      <w:bookmarkStart w:id="171" w:name="_Toc440382461"/>
      <w:bookmarkStart w:id="172" w:name="_Toc440447131"/>
      <w:bookmarkStart w:id="173" w:name="_Toc440620811"/>
      <w:bookmarkStart w:id="174" w:name="_Toc440631446"/>
      <w:bookmarkStart w:id="175" w:name="_Toc440875686"/>
      <w:bookmarkStart w:id="176" w:name="_Toc441131710"/>
      <w:bookmarkStart w:id="177" w:name="_Toc468352734"/>
      <w:bookmarkStart w:id="178" w:name="_Toc468352857"/>
      <w:bookmarkStart w:id="179" w:name="_Toc468355839"/>
      <w:bookmarkStart w:id="180" w:name="_Toc469480715"/>
      <w:bookmarkStart w:id="181" w:name="_Toc471898526"/>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w:t>
      </w:r>
      <w:proofErr w:type="gramStart"/>
      <w:r w:rsidRPr="006238AF">
        <w:rPr>
          <w:b w:val="0"/>
        </w:rPr>
        <w:t>соответствии</w:t>
      </w:r>
      <w:proofErr w:type="gramEnd"/>
      <w:r w:rsidRPr="006238AF">
        <w:rPr>
          <w:b w:val="0"/>
        </w:rPr>
        <w:t xml:space="preserve"> с инструкциями, приведенными в настоящей Документации (</w:t>
      </w:r>
      <w:r w:rsidR="008D2928">
        <w:rPr>
          <w:b w:val="0"/>
        </w:rPr>
        <w:t>раздел</w:t>
      </w:r>
      <w:r w:rsidR="00A659FB">
        <w:rPr>
          <w:b w:val="0"/>
        </w:rPr>
        <w:t xml:space="preserve"> </w:t>
      </w:r>
      <w:r w:rsidR="00893B00">
        <w:rPr>
          <w:b w:val="0"/>
        </w:rPr>
        <w:fldChar w:fldCharType="begin"/>
      </w:r>
      <w:r w:rsidR="00A659FB">
        <w:rPr>
          <w:b w:val="0"/>
        </w:rPr>
        <w:instrText xml:space="preserve"> REF _Ref440361531 \r \h </w:instrText>
      </w:r>
      <w:r w:rsidR="00893B00">
        <w:rPr>
          <w:b w:val="0"/>
        </w:rPr>
      </w:r>
      <w:r w:rsidR="00893B00">
        <w:rPr>
          <w:b w:val="0"/>
        </w:rPr>
        <w:fldChar w:fldCharType="separate"/>
      </w:r>
      <w:r w:rsidR="001B2D1B">
        <w:rPr>
          <w:b w:val="0"/>
        </w:rPr>
        <w:t>5.6</w:t>
      </w:r>
      <w:r w:rsidR="00893B00">
        <w:rPr>
          <w:b w:val="0"/>
        </w:rPr>
        <w:fldChar w:fldCharType="end"/>
      </w:r>
      <w:r w:rsidRPr="006238AF">
        <w:rPr>
          <w:b w:val="0"/>
        </w:rPr>
        <w:t>) и приложить его к своей Заявке.</w:t>
      </w:r>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p>
    <w:p w:rsidR="0094713A" w:rsidRPr="003303E9" w:rsidRDefault="0094713A" w:rsidP="0094713A">
      <w:pPr>
        <w:pStyle w:val="3"/>
        <w:ind w:left="0" w:firstLine="709"/>
        <w:jc w:val="both"/>
        <w:rPr>
          <w:b w:val="0"/>
        </w:rPr>
      </w:pPr>
      <w:bookmarkStart w:id="182" w:name="_Toc439238033"/>
      <w:bookmarkStart w:id="183" w:name="_Toc439238155"/>
      <w:bookmarkStart w:id="184" w:name="_Toc439252707"/>
      <w:bookmarkStart w:id="185" w:name="_Toc439323565"/>
      <w:bookmarkStart w:id="186" w:name="_Toc439323681"/>
      <w:bookmarkStart w:id="187" w:name="_Toc440361315"/>
      <w:bookmarkStart w:id="188" w:name="_Toc440376070"/>
      <w:bookmarkStart w:id="189" w:name="_Toc440376197"/>
      <w:bookmarkStart w:id="190" w:name="_Toc440382462"/>
      <w:bookmarkStart w:id="191" w:name="_Toc440447132"/>
      <w:bookmarkStart w:id="192" w:name="_Toc440620812"/>
      <w:bookmarkStart w:id="193" w:name="_Toc440631447"/>
      <w:bookmarkStart w:id="194" w:name="_Toc440875687"/>
      <w:bookmarkStart w:id="195" w:name="_Toc441131711"/>
      <w:bookmarkStart w:id="196" w:name="_Toc468352735"/>
      <w:bookmarkStart w:id="197" w:name="_Toc468352858"/>
      <w:bookmarkStart w:id="198" w:name="_Toc468355840"/>
      <w:bookmarkStart w:id="199" w:name="_Toc469480716"/>
      <w:bookmarkStart w:id="200" w:name="_Toc471898527"/>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p>
    <w:p w:rsidR="00953802" w:rsidRPr="003303E9" w:rsidRDefault="00953802" w:rsidP="00953802">
      <w:pPr>
        <w:pStyle w:val="2"/>
        <w:tabs>
          <w:tab w:val="clear" w:pos="1700"/>
          <w:tab w:val="left" w:pos="567"/>
        </w:tabs>
        <w:spacing w:line="264" w:lineRule="auto"/>
      </w:pPr>
      <w:bookmarkStart w:id="201" w:name="_Toc471898528"/>
      <w:r w:rsidRPr="003303E9">
        <w:rPr>
          <w:bCs w:val="0"/>
        </w:rPr>
        <w:t>Антикоррупционная оговорка, включаемая в проект договора</w:t>
      </w:r>
      <w:bookmarkEnd w:id="201"/>
    </w:p>
    <w:p w:rsidR="00953802" w:rsidRPr="003303E9" w:rsidRDefault="0094713A" w:rsidP="0094713A">
      <w:pPr>
        <w:pStyle w:val="3"/>
        <w:ind w:left="0" w:firstLine="709"/>
        <w:jc w:val="both"/>
        <w:rPr>
          <w:b w:val="0"/>
        </w:rPr>
      </w:pPr>
      <w:bookmarkStart w:id="202" w:name="_Toc439238157"/>
      <w:bookmarkStart w:id="203" w:name="_Toc439252709"/>
      <w:bookmarkStart w:id="204" w:name="_Toc439323567"/>
      <w:bookmarkStart w:id="205" w:name="_Toc439323683"/>
      <w:bookmarkStart w:id="206" w:name="_Toc440361317"/>
      <w:bookmarkStart w:id="207" w:name="_Toc440376072"/>
      <w:bookmarkStart w:id="208" w:name="_Toc440376199"/>
      <w:bookmarkStart w:id="209" w:name="_Toc440382464"/>
      <w:bookmarkStart w:id="210" w:name="_Toc440447134"/>
      <w:bookmarkStart w:id="211" w:name="_Toc440620814"/>
      <w:bookmarkStart w:id="212" w:name="_Toc440631449"/>
      <w:bookmarkStart w:id="213" w:name="_Toc440875689"/>
      <w:bookmarkStart w:id="214" w:name="_Toc441131713"/>
      <w:bookmarkStart w:id="215" w:name="_Toc468352737"/>
      <w:bookmarkStart w:id="216" w:name="_Toc468352860"/>
      <w:bookmarkStart w:id="217" w:name="_Toc468355842"/>
      <w:bookmarkStart w:id="218" w:name="_Toc469480718"/>
      <w:bookmarkStart w:id="219" w:name="_Toc471898529"/>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893B00">
        <w:rPr>
          <w:b w:val="0"/>
        </w:rPr>
        <w:fldChar w:fldCharType="begin"/>
      </w:r>
      <w:r w:rsidR="008D2928">
        <w:rPr>
          <w:b w:val="0"/>
        </w:rPr>
        <w:instrText xml:space="preserve"> REF _Ref440270867 \r \h </w:instrText>
      </w:r>
      <w:r w:rsidR="00893B00">
        <w:rPr>
          <w:b w:val="0"/>
        </w:rPr>
      </w:r>
      <w:r w:rsidR="00893B00">
        <w:rPr>
          <w:b w:val="0"/>
        </w:rPr>
        <w:fldChar w:fldCharType="separate"/>
      </w:r>
      <w:r w:rsidR="001B2D1B">
        <w:rPr>
          <w:b w:val="0"/>
        </w:rPr>
        <w:t>2.2.3</w:t>
      </w:r>
      <w:r w:rsidR="00893B00">
        <w:rPr>
          <w:b w:val="0"/>
        </w:rPr>
        <w:fldChar w:fldCharType="end"/>
      </w:r>
      <w:r w:rsidRPr="003303E9">
        <w:rPr>
          <w:b w:val="0"/>
        </w:rPr>
        <w:t>).</w:t>
      </w:r>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p>
    <w:p w:rsidR="0094713A" w:rsidRPr="003303E9" w:rsidRDefault="0094713A" w:rsidP="0094713A">
      <w:pPr>
        <w:pStyle w:val="3"/>
        <w:ind w:left="0" w:firstLine="709"/>
        <w:jc w:val="both"/>
        <w:rPr>
          <w:b w:val="0"/>
        </w:rPr>
      </w:pPr>
      <w:bookmarkStart w:id="220" w:name="_Toc439238158"/>
      <w:bookmarkStart w:id="221" w:name="_Toc439252710"/>
      <w:bookmarkStart w:id="222" w:name="_Toc439323568"/>
      <w:bookmarkStart w:id="223" w:name="_Toc439323684"/>
      <w:bookmarkStart w:id="224" w:name="_Toc440361318"/>
      <w:bookmarkStart w:id="225" w:name="_Toc440376073"/>
      <w:bookmarkStart w:id="226" w:name="_Toc440376200"/>
      <w:bookmarkStart w:id="227" w:name="_Toc440382465"/>
      <w:bookmarkStart w:id="228" w:name="_Toc440447135"/>
      <w:bookmarkStart w:id="229" w:name="_Toc440620815"/>
      <w:bookmarkStart w:id="230" w:name="_Toc440631450"/>
      <w:bookmarkStart w:id="231" w:name="_Toc440875690"/>
      <w:bookmarkStart w:id="232" w:name="_Toc441131714"/>
      <w:bookmarkStart w:id="233" w:name="_Toc468352738"/>
      <w:bookmarkStart w:id="234" w:name="_Toc468352861"/>
      <w:bookmarkStart w:id="235" w:name="_Toc468355843"/>
      <w:bookmarkStart w:id="236" w:name="_Toc469480719"/>
      <w:bookmarkStart w:id="237" w:name="_Toc471898530"/>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p>
    <w:p w:rsidR="0094713A" w:rsidRPr="003303E9" w:rsidRDefault="0094713A" w:rsidP="0094713A">
      <w:pPr>
        <w:pStyle w:val="3"/>
        <w:ind w:left="0" w:firstLine="709"/>
        <w:jc w:val="both"/>
        <w:rPr>
          <w:b w:val="0"/>
        </w:rPr>
      </w:pPr>
      <w:bookmarkStart w:id="238" w:name="_Toc439238159"/>
      <w:bookmarkStart w:id="239" w:name="_Toc439252711"/>
      <w:bookmarkStart w:id="240" w:name="_Toc439323569"/>
      <w:bookmarkStart w:id="241" w:name="_Toc439323685"/>
      <w:bookmarkStart w:id="242" w:name="_Ref440270867"/>
      <w:bookmarkStart w:id="243" w:name="_Toc440361319"/>
      <w:bookmarkStart w:id="244" w:name="_Toc440376074"/>
      <w:bookmarkStart w:id="245" w:name="_Toc440376201"/>
      <w:bookmarkStart w:id="246" w:name="_Toc440382466"/>
      <w:bookmarkStart w:id="247" w:name="_Toc440447136"/>
      <w:bookmarkStart w:id="248" w:name="_Toc440620816"/>
      <w:bookmarkStart w:id="249" w:name="_Toc440631451"/>
      <w:bookmarkStart w:id="250" w:name="_Toc440875691"/>
      <w:bookmarkStart w:id="251" w:name="_Toc441131715"/>
      <w:bookmarkStart w:id="252" w:name="_Toc468352739"/>
      <w:bookmarkStart w:id="253" w:name="_Toc468352862"/>
      <w:bookmarkStart w:id="254" w:name="_Toc468355844"/>
      <w:bookmarkStart w:id="255" w:name="_Toc469480720"/>
      <w:bookmarkStart w:id="256" w:name="_Toc471898531"/>
      <w:r w:rsidRPr="003303E9">
        <w:rPr>
          <w:b w:val="0"/>
        </w:rPr>
        <w:t>Текст Антикоррупционной оговорки:</w:t>
      </w:r>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98170A" w:rsidRPr="00796F09" w:rsidRDefault="0098170A" w:rsidP="0098170A">
      <w:pPr>
        <w:snapToGrid w:val="0"/>
        <w:spacing w:line="240" w:lineRule="auto"/>
        <w:ind w:firstLine="709"/>
        <w:rPr>
          <w:sz w:val="24"/>
          <w:szCs w:val="24"/>
        </w:rPr>
      </w:pPr>
      <w:r w:rsidRPr="00796F09">
        <w:rPr>
          <w:sz w:val="24"/>
          <w:szCs w:val="24"/>
        </w:rPr>
        <w:t>1. </w:t>
      </w:r>
      <w:proofErr w:type="gramStart"/>
      <w:r w:rsidRPr="00796F09">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796F09">
        <w:rPr>
          <w:sz w:val="24"/>
          <w:szCs w:val="24"/>
        </w:rPr>
        <w:t xml:space="preserve"> и поддерживают антикоррупционные стандарты ведения бизнеса.</w:t>
      </w:r>
    </w:p>
    <w:p w:rsidR="0098170A" w:rsidRPr="00796F09" w:rsidRDefault="0098170A" w:rsidP="0098170A">
      <w:pPr>
        <w:snapToGrid w:val="0"/>
        <w:spacing w:line="240" w:lineRule="auto"/>
        <w:ind w:firstLine="709"/>
        <w:rPr>
          <w:sz w:val="24"/>
          <w:szCs w:val="24"/>
        </w:rPr>
      </w:pPr>
      <w:r w:rsidRPr="00796F09">
        <w:rPr>
          <w:sz w:val="24"/>
          <w:szCs w:val="24"/>
        </w:rPr>
        <w:t>2. </w:t>
      </w:r>
      <w:proofErr w:type="gramStart"/>
      <w:r w:rsidRPr="00796F09">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796F09">
        <w:rPr>
          <w:sz w:val="24"/>
          <w:szCs w:val="24"/>
        </w:rPr>
        <w:t>Россети</w:t>
      </w:r>
      <w:proofErr w:type="spellEnd"/>
      <w:r w:rsidRPr="00796F09">
        <w:rPr>
          <w:sz w:val="24"/>
          <w:szCs w:val="24"/>
        </w:rPr>
        <w:t>» и ПАО «МРСК Центра» (представлены в разделе «Антикоррупционная политика» на официальных сайтах:</w:t>
      </w:r>
      <w:proofErr w:type="gramEnd"/>
      <w:r w:rsidRPr="00796F09">
        <w:rPr>
          <w:sz w:val="24"/>
          <w:szCs w:val="24"/>
        </w:rPr>
        <w:t xml:space="preserve"> ПАО «</w:t>
      </w:r>
      <w:proofErr w:type="spellStart"/>
      <w:r w:rsidRPr="00796F09">
        <w:rPr>
          <w:sz w:val="24"/>
          <w:szCs w:val="24"/>
        </w:rPr>
        <w:t>Россети</w:t>
      </w:r>
      <w:proofErr w:type="spellEnd"/>
      <w:r w:rsidRPr="00796F09">
        <w:rPr>
          <w:sz w:val="24"/>
          <w:szCs w:val="24"/>
        </w:rPr>
        <w:t xml:space="preserve">» по адресу - </w:t>
      </w:r>
      <w:hyperlink r:id="rId27"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w:t>
      </w:r>
      <w:proofErr w:type="spellStart"/>
      <w:r w:rsidRPr="00796F09">
        <w:rPr>
          <w:sz w:val="24"/>
          <w:szCs w:val="24"/>
        </w:rPr>
        <w:t>Россети</w:t>
      </w:r>
      <w:proofErr w:type="spellEnd"/>
      <w:r w:rsidRPr="00796F09">
        <w:rPr>
          <w:sz w:val="24"/>
          <w:szCs w:val="24"/>
        </w:rPr>
        <w:t xml:space="preserve">» и ПАО «МРСК Центра» и обязуется обеспечивать соблюдение ее </w:t>
      </w:r>
      <w:proofErr w:type="gramStart"/>
      <w:r w:rsidRPr="00796F09">
        <w:rPr>
          <w:sz w:val="24"/>
          <w:szCs w:val="24"/>
        </w:rPr>
        <w:t>требований</w:t>
      </w:r>
      <w:proofErr w:type="gramEnd"/>
      <w:r w:rsidRPr="00796F09">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98170A" w:rsidRPr="00796F09" w:rsidRDefault="0098170A" w:rsidP="0098170A">
      <w:pPr>
        <w:spacing w:line="240" w:lineRule="auto"/>
        <w:ind w:firstLine="709"/>
        <w:rPr>
          <w:sz w:val="24"/>
          <w:szCs w:val="24"/>
        </w:rPr>
      </w:pPr>
      <w:r w:rsidRPr="00796F09">
        <w:rPr>
          <w:sz w:val="24"/>
          <w:szCs w:val="24"/>
        </w:rPr>
        <w:t>3. </w:t>
      </w:r>
      <w:proofErr w:type="gramStart"/>
      <w:r w:rsidRPr="00796F09">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roofErr w:type="gramEnd"/>
    </w:p>
    <w:p w:rsidR="0098170A" w:rsidRPr="00796F09" w:rsidRDefault="0098170A" w:rsidP="0098170A">
      <w:pPr>
        <w:autoSpaceDE w:val="0"/>
        <w:autoSpaceDN w:val="0"/>
        <w:adjustRightInd w:val="0"/>
        <w:spacing w:line="240" w:lineRule="auto"/>
        <w:ind w:firstLine="709"/>
        <w:rPr>
          <w:sz w:val="24"/>
          <w:szCs w:val="24"/>
        </w:rPr>
      </w:pPr>
      <w:proofErr w:type="gramStart"/>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w:t>
      </w:r>
      <w:r w:rsidRPr="00796F09">
        <w:rPr>
          <w:sz w:val="24"/>
          <w:szCs w:val="24"/>
        </w:rPr>
        <w:lastRenderedPageBreak/>
        <w:t>выполнения в их адрес работ (услуг) и другими, не поименованными здесь способами, 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98170A" w:rsidRPr="00796F09" w:rsidRDefault="0098170A" w:rsidP="0098170A">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 xml:space="preserve">Это подтверждение должно быть направлено в течение десяти рабочих дней </w:t>
      </w:r>
      <w:proofErr w:type="gramStart"/>
      <w:r w:rsidRPr="00796F09">
        <w:rPr>
          <w:sz w:val="24"/>
          <w:szCs w:val="24"/>
        </w:rPr>
        <w:t>с даты направления</w:t>
      </w:r>
      <w:proofErr w:type="gramEnd"/>
      <w:r w:rsidRPr="00796F09">
        <w:rPr>
          <w:sz w:val="24"/>
          <w:szCs w:val="24"/>
        </w:rPr>
        <w:t xml:space="preserve"> письменного уведомления.</w:t>
      </w:r>
    </w:p>
    <w:p w:rsidR="0098170A" w:rsidRPr="00796F09" w:rsidRDefault="0098170A" w:rsidP="0098170A">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98170A" w:rsidRPr="00796F09" w:rsidRDefault="0098170A" w:rsidP="0098170A">
      <w:pPr>
        <w:spacing w:line="240" w:lineRule="auto"/>
        <w:ind w:firstLine="709"/>
        <w:rPr>
          <w:sz w:val="24"/>
          <w:szCs w:val="24"/>
        </w:rPr>
      </w:pPr>
      <w:r w:rsidRPr="00796F09">
        <w:rPr>
          <w:sz w:val="24"/>
          <w:szCs w:val="24"/>
        </w:rPr>
        <w:t>5. </w:t>
      </w:r>
      <w:proofErr w:type="gramStart"/>
      <w:r w:rsidRPr="00796F09">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796F09">
        <w:rPr>
          <w:sz w:val="24"/>
          <w:szCs w:val="24"/>
        </w:rPr>
        <w:t xml:space="preserve">, направив письменное уведомление о расторжении. Сторона, по чьей инициативе </w:t>
      </w:r>
      <w:proofErr w:type="gramStart"/>
      <w:r w:rsidRPr="00796F09">
        <w:rPr>
          <w:sz w:val="24"/>
          <w:szCs w:val="24"/>
        </w:rPr>
        <w:t>был</w:t>
      </w:r>
      <w:proofErr w:type="gramEnd"/>
      <w:r w:rsidRPr="00796F09">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98170A" w:rsidRPr="00796F09" w:rsidRDefault="0098170A" w:rsidP="0098170A">
      <w:pPr>
        <w:spacing w:line="240" w:lineRule="auto"/>
        <w:ind w:firstLine="709"/>
        <w:rPr>
          <w:sz w:val="24"/>
          <w:szCs w:val="24"/>
        </w:rPr>
      </w:pPr>
    </w:p>
    <w:p w:rsidR="0098170A" w:rsidRPr="00796F09" w:rsidRDefault="0098170A" w:rsidP="0098170A">
      <w:pPr>
        <w:spacing w:line="240" w:lineRule="auto"/>
        <w:ind w:firstLine="709"/>
        <w:rPr>
          <w:sz w:val="24"/>
          <w:szCs w:val="24"/>
        </w:rPr>
      </w:pPr>
    </w:p>
    <w:p w:rsidR="0098170A" w:rsidRPr="00796F09" w:rsidRDefault="0098170A" w:rsidP="0098170A">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98170A" w:rsidRPr="00796F09" w:rsidRDefault="0098170A" w:rsidP="0098170A">
      <w:pPr>
        <w:spacing w:line="240" w:lineRule="auto"/>
        <w:ind w:firstLine="709"/>
        <w:rPr>
          <w:i/>
          <w:sz w:val="24"/>
          <w:szCs w:val="24"/>
        </w:rPr>
      </w:pPr>
      <w:r w:rsidRPr="00796F09">
        <w:rPr>
          <w:sz w:val="24"/>
          <w:szCs w:val="24"/>
        </w:rPr>
        <w:t>** </w:t>
      </w:r>
      <w:r w:rsidRPr="00796F09">
        <w:rPr>
          <w:i/>
          <w:sz w:val="24"/>
          <w:szCs w:val="24"/>
        </w:rPr>
        <w:t>Указывается наименование ПАО «</w:t>
      </w:r>
      <w:proofErr w:type="spellStart"/>
      <w:r w:rsidRPr="00796F09">
        <w:rPr>
          <w:i/>
          <w:sz w:val="24"/>
          <w:szCs w:val="24"/>
        </w:rPr>
        <w:t>Россети</w:t>
      </w:r>
      <w:proofErr w:type="spellEnd"/>
      <w:r w:rsidRPr="00796F09">
        <w:rPr>
          <w:i/>
          <w:sz w:val="24"/>
          <w:szCs w:val="24"/>
        </w:rPr>
        <w:t xml:space="preserve">»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257" w:name="_Ref303622434"/>
      <w:bookmarkStart w:id="258" w:name="_Ref303624273"/>
      <w:bookmarkStart w:id="259" w:name="_Ref303682476"/>
      <w:bookmarkStart w:id="260" w:name="_Ref303683017"/>
      <w:bookmarkEnd w:id="257"/>
      <w:bookmarkEnd w:id="258"/>
      <w:bookmarkEnd w:id="259"/>
      <w:bookmarkEnd w:id="260"/>
    </w:p>
    <w:p w:rsidR="002E5FEB" w:rsidRPr="00F31976" w:rsidRDefault="002E5FEB" w:rsidP="002E5FEB">
      <w:pPr>
        <w:pStyle w:val="2"/>
        <w:tabs>
          <w:tab w:val="clear" w:pos="1700"/>
          <w:tab w:val="left" w:pos="567"/>
        </w:tabs>
        <w:spacing w:line="264" w:lineRule="auto"/>
        <w:rPr>
          <w:bCs w:val="0"/>
        </w:rPr>
      </w:pPr>
      <w:bookmarkStart w:id="261" w:name="_Toc469470557"/>
      <w:bookmarkStart w:id="262" w:name="_Toc471898532"/>
      <w:r w:rsidRPr="00F31976">
        <w:rPr>
          <w:bCs w:val="0"/>
        </w:rPr>
        <w:t>Дополнительные условия, включаемые в проект договора</w:t>
      </w:r>
      <w:bookmarkEnd w:id="261"/>
      <w:bookmarkEnd w:id="262"/>
    </w:p>
    <w:p w:rsidR="002E5FEB" w:rsidRPr="00F31976" w:rsidRDefault="002E5FEB" w:rsidP="002E5FEB">
      <w:pPr>
        <w:pStyle w:val="3"/>
        <w:ind w:left="0" w:firstLine="709"/>
        <w:jc w:val="both"/>
        <w:rPr>
          <w:b w:val="0"/>
        </w:rPr>
      </w:pPr>
      <w:bookmarkStart w:id="263" w:name="_Toc469470558"/>
      <w:bookmarkStart w:id="264" w:name="_Toc469480722"/>
      <w:bookmarkStart w:id="265" w:name="_Toc471898533"/>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893B00">
        <w:rPr>
          <w:b w:val="0"/>
        </w:rPr>
        <w:fldChar w:fldCharType="begin"/>
      </w:r>
      <w:r>
        <w:rPr>
          <w:b w:val="0"/>
        </w:rPr>
        <w:instrText xml:space="preserve"> REF _Ref469470272 \r \h </w:instrText>
      </w:r>
      <w:r w:rsidR="00893B00">
        <w:rPr>
          <w:b w:val="0"/>
        </w:rPr>
      </w:r>
      <w:r w:rsidR="00893B00">
        <w:rPr>
          <w:b w:val="0"/>
        </w:rPr>
        <w:fldChar w:fldCharType="separate"/>
      </w:r>
      <w:r w:rsidR="001B2D1B">
        <w:rPr>
          <w:b w:val="0"/>
        </w:rPr>
        <w:t>2.3.3</w:t>
      </w:r>
      <w:r w:rsidR="00893B00">
        <w:rPr>
          <w:b w:val="0"/>
        </w:rPr>
        <w:fldChar w:fldCharType="end"/>
      </w:r>
      <w:r w:rsidRPr="00F31976">
        <w:rPr>
          <w:b w:val="0"/>
        </w:rPr>
        <w:t>).</w:t>
      </w:r>
      <w:bookmarkEnd w:id="263"/>
      <w:bookmarkEnd w:id="264"/>
      <w:bookmarkEnd w:id="265"/>
    </w:p>
    <w:p w:rsidR="002E5FEB" w:rsidRPr="00F31976" w:rsidRDefault="002E5FEB" w:rsidP="002E5FEB">
      <w:pPr>
        <w:pStyle w:val="3"/>
        <w:ind w:left="0" w:firstLine="709"/>
        <w:jc w:val="both"/>
        <w:rPr>
          <w:b w:val="0"/>
          <w:szCs w:val="24"/>
        </w:rPr>
      </w:pPr>
      <w:bookmarkStart w:id="266" w:name="_Toc469470559"/>
      <w:bookmarkStart w:id="267" w:name="_Toc469480723"/>
      <w:bookmarkStart w:id="268" w:name="_Toc471898534"/>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66"/>
      <w:bookmarkEnd w:id="267"/>
      <w:bookmarkEnd w:id="268"/>
    </w:p>
    <w:p w:rsidR="002E5FEB" w:rsidRPr="00F31976" w:rsidRDefault="002E5FEB" w:rsidP="002E5FEB">
      <w:pPr>
        <w:pStyle w:val="3"/>
        <w:ind w:left="0" w:firstLine="709"/>
        <w:jc w:val="both"/>
        <w:rPr>
          <w:b w:val="0"/>
          <w:szCs w:val="24"/>
        </w:rPr>
      </w:pPr>
      <w:bookmarkStart w:id="269" w:name="_Ref469470272"/>
      <w:bookmarkStart w:id="270" w:name="_Toc469470560"/>
      <w:bookmarkStart w:id="271" w:name="_Toc469480724"/>
      <w:bookmarkStart w:id="272" w:name="_Toc471898535"/>
      <w:r w:rsidRPr="00F31976">
        <w:rPr>
          <w:b w:val="0"/>
        </w:rPr>
        <w:t>Дополнительные</w:t>
      </w:r>
      <w:r w:rsidRPr="00F31976">
        <w:rPr>
          <w:b w:val="0"/>
          <w:szCs w:val="24"/>
        </w:rPr>
        <w:t xml:space="preserve"> условия:</w:t>
      </w:r>
      <w:bookmarkEnd w:id="269"/>
      <w:bookmarkEnd w:id="270"/>
      <w:bookmarkEnd w:id="271"/>
      <w:bookmarkEnd w:id="272"/>
    </w:p>
    <w:p w:rsidR="002E5FEB" w:rsidRPr="00F31976" w:rsidRDefault="002E5FEB" w:rsidP="002E5FEB">
      <w:pPr>
        <w:pStyle w:val="3"/>
        <w:numPr>
          <w:ilvl w:val="0"/>
          <w:numId w:val="0"/>
        </w:numPr>
        <w:ind w:firstLine="709"/>
        <w:jc w:val="both"/>
        <w:rPr>
          <w:b w:val="0"/>
          <w:szCs w:val="24"/>
        </w:rPr>
      </w:pPr>
      <w:bookmarkStart w:id="273" w:name="_Toc469470561"/>
      <w:bookmarkStart w:id="274" w:name="_Toc469480725"/>
      <w:bookmarkStart w:id="275" w:name="_Toc471898536"/>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 xml:space="preserve">обеспечивает представление в адрес Заказчика </w:t>
      </w:r>
      <w:r w:rsidRPr="00F31976">
        <w:rPr>
          <w:rFonts w:eastAsia="Calibri"/>
          <w:b w:val="0"/>
          <w:szCs w:val="24"/>
        </w:rPr>
        <w:lastRenderedPageBreak/>
        <w:t>(уполномоченного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73"/>
      <w:bookmarkEnd w:id="274"/>
      <w:bookmarkEnd w:id="275"/>
    </w:p>
    <w:p w:rsidR="002E5FEB" w:rsidRPr="00F31976" w:rsidRDefault="002E5FEB" w:rsidP="002E5FEB">
      <w:pPr>
        <w:pStyle w:val="3"/>
        <w:numPr>
          <w:ilvl w:val="0"/>
          <w:numId w:val="0"/>
        </w:numPr>
        <w:ind w:firstLine="709"/>
        <w:jc w:val="both"/>
        <w:rPr>
          <w:b w:val="0"/>
          <w:szCs w:val="24"/>
        </w:rPr>
      </w:pPr>
      <w:bookmarkStart w:id="276" w:name="_Toc469470562"/>
      <w:bookmarkStart w:id="277" w:name="_Toc469480726"/>
      <w:bookmarkStart w:id="278" w:name="_Toc471898537"/>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76"/>
      <w:bookmarkEnd w:id="277"/>
      <w:bookmarkEnd w:id="278"/>
    </w:p>
    <w:p w:rsidR="002E5FEB" w:rsidRPr="00F31976" w:rsidRDefault="002E5FEB" w:rsidP="002E5FEB">
      <w:pPr>
        <w:pStyle w:val="3"/>
        <w:numPr>
          <w:ilvl w:val="0"/>
          <w:numId w:val="0"/>
        </w:numPr>
        <w:ind w:firstLine="709"/>
        <w:jc w:val="both"/>
        <w:rPr>
          <w:b w:val="0"/>
          <w:szCs w:val="24"/>
        </w:rPr>
      </w:pPr>
      <w:bookmarkStart w:id="279" w:name="_Toc469470563"/>
      <w:bookmarkStart w:id="280" w:name="_Toc469480727"/>
      <w:bookmarkStart w:id="281" w:name="_Toc471898538"/>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79"/>
      <w:bookmarkEnd w:id="280"/>
      <w:bookmarkEnd w:id="281"/>
    </w:p>
    <w:p w:rsidR="002E5FEB" w:rsidRPr="007E5B28" w:rsidRDefault="002E5FEB" w:rsidP="002E5FEB">
      <w:pPr>
        <w:pStyle w:val="3"/>
        <w:numPr>
          <w:ilvl w:val="0"/>
          <w:numId w:val="0"/>
        </w:numPr>
        <w:ind w:firstLine="709"/>
        <w:jc w:val="both"/>
        <w:rPr>
          <w:b w:val="0"/>
          <w:szCs w:val="24"/>
        </w:rPr>
      </w:pPr>
      <w:bookmarkStart w:id="282" w:name="_Toc469470564"/>
      <w:bookmarkStart w:id="283" w:name="_Toc469480728"/>
      <w:bookmarkStart w:id="284" w:name="_Toc471898539"/>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с даты получения в </w:t>
      </w:r>
      <w:proofErr w:type="gramStart"/>
      <w:r w:rsidRPr="006F543E">
        <w:rPr>
          <w:rFonts w:eastAsia="Calibri"/>
          <w:b w:val="0"/>
          <w:szCs w:val="24"/>
        </w:rPr>
        <w:t>соответствии</w:t>
      </w:r>
      <w:proofErr w:type="gramEnd"/>
      <w:r w:rsidRPr="006F543E">
        <w:rPr>
          <w:rFonts w:eastAsia="Calibri"/>
          <w:b w:val="0"/>
          <w:szCs w:val="24"/>
        </w:rPr>
        <w:t xml:space="preserve">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82"/>
      <w:bookmarkEnd w:id="283"/>
      <w:bookmarkEnd w:id="284"/>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85" w:name="_Ref303711222"/>
      <w:bookmarkStart w:id="286" w:name="_Ref311232052"/>
      <w:bookmarkStart w:id="287" w:name="_Toc471898540"/>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85"/>
      <w:r w:rsidR="00D51A0B" w:rsidRPr="00E71A48">
        <w:rPr>
          <w:szCs w:val="24"/>
        </w:rPr>
        <w:t>Заявок</w:t>
      </w:r>
      <w:bookmarkEnd w:id="286"/>
      <w:bookmarkEnd w:id="287"/>
    </w:p>
    <w:p w:rsidR="00717F60" w:rsidRPr="00E71A48" w:rsidRDefault="00717F60" w:rsidP="00E71A48">
      <w:pPr>
        <w:pStyle w:val="2"/>
        <w:tabs>
          <w:tab w:val="clear" w:pos="1700"/>
          <w:tab w:val="left" w:pos="567"/>
        </w:tabs>
        <w:spacing w:line="264" w:lineRule="auto"/>
      </w:pPr>
      <w:bookmarkStart w:id="288" w:name="_Toc471898541"/>
      <w:r w:rsidRPr="00E71A48">
        <w:t xml:space="preserve">Общий порядок проведения </w:t>
      </w:r>
      <w:r w:rsidR="00440928" w:rsidRPr="00E71A48">
        <w:t>З</w:t>
      </w:r>
      <w:r w:rsidRPr="00E71A48">
        <w:t>апроса предложений</w:t>
      </w:r>
      <w:bookmarkEnd w:id="288"/>
    </w:p>
    <w:p w:rsidR="00717F60" w:rsidRPr="00E71A48" w:rsidRDefault="00717F60" w:rsidP="00953802">
      <w:pPr>
        <w:pStyle w:val="3"/>
        <w:rPr>
          <w:bCs w:val="0"/>
          <w:szCs w:val="24"/>
        </w:rPr>
      </w:pPr>
      <w:bookmarkStart w:id="289" w:name="_Toc439323688"/>
      <w:bookmarkStart w:id="290" w:name="_Toc440361322"/>
      <w:bookmarkStart w:id="291" w:name="_Toc440376077"/>
      <w:bookmarkStart w:id="292" w:name="_Toc440376204"/>
      <w:bookmarkStart w:id="293" w:name="_Toc440382469"/>
      <w:bookmarkStart w:id="294" w:name="_Toc440447139"/>
      <w:bookmarkStart w:id="295" w:name="_Toc440620819"/>
      <w:bookmarkStart w:id="296" w:name="_Toc440631454"/>
      <w:bookmarkStart w:id="297" w:name="_Toc440875694"/>
      <w:bookmarkStart w:id="298" w:name="_Toc441131718"/>
      <w:bookmarkStart w:id="299" w:name="_Toc468352742"/>
      <w:bookmarkStart w:id="300" w:name="_Toc468352865"/>
      <w:bookmarkStart w:id="301" w:name="_Toc468355847"/>
      <w:bookmarkStart w:id="302" w:name="_Toc469480731"/>
      <w:bookmarkStart w:id="303" w:name="_Toc471898542"/>
      <w:r w:rsidRPr="00E71A48">
        <w:rPr>
          <w:szCs w:val="24"/>
        </w:rPr>
        <w:t>Запрос</w:t>
      </w:r>
      <w:r w:rsidRPr="00E71A48">
        <w:rPr>
          <w:bCs w:val="0"/>
          <w:szCs w:val="24"/>
        </w:rPr>
        <w:t xml:space="preserve"> предложений проводится в следующем порядке:</w:t>
      </w:r>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7D5654">
        <w:fldChar w:fldCharType="begin"/>
      </w:r>
      <w:r w:rsidR="007D5654">
        <w:instrText xml:space="preserve"> REF _Ref305973033 \r \h  \* MERGEFORMAT </w:instrText>
      </w:r>
      <w:r w:rsidR="007D5654">
        <w:fldChar w:fldCharType="separate"/>
      </w:r>
      <w:r w:rsidR="001B2D1B" w:rsidRPr="001B2D1B">
        <w:rPr>
          <w:bCs w:val="0"/>
          <w:sz w:val="24"/>
          <w:szCs w:val="24"/>
        </w:rPr>
        <w:t>3.2</w:t>
      </w:r>
      <w:r w:rsidR="007D5654">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7D5654">
        <w:fldChar w:fldCharType="begin"/>
      </w:r>
      <w:r w:rsidR="007D5654">
        <w:instrText xml:space="preserve"> REF _Ref305973147 \r \h  \* MERGEFORMAT </w:instrText>
      </w:r>
      <w:r w:rsidR="007D5654">
        <w:fldChar w:fldCharType="separate"/>
      </w:r>
      <w:r w:rsidR="001B2D1B" w:rsidRPr="001B2D1B">
        <w:rPr>
          <w:bCs w:val="0"/>
          <w:sz w:val="24"/>
          <w:szCs w:val="24"/>
        </w:rPr>
        <w:t>3.3</w:t>
      </w:r>
      <w:r w:rsidR="007D5654">
        <w:fldChar w:fldCharType="end"/>
      </w:r>
      <w:r w:rsidR="00893B00"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893B00" w:rsidRPr="00E71A48">
        <w:rPr>
          <w:bCs w:val="0"/>
          <w:sz w:val="24"/>
          <w:szCs w:val="24"/>
        </w:rPr>
      </w:r>
      <w:r w:rsidR="00893B00"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304" w:name="__RefNumPara__828_922829174"/>
      <w:bookmarkEnd w:id="304"/>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893B00"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893B00" w:rsidRPr="00E71A48">
        <w:rPr>
          <w:bCs w:val="0"/>
          <w:sz w:val="24"/>
          <w:szCs w:val="24"/>
        </w:rPr>
      </w:r>
      <w:r w:rsidR="00893B00" w:rsidRPr="00E71A48">
        <w:rPr>
          <w:bCs w:val="0"/>
          <w:sz w:val="24"/>
          <w:szCs w:val="24"/>
        </w:rPr>
        <w:fldChar w:fldCharType="end"/>
      </w:r>
      <w:r w:rsidR="007D5654">
        <w:fldChar w:fldCharType="begin"/>
      </w:r>
      <w:r w:rsidR="007D5654">
        <w:instrText xml:space="preserve"> REF _Ref305973214 \r \h  \* MERGEFORMAT </w:instrText>
      </w:r>
      <w:r w:rsidR="007D5654">
        <w:fldChar w:fldCharType="separate"/>
      </w:r>
      <w:r w:rsidR="001B2D1B" w:rsidRPr="001B2D1B">
        <w:rPr>
          <w:bCs w:val="0"/>
          <w:sz w:val="24"/>
          <w:szCs w:val="24"/>
        </w:rPr>
        <w:t>3.4</w:t>
      </w:r>
      <w:r w:rsidR="007D5654">
        <w:fldChar w:fldCharType="end"/>
      </w:r>
      <w:r w:rsidR="00096E9D" w:rsidRPr="00E71A48">
        <w:rPr>
          <w:bCs w:val="0"/>
          <w:sz w:val="24"/>
          <w:szCs w:val="24"/>
        </w:rPr>
        <w:t xml:space="preserve">, </w:t>
      </w:r>
      <w:r w:rsidR="007D5654">
        <w:fldChar w:fldCharType="begin"/>
      </w:r>
      <w:r w:rsidR="007D5654">
        <w:instrText xml:space="preserve"> REF _Ref303683883 \r \h  \* MERGEFORMAT </w:instrText>
      </w:r>
      <w:r w:rsidR="007D5654">
        <w:fldChar w:fldCharType="separate"/>
      </w:r>
      <w:r w:rsidR="001B2D1B" w:rsidRPr="001B2D1B">
        <w:rPr>
          <w:bCs w:val="0"/>
          <w:sz w:val="24"/>
          <w:szCs w:val="24"/>
        </w:rPr>
        <w:t>3.5</w:t>
      </w:r>
      <w:r w:rsidR="007D5654">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305" w:name="__RefNumPara__832_922829174"/>
      <w:bookmarkEnd w:id="305"/>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893B00">
        <w:fldChar w:fldCharType="begin"/>
      </w:r>
      <w:r w:rsidR="00A659FB">
        <w:rPr>
          <w:bCs w:val="0"/>
          <w:sz w:val="24"/>
          <w:szCs w:val="24"/>
        </w:rPr>
        <w:instrText xml:space="preserve"> REF _Ref468202194 \r \h </w:instrText>
      </w:r>
      <w:r w:rsidR="00893B00">
        <w:fldChar w:fldCharType="separate"/>
      </w:r>
      <w:r w:rsidR="001B2D1B">
        <w:rPr>
          <w:bCs w:val="0"/>
          <w:sz w:val="24"/>
          <w:szCs w:val="24"/>
        </w:rPr>
        <w:t>3.6</w:t>
      </w:r>
      <w:r w:rsidR="00893B00">
        <w:fldChar w:fldCharType="end"/>
      </w:r>
      <w:r w:rsidR="00893B00"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893B00" w:rsidRPr="00E71A48">
        <w:rPr>
          <w:bCs w:val="0"/>
          <w:sz w:val="24"/>
          <w:szCs w:val="24"/>
        </w:rPr>
      </w:r>
      <w:r w:rsidR="00893B00"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306" w:name="__RefNumPara__834_922829174"/>
      <w:bookmarkEnd w:id="306"/>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7D5654">
        <w:fldChar w:fldCharType="begin"/>
      </w:r>
      <w:r w:rsidR="007D5654">
        <w:instrText xml:space="preserve"> REF _Ref303250967 \r \h  \* MERGEFORMAT </w:instrText>
      </w:r>
      <w:r w:rsidR="007D5654">
        <w:fldChar w:fldCharType="separate"/>
      </w:r>
      <w:r w:rsidR="001B2D1B" w:rsidRPr="001B2D1B">
        <w:rPr>
          <w:bCs w:val="0"/>
          <w:sz w:val="24"/>
          <w:szCs w:val="24"/>
        </w:rPr>
        <w:t>3.7</w:t>
      </w:r>
      <w:r w:rsidR="007D5654">
        <w:fldChar w:fldCharType="end"/>
      </w:r>
      <w:r w:rsidR="00893B00"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893B00" w:rsidRPr="00E71A48">
        <w:rPr>
          <w:bCs w:val="0"/>
          <w:sz w:val="24"/>
          <w:szCs w:val="24"/>
        </w:rPr>
      </w:r>
      <w:r w:rsidR="00893B00"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307" w:name="__RefNumPara__836_922829174"/>
      <w:bookmarkEnd w:id="307"/>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893B00">
        <w:fldChar w:fldCharType="begin"/>
      </w:r>
      <w:r w:rsidR="00AD7AB8">
        <w:rPr>
          <w:bCs w:val="0"/>
          <w:sz w:val="24"/>
          <w:szCs w:val="24"/>
        </w:rPr>
        <w:instrText xml:space="preserve"> REF _Ref471898107 \r \h </w:instrText>
      </w:r>
      <w:r w:rsidR="00893B00">
        <w:fldChar w:fldCharType="separate"/>
      </w:r>
      <w:r w:rsidR="001B2D1B">
        <w:rPr>
          <w:bCs w:val="0"/>
          <w:sz w:val="24"/>
          <w:szCs w:val="24"/>
        </w:rPr>
        <w:t>3.9</w:t>
      </w:r>
      <w:r w:rsidR="00893B00">
        <w:fldChar w:fldCharType="end"/>
      </w:r>
      <w:r w:rsidR="00893B00"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893B00" w:rsidRPr="00E71A48">
        <w:rPr>
          <w:bCs w:val="0"/>
          <w:sz w:val="24"/>
          <w:szCs w:val="24"/>
        </w:rPr>
      </w:r>
      <w:r w:rsidR="00893B00"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AD7AB8">
        <w:rPr>
          <w:bCs w:val="0"/>
          <w:sz w:val="24"/>
          <w:szCs w:val="24"/>
        </w:rPr>
        <w:t xml:space="preserve"> </w:t>
      </w:r>
      <w:r w:rsidR="00893B00">
        <w:fldChar w:fldCharType="begin"/>
      </w:r>
      <w:r w:rsidR="00AD7AB8">
        <w:rPr>
          <w:bCs w:val="0"/>
          <w:sz w:val="24"/>
          <w:szCs w:val="24"/>
        </w:rPr>
        <w:instrText xml:space="preserve"> REF _Ref468355339 \r \h </w:instrText>
      </w:r>
      <w:r w:rsidR="00893B00">
        <w:fldChar w:fldCharType="separate"/>
      </w:r>
      <w:r w:rsidR="001B2D1B">
        <w:rPr>
          <w:bCs w:val="0"/>
          <w:sz w:val="24"/>
          <w:szCs w:val="24"/>
        </w:rPr>
        <w:t>3.12</w:t>
      </w:r>
      <w:r w:rsidR="00893B00">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7D5654">
        <w:fldChar w:fldCharType="begin"/>
      </w:r>
      <w:r w:rsidR="007D5654">
        <w:instrText xml:space="preserve"> REF _Ref306140410 \r \h  \* MERGEFORMAT </w:instrText>
      </w:r>
      <w:r w:rsidR="007D5654">
        <w:fldChar w:fldCharType="separate"/>
      </w:r>
      <w:r w:rsidR="001B2D1B" w:rsidRPr="001B2D1B">
        <w:rPr>
          <w:bCs w:val="0"/>
          <w:sz w:val="24"/>
          <w:szCs w:val="24"/>
        </w:rPr>
        <w:t>3.13</w:t>
      </w:r>
      <w:r w:rsidR="007D5654">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7D5654">
        <w:fldChar w:fldCharType="begin"/>
      </w:r>
      <w:r w:rsidR="007D5654">
        <w:instrText xml:space="preserve"> REF _Ref306140451 \r \h  \* MERGEFORMAT </w:instrText>
      </w:r>
      <w:r w:rsidR="007D5654">
        <w:fldChar w:fldCharType="separate"/>
      </w:r>
      <w:r w:rsidR="001B2D1B" w:rsidRPr="001B2D1B">
        <w:rPr>
          <w:bCs w:val="0"/>
          <w:sz w:val="24"/>
          <w:szCs w:val="24"/>
        </w:rPr>
        <w:t>3.14</w:t>
      </w:r>
      <w:r w:rsidR="007D5654">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308" w:name="_Toc439323689"/>
      <w:bookmarkStart w:id="309" w:name="_Toc440361323"/>
      <w:bookmarkStart w:id="310" w:name="_Toc440376078"/>
      <w:bookmarkStart w:id="311" w:name="_Toc440376205"/>
      <w:bookmarkStart w:id="312" w:name="_Toc440382470"/>
      <w:bookmarkStart w:id="313" w:name="_Toc440447140"/>
      <w:bookmarkStart w:id="314" w:name="_Toc440620820"/>
      <w:bookmarkStart w:id="315" w:name="_Toc440631455"/>
      <w:bookmarkStart w:id="316" w:name="_Toc440875695"/>
      <w:bookmarkStart w:id="317" w:name="_Toc441131719"/>
      <w:bookmarkStart w:id="318" w:name="_Toc468352743"/>
      <w:bookmarkStart w:id="319" w:name="_Toc468352866"/>
      <w:bookmarkStart w:id="320" w:name="_Toc468355848"/>
      <w:bookmarkStart w:id="321" w:name="_Toc469480732"/>
      <w:bookmarkStart w:id="322" w:name="_Toc471898543"/>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441EA0"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441EA0">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441EA0">
        <w:rPr>
          <w:sz w:val="24"/>
          <w:szCs w:val="24"/>
          <w:lang w:eastAsia="ru-RU"/>
        </w:rPr>
        <w:t>П</w:t>
      </w:r>
      <w:r w:rsidR="0099066F" w:rsidRPr="00441EA0">
        <w:rPr>
          <w:sz w:val="24"/>
          <w:szCs w:val="24"/>
          <w:lang w:eastAsia="ru-RU"/>
        </w:rPr>
        <w:t xml:space="preserve">ротоколы, составляемые в процессе проведения </w:t>
      </w:r>
      <w:r w:rsidRPr="00441EA0">
        <w:rPr>
          <w:sz w:val="24"/>
          <w:szCs w:val="24"/>
          <w:lang w:eastAsia="ru-RU"/>
        </w:rPr>
        <w:t>З</w:t>
      </w:r>
      <w:r w:rsidR="0089163E" w:rsidRPr="00441EA0">
        <w:rPr>
          <w:sz w:val="24"/>
          <w:szCs w:val="24"/>
          <w:lang w:eastAsia="ru-RU"/>
        </w:rPr>
        <w:t xml:space="preserve">апроса предложений </w:t>
      </w:r>
      <w:r w:rsidR="0099066F" w:rsidRPr="00441EA0">
        <w:rPr>
          <w:sz w:val="24"/>
          <w:szCs w:val="24"/>
          <w:lang w:eastAsia="ru-RU"/>
        </w:rPr>
        <w:t xml:space="preserve">и </w:t>
      </w:r>
      <w:r w:rsidR="006E6294" w:rsidRPr="00441EA0">
        <w:rPr>
          <w:sz w:val="24"/>
          <w:szCs w:val="24"/>
        </w:rPr>
        <w:t xml:space="preserve">подписанные членами </w:t>
      </w:r>
      <w:r w:rsidR="002946EF" w:rsidRPr="00441EA0">
        <w:rPr>
          <w:sz w:val="24"/>
          <w:szCs w:val="24"/>
          <w:lang w:eastAsia="ru-RU"/>
        </w:rPr>
        <w:t xml:space="preserve">Закупочной </w:t>
      </w:r>
      <w:r w:rsidR="0099066F" w:rsidRPr="00441EA0">
        <w:rPr>
          <w:sz w:val="24"/>
          <w:szCs w:val="24"/>
          <w:lang w:eastAsia="ru-RU"/>
        </w:rPr>
        <w:t xml:space="preserve">комиссии – не позднее 3 дней со дня подписания таких </w:t>
      </w:r>
      <w:r w:rsidRPr="00441EA0">
        <w:rPr>
          <w:sz w:val="24"/>
          <w:szCs w:val="24"/>
          <w:lang w:eastAsia="ru-RU"/>
        </w:rPr>
        <w:t>П</w:t>
      </w:r>
      <w:r w:rsidR="0099066F" w:rsidRPr="00441EA0">
        <w:rPr>
          <w:sz w:val="24"/>
          <w:szCs w:val="24"/>
          <w:lang w:eastAsia="ru-RU"/>
        </w:rPr>
        <w:t>ротоколов</w:t>
      </w:r>
      <w:r w:rsidR="0099066F" w:rsidRPr="00E71A48">
        <w:rPr>
          <w:sz w:val="24"/>
          <w:szCs w:val="24"/>
          <w:lang w:eastAsia="ru-RU"/>
        </w:rPr>
        <w:t>.</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323" w:name="_Ref303250835"/>
      <w:bookmarkStart w:id="324" w:name="_Ref305973033"/>
      <w:bookmarkStart w:id="325" w:name="_Toc471898544"/>
      <w:bookmarkStart w:id="326"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323"/>
      <w:r w:rsidRPr="00E71A48">
        <w:t xml:space="preserve"> по запросу предложений</w:t>
      </w:r>
      <w:bookmarkEnd w:id="324"/>
      <w:bookmarkEnd w:id="325"/>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7D5654">
        <w:fldChar w:fldCharType="begin"/>
      </w:r>
      <w:r w:rsidR="007D5654">
        <w:instrText xml:space="preserve"> REF _Ref302563524 \n \h  \* MERGEFORMAT </w:instrText>
      </w:r>
      <w:r w:rsidR="007D5654">
        <w:fldChar w:fldCharType="separate"/>
      </w:r>
      <w:r w:rsidR="001B2D1B" w:rsidRPr="001B2D1B">
        <w:rPr>
          <w:sz w:val="24"/>
          <w:szCs w:val="24"/>
        </w:rPr>
        <w:t>1.1.1</w:t>
      </w:r>
      <w:r w:rsidR="007D5654">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327" w:name="__RefNumPara__444_922829174"/>
      <w:bookmarkStart w:id="328" w:name="_Ref191386216"/>
      <w:bookmarkStart w:id="329" w:name="_Ref305973147"/>
      <w:bookmarkStart w:id="330" w:name="_Toc471898545"/>
      <w:bookmarkEnd w:id="326"/>
      <w:bookmarkEnd w:id="327"/>
      <w:r w:rsidRPr="00E71A48">
        <w:t xml:space="preserve">Подготовка </w:t>
      </w:r>
      <w:bookmarkEnd w:id="328"/>
      <w:r w:rsidRPr="00E71A48">
        <w:t>Заявок</w:t>
      </w:r>
      <w:bookmarkEnd w:id="329"/>
      <w:bookmarkEnd w:id="330"/>
    </w:p>
    <w:p w:rsidR="00717F60" w:rsidRPr="00E71A48" w:rsidRDefault="00717F60" w:rsidP="00E71A48">
      <w:pPr>
        <w:pStyle w:val="3"/>
        <w:spacing w:line="264" w:lineRule="auto"/>
        <w:rPr>
          <w:szCs w:val="24"/>
        </w:rPr>
      </w:pPr>
      <w:bookmarkStart w:id="331" w:name="_Ref306114638"/>
      <w:bookmarkStart w:id="332" w:name="_Toc440361326"/>
      <w:bookmarkStart w:id="333" w:name="_Toc440376081"/>
      <w:bookmarkStart w:id="334" w:name="_Toc440376208"/>
      <w:bookmarkStart w:id="335" w:name="_Toc440382473"/>
      <w:bookmarkStart w:id="336" w:name="_Toc440447143"/>
      <w:bookmarkStart w:id="337" w:name="_Toc440620823"/>
      <w:bookmarkStart w:id="338" w:name="_Toc440631458"/>
      <w:bookmarkStart w:id="339" w:name="_Toc440875698"/>
      <w:bookmarkStart w:id="340" w:name="_Toc441131722"/>
      <w:bookmarkStart w:id="341" w:name="_Toc468352746"/>
      <w:bookmarkStart w:id="342" w:name="_Toc468352869"/>
      <w:bookmarkStart w:id="343" w:name="_Toc468355851"/>
      <w:bookmarkStart w:id="344" w:name="_Toc469480735"/>
      <w:bookmarkStart w:id="345" w:name="_Toc471898546"/>
      <w:r w:rsidRPr="00E71A48">
        <w:rPr>
          <w:szCs w:val="24"/>
        </w:rPr>
        <w:t xml:space="preserve">Общие требования к </w:t>
      </w:r>
      <w:r w:rsidR="004B5EB3" w:rsidRPr="00E71A48">
        <w:rPr>
          <w:szCs w:val="24"/>
        </w:rPr>
        <w:t>Заявк</w:t>
      </w:r>
      <w:r w:rsidRPr="00E71A48">
        <w:rPr>
          <w:szCs w:val="24"/>
        </w:rPr>
        <w:t>е</w:t>
      </w:r>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346"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346"/>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lastRenderedPageBreak/>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93B00">
        <w:rPr>
          <w:bCs w:val="0"/>
          <w:sz w:val="24"/>
          <w:szCs w:val="24"/>
        </w:rPr>
        <w:fldChar w:fldCharType="begin"/>
      </w:r>
      <w:r w:rsidR="008D2928">
        <w:rPr>
          <w:bCs w:val="0"/>
          <w:sz w:val="24"/>
          <w:szCs w:val="24"/>
        </w:rPr>
        <w:instrText xml:space="preserve"> REF _Ref55336310 \r \h </w:instrText>
      </w:r>
      <w:r w:rsidR="00893B00">
        <w:rPr>
          <w:bCs w:val="0"/>
          <w:sz w:val="24"/>
          <w:szCs w:val="24"/>
        </w:rPr>
      </w:r>
      <w:r w:rsidR="00893B00">
        <w:rPr>
          <w:bCs w:val="0"/>
          <w:sz w:val="24"/>
          <w:szCs w:val="24"/>
        </w:rPr>
        <w:fldChar w:fldCharType="separate"/>
      </w:r>
      <w:r w:rsidR="001B2D1B">
        <w:rPr>
          <w:bCs w:val="0"/>
          <w:sz w:val="24"/>
          <w:szCs w:val="24"/>
        </w:rPr>
        <w:t>5.1</w:t>
      </w:r>
      <w:r w:rsidR="00893B00">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893B00">
        <w:rPr>
          <w:bCs w:val="0"/>
          <w:sz w:val="24"/>
          <w:szCs w:val="24"/>
        </w:rPr>
        <w:fldChar w:fldCharType="begin"/>
      </w:r>
      <w:r>
        <w:rPr>
          <w:bCs w:val="0"/>
          <w:sz w:val="24"/>
          <w:szCs w:val="24"/>
        </w:rPr>
        <w:instrText xml:space="preserve"> REF _Ref440271072 \r \h </w:instrText>
      </w:r>
      <w:r w:rsidR="00893B00">
        <w:rPr>
          <w:bCs w:val="0"/>
          <w:sz w:val="24"/>
          <w:szCs w:val="24"/>
        </w:rPr>
      </w:r>
      <w:r w:rsidR="00893B00">
        <w:rPr>
          <w:bCs w:val="0"/>
          <w:sz w:val="24"/>
          <w:szCs w:val="24"/>
        </w:rPr>
        <w:fldChar w:fldCharType="separate"/>
      </w:r>
      <w:r w:rsidR="001B2D1B">
        <w:rPr>
          <w:bCs w:val="0"/>
          <w:sz w:val="24"/>
          <w:szCs w:val="24"/>
        </w:rPr>
        <w:t>5.2</w:t>
      </w:r>
      <w:r w:rsidR="00893B00">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 xml:space="preserve">Техническое предложение по форме и в </w:t>
      </w:r>
      <w:proofErr w:type="gramStart"/>
      <w:r w:rsidRPr="00E71A48">
        <w:rPr>
          <w:bCs w:val="0"/>
          <w:spacing w:val="-1"/>
          <w:sz w:val="24"/>
          <w:szCs w:val="24"/>
        </w:rPr>
        <w:t>соответствии</w:t>
      </w:r>
      <w:proofErr w:type="gramEnd"/>
      <w:r w:rsidRPr="00E71A48">
        <w:rPr>
          <w:bCs w:val="0"/>
          <w:spacing w:val="-1"/>
          <w:sz w:val="24"/>
          <w:szCs w:val="24"/>
        </w:rPr>
        <w:t xml:space="preserve">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893B00">
        <w:rPr>
          <w:bCs w:val="0"/>
          <w:sz w:val="24"/>
          <w:szCs w:val="24"/>
        </w:rPr>
        <w:fldChar w:fldCharType="begin"/>
      </w:r>
      <w:r w:rsidR="007502E0">
        <w:rPr>
          <w:bCs w:val="0"/>
          <w:sz w:val="24"/>
          <w:szCs w:val="24"/>
        </w:rPr>
        <w:instrText xml:space="preserve"> REF _Ref440537086 \r \h </w:instrText>
      </w:r>
      <w:r w:rsidR="00893B00">
        <w:rPr>
          <w:bCs w:val="0"/>
          <w:sz w:val="24"/>
          <w:szCs w:val="24"/>
        </w:rPr>
      </w:r>
      <w:r w:rsidR="00893B00">
        <w:rPr>
          <w:bCs w:val="0"/>
          <w:sz w:val="24"/>
          <w:szCs w:val="24"/>
        </w:rPr>
        <w:fldChar w:fldCharType="separate"/>
      </w:r>
      <w:r w:rsidR="001B2D1B">
        <w:rPr>
          <w:bCs w:val="0"/>
          <w:sz w:val="24"/>
          <w:szCs w:val="24"/>
        </w:rPr>
        <w:t>5.3</w:t>
      </w:r>
      <w:r w:rsidR="00893B00">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w:t>
      </w:r>
      <w:proofErr w:type="gramStart"/>
      <w:r w:rsidR="00717F60" w:rsidRPr="003E170D">
        <w:rPr>
          <w:bCs w:val="0"/>
          <w:sz w:val="24"/>
          <w:szCs w:val="24"/>
        </w:rPr>
        <w:t>соответствии</w:t>
      </w:r>
      <w:proofErr w:type="gramEnd"/>
      <w:r w:rsidR="00717F60" w:rsidRPr="003E170D">
        <w:rPr>
          <w:bCs w:val="0"/>
          <w:sz w:val="24"/>
          <w:szCs w:val="24"/>
        </w:rPr>
        <w:t xml:space="preserve">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893B00">
        <w:rPr>
          <w:bCs w:val="0"/>
          <w:sz w:val="24"/>
          <w:szCs w:val="24"/>
        </w:rPr>
        <w:fldChar w:fldCharType="begin"/>
      </w:r>
      <w:r w:rsidR="00B71B9D">
        <w:rPr>
          <w:bCs w:val="0"/>
          <w:sz w:val="24"/>
          <w:szCs w:val="24"/>
        </w:rPr>
        <w:instrText xml:space="preserve"> REF _Ref440271036 \r \h </w:instrText>
      </w:r>
      <w:r w:rsidR="00893B00">
        <w:rPr>
          <w:bCs w:val="0"/>
          <w:sz w:val="24"/>
          <w:szCs w:val="24"/>
        </w:rPr>
      </w:r>
      <w:r w:rsidR="00893B00">
        <w:rPr>
          <w:bCs w:val="0"/>
          <w:sz w:val="24"/>
          <w:szCs w:val="24"/>
        </w:rPr>
        <w:fldChar w:fldCharType="separate"/>
      </w:r>
      <w:r w:rsidR="001B2D1B">
        <w:rPr>
          <w:bCs w:val="0"/>
          <w:sz w:val="24"/>
          <w:szCs w:val="24"/>
        </w:rPr>
        <w:t>5.4</w:t>
      </w:r>
      <w:r w:rsidR="00893B00">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w:t>
      </w:r>
      <w:proofErr w:type="gramStart"/>
      <w:r w:rsidRPr="003E170D">
        <w:rPr>
          <w:bCs w:val="0"/>
          <w:sz w:val="24"/>
          <w:szCs w:val="24"/>
        </w:rPr>
        <w:t>соответствии</w:t>
      </w:r>
      <w:proofErr w:type="gramEnd"/>
      <w:r w:rsidRPr="003E170D">
        <w:rPr>
          <w:bCs w:val="0"/>
          <w:sz w:val="24"/>
          <w:szCs w:val="24"/>
        </w:rPr>
        <w:t xml:space="preserve">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893B00">
        <w:rPr>
          <w:bCs w:val="0"/>
          <w:sz w:val="24"/>
          <w:szCs w:val="24"/>
        </w:rPr>
        <w:fldChar w:fldCharType="begin"/>
      </w:r>
      <w:r>
        <w:rPr>
          <w:bCs w:val="0"/>
          <w:sz w:val="24"/>
          <w:szCs w:val="24"/>
        </w:rPr>
        <w:instrText xml:space="preserve"> REF _Ref440361914 \r \h </w:instrText>
      </w:r>
      <w:r w:rsidR="00893B00">
        <w:rPr>
          <w:bCs w:val="0"/>
          <w:sz w:val="24"/>
          <w:szCs w:val="24"/>
        </w:rPr>
      </w:r>
      <w:r w:rsidR="00893B00">
        <w:rPr>
          <w:bCs w:val="0"/>
          <w:sz w:val="24"/>
          <w:szCs w:val="24"/>
        </w:rPr>
        <w:fldChar w:fldCharType="separate"/>
      </w:r>
      <w:r w:rsidR="001B2D1B">
        <w:rPr>
          <w:bCs w:val="0"/>
          <w:sz w:val="24"/>
          <w:szCs w:val="24"/>
        </w:rPr>
        <w:t>5.5</w:t>
      </w:r>
      <w:r w:rsidR="00893B00">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7D5654">
        <w:fldChar w:fldCharType="begin"/>
      </w:r>
      <w:r w:rsidR="007D5654">
        <w:instrText xml:space="preserve"> REF _Ref191386407 \r \h  \* MERGEFORMAT </w:instrText>
      </w:r>
      <w:r w:rsidR="007D5654">
        <w:fldChar w:fldCharType="separate"/>
      </w:r>
      <w:r w:rsidR="001B2D1B" w:rsidRPr="001B2D1B">
        <w:rPr>
          <w:bCs w:val="0"/>
          <w:sz w:val="24"/>
          <w:szCs w:val="24"/>
        </w:rPr>
        <w:t>3.3.8</w:t>
      </w:r>
      <w:r w:rsidR="007D5654">
        <w:fldChar w:fldCharType="end"/>
      </w:r>
      <w:r w:rsidR="00FF4BD0" w:rsidRPr="00E71A48">
        <w:rPr>
          <w:bCs w:val="0"/>
          <w:sz w:val="24"/>
          <w:szCs w:val="24"/>
        </w:rPr>
        <w:t>)</w:t>
      </w:r>
      <w:r w:rsidR="00B71B9D">
        <w:rPr>
          <w:bCs w:val="0"/>
          <w:sz w:val="24"/>
          <w:szCs w:val="24"/>
        </w:rPr>
        <w:t>;</w:t>
      </w:r>
    </w:p>
    <w:p w:rsidR="00717F60" w:rsidRPr="00441EA0"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w:t>
      </w:r>
      <w:proofErr w:type="gramStart"/>
      <w:r w:rsidRPr="00E71A48">
        <w:rPr>
          <w:bCs w:val="0"/>
          <w:sz w:val="24"/>
          <w:szCs w:val="24"/>
        </w:rPr>
        <w:t>соответствии</w:t>
      </w:r>
      <w:proofErr w:type="gramEnd"/>
      <w:r w:rsidRPr="00E71A48">
        <w:rPr>
          <w:bCs w:val="0"/>
          <w:sz w:val="24"/>
          <w:szCs w:val="24"/>
        </w:rPr>
        <w:t xml:space="preserve"> с инструкциями, </w:t>
      </w:r>
      <w:r w:rsidRPr="00441EA0">
        <w:rPr>
          <w:bCs w:val="0"/>
          <w:sz w:val="24"/>
          <w:szCs w:val="24"/>
        </w:rPr>
        <w:t xml:space="preserve">приведенными в настоящей </w:t>
      </w:r>
      <w:r w:rsidR="00AE0F91" w:rsidRPr="00441EA0">
        <w:rPr>
          <w:bCs w:val="0"/>
          <w:sz w:val="24"/>
          <w:szCs w:val="24"/>
        </w:rPr>
        <w:t>Д</w:t>
      </w:r>
      <w:r w:rsidRPr="00441EA0">
        <w:rPr>
          <w:bCs w:val="0"/>
          <w:sz w:val="24"/>
          <w:szCs w:val="24"/>
        </w:rPr>
        <w:t>окументации (</w:t>
      </w:r>
      <w:r w:rsidR="003F3A69" w:rsidRPr="00441EA0">
        <w:rPr>
          <w:bCs w:val="0"/>
          <w:spacing w:val="-2"/>
          <w:sz w:val="24"/>
          <w:szCs w:val="24"/>
        </w:rPr>
        <w:t>под</w:t>
      </w:r>
      <w:r w:rsidR="003F3A69" w:rsidRPr="00441EA0">
        <w:rPr>
          <w:bCs w:val="0"/>
          <w:sz w:val="24"/>
          <w:szCs w:val="24"/>
        </w:rPr>
        <w:t>раздел</w:t>
      </w:r>
      <w:r w:rsidRPr="00441EA0">
        <w:rPr>
          <w:bCs w:val="0"/>
          <w:sz w:val="24"/>
          <w:szCs w:val="24"/>
        </w:rPr>
        <w:t xml:space="preserve"> </w:t>
      </w:r>
      <w:r w:rsidR="007D5654">
        <w:fldChar w:fldCharType="begin"/>
      </w:r>
      <w:r w:rsidR="007D5654">
        <w:instrText xml:space="preserve"> REF _Ref440361610 \r \h  \* MERGEFORMAT </w:instrText>
      </w:r>
      <w:r w:rsidR="007D5654">
        <w:fldChar w:fldCharType="separate"/>
      </w:r>
      <w:r w:rsidR="001B2D1B" w:rsidRPr="001B2D1B">
        <w:rPr>
          <w:bCs w:val="0"/>
          <w:sz w:val="24"/>
          <w:szCs w:val="24"/>
        </w:rPr>
        <w:t>5.6</w:t>
      </w:r>
      <w:r w:rsidR="007D5654">
        <w:fldChar w:fldCharType="end"/>
      </w:r>
      <w:r w:rsidR="00B71B9D" w:rsidRPr="00441EA0">
        <w:rPr>
          <w:bCs w:val="0"/>
          <w:sz w:val="24"/>
          <w:szCs w:val="24"/>
        </w:rPr>
        <w:t>);</w:t>
      </w:r>
    </w:p>
    <w:p w:rsidR="00717F60" w:rsidRPr="00441EA0"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441EA0">
        <w:rPr>
          <w:bCs w:val="0"/>
          <w:sz w:val="24"/>
          <w:szCs w:val="24"/>
        </w:rPr>
        <w:t xml:space="preserve">Иные документы, которые, по мнению </w:t>
      </w:r>
      <w:r w:rsidR="009C744E" w:rsidRPr="00441EA0">
        <w:rPr>
          <w:bCs w:val="0"/>
          <w:sz w:val="24"/>
          <w:szCs w:val="24"/>
        </w:rPr>
        <w:t>Участник</w:t>
      </w:r>
      <w:r w:rsidRPr="00441EA0">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441EA0" w:rsidRDefault="006E6294" w:rsidP="00557C01">
      <w:pPr>
        <w:widowControl w:val="0"/>
        <w:numPr>
          <w:ilvl w:val="3"/>
          <w:numId w:val="34"/>
        </w:numPr>
        <w:tabs>
          <w:tab w:val="left" w:pos="1701"/>
        </w:tabs>
        <w:autoSpaceDE w:val="0"/>
        <w:spacing w:after="100" w:line="264" w:lineRule="auto"/>
        <w:ind w:left="0" w:firstLine="709"/>
        <w:rPr>
          <w:bCs w:val="0"/>
          <w:sz w:val="24"/>
          <w:szCs w:val="24"/>
        </w:rPr>
      </w:pPr>
      <w:bookmarkStart w:id="347" w:name="_Ref303683384"/>
      <w:r w:rsidRPr="00441EA0">
        <w:rPr>
          <w:bCs w:val="0"/>
          <w:sz w:val="24"/>
          <w:szCs w:val="24"/>
        </w:rPr>
        <w:t>Порядок размещения документов в составе Заявки с составлением описи всех документов с указанием томов и страниц</w:t>
      </w:r>
      <w:r w:rsidR="00717F60" w:rsidRPr="00441EA0">
        <w:rPr>
          <w:bCs w:val="0"/>
          <w:sz w:val="24"/>
          <w:szCs w:val="24"/>
        </w:rPr>
        <w:t>:</w:t>
      </w:r>
      <w:bookmarkEnd w:id="347"/>
    </w:p>
    <w:p w:rsidR="00717F60" w:rsidRPr="00441EA0"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Письмо о подаче оферты (</w:t>
      </w:r>
      <w:r w:rsidR="00A154B7" w:rsidRPr="00441EA0">
        <w:rPr>
          <w:bCs w:val="0"/>
          <w:spacing w:val="-2"/>
          <w:sz w:val="24"/>
          <w:szCs w:val="24"/>
        </w:rPr>
        <w:t>под</w:t>
      </w:r>
      <w:r w:rsidR="00A154B7" w:rsidRPr="00441EA0">
        <w:rPr>
          <w:bCs w:val="0"/>
          <w:sz w:val="24"/>
          <w:szCs w:val="24"/>
        </w:rPr>
        <w:t>раздел</w:t>
      </w:r>
      <w:r w:rsidR="00F86B89" w:rsidRPr="00441EA0">
        <w:rPr>
          <w:bCs w:val="0"/>
          <w:sz w:val="24"/>
          <w:szCs w:val="24"/>
          <w:lang w:eastAsia="ru-RU"/>
        </w:rPr>
        <w:t xml:space="preserve"> </w:t>
      </w:r>
      <w:r w:rsidR="007D5654">
        <w:fldChar w:fldCharType="begin"/>
      </w:r>
      <w:r w:rsidR="007D5654">
        <w:instrText xml:space="preserve"> REF _Ref55336310 \r \h  \* MERGEFORMAT </w:instrText>
      </w:r>
      <w:r w:rsidR="007D5654">
        <w:fldChar w:fldCharType="separate"/>
      </w:r>
      <w:r w:rsidR="001B2D1B" w:rsidRPr="001B2D1B">
        <w:rPr>
          <w:bCs w:val="0"/>
          <w:sz w:val="24"/>
          <w:szCs w:val="24"/>
          <w:lang w:eastAsia="ru-RU"/>
        </w:rPr>
        <w:t>5.1</w:t>
      </w:r>
      <w:r w:rsidR="007D5654">
        <w:fldChar w:fldCharType="end"/>
      </w:r>
      <w:r w:rsidRPr="00441EA0">
        <w:rPr>
          <w:bCs w:val="0"/>
          <w:sz w:val="24"/>
          <w:szCs w:val="24"/>
        </w:rPr>
        <w:t>);</w:t>
      </w:r>
    </w:p>
    <w:p w:rsidR="006E6294" w:rsidRPr="00441EA0" w:rsidRDefault="006E6294" w:rsidP="006E6294">
      <w:pPr>
        <w:widowControl w:val="0"/>
        <w:numPr>
          <w:ilvl w:val="0"/>
          <w:numId w:val="5"/>
        </w:numPr>
        <w:tabs>
          <w:tab w:val="left" w:pos="540"/>
        </w:tabs>
        <w:overflowPunct w:val="0"/>
        <w:autoSpaceDE w:val="0"/>
        <w:spacing w:line="264" w:lineRule="auto"/>
        <w:ind w:hanging="540"/>
        <w:rPr>
          <w:sz w:val="24"/>
          <w:szCs w:val="24"/>
        </w:rPr>
      </w:pPr>
      <w:r w:rsidRPr="00441EA0">
        <w:rPr>
          <w:sz w:val="24"/>
          <w:szCs w:val="24"/>
        </w:rPr>
        <w:t xml:space="preserve">Антикоррупционные обязательства (подраздел </w:t>
      </w:r>
      <w:r w:rsidR="007D5654">
        <w:fldChar w:fldCharType="begin"/>
      </w:r>
      <w:r w:rsidR="007D5654">
        <w:instrText xml:space="preserve"> REF _Ref440271964 \r \h  \* MERGEFORMAT </w:instrText>
      </w:r>
      <w:r w:rsidR="007D5654">
        <w:fldChar w:fldCharType="separate"/>
      </w:r>
      <w:r w:rsidR="001B2D1B" w:rsidRPr="001B2D1B">
        <w:rPr>
          <w:sz w:val="24"/>
          <w:szCs w:val="24"/>
        </w:rPr>
        <w:t>5.1.3</w:t>
      </w:r>
      <w:r w:rsidR="007D5654">
        <w:fldChar w:fldCharType="end"/>
      </w:r>
      <w:r w:rsidRPr="00441EA0">
        <w:rPr>
          <w:sz w:val="24"/>
          <w:szCs w:val="24"/>
        </w:rPr>
        <w:t>);</w:t>
      </w:r>
    </w:p>
    <w:p w:rsidR="00F463E8" w:rsidRPr="00441EA0" w:rsidRDefault="006E6294" w:rsidP="00D75CA2">
      <w:pPr>
        <w:widowControl w:val="0"/>
        <w:numPr>
          <w:ilvl w:val="0"/>
          <w:numId w:val="5"/>
        </w:numPr>
        <w:tabs>
          <w:tab w:val="left" w:pos="540"/>
        </w:tabs>
        <w:overflowPunct w:val="0"/>
        <w:autoSpaceDE w:val="0"/>
        <w:spacing w:line="264" w:lineRule="auto"/>
        <w:ind w:hanging="540"/>
        <w:rPr>
          <w:bCs w:val="0"/>
          <w:sz w:val="24"/>
          <w:szCs w:val="24"/>
        </w:rPr>
      </w:pPr>
      <w:r w:rsidRPr="00441EA0">
        <w:rPr>
          <w:sz w:val="24"/>
          <w:szCs w:val="24"/>
        </w:rPr>
        <w:t>Докумен</w:t>
      </w:r>
      <w:proofErr w:type="gramStart"/>
      <w:r w:rsidRPr="00441EA0">
        <w:rPr>
          <w:sz w:val="24"/>
          <w:szCs w:val="24"/>
        </w:rPr>
        <w:t>т(</w:t>
      </w:r>
      <w:proofErr w:type="gramEnd"/>
      <w:r w:rsidRPr="00441EA0">
        <w:rPr>
          <w:sz w:val="24"/>
          <w:szCs w:val="24"/>
        </w:rPr>
        <w:t xml:space="preserve">ы) в соответствии с </w:t>
      </w:r>
      <w:proofErr w:type="spellStart"/>
      <w:r w:rsidRPr="00441EA0">
        <w:rPr>
          <w:sz w:val="24"/>
          <w:szCs w:val="24"/>
        </w:rPr>
        <w:t>пп</w:t>
      </w:r>
      <w:proofErr w:type="spellEnd"/>
      <w:r w:rsidRPr="00441EA0">
        <w:rPr>
          <w:sz w:val="24"/>
          <w:szCs w:val="24"/>
        </w:rPr>
        <w:t>.</w:t>
      </w:r>
      <w:r w:rsidR="00F463E8" w:rsidRPr="00441EA0">
        <w:rPr>
          <w:sz w:val="24"/>
          <w:szCs w:val="24"/>
        </w:rPr>
        <w:t xml:space="preserve"> </w:t>
      </w:r>
      <w:r w:rsidR="007D5654">
        <w:fldChar w:fldCharType="begin"/>
      </w:r>
      <w:r w:rsidR="007D5654">
        <w:instrText xml:space="preserve"> REF _Ref440279062 \r \h  \* MERGEFORMAT </w:instrText>
      </w:r>
      <w:r w:rsidR="007D5654">
        <w:fldChar w:fldCharType="separate"/>
      </w:r>
      <w:r w:rsidR="001B2D1B" w:rsidRPr="001B2D1B">
        <w:rPr>
          <w:sz w:val="24"/>
          <w:szCs w:val="24"/>
        </w:rPr>
        <w:t>б)</w:t>
      </w:r>
      <w:r w:rsidR="007D5654">
        <w:fldChar w:fldCharType="end"/>
      </w:r>
      <w:r w:rsidR="00F463E8" w:rsidRPr="00441EA0">
        <w:rPr>
          <w:sz w:val="24"/>
          <w:szCs w:val="24"/>
        </w:rPr>
        <w:t xml:space="preserve"> п. </w:t>
      </w:r>
      <w:r w:rsidR="007D5654">
        <w:fldChar w:fldCharType="begin"/>
      </w:r>
      <w:r w:rsidR="007D5654">
        <w:instrText xml:space="preserve"> REF _Ref306005578 \r \h  \* MERGEFORMAT </w:instrText>
      </w:r>
      <w:r w:rsidR="007D5654">
        <w:fldChar w:fldCharType="separate"/>
      </w:r>
      <w:r w:rsidR="001B2D1B" w:rsidRPr="001B2D1B">
        <w:rPr>
          <w:sz w:val="24"/>
          <w:szCs w:val="24"/>
        </w:rPr>
        <w:t>3.3.8.3</w:t>
      </w:r>
      <w:r w:rsidR="007D5654">
        <w:fldChar w:fldCharType="end"/>
      </w:r>
      <w:r w:rsidR="00F463E8" w:rsidRPr="00441EA0">
        <w:rPr>
          <w:sz w:val="24"/>
          <w:szCs w:val="24"/>
        </w:rPr>
        <w:t>;</w:t>
      </w:r>
    </w:p>
    <w:p w:rsidR="006E6294" w:rsidRPr="00441EA0" w:rsidRDefault="006E6294" w:rsidP="006E6294">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 xml:space="preserve">Техническое предложение </w:t>
      </w:r>
      <w:r w:rsidRPr="00441EA0">
        <w:rPr>
          <w:bCs w:val="0"/>
          <w:spacing w:val="-1"/>
          <w:sz w:val="24"/>
          <w:szCs w:val="24"/>
        </w:rPr>
        <w:t>(</w:t>
      </w:r>
      <w:r w:rsidRPr="00441EA0">
        <w:rPr>
          <w:bCs w:val="0"/>
          <w:spacing w:val="-2"/>
          <w:sz w:val="24"/>
          <w:szCs w:val="24"/>
        </w:rPr>
        <w:t>под</w:t>
      </w:r>
      <w:r w:rsidRPr="00441EA0">
        <w:rPr>
          <w:bCs w:val="0"/>
          <w:sz w:val="24"/>
          <w:szCs w:val="24"/>
        </w:rPr>
        <w:t xml:space="preserve">раздел </w:t>
      </w:r>
      <w:r w:rsidR="007D5654">
        <w:fldChar w:fldCharType="begin"/>
      </w:r>
      <w:r w:rsidR="007D5654">
        <w:instrText xml:space="preserve"> REF _Ref440537086 \r \h  \* MERGEFORMAT </w:instrText>
      </w:r>
      <w:r w:rsidR="007D5654">
        <w:fldChar w:fldCharType="separate"/>
      </w:r>
      <w:r w:rsidR="001B2D1B" w:rsidRPr="001B2D1B">
        <w:rPr>
          <w:bCs w:val="0"/>
          <w:sz w:val="24"/>
          <w:szCs w:val="24"/>
        </w:rPr>
        <w:t>5.3</w:t>
      </w:r>
      <w:r w:rsidR="007D5654">
        <w:fldChar w:fldCharType="end"/>
      </w:r>
      <w:r w:rsidRPr="00441EA0">
        <w:rPr>
          <w:bCs w:val="0"/>
          <w:spacing w:val="-1"/>
          <w:sz w:val="24"/>
          <w:szCs w:val="24"/>
        </w:rPr>
        <w:t>)</w:t>
      </w:r>
      <w:r w:rsidRPr="00441EA0">
        <w:rPr>
          <w:bCs w:val="0"/>
          <w:sz w:val="24"/>
          <w:szCs w:val="24"/>
        </w:rPr>
        <w:t xml:space="preserve"> оформляется отдельным архивом «Техническое предложение Участника __________»;</w:t>
      </w:r>
    </w:p>
    <w:p w:rsidR="006E6294" w:rsidRPr="00441EA0" w:rsidRDefault="006E6294" w:rsidP="006E6294">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Сводная таблица стоимости работ</w:t>
      </w:r>
      <w:r w:rsidRPr="00441EA0">
        <w:rPr>
          <w:szCs w:val="24"/>
        </w:rPr>
        <w:t xml:space="preserve"> </w:t>
      </w:r>
      <w:r w:rsidRPr="00441EA0">
        <w:rPr>
          <w:bCs w:val="0"/>
          <w:sz w:val="24"/>
          <w:szCs w:val="24"/>
        </w:rPr>
        <w:t>(</w:t>
      </w:r>
      <w:r w:rsidRPr="00441EA0">
        <w:rPr>
          <w:bCs w:val="0"/>
          <w:spacing w:val="-2"/>
          <w:sz w:val="24"/>
          <w:szCs w:val="24"/>
        </w:rPr>
        <w:t>под</w:t>
      </w:r>
      <w:r w:rsidRPr="00441EA0">
        <w:rPr>
          <w:bCs w:val="0"/>
          <w:sz w:val="24"/>
          <w:szCs w:val="24"/>
        </w:rPr>
        <w:t>раздел</w:t>
      </w:r>
      <w:r w:rsidRPr="00441EA0">
        <w:rPr>
          <w:bCs w:val="0"/>
          <w:sz w:val="24"/>
          <w:szCs w:val="24"/>
          <w:lang w:eastAsia="ru-RU"/>
        </w:rPr>
        <w:t xml:space="preserve"> </w:t>
      </w:r>
      <w:r w:rsidR="007D5654">
        <w:fldChar w:fldCharType="begin"/>
      </w:r>
      <w:r w:rsidR="007D5654">
        <w:instrText xml:space="preserve"> REF _Ref440274913 \r \h  \* MERGEFORMAT </w:instrText>
      </w:r>
      <w:r w:rsidR="007D5654">
        <w:fldChar w:fldCharType="separate"/>
      </w:r>
      <w:r w:rsidR="001B2D1B" w:rsidRPr="001B2D1B">
        <w:rPr>
          <w:bCs w:val="0"/>
          <w:sz w:val="24"/>
          <w:szCs w:val="24"/>
          <w:lang w:eastAsia="ru-RU"/>
        </w:rPr>
        <w:t>5.2</w:t>
      </w:r>
      <w:r w:rsidR="007D5654">
        <w:fldChar w:fldCharType="end"/>
      </w:r>
      <w:r w:rsidRPr="00441EA0">
        <w:rPr>
          <w:bCs w:val="0"/>
          <w:sz w:val="24"/>
          <w:szCs w:val="24"/>
        </w:rPr>
        <w:t>);</w:t>
      </w:r>
    </w:p>
    <w:p w:rsidR="006E6294" w:rsidRPr="00441EA0" w:rsidRDefault="006E6294" w:rsidP="006E6294">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График выполнения работ (</w:t>
      </w:r>
      <w:r w:rsidRPr="00441EA0">
        <w:rPr>
          <w:bCs w:val="0"/>
          <w:spacing w:val="-2"/>
          <w:sz w:val="24"/>
          <w:szCs w:val="24"/>
        </w:rPr>
        <w:t>под</w:t>
      </w:r>
      <w:r w:rsidRPr="00441EA0">
        <w:rPr>
          <w:bCs w:val="0"/>
          <w:sz w:val="24"/>
          <w:szCs w:val="24"/>
        </w:rPr>
        <w:t>раздел</w:t>
      </w:r>
      <w:r w:rsidRPr="00441EA0">
        <w:rPr>
          <w:bCs w:val="0"/>
          <w:sz w:val="24"/>
          <w:szCs w:val="24"/>
          <w:lang w:eastAsia="ru-RU"/>
        </w:rPr>
        <w:t xml:space="preserve"> </w:t>
      </w:r>
      <w:r w:rsidR="007D5654">
        <w:fldChar w:fldCharType="begin"/>
      </w:r>
      <w:r w:rsidR="007D5654">
        <w:instrText xml:space="preserve"> REF _Ref440274902 \r \h  \* MERGEFORMAT </w:instrText>
      </w:r>
      <w:r w:rsidR="007D5654">
        <w:fldChar w:fldCharType="separate"/>
      </w:r>
      <w:r w:rsidR="001B2D1B" w:rsidRPr="001B2D1B">
        <w:rPr>
          <w:bCs w:val="0"/>
          <w:sz w:val="24"/>
          <w:szCs w:val="24"/>
          <w:lang w:eastAsia="ru-RU"/>
        </w:rPr>
        <w:t>5.4</w:t>
      </w:r>
      <w:r w:rsidR="007D5654">
        <w:fldChar w:fldCharType="end"/>
      </w:r>
      <w:r w:rsidRPr="00441EA0">
        <w:rPr>
          <w:bCs w:val="0"/>
          <w:sz w:val="24"/>
          <w:szCs w:val="24"/>
        </w:rPr>
        <w:t>);</w:t>
      </w:r>
    </w:p>
    <w:p w:rsidR="006E6294" w:rsidRPr="00441EA0" w:rsidRDefault="006E6294" w:rsidP="006E6294">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График оплаты выполнения работ (</w:t>
      </w:r>
      <w:r w:rsidRPr="00441EA0">
        <w:rPr>
          <w:bCs w:val="0"/>
          <w:spacing w:val="-2"/>
          <w:sz w:val="24"/>
          <w:szCs w:val="24"/>
        </w:rPr>
        <w:t>под</w:t>
      </w:r>
      <w:r w:rsidRPr="00441EA0">
        <w:rPr>
          <w:bCs w:val="0"/>
          <w:sz w:val="24"/>
          <w:szCs w:val="24"/>
        </w:rPr>
        <w:t xml:space="preserve">раздел </w:t>
      </w:r>
      <w:r w:rsidR="007D5654">
        <w:fldChar w:fldCharType="begin"/>
      </w:r>
      <w:r w:rsidR="007D5654">
        <w:instrText xml:space="preserve"> REF _Ref440361959 \r \h  \* MERGEFORMAT </w:instrText>
      </w:r>
      <w:r w:rsidR="007D5654">
        <w:fldChar w:fldCharType="separate"/>
      </w:r>
      <w:r w:rsidR="001B2D1B" w:rsidRPr="001B2D1B">
        <w:rPr>
          <w:bCs w:val="0"/>
          <w:sz w:val="24"/>
          <w:szCs w:val="24"/>
        </w:rPr>
        <w:t>5.5</w:t>
      </w:r>
      <w:r w:rsidR="007D5654">
        <w:fldChar w:fldCharType="end"/>
      </w:r>
      <w:r w:rsidRPr="00441EA0">
        <w:rPr>
          <w:bCs w:val="0"/>
          <w:sz w:val="24"/>
          <w:szCs w:val="24"/>
        </w:rPr>
        <w:t>);</w:t>
      </w:r>
    </w:p>
    <w:p w:rsidR="006E6294" w:rsidRPr="00441EA0" w:rsidRDefault="006E6294" w:rsidP="006E6294">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Протокол разногласий к проекту Договора (</w:t>
      </w:r>
      <w:r w:rsidRPr="00441EA0">
        <w:rPr>
          <w:bCs w:val="0"/>
          <w:spacing w:val="-2"/>
          <w:sz w:val="24"/>
          <w:szCs w:val="24"/>
        </w:rPr>
        <w:t>под</w:t>
      </w:r>
      <w:r w:rsidRPr="00441EA0">
        <w:rPr>
          <w:bCs w:val="0"/>
          <w:sz w:val="24"/>
          <w:szCs w:val="24"/>
        </w:rPr>
        <w:t>раздел</w:t>
      </w:r>
      <w:r w:rsidRPr="00441EA0">
        <w:rPr>
          <w:bCs w:val="0"/>
          <w:sz w:val="24"/>
          <w:szCs w:val="24"/>
          <w:lang w:eastAsia="ru-RU"/>
        </w:rPr>
        <w:t xml:space="preserve"> </w:t>
      </w:r>
      <w:r w:rsidR="007D5654">
        <w:fldChar w:fldCharType="begin"/>
      </w:r>
      <w:r w:rsidR="007D5654">
        <w:instrText xml:space="preserve"> REF _Ref440361610 \r \h  \* MERGEFORMAT </w:instrText>
      </w:r>
      <w:r w:rsidR="007D5654">
        <w:fldChar w:fldCharType="separate"/>
      </w:r>
      <w:r w:rsidR="001B2D1B" w:rsidRPr="001B2D1B">
        <w:rPr>
          <w:bCs w:val="0"/>
          <w:sz w:val="24"/>
          <w:szCs w:val="24"/>
        </w:rPr>
        <w:t>5.6</w:t>
      </w:r>
      <w:r w:rsidR="007D5654">
        <w:fldChar w:fldCharType="end"/>
      </w:r>
      <w:r w:rsidRPr="00441EA0">
        <w:rPr>
          <w:bCs w:val="0"/>
          <w:sz w:val="24"/>
          <w:szCs w:val="24"/>
          <w:lang w:eastAsia="ru-RU"/>
        </w:rPr>
        <w:t>)</w:t>
      </w:r>
      <w:r w:rsidRPr="00441EA0">
        <w:rPr>
          <w:bCs w:val="0"/>
          <w:sz w:val="24"/>
          <w:szCs w:val="24"/>
        </w:rPr>
        <w:t>;</w:t>
      </w:r>
    </w:p>
    <w:p w:rsidR="00717F60" w:rsidRPr="00441EA0"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 xml:space="preserve">Анкета </w:t>
      </w:r>
      <w:r w:rsidR="009C744E" w:rsidRPr="00441EA0">
        <w:rPr>
          <w:bCs w:val="0"/>
          <w:sz w:val="24"/>
          <w:szCs w:val="24"/>
        </w:rPr>
        <w:t>Участник</w:t>
      </w:r>
      <w:r w:rsidRPr="00441EA0">
        <w:rPr>
          <w:bCs w:val="0"/>
          <w:sz w:val="24"/>
          <w:szCs w:val="24"/>
        </w:rPr>
        <w:t>а запроса предложений (</w:t>
      </w:r>
      <w:r w:rsidR="00A154B7" w:rsidRPr="00441EA0">
        <w:rPr>
          <w:bCs w:val="0"/>
          <w:spacing w:val="-2"/>
          <w:sz w:val="24"/>
          <w:szCs w:val="24"/>
        </w:rPr>
        <w:t>под</w:t>
      </w:r>
      <w:r w:rsidR="00A154B7" w:rsidRPr="00441EA0">
        <w:rPr>
          <w:bCs w:val="0"/>
          <w:sz w:val="24"/>
          <w:szCs w:val="24"/>
        </w:rPr>
        <w:t>раздел</w:t>
      </w:r>
      <w:r w:rsidR="00F86B89" w:rsidRPr="00441EA0">
        <w:rPr>
          <w:bCs w:val="0"/>
          <w:sz w:val="24"/>
          <w:szCs w:val="24"/>
          <w:lang w:eastAsia="ru-RU"/>
        </w:rPr>
        <w:t xml:space="preserve"> </w:t>
      </w:r>
      <w:r w:rsidR="007D5654">
        <w:fldChar w:fldCharType="begin"/>
      </w:r>
      <w:r w:rsidR="007D5654">
        <w:instrText xml:space="preserve"> REF _Ref444163763 \r \h  \* MERGEFORMAT </w:instrText>
      </w:r>
      <w:r w:rsidR="007D5654">
        <w:fldChar w:fldCharType="separate"/>
      </w:r>
      <w:r w:rsidR="001B2D1B" w:rsidRPr="001B2D1B">
        <w:rPr>
          <w:bCs w:val="0"/>
          <w:sz w:val="24"/>
          <w:szCs w:val="24"/>
          <w:lang w:eastAsia="ru-RU"/>
        </w:rPr>
        <w:t>5.7.1</w:t>
      </w:r>
      <w:r w:rsidR="007D5654">
        <w:fldChar w:fldCharType="end"/>
      </w:r>
      <w:r w:rsidRPr="00441EA0">
        <w:rPr>
          <w:bCs w:val="0"/>
          <w:sz w:val="24"/>
          <w:szCs w:val="24"/>
        </w:rPr>
        <w:t>)</w:t>
      </w:r>
      <w:r w:rsidR="008357B4" w:rsidRPr="00441EA0">
        <w:rPr>
          <w:bCs w:val="0"/>
          <w:sz w:val="24"/>
          <w:szCs w:val="24"/>
        </w:rPr>
        <w:t xml:space="preserve"> </w:t>
      </w:r>
      <w:r w:rsidR="008357B4" w:rsidRPr="00441EA0">
        <w:rPr>
          <w:sz w:val="24"/>
          <w:szCs w:val="24"/>
        </w:rPr>
        <w:t xml:space="preserve">с приложением </w:t>
      </w:r>
      <w:proofErr w:type="gramStart"/>
      <w:r w:rsidR="008357B4" w:rsidRPr="00441EA0">
        <w:rPr>
          <w:bCs w:val="0"/>
          <w:sz w:val="24"/>
          <w:szCs w:val="24"/>
        </w:rPr>
        <w:t>файла копии Анкеты Участника запроса</w:t>
      </w:r>
      <w:proofErr w:type="gramEnd"/>
      <w:r w:rsidR="008357B4" w:rsidRPr="00441EA0">
        <w:rPr>
          <w:bCs w:val="0"/>
          <w:sz w:val="24"/>
          <w:szCs w:val="24"/>
        </w:rPr>
        <w:t xml:space="preserve"> предложений, выполненного в формате MS </w:t>
      </w:r>
      <w:proofErr w:type="spellStart"/>
      <w:r w:rsidR="008357B4" w:rsidRPr="00441EA0">
        <w:rPr>
          <w:bCs w:val="0"/>
          <w:sz w:val="24"/>
          <w:szCs w:val="24"/>
        </w:rPr>
        <w:t>Word</w:t>
      </w:r>
      <w:proofErr w:type="spellEnd"/>
      <w:r w:rsidRPr="00441EA0">
        <w:rPr>
          <w:bCs w:val="0"/>
          <w:sz w:val="24"/>
          <w:szCs w:val="24"/>
        </w:rPr>
        <w:t>;</w:t>
      </w:r>
    </w:p>
    <w:p w:rsidR="00250D0D" w:rsidRPr="00441EA0" w:rsidRDefault="00250D0D" w:rsidP="00250D0D">
      <w:pPr>
        <w:widowControl w:val="0"/>
        <w:numPr>
          <w:ilvl w:val="0"/>
          <w:numId w:val="5"/>
        </w:numPr>
        <w:tabs>
          <w:tab w:val="left" w:pos="540"/>
        </w:tabs>
        <w:overflowPunct w:val="0"/>
        <w:autoSpaceDE w:val="0"/>
        <w:spacing w:line="264" w:lineRule="auto"/>
        <w:ind w:hanging="540"/>
        <w:rPr>
          <w:bCs w:val="0"/>
          <w:sz w:val="24"/>
          <w:szCs w:val="24"/>
        </w:rPr>
      </w:pPr>
      <w:proofErr w:type="gramStart"/>
      <w:r w:rsidRPr="00441EA0">
        <w:rPr>
          <w:sz w:val="24"/>
          <w:szCs w:val="24"/>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r w:rsidR="007D5654">
        <w:fldChar w:fldCharType="begin"/>
      </w:r>
      <w:r w:rsidR="007D5654">
        <w:instrText xml:space="preserve"> REF _Ref444163784 \r \h  \* MERGEFORMAT </w:instrText>
      </w:r>
      <w:r w:rsidR="007D5654">
        <w:fldChar w:fldCharType="separate"/>
      </w:r>
      <w:r w:rsidR="001B2D1B" w:rsidRPr="001B2D1B">
        <w:rPr>
          <w:sz w:val="24"/>
          <w:szCs w:val="24"/>
        </w:rPr>
        <w:t>5.7.2</w:t>
      </w:r>
      <w:r w:rsidR="007D5654">
        <w:fldChar w:fldCharType="end"/>
      </w:r>
      <w:r w:rsidRPr="00441EA0">
        <w:rPr>
          <w:sz w:val="24"/>
          <w:szCs w:val="24"/>
        </w:rPr>
        <w:t>) – предоставляется только теми Участниками/субподрядчиками/</w:t>
      </w:r>
      <w:r w:rsidRPr="00441EA0">
        <w:rPr>
          <w:sz w:val="24"/>
          <w:szCs w:val="24"/>
        </w:rPr>
        <w:b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2A5B99" w:rsidRPr="00441EA0">
        <w:rPr>
          <w:sz w:val="24"/>
          <w:szCs w:val="24"/>
        </w:rPr>
        <w:t xml:space="preserve">статья 4 Федерального закона Российской Федерации </w:t>
      </w:r>
      <w:r w:rsidR="002A5B99" w:rsidRPr="00441EA0">
        <w:rPr>
          <w:bCs w:val="0"/>
          <w:sz w:val="24"/>
          <w:szCs w:val="24"/>
        </w:rPr>
        <w:t xml:space="preserve">№209-ФЗ от 24.07.2007 с изменениями </w:t>
      </w:r>
      <w:r w:rsidR="002A5B99" w:rsidRPr="00441EA0">
        <w:rPr>
          <w:sz w:val="24"/>
          <w:szCs w:val="24"/>
        </w:rPr>
        <w:t>«О развитии малого и среднего предпринимательства в</w:t>
      </w:r>
      <w:proofErr w:type="gramEnd"/>
      <w:r w:rsidR="002A5B99" w:rsidRPr="00441EA0">
        <w:rPr>
          <w:sz w:val="24"/>
          <w:szCs w:val="24"/>
        </w:rPr>
        <w:t xml:space="preserve"> </w:t>
      </w:r>
      <w:proofErr w:type="gramStart"/>
      <w:r w:rsidR="002A5B99" w:rsidRPr="00441EA0">
        <w:rPr>
          <w:sz w:val="24"/>
          <w:szCs w:val="24"/>
        </w:rPr>
        <w:t>Российской Федерации»</w:t>
      </w:r>
      <w:r w:rsidRPr="00441EA0">
        <w:rPr>
          <w:sz w:val="24"/>
          <w:szCs w:val="24"/>
        </w:rPr>
        <w:t>)</w:t>
      </w:r>
      <w:r w:rsidR="00A90840" w:rsidRPr="00441EA0">
        <w:rPr>
          <w:sz w:val="24"/>
          <w:szCs w:val="24"/>
        </w:rPr>
        <w:t>.</w:t>
      </w:r>
      <w:proofErr w:type="gramEnd"/>
      <w:r w:rsidR="00A90840" w:rsidRPr="00441EA0">
        <w:rPr>
          <w:sz w:val="24"/>
          <w:szCs w:val="24"/>
        </w:rPr>
        <w:t xml:space="preserve"> В </w:t>
      </w:r>
      <w:proofErr w:type="gramStart"/>
      <w:r w:rsidR="00A90840" w:rsidRPr="00441EA0">
        <w:rPr>
          <w:sz w:val="24"/>
          <w:szCs w:val="24"/>
        </w:rPr>
        <w:t>случае</w:t>
      </w:r>
      <w:proofErr w:type="gramEnd"/>
      <w:r w:rsidR="00A90840" w:rsidRPr="00441EA0">
        <w:rPr>
          <w:sz w:val="24"/>
          <w:szCs w:val="24"/>
        </w:rPr>
        <w:t>, если Участник/субподрядчик/член Коллективного участника не относится</w:t>
      </w:r>
      <w:r w:rsidR="00A90840" w:rsidRPr="00673EDD">
        <w:rPr>
          <w:sz w:val="24"/>
          <w:szCs w:val="24"/>
        </w:rPr>
        <w:t xml:space="preserve">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AD45AF" w:rsidRPr="00AD45AF">
        <w:rPr>
          <w:sz w:val="24"/>
          <w:szCs w:val="24"/>
        </w:rPr>
        <w:t xml:space="preserve">. </w:t>
      </w:r>
      <w:r w:rsidR="00AD45AF" w:rsidRPr="00AD45AF">
        <w:rPr>
          <w:bCs w:val="0"/>
          <w:sz w:val="24"/>
          <w:szCs w:val="24"/>
        </w:rPr>
        <w:t xml:space="preserve">В случае несоответствия сведений о субъекте малого и среднего предпринимательства, содержащихся в декларации, сведениям, содержащимся в едином реестре </w:t>
      </w:r>
      <w:r w:rsidR="00AD45AF" w:rsidRPr="00441EA0">
        <w:rPr>
          <w:bCs w:val="0"/>
          <w:sz w:val="24"/>
          <w:szCs w:val="24"/>
        </w:rPr>
        <w:t>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r w:rsidRPr="00441EA0">
        <w:rPr>
          <w:bCs w:val="0"/>
          <w:sz w:val="24"/>
          <w:szCs w:val="24"/>
        </w:rPr>
        <w:t>;</w:t>
      </w:r>
    </w:p>
    <w:p w:rsidR="00717F60" w:rsidRPr="00441EA0" w:rsidRDefault="002A5B99" w:rsidP="00D75CA2">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 xml:space="preserve">Документы, подтверждающие соответствие требованиям, предъявляемым к Участнику </w:t>
      </w:r>
      <w:r w:rsidR="00D90031" w:rsidRPr="00441EA0">
        <w:rPr>
          <w:bCs w:val="0"/>
          <w:sz w:val="24"/>
          <w:szCs w:val="24"/>
        </w:rPr>
        <w:t xml:space="preserve">(подраздел </w:t>
      </w:r>
      <w:r w:rsidR="007D5654">
        <w:fldChar w:fldCharType="begin"/>
      </w:r>
      <w:r w:rsidR="007D5654">
        <w:instrText xml:space="preserve"> REF _Ref306005578 \r \h  \* MERGEFORMAT </w:instrText>
      </w:r>
      <w:r w:rsidR="007D5654">
        <w:fldChar w:fldCharType="separate"/>
      </w:r>
      <w:r w:rsidR="001B2D1B" w:rsidRPr="001B2D1B">
        <w:rPr>
          <w:bCs w:val="0"/>
          <w:sz w:val="24"/>
          <w:szCs w:val="24"/>
        </w:rPr>
        <w:t>3.3.8.3</w:t>
      </w:r>
      <w:r w:rsidR="007D5654">
        <w:fldChar w:fldCharType="end"/>
      </w:r>
      <w:r w:rsidR="00F463E8" w:rsidRPr="00441EA0">
        <w:rPr>
          <w:bCs w:val="0"/>
          <w:sz w:val="24"/>
          <w:szCs w:val="24"/>
        </w:rPr>
        <w:t>, за исключением документ</w:t>
      </w:r>
      <w:r w:rsidR="00FA5339" w:rsidRPr="00441EA0">
        <w:rPr>
          <w:bCs w:val="0"/>
          <w:sz w:val="24"/>
          <w:szCs w:val="24"/>
        </w:rPr>
        <w:t>ов</w:t>
      </w:r>
      <w:r w:rsidR="00F463E8" w:rsidRPr="00441EA0">
        <w:rPr>
          <w:bCs w:val="0"/>
          <w:sz w:val="24"/>
          <w:szCs w:val="24"/>
        </w:rPr>
        <w:t>, указанн</w:t>
      </w:r>
      <w:r w:rsidR="00FA5339" w:rsidRPr="00441EA0">
        <w:rPr>
          <w:bCs w:val="0"/>
          <w:sz w:val="24"/>
          <w:szCs w:val="24"/>
        </w:rPr>
        <w:t>ых</w:t>
      </w:r>
      <w:r w:rsidR="00F463E8" w:rsidRPr="00441EA0">
        <w:rPr>
          <w:bCs w:val="0"/>
          <w:sz w:val="24"/>
          <w:szCs w:val="24"/>
        </w:rPr>
        <w:t xml:space="preserve"> в </w:t>
      </w:r>
      <w:proofErr w:type="spellStart"/>
      <w:r w:rsidR="00F463E8" w:rsidRPr="00441EA0">
        <w:rPr>
          <w:sz w:val="24"/>
          <w:szCs w:val="24"/>
        </w:rPr>
        <w:t>пп</w:t>
      </w:r>
      <w:proofErr w:type="spellEnd"/>
      <w:r w:rsidR="00F463E8" w:rsidRPr="00441EA0">
        <w:rPr>
          <w:sz w:val="24"/>
          <w:szCs w:val="24"/>
        </w:rPr>
        <w:t xml:space="preserve">. </w:t>
      </w:r>
      <w:r w:rsidR="007D5654">
        <w:fldChar w:fldCharType="begin"/>
      </w:r>
      <w:r w:rsidR="007D5654">
        <w:instrText xml:space="preserve"> REF _Ref440279062 \r \h  \* MERGEFORMAT </w:instrText>
      </w:r>
      <w:r w:rsidR="007D5654">
        <w:fldChar w:fldCharType="separate"/>
      </w:r>
      <w:r w:rsidR="001B2D1B" w:rsidRPr="001B2D1B">
        <w:rPr>
          <w:sz w:val="24"/>
          <w:szCs w:val="24"/>
        </w:rPr>
        <w:t>б)</w:t>
      </w:r>
      <w:r w:rsidR="007D5654">
        <w:fldChar w:fldCharType="end"/>
      </w:r>
      <w:r w:rsidR="00FA5339" w:rsidRPr="00441EA0">
        <w:rPr>
          <w:sz w:val="24"/>
          <w:szCs w:val="24"/>
        </w:rPr>
        <w:t>,</w:t>
      </w:r>
      <w:r w:rsidR="007638F4" w:rsidRPr="00441EA0">
        <w:rPr>
          <w:sz w:val="24"/>
          <w:szCs w:val="24"/>
        </w:rPr>
        <w:t xml:space="preserve"> </w:t>
      </w:r>
      <w:r w:rsidR="00893B00">
        <w:fldChar w:fldCharType="begin"/>
      </w:r>
      <w:r w:rsidR="008C6479">
        <w:instrText xml:space="preserve"> REF _Ref440372326 \r \h  \* MERGEFORMAT </w:instrText>
      </w:r>
      <w:r w:rsidR="00893B00">
        <w:fldChar w:fldCharType="separate"/>
      </w:r>
      <w:r w:rsidR="001B2D1B" w:rsidRPr="001B2D1B">
        <w:rPr>
          <w:sz w:val="24"/>
          <w:szCs w:val="24"/>
        </w:rPr>
        <w:t>д)</w:t>
      </w:r>
      <w:r w:rsidR="00893B00">
        <w:fldChar w:fldCharType="end"/>
      </w:r>
      <w:r w:rsidR="007638F4" w:rsidRPr="00441EA0">
        <w:rPr>
          <w:sz w:val="24"/>
          <w:szCs w:val="24"/>
        </w:rPr>
        <w:t>,</w:t>
      </w:r>
      <w:r w:rsidR="00FA5339" w:rsidRPr="00441EA0">
        <w:rPr>
          <w:sz w:val="24"/>
          <w:szCs w:val="24"/>
        </w:rPr>
        <w:t xml:space="preserve"> </w:t>
      </w:r>
      <w:r w:rsidR="007D5654">
        <w:fldChar w:fldCharType="begin"/>
      </w:r>
      <w:r w:rsidR="007D5654">
        <w:instrText xml:space="preserve"> REF _Ref440371812 \r \h  \* MERGEFORMAT </w:instrText>
      </w:r>
      <w:r w:rsidR="007D5654">
        <w:fldChar w:fldCharType="separate"/>
      </w:r>
      <w:r w:rsidR="001B2D1B" w:rsidRPr="001B2D1B">
        <w:rPr>
          <w:sz w:val="24"/>
          <w:szCs w:val="24"/>
        </w:rPr>
        <w:t>м)</w:t>
      </w:r>
      <w:r w:rsidR="007D5654">
        <w:fldChar w:fldCharType="end"/>
      </w:r>
      <w:r w:rsidR="00FA5339" w:rsidRPr="00441EA0">
        <w:rPr>
          <w:sz w:val="24"/>
          <w:szCs w:val="24"/>
        </w:rPr>
        <w:t xml:space="preserve">, </w:t>
      </w:r>
      <w:r w:rsidR="00893B00">
        <w:fldChar w:fldCharType="begin"/>
      </w:r>
      <w:r w:rsidR="008C6479">
        <w:instrText xml:space="preserve"> REF _Ref440371822 \r \h  \* MERGEFORMAT </w:instrText>
      </w:r>
      <w:r w:rsidR="00893B00">
        <w:fldChar w:fldCharType="separate"/>
      </w:r>
      <w:r w:rsidR="001B2D1B" w:rsidRPr="001B2D1B">
        <w:rPr>
          <w:sz w:val="24"/>
          <w:szCs w:val="24"/>
        </w:rPr>
        <w:t>н)</w:t>
      </w:r>
      <w:r w:rsidR="00893B00">
        <w:fldChar w:fldCharType="end"/>
      </w:r>
      <w:r w:rsidR="00F21407" w:rsidRPr="00441EA0">
        <w:rPr>
          <w:sz w:val="24"/>
          <w:szCs w:val="24"/>
        </w:rPr>
        <w:t xml:space="preserve">, </w:t>
      </w:r>
      <w:r w:rsidR="007D5654">
        <w:fldChar w:fldCharType="begin"/>
      </w:r>
      <w:r w:rsidR="007D5654">
        <w:instrText xml:space="preserve"> REF _Ref442189588 \r \h  \* MERGEFORMAT </w:instrText>
      </w:r>
      <w:r w:rsidR="007D5654">
        <w:fldChar w:fldCharType="separate"/>
      </w:r>
      <w:r w:rsidR="001B2D1B" w:rsidRPr="001B2D1B">
        <w:rPr>
          <w:sz w:val="24"/>
          <w:szCs w:val="24"/>
        </w:rPr>
        <w:t>у)</w:t>
      </w:r>
      <w:r w:rsidR="007D5654">
        <w:fldChar w:fldCharType="end"/>
      </w:r>
      <w:r w:rsidR="00F463E8" w:rsidRPr="00441EA0">
        <w:rPr>
          <w:sz w:val="24"/>
          <w:szCs w:val="24"/>
        </w:rPr>
        <w:t xml:space="preserve"> п. </w:t>
      </w:r>
      <w:r w:rsidR="007D5654">
        <w:fldChar w:fldCharType="begin"/>
      </w:r>
      <w:r w:rsidR="007D5654">
        <w:instrText xml:space="preserve"> REF _Ref306005578 \r \h  \* MERGEFORMAT </w:instrText>
      </w:r>
      <w:r w:rsidR="007D5654">
        <w:fldChar w:fldCharType="separate"/>
      </w:r>
      <w:r w:rsidR="001B2D1B" w:rsidRPr="001B2D1B">
        <w:rPr>
          <w:sz w:val="24"/>
          <w:szCs w:val="24"/>
        </w:rPr>
        <w:t>3.3.8.3</w:t>
      </w:r>
      <w:r w:rsidR="007D5654">
        <w:fldChar w:fldCharType="end"/>
      </w:r>
      <w:r w:rsidR="00D90031" w:rsidRPr="00441EA0">
        <w:rPr>
          <w:bCs w:val="0"/>
          <w:sz w:val="24"/>
          <w:szCs w:val="24"/>
        </w:rPr>
        <w:t>)</w:t>
      </w:r>
      <w:r w:rsidR="00AD3EBC" w:rsidRPr="00441EA0">
        <w:rPr>
          <w:bCs w:val="0"/>
          <w:sz w:val="24"/>
          <w:szCs w:val="24"/>
        </w:rPr>
        <w:t>;</w:t>
      </w:r>
    </w:p>
    <w:p w:rsidR="00D57D88" w:rsidRPr="00441EA0"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 xml:space="preserve">Если Заявка подается Участником с привлечением </w:t>
      </w:r>
      <w:r w:rsidR="0046282D" w:rsidRPr="00441EA0">
        <w:rPr>
          <w:bCs w:val="0"/>
          <w:sz w:val="24"/>
          <w:szCs w:val="24"/>
        </w:rPr>
        <w:t>субподрядчиков</w:t>
      </w:r>
      <w:r w:rsidR="002A5B99" w:rsidRPr="00441EA0">
        <w:rPr>
          <w:bCs w:val="0"/>
          <w:sz w:val="24"/>
          <w:szCs w:val="24"/>
        </w:rPr>
        <w:t>,</w:t>
      </w:r>
      <w:r w:rsidRPr="00441EA0">
        <w:rPr>
          <w:bCs w:val="0"/>
          <w:sz w:val="24"/>
          <w:szCs w:val="24"/>
        </w:rPr>
        <w:t xml:space="preserve"> </w:t>
      </w:r>
      <w:r w:rsidR="002A5B99" w:rsidRPr="00441EA0">
        <w:rPr>
          <w:bCs w:val="0"/>
          <w:sz w:val="24"/>
          <w:szCs w:val="24"/>
        </w:rPr>
        <w:t xml:space="preserve">то дополнительно в </w:t>
      </w:r>
      <w:r w:rsidR="002A5B99" w:rsidRPr="00441EA0">
        <w:rPr>
          <w:bCs w:val="0"/>
          <w:sz w:val="24"/>
          <w:szCs w:val="24"/>
        </w:rPr>
        <w:lastRenderedPageBreak/>
        <w:t xml:space="preserve">состав Заявки включаются документы, указанные в </w:t>
      </w:r>
      <w:proofErr w:type="gramStart"/>
      <w:r w:rsidR="002A5B99" w:rsidRPr="00441EA0">
        <w:rPr>
          <w:bCs w:val="0"/>
          <w:sz w:val="24"/>
          <w:szCs w:val="24"/>
        </w:rPr>
        <w:t>подразделе</w:t>
      </w:r>
      <w:proofErr w:type="gramEnd"/>
      <w:r w:rsidR="002A5B99" w:rsidRPr="00441EA0">
        <w:rPr>
          <w:bCs w:val="0"/>
          <w:sz w:val="24"/>
          <w:szCs w:val="24"/>
        </w:rPr>
        <w:t xml:space="preserve"> </w:t>
      </w:r>
      <w:r w:rsidR="007D5654">
        <w:fldChar w:fldCharType="begin"/>
      </w:r>
      <w:r w:rsidR="007D5654">
        <w:instrText xml:space="preserve"> REF _Ref306143446 \r \h  \* MERGEFORMAT </w:instrText>
      </w:r>
      <w:r w:rsidR="007D5654">
        <w:fldChar w:fldCharType="separate"/>
      </w:r>
      <w:r w:rsidR="001B2D1B" w:rsidRPr="001B2D1B">
        <w:rPr>
          <w:bCs w:val="0"/>
          <w:sz w:val="24"/>
          <w:szCs w:val="24"/>
        </w:rPr>
        <w:t>3.3.9.3</w:t>
      </w:r>
      <w:r w:rsidR="007D5654">
        <w:fldChar w:fldCharType="end"/>
      </w:r>
      <w:r w:rsidR="002A5B99" w:rsidRPr="00441EA0">
        <w:rPr>
          <w:sz w:val="24"/>
          <w:szCs w:val="24"/>
        </w:rPr>
        <w:t xml:space="preserve">. </w:t>
      </w:r>
      <w:r w:rsidR="002A5B99" w:rsidRPr="00441EA0">
        <w:rPr>
          <w:bCs w:val="0"/>
          <w:sz w:val="24"/>
          <w:szCs w:val="24"/>
        </w:rPr>
        <w:t>Документы для каждого соисполнителя готовятся с оформлением отдельного архива «Документы соисполнителя _________________»</w:t>
      </w:r>
      <w:r w:rsidRPr="00441EA0">
        <w:rPr>
          <w:bCs w:val="0"/>
          <w:sz w:val="24"/>
          <w:szCs w:val="24"/>
        </w:rPr>
        <w:t>;</w:t>
      </w:r>
    </w:p>
    <w:p w:rsidR="000E746F" w:rsidRPr="00441EA0"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Если Заявка подается коллективным</w:t>
      </w:r>
      <w:r w:rsidR="00511D7F">
        <w:rPr>
          <w:bCs w:val="0"/>
          <w:sz w:val="24"/>
          <w:szCs w:val="24"/>
        </w:rPr>
        <w:t xml:space="preserve"> Участником</w:t>
      </w:r>
      <w:r w:rsidR="002A5B99" w:rsidRPr="00441EA0">
        <w:rPr>
          <w:bCs w:val="0"/>
          <w:sz w:val="24"/>
          <w:szCs w:val="24"/>
        </w:rPr>
        <w:t xml:space="preserve">, то дополнительно в состав Заявки включаются документы, указанные в </w:t>
      </w:r>
      <w:proofErr w:type="gramStart"/>
      <w:r w:rsidR="002A5B99" w:rsidRPr="00441EA0">
        <w:rPr>
          <w:bCs w:val="0"/>
          <w:sz w:val="24"/>
          <w:szCs w:val="24"/>
        </w:rPr>
        <w:t>подразделе</w:t>
      </w:r>
      <w:proofErr w:type="gramEnd"/>
      <w:r w:rsidR="002A5B99" w:rsidRPr="00441EA0">
        <w:rPr>
          <w:bCs w:val="0"/>
          <w:sz w:val="24"/>
          <w:szCs w:val="24"/>
        </w:rPr>
        <w:t xml:space="preserve"> </w:t>
      </w:r>
      <w:r w:rsidR="007D5654">
        <w:fldChar w:fldCharType="begin"/>
      </w:r>
      <w:r w:rsidR="007D5654">
        <w:instrText xml:space="preserve"> REF _Ref468350819 \r \h  \* MERGEFORMAT </w:instrText>
      </w:r>
      <w:r w:rsidR="007D5654">
        <w:fldChar w:fldCharType="separate"/>
      </w:r>
      <w:r w:rsidR="001B2D1B" w:rsidRPr="001B2D1B">
        <w:rPr>
          <w:bCs w:val="0"/>
          <w:sz w:val="24"/>
          <w:szCs w:val="24"/>
        </w:rPr>
        <w:t>3.3.10.7</w:t>
      </w:r>
      <w:r w:rsidR="007D5654">
        <w:fldChar w:fldCharType="end"/>
      </w:r>
      <w:r w:rsidR="002A5B99" w:rsidRPr="00441EA0">
        <w:t>.</w:t>
      </w:r>
      <w:r w:rsidR="002A5B99" w:rsidRPr="00441EA0">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2A5B99" w:rsidRPr="00441EA0" w:rsidRDefault="002A5B99"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441EA0">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7D5654">
        <w:fldChar w:fldCharType="begin"/>
      </w:r>
      <w:r w:rsidR="007D5654">
        <w:instrText xml:space="preserve"> REF _Ref442263553 \r \h  \* MERGEFORMAT </w:instrText>
      </w:r>
      <w:r w:rsidR="007D5654">
        <w:fldChar w:fldCharType="separate"/>
      </w:r>
      <w:r w:rsidR="001B2D1B" w:rsidRPr="001B2D1B">
        <w:rPr>
          <w:sz w:val="24"/>
          <w:szCs w:val="24"/>
        </w:rPr>
        <w:t>3.3.14.4</w:t>
      </w:r>
      <w:r w:rsidR="007D5654">
        <w:fldChar w:fldCharType="end"/>
      </w:r>
      <w:r w:rsidRPr="00441EA0">
        <w:rPr>
          <w:sz w:val="24"/>
          <w:szCs w:val="24"/>
        </w:rPr>
        <w:t>).</w:t>
      </w:r>
      <w:proofErr w:type="gramEnd"/>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48" w:name="_Ref306004660"/>
      <w:r w:rsidRPr="00441EA0">
        <w:rPr>
          <w:bCs w:val="0"/>
          <w:sz w:val="24"/>
          <w:szCs w:val="24"/>
        </w:rPr>
        <w:t>Участник</w:t>
      </w:r>
      <w:r w:rsidR="00717F60" w:rsidRPr="00441EA0">
        <w:rPr>
          <w:bCs w:val="0"/>
          <w:sz w:val="24"/>
          <w:szCs w:val="24"/>
        </w:rPr>
        <w:t xml:space="preserve"> имеет право подать только одну </w:t>
      </w:r>
      <w:r w:rsidR="004B5EB3" w:rsidRPr="00441EA0">
        <w:rPr>
          <w:bCs w:val="0"/>
          <w:sz w:val="24"/>
          <w:szCs w:val="24"/>
        </w:rPr>
        <w:t>Заявк</w:t>
      </w:r>
      <w:r w:rsidR="00717F60" w:rsidRPr="00441EA0">
        <w:rPr>
          <w:bCs w:val="0"/>
          <w:sz w:val="24"/>
          <w:szCs w:val="24"/>
        </w:rPr>
        <w:t>у</w:t>
      </w:r>
      <w:r w:rsidR="00717F60" w:rsidRPr="00E71A48">
        <w:rPr>
          <w:bCs w:val="0"/>
          <w:sz w:val="24"/>
          <w:szCs w:val="24"/>
        </w:rPr>
        <w:t xml:space="preserve">.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348"/>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893B00">
        <w:rPr>
          <w:bCs w:val="0"/>
          <w:sz w:val="24"/>
          <w:szCs w:val="24"/>
        </w:rPr>
        <w:fldChar w:fldCharType="begin"/>
      </w:r>
      <w:r w:rsidR="00D24034">
        <w:rPr>
          <w:bCs w:val="0"/>
          <w:sz w:val="24"/>
          <w:szCs w:val="24"/>
        </w:rPr>
        <w:instrText xml:space="preserve"> REF _Ref440270602 \r \h </w:instrText>
      </w:r>
      <w:r w:rsidR="00893B00">
        <w:rPr>
          <w:bCs w:val="0"/>
          <w:sz w:val="24"/>
          <w:szCs w:val="24"/>
        </w:rPr>
      </w:r>
      <w:r w:rsidR="00893B00">
        <w:rPr>
          <w:bCs w:val="0"/>
          <w:sz w:val="24"/>
          <w:szCs w:val="24"/>
        </w:rPr>
        <w:fldChar w:fldCharType="separate"/>
      </w:r>
      <w:r w:rsidR="001B2D1B">
        <w:rPr>
          <w:bCs w:val="0"/>
          <w:sz w:val="24"/>
          <w:szCs w:val="24"/>
        </w:rPr>
        <w:t>5</w:t>
      </w:r>
      <w:r w:rsidR="00893B00">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441EA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E71A48">
        <w:rPr>
          <w:bCs w:val="0"/>
          <w:sz w:val="24"/>
          <w:szCs w:val="24"/>
        </w:rPr>
        <w:t>Заявк</w:t>
      </w:r>
      <w:r w:rsidR="00717F60" w:rsidRPr="00E71A48">
        <w:rPr>
          <w:bCs w:val="0"/>
          <w:sz w:val="24"/>
          <w:szCs w:val="24"/>
        </w:rPr>
        <w:t xml:space="preserve">а должна быть </w:t>
      </w:r>
      <w:r w:rsidR="00717F60" w:rsidRPr="00441EA0">
        <w:rPr>
          <w:bCs w:val="0"/>
          <w:sz w:val="24"/>
          <w:szCs w:val="24"/>
        </w:rPr>
        <w:t xml:space="preserve">подготовлена в электронной форме с использованием функционала ЭТП (подраздел </w:t>
      </w:r>
      <w:r w:rsidR="007D5654">
        <w:fldChar w:fldCharType="begin"/>
      </w:r>
      <w:r w:rsidR="007D5654">
        <w:instrText xml:space="preserve"> REF _Ref191386419 \n \h  \* MERGEFORMAT </w:instrText>
      </w:r>
      <w:r w:rsidR="007D5654">
        <w:fldChar w:fldCharType="separate"/>
      </w:r>
      <w:r w:rsidR="001B2D1B" w:rsidRPr="001B2D1B">
        <w:rPr>
          <w:bCs w:val="0"/>
          <w:sz w:val="24"/>
          <w:szCs w:val="24"/>
        </w:rPr>
        <w:t>3.3.2</w:t>
      </w:r>
      <w:r w:rsidR="007D5654">
        <w:fldChar w:fldCharType="end"/>
      </w:r>
      <w:r w:rsidR="00717F60" w:rsidRPr="00441EA0">
        <w:rPr>
          <w:bCs w:val="0"/>
          <w:sz w:val="24"/>
          <w:szCs w:val="24"/>
        </w:rPr>
        <w:t>)</w:t>
      </w:r>
      <w:r w:rsidR="00F21407" w:rsidRPr="00441EA0">
        <w:rPr>
          <w:bCs w:val="0"/>
          <w:sz w:val="24"/>
          <w:szCs w:val="24"/>
        </w:rPr>
        <w:t xml:space="preserve">, </w:t>
      </w:r>
      <w:r w:rsidR="002A5B99" w:rsidRPr="00441EA0">
        <w:rPr>
          <w:sz w:val="24"/>
          <w:szCs w:val="24"/>
        </w:rPr>
        <w:t xml:space="preserve">за исключением Соглашения о неустойке (подраздел </w:t>
      </w:r>
      <w:r w:rsidR="007D5654">
        <w:fldChar w:fldCharType="begin"/>
      </w:r>
      <w:r w:rsidR="007D5654">
        <w:instrText xml:space="preserve"> REF _Ref440272256 \r \h  \* MERGEFORMAT </w:instrText>
      </w:r>
      <w:r w:rsidR="007D5654">
        <w:fldChar w:fldCharType="separate"/>
      </w:r>
      <w:r w:rsidR="001B2D1B" w:rsidRPr="001B2D1B">
        <w:rPr>
          <w:sz w:val="24"/>
          <w:szCs w:val="24"/>
        </w:rPr>
        <w:t>5.14</w:t>
      </w:r>
      <w:r w:rsidR="007D5654">
        <w:fldChar w:fldCharType="end"/>
      </w:r>
      <w:r w:rsidR="002A5B99" w:rsidRPr="00441EA0">
        <w:rPr>
          <w:sz w:val="24"/>
          <w:szCs w:val="24"/>
        </w:rPr>
        <w:t xml:space="preserve">) и Расписки сдачи-приемки соглашения о неустойке (подраздел </w:t>
      </w:r>
      <w:r w:rsidR="007D5654">
        <w:fldChar w:fldCharType="begin"/>
      </w:r>
      <w:r w:rsidR="007D5654">
        <w:instrText xml:space="preserve"> REF _Ref468352446 \r \h  \* MERGEFORMAT </w:instrText>
      </w:r>
      <w:r w:rsidR="007D5654">
        <w:fldChar w:fldCharType="separate"/>
      </w:r>
      <w:r w:rsidR="001B2D1B" w:rsidRPr="001B2D1B">
        <w:rPr>
          <w:sz w:val="24"/>
          <w:szCs w:val="24"/>
        </w:rPr>
        <w:t>5.15</w:t>
      </w:r>
      <w:r w:rsidR="007D5654">
        <w:fldChar w:fldCharType="end"/>
      </w:r>
      <w:r w:rsidR="002A5B99" w:rsidRPr="00441EA0">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441EA0">
        <w:rPr>
          <w:bCs w:val="0"/>
          <w:sz w:val="24"/>
          <w:szCs w:val="24"/>
        </w:rPr>
        <w:t>.</w:t>
      </w:r>
      <w:proofErr w:type="gramEnd"/>
    </w:p>
    <w:p w:rsidR="00BD40A3" w:rsidRPr="00441EA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49" w:name="_Ref55279015"/>
      <w:bookmarkStart w:id="350" w:name="_Ref55279017"/>
      <w:r w:rsidRPr="00441EA0">
        <w:rPr>
          <w:bCs w:val="0"/>
          <w:sz w:val="24"/>
          <w:szCs w:val="24"/>
        </w:rPr>
        <w:t>Каждый документ, входящий</w:t>
      </w:r>
      <w:r w:rsidRPr="000E5AC7">
        <w:rPr>
          <w:bCs w:val="0"/>
          <w:sz w:val="24"/>
          <w:szCs w:val="24"/>
        </w:rPr>
        <w:t xml:space="preserve"> в </w:t>
      </w:r>
      <w:r w:rsidR="00BA1AEC">
        <w:rPr>
          <w:bCs w:val="0"/>
          <w:sz w:val="24"/>
          <w:szCs w:val="24"/>
        </w:rPr>
        <w:t>Заявку</w:t>
      </w:r>
      <w:r w:rsidRPr="000E5AC7">
        <w:rPr>
          <w:bCs w:val="0"/>
          <w:sz w:val="24"/>
          <w:szCs w:val="24"/>
        </w:rPr>
        <w:t xml:space="preserve">, должен быть подписан лицом, имеющим право в </w:t>
      </w:r>
      <w:r w:rsidRPr="00441EA0">
        <w:rPr>
          <w:bCs w:val="0"/>
          <w:sz w:val="24"/>
          <w:szCs w:val="24"/>
        </w:rPr>
        <w:t xml:space="preserve">соответствии с законодательством Российской Федерации действовать от лица Участника без доверенности, или надлежащим </w:t>
      </w:r>
      <w:proofErr w:type="gramStart"/>
      <w:r w:rsidRPr="00441EA0">
        <w:rPr>
          <w:bCs w:val="0"/>
          <w:sz w:val="24"/>
          <w:szCs w:val="24"/>
        </w:rPr>
        <w:t>образом</w:t>
      </w:r>
      <w:proofErr w:type="gramEnd"/>
      <w:r w:rsidRPr="00441EA0">
        <w:rPr>
          <w:bCs w:val="0"/>
          <w:sz w:val="24"/>
          <w:szCs w:val="24"/>
        </w:rPr>
        <w:t xml:space="preserve"> уполномоченным им лицом на основании доверенности (далее — уполномоченного лица). В последнем случае </w:t>
      </w:r>
      <w:r w:rsidR="002A5B99" w:rsidRPr="00441EA0">
        <w:rPr>
          <w:bCs w:val="0"/>
          <w:sz w:val="24"/>
          <w:szCs w:val="24"/>
        </w:rPr>
        <w:t xml:space="preserve">копия доверенности </w:t>
      </w:r>
      <w:r w:rsidRPr="00441EA0">
        <w:rPr>
          <w:bCs w:val="0"/>
          <w:sz w:val="24"/>
          <w:szCs w:val="24"/>
        </w:rPr>
        <w:t xml:space="preserve">прикладывается к </w:t>
      </w:r>
      <w:r w:rsidR="00F056E4" w:rsidRPr="00441EA0">
        <w:rPr>
          <w:bCs w:val="0"/>
          <w:sz w:val="24"/>
          <w:szCs w:val="24"/>
        </w:rPr>
        <w:t>Заявке</w:t>
      </w:r>
      <w:r w:rsidRPr="00441EA0">
        <w:rPr>
          <w:bCs w:val="0"/>
          <w:sz w:val="24"/>
          <w:szCs w:val="24"/>
        </w:rPr>
        <w:t>.</w:t>
      </w:r>
      <w:bookmarkEnd w:id="349"/>
    </w:p>
    <w:p w:rsidR="00BD40A3" w:rsidRPr="00441EA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51" w:name="_Ref195087786"/>
      <w:r w:rsidRPr="00441EA0">
        <w:rPr>
          <w:bCs w:val="0"/>
          <w:sz w:val="24"/>
          <w:szCs w:val="24"/>
        </w:rPr>
        <w:t xml:space="preserve">Каждый документ, входящий в </w:t>
      </w:r>
      <w:r w:rsidR="00BA1AEC" w:rsidRPr="00441EA0">
        <w:rPr>
          <w:bCs w:val="0"/>
          <w:sz w:val="24"/>
          <w:szCs w:val="24"/>
        </w:rPr>
        <w:t>Заявку</w:t>
      </w:r>
      <w:r w:rsidRPr="00441EA0">
        <w:rPr>
          <w:bCs w:val="0"/>
          <w:sz w:val="24"/>
          <w:szCs w:val="24"/>
        </w:rPr>
        <w:t>, должен быть скреплен печатью Участника.</w:t>
      </w:r>
      <w:bookmarkEnd w:id="350"/>
      <w:bookmarkEnd w:id="351"/>
    </w:p>
    <w:p w:rsidR="00BD40A3" w:rsidRPr="00441EA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41EA0">
        <w:rPr>
          <w:sz w:val="24"/>
          <w:szCs w:val="24"/>
        </w:rPr>
        <w:t xml:space="preserve">В случае предоставления ложной информации организатор отклонит </w:t>
      </w:r>
      <w:r w:rsidR="002A5B99" w:rsidRPr="00441EA0">
        <w:rPr>
          <w:sz w:val="24"/>
          <w:szCs w:val="24"/>
        </w:rPr>
        <w:t>Заявку Участника</w:t>
      </w:r>
      <w:r w:rsidRPr="00441EA0">
        <w:rPr>
          <w:sz w:val="24"/>
          <w:szCs w:val="24"/>
        </w:rPr>
        <w:t>.</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7D5654">
        <w:fldChar w:fldCharType="begin"/>
      </w:r>
      <w:r w:rsidR="007D5654">
        <w:instrText xml:space="preserve"> REF _Ref440361959 \r \h  \* MERGEFORMAT </w:instrText>
      </w:r>
      <w:r w:rsidR="007D5654">
        <w:fldChar w:fldCharType="separate"/>
      </w:r>
      <w:r w:rsidR="001B2D1B" w:rsidRPr="001B2D1B">
        <w:rPr>
          <w:bCs w:val="0"/>
          <w:sz w:val="24"/>
          <w:szCs w:val="24"/>
        </w:rPr>
        <w:t>5.5</w:t>
      </w:r>
      <w:r w:rsidR="007D5654">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7D5654">
        <w:fldChar w:fldCharType="begin"/>
      </w:r>
      <w:r w:rsidR="007D5654">
        <w:instrText xml:space="preserve"> REF _Ref440271036 \r \h  \* MERGEFORMAT </w:instrText>
      </w:r>
      <w:r w:rsidR="007D5654">
        <w:fldChar w:fldCharType="separate"/>
      </w:r>
      <w:r w:rsidR="001B2D1B" w:rsidRPr="001B2D1B">
        <w:rPr>
          <w:bCs w:val="0"/>
          <w:sz w:val="24"/>
          <w:szCs w:val="24"/>
        </w:rPr>
        <w:t>5.4</w:t>
      </w:r>
      <w:r w:rsidR="007D5654">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7D5654">
        <w:fldChar w:fldCharType="begin"/>
      </w:r>
      <w:r w:rsidR="007D5654">
        <w:instrText xml:space="preserve"> REF _Ref55336310 \r \h  \* MERGEFORMAT </w:instrText>
      </w:r>
      <w:r w:rsidR="007D5654">
        <w:fldChar w:fldCharType="separate"/>
      </w:r>
      <w:r w:rsidR="001B2D1B" w:rsidRPr="001B2D1B">
        <w:rPr>
          <w:bCs w:val="0"/>
          <w:sz w:val="24"/>
          <w:szCs w:val="24"/>
        </w:rPr>
        <w:t>5.1</w:t>
      </w:r>
      <w:r w:rsidR="007D5654">
        <w:fldChar w:fldCharType="end"/>
      </w:r>
      <w:r w:rsidR="00B71B9D" w:rsidRPr="00C22199">
        <w:rPr>
          <w:bCs w:val="0"/>
          <w:sz w:val="24"/>
          <w:szCs w:val="24"/>
          <w:lang w:eastAsia="ru-RU"/>
        </w:rPr>
        <w:t>)</w:t>
      </w:r>
      <w:r w:rsidRPr="00C22199">
        <w:rPr>
          <w:sz w:val="24"/>
          <w:szCs w:val="24"/>
        </w:rPr>
        <w:t xml:space="preserve">. В </w:t>
      </w:r>
      <w:proofErr w:type="gramStart"/>
      <w:r w:rsidRPr="00C22199">
        <w:rPr>
          <w:sz w:val="24"/>
          <w:szCs w:val="24"/>
        </w:rPr>
        <w:t>случае</w:t>
      </w:r>
      <w:proofErr w:type="gramEnd"/>
      <w:r w:rsidRPr="00C22199">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7D5654">
        <w:fldChar w:fldCharType="begin"/>
      </w:r>
      <w:r w:rsidR="007D5654">
        <w:instrText xml:space="preserve"> REF _Ref55336310 \r \h  \* MERGEFORMAT </w:instrText>
      </w:r>
      <w:r w:rsidR="007D5654">
        <w:fldChar w:fldCharType="separate"/>
      </w:r>
      <w:r w:rsidR="001B2D1B" w:rsidRPr="001B2D1B">
        <w:rPr>
          <w:bCs w:val="0"/>
          <w:sz w:val="24"/>
          <w:szCs w:val="24"/>
        </w:rPr>
        <w:t>5.1</w:t>
      </w:r>
      <w:r w:rsidR="007D5654">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352" w:name="_Ref115076752"/>
      <w:bookmarkStart w:id="353" w:name="_Ref191386109"/>
      <w:bookmarkStart w:id="354" w:name="_Ref191386419"/>
      <w:bookmarkStart w:id="355" w:name="_Toc440361327"/>
      <w:bookmarkStart w:id="356" w:name="_Toc440376082"/>
      <w:bookmarkStart w:id="357" w:name="_Toc440376209"/>
      <w:bookmarkStart w:id="358" w:name="_Toc440382474"/>
      <w:bookmarkStart w:id="359" w:name="_Toc440447144"/>
      <w:bookmarkStart w:id="360" w:name="_Toc440620824"/>
      <w:bookmarkStart w:id="361" w:name="_Toc440631459"/>
      <w:bookmarkStart w:id="362" w:name="_Toc440875699"/>
      <w:bookmarkStart w:id="363" w:name="_Toc441131723"/>
      <w:bookmarkStart w:id="364" w:name="_Toc468352747"/>
      <w:bookmarkStart w:id="365" w:name="_Toc468352870"/>
      <w:bookmarkStart w:id="366" w:name="_Toc468355852"/>
      <w:bookmarkStart w:id="367" w:name="_Toc469480736"/>
      <w:bookmarkStart w:id="368" w:name="_Toc471898547"/>
      <w:r w:rsidRPr="00E71A48">
        <w:rPr>
          <w:szCs w:val="24"/>
        </w:rPr>
        <w:t xml:space="preserve">Порядок подготовки </w:t>
      </w:r>
      <w:r w:rsidR="004B5EB3" w:rsidRPr="00E71A48">
        <w:rPr>
          <w:szCs w:val="24"/>
        </w:rPr>
        <w:t>Заявк</w:t>
      </w:r>
      <w:r w:rsidRPr="00E71A48">
        <w:rPr>
          <w:szCs w:val="24"/>
        </w:rPr>
        <w:t>и через </w:t>
      </w:r>
      <w:bookmarkEnd w:id="352"/>
      <w:bookmarkEnd w:id="353"/>
      <w:bookmarkEnd w:id="354"/>
      <w:r w:rsidRPr="00E71A48">
        <w:rPr>
          <w:szCs w:val="24"/>
        </w:rPr>
        <w:t>ЭТП</w:t>
      </w:r>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441EA0"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441EA0">
        <w:rPr>
          <w:bCs w:val="0"/>
          <w:sz w:val="24"/>
          <w:szCs w:val="24"/>
        </w:rPr>
        <w:t>Заявк</w:t>
      </w:r>
      <w:r w:rsidRPr="00441EA0">
        <w:rPr>
          <w:bCs w:val="0"/>
          <w:sz w:val="24"/>
          <w:szCs w:val="24"/>
        </w:rPr>
        <w:t>и через ЭТП определяются правилами данной ЭТП.</w:t>
      </w:r>
    </w:p>
    <w:p w:rsidR="00717F60" w:rsidRPr="00441EA0" w:rsidRDefault="00717F60" w:rsidP="00E71A48">
      <w:pPr>
        <w:pStyle w:val="3"/>
        <w:spacing w:line="264" w:lineRule="auto"/>
        <w:rPr>
          <w:szCs w:val="24"/>
        </w:rPr>
      </w:pPr>
      <w:bookmarkStart w:id="369" w:name="_Ref115076807"/>
      <w:bookmarkStart w:id="370" w:name="_Toc440361328"/>
      <w:bookmarkStart w:id="371" w:name="_Toc440376083"/>
      <w:bookmarkStart w:id="372" w:name="_Toc440376210"/>
      <w:bookmarkStart w:id="373" w:name="_Toc440382475"/>
      <w:bookmarkStart w:id="374" w:name="_Toc440447145"/>
      <w:bookmarkStart w:id="375" w:name="_Toc440620825"/>
      <w:bookmarkStart w:id="376" w:name="_Toc440631460"/>
      <w:bookmarkStart w:id="377" w:name="_Toc440875700"/>
      <w:bookmarkStart w:id="378" w:name="_Toc441131724"/>
      <w:bookmarkStart w:id="379" w:name="_Toc468352748"/>
      <w:bookmarkStart w:id="380" w:name="_Toc468352871"/>
      <w:bookmarkStart w:id="381" w:name="_Toc468355853"/>
      <w:bookmarkStart w:id="382" w:name="_Toc469480737"/>
      <w:bookmarkStart w:id="383" w:name="_Toc471898548"/>
      <w:r w:rsidRPr="00441EA0">
        <w:rPr>
          <w:szCs w:val="24"/>
        </w:rPr>
        <w:lastRenderedPageBreak/>
        <w:t xml:space="preserve">Порядок подготовки </w:t>
      </w:r>
      <w:r w:rsidR="004B5EB3" w:rsidRPr="00441EA0">
        <w:rPr>
          <w:szCs w:val="24"/>
        </w:rPr>
        <w:t>Заявк</w:t>
      </w:r>
      <w:r w:rsidRPr="00441EA0">
        <w:rPr>
          <w:szCs w:val="24"/>
        </w:rPr>
        <w:t xml:space="preserve">и в письменной </w:t>
      </w:r>
      <w:r w:rsidR="00BE6742" w:rsidRPr="00441EA0">
        <w:rPr>
          <w:szCs w:val="24"/>
        </w:rPr>
        <w:t xml:space="preserve">(бумажной) </w:t>
      </w:r>
      <w:r w:rsidRPr="00441EA0">
        <w:rPr>
          <w:szCs w:val="24"/>
        </w:rPr>
        <w:t>форме</w:t>
      </w:r>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p>
    <w:p w:rsidR="00717F60" w:rsidRPr="00441EA0"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84" w:name="_Ref191386548"/>
      <w:r w:rsidRPr="00441EA0">
        <w:rPr>
          <w:bCs w:val="0"/>
          <w:sz w:val="24"/>
          <w:szCs w:val="24"/>
        </w:rPr>
        <w:t xml:space="preserve">Предоставление Участником Заявки в письменной </w:t>
      </w:r>
      <w:r w:rsidR="00BE6742" w:rsidRPr="00441EA0">
        <w:rPr>
          <w:sz w:val="24"/>
          <w:szCs w:val="24"/>
        </w:rPr>
        <w:t xml:space="preserve">(бумажной) </w:t>
      </w:r>
      <w:r w:rsidRPr="00441EA0">
        <w:rPr>
          <w:bCs w:val="0"/>
          <w:sz w:val="24"/>
          <w:szCs w:val="24"/>
        </w:rPr>
        <w:t>форме не предусмотрено</w:t>
      </w:r>
      <w:r w:rsidR="00F21407" w:rsidRPr="00441EA0">
        <w:rPr>
          <w:bCs w:val="0"/>
          <w:sz w:val="24"/>
          <w:szCs w:val="24"/>
        </w:rPr>
        <w:t xml:space="preserve">, </w:t>
      </w:r>
      <w:r w:rsidR="002A5B99" w:rsidRPr="00441EA0">
        <w:rPr>
          <w:sz w:val="24"/>
          <w:szCs w:val="24"/>
        </w:rPr>
        <w:t xml:space="preserve">за исключением Соглашения о неустойке (подраздел </w:t>
      </w:r>
      <w:r w:rsidR="007D5654">
        <w:fldChar w:fldCharType="begin"/>
      </w:r>
      <w:r w:rsidR="007D5654">
        <w:instrText xml:space="preserve"> REF _Ref440272256 \r \h  \* MERGEFORMAT </w:instrText>
      </w:r>
      <w:r w:rsidR="007D5654">
        <w:fldChar w:fldCharType="separate"/>
      </w:r>
      <w:r w:rsidR="001B2D1B" w:rsidRPr="001B2D1B">
        <w:rPr>
          <w:sz w:val="24"/>
          <w:szCs w:val="24"/>
        </w:rPr>
        <w:t>5.14</w:t>
      </w:r>
      <w:r w:rsidR="007D5654">
        <w:fldChar w:fldCharType="end"/>
      </w:r>
      <w:r w:rsidR="002A5B99" w:rsidRPr="00441EA0">
        <w:rPr>
          <w:sz w:val="24"/>
          <w:szCs w:val="24"/>
        </w:rPr>
        <w:t xml:space="preserve">) и Расписки сдачи-приемки соглашения о неустойке (подраздел </w:t>
      </w:r>
      <w:r w:rsidR="007D5654">
        <w:fldChar w:fldCharType="begin"/>
      </w:r>
      <w:r w:rsidR="007D5654">
        <w:instrText xml:space="preserve"> REF _Ref468352456 \r \h  \* MERGEFORMAT </w:instrText>
      </w:r>
      <w:r w:rsidR="007D5654">
        <w:fldChar w:fldCharType="separate"/>
      </w:r>
      <w:r w:rsidR="001B2D1B" w:rsidRPr="001B2D1B">
        <w:rPr>
          <w:sz w:val="24"/>
          <w:szCs w:val="24"/>
        </w:rPr>
        <w:t>5.15</w:t>
      </w:r>
      <w:r w:rsidR="007D5654">
        <w:fldChar w:fldCharType="end"/>
      </w:r>
      <w:r w:rsidR="002A5B99" w:rsidRPr="00441EA0">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441EA0">
        <w:rPr>
          <w:bCs w:val="0"/>
          <w:sz w:val="24"/>
          <w:szCs w:val="24"/>
        </w:rPr>
        <w:t>.</w:t>
      </w:r>
      <w:bookmarkEnd w:id="384"/>
    </w:p>
    <w:p w:rsidR="00717F60" w:rsidRPr="00441EA0" w:rsidRDefault="00717F60" w:rsidP="00E71A48">
      <w:pPr>
        <w:pStyle w:val="3"/>
        <w:spacing w:line="264" w:lineRule="auto"/>
        <w:rPr>
          <w:szCs w:val="24"/>
        </w:rPr>
      </w:pPr>
      <w:bookmarkStart w:id="385" w:name="_Ref306008743"/>
      <w:bookmarkStart w:id="386" w:name="_Toc440361329"/>
      <w:bookmarkStart w:id="387" w:name="_Toc440376084"/>
      <w:bookmarkStart w:id="388" w:name="_Toc440376211"/>
      <w:bookmarkStart w:id="389" w:name="_Toc440382476"/>
      <w:bookmarkStart w:id="390" w:name="_Toc440447146"/>
      <w:bookmarkStart w:id="391" w:name="_Toc440620826"/>
      <w:bookmarkStart w:id="392" w:name="_Toc440631461"/>
      <w:bookmarkStart w:id="393" w:name="_Toc440875701"/>
      <w:bookmarkStart w:id="394" w:name="_Toc441131725"/>
      <w:bookmarkStart w:id="395" w:name="_Toc468352749"/>
      <w:bookmarkStart w:id="396" w:name="_Toc468352872"/>
      <w:bookmarkStart w:id="397" w:name="_Toc468355854"/>
      <w:bookmarkStart w:id="398" w:name="_Toc469480738"/>
      <w:bookmarkStart w:id="399" w:name="_Toc471898549"/>
      <w:r w:rsidRPr="00441EA0">
        <w:rPr>
          <w:szCs w:val="24"/>
        </w:rPr>
        <w:t xml:space="preserve">Требования к сроку действия </w:t>
      </w:r>
      <w:r w:rsidR="004B5EB3" w:rsidRPr="00441EA0">
        <w:rPr>
          <w:szCs w:val="24"/>
        </w:rPr>
        <w:t>Заявк</w:t>
      </w:r>
      <w:r w:rsidRPr="00441EA0">
        <w:rPr>
          <w:szCs w:val="24"/>
        </w:rPr>
        <w:t>и</w:t>
      </w:r>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400" w:name="_Ref303683455"/>
      <w:r w:rsidRPr="00441EA0">
        <w:rPr>
          <w:bCs w:val="0"/>
          <w:sz w:val="24"/>
          <w:szCs w:val="24"/>
        </w:rPr>
        <w:t>Заявк</w:t>
      </w:r>
      <w:r w:rsidR="00717F60" w:rsidRPr="00441EA0">
        <w:rPr>
          <w:bCs w:val="0"/>
          <w:sz w:val="24"/>
          <w:szCs w:val="24"/>
        </w:rPr>
        <w:t xml:space="preserve">а действительна в течение срока, указанного </w:t>
      </w:r>
      <w:r w:rsidR="009C744E" w:rsidRPr="00441EA0">
        <w:rPr>
          <w:bCs w:val="0"/>
          <w:sz w:val="24"/>
          <w:szCs w:val="24"/>
        </w:rPr>
        <w:t>Участник</w:t>
      </w:r>
      <w:r w:rsidR="00717F60" w:rsidRPr="00441EA0">
        <w:rPr>
          <w:bCs w:val="0"/>
          <w:sz w:val="24"/>
          <w:szCs w:val="24"/>
        </w:rPr>
        <w:t xml:space="preserve">ом в письме о подаче оферты. В </w:t>
      </w:r>
      <w:proofErr w:type="gramStart"/>
      <w:r w:rsidR="00717F60" w:rsidRPr="00441EA0">
        <w:rPr>
          <w:bCs w:val="0"/>
          <w:sz w:val="24"/>
          <w:szCs w:val="24"/>
        </w:rPr>
        <w:t>любом</w:t>
      </w:r>
      <w:proofErr w:type="gramEnd"/>
      <w:r w:rsidR="00717F60" w:rsidRPr="00441EA0">
        <w:rPr>
          <w:bCs w:val="0"/>
          <w:sz w:val="24"/>
          <w:szCs w:val="24"/>
        </w:rPr>
        <w:t xml:space="preserve"> случае этот срок не должен быть менее </w:t>
      </w:r>
      <w:r w:rsidR="00246801" w:rsidRPr="00441EA0">
        <w:rPr>
          <w:bCs w:val="0"/>
          <w:sz w:val="24"/>
          <w:szCs w:val="24"/>
        </w:rPr>
        <w:t>90</w:t>
      </w:r>
      <w:r w:rsidR="00717F60" w:rsidRPr="00441EA0">
        <w:rPr>
          <w:bCs w:val="0"/>
          <w:sz w:val="24"/>
          <w:szCs w:val="24"/>
        </w:rPr>
        <w:t xml:space="preserve"> календарных дней со</w:t>
      </w:r>
      <w:r w:rsidR="00717F60" w:rsidRPr="00D71E6D">
        <w:rPr>
          <w:bCs w:val="0"/>
          <w:sz w:val="24"/>
          <w:szCs w:val="24"/>
        </w:rPr>
        <w:t xml:space="preserve">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7D5654">
        <w:fldChar w:fldCharType="begin"/>
      </w:r>
      <w:r w:rsidR="007D5654">
        <w:instrText xml:space="preserve"> REF _Ref440289953 \r \h  \* MERGEFORMAT </w:instrText>
      </w:r>
      <w:r w:rsidR="007D5654">
        <w:fldChar w:fldCharType="separate"/>
      </w:r>
      <w:r w:rsidR="001B2D1B" w:rsidRPr="001B2D1B">
        <w:rPr>
          <w:bCs w:val="0"/>
          <w:sz w:val="24"/>
          <w:szCs w:val="24"/>
        </w:rPr>
        <w:t>3.4.1.3</w:t>
      </w:r>
      <w:r w:rsidR="007D5654">
        <w:fldChar w:fldCharType="end"/>
      </w:r>
      <w:r w:rsidR="00D71E6D" w:rsidRPr="00D71E6D">
        <w:rPr>
          <w:bCs w:val="0"/>
          <w:sz w:val="24"/>
          <w:szCs w:val="24"/>
        </w:rPr>
        <w:t>)</w:t>
      </w:r>
      <w:r w:rsidR="00717F60" w:rsidRPr="00D71E6D">
        <w:rPr>
          <w:bCs w:val="0"/>
          <w:sz w:val="24"/>
          <w:szCs w:val="24"/>
        </w:rPr>
        <w:t>.</w:t>
      </w:r>
      <w:bookmarkEnd w:id="400"/>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w:t>
      </w:r>
      <w:r w:rsidR="003B082A">
        <w:rPr>
          <w:bCs w:val="0"/>
          <w:sz w:val="24"/>
          <w:szCs w:val="24"/>
        </w:rPr>
        <w:t>служит</w:t>
      </w:r>
      <w:r w:rsidRPr="00E71A48">
        <w:rPr>
          <w:bCs w:val="0"/>
          <w:sz w:val="24"/>
          <w:szCs w:val="24"/>
        </w:rPr>
        <w:t xml:space="preserve">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401" w:name="_Toc440361330"/>
      <w:bookmarkStart w:id="402" w:name="_Toc440376085"/>
      <w:bookmarkStart w:id="403" w:name="_Toc440376212"/>
      <w:bookmarkStart w:id="404" w:name="_Toc440382477"/>
      <w:bookmarkStart w:id="405" w:name="_Toc440447147"/>
      <w:bookmarkStart w:id="406" w:name="_Toc440620827"/>
      <w:bookmarkStart w:id="407" w:name="_Toc440631462"/>
      <w:bookmarkStart w:id="408" w:name="_Toc440875702"/>
      <w:bookmarkStart w:id="409" w:name="_Toc441131726"/>
      <w:bookmarkStart w:id="410" w:name="_Toc468352750"/>
      <w:bookmarkStart w:id="411" w:name="_Toc468352873"/>
      <w:bookmarkStart w:id="412" w:name="_Toc468355855"/>
      <w:bookmarkStart w:id="413" w:name="_Toc469480739"/>
      <w:bookmarkStart w:id="414" w:name="_Toc471898550"/>
      <w:r w:rsidRPr="00E71A48">
        <w:rPr>
          <w:szCs w:val="24"/>
        </w:rPr>
        <w:t xml:space="preserve">Требования к языку </w:t>
      </w:r>
      <w:r w:rsidR="004B5EB3" w:rsidRPr="00E71A48">
        <w:rPr>
          <w:szCs w:val="24"/>
        </w:rPr>
        <w:t>Заявк</w:t>
      </w:r>
      <w:r w:rsidRPr="00E71A48">
        <w:rPr>
          <w:szCs w:val="24"/>
        </w:rPr>
        <w:t>и</w:t>
      </w:r>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415" w:name="_Toc440361331"/>
      <w:bookmarkStart w:id="416" w:name="_Toc440376086"/>
      <w:bookmarkStart w:id="417" w:name="_Toc440376213"/>
      <w:bookmarkStart w:id="418" w:name="_Toc440382478"/>
      <w:bookmarkStart w:id="419" w:name="_Toc440447148"/>
      <w:bookmarkStart w:id="420" w:name="_Toc440620828"/>
      <w:bookmarkStart w:id="421" w:name="_Toc440631463"/>
      <w:bookmarkStart w:id="422" w:name="_Toc440875703"/>
      <w:bookmarkStart w:id="423" w:name="_Toc441131727"/>
      <w:bookmarkStart w:id="424" w:name="_Toc468352751"/>
      <w:bookmarkStart w:id="425" w:name="_Toc468352874"/>
      <w:bookmarkStart w:id="426" w:name="_Toc468355856"/>
      <w:bookmarkStart w:id="427" w:name="_Toc469480740"/>
      <w:bookmarkStart w:id="428" w:name="_Toc471898551"/>
      <w:r w:rsidRPr="00E71A48">
        <w:rPr>
          <w:szCs w:val="24"/>
        </w:rPr>
        <w:t xml:space="preserve">Требования к валюте </w:t>
      </w:r>
      <w:r w:rsidR="004B5EB3" w:rsidRPr="00E71A48">
        <w:rPr>
          <w:szCs w:val="24"/>
        </w:rPr>
        <w:t>Заявк</w:t>
      </w:r>
      <w:r w:rsidRPr="00E71A48">
        <w:rPr>
          <w:szCs w:val="24"/>
        </w:rPr>
        <w:t>и</w:t>
      </w:r>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w:t>
      </w:r>
      <w:proofErr w:type="gramStart"/>
      <w:r w:rsidRPr="00E71A48">
        <w:rPr>
          <w:bCs w:val="0"/>
          <w:sz w:val="24"/>
          <w:szCs w:val="24"/>
        </w:rPr>
        <w:t>документах</w:t>
      </w:r>
      <w:proofErr w:type="gramEnd"/>
      <w:r w:rsidRPr="00E71A48">
        <w:rPr>
          <w:bCs w:val="0"/>
          <w:sz w:val="24"/>
          <w:szCs w:val="24"/>
        </w:rPr>
        <w:t xml:space="preserve">,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5965AE"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w:t>
      </w:r>
      <w:r w:rsidRPr="005965AE">
        <w:rPr>
          <w:bCs w:val="0"/>
          <w:sz w:val="24"/>
          <w:szCs w:val="24"/>
        </w:rPr>
        <w:t>официального курса валюты.</w:t>
      </w:r>
    </w:p>
    <w:p w:rsidR="00717F60" w:rsidRPr="00A63DCC" w:rsidRDefault="00717F60" w:rsidP="00E71A48">
      <w:pPr>
        <w:pStyle w:val="3"/>
        <w:spacing w:line="264" w:lineRule="auto"/>
        <w:rPr>
          <w:szCs w:val="24"/>
        </w:rPr>
      </w:pPr>
      <w:bookmarkStart w:id="429" w:name="_Toc440361332"/>
      <w:bookmarkStart w:id="430" w:name="_Toc440376087"/>
      <w:bookmarkStart w:id="431" w:name="_Toc440376214"/>
      <w:bookmarkStart w:id="432" w:name="_Toc440382479"/>
      <w:bookmarkStart w:id="433" w:name="_Toc440447149"/>
      <w:bookmarkStart w:id="434" w:name="_Toc440620829"/>
      <w:bookmarkStart w:id="435" w:name="_Toc440631464"/>
      <w:bookmarkStart w:id="436" w:name="_Toc440875704"/>
      <w:bookmarkStart w:id="437" w:name="_Toc441131728"/>
      <w:bookmarkStart w:id="438" w:name="_Toc468352752"/>
      <w:bookmarkStart w:id="439" w:name="_Toc468352875"/>
      <w:bookmarkStart w:id="440" w:name="_Ref468355619"/>
      <w:bookmarkStart w:id="441" w:name="_Toc468355857"/>
      <w:bookmarkStart w:id="442" w:name="_Toc469480741"/>
      <w:bookmarkStart w:id="443" w:name="_Toc471898552"/>
      <w:r w:rsidRPr="00A63DCC">
        <w:rPr>
          <w:szCs w:val="24"/>
        </w:rPr>
        <w:t xml:space="preserve">Начальная (максимальная) цена </w:t>
      </w:r>
      <w:r w:rsidR="00123C70" w:rsidRPr="00A63DCC">
        <w:rPr>
          <w:szCs w:val="24"/>
        </w:rPr>
        <w:t>Договор</w:t>
      </w:r>
      <w:r w:rsidRPr="00A63DCC">
        <w:rPr>
          <w:szCs w:val="24"/>
        </w:rPr>
        <w:t>а (цена лота)</w:t>
      </w:r>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p>
    <w:p w:rsidR="00216641" w:rsidRPr="00A63DCC"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44" w:name="_Ref440549152"/>
      <w:r w:rsidRPr="00A63DCC">
        <w:rPr>
          <w:bCs w:val="0"/>
          <w:sz w:val="24"/>
          <w:szCs w:val="24"/>
        </w:rPr>
        <w:t xml:space="preserve">Начальная (максимальная) цена </w:t>
      </w:r>
      <w:r w:rsidR="00123C70" w:rsidRPr="00A63DCC">
        <w:rPr>
          <w:bCs w:val="0"/>
          <w:sz w:val="24"/>
          <w:szCs w:val="24"/>
        </w:rPr>
        <w:t>Договор</w:t>
      </w:r>
      <w:r w:rsidRPr="00A63DCC">
        <w:rPr>
          <w:bCs w:val="0"/>
          <w:sz w:val="24"/>
          <w:szCs w:val="24"/>
        </w:rPr>
        <w:t>а</w:t>
      </w:r>
      <w:r w:rsidR="00216641" w:rsidRPr="00A63DCC">
        <w:rPr>
          <w:bCs w:val="0"/>
          <w:sz w:val="24"/>
          <w:szCs w:val="24"/>
        </w:rPr>
        <w:t>:</w:t>
      </w:r>
      <w:bookmarkEnd w:id="444"/>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proofErr w:type="gramStart"/>
      <w:r w:rsidRPr="00A63DCC">
        <w:rPr>
          <w:b/>
          <w:bCs w:val="0"/>
          <w:sz w:val="24"/>
          <w:szCs w:val="24"/>
          <w:u w:val="single"/>
        </w:rPr>
        <w:t>По Лоту №1:</w:t>
      </w:r>
      <w:r w:rsidR="00717F60" w:rsidRPr="00A63DCC">
        <w:rPr>
          <w:bCs w:val="0"/>
          <w:sz w:val="24"/>
          <w:szCs w:val="24"/>
        </w:rPr>
        <w:t xml:space="preserve"> </w:t>
      </w:r>
      <w:r w:rsidR="005965AE" w:rsidRPr="00A63DCC">
        <w:rPr>
          <w:b/>
          <w:sz w:val="24"/>
          <w:szCs w:val="24"/>
        </w:rPr>
        <w:t xml:space="preserve">934 863,00 </w:t>
      </w:r>
      <w:r w:rsidR="005965AE" w:rsidRPr="00A63DCC">
        <w:rPr>
          <w:sz w:val="24"/>
          <w:szCs w:val="24"/>
        </w:rPr>
        <w:t>(девятьсот тридцать четыре тысячи восемьсот шестьдесят три) рубля 00 копеек РФ, без учета НДС; НДС составляет</w:t>
      </w:r>
      <w:r w:rsidR="005965AE" w:rsidRPr="00A63DCC">
        <w:rPr>
          <w:b/>
          <w:sz w:val="24"/>
          <w:szCs w:val="24"/>
        </w:rPr>
        <w:t xml:space="preserve"> 168 275,34 </w:t>
      </w:r>
      <w:r w:rsidR="005965AE" w:rsidRPr="00A63DCC">
        <w:rPr>
          <w:sz w:val="24"/>
          <w:szCs w:val="24"/>
        </w:rPr>
        <w:t>(сто шестьдесят восемь тысяч двести семьдесят пять) рублей 34 копейки РФ;</w:t>
      </w:r>
      <w:r w:rsidR="005965AE" w:rsidRPr="00A63DCC">
        <w:rPr>
          <w:b/>
          <w:sz w:val="24"/>
          <w:szCs w:val="24"/>
        </w:rPr>
        <w:t xml:space="preserve"> 1 103 138,34 </w:t>
      </w:r>
      <w:r w:rsidR="005965AE" w:rsidRPr="00A63DCC">
        <w:rPr>
          <w:sz w:val="24"/>
          <w:szCs w:val="24"/>
        </w:rPr>
        <w:t>(один миллион сто три тысячи сто тридцать восемь) рублей 34 копейки РФ, с учетом НДС.</w:t>
      </w:r>
      <w:proofErr w:type="gramEnd"/>
    </w:p>
    <w:p w:rsidR="004F657D" w:rsidRPr="00441EA0" w:rsidRDefault="00C57595"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 xml:space="preserve">Заявку Участника только на том основании, что предложенная </w:t>
      </w:r>
      <w:r w:rsidRPr="00441EA0">
        <w:rPr>
          <w:sz w:val="24"/>
          <w:szCs w:val="24"/>
        </w:rPr>
        <w:t xml:space="preserve">Участником цена превышает установленную начальную (максимальную) цену </w:t>
      </w:r>
      <w:r w:rsidR="002E3639" w:rsidRPr="00441EA0">
        <w:rPr>
          <w:sz w:val="24"/>
          <w:szCs w:val="24"/>
        </w:rPr>
        <w:t>Договора (Лота)</w:t>
      </w:r>
      <w:r w:rsidR="004F657D" w:rsidRPr="00441EA0">
        <w:rPr>
          <w:bCs w:val="0"/>
          <w:sz w:val="24"/>
          <w:szCs w:val="24"/>
        </w:rPr>
        <w:t>.</w:t>
      </w:r>
    </w:p>
    <w:p w:rsidR="00546518" w:rsidRPr="00441EA0" w:rsidRDefault="002A5B99"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41EA0">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Договора (Лота) </w:t>
      </w:r>
      <w:r w:rsidRPr="00441EA0">
        <w:rPr>
          <w:sz w:val="24"/>
          <w:szCs w:val="24"/>
        </w:rPr>
        <w:lastRenderedPageBreak/>
        <w:t>по данному филиалу</w:t>
      </w:r>
      <w:r w:rsidR="00546518" w:rsidRPr="00441EA0">
        <w:rPr>
          <w:sz w:val="24"/>
          <w:szCs w:val="24"/>
        </w:rPr>
        <w:t>.</w:t>
      </w:r>
    </w:p>
    <w:p w:rsidR="004F657D" w:rsidRPr="00441EA0"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441EA0">
        <w:rPr>
          <w:bCs w:val="0"/>
          <w:sz w:val="24"/>
          <w:szCs w:val="24"/>
        </w:rPr>
        <w:t xml:space="preserve">Цена в письме о подаче оферты </w:t>
      </w:r>
      <w:r w:rsidR="003F3A69" w:rsidRPr="00441EA0">
        <w:rPr>
          <w:bCs w:val="0"/>
          <w:spacing w:val="-2"/>
          <w:sz w:val="24"/>
          <w:szCs w:val="24"/>
        </w:rPr>
        <w:t>(под</w:t>
      </w:r>
      <w:r w:rsidR="003F3A69" w:rsidRPr="00441EA0">
        <w:rPr>
          <w:bCs w:val="0"/>
          <w:sz w:val="24"/>
          <w:szCs w:val="24"/>
        </w:rPr>
        <w:t xml:space="preserve">раздел </w:t>
      </w:r>
      <w:r w:rsidR="007D5654">
        <w:fldChar w:fldCharType="begin"/>
      </w:r>
      <w:r w:rsidR="007D5654">
        <w:instrText xml:space="preserve"> REF _Ref55336310 \r \h  \* MERGEFORMAT </w:instrText>
      </w:r>
      <w:r w:rsidR="007D5654">
        <w:fldChar w:fldCharType="separate"/>
      </w:r>
      <w:r w:rsidR="001B2D1B" w:rsidRPr="001B2D1B">
        <w:rPr>
          <w:bCs w:val="0"/>
          <w:sz w:val="24"/>
          <w:szCs w:val="24"/>
        </w:rPr>
        <w:t>5.1</w:t>
      </w:r>
      <w:r w:rsidR="007D5654">
        <w:fldChar w:fldCharType="end"/>
      </w:r>
      <w:r w:rsidR="003F3A69" w:rsidRPr="00441EA0">
        <w:rPr>
          <w:bCs w:val="0"/>
          <w:sz w:val="24"/>
          <w:szCs w:val="24"/>
          <w:lang w:eastAsia="ru-RU"/>
        </w:rPr>
        <w:t>)</w:t>
      </w:r>
      <w:r w:rsidRPr="00441EA0">
        <w:rPr>
          <w:bCs w:val="0"/>
          <w:sz w:val="24"/>
          <w:szCs w:val="24"/>
        </w:rPr>
        <w:t xml:space="preserve">, поданной Участником, должна соответствовать цене, указанной в </w:t>
      </w:r>
      <w:r w:rsidR="00546518" w:rsidRPr="00441EA0">
        <w:rPr>
          <w:bCs w:val="0"/>
          <w:sz w:val="24"/>
          <w:szCs w:val="24"/>
        </w:rPr>
        <w:t>Сводной таблице стоимости</w:t>
      </w:r>
      <w:r w:rsidRPr="00441EA0">
        <w:rPr>
          <w:bCs w:val="0"/>
          <w:sz w:val="24"/>
          <w:szCs w:val="24"/>
        </w:rPr>
        <w:t xml:space="preserve"> </w:t>
      </w:r>
      <w:r w:rsidR="001C4BB0" w:rsidRPr="00441EA0">
        <w:rPr>
          <w:bCs w:val="0"/>
          <w:sz w:val="24"/>
          <w:szCs w:val="24"/>
        </w:rPr>
        <w:t>работ</w:t>
      </w:r>
      <w:r w:rsidR="001C4BB0" w:rsidRPr="00441EA0">
        <w:rPr>
          <w:szCs w:val="24"/>
        </w:rPr>
        <w:t xml:space="preserve"> </w:t>
      </w:r>
      <w:r w:rsidR="003F3A69" w:rsidRPr="00441EA0">
        <w:rPr>
          <w:bCs w:val="0"/>
          <w:sz w:val="24"/>
          <w:szCs w:val="24"/>
        </w:rPr>
        <w:t>(</w:t>
      </w:r>
      <w:r w:rsidR="003F3A69" w:rsidRPr="00441EA0">
        <w:rPr>
          <w:bCs w:val="0"/>
          <w:spacing w:val="-2"/>
          <w:sz w:val="24"/>
          <w:szCs w:val="24"/>
        </w:rPr>
        <w:t>под</w:t>
      </w:r>
      <w:r w:rsidR="003F3A69" w:rsidRPr="00441EA0">
        <w:rPr>
          <w:bCs w:val="0"/>
          <w:sz w:val="24"/>
          <w:szCs w:val="24"/>
        </w:rPr>
        <w:t xml:space="preserve">раздел </w:t>
      </w:r>
      <w:r w:rsidR="007D5654">
        <w:fldChar w:fldCharType="begin"/>
      </w:r>
      <w:r w:rsidR="007D5654">
        <w:instrText xml:space="preserve"> REF _Ref440271072 \r \h  \* MERGEFORMAT </w:instrText>
      </w:r>
      <w:r w:rsidR="007D5654">
        <w:fldChar w:fldCharType="separate"/>
      </w:r>
      <w:r w:rsidR="001B2D1B" w:rsidRPr="001B2D1B">
        <w:rPr>
          <w:bCs w:val="0"/>
          <w:sz w:val="24"/>
          <w:szCs w:val="24"/>
        </w:rPr>
        <w:t>5.2</w:t>
      </w:r>
      <w:r w:rsidR="007D5654">
        <w:fldChar w:fldCharType="end"/>
      </w:r>
      <w:r w:rsidR="003F3A69" w:rsidRPr="00441EA0">
        <w:rPr>
          <w:bCs w:val="0"/>
          <w:sz w:val="24"/>
          <w:szCs w:val="24"/>
        </w:rPr>
        <w:t>)</w:t>
      </w:r>
      <w:r w:rsidR="00EA1723" w:rsidRPr="00441EA0">
        <w:rPr>
          <w:bCs w:val="0"/>
          <w:sz w:val="24"/>
          <w:szCs w:val="24"/>
        </w:rPr>
        <w:t xml:space="preserve"> </w:t>
      </w:r>
      <w:r w:rsidR="00EA1723" w:rsidRPr="00441EA0">
        <w:rPr>
          <w:sz w:val="24"/>
          <w:szCs w:val="24"/>
        </w:rPr>
        <w:t xml:space="preserve">и Графике оплаты </w:t>
      </w:r>
      <w:r w:rsidR="007F76D6" w:rsidRPr="00441EA0">
        <w:rPr>
          <w:sz w:val="24"/>
          <w:szCs w:val="24"/>
        </w:rPr>
        <w:t>выполнения работ</w:t>
      </w:r>
      <w:r w:rsidR="00EA1723" w:rsidRPr="00441EA0">
        <w:rPr>
          <w:sz w:val="24"/>
          <w:szCs w:val="24"/>
        </w:rPr>
        <w:t xml:space="preserve"> (подраздел </w:t>
      </w:r>
      <w:r w:rsidR="007D5654">
        <w:fldChar w:fldCharType="begin"/>
      </w:r>
      <w:r w:rsidR="007D5654">
        <w:instrText xml:space="preserve"> REF _Ref440361439 \r \h  \* MERGEFORMAT </w:instrText>
      </w:r>
      <w:r w:rsidR="007D5654">
        <w:fldChar w:fldCharType="separate"/>
      </w:r>
      <w:r w:rsidR="001B2D1B" w:rsidRPr="001B2D1B">
        <w:rPr>
          <w:sz w:val="24"/>
          <w:szCs w:val="24"/>
        </w:rPr>
        <w:t>5.5</w:t>
      </w:r>
      <w:r w:rsidR="007D5654">
        <w:fldChar w:fldCharType="end"/>
      </w:r>
      <w:r w:rsidR="00EA1723" w:rsidRPr="00441EA0">
        <w:rPr>
          <w:sz w:val="24"/>
          <w:szCs w:val="24"/>
        </w:rPr>
        <w:t>)</w:t>
      </w:r>
      <w:r w:rsidR="002A5B99" w:rsidRPr="00441EA0">
        <w:rPr>
          <w:bCs w:val="0"/>
          <w:sz w:val="24"/>
          <w:szCs w:val="24"/>
        </w:rPr>
        <w:t xml:space="preserve"> и </w:t>
      </w:r>
      <w:r w:rsidR="002A5B99" w:rsidRPr="00441EA0">
        <w:rPr>
          <w:sz w:val="24"/>
          <w:szCs w:val="24"/>
        </w:rPr>
        <w:t>на «котировочной доске» ЭТП</w:t>
      </w:r>
      <w:r w:rsidRPr="00441EA0">
        <w:rPr>
          <w:bCs w:val="0"/>
          <w:sz w:val="24"/>
          <w:szCs w:val="24"/>
        </w:rPr>
        <w:t>.</w:t>
      </w:r>
      <w:proofErr w:type="gramEnd"/>
      <w:r w:rsidRPr="00441EA0">
        <w:rPr>
          <w:bCs w:val="0"/>
          <w:sz w:val="24"/>
          <w:szCs w:val="24"/>
        </w:rPr>
        <w:t xml:space="preserve"> В противном случае Заявк</w:t>
      </w:r>
      <w:r w:rsidR="009F10B1" w:rsidRPr="00441EA0">
        <w:rPr>
          <w:bCs w:val="0"/>
          <w:sz w:val="24"/>
          <w:szCs w:val="24"/>
        </w:rPr>
        <w:t>а</w:t>
      </w:r>
      <w:r w:rsidRPr="00441EA0">
        <w:rPr>
          <w:bCs w:val="0"/>
          <w:sz w:val="24"/>
          <w:szCs w:val="24"/>
        </w:rPr>
        <w:t xml:space="preserve"> Участника будет отклонен</w:t>
      </w:r>
      <w:r w:rsidR="009F10B1" w:rsidRPr="00441EA0">
        <w:rPr>
          <w:bCs w:val="0"/>
          <w:sz w:val="24"/>
          <w:szCs w:val="24"/>
        </w:rPr>
        <w:t>а</w:t>
      </w:r>
      <w:r w:rsidRPr="00441EA0">
        <w:rPr>
          <w:bCs w:val="0"/>
          <w:sz w:val="24"/>
          <w:szCs w:val="24"/>
        </w:rPr>
        <w:t xml:space="preserve"> без рассмотрения по существу.</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w:t>
      </w:r>
      <w:proofErr w:type="gramStart"/>
      <w:r w:rsidRPr="00546518">
        <w:rPr>
          <w:bCs w:val="0"/>
          <w:sz w:val="24"/>
          <w:szCs w:val="24"/>
        </w:rPr>
        <w:t>рамках</w:t>
      </w:r>
      <w:proofErr w:type="gramEnd"/>
      <w:r w:rsidRPr="00546518">
        <w:rPr>
          <w:bCs w:val="0"/>
          <w:sz w:val="24"/>
          <w:szCs w:val="24"/>
        </w:rPr>
        <w:t xml:space="preserve"> оценочной стадии, предусмотренной пунктом </w:t>
      </w:r>
      <w:r w:rsidR="00893B00">
        <w:rPr>
          <w:bCs w:val="0"/>
          <w:sz w:val="24"/>
          <w:szCs w:val="24"/>
        </w:rPr>
        <w:fldChar w:fldCharType="begin"/>
      </w:r>
      <w:r w:rsidR="003F3A69">
        <w:rPr>
          <w:bCs w:val="0"/>
          <w:sz w:val="24"/>
          <w:szCs w:val="24"/>
        </w:rPr>
        <w:instrText xml:space="preserve"> REF _Ref306138385 \r \h </w:instrText>
      </w:r>
      <w:r w:rsidR="00893B00">
        <w:rPr>
          <w:bCs w:val="0"/>
          <w:sz w:val="24"/>
          <w:szCs w:val="24"/>
        </w:rPr>
      </w:r>
      <w:r w:rsidR="00893B00">
        <w:rPr>
          <w:bCs w:val="0"/>
          <w:sz w:val="24"/>
          <w:szCs w:val="24"/>
        </w:rPr>
        <w:fldChar w:fldCharType="separate"/>
      </w:r>
      <w:r w:rsidR="001B2D1B">
        <w:rPr>
          <w:bCs w:val="0"/>
          <w:sz w:val="24"/>
          <w:szCs w:val="24"/>
        </w:rPr>
        <w:t>3.6.4</w:t>
      </w:r>
      <w:r w:rsidR="00893B00">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B305E2" w:rsidRPr="008A0DCD" w:rsidRDefault="00B305E2" w:rsidP="00B305E2">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8A0DCD">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7D5654">
        <w:fldChar w:fldCharType="begin"/>
      </w:r>
      <w:r w:rsidR="007D5654">
        <w:instrText xml:space="preserve"> REF _Ref465670219 \r \h  \* MERGEFORMAT </w:instrText>
      </w:r>
      <w:r w:rsidR="007D5654">
        <w:fldChar w:fldCharType="separate"/>
      </w:r>
      <w:r w:rsidR="001B2D1B" w:rsidRPr="001B2D1B">
        <w:rPr>
          <w:bCs w:val="0"/>
          <w:sz w:val="24"/>
          <w:szCs w:val="24"/>
        </w:rPr>
        <w:t>3.11</w:t>
      </w:r>
      <w:r w:rsidR="007D5654">
        <w:fldChar w:fldCharType="end"/>
      </w:r>
      <w:r w:rsidRPr="008A0DCD">
        <w:rPr>
          <w:bCs w:val="0"/>
          <w:sz w:val="24"/>
          <w:szCs w:val="24"/>
        </w:rPr>
        <w:t xml:space="preserve"> данной документации. </w:t>
      </w:r>
    </w:p>
    <w:p w:rsidR="002A5B42" w:rsidRPr="00E71A48" w:rsidRDefault="00717F60" w:rsidP="00E71A48">
      <w:pPr>
        <w:pStyle w:val="3"/>
        <w:spacing w:line="264" w:lineRule="auto"/>
        <w:rPr>
          <w:szCs w:val="24"/>
        </w:rPr>
      </w:pPr>
      <w:bookmarkStart w:id="445" w:name="_Ref191386407"/>
      <w:bookmarkStart w:id="446" w:name="_Ref191386526"/>
      <w:bookmarkStart w:id="447" w:name="_Toc440361333"/>
      <w:bookmarkStart w:id="448" w:name="_Toc440376088"/>
      <w:bookmarkStart w:id="449" w:name="_Toc440376215"/>
      <w:bookmarkStart w:id="450" w:name="_Toc440382480"/>
      <w:bookmarkStart w:id="451" w:name="_Toc440447150"/>
      <w:bookmarkStart w:id="452" w:name="_Toc440620830"/>
      <w:bookmarkStart w:id="453" w:name="_Toc440631465"/>
      <w:bookmarkStart w:id="454" w:name="_Toc440875705"/>
      <w:bookmarkStart w:id="455" w:name="_Toc441131729"/>
      <w:bookmarkStart w:id="456" w:name="_Toc468352753"/>
      <w:bookmarkStart w:id="457" w:name="_Toc468352876"/>
      <w:bookmarkStart w:id="458" w:name="_Toc468355858"/>
      <w:bookmarkStart w:id="459" w:name="_Toc469480742"/>
      <w:bookmarkStart w:id="460" w:name="_Toc471898553"/>
      <w:bookmarkStart w:id="461"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62" w:name="_Ref93090116"/>
      <w:bookmarkStart w:id="463" w:name="_Ref191386482"/>
      <w:bookmarkStart w:id="464" w:name="_Ref440291364"/>
      <w:bookmarkEnd w:id="461"/>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462"/>
      <w:r w:rsidRPr="00E71A48">
        <w:rPr>
          <w:bCs w:val="0"/>
          <w:sz w:val="24"/>
          <w:szCs w:val="24"/>
        </w:rPr>
        <w:t>:</w:t>
      </w:r>
      <w:bookmarkStart w:id="465" w:name="_Ref306004833"/>
      <w:bookmarkEnd w:id="463"/>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7D5654">
        <w:fldChar w:fldCharType="begin"/>
      </w:r>
      <w:r w:rsidR="007D5654">
        <w:instrText xml:space="preserve"> REF _Ref191386451 \n \h  \* MERGEFORMAT </w:instrText>
      </w:r>
      <w:r w:rsidR="007D5654">
        <w:fldChar w:fldCharType="separate"/>
      </w:r>
      <w:r w:rsidR="001B2D1B" w:rsidRPr="001B2D1B">
        <w:rPr>
          <w:bCs w:val="0"/>
          <w:sz w:val="24"/>
          <w:szCs w:val="24"/>
        </w:rPr>
        <w:t>3.3.9</w:t>
      </w:r>
      <w:r w:rsidR="007D5654">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893B00">
        <w:fldChar w:fldCharType="begin"/>
      </w:r>
      <w:r w:rsidR="001E2AA2">
        <w:rPr>
          <w:bCs w:val="0"/>
          <w:sz w:val="24"/>
          <w:szCs w:val="24"/>
        </w:rPr>
        <w:instrText xml:space="preserve"> REF _Ref440876618 \r \h </w:instrText>
      </w:r>
      <w:r w:rsidR="00893B00">
        <w:fldChar w:fldCharType="separate"/>
      </w:r>
      <w:r w:rsidR="001B2D1B">
        <w:rPr>
          <w:bCs w:val="0"/>
          <w:sz w:val="24"/>
          <w:szCs w:val="24"/>
        </w:rPr>
        <w:t>3.3.10</w:t>
      </w:r>
      <w:r w:rsidR="00893B00">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464"/>
      <w:bookmarkEnd w:id="465"/>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66"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466"/>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67" w:name="_Ref306032455"/>
      <w:r w:rsidRPr="00E71A48">
        <w:rPr>
          <w:bCs w:val="0"/>
          <w:color w:val="000000"/>
          <w:sz w:val="24"/>
          <w:szCs w:val="24"/>
        </w:rPr>
        <w:t xml:space="preserve">должен </w:t>
      </w:r>
      <w:bookmarkStart w:id="468"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467"/>
      <w:bookmarkEnd w:id="468"/>
    </w:p>
    <w:p w:rsidR="00717F60" w:rsidRPr="00441EA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w:t>
      </w:r>
      <w:r w:rsidRPr="00441EA0">
        <w:rPr>
          <w:bCs w:val="0"/>
          <w:sz w:val="24"/>
          <w:szCs w:val="24"/>
        </w:rPr>
        <w:t xml:space="preserve">ликвидации, должно отсутствовать решение арбитражного суда о признании </w:t>
      </w:r>
      <w:r w:rsidR="009C744E" w:rsidRPr="00441EA0">
        <w:rPr>
          <w:bCs w:val="0"/>
          <w:sz w:val="24"/>
          <w:szCs w:val="24"/>
        </w:rPr>
        <w:t>Участник</w:t>
      </w:r>
      <w:r w:rsidRPr="00441EA0">
        <w:rPr>
          <w:bCs w:val="0"/>
          <w:sz w:val="24"/>
          <w:szCs w:val="24"/>
        </w:rPr>
        <w:t xml:space="preserve">а запроса предложений банкротом и об открытии конкурсного производства, на имущество </w:t>
      </w:r>
      <w:r w:rsidR="002A5B99" w:rsidRPr="00441EA0">
        <w:rPr>
          <w:bCs w:val="0"/>
          <w:sz w:val="24"/>
          <w:szCs w:val="24"/>
        </w:rPr>
        <w:t>Участника не должен</w:t>
      </w:r>
      <w:r w:rsidRPr="00441EA0">
        <w:rPr>
          <w:bCs w:val="0"/>
          <w:sz w:val="24"/>
          <w:szCs w:val="24"/>
        </w:rPr>
        <w:t xml:space="preserve"> быть наложен арест, </w:t>
      </w:r>
      <w:r w:rsidRPr="00441EA0">
        <w:rPr>
          <w:sz w:val="24"/>
          <w:szCs w:val="24"/>
          <w:lang w:eastAsia="ru-RU"/>
        </w:rPr>
        <w:t>экономическая</w:t>
      </w:r>
      <w:r w:rsidRPr="00441EA0">
        <w:rPr>
          <w:bCs w:val="0"/>
          <w:sz w:val="24"/>
          <w:szCs w:val="24"/>
        </w:rPr>
        <w:t xml:space="preserve"> деятельность </w:t>
      </w:r>
      <w:r w:rsidR="009C744E" w:rsidRPr="00441EA0">
        <w:rPr>
          <w:bCs w:val="0"/>
          <w:sz w:val="24"/>
          <w:szCs w:val="24"/>
        </w:rPr>
        <w:t>Участник</w:t>
      </w:r>
      <w:r w:rsidRPr="00441EA0">
        <w:rPr>
          <w:bCs w:val="0"/>
          <w:sz w:val="24"/>
          <w:szCs w:val="24"/>
        </w:rPr>
        <w:t>а не должна быть приостановлена (для юридического лица, индивидуального предпринимателя);</w:t>
      </w:r>
    </w:p>
    <w:p w:rsidR="00E71628" w:rsidRPr="00441EA0"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69" w:name="_Ref306032457"/>
      <w:proofErr w:type="gramStart"/>
      <w:r w:rsidRPr="00441EA0">
        <w:rPr>
          <w:sz w:val="24"/>
          <w:szCs w:val="24"/>
          <w:lang w:eastAsia="ru-RU"/>
        </w:rPr>
        <w:t xml:space="preserve">не быть включенным в </w:t>
      </w:r>
      <w:r w:rsidRPr="00441EA0">
        <w:rPr>
          <w:rFonts w:eastAsia="Arial Unicode MS"/>
          <w:sz w:val="24"/>
          <w:szCs w:val="24"/>
          <w:lang w:eastAsia="ru-RU"/>
        </w:rPr>
        <w:t>Реестр</w:t>
      </w:r>
      <w:r w:rsidRPr="00441EA0">
        <w:rPr>
          <w:sz w:val="24"/>
          <w:szCs w:val="24"/>
          <w:lang w:eastAsia="ru-RU"/>
        </w:rPr>
        <w:t xml:space="preserve"> недобросовестных поставщиков</w:t>
      </w:r>
      <w:r w:rsidRPr="00441EA0">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441EA0">
        <w:rPr>
          <w:sz w:val="24"/>
          <w:szCs w:val="24"/>
          <w:lang w:eastAsia="ru-RU"/>
        </w:rPr>
        <w:t xml:space="preserve"> либо в </w:t>
      </w:r>
      <w:r w:rsidRPr="00441EA0">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9D7BB1" w:rsidRPr="00441EA0">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441EA0">
        <w:rPr>
          <w:rFonts w:eastAsia="Arial Unicode MS"/>
          <w:sz w:val="24"/>
          <w:szCs w:val="24"/>
          <w:lang w:eastAsia="ru-RU"/>
        </w:rPr>
        <w:t>;</w:t>
      </w:r>
      <w:bookmarkEnd w:id="469"/>
      <w:proofErr w:type="gramEnd"/>
    </w:p>
    <w:p w:rsidR="00DC7643" w:rsidRPr="00441EA0"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441EA0">
        <w:rPr>
          <w:sz w:val="24"/>
          <w:szCs w:val="24"/>
        </w:rPr>
        <w:t>должен иметь соответствующие разрешающие документы</w:t>
      </w:r>
      <w:r w:rsidR="001B1DBF" w:rsidRPr="00441EA0">
        <w:rPr>
          <w:sz w:val="24"/>
          <w:szCs w:val="24"/>
        </w:rPr>
        <w:t xml:space="preserve"> (допуски СРО, лицензии)</w:t>
      </w:r>
      <w:r w:rsidRPr="00441EA0">
        <w:rPr>
          <w:sz w:val="24"/>
          <w:szCs w:val="24"/>
        </w:rPr>
        <w:t xml:space="preserve"> на выполнение видов деятельности в рамках Договора (в случае, если наличие данных разрешающих документов необходимо для </w:t>
      </w:r>
      <w:r w:rsidR="007F76D6" w:rsidRPr="00441EA0">
        <w:rPr>
          <w:sz w:val="24"/>
          <w:szCs w:val="24"/>
        </w:rPr>
        <w:t>выполнения работ</w:t>
      </w:r>
      <w:r w:rsidRPr="00441EA0">
        <w:rPr>
          <w:sz w:val="24"/>
          <w:szCs w:val="24"/>
        </w:rPr>
        <w:t xml:space="preserve">, указанных в п. </w:t>
      </w:r>
      <w:r w:rsidR="007D5654">
        <w:fldChar w:fldCharType="begin"/>
      </w:r>
      <w:r w:rsidR="007D5654">
        <w:instrText xml:space="preserve"> REF _Ref440275279 \r \h  \* MERGEFORMAT </w:instrText>
      </w:r>
      <w:r w:rsidR="007D5654">
        <w:fldChar w:fldCharType="separate"/>
      </w:r>
      <w:r w:rsidR="001B2D1B" w:rsidRPr="001B2D1B">
        <w:rPr>
          <w:sz w:val="24"/>
          <w:szCs w:val="24"/>
        </w:rPr>
        <w:t>1.1.4</w:t>
      </w:r>
      <w:r w:rsidR="007D5654">
        <w:fldChar w:fldCharType="end"/>
      </w:r>
      <w:r w:rsidRPr="00441EA0">
        <w:rPr>
          <w:sz w:val="24"/>
          <w:szCs w:val="24"/>
        </w:rPr>
        <w:t xml:space="preserve"> и разделе </w:t>
      </w:r>
      <w:r w:rsidR="007D5654">
        <w:fldChar w:fldCharType="begin"/>
      </w:r>
      <w:r w:rsidR="007D5654">
        <w:instrText xml:space="preserve"> REF _Ref440270568 \r \h  \* MERGEFORMAT </w:instrText>
      </w:r>
      <w:r w:rsidR="007D5654">
        <w:fldChar w:fldCharType="separate"/>
      </w:r>
      <w:r w:rsidR="001B2D1B">
        <w:t>4</w:t>
      </w:r>
      <w:r w:rsidR="007D5654">
        <w:fldChar w:fldCharType="end"/>
      </w:r>
      <w:r w:rsidRPr="00441EA0">
        <w:rPr>
          <w:sz w:val="24"/>
          <w:szCs w:val="24"/>
        </w:rPr>
        <w:t>, в соответствии с требованиями законод</w:t>
      </w:r>
      <w:r w:rsidR="001B1DBF" w:rsidRPr="00441EA0">
        <w:rPr>
          <w:sz w:val="24"/>
          <w:szCs w:val="24"/>
        </w:rPr>
        <w:t>ательства Российской Федерации);</w:t>
      </w:r>
    </w:p>
    <w:p w:rsidR="009D7F01" w:rsidRPr="00441EA0"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441EA0">
        <w:rPr>
          <w:color w:val="000000"/>
          <w:sz w:val="24"/>
          <w:szCs w:val="24"/>
          <w:lang w:eastAsia="ru-RU"/>
        </w:rPr>
        <w:t xml:space="preserve">обладать необходимыми профессиональными </w:t>
      </w:r>
      <w:r w:rsidR="002A5B99" w:rsidRPr="00441EA0">
        <w:rPr>
          <w:color w:val="000000"/>
          <w:sz w:val="24"/>
          <w:szCs w:val="24"/>
          <w:lang w:eastAsia="ru-RU"/>
        </w:rPr>
        <w:t>знаниями и репутацией</w:t>
      </w:r>
      <w:r w:rsidRPr="00441EA0">
        <w:rPr>
          <w:color w:val="000000"/>
          <w:sz w:val="24"/>
          <w:szCs w:val="24"/>
          <w:lang w:eastAsia="ru-RU"/>
        </w:rPr>
        <w:t>, иметь ресурсные возможности</w:t>
      </w:r>
      <w:r w:rsidR="001B1DBF" w:rsidRPr="00441EA0">
        <w:rPr>
          <w:color w:val="000000"/>
          <w:sz w:val="24"/>
          <w:szCs w:val="24"/>
          <w:lang w:eastAsia="ru-RU"/>
        </w:rPr>
        <w:t>:</w:t>
      </w:r>
      <w:r w:rsidRPr="00441EA0">
        <w:rPr>
          <w:color w:val="000000"/>
          <w:sz w:val="24"/>
          <w:szCs w:val="24"/>
          <w:lang w:eastAsia="ru-RU"/>
        </w:rPr>
        <w:t xml:space="preserve"> </w:t>
      </w:r>
    </w:p>
    <w:p w:rsidR="009D7F01" w:rsidRPr="00441EA0"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441EA0">
        <w:rPr>
          <w:color w:val="000000"/>
          <w:sz w:val="24"/>
          <w:szCs w:val="24"/>
          <w:lang w:eastAsia="ru-RU"/>
        </w:rPr>
        <w:t xml:space="preserve">должен обладать опытом </w:t>
      </w:r>
      <w:r w:rsidR="001B1DBF" w:rsidRPr="00441EA0">
        <w:rPr>
          <w:color w:val="000000"/>
          <w:sz w:val="24"/>
          <w:szCs w:val="24"/>
          <w:lang w:eastAsia="ru-RU"/>
        </w:rPr>
        <w:t>выполнения</w:t>
      </w:r>
      <w:r w:rsidR="00B76768" w:rsidRPr="00441EA0">
        <w:rPr>
          <w:color w:val="000000"/>
          <w:sz w:val="24"/>
          <w:szCs w:val="24"/>
          <w:lang w:eastAsia="ru-RU"/>
        </w:rPr>
        <w:t xml:space="preserve"> </w:t>
      </w:r>
      <w:r w:rsidRPr="00441EA0">
        <w:rPr>
          <w:color w:val="000000"/>
          <w:sz w:val="24"/>
          <w:szCs w:val="24"/>
          <w:lang w:eastAsia="ru-RU"/>
        </w:rPr>
        <w:t xml:space="preserve">аналогичных </w:t>
      </w:r>
      <w:r w:rsidR="001B1DBF" w:rsidRPr="00441EA0">
        <w:rPr>
          <w:color w:val="000000"/>
          <w:sz w:val="24"/>
          <w:szCs w:val="24"/>
          <w:lang w:eastAsia="ru-RU"/>
        </w:rPr>
        <w:t>работ</w:t>
      </w:r>
      <w:r w:rsidR="009F4858" w:rsidRPr="00441EA0">
        <w:rPr>
          <w:color w:val="000000"/>
          <w:sz w:val="24"/>
          <w:szCs w:val="24"/>
          <w:lang w:eastAsia="ru-RU"/>
        </w:rPr>
        <w:t xml:space="preserve"> </w:t>
      </w:r>
      <w:r w:rsidR="00796BE6" w:rsidRPr="00441EA0">
        <w:rPr>
          <w:color w:val="000000"/>
          <w:sz w:val="24"/>
          <w:szCs w:val="24"/>
          <w:lang w:eastAsia="ru-RU"/>
        </w:rPr>
        <w:t xml:space="preserve">(желательно наличие </w:t>
      </w:r>
      <w:r w:rsidR="00036006" w:rsidRPr="00441EA0">
        <w:rPr>
          <w:color w:val="000000"/>
          <w:sz w:val="24"/>
          <w:szCs w:val="24"/>
          <w:lang w:eastAsia="ru-RU"/>
        </w:rPr>
        <w:t>за последние 3 года не менее 1 завершенного аналогичного</w:t>
      </w:r>
      <w:r w:rsidR="00A44B30" w:rsidRPr="00441EA0">
        <w:rPr>
          <w:color w:val="000000"/>
          <w:sz w:val="24"/>
          <w:szCs w:val="24"/>
          <w:lang w:eastAsia="ru-RU"/>
        </w:rPr>
        <w:t xml:space="preserve"> договора</w:t>
      </w:r>
      <w:r w:rsidR="00036006" w:rsidRPr="00441EA0">
        <w:rPr>
          <w:color w:val="000000"/>
          <w:sz w:val="24"/>
          <w:szCs w:val="24"/>
          <w:lang w:eastAsia="ru-RU"/>
        </w:rPr>
        <w:t xml:space="preserve"> по </w:t>
      </w:r>
      <w:r w:rsidR="001B1DBF" w:rsidRPr="00441EA0">
        <w:rPr>
          <w:color w:val="000000"/>
          <w:sz w:val="24"/>
          <w:szCs w:val="24"/>
          <w:lang w:eastAsia="ru-RU"/>
        </w:rPr>
        <w:lastRenderedPageBreak/>
        <w:t>выполняемым работам</w:t>
      </w:r>
      <w:r w:rsidR="00036006" w:rsidRPr="00441EA0">
        <w:rPr>
          <w:color w:val="000000"/>
          <w:sz w:val="24"/>
          <w:szCs w:val="24"/>
          <w:lang w:eastAsia="ru-RU"/>
        </w:rPr>
        <w:t xml:space="preserve"> (в т.ч. объемам </w:t>
      </w:r>
      <w:r w:rsidR="001B1DBF" w:rsidRPr="00441EA0">
        <w:rPr>
          <w:color w:val="000000"/>
          <w:sz w:val="24"/>
          <w:szCs w:val="24"/>
          <w:lang w:eastAsia="ru-RU"/>
        </w:rPr>
        <w:t>работ</w:t>
      </w:r>
      <w:r w:rsidR="00036006" w:rsidRPr="00441EA0">
        <w:rPr>
          <w:color w:val="000000"/>
          <w:sz w:val="24"/>
          <w:szCs w:val="24"/>
          <w:lang w:eastAsia="ru-RU"/>
        </w:rPr>
        <w:t>) и общей сумме договора</w:t>
      </w:r>
      <w:r w:rsidR="00A44B30" w:rsidRPr="00441EA0">
        <w:rPr>
          <w:color w:val="000000"/>
          <w:sz w:val="24"/>
          <w:szCs w:val="24"/>
          <w:lang w:eastAsia="ru-RU"/>
        </w:rPr>
        <w:t>)</w:t>
      </w:r>
      <w:r w:rsidR="0027636D" w:rsidRPr="00441EA0">
        <w:rPr>
          <w:color w:val="000000"/>
          <w:sz w:val="24"/>
          <w:szCs w:val="24"/>
          <w:lang w:eastAsia="ru-RU"/>
        </w:rPr>
        <w:t>;</w:t>
      </w:r>
      <w:r w:rsidR="00036006" w:rsidRPr="00441EA0">
        <w:rPr>
          <w:color w:val="000000"/>
          <w:sz w:val="24"/>
          <w:szCs w:val="24"/>
          <w:lang w:eastAsia="ru-RU"/>
        </w:rPr>
        <w:t xml:space="preserve"> </w:t>
      </w:r>
    </w:p>
    <w:p w:rsidR="00CF39D0" w:rsidRPr="00441EA0"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441EA0">
        <w:rPr>
          <w:sz w:val="24"/>
          <w:szCs w:val="24"/>
          <w:lang w:eastAsia="ru-RU"/>
        </w:rPr>
        <w:t>их соответствие требованиям Техническ</w:t>
      </w:r>
      <w:r w:rsidR="003776BB" w:rsidRPr="00441EA0">
        <w:rPr>
          <w:sz w:val="24"/>
          <w:szCs w:val="24"/>
          <w:lang w:eastAsia="ru-RU"/>
        </w:rPr>
        <w:t>ог</w:t>
      </w:r>
      <w:proofErr w:type="gramStart"/>
      <w:r w:rsidR="003776BB" w:rsidRPr="00441EA0">
        <w:rPr>
          <w:sz w:val="24"/>
          <w:szCs w:val="24"/>
          <w:lang w:eastAsia="ru-RU"/>
        </w:rPr>
        <w:t>о(</w:t>
      </w:r>
      <w:proofErr w:type="gramEnd"/>
      <w:r w:rsidRPr="00441EA0">
        <w:rPr>
          <w:sz w:val="24"/>
          <w:szCs w:val="24"/>
          <w:lang w:eastAsia="ru-RU"/>
        </w:rPr>
        <w:t>их</w:t>
      </w:r>
      <w:r w:rsidR="003776BB" w:rsidRPr="00441EA0">
        <w:rPr>
          <w:sz w:val="24"/>
          <w:szCs w:val="24"/>
          <w:lang w:eastAsia="ru-RU"/>
        </w:rPr>
        <w:t>)</w:t>
      </w:r>
      <w:r w:rsidRPr="00441EA0">
        <w:rPr>
          <w:sz w:val="24"/>
          <w:szCs w:val="24"/>
          <w:lang w:eastAsia="ru-RU"/>
        </w:rPr>
        <w:t xml:space="preserve"> задани</w:t>
      </w:r>
      <w:r w:rsidR="003776BB" w:rsidRPr="00441EA0">
        <w:rPr>
          <w:sz w:val="24"/>
          <w:szCs w:val="24"/>
          <w:lang w:eastAsia="ru-RU"/>
        </w:rPr>
        <w:t>я(</w:t>
      </w:r>
      <w:r w:rsidRPr="00441EA0">
        <w:rPr>
          <w:sz w:val="24"/>
          <w:szCs w:val="24"/>
          <w:lang w:eastAsia="ru-RU"/>
        </w:rPr>
        <w:t>й</w:t>
      </w:r>
      <w:r w:rsidR="003776BB" w:rsidRPr="00441EA0">
        <w:rPr>
          <w:sz w:val="24"/>
          <w:szCs w:val="24"/>
          <w:lang w:eastAsia="ru-RU"/>
        </w:rPr>
        <w:t>)</w:t>
      </w:r>
      <w:r w:rsidRPr="00441EA0">
        <w:rPr>
          <w:sz w:val="24"/>
          <w:szCs w:val="24"/>
          <w:lang w:eastAsia="ru-RU"/>
        </w:rPr>
        <w:t>, изложены в Приложении №1 (Техническ</w:t>
      </w:r>
      <w:r w:rsidR="003776BB" w:rsidRPr="00441EA0">
        <w:rPr>
          <w:sz w:val="24"/>
          <w:szCs w:val="24"/>
          <w:lang w:eastAsia="ru-RU"/>
        </w:rPr>
        <w:t>ом(</w:t>
      </w:r>
      <w:r w:rsidRPr="00441EA0">
        <w:rPr>
          <w:sz w:val="24"/>
          <w:szCs w:val="24"/>
          <w:lang w:eastAsia="ru-RU"/>
        </w:rPr>
        <w:t>их</w:t>
      </w:r>
      <w:r w:rsidR="003776BB" w:rsidRPr="00441EA0">
        <w:rPr>
          <w:sz w:val="24"/>
          <w:szCs w:val="24"/>
          <w:lang w:eastAsia="ru-RU"/>
        </w:rPr>
        <w:t>)</w:t>
      </w:r>
      <w:r w:rsidRPr="00441EA0">
        <w:rPr>
          <w:sz w:val="24"/>
          <w:szCs w:val="24"/>
          <w:lang w:eastAsia="ru-RU"/>
        </w:rPr>
        <w:t xml:space="preserve"> задани</w:t>
      </w:r>
      <w:r w:rsidR="003776BB" w:rsidRPr="00441EA0">
        <w:rPr>
          <w:sz w:val="24"/>
          <w:szCs w:val="24"/>
          <w:lang w:eastAsia="ru-RU"/>
        </w:rPr>
        <w:t>и(</w:t>
      </w:r>
      <w:proofErr w:type="spellStart"/>
      <w:r w:rsidRPr="00441EA0">
        <w:rPr>
          <w:sz w:val="24"/>
          <w:szCs w:val="24"/>
          <w:lang w:eastAsia="ru-RU"/>
        </w:rPr>
        <w:t>ях</w:t>
      </w:r>
      <w:proofErr w:type="spellEnd"/>
      <w:r w:rsidR="003776BB" w:rsidRPr="00441EA0">
        <w:rPr>
          <w:sz w:val="24"/>
          <w:szCs w:val="24"/>
          <w:lang w:eastAsia="ru-RU"/>
        </w:rPr>
        <w:t>)</w:t>
      </w:r>
      <w:r w:rsidRPr="00441EA0">
        <w:rPr>
          <w:sz w:val="24"/>
          <w:szCs w:val="24"/>
          <w:lang w:eastAsia="ru-RU"/>
        </w:rPr>
        <w:t>) к настоящей Документации. При несоблюдении требований Техническ</w:t>
      </w:r>
      <w:r w:rsidR="003776BB" w:rsidRPr="00441EA0">
        <w:rPr>
          <w:sz w:val="24"/>
          <w:szCs w:val="24"/>
          <w:lang w:eastAsia="ru-RU"/>
        </w:rPr>
        <w:t>ог</w:t>
      </w:r>
      <w:proofErr w:type="gramStart"/>
      <w:r w:rsidR="003776BB" w:rsidRPr="00441EA0">
        <w:rPr>
          <w:sz w:val="24"/>
          <w:szCs w:val="24"/>
          <w:lang w:eastAsia="ru-RU"/>
        </w:rPr>
        <w:t>о(</w:t>
      </w:r>
      <w:proofErr w:type="gramEnd"/>
      <w:r w:rsidRPr="00441EA0">
        <w:rPr>
          <w:sz w:val="24"/>
          <w:szCs w:val="24"/>
          <w:lang w:eastAsia="ru-RU"/>
        </w:rPr>
        <w:t>их</w:t>
      </w:r>
      <w:r w:rsidR="003776BB" w:rsidRPr="00441EA0">
        <w:rPr>
          <w:sz w:val="24"/>
          <w:szCs w:val="24"/>
          <w:lang w:eastAsia="ru-RU"/>
        </w:rPr>
        <w:t>)</w:t>
      </w:r>
      <w:r w:rsidRPr="00441EA0">
        <w:rPr>
          <w:sz w:val="24"/>
          <w:szCs w:val="24"/>
          <w:lang w:eastAsia="ru-RU"/>
        </w:rPr>
        <w:t xml:space="preserve"> задани</w:t>
      </w:r>
      <w:r w:rsidR="003776BB" w:rsidRPr="00441EA0">
        <w:rPr>
          <w:sz w:val="24"/>
          <w:szCs w:val="24"/>
          <w:lang w:eastAsia="ru-RU"/>
        </w:rPr>
        <w:t>я(</w:t>
      </w:r>
      <w:r w:rsidRPr="00441EA0">
        <w:rPr>
          <w:sz w:val="24"/>
          <w:szCs w:val="24"/>
          <w:lang w:eastAsia="ru-RU"/>
        </w:rPr>
        <w:t>й</w:t>
      </w:r>
      <w:r w:rsidR="003776BB" w:rsidRPr="00441EA0">
        <w:rPr>
          <w:sz w:val="24"/>
          <w:szCs w:val="24"/>
          <w:lang w:eastAsia="ru-RU"/>
        </w:rPr>
        <w:t>)</w:t>
      </w:r>
      <w:r w:rsidRPr="00441EA0">
        <w:rPr>
          <w:sz w:val="24"/>
          <w:szCs w:val="24"/>
          <w:lang w:eastAsia="ru-RU"/>
        </w:rPr>
        <w:t xml:space="preserve"> Закупочная комиссия отклонит </w:t>
      </w:r>
      <w:r w:rsidR="00C96484" w:rsidRPr="00441EA0">
        <w:rPr>
          <w:sz w:val="24"/>
          <w:szCs w:val="24"/>
          <w:lang w:eastAsia="ru-RU"/>
        </w:rPr>
        <w:t>Заявку</w:t>
      </w:r>
      <w:r w:rsidRPr="00441EA0">
        <w:rPr>
          <w:sz w:val="24"/>
          <w:szCs w:val="24"/>
          <w:lang w:eastAsia="ru-RU"/>
        </w:rPr>
        <w:t xml:space="preserve"> Участника.</w:t>
      </w:r>
    </w:p>
    <w:p w:rsidR="009D7F01" w:rsidRPr="00441EA0" w:rsidRDefault="002A5B99" w:rsidP="00CF39D0">
      <w:pPr>
        <w:suppressAutoHyphens w:val="0"/>
        <w:spacing w:line="264" w:lineRule="auto"/>
        <w:ind w:left="927" w:firstLine="0"/>
        <w:rPr>
          <w:sz w:val="24"/>
          <w:szCs w:val="24"/>
          <w:lang w:eastAsia="ru-RU"/>
        </w:rPr>
      </w:pPr>
      <w:proofErr w:type="gramStart"/>
      <w:r w:rsidRPr="00441EA0">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w:t>
      </w:r>
      <w:proofErr w:type="gramEnd"/>
      <w:r w:rsidRPr="00441EA0">
        <w:rPr>
          <w:sz w:val="24"/>
          <w:szCs w:val="24"/>
        </w:rPr>
        <w:t xml:space="preserve"> указанием необходимых сведений согласно соответствующим формам настоящей документации. Кроме того, в </w:t>
      </w:r>
      <w:proofErr w:type="gramStart"/>
      <w:r w:rsidRPr="00441EA0">
        <w:rPr>
          <w:sz w:val="24"/>
          <w:szCs w:val="24"/>
        </w:rPr>
        <w:t>составе</w:t>
      </w:r>
      <w:proofErr w:type="gramEnd"/>
      <w:r w:rsidRPr="00441EA0">
        <w:rPr>
          <w:sz w:val="24"/>
          <w:szCs w:val="24"/>
        </w:rPr>
        <w:t xml:space="preserve"> Заявки в обязательном порядке предоставляются документы (копия Устава, выписка из ЕГРЮЛ/ЕГРИП, учредительный договор), подтверждающие факт </w:t>
      </w:r>
      <w:proofErr w:type="spellStart"/>
      <w:r w:rsidRPr="00441EA0">
        <w:rPr>
          <w:sz w:val="24"/>
          <w:szCs w:val="24"/>
        </w:rPr>
        <w:t>аффилированности</w:t>
      </w:r>
      <w:proofErr w:type="spellEnd"/>
      <w:r w:rsidRPr="00441EA0">
        <w:rPr>
          <w:sz w:val="24"/>
          <w:szCs w:val="24"/>
        </w:rPr>
        <w:t xml:space="preserve"> предприятий</w:t>
      </w:r>
      <w:r w:rsidR="009D7F01" w:rsidRPr="00441EA0">
        <w:rPr>
          <w:color w:val="000000"/>
          <w:sz w:val="24"/>
          <w:szCs w:val="24"/>
        </w:rPr>
        <w:t>.</w:t>
      </w:r>
    </w:p>
    <w:p w:rsidR="00717F60" w:rsidRPr="00441EA0" w:rsidRDefault="002A5B99" w:rsidP="00557C01">
      <w:pPr>
        <w:widowControl w:val="0"/>
        <w:numPr>
          <w:ilvl w:val="3"/>
          <w:numId w:val="26"/>
        </w:numPr>
        <w:tabs>
          <w:tab w:val="left" w:pos="1700"/>
        </w:tabs>
        <w:autoSpaceDE w:val="0"/>
        <w:spacing w:after="100" w:line="264" w:lineRule="auto"/>
        <w:ind w:left="0" w:firstLine="709"/>
        <w:rPr>
          <w:bCs w:val="0"/>
          <w:sz w:val="24"/>
          <w:szCs w:val="24"/>
        </w:rPr>
      </w:pPr>
      <w:bookmarkStart w:id="470" w:name="_Ref306005578"/>
      <w:bookmarkStart w:id="471" w:name="_Ref303587815"/>
      <w:r w:rsidRPr="00441EA0">
        <w:rPr>
          <w:sz w:val="24"/>
          <w:szCs w:val="24"/>
        </w:rPr>
        <w:t xml:space="preserve">Для юридических лиц/индивидуальных предпринимателей, если в </w:t>
      </w:r>
      <w:proofErr w:type="gramStart"/>
      <w:r w:rsidRPr="00441EA0">
        <w:rPr>
          <w:sz w:val="24"/>
          <w:szCs w:val="24"/>
        </w:rPr>
        <w:t>каждом</w:t>
      </w:r>
      <w:proofErr w:type="gramEnd"/>
      <w:r w:rsidRPr="00441EA0">
        <w:rPr>
          <w:sz w:val="24"/>
          <w:szCs w:val="24"/>
        </w:rPr>
        <w:t xml:space="preserve">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441EA0">
        <w:rPr>
          <w:sz w:val="24"/>
          <w:szCs w:val="24"/>
        </w:rPr>
        <w:t>пп</w:t>
      </w:r>
      <w:proofErr w:type="spellEnd"/>
      <w:r w:rsidRPr="00441EA0">
        <w:rPr>
          <w:sz w:val="24"/>
          <w:szCs w:val="24"/>
        </w:rPr>
        <w:t xml:space="preserve">. </w:t>
      </w:r>
      <w:r w:rsidR="007D5654">
        <w:fldChar w:fldCharType="begin"/>
      </w:r>
      <w:r w:rsidR="007D5654">
        <w:instrText xml:space="preserve"> REF _Ref440291364 \r \h  \* MERGEFORMAT </w:instrText>
      </w:r>
      <w:r w:rsidR="007D5654">
        <w:fldChar w:fldCharType="separate"/>
      </w:r>
      <w:r w:rsidR="001B2D1B" w:rsidRPr="001B2D1B">
        <w:rPr>
          <w:sz w:val="24"/>
          <w:szCs w:val="24"/>
        </w:rPr>
        <w:t>3.3.8.1</w:t>
      </w:r>
      <w:r w:rsidR="007D5654">
        <w:fldChar w:fldCharType="end"/>
      </w:r>
      <w:r w:rsidRPr="00441EA0">
        <w:rPr>
          <w:sz w:val="24"/>
          <w:szCs w:val="24"/>
        </w:rPr>
        <w:t>-</w:t>
      </w:r>
      <w:r w:rsidR="007D5654">
        <w:fldChar w:fldCharType="begin"/>
      </w:r>
      <w:r w:rsidR="007D5654">
        <w:instrText xml:space="preserve"> REF _Ref303669127 \r \h  \* MERGEFORMAT </w:instrText>
      </w:r>
      <w:r w:rsidR="007D5654">
        <w:fldChar w:fldCharType="separate"/>
      </w:r>
      <w:r w:rsidR="001B2D1B" w:rsidRPr="001B2D1B">
        <w:rPr>
          <w:sz w:val="24"/>
          <w:szCs w:val="24"/>
        </w:rPr>
        <w:t>3.3.8.2</w:t>
      </w:r>
      <w:r w:rsidR="007D5654">
        <w:fldChar w:fldCharType="end"/>
      </w:r>
      <w:r w:rsidR="00717F60" w:rsidRPr="00441EA0">
        <w:rPr>
          <w:bCs w:val="0"/>
          <w:sz w:val="24"/>
          <w:szCs w:val="24"/>
        </w:rPr>
        <w:t>:</w:t>
      </w:r>
      <w:bookmarkEnd w:id="470"/>
      <w:bookmarkEnd w:id="471"/>
      <w:r w:rsidR="005B074F" w:rsidRPr="00441EA0">
        <w:rPr>
          <w:bCs w:val="0"/>
          <w:sz w:val="24"/>
          <w:szCs w:val="24"/>
        </w:rPr>
        <w:t xml:space="preserve"> </w:t>
      </w:r>
    </w:p>
    <w:p w:rsidR="00553A57" w:rsidRPr="00441EA0" w:rsidRDefault="009146DD" w:rsidP="00557C01">
      <w:pPr>
        <w:widowControl w:val="0"/>
        <w:numPr>
          <w:ilvl w:val="0"/>
          <w:numId w:val="48"/>
        </w:numPr>
        <w:tabs>
          <w:tab w:val="left" w:pos="1260"/>
        </w:tabs>
        <w:autoSpaceDE w:val="0"/>
        <w:spacing w:line="264" w:lineRule="auto"/>
        <w:ind w:left="1276"/>
        <w:rPr>
          <w:sz w:val="24"/>
          <w:szCs w:val="24"/>
        </w:rPr>
      </w:pPr>
      <w:r w:rsidRPr="00441EA0">
        <w:rPr>
          <w:sz w:val="24"/>
          <w:szCs w:val="24"/>
        </w:rPr>
        <w:t>З</w:t>
      </w:r>
      <w:r w:rsidR="00553A57" w:rsidRPr="00441EA0">
        <w:rPr>
          <w:sz w:val="24"/>
          <w:szCs w:val="24"/>
        </w:rPr>
        <w:t>аверенную Участником либо нотариусом копию устава в действующей редакции</w:t>
      </w:r>
      <w:r w:rsidRPr="00441EA0">
        <w:rPr>
          <w:sz w:val="24"/>
          <w:szCs w:val="24"/>
        </w:rPr>
        <w:t xml:space="preserve"> (для юридических лиц)</w:t>
      </w:r>
      <w:r w:rsidR="00553A57" w:rsidRPr="00441EA0">
        <w:rPr>
          <w:sz w:val="24"/>
          <w:szCs w:val="24"/>
        </w:rPr>
        <w:t>;</w:t>
      </w:r>
    </w:p>
    <w:p w:rsidR="00553A57" w:rsidRPr="00441EA0" w:rsidRDefault="002A5B99" w:rsidP="00557C01">
      <w:pPr>
        <w:widowControl w:val="0"/>
        <w:numPr>
          <w:ilvl w:val="0"/>
          <w:numId w:val="48"/>
        </w:numPr>
        <w:tabs>
          <w:tab w:val="left" w:pos="1260"/>
        </w:tabs>
        <w:autoSpaceDE w:val="0"/>
        <w:spacing w:line="264" w:lineRule="auto"/>
        <w:ind w:left="1276"/>
        <w:rPr>
          <w:sz w:val="24"/>
          <w:szCs w:val="24"/>
        </w:rPr>
      </w:pPr>
      <w:bookmarkStart w:id="472" w:name="_Ref440279062"/>
      <w:proofErr w:type="gramStart"/>
      <w:r w:rsidRPr="00441EA0">
        <w:rPr>
          <w:i/>
          <w:sz w:val="24"/>
          <w:szCs w:val="24"/>
        </w:rPr>
        <w:t>для Участников, зарегистрированных на территории РФ:</w:t>
      </w:r>
      <w:r w:rsidRPr="00441EA0">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441EA0">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441EA0">
        <w:rPr>
          <w:sz w:val="24"/>
          <w:szCs w:val="24"/>
        </w:rPr>
        <w:t>а(</w:t>
      </w:r>
      <w:proofErr w:type="spellStart"/>
      <w:proofErr w:type="gramEnd"/>
      <w:r w:rsidRPr="00441EA0">
        <w:rPr>
          <w:sz w:val="24"/>
          <w:szCs w:val="24"/>
        </w:rPr>
        <w:t>ов</w:t>
      </w:r>
      <w:proofErr w:type="spellEnd"/>
      <w:r w:rsidRPr="00441EA0">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441EA0">
        <w:rPr>
          <w:i/>
          <w:sz w:val="24"/>
          <w:szCs w:val="24"/>
        </w:rPr>
        <w:t>Для Участников и их собственников – иностранных лиц:</w:t>
      </w:r>
      <w:r w:rsidRPr="00441EA0">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441EA0">
        <w:rPr>
          <w:sz w:val="24"/>
          <w:szCs w:val="24"/>
        </w:rPr>
        <w:t>;</w:t>
      </w:r>
      <w:bookmarkEnd w:id="472"/>
    </w:p>
    <w:p w:rsidR="00F82225" w:rsidRPr="00441EA0" w:rsidRDefault="00F82225" w:rsidP="00557C01">
      <w:pPr>
        <w:widowControl w:val="0"/>
        <w:numPr>
          <w:ilvl w:val="0"/>
          <w:numId w:val="48"/>
        </w:numPr>
        <w:tabs>
          <w:tab w:val="left" w:pos="1260"/>
        </w:tabs>
        <w:autoSpaceDE w:val="0"/>
        <w:spacing w:line="264" w:lineRule="auto"/>
        <w:ind w:left="1276"/>
        <w:rPr>
          <w:sz w:val="24"/>
          <w:szCs w:val="24"/>
        </w:rPr>
      </w:pPr>
      <w:r w:rsidRPr="00441EA0">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441EA0" w:rsidRDefault="00DB4CA4" w:rsidP="00557C01">
      <w:pPr>
        <w:widowControl w:val="0"/>
        <w:numPr>
          <w:ilvl w:val="0"/>
          <w:numId w:val="48"/>
        </w:numPr>
        <w:tabs>
          <w:tab w:val="left" w:pos="1260"/>
        </w:tabs>
        <w:autoSpaceDE w:val="0"/>
        <w:spacing w:line="264" w:lineRule="auto"/>
        <w:ind w:left="1276"/>
        <w:rPr>
          <w:sz w:val="24"/>
          <w:szCs w:val="24"/>
        </w:rPr>
      </w:pPr>
      <w:r w:rsidRPr="00441EA0">
        <w:rPr>
          <w:sz w:val="24"/>
          <w:szCs w:val="24"/>
        </w:rPr>
        <w:t>Информационное письмо о налич</w:t>
      </w:r>
      <w:proofErr w:type="gramStart"/>
      <w:r w:rsidRPr="00441EA0">
        <w:rPr>
          <w:sz w:val="24"/>
          <w:szCs w:val="24"/>
        </w:rPr>
        <w:t>ии у У</w:t>
      </w:r>
      <w:proofErr w:type="gramEnd"/>
      <w:r w:rsidRPr="00441EA0">
        <w:rPr>
          <w:sz w:val="24"/>
          <w:szCs w:val="24"/>
        </w:rPr>
        <w:t xml:space="preserve">частника конфликта интересов и/или связей, носящих характер </w:t>
      </w:r>
      <w:proofErr w:type="spellStart"/>
      <w:r w:rsidRPr="00441EA0">
        <w:rPr>
          <w:sz w:val="24"/>
          <w:szCs w:val="24"/>
        </w:rPr>
        <w:t>аффилированности</w:t>
      </w:r>
      <w:proofErr w:type="spellEnd"/>
      <w:r w:rsidRPr="00441EA0">
        <w:rPr>
          <w:sz w:val="24"/>
          <w:szCs w:val="24"/>
        </w:rPr>
        <w:t xml:space="preserve"> с сотрудниками Заказчика или Организатора </w:t>
      </w:r>
      <w:r w:rsidR="00A600E3" w:rsidRPr="00441EA0">
        <w:rPr>
          <w:sz w:val="24"/>
          <w:szCs w:val="24"/>
        </w:rPr>
        <w:lastRenderedPageBreak/>
        <w:t>(</w:t>
      </w:r>
      <w:r w:rsidR="003F3A69" w:rsidRPr="00441EA0">
        <w:rPr>
          <w:sz w:val="24"/>
          <w:szCs w:val="24"/>
        </w:rPr>
        <w:t>подраздел</w:t>
      </w:r>
      <w:r w:rsidR="00A600E3" w:rsidRPr="00441EA0">
        <w:rPr>
          <w:sz w:val="24"/>
          <w:szCs w:val="24"/>
        </w:rPr>
        <w:t xml:space="preserve"> </w:t>
      </w:r>
      <w:r w:rsidR="007D5654">
        <w:fldChar w:fldCharType="begin"/>
      </w:r>
      <w:r w:rsidR="007D5654">
        <w:instrText xml:space="preserve"> REF _Ref440271993 \r \h  \* MERGEFORMAT </w:instrText>
      </w:r>
      <w:r w:rsidR="007D5654">
        <w:fldChar w:fldCharType="separate"/>
      </w:r>
      <w:r w:rsidR="001B2D1B" w:rsidRPr="001B2D1B">
        <w:rPr>
          <w:sz w:val="24"/>
          <w:szCs w:val="24"/>
        </w:rPr>
        <w:t>5.11</w:t>
      </w:r>
      <w:r w:rsidR="007D5654">
        <w:fldChar w:fldCharType="end"/>
      </w:r>
      <w:r w:rsidR="00A600E3" w:rsidRPr="00441EA0">
        <w:rPr>
          <w:sz w:val="24"/>
          <w:szCs w:val="24"/>
        </w:rPr>
        <w:t>)</w:t>
      </w:r>
      <w:r w:rsidR="00F82225" w:rsidRPr="00441EA0">
        <w:rPr>
          <w:sz w:val="24"/>
          <w:szCs w:val="24"/>
        </w:rPr>
        <w:t>;</w:t>
      </w:r>
    </w:p>
    <w:p w:rsidR="00F82225" w:rsidRPr="00441EA0" w:rsidRDefault="00F82225" w:rsidP="00557C01">
      <w:pPr>
        <w:widowControl w:val="0"/>
        <w:numPr>
          <w:ilvl w:val="0"/>
          <w:numId w:val="48"/>
        </w:numPr>
        <w:tabs>
          <w:tab w:val="left" w:pos="1260"/>
        </w:tabs>
        <w:autoSpaceDE w:val="0"/>
        <w:spacing w:line="264" w:lineRule="auto"/>
        <w:ind w:left="1276"/>
        <w:rPr>
          <w:sz w:val="24"/>
          <w:szCs w:val="24"/>
        </w:rPr>
      </w:pPr>
      <w:bookmarkStart w:id="473" w:name="_Ref440372326"/>
      <w:r w:rsidRPr="00441EA0">
        <w:rPr>
          <w:sz w:val="24"/>
          <w:szCs w:val="24"/>
        </w:rPr>
        <w:t>Антикоррупционные обязательства</w:t>
      </w:r>
      <w:r w:rsidR="00A154B7" w:rsidRPr="00441EA0">
        <w:rPr>
          <w:sz w:val="24"/>
          <w:szCs w:val="24"/>
        </w:rPr>
        <w:t xml:space="preserve"> </w:t>
      </w:r>
      <w:r w:rsidR="002A5B99" w:rsidRPr="00441EA0">
        <w:rPr>
          <w:sz w:val="24"/>
          <w:szCs w:val="24"/>
        </w:rPr>
        <w:t xml:space="preserve">по </w:t>
      </w:r>
      <w:r w:rsidR="002A5B99" w:rsidRPr="00441EA0">
        <w:rPr>
          <w:bCs w:val="0"/>
          <w:sz w:val="24"/>
          <w:szCs w:val="24"/>
        </w:rPr>
        <w:t>форме, приведенной</w:t>
      </w:r>
      <w:r w:rsidR="00A154B7" w:rsidRPr="00441EA0">
        <w:rPr>
          <w:bCs w:val="0"/>
          <w:sz w:val="24"/>
          <w:szCs w:val="24"/>
        </w:rPr>
        <w:t xml:space="preserve"> в настоящей Документации</w:t>
      </w:r>
      <w:r w:rsidR="00A600E3" w:rsidRPr="00441EA0">
        <w:rPr>
          <w:sz w:val="24"/>
          <w:szCs w:val="24"/>
        </w:rPr>
        <w:t xml:space="preserve"> (</w:t>
      </w:r>
      <w:r w:rsidR="003F3A69" w:rsidRPr="00441EA0">
        <w:rPr>
          <w:sz w:val="24"/>
          <w:szCs w:val="24"/>
        </w:rPr>
        <w:t>подраздел</w:t>
      </w:r>
      <w:r w:rsidR="00A600E3" w:rsidRPr="00441EA0">
        <w:rPr>
          <w:sz w:val="24"/>
          <w:szCs w:val="24"/>
        </w:rPr>
        <w:t xml:space="preserve"> </w:t>
      </w:r>
      <w:r w:rsidR="007D5654">
        <w:fldChar w:fldCharType="begin"/>
      </w:r>
      <w:r w:rsidR="007D5654">
        <w:instrText xml:space="preserve"> REF _Ref440271964 \r \h  \* MERGEFORMAT </w:instrText>
      </w:r>
      <w:r w:rsidR="007D5654">
        <w:fldChar w:fldCharType="separate"/>
      </w:r>
      <w:r w:rsidR="001B2D1B" w:rsidRPr="001B2D1B">
        <w:rPr>
          <w:sz w:val="24"/>
          <w:szCs w:val="24"/>
        </w:rPr>
        <w:t>5.1.3</w:t>
      </w:r>
      <w:r w:rsidR="007D5654">
        <w:fldChar w:fldCharType="end"/>
      </w:r>
      <w:r w:rsidR="00A600E3" w:rsidRPr="00441EA0">
        <w:rPr>
          <w:sz w:val="24"/>
          <w:szCs w:val="24"/>
        </w:rPr>
        <w:t>)</w:t>
      </w:r>
      <w:r w:rsidRPr="00441EA0">
        <w:rPr>
          <w:sz w:val="24"/>
          <w:szCs w:val="24"/>
        </w:rPr>
        <w:t>;</w:t>
      </w:r>
      <w:bookmarkEnd w:id="473"/>
    </w:p>
    <w:p w:rsidR="009948B4" w:rsidRPr="00441EA0" w:rsidRDefault="002A5B99" w:rsidP="00557C01">
      <w:pPr>
        <w:widowControl w:val="0"/>
        <w:numPr>
          <w:ilvl w:val="0"/>
          <w:numId w:val="48"/>
        </w:numPr>
        <w:tabs>
          <w:tab w:val="left" w:pos="1260"/>
        </w:tabs>
        <w:autoSpaceDE w:val="0"/>
        <w:spacing w:line="264" w:lineRule="auto"/>
        <w:ind w:left="1276"/>
        <w:rPr>
          <w:sz w:val="24"/>
          <w:szCs w:val="24"/>
        </w:rPr>
      </w:pPr>
      <w:r w:rsidRPr="00441EA0">
        <w:rPr>
          <w:sz w:val="24"/>
          <w:szCs w:val="24"/>
        </w:rPr>
        <w:t xml:space="preserve">Информацию </w:t>
      </w:r>
      <w:r w:rsidR="009948B4" w:rsidRPr="00441EA0">
        <w:rPr>
          <w:sz w:val="24"/>
          <w:szCs w:val="24"/>
        </w:rPr>
        <w:t xml:space="preserve">о собственниках </w:t>
      </w:r>
      <w:r w:rsidR="007705A5" w:rsidRPr="00441EA0">
        <w:rPr>
          <w:sz w:val="24"/>
          <w:szCs w:val="24"/>
        </w:rPr>
        <w:t>Участника</w:t>
      </w:r>
      <w:r w:rsidR="009948B4" w:rsidRPr="00441EA0">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441EA0">
        <w:rPr>
          <w:sz w:val="24"/>
          <w:szCs w:val="24"/>
        </w:rPr>
        <w:t>подраздел</w:t>
      </w:r>
      <w:r w:rsidR="007705A5" w:rsidRPr="00441EA0">
        <w:rPr>
          <w:sz w:val="24"/>
          <w:szCs w:val="24"/>
        </w:rPr>
        <w:t xml:space="preserve"> </w:t>
      </w:r>
      <w:r w:rsidR="007D5654">
        <w:fldChar w:fldCharType="begin"/>
      </w:r>
      <w:r w:rsidR="007D5654">
        <w:instrText xml:space="preserve"> REF _Ref440272035 \r \h  \* MERGEFORMAT </w:instrText>
      </w:r>
      <w:r w:rsidR="007D5654">
        <w:fldChar w:fldCharType="separate"/>
      </w:r>
      <w:r w:rsidR="001B2D1B" w:rsidRPr="001B2D1B">
        <w:rPr>
          <w:sz w:val="24"/>
          <w:szCs w:val="24"/>
        </w:rPr>
        <w:t>5.12</w:t>
      </w:r>
      <w:r w:rsidR="007D5654">
        <w:fldChar w:fldCharType="end"/>
      </w:r>
      <w:r w:rsidR="009948B4" w:rsidRPr="00441EA0">
        <w:rPr>
          <w:sz w:val="24"/>
          <w:szCs w:val="24"/>
        </w:rPr>
        <w:t>);</w:t>
      </w:r>
    </w:p>
    <w:p w:rsidR="00F82225" w:rsidRPr="00441EA0" w:rsidRDefault="00F82225" w:rsidP="00557C01">
      <w:pPr>
        <w:widowControl w:val="0"/>
        <w:numPr>
          <w:ilvl w:val="0"/>
          <w:numId w:val="48"/>
        </w:numPr>
        <w:tabs>
          <w:tab w:val="left" w:pos="1260"/>
        </w:tabs>
        <w:autoSpaceDE w:val="0"/>
        <w:spacing w:line="264" w:lineRule="auto"/>
        <w:ind w:left="1276"/>
        <w:rPr>
          <w:sz w:val="24"/>
          <w:szCs w:val="24"/>
        </w:rPr>
      </w:pPr>
      <w:r w:rsidRPr="00441EA0">
        <w:rPr>
          <w:sz w:val="24"/>
          <w:szCs w:val="24"/>
        </w:rPr>
        <w:t>Согласие на обработку персональных данных</w:t>
      </w:r>
      <w:r w:rsidR="00A600E3" w:rsidRPr="00441EA0">
        <w:rPr>
          <w:sz w:val="24"/>
          <w:szCs w:val="24"/>
        </w:rPr>
        <w:t xml:space="preserve"> </w:t>
      </w:r>
      <w:r w:rsidR="00A92723" w:rsidRPr="00441EA0">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441EA0">
        <w:rPr>
          <w:sz w:val="24"/>
          <w:szCs w:val="24"/>
        </w:rPr>
        <w:t>(</w:t>
      </w:r>
      <w:r w:rsidR="003F3A69" w:rsidRPr="00441EA0">
        <w:rPr>
          <w:sz w:val="24"/>
          <w:szCs w:val="24"/>
        </w:rPr>
        <w:t>подраздел</w:t>
      </w:r>
      <w:r w:rsidR="00A600E3" w:rsidRPr="00441EA0">
        <w:rPr>
          <w:sz w:val="24"/>
          <w:szCs w:val="24"/>
        </w:rPr>
        <w:t xml:space="preserve"> </w:t>
      </w:r>
      <w:r w:rsidR="007D5654">
        <w:fldChar w:fldCharType="begin"/>
      </w:r>
      <w:r w:rsidR="007D5654">
        <w:instrText xml:space="preserve"> REF _Ref440272051 \r \h  \* MERGEFORMAT </w:instrText>
      </w:r>
      <w:r w:rsidR="007D5654">
        <w:fldChar w:fldCharType="separate"/>
      </w:r>
      <w:r w:rsidR="001B2D1B" w:rsidRPr="001B2D1B">
        <w:rPr>
          <w:sz w:val="24"/>
          <w:szCs w:val="24"/>
        </w:rPr>
        <w:t>5.13</w:t>
      </w:r>
      <w:r w:rsidR="007D5654">
        <w:fldChar w:fldCharType="end"/>
      </w:r>
      <w:r w:rsidR="00A600E3" w:rsidRPr="00441EA0">
        <w:rPr>
          <w:sz w:val="24"/>
          <w:szCs w:val="24"/>
        </w:rPr>
        <w:t>)</w:t>
      </w:r>
      <w:r w:rsidRPr="00441EA0">
        <w:rPr>
          <w:sz w:val="24"/>
          <w:szCs w:val="24"/>
        </w:rPr>
        <w:t>;</w:t>
      </w:r>
    </w:p>
    <w:p w:rsidR="00F82225" w:rsidRPr="00441EA0" w:rsidRDefault="002A5B99" w:rsidP="00557C01">
      <w:pPr>
        <w:widowControl w:val="0"/>
        <w:numPr>
          <w:ilvl w:val="0"/>
          <w:numId w:val="48"/>
        </w:numPr>
        <w:tabs>
          <w:tab w:val="left" w:pos="1260"/>
        </w:tabs>
        <w:autoSpaceDE w:val="0"/>
        <w:spacing w:line="264" w:lineRule="auto"/>
        <w:ind w:left="1276"/>
        <w:rPr>
          <w:sz w:val="24"/>
          <w:szCs w:val="24"/>
        </w:rPr>
      </w:pPr>
      <w:proofErr w:type="gramStart"/>
      <w:r w:rsidRPr="00441EA0">
        <w:rPr>
          <w:sz w:val="24"/>
          <w:szCs w:val="24"/>
        </w:rPr>
        <w:t xml:space="preserve">Копию </w:t>
      </w:r>
      <w:r w:rsidR="00F82225" w:rsidRPr="00441EA0">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441EA0">
        <w:rPr>
          <w:sz w:val="24"/>
          <w:szCs w:val="24"/>
        </w:rPr>
        <w:t>Заявок</w:t>
      </w:r>
      <w:r w:rsidR="00F82225" w:rsidRPr="00441EA0">
        <w:rPr>
          <w:sz w:val="24"/>
          <w:szCs w:val="24"/>
        </w:rPr>
        <w:t xml:space="preserve"> (код по классификатору налоговой документации 1120101)</w:t>
      </w:r>
      <w:r w:rsidR="00586515" w:rsidRPr="00441EA0">
        <w:rPr>
          <w:sz w:val="24"/>
          <w:szCs w:val="24"/>
        </w:rPr>
        <w:t xml:space="preserve"> </w:t>
      </w:r>
      <w:r w:rsidR="00586515" w:rsidRPr="00441EA0">
        <w:rPr>
          <w:szCs w:val="24"/>
        </w:rPr>
        <w:t>(</w:t>
      </w:r>
      <w:r w:rsidR="009D6ACB" w:rsidRPr="00441EA0">
        <w:rPr>
          <w:sz w:val="24"/>
          <w:szCs w:val="24"/>
        </w:rPr>
        <w:t>желательное требование, предоставляется Участником при наличии</w:t>
      </w:r>
      <w:r w:rsidR="00586515" w:rsidRPr="00441EA0">
        <w:rPr>
          <w:szCs w:val="24"/>
        </w:rPr>
        <w:t>)</w:t>
      </w:r>
      <w:r w:rsidR="00F82225" w:rsidRPr="00441EA0">
        <w:rPr>
          <w:sz w:val="24"/>
          <w:szCs w:val="24"/>
        </w:rPr>
        <w:t>;</w:t>
      </w:r>
      <w:proofErr w:type="gramEnd"/>
    </w:p>
    <w:p w:rsidR="00F82225" w:rsidRPr="00441EA0" w:rsidRDefault="002A5B99" w:rsidP="00557C01">
      <w:pPr>
        <w:widowControl w:val="0"/>
        <w:numPr>
          <w:ilvl w:val="0"/>
          <w:numId w:val="48"/>
        </w:numPr>
        <w:tabs>
          <w:tab w:val="left" w:pos="1260"/>
        </w:tabs>
        <w:autoSpaceDE w:val="0"/>
        <w:spacing w:line="264" w:lineRule="auto"/>
        <w:ind w:left="1276"/>
        <w:rPr>
          <w:sz w:val="24"/>
          <w:szCs w:val="24"/>
        </w:rPr>
      </w:pPr>
      <w:r w:rsidRPr="00441EA0">
        <w:rPr>
          <w:sz w:val="24"/>
          <w:szCs w:val="24"/>
        </w:rPr>
        <w:t xml:space="preserve">Копию </w:t>
      </w:r>
      <w:r w:rsidR="00F82225" w:rsidRPr="00441EA0">
        <w:rPr>
          <w:sz w:val="24"/>
          <w:szCs w:val="24"/>
        </w:rPr>
        <w:t>справки</w:t>
      </w:r>
      <w:r w:rsidR="00B016D1" w:rsidRPr="00441EA0">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441EA0">
        <w:rPr>
          <w:sz w:val="24"/>
          <w:szCs w:val="24"/>
        </w:rPr>
        <w:t>форма</w:t>
      </w:r>
      <w:proofErr w:type="gramEnd"/>
      <w:r w:rsidR="00F82225" w:rsidRPr="00441EA0">
        <w:rPr>
          <w:sz w:val="24"/>
          <w:szCs w:val="24"/>
        </w:rPr>
        <w:t xml:space="preserve"> которой утверждена Приказом ФНС России от </w:t>
      </w:r>
      <w:r w:rsidR="000179D3" w:rsidRPr="00441EA0">
        <w:rPr>
          <w:sz w:val="24"/>
          <w:szCs w:val="24"/>
        </w:rPr>
        <w:t>05.06.2015 N ММВ-7-17/227</w:t>
      </w:r>
      <w:r w:rsidR="00F82225" w:rsidRPr="00441EA0">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441EA0">
        <w:rPr>
          <w:sz w:val="24"/>
          <w:szCs w:val="24"/>
        </w:rPr>
        <w:t>Заявок</w:t>
      </w:r>
      <w:r w:rsidR="00F82225" w:rsidRPr="00441EA0">
        <w:rPr>
          <w:sz w:val="24"/>
          <w:szCs w:val="24"/>
        </w:rPr>
        <w:t xml:space="preserve"> (код по классификатору налоговой документации 1160080)</w:t>
      </w:r>
      <w:r w:rsidR="00586515" w:rsidRPr="00441EA0">
        <w:rPr>
          <w:sz w:val="24"/>
          <w:szCs w:val="24"/>
        </w:rPr>
        <w:t xml:space="preserve"> (</w:t>
      </w:r>
      <w:r w:rsidR="00BB7F61" w:rsidRPr="00441EA0">
        <w:rPr>
          <w:sz w:val="24"/>
          <w:szCs w:val="24"/>
        </w:rPr>
        <w:t>желательное требование, предоставляется Участником при наличии</w:t>
      </w:r>
      <w:r w:rsidR="00586515" w:rsidRPr="00441EA0">
        <w:rPr>
          <w:sz w:val="24"/>
          <w:szCs w:val="24"/>
        </w:rPr>
        <w:t>)</w:t>
      </w:r>
      <w:r w:rsidR="00F82225" w:rsidRPr="00441EA0">
        <w:rPr>
          <w:sz w:val="24"/>
          <w:szCs w:val="24"/>
        </w:rPr>
        <w:t>;</w:t>
      </w:r>
    </w:p>
    <w:p w:rsidR="00F82225" w:rsidRPr="00441EA0" w:rsidRDefault="00F82225" w:rsidP="00557C01">
      <w:pPr>
        <w:widowControl w:val="0"/>
        <w:numPr>
          <w:ilvl w:val="0"/>
          <w:numId w:val="48"/>
        </w:numPr>
        <w:tabs>
          <w:tab w:val="left" w:pos="1260"/>
        </w:tabs>
        <w:autoSpaceDE w:val="0"/>
        <w:spacing w:line="264" w:lineRule="auto"/>
        <w:ind w:left="1276"/>
        <w:rPr>
          <w:b/>
          <w:sz w:val="24"/>
          <w:szCs w:val="24"/>
          <w:u w:val="single"/>
        </w:rPr>
      </w:pPr>
      <w:r w:rsidRPr="00441EA0">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441EA0"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w:t>
      </w:r>
      <w:r w:rsidRPr="00441EA0">
        <w:rPr>
          <w:sz w:val="24"/>
          <w:szCs w:val="24"/>
        </w:rPr>
        <w:lastRenderedPageBreak/>
        <w:t>Федерации обязательно, а также в случае наличия заключения аудиторской проверки при проведении добровольного аудита</w:t>
      </w:r>
      <w:r w:rsidR="00C97A76" w:rsidRPr="00441EA0">
        <w:rPr>
          <w:sz w:val="24"/>
          <w:szCs w:val="24"/>
        </w:rPr>
        <w:t xml:space="preserve"> (</w:t>
      </w:r>
      <w:r w:rsidR="00BB7F61" w:rsidRPr="00441EA0">
        <w:rPr>
          <w:sz w:val="24"/>
          <w:szCs w:val="24"/>
        </w:rPr>
        <w:t>желательное требование, предоставляется Участником при наличии</w:t>
      </w:r>
      <w:r w:rsidR="00C97A76" w:rsidRPr="00441EA0">
        <w:rPr>
          <w:sz w:val="24"/>
          <w:szCs w:val="24"/>
        </w:rPr>
        <w:t>)</w:t>
      </w:r>
      <w:r w:rsidRPr="00441EA0">
        <w:rPr>
          <w:sz w:val="24"/>
          <w:szCs w:val="24"/>
        </w:rPr>
        <w:t>;</w:t>
      </w:r>
    </w:p>
    <w:p w:rsidR="00F82225" w:rsidRPr="00441EA0" w:rsidRDefault="00BB7F61" w:rsidP="00557C01">
      <w:pPr>
        <w:widowControl w:val="0"/>
        <w:numPr>
          <w:ilvl w:val="0"/>
          <w:numId w:val="48"/>
        </w:numPr>
        <w:tabs>
          <w:tab w:val="left" w:pos="1260"/>
        </w:tabs>
        <w:autoSpaceDE w:val="0"/>
        <w:spacing w:line="264" w:lineRule="auto"/>
        <w:ind w:left="1276"/>
        <w:rPr>
          <w:sz w:val="24"/>
          <w:szCs w:val="24"/>
        </w:rPr>
      </w:pPr>
      <w:bookmarkStart w:id="474" w:name="_Ref440371812"/>
      <w:r w:rsidRPr="00441EA0">
        <w:rPr>
          <w:sz w:val="24"/>
          <w:szCs w:val="24"/>
        </w:rPr>
        <w:t xml:space="preserve">Анкету </w:t>
      </w:r>
      <w:r w:rsidR="007D7C50" w:rsidRPr="00441EA0">
        <w:rPr>
          <w:sz w:val="24"/>
          <w:szCs w:val="24"/>
        </w:rPr>
        <w:t>Участника закупки</w:t>
      </w:r>
      <w:r w:rsidR="00A154B7" w:rsidRPr="00441EA0">
        <w:rPr>
          <w:sz w:val="24"/>
          <w:szCs w:val="24"/>
        </w:rPr>
        <w:t xml:space="preserve"> </w:t>
      </w:r>
      <w:r w:rsidR="00A154B7" w:rsidRPr="00441EA0">
        <w:rPr>
          <w:bCs w:val="0"/>
          <w:sz w:val="24"/>
          <w:szCs w:val="24"/>
        </w:rPr>
        <w:t>по форме и в соответствии с инструкциями, приведенными в настоящей Документации</w:t>
      </w:r>
      <w:r w:rsidR="00F82225" w:rsidRPr="00441EA0">
        <w:rPr>
          <w:sz w:val="24"/>
          <w:szCs w:val="24"/>
        </w:rPr>
        <w:t xml:space="preserve"> </w:t>
      </w:r>
      <w:r w:rsidR="009948B4" w:rsidRPr="00441EA0">
        <w:rPr>
          <w:sz w:val="24"/>
          <w:szCs w:val="24"/>
        </w:rPr>
        <w:t>(</w:t>
      </w:r>
      <w:r w:rsidR="003F3A69" w:rsidRPr="00441EA0">
        <w:rPr>
          <w:sz w:val="24"/>
          <w:szCs w:val="24"/>
        </w:rPr>
        <w:t>подраздел</w:t>
      </w:r>
      <w:r w:rsidR="009948B4" w:rsidRPr="00441EA0">
        <w:rPr>
          <w:sz w:val="24"/>
          <w:szCs w:val="24"/>
        </w:rPr>
        <w:t xml:space="preserve"> </w:t>
      </w:r>
      <w:r w:rsidR="007D5654">
        <w:fldChar w:fldCharType="begin"/>
      </w:r>
      <w:r w:rsidR="007D5654">
        <w:instrText xml:space="preserve"> REF _Ref440272119 \r \h  \* MERGEFORMAT </w:instrText>
      </w:r>
      <w:r w:rsidR="007D5654">
        <w:fldChar w:fldCharType="separate"/>
      </w:r>
      <w:r w:rsidR="001B2D1B" w:rsidRPr="001B2D1B">
        <w:rPr>
          <w:sz w:val="24"/>
          <w:szCs w:val="24"/>
        </w:rPr>
        <w:t>5.7.1</w:t>
      </w:r>
      <w:r w:rsidR="007D5654">
        <w:fldChar w:fldCharType="end"/>
      </w:r>
      <w:r w:rsidR="009948B4" w:rsidRPr="00441EA0">
        <w:rPr>
          <w:sz w:val="24"/>
          <w:szCs w:val="24"/>
        </w:rPr>
        <w:t>)</w:t>
      </w:r>
      <w:r w:rsidR="008357B4" w:rsidRPr="00441EA0">
        <w:rPr>
          <w:sz w:val="24"/>
          <w:szCs w:val="24"/>
        </w:rPr>
        <w:t xml:space="preserve"> с приложением </w:t>
      </w:r>
      <w:proofErr w:type="gramStart"/>
      <w:r w:rsidR="008357B4" w:rsidRPr="00441EA0">
        <w:rPr>
          <w:bCs w:val="0"/>
          <w:sz w:val="24"/>
          <w:szCs w:val="24"/>
        </w:rPr>
        <w:t>файла копии Анкеты Участника запроса</w:t>
      </w:r>
      <w:proofErr w:type="gramEnd"/>
      <w:r w:rsidR="008357B4" w:rsidRPr="00441EA0">
        <w:rPr>
          <w:bCs w:val="0"/>
          <w:sz w:val="24"/>
          <w:szCs w:val="24"/>
        </w:rPr>
        <w:t xml:space="preserve"> предложений, выполненного в формате MS </w:t>
      </w:r>
      <w:proofErr w:type="spellStart"/>
      <w:r w:rsidR="008357B4" w:rsidRPr="00441EA0">
        <w:rPr>
          <w:bCs w:val="0"/>
          <w:sz w:val="24"/>
          <w:szCs w:val="24"/>
        </w:rPr>
        <w:t>Word</w:t>
      </w:r>
      <w:proofErr w:type="spellEnd"/>
      <w:r w:rsidR="00F82225" w:rsidRPr="00441EA0">
        <w:rPr>
          <w:sz w:val="24"/>
          <w:szCs w:val="24"/>
        </w:rPr>
        <w:t>;</w:t>
      </w:r>
      <w:bookmarkEnd w:id="474"/>
    </w:p>
    <w:p w:rsidR="00F82225" w:rsidRPr="0012081A" w:rsidRDefault="00BB7F61" w:rsidP="00557C01">
      <w:pPr>
        <w:widowControl w:val="0"/>
        <w:numPr>
          <w:ilvl w:val="0"/>
          <w:numId w:val="48"/>
        </w:numPr>
        <w:tabs>
          <w:tab w:val="left" w:pos="1260"/>
        </w:tabs>
        <w:autoSpaceDE w:val="0"/>
        <w:spacing w:line="264" w:lineRule="auto"/>
        <w:ind w:left="1276"/>
        <w:rPr>
          <w:sz w:val="24"/>
          <w:szCs w:val="24"/>
        </w:rPr>
      </w:pPr>
      <w:bookmarkStart w:id="475" w:name="_Ref440371822"/>
      <w:proofErr w:type="gramStart"/>
      <w:r w:rsidRPr="00441EA0">
        <w:rPr>
          <w:sz w:val="24"/>
          <w:szCs w:val="24"/>
        </w:rPr>
        <w:t xml:space="preserve">Декларацию </w:t>
      </w:r>
      <w:r w:rsidR="00F82225" w:rsidRPr="00441EA0">
        <w:rPr>
          <w:sz w:val="24"/>
          <w:szCs w:val="24"/>
        </w:rPr>
        <w:t xml:space="preserve">о соответствии </w:t>
      </w:r>
      <w:r w:rsidR="009948B4" w:rsidRPr="00441EA0">
        <w:rPr>
          <w:sz w:val="24"/>
          <w:szCs w:val="24"/>
        </w:rPr>
        <w:t>Участника</w:t>
      </w:r>
      <w:r w:rsidR="00F82225" w:rsidRPr="00441EA0">
        <w:rPr>
          <w:sz w:val="24"/>
          <w:szCs w:val="24"/>
        </w:rPr>
        <w:t xml:space="preserve"> критериям отнесения к субъектам малого и среднего предпринимательства</w:t>
      </w:r>
      <w:r w:rsidR="00A154B7" w:rsidRPr="00441EA0">
        <w:rPr>
          <w:sz w:val="24"/>
          <w:szCs w:val="24"/>
        </w:rPr>
        <w:t xml:space="preserve"> </w:t>
      </w:r>
      <w:r w:rsidR="00A154B7" w:rsidRPr="00441EA0">
        <w:rPr>
          <w:bCs w:val="0"/>
          <w:sz w:val="24"/>
          <w:szCs w:val="24"/>
        </w:rPr>
        <w:t>по форме и в соответствии с инструкциями, приведенными в настоящей Документации</w:t>
      </w:r>
      <w:r w:rsidR="003F3A69" w:rsidRPr="00441EA0">
        <w:rPr>
          <w:sz w:val="24"/>
          <w:szCs w:val="24"/>
        </w:rPr>
        <w:t xml:space="preserve"> (подраздел </w:t>
      </w:r>
      <w:r w:rsidR="007D5654">
        <w:fldChar w:fldCharType="begin"/>
      </w:r>
      <w:r w:rsidR="007D5654">
        <w:instrText xml:space="preserve"> REF _Ref440272147 \r \h  \* MERGEFORMAT </w:instrText>
      </w:r>
      <w:r w:rsidR="007D5654">
        <w:fldChar w:fldCharType="separate"/>
      </w:r>
      <w:r w:rsidR="001B2D1B" w:rsidRPr="001B2D1B">
        <w:rPr>
          <w:sz w:val="24"/>
          <w:szCs w:val="24"/>
        </w:rPr>
        <w:t>5.7.2</w:t>
      </w:r>
      <w:r w:rsidR="007D5654">
        <w:fldChar w:fldCharType="end"/>
      </w:r>
      <w:r w:rsidR="003F3A69" w:rsidRPr="00441EA0">
        <w:rPr>
          <w:sz w:val="24"/>
          <w:szCs w:val="24"/>
        </w:rPr>
        <w:t>)</w:t>
      </w:r>
      <w:r w:rsidR="0012081A" w:rsidRPr="00441EA0">
        <w:rPr>
          <w:sz w:val="24"/>
          <w:szCs w:val="24"/>
        </w:rPr>
        <w:t xml:space="preserve"> – предоставляется только теми Участниками/субподрядчиками/членами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Pr="00441EA0">
        <w:rPr>
          <w:sz w:val="24"/>
          <w:szCs w:val="24"/>
        </w:rPr>
        <w:t>статья 4 Федерального закона Российской Федерации №209-ФЗ от 24.07.2007 с изменениями</w:t>
      </w:r>
      <w:proofErr w:type="gramEnd"/>
      <w:r w:rsidRPr="00441EA0">
        <w:rPr>
          <w:sz w:val="24"/>
          <w:szCs w:val="24"/>
        </w:rPr>
        <w:t xml:space="preserve"> «</w:t>
      </w:r>
      <w:proofErr w:type="gramStart"/>
      <w:r w:rsidRPr="00441EA0">
        <w:rPr>
          <w:sz w:val="24"/>
          <w:szCs w:val="24"/>
        </w:rPr>
        <w:t>О развитии малого и среднего предпринимательства в Российской Федерации»).</w:t>
      </w:r>
      <w:proofErr w:type="gramEnd"/>
      <w:r w:rsidRPr="00441EA0">
        <w:rPr>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A90840" w:rsidRPr="00441EA0">
        <w:rPr>
          <w:sz w:val="24"/>
          <w:szCs w:val="24"/>
        </w:rPr>
        <w:t xml:space="preserve">В </w:t>
      </w:r>
      <w:proofErr w:type="gramStart"/>
      <w:r w:rsidR="00A90840" w:rsidRPr="00441EA0">
        <w:rPr>
          <w:sz w:val="24"/>
          <w:szCs w:val="24"/>
        </w:rPr>
        <w:t>случае</w:t>
      </w:r>
      <w:proofErr w:type="gramEnd"/>
      <w:r w:rsidR="00A90840" w:rsidRPr="00441EA0">
        <w:rPr>
          <w:sz w:val="24"/>
          <w:szCs w:val="24"/>
        </w:rPr>
        <w:t>, если Участник/субподрядчик/член Коллективного участника не относится к субъектам малого и среднего предпринимательства, он должен</w:t>
      </w:r>
      <w:r w:rsidR="00A90840" w:rsidRPr="00673EDD">
        <w:rPr>
          <w:sz w:val="24"/>
          <w:szCs w:val="24"/>
        </w:rPr>
        <w:t xml:space="preserve"> предоставить письмо в произвольной форме о не принадлежности его к субъектам малого и среднего предпринимательства</w:t>
      </w:r>
      <w:r w:rsidR="00F82225" w:rsidRPr="0012081A">
        <w:rPr>
          <w:sz w:val="24"/>
          <w:szCs w:val="24"/>
        </w:rPr>
        <w:t>;</w:t>
      </w:r>
      <w:bookmarkEnd w:id="475"/>
    </w:p>
    <w:p w:rsidR="00F82225" w:rsidRPr="00441EA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 xml:space="preserve">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w:t>
      </w:r>
      <w:r w:rsidR="00A316B7" w:rsidRPr="00441EA0">
        <w:rPr>
          <w:sz w:val="24"/>
          <w:szCs w:val="24"/>
        </w:rPr>
        <w:t>документы</w:t>
      </w:r>
      <w:r w:rsidRPr="00441EA0">
        <w:rPr>
          <w:sz w:val="24"/>
          <w:szCs w:val="24"/>
        </w:rPr>
        <w:t xml:space="preserve"> (в случае, если наличие данных разрешающих документов необходимо для </w:t>
      </w:r>
      <w:r w:rsidR="007F76D6" w:rsidRPr="00441EA0">
        <w:rPr>
          <w:sz w:val="24"/>
          <w:szCs w:val="24"/>
        </w:rPr>
        <w:t>выполнения работ</w:t>
      </w:r>
      <w:r w:rsidRPr="00441EA0">
        <w:rPr>
          <w:sz w:val="24"/>
          <w:szCs w:val="24"/>
        </w:rPr>
        <w:t xml:space="preserve">, указанных в п. </w:t>
      </w:r>
      <w:r w:rsidR="007D5654">
        <w:fldChar w:fldCharType="begin"/>
      </w:r>
      <w:r w:rsidR="007D5654">
        <w:instrText xml:space="preserve"> REF _Ref440275279 \r \h  \* MERGEFORMAT </w:instrText>
      </w:r>
      <w:r w:rsidR="007D5654">
        <w:fldChar w:fldCharType="separate"/>
      </w:r>
      <w:r w:rsidR="001B2D1B" w:rsidRPr="001B2D1B">
        <w:rPr>
          <w:sz w:val="24"/>
          <w:szCs w:val="24"/>
        </w:rPr>
        <w:t>1.1.4</w:t>
      </w:r>
      <w:r w:rsidR="007D5654">
        <w:fldChar w:fldCharType="end"/>
      </w:r>
      <w:r w:rsidRPr="00441EA0">
        <w:rPr>
          <w:sz w:val="24"/>
          <w:szCs w:val="24"/>
        </w:rPr>
        <w:t xml:space="preserve"> и разделе </w:t>
      </w:r>
      <w:r w:rsidR="007D5654">
        <w:fldChar w:fldCharType="begin"/>
      </w:r>
      <w:r w:rsidR="007D5654">
        <w:instrText xml:space="preserve"> REF _Ref440270568 \r \h  \* MERGEFORMAT </w:instrText>
      </w:r>
      <w:r w:rsidR="007D5654">
        <w:fldChar w:fldCharType="separate"/>
      </w:r>
      <w:r w:rsidR="001B2D1B">
        <w:t>4</w:t>
      </w:r>
      <w:r w:rsidR="007D5654">
        <w:fldChar w:fldCharType="end"/>
      </w:r>
      <w:r w:rsidRPr="00441EA0">
        <w:rPr>
          <w:sz w:val="24"/>
          <w:szCs w:val="24"/>
        </w:rPr>
        <w:t>, в соответствии с требованиями законодательства Российской Федерации)</w:t>
      </w:r>
      <w:r w:rsidR="00A316B7" w:rsidRPr="00441EA0">
        <w:rPr>
          <w:sz w:val="24"/>
          <w:szCs w:val="24"/>
        </w:rPr>
        <w:t>;</w:t>
      </w:r>
      <w:proofErr w:type="gramEnd"/>
    </w:p>
    <w:p w:rsidR="00920CB0" w:rsidRPr="00441EA0" w:rsidRDefault="00BB7F61" w:rsidP="00557C01">
      <w:pPr>
        <w:widowControl w:val="0"/>
        <w:numPr>
          <w:ilvl w:val="0"/>
          <w:numId w:val="48"/>
        </w:numPr>
        <w:tabs>
          <w:tab w:val="left" w:pos="1260"/>
        </w:tabs>
        <w:autoSpaceDE w:val="0"/>
        <w:spacing w:line="264" w:lineRule="auto"/>
        <w:ind w:left="1276"/>
        <w:rPr>
          <w:sz w:val="24"/>
          <w:szCs w:val="24"/>
        </w:rPr>
      </w:pPr>
      <w:r w:rsidRPr="00441EA0">
        <w:rPr>
          <w:sz w:val="24"/>
          <w:szCs w:val="24"/>
        </w:rPr>
        <w:t xml:space="preserve">Справку </w:t>
      </w:r>
      <w:r w:rsidR="00DB4CA4" w:rsidRPr="00441EA0">
        <w:rPr>
          <w:sz w:val="24"/>
          <w:szCs w:val="24"/>
        </w:rPr>
        <w:t xml:space="preserve">о перечне и объемах выполнения аналогичных договоров </w:t>
      </w:r>
      <w:r w:rsidR="00A154B7" w:rsidRPr="00441EA0">
        <w:rPr>
          <w:bCs w:val="0"/>
          <w:sz w:val="24"/>
          <w:szCs w:val="24"/>
        </w:rPr>
        <w:t>по форме и в соответствии с инструкциями, приведенными в настоящей Документации</w:t>
      </w:r>
      <w:r w:rsidR="009948B4" w:rsidRPr="00441EA0">
        <w:rPr>
          <w:sz w:val="24"/>
          <w:szCs w:val="24"/>
        </w:rPr>
        <w:t xml:space="preserve"> (</w:t>
      </w:r>
      <w:r w:rsidR="003C2207" w:rsidRPr="00441EA0">
        <w:rPr>
          <w:sz w:val="24"/>
          <w:szCs w:val="24"/>
        </w:rPr>
        <w:t>подраздел</w:t>
      </w:r>
      <w:r w:rsidR="0018093B" w:rsidRPr="00441EA0">
        <w:rPr>
          <w:sz w:val="24"/>
          <w:szCs w:val="24"/>
        </w:rPr>
        <w:t xml:space="preserve"> </w:t>
      </w:r>
      <w:r w:rsidR="007D5654">
        <w:fldChar w:fldCharType="begin"/>
      </w:r>
      <w:r w:rsidR="007D5654">
        <w:instrText xml:space="preserve"> REF _Ref449017235 \r \h  \* MERGEFORMAT </w:instrText>
      </w:r>
      <w:r w:rsidR="007D5654">
        <w:fldChar w:fldCharType="separate"/>
      </w:r>
      <w:r w:rsidR="001B2D1B" w:rsidRPr="001B2D1B">
        <w:rPr>
          <w:sz w:val="24"/>
          <w:szCs w:val="24"/>
        </w:rPr>
        <w:t>5.8</w:t>
      </w:r>
      <w:r w:rsidR="007D5654">
        <w:fldChar w:fldCharType="end"/>
      </w:r>
      <w:r w:rsidR="009948B4" w:rsidRPr="00441EA0">
        <w:rPr>
          <w:sz w:val="24"/>
          <w:szCs w:val="24"/>
        </w:rPr>
        <w:t>)</w:t>
      </w:r>
      <w:r w:rsidR="00920CB0" w:rsidRPr="00441EA0">
        <w:rPr>
          <w:sz w:val="24"/>
          <w:szCs w:val="24"/>
        </w:rPr>
        <w:t>;</w:t>
      </w:r>
    </w:p>
    <w:p w:rsidR="007705A5" w:rsidRPr="00441EA0" w:rsidRDefault="00BB7F61" w:rsidP="00557C01">
      <w:pPr>
        <w:widowControl w:val="0"/>
        <w:numPr>
          <w:ilvl w:val="0"/>
          <w:numId w:val="48"/>
        </w:numPr>
        <w:tabs>
          <w:tab w:val="left" w:pos="1260"/>
        </w:tabs>
        <w:autoSpaceDE w:val="0"/>
        <w:spacing w:line="264" w:lineRule="auto"/>
        <w:ind w:left="1276"/>
        <w:rPr>
          <w:sz w:val="24"/>
          <w:szCs w:val="24"/>
        </w:rPr>
      </w:pPr>
      <w:r w:rsidRPr="00441EA0">
        <w:rPr>
          <w:sz w:val="24"/>
          <w:szCs w:val="24"/>
        </w:rPr>
        <w:t xml:space="preserve">Справку </w:t>
      </w:r>
      <w:r w:rsidR="007705A5" w:rsidRPr="00441EA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441EA0">
        <w:rPr>
          <w:sz w:val="24"/>
          <w:szCs w:val="24"/>
        </w:rPr>
        <w:t>подраздел</w:t>
      </w:r>
      <w:r w:rsidR="007705A5" w:rsidRPr="00441EA0">
        <w:rPr>
          <w:sz w:val="24"/>
          <w:szCs w:val="24"/>
        </w:rPr>
        <w:t xml:space="preserve"> </w:t>
      </w:r>
      <w:r w:rsidR="007D5654">
        <w:fldChar w:fldCharType="begin"/>
      </w:r>
      <w:r w:rsidR="007D5654">
        <w:instrText xml:space="preserve"> REF _Ref440881887 \r \h  \* MERGEFORMAT </w:instrText>
      </w:r>
      <w:r w:rsidR="007D5654">
        <w:fldChar w:fldCharType="separate"/>
      </w:r>
      <w:r w:rsidR="001B2D1B" w:rsidRPr="001B2D1B">
        <w:rPr>
          <w:sz w:val="24"/>
          <w:szCs w:val="24"/>
        </w:rPr>
        <w:t>5.9</w:t>
      </w:r>
      <w:r w:rsidR="007D5654">
        <w:fldChar w:fldCharType="end"/>
      </w:r>
      <w:r w:rsidR="00FA5339" w:rsidRPr="00441EA0">
        <w:rPr>
          <w:sz w:val="24"/>
          <w:szCs w:val="24"/>
        </w:rPr>
        <w:t>)</w:t>
      </w:r>
      <w:r w:rsidR="007705A5" w:rsidRPr="00441EA0">
        <w:rPr>
          <w:sz w:val="24"/>
          <w:szCs w:val="24"/>
        </w:rPr>
        <w:t>;</w:t>
      </w:r>
    </w:p>
    <w:p w:rsidR="007705A5" w:rsidRPr="00441EA0" w:rsidRDefault="00BB7F61" w:rsidP="00557C01">
      <w:pPr>
        <w:widowControl w:val="0"/>
        <w:numPr>
          <w:ilvl w:val="0"/>
          <w:numId w:val="48"/>
        </w:numPr>
        <w:tabs>
          <w:tab w:val="left" w:pos="1260"/>
        </w:tabs>
        <w:autoSpaceDE w:val="0"/>
        <w:spacing w:line="264" w:lineRule="auto"/>
        <w:ind w:left="1276"/>
        <w:rPr>
          <w:sz w:val="24"/>
          <w:szCs w:val="24"/>
        </w:rPr>
      </w:pPr>
      <w:r w:rsidRPr="00441EA0">
        <w:rPr>
          <w:sz w:val="24"/>
          <w:szCs w:val="24"/>
        </w:rPr>
        <w:t xml:space="preserve">Справку </w:t>
      </w:r>
      <w:r w:rsidR="007705A5" w:rsidRPr="00441EA0">
        <w:rPr>
          <w:sz w:val="24"/>
          <w:szCs w:val="24"/>
        </w:rPr>
        <w:t xml:space="preserve">о кадровых </w:t>
      </w:r>
      <w:r w:rsidRPr="00441EA0">
        <w:rPr>
          <w:sz w:val="24"/>
          <w:szCs w:val="24"/>
        </w:rPr>
        <w:t xml:space="preserve">ресурсах, которые будут привлечены в ходе выполнения Договора, по установленной </w:t>
      </w:r>
      <w:r w:rsidR="007705A5" w:rsidRPr="00441EA0">
        <w:rPr>
          <w:sz w:val="24"/>
          <w:szCs w:val="24"/>
        </w:rPr>
        <w:t>в настоящей Документации по запросу предложений форме — Справка о кадровых ресурсах (</w:t>
      </w:r>
      <w:r w:rsidR="003C2207" w:rsidRPr="00441EA0">
        <w:rPr>
          <w:sz w:val="24"/>
          <w:szCs w:val="24"/>
        </w:rPr>
        <w:t>подраздел</w:t>
      </w:r>
      <w:r w:rsidR="007705A5" w:rsidRPr="00441EA0">
        <w:rPr>
          <w:sz w:val="24"/>
          <w:szCs w:val="24"/>
        </w:rPr>
        <w:t xml:space="preserve"> </w:t>
      </w:r>
      <w:r w:rsidR="007D5654">
        <w:fldChar w:fldCharType="begin"/>
      </w:r>
      <w:r w:rsidR="007D5654">
        <w:instrText xml:space="preserve"> REF _Ref440881894 \r \h  \* MERGEFORMAT </w:instrText>
      </w:r>
      <w:r w:rsidR="007D5654">
        <w:fldChar w:fldCharType="separate"/>
      </w:r>
      <w:r w:rsidR="001B2D1B" w:rsidRPr="001B2D1B">
        <w:rPr>
          <w:sz w:val="24"/>
          <w:szCs w:val="24"/>
        </w:rPr>
        <w:t>5.10</w:t>
      </w:r>
      <w:r w:rsidR="007D5654">
        <w:fldChar w:fldCharType="end"/>
      </w:r>
      <w:r w:rsidR="007705A5" w:rsidRPr="00441EA0">
        <w:rPr>
          <w:sz w:val="24"/>
          <w:szCs w:val="24"/>
        </w:rPr>
        <w:t>);</w:t>
      </w:r>
    </w:p>
    <w:p w:rsidR="00920CB0" w:rsidRPr="00441EA0" w:rsidRDefault="00920CB0" w:rsidP="00557C01">
      <w:pPr>
        <w:widowControl w:val="0"/>
        <w:numPr>
          <w:ilvl w:val="0"/>
          <w:numId w:val="48"/>
        </w:numPr>
        <w:tabs>
          <w:tab w:val="left" w:pos="1260"/>
        </w:tabs>
        <w:autoSpaceDE w:val="0"/>
        <w:spacing w:line="264" w:lineRule="auto"/>
        <w:ind w:left="1276"/>
        <w:rPr>
          <w:sz w:val="24"/>
          <w:szCs w:val="24"/>
        </w:rPr>
      </w:pPr>
      <w:r w:rsidRPr="00441EA0">
        <w:rPr>
          <w:sz w:val="24"/>
          <w:szCs w:val="24"/>
        </w:rPr>
        <w:t>Отзывы, рекомендации или другие документальные доказательства выполнения аналогичных договоров (</w:t>
      </w:r>
      <w:r w:rsidR="009D6ACB" w:rsidRPr="00441EA0">
        <w:rPr>
          <w:sz w:val="24"/>
          <w:szCs w:val="24"/>
        </w:rPr>
        <w:t>желательное требование, предоставляется Участником при наличии</w:t>
      </w:r>
      <w:r w:rsidRPr="00441EA0">
        <w:rPr>
          <w:sz w:val="24"/>
          <w:szCs w:val="24"/>
        </w:rPr>
        <w:t>);</w:t>
      </w:r>
    </w:p>
    <w:p w:rsidR="007705A5" w:rsidRPr="00441EA0" w:rsidRDefault="007705A5" w:rsidP="00557C01">
      <w:pPr>
        <w:widowControl w:val="0"/>
        <w:numPr>
          <w:ilvl w:val="0"/>
          <w:numId w:val="48"/>
        </w:numPr>
        <w:tabs>
          <w:tab w:val="left" w:pos="1260"/>
        </w:tabs>
        <w:autoSpaceDE w:val="0"/>
        <w:spacing w:line="264" w:lineRule="auto"/>
        <w:ind w:left="1276"/>
        <w:rPr>
          <w:sz w:val="24"/>
          <w:szCs w:val="24"/>
        </w:rPr>
      </w:pPr>
      <w:bookmarkStart w:id="476" w:name="_Ref442189588"/>
      <w:r w:rsidRPr="00441EA0">
        <w:rPr>
          <w:sz w:val="24"/>
          <w:szCs w:val="24"/>
        </w:rPr>
        <w:t xml:space="preserve">Соглашение о неустойке </w:t>
      </w:r>
      <w:r w:rsidR="00A154B7" w:rsidRPr="00441EA0">
        <w:rPr>
          <w:bCs w:val="0"/>
          <w:sz w:val="24"/>
          <w:szCs w:val="24"/>
        </w:rPr>
        <w:t>по форме и в соответствии с инструкциями, приведенными в настоящей Документации</w:t>
      </w:r>
      <w:r w:rsidR="00A154B7" w:rsidRPr="00441EA0">
        <w:rPr>
          <w:sz w:val="24"/>
          <w:szCs w:val="24"/>
        </w:rPr>
        <w:t xml:space="preserve"> </w:t>
      </w:r>
      <w:r w:rsidRPr="00441EA0">
        <w:rPr>
          <w:sz w:val="24"/>
          <w:szCs w:val="24"/>
        </w:rPr>
        <w:t>(</w:t>
      </w:r>
      <w:r w:rsidR="003C2207" w:rsidRPr="00441EA0">
        <w:rPr>
          <w:sz w:val="24"/>
          <w:szCs w:val="24"/>
        </w:rPr>
        <w:t>подраздел</w:t>
      </w:r>
      <w:r w:rsidRPr="00441EA0">
        <w:rPr>
          <w:sz w:val="24"/>
          <w:szCs w:val="24"/>
        </w:rPr>
        <w:t xml:space="preserve"> </w:t>
      </w:r>
      <w:r w:rsidR="007D5654">
        <w:fldChar w:fldCharType="begin"/>
      </w:r>
      <w:r w:rsidR="007D5654">
        <w:instrText xml:space="preserve"> REF _Ref440272256 \r \h  \* MERGEFORMAT </w:instrText>
      </w:r>
      <w:r w:rsidR="007D5654">
        <w:fldChar w:fldCharType="separate"/>
      </w:r>
      <w:r w:rsidR="001B2D1B" w:rsidRPr="001B2D1B">
        <w:rPr>
          <w:sz w:val="24"/>
          <w:szCs w:val="24"/>
        </w:rPr>
        <w:t>5.14</w:t>
      </w:r>
      <w:r w:rsidR="007D5654">
        <w:fldChar w:fldCharType="end"/>
      </w:r>
      <w:r w:rsidRPr="00441EA0">
        <w:rPr>
          <w:sz w:val="24"/>
          <w:szCs w:val="24"/>
        </w:rPr>
        <w:t>)</w:t>
      </w:r>
      <w:r w:rsidR="00BB7F61" w:rsidRPr="00441EA0">
        <w:rPr>
          <w:sz w:val="24"/>
          <w:szCs w:val="24"/>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441EA0">
        <w:rPr>
          <w:sz w:val="24"/>
          <w:szCs w:val="24"/>
        </w:rPr>
        <w:t>;</w:t>
      </w:r>
      <w:bookmarkEnd w:id="476"/>
    </w:p>
    <w:p w:rsidR="007705A5" w:rsidRPr="00DA1BA0" w:rsidRDefault="007705A5" w:rsidP="00557C01">
      <w:pPr>
        <w:widowControl w:val="0"/>
        <w:numPr>
          <w:ilvl w:val="0"/>
          <w:numId w:val="48"/>
        </w:numPr>
        <w:tabs>
          <w:tab w:val="left" w:pos="1260"/>
        </w:tabs>
        <w:autoSpaceDE w:val="0"/>
        <w:spacing w:line="264" w:lineRule="auto"/>
        <w:ind w:left="1276"/>
        <w:rPr>
          <w:sz w:val="24"/>
          <w:szCs w:val="24"/>
        </w:rPr>
      </w:pPr>
      <w:r w:rsidRPr="00441EA0">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441EA0">
        <w:rPr>
          <w:sz w:val="24"/>
          <w:szCs w:val="24"/>
        </w:rPr>
        <w:t xml:space="preserve">, </w:t>
      </w:r>
      <w:r w:rsidR="00A154B7" w:rsidRPr="00441EA0">
        <w:rPr>
          <w:bCs w:val="0"/>
          <w:sz w:val="24"/>
          <w:szCs w:val="24"/>
        </w:rPr>
        <w:t>по форме и в соответствии с инструкциями, приведенными в настоящей Документации</w:t>
      </w:r>
      <w:r w:rsidRPr="00441EA0">
        <w:rPr>
          <w:sz w:val="24"/>
          <w:szCs w:val="24"/>
        </w:rPr>
        <w:t xml:space="preserve"> (</w:t>
      </w:r>
      <w:r w:rsidR="003C2207" w:rsidRPr="00441EA0">
        <w:rPr>
          <w:sz w:val="24"/>
          <w:szCs w:val="24"/>
        </w:rPr>
        <w:t>подраздел</w:t>
      </w:r>
      <w:r w:rsidRPr="00441EA0">
        <w:rPr>
          <w:sz w:val="24"/>
          <w:szCs w:val="24"/>
        </w:rPr>
        <w:t xml:space="preserve"> </w:t>
      </w:r>
      <w:r w:rsidR="007D5654">
        <w:fldChar w:fldCharType="begin"/>
      </w:r>
      <w:r w:rsidR="007D5654">
        <w:instrText xml:space="preserve"> REF _Ref440272274 \r \h  \* MERGEFORMAT </w:instrText>
      </w:r>
      <w:r w:rsidR="007D5654">
        <w:fldChar w:fldCharType="separate"/>
      </w:r>
      <w:r w:rsidR="001B2D1B" w:rsidRPr="001B2D1B">
        <w:rPr>
          <w:sz w:val="24"/>
          <w:szCs w:val="24"/>
        </w:rPr>
        <w:t>5.16</w:t>
      </w:r>
      <w:r w:rsidR="007D5654">
        <w:fldChar w:fldCharType="end"/>
      </w:r>
      <w:r w:rsidRPr="00441EA0">
        <w:rPr>
          <w:sz w:val="24"/>
          <w:szCs w:val="24"/>
        </w:rPr>
        <w:t>)</w:t>
      </w:r>
      <w:r w:rsidR="00796BE6" w:rsidRPr="00441EA0">
        <w:rPr>
          <w:sz w:val="24"/>
          <w:szCs w:val="24"/>
        </w:rPr>
        <w:t xml:space="preserve"> (</w:t>
      </w:r>
      <w:r w:rsidR="009D6ACB" w:rsidRPr="00441EA0">
        <w:rPr>
          <w:sz w:val="24"/>
          <w:szCs w:val="24"/>
        </w:rPr>
        <w:t>желательное требование, предоставляется</w:t>
      </w:r>
      <w:r w:rsidR="009D6ACB" w:rsidRPr="00F95B37">
        <w:rPr>
          <w:sz w:val="24"/>
          <w:szCs w:val="24"/>
        </w:rPr>
        <w:t xml:space="preserve"> Участником при наличии</w:t>
      </w:r>
      <w:r w:rsidR="00796BE6" w:rsidRPr="00DA1BA0">
        <w:rPr>
          <w:sz w:val="24"/>
          <w:szCs w:val="24"/>
        </w:rPr>
        <w:t>)</w:t>
      </w:r>
      <w:r w:rsidRPr="00DA1BA0">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DA1BA0">
        <w:rPr>
          <w:sz w:val="24"/>
          <w:szCs w:val="24"/>
        </w:rPr>
        <w:lastRenderedPageBreak/>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441EA0"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w:t>
      </w:r>
      <w:r w:rsidRPr="00441EA0">
        <w:rPr>
          <w:i/>
          <w:sz w:val="24"/>
          <w:szCs w:val="24"/>
        </w:rPr>
        <w:t>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8A0DCD" w:rsidRDefault="00BB7F61" w:rsidP="00557C01">
      <w:pPr>
        <w:widowControl w:val="0"/>
        <w:numPr>
          <w:ilvl w:val="0"/>
          <w:numId w:val="48"/>
        </w:numPr>
        <w:tabs>
          <w:tab w:val="left" w:pos="1260"/>
        </w:tabs>
        <w:autoSpaceDE w:val="0"/>
        <w:spacing w:line="264" w:lineRule="auto"/>
        <w:ind w:left="1276"/>
        <w:rPr>
          <w:sz w:val="24"/>
          <w:szCs w:val="24"/>
        </w:rPr>
      </w:pPr>
      <w:proofErr w:type="gramStart"/>
      <w:r w:rsidRPr="00441EA0">
        <w:rPr>
          <w:sz w:val="24"/>
          <w:szCs w:val="24"/>
        </w:rPr>
        <w:t xml:space="preserve">Копию (выписку </w:t>
      </w:r>
      <w:r w:rsidR="00BD40A3" w:rsidRPr="00441EA0">
        <w:rPr>
          <w:sz w:val="24"/>
          <w:szCs w:val="24"/>
        </w:rPr>
        <w:t xml:space="preserve">из) распорядительного документа Участника, утвердившего форму первичного учетного </w:t>
      </w:r>
      <w:r w:rsidR="00BD40A3" w:rsidRPr="008A0DCD">
        <w:rPr>
          <w:sz w:val="24"/>
          <w:szCs w:val="24"/>
        </w:rPr>
        <w:t xml:space="preserve">документа для факта хозяйственной жизни, совершаемого по заключаемому с Победителем настоящей закупочной процедуры Договору, а также </w:t>
      </w:r>
      <w:r w:rsidR="00BD40A3" w:rsidRPr="008A0DCD">
        <w:rPr>
          <w:sz w:val="24"/>
          <w:szCs w:val="24"/>
        </w:rPr>
        <w:lastRenderedPageBreak/>
        <w:t>утвержденная форма первичного учетного документа;</w:t>
      </w:r>
      <w:proofErr w:type="gramEnd"/>
    </w:p>
    <w:p w:rsidR="00C73372" w:rsidRPr="008A0DCD" w:rsidRDefault="00C73372" w:rsidP="00C73372">
      <w:pPr>
        <w:widowControl w:val="0"/>
        <w:numPr>
          <w:ilvl w:val="0"/>
          <w:numId w:val="48"/>
        </w:numPr>
        <w:tabs>
          <w:tab w:val="left" w:pos="1260"/>
        </w:tabs>
        <w:autoSpaceDE w:val="0"/>
        <w:spacing w:line="264" w:lineRule="auto"/>
        <w:ind w:left="1276"/>
        <w:rPr>
          <w:sz w:val="24"/>
          <w:szCs w:val="24"/>
        </w:rPr>
      </w:pPr>
      <w:r w:rsidRPr="008A0DCD">
        <w:rPr>
          <w:sz w:val="24"/>
          <w:szCs w:val="24"/>
        </w:rPr>
        <w:t>Документы</w:t>
      </w:r>
      <w:r w:rsidRPr="008A0DCD">
        <w:rPr>
          <w:rFonts w:eastAsia="Times New Roman,Italic"/>
          <w:bCs w:val="0"/>
          <w:iCs/>
          <w:sz w:val="24"/>
          <w:szCs w:val="24"/>
        </w:rPr>
        <w:t xml:space="preserve">, предусмотренные п. </w:t>
      </w:r>
      <w:r w:rsidR="007D5654">
        <w:fldChar w:fldCharType="begin"/>
      </w:r>
      <w:r w:rsidR="007D5654">
        <w:instrText xml:space="preserve"> REF _Ref465675151 \r \h  \* MERGEFORMAT </w:instrText>
      </w:r>
      <w:r w:rsidR="007D5654">
        <w:fldChar w:fldCharType="separate"/>
      </w:r>
      <w:r w:rsidR="001B2D1B" w:rsidRPr="001B2D1B">
        <w:rPr>
          <w:rFonts w:eastAsia="Times New Roman,Italic"/>
          <w:bCs w:val="0"/>
          <w:iCs/>
          <w:sz w:val="24"/>
          <w:szCs w:val="24"/>
        </w:rPr>
        <w:t>3.11.2</w:t>
      </w:r>
      <w:r w:rsidR="007D5654">
        <w:fldChar w:fldCharType="end"/>
      </w:r>
      <w:r w:rsidRPr="008A0DCD">
        <w:rPr>
          <w:rFonts w:eastAsia="Times New Roman,Italic"/>
          <w:bCs w:val="0"/>
          <w:iCs/>
          <w:sz w:val="24"/>
          <w:szCs w:val="24"/>
        </w:rPr>
        <w:t xml:space="preserve"> документации, в случае если Участником </w:t>
      </w:r>
      <w:r w:rsidRPr="008A0DCD">
        <w:rPr>
          <w:sz w:val="24"/>
          <w:szCs w:val="24"/>
        </w:rPr>
        <w:t xml:space="preserve">была предложена </w:t>
      </w:r>
      <w:r w:rsidRPr="008A0DCD">
        <w:rPr>
          <w:rFonts w:eastAsia="Times New Roman,Italic"/>
          <w:bCs w:val="0"/>
          <w:iCs/>
          <w:sz w:val="24"/>
          <w:szCs w:val="24"/>
        </w:rPr>
        <w:t>демпинговая цена Договора (цена лота);</w:t>
      </w:r>
    </w:p>
    <w:p w:rsidR="00920CB0" w:rsidRPr="008A0DCD" w:rsidRDefault="00920CB0" w:rsidP="00557C01">
      <w:pPr>
        <w:widowControl w:val="0"/>
        <w:numPr>
          <w:ilvl w:val="0"/>
          <w:numId w:val="48"/>
        </w:numPr>
        <w:tabs>
          <w:tab w:val="left" w:pos="1260"/>
        </w:tabs>
        <w:autoSpaceDE w:val="0"/>
        <w:spacing w:line="264" w:lineRule="auto"/>
        <w:ind w:left="1276"/>
        <w:rPr>
          <w:sz w:val="24"/>
          <w:szCs w:val="24"/>
        </w:rPr>
      </w:pPr>
      <w:r w:rsidRPr="008A0DCD">
        <w:rPr>
          <w:sz w:val="24"/>
          <w:szCs w:val="24"/>
        </w:rPr>
        <w:t>Иные документы, которые</w:t>
      </w:r>
      <w:r w:rsidR="007705A5" w:rsidRPr="008A0DCD">
        <w:rPr>
          <w:sz w:val="24"/>
          <w:szCs w:val="24"/>
        </w:rPr>
        <w:t>,</w:t>
      </w:r>
      <w:r w:rsidRPr="008A0DCD">
        <w:rPr>
          <w:sz w:val="24"/>
          <w:szCs w:val="24"/>
        </w:rPr>
        <w:t xml:space="preserve"> по мнению Участника</w:t>
      </w:r>
      <w:r w:rsidR="007705A5" w:rsidRPr="008A0DCD">
        <w:rPr>
          <w:sz w:val="24"/>
          <w:szCs w:val="24"/>
        </w:rPr>
        <w:t>,</w:t>
      </w:r>
      <w:r w:rsidRPr="008A0DC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441EA0"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8A0DCD">
        <w:rPr>
          <w:bCs w:val="0"/>
          <w:sz w:val="24"/>
          <w:szCs w:val="24"/>
        </w:rPr>
        <w:t xml:space="preserve">Организатор Запроса предложений вправе отклонить </w:t>
      </w:r>
      <w:r w:rsidR="00FB55B8" w:rsidRPr="008A0DCD">
        <w:rPr>
          <w:bCs w:val="0"/>
          <w:sz w:val="24"/>
          <w:szCs w:val="24"/>
        </w:rPr>
        <w:t>Заявку</w:t>
      </w:r>
      <w:r w:rsidRPr="008A0DCD">
        <w:rPr>
          <w:bCs w:val="0"/>
          <w:sz w:val="24"/>
          <w:szCs w:val="24"/>
        </w:rPr>
        <w:t xml:space="preserve"> </w:t>
      </w:r>
      <w:r w:rsidR="00B20653" w:rsidRPr="008A0DCD">
        <w:rPr>
          <w:bCs w:val="0"/>
          <w:sz w:val="24"/>
          <w:szCs w:val="24"/>
        </w:rPr>
        <w:t>Участника</w:t>
      </w:r>
      <w:r w:rsidRPr="008A0DCD">
        <w:rPr>
          <w:bCs w:val="0"/>
          <w:sz w:val="24"/>
          <w:szCs w:val="24"/>
        </w:rPr>
        <w:t xml:space="preserve"> в случае наличия отрицательных отзывов и рекламаций</w:t>
      </w:r>
      <w:r w:rsidRPr="00441EA0">
        <w:rPr>
          <w:bCs w:val="0"/>
          <w:sz w:val="24"/>
          <w:szCs w:val="24"/>
        </w:rPr>
        <w:t xml:space="preserve">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441EA0" w:rsidRDefault="00680B79" w:rsidP="00680B79">
      <w:pPr>
        <w:pStyle w:val="aff6"/>
        <w:numPr>
          <w:ilvl w:val="0"/>
          <w:numId w:val="0"/>
        </w:numPr>
        <w:spacing w:line="240" w:lineRule="auto"/>
        <w:ind w:left="1134"/>
        <w:rPr>
          <w:sz w:val="24"/>
          <w:szCs w:val="24"/>
        </w:rPr>
      </w:pPr>
      <w:r w:rsidRPr="00441EA0">
        <w:rPr>
          <w:sz w:val="24"/>
          <w:szCs w:val="24"/>
        </w:rPr>
        <w:t xml:space="preserve">- наличие существенных замечаний Заказчика по составу и качеству </w:t>
      </w:r>
      <w:r w:rsidR="007F76D6" w:rsidRPr="00441EA0">
        <w:rPr>
          <w:sz w:val="24"/>
          <w:szCs w:val="24"/>
        </w:rPr>
        <w:t>выполнения работ</w:t>
      </w:r>
      <w:r w:rsidRPr="00441EA0">
        <w:rPr>
          <w:sz w:val="24"/>
          <w:szCs w:val="24"/>
        </w:rPr>
        <w:t xml:space="preserve">, задержка устранения дефектов в </w:t>
      </w:r>
      <w:r w:rsidR="007F76D6" w:rsidRPr="00441EA0">
        <w:rPr>
          <w:sz w:val="24"/>
          <w:szCs w:val="24"/>
        </w:rPr>
        <w:t xml:space="preserve">выполнения работ </w:t>
      </w:r>
      <w:r w:rsidRPr="00441EA0">
        <w:rPr>
          <w:sz w:val="24"/>
          <w:szCs w:val="24"/>
        </w:rPr>
        <w:t>и/или  задержка возмещения расходов Заказчика на устранение указанных дефектов;</w:t>
      </w:r>
    </w:p>
    <w:p w:rsidR="00680B79" w:rsidRPr="00441EA0" w:rsidRDefault="00680B79" w:rsidP="00680B79">
      <w:pPr>
        <w:pStyle w:val="aff6"/>
        <w:numPr>
          <w:ilvl w:val="0"/>
          <w:numId w:val="0"/>
        </w:numPr>
        <w:spacing w:line="240" w:lineRule="auto"/>
        <w:ind w:left="1134"/>
        <w:rPr>
          <w:sz w:val="24"/>
          <w:szCs w:val="24"/>
        </w:rPr>
      </w:pPr>
      <w:r w:rsidRPr="00441EA0">
        <w:rPr>
          <w:sz w:val="24"/>
          <w:szCs w:val="24"/>
        </w:rPr>
        <w:t xml:space="preserve">- несоблюдение </w:t>
      </w:r>
      <w:r w:rsidR="00DC7643" w:rsidRPr="00441EA0">
        <w:rPr>
          <w:sz w:val="24"/>
          <w:szCs w:val="24"/>
        </w:rPr>
        <w:t xml:space="preserve">сроков окончания </w:t>
      </w:r>
      <w:r w:rsidR="007F76D6" w:rsidRPr="00441EA0">
        <w:rPr>
          <w:sz w:val="24"/>
          <w:szCs w:val="24"/>
        </w:rPr>
        <w:t xml:space="preserve">выполнения работ </w:t>
      </w:r>
      <w:r w:rsidR="00DC7643" w:rsidRPr="00441EA0">
        <w:rPr>
          <w:sz w:val="24"/>
          <w:szCs w:val="24"/>
        </w:rPr>
        <w:t xml:space="preserve">и сдачи результатов </w:t>
      </w:r>
      <w:r w:rsidR="007F76D6" w:rsidRPr="00441EA0">
        <w:rPr>
          <w:sz w:val="24"/>
          <w:szCs w:val="24"/>
        </w:rPr>
        <w:t xml:space="preserve">выполнения работ </w:t>
      </w:r>
      <w:r w:rsidR="00DC7643" w:rsidRPr="00441EA0">
        <w:rPr>
          <w:sz w:val="24"/>
          <w:szCs w:val="24"/>
        </w:rPr>
        <w:t xml:space="preserve">Заказчику, предусмотренных договором </w:t>
      </w:r>
      <w:r w:rsidR="007F76D6" w:rsidRPr="00441EA0">
        <w:rPr>
          <w:sz w:val="24"/>
          <w:szCs w:val="24"/>
        </w:rPr>
        <w:t>выполнения работ</w:t>
      </w:r>
      <w:r w:rsidRPr="00441EA0">
        <w:rPr>
          <w:sz w:val="24"/>
          <w:szCs w:val="24"/>
        </w:rPr>
        <w:t>;</w:t>
      </w:r>
    </w:p>
    <w:p w:rsidR="00680B79" w:rsidRPr="00441EA0" w:rsidRDefault="00680B79" w:rsidP="00680B79">
      <w:pPr>
        <w:pStyle w:val="aff6"/>
        <w:numPr>
          <w:ilvl w:val="0"/>
          <w:numId w:val="0"/>
        </w:numPr>
        <w:spacing w:line="240" w:lineRule="auto"/>
        <w:ind w:left="1134"/>
        <w:rPr>
          <w:sz w:val="24"/>
          <w:szCs w:val="24"/>
        </w:rPr>
      </w:pPr>
      <w:r w:rsidRPr="00441EA0">
        <w:rPr>
          <w:sz w:val="24"/>
          <w:szCs w:val="24"/>
        </w:rPr>
        <w:t xml:space="preserve">- иные существенные нарушения условий заключенных договоров </w:t>
      </w:r>
      <w:r w:rsidR="007F76D6" w:rsidRPr="00441EA0">
        <w:rPr>
          <w:sz w:val="24"/>
          <w:szCs w:val="24"/>
        </w:rPr>
        <w:t>выполнения работ</w:t>
      </w:r>
      <w:r w:rsidRPr="00441EA0">
        <w:rPr>
          <w:sz w:val="24"/>
          <w:szCs w:val="24"/>
        </w:rPr>
        <w:t>.</w:t>
      </w:r>
    </w:p>
    <w:p w:rsidR="005B074F" w:rsidRPr="00441EA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441EA0">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BB7F61" w:rsidRPr="00441EA0">
        <w:rPr>
          <w:bCs w:val="0"/>
          <w:sz w:val="24"/>
          <w:szCs w:val="24"/>
        </w:rPr>
        <w:t>правоустанавливающих документов</w:t>
      </w:r>
      <w:r w:rsidR="00A44B30" w:rsidRPr="00441EA0">
        <w:rPr>
          <w:bCs w:val="0"/>
          <w:sz w:val="24"/>
          <w:szCs w:val="24"/>
        </w:rPr>
        <w:t>.</w:t>
      </w:r>
    </w:p>
    <w:p w:rsidR="00717F60" w:rsidRPr="00441EA0"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441EA0">
        <w:rPr>
          <w:bCs w:val="0"/>
          <w:sz w:val="24"/>
          <w:szCs w:val="24"/>
        </w:rPr>
        <w:t xml:space="preserve">Все указанные документы прилагаются </w:t>
      </w:r>
      <w:r w:rsidR="009C744E" w:rsidRPr="00441EA0">
        <w:rPr>
          <w:bCs w:val="0"/>
          <w:sz w:val="24"/>
          <w:szCs w:val="24"/>
        </w:rPr>
        <w:t>Участник</w:t>
      </w:r>
      <w:r w:rsidRPr="00441EA0">
        <w:rPr>
          <w:bCs w:val="0"/>
          <w:sz w:val="24"/>
          <w:szCs w:val="24"/>
        </w:rPr>
        <w:t xml:space="preserve">ом к </w:t>
      </w:r>
      <w:r w:rsidR="004B5EB3" w:rsidRPr="00441EA0">
        <w:rPr>
          <w:bCs w:val="0"/>
          <w:sz w:val="24"/>
          <w:szCs w:val="24"/>
        </w:rPr>
        <w:t>Заявк</w:t>
      </w:r>
      <w:r w:rsidRPr="00441EA0">
        <w:rPr>
          <w:bCs w:val="0"/>
          <w:sz w:val="24"/>
          <w:szCs w:val="24"/>
        </w:rPr>
        <w:t>е.</w:t>
      </w:r>
    </w:p>
    <w:p w:rsidR="00717F60" w:rsidRPr="00441EA0"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441EA0">
        <w:rPr>
          <w:bCs w:val="0"/>
          <w:sz w:val="24"/>
          <w:szCs w:val="24"/>
        </w:rPr>
        <w:t xml:space="preserve">В </w:t>
      </w:r>
      <w:proofErr w:type="gramStart"/>
      <w:r w:rsidRPr="00441EA0">
        <w:rPr>
          <w:bCs w:val="0"/>
          <w:sz w:val="24"/>
          <w:szCs w:val="24"/>
        </w:rPr>
        <w:t>случае</w:t>
      </w:r>
      <w:proofErr w:type="gramEnd"/>
      <w:r w:rsidRPr="00441EA0">
        <w:rPr>
          <w:bCs w:val="0"/>
          <w:sz w:val="24"/>
          <w:szCs w:val="24"/>
        </w:rPr>
        <w:t xml:space="preserve">, если по каким-либо причинам </w:t>
      </w:r>
      <w:r w:rsidR="009C744E" w:rsidRPr="00441EA0">
        <w:rPr>
          <w:bCs w:val="0"/>
          <w:sz w:val="24"/>
          <w:szCs w:val="24"/>
        </w:rPr>
        <w:t>Участник</w:t>
      </w:r>
      <w:r w:rsidRPr="00441EA0">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441EA0">
        <w:rPr>
          <w:bCs w:val="0"/>
          <w:sz w:val="24"/>
          <w:szCs w:val="24"/>
        </w:rPr>
        <w:t>Участник</w:t>
      </w:r>
      <w:r w:rsidRPr="00441EA0">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441EA0">
        <w:rPr>
          <w:sz w:val="24"/>
          <w:szCs w:val="24"/>
        </w:rPr>
        <w:t xml:space="preserve">В </w:t>
      </w:r>
      <w:proofErr w:type="gramStart"/>
      <w:r w:rsidRPr="00441EA0">
        <w:rPr>
          <w:sz w:val="24"/>
          <w:szCs w:val="24"/>
        </w:rPr>
        <w:t>случае</w:t>
      </w:r>
      <w:proofErr w:type="gramEnd"/>
      <w:r w:rsidRPr="00441EA0">
        <w:rPr>
          <w:sz w:val="24"/>
          <w:szCs w:val="24"/>
        </w:rPr>
        <w:t xml:space="preserve"> участия в зап</w:t>
      </w:r>
      <w:r w:rsidRPr="00E71A48">
        <w:rPr>
          <w:sz w:val="24"/>
          <w:szCs w:val="24"/>
        </w:rPr>
        <w:t xml:space="preserve">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477" w:name="_Ref191386451"/>
      <w:bookmarkStart w:id="478" w:name="_Ref440271628"/>
      <w:bookmarkStart w:id="479" w:name="_Toc440361334"/>
      <w:bookmarkStart w:id="480" w:name="_Toc440376089"/>
      <w:bookmarkStart w:id="481" w:name="_Toc440376216"/>
      <w:bookmarkStart w:id="482" w:name="_Toc440382481"/>
      <w:bookmarkStart w:id="483" w:name="_Toc440447151"/>
      <w:bookmarkStart w:id="484" w:name="_Toc440620831"/>
      <w:bookmarkStart w:id="485" w:name="_Toc440631466"/>
      <w:bookmarkStart w:id="486" w:name="_Toc440875706"/>
      <w:bookmarkStart w:id="487" w:name="_Toc441131730"/>
      <w:bookmarkStart w:id="488" w:name="_Toc468352754"/>
      <w:bookmarkStart w:id="489" w:name="_Toc468352877"/>
      <w:bookmarkStart w:id="490" w:name="_Toc468355859"/>
      <w:bookmarkStart w:id="491" w:name="_Toc469480743"/>
      <w:bookmarkStart w:id="492" w:name="_Toc471898554"/>
      <w:r w:rsidRPr="00E71A48">
        <w:rPr>
          <w:szCs w:val="24"/>
        </w:rPr>
        <w:t xml:space="preserve">Привлечение </w:t>
      </w:r>
      <w:bookmarkEnd w:id="477"/>
      <w:bookmarkEnd w:id="478"/>
      <w:bookmarkEnd w:id="479"/>
      <w:bookmarkEnd w:id="480"/>
      <w:bookmarkEnd w:id="481"/>
      <w:bookmarkEnd w:id="482"/>
      <w:bookmarkEnd w:id="483"/>
      <w:r w:rsidR="00176B20">
        <w:rPr>
          <w:szCs w:val="24"/>
        </w:rPr>
        <w:t>субподрядчиков</w:t>
      </w:r>
      <w:bookmarkEnd w:id="484"/>
      <w:bookmarkEnd w:id="485"/>
      <w:bookmarkEnd w:id="486"/>
      <w:bookmarkEnd w:id="487"/>
      <w:bookmarkEnd w:id="488"/>
      <w:bookmarkEnd w:id="489"/>
      <w:bookmarkEnd w:id="490"/>
      <w:bookmarkEnd w:id="491"/>
      <w:bookmarkEnd w:id="492"/>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93" w:name="_Ref191386461"/>
      <w:bookmarkStart w:id="494" w:name="_Toc440361335"/>
      <w:bookmarkStart w:id="495" w:name="_Toc440376090"/>
      <w:bookmarkStart w:id="496"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EB2EFF">
      <w:pPr>
        <w:widowControl w:val="0"/>
        <w:numPr>
          <w:ilvl w:val="0"/>
          <w:numId w:val="78"/>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EB2EFF">
      <w:pPr>
        <w:widowControl w:val="0"/>
        <w:numPr>
          <w:ilvl w:val="0"/>
          <w:numId w:val="78"/>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EB2EFF">
      <w:pPr>
        <w:widowControl w:val="0"/>
        <w:numPr>
          <w:ilvl w:val="0"/>
          <w:numId w:val="78"/>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EB2EFF">
      <w:pPr>
        <w:widowControl w:val="0"/>
        <w:numPr>
          <w:ilvl w:val="0"/>
          <w:numId w:val="78"/>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EB2EFF">
      <w:pPr>
        <w:widowControl w:val="0"/>
        <w:numPr>
          <w:ilvl w:val="0"/>
          <w:numId w:val="78"/>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EB2EFF">
      <w:pPr>
        <w:widowControl w:val="0"/>
        <w:numPr>
          <w:ilvl w:val="0"/>
          <w:numId w:val="78"/>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7D5654">
        <w:fldChar w:fldCharType="begin"/>
      </w:r>
      <w:r w:rsidR="007D5654">
        <w:instrText xml:space="preserve"> REF _Ref191386407 \r \h  \* MERGEFORMAT </w:instrText>
      </w:r>
      <w:r w:rsidR="007D5654">
        <w:fldChar w:fldCharType="separate"/>
      </w:r>
      <w:r w:rsidR="001B2D1B" w:rsidRPr="001B2D1B">
        <w:rPr>
          <w:bCs w:val="0"/>
          <w:sz w:val="24"/>
          <w:szCs w:val="24"/>
        </w:rPr>
        <w:t>3.3.8</w:t>
      </w:r>
      <w:r w:rsidR="007D5654">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97"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497"/>
      <w:proofErr w:type="gramEnd"/>
    </w:p>
    <w:p w:rsidR="00D50E8D" w:rsidRPr="00E71A48" w:rsidRDefault="00D50E8D" w:rsidP="00EB2EFF">
      <w:pPr>
        <w:widowControl w:val="0"/>
        <w:numPr>
          <w:ilvl w:val="0"/>
          <w:numId w:val="79"/>
        </w:numPr>
        <w:tabs>
          <w:tab w:val="left" w:pos="1800"/>
          <w:tab w:val="left" w:pos="3600"/>
        </w:tabs>
        <w:autoSpaceDE w:val="0"/>
        <w:spacing w:line="264" w:lineRule="auto"/>
        <w:ind w:left="0" w:firstLine="1080"/>
        <w:rPr>
          <w:bCs w:val="0"/>
          <w:sz w:val="24"/>
          <w:szCs w:val="24"/>
        </w:rPr>
      </w:pPr>
      <w:r w:rsidRPr="00E71A48">
        <w:rPr>
          <w:bCs w:val="0"/>
          <w:sz w:val="24"/>
          <w:szCs w:val="24"/>
        </w:rPr>
        <w:lastRenderedPageBreak/>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E71A48">
        <w:rPr>
          <w:bCs w:val="0"/>
          <w:color w:val="000000"/>
          <w:sz w:val="24"/>
          <w:szCs w:val="24"/>
        </w:rPr>
        <w:t>признания Заявки Участника запроса предложений</w:t>
      </w:r>
      <w:proofErr w:type="gramEnd"/>
      <w:r w:rsidRPr="00E71A48">
        <w:rPr>
          <w:bCs w:val="0"/>
          <w:color w:val="000000"/>
          <w:sz w:val="24"/>
          <w:szCs w:val="24"/>
        </w:rPr>
        <w:t xml:space="preserve">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Pr="00441EA0" w:rsidRDefault="00D50E8D" w:rsidP="00EB2EFF">
      <w:pPr>
        <w:widowControl w:val="0"/>
        <w:numPr>
          <w:ilvl w:val="0"/>
          <w:numId w:val="79"/>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w:t>
      </w:r>
      <w:r w:rsidRPr="00441EA0">
        <w:rPr>
          <w:bCs w:val="0"/>
          <w:sz w:val="24"/>
          <w:szCs w:val="24"/>
        </w:rPr>
        <w:t xml:space="preserve">включать сведения, подтверждающие соответствие каждого </w:t>
      </w:r>
      <w:r w:rsidR="00176B20" w:rsidRPr="00441EA0">
        <w:rPr>
          <w:bCs w:val="0"/>
          <w:sz w:val="24"/>
          <w:szCs w:val="24"/>
        </w:rPr>
        <w:t>субподрядчика</w:t>
      </w:r>
      <w:r w:rsidRPr="00441EA0">
        <w:rPr>
          <w:bCs w:val="0"/>
          <w:sz w:val="24"/>
          <w:szCs w:val="24"/>
        </w:rPr>
        <w:t xml:space="preserve"> установленным </w:t>
      </w:r>
      <w:r w:rsidR="00D57D88" w:rsidRPr="00441EA0">
        <w:rPr>
          <w:bCs w:val="0"/>
          <w:sz w:val="24"/>
          <w:szCs w:val="24"/>
        </w:rPr>
        <w:t xml:space="preserve">требованиям настоящей Документации, изложенным в п. </w:t>
      </w:r>
      <w:r w:rsidR="007D5654">
        <w:fldChar w:fldCharType="begin"/>
      </w:r>
      <w:r w:rsidR="007D5654">
        <w:instrText xml:space="preserve"> REF _Ref440291364 \r \h  \* MERGEFORMAT </w:instrText>
      </w:r>
      <w:r w:rsidR="007D5654">
        <w:fldChar w:fldCharType="separate"/>
      </w:r>
      <w:r w:rsidR="001B2D1B" w:rsidRPr="001B2D1B">
        <w:rPr>
          <w:bCs w:val="0"/>
          <w:sz w:val="24"/>
          <w:szCs w:val="24"/>
        </w:rPr>
        <w:t>3.3.8.1</w:t>
      </w:r>
      <w:r w:rsidR="007D5654">
        <w:fldChar w:fldCharType="end"/>
      </w:r>
      <w:r w:rsidRPr="00441EA0">
        <w:rPr>
          <w:bCs w:val="0"/>
          <w:sz w:val="24"/>
          <w:szCs w:val="24"/>
        </w:rPr>
        <w:t>;</w:t>
      </w:r>
    </w:p>
    <w:p w:rsidR="00D57D88" w:rsidRPr="00441EA0" w:rsidRDefault="00D57D88" w:rsidP="00EB2EFF">
      <w:pPr>
        <w:widowControl w:val="0"/>
        <w:numPr>
          <w:ilvl w:val="0"/>
          <w:numId w:val="79"/>
        </w:numPr>
        <w:tabs>
          <w:tab w:val="left" w:pos="1800"/>
          <w:tab w:val="left" w:pos="3600"/>
        </w:tabs>
        <w:autoSpaceDE w:val="0"/>
        <w:spacing w:line="264" w:lineRule="auto"/>
        <w:ind w:left="0" w:firstLine="1080"/>
        <w:rPr>
          <w:bCs w:val="0"/>
          <w:sz w:val="24"/>
          <w:szCs w:val="24"/>
        </w:rPr>
      </w:pPr>
      <w:r w:rsidRPr="00441EA0">
        <w:rPr>
          <w:bCs w:val="0"/>
          <w:sz w:val="24"/>
          <w:szCs w:val="24"/>
        </w:rPr>
        <w:t xml:space="preserve">Заявка должна включать документы, подтверждающие соответствие каждого </w:t>
      </w:r>
      <w:r w:rsidR="00176B20" w:rsidRPr="00441EA0">
        <w:rPr>
          <w:bCs w:val="0"/>
          <w:sz w:val="24"/>
          <w:szCs w:val="24"/>
        </w:rPr>
        <w:t>субподрядчика</w:t>
      </w:r>
      <w:r w:rsidRPr="00441EA0">
        <w:rPr>
          <w:bCs w:val="0"/>
          <w:sz w:val="24"/>
          <w:szCs w:val="24"/>
        </w:rPr>
        <w:t xml:space="preserve"> установленным требованиям (п. </w:t>
      </w:r>
      <w:r w:rsidR="007D5654">
        <w:fldChar w:fldCharType="begin"/>
      </w:r>
      <w:r w:rsidR="007D5654">
        <w:instrText xml:space="preserve"> REF _Ref303669127 \r \h  \* MERGEFORMAT </w:instrText>
      </w:r>
      <w:r w:rsidR="007D5654">
        <w:fldChar w:fldCharType="separate"/>
      </w:r>
      <w:r w:rsidR="001B2D1B" w:rsidRPr="001B2D1B">
        <w:rPr>
          <w:bCs w:val="0"/>
          <w:sz w:val="24"/>
          <w:szCs w:val="24"/>
        </w:rPr>
        <w:t>3.3.8.2</w:t>
      </w:r>
      <w:r w:rsidR="007D5654">
        <w:fldChar w:fldCharType="end"/>
      </w:r>
      <w:r w:rsidRPr="00441EA0">
        <w:rPr>
          <w:bCs w:val="0"/>
          <w:sz w:val="24"/>
          <w:szCs w:val="24"/>
        </w:rPr>
        <w:t>)</w:t>
      </w:r>
      <w:r w:rsidR="00BB7F61" w:rsidRPr="00441EA0">
        <w:rPr>
          <w:bCs w:val="0"/>
          <w:sz w:val="24"/>
          <w:szCs w:val="24"/>
        </w:rPr>
        <w:t xml:space="preserve">. Документы, указанные в </w:t>
      </w:r>
      <w:proofErr w:type="spellStart"/>
      <w:r w:rsidR="00BB7F61" w:rsidRPr="00441EA0">
        <w:rPr>
          <w:bCs w:val="0"/>
          <w:sz w:val="24"/>
          <w:szCs w:val="24"/>
        </w:rPr>
        <w:t>пп</w:t>
      </w:r>
      <w:proofErr w:type="spellEnd"/>
      <w:r w:rsidR="00BB7F61" w:rsidRPr="00441EA0">
        <w:rPr>
          <w:sz w:val="24"/>
          <w:szCs w:val="24"/>
        </w:rPr>
        <w:t xml:space="preserve">. </w:t>
      </w:r>
      <w:r w:rsidR="007D5654">
        <w:fldChar w:fldCharType="begin"/>
      </w:r>
      <w:r w:rsidR="007D5654">
        <w:instrText xml:space="preserve"> REF _Ref442189588 \r \h  \* MERGEFORMAT </w:instrText>
      </w:r>
      <w:r w:rsidR="007D5654">
        <w:fldChar w:fldCharType="separate"/>
      </w:r>
      <w:r w:rsidR="001B2D1B" w:rsidRPr="001B2D1B">
        <w:rPr>
          <w:sz w:val="24"/>
          <w:szCs w:val="24"/>
        </w:rPr>
        <w:t>у)</w:t>
      </w:r>
      <w:r w:rsidR="007D5654">
        <w:fldChar w:fldCharType="end"/>
      </w:r>
      <w:r w:rsidR="00BB7F61" w:rsidRPr="00441EA0">
        <w:rPr>
          <w:sz w:val="24"/>
          <w:szCs w:val="24"/>
        </w:rPr>
        <w:t xml:space="preserve"> п. </w:t>
      </w:r>
      <w:r w:rsidR="007D5654">
        <w:fldChar w:fldCharType="begin"/>
      </w:r>
      <w:r w:rsidR="007D5654">
        <w:instrText xml:space="preserve"> REF _Ref303587815 \r \h  \* MERGEFORMAT </w:instrText>
      </w:r>
      <w:r w:rsidR="007D5654">
        <w:fldChar w:fldCharType="separate"/>
      </w:r>
      <w:r w:rsidR="001B2D1B" w:rsidRPr="001B2D1B">
        <w:rPr>
          <w:sz w:val="24"/>
          <w:szCs w:val="24"/>
        </w:rPr>
        <w:t>3.3.8.3</w:t>
      </w:r>
      <w:r w:rsidR="007D5654">
        <w:fldChar w:fldCharType="end"/>
      </w:r>
      <w:r w:rsidR="00BB7F61" w:rsidRPr="00441EA0">
        <w:rPr>
          <w:sz w:val="24"/>
          <w:szCs w:val="24"/>
        </w:rPr>
        <w:t>, подаются основным Участником</w:t>
      </w:r>
      <w:r w:rsidR="002037C3" w:rsidRPr="00441EA0">
        <w:rPr>
          <w:bCs w:val="0"/>
          <w:sz w:val="24"/>
          <w:szCs w:val="24"/>
        </w:rPr>
        <w:t>;</w:t>
      </w:r>
    </w:p>
    <w:p w:rsidR="00D50E8D" w:rsidRPr="00E71A48" w:rsidRDefault="00D50E8D" w:rsidP="00EB2EFF">
      <w:pPr>
        <w:widowControl w:val="0"/>
        <w:numPr>
          <w:ilvl w:val="0"/>
          <w:numId w:val="79"/>
        </w:numPr>
        <w:tabs>
          <w:tab w:val="left" w:pos="1800"/>
          <w:tab w:val="left" w:pos="3600"/>
        </w:tabs>
        <w:autoSpaceDE w:val="0"/>
        <w:spacing w:after="100" w:line="264" w:lineRule="auto"/>
        <w:ind w:left="0" w:firstLine="1080"/>
        <w:rPr>
          <w:bCs w:val="0"/>
          <w:color w:val="000000"/>
          <w:sz w:val="24"/>
          <w:szCs w:val="24"/>
        </w:rPr>
      </w:pPr>
      <w:r w:rsidRPr="00441EA0">
        <w:rPr>
          <w:bCs w:val="0"/>
          <w:sz w:val="24"/>
          <w:szCs w:val="24"/>
        </w:rPr>
        <w:t xml:space="preserve">Заявка дополнительно должна включать сведения о распределении объемов </w:t>
      </w:r>
      <w:r w:rsidR="007F76D6" w:rsidRPr="00441EA0">
        <w:rPr>
          <w:bCs w:val="0"/>
          <w:sz w:val="24"/>
          <w:szCs w:val="24"/>
        </w:rPr>
        <w:t>выполняемых работ</w:t>
      </w:r>
      <w:r w:rsidRPr="00441EA0">
        <w:rPr>
          <w:bCs w:val="0"/>
          <w:sz w:val="24"/>
          <w:szCs w:val="24"/>
        </w:rPr>
        <w:t xml:space="preserve"> между Участником и </w:t>
      </w:r>
      <w:r w:rsidR="00176B20" w:rsidRPr="00441EA0">
        <w:rPr>
          <w:bCs w:val="0"/>
          <w:sz w:val="24"/>
          <w:szCs w:val="24"/>
        </w:rPr>
        <w:t>субподрядчиками</w:t>
      </w:r>
      <w:r w:rsidRPr="00441EA0">
        <w:rPr>
          <w:bCs w:val="0"/>
          <w:sz w:val="24"/>
          <w:szCs w:val="24"/>
        </w:rPr>
        <w:t xml:space="preserve"> по установленной в настоящей Документации по запросу предложений форме </w:t>
      </w:r>
      <w:r w:rsidR="00362EA4" w:rsidRPr="00441EA0">
        <w:rPr>
          <w:bCs w:val="0"/>
          <w:sz w:val="24"/>
          <w:szCs w:val="24"/>
        </w:rPr>
        <w:t xml:space="preserve">(подраздел </w:t>
      </w:r>
      <w:r w:rsidR="007D5654">
        <w:fldChar w:fldCharType="begin"/>
      </w:r>
      <w:r w:rsidR="007D5654">
        <w:instrText xml:space="preserve"> REF _Ref440272510 \r \h  \* MERGEFORMAT </w:instrText>
      </w:r>
      <w:r w:rsidR="007D5654">
        <w:fldChar w:fldCharType="separate"/>
      </w:r>
      <w:r w:rsidR="001B2D1B" w:rsidRPr="001B2D1B">
        <w:rPr>
          <w:bCs w:val="0"/>
          <w:sz w:val="24"/>
          <w:szCs w:val="24"/>
        </w:rPr>
        <w:t>5.17</w:t>
      </w:r>
      <w:r w:rsidR="007D5654">
        <w:fldChar w:fldCharType="end"/>
      </w:r>
      <w:r w:rsidR="00362EA4" w:rsidRPr="00441EA0">
        <w:rPr>
          <w:bCs w:val="0"/>
          <w:sz w:val="24"/>
          <w:szCs w:val="24"/>
        </w:rPr>
        <w:t xml:space="preserve">). Указанная форма </w:t>
      </w:r>
      <w:r w:rsidR="00362EA4" w:rsidRPr="00441EA0">
        <w:rPr>
          <w:sz w:val="24"/>
          <w:szCs w:val="24"/>
        </w:rPr>
        <w:t>должна быть подготовлена отдельно по каждому</w:t>
      </w:r>
      <w:r w:rsidR="00362EA4" w:rsidRPr="00AE556B">
        <w:rPr>
          <w:sz w:val="24"/>
          <w:szCs w:val="24"/>
        </w:rPr>
        <w:t xml:space="preserve">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498" w:name="_Toc440382482"/>
      <w:bookmarkStart w:id="499" w:name="_Toc440447152"/>
      <w:bookmarkStart w:id="500" w:name="_Toc440620832"/>
      <w:bookmarkStart w:id="501" w:name="_Toc440631467"/>
      <w:bookmarkStart w:id="502" w:name="_Toc440875707"/>
      <w:bookmarkStart w:id="503" w:name="_Ref440876618"/>
      <w:bookmarkStart w:id="504" w:name="_Ref440876703"/>
      <w:bookmarkStart w:id="505" w:name="_Toc441131731"/>
      <w:bookmarkStart w:id="506" w:name="_Toc468352755"/>
      <w:bookmarkStart w:id="507" w:name="_Toc468352878"/>
      <w:bookmarkStart w:id="508" w:name="_Toc468355860"/>
      <w:bookmarkStart w:id="509" w:name="_Toc469480744"/>
      <w:bookmarkStart w:id="510" w:name="_Toc471898555"/>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493"/>
      <w:bookmarkEnd w:id="494"/>
      <w:bookmarkEnd w:id="495"/>
      <w:bookmarkEnd w:id="496"/>
      <w:bookmarkEnd w:id="498"/>
      <w:bookmarkEnd w:id="499"/>
      <w:bookmarkEnd w:id="500"/>
      <w:bookmarkEnd w:id="501"/>
      <w:bookmarkEnd w:id="502"/>
      <w:bookmarkEnd w:id="503"/>
      <w:bookmarkEnd w:id="504"/>
      <w:bookmarkEnd w:id="505"/>
      <w:bookmarkEnd w:id="506"/>
      <w:bookmarkEnd w:id="507"/>
      <w:bookmarkEnd w:id="508"/>
      <w:bookmarkEnd w:id="509"/>
      <w:bookmarkEnd w:id="510"/>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proofErr w:type="gramStart"/>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7D5654">
        <w:fldChar w:fldCharType="begin"/>
      </w:r>
      <w:r w:rsidR="007D5654">
        <w:instrText xml:space="preserve"> REF _Ref191386482 \r \h  \* MERGEFORMAT </w:instrText>
      </w:r>
      <w:r w:rsidR="007D5654">
        <w:fldChar w:fldCharType="separate"/>
      </w:r>
      <w:r w:rsidR="001B2D1B" w:rsidRPr="001B2D1B">
        <w:rPr>
          <w:bCs w:val="0"/>
          <w:sz w:val="24"/>
          <w:szCs w:val="24"/>
        </w:rPr>
        <w:t>3.3.8.1</w:t>
      </w:r>
      <w:r w:rsidR="007D5654">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roofErr w:type="gramEnd"/>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7D5654">
        <w:fldChar w:fldCharType="begin"/>
      </w:r>
      <w:r w:rsidR="007D5654">
        <w:instrText xml:space="preserve"> REF _Ref191386407 \r \h  \* MERGEFORMAT </w:instrText>
      </w:r>
      <w:r w:rsidR="007D5654">
        <w:fldChar w:fldCharType="separate"/>
      </w:r>
      <w:r w:rsidR="001B2D1B" w:rsidRPr="001B2D1B">
        <w:rPr>
          <w:bCs w:val="0"/>
          <w:sz w:val="24"/>
          <w:szCs w:val="24"/>
        </w:rPr>
        <w:t>3.3.8</w:t>
      </w:r>
      <w:r w:rsidR="007D5654">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окументации, изложенным в п.</w:t>
      </w:r>
      <w:r w:rsidR="00893B00">
        <w:rPr>
          <w:bCs w:val="0"/>
          <w:sz w:val="24"/>
          <w:szCs w:val="24"/>
        </w:rPr>
        <w:fldChar w:fldCharType="begin"/>
      </w:r>
      <w:r w:rsidR="00A659FB">
        <w:rPr>
          <w:bCs w:val="0"/>
          <w:sz w:val="24"/>
          <w:szCs w:val="24"/>
        </w:rPr>
        <w:instrText xml:space="preserve"> REF _Ref303669127 \r \h </w:instrText>
      </w:r>
      <w:r w:rsidR="00893B00">
        <w:rPr>
          <w:bCs w:val="0"/>
          <w:sz w:val="24"/>
          <w:szCs w:val="24"/>
        </w:rPr>
      </w:r>
      <w:r w:rsidR="00893B00">
        <w:rPr>
          <w:bCs w:val="0"/>
          <w:sz w:val="24"/>
          <w:szCs w:val="24"/>
        </w:rPr>
        <w:fldChar w:fldCharType="separate"/>
      </w:r>
      <w:r w:rsidR="001B2D1B">
        <w:rPr>
          <w:bCs w:val="0"/>
          <w:sz w:val="24"/>
          <w:szCs w:val="24"/>
        </w:rPr>
        <w:t>3.3.8.2</w:t>
      </w:r>
      <w:r w:rsidR="00893B00">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511"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511"/>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512"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512"/>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lastRenderedPageBreak/>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513" w:name="_Ref307563262"/>
      <w:r w:rsidRPr="00E71A48">
        <w:rPr>
          <w:bCs w:val="0"/>
          <w:sz w:val="24"/>
          <w:szCs w:val="24"/>
        </w:rPr>
        <w:t>соглашение не должно изменяться без одобрения Организатора запроса предложений и Заказчика.</w:t>
      </w:r>
      <w:bookmarkEnd w:id="513"/>
      <w:r w:rsidRPr="00E71A48">
        <w:rPr>
          <w:bCs w:val="0"/>
          <w:sz w:val="24"/>
          <w:szCs w:val="24"/>
        </w:rPr>
        <w:t xml:space="preserve"> </w:t>
      </w:r>
    </w:p>
    <w:p w:rsidR="00DB109A" w:rsidRPr="00441EA0"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w:t>
      </w:r>
      <w:r w:rsidRPr="00441EA0">
        <w:rPr>
          <w:bCs w:val="0"/>
          <w:sz w:val="24"/>
          <w:szCs w:val="24"/>
        </w:rPr>
        <w:t xml:space="preserve">участие в Запросе предложений на стороне одного Участника. Такое соглашение должно содержать сведения, указанные в подп. </w:t>
      </w:r>
      <w:r w:rsidR="007D5654">
        <w:fldChar w:fldCharType="begin"/>
      </w:r>
      <w:r w:rsidR="007D5654">
        <w:instrText xml:space="preserve"> REF _Ref307563248 \r \h  \* MERGEFORMAT </w:instrText>
      </w:r>
      <w:r w:rsidR="007D5654">
        <w:fldChar w:fldCharType="separate"/>
      </w:r>
      <w:r w:rsidR="001B2D1B" w:rsidRPr="001B2D1B">
        <w:rPr>
          <w:bCs w:val="0"/>
          <w:sz w:val="24"/>
          <w:szCs w:val="24"/>
          <w:lang w:val="en-US"/>
        </w:rPr>
        <w:t>a</w:t>
      </w:r>
      <w:r w:rsidR="001B2D1B" w:rsidRPr="005965AE">
        <w:rPr>
          <w:bCs w:val="0"/>
          <w:sz w:val="24"/>
          <w:szCs w:val="24"/>
        </w:rPr>
        <w:t>)</w:t>
      </w:r>
      <w:r w:rsidR="007D5654">
        <w:fldChar w:fldCharType="end"/>
      </w:r>
      <w:r w:rsidRPr="00441EA0">
        <w:rPr>
          <w:bCs w:val="0"/>
          <w:sz w:val="24"/>
          <w:szCs w:val="24"/>
        </w:rPr>
        <w:t xml:space="preserve">- </w:t>
      </w:r>
      <w:r w:rsidR="007D5654">
        <w:fldChar w:fldCharType="begin"/>
      </w:r>
      <w:r w:rsidR="007D5654">
        <w:instrText xml:space="preserve"> REF _Ref307563262 \r \h  \* MERGEFORMAT </w:instrText>
      </w:r>
      <w:r w:rsidR="007D5654">
        <w:fldChar w:fldCharType="separate"/>
      </w:r>
      <w:r w:rsidR="001B2D1B" w:rsidRPr="001B2D1B">
        <w:rPr>
          <w:bCs w:val="0"/>
          <w:sz w:val="24"/>
          <w:szCs w:val="24"/>
          <w:lang w:val="en-US"/>
        </w:rPr>
        <w:t>g</w:t>
      </w:r>
      <w:r w:rsidR="001B2D1B" w:rsidRPr="005965AE">
        <w:rPr>
          <w:bCs w:val="0"/>
          <w:sz w:val="24"/>
          <w:szCs w:val="24"/>
        </w:rPr>
        <w:t>)</w:t>
      </w:r>
      <w:r w:rsidR="007D5654">
        <w:fldChar w:fldCharType="end"/>
      </w:r>
      <w:r w:rsidRPr="00441EA0">
        <w:rPr>
          <w:bCs w:val="0"/>
          <w:sz w:val="24"/>
          <w:szCs w:val="24"/>
        </w:rPr>
        <w:t xml:space="preserve">п. </w:t>
      </w:r>
      <w:r w:rsidR="007D5654">
        <w:fldChar w:fldCharType="begin"/>
      </w:r>
      <w:r w:rsidR="007D5654">
        <w:instrText xml:space="preserve"> REF _Ref306032591 \r \h  \* MERGEFORMAT </w:instrText>
      </w:r>
      <w:r w:rsidR="007D5654">
        <w:fldChar w:fldCharType="separate"/>
      </w:r>
      <w:r w:rsidR="001B2D1B" w:rsidRPr="001B2D1B">
        <w:rPr>
          <w:bCs w:val="0"/>
          <w:sz w:val="24"/>
          <w:szCs w:val="24"/>
        </w:rPr>
        <w:t>3.3.10.4</w:t>
      </w:r>
      <w:r w:rsidR="007D5654">
        <w:fldChar w:fldCharType="end"/>
      </w:r>
      <w:r w:rsidRPr="00441EA0">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441EA0" w:rsidRDefault="00BB7F61"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441EA0">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441EA0">
        <w:rPr>
          <w:bCs w:val="0"/>
          <w:sz w:val="24"/>
          <w:szCs w:val="24"/>
        </w:rPr>
        <w:t>.</w:t>
      </w:r>
    </w:p>
    <w:p w:rsidR="00717F60" w:rsidRPr="00441EA0"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514" w:name="_Ref468350819"/>
      <w:proofErr w:type="gramStart"/>
      <w:r w:rsidRPr="00441EA0">
        <w:rPr>
          <w:bCs w:val="0"/>
          <w:sz w:val="24"/>
          <w:szCs w:val="24"/>
        </w:rPr>
        <w:t xml:space="preserve">В связи с вышеизложенным коллективный </w:t>
      </w:r>
      <w:r w:rsidR="009C744E" w:rsidRPr="00441EA0">
        <w:rPr>
          <w:bCs w:val="0"/>
          <w:sz w:val="24"/>
          <w:szCs w:val="24"/>
        </w:rPr>
        <w:t>Участник</w:t>
      </w:r>
      <w:r w:rsidRPr="00441EA0">
        <w:rPr>
          <w:bCs w:val="0"/>
          <w:sz w:val="24"/>
          <w:szCs w:val="24"/>
        </w:rPr>
        <w:t xml:space="preserve"> готовит </w:t>
      </w:r>
      <w:r w:rsidR="004B5EB3" w:rsidRPr="00441EA0">
        <w:rPr>
          <w:bCs w:val="0"/>
          <w:sz w:val="24"/>
          <w:szCs w:val="24"/>
        </w:rPr>
        <w:t>Заявк</w:t>
      </w:r>
      <w:r w:rsidRPr="00441EA0">
        <w:rPr>
          <w:bCs w:val="0"/>
          <w:sz w:val="24"/>
          <w:szCs w:val="24"/>
        </w:rPr>
        <w:t>у с учетом следующих дополнительных требований:</w:t>
      </w:r>
      <w:bookmarkEnd w:id="514"/>
      <w:proofErr w:type="gramEnd"/>
    </w:p>
    <w:p w:rsidR="00717F60" w:rsidRPr="00441EA0"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441EA0">
        <w:rPr>
          <w:bCs w:val="0"/>
          <w:sz w:val="24"/>
          <w:szCs w:val="24"/>
        </w:rPr>
        <w:t>Заявк</w:t>
      </w:r>
      <w:r w:rsidR="00717F60" w:rsidRPr="00441EA0">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441EA0">
        <w:rPr>
          <w:bCs w:val="0"/>
          <w:sz w:val="24"/>
          <w:szCs w:val="24"/>
        </w:rPr>
        <w:t xml:space="preserve"> </w:t>
      </w:r>
      <w:r w:rsidR="007D5654">
        <w:fldChar w:fldCharType="begin"/>
      </w:r>
      <w:r w:rsidR="007D5654">
        <w:instrText xml:space="preserve"> REF _Ref303669127 \r \h  \* MERGEFORMAT </w:instrText>
      </w:r>
      <w:r w:rsidR="007D5654">
        <w:fldChar w:fldCharType="separate"/>
      </w:r>
      <w:r w:rsidR="001B2D1B" w:rsidRPr="001B2D1B">
        <w:rPr>
          <w:bCs w:val="0"/>
          <w:sz w:val="24"/>
          <w:szCs w:val="24"/>
        </w:rPr>
        <w:t>3.3.8.2</w:t>
      </w:r>
      <w:r w:rsidR="007D5654">
        <w:fldChar w:fldCharType="end"/>
      </w:r>
      <w:r w:rsidR="00717F60" w:rsidRPr="00441EA0">
        <w:rPr>
          <w:bCs w:val="0"/>
          <w:sz w:val="24"/>
          <w:szCs w:val="24"/>
        </w:rPr>
        <w:t>)</w:t>
      </w:r>
      <w:r w:rsidR="00BB7F61" w:rsidRPr="00441EA0">
        <w:rPr>
          <w:bCs w:val="0"/>
          <w:sz w:val="24"/>
          <w:szCs w:val="24"/>
        </w:rPr>
        <w:t xml:space="preserve">. Документы, указанные в </w:t>
      </w:r>
      <w:proofErr w:type="spellStart"/>
      <w:r w:rsidR="00BB7F61" w:rsidRPr="00441EA0">
        <w:rPr>
          <w:bCs w:val="0"/>
          <w:sz w:val="24"/>
          <w:szCs w:val="24"/>
        </w:rPr>
        <w:t>пп</w:t>
      </w:r>
      <w:proofErr w:type="spellEnd"/>
      <w:r w:rsidR="00BB7F61" w:rsidRPr="00441EA0">
        <w:rPr>
          <w:sz w:val="24"/>
          <w:szCs w:val="24"/>
        </w:rPr>
        <w:t xml:space="preserve">. </w:t>
      </w:r>
      <w:r w:rsidR="007D5654">
        <w:fldChar w:fldCharType="begin"/>
      </w:r>
      <w:r w:rsidR="007D5654">
        <w:instrText xml:space="preserve"> REF _Ref442189588 \r \h  \* MERGEFORMAT </w:instrText>
      </w:r>
      <w:r w:rsidR="007D5654">
        <w:fldChar w:fldCharType="separate"/>
      </w:r>
      <w:r w:rsidR="001B2D1B" w:rsidRPr="001B2D1B">
        <w:rPr>
          <w:sz w:val="24"/>
          <w:szCs w:val="24"/>
        </w:rPr>
        <w:t>у)</w:t>
      </w:r>
      <w:r w:rsidR="007D5654">
        <w:fldChar w:fldCharType="end"/>
      </w:r>
      <w:r w:rsidR="00BB7F61" w:rsidRPr="00441EA0">
        <w:rPr>
          <w:sz w:val="24"/>
          <w:szCs w:val="24"/>
        </w:rPr>
        <w:t xml:space="preserve"> п. </w:t>
      </w:r>
      <w:r w:rsidR="007D5654">
        <w:fldChar w:fldCharType="begin"/>
      </w:r>
      <w:r w:rsidR="007D5654">
        <w:instrText xml:space="preserve"> REF _Ref303587815 \r \h  \* MERGEFORMAT </w:instrText>
      </w:r>
      <w:r w:rsidR="007D5654">
        <w:fldChar w:fldCharType="separate"/>
      </w:r>
      <w:r w:rsidR="001B2D1B" w:rsidRPr="001B2D1B">
        <w:rPr>
          <w:sz w:val="24"/>
          <w:szCs w:val="24"/>
        </w:rPr>
        <w:t>3.3.8.3</w:t>
      </w:r>
      <w:r w:rsidR="007D5654">
        <w:fldChar w:fldCharType="end"/>
      </w:r>
      <w:r w:rsidR="00BB7F61" w:rsidRPr="00441EA0">
        <w:rPr>
          <w:sz w:val="24"/>
          <w:szCs w:val="24"/>
        </w:rPr>
        <w:t>, подаются Лидером коллективного участника</w:t>
      </w:r>
      <w:r w:rsidR="00717F60" w:rsidRPr="00441EA0">
        <w:rPr>
          <w:bCs w:val="0"/>
          <w:sz w:val="24"/>
          <w:szCs w:val="24"/>
        </w:rPr>
        <w:t>;</w:t>
      </w:r>
    </w:p>
    <w:p w:rsidR="00717F60" w:rsidRPr="00441EA0"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441EA0">
        <w:rPr>
          <w:bCs w:val="0"/>
          <w:sz w:val="24"/>
          <w:szCs w:val="24"/>
        </w:rPr>
        <w:t>Заявк</w:t>
      </w:r>
      <w:r w:rsidR="00AD3EBC" w:rsidRPr="00441EA0">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441EA0">
        <w:rPr>
          <w:bCs w:val="0"/>
          <w:sz w:val="24"/>
          <w:szCs w:val="24"/>
        </w:rPr>
        <w:t>Участник</w:t>
      </w:r>
      <w:r w:rsidR="00AD3EBC" w:rsidRPr="00441EA0">
        <w:rPr>
          <w:bCs w:val="0"/>
          <w:sz w:val="24"/>
          <w:szCs w:val="24"/>
        </w:rPr>
        <w:t>а;</w:t>
      </w:r>
    </w:p>
    <w:p w:rsidR="00717F60" w:rsidRPr="00441EA0"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441EA0">
        <w:rPr>
          <w:bCs w:val="0"/>
          <w:sz w:val="24"/>
          <w:szCs w:val="24"/>
        </w:rPr>
        <w:t xml:space="preserve">в состав </w:t>
      </w:r>
      <w:r w:rsidR="004B5EB3" w:rsidRPr="00441EA0">
        <w:rPr>
          <w:bCs w:val="0"/>
          <w:sz w:val="24"/>
          <w:szCs w:val="24"/>
        </w:rPr>
        <w:t>Заявк</w:t>
      </w:r>
      <w:r w:rsidRPr="00441EA0">
        <w:rPr>
          <w:bCs w:val="0"/>
          <w:sz w:val="24"/>
          <w:szCs w:val="24"/>
        </w:rPr>
        <w:t>и дополнительн</w:t>
      </w:r>
      <w:r w:rsidR="00717F60" w:rsidRPr="00441EA0">
        <w:rPr>
          <w:bCs w:val="0"/>
          <w:sz w:val="24"/>
          <w:szCs w:val="24"/>
        </w:rPr>
        <w:t xml:space="preserve">о включается нотариально заверенная копия соглашения между членами коллективного </w:t>
      </w:r>
      <w:r w:rsidR="009C744E" w:rsidRPr="00441EA0">
        <w:rPr>
          <w:bCs w:val="0"/>
          <w:sz w:val="24"/>
          <w:szCs w:val="24"/>
        </w:rPr>
        <w:t>Участник</w:t>
      </w:r>
      <w:r w:rsidR="00717F60" w:rsidRPr="00441EA0">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893B00">
        <w:rPr>
          <w:bCs w:val="0"/>
          <w:sz w:val="24"/>
          <w:szCs w:val="24"/>
        </w:rPr>
        <w:fldChar w:fldCharType="begin"/>
      </w:r>
      <w:r w:rsidR="00D50E8D">
        <w:rPr>
          <w:bCs w:val="0"/>
          <w:sz w:val="24"/>
          <w:szCs w:val="24"/>
        </w:rPr>
        <w:instrText xml:space="preserve"> REF _Ref440376324 \r \h </w:instrText>
      </w:r>
      <w:r w:rsidR="00893B00">
        <w:rPr>
          <w:bCs w:val="0"/>
          <w:sz w:val="24"/>
          <w:szCs w:val="24"/>
        </w:rPr>
      </w:r>
      <w:r w:rsidR="00893B00">
        <w:rPr>
          <w:bCs w:val="0"/>
          <w:sz w:val="24"/>
          <w:szCs w:val="24"/>
        </w:rPr>
        <w:fldChar w:fldCharType="separate"/>
      </w:r>
      <w:r w:rsidR="001B2D1B">
        <w:rPr>
          <w:bCs w:val="0"/>
          <w:sz w:val="24"/>
          <w:szCs w:val="24"/>
        </w:rPr>
        <w:t>5.18</w:t>
      </w:r>
      <w:r w:rsidR="00893B00">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893B00">
        <w:rPr>
          <w:bCs w:val="0"/>
          <w:sz w:val="24"/>
          <w:szCs w:val="24"/>
        </w:rPr>
        <w:fldChar w:fldCharType="begin"/>
      </w:r>
      <w:r w:rsidR="000F4365">
        <w:rPr>
          <w:bCs w:val="0"/>
          <w:sz w:val="24"/>
          <w:szCs w:val="24"/>
        </w:rPr>
        <w:instrText xml:space="preserve"> REF _Ref440291364 \r \h </w:instrText>
      </w:r>
      <w:r w:rsidR="00893B00">
        <w:rPr>
          <w:bCs w:val="0"/>
          <w:sz w:val="24"/>
          <w:szCs w:val="24"/>
        </w:rPr>
      </w:r>
      <w:r w:rsidR="00893B00">
        <w:rPr>
          <w:bCs w:val="0"/>
          <w:sz w:val="24"/>
          <w:szCs w:val="24"/>
        </w:rPr>
        <w:fldChar w:fldCharType="separate"/>
      </w:r>
      <w:r w:rsidR="001B2D1B">
        <w:rPr>
          <w:bCs w:val="0"/>
          <w:sz w:val="24"/>
          <w:szCs w:val="24"/>
        </w:rPr>
        <w:t>3.3.8.1</w:t>
      </w:r>
      <w:r w:rsidR="00893B00">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515" w:name="_Ref306114966"/>
      <w:bookmarkStart w:id="516" w:name="_Toc440361336"/>
      <w:bookmarkStart w:id="517" w:name="_Toc440376091"/>
      <w:bookmarkStart w:id="518" w:name="_Toc440376218"/>
      <w:bookmarkStart w:id="519" w:name="_Toc440382483"/>
      <w:bookmarkStart w:id="520" w:name="_Toc440447153"/>
      <w:bookmarkStart w:id="521" w:name="_Toc440620833"/>
      <w:bookmarkStart w:id="522" w:name="_Toc440631468"/>
      <w:bookmarkStart w:id="523" w:name="_Toc440875708"/>
      <w:bookmarkStart w:id="524" w:name="_Toc441131732"/>
      <w:bookmarkStart w:id="525" w:name="_Toc468352756"/>
      <w:bookmarkStart w:id="526" w:name="_Toc468352879"/>
      <w:bookmarkStart w:id="527" w:name="_Toc468355861"/>
      <w:bookmarkStart w:id="528" w:name="_Toc469480745"/>
      <w:bookmarkStart w:id="529" w:name="_Toc471898556"/>
      <w:r w:rsidRPr="00E71A48">
        <w:rPr>
          <w:szCs w:val="24"/>
        </w:rPr>
        <w:t>Разъяснение Документации по запросу предложений</w:t>
      </w:r>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lastRenderedPageBreak/>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xml:space="preserve">, если в тексте ответа не будет указано иное. В </w:t>
      </w:r>
      <w:proofErr w:type="gramStart"/>
      <w:r w:rsidRPr="00172B9E">
        <w:rPr>
          <w:bCs w:val="0"/>
          <w:iCs/>
          <w:sz w:val="24"/>
          <w:szCs w:val="24"/>
        </w:rPr>
        <w:t>случае</w:t>
      </w:r>
      <w:proofErr w:type="gramEnd"/>
      <w:r w:rsidRPr="00172B9E">
        <w:rPr>
          <w:bCs w:val="0"/>
          <w:iCs/>
          <w:sz w:val="24"/>
          <w:szCs w:val="24"/>
        </w:rPr>
        <w:t xml:space="preserve">,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7D5654">
        <w:fldChar w:fldCharType="begin"/>
      </w:r>
      <w:r w:rsidR="007D5654">
        <w:instrText xml:space="preserve"> REF _Ref440969856 \r \h  \* MERGEFORMAT </w:instrText>
      </w:r>
      <w:r w:rsidR="007D5654">
        <w:fldChar w:fldCharType="separate"/>
      </w:r>
      <w:r w:rsidR="001B2D1B" w:rsidRPr="001B2D1B">
        <w:rPr>
          <w:bCs w:val="0"/>
          <w:iCs/>
          <w:sz w:val="24"/>
          <w:szCs w:val="24"/>
        </w:rPr>
        <w:t>3.3.12</w:t>
      </w:r>
      <w:r w:rsidR="007D5654">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7D5654">
        <w:fldChar w:fldCharType="begin"/>
      </w:r>
      <w:r w:rsidR="007D5654">
        <w:instrText xml:space="preserve"> REF _Ref440289401 \r \h  \* MERGEFORMAT </w:instrText>
      </w:r>
      <w:r w:rsidR="007D5654">
        <w:fldChar w:fldCharType="separate"/>
      </w:r>
      <w:r w:rsidR="001B2D1B" w:rsidRPr="001B2D1B">
        <w:rPr>
          <w:bCs w:val="0"/>
          <w:iCs/>
          <w:sz w:val="24"/>
          <w:szCs w:val="24"/>
        </w:rPr>
        <w:t>3.3.13</w:t>
      </w:r>
      <w:r w:rsidR="007D5654">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530" w:name="_Toc440361337"/>
      <w:bookmarkStart w:id="531" w:name="_Toc440376092"/>
      <w:bookmarkStart w:id="532" w:name="_Toc440376219"/>
      <w:bookmarkStart w:id="533" w:name="_Toc440382484"/>
      <w:bookmarkStart w:id="534" w:name="_Toc440447154"/>
      <w:bookmarkStart w:id="535" w:name="_Toc440620834"/>
      <w:bookmarkStart w:id="536" w:name="_Toc440631469"/>
      <w:bookmarkStart w:id="537" w:name="_Toc440875709"/>
      <w:bookmarkStart w:id="538" w:name="_Ref440969856"/>
      <w:bookmarkStart w:id="539" w:name="_Toc441131733"/>
      <w:bookmarkStart w:id="540" w:name="_Toc468352757"/>
      <w:bookmarkStart w:id="541" w:name="_Toc468352880"/>
      <w:bookmarkStart w:id="542" w:name="_Toc468355862"/>
      <w:bookmarkStart w:id="543" w:name="_Toc469480746"/>
      <w:bookmarkStart w:id="544" w:name="_Toc471898557"/>
      <w:r w:rsidRPr="00E71A48">
        <w:rPr>
          <w:szCs w:val="24"/>
        </w:rPr>
        <w:t>Внесение изменений в Документацию по запросу предложений.</w:t>
      </w:r>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545" w:name="_Ref440289401"/>
      <w:bookmarkStart w:id="546" w:name="_Toc440361338"/>
      <w:bookmarkStart w:id="547" w:name="_Toc440376093"/>
      <w:bookmarkStart w:id="548" w:name="_Toc440376220"/>
      <w:bookmarkStart w:id="549" w:name="_Toc440382485"/>
      <w:bookmarkStart w:id="550" w:name="_Toc440447155"/>
      <w:bookmarkStart w:id="551" w:name="_Toc440620835"/>
      <w:bookmarkStart w:id="552" w:name="_Toc440631470"/>
      <w:bookmarkStart w:id="553" w:name="_Toc440875710"/>
      <w:bookmarkStart w:id="554" w:name="_Toc441131734"/>
      <w:bookmarkStart w:id="555" w:name="_Toc468352758"/>
      <w:bookmarkStart w:id="556" w:name="_Toc468352881"/>
      <w:bookmarkStart w:id="557" w:name="_Toc468355863"/>
      <w:bookmarkStart w:id="558" w:name="_Toc469480747"/>
      <w:bookmarkStart w:id="559" w:name="_Toc471898558"/>
      <w:r w:rsidRPr="00E71A48">
        <w:rPr>
          <w:szCs w:val="24"/>
        </w:rPr>
        <w:t>Продление срока окончания приема Заявок</w:t>
      </w:r>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560" w:name="_Ref191386249"/>
    </w:p>
    <w:p w:rsidR="00AC1995" w:rsidRPr="00E71A48" w:rsidRDefault="00AC1995" w:rsidP="00E71A48">
      <w:pPr>
        <w:pStyle w:val="3"/>
        <w:spacing w:line="264" w:lineRule="auto"/>
        <w:rPr>
          <w:szCs w:val="24"/>
          <w:lang w:eastAsia="ru-RU"/>
        </w:rPr>
      </w:pPr>
      <w:bookmarkStart w:id="561" w:name="_Toc299701566"/>
      <w:bookmarkStart w:id="562" w:name="_Ref306176386"/>
      <w:bookmarkStart w:id="563" w:name="_Ref440285128"/>
      <w:bookmarkStart w:id="564" w:name="_Toc440361339"/>
      <w:bookmarkStart w:id="565" w:name="_Toc440376094"/>
      <w:bookmarkStart w:id="566" w:name="_Toc440376221"/>
      <w:bookmarkStart w:id="567" w:name="_Toc440382486"/>
      <w:bookmarkStart w:id="568" w:name="_Toc440447156"/>
      <w:bookmarkStart w:id="569" w:name="_Toc440620836"/>
      <w:bookmarkStart w:id="570" w:name="_Toc440631471"/>
      <w:bookmarkStart w:id="571" w:name="_Toc440875711"/>
      <w:bookmarkStart w:id="572" w:name="_Toc441131735"/>
      <w:bookmarkStart w:id="573" w:name="_Ref444178739"/>
      <w:bookmarkStart w:id="574" w:name="_Toc468352759"/>
      <w:bookmarkStart w:id="575" w:name="_Toc468352882"/>
      <w:bookmarkStart w:id="576" w:name="_Toc468355864"/>
      <w:bookmarkStart w:id="577" w:name="_Toc469480748"/>
      <w:bookmarkStart w:id="578" w:name="_Toc471898559"/>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BF7F63">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p>
    <w:p w:rsidR="00932C0A" w:rsidRPr="00441EA0"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 xml:space="preserve">и, на </w:t>
      </w:r>
      <w:r w:rsidR="00932C0A" w:rsidRPr="00441EA0">
        <w:rPr>
          <w:bCs w:val="0"/>
          <w:sz w:val="24"/>
          <w:szCs w:val="24"/>
        </w:rPr>
        <w:t>сумму не менее</w:t>
      </w:r>
      <w:r w:rsidR="004816F5" w:rsidRPr="00441EA0">
        <w:rPr>
          <w:bCs w:val="0"/>
          <w:sz w:val="24"/>
          <w:szCs w:val="24"/>
        </w:rPr>
        <w:t xml:space="preserve"> 3</w:t>
      </w:r>
      <w:r w:rsidR="00932C0A" w:rsidRPr="00441EA0">
        <w:rPr>
          <w:bCs w:val="0"/>
          <w:sz w:val="24"/>
          <w:szCs w:val="24"/>
        </w:rPr>
        <w:t xml:space="preserve">% от стоимости </w:t>
      </w:r>
      <w:r w:rsidR="004B5EB3" w:rsidRPr="00441EA0">
        <w:rPr>
          <w:bCs w:val="0"/>
          <w:sz w:val="24"/>
          <w:szCs w:val="24"/>
        </w:rPr>
        <w:t>Заявк</w:t>
      </w:r>
      <w:r w:rsidR="00932C0A" w:rsidRPr="00441EA0">
        <w:rPr>
          <w:bCs w:val="0"/>
          <w:sz w:val="24"/>
          <w:szCs w:val="24"/>
        </w:rPr>
        <w:t xml:space="preserve">и, с учетом НДС. </w:t>
      </w:r>
    </w:p>
    <w:p w:rsidR="00932C0A" w:rsidRPr="00441EA0" w:rsidRDefault="00BB7F61" w:rsidP="00557C01">
      <w:pPr>
        <w:widowControl w:val="0"/>
        <w:numPr>
          <w:ilvl w:val="3"/>
          <w:numId w:val="38"/>
        </w:numPr>
        <w:tabs>
          <w:tab w:val="left" w:pos="1620"/>
        </w:tabs>
        <w:suppressAutoHyphens w:val="0"/>
        <w:spacing w:line="264" w:lineRule="auto"/>
        <w:ind w:left="0" w:firstLine="709"/>
        <w:rPr>
          <w:bCs w:val="0"/>
          <w:sz w:val="24"/>
          <w:szCs w:val="24"/>
        </w:rPr>
      </w:pPr>
      <w:r w:rsidRPr="00441EA0">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7D5654">
        <w:fldChar w:fldCharType="begin"/>
      </w:r>
      <w:r w:rsidR="007D5654">
        <w:instrText xml:space="preserve"> REF _Ref467168844 \r \h  \* MERGEFORMAT </w:instrText>
      </w:r>
      <w:r w:rsidR="007D5654">
        <w:fldChar w:fldCharType="separate"/>
      </w:r>
      <w:r w:rsidR="001B2D1B" w:rsidRPr="001B2D1B">
        <w:rPr>
          <w:sz w:val="24"/>
          <w:szCs w:val="24"/>
        </w:rPr>
        <w:t>3.3.14.3</w:t>
      </w:r>
      <w:r w:rsidR="007D5654">
        <w:fldChar w:fldCharType="end"/>
      </w:r>
      <w:r w:rsidRPr="00441EA0">
        <w:rPr>
          <w:sz w:val="24"/>
          <w:szCs w:val="24"/>
        </w:rPr>
        <w:t xml:space="preserve">) или путем внесения денежных средств на расчетный счет Заказчика (п. </w:t>
      </w:r>
      <w:r w:rsidR="007D5654">
        <w:fldChar w:fldCharType="begin"/>
      </w:r>
      <w:r w:rsidR="007D5654">
        <w:instrText xml:space="preserve"> REF _Ref442263553 \r \h  \* MERGEFORMAT </w:instrText>
      </w:r>
      <w:r w:rsidR="007D5654">
        <w:fldChar w:fldCharType="separate"/>
      </w:r>
      <w:r w:rsidR="001B2D1B" w:rsidRPr="001B2D1B">
        <w:rPr>
          <w:sz w:val="24"/>
          <w:szCs w:val="24"/>
        </w:rPr>
        <w:t>3.3.14.4</w:t>
      </w:r>
      <w:r w:rsidR="007D5654">
        <w:fldChar w:fldCharType="end"/>
      </w:r>
      <w:r w:rsidRPr="00441EA0">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441EA0">
        <w:rPr>
          <w:bCs w:val="0"/>
          <w:sz w:val="24"/>
          <w:szCs w:val="24"/>
        </w:rPr>
        <w:t>.</w:t>
      </w:r>
    </w:p>
    <w:p w:rsidR="00BB7F61" w:rsidRPr="00441EA0" w:rsidRDefault="00BB7F61" w:rsidP="00557C01">
      <w:pPr>
        <w:widowControl w:val="0"/>
        <w:numPr>
          <w:ilvl w:val="3"/>
          <w:numId w:val="38"/>
        </w:numPr>
        <w:tabs>
          <w:tab w:val="left" w:pos="1620"/>
        </w:tabs>
        <w:suppressAutoHyphens w:val="0"/>
        <w:spacing w:line="264" w:lineRule="auto"/>
        <w:ind w:left="0" w:firstLine="709"/>
        <w:rPr>
          <w:bCs w:val="0"/>
          <w:sz w:val="24"/>
          <w:szCs w:val="24"/>
        </w:rPr>
      </w:pPr>
      <w:bookmarkStart w:id="579" w:name="_Ref467168844"/>
      <w:r w:rsidRPr="00441EA0">
        <w:rPr>
          <w:sz w:val="24"/>
          <w:szCs w:val="24"/>
        </w:rPr>
        <w:t xml:space="preserve">В </w:t>
      </w:r>
      <w:proofErr w:type="gramStart"/>
      <w:r w:rsidRPr="00441EA0">
        <w:rPr>
          <w:sz w:val="24"/>
          <w:szCs w:val="24"/>
        </w:rPr>
        <w:t>случае</w:t>
      </w:r>
      <w:proofErr w:type="gramEnd"/>
      <w:r w:rsidRPr="00441EA0">
        <w:rPr>
          <w:sz w:val="24"/>
          <w:szCs w:val="24"/>
        </w:rPr>
        <w:t>,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79"/>
      <w:r w:rsidRPr="00441EA0">
        <w:rPr>
          <w:sz w:val="24"/>
          <w:szCs w:val="24"/>
        </w:rPr>
        <w:t>:</w:t>
      </w:r>
    </w:p>
    <w:p w:rsidR="00932C0A" w:rsidRPr="00BB7F61" w:rsidRDefault="00932C0A" w:rsidP="00EB2EFF">
      <w:pPr>
        <w:pStyle w:val="affffff0"/>
        <w:widowControl w:val="0"/>
        <w:numPr>
          <w:ilvl w:val="0"/>
          <w:numId w:val="85"/>
        </w:numPr>
        <w:tabs>
          <w:tab w:val="left" w:pos="1985"/>
        </w:tabs>
        <w:suppressAutoHyphens w:val="0"/>
        <w:spacing w:line="264" w:lineRule="auto"/>
        <w:ind w:left="709" w:firstLine="0"/>
        <w:rPr>
          <w:sz w:val="24"/>
          <w:szCs w:val="24"/>
        </w:rPr>
      </w:pPr>
      <w:bookmarkStart w:id="580" w:name="_Ref306390343"/>
      <w:r w:rsidRPr="00441EA0">
        <w:rPr>
          <w:sz w:val="24"/>
          <w:szCs w:val="24"/>
        </w:rPr>
        <w:t>Форма соглашения о неустойке должна</w:t>
      </w:r>
      <w:r w:rsidR="00ED01BF" w:rsidRPr="00441EA0">
        <w:rPr>
          <w:sz w:val="24"/>
          <w:szCs w:val="24"/>
        </w:rPr>
        <w:t xml:space="preserve"> соответствовать требованиям ст</w:t>
      </w:r>
      <w:r w:rsidRPr="00441EA0">
        <w:rPr>
          <w:sz w:val="24"/>
          <w:szCs w:val="24"/>
        </w:rPr>
        <w:t>.330, 331 Гражданского кодекса Российской</w:t>
      </w:r>
      <w:r w:rsidRPr="00BB7F61">
        <w:rPr>
          <w:sz w:val="24"/>
          <w:szCs w:val="24"/>
        </w:rPr>
        <w:t xml:space="preserve"> Федерации</w:t>
      </w:r>
      <w:bookmarkEnd w:id="580"/>
      <w:r w:rsidR="003C2207" w:rsidRPr="00BB7F61">
        <w:rPr>
          <w:sz w:val="24"/>
          <w:szCs w:val="24"/>
        </w:rPr>
        <w:t xml:space="preserve"> и быть подготовлена по </w:t>
      </w:r>
      <w:r w:rsidR="005818B2" w:rsidRPr="00BB7F61">
        <w:rPr>
          <w:spacing w:val="-1"/>
          <w:sz w:val="24"/>
          <w:szCs w:val="24"/>
        </w:rPr>
        <w:t>форме и в соответствии с инструкциями, приведенными в настоящей Документации по запросу предложений</w:t>
      </w:r>
      <w:r w:rsidR="003C2207" w:rsidRPr="00BB7F61">
        <w:rPr>
          <w:sz w:val="24"/>
          <w:szCs w:val="24"/>
        </w:rPr>
        <w:t xml:space="preserve"> (</w:t>
      </w:r>
      <w:r w:rsidR="003C2207" w:rsidRPr="00BB7F61">
        <w:rPr>
          <w:sz w:val="24"/>
          <w:szCs w:val="24"/>
          <w:lang w:eastAsia="ru-RU"/>
        </w:rPr>
        <w:t xml:space="preserve">подраздел </w:t>
      </w:r>
      <w:r w:rsidR="00893B00" w:rsidRPr="00BB7F61">
        <w:rPr>
          <w:sz w:val="24"/>
          <w:szCs w:val="24"/>
          <w:lang w:eastAsia="ru-RU"/>
        </w:rPr>
        <w:fldChar w:fldCharType="begin"/>
      </w:r>
      <w:r w:rsidR="003C2207" w:rsidRPr="00BB7F61">
        <w:rPr>
          <w:sz w:val="24"/>
          <w:szCs w:val="24"/>
          <w:lang w:eastAsia="ru-RU"/>
        </w:rPr>
        <w:instrText xml:space="preserve"> REF _Ref440272678 \r \h </w:instrText>
      </w:r>
      <w:r w:rsidR="00893B00" w:rsidRPr="00BB7F61">
        <w:rPr>
          <w:sz w:val="24"/>
          <w:szCs w:val="24"/>
          <w:lang w:eastAsia="ru-RU"/>
        </w:rPr>
      </w:r>
      <w:r w:rsidR="00893B00" w:rsidRPr="00BB7F61">
        <w:rPr>
          <w:sz w:val="24"/>
          <w:szCs w:val="24"/>
          <w:lang w:eastAsia="ru-RU"/>
        </w:rPr>
        <w:fldChar w:fldCharType="separate"/>
      </w:r>
      <w:r w:rsidR="001B2D1B">
        <w:rPr>
          <w:sz w:val="24"/>
          <w:szCs w:val="24"/>
          <w:lang w:eastAsia="ru-RU"/>
        </w:rPr>
        <w:t>5.14</w:t>
      </w:r>
      <w:r w:rsidR="00893B00" w:rsidRPr="00BB7F61">
        <w:rPr>
          <w:sz w:val="24"/>
          <w:szCs w:val="24"/>
          <w:lang w:eastAsia="ru-RU"/>
        </w:rPr>
        <w:fldChar w:fldCharType="end"/>
      </w:r>
      <w:r w:rsidR="003C2207" w:rsidRPr="00BB7F61">
        <w:rPr>
          <w:sz w:val="24"/>
          <w:szCs w:val="24"/>
        </w:rPr>
        <w:t>)</w:t>
      </w:r>
      <w:r w:rsidR="000A6857" w:rsidRPr="00BB7F61">
        <w:rPr>
          <w:sz w:val="24"/>
          <w:szCs w:val="24"/>
        </w:rPr>
        <w:t>.</w:t>
      </w:r>
    </w:p>
    <w:p w:rsidR="00932C0A" w:rsidRPr="00441EA0" w:rsidRDefault="00932C0A" w:rsidP="00EB2EFF">
      <w:pPr>
        <w:pStyle w:val="affffff0"/>
        <w:widowControl w:val="0"/>
        <w:numPr>
          <w:ilvl w:val="0"/>
          <w:numId w:val="85"/>
        </w:numPr>
        <w:tabs>
          <w:tab w:val="left" w:pos="1985"/>
        </w:tabs>
        <w:suppressAutoHyphens w:val="0"/>
        <w:spacing w:line="264" w:lineRule="auto"/>
        <w:ind w:left="709" w:firstLine="0"/>
        <w:rPr>
          <w:sz w:val="24"/>
          <w:szCs w:val="24"/>
        </w:rPr>
      </w:pPr>
      <w:bookmarkStart w:id="581" w:name="_Ref307586570"/>
      <w:r w:rsidRPr="00BB7F61">
        <w:rPr>
          <w:sz w:val="24"/>
          <w:szCs w:val="24"/>
        </w:rPr>
        <w:t>В соглашении о неустойке должно быть указано</w:t>
      </w:r>
      <w:bookmarkStart w:id="582" w:name="_Ref305753174"/>
      <w:r w:rsidRPr="00BB7F61">
        <w:rPr>
          <w:sz w:val="24"/>
          <w:szCs w:val="24"/>
        </w:rPr>
        <w:t xml:space="preserve"> право Заказчика/</w:t>
      </w:r>
      <w:r w:rsidRPr="00441EA0">
        <w:rPr>
          <w:sz w:val="24"/>
          <w:szCs w:val="24"/>
        </w:rPr>
        <w:t xml:space="preserve">Организатора взыскать неустойку в случаях ненадлежащего исполнения обязательств, связанных с участием в </w:t>
      </w:r>
      <w:r w:rsidR="00D536DC" w:rsidRPr="00441EA0">
        <w:rPr>
          <w:sz w:val="24"/>
          <w:szCs w:val="24"/>
        </w:rPr>
        <w:t>запросе предложений</w:t>
      </w:r>
      <w:r w:rsidRPr="00441EA0">
        <w:rPr>
          <w:sz w:val="24"/>
          <w:szCs w:val="24"/>
        </w:rPr>
        <w:t>:</w:t>
      </w:r>
      <w:bookmarkEnd w:id="581"/>
      <w:bookmarkEnd w:id="582"/>
    </w:p>
    <w:p w:rsidR="00932C0A" w:rsidRPr="00441EA0" w:rsidRDefault="00BB7F61" w:rsidP="00557C01">
      <w:pPr>
        <w:widowControl w:val="0"/>
        <w:numPr>
          <w:ilvl w:val="4"/>
          <w:numId w:val="38"/>
        </w:numPr>
        <w:tabs>
          <w:tab w:val="left" w:pos="1620"/>
        </w:tabs>
        <w:suppressAutoHyphens w:val="0"/>
        <w:spacing w:line="264" w:lineRule="auto"/>
        <w:ind w:left="0" w:firstLine="567"/>
        <w:rPr>
          <w:bCs w:val="0"/>
          <w:sz w:val="24"/>
          <w:szCs w:val="24"/>
        </w:rPr>
      </w:pPr>
      <w:r w:rsidRPr="00441EA0">
        <w:rPr>
          <w:bCs w:val="0"/>
          <w:sz w:val="24"/>
          <w:szCs w:val="24"/>
        </w:rPr>
        <w:t>изменения Заявки</w:t>
      </w:r>
      <w:r w:rsidR="00932C0A" w:rsidRPr="00441EA0">
        <w:rPr>
          <w:bCs w:val="0"/>
          <w:sz w:val="24"/>
          <w:szCs w:val="24"/>
        </w:rPr>
        <w:t>, в том числе в процессе проведения переторжки, в течение срока ее действия (п.</w:t>
      </w:r>
      <w:r w:rsidR="007D5654">
        <w:fldChar w:fldCharType="begin"/>
      </w:r>
      <w:r w:rsidR="007D5654">
        <w:instrText xml:space="preserve"> REF _Ref306008743 \r \h  \* MERGEFORMAT </w:instrText>
      </w:r>
      <w:r w:rsidR="007D5654">
        <w:fldChar w:fldCharType="separate"/>
      </w:r>
      <w:r w:rsidR="001B2D1B" w:rsidRPr="001B2D1B">
        <w:rPr>
          <w:bCs w:val="0"/>
          <w:sz w:val="24"/>
          <w:szCs w:val="24"/>
        </w:rPr>
        <w:t>3.3.4</w:t>
      </w:r>
      <w:r w:rsidR="007D5654">
        <w:fldChar w:fldCharType="end"/>
      </w:r>
      <w:r w:rsidR="00932C0A" w:rsidRPr="00441EA0">
        <w:rPr>
          <w:bCs w:val="0"/>
          <w:sz w:val="24"/>
          <w:szCs w:val="24"/>
        </w:rPr>
        <w:t xml:space="preserve">) после истечения срока окончания подачи заявок (п. </w:t>
      </w:r>
      <w:r w:rsidR="007D5654">
        <w:fldChar w:fldCharType="begin"/>
      </w:r>
      <w:r w:rsidR="007D5654">
        <w:instrText xml:space="preserve"> REF _Ref440289953 \r \h  \* MERGEFORMAT </w:instrText>
      </w:r>
      <w:r w:rsidR="007D5654">
        <w:fldChar w:fldCharType="separate"/>
      </w:r>
      <w:r w:rsidR="001B2D1B" w:rsidRPr="001B2D1B">
        <w:rPr>
          <w:bCs w:val="0"/>
          <w:sz w:val="24"/>
          <w:szCs w:val="24"/>
        </w:rPr>
        <w:t>3.4.1.3</w:t>
      </w:r>
      <w:r w:rsidR="007D5654">
        <w:fldChar w:fldCharType="end"/>
      </w:r>
      <w:r w:rsidR="00932C0A" w:rsidRPr="00441EA0">
        <w:rPr>
          <w:bCs w:val="0"/>
          <w:sz w:val="24"/>
          <w:szCs w:val="24"/>
        </w:rPr>
        <w:t>);</w:t>
      </w:r>
    </w:p>
    <w:p w:rsidR="00932C0A" w:rsidRPr="00441EA0"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441EA0">
        <w:rPr>
          <w:bCs w:val="0"/>
          <w:sz w:val="24"/>
          <w:szCs w:val="24"/>
        </w:rPr>
        <w:t>предоставления недостоверных сведений или искажения информации</w:t>
      </w:r>
      <w:r w:rsidR="00BB7F61" w:rsidRPr="00441EA0">
        <w:rPr>
          <w:bCs w:val="0"/>
          <w:sz w:val="24"/>
          <w:szCs w:val="24"/>
        </w:rPr>
        <w:t xml:space="preserve">, </w:t>
      </w:r>
      <w:r w:rsidR="00BB7F61" w:rsidRPr="00441EA0">
        <w:rPr>
          <w:bCs w:val="0"/>
          <w:sz w:val="24"/>
          <w:szCs w:val="24"/>
        </w:rPr>
        <w:lastRenderedPageBreak/>
        <w:t>предоставлени</w:t>
      </w:r>
      <w:r w:rsidR="00B72D75">
        <w:rPr>
          <w:bCs w:val="0"/>
          <w:sz w:val="24"/>
          <w:szCs w:val="24"/>
        </w:rPr>
        <w:t>я</w:t>
      </w:r>
      <w:r w:rsidR="00BB7F61" w:rsidRPr="00441EA0">
        <w:rPr>
          <w:bCs w:val="0"/>
          <w:sz w:val="24"/>
          <w:szCs w:val="24"/>
        </w:rPr>
        <w:t xml:space="preserve"> </w:t>
      </w:r>
      <w:r w:rsidR="00687D09">
        <w:rPr>
          <w:sz w:val="24"/>
          <w:szCs w:val="24"/>
        </w:rPr>
        <w:t>фальсифицированных</w:t>
      </w:r>
      <w:r w:rsidR="00687D09" w:rsidRPr="00750DD1">
        <w:rPr>
          <w:sz w:val="24"/>
          <w:szCs w:val="24"/>
        </w:rPr>
        <w:t xml:space="preserve"> </w:t>
      </w:r>
      <w:r w:rsidR="00BB7F61" w:rsidRPr="00441EA0">
        <w:rPr>
          <w:bCs w:val="0"/>
          <w:sz w:val="24"/>
          <w:szCs w:val="24"/>
        </w:rPr>
        <w:t xml:space="preserve">документов, </w:t>
      </w:r>
      <w:r w:rsidRPr="00441EA0">
        <w:rPr>
          <w:bCs w:val="0"/>
          <w:sz w:val="24"/>
          <w:szCs w:val="24"/>
        </w:rPr>
        <w:t xml:space="preserve">приведенных в составе </w:t>
      </w:r>
      <w:r w:rsidR="004B5EB3" w:rsidRPr="00441EA0">
        <w:rPr>
          <w:bCs w:val="0"/>
          <w:sz w:val="24"/>
          <w:szCs w:val="24"/>
        </w:rPr>
        <w:t>Заявк</w:t>
      </w:r>
      <w:r w:rsidRPr="00441EA0">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441EA0">
        <w:rPr>
          <w:bCs w:val="0"/>
          <w:sz w:val="24"/>
          <w:szCs w:val="24"/>
        </w:rPr>
        <w:t xml:space="preserve">отказа </w:t>
      </w:r>
      <w:r w:rsidR="009C744E" w:rsidRPr="00441EA0">
        <w:rPr>
          <w:bCs w:val="0"/>
          <w:sz w:val="24"/>
          <w:szCs w:val="24"/>
        </w:rPr>
        <w:t>Участник</w:t>
      </w:r>
      <w:r w:rsidR="004C5164" w:rsidRPr="00441EA0">
        <w:rPr>
          <w:bCs w:val="0"/>
          <w:sz w:val="24"/>
          <w:szCs w:val="24"/>
        </w:rPr>
        <w:t xml:space="preserve">а </w:t>
      </w:r>
      <w:r w:rsidR="007D07A7" w:rsidRPr="00441EA0">
        <w:rPr>
          <w:bCs w:val="0"/>
          <w:sz w:val="24"/>
          <w:szCs w:val="24"/>
        </w:rPr>
        <w:t xml:space="preserve">запроса </w:t>
      </w:r>
      <w:r w:rsidR="00D536DC" w:rsidRPr="00441EA0">
        <w:rPr>
          <w:bCs w:val="0"/>
          <w:sz w:val="24"/>
          <w:szCs w:val="24"/>
        </w:rPr>
        <w:t>предложений</w:t>
      </w:r>
      <w:r w:rsidR="004C5164" w:rsidRPr="00441EA0">
        <w:rPr>
          <w:bCs w:val="0"/>
          <w:sz w:val="24"/>
          <w:szCs w:val="24"/>
        </w:rPr>
        <w:t xml:space="preserve">, </w:t>
      </w:r>
      <w:r w:rsidR="004C5164" w:rsidRPr="00441EA0">
        <w:rPr>
          <w:sz w:val="24"/>
          <w:szCs w:val="24"/>
        </w:rPr>
        <w:t xml:space="preserve">чья </w:t>
      </w:r>
      <w:r w:rsidR="004B5EB3" w:rsidRPr="00441EA0">
        <w:rPr>
          <w:sz w:val="24"/>
          <w:szCs w:val="24"/>
        </w:rPr>
        <w:t>Заявк</w:t>
      </w:r>
      <w:r w:rsidR="004C5164" w:rsidRPr="00441EA0">
        <w:rPr>
          <w:sz w:val="24"/>
          <w:szCs w:val="24"/>
        </w:rPr>
        <w:t>а признана лучшей,</w:t>
      </w:r>
      <w:r w:rsidR="00D536DC" w:rsidRPr="00441EA0">
        <w:rPr>
          <w:bCs w:val="0"/>
          <w:sz w:val="24"/>
          <w:szCs w:val="24"/>
        </w:rPr>
        <w:t xml:space="preserve"> </w:t>
      </w:r>
      <w:r w:rsidRPr="00441EA0">
        <w:rPr>
          <w:bCs w:val="0"/>
          <w:sz w:val="24"/>
          <w:szCs w:val="24"/>
        </w:rPr>
        <w:t xml:space="preserve">либо </w:t>
      </w:r>
      <w:r w:rsidR="009C744E" w:rsidRPr="00441EA0">
        <w:rPr>
          <w:bCs w:val="0"/>
          <w:sz w:val="24"/>
          <w:szCs w:val="24"/>
        </w:rPr>
        <w:t>Участник</w:t>
      </w:r>
      <w:r w:rsidRPr="00441EA0">
        <w:rPr>
          <w:bCs w:val="0"/>
          <w:sz w:val="24"/>
          <w:szCs w:val="24"/>
        </w:rPr>
        <w:t xml:space="preserve">а </w:t>
      </w:r>
      <w:r w:rsidR="00D536DC" w:rsidRPr="00441EA0">
        <w:rPr>
          <w:bCs w:val="0"/>
          <w:sz w:val="24"/>
          <w:szCs w:val="24"/>
        </w:rPr>
        <w:t>запроса предложений</w:t>
      </w:r>
      <w:r w:rsidRPr="00441EA0">
        <w:rPr>
          <w:bCs w:val="0"/>
          <w:sz w:val="24"/>
          <w:szCs w:val="24"/>
        </w:rPr>
        <w:t>, давшего предпоследн</w:t>
      </w:r>
      <w:r w:rsidR="00FE5731" w:rsidRPr="00441EA0">
        <w:rPr>
          <w:bCs w:val="0"/>
          <w:sz w:val="24"/>
          <w:szCs w:val="24"/>
        </w:rPr>
        <w:t>юю</w:t>
      </w:r>
      <w:r w:rsidRPr="00441EA0">
        <w:rPr>
          <w:bCs w:val="0"/>
          <w:sz w:val="24"/>
          <w:szCs w:val="24"/>
        </w:rPr>
        <w:t xml:space="preserve"> </w:t>
      </w:r>
      <w:r w:rsidR="004B5EB3" w:rsidRPr="00441EA0">
        <w:rPr>
          <w:bCs w:val="0"/>
          <w:sz w:val="24"/>
          <w:szCs w:val="24"/>
        </w:rPr>
        <w:t>Заявк</w:t>
      </w:r>
      <w:r w:rsidR="00FE5731" w:rsidRPr="00441EA0">
        <w:rPr>
          <w:bCs w:val="0"/>
          <w:sz w:val="24"/>
          <w:szCs w:val="24"/>
        </w:rPr>
        <w:t xml:space="preserve">у </w:t>
      </w:r>
      <w:r w:rsidRPr="00441EA0">
        <w:rPr>
          <w:bCs w:val="0"/>
          <w:sz w:val="24"/>
          <w:szCs w:val="24"/>
        </w:rPr>
        <w:t xml:space="preserve">по цене при условии уклонения </w:t>
      </w:r>
      <w:r w:rsidR="009C744E" w:rsidRPr="00441EA0">
        <w:rPr>
          <w:bCs w:val="0"/>
          <w:sz w:val="24"/>
          <w:szCs w:val="24"/>
        </w:rPr>
        <w:t>Участник</w:t>
      </w:r>
      <w:r w:rsidR="004C5164" w:rsidRPr="00441EA0">
        <w:rPr>
          <w:bCs w:val="0"/>
          <w:sz w:val="24"/>
          <w:szCs w:val="24"/>
        </w:rPr>
        <w:t xml:space="preserve">а </w:t>
      </w:r>
      <w:r w:rsidR="00FE5731" w:rsidRPr="00441EA0">
        <w:rPr>
          <w:bCs w:val="0"/>
          <w:sz w:val="24"/>
          <w:szCs w:val="24"/>
        </w:rPr>
        <w:t>запроса предложений</w:t>
      </w:r>
      <w:r w:rsidR="004C5164" w:rsidRPr="00441EA0">
        <w:rPr>
          <w:bCs w:val="0"/>
          <w:sz w:val="24"/>
          <w:szCs w:val="24"/>
        </w:rPr>
        <w:t xml:space="preserve">, </w:t>
      </w:r>
      <w:r w:rsidR="004C5164" w:rsidRPr="00441EA0">
        <w:rPr>
          <w:sz w:val="24"/>
          <w:szCs w:val="24"/>
        </w:rPr>
        <w:t xml:space="preserve">чья </w:t>
      </w:r>
      <w:r w:rsidR="004B5EB3" w:rsidRPr="00441EA0">
        <w:rPr>
          <w:sz w:val="24"/>
          <w:szCs w:val="24"/>
        </w:rPr>
        <w:t>Заявк</w:t>
      </w:r>
      <w:r w:rsidR="004C5164" w:rsidRPr="00441EA0">
        <w:rPr>
          <w:sz w:val="24"/>
          <w:szCs w:val="24"/>
        </w:rPr>
        <w:t>а признана лучшей,</w:t>
      </w:r>
      <w:r w:rsidR="00FE5731" w:rsidRPr="00441EA0">
        <w:rPr>
          <w:bCs w:val="0"/>
          <w:sz w:val="24"/>
          <w:szCs w:val="24"/>
        </w:rPr>
        <w:t xml:space="preserve"> </w:t>
      </w:r>
      <w:r w:rsidRPr="00441EA0">
        <w:rPr>
          <w:bCs w:val="0"/>
          <w:sz w:val="24"/>
          <w:szCs w:val="24"/>
        </w:rPr>
        <w:t xml:space="preserve">от заключения </w:t>
      </w:r>
      <w:r w:rsidR="00123C70" w:rsidRPr="00441EA0">
        <w:rPr>
          <w:bCs w:val="0"/>
          <w:sz w:val="24"/>
          <w:szCs w:val="24"/>
        </w:rPr>
        <w:t>Договор</w:t>
      </w:r>
      <w:r w:rsidRPr="00441EA0">
        <w:rPr>
          <w:bCs w:val="0"/>
          <w:sz w:val="24"/>
          <w:szCs w:val="24"/>
        </w:rPr>
        <w:t xml:space="preserve">а либо </w:t>
      </w:r>
      <w:r w:rsidR="009C744E" w:rsidRPr="00441EA0">
        <w:rPr>
          <w:bCs w:val="0"/>
          <w:sz w:val="24"/>
          <w:szCs w:val="24"/>
        </w:rPr>
        <w:t>Участник</w:t>
      </w:r>
      <w:r w:rsidRPr="00441EA0">
        <w:rPr>
          <w:bCs w:val="0"/>
          <w:sz w:val="24"/>
          <w:szCs w:val="24"/>
        </w:rPr>
        <w:t xml:space="preserve">а </w:t>
      </w:r>
      <w:r w:rsidR="007A439E" w:rsidRPr="00441EA0">
        <w:rPr>
          <w:bCs w:val="0"/>
          <w:sz w:val="24"/>
          <w:szCs w:val="24"/>
        </w:rPr>
        <w:t>запроса предложений</w:t>
      </w:r>
      <w:r w:rsidRPr="00441EA0">
        <w:rPr>
          <w:bCs w:val="0"/>
          <w:sz w:val="24"/>
          <w:szCs w:val="24"/>
        </w:rPr>
        <w:t>, признанного</w:t>
      </w:r>
      <w:r w:rsidRPr="00E71A48">
        <w:rPr>
          <w:bCs w:val="0"/>
          <w:sz w:val="24"/>
          <w:szCs w:val="24"/>
        </w:rPr>
        <w:t xml:space="preserve">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893B00">
        <w:rPr>
          <w:bCs w:val="0"/>
          <w:sz w:val="24"/>
          <w:szCs w:val="24"/>
        </w:rPr>
        <w:fldChar w:fldCharType="begin"/>
      </w:r>
      <w:r w:rsidR="008D54B2">
        <w:rPr>
          <w:bCs w:val="0"/>
          <w:sz w:val="24"/>
          <w:szCs w:val="24"/>
        </w:rPr>
        <w:instrText xml:space="preserve"> REF _Ref468355339 \r \h </w:instrText>
      </w:r>
      <w:r w:rsidR="00893B00">
        <w:rPr>
          <w:bCs w:val="0"/>
          <w:sz w:val="24"/>
          <w:szCs w:val="24"/>
        </w:rPr>
      </w:r>
      <w:r w:rsidR="00893B00">
        <w:rPr>
          <w:bCs w:val="0"/>
          <w:sz w:val="24"/>
          <w:szCs w:val="24"/>
        </w:rPr>
        <w:fldChar w:fldCharType="separate"/>
      </w:r>
      <w:r w:rsidR="001B2D1B">
        <w:rPr>
          <w:bCs w:val="0"/>
          <w:sz w:val="24"/>
          <w:szCs w:val="24"/>
        </w:rPr>
        <w:t>3.12</w:t>
      </w:r>
      <w:r w:rsidR="00893B00">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A659FB">
        <w:rPr>
          <w:bCs w:val="0"/>
          <w:sz w:val="24"/>
          <w:szCs w:val="24"/>
        </w:rPr>
        <w:t xml:space="preserve"> (п.</w:t>
      </w:r>
      <w:r w:rsidR="00893B00">
        <w:rPr>
          <w:bCs w:val="0"/>
          <w:sz w:val="24"/>
          <w:szCs w:val="24"/>
        </w:rPr>
        <w:fldChar w:fldCharType="begin"/>
      </w:r>
      <w:r w:rsidR="00A659FB">
        <w:rPr>
          <w:bCs w:val="0"/>
          <w:sz w:val="24"/>
          <w:szCs w:val="24"/>
        </w:rPr>
        <w:instrText xml:space="preserve"> REF _Ref468202391 \r \h </w:instrText>
      </w:r>
      <w:r w:rsidR="00893B00">
        <w:rPr>
          <w:bCs w:val="0"/>
          <w:sz w:val="24"/>
          <w:szCs w:val="24"/>
        </w:rPr>
      </w:r>
      <w:r w:rsidR="00893B00">
        <w:rPr>
          <w:bCs w:val="0"/>
          <w:sz w:val="24"/>
          <w:szCs w:val="24"/>
        </w:rPr>
        <w:fldChar w:fldCharType="separate"/>
      </w:r>
      <w:r w:rsidR="001B2D1B">
        <w:rPr>
          <w:bCs w:val="0"/>
          <w:sz w:val="24"/>
          <w:szCs w:val="24"/>
        </w:rPr>
        <w:t>3.13</w:t>
      </w:r>
      <w:r w:rsidR="00893B00">
        <w:rPr>
          <w:bCs w:val="0"/>
          <w:sz w:val="24"/>
          <w:szCs w:val="24"/>
        </w:rPr>
        <w:fldChar w:fldCharType="end"/>
      </w:r>
      <w:r w:rsidR="00A659FB">
        <w:rPr>
          <w:bCs w:val="0"/>
          <w:sz w:val="24"/>
          <w:szCs w:val="24"/>
        </w:rPr>
        <w:t>)</w:t>
      </w:r>
      <w:r w:rsidR="00311F48">
        <w:rPr>
          <w:bCs w:val="0"/>
          <w:sz w:val="24"/>
          <w:szCs w:val="24"/>
        </w:rPr>
        <w:t>.</w:t>
      </w:r>
    </w:p>
    <w:p w:rsidR="00932C0A" w:rsidRPr="00BB7F61" w:rsidRDefault="00932C0A" w:rsidP="00EB2EFF">
      <w:pPr>
        <w:pStyle w:val="affffff0"/>
        <w:widowControl w:val="0"/>
        <w:numPr>
          <w:ilvl w:val="0"/>
          <w:numId w:val="85"/>
        </w:numPr>
        <w:tabs>
          <w:tab w:val="left" w:pos="1985"/>
        </w:tabs>
        <w:suppressAutoHyphens w:val="0"/>
        <w:spacing w:line="264" w:lineRule="auto"/>
        <w:ind w:left="709" w:firstLine="0"/>
        <w:rPr>
          <w:sz w:val="24"/>
          <w:szCs w:val="24"/>
        </w:rPr>
      </w:pPr>
      <w:bookmarkStart w:id="583" w:name="_Ref307563802"/>
      <w:r w:rsidRPr="00E71A48">
        <w:rPr>
          <w:bCs/>
          <w:sz w:val="24"/>
          <w:szCs w:val="24"/>
        </w:rPr>
        <w:t xml:space="preserve">В </w:t>
      </w:r>
      <w:proofErr w:type="gramStart"/>
      <w:r w:rsidRPr="00BB7F61">
        <w:rPr>
          <w:sz w:val="24"/>
          <w:szCs w:val="24"/>
        </w:rPr>
        <w:t>случаях</w:t>
      </w:r>
      <w:proofErr w:type="gramEnd"/>
      <w:r w:rsidRPr="00BB7F61">
        <w:rPr>
          <w:sz w:val="24"/>
          <w:szCs w:val="24"/>
        </w:rPr>
        <w:t xml:space="preserve">, указанных в п. </w:t>
      </w:r>
      <w:r w:rsidR="007D5654">
        <w:fldChar w:fldCharType="begin"/>
      </w:r>
      <w:r w:rsidR="007D5654">
        <w:instrText xml:space="preserve"> REF _Ref305753174 \r \h  \* MERGEFORMAT </w:instrText>
      </w:r>
      <w:r w:rsidR="007D5654">
        <w:fldChar w:fldCharType="separate"/>
      </w:r>
      <w:r w:rsidR="001B2D1B" w:rsidRPr="001B2D1B">
        <w:rPr>
          <w:sz w:val="24"/>
          <w:szCs w:val="24"/>
        </w:rPr>
        <w:t>3.3.14.3.2</w:t>
      </w:r>
      <w:r w:rsidR="007D5654">
        <w:fldChar w:fldCharType="end"/>
      </w:r>
      <w:r w:rsidRPr="00BB7F61">
        <w:rPr>
          <w:sz w:val="24"/>
          <w:szCs w:val="24"/>
        </w:rPr>
        <w:t xml:space="preserve"> </w:t>
      </w:r>
      <w:r w:rsidR="009C744E" w:rsidRPr="00BB7F61">
        <w:rPr>
          <w:sz w:val="24"/>
          <w:szCs w:val="24"/>
        </w:rPr>
        <w:t>Участник</w:t>
      </w:r>
      <w:r w:rsidRPr="00BB7F61">
        <w:rPr>
          <w:sz w:val="24"/>
          <w:szCs w:val="24"/>
        </w:rPr>
        <w:t xml:space="preserve"> обязан выплатить Заказчику неустойку в размере </w:t>
      </w:r>
      <w:bookmarkEnd w:id="583"/>
      <w:r w:rsidR="000A7A8E" w:rsidRPr="00BB7F61">
        <w:rPr>
          <w:sz w:val="24"/>
          <w:szCs w:val="24"/>
        </w:rPr>
        <w:t>3% от стоимости Заявки, с учетом НДС.</w:t>
      </w:r>
    </w:p>
    <w:p w:rsidR="00932C0A" w:rsidRPr="00BB7F61" w:rsidRDefault="009C744E" w:rsidP="00EB2EFF">
      <w:pPr>
        <w:pStyle w:val="affffff0"/>
        <w:widowControl w:val="0"/>
        <w:numPr>
          <w:ilvl w:val="0"/>
          <w:numId w:val="85"/>
        </w:numPr>
        <w:tabs>
          <w:tab w:val="left" w:pos="1985"/>
        </w:tabs>
        <w:suppressAutoHyphens w:val="0"/>
        <w:spacing w:line="264" w:lineRule="auto"/>
        <w:ind w:left="709" w:firstLine="0"/>
        <w:rPr>
          <w:sz w:val="24"/>
          <w:szCs w:val="24"/>
        </w:rPr>
      </w:pPr>
      <w:bookmarkStart w:id="584" w:name="_Ref299109207"/>
      <w:bookmarkStart w:id="585" w:name="_Ref307563826"/>
      <w:r w:rsidRPr="00BB7F61">
        <w:rPr>
          <w:sz w:val="24"/>
          <w:szCs w:val="24"/>
        </w:rPr>
        <w:t>Участник</w:t>
      </w:r>
      <w:r w:rsidR="00932C0A" w:rsidRPr="00BB7F61">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84"/>
      <w:bookmarkEnd w:id="585"/>
    </w:p>
    <w:p w:rsidR="00F21407" w:rsidRPr="00F21407" w:rsidRDefault="00F21407" w:rsidP="00EB2EFF">
      <w:pPr>
        <w:pStyle w:val="affffff0"/>
        <w:widowControl w:val="0"/>
        <w:numPr>
          <w:ilvl w:val="0"/>
          <w:numId w:val="85"/>
        </w:numPr>
        <w:tabs>
          <w:tab w:val="left" w:pos="1985"/>
        </w:tabs>
        <w:suppressAutoHyphens w:val="0"/>
        <w:spacing w:line="264" w:lineRule="auto"/>
        <w:ind w:left="709" w:firstLine="0"/>
        <w:rPr>
          <w:bCs/>
          <w:sz w:val="24"/>
          <w:szCs w:val="24"/>
        </w:rPr>
      </w:pPr>
      <w:bookmarkStart w:id="586" w:name="_Ref468351365"/>
      <w:r w:rsidRPr="00BB7F61">
        <w:rPr>
          <w:sz w:val="24"/>
          <w:szCs w:val="24"/>
        </w:rPr>
        <w:t xml:space="preserve">Участник должен предоставить </w:t>
      </w:r>
      <w:r w:rsidRPr="00276ADC">
        <w:rPr>
          <w:b/>
          <w:sz w:val="24"/>
          <w:szCs w:val="24"/>
        </w:rPr>
        <w:t>оригинал соглашения о неустойке</w:t>
      </w:r>
      <w:r w:rsidRPr="00BB7F61">
        <w:rPr>
          <w:sz w:val="24"/>
          <w:szCs w:val="24"/>
        </w:rPr>
        <w:t xml:space="preserve"> (подраздел </w:t>
      </w:r>
      <w:r w:rsidR="007D5654">
        <w:fldChar w:fldCharType="begin"/>
      </w:r>
      <w:r w:rsidR="007D5654">
        <w:instrText xml:space="preserve"> REF _Ref440272256 \r \h  \* MERGEFORMAT </w:instrText>
      </w:r>
      <w:r w:rsidR="007D5654">
        <w:fldChar w:fldCharType="separate"/>
      </w:r>
      <w:r w:rsidR="001B2D1B" w:rsidRPr="001B2D1B">
        <w:rPr>
          <w:sz w:val="24"/>
          <w:szCs w:val="24"/>
        </w:rPr>
        <w:t>5.14</w:t>
      </w:r>
      <w:r w:rsidR="007D5654">
        <w:fldChar w:fldCharType="end"/>
      </w:r>
      <w:r w:rsidRPr="00BB7F61">
        <w:rPr>
          <w:sz w:val="24"/>
          <w:szCs w:val="24"/>
        </w:rPr>
        <w:t xml:space="preserve">), </w:t>
      </w:r>
      <w:r w:rsidRPr="00276ADC">
        <w:rPr>
          <w:b/>
          <w:sz w:val="24"/>
          <w:szCs w:val="24"/>
        </w:rPr>
        <w:t>а</w:t>
      </w:r>
      <w:r w:rsidRPr="00276ADC">
        <w:rPr>
          <w:b/>
          <w:bCs/>
          <w:sz w:val="24"/>
          <w:szCs w:val="24"/>
        </w:rPr>
        <w:t xml:space="preserve"> также Расписку сдачи-приемки соглашения о неустойке</w:t>
      </w:r>
      <w:r w:rsidRPr="00F21407">
        <w:rPr>
          <w:bCs/>
          <w:sz w:val="24"/>
          <w:szCs w:val="24"/>
        </w:rPr>
        <w:t xml:space="preserve">, подготовленную по </w:t>
      </w:r>
      <w:r w:rsidRPr="00F21407">
        <w:rPr>
          <w:bCs/>
          <w:spacing w:val="-1"/>
          <w:sz w:val="24"/>
          <w:szCs w:val="24"/>
        </w:rPr>
        <w:t xml:space="preserve">форме и в соответствии с инструкциями, приведенными в настоящей Документации </w:t>
      </w:r>
      <w:r w:rsidRPr="00F21407">
        <w:rPr>
          <w:bCs/>
          <w:sz w:val="24"/>
          <w:szCs w:val="24"/>
        </w:rPr>
        <w:t>(</w:t>
      </w:r>
      <w:r w:rsidRPr="00F21407">
        <w:rPr>
          <w:bCs/>
          <w:sz w:val="24"/>
          <w:szCs w:val="24"/>
          <w:lang w:eastAsia="ru-RU"/>
        </w:rPr>
        <w:t xml:space="preserve">подраздел </w:t>
      </w:r>
      <w:r w:rsidR="007D5654">
        <w:fldChar w:fldCharType="begin"/>
      </w:r>
      <w:r w:rsidR="007D5654">
        <w:instrText xml:space="preserve"> REF _Ref441574460 \r \h  \* MERGEFORMAT </w:instrText>
      </w:r>
      <w:r w:rsidR="007D5654">
        <w:fldChar w:fldCharType="separate"/>
      </w:r>
      <w:r w:rsidR="001B2D1B" w:rsidRPr="001B2D1B">
        <w:rPr>
          <w:sz w:val="24"/>
          <w:szCs w:val="24"/>
          <w:lang w:eastAsia="ru-RU"/>
        </w:rPr>
        <w:t>5.15</w:t>
      </w:r>
      <w:r w:rsidR="007D5654">
        <w:fldChar w:fldCharType="end"/>
      </w:r>
      <w:r w:rsidRPr="00F21407">
        <w:rPr>
          <w:bCs/>
          <w:sz w:val="24"/>
          <w:szCs w:val="24"/>
        </w:rPr>
        <w:t xml:space="preserve">), в срок не позднее даты и времени окончания приема заявок, указанных в пункте </w:t>
      </w:r>
      <w:r w:rsidR="007D5654">
        <w:fldChar w:fldCharType="begin"/>
      </w:r>
      <w:r w:rsidR="007D5654">
        <w:instrText xml:space="preserve"> REF _Ref440289953 \r \h  \* MERGEFORMAT </w:instrText>
      </w:r>
      <w:r w:rsidR="007D5654">
        <w:fldChar w:fldCharType="separate"/>
      </w:r>
      <w:r w:rsidR="001B2D1B" w:rsidRPr="001B2D1B">
        <w:rPr>
          <w:sz w:val="24"/>
          <w:szCs w:val="24"/>
        </w:rPr>
        <w:t>3.4.1.3</w:t>
      </w:r>
      <w:r w:rsidR="007D5654">
        <w:fldChar w:fldCharType="end"/>
      </w:r>
      <w:r w:rsidRPr="00F21407">
        <w:rPr>
          <w:bCs/>
          <w:sz w:val="24"/>
          <w:szCs w:val="24"/>
        </w:rPr>
        <w:t xml:space="preserve"> настоящей Документации, по адресу: </w:t>
      </w:r>
      <w:r w:rsidR="00276ADC" w:rsidRPr="00E2197F">
        <w:rPr>
          <w:b/>
          <w:sz w:val="24"/>
          <w:szCs w:val="24"/>
        </w:rPr>
        <w:t xml:space="preserve">РФ, 214019, г. Смоленск, ул. </w:t>
      </w:r>
      <w:proofErr w:type="spellStart"/>
      <w:r w:rsidR="00276ADC" w:rsidRPr="00E2197F">
        <w:rPr>
          <w:b/>
          <w:sz w:val="24"/>
          <w:szCs w:val="24"/>
        </w:rPr>
        <w:t>Тенишевой</w:t>
      </w:r>
      <w:proofErr w:type="spellEnd"/>
      <w:r w:rsidR="00276ADC" w:rsidRPr="00E2197F">
        <w:rPr>
          <w:b/>
          <w:sz w:val="24"/>
          <w:szCs w:val="24"/>
        </w:rPr>
        <w:t xml:space="preserve">, д. 33, </w:t>
      </w:r>
      <w:proofErr w:type="spellStart"/>
      <w:r w:rsidR="00276ADC" w:rsidRPr="00E2197F">
        <w:rPr>
          <w:b/>
          <w:sz w:val="24"/>
          <w:szCs w:val="24"/>
        </w:rPr>
        <w:t>каб</w:t>
      </w:r>
      <w:proofErr w:type="spellEnd"/>
      <w:r w:rsidR="00276ADC" w:rsidRPr="00E2197F">
        <w:rPr>
          <w:b/>
          <w:sz w:val="24"/>
          <w:szCs w:val="24"/>
        </w:rPr>
        <w:t>. 111</w:t>
      </w:r>
      <w:r w:rsidR="00276ADC" w:rsidRPr="00E2197F">
        <w:rPr>
          <w:sz w:val="24"/>
          <w:szCs w:val="24"/>
        </w:rPr>
        <w:t>, исполнительный сотрудник – Лебедев Александр Александрович, контактный телефон (4812) 42-95-08</w:t>
      </w:r>
      <w:r w:rsidRPr="00F21407">
        <w:rPr>
          <w:bCs/>
          <w:sz w:val="24"/>
          <w:szCs w:val="24"/>
        </w:rPr>
        <w:t>. Оригинал соглашения о неустойке должен быть надежно запечатан в конверт, на котором указывается следующая информация:</w:t>
      </w:r>
      <w:bookmarkEnd w:id="586"/>
    </w:p>
    <w:p w:rsidR="00F21407" w:rsidRPr="00F21407" w:rsidRDefault="00F21407" w:rsidP="00EB2EFF">
      <w:pPr>
        <w:pStyle w:val="aff6"/>
        <w:numPr>
          <w:ilvl w:val="0"/>
          <w:numId w:val="84"/>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Соглашение о неустойке</w:t>
      </w:r>
      <w:r w:rsidRPr="00F21407">
        <w:rPr>
          <w:sz w:val="24"/>
          <w:szCs w:val="24"/>
        </w:rPr>
        <w:t>»;</w:t>
      </w:r>
    </w:p>
    <w:p w:rsidR="00F21407" w:rsidRPr="00F21407" w:rsidRDefault="00F21407" w:rsidP="00EB2EFF">
      <w:pPr>
        <w:pStyle w:val="aff6"/>
        <w:numPr>
          <w:ilvl w:val="0"/>
          <w:numId w:val="84"/>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w:t>
      </w:r>
      <w:proofErr w:type="gramStart"/>
      <w:r w:rsidRPr="00F21407">
        <w:rPr>
          <w:sz w:val="24"/>
          <w:szCs w:val="24"/>
        </w:rPr>
        <w:t>соответствии</w:t>
      </w:r>
      <w:proofErr w:type="gramEnd"/>
      <w:r w:rsidRPr="00F21407">
        <w:rPr>
          <w:sz w:val="24"/>
          <w:szCs w:val="24"/>
        </w:rPr>
        <w:t xml:space="preserve"> с пунктом </w:t>
      </w:r>
      <w:r w:rsidR="007D5654">
        <w:fldChar w:fldCharType="begin"/>
      </w:r>
      <w:r w:rsidR="007D5654">
        <w:instrText xml:space="preserve"> REF _Ref191386085 \r \h  \* MERGEFORMAT </w:instrText>
      </w:r>
      <w:r w:rsidR="007D5654">
        <w:fldChar w:fldCharType="separate"/>
      </w:r>
      <w:r w:rsidR="001B2D1B" w:rsidRPr="001B2D1B">
        <w:rPr>
          <w:sz w:val="24"/>
          <w:szCs w:val="24"/>
        </w:rPr>
        <w:t>1.1.1</w:t>
      </w:r>
      <w:r w:rsidR="007D5654">
        <w:fldChar w:fldCharType="end"/>
      </w:r>
      <w:r w:rsidRPr="00F21407">
        <w:rPr>
          <w:sz w:val="24"/>
          <w:szCs w:val="24"/>
        </w:rPr>
        <w:t>;</w:t>
      </w:r>
    </w:p>
    <w:p w:rsidR="00F21407" w:rsidRPr="00F21407" w:rsidRDefault="00F21407" w:rsidP="00EB2EFF">
      <w:pPr>
        <w:pStyle w:val="aff6"/>
        <w:numPr>
          <w:ilvl w:val="0"/>
          <w:numId w:val="84"/>
        </w:numPr>
        <w:tabs>
          <w:tab w:val="clear" w:pos="1134"/>
          <w:tab w:val="left" w:pos="2127"/>
        </w:tabs>
        <w:suppressAutoHyphens w:val="0"/>
        <w:spacing w:line="240" w:lineRule="auto"/>
        <w:rPr>
          <w:sz w:val="24"/>
          <w:szCs w:val="24"/>
        </w:rPr>
      </w:pPr>
      <w:r w:rsidRPr="00F21407">
        <w:rPr>
          <w:sz w:val="24"/>
          <w:szCs w:val="24"/>
        </w:rPr>
        <w:t>полное фирменное наименование Участника и его почтовый адрес;</w:t>
      </w:r>
    </w:p>
    <w:p w:rsidR="00F21407" w:rsidRPr="00F21407" w:rsidRDefault="00F21407" w:rsidP="00EB2EFF">
      <w:pPr>
        <w:pStyle w:val="aff6"/>
        <w:numPr>
          <w:ilvl w:val="0"/>
          <w:numId w:val="84"/>
        </w:numPr>
        <w:tabs>
          <w:tab w:val="clear" w:pos="1134"/>
          <w:tab w:val="left" w:pos="2127"/>
        </w:tabs>
        <w:suppressAutoHyphens w:val="0"/>
        <w:spacing w:line="240" w:lineRule="auto"/>
        <w:rPr>
          <w:sz w:val="24"/>
          <w:szCs w:val="24"/>
        </w:rPr>
      </w:pPr>
      <w:r w:rsidRPr="00F21407">
        <w:rPr>
          <w:sz w:val="24"/>
          <w:szCs w:val="24"/>
        </w:rPr>
        <w:t xml:space="preserve">предмет Договора в </w:t>
      </w:r>
      <w:proofErr w:type="gramStart"/>
      <w:r w:rsidRPr="00F21407">
        <w:rPr>
          <w:sz w:val="24"/>
          <w:szCs w:val="24"/>
        </w:rPr>
        <w:t>соответствии</w:t>
      </w:r>
      <w:proofErr w:type="gramEnd"/>
      <w:r w:rsidRPr="00F21407">
        <w:rPr>
          <w:sz w:val="24"/>
          <w:szCs w:val="24"/>
        </w:rPr>
        <w:t xml:space="preserve"> с пунктом </w:t>
      </w:r>
      <w:r w:rsidR="007D5654">
        <w:fldChar w:fldCharType="begin"/>
      </w:r>
      <w:r w:rsidR="007D5654">
        <w:instrText xml:space="preserve"> REF _Ref303323780 \r \h  \* MERGEFORMAT </w:instrText>
      </w:r>
      <w:r w:rsidR="007D5654">
        <w:fldChar w:fldCharType="separate"/>
      </w:r>
      <w:r w:rsidR="001B2D1B" w:rsidRPr="001B2D1B">
        <w:rPr>
          <w:sz w:val="24"/>
          <w:szCs w:val="24"/>
        </w:rPr>
        <w:t>1.1.4</w:t>
      </w:r>
      <w:r w:rsidR="007D5654">
        <w:fldChar w:fldCharType="end"/>
      </w:r>
      <w:r w:rsidRPr="00F21407">
        <w:rPr>
          <w:sz w:val="24"/>
          <w:szCs w:val="24"/>
        </w:rPr>
        <w:t>.</w:t>
      </w:r>
    </w:p>
    <w:p w:rsidR="00F21407" w:rsidRPr="00441EA0" w:rsidRDefault="00F21407" w:rsidP="00EB2EFF">
      <w:pPr>
        <w:pStyle w:val="affffff0"/>
        <w:widowControl w:val="0"/>
        <w:numPr>
          <w:ilvl w:val="0"/>
          <w:numId w:val="85"/>
        </w:numPr>
        <w:tabs>
          <w:tab w:val="left" w:pos="1985"/>
        </w:tabs>
        <w:suppressAutoHyphens w:val="0"/>
        <w:spacing w:line="264" w:lineRule="auto"/>
        <w:ind w:left="709" w:firstLine="0"/>
        <w:rPr>
          <w:sz w:val="24"/>
          <w:szCs w:val="24"/>
        </w:rPr>
      </w:pPr>
      <w:r w:rsidRPr="00F21407">
        <w:rPr>
          <w:bCs/>
          <w:sz w:val="24"/>
          <w:szCs w:val="24"/>
        </w:rPr>
        <w:t>Предоставление</w:t>
      </w:r>
      <w:r w:rsidRPr="00F21407">
        <w:rPr>
          <w:sz w:val="24"/>
          <w:szCs w:val="24"/>
        </w:rPr>
        <w:t xml:space="preserve"> оригинала </w:t>
      </w:r>
      <w:r w:rsidRPr="00F21407">
        <w:rPr>
          <w:bCs/>
          <w:sz w:val="24"/>
          <w:szCs w:val="24"/>
        </w:rPr>
        <w:t>соглашения о неустойке</w:t>
      </w:r>
      <w:r w:rsidRPr="00F21407">
        <w:rPr>
          <w:sz w:val="24"/>
          <w:szCs w:val="24"/>
        </w:rPr>
        <w:t xml:space="preserve"> без Расписки сдачи-</w:t>
      </w:r>
      <w:r w:rsidRPr="00441EA0">
        <w:rPr>
          <w:sz w:val="24"/>
          <w:szCs w:val="24"/>
        </w:rPr>
        <w:t xml:space="preserve">приемки </w:t>
      </w:r>
      <w:r w:rsidRPr="00441EA0">
        <w:rPr>
          <w:bCs/>
          <w:sz w:val="24"/>
          <w:szCs w:val="24"/>
        </w:rPr>
        <w:t>соглашения о неустойке</w:t>
      </w:r>
      <w:r w:rsidRPr="00441EA0">
        <w:rPr>
          <w:sz w:val="24"/>
          <w:szCs w:val="24"/>
        </w:rPr>
        <w:t xml:space="preserve"> будет считаться Организатором как не предоставление </w:t>
      </w:r>
      <w:r w:rsidRPr="00441EA0">
        <w:rPr>
          <w:bCs/>
          <w:sz w:val="24"/>
          <w:szCs w:val="24"/>
        </w:rPr>
        <w:t>соглашения о неустойке</w:t>
      </w:r>
      <w:r w:rsidRPr="00441EA0">
        <w:rPr>
          <w:sz w:val="24"/>
          <w:szCs w:val="24"/>
        </w:rPr>
        <w:t xml:space="preserve">, и повлечет за собой последствия, указанные в п. </w:t>
      </w:r>
      <w:r w:rsidR="007D5654">
        <w:fldChar w:fldCharType="begin"/>
      </w:r>
      <w:r w:rsidR="007D5654">
        <w:instrText xml:space="preserve"> REF _Ref468351375 \r \h  \* MERGEFORMAT </w:instrText>
      </w:r>
      <w:r w:rsidR="007D5654">
        <w:fldChar w:fldCharType="separate"/>
      </w:r>
      <w:r w:rsidR="001B2D1B" w:rsidRPr="001B2D1B">
        <w:rPr>
          <w:sz w:val="24"/>
          <w:szCs w:val="24"/>
        </w:rPr>
        <w:t>3.3.14.5</w:t>
      </w:r>
      <w:r w:rsidR="007D5654">
        <w:fldChar w:fldCharType="end"/>
      </w:r>
      <w:r w:rsidRPr="00441EA0">
        <w:rPr>
          <w:sz w:val="24"/>
          <w:szCs w:val="24"/>
        </w:rPr>
        <w:t xml:space="preserve"> настоящей Документации.</w:t>
      </w:r>
    </w:p>
    <w:p w:rsidR="00BB7F61" w:rsidRPr="00441EA0" w:rsidRDefault="00BB7F61" w:rsidP="00557C01">
      <w:pPr>
        <w:widowControl w:val="0"/>
        <w:numPr>
          <w:ilvl w:val="3"/>
          <w:numId w:val="38"/>
        </w:numPr>
        <w:tabs>
          <w:tab w:val="left" w:pos="1620"/>
        </w:tabs>
        <w:suppressAutoHyphens w:val="0"/>
        <w:spacing w:line="264" w:lineRule="auto"/>
        <w:ind w:left="0" w:firstLine="540"/>
        <w:rPr>
          <w:bCs w:val="0"/>
          <w:sz w:val="24"/>
          <w:szCs w:val="24"/>
        </w:rPr>
      </w:pPr>
      <w:bookmarkStart w:id="587" w:name="_Ref442263553"/>
      <w:bookmarkStart w:id="588" w:name="_Ref442189545"/>
      <w:r w:rsidRPr="00441EA0">
        <w:rPr>
          <w:sz w:val="24"/>
          <w:szCs w:val="24"/>
        </w:rPr>
        <w:t xml:space="preserve">В </w:t>
      </w:r>
      <w:proofErr w:type="gramStart"/>
      <w:r w:rsidRPr="00441EA0">
        <w:rPr>
          <w:sz w:val="24"/>
          <w:szCs w:val="24"/>
        </w:rPr>
        <w:t>случае</w:t>
      </w:r>
      <w:proofErr w:type="gramEnd"/>
      <w:r w:rsidRPr="00441EA0">
        <w:rPr>
          <w:sz w:val="24"/>
          <w:szCs w:val="24"/>
        </w:rPr>
        <w:t>,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87"/>
    </w:p>
    <w:p w:rsidR="00BB7F61" w:rsidRPr="00441EA0" w:rsidRDefault="00BB7F61" w:rsidP="00EB2EFF">
      <w:pPr>
        <w:pStyle w:val="Times120"/>
        <w:numPr>
          <w:ilvl w:val="5"/>
          <w:numId w:val="86"/>
        </w:numPr>
        <w:tabs>
          <w:tab w:val="clear" w:pos="3960"/>
          <w:tab w:val="num" w:pos="1701"/>
        </w:tabs>
        <w:suppressAutoHyphens w:val="0"/>
        <w:autoSpaceDN w:val="0"/>
        <w:adjustRightInd w:val="0"/>
        <w:spacing w:before="120"/>
        <w:ind w:left="567" w:firstLine="0"/>
        <w:rPr>
          <w:szCs w:val="24"/>
        </w:rPr>
      </w:pPr>
      <w:r w:rsidRPr="00441EA0">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7D5654">
        <w:fldChar w:fldCharType="begin"/>
      </w:r>
      <w:r w:rsidR="007D5654">
        <w:instrText xml:space="preserve"> REF _Ref440289953 \r \h  \* MERGEFORMAT </w:instrText>
      </w:r>
      <w:r w:rsidR="007D5654">
        <w:fldChar w:fldCharType="separate"/>
      </w:r>
      <w:r w:rsidR="001B2D1B" w:rsidRPr="001B2D1B">
        <w:rPr>
          <w:szCs w:val="24"/>
        </w:rPr>
        <w:t>3.4.1.3</w:t>
      </w:r>
      <w:r w:rsidR="007D5654">
        <w:fldChar w:fldCharType="end"/>
      </w:r>
      <w:r w:rsidRPr="00441EA0">
        <w:rPr>
          <w:szCs w:val="24"/>
        </w:rPr>
        <w:t xml:space="preserve">). В </w:t>
      </w:r>
      <w:proofErr w:type="gramStart"/>
      <w:r w:rsidRPr="00441EA0">
        <w:rPr>
          <w:szCs w:val="24"/>
        </w:rPr>
        <w:t>случае</w:t>
      </w:r>
      <w:proofErr w:type="gramEnd"/>
      <w:r w:rsidRPr="00441EA0">
        <w:rPr>
          <w:szCs w:val="24"/>
        </w:rPr>
        <w:t xml:space="preserve">, если на момент истечения срока окончания приема Заявок (п. </w:t>
      </w:r>
      <w:r w:rsidR="007D5654">
        <w:fldChar w:fldCharType="begin"/>
      </w:r>
      <w:r w:rsidR="007D5654">
        <w:instrText xml:space="preserve"> REF _Ref440289953 \r \h  \* MERGEFORMAT </w:instrText>
      </w:r>
      <w:r w:rsidR="007D5654">
        <w:fldChar w:fldCharType="separate"/>
      </w:r>
      <w:r w:rsidR="001B2D1B" w:rsidRPr="001B2D1B">
        <w:rPr>
          <w:szCs w:val="24"/>
        </w:rPr>
        <w:t>3.4.1.3</w:t>
      </w:r>
      <w:r w:rsidR="007D5654">
        <w:fldChar w:fldCharType="end"/>
      </w:r>
      <w:r w:rsidRPr="00441EA0">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BB7F61" w:rsidRPr="00441EA0" w:rsidRDefault="00BB7F61" w:rsidP="00EB2EFF">
      <w:pPr>
        <w:pStyle w:val="Times120"/>
        <w:numPr>
          <w:ilvl w:val="5"/>
          <w:numId w:val="86"/>
        </w:numPr>
        <w:tabs>
          <w:tab w:val="clear" w:pos="3960"/>
          <w:tab w:val="num" w:pos="1701"/>
        </w:tabs>
        <w:suppressAutoHyphens w:val="0"/>
        <w:autoSpaceDN w:val="0"/>
        <w:adjustRightInd w:val="0"/>
        <w:spacing w:before="120"/>
        <w:ind w:left="567" w:firstLine="0"/>
        <w:rPr>
          <w:szCs w:val="24"/>
        </w:rPr>
      </w:pPr>
      <w:proofErr w:type="gramStart"/>
      <w:r w:rsidRPr="00441EA0">
        <w:rPr>
          <w:szCs w:val="24"/>
        </w:rPr>
        <w:t>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w:t>
      </w:r>
      <w:proofErr w:type="gramEnd"/>
      <w:r w:rsidRPr="00441EA0">
        <w:rPr>
          <w:szCs w:val="24"/>
        </w:rPr>
        <w:t xml:space="preserve"> </w:t>
      </w:r>
      <w:proofErr w:type="gramStart"/>
      <w:r w:rsidRPr="00441EA0">
        <w:rPr>
          <w:szCs w:val="24"/>
        </w:rPr>
        <w:t xml:space="preserve">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w:t>
      </w:r>
      <w:r w:rsidRPr="00441EA0">
        <w:rPr>
          <w:szCs w:val="24"/>
        </w:rPr>
        <w:lastRenderedPageBreak/>
        <w:t>предложений и подачей Заявки, подтверждается выпиской из лицевого счета, подтверждающей перевод денежных средств.</w:t>
      </w:r>
      <w:proofErr w:type="gramEnd"/>
      <w:r w:rsidRPr="00441EA0">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441EA0">
        <w:rPr>
          <w:szCs w:val="24"/>
        </w:rPr>
        <w:t>дств пр</w:t>
      </w:r>
      <w:proofErr w:type="gramEnd"/>
      <w:r w:rsidRPr="00441EA0">
        <w:rPr>
          <w:szCs w:val="24"/>
        </w:rPr>
        <w:t xml:space="preserve">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w:t>
      </w:r>
      <w:proofErr w:type="gramStart"/>
      <w:r w:rsidRPr="00441EA0">
        <w:rPr>
          <w:szCs w:val="24"/>
        </w:rPr>
        <w:t>случае</w:t>
      </w:r>
      <w:proofErr w:type="gramEnd"/>
      <w:r w:rsidRPr="00441EA0">
        <w:rPr>
          <w:szCs w:val="24"/>
        </w:rPr>
        <w:t xml:space="preserve">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BB7F61" w:rsidRPr="00441EA0" w:rsidRDefault="00BB7F61" w:rsidP="00EB2EFF">
      <w:pPr>
        <w:pStyle w:val="Times120"/>
        <w:numPr>
          <w:ilvl w:val="5"/>
          <w:numId w:val="86"/>
        </w:numPr>
        <w:tabs>
          <w:tab w:val="clear" w:pos="3960"/>
          <w:tab w:val="num" w:pos="1701"/>
        </w:tabs>
        <w:suppressAutoHyphens w:val="0"/>
        <w:autoSpaceDN w:val="0"/>
        <w:adjustRightInd w:val="0"/>
        <w:spacing w:before="120"/>
        <w:ind w:left="567" w:firstLine="0"/>
        <w:rPr>
          <w:szCs w:val="24"/>
        </w:rPr>
      </w:pPr>
      <w:proofErr w:type="gramStart"/>
      <w:r w:rsidRPr="00441EA0">
        <w:rPr>
          <w:rFonts w:eastAsia="Calibri"/>
          <w:szCs w:val="24"/>
          <w:lang w:eastAsia="en-US"/>
        </w:rPr>
        <w:t xml:space="preserve">После внесения Участником денежных средств в качестве обеспечения </w:t>
      </w:r>
      <w:r w:rsidRPr="00441EA0">
        <w:rPr>
          <w:szCs w:val="24"/>
        </w:rPr>
        <w:t>исполнения обязательств, связанных с участием в Запросе предложений и подачей Заявки,</w:t>
      </w:r>
      <w:r w:rsidRPr="00441EA0">
        <w:rPr>
          <w:rFonts w:eastAsia="Calibri"/>
          <w:szCs w:val="24"/>
          <w:lang w:eastAsia="en-US"/>
        </w:rPr>
        <w:t xml:space="preserve"> копию </w:t>
      </w:r>
      <w:r w:rsidRPr="00441EA0">
        <w:rPr>
          <w:szCs w:val="24"/>
        </w:rPr>
        <w:t>платежного</w:t>
      </w:r>
      <w:r w:rsidRPr="00441EA0">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7D5654">
        <w:fldChar w:fldCharType="begin"/>
      </w:r>
      <w:r w:rsidR="007D5654">
        <w:instrText xml:space="preserve"> REF _Ref55335823 \r \h  \* MERGEFORMAT </w:instrText>
      </w:r>
      <w:r w:rsidR="007D5654">
        <w:fldChar w:fldCharType="separate"/>
      </w:r>
      <w:r w:rsidR="001B2D1B" w:rsidRPr="001B2D1B">
        <w:rPr>
          <w:rFonts w:eastAsia="Calibri"/>
          <w:szCs w:val="24"/>
          <w:lang w:eastAsia="en-US"/>
        </w:rPr>
        <w:t>5.7</w:t>
      </w:r>
      <w:r w:rsidR="007D5654">
        <w:fldChar w:fldCharType="end"/>
      </w:r>
      <w:r w:rsidRPr="00441EA0">
        <w:rPr>
          <w:rFonts w:eastAsia="Calibri"/>
          <w:szCs w:val="24"/>
          <w:lang w:eastAsia="en-US"/>
        </w:rPr>
        <w:t xml:space="preserve">) Участник обязан направить на электронную почту </w:t>
      </w:r>
      <w:r w:rsidR="00276ADC">
        <w:rPr>
          <w:iCs/>
          <w:szCs w:val="24"/>
        </w:rPr>
        <w:t>ведущему</w:t>
      </w:r>
      <w:r w:rsidR="00276ADC" w:rsidRPr="002E64AB">
        <w:rPr>
          <w:iCs/>
          <w:szCs w:val="24"/>
        </w:rPr>
        <w:t xml:space="preserve"> специалист</w:t>
      </w:r>
      <w:r w:rsidR="00276ADC">
        <w:rPr>
          <w:iCs/>
          <w:szCs w:val="24"/>
        </w:rPr>
        <w:t>у</w:t>
      </w:r>
      <w:r w:rsidR="00276ADC" w:rsidRPr="002E64AB">
        <w:rPr>
          <w:iCs/>
          <w:szCs w:val="24"/>
        </w:rPr>
        <w:t xml:space="preserve"> </w:t>
      </w:r>
      <w:r w:rsidR="00276ADC" w:rsidRPr="002E64AB">
        <w:rPr>
          <w:szCs w:val="24"/>
        </w:rPr>
        <w:t xml:space="preserve">отдела закупочной деятельности Управления логистики и </w:t>
      </w:r>
      <w:r w:rsidR="00276ADC" w:rsidRPr="00E5650F">
        <w:rPr>
          <w:szCs w:val="24"/>
        </w:rPr>
        <w:t>материально-технического обеспечения филиала ПАО «МРСК Центра» - «Смоленскэнерго»</w:t>
      </w:r>
      <w:r w:rsidR="00276ADC" w:rsidRPr="00E5650F">
        <w:rPr>
          <w:rFonts w:eastAsia="Calibri"/>
          <w:szCs w:val="24"/>
          <w:lang w:eastAsia="en-US"/>
        </w:rPr>
        <w:t xml:space="preserve"> Лебедеву Александру Александровичу</w:t>
      </w:r>
      <w:proofErr w:type="gramEnd"/>
      <w:r w:rsidR="00276ADC" w:rsidRPr="00E5650F">
        <w:rPr>
          <w:rFonts w:eastAsia="Calibri"/>
          <w:szCs w:val="24"/>
          <w:lang w:eastAsia="en-US"/>
        </w:rPr>
        <w:t xml:space="preserve"> - контактный телефон </w:t>
      </w:r>
      <w:r w:rsidR="00276ADC" w:rsidRPr="00E5650F">
        <w:rPr>
          <w:rFonts w:eastAsia="Calibri"/>
          <w:iCs/>
          <w:szCs w:val="24"/>
          <w:lang w:eastAsia="en-US"/>
        </w:rPr>
        <w:t>(4812) 42-95-08</w:t>
      </w:r>
      <w:r w:rsidR="00276ADC" w:rsidRPr="00E5650F">
        <w:rPr>
          <w:rFonts w:eastAsia="Calibri"/>
          <w:szCs w:val="24"/>
          <w:lang w:eastAsia="en-US"/>
        </w:rPr>
        <w:t xml:space="preserve">, адрес электронной почты: </w:t>
      </w:r>
      <w:hyperlink r:id="rId34" w:history="1">
        <w:r w:rsidR="00276ADC" w:rsidRPr="00E5650F">
          <w:rPr>
            <w:rStyle w:val="a7"/>
          </w:rPr>
          <w:t>Lebedev.AAL@mrsk-1.ru</w:t>
        </w:r>
      </w:hyperlink>
      <w:r w:rsidRPr="00441EA0">
        <w:rPr>
          <w:rFonts w:eastAsia="Calibri"/>
          <w:szCs w:val="24"/>
          <w:lang w:eastAsia="en-US"/>
        </w:rPr>
        <w:t xml:space="preserve">. Данные документы необходимо направить Заказчику </w:t>
      </w:r>
      <w:r w:rsidRPr="00441EA0">
        <w:rPr>
          <w:szCs w:val="24"/>
        </w:rPr>
        <w:t xml:space="preserve">до момента истечения срока окончания приема заявок (п. </w:t>
      </w:r>
      <w:r w:rsidR="007D5654">
        <w:fldChar w:fldCharType="begin"/>
      </w:r>
      <w:r w:rsidR="007D5654">
        <w:instrText xml:space="preserve"> REF _Ref440289953 \r \h  \* MERGEFORMAT </w:instrText>
      </w:r>
      <w:r w:rsidR="007D5654">
        <w:fldChar w:fldCharType="separate"/>
      </w:r>
      <w:r w:rsidR="001B2D1B" w:rsidRPr="001B2D1B">
        <w:rPr>
          <w:szCs w:val="24"/>
        </w:rPr>
        <w:t>3.4.1.3</w:t>
      </w:r>
      <w:r w:rsidR="007D5654">
        <w:fldChar w:fldCharType="end"/>
      </w:r>
      <w:r w:rsidRPr="00441EA0">
        <w:rPr>
          <w:szCs w:val="24"/>
        </w:rPr>
        <w:t>).</w:t>
      </w:r>
    </w:p>
    <w:p w:rsidR="00BB7F61" w:rsidRPr="00441EA0" w:rsidRDefault="00BB7F61" w:rsidP="00EB2EFF">
      <w:pPr>
        <w:pStyle w:val="Times120"/>
        <w:numPr>
          <w:ilvl w:val="5"/>
          <w:numId w:val="86"/>
        </w:numPr>
        <w:tabs>
          <w:tab w:val="clear" w:pos="3960"/>
          <w:tab w:val="num" w:pos="1701"/>
        </w:tabs>
        <w:suppressAutoHyphens w:val="0"/>
        <w:autoSpaceDN w:val="0"/>
        <w:adjustRightInd w:val="0"/>
        <w:spacing w:before="120"/>
        <w:ind w:left="567" w:firstLine="0"/>
        <w:rPr>
          <w:szCs w:val="24"/>
        </w:rPr>
      </w:pPr>
      <w:bookmarkStart w:id="589" w:name="_Ref468973739"/>
      <w:r w:rsidRPr="00441EA0">
        <w:rPr>
          <w:rFonts w:eastAsia="Calibri"/>
          <w:szCs w:val="24"/>
          <w:lang w:eastAsia="en-US"/>
        </w:rPr>
        <w:t>Реквизиты</w:t>
      </w:r>
      <w:r w:rsidRPr="00441EA0">
        <w:rPr>
          <w:szCs w:val="24"/>
        </w:rPr>
        <w:t xml:space="preserve"> Заказчика для перечисления денежных средств в </w:t>
      </w:r>
      <w:proofErr w:type="gramStart"/>
      <w:r w:rsidRPr="00441EA0">
        <w:rPr>
          <w:szCs w:val="24"/>
        </w:rPr>
        <w:t>качестве</w:t>
      </w:r>
      <w:proofErr w:type="gramEnd"/>
      <w:r w:rsidRPr="00441EA0">
        <w:rPr>
          <w:szCs w:val="24"/>
        </w:rPr>
        <w:t xml:space="preserve"> обеспечения обязательств, связанных с участием в Запросе предложений и подачей Заявки:</w:t>
      </w:r>
      <w:bookmarkEnd w:id="589"/>
    </w:p>
    <w:p w:rsidR="00276ADC" w:rsidRPr="00E5650F" w:rsidRDefault="00276ADC" w:rsidP="00276ADC">
      <w:pPr>
        <w:pStyle w:val="aff6"/>
        <w:numPr>
          <w:ilvl w:val="0"/>
          <w:numId w:val="0"/>
        </w:numPr>
        <w:snapToGrid w:val="0"/>
        <w:spacing w:before="100" w:beforeAutospacing="1" w:line="240" w:lineRule="auto"/>
        <w:ind w:left="2160"/>
        <w:rPr>
          <w:sz w:val="24"/>
          <w:szCs w:val="24"/>
          <w:u w:val="single"/>
        </w:rPr>
      </w:pPr>
      <w:r w:rsidRPr="00E5650F">
        <w:rPr>
          <w:sz w:val="24"/>
          <w:szCs w:val="24"/>
          <w:u w:val="single"/>
        </w:rPr>
        <w:t xml:space="preserve">Получатель платежа: </w:t>
      </w:r>
      <w:r w:rsidRPr="00E5650F">
        <w:rPr>
          <w:b/>
          <w:sz w:val="24"/>
          <w:szCs w:val="24"/>
          <w:u w:val="single"/>
        </w:rPr>
        <w:t>филиал  ПАО «МРСК Центра» - «Смоленскэнерго»</w:t>
      </w:r>
    </w:p>
    <w:p w:rsidR="00276ADC" w:rsidRPr="00E5650F" w:rsidRDefault="00276ADC" w:rsidP="00276ADC">
      <w:pPr>
        <w:pStyle w:val="aff6"/>
        <w:numPr>
          <w:ilvl w:val="0"/>
          <w:numId w:val="84"/>
        </w:numPr>
        <w:tabs>
          <w:tab w:val="clear" w:pos="1134"/>
          <w:tab w:val="left" w:pos="2127"/>
        </w:tabs>
        <w:suppressAutoHyphens w:val="0"/>
        <w:spacing w:before="240" w:line="240" w:lineRule="auto"/>
        <w:ind w:left="2846" w:hanging="357"/>
        <w:rPr>
          <w:sz w:val="24"/>
          <w:szCs w:val="24"/>
        </w:rPr>
      </w:pPr>
      <w:r w:rsidRPr="00E5650F">
        <w:rPr>
          <w:sz w:val="24"/>
          <w:szCs w:val="24"/>
        </w:rPr>
        <w:t>ИНН/КПП: 6901067107/673102001</w:t>
      </w:r>
    </w:p>
    <w:p w:rsidR="00276ADC" w:rsidRPr="00E5650F" w:rsidRDefault="00276ADC" w:rsidP="00276ADC">
      <w:pPr>
        <w:pStyle w:val="aff6"/>
        <w:numPr>
          <w:ilvl w:val="0"/>
          <w:numId w:val="0"/>
        </w:numPr>
        <w:tabs>
          <w:tab w:val="left" w:pos="2127"/>
        </w:tabs>
        <w:spacing w:line="240" w:lineRule="auto"/>
        <w:ind w:left="2847"/>
      </w:pPr>
      <w:proofErr w:type="gramStart"/>
      <w:r w:rsidRPr="00E5650F">
        <w:rPr>
          <w:sz w:val="24"/>
          <w:szCs w:val="24"/>
        </w:rPr>
        <w:t>р</w:t>
      </w:r>
      <w:proofErr w:type="gramEnd"/>
      <w:r w:rsidRPr="00E5650F">
        <w:rPr>
          <w:sz w:val="24"/>
          <w:szCs w:val="24"/>
        </w:rPr>
        <w:t>/с: 40702810623250000008 в филиале Банка ВТБ (ПАО) в  г. Воронеже</w:t>
      </w:r>
    </w:p>
    <w:p w:rsidR="00276ADC" w:rsidRPr="00E5650F" w:rsidRDefault="00276ADC" w:rsidP="00276ADC">
      <w:pPr>
        <w:pStyle w:val="aff6"/>
        <w:numPr>
          <w:ilvl w:val="0"/>
          <w:numId w:val="0"/>
        </w:numPr>
        <w:tabs>
          <w:tab w:val="left" w:pos="2127"/>
        </w:tabs>
        <w:spacing w:line="240" w:lineRule="auto"/>
        <w:ind w:left="2847"/>
      </w:pPr>
      <w:r w:rsidRPr="00E5650F">
        <w:rPr>
          <w:sz w:val="24"/>
          <w:szCs w:val="24"/>
        </w:rPr>
        <w:t>БИК: 042007835</w:t>
      </w:r>
    </w:p>
    <w:p w:rsidR="00276ADC" w:rsidRPr="00E5650F" w:rsidRDefault="00276ADC" w:rsidP="00276ADC">
      <w:pPr>
        <w:spacing w:line="240" w:lineRule="auto"/>
        <w:rPr>
          <w:bCs w:val="0"/>
          <w:sz w:val="24"/>
          <w:szCs w:val="24"/>
          <w:lang w:eastAsia="ru-RU"/>
        </w:rPr>
      </w:pPr>
      <w:r w:rsidRPr="00E5650F">
        <w:rPr>
          <w:sz w:val="24"/>
          <w:szCs w:val="24"/>
        </w:rPr>
        <w:t xml:space="preserve">                                   к/с: </w:t>
      </w:r>
      <w:r w:rsidRPr="00E5650F">
        <w:rPr>
          <w:bCs w:val="0"/>
          <w:sz w:val="24"/>
          <w:szCs w:val="24"/>
          <w:lang w:eastAsia="ru-RU"/>
        </w:rPr>
        <w:t xml:space="preserve">30101810100000000835 </w:t>
      </w:r>
    </w:p>
    <w:p w:rsidR="00BB7F61" w:rsidRPr="00441EA0" w:rsidRDefault="00BB7F61" w:rsidP="00EB2EFF">
      <w:pPr>
        <w:pStyle w:val="Times120"/>
        <w:numPr>
          <w:ilvl w:val="5"/>
          <w:numId w:val="86"/>
        </w:numPr>
        <w:tabs>
          <w:tab w:val="clear" w:pos="3960"/>
          <w:tab w:val="num" w:pos="1701"/>
        </w:tabs>
        <w:suppressAutoHyphens w:val="0"/>
        <w:autoSpaceDN w:val="0"/>
        <w:adjustRightInd w:val="0"/>
        <w:spacing w:before="120"/>
        <w:ind w:left="567" w:firstLine="0"/>
        <w:rPr>
          <w:szCs w:val="24"/>
        </w:rPr>
      </w:pPr>
      <w:proofErr w:type="gramStart"/>
      <w:r w:rsidRPr="00441EA0">
        <w:rPr>
          <w:rFonts w:eastAsia="Calibri"/>
          <w:szCs w:val="24"/>
          <w:lang w:eastAsia="en-US"/>
        </w:rPr>
        <w:t>Предоставленное</w:t>
      </w:r>
      <w:r w:rsidRPr="00441EA0">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roofErr w:type="gramEnd"/>
    </w:p>
    <w:p w:rsidR="00BB7F61" w:rsidRPr="00441EA0" w:rsidRDefault="00BB7F61" w:rsidP="00EB2EFF">
      <w:pPr>
        <w:pStyle w:val="a1"/>
        <w:numPr>
          <w:ilvl w:val="0"/>
          <w:numId w:val="87"/>
        </w:numPr>
        <w:tabs>
          <w:tab w:val="clear" w:pos="1134"/>
        </w:tabs>
        <w:suppressAutoHyphens w:val="0"/>
        <w:spacing w:line="240" w:lineRule="auto"/>
        <w:ind w:left="2126" w:hanging="357"/>
        <w:rPr>
          <w:sz w:val="24"/>
          <w:szCs w:val="24"/>
        </w:rPr>
      </w:pPr>
      <w:r w:rsidRPr="00441EA0">
        <w:rPr>
          <w:sz w:val="24"/>
          <w:szCs w:val="24"/>
        </w:rPr>
        <w:t xml:space="preserve">всем Участникам – в течение семи рабочих дней со дня принятия Заказчиком решения об отказе от проведения </w:t>
      </w:r>
      <w:r w:rsidRPr="00441EA0">
        <w:rPr>
          <w:szCs w:val="24"/>
        </w:rPr>
        <w:t>Запросе предложений</w:t>
      </w:r>
      <w:r w:rsidRPr="00441EA0">
        <w:rPr>
          <w:sz w:val="24"/>
          <w:szCs w:val="24"/>
        </w:rPr>
        <w:t>;</w:t>
      </w:r>
    </w:p>
    <w:p w:rsidR="00BB7F61" w:rsidRPr="00441EA0" w:rsidRDefault="00BB7F61" w:rsidP="00EB2EFF">
      <w:pPr>
        <w:pStyle w:val="a1"/>
        <w:numPr>
          <w:ilvl w:val="0"/>
          <w:numId w:val="87"/>
        </w:numPr>
        <w:tabs>
          <w:tab w:val="clear" w:pos="1134"/>
        </w:tabs>
        <w:suppressAutoHyphens w:val="0"/>
        <w:spacing w:before="100" w:beforeAutospacing="1" w:line="240" w:lineRule="auto"/>
        <w:ind w:left="2127"/>
        <w:rPr>
          <w:sz w:val="24"/>
          <w:szCs w:val="24"/>
        </w:rPr>
      </w:pPr>
      <w:r w:rsidRPr="00441EA0">
        <w:rPr>
          <w:sz w:val="24"/>
          <w:szCs w:val="24"/>
        </w:rPr>
        <w:t>в течение семи рабочих дней со дня поступления Заказчику уведомления об отзыве Участником Заявки;</w:t>
      </w:r>
    </w:p>
    <w:p w:rsidR="00BB7F61" w:rsidRPr="00441EA0" w:rsidRDefault="00BB7F61" w:rsidP="00EB2EFF">
      <w:pPr>
        <w:pStyle w:val="a1"/>
        <w:numPr>
          <w:ilvl w:val="0"/>
          <w:numId w:val="87"/>
        </w:numPr>
        <w:tabs>
          <w:tab w:val="clear" w:pos="1134"/>
        </w:tabs>
        <w:suppressAutoHyphens w:val="0"/>
        <w:spacing w:before="100" w:beforeAutospacing="1" w:line="240" w:lineRule="auto"/>
        <w:ind w:left="2127"/>
        <w:rPr>
          <w:sz w:val="24"/>
          <w:szCs w:val="24"/>
        </w:rPr>
      </w:pPr>
      <w:r w:rsidRPr="00441EA0">
        <w:rPr>
          <w:sz w:val="24"/>
          <w:szCs w:val="24"/>
        </w:rPr>
        <w:t xml:space="preserve">всем Участникам – в течение семи рабочих дней со дня признания </w:t>
      </w:r>
      <w:r w:rsidRPr="00441EA0">
        <w:rPr>
          <w:szCs w:val="24"/>
        </w:rPr>
        <w:t>Запросе предложений</w:t>
      </w:r>
      <w:r w:rsidRPr="00441EA0">
        <w:rPr>
          <w:sz w:val="24"/>
          <w:szCs w:val="24"/>
        </w:rPr>
        <w:t xml:space="preserve"> несостоявшимся;</w:t>
      </w:r>
    </w:p>
    <w:p w:rsidR="00BB7F61" w:rsidRPr="00441EA0" w:rsidRDefault="00BB7F61" w:rsidP="00EB2EFF">
      <w:pPr>
        <w:pStyle w:val="a1"/>
        <w:numPr>
          <w:ilvl w:val="0"/>
          <w:numId w:val="87"/>
        </w:numPr>
        <w:tabs>
          <w:tab w:val="clear" w:pos="1134"/>
        </w:tabs>
        <w:suppressAutoHyphens w:val="0"/>
        <w:spacing w:before="100" w:beforeAutospacing="1" w:line="240" w:lineRule="auto"/>
        <w:ind w:left="2127"/>
        <w:rPr>
          <w:sz w:val="24"/>
          <w:szCs w:val="24"/>
        </w:rPr>
      </w:pPr>
      <w:r w:rsidRPr="00441EA0">
        <w:rPr>
          <w:sz w:val="24"/>
          <w:szCs w:val="24"/>
        </w:rPr>
        <w:t>всем Участникам – в течение семи рабочих дней со дня публикации протокола по выбору Победителя</w:t>
      </w:r>
      <w:r w:rsidRPr="00441EA0">
        <w:rPr>
          <w:color w:val="FF0000"/>
          <w:sz w:val="24"/>
          <w:szCs w:val="24"/>
        </w:rPr>
        <w:t xml:space="preserve"> </w:t>
      </w:r>
      <w:r w:rsidRPr="00441EA0">
        <w:rPr>
          <w:sz w:val="24"/>
          <w:szCs w:val="24"/>
        </w:rPr>
        <w:t xml:space="preserve">(раздел </w:t>
      </w:r>
      <w:r w:rsidR="007D5654">
        <w:fldChar w:fldCharType="begin"/>
      </w:r>
      <w:r w:rsidR="007D5654">
        <w:instrText xml:space="preserve"> REF _Ref306140451 \r \h  \* MERGEFORMAT </w:instrText>
      </w:r>
      <w:r w:rsidR="007D5654">
        <w:fldChar w:fldCharType="separate"/>
      </w:r>
      <w:r w:rsidR="001B2D1B" w:rsidRPr="001B2D1B">
        <w:rPr>
          <w:sz w:val="24"/>
          <w:szCs w:val="24"/>
        </w:rPr>
        <w:t>3.14</w:t>
      </w:r>
      <w:r w:rsidR="007D5654">
        <w:fldChar w:fldCharType="end"/>
      </w:r>
      <w:r w:rsidRPr="00441EA0">
        <w:rPr>
          <w:sz w:val="24"/>
          <w:szCs w:val="24"/>
        </w:rPr>
        <w:t>);</w:t>
      </w:r>
    </w:p>
    <w:p w:rsidR="00BB7F61" w:rsidRPr="00441EA0" w:rsidRDefault="00BB7F61" w:rsidP="00EB2EFF">
      <w:pPr>
        <w:pStyle w:val="a1"/>
        <w:numPr>
          <w:ilvl w:val="0"/>
          <w:numId w:val="87"/>
        </w:numPr>
        <w:tabs>
          <w:tab w:val="clear" w:pos="1134"/>
          <w:tab w:val="num" w:pos="2160"/>
        </w:tabs>
        <w:suppressAutoHyphens w:val="0"/>
        <w:spacing w:before="100" w:beforeAutospacing="1" w:line="240" w:lineRule="auto"/>
        <w:ind w:left="2127"/>
        <w:rPr>
          <w:sz w:val="24"/>
          <w:szCs w:val="24"/>
        </w:rPr>
      </w:pPr>
      <w:r w:rsidRPr="00441EA0">
        <w:rPr>
          <w:sz w:val="24"/>
          <w:szCs w:val="24"/>
        </w:rPr>
        <w:t>Победителю – в течение семи рабочих дней со дня заключения договора.</w:t>
      </w:r>
    </w:p>
    <w:p w:rsidR="00932C0A" w:rsidRPr="00441EA0" w:rsidRDefault="00BB7F61" w:rsidP="00557C01">
      <w:pPr>
        <w:widowControl w:val="0"/>
        <w:numPr>
          <w:ilvl w:val="3"/>
          <w:numId w:val="38"/>
        </w:numPr>
        <w:tabs>
          <w:tab w:val="left" w:pos="1620"/>
        </w:tabs>
        <w:suppressAutoHyphens w:val="0"/>
        <w:spacing w:line="264" w:lineRule="auto"/>
        <w:ind w:left="0" w:firstLine="540"/>
        <w:rPr>
          <w:bCs w:val="0"/>
          <w:sz w:val="24"/>
          <w:szCs w:val="24"/>
        </w:rPr>
      </w:pPr>
      <w:bookmarkStart w:id="590" w:name="_Ref468351375"/>
      <w:r w:rsidRPr="00441EA0">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441EA0">
        <w:rPr>
          <w:sz w:val="24"/>
          <w:szCs w:val="24"/>
        </w:rPr>
        <w:t>ств тр</w:t>
      </w:r>
      <w:proofErr w:type="gramEnd"/>
      <w:r w:rsidRPr="00441EA0">
        <w:rPr>
          <w:sz w:val="24"/>
          <w:szCs w:val="24"/>
        </w:rPr>
        <w:t>ебованиям настоящей документации, является основанием для отклонения Заявки Участника без рассмотрения по существу</w:t>
      </w:r>
      <w:r w:rsidR="00932C0A" w:rsidRPr="00441EA0">
        <w:rPr>
          <w:bCs w:val="0"/>
          <w:sz w:val="24"/>
          <w:szCs w:val="24"/>
        </w:rPr>
        <w:t>.</w:t>
      </w:r>
      <w:bookmarkEnd w:id="588"/>
      <w:bookmarkEnd w:id="590"/>
    </w:p>
    <w:p w:rsidR="00717F60" w:rsidRPr="00E71A48" w:rsidRDefault="00717F60" w:rsidP="00E71A48">
      <w:pPr>
        <w:pStyle w:val="2"/>
        <w:tabs>
          <w:tab w:val="clear" w:pos="0"/>
          <w:tab w:val="clear" w:pos="1700"/>
          <w:tab w:val="num" w:pos="709"/>
        </w:tabs>
        <w:spacing w:line="264" w:lineRule="auto"/>
      </w:pPr>
      <w:bookmarkStart w:id="591" w:name="_Ref305973214"/>
      <w:bookmarkStart w:id="592" w:name="_Toc471898560"/>
      <w:r w:rsidRPr="00E71A48">
        <w:t>Подача Заявок и их прием</w:t>
      </w:r>
      <w:bookmarkStart w:id="593" w:name="_Ref56229451"/>
      <w:bookmarkEnd w:id="560"/>
      <w:bookmarkEnd w:id="591"/>
      <w:bookmarkEnd w:id="592"/>
    </w:p>
    <w:p w:rsidR="00717F60" w:rsidRPr="00E71A48" w:rsidRDefault="00717F60" w:rsidP="00E71A48">
      <w:pPr>
        <w:pStyle w:val="3"/>
        <w:spacing w:line="264" w:lineRule="auto"/>
        <w:rPr>
          <w:szCs w:val="24"/>
        </w:rPr>
      </w:pPr>
      <w:bookmarkStart w:id="594" w:name="_Toc439323707"/>
      <w:bookmarkStart w:id="595" w:name="_Toc440361341"/>
      <w:bookmarkStart w:id="596" w:name="_Toc440376096"/>
      <w:bookmarkStart w:id="597" w:name="_Toc440376223"/>
      <w:bookmarkStart w:id="598" w:name="_Toc440382488"/>
      <w:bookmarkStart w:id="599" w:name="_Toc440447158"/>
      <w:bookmarkStart w:id="600" w:name="_Toc440620838"/>
      <w:bookmarkStart w:id="601" w:name="_Toc440631473"/>
      <w:bookmarkStart w:id="602" w:name="_Toc440875713"/>
      <w:bookmarkStart w:id="603" w:name="_Toc441131737"/>
      <w:bookmarkStart w:id="604" w:name="_Toc468352761"/>
      <w:bookmarkStart w:id="605" w:name="_Toc468352884"/>
      <w:bookmarkStart w:id="606" w:name="_Toc468355866"/>
      <w:bookmarkStart w:id="607" w:name="_Toc469480750"/>
      <w:bookmarkStart w:id="608" w:name="_Toc471898561"/>
      <w:r w:rsidRPr="00E71A48">
        <w:rPr>
          <w:szCs w:val="24"/>
        </w:rPr>
        <w:t>Подача Заявок через ЭТП</w:t>
      </w:r>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Порядок подачи Заявок на ЭТП определяется правилами и инструкциями данной </w:t>
      </w:r>
      <w:r w:rsidRPr="00E71A48">
        <w:rPr>
          <w:bCs w:val="0"/>
          <w:sz w:val="24"/>
          <w:szCs w:val="24"/>
        </w:rPr>
        <w:lastRenderedPageBreak/>
        <w:t>ЭТП.</w:t>
      </w:r>
    </w:p>
    <w:p w:rsidR="00717F60" w:rsidRPr="008357B4" w:rsidRDefault="00717F60" w:rsidP="00557C01">
      <w:pPr>
        <w:widowControl w:val="0"/>
        <w:numPr>
          <w:ilvl w:val="3"/>
          <w:numId w:val="27"/>
        </w:numPr>
        <w:overflowPunct w:val="0"/>
        <w:autoSpaceDE w:val="0"/>
        <w:spacing w:after="100" w:line="264" w:lineRule="auto"/>
        <w:ind w:left="0" w:firstLine="567"/>
        <w:rPr>
          <w:bCs w:val="0"/>
          <w:sz w:val="24"/>
          <w:szCs w:val="24"/>
        </w:rPr>
      </w:pPr>
      <w:proofErr w:type="gramStart"/>
      <w:r w:rsidRPr="008357B4">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8357B4">
        <w:rPr>
          <w:bCs w:val="0"/>
          <w:sz w:val="24"/>
          <w:szCs w:val="24"/>
        </w:rPr>
        <w:t>Участник</w:t>
      </w:r>
      <w:r w:rsidRPr="008357B4">
        <w:rPr>
          <w:bCs w:val="0"/>
          <w:sz w:val="24"/>
          <w:szCs w:val="24"/>
        </w:rPr>
        <w:t>ом через ЭТП в отсканированном виде</w:t>
      </w:r>
      <w:r w:rsidR="008357B4" w:rsidRPr="008357B4">
        <w:rPr>
          <w:bCs w:val="0"/>
          <w:sz w:val="24"/>
          <w:szCs w:val="24"/>
        </w:rPr>
        <w:t xml:space="preserve"> (</w:t>
      </w:r>
      <w:r w:rsidR="008357B4" w:rsidRPr="008357B4">
        <w:rPr>
          <w:sz w:val="24"/>
          <w:szCs w:val="24"/>
        </w:rPr>
        <w:t xml:space="preserve">за исключением </w:t>
      </w:r>
      <w:r w:rsidR="008357B4" w:rsidRPr="008357B4">
        <w:rPr>
          <w:bCs w:val="0"/>
          <w:sz w:val="24"/>
          <w:szCs w:val="24"/>
        </w:rPr>
        <w:t xml:space="preserve">файла копии Анкеты Участника запроса предложений, выполненного в формате MS </w:t>
      </w:r>
      <w:proofErr w:type="spellStart"/>
      <w:r w:rsidR="008357B4" w:rsidRPr="008357B4">
        <w:rPr>
          <w:bCs w:val="0"/>
          <w:sz w:val="24"/>
          <w:szCs w:val="24"/>
        </w:rPr>
        <w:t>Word</w:t>
      </w:r>
      <w:proofErr w:type="spellEnd"/>
      <w:r w:rsidR="008357B4" w:rsidRPr="008357B4">
        <w:rPr>
          <w:bCs w:val="0"/>
          <w:sz w:val="24"/>
          <w:szCs w:val="24"/>
        </w:rPr>
        <w:t>)</w:t>
      </w:r>
      <w:r w:rsidRPr="008357B4">
        <w:rPr>
          <w:bCs w:val="0"/>
          <w:sz w:val="24"/>
          <w:szCs w:val="24"/>
        </w:rPr>
        <w:t xml:space="preserve"> в доступном для прочтения формате (предпочтительнее формат *.</w:t>
      </w:r>
      <w:proofErr w:type="spellStart"/>
      <w:r w:rsidRPr="008357B4">
        <w:rPr>
          <w:bCs w:val="0"/>
          <w:sz w:val="24"/>
          <w:szCs w:val="24"/>
        </w:rPr>
        <w:t>pdf</w:t>
      </w:r>
      <w:proofErr w:type="spellEnd"/>
      <w:r w:rsidRPr="008357B4">
        <w:rPr>
          <w:bCs w:val="0"/>
          <w:sz w:val="24"/>
          <w:szCs w:val="24"/>
        </w:rPr>
        <w:t>, формат: один файл – один документ).</w:t>
      </w:r>
      <w:proofErr w:type="gramEnd"/>
      <w:r w:rsidRPr="008357B4">
        <w:rPr>
          <w:bCs w:val="0"/>
          <w:sz w:val="24"/>
          <w:szCs w:val="24"/>
        </w:rPr>
        <w:t xml:space="preserve">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8357B4">
        <w:rPr>
          <w:bCs w:val="0"/>
          <w:sz w:val="24"/>
          <w:szCs w:val="24"/>
        </w:rPr>
        <w:t xml:space="preserve">электронных </w:t>
      </w:r>
      <w:r w:rsidRPr="008357B4">
        <w:rPr>
          <w:bCs w:val="0"/>
          <w:sz w:val="24"/>
          <w:szCs w:val="24"/>
        </w:rPr>
        <w:t>архивов, состоящих из нескольких частей (томов) на ЭТП не допускается.</w:t>
      </w:r>
    </w:p>
    <w:p w:rsidR="00717F60" w:rsidRPr="00A63DCC" w:rsidRDefault="004B5EB3" w:rsidP="00557C01">
      <w:pPr>
        <w:widowControl w:val="0"/>
        <w:numPr>
          <w:ilvl w:val="3"/>
          <w:numId w:val="27"/>
        </w:numPr>
        <w:overflowPunct w:val="0"/>
        <w:autoSpaceDE w:val="0"/>
        <w:spacing w:after="100" w:line="264" w:lineRule="auto"/>
        <w:ind w:left="0" w:firstLine="567"/>
        <w:rPr>
          <w:bCs w:val="0"/>
          <w:sz w:val="24"/>
          <w:szCs w:val="24"/>
        </w:rPr>
      </w:pPr>
      <w:bookmarkStart w:id="609" w:name="_Ref440289953"/>
      <w:r w:rsidRPr="00E71A48">
        <w:rPr>
          <w:bCs w:val="0"/>
          <w:sz w:val="24"/>
          <w:szCs w:val="24"/>
        </w:rPr>
        <w:t>Заявк</w:t>
      </w:r>
      <w:r w:rsidR="00717F60" w:rsidRPr="00E71A48">
        <w:rPr>
          <w:bCs w:val="0"/>
          <w:sz w:val="24"/>
          <w:szCs w:val="24"/>
        </w:rPr>
        <w:t xml:space="preserve">и на ЭТП могут быть </w:t>
      </w:r>
      <w:r w:rsidR="00717F60" w:rsidRPr="00A63DCC">
        <w:rPr>
          <w:bCs w:val="0"/>
          <w:sz w:val="24"/>
          <w:szCs w:val="24"/>
        </w:rPr>
        <w:t xml:space="preserve">поданы до </w:t>
      </w:r>
      <w:r w:rsidR="002B5044" w:rsidRPr="00A63DCC">
        <w:rPr>
          <w:b/>
          <w:bCs w:val="0"/>
          <w:sz w:val="24"/>
          <w:szCs w:val="24"/>
        </w:rPr>
        <w:t xml:space="preserve">12 часов 00 минут </w:t>
      </w:r>
      <w:r w:rsidR="00D65DD8" w:rsidRPr="00A63DCC">
        <w:rPr>
          <w:b/>
          <w:bCs w:val="0"/>
          <w:sz w:val="24"/>
          <w:szCs w:val="24"/>
        </w:rPr>
        <w:t>18 апрел</w:t>
      </w:r>
      <w:r w:rsidR="002B5044" w:rsidRPr="00A63DCC">
        <w:rPr>
          <w:b/>
          <w:bCs w:val="0"/>
          <w:sz w:val="24"/>
          <w:szCs w:val="24"/>
        </w:rPr>
        <w:t xml:space="preserve">я </w:t>
      </w:r>
      <w:r w:rsidR="00631273" w:rsidRPr="00A63DCC">
        <w:rPr>
          <w:b/>
          <w:bCs w:val="0"/>
          <w:sz w:val="24"/>
          <w:szCs w:val="24"/>
        </w:rPr>
        <w:t>2017</w:t>
      </w:r>
      <w:r w:rsidR="002B5044" w:rsidRPr="00A63DCC">
        <w:rPr>
          <w:b/>
          <w:bCs w:val="0"/>
          <w:sz w:val="24"/>
          <w:szCs w:val="24"/>
        </w:rPr>
        <w:t xml:space="preserve"> года</w:t>
      </w:r>
      <w:r w:rsidR="00BF60B6" w:rsidRPr="00A63DCC">
        <w:rPr>
          <w:b/>
          <w:bCs w:val="0"/>
          <w:sz w:val="24"/>
          <w:szCs w:val="24"/>
        </w:rPr>
        <w:t xml:space="preserve">, </w:t>
      </w:r>
      <w:r w:rsidR="00BF60B6" w:rsidRPr="00A63DCC">
        <w:rPr>
          <w:bCs w:val="0"/>
          <w:sz w:val="24"/>
          <w:szCs w:val="24"/>
        </w:rPr>
        <w:t xml:space="preserve">при этом предложенная Участником в Письме о подаче оферты </w:t>
      </w:r>
      <w:r w:rsidR="00BF60B6" w:rsidRPr="00A63DCC">
        <w:rPr>
          <w:bCs w:val="0"/>
          <w:spacing w:val="-2"/>
          <w:sz w:val="24"/>
          <w:szCs w:val="24"/>
        </w:rPr>
        <w:t>(под</w:t>
      </w:r>
      <w:r w:rsidR="00BF60B6" w:rsidRPr="00A63DCC">
        <w:rPr>
          <w:bCs w:val="0"/>
          <w:sz w:val="24"/>
          <w:szCs w:val="24"/>
        </w:rPr>
        <w:t xml:space="preserve">раздел </w:t>
      </w:r>
      <w:r w:rsidR="00893B00" w:rsidRPr="00A63DCC">
        <w:rPr>
          <w:bCs w:val="0"/>
          <w:sz w:val="24"/>
          <w:szCs w:val="24"/>
        </w:rPr>
        <w:fldChar w:fldCharType="begin"/>
      </w:r>
      <w:r w:rsidR="00BF60B6" w:rsidRPr="00A63DCC">
        <w:rPr>
          <w:bCs w:val="0"/>
          <w:sz w:val="24"/>
          <w:szCs w:val="24"/>
        </w:rPr>
        <w:instrText xml:space="preserve"> REF _Ref55336310 \r \h </w:instrText>
      </w:r>
      <w:r w:rsidR="00893B00" w:rsidRPr="00A63DCC">
        <w:rPr>
          <w:bCs w:val="0"/>
          <w:sz w:val="24"/>
          <w:szCs w:val="24"/>
        </w:rPr>
      </w:r>
      <w:r w:rsidR="00A63DCC">
        <w:rPr>
          <w:bCs w:val="0"/>
          <w:sz w:val="24"/>
          <w:szCs w:val="24"/>
        </w:rPr>
        <w:instrText xml:space="preserve"> \* MERGEFORMAT </w:instrText>
      </w:r>
      <w:r w:rsidR="00893B00" w:rsidRPr="00A63DCC">
        <w:rPr>
          <w:bCs w:val="0"/>
          <w:sz w:val="24"/>
          <w:szCs w:val="24"/>
        </w:rPr>
        <w:fldChar w:fldCharType="separate"/>
      </w:r>
      <w:r w:rsidR="001B2D1B" w:rsidRPr="00A63DCC">
        <w:rPr>
          <w:bCs w:val="0"/>
          <w:sz w:val="24"/>
          <w:szCs w:val="24"/>
        </w:rPr>
        <w:t>5.1</w:t>
      </w:r>
      <w:r w:rsidR="00893B00" w:rsidRPr="00A63DCC">
        <w:rPr>
          <w:bCs w:val="0"/>
          <w:sz w:val="24"/>
          <w:szCs w:val="24"/>
        </w:rPr>
        <w:fldChar w:fldCharType="end"/>
      </w:r>
      <w:r w:rsidR="00BF60B6" w:rsidRPr="00A63DCC">
        <w:rPr>
          <w:bCs w:val="0"/>
          <w:sz w:val="24"/>
          <w:szCs w:val="24"/>
          <w:lang w:eastAsia="ru-RU"/>
        </w:rPr>
        <w:t>)</w:t>
      </w:r>
      <w:r w:rsidR="00BF60B6" w:rsidRPr="00A63DCC">
        <w:rPr>
          <w:bCs w:val="0"/>
          <w:sz w:val="24"/>
          <w:szCs w:val="24"/>
        </w:rPr>
        <w:t xml:space="preserve"> цена должна соответствовать цене, указанной Участни</w:t>
      </w:r>
      <w:r w:rsidR="00EF1023" w:rsidRPr="00A63DCC">
        <w:rPr>
          <w:bCs w:val="0"/>
          <w:sz w:val="24"/>
          <w:szCs w:val="24"/>
        </w:rPr>
        <w:t>ком на «котировочной доске» ЭТП</w:t>
      </w:r>
      <w:r w:rsidR="00717F60" w:rsidRPr="00A63DCC">
        <w:rPr>
          <w:bCs w:val="0"/>
          <w:sz w:val="24"/>
          <w:szCs w:val="24"/>
        </w:rPr>
        <w:t>.</w:t>
      </w:r>
      <w:bookmarkEnd w:id="609"/>
    </w:p>
    <w:p w:rsidR="00BB7F61" w:rsidRPr="00441EA0" w:rsidRDefault="00BB7F61" w:rsidP="00557C01">
      <w:pPr>
        <w:widowControl w:val="0"/>
        <w:numPr>
          <w:ilvl w:val="3"/>
          <w:numId w:val="27"/>
        </w:numPr>
        <w:overflowPunct w:val="0"/>
        <w:autoSpaceDE w:val="0"/>
        <w:spacing w:after="100" w:line="264" w:lineRule="auto"/>
        <w:ind w:left="0" w:firstLine="567"/>
        <w:rPr>
          <w:bCs w:val="0"/>
          <w:sz w:val="24"/>
          <w:szCs w:val="24"/>
        </w:rPr>
      </w:pPr>
      <w:bookmarkStart w:id="610" w:name="_GoBack"/>
      <w:bookmarkEnd w:id="610"/>
      <w:r w:rsidRPr="00441EA0">
        <w:rPr>
          <w:bCs w:val="0"/>
          <w:sz w:val="24"/>
          <w:szCs w:val="24"/>
        </w:rPr>
        <w:t xml:space="preserve">После наступления даты и времени завершения срока подачи Заявок Участниками (п. </w:t>
      </w:r>
      <w:r w:rsidR="007D5654">
        <w:fldChar w:fldCharType="begin"/>
      </w:r>
      <w:r w:rsidR="007D5654">
        <w:instrText xml:space="preserve"> REF _Ref440289953 \r \h  \* MERGEFORMAT </w:instrText>
      </w:r>
      <w:r w:rsidR="007D5654">
        <w:fldChar w:fldCharType="separate"/>
      </w:r>
      <w:r w:rsidR="001B2D1B" w:rsidRPr="001B2D1B">
        <w:rPr>
          <w:bCs w:val="0"/>
          <w:sz w:val="24"/>
          <w:szCs w:val="24"/>
        </w:rPr>
        <w:t>3.4.1.3</w:t>
      </w:r>
      <w:r w:rsidR="007D5654">
        <w:fldChar w:fldCharType="end"/>
      </w:r>
      <w:r w:rsidRPr="00441EA0">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E71A48" w:rsidRDefault="00717F60" w:rsidP="00E71A48">
      <w:pPr>
        <w:pStyle w:val="3"/>
        <w:spacing w:line="264" w:lineRule="auto"/>
        <w:rPr>
          <w:szCs w:val="24"/>
        </w:rPr>
      </w:pPr>
      <w:bookmarkStart w:id="611" w:name="_Ref115077798"/>
      <w:bookmarkStart w:id="612" w:name="_Toc439323708"/>
      <w:bookmarkStart w:id="613" w:name="_Toc440361342"/>
      <w:bookmarkStart w:id="614" w:name="_Toc440376097"/>
      <w:bookmarkStart w:id="615" w:name="_Toc440376224"/>
      <w:bookmarkStart w:id="616" w:name="_Toc440382489"/>
      <w:bookmarkStart w:id="617" w:name="_Toc440447159"/>
      <w:bookmarkStart w:id="618" w:name="_Toc440620839"/>
      <w:bookmarkStart w:id="619" w:name="_Toc440631474"/>
      <w:bookmarkStart w:id="620" w:name="_Toc440875714"/>
      <w:bookmarkStart w:id="621" w:name="_Toc441131738"/>
      <w:bookmarkStart w:id="622" w:name="_Toc468352762"/>
      <w:bookmarkStart w:id="623" w:name="_Toc468352885"/>
      <w:bookmarkStart w:id="624" w:name="_Toc468355867"/>
      <w:bookmarkStart w:id="625" w:name="_Toc469480751"/>
      <w:bookmarkStart w:id="626" w:name="_Toc471898562"/>
      <w:r w:rsidRPr="00E71A48">
        <w:rPr>
          <w:szCs w:val="24"/>
        </w:rPr>
        <w:t xml:space="preserve">Подача Заявок в письменной </w:t>
      </w:r>
      <w:r w:rsidR="00BE6742" w:rsidRPr="006803F2">
        <w:rPr>
          <w:szCs w:val="24"/>
        </w:rPr>
        <w:t>(бумажной)</w:t>
      </w:r>
      <w:r w:rsidR="00BE6742">
        <w:rPr>
          <w:szCs w:val="24"/>
        </w:rPr>
        <w:t xml:space="preserve"> </w:t>
      </w:r>
      <w:r w:rsidRPr="00E71A48">
        <w:rPr>
          <w:szCs w:val="24"/>
        </w:rPr>
        <w:t>форме</w:t>
      </w:r>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p>
    <w:bookmarkEnd w:id="593"/>
    <w:p w:rsidR="00717F60" w:rsidRPr="00A449D4" w:rsidRDefault="001A3C31" w:rsidP="00557C01">
      <w:pPr>
        <w:widowControl w:val="0"/>
        <w:numPr>
          <w:ilvl w:val="3"/>
          <w:numId w:val="28"/>
        </w:numPr>
        <w:overflowPunct w:val="0"/>
        <w:autoSpaceDE w:val="0"/>
        <w:spacing w:after="100" w:line="264" w:lineRule="auto"/>
        <w:ind w:left="0" w:firstLine="567"/>
        <w:rPr>
          <w:bCs w:val="0"/>
          <w:sz w:val="24"/>
          <w:szCs w:val="24"/>
        </w:rPr>
      </w:pPr>
      <w:r w:rsidRPr="00F21407">
        <w:rPr>
          <w:bCs w:val="0"/>
          <w:sz w:val="24"/>
          <w:szCs w:val="24"/>
        </w:rPr>
        <w:t xml:space="preserve">Подача </w:t>
      </w:r>
      <w:r w:rsidRPr="00A449D4">
        <w:rPr>
          <w:bCs w:val="0"/>
          <w:sz w:val="24"/>
          <w:szCs w:val="24"/>
        </w:rPr>
        <w:t>Участником Заявки в письменной</w:t>
      </w:r>
      <w:r w:rsidR="00BE6742" w:rsidRPr="00A449D4">
        <w:rPr>
          <w:bCs w:val="0"/>
          <w:sz w:val="24"/>
          <w:szCs w:val="24"/>
        </w:rPr>
        <w:t xml:space="preserve"> </w:t>
      </w:r>
      <w:r w:rsidR="00BE6742" w:rsidRPr="00A449D4">
        <w:rPr>
          <w:sz w:val="24"/>
          <w:szCs w:val="24"/>
        </w:rPr>
        <w:t>(бумажной)</w:t>
      </w:r>
      <w:r w:rsidRPr="00A449D4">
        <w:rPr>
          <w:bCs w:val="0"/>
          <w:sz w:val="24"/>
          <w:szCs w:val="24"/>
        </w:rPr>
        <w:t xml:space="preserve"> форме не предусмотрена</w:t>
      </w:r>
      <w:r w:rsidR="00F21407" w:rsidRPr="00A449D4">
        <w:rPr>
          <w:bCs w:val="0"/>
          <w:sz w:val="24"/>
          <w:szCs w:val="24"/>
        </w:rPr>
        <w:t xml:space="preserve">, </w:t>
      </w:r>
      <w:r w:rsidR="00BB7F61" w:rsidRPr="00A449D4">
        <w:rPr>
          <w:sz w:val="24"/>
          <w:szCs w:val="24"/>
        </w:rPr>
        <w:t xml:space="preserve">за исключением Соглашения о неустойке (подраздел </w:t>
      </w:r>
      <w:r w:rsidR="007D5654">
        <w:fldChar w:fldCharType="begin"/>
      </w:r>
      <w:r w:rsidR="007D5654">
        <w:instrText xml:space="preserve"> REF _Ref440272256 \r \h  \* MERGEFORMAT </w:instrText>
      </w:r>
      <w:r w:rsidR="007D5654">
        <w:fldChar w:fldCharType="separate"/>
      </w:r>
      <w:r w:rsidR="001B2D1B" w:rsidRPr="001B2D1B">
        <w:rPr>
          <w:sz w:val="24"/>
          <w:szCs w:val="24"/>
        </w:rPr>
        <w:t>5.14</w:t>
      </w:r>
      <w:r w:rsidR="007D5654">
        <w:fldChar w:fldCharType="end"/>
      </w:r>
      <w:r w:rsidR="00BB7F61" w:rsidRPr="00A449D4">
        <w:rPr>
          <w:sz w:val="24"/>
          <w:szCs w:val="24"/>
        </w:rPr>
        <w:t xml:space="preserve">) и Расписки сдачи-приемки соглашения о неустойке (подраздел </w:t>
      </w:r>
      <w:r w:rsidR="007D5654">
        <w:fldChar w:fldCharType="begin"/>
      </w:r>
      <w:r w:rsidR="007D5654">
        <w:instrText xml:space="preserve"> REF _Ref468353002 \r \h  \* MERGEFORMAT </w:instrText>
      </w:r>
      <w:r w:rsidR="007D5654">
        <w:fldChar w:fldCharType="separate"/>
      </w:r>
      <w:r w:rsidR="001B2D1B" w:rsidRPr="001B2D1B">
        <w:rPr>
          <w:sz w:val="24"/>
          <w:szCs w:val="24"/>
        </w:rPr>
        <w:t>5.15</w:t>
      </w:r>
      <w:r w:rsidR="007D5654">
        <w:fldChar w:fldCharType="end"/>
      </w:r>
      <w:r w:rsidR="00BB7F61" w:rsidRPr="00A449D4">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A449D4">
        <w:rPr>
          <w:bCs w:val="0"/>
          <w:sz w:val="24"/>
          <w:szCs w:val="24"/>
        </w:rPr>
        <w:t>.</w:t>
      </w:r>
    </w:p>
    <w:p w:rsidR="00717F60" w:rsidRPr="00E71A48" w:rsidRDefault="00717F60" w:rsidP="00E71A48">
      <w:pPr>
        <w:pStyle w:val="2"/>
        <w:tabs>
          <w:tab w:val="clear" w:pos="1700"/>
          <w:tab w:val="left" w:pos="709"/>
        </w:tabs>
        <w:spacing w:line="264" w:lineRule="auto"/>
      </w:pPr>
      <w:bookmarkStart w:id="627" w:name="_Ref303683883"/>
      <w:bookmarkStart w:id="628" w:name="_Toc471898563"/>
      <w:r w:rsidRPr="00E71A48">
        <w:t xml:space="preserve">Изменение и отзыв </w:t>
      </w:r>
      <w:r w:rsidR="004B5EB3" w:rsidRPr="00E71A48">
        <w:t>Заявк</w:t>
      </w:r>
      <w:r w:rsidRPr="00E71A48">
        <w:t>и</w:t>
      </w:r>
      <w:bookmarkEnd w:id="627"/>
      <w:bookmarkEnd w:id="628"/>
    </w:p>
    <w:p w:rsidR="00B22D90" w:rsidRPr="00441EA0" w:rsidRDefault="00B22D90" w:rsidP="00B22D90">
      <w:pPr>
        <w:widowControl w:val="0"/>
        <w:numPr>
          <w:ilvl w:val="2"/>
          <w:numId w:val="29"/>
        </w:numPr>
        <w:autoSpaceDE w:val="0"/>
        <w:spacing w:after="100" w:line="264" w:lineRule="auto"/>
        <w:ind w:left="0" w:firstLine="567"/>
        <w:rPr>
          <w:bCs w:val="0"/>
          <w:sz w:val="24"/>
          <w:szCs w:val="24"/>
        </w:rPr>
      </w:pPr>
      <w:bookmarkStart w:id="629" w:name="_Ref305973250"/>
      <w:r w:rsidRPr="00336307">
        <w:rPr>
          <w:bCs w:val="0"/>
          <w:sz w:val="24"/>
          <w:szCs w:val="24"/>
        </w:rPr>
        <w:t xml:space="preserve">До окончания </w:t>
      </w:r>
      <w:r w:rsidRPr="00441EA0">
        <w:rPr>
          <w:bCs w:val="0"/>
          <w:sz w:val="24"/>
          <w:szCs w:val="24"/>
        </w:rPr>
        <w:t xml:space="preserve">срока подачи заявок (п. </w:t>
      </w:r>
      <w:r w:rsidR="007D5654">
        <w:fldChar w:fldCharType="begin"/>
      </w:r>
      <w:r w:rsidR="007D5654">
        <w:instrText xml:space="preserve"> REF _Ref440289953 \r \h  \* MERGEFORMAT </w:instrText>
      </w:r>
      <w:r w:rsidR="007D5654">
        <w:fldChar w:fldCharType="separate"/>
      </w:r>
      <w:r w:rsidR="001B2D1B" w:rsidRPr="001B2D1B">
        <w:rPr>
          <w:bCs w:val="0"/>
          <w:sz w:val="24"/>
          <w:szCs w:val="24"/>
        </w:rPr>
        <w:t>3.4.1.3</w:t>
      </w:r>
      <w:r w:rsidR="007D5654">
        <w:fldChar w:fldCharType="end"/>
      </w:r>
      <w:r w:rsidRPr="00441EA0">
        <w:rPr>
          <w:bCs w:val="0"/>
          <w:sz w:val="24"/>
          <w:szCs w:val="24"/>
        </w:rPr>
        <w:t xml:space="preserve">) </w:t>
      </w:r>
      <w:r w:rsidR="00BB7F61" w:rsidRPr="00441EA0">
        <w:rPr>
          <w:bCs w:val="0"/>
          <w:sz w:val="24"/>
          <w:szCs w:val="24"/>
        </w:rPr>
        <w:t>Участник вправе изменить или отозвать поданную Заявку</w:t>
      </w:r>
      <w:r w:rsidRPr="00441EA0">
        <w:rPr>
          <w:bCs w:val="0"/>
          <w:sz w:val="24"/>
          <w:szCs w:val="24"/>
        </w:rPr>
        <w:t>.</w:t>
      </w:r>
    </w:p>
    <w:p w:rsidR="00B22D90" w:rsidRPr="00336307" w:rsidRDefault="00B22D90" w:rsidP="00B22D90">
      <w:pPr>
        <w:widowControl w:val="0"/>
        <w:numPr>
          <w:ilvl w:val="2"/>
          <w:numId w:val="29"/>
        </w:numPr>
        <w:autoSpaceDE w:val="0"/>
        <w:spacing w:after="100" w:line="264" w:lineRule="auto"/>
        <w:ind w:left="0" w:firstLine="567"/>
        <w:rPr>
          <w:bCs w:val="0"/>
          <w:sz w:val="24"/>
          <w:szCs w:val="24"/>
        </w:rPr>
      </w:pPr>
      <w:r w:rsidRPr="00441EA0">
        <w:rPr>
          <w:sz w:val="24"/>
          <w:szCs w:val="24"/>
        </w:rPr>
        <w:t>Порядок изменения</w:t>
      </w:r>
      <w:r w:rsidRPr="00336307">
        <w:rPr>
          <w:sz w:val="24"/>
          <w:szCs w:val="24"/>
        </w:rPr>
        <w:t xml:space="preserve"> или отзыва Заявок до окончания срока подачи Заявок </w:t>
      </w:r>
      <w:r w:rsidRPr="00336307">
        <w:rPr>
          <w:bCs w:val="0"/>
          <w:sz w:val="24"/>
          <w:szCs w:val="24"/>
        </w:rPr>
        <w:t xml:space="preserve">(п. </w:t>
      </w:r>
      <w:r w:rsidR="007D5654">
        <w:fldChar w:fldCharType="begin"/>
      </w:r>
      <w:r w:rsidR="007D5654">
        <w:instrText xml:space="preserve"> REF _Ref440289953 \r \h  \* MERGEFORMAT </w:instrText>
      </w:r>
      <w:r w:rsidR="007D5654">
        <w:fldChar w:fldCharType="separate"/>
      </w:r>
      <w:r w:rsidR="001B2D1B" w:rsidRPr="001B2D1B">
        <w:rPr>
          <w:bCs w:val="0"/>
          <w:sz w:val="24"/>
          <w:szCs w:val="24"/>
        </w:rPr>
        <w:t>3.4.1.3</w:t>
      </w:r>
      <w:r w:rsidR="007D5654">
        <w:fldChar w:fldCharType="end"/>
      </w:r>
      <w:r w:rsidRPr="00336307">
        <w:rPr>
          <w:bCs w:val="0"/>
          <w:sz w:val="24"/>
          <w:szCs w:val="24"/>
        </w:rPr>
        <w:t>)</w:t>
      </w:r>
      <w:r w:rsidRPr="00336307">
        <w:rPr>
          <w:sz w:val="24"/>
          <w:szCs w:val="24"/>
        </w:rPr>
        <w:t xml:space="preserve"> через ЭТП</w:t>
      </w:r>
      <w:r w:rsidRPr="00336307">
        <w:rPr>
          <w:color w:val="000000"/>
          <w:sz w:val="24"/>
          <w:szCs w:val="24"/>
        </w:rPr>
        <w:t xml:space="preserve"> </w:t>
      </w:r>
      <w:r w:rsidRPr="00336307">
        <w:rPr>
          <w:sz w:val="24"/>
          <w:szCs w:val="24"/>
        </w:rPr>
        <w:t>определяется правилами данной системы</w:t>
      </w:r>
      <w:r w:rsidRPr="00336307">
        <w:rPr>
          <w:bCs w:val="0"/>
          <w:sz w:val="24"/>
          <w:szCs w:val="24"/>
        </w:rPr>
        <w:t>.</w:t>
      </w:r>
    </w:p>
    <w:p w:rsidR="00B22D90" w:rsidRPr="00336307" w:rsidRDefault="00B22D90" w:rsidP="00B22D90">
      <w:pPr>
        <w:widowControl w:val="0"/>
        <w:numPr>
          <w:ilvl w:val="2"/>
          <w:numId w:val="29"/>
        </w:numPr>
        <w:autoSpaceDE w:val="0"/>
        <w:spacing w:after="100" w:line="264" w:lineRule="auto"/>
        <w:ind w:left="0" w:firstLine="709"/>
        <w:rPr>
          <w:sz w:val="24"/>
          <w:szCs w:val="24"/>
        </w:rPr>
      </w:pPr>
      <w:r w:rsidRPr="00336307">
        <w:rPr>
          <w:sz w:val="24"/>
          <w:szCs w:val="24"/>
        </w:rPr>
        <w:t xml:space="preserve">После окончания срока подачи Заявок </w:t>
      </w:r>
      <w:r w:rsidRPr="00336307">
        <w:rPr>
          <w:bCs w:val="0"/>
          <w:sz w:val="24"/>
          <w:szCs w:val="24"/>
        </w:rPr>
        <w:t xml:space="preserve">(п. </w:t>
      </w:r>
      <w:r w:rsidR="007D5654">
        <w:fldChar w:fldCharType="begin"/>
      </w:r>
      <w:r w:rsidR="007D5654">
        <w:instrText xml:space="preserve"> REF _Ref440289953 \r \h  \* MERGEFORMAT </w:instrText>
      </w:r>
      <w:r w:rsidR="007D5654">
        <w:fldChar w:fldCharType="separate"/>
      </w:r>
      <w:r w:rsidR="001B2D1B" w:rsidRPr="001B2D1B">
        <w:rPr>
          <w:bCs w:val="0"/>
          <w:sz w:val="24"/>
          <w:szCs w:val="24"/>
        </w:rPr>
        <w:t>3.4.1.3</w:t>
      </w:r>
      <w:r w:rsidR="007D5654">
        <w:fldChar w:fldCharType="end"/>
      </w:r>
      <w:r w:rsidRPr="00336307">
        <w:rPr>
          <w:bCs w:val="0"/>
          <w:sz w:val="24"/>
          <w:szCs w:val="24"/>
        </w:rPr>
        <w:t>)</w:t>
      </w:r>
      <w:r w:rsidRPr="00336307">
        <w:rPr>
          <w:sz w:val="24"/>
          <w:szCs w:val="24"/>
        </w:rPr>
        <w:t xml:space="preserve">, в </w:t>
      </w:r>
      <w:proofErr w:type="gramStart"/>
      <w:r w:rsidRPr="00336307">
        <w:rPr>
          <w:sz w:val="24"/>
          <w:szCs w:val="24"/>
        </w:rPr>
        <w:t>случае</w:t>
      </w:r>
      <w:proofErr w:type="gramEnd"/>
      <w:r w:rsidRPr="00336307">
        <w:rPr>
          <w:sz w:val="24"/>
          <w:szCs w:val="24"/>
        </w:rPr>
        <w:t xml:space="preserve">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7D5654">
        <w:fldChar w:fldCharType="begin"/>
      </w:r>
      <w:r w:rsidR="007D5654">
        <w:instrText xml:space="preserve"> REF _Ref55279015 \r \h  \* MERGEFORMAT </w:instrText>
      </w:r>
      <w:r w:rsidR="007D5654">
        <w:fldChar w:fldCharType="separate"/>
      </w:r>
      <w:r w:rsidR="001B2D1B" w:rsidRPr="001B2D1B">
        <w:rPr>
          <w:sz w:val="24"/>
          <w:szCs w:val="24"/>
        </w:rPr>
        <w:t>3.3.1.6</w:t>
      </w:r>
      <w:r w:rsidR="007D5654">
        <w:fldChar w:fldCharType="end"/>
      </w:r>
      <w:r w:rsidRPr="00336307">
        <w:rPr>
          <w:sz w:val="24"/>
          <w:szCs w:val="24"/>
        </w:rPr>
        <w:t xml:space="preserve">, </w:t>
      </w:r>
      <w:r w:rsidR="007D5654">
        <w:fldChar w:fldCharType="begin"/>
      </w:r>
      <w:r w:rsidR="007D5654">
        <w:instrText xml:space="preserve"> REF _Ref195087786 \r \h  \* MERGEFORMAT </w:instrText>
      </w:r>
      <w:r w:rsidR="007D5654">
        <w:fldChar w:fldCharType="separate"/>
      </w:r>
      <w:r w:rsidR="001B2D1B" w:rsidRPr="001B2D1B">
        <w:rPr>
          <w:sz w:val="24"/>
          <w:szCs w:val="24"/>
        </w:rPr>
        <w:t>3.3.1.7</w:t>
      </w:r>
      <w:r w:rsidR="007D5654">
        <w:fldChar w:fldCharType="end"/>
      </w:r>
      <w:r w:rsidRPr="00336307">
        <w:rPr>
          <w:sz w:val="24"/>
          <w:szCs w:val="24"/>
        </w:rPr>
        <w:t>, в письменной форме.</w:t>
      </w:r>
    </w:p>
    <w:p w:rsidR="00717F60" w:rsidRPr="00336307" w:rsidRDefault="00717F60" w:rsidP="00E71A48">
      <w:pPr>
        <w:pStyle w:val="2"/>
        <w:tabs>
          <w:tab w:val="clear" w:pos="1700"/>
          <w:tab w:val="left" w:pos="709"/>
        </w:tabs>
        <w:spacing w:line="264" w:lineRule="auto"/>
      </w:pPr>
      <w:bookmarkStart w:id="630" w:name="_Ref468202194"/>
      <w:bookmarkStart w:id="631" w:name="_Toc471898564"/>
      <w:r w:rsidRPr="00336307">
        <w:t>Оценка Заявок и проведение переговоров</w:t>
      </w:r>
      <w:bookmarkEnd w:id="629"/>
      <w:bookmarkEnd w:id="630"/>
      <w:bookmarkEnd w:id="631"/>
      <w:r w:rsidRPr="00336307">
        <w:t xml:space="preserve"> </w:t>
      </w:r>
    </w:p>
    <w:p w:rsidR="00717F60" w:rsidRPr="00336307" w:rsidRDefault="00717F60" w:rsidP="00E71A48">
      <w:pPr>
        <w:pStyle w:val="3"/>
        <w:spacing w:line="264" w:lineRule="auto"/>
        <w:rPr>
          <w:szCs w:val="24"/>
        </w:rPr>
      </w:pPr>
      <w:bookmarkStart w:id="632" w:name="_Toc439323711"/>
      <w:bookmarkStart w:id="633" w:name="_Toc440361345"/>
      <w:bookmarkStart w:id="634" w:name="_Toc440376100"/>
      <w:bookmarkStart w:id="635" w:name="_Toc440376227"/>
      <w:bookmarkStart w:id="636" w:name="_Toc440382492"/>
      <w:bookmarkStart w:id="637" w:name="_Toc440447162"/>
      <w:bookmarkStart w:id="638" w:name="_Toc440620842"/>
      <w:bookmarkStart w:id="639" w:name="_Toc440631477"/>
      <w:bookmarkStart w:id="640" w:name="_Toc440875717"/>
      <w:bookmarkStart w:id="641" w:name="_Toc441131741"/>
      <w:bookmarkStart w:id="642" w:name="_Toc468352765"/>
      <w:bookmarkStart w:id="643" w:name="_Toc468352888"/>
      <w:bookmarkStart w:id="644" w:name="_Toc468355870"/>
      <w:bookmarkStart w:id="645" w:name="_Toc469480754"/>
      <w:bookmarkStart w:id="646" w:name="_Toc471898565"/>
      <w:r w:rsidRPr="00336307">
        <w:rPr>
          <w:szCs w:val="24"/>
        </w:rPr>
        <w:t>Общие положения</w:t>
      </w:r>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p>
    <w:p w:rsidR="00717F60" w:rsidRPr="00336307"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36307">
        <w:rPr>
          <w:bCs w:val="0"/>
          <w:sz w:val="24"/>
          <w:szCs w:val="24"/>
        </w:rPr>
        <w:t xml:space="preserve">Оценка Заявок осуществляется Закупочной комиссией </w:t>
      </w:r>
      <w:r w:rsidRPr="00336307">
        <w:rPr>
          <w:bCs w:val="0"/>
          <w:spacing w:val="-1"/>
          <w:sz w:val="24"/>
          <w:szCs w:val="24"/>
        </w:rPr>
        <w:t xml:space="preserve">и иными лицами (экспертами и специалистами), привлеченными </w:t>
      </w:r>
      <w:r w:rsidRPr="00336307">
        <w:rPr>
          <w:bCs w:val="0"/>
          <w:sz w:val="24"/>
          <w:szCs w:val="24"/>
        </w:rPr>
        <w:t>Организатором.</w:t>
      </w:r>
    </w:p>
    <w:p w:rsidR="00717F60" w:rsidRPr="00336307"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36307">
        <w:rPr>
          <w:bCs w:val="0"/>
          <w:sz w:val="24"/>
          <w:szCs w:val="24"/>
        </w:rPr>
        <w:t>Оценка Заявок будет осуществляться, исходя из электронных версий документов Заявок.</w:t>
      </w:r>
    </w:p>
    <w:p w:rsidR="00717F60" w:rsidRPr="00336307"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36307">
        <w:rPr>
          <w:bCs w:val="0"/>
          <w:sz w:val="24"/>
          <w:szCs w:val="24"/>
        </w:rPr>
        <w:t xml:space="preserve">Рассмотрение и оценка заявок осуществляется в соответствии с условиями настоящей </w:t>
      </w:r>
      <w:r w:rsidR="007D07A7" w:rsidRPr="00336307">
        <w:rPr>
          <w:bCs w:val="0"/>
          <w:sz w:val="24"/>
          <w:szCs w:val="24"/>
        </w:rPr>
        <w:t>Д</w:t>
      </w:r>
      <w:r w:rsidRPr="00336307">
        <w:rPr>
          <w:bCs w:val="0"/>
          <w:sz w:val="24"/>
          <w:szCs w:val="24"/>
        </w:rPr>
        <w:t>окументации.</w:t>
      </w:r>
    </w:p>
    <w:p w:rsidR="00717F60" w:rsidRPr="00336307"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363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36307">
        <w:rPr>
          <w:bCs w:val="0"/>
          <w:sz w:val="24"/>
          <w:szCs w:val="24"/>
        </w:rPr>
        <w:t>Участник</w:t>
      </w:r>
      <w:r w:rsidRPr="00336307">
        <w:rPr>
          <w:bCs w:val="0"/>
          <w:sz w:val="24"/>
          <w:szCs w:val="24"/>
        </w:rPr>
        <w:t xml:space="preserve">ов, а также рекомендации по присуждению </w:t>
      </w:r>
      <w:r w:rsidR="00123C70" w:rsidRPr="00336307">
        <w:rPr>
          <w:bCs w:val="0"/>
          <w:sz w:val="24"/>
          <w:szCs w:val="24"/>
        </w:rPr>
        <w:t>Договор</w:t>
      </w:r>
      <w:r w:rsidRPr="00336307">
        <w:rPr>
          <w:bCs w:val="0"/>
          <w:sz w:val="24"/>
          <w:szCs w:val="24"/>
        </w:rPr>
        <w:t xml:space="preserve">а является </w:t>
      </w:r>
      <w:r w:rsidRPr="00336307">
        <w:rPr>
          <w:bCs w:val="0"/>
          <w:sz w:val="24"/>
          <w:szCs w:val="24"/>
        </w:rPr>
        <w:lastRenderedPageBreak/>
        <w:t xml:space="preserve">строго конфиденциальной и не подлежит разглашению </w:t>
      </w:r>
      <w:r w:rsidR="009C744E" w:rsidRPr="00336307">
        <w:rPr>
          <w:bCs w:val="0"/>
          <w:sz w:val="24"/>
          <w:szCs w:val="24"/>
        </w:rPr>
        <w:t>Участник</w:t>
      </w:r>
      <w:r w:rsidRPr="00336307">
        <w:rPr>
          <w:bCs w:val="0"/>
          <w:sz w:val="24"/>
          <w:szCs w:val="24"/>
        </w:rPr>
        <w:t>ам или иным лицам, которые официально не имеют к этому отношения</w:t>
      </w:r>
      <w:r w:rsidR="008F7BD0" w:rsidRPr="00336307">
        <w:rPr>
          <w:bCs w:val="0"/>
          <w:sz w:val="24"/>
          <w:szCs w:val="24"/>
        </w:rPr>
        <w:t>,</w:t>
      </w:r>
      <w:r w:rsidR="008F7BD0" w:rsidRPr="00336307">
        <w:rPr>
          <w:sz w:val="24"/>
          <w:szCs w:val="24"/>
        </w:rPr>
        <w:t xml:space="preserve"> за исключением сведений, размещаемых на официальном сайте, сайте </w:t>
      </w:r>
      <w:r w:rsidR="001A3C31" w:rsidRPr="00336307">
        <w:rPr>
          <w:iCs/>
          <w:sz w:val="24"/>
          <w:szCs w:val="24"/>
        </w:rPr>
        <w:t>ПАО «МРСК Центра»</w:t>
      </w:r>
      <w:r w:rsidR="001A3C31" w:rsidRPr="00336307">
        <w:rPr>
          <w:sz w:val="24"/>
          <w:szCs w:val="24"/>
        </w:rPr>
        <w:t>,</w:t>
      </w:r>
      <w:r w:rsidR="008F7BD0" w:rsidRPr="00336307">
        <w:rPr>
          <w:sz w:val="24"/>
          <w:szCs w:val="24"/>
        </w:rPr>
        <w:t xml:space="preserve"> ЭТП</w:t>
      </w:r>
      <w:r w:rsidR="001A3C31" w:rsidRPr="00336307">
        <w:rPr>
          <w:sz w:val="24"/>
          <w:szCs w:val="24"/>
        </w:rPr>
        <w:t>.</w:t>
      </w:r>
    </w:p>
    <w:p w:rsidR="00717F60" w:rsidRPr="00336307"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36307">
        <w:rPr>
          <w:bCs w:val="0"/>
          <w:sz w:val="24"/>
          <w:szCs w:val="24"/>
        </w:rPr>
        <w:t>Участник</w:t>
      </w:r>
      <w:r w:rsidR="00717F60" w:rsidRPr="003363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36307">
        <w:rPr>
          <w:bCs w:val="0"/>
          <w:sz w:val="24"/>
          <w:szCs w:val="24"/>
        </w:rPr>
        <w:t>Участник</w:t>
      </w:r>
      <w:r w:rsidR="00717F60" w:rsidRPr="00336307">
        <w:rPr>
          <w:bCs w:val="0"/>
          <w:sz w:val="24"/>
          <w:szCs w:val="24"/>
        </w:rPr>
        <w:t xml:space="preserve">ов повлиять на Закупочную комиссию при экспертизе Заявок или на присуждение </w:t>
      </w:r>
      <w:r w:rsidR="00123C70" w:rsidRPr="00336307">
        <w:rPr>
          <w:bCs w:val="0"/>
          <w:sz w:val="24"/>
          <w:szCs w:val="24"/>
        </w:rPr>
        <w:t>Договор</w:t>
      </w:r>
      <w:r w:rsidR="00717F60" w:rsidRPr="003363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36307">
        <w:rPr>
          <w:bCs w:val="0"/>
          <w:sz w:val="24"/>
          <w:szCs w:val="24"/>
        </w:rPr>
        <w:t>Участник</w:t>
      </w:r>
      <w:r w:rsidR="00717F60" w:rsidRPr="00336307">
        <w:rPr>
          <w:bCs w:val="0"/>
          <w:sz w:val="24"/>
          <w:szCs w:val="24"/>
        </w:rPr>
        <w:t>ов.</w:t>
      </w:r>
    </w:p>
    <w:p w:rsidR="00717F60" w:rsidRPr="00336307"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36307">
        <w:rPr>
          <w:bCs w:val="0"/>
          <w:sz w:val="24"/>
          <w:szCs w:val="24"/>
        </w:rPr>
        <w:t xml:space="preserve">Оценка Заявок может включать отборочную стадию (пункт </w:t>
      </w:r>
      <w:r w:rsidR="007D5654">
        <w:fldChar w:fldCharType="begin"/>
      </w:r>
      <w:r w:rsidR="007D5654">
        <w:instrText xml:space="preserve"> REF _Ref93089454 \n \h  \* MERGEFORMAT </w:instrText>
      </w:r>
      <w:r w:rsidR="007D5654">
        <w:fldChar w:fldCharType="separate"/>
      </w:r>
      <w:r w:rsidR="001B2D1B" w:rsidRPr="001B2D1B">
        <w:rPr>
          <w:bCs w:val="0"/>
          <w:sz w:val="24"/>
          <w:szCs w:val="24"/>
        </w:rPr>
        <w:t>3.6.2</w:t>
      </w:r>
      <w:r w:rsidR="007D5654">
        <w:fldChar w:fldCharType="end"/>
      </w:r>
      <w:r w:rsidRPr="00336307">
        <w:rPr>
          <w:bCs w:val="0"/>
          <w:sz w:val="24"/>
          <w:szCs w:val="24"/>
        </w:rPr>
        <w:t xml:space="preserve">), проведение (при необходимости) переговоров (пункт </w:t>
      </w:r>
      <w:r w:rsidR="007D5654">
        <w:fldChar w:fldCharType="begin"/>
      </w:r>
      <w:r w:rsidR="007D5654">
        <w:instrText xml:space="preserve"> REF _Ref303670674 \n \h  \* MERGEFORMAT </w:instrText>
      </w:r>
      <w:r w:rsidR="007D5654">
        <w:fldChar w:fldCharType="separate"/>
      </w:r>
      <w:r w:rsidR="001B2D1B" w:rsidRPr="001B2D1B">
        <w:rPr>
          <w:bCs w:val="0"/>
          <w:sz w:val="24"/>
          <w:szCs w:val="24"/>
        </w:rPr>
        <w:t>3.6.3</w:t>
      </w:r>
      <w:r w:rsidR="007D5654">
        <w:fldChar w:fldCharType="end"/>
      </w:r>
      <w:r w:rsidRPr="00336307">
        <w:rPr>
          <w:bCs w:val="0"/>
          <w:sz w:val="24"/>
          <w:szCs w:val="24"/>
        </w:rPr>
        <w:t>) и оценочную стадию (пункт</w:t>
      </w:r>
      <w:r w:rsidR="007F3FB7" w:rsidRPr="00336307">
        <w:rPr>
          <w:bCs w:val="0"/>
          <w:sz w:val="24"/>
          <w:szCs w:val="24"/>
        </w:rPr>
        <w:t xml:space="preserve"> </w:t>
      </w:r>
      <w:r w:rsidR="007D5654">
        <w:fldChar w:fldCharType="begin"/>
      </w:r>
      <w:r w:rsidR="007D5654">
        <w:instrText xml:space="preserve"> REF _Ref306138385 \r \h  \* MERGEFORMAT </w:instrText>
      </w:r>
      <w:r w:rsidR="007D5654">
        <w:fldChar w:fldCharType="separate"/>
      </w:r>
      <w:r w:rsidR="001B2D1B" w:rsidRPr="001B2D1B">
        <w:rPr>
          <w:bCs w:val="0"/>
          <w:sz w:val="24"/>
          <w:szCs w:val="24"/>
        </w:rPr>
        <w:t>3.6.4</w:t>
      </w:r>
      <w:r w:rsidR="007D5654">
        <w:fldChar w:fldCharType="end"/>
      </w:r>
      <w:r w:rsidRPr="00336307">
        <w:rPr>
          <w:bCs w:val="0"/>
          <w:sz w:val="24"/>
          <w:szCs w:val="24"/>
        </w:rPr>
        <w:t>).</w:t>
      </w:r>
    </w:p>
    <w:p w:rsidR="00717F60" w:rsidRPr="00336307" w:rsidRDefault="00717F60" w:rsidP="00E71A48">
      <w:pPr>
        <w:pStyle w:val="3"/>
        <w:spacing w:line="264" w:lineRule="auto"/>
        <w:rPr>
          <w:szCs w:val="24"/>
        </w:rPr>
      </w:pPr>
      <w:bookmarkStart w:id="647" w:name="_Ref93089454"/>
      <w:bookmarkStart w:id="648" w:name="_Toc439323712"/>
      <w:bookmarkStart w:id="649" w:name="_Toc440361346"/>
      <w:bookmarkStart w:id="650" w:name="_Toc440376101"/>
      <w:bookmarkStart w:id="651" w:name="_Toc440376228"/>
      <w:bookmarkStart w:id="652" w:name="_Toc440382493"/>
      <w:bookmarkStart w:id="653" w:name="_Toc440447163"/>
      <w:bookmarkStart w:id="654" w:name="_Toc440620843"/>
      <w:bookmarkStart w:id="655" w:name="_Toc440631478"/>
      <w:bookmarkStart w:id="656" w:name="_Toc440875718"/>
      <w:bookmarkStart w:id="657" w:name="_Toc441131742"/>
      <w:bookmarkStart w:id="658" w:name="_Toc468352766"/>
      <w:bookmarkStart w:id="659" w:name="_Toc468352889"/>
      <w:bookmarkStart w:id="660" w:name="_Toc468355871"/>
      <w:bookmarkStart w:id="661" w:name="_Toc469480755"/>
      <w:bookmarkStart w:id="662" w:name="_Toc471898566"/>
      <w:r w:rsidRPr="00336307">
        <w:rPr>
          <w:szCs w:val="24"/>
        </w:rPr>
        <w:t>Отборочная стадия</w:t>
      </w:r>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p>
    <w:p w:rsidR="00717F60" w:rsidRPr="00336307"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336307">
        <w:rPr>
          <w:bCs w:val="0"/>
          <w:sz w:val="24"/>
          <w:szCs w:val="24"/>
        </w:rPr>
        <w:t>В рамках отборочной стадии Закупочная комиссия проверяет:</w:t>
      </w:r>
    </w:p>
    <w:p w:rsidR="00717F60" w:rsidRPr="00336307" w:rsidRDefault="00717F60" w:rsidP="00D75CA2">
      <w:pPr>
        <w:widowControl w:val="0"/>
        <w:numPr>
          <w:ilvl w:val="0"/>
          <w:numId w:val="8"/>
        </w:numPr>
        <w:tabs>
          <w:tab w:val="left" w:pos="426"/>
        </w:tabs>
        <w:autoSpaceDE w:val="0"/>
        <w:spacing w:line="264" w:lineRule="auto"/>
        <w:ind w:left="0" w:firstLine="426"/>
        <w:rPr>
          <w:bCs w:val="0"/>
          <w:sz w:val="24"/>
          <w:szCs w:val="24"/>
        </w:rPr>
      </w:pPr>
      <w:r w:rsidRPr="00336307">
        <w:rPr>
          <w:bCs w:val="0"/>
          <w:sz w:val="24"/>
          <w:szCs w:val="24"/>
        </w:rPr>
        <w:t xml:space="preserve">правильность оформления </w:t>
      </w:r>
      <w:r w:rsidR="004B5EB3" w:rsidRPr="00336307">
        <w:rPr>
          <w:bCs w:val="0"/>
          <w:sz w:val="24"/>
          <w:szCs w:val="24"/>
        </w:rPr>
        <w:t>Заявк</w:t>
      </w:r>
      <w:r w:rsidRPr="00336307">
        <w:rPr>
          <w:bCs w:val="0"/>
          <w:sz w:val="24"/>
          <w:szCs w:val="24"/>
        </w:rPr>
        <w:t xml:space="preserve">и и </w:t>
      </w:r>
      <w:r w:rsidR="009D6E76" w:rsidRPr="00336307">
        <w:rPr>
          <w:bCs w:val="0"/>
          <w:sz w:val="24"/>
          <w:szCs w:val="24"/>
        </w:rPr>
        <w:t>ее</w:t>
      </w:r>
      <w:r w:rsidRPr="00336307">
        <w:rPr>
          <w:bCs w:val="0"/>
          <w:sz w:val="24"/>
          <w:szCs w:val="24"/>
        </w:rPr>
        <w:t xml:space="preserve"> соответствие требованиям настоящей </w:t>
      </w:r>
      <w:r w:rsidR="007D07A7" w:rsidRPr="00336307">
        <w:rPr>
          <w:bCs w:val="0"/>
          <w:sz w:val="24"/>
          <w:szCs w:val="24"/>
        </w:rPr>
        <w:t>Д</w:t>
      </w:r>
      <w:r w:rsidRPr="00336307">
        <w:rPr>
          <w:bCs w:val="0"/>
          <w:sz w:val="24"/>
          <w:szCs w:val="24"/>
        </w:rPr>
        <w:t>окументации по запросу предложений по существу;</w:t>
      </w:r>
    </w:p>
    <w:p w:rsidR="00717F60" w:rsidRPr="003363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36307">
        <w:rPr>
          <w:bCs w:val="0"/>
          <w:sz w:val="24"/>
          <w:szCs w:val="24"/>
        </w:rPr>
        <w:t xml:space="preserve">соответствие </w:t>
      </w:r>
      <w:r w:rsidR="00336307" w:rsidRPr="00336307">
        <w:rPr>
          <w:bCs w:val="0"/>
          <w:sz w:val="24"/>
          <w:szCs w:val="24"/>
        </w:rPr>
        <w:t xml:space="preserve">Заявки </w:t>
      </w:r>
      <w:r w:rsidR="009C744E" w:rsidRPr="00336307">
        <w:rPr>
          <w:bCs w:val="0"/>
          <w:sz w:val="24"/>
          <w:szCs w:val="24"/>
        </w:rPr>
        <w:t>Участник</w:t>
      </w:r>
      <w:r w:rsidRPr="00336307">
        <w:rPr>
          <w:bCs w:val="0"/>
          <w:sz w:val="24"/>
          <w:szCs w:val="24"/>
        </w:rPr>
        <w:t xml:space="preserve">а запроса предложений требованиям настоящей </w:t>
      </w:r>
      <w:r w:rsidR="007D07A7" w:rsidRPr="00336307">
        <w:rPr>
          <w:bCs w:val="0"/>
          <w:sz w:val="24"/>
          <w:szCs w:val="24"/>
        </w:rPr>
        <w:t>Д</w:t>
      </w:r>
      <w:r w:rsidRPr="00336307">
        <w:rPr>
          <w:bCs w:val="0"/>
          <w:sz w:val="24"/>
          <w:szCs w:val="24"/>
        </w:rPr>
        <w:t xml:space="preserve">окументации, в том числе отсутствие </w:t>
      </w:r>
      <w:r w:rsidR="009C744E" w:rsidRPr="00336307">
        <w:rPr>
          <w:bCs w:val="0"/>
          <w:sz w:val="24"/>
          <w:szCs w:val="24"/>
        </w:rPr>
        <w:t>Участник</w:t>
      </w:r>
      <w:r w:rsidRPr="003363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9D7BB1" w:rsidRPr="003363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36307">
        <w:rPr>
          <w:bCs w:val="0"/>
          <w:sz w:val="24"/>
          <w:szCs w:val="24"/>
        </w:rPr>
        <w:t>, Федерального закона от 18.07.2011 № 223-ФЗ «О закупках товаров, работ, услуг отдельными видами юридических лиц»;</w:t>
      </w:r>
      <w:proofErr w:type="gramEnd"/>
      <w:r w:rsidRPr="00336307">
        <w:rPr>
          <w:bCs w:val="0"/>
          <w:sz w:val="24"/>
          <w:szCs w:val="24"/>
        </w:rPr>
        <w:t xml:space="preserve"> отсутствие отрицательных отзывов о работе </w:t>
      </w:r>
      <w:r w:rsidR="009C744E" w:rsidRPr="00336307">
        <w:rPr>
          <w:bCs w:val="0"/>
          <w:sz w:val="24"/>
          <w:szCs w:val="24"/>
        </w:rPr>
        <w:t>Участник</w:t>
      </w:r>
      <w:r w:rsidRPr="00336307">
        <w:rPr>
          <w:bCs w:val="0"/>
          <w:sz w:val="24"/>
          <w:szCs w:val="24"/>
        </w:rPr>
        <w:t xml:space="preserve">а; </w:t>
      </w:r>
    </w:p>
    <w:p w:rsidR="00336307" w:rsidRPr="00336307" w:rsidRDefault="00336307" w:rsidP="00336307">
      <w:pPr>
        <w:widowControl w:val="0"/>
        <w:numPr>
          <w:ilvl w:val="0"/>
          <w:numId w:val="8"/>
        </w:numPr>
        <w:tabs>
          <w:tab w:val="left" w:pos="426"/>
        </w:tabs>
        <w:autoSpaceDE w:val="0"/>
        <w:spacing w:line="264" w:lineRule="auto"/>
        <w:ind w:left="0" w:firstLine="426"/>
        <w:rPr>
          <w:bCs w:val="0"/>
          <w:sz w:val="24"/>
          <w:szCs w:val="24"/>
        </w:rPr>
      </w:pPr>
      <w:bookmarkStart w:id="663" w:name="_Ref55304419"/>
      <w:r w:rsidRPr="00336307">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36307">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336307">
        <w:rPr>
          <w:sz w:val="24"/>
          <w:szCs w:val="24"/>
        </w:rPr>
        <w:t xml:space="preserve">В рамках отборочной стадии Закупочная комиссия может запросить у </w:t>
      </w:r>
      <w:r w:rsidR="009C744E" w:rsidRPr="00336307">
        <w:rPr>
          <w:sz w:val="24"/>
          <w:szCs w:val="24"/>
        </w:rPr>
        <w:t>Участник</w:t>
      </w:r>
      <w:r w:rsidRPr="00336307">
        <w:rPr>
          <w:sz w:val="24"/>
          <w:szCs w:val="24"/>
        </w:rPr>
        <w:t>ов разъя</w:t>
      </w:r>
      <w:r w:rsidR="00796BE6" w:rsidRPr="00336307">
        <w:rPr>
          <w:sz w:val="24"/>
          <w:szCs w:val="24"/>
        </w:rPr>
        <w:t>снения или дополнения их Заявок</w:t>
      </w:r>
      <w:r w:rsidRPr="00336307">
        <w:rPr>
          <w:sz w:val="24"/>
          <w:szCs w:val="24"/>
        </w:rPr>
        <w:t>. При этом Закупочная комиссия не вправе запрашивать разъяснения или требовать документы, меняющие</w:t>
      </w:r>
      <w:r w:rsidRPr="00E71A48">
        <w:rPr>
          <w:sz w:val="24"/>
          <w:szCs w:val="24"/>
        </w:rPr>
        <w:t xml:space="preserve">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7F76D6">
        <w:rPr>
          <w:sz w:val="24"/>
          <w:szCs w:val="24"/>
        </w:rPr>
        <w:t>работ</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64" w:name="_Ref55307002"/>
      <w:r w:rsidRPr="00E71A48">
        <w:rPr>
          <w:sz w:val="24"/>
          <w:szCs w:val="24"/>
        </w:rPr>
        <w:t xml:space="preserve">По результатам проведения отборочной стадии Закупочная комиссия отклонит </w:t>
      </w:r>
      <w:r w:rsidR="004B5EB3" w:rsidRPr="00E71A48">
        <w:rPr>
          <w:sz w:val="24"/>
          <w:szCs w:val="24"/>
        </w:rPr>
        <w:t>Заявк</w:t>
      </w:r>
      <w:r w:rsidRPr="00E71A48">
        <w:rPr>
          <w:sz w:val="24"/>
          <w:szCs w:val="24"/>
        </w:rPr>
        <w:t>и, которые:</w:t>
      </w:r>
      <w:bookmarkEnd w:id="663"/>
      <w:bookmarkEnd w:id="664"/>
    </w:p>
    <w:p w:rsidR="00C97A76" w:rsidRPr="00336307" w:rsidRDefault="00336307" w:rsidP="00EB2EFF">
      <w:pPr>
        <w:pStyle w:val="affffff0"/>
        <w:widowControl w:val="0"/>
        <w:numPr>
          <w:ilvl w:val="0"/>
          <w:numId w:val="82"/>
        </w:numPr>
        <w:tabs>
          <w:tab w:val="left" w:pos="426"/>
        </w:tabs>
        <w:autoSpaceDE w:val="0"/>
        <w:spacing w:line="264" w:lineRule="auto"/>
        <w:rPr>
          <w:sz w:val="24"/>
          <w:szCs w:val="24"/>
        </w:rPr>
      </w:pPr>
      <w:r w:rsidRPr="003363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EC79CD" w:rsidRPr="00336307">
        <w:rPr>
          <w:sz w:val="24"/>
          <w:szCs w:val="24"/>
        </w:rPr>
        <w:t>;</w:t>
      </w:r>
    </w:p>
    <w:p w:rsidR="00C97A76" w:rsidRPr="00336307" w:rsidRDefault="00EC79CD" w:rsidP="00EB2EFF">
      <w:pPr>
        <w:pStyle w:val="affffff0"/>
        <w:widowControl w:val="0"/>
        <w:numPr>
          <w:ilvl w:val="0"/>
          <w:numId w:val="82"/>
        </w:numPr>
        <w:tabs>
          <w:tab w:val="left" w:pos="426"/>
        </w:tabs>
        <w:autoSpaceDE w:val="0"/>
        <w:spacing w:line="264" w:lineRule="auto"/>
        <w:rPr>
          <w:sz w:val="24"/>
          <w:szCs w:val="24"/>
        </w:rPr>
      </w:pPr>
      <w:r w:rsidRPr="003363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36307">
        <w:rPr>
          <w:sz w:val="24"/>
          <w:szCs w:val="24"/>
        </w:rPr>
        <w:t>числе</w:t>
      </w:r>
      <w:proofErr w:type="gramEnd"/>
      <w:r w:rsidRPr="00336307">
        <w:rPr>
          <w:sz w:val="24"/>
          <w:szCs w:val="24"/>
        </w:rPr>
        <w:t xml:space="preserve"> если Участник (в т.ч. один или несколько членов Коллективного участника, один либо несколько привлекаемых Участником субподрядчиков) не предоставил информацию о собственниках Участника (включая конечных бенефициаров) (подраздел </w:t>
      </w:r>
      <w:r w:rsidR="007D5654">
        <w:fldChar w:fldCharType="begin"/>
      </w:r>
      <w:r w:rsidR="007D5654">
        <w:instrText xml:space="preserve"> REF _Ref444178680 \r \h  \* MERGEFORMAT </w:instrText>
      </w:r>
      <w:r w:rsidR="007D5654">
        <w:fldChar w:fldCharType="separate"/>
      </w:r>
      <w:r w:rsidR="001B2D1B" w:rsidRPr="001B2D1B">
        <w:rPr>
          <w:sz w:val="24"/>
          <w:szCs w:val="24"/>
        </w:rPr>
        <w:t>5.12</w:t>
      </w:r>
      <w:r w:rsidR="007D5654">
        <w:fldChar w:fldCharType="end"/>
      </w:r>
      <w:r w:rsidRPr="00336307">
        <w:rPr>
          <w:sz w:val="24"/>
          <w:szCs w:val="24"/>
        </w:rPr>
        <w:t>);</w:t>
      </w:r>
      <w:r w:rsidR="00C97A76" w:rsidRPr="00336307">
        <w:rPr>
          <w:sz w:val="24"/>
          <w:szCs w:val="24"/>
        </w:rPr>
        <w:t xml:space="preserve"> </w:t>
      </w:r>
    </w:p>
    <w:p w:rsidR="00C97A76" w:rsidRPr="00441EA0" w:rsidRDefault="00EC79CD" w:rsidP="00EB2EFF">
      <w:pPr>
        <w:pStyle w:val="affffff0"/>
        <w:widowControl w:val="0"/>
        <w:numPr>
          <w:ilvl w:val="0"/>
          <w:numId w:val="82"/>
        </w:numPr>
        <w:tabs>
          <w:tab w:val="left" w:pos="426"/>
        </w:tabs>
        <w:autoSpaceDE w:val="0"/>
        <w:spacing w:line="264" w:lineRule="auto"/>
        <w:rPr>
          <w:sz w:val="24"/>
          <w:szCs w:val="24"/>
        </w:rPr>
      </w:pPr>
      <w:r w:rsidRPr="00336307">
        <w:rPr>
          <w:sz w:val="24"/>
          <w:szCs w:val="24"/>
        </w:rPr>
        <w:t xml:space="preserve">поданы </w:t>
      </w:r>
      <w:r w:rsidRPr="00441EA0">
        <w:rPr>
          <w:sz w:val="24"/>
          <w:szCs w:val="24"/>
        </w:rPr>
        <w:t xml:space="preserve">Участниками, не представившими финансовое обеспечение исполнения </w:t>
      </w:r>
      <w:r w:rsidRPr="00441EA0">
        <w:rPr>
          <w:sz w:val="24"/>
          <w:szCs w:val="24"/>
        </w:rPr>
        <w:lastRenderedPageBreak/>
        <w:t xml:space="preserve">обязательств Участника в </w:t>
      </w:r>
      <w:proofErr w:type="gramStart"/>
      <w:r w:rsidRPr="00441EA0">
        <w:rPr>
          <w:sz w:val="24"/>
          <w:szCs w:val="24"/>
        </w:rPr>
        <w:t>соответствии</w:t>
      </w:r>
      <w:proofErr w:type="gramEnd"/>
      <w:r w:rsidRPr="00441EA0">
        <w:rPr>
          <w:sz w:val="24"/>
          <w:szCs w:val="24"/>
        </w:rPr>
        <w:t xml:space="preserve"> с п. </w:t>
      </w:r>
      <w:r w:rsidR="007D5654">
        <w:fldChar w:fldCharType="begin"/>
      </w:r>
      <w:r w:rsidR="007D5654">
        <w:instrText xml:space="preserve"> REF _Ref444178739 \r \h  \* MERGEFORMAT </w:instrText>
      </w:r>
      <w:r w:rsidR="007D5654">
        <w:fldChar w:fldCharType="separate"/>
      </w:r>
      <w:r w:rsidR="001B2D1B" w:rsidRPr="001B2D1B">
        <w:rPr>
          <w:sz w:val="24"/>
          <w:szCs w:val="24"/>
        </w:rPr>
        <w:t>3.3.14</w:t>
      </w:r>
      <w:r w:rsidR="007D5654">
        <w:fldChar w:fldCharType="end"/>
      </w:r>
      <w:r w:rsidRPr="00441EA0">
        <w:rPr>
          <w:sz w:val="24"/>
          <w:szCs w:val="24"/>
        </w:rPr>
        <w:t>;</w:t>
      </w:r>
    </w:p>
    <w:p w:rsidR="00BB7F61" w:rsidRPr="00441EA0" w:rsidRDefault="00BB7F61" w:rsidP="00EB2EFF">
      <w:pPr>
        <w:pStyle w:val="affffff0"/>
        <w:widowControl w:val="0"/>
        <w:numPr>
          <w:ilvl w:val="0"/>
          <w:numId w:val="82"/>
        </w:numPr>
        <w:tabs>
          <w:tab w:val="left" w:pos="426"/>
        </w:tabs>
        <w:autoSpaceDE w:val="0"/>
        <w:spacing w:line="264" w:lineRule="auto"/>
        <w:rPr>
          <w:sz w:val="24"/>
          <w:szCs w:val="24"/>
        </w:rPr>
      </w:pPr>
      <w:r w:rsidRPr="00441EA0">
        <w:rPr>
          <w:sz w:val="24"/>
          <w:szCs w:val="24"/>
        </w:rPr>
        <w:t>не содержат всех необходимых документов, требуемых настоящей Документацией;</w:t>
      </w:r>
    </w:p>
    <w:p w:rsidR="00EC79CD" w:rsidRPr="00441EA0" w:rsidRDefault="00EC79CD" w:rsidP="00EB2EFF">
      <w:pPr>
        <w:pStyle w:val="affffff0"/>
        <w:widowControl w:val="0"/>
        <w:numPr>
          <w:ilvl w:val="0"/>
          <w:numId w:val="82"/>
        </w:numPr>
        <w:tabs>
          <w:tab w:val="left" w:pos="426"/>
        </w:tabs>
        <w:autoSpaceDE w:val="0"/>
        <w:spacing w:line="264" w:lineRule="auto"/>
        <w:rPr>
          <w:sz w:val="24"/>
          <w:szCs w:val="24"/>
        </w:rPr>
      </w:pPr>
      <w:r w:rsidRPr="00441EA0">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EC79CD" w:rsidRPr="00441EA0" w:rsidRDefault="00EC79CD" w:rsidP="00EB2EFF">
      <w:pPr>
        <w:pStyle w:val="affffff0"/>
        <w:widowControl w:val="0"/>
        <w:numPr>
          <w:ilvl w:val="0"/>
          <w:numId w:val="82"/>
        </w:numPr>
        <w:tabs>
          <w:tab w:val="left" w:pos="426"/>
        </w:tabs>
        <w:autoSpaceDE w:val="0"/>
        <w:spacing w:line="264" w:lineRule="auto"/>
        <w:rPr>
          <w:sz w:val="24"/>
          <w:szCs w:val="24"/>
        </w:rPr>
      </w:pPr>
      <w:r w:rsidRPr="00441EA0">
        <w:rPr>
          <w:sz w:val="24"/>
          <w:szCs w:val="24"/>
        </w:rPr>
        <w:t>содержат очевидные арифметические или грамматические ошибки, с исправлением</w:t>
      </w:r>
      <w:r w:rsidR="00BB7F61" w:rsidRPr="00441EA0">
        <w:rPr>
          <w:sz w:val="24"/>
          <w:szCs w:val="24"/>
        </w:rPr>
        <w:t xml:space="preserve"> которых не согласился Участник;</w:t>
      </w:r>
    </w:p>
    <w:p w:rsidR="00BB7F61" w:rsidRPr="00441EA0" w:rsidRDefault="00BB7F61" w:rsidP="00EB2EFF">
      <w:pPr>
        <w:pStyle w:val="affffff0"/>
        <w:widowControl w:val="0"/>
        <w:numPr>
          <w:ilvl w:val="0"/>
          <w:numId w:val="82"/>
        </w:numPr>
        <w:tabs>
          <w:tab w:val="left" w:pos="426"/>
        </w:tabs>
        <w:autoSpaceDE w:val="0"/>
        <w:spacing w:line="264" w:lineRule="auto"/>
        <w:rPr>
          <w:sz w:val="24"/>
          <w:szCs w:val="24"/>
        </w:rPr>
      </w:pPr>
      <w:r w:rsidRPr="00441EA0">
        <w:rPr>
          <w:sz w:val="24"/>
          <w:szCs w:val="24"/>
        </w:rPr>
        <w:t>поданы с нарушением порядка подачи Заявок, установленного в настоящей документации;</w:t>
      </w:r>
    </w:p>
    <w:p w:rsidR="00BB7F61" w:rsidRPr="00441EA0" w:rsidRDefault="00BB7F61" w:rsidP="00EB2EFF">
      <w:pPr>
        <w:pStyle w:val="affffff0"/>
        <w:widowControl w:val="0"/>
        <w:numPr>
          <w:ilvl w:val="0"/>
          <w:numId w:val="82"/>
        </w:numPr>
        <w:tabs>
          <w:tab w:val="left" w:pos="426"/>
        </w:tabs>
        <w:autoSpaceDE w:val="0"/>
        <w:spacing w:line="264" w:lineRule="auto"/>
        <w:rPr>
          <w:sz w:val="24"/>
          <w:szCs w:val="24"/>
        </w:rPr>
      </w:pPr>
      <w:r w:rsidRPr="00441EA0">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BB7F61" w:rsidRPr="00441EA0" w:rsidRDefault="00BB7F61" w:rsidP="00EB2EFF">
      <w:pPr>
        <w:pStyle w:val="affffff0"/>
        <w:widowControl w:val="0"/>
        <w:numPr>
          <w:ilvl w:val="0"/>
          <w:numId w:val="82"/>
        </w:numPr>
        <w:tabs>
          <w:tab w:val="left" w:pos="426"/>
        </w:tabs>
        <w:autoSpaceDE w:val="0"/>
        <w:spacing w:after="100" w:line="264" w:lineRule="auto"/>
        <w:rPr>
          <w:sz w:val="24"/>
          <w:szCs w:val="24"/>
        </w:rPr>
      </w:pPr>
      <w:r w:rsidRPr="00441EA0">
        <w:rPr>
          <w:sz w:val="24"/>
          <w:szCs w:val="24"/>
        </w:rPr>
        <w:t>содержат недостоверные сведения.</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65" w:name="_Ref468354863"/>
      <w:r w:rsidRPr="00441EA0">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441EA0">
        <w:rPr>
          <w:sz w:val="24"/>
          <w:szCs w:val="24"/>
        </w:rPr>
        <w:t>Участник</w:t>
      </w:r>
      <w:r w:rsidRPr="00441EA0">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441EA0">
        <w:rPr>
          <w:sz w:val="24"/>
          <w:szCs w:val="24"/>
        </w:rPr>
        <w:t>Заявк</w:t>
      </w:r>
      <w:r w:rsidRPr="00441EA0">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BB7F61" w:rsidRPr="00441EA0">
        <w:rPr>
          <w:sz w:val="24"/>
          <w:szCs w:val="24"/>
        </w:rPr>
        <w:t xml:space="preserve">или документов (представлении </w:t>
      </w:r>
      <w:r w:rsidR="00687D09">
        <w:rPr>
          <w:sz w:val="24"/>
          <w:szCs w:val="24"/>
        </w:rPr>
        <w:t>фальсифицированных</w:t>
      </w:r>
      <w:r w:rsidR="00687D09" w:rsidRPr="00750DD1">
        <w:rPr>
          <w:sz w:val="24"/>
          <w:szCs w:val="24"/>
        </w:rPr>
        <w:t xml:space="preserve"> </w:t>
      </w:r>
      <w:r w:rsidR="00BB7F61" w:rsidRPr="00441EA0">
        <w:rPr>
          <w:sz w:val="24"/>
          <w:szCs w:val="24"/>
        </w:rPr>
        <w:t xml:space="preserve">документов), </w:t>
      </w:r>
      <w:r w:rsidRPr="00441EA0">
        <w:rPr>
          <w:sz w:val="24"/>
          <w:szCs w:val="24"/>
        </w:rPr>
        <w:t xml:space="preserve">приведенных в составе </w:t>
      </w:r>
      <w:r w:rsidR="004B5EB3" w:rsidRPr="00441EA0">
        <w:rPr>
          <w:sz w:val="24"/>
          <w:szCs w:val="24"/>
        </w:rPr>
        <w:t>Заявк</w:t>
      </w:r>
      <w:r w:rsidRPr="00441EA0">
        <w:rPr>
          <w:sz w:val="24"/>
          <w:szCs w:val="24"/>
        </w:rPr>
        <w:t xml:space="preserve">и, Заказчик имеет право удержать с </w:t>
      </w:r>
      <w:r w:rsidR="009C744E" w:rsidRPr="00441EA0">
        <w:rPr>
          <w:sz w:val="24"/>
          <w:szCs w:val="24"/>
        </w:rPr>
        <w:t>Участник</w:t>
      </w:r>
      <w:r w:rsidRPr="00441EA0">
        <w:rPr>
          <w:sz w:val="24"/>
          <w:szCs w:val="24"/>
        </w:rPr>
        <w:t>а финансовое обеспечение</w:t>
      </w:r>
      <w:r w:rsidRPr="00E71A48">
        <w:rPr>
          <w:sz w:val="24"/>
          <w:szCs w:val="24"/>
        </w:rPr>
        <w:t xml:space="preserve">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7D5654">
        <w:fldChar w:fldCharType="begin"/>
      </w:r>
      <w:r w:rsidR="007D5654">
        <w:instrText xml:space="preserve"> REF _Ref306176386 \r \h  \* MERGEFORMAT </w:instrText>
      </w:r>
      <w:r w:rsidR="007D5654">
        <w:fldChar w:fldCharType="separate"/>
      </w:r>
      <w:r w:rsidR="001B2D1B" w:rsidRPr="001B2D1B">
        <w:rPr>
          <w:sz w:val="24"/>
          <w:szCs w:val="24"/>
        </w:rPr>
        <w:t>3.3.14</w:t>
      </w:r>
      <w:r w:rsidR="007D5654">
        <w:fldChar w:fldCharType="end"/>
      </w:r>
      <w:r w:rsidR="007F3FB7" w:rsidRPr="00E71A48">
        <w:rPr>
          <w:sz w:val="24"/>
          <w:szCs w:val="24"/>
        </w:rPr>
        <w:t>).</w:t>
      </w:r>
      <w:bookmarkEnd w:id="665"/>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666" w:name="_Ref303670674"/>
      <w:bookmarkStart w:id="667" w:name="_Toc439323713"/>
      <w:bookmarkStart w:id="668" w:name="_Toc440361347"/>
      <w:bookmarkStart w:id="669" w:name="_Toc440376102"/>
      <w:bookmarkStart w:id="670" w:name="_Toc440376229"/>
      <w:bookmarkStart w:id="671" w:name="_Toc440382494"/>
      <w:bookmarkStart w:id="672" w:name="_Toc440447164"/>
      <w:bookmarkStart w:id="673" w:name="_Toc440620844"/>
      <w:bookmarkStart w:id="674" w:name="_Toc440631479"/>
      <w:bookmarkStart w:id="675" w:name="_Toc440875719"/>
      <w:bookmarkStart w:id="676" w:name="_Toc441131743"/>
      <w:bookmarkStart w:id="677" w:name="_Toc468352767"/>
      <w:bookmarkStart w:id="678" w:name="_Toc468352890"/>
      <w:bookmarkStart w:id="679" w:name="_Toc468355872"/>
      <w:bookmarkStart w:id="680" w:name="_Toc469480756"/>
      <w:bookmarkStart w:id="681" w:name="_Toc471898567"/>
      <w:r w:rsidRPr="00E71A48">
        <w:rPr>
          <w:szCs w:val="24"/>
        </w:rPr>
        <w:t>Проведение переговоров</w:t>
      </w:r>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682" w:name="_Ref306138385"/>
      <w:bookmarkStart w:id="683" w:name="_Toc439323714"/>
      <w:bookmarkStart w:id="684" w:name="_Toc440361348"/>
      <w:bookmarkStart w:id="685" w:name="_Toc440376103"/>
      <w:bookmarkStart w:id="686" w:name="_Toc440376230"/>
      <w:bookmarkStart w:id="687" w:name="_Toc440382495"/>
      <w:bookmarkStart w:id="688" w:name="_Toc440447165"/>
      <w:bookmarkStart w:id="689" w:name="_Toc440620845"/>
      <w:bookmarkStart w:id="690" w:name="_Toc440631480"/>
      <w:bookmarkStart w:id="691" w:name="_Toc440875720"/>
      <w:bookmarkStart w:id="692" w:name="_Toc441131744"/>
      <w:bookmarkStart w:id="693" w:name="_Toc468352768"/>
      <w:bookmarkStart w:id="694" w:name="_Toc468352891"/>
      <w:bookmarkStart w:id="695" w:name="_Toc468355873"/>
      <w:bookmarkStart w:id="696" w:name="_Toc469480757"/>
      <w:bookmarkStart w:id="697" w:name="_Toc471898568"/>
      <w:r w:rsidRPr="00E71A48">
        <w:rPr>
          <w:szCs w:val="24"/>
        </w:rPr>
        <w:t>Оценочная стадия</w:t>
      </w:r>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p>
    <w:p w:rsidR="007D0EA7" w:rsidRPr="008C13BB"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w:t>
      </w:r>
      <w:r w:rsidR="00D275BB" w:rsidRPr="008C13BB">
        <w:rPr>
          <w:sz w:val="24"/>
          <w:szCs w:val="24"/>
        </w:rPr>
        <w:t xml:space="preserve">стадии, </w:t>
      </w:r>
      <w:r w:rsidRPr="008C13BB">
        <w:rPr>
          <w:sz w:val="24"/>
          <w:szCs w:val="24"/>
        </w:rPr>
        <w:t>критери</w:t>
      </w:r>
      <w:r w:rsidR="00D275BB" w:rsidRPr="008C13BB">
        <w:rPr>
          <w:sz w:val="24"/>
          <w:szCs w:val="24"/>
        </w:rPr>
        <w:t>и</w:t>
      </w:r>
      <w:r w:rsidRPr="008C13BB">
        <w:rPr>
          <w:sz w:val="24"/>
          <w:szCs w:val="24"/>
        </w:rPr>
        <w:t xml:space="preserve"> и их весов</w:t>
      </w:r>
      <w:r w:rsidR="00D275BB" w:rsidRPr="008C13BB">
        <w:rPr>
          <w:sz w:val="24"/>
          <w:szCs w:val="24"/>
        </w:rPr>
        <w:t>ые</w:t>
      </w:r>
      <w:r w:rsidRPr="008C13BB">
        <w:rPr>
          <w:sz w:val="24"/>
          <w:szCs w:val="24"/>
        </w:rPr>
        <w:t xml:space="preserve"> коэффициент</w:t>
      </w:r>
      <w:r w:rsidR="00D275BB" w:rsidRPr="008C13BB">
        <w:rPr>
          <w:sz w:val="24"/>
          <w:szCs w:val="24"/>
        </w:rPr>
        <w:t>ы изложены в Приложении №3 к настоящей Документации.</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8C13BB">
        <w:rPr>
          <w:sz w:val="24"/>
          <w:szCs w:val="24"/>
        </w:rPr>
        <w:t>Закупочная комиссия</w:t>
      </w:r>
      <w:r w:rsidRPr="00E71A48">
        <w:rPr>
          <w:sz w:val="24"/>
          <w:szCs w:val="24"/>
        </w:rPr>
        <w:t xml:space="preserve">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r w:rsidR="00F76D89" w:rsidRPr="008C13BB">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7D5654">
        <w:fldChar w:fldCharType="begin"/>
      </w:r>
      <w:r w:rsidR="007D5654">
        <w:instrText xml:space="preserve"> REF _Ref471830158 \r \h  \* MERGEFORMAT </w:instrText>
      </w:r>
      <w:r w:rsidR="007D5654">
        <w:fldChar w:fldCharType="separate"/>
      </w:r>
      <w:r w:rsidR="00F76D89" w:rsidRPr="008C13BB">
        <w:rPr>
          <w:sz w:val="24"/>
          <w:szCs w:val="24"/>
        </w:rPr>
        <w:t>3.8</w:t>
      </w:r>
      <w:r w:rsidR="007D5654">
        <w:fldChar w:fldCharType="end"/>
      </w:r>
      <w:r w:rsidR="00F76D89" w:rsidRPr="008C13BB">
        <w:rPr>
          <w:sz w:val="24"/>
          <w:szCs w:val="24"/>
        </w:rPr>
        <w:t xml:space="preserve"> Закупочной документации.</w:t>
      </w:r>
    </w:p>
    <w:p w:rsidR="00F15392" w:rsidRPr="00E71A48" w:rsidRDefault="00F15392" w:rsidP="00E71A48">
      <w:pPr>
        <w:pStyle w:val="2"/>
        <w:spacing w:line="264" w:lineRule="auto"/>
      </w:pPr>
      <w:bookmarkStart w:id="698" w:name="_Ref303250967"/>
      <w:bookmarkStart w:id="699" w:name="_Toc305697378"/>
      <w:bookmarkStart w:id="700" w:name="_Toc471898569"/>
      <w:bookmarkStart w:id="701" w:name="_Toc255985696"/>
      <w:r w:rsidRPr="00E71A48">
        <w:t>Аукционная процедура понижени</w:t>
      </w:r>
      <w:r w:rsidR="00E60F8E" w:rsidRPr="00E71A48">
        <w:t>я</w:t>
      </w:r>
      <w:r w:rsidRPr="00E71A48">
        <w:t xml:space="preserve"> цены (переторжка)</w:t>
      </w:r>
      <w:bookmarkEnd w:id="698"/>
      <w:bookmarkEnd w:id="699"/>
      <w:bookmarkEnd w:id="700"/>
      <w:r w:rsidRPr="00E71A48">
        <w:t xml:space="preserve"> </w:t>
      </w:r>
    </w:p>
    <w:bookmarkEnd w:id="701"/>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702"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702"/>
    </w:p>
    <w:p w:rsidR="00F15392" w:rsidRPr="00612EAB" w:rsidRDefault="00612EAB"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w:t>
      </w:r>
      <w:r w:rsidRPr="00612EAB">
        <w:rPr>
          <w:iCs/>
          <w:sz w:val="24"/>
          <w:szCs w:val="24"/>
          <w:lang w:eastAsia="ru-RU"/>
        </w:rPr>
        <w:lastRenderedPageBreak/>
        <w:t xml:space="preserve">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703"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703"/>
    </w:p>
    <w:p w:rsidR="00F15392" w:rsidRPr="00474B7D"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xml:space="preserve">, за исключением документов, </w:t>
      </w:r>
      <w:r w:rsidR="00076D8B" w:rsidRPr="00474B7D">
        <w:rPr>
          <w:iCs/>
          <w:sz w:val="24"/>
          <w:szCs w:val="24"/>
          <w:lang w:eastAsia="ru-RU"/>
        </w:rPr>
        <w:t>обосновывающие определение цены</w:t>
      </w:r>
      <w:r w:rsidRPr="00474B7D">
        <w:rPr>
          <w:iCs/>
          <w:sz w:val="24"/>
          <w:szCs w:val="24"/>
          <w:lang w:eastAsia="ru-RU"/>
        </w:rPr>
        <w:t>. Прием предложений по снижению цен заявок прекращается на ЭТП</w:t>
      </w:r>
      <w:r w:rsidRPr="00474B7D">
        <w:rPr>
          <w:sz w:val="24"/>
          <w:szCs w:val="24"/>
          <w:lang w:eastAsia="ru-RU"/>
        </w:rPr>
        <w:t xml:space="preserve"> в </w:t>
      </w:r>
      <w:r w:rsidRPr="00474B7D">
        <w:rPr>
          <w:iCs/>
          <w:sz w:val="24"/>
          <w:szCs w:val="24"/>
          <w:lang w:eastAsia="ru-RU"/>
        </w:rPr>
        <w:t xml:space="preserve">момент окончания переторжки. </w:t>
      </w:r>
    </w:p>
    <w:p w:rsidR="00076D8B" w:rsidRPr="00474B7D" w:rsidRDefault="00BB7F61"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474B7D">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474B7D">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7D5654">
        <w:fldChar w:fldCharType="begin"/>
      </w:r>
      <w:r w:rsidR="007D5654">
        <w:instrText xml:space="preserve"> REF _Ref465847813 \r \h  \* MERGEFORMAT </w:instrText>
      </w:r>
      <w:r w:rsidR="007D5654">
        <w:fldChar w:fldCharType="separate"/>
      </w:r>
      <w:r w:rsidR="001B2D1B" w:rsidRPr="001B2D1B">
        <w:rPr>
          <w:iCs/>
          <w:sz w:val="24"/>
          <w:szCs w:val="24"/>
          <w:lang w:eastAsia="ru-RU"/>
        </w:rPr>
        <w:t>3.7.9</w:t>
      </w:r>
      <w:r w:rsidR="007D5654">
        <w:fldChar w:fldCharType="end"/>
      </w:r>
      <w:r w:rsidRPr="00474B7D">
        <w:rPr>
          <w:iCs/>
          <w:sz w:val="24"/>
          <w:szCs w:val="24"/>
          <w:lang w:eastAsia="ru-RU"/>
        </w:rPr>
        <w:t xml:space="preserve">. Решение </w:t>
      </w:r>
      <w:r w:rsidRPr="00474B7D">
        <w:rPr>
          <w:sz w:val="24"/>
          <w:szCs w:val="24"/>
          <w:lang w:eastAsia="ru-RU"/>
        </w:rPr>
        <w:t>о проведении повторной процедуры переторжки принимает Закупочная комиссия</w:t>
      </w:r>
      <w:r w:rsidR="00076D8B" w:rsidRPr="00474B7D">
        <w:rPr>
          <w:iCs/>
          <w:sz w:val="24"/>
          <w:szCs w:val="24"/>
          <w:lang w:eastAsia="ru-RU"/>
        </w:rPr>
        <w:t xml:space="preserve">. </w:t>
      </w:r>
    </w:p>
    <w:p w:rsidR="00685336" w:rsidRPr="00474B7D"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474B7D">
        <w:rPr>
          <w:iCs/>
          <w:sz w:val="24"/>
          <w:szCs w:val="24"/>
          <w:lang w:eastAsia="ru-RU"/>
        </w:rPr>
        <w:t>Проведение каждой последующей переторжки осуществляется по правилам, предусмотренным в п.п.</w:t>
      </w:r>
      <w:r w:rsidR="007D5654">
        <w:fldChar w:fldCharType="begin"/>
      </w:r>
      <w:r w:rsidR="007D5654">
        <w:instrText xml:space="preserve"> REF _Ref306352987 \r \h  \* MERGEFORMAT </w:instrText>
      </w:r>
      <w:r w:rsidR="007D5654">
        <w:fldChar w:fldCharType="separate"/>
      </w:r>
      <w:r w:rsidR="001B2D1B" w:rsidRPr="001B2D1B">
        <w:rPr>
          <w:iCs/>
          <w:sz w:val="24"/>
          <w:szCs w:val="24"/>
          <w:lang w:eastAsia="ru-RU"/>
        </w:rPr>
        <w:t>3.7.3</w:t>
      </w:r>
      <w:r w:rsidR="007D5654">
        <w:fldChar w:fldCharType="end"/>
      </w:r>
      <w:r w:rsidRPr="00474B7D">
        <w:rPr>
          <w:iCs/>
          <w:sz w:val="24"/>
          <w:szCs w:val="24"/>
          <w:lang w:eastAsia="ru-RU"/>
        </w:rPr>
        <w:t xml:space="preserve"> - </w:t>
      </w:r>
      <w:r w:rsidR="007D5654">
        <w:fldChar w:fldCharType="begin"/>
      </w:r>
      <w:r w:rsidR="007D5654">
        <w:instrText xml:space="preserve"> REF _Ref306353005 \r \h  \* MERGEFORMAT </w:instrText>
      </w:r>
      <w:r w:rsidR="007D5654">
        <w:fldChar w:fldCharType="separate"/>
      </w:r>
      <w:r w:rsidR="001B2D1B" w:rsidRPr="001B2D1B">
        <w:rPr>
          <w:iCs/>
          <w:sz w:val="24"/>
          <w:szCs w:val="24"/>
          <w:lang w:eastAsia="ru-RU"/>
        </w:rPr>
        <w:t>3.7.5</w:t>
      </w:r>
      <w:r w:rsidR="007D5654">
        <w:fldChar w:fldCharType="end"/>
      </w:r>
      <w:r w:rsidRPr="00474B7D">
        <w:rPr>
          <w:iCs/>
          <w:sz w:val="24"/>
          <w:szCs w:val="24"/>
          <w:lang w:eastAsia="ru-RU"/>
        </w:rPr>
        <w:t>.</w:t>
      </w:r>
    </w:p>
    <w:p w:rsidR="00F15392" w:rsidRPr="00474B7D"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704" w:name="_Ref468355015"/>
      <w:r w:rsidRPr="00474B7D">
        <w:rPr>
          <w:sz w:val="24"/>
          <w:szCs w:val="24"/>
          <w:lang w:eastAsia="ru-RU"/>
        </w:rPr>
        <w:t>Участник</w:t>
      </w:r>
      <w:r w:rsidR="00F15392" w:rsidRPr="00474B7D">
        <w:rPr>
          <w:sz w:val="24"/>
          <w:szCs w:val="24"/>
          <w:lang w:eastAsia="ru-RU"/>
        </w:rPr>
        <w:t xml:space="preserve"> </w:t>
      </w:r>
      <w:r w:rsidR="00C86793" w:rsidRPr="00474B7D">
        <w:rPr>
          <w:sz w:val="24"/>
          <w:szCs w:val="24"/>
          <w:lang w:eastAsia="ru-RU"/>
        </w:rPr>
        <w:t>запроса предложений</w:t>
      </w:r>
      <w:r w:rsidR="00F15392" w:rsidRPr="00474B7D">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474B7D">
        <w:rPr>
          <w:sz w:val="24"/>
          <w:szCs w:val="24"/>
          <w:lang w:eastAsia="ru-RU"/>
        </w:rPr>
        <w:t xml:space="preserve"> </w:t>
      </w:r>
      <w:r w:rsidR="00C97A76" w:rsidRPr="00474B7D">
        <w:rPr>
          <w:sz w:val="24"/>
          <w:szCs w:val="24"/>
        </w:rPr>
        <w:t>(все документы, входящие в Заявку, которые содержат информацию о предложенной цене)</w:t>
      </w:r>
      <w:r w:rsidR="00F15392" w:rsidRPr="00474B7D">
        <w:rPr>
          <w:sz w:val="24"/>
          <w:szCs w:val="24"/>
          <w:lang w:eastAsia="ru-RU"/>
        </w:rPr>
        <w:t xml:space="preserve">. Изменение цены в сторону снижения не должно повлечь за собой изменение иных условий </w:t>
      </w:r>
      <w:r w:rsidR="004B5EB3" w:rsidRPr="00474B7D">
        <w:rPr>
          <w:sz w:val="24"/>
          <w:szCs w:val="24"/>
          <w:lang w:eastAsia="ru-RU"/>
        </w:rPr>
        <w:t>Заявк</w:t>
      </w:r>
      <w:r w:rsidR="00F15392" w:rsidRPr="00474B7D">
        <w:rPr>
          <w:sz w:val="24"/>
          <w:szCs w:val="24"/>
          <w:lang w:eastAsia="ru-RU"/>
        </w:rPr>
        <w:t>и.</w:t>
      </w:r>
      <w:bookmarkEnd w:id="704"/>
    </w:p>
    <w:p w:rsidR="00BB7F61" w:rsidRPr="00474B7D" w:rsidRDefault="00BB7F61" w:rsidP="00BB7F61">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705" w:name="_Ref465847813"/>
      <w:r w:rsidRPr="00474B7D">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705"/>
    </w:p>
    <w:p w:rsidR="00BB7F61" w:rsidRPr="008A0DCD" w:rsidRDefault="00BB7F61" w:rsidP="00BB7F61">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474B7D">
        <w:rPr>
          <w:sz w:val="24"/>
          <w:szCs w:val="24"/>
        </w:rPr>
        <w:t xml:space="preserve">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w:t>
      </w:r>
      <w:r w:rsidRPr="008A0DCD">
        <w:rPr>
          <w:sz w:val="24"/>
          <w:szCs w:val="24"/>
        </w:rPr>
        <w:t>быть принято решение о проведении повторной переторжки.</w:t>
      </w:r>
    </w:p>
    <w:p w:rsidR="00F15392" w:rsidRPr="008A0DCD"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8A0DCD">
        <w:rPr>
          <w:sz w:val="24"/>
          <w:szCs w:val="24"/>
          <w:lang w:eastAsia="ru-RU"/>
        </w:rPr>
        <w:t xml:space="preserve">По решению </w:t>
      </w:r>
      <w:r w:rsidR="00685336" w:rsidRPr="008A0DCD">
        <w:rPr>
          <w:sz w:val="24"/>
          <w:szCs w:val="24"/>
          <w:lang w:eastAsia="ru-RU"/>
        </w:rPr>
        <w:t xml:space="preserve">Закупочной </w:t>
      </w:r>
      <w:r w:rsidRPr="008A0DCD">
        <w:rPr>
          <w:sz w:val="24"/>
          <w:szCs w:val="24"/>
          <w:lang w:eastAsia="ru-RU"/>
        </w:rPr>
        <w:t xml:space="preserve">комиссии порядок проведения переторжки может быть уточнен. </w:t>
      </w:r>
    </w:p>
    <w:p w:rsidR="00C73372" w:rsidRPr="008A0DCD" w:rsidRDefault="00C73372" w:rsidP="00C73372">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rFonts w:eastAsia="Times New Roman,Italic"/>
          <w:bCs w:val="0"/>
          <w:iCs/>
          <w:sz w:val="24"/>
          <w:szCs w:val="24"/>
        </w:rPr>
      </w:pPr>
      <w:r w:rsidRPr="008A0DCD">
        <w:rPr>
          <w:sz w:val="24"/>
          <w:szCs w:val="24"/>
        </w:rPr>
        <w:t xml:space="preserve">Если при проведении любого из этапов </w:t>
      </w:r>
      <w:r w:rsidRPr="008A0DCD">
        <w:rPr>
          <w:bCs w:val="0"/>
          <w:sz w:val="24"/>
          <w:szCs w:val="24"/>
        </w:rPr>
        <w:t xml:space="preserve">Аукционной процедуры на понижение цены (переторжки) Участник предложил </w:t>
      </w:r>
      <w:r w:rsidRPr="008A0DCD">
        <w:rPr>
          <w:rFonts w:eastAsia="Times New Roman,Italic"/>
          <w:bCs w:val="0"/>
          <w:iCs/>
          <w:sz w:val="24"/>
          <w:szCs w:val="24"/>
        </w:rPr>
        <w:t>демпинговую цену договора (цену лота)</w:t>
      </w:r>
      <w:r w:rsidRPr="008A0DCD">
        <w:rPr>
          <w:sz w:val="24"/>
          <w:szCs w:val="24"/>
        </w:rPr>
        <w:t xml:space="preserve">, то к </w:t>
      </w:r>
      <w:r w:rsidRPr="008A0DCD">
        <w:rPr>
          <w:rFonts w:eastAsia="Times New Roman,Italic"/>
          <w:bCs w:val="0"/>
          <w:iCs/>
          <w:sz w:val="24"/>
          <w:szCs w:val="24"/>
        </w:rPr>
        <w:t xml:space="preserve">Участнику будут применены антидемпинговые меры, предусмотренные п. </w:t>
      </w:r>
      <w:r w:rsidR="007D5654">
        <w:fldChar w:fldCharType="begin"/>
      </w:r>
      <w:r w:rsidR="007D5654">
        <w:instrText xml:space="preserve"> REF _Ref465670219 \r \h  \* MERGEFORMAT </w:instrText>
      </w:r>
      <w:r w:rsidR="007D5654">
        <w:fldChar w:fldCharType="separate"/>
      </w:r>
      <w:r w:rsidR="001B2D1B" w:rsidRPr="001B2D1B">
        <w:rPr>
          <w:rFonts w:eastAsia="Times New Roman,Italic"/>
          <w:bCs w:val="0"/>
          <w:iCs/>
          <w:sz w:val="24"/>
          <w:szCs w:val="24"/>
        </w:rPr>
        <w:t>3.11</w:t>
      </w:r>
      <w:r w:rsidR="007D5654">
        <w:fldChar w:fldCharType="end"/>
      </w:r>
      <w:r w:rsidRPr="008A0DCD">
        <w:rPr>
          <w:rFonts w:eastAsia="Times New Roman,Italic"/>
          <w:bCs w:val="0"/>
          <w:iCs/>
          <w:sz w:val="24"/>
          <w:szCs w:val="24"/>
        </w:rPr>
        <w:t xml:space="preserve"> данной документации. При этом Участник в обязательном порядке помимо документов, указанных в п. </w:t>
      </w:r>
      <w:r w:rsidR="007D5654">
        <w:fldChar w:fldCharType="begin"/>
      </w:r>
      <w:r w:rsidR="007D5654">
        <w:instrText xml:space="preserve"> REF _Ref468355015 \r \h  \* MERGEFORMAT </w:instrText>
      </w:r>
      <w:r w:rsidR="007D5654">
        <w:fldChar w:fldCharType="separate"/>
      </w:r>
      <w:r w:rsidR="001B2D1B" w:rsidRPr="001B2D1B">
        <w:rPr>
          <w:rFonts w:eastAsia="Times New Roman,Italic"/>
          <w:bCs w:val="0"/>
          <w:iCs/>
          <w:sz w:val="24"/>
          <w:szCs w:val="24"/>
        </w:rPr>
        <w:t>3.7.8</w:t>
      </w:r>
      <w:r w:rsidR="007D5654">
        <w:fldChar w:fldCharType="end"/>
      </w:r>
      <w:r w:rsidRPr="008A0DCD">
        <w:rPr>
          <w:rFonts w:eastAsia="Times New Roman,Italic"/>
          <w:bCs w:val="0"/>
          <w:iCs/>
          <w:sz w:val="24"/>
          <w:szCs w:val="24"/>
        </w:rPr>
        <w:t xml:space="preserve">, </w:t>
      </w:r>
      <w:proofErr w:type="gramStart"/>
      <w:r w:rsidRPr="008A0DCD">
        <w:rPr>
          <w:rFonts w:eastAsia="Times New Roman,Italic"/>
          <w:bCs w:val="0"/>
          <w:iCs/>
          <w:sz w:val="24"/>
          <w:szCs w:val="24"/>
        </w:rPr>
        <w:t>предоставляет документы</w:t>
      </w:r>
      <w:proofErr w:type="gramEnd"/>
      <w:r w:rsidRPr="008A0DCD">
        <w:rPr>
          <w:rFonts w:eastAsia="Times New Roman,Italic"/>
          <w:bCs w:val="0"/>
          <w:iCs/>
          <w:sz w:val="24"/>
          <w:szCs w:val="24"/>
        </w:rPr>
        <w:t xml:space="preserve">, предусмотренные подпунктом </w:t>
      </w:r>
      <w:r w:rsidR="007D5654">
        <w:fldChar w:fldCharType="begin"/>
      </w:r>
      <w:r w:rsidR="007D5654">
        <w:instrText xml:space="preserve"> REF _Ref465675151 \r \h  \* MERGEFORMAT </w:instrText>
      </w:r>
      <w:r w:rsidR="007D5654">
        <w:fldChar w:fldCharType="separate"/>
      </w:r>
      <w:r w:rsidR="001B2D1B" w:rsidRPr="001B2D1B">
        <w:rPr>
          <w:rFonts w:eastAsia="Times New Roman,Italic"/>
          <w:bCs w:val="0"/>
          <w:iCs/>
          <w:sz w:val="24"/>
          <w:szCs w:val="24"/>
        </w:rPr>
        <w:t>3.11.2</w:t>
      </w:r>
      <w:r w:rsidR="007D5654">
        <w:fldChar w:fldCharType="end"/>
      </w:r>
      <w:r w:rsidRPr="008A0DCD">
        <w:rPr>
          <w:rFonts w:eastAsia="Times New Roman,Italic"/>
          <w:bCs w:val="0"/>
          <w:iCs/>
          <w:sz w:val="24"/>
          <w:szCs w:val="24"/>
        </w:rPr>
        <w:t xml:space="preserve"> документации.</w:t>
      </w:r>
    </w:p>
    <w:p w:rsidR="00C73372" w:rsidRPr="008A0DCD" w:rsidRDefault="00C73372" w:rsidP="00C73372">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rFonts w:eastAsia="Times New Roman,Italic"/>
          <w:bCs w:val="0"/>
          <w:iCs/>
          <w:sz w:val="24"/>
          <w:szCs w:val="24"/>
        </w:rPr>
      </w:pPr>
      <w:r w:rsidRPr="008A0DCD">
        <w:rPr>
          <w:sz w:val="24"/>
          <w:szCs w:val="24"/>
        </w:rPr>
        <w:t>Если по итогам вскрытия конвертов с заявками, либо завершения аукционной процедуры на понижение цены (переторжки) У</w:t>
      </w:r>
      <w:r w:rsidRPr="008A0DCD">
        <w:rPr>
          <w:bCs w:val="0"/>
          <w:sz w:val="24"/>
          <w:szCs w:val="24"/>
        </w:rPr>
        <w:t xml:space="preserve">частник предложил </w:t>
      </w:r>
      <w:r w:rsidRPr="008A0DCD">
        <w:rPr>
          <w:rFonts w:eastAsia="Times New Roman,Italic"/>
          <w:bCs w:val="0"/>
          <w:iCs/>
          <w:sz w:val="24"/>
          <w:szCs w:val="24"/>
        </w:rPr>
        <w:t>демпинговую цену Договора (цену лота)</w:t>
      </w:r>
      <w:r w:rsidRPr="008A0DCD">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proofErr w:type="gramStart"/>
      <w:r w:rsidRPr="008A0DCD">
        <w:rPr>
          <w:rFonts w:eastAsia="Times New Roman,Italic"/>
          <w:bCs w:val="0"/>
          <w:iCs/>
          <w:sz w:val="24"/>
          <w:szCs w:val="24"/>
        </w:rPr>
        <w:t xml:space="preserve">документы, предусмотренные подпунктом </w:t>
      </w:r>
      <w:r w:rsidR="007D5654">
        <w:fldChar w:fldCharType="begin"/>
      </w:r>
      <w:r w:rsidR="007D5654">
        <w:instrText xml:space="preserve"> REF _Ref465675151 \r \h  \* MERGEFORMAT </w:instrText>
      </w:r>
      <w:r w:rsidR="007D5654">
        <w:fldChar w:fldCharType="separate"/>
      </w:r>
      <w:r w:rsidR="001B2D1B" w:rsidRPr="001B2D1B">
        <w:rPr>
          <w:rFonts w:eastAsia="Times New Roman,Italic"/>
          <w:bCs w:val="0"/>
          <w:iCs/>
          <w:sz w:val="24"/>
          <w:szCs w:val="24"/>
        </w:rPr>
        <w:t>3.11.2</w:t>
      </w:r>
      <w:r w:rsidR="007D5654">
        <w:fldChar w:fldCharType="end"/>
      </w:r>
      <w:r w:rsidRPr="008A0DCD">
        <w:rPr>
          <w:rFonts w:eastAsia="Times New Roman,Italic"/>
          <w:bCs w:val="0"/>
          <w:iCs/>
          <w:sz w:val="24"/>
          <w:szCs w:val="24"/>
        </w:rPr>
        <w:t xml:space="preserve"> документации предоставляются</w:t>
      </w:r>
      <w:proofErr w:type="gramEnd"/>
      <w:r w:rsidRPr="008A0DCD">
        <w:rPr>
          <w:rFonts w:eastAsia="Times New Roman,Italic"/>
          <w:bCs w:val="0"/>
          <w:iCs/>
          <w:sz w:val="24"/>
          <w:szCs w:val="24"/>
        </w:rPr>
        <w:t xml:space="preserve"> повторно.</w:t>
      </w:r>
    </w:p>
    <w:p w:rsidR="002D53F2" w:rsidRPr="008C13BB" w:rsidRDefault="002D53F2" w:rsidP="002D53F2">
      <w:pPr>
        <w:pStyle w:val="2"/>
        <w:tabs>
          <w:tab w:val="clear" w:pos="1700"/>
          <w:tab w:val="left" w:pos="709"/>
        </w:tabs>
        <w:spacing w:line="264" w:lineRule="auto"/>
        <w:jc w:val="both"/>
      </w:pPr>
      <w:bookmarkStart w:id="706" w:name="_Toc471823191"/>
      <w:bookmarkStart w:id="707" w:name="_Ref471823363"/>
      <w:bookmarkStart w:id="708" w:name="_Ref471830158"/>
      <w:bookmarkStart w:id="709" w:name="_Toc471830463"/>
      <w:bookmarkStart w:id="710" w:name="_Toc471898570"/>
      <w:bookmarkStart w:id="711" w:name="_Ref303681924"/>
      <w:bookmarkStart w:id="712" w:name="_Ref303683914"/>
      <w:r w:rsidRPr="008C13BB">
        <w:lastRenderedPageBreak/>
        <w:t>О приоритете закупки работ, выполняемых российскими лицами, по отношению к работам, выполняемым иностранными лицами</w:t>
      </w:r>
      <w:bookmarkEnd w:id="706"/>
      <w:bookmarkEnd w:id="707"/>
      <w:bookmarkEnd w:id="708"/>
      <w:bookmarkEnd w:id="709"/>
      <w:bookmarkEnd w:id="710"/>
    </w:p>
    <w:p w:rsidR="002D53F2" w:rsidRPr="008C13BB" w:rsidRDefault="002D53F2" w:rsidP="002D53F2">
      <w:pPr>
        <w:pStyle w:val="3"/>
        <w:ind w:left="0" w:firstLine="567"/>
        <w:jc w:val="both"/>
        <w:rPr>
          <w:b w:val="0"/>
        </w:rPr>
      </w:pPr>
      <w:bookmarkStart w:id="713" w:name="_Toc471830464"/>
      <w:bookmarkStart w:id="714" w:name="_Toc471895997"/>
      <w:bookmarkStart w:id="715" w:name="_Toc471898571"/>
      <w:proofErr w:type="gramStart"/>
      <w:r w:rsidRPr="008C13BB">
        <w:rPr>
          <w:b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8C13BB">
        <w:rPr>
          <w:b w:val="0"/>
        </w:rPr>
        <w:t xml:space="preserve"> требований п. 4.5.1 Единого стандарта закупок ПАО «</w:t>
      </w:r>
      <w:proofErr w:type="spellStart"/>
      <w:r w:rsidRPr="008C13BB">
        <w:rPr>
          <w:b w:val="0"/>
        </w:rPr>
        <w:t>Россети</w:t>
      </w:r>
      <w:proofErr w:type="spellEnd"/>
      <w:r w:rsidRPr="008C13BB">
        <w:rPr>
          <w:b w:val="0"/>
        </w:rPr>
        <w:t>»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bookmarkEnd w:id="713"/>
      <w:bookmarkEnd w:id="714"/>
      <w:bookmarkEnd w:id="715"/>
    </w:p>
    <w:p w:rsidR="002D53F2" w:rsidRPr="008C13BB" w:rsidRDefault="002D53F2" w:rsidP="002D53F2">
      <w:pPr>
        <w:pStyle w:val="3"/>
        <w:ind w:left="0" w:firstLine="567"/>
        <w:jc w:val="both"/>
        <w:rPr>
          <w:b w:val="0"/>
        </w:rPr>
      </w:pPr>
      <w:bookmarkStart w:id="716" w:name="_Toc471830465"/>
      <w:bookmarkStart w:id="717" w:name="_Toc471895998"/>
      <w:bookmarkStart w:id="718" w:name="_Toc471898572"/>
      <w:r w:rsidRPr="008C13BB">
        <w:rPr>
          <w:b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bookmarkEnd w:id="716"/>
      <w:bookmarkEnd w:id="717"/>
      <w:bookmarkEnd w:id="718"/>
    </w:p>
    <w:p w:rsidR="002D53F2" w:rsidRPr="008C13BB" w:rsidRDefault="002D53F2" w:rsidP="002D53F2">
      <w:pPr>
        <w:pStyle w:val="3"/>
        <w:ind w:left="0" w:firstLine="567"/>
        <w:jc w:val="both"/>
        <w:rPr>
          <w:b w:val="0"/>
        </w:rPr>
      </w:pPr>
      <w:bookmarkStart w:id="719" w:name="_Toc471830466"/>
      <w:bookmarkStart w:id="720" w:name="_Toc471895999"/>
      <w:bookmarkStart w:id="721" w:name="_Toc471898573"/>
      <w:r w:rsidRPr="008C13BB">
        <w:rPr>
          <w:b w:val="0"/>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bookmarkEnd w:id="719"/>
      <w:bookmarkEnd w:id="720"/>
      <w:bookmarkEnd w:id="721"/>
    </w:p>
    <w:p w:rsidR="002D53F2" w:rsidRPr="008C13BB" w:rsidRDefault="002D53F2" w:rsidP="002D53F2">
      <w:pPr>
        <w:pStyle w:val="3"/>
        <w:ind w:left="0" w:firstLine="567"/>
        <w:jc w:val="both"/>
        <w:rPr>
          <w:b w:val="0"/>
        </w:rPr>
      </w:pPr>
      <w:bookmarkStart w:id="722" w:name="_Toc471830467"/>
      <w:bookmarkStart w:id="723" w:name="_Toc471896000"/>
      <w:bookmarkStart w:id="724" w:name="_Toc471898574"/>
      <w:r w:rsidRPr="008C13BB">
        <w:rPr>
          <w:b w:val="0"/>
        </w:rPr>
        <w:t xml:space="preserve">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работ, выполняемых российскими лицами </w:t>
      </w:r>
      <w:proofErr w:type="gramStart"/>
      <w:r w:rsidRPr="008C13BB">
        <w:rPr>
          <w:b w:val="0"/>
        </w:rPr>
        <w:t>k</w:t>
      </w:r>
      <w:proofErr w:type="gramEnd"/>
      <w:r w:rsidRPr="008C13BB">
        <w:rPr>
          <w:b w:val="0"/>
        </w:rPr>
        <w:t>ПРИОР=0,85, иначе kПРИОР=1,0), при этом Договор заключается по цене Договора, предложенной Участником в Заявке (методика оценки изложена в Приложении №3 к настоящей Документации).</w:t>
      </w:r>
      <w:bookmarkEnd w:id="722"/>
      <w:bookmarkEnd w:id="723"/>
      <w:bookmarkEnd w:id="724"/>
    </w:p>
    <w:p w:rsidR="002D53F2" w:rsidRPr="008C13BB" w:rsidRDefault="002D53F2" w:rsidP="002D53F2">
      <w:pPr>
        <w:pStyle w:val="3"/>
        <w:ind w:hanging="153"/>
        <w:jc w:val="both"/>
        <w:rPr>
          <w:b w:val="0"/>
          <w:szCs w:val="24"/>
        </w:rPr>
      </w:pPr>
      <w:bookmarkStart w:id="725" w:name="_Toc471830468"/>
      <w:bookmarkStart w:id="726" w:name="_Toc471896001"/>
      <w:bookmarkStart w:id="727" w:name="_Toc471898575"/>
      <w:r w:rsidRPr="008C13BB">
        <w:rPr>
          <w:b w:val="0"/>
          <w:szCs w:val="24"/>
        </w:rPr>
        <w:t>Приоритет не предоставляется в случаях, если:</w:t>
      </w:r>
      <w:bookmarkEnd w:id="725"/>
      <w:bookmarkEnd w:id="726"/>
      <w:bookmarkEnd w:id="727"/>
    </w:p>
    <w:p w:rsidR="002D53F2" w:rsidRPr="008C13BB" w:rsidRDefault="002D53F2" w:rsidP="002D53F2">
      <w:pPr>
        <w:pStyle w:val="ConsPlusNormal"/>
        <w:keepNext/>
        <w:ind w:firstLine="540"/>
        <w:jc w:val="both"/>
        <w:rPr>
          <w:rFonts w:ascii="Times New Roman" w:hAnsi="Times New Roman" w:cs="Times New Roman"/>
          <w:sz w:val="24"/>
          <w:szCs w:val="24"/>
        </w:rPr>
      </w:pPr>
      <w:r w:rsidRPr="008C13BB">
        <w:rPr>
          <w:rFonts w:ascii="Times New Roman" w:hAnsi="Times New Roman" w:cs="Times New Roman"/>
          <w:sz w:val="24"/>
          <w:szCs w:val="24"/>
        </w:rPr>
        <w:t>а) закупка признана несостоявшейся (п.</w:t>
      </w:r>
      <w:r w:rsidR="007D5654">
        <w:fldChar w:fldCharType="begin"/>
      </w:r>
      <w:r w:rsidR="007D5654">
        <w:instrText xml:space="preserve"> REF _Ref303251044 \r \h  \* MERGEFORMAT </w:instrText>
      </w:r>
      <w:r w:rsidR="007D5654">
        <w:fldChar w:fldCharType="separate"/>
      </w:r>
      <w:r w:rsidR="001B2D1B" w:rsidRPr="008C13BB">
        <w:rPr>
          <w:rFonts w:ascii="Times New Roman" w:hAnsi="Times New Roman" w:cs="Times New Roman"/>
          <w:sz w:val="24"/>
          <w:szCs w:val="24"/>
        </w:rPr>
        <w:t>3.10</w:t>
      </w:r>
      <w:r w:rsidR="007D5654">
        <w:fldChar w:fldCharType="end"/>
      </w:r>
      <w:r w:rsidRPr="008C13BB">
        <w:rPr>
          <w:rFonts w:ascii="Times New Roman" w:hAnsi="Times New Roman" w:cs="Times New Roman"/>
          <w:sz w:val="24"/>
          <w:szCs w:val="24"/>
        </w:rPr>
        <w:t>) и Договор заключается с единственным участником закупки, соответствующим требованиям закупочной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закупочной документации);</w:t>
      </w:r>
    </w:p>
    <w:p w:rsidR="002D53F2" w:rsidRPr="008C13BB" w:rsidRDefault="002D53F2" w:rsidP="002D53F2">
      <w:pPr>
        <w:pStyle w:val="ConsPlusNormal"/>
        <w:keepNext/>
        <w:ind w:firstLine="540"/>
        <w:jc w:val="both"/>
        <w:rPr>
          <w:rFonts w:ascii="Times New Roman" w:hAnsi="Times New Roman" w:cs="Times New Roman"/>
          <w:sz w:val="24"/>
          <w:szCs w:val="24"/>
        </w:rPr>
      </w:pPr>
      <w:r w:rsidRPr="008C13BB">
        <w:rPr>
          <w:rFonts w:ascii="Times New Roman" w:hAnsi="Times New Roman" w:cs="Times New Roman"/>
          <w:sz w:val="24"/>
          <w:szCs w:val="24"/>
        </w:rPr>
        <w:t>б) в Заявке на участие в закупке не содержится предложений о выполнении работ российскими лицами;</w:t>
      </w:r>
    </w:p>
    <w:p w:rsidR="002D53F2" w:rsidRPr="008C13BB" w:rsidRDefault="002D53F2" w:rsidP="002D53F2">
      <w:pPr>
        <w:pStyle w:val="ConsPlusNormal"/>
        <w:keepNext/>
        <w:ind w:firstLine="540"/>
        <w:jc w:val="both"/>
        <w:rPr>
          <w:rFonts w:ascii="Times New Roman" w:hAnsi="Times New Roman" w:cs="Times New Roman"/>
          <w:sz w:val="24"/>
          <w:szCs w:val="24"/>
        </w:rPr>
      </w:pPr>
      <w:r w:rsidRPr="008C13BB">
        <w:rPr>
          <w:rFonts w:ascii="Times New Roman" w:hAnsi="Times New Roman" w:cs="Times New Roman"/>
          <w:sz w:val="24"/>
          <w:szCs w:val="24"/>
        </w:rPr>
        <w:t xml:space="preserve">в) в Заявках на участие в закупке </w:t>
      </w:r>
      <w:r w:rsidRPr="008C13BB">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Pr="008C13BB">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2D53F2" w:rsidRPr="008C13BB" w:rsidRDefault="002D53F2" w:rsidP="002D53F2">
      <w:pPr>
        <w:pStyle w:val="ConsPlusNormal"/>
        <w:keepNext/>
        <w:ind w:firstLine="540"/>
        <w:jc w:val="both"/>
        <w:rPr>
          <w:rFonts w:ascii="Times New Roman" w:hAnsi="Times New Roman" w:cs="Times New Roman"/>
          <w:sz w:val="24"/>
          <w:szCs w:val="24"/>
        </w:rPr>
      </w:pPr>
      <w:proofErr w:type="gramStart"/>
      <w:r w:rsidRPr="008C13BB">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roofErr w:type="gramEnd"/>
    </w:p>
    <w:p w:rsidR="002D53F2" w:rsidRPr="008C13BB" w:rsidRDefault="002D53F2" w:rsidP="002D53F2">
      <w:pPr>
        <w:pStyle w:val="3"/>
        <w:ind w:left="0" w:firstLine="567"/>
        <w:jc w:val="both"/>
        <w:rPr>
          <w:b w:val="0"/>
        </w:rPr>
      </w:pPr>
      <w:bookmarkStart w:id="728" w:name="_Toc471830469"/>
      <w:bookmarkStart w:id="729" w:name="_Toc471896002"/>
      <w:bookmarkStart w:id="730" w:name="_Toc471898576"/>
      <w:proofErr w:type="gramStart"/>
      <w:r w:rsidRPr="008C13BB">
        <w:rPr>
          <w:b w:val="0"/>
        </w:rPr>
        <w:t xml:space="preserve">Заказчик имеет право на одностороннее расторжение Договора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w:t>
      </w:r>
      <w:r w:rsidRPr="008C13BB">
        <w:rPr>
          <w:b w:val="0"/>
        </w:rPr>
        <w:lastRenderedPageBreak/>
        <w:t>объединения стала составлять менее 50 процентов стоимости всех выполняемых таким Участником работ.</w:t>
      </w:r>
      <w:bookmarkEnd w:id="728"/>
      <w:bookmarkEnd w:id="729"/>
      <w:bookmarkEnd w:id="730"/>
      <w:proofErr w:type="gramEnd"/>
    </w:p>
    <w:p w:rsidR="00717F60" w:rsidRPr="008C13BB" w:rsidRDefault="00717F60" w:rsidP="00E71A48">
      <w:pPr>
        <w:pStyle w:val="2"/>
        <w:tabs>
          <w:tab w:val="clear" w:pos="1700"/>
          <w:tab w:val="left" w:pos="709"/>
        </w:tabs>
        <w:spacing w:line="264" w:lineRule="auto"/>
      </w:pPr>
      <w:bookmarkStart w:id="731" w:name="_Ref471898107"/>
      <w:bookmarkStart w:id="732" w:name="_Toc471898577"/>
      <w:r w:rsidRPr="008C13BB">
        <w:t xml:space="preserve">Подведение итогов </w:t>
      </w:r>
      <w:r w:rsidR="00DF639D" w:rsidRPr="008C13BB">
        <w:t>З</w:t>
      </w:r>
      <w:r w:rsidRPr="008C13BB">
        <w:t>апроса предложений</w:t>
      </w:r>
      <w:bookmarkEnd w:id="711"/>
      <w:bookmarkEnd w:id="712"/>
      <w:bookmarkEnd w:id="731"/>
      <w:bookmarkEnd w:id="732"/>
    </w:p>
    <w:p w:rsidR="00717F60" w:rsidRPr="008C13BB"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733" w:name="_Ref440290296"/>
      <w:r w:rsidRPr="008C13BB">
        <w:rPr>
          <w:sz w:val="24"/>
          <w:szCs w:val="24"/>
        </w:rPr>
        <w:t xml:space="preserve">По результатам оценочной стадии Закупочная комиссия принимает решение либо по </w:t>
      </w:r>
      <w:r w:rsidRPr="008C13BB">
        <w:rPr>
          <w:sz w:val="24"/>
          <w:szCs w:val="24"/>
          <w:lang w:eastAsia="ru-RU"/>
        </w:rPr>
        <w:t>определению</w:t>
      </w:r>
      <w:r w:rsidRPr="008C13BB">
        <w:rPr>
          <w:sz w:val="24"/>
          <w:szCs w:val="24"/>
        </w:rPr>
        <w:t xml:space="preserve"> </w:t>
      </w:r>
      <w:r w:rsidR="004D431C" w:rsidRPr="008C13BB">
        <w:rPr>
          <w:sz w:val="24"/>
          <w:szCs w:val="24"/>
        </w:rPr>
        <w:t xml:space="preserve">лучшей </w:t>
      </w:r>
      <w:r w:rsidR="004B5EB3" w:rsidRPr="008C13BB">
        <w:rPr>
          <w:sz w:val="24"/>
          <w:szCs w:val="24"/>
        </w:rPr>
        <w:t>Заявк</w:t>
      </w:r>
      <w:r w:rsidR="004D431C" w:rsidRPr="008C13BB">
        <w:rPr>
          <w:sz w:val="24"/>
          <w:szCs w:val="24"/>
        </w:rPr>
        <w:t>и запроса предложений</w:t>
      </w:r>
      <w:r w:rsidRPr="008C13BB">
        <w:rPr>
          <w:sz w:val="24"/>
          <w:szCs w:val="24"/>
        </w:rPr>
        <w:t xml:space="preserve">, либо по завершению данной процедуры </w:t>
      </w:r>
      <w:r w:rsidR="00DF639D" w:rsidRPr="008C13BB">
        <w:rPr>
          <w:sz w:val="24"/>
          <w:szCs w:val="24"/>
        </w:rPr>
        <w:t>З</w:t>
      </w:r>
      <w:r w:rsidRPr="008C13BB">
        <w:rPr>
          <w:sz w:val="24"/>
          <w:szCs w:val="24"/>
        </w:rPr>
        <w:t xml:space="preserve">апроса предложений без определения </w:t>
      </w:r>
      <w:r w:rsidR="009C744E" w:rsidRPr="008C13BB">
        <w:rPr>
          <w:sz w:val="24"/>
          <w:szCs w:val="24"/>
        </w:rPr>
        <w:t>Участник</w:t>
      </w:r>
      <w:r w:rsidR="004D431C" w:rsidRPr="008C13BB">
        <w:rPr>
          <w:sz w:val="24"/>
          <w:szCs w:val="24"/>
        </w:rPr>
        <w:t xml:space="preserve">а, чья </w:t>
      </w:r>
      <w:r w:rsidR="004B5EB3" w:rsidRPr="008C13BB">
        <w:rPr>
          <w:sz w:val="24"/>
          <w:szCs w:val="24"/>
        </w:rPr>
        <w:t>Заявк</w:t>
      </w:r>
      <w:r w:rsidR="004D431C" w:rsidRPr="008C13BB">
        <w:rPr>
          <w:sz w:val="24"/>
          <w:szCs w:val="24"/>
        </w:rPr>
        <w:t xml:space="preserve">а признана лучшей, </w:t>
      </w:r>
      <w:r w:rsidRPr="008C13BB">
        <w:rPr>
          <w:sz w:val="24"/>
          <w:szCs w:val="24"/>
        </w:rPr>
        <w:t xml:space="preserve">и заключения </w:t>
      </w:r>
      <w:r w:rsidR="00123C70" w:rsidRPr="008C13BB">
        <w:rPr>
          <w:sz w:val="24"/>
          <w:szCs w:val="24"/>
        </w:rPr>
        <w:t>Договор</w:t>
      </w:r>
      <w:r w:rsidRPr="008C13BB">
        <w:rPr>
          <w:sz w:val="24"/>
          <w:szCs w:val="24"/>
        </w:rPr>
        <w:t>а:</w:t>
      </w:r>
      <w:bookmarkEnd w:id="733"/>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8C13BB">
        <w:rPr>
          <w:bCs w:val="0"/>
          <w:sz w:val="24"/>
          <w:szCs w:val="24"/>
        </w:rPr>
        <w:t xml:space="preserve">в случае если </w:t>
      </w:r>
      <w:r w:rsidR="004B5EB3" w:rsidRPr="008C13BB">
        <w:rPr>
          <w:bCs w:val="0"/>
          <w:sz w:val="24"/>
          <w:szCs w:val="24"/>
        </w:rPr>
        <w:t>Заявк</w:t>
      </w:r>
      <w:r w:rsidRPr="008C13BB">
        <w:rPr>
          <w:bCs w:val="0"/>
          <w:sz w:val="24"/>
          <w:szCs w:val="24"/>
        </w:rPr>
        <w:t xml:space="preserve">а какого-либо из </w:t>
      </w:r>
      <w:r w:rsidR="009C744E" w:rsidRPr="008C13BB">
        <w:rPr>
          <w:bCs w:val="0"/>
          <w:sz w:val="24"/>
          <w:szCs w:val="24"/>
        </w:rPr>
        <w:t>Участник</w:t>
      </w:r>
      <w:r w:rsidRPr="008C13BB">
        <w:rPr>
          <w:bCs w:val="0"/>
          <w:sz w:val="24"/>
          <w:szCs w:val="24"/>
        </w:rPr>
        <w:t>ов полностью удовлетворит Закупочную</w:t>
      </w:r>
      <w:r w:rsidRPr="00E71A48">
        <w:rPr>
          <w:bCs w:val="0"/>
          <w:sz w:val="24"/>
          <w:szCs w:val="24"/>
        </w:rPr>
        <w:t xml:space="preserve">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474B7D"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 xml:space="preserve">а не удовлетворит Закупочную комиссию полностью, Комиссия вправе принять решение о прекращении </w:t>
      </w:r>
      <w:r w:rsidRPr="00474B7D">
        <w:rPr>
          <w:bCs w:val="0"/>
          <w:sz w:val="24"/>
          <w:szCs w:val="24"/>
        </w:rPr>
        <w:t>процедуры запроса предложений.</w:t>
      </w:r>
    </w:p>
    <w:p w:rsidR="00717F60" w:rsidRPr="00474B7D"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474B7D">
        <w:rPr>
          <w:sz w:val="24"/>
          <w:szCs w:val="24"/>
        </w:rPr>
        <w:t>Решение Закупочной комиссии оформляется протоколом заседания Закупочной комиссии</w:t>
      </w:r>
      <w:r w:rsidR="00E60F8E" w:rsidRPr="00474B7D">
        <w:rPr>
          <w:sz w:val="24"/>
          <w:szCs w:val="24"/>
        </w:rPr>
        <w:t xml:space="preserve">, который подписывается </w:t>
      </w:r>
      <w:r w:rsidR="00BB7F61" w:rsidRPr="00474B7D">
        <w:rPr>
          <w:sz w:val="24"/>
          <w:szCs w:val="24"/>
        </w:rPr>
        <w:t xml:space="preserve">членами </w:t>
      </w:r>
      <w:r w:rsidR="00E60F8E" w:rsidRPr="00474B7D">
        <w:rPr>
          <w:sz w:val="24"/>
          <w:szCs w:val="24"/>
        </w:rPr>
        <w:t>Закупочной комиссии</w:t>
      </w:r>
      <w:r w:rsidRPr="00474B7D">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474B7D">
        <w:rPr>
          <w:sz w:val="24"/>
          <w:szCs w:val="24"/>
        </w:rPr>
        <w:t>Участник</w:t>
      </w:r>
      <w:r w:rsidR="00717F60" w:rsidRPr="00474B7D">
        <w:rPr>
          <w:bCs w:val="0"/>
          <w:sz w:val="24"/>
          <w:szCs w:val="24"/>
        </w:rPr>
        <w:t xml:space="preserve"> </w:t>
      </w:r>
      <w:r w:rsidR="0087407B" w:rsidRPr="00474B7D">
        <w:rPr>
          <w:bCs w:val="0"/>
          <w:sz w:val="24"/>
          <w:szCs w:val="24"/>
        </w:rPr>
        <w:t xml:space="preserve">запроса предложений </w:t>
      </w:r>
      <w:r w:rsidR="00717F60" w:rsidRPr="00474B7D">
        <w:rPr>
          <w:bCs w:val="0"/>
          <w:sz w:val="24"/>
          <w:szCs w:val="24"/>
        </w:rPr>
        <w:t>незамедлительно уведомляется</w:t>
      </w:r>
      <w:r w:rsidR="00717F60" w:rsidRPr="00E71A48">
        <w:rPr>
          <w:bCs w:val="0"/>
          <w:sz w:val="24"/>
          <w:szCs w:val="24"/>
        </w:rPr>
        <w:t xml:space="preserve">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EB7A17" w:rsidRPr="00EB7A17" w:rsidRDefault="00EB7A17" w:rsidP="00EB7A17">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EB7A17" w:rsidRPr="00EB7A17" w:rsidRDefault="00EB7A17" w:rsidP="00EB7A17">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734" w:name="_Ref303251044"/>
      <w:bookmarkStart w:id="735" w:name="_Toc471898578"/>
      <w:bookmarkStart w:id="736" w:name="_Ref191386295"/>
      <w:r w:rsidRPr="00E71A48">
        <w:t xml:space="preserve">Признание запроса предложений </w:t>
      </w:r>
      <w:proofErr w:type="gramStart"/>
      <w:r w:rsidRPr="00E71A48">
        <w:t>несостоявшимся</w:t>
      </w:r>
      <w:bookmarkEnd w:id="734"/>
      <w:bookmarkEnd w:id="735"/>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73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73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738"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73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739" w:name="_Ref311220495"/>
      <w:r w:rsidRPr="00E71A48">
        <w:rPr>
          <w:bCs w:val="0"/>
          <w:sz w:val="24"/>
          <w:szCs w:val="24"/>
          <w:lang w:eastAsia="ru-RU"/>
        </w:rPr>
        <w:t xml:space="preserve">В </w:t>
      </w:r>
      <w:proofErr w:type="gramStart"/>
      <w:r w:rsidRPr="00E71A48">
        <w:rPr>
          <w:bCs w:val="0"/>
          <w:sz w:val="24"/>
          <w:szCs w:val="24"/>
        </w:rPr>
        <w:t>случае</w:t>
      </w:r>
      <w:proofErr w:type="gramEnd"/>
      <w:r w:rsidRPr="00E71A48">
        <w:rPr>
          <w:bCs w:val="0"/>
          <w:sz w:val="24"/>
          <w:szCs w:val="24"/>
          <w:lang w:eastAsia="ru-RU"/>
        </w:rPr>
        <w:t xml:space="preserve">, если при проведении запроса предложений: </w:t>
      </w:r>
      <w:bookmarkEnd w:id="739"/>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8A0DCD"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 xml:space="preserve">запрос </w:t>
      </w:r>
      <w:r w:rsidR="002514DE" w:rsidRPr="008A0DCD">
        <w:rPr>
          <w:bCs w:val="0"/>
          <w:sz w:val="24"/>
          <w:szCs w:val="24"/>
          <w:lang w:eastAsia="ru-RU"/>
        </w:rPr>
        <w:t>предложений</w:t>
      </w:r>
      <w:r w:rsidR="00DA4ADE" w:rsidRPr="008A0DCD">
        <w:rPr>
          <w:bCs w:val="0"/>
          <w:sz w:val="24"/>
          <w:szCs w:val="24"/>
          <w:lang w:eastAsia="ru-RU"/>
        </w:rPr>
        <w:t xml:space="preserve"> несостоявшим</w:t>
      </w:r>
      <w:r w:rsidRPr="008A0DCD">
        <w:rPr>
          <w:bCs w:val="0"/>
          <w:sz w:val="24"/>
          <w:szCs w:val="24"/>
          <w:lang w:eastAsia="ru-RU"/>
        </w:rPr>
        <w:t xml:space="preserve">ся и назначить повторную процедуру </w:t>
      </w:r>
      <w:r w:rsidR="00DA4ADE" w:rsidRPr="008A0DCD">
        <w:rPr>
          <w:bCs w:val="0"/>
          <w:sz w:val="24"/>
          <w:szCs w:val="24"/>
          <w:lang w:eastAsia="ru-RU"/>
        </w:rPr>
        <w:t xml:space="preserve">запроса предложений </w:t>
      </w:r>
      <w:r w:rsidRPr="008A0DCD">
        <w:rPr>
          <w:bCs w:val="0"/>
          <w:sz w:val="24"/>
          <w:szCs w:val="24"/>
          <w:lang w:eastAsia="ru-RU"/>
        </w:rPr>
        <w:t>либо провести закупки иным способом, предусмотренным Положением о закупках Общества.</w:t>
      </w:r>
    </w:p>
    <w:p w:rsidR="00C73372" w:rsidRPr="008A0DCD" w:rsidRDefault="00C73372" w:rsidP="00E71A48">
      <w:pPr>
        <w:pStyle w:val="2"/>
        <w:tabs>
          <w:tab w:val="clear" w:pos="1700"/>
          <w:tab w:val="left" w:pos="709"/>
        </w:tabs>
        <w:spacing w:line="264" w:lineRule="auto"/>
        <w:rPr>
          <w:bCs w:val="0"/>
        </w:rPr>
      </w:pPr>
      <w:bookmarkStart w:id="740" w:name="_Ref465670219"/>
      <w:bookmarkStart w:id="741" w:name="_Toc471898579"/>
      <w:bookmarkStart w:id="742" w:name="_Ref303683929"/>
      <w:r w:rsidRPr="008A0DCD">
        <w:rPr>
          <w:bCs w:val="0"/>
        </w:rPr>
        <w:t>Антидемпинговые меры</w:t>
      </w:r>
      <w:bookmarkEnd w:id="740"/>
      <w:bookmarkEnd w:id="741"/>
    </w:p>
    <w:p w:rsidR="00C73372" w:rsidRPr="008A0DCD" w:rsidRDefault="00C73372" w:rsidP="00C73372">
      <w:pPr>
        <w:widowControl w:val="0"/>
        <w:numPr>
          <w:ilvl w:val="2"/>
          <w:numId w:val="44"/>
        </w:numPr>
        <w:tabs>
          <w:tab w:val="num" w:pos="1134"/>
        </w:tabs>
        <w:overflowPunct w:val="0"/>
        <w:autoSpaceDE w:val="0"/>
        <w:spacing w:line="264" w:lineRule="auto"/>
        <w:ind w:left="0" w:firstLine="709"/>
        <w:rPr>
          <w:bCs w:val="0"/>
          <w:sz w:val="24"/>
          <w:szCs w:val="24"/>
        </w:rPr>
      </w:pPr>
      <w:proofErr w:type="gramStart"/>
      <w:r w:rsidRPr="008A0DCD">
        <w:rPr>
          <w:rFonts w:eastAsia="Times New Roman,Italic"/>
          <w:bCs w:val="0"/>
          <w:iCs/>
          <w:sz w:val="24"/>
          <w:szCs w:val="24"/>
        </w:rPr>
        <w:t xml:space="preserve">При предложении Участником </w:t>
      </w:r>
      <w:r w:rsidRPr="008A0DCD">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8A0DCD">
        <w:rPr>
          <w:rFonts w:eastAsia="Times New Roman,Italic"/>
          <w:bCs w:val="0"/>
          <w:iCs/>
          <w:sz w:val="24"/>
          <w:szCs w:val="24"/>
        </w:rPr>
        <w:t xml:space="preserve">установленной в пункте </w:t>
      </w:r>
      <w:r w:rsidR="007D5654">
        <w:fldChar w:fldCharType="begin"/>
      </w:r>
      <w:r w:rsidR="007D5654">
        <w:instrText xml:space="preserve"> REF _Ref468355619 \r \h  \* MERGEFORMAT </w:instrText>
      </w:r>
      <w:r w:rsidR="007D5654">
        <w:fldChar w:fldCharType="separate"/>
      </w:r>
      <w:r w:rsidR="001B2D1B" w:rsidRPr="001B2D1B">
        <w:rPr>
          <w:rFonts w:eastAsia="Times New Roman,Italic"/>
          <w:bCs w:val="0"/>
          <w:iCs/>
          <w:sz w:val="24"/>
          <w:szCs w:val="24"/>
        </w:rPr>
        <w:t>3.3.7</w:t>
      </w:r>
      <w:r w:rsidR="007D5654">
        <w:fldChar w:fldCharType="end"/>
      </w:r>
      <w:r w:rsidRPr="008A0DCD">
        <w:rPr>
          <w:rFonts w:eastAsia="Times New Roman,Italic"/>
          <w:bCs w:val="0"/>
          <w:iCs/>
          <w:sz w:val="24"/>
          <w:szCs w:val="24"/>
        </w:rPr>
        <w:t xml:space="preserve"> документации (далее – демпинговая цена Договора (цена лота)),</w:t>
      </w:r>
      <w:r w:rsidRPr="008A0DCD">
        <w:rPr>
          <w:sz w:val="24"/>
          <w:szCs w:val="24"/>
        </w:rPr>
        <w:t xml:space="preserve"> по </w:t>
      </w:r>
      <w:r w:rsidRPr="008A0DCD">
        <w:rPr>
          <w:sz w:val="24"/>
          <w:szCs w:val="24"/>
        </w:rPr>
        <w:lastRenderedPageBreak/>
        <w:t xml:space="preserve">итогам вскрытия конвертов с заявками Участников, либо завершения аукционной процедуры на понижение цены (переторжки), </w:t>
      </w:r>
      <w:r w:rsidRPr="008A0DCD">
        <w:rPr>
          <w:rFonts w:eastAsia="Times New Roman,Italic"/>
          <w:bCs w:val="0"/>
          <w:iCs/>
          <w:sz w:val="24"/>
          <w:szCs w:val="24"/>
        </w:rPr>
        <w:t>к Участнику будут применены антидемпинговые меры, изложенные в данном пункте документации.</w:t>
      </w:r>
      <w:proofErr w:type="gramEnd"/>
    </w:p>
    <w:p w:rsidR="00C73372" w:rsidRPr="008A0DCD" w:rsidRDefault="00C73372" w:rsidP="00C73372">
      <w:pPr>
        <w:widowControl w:val="0"/>
        <w:numPr>
          <w:ilvl w:val="2"/>
          <w:numId w:val="44"/>
        </w:numPr>
        <w:tabs>
          <w:tab w:val="num" w:pos="1134"/>
        </w:tabs>
        <w:overflowPunct w:val="0"/>
        <w:autoSpaceDE w:val="0"/>
        <w:spacing w:line="264" w:lineRule="auto"/>
        <w:ind w:left="0" w:firstLine="709"/>
        <w:rPr>
          <w:bCs w:val="0"/>
          <w:sz w:val="24"/>
          <w:szCs w:val="24"/>
        </w:rPr>
      </w:pPr>
      <w:bookmarkStart w:id="743" w:name="_Ref465675151"/>
      <w:r w:rsidRPr="008A0DCD">
        <w:rPr>
          <w:rFonts w:eastAsia="Times New Roman,Italic"/>
          <w:bCs w:val="0"/>
          <w:iCs/>
          <w:sz w:val="24"/>
          <w:szCs w:val="24"/>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743"/>
    </w:p>
    <w:p w:rsidR="00C73372" w:rsidRPr="008A0DCD" w:rsidRDefault="00C73372" w:rsidP="00C73372">
      <w:pPr>
        <w:numPr>
          <w:ilvl w:val="0"/>
          <w:numId w:val="90"/>
        </w:numPr>
        <w:tabs>
          <w:tab w:val="left" w:pos="1620"/>
        </w:tabs>
        <w:suppressAutoHyphens w:val="0"/>
        <w:spacing w:after="120" w:line="240" w:lineRule="auto"/>
        <w:rPr>
          <w:rFonts w:eastAsia="Times New Roman,Italic"/>
          <w:bCs w:val="0"/>
          <w:iCs/>
          <w:sz w:val="24"/>
          <w:szCs w:val="24"/>
        </w:rPr>
      </w:pPr>
      <w:r w:rsidRPr="008A0DCD">
        <w:rPr>
          <w:rFonts w:eastAsia="Times New Roman,Italic"/>
          <w:bCs w:val="0"/>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 Договора (лота) и сводный сметный расчет;</w:t>
      </w:r>
    </w:p>
    <w:p w:rsidR="00C73372" w:rsidRPr="008A0DCD" w:rsidRDefault="00C73372" w:rsidP="00C73372">
      <w:pPr>
        <w:numPr>
          <w:ilvl w:val="0"/>
          <w:numId w:val="90"/>
        </w:numPr>
        <w:tabs>
          <w:tab w:val="left" w:pos="1620"/>
        </w:tabs>
        <w:suppressAutoHyphens w:val="0"/>
        <w:spacing w:after="120" w:line="240" w:lineRule="auto"/>
        <w:rPr>
          <w:rFonts w:eastAsia="Times New Roman,Italic"/>
          <w:bCs w:val="0"/>
          <w:iCs/>
          <w:sz w:val="24"/>
          <w:szCs w:val="24"/>
        </w:rPr>
      </w:pPr>
      <w:r w:rsidRPr="008A0DCD">
        <w:rPr>
          <w:rFonts w:eastAsia="Times New Roman,Italic"/>
          <w:bCs w:val="0"/>
          <w:iCs/>
          <w:sz w:val="24"/>
          <w:szCs w:val="24"/>
        </w:rPr>
        <w:t>в случае если при выполнении работ в соответствии с законодательством Российской Федерации подрядчику свидетельство о допуске не требуется, предоставить сводный сметный расчет (с предоставлением объектных, локальных смет, смет на отдельные виды затрат и т.д.);</w:t>
      </w:r>
    </w:p>
    <w:p w:rsidR="00C73372" w:rsidRPr="008A0DCD" w:rsidRDefault="00C73372" w:rsidP="00C73372">
      <w:pPr>
        <w:numPr>
          <w:ilvl w:val="0"/>
          <w:numId w:val="90"/>
        </w:numPr>
        <w:tabs>
          <w:tab w:val="left" w:pos="1620"/>
        </w:tabs>
        <w:suppressAutoHyphens w:val="0"/>
        <w:spacing w:after="120" w:line="240" w:lineRule="auto"/>
        <w:rPr>
          <w:rFonts w:eastAsia="Times New Roman,Italic"/>
          <w:bCs w:val="0"/>
          <w:iCs/>
          <w:sz w:val="24"/>
          <w:szCs w:val="24"/>
        </w:rPr>
      </w:pPr>
      <w:proofErr w:type="gramStart"/>
      <w:r w:rsidRPr="008A0DCD">
        <w:rPr>
          <w:rFonts w:eastAsia="Times New Roman,Italic"/>
          <w:bCs w:val="0"/>
          <w:iCs/>
          <w:sz w:val="24"/>
          <w:szCs w:val="24"/>
        </w:rPr>
        <w:t xml:space="preserve">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включены один или несколько документов, обосновывающих эту цену, а именно: </w:t>
      </w:r>
      <w:r w:rsidRPr="008A0DCD">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должно быть заверено </w:t>
      </w:r>
      <w:r w:rsidRPr="008A0DCD">
        <w:rPr>
          <w:rFonts w:eastAsia="Times New Roman,Italic"/>
          <w:bCs w:val="0"/>
          <w:iCs/>
          <w:sz w:val="24"/>
          <w:szCs w:val="24"/>
        </w:rPr>
        <w:t xml:space="preserve">подписью и печатью </w:t>
      </w:r>
      <w:r w:rsidRPr="008A0DCD">
        <w:rPr>
          <w:sz w:val="24"/>
          <w:szCs w:val="24"/>
        </w:rPr>
        <w:t>производителя</w:t>
      </w:r>
      <w:proofErr w:type="gramEnd"/>
      <w:r w:rsidRPr="008A0DCD">
        <w:rPr>
          <w:rFonts w:eastAsia="Times New Roman,Italic"/>
          <w:bCs w:val="0"/>
          <w:iCs/>
          <w:sz w:val="24"/>
          <w:szCs w:val="24"/>
        </w:rPr>
        <w:t>)</w:t>
      </w:r>
      <w:r w:rsidRPr="008A0DCD">
        <w:rPr>
          <w:sz w:val="24"/>
          <w:szCs w:val="24"/>
        </w:rPr>
        <w:t xml:space="preserve">; иные документы и расчеты, подтверждающие возможность участника закупки осуществить поставку продукции по </w:t>
      </w:r>
      <w:r w:rsidRPr="008A0DCD">
        <w:rPr>
          <w:rFonts w:eastAsia="Times New Roman,Italic"/>
          <w:bCs w:val="0"/>
          <w:iCs/>
          <w:sz w:val="24"/>
          <w:szCs w:val="24"/>
        </w:rPr>
        <w:t>предлагаемой цене Договора (лота) и обоснование этой цены.</w:t>
      </w:r>
    </w:p>
    <w:p w:rsidR="00C73372" w:rsidRPr="005755AB" w:rsidRDefault="00C73372" w:rsidP="00C73372">
      <w:pPr>
        <w:widowControl w:val="0"/>
        <w:numPr>
          <w:ilvl w:val="2"/>
          <w:numId w:val="44"/>
        </w:numPr>
        <w:tabs>
          <w:tab w:val="num" w:pos="1134"/>
        </w:tabs>
        <w:overflowPunct w:val="0"/>
        <w:autoSpaceDE w:val="0"/>
        <w:spacing w:line="264" w:lineRule="auto"/>
        <w:ind w:left="0" w:firstLine="709"/>
        <w:rPr>
          <w:bCs w:val="0"/>
          <w:sz w:val="24"/>
          <w:szCs w:val="24"/>
        </w:rPr>
      </w:pPr>
      <w:r w:rsidRPr="008A0DCD">
        <w:rPr>
          <w:bCs w:val="0"/>
          <w:sz w:val="24"/>
          <w:szCs w:val="24"/>
        </w:rPr>
        <w:t xml:space="preserve">Непредставление </w:t>
      </w:r>
      <w:r w:rsidRPr="005755AB">
        <w:rPr>
          <w:bCs w:val="0"/>
          <w:sz w:val="24"/>
          <w:szCs w:val="24"/>
        </w:rPr>
        <w:t>Участником</w:t>
      </w:r>
      <w:proofErr w:type="gramStart"/>
      <w:r w:rsidRPr="005755AB">
        <w:rPr>
          <w:bCs w:val="0"/>
          <w:sz w:val="24"/>
          <w:szCs w:val="24"/>
        </w:rPr>
        <w:t xml:space="preserve"> </w:t>
      </w:r>
      <w:r w:rsidR="005755AB" w:rsidRPr="005755AB">
        <w:rPr>
          <w:sz w:val="24"/>
          <w:szCs w:val="24"/>
        </w:rPr>
        <w:t>,</w:t>
      </w:r>
      <w:proofErr w:type="gramEnd"/>
      <w:r w:rsidR="005755AB" w:rsidRPr="005755AB">
        <w:rPr>
          <w:sz w:val="24"/>
          <w:szCs w:val="24"/>
        </w:rPr>
        <w:t xml:space="preserve"> предложившим демпинговую цену,</w:t>
      </w:r>
      <w:r w:rsidR="005755AB" w:rsidRPr="005755AB">
        <w:rPr>
          <w:bCs w:val="0"/>
          <w:sz w:val="24"/>
          <w:szCs w:val="24"/>
        </w:rPr>
        <w:t xml:space="preserve"> </w:t>
      </w:r>
      <w:proofErr w:type="spellStart"/>
      <w:r w:rsidRPr="005755AB">
        <w:rPr>
          <w:bCs w:val="0"/>
          <w:sz w:val="24"/>
          <w:szCs w:val="24"/>
        </w:rPr>
        <w:t>окументов</w:t>
      </w:r>
      <w:proofErr w:type="spellEnd"/>
      <w:r w:rsidRPr="005755AB">
        <w:rPr>
          <w:bCs w:val="0"/>
          <w:sz w:val="24"/>
          <w:szCs w:val="24"/>
        </w:rPr>
        <w:t xml:space="preserve">, изложенных в п. </w:t>
      </w:r>
      <w:r w:rsidR="007D5654">
        <w:fldChar w:fldCharType="begin"/>
      </w:r>
      <w:r w:rsidR="007D5654">
        <w:instrText xml:space="preserve"> REF _Ref465675151 \r \h  \* MERGEFORMAT </w:instrText>
      </w:r>
      <w:r w:rsidR="007D5654">
        <w:fldChar w:fldCharType="separate"/>
      </w:r>
      <w:r w:rsidR="001B2D1B" w:rsidRPr="005755AB">
        <w:rPr>
          <w:bCs w:val="0"/>
          <w:sz w:val="24"/>
          <w:szCs w:val="24"/>
        </w:rPr>
        <w:t>3.11.2</w:t>
      </w:r>
      <w:r w:rsidR="007D5654">
        <w:fldChar w:fldCharType="end"/>
      </w:r>
      <w:r w:rsidRPr="005755AB">
        <w:rPr>
          <w:bCs w:val="0"/>
          <w:sz w:val="24"/>
          <w:szCs w:val="24"/>
        </w:rPr>
        <w:t>, будет являться причиной отклонения Участника.</w:t>
      </w:r>
    </w:p>
    <w:p w:rsidR="00C73372" w:rsidRPr="008A0DCD" w:rsidRDefault="00C73372" w:rsidP="00C73372">
      <w:pPr>
        <w:widowControl w:val="0"/>
        <w:numPr>
          <w:ilvl w:val="2"/>
          <w:numId w:val="44"/>
        </w:numPr>
        <w:tabs>
          <w:tab w:val="num" w:pos="1134"/>
        </w:tabs>
        <w:overflowPunct w:val="0"/>
        <w:autoSpaceDE w:val="0"/>
        <w:spacing w:line="264" w:lineRule="auto"/>
        <w:ind w:left="0" w:firstLine="709"/>
        <w:rPr>
          <w:bCs w:val="0"/>
          <w:sz w:val="24"/>
          <w:szCs w:val="24"/>
        </w:rPr>
      </w:pPr>
      <w:r w:rsidRPr="005755AB">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5755AB" w:rsidRPr="005755AB">
        <w:rPr>
          <w:rFonts w:eastAsia="Times New Roman,Italic"/>
          <w:bCs w:val="0"/>
          <w:iCs/>
          <w:sz w:val="24"/>
          <w:szCs w:val="24"/>
        </w:rPr>
        <w:t xml:space="preserve">Закупочной комиссией предложенной Участником </w:t>
      </w:r>
      <w:r w:rsidRPr="005755AB">
        <w:rPr>
          <w:rFonts w:eastAsia="Times New Roman,Italic"/>
          <w:bCs w:val="0"/>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5755AB">
        <w:rPr>
          <w:sz w:val="24"/>
          <w:szCs w:val="24"/>
        </w:rPr>
        <w:t>проверять соответствие предоставленных Участником заявлений, документов и информации действительности</w:t>
      </w:r>
      <w:r w:rsidRPr="005755AB">
        <w:rPr>
          <w:rFonts w:eastAsia="Times New Roman,Italic"/>
          <w:bCs w:val="0"/>
          <w:iCs/>
          <w:sz w:val="24"/>
          <w:szCs w:val="24"/>
        </w:rPr>
        <w:t xml:space="preserve"> в соответствии с подпунктом </w:t>
      </w:r>
      <w:r w:rsidR="007D5654">
        <w:fldChar w:fldCharType="begin"/>
      </w:r>
      <w:r w:rsidR="007D5654">
        <w:instrText xml:space="preserve"> REF _Ref468354863 \r \h  \* MERGEFORMAT </w:instrText>
      </w:r>
      <w:r w:rsidR="007D5654">
        <w:fldChar w:fldCharType="separate"/>
      </w:r>
      <w:r w:rsidR="001B2D1B" w:rsidRPr="005755AB">
        <w:rPr>
          <w:rFonts w:eastAsia="Times New Roman,Italic"/>
          <w:bCs w:val="0"/>
          <w:iCs/>
          <w:sz w:val="24"/>
          <w:szCs w:val="24"/>
        </w:rPr>
        <w:t>3.6.2.5</w:t>
      </w:r>
      <w:r w:rsidR="007D5654">
        <w:fldChar w:fldCharType="end"/>
      </w:r>
      <w:r w:rsidRPr="005755AB">
        <w:rPr>
          <w:rFonts w:eastAsia="Times New Roman,Italic"/>
          <w:bCs w:val="0"/>
          <w:iCs/>
          <w:sz w:val="24"/>
          <w:szCs w:val="24"/>
        </w:rPr>
        <w:t xml:space="preserve"> документации</w:t>
      </w:r>
      <w:r w:rsidRPr="008A0DCD">
        <w:rPr>
          <w:rFonts w:eastAsia="Times New Roman,Italic"/>
          <w:bCs w:val="0"/>
          <w:iCs/>
          <w:sz w:val="24"/>
          <w:szCs w:val="24"/>
        </w:rPr>
        <w:t>.</w:t>
      </w:r>
    </w:p>
    <w:p w:rsidR="00C73372" w:rsidRPr="008A0DCD" w:rsidRDefault="00C73372" w:rsidP="00C73372">
      <w:pPr>
        <w:widowControl w:val="0"/>
        <w:numPr>
          <w:ilvl w:val="2"/>
          <w:numId w:val="44"/>
        </w:numPr>
        <w:tabs>
          <w:tab w:val="num" w:pos="1134"/>
        </w:tabs>
        <w:overflowPunct w:val="0"/>
        <w:autoSpaceDE w:val="0"/>
        <w:spacing w:line="264" w:lineRule="auto"/>
        <w:ind w:left="0" w:firstLine="709"/>
        <w:rPr>
          <w:bCs w:val="0"/>
          <w:sz w:val="24"/>
          <w:szCs w:val="24"/>
        </w:rPr>
      </w:pPr>
      <w:r w:rsidRPr="008A0DCD">
        <w:rPr>
          <w:rFonts w:eastAsia="Times New Roman,Italic"/>
          <w:bCs w:val="0"/>
          <w:iCs/>
          <w:sz w:val="24"/>
          <w:szCs w:val="24"/>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C73372" w:rsidRPr="008A0DCD" w:rsidRDefault="00C73372" w:rsidP="00C73372">
      <w:pPr>
        <w:widowControl w:val="0"/>
        <w:numPr>
          <w:ilvl w:val="2"/>
          <w:numId w:val="44"/>
        </w:numPr>
        <w:tabs>
          <w:tab w:val="num" w:pos="1134"/>
        </w:tabs>
        <w:overflowPunct w:val="0"/>
        <w:autoSpaceDE w:val="0"/>
        <w:spacing w:line="264" w:lineRule="auto"/>
        <w:ind w:left="0" w:firstLine="709"/>
        <w:rPr>
          <w:bCs w:val="0"/>
          <w:sz w:val="24"/>
          <w:szCs w:val="24"/>
        </w:rPr>
      </w:pPr>
      <w:r w:rsidRPr="008A0DCD">
        <w:rPr>
          <w:sz w:val="24"/>
          <w:szCs w:val="24"/>
        </w:rPr>
        <w:t xml:space="preserve">Участник, предложивший </w:t>
      </w:r>
      <w:r w:rsidRPr="008A0DCD">
        <w:rPr>
          <w:rFonts w:eastAsia="Times New Roman,Italic"/>
          <w:bCs w:val="0"/>
          <w:iCs/>
          <w:sz w:val="24"/>
          <w:szCs w:val="24"/>
        </w:rPr>
        <w:t>демпинговую цену Договора (цену лота)</w:t>
      </w:r>
      <w:r w:rsidRPr="008A0DCD">
        <w:rPr>
          <w:sz w:val="24"/>
          <w:szCs w:val="24"/>
        </w:rPr>
        <w:t xml:space="preserve">, и признанный Победителем, должен до заключения Договора предоставить обеспечение исполнения обязательств по Договору на условиях, изложенных в </w:t>
      </w:r>
      <w:proofErr w:type="spellStart"/>
      <w:r w:rsidRPr="008A0DCD">
        <w:rPr>
          <w:sz w:val="24"/>
          <w:szCs w:val="24"/>
        </w:rPr>
        <w:t>пп</w:t>
      </w:r>
      <w:proofErr w:type="spellEnd"/>
      <w:r w:rsidRPr="008A0DCD">
        <w:rPr>
          <w:sz w:val="24"/>
          <w:szCs w:val="24"/>
        </w:rPr>
        <w:t xml:space="preserve">. </w:t>
      </w:r>
      <w:r w:rsidR="007D5654">
        <w:fldChar w:fldCharType="begin"/>
      </w:r>
      <w:r w:rsidR="007D5654">
        <w:instrText xml:space="preserve"> REF _Ref465437572 \r \h  \* MERGEFORMAT </w:instrText>
      </w:r>
      <w:r w:rsidR="007D5654">
        <w:fldChar w:fldCharType="separate"/>
      </w:r>
      <w:r w:rsidR="001B2D1B" w:rsidRPr="001B2D1B">
        <w:rPr>
          <w:sz w:val="24"/>
          <w:szCs w:val="24"/>
        </w:rPr>
        <w:t>3.13.2</w:t>
      </w:r>
      <w:r w:rsidR="007D5654">
        <w:fldChar w:fldCharType="end"/>
      </w:r>
      <w:r w:rsidRPr="008A0DCD">
        <w:rPr>
          <w:sz w:val="24"/>
          <w:szCs w:val="24"/>
        </w:rPr>
        <w:t>-</w:t>
      </w:r>
      <w:r w:rsidR="007D5654">
        <w:fldChar w:fldCharType="begin"/>
      </w:r>
      <w:r w:rsidR="007D5654">
        <w:instrText xml:space="preserve"> REF _Ref465440181 \r \h  \* MERGEFORMAT </w:instrText>
      </w:r>
      <w:r w:rsidR="007D5654">
        <w:fldChar w:fldCharType="separate"/>
      </w:r>
      <w:r w:rsidR="001B2D1B" w:rsidRPr="001B2D1B">
        <w:rPr>
          <w:sz w:val="24"/>
          <w:szCs w:val="24"/>
        </w:rPr>
        <w:t>3.13.4</w:t>
      </w:r>
      <w:r w:rsidR="007D5654">
        <w:fldChar w:fldCharType="end"/>
      </w:r>
      <w:r w:rsidRPr="008A0DCD">
        <w:rPr>
          <w:sz w:val="24"/>
          <w:szCs w:val="24"/>
        </w:rPr>
        <w:t>.</w:t>
      </w:r>
    </w:p>
    <w:p w:rsidR="00C73372" w:rsidRPr="008A0DCD" w:rsidRDefault="00C73372" w:rsidP="00C73372">
      <w:pPr>
        <w:widowControl w:val="0"/>
        <w:numPr>
          <w:ilvl w:val="2"/>
          <w:numId w:val="44"/>
        </w:numPr>
        <w:tabs>
          <w:tab w:val="num" w:pos="1134"/>
        </w:tabs>
        <w:overflowPunct w:val="0"/>
        <w:autoSpaceDE w:val="0"/>
        <w:spacing w:line="264" w:lineRule="auto"/>
        <w:ind w:left="0" w:firstLine="709"/>
        <w:rPr>
          <w:bCs w:val="0"/>
          <w:sz w:val="24"/>
          <w:szCs w:val="24"/>
        </w:rPr>
      </w:pPr>
      <w:proofErr w:type="gramStart"/>
      <w:r w:rsidRPr="008A0DCD">
        <w:rPr>
          <w:sz w:val="24"/>
          <w:szCs w:val="24"/>
        </w:rPr>
        <w:t xml:space="preserve">В случае, если по итогам анализа документов, представленных Участником, предложившим </w:t>
      </w:r>
      <w:r w:rsidRPr="008A0DCD">
        <w:rPr>
          <w:rFonts w:eastAsia="Times New Roman,Italic"/>
          <w:bCs w:val="0"/>
          <w:iCs/>
          <w:sz w:val="24"/>
          <w:szCs w:val="24"/>
        </w:rPr>
        <w:t>демпинговую цену Договора (цену лота)</w:t>
      </w:r>
      <w:r w:rsidRPr="008A0DCD">
        <w:rPr>
          <w:sz w:val="24"/>
          <w:szCs w:val="24"/>
        </w:rPr>
        <w:t>, будет установлено, что начальная (максимальная) цена Договора рассчитана неверно, и ценовое предложение Участника закупки не является аномально низкой (</w:t>
      </w:r>
      <w:r w:rsidRPr="008A0DCD">
        <w:rPr>
          <w:rFonts w:eastAsia="Times New Roman,Italic"/>
          <w:bCs w:val="0"/>
          <w:iCs/>
          <w:sz w:val="24"/>
          <w:szCs w:val="24"/>
        </w:rPr>
        <w:t>демпинговой)</w:t>
      </w:r>
      <w:r w:rsidRPr="008A0DCD">
        <w:rPr>
          <w:sz w:val="24"/>
          <w:szCs w:val="24"/>
        </w:rPr>
        <w:t xml:space="preserve">, </w:t>
      </w:r>
      <w:r w:rsidR="001C2ACA" w:rsidRPr="008A0DCD">
        <w:rPr>
          <w:sz w:val="24"/>
          <w:szCs w:val="24"/>
        </w:rPr>
        <w:t>закупочная</w:t>
      </w:r>
      <w:r w:rsidRPr="008A0DCD">
        <w:rPr>
          <w:sz w:val="24"/>
          <w:szCs w:val="24"/>
        </w:rPr>
        <w:t xml:space="preserve"> комиссия вправе принять следующие решения:</w:t>
      </w:r>
      <w:proofErr w:type="gramEnd"/>
    </w:p>
    <w:p w:rsidR="00C73372" w:rsidRPr="008A0DCD" w:rsidRDefault="00C73372" w:rsidP="00C73372">
      <w:pPr>
        <w:numPr>
          <w:ilvl w:val="0"/>
          <w:numId w:val="91"/>
        </w:numPr>
        <w:tabs>
          <w:tab w:val="left" w:pos="1620"/>
        </w:tabs>
        <w:suppressAutoHyphens w:val="0"/>
        <w:spacing w:after="120" w:line="240" w:lineRule="auto"/>
        <w:rPr>
          <w:bCs w:val="0"/>
          <w:sz w:val="24"/>
          <w:szCs w:val="24"/>
        </w:rPr>
      </w:pPr>
      <w:r w:rsidRPr="008A0DCD">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C73372" w:rsidRPr="008A0DCD" w:rsidRDefault="00C73372" w:rsidP="00C73372">
      <w:pPr>
        <w:numPr>
          <w:ilvl w:val="0"/>
          <w:numId w:val="91"/>
        </w:numPr>
        <w:tabs>
          <w:tab w:val="left" w:pos="1620"/>
        </w:tabs>
        <w:suppressAutoHyphens w:val="0"/>
        <w:spacing w:after="120" w:line="240" w:lineRule="auto"/>
        <w:rPr>
          <w:bCs w:val="0"/>
          <w:sz w:val="24"/>
          <w:szCs w:val="24"/>
        </w:rPr>
      </w:pPr>
      <w:r w:rsidRPr="008A0DCD">
        <w:rPr>
          <w:sz w:val="24"/>
          <w:szCs w:val="24"/>
        </w:rPr>
        <w:lastRenderedPageBreak/>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8A0DCD">
        <w:rPr>
          <w:sz w:val="24"/>
          <w:szCs w:val="24"/>
        </w:rPr>
        <w:t>пп</w:t>
      </w:r>
      <w:proofErr w:type="spellEnd"/>
      <w:r w:rsidRPr="008A0DCD">
        <w:rPr>
          <w:sz w:val="24"/>
          <w:szCs w:val="24"/>
        </w:rPr>
        <w:t xml:space="preserve">. </w:t>
      </w:r>
      <w:r w:rsidR="007D5654">
        <w:fldChar w:fldCharType="begin"/>
      </w:r>
      <w:r w:rsidR="007D5654">
        <w:instrText xml:space="preserve"> REF _Ref465437572 \r \h  \* MERGEFORMAT </w:instrText>
      </w:r>
      <w:r w:rsidR="007D5654">
        <w:fldChar w:fldCharType="separate"/>
      </w:r>
      <w:r w:rsidR="001B2D1B" w:rsidRPr="001B2D1B">
        <w:rPr>
          <w:sz w:val="24"/>
          <w:szCs w:val="24"/>
        </w:rPr>
        <w:t>3.13.2</w:t>
      </w:r>
      <w:r w:rsidR="007D5654">
        <w:fldChar w:fldCharType="end"/>
      </w:r>
      <w:r w:rsidRPr="008A0DCD">
        <w:rPr>
          <w:sz w:val="24"/>
          <w:szCs w:val="24"/>
        </w:rPr>
        <w:t>-</w:t>
      </w:r>
      <w:r w:rsidR="007D5654">
        <w:fldChar w:fldCharType="begin"/>
      </w:r>
      <w:r w:rsidR="007D5654">
        <w:instrText xml:space="preserve"> REF _Ref465440181 \r \h  \* MERGEFORMAT </w:instrText>
      </w:r>
      <w:r w:rsidR="007D5654">
        <w:fldChar w:fldCharType="separate"/>
      </w:r>
      <w:r w:rsidR="001B2D1B" w:rsidRPr="001B2D1B">
        <w:rPr>
          <w:sz w:val="24"/>
          <w:szCs w:val="24"/>
        </w:rPr>
        <w:t>3.13.4</w:t>
      </w:r>
      <w:r w:rsidR="007D5654">
        <w:fldChar w:fldCharType="end"/>
      </w:r>
      <w:r w:rsidR="005755AB">
        <w:t>,</w:t>
      </w:r>
      <w:r w:rsidRPr="008A0DCD">
        <w:rPr>
          <w:sz w:val="24"/>
          <w:szCs w:val="24"/>
        </w:rPr>
        <w:t xml:space="preserve"> не применяются.</w:t>
      </w:r>
    </w:p>
    <w:p w:rsidR="00717F60" w:rsidRPr="00E71A48" w:rsidRDefault="00717F60" w:rsidP="00E71A48">
      <w:pPr>
        <w:pStyle w:val="2"/>
        <w:tabs>
          <w:tab w:val="clear" w:pos="1700"/>
          <w:tab w:val="left" w:pos="709"/>
        </w:tabs>
        <w:spacing w:line="264" w:lineRule="auto"/>
      </w:pPr>
      <w:bookmarkStart w:id="744" w:name="_Ref468355339"/>
      <w:bookmarkStart w:id="745" w:name="_Toc471898580"/>
      <w:r w:rsidRPr="008A0DCD">
        <w:t>Проведение пред</w:t>
      </w:r>
      <w:r w:rsidR="006353B1" w:rsidRPr="008A0DCD">
        <w:t>д</w:t>
      </w:r>
      <w:r w:rsidR="00123C70" w:rsidRPr="008A0DCD">
        <w:t>оговор</w:t>
      </w:r>
      <w:r w:rsidRPr="008A0DCD">
        <w:t>ных переговоров (по необходимости</w:t>
      </w:r>
      <w:r w:rsidRPr="00E71A48">
        <w:t xml:space="preserve">) и подписание </w:t>
      </w:r>
      <w:r w:rsidR="00123C70" w:rsidRPr="00E71A48">
        <w:t>Договор</w:t>
      </w:r>
      <w:r w:rsidRPr="00E71A48">
        <w:t>а</w:t>
      </w:r>
      <w:bookmarkEnd w:id="736"/>
      <w:bookmarkEnd w:id="742"/>
      <w:bookmarkEnd w:id="744"/>
      <w:bookmarkEnd w:id="745"/>
    </w:p>
    <w:p w:rsidR="00717F60" w:rsidRPr="00963DF2" w:rsidRDefault="00717F60" w:rsidP="00963DF2">
      <w:pPr>
        <w:pStyle w:val="affffff0"/>
        <w:widowControl w:val="0"/>
        <w:numPr>
          <w:ilvl w:val="0"/>
          <w:numId w:val="93"/>
        </w:numPr>
        <w:tabs>
          <w:tab w:val="left" w:pos="1418"/>
        </w:tabs>
        <w:overflowPunct w:val="0"/>
        <w:autoSpaceDE w:val="0"/>
        <w:spacing w:line="264" w:lineRule="auto"/>
        <w:ind w:left="0" w:firstLine="760"/>
        <w:rPr>
          <w:sz w:val="24"/>
          <w:szCs w:val="24"/>
        </w:rPr>
      </w:pPr>
      <w:proofErr w:type="gramStart"/>
      <w:r w:rsidRPr="00963DF2">
        <w:rPr>
          <w:i/>
          <w:sz w:val="24"/>
          <w:szCs w:val="24"/>
        </w:rPr>
        <w:t xml:space="preserve">По всем вопросам, не нашедшим отражение в </w:t>
      </w:r>
      <w:r w:rsidR="004B5EB3" w:rsidRPr="00963DF2">
        <w:rPr>
          <w:i/>
          <w:sz w:val="24"/>
          <w:szCs w:val="24"/>
        </w:rPr>
        <w:t>Извещени</w:t>
      </w:r>
      <w:r w:rsidRPr="00963DF2">
        <w:rPr>
          <w:i/>
          <w:sz w:val="24"/>
          <w:szCs w:val="24"/>
        </w:rPr>
        <w:t xml:space="preserve">и о проведении запроса предложений, настоящей Документации и </w:t>
      </w:r>
      <w:r w:rsidR="004B5EB3" w:rsidRPr="00963DF2">
        <w:rPr>
          <w:i/>
          <w:sz w:val="24"/>
          <w:szCs w:val="24"/>
        </w:rPr>
        <w:t>Заявк</w:t>
      </w:r>
      <w:r w:rsidRPr="00963DF2">
        <w:rPr>
          <w:i/>
          <w:sz w:val="24"/>
          <w:szCs w:val="24"/>
        </w:rPr>
        <w:t>и</w:t>
      </w:r>
      <w:r w:rsidR="0087407B" w:rsidRPr="00963DF2">
        <w:rPr>
          <w:i/>
          <w:sz w:val="24"/>
          <w:szCs w:val="24"/>
        </w:rPr>
        <w:t>, признанной лучшей,</w:t>
      </w:r>
      <w:r w:rsidRPr="00963DF2">
        <w:rPr>
          <w:i/>
          <w:sz w:val="24"/>
          <w:szCs w:val="24"/>
        </w:rPr>
        <w:t xml:space="preserve"> стороны имеют право вступить в пред</w:t>
      </w:r>
      <w:r w:rsidR="006353B1" w:rsidRPr="00963DF2">
        <w:rPr>
          <w:i/>
          <w:sz w:val="24"/>
          <w:szCs w:val="24"/>
        </w:rPr>
        <w:t>д</w:t>
      </w:r>
      <w:r w:rsidR="00123C70" w:rsidRPr="00963DF2">
        <w:rPr>
          <w:i/>
          <w:sz w:val="24"/>
          <w:szCs w:val="24"/>
        </w:rPr>
        <w:t>оговор</w:t>
      </w:r>
      <w:r w:rsidRPr="00963DF2">
        <w:rPr>
          <w:i/>
          <w:sz w:val="24"/>
          <w:szCs w:val="24"/>
        </w:rPr>
        <w:t>ные переговоры, направленные на уточнение любых условий технико-коммерческо</w:t>
      </w:r>
      <w:r w:rsidR="00841A6F" w:rsidRPr="00963DF2">
        <w:rPr>
          <w:i/>
          <w:sz w:val="24"/>
          <w:szCs w:val="24"/>
        </w:rPr>
        <w:t>й части</w:t>
      </w:r>
      <w:r w:rsidRPr="00963DF2">
        <w:rPr>
          <w:i/>
          <w:sz w:val="24"/>
          <w:szCs w:val="24"/>
        </w:rPr>
        <w:t xml:space="preserve"> </w:t>
      </w:r>
      <w:r w:rsidR="004B5EB3" w:rsidRPr="00963DF2">
        <w:rPr>
          <w:i/>
          <w:sz w:val="24"/>
          <w:szCs w:val="24"/>
        </w:rPr>
        <w:t>Заявк</w:t>
      </w:r>
      <w:r w:rsidRPr="00963DF2">
        <w:rPr>
          <w:i/>
          <w:sz w:val="24"/>
          <w:szCs w:val="24"/>
        </w:rPr>
        <w:t>и</w:t>
      </w:r>
      <w:r w:rsidR="0087407B" w:rsidRPr="00963DF2">
        <w:rPr>
          <w:i/>
          <w:sz w:val="24"/>
          <w:szCs w:val="24"/>
        </w:rPr>
        <w:t>, признанной лучшей</w:t>
      </w:r>
      <w:r w:rsidRPr="00963DF2">
        <w:rPr>
          <w:i/>
          <w:sz w:val="24"/>
          <w:szCs w:val="24"/>
        </w:rPr>
        <w:t xml:space="preserve">, однако при этом не допускается создание </w:t>
      </w:r>
      <w:r w:rsidR="009C744E" w:rsidRPr="00963DF2">
        <w:rPr>
          <w:i/>
          <w:sz w:val="24"/>
          <w:szCs w:val="24"/>
        </w:rPr>
        <w:t>Участник</w:t>
      </w:r>
      <w:r w:rsidR="0087407B" w:rsidRPr="00963DF2">
        <w:rPr>
          <w:i/>
          <w:sz w:val="24"/>
          <w:szCs w:val="24"/>
        </w:rPr>
        <w:t xml:space="preserve">у </w:t>
      </w:r>
      <w:r w:rsidRPr="00963DF2">
        <w:rPr>
          <w:i/>
          <w:sz w:val="24"/>
          <w:szCs w:val="24"/>
        </w:rPr>
        <w:t>запроса предложений</w:t>
      </w:r>
      <w:r w:rsidR="0087407B" w:rsidRPr="00963DF2">
        <w:rPr>
          <w:i/>
          <w:sz w:val="24"/>
          <w:szCs w:val="24"/>
        </w:rPr>
        <w:t xml:space="preserve">, чья </w:t>
      </w:r>
      <w:r w:rsidR="004B5EB3" w:rsidRPr="00963DF2">
        <w:rPr>
          <w:i/>
          <w:sz w:val="24"/>
          <w:szCs w:val="24"/>
        </w:rPr>
        <w:t>Заявк</w:t>
      </w:r>
      <w:r w:rsidR="0087407B" w:rsidRPr="00963DF2">
        <w:rPr>
          <w:i/>
          <w:sz w:val="24"/>
          <w:szCs w:val="24"/>
        </w:rPr>
        <w:t>а признана лучшей,</w:t>
      </w:r>
      <w:r w:rsidRPr="00963DF2">
        <w:rPr>
          <w:i/>
          <w:sz w:val="24"/>
          <w:szCs w:val="24"/>
        </w:rPr>
        <w:t xml:space="preserve"> преимущественных условий участия в запросе предложений</w:t>
      </w:r>
      <w:r w:rsidRPr="00963DF2">
        <w:rPr>
          <w:sz w:val="24"/>
          <w:szCs w:val="24"/>
        </w:rPr>
        <w:t>.</w:t>
      </w:r>
      <w:proofErr w:type="gramEnd"/>
    </w:p>
    <w:p w:rsidR="00717F60" w:rsidRPr="00963DF2" w:rsidRDefault="00AD3EBC" w:rsidP="00963DF2">
      <w:pPr>
        <w:pStyle w:val="affffff0"/>
        <w:numPr>
          <w:ilvl w:val="0"/>
          <w:numId w:val="93"/>
        </w:numPr>
        <w:tabs>
          <w:tab w:val="left" w:pos="1418"/>
        </w:tabs>
        <w:spacing w:line="264" w:lineRule="auto"/>
        <w:ind w:left="0" w:firstLine="760"/>
        <w:rPr>
          <w:rStyle w:val="adskobk"/>
          <w:i/>
          <w:sz w:val="24"/>
          <w:szCs w:val="24"/>
        </w:rPr>
      </w:pPr>
      <w:bookmarkStart w:id="746" w:name="_Ref468355310"/>
      <w:r w:rsidRPr="00963DF2">
        <w:rPr>
          <w:rStyle w:val="adskobk"/>
          <w:i/>
          <w:sz w:val="24"/>
          <w:szCs w:val="24"/>
        </w:rPr>
        <w:t>Ход переговоров и достигнутые результаты фиксируются в Протоколе пред</w:t>
      </w:r>
      <w:r w:rsidR="006353B1" w:rsidRPr="00963DF2">
        <w:rPr>
          <w:rStyle w:val="adskobk"/>
          <w:i/>
          <w:sz w:val="24"/>
          <w:szCs w:val="24"/>
        </w:rPr>
        <w:t>д</w:t>
      </w:r>
      <w:r w:rsidR="00123C70" w:rsidRPr="00963DF2">
        <w:rPr>
          <w:rStyle w:val="adskobk"/>
          <w:i/>
          <w:sz w:val="24"/>
          <w:szCs w:val="24"/>
        </w:rPr>
        <w:t>оговор</w:t>
      </w:r>
      <w:r w:rsidRPr="00963DF2">
        <w:rPr>
          <w:rStyle w:val="adskobk"/>
          <w:i/>
          <w:sz w:val="24"/>
          <w:szCs w:val="24"/>
        </w:rPr>
        <w:t>ных переговоров</w:t>
      </w:r>
      <w:r w:rsidR="00E60F8E" w:rsidRPr="00963DF2">
        <w:rPr>
          <w:rStyle w:val="adskobk"/>
          <w:i/>
          <w:sz w:val="24"/>
          <w:szCs w:val="24"/>
        </w:rPr>
        <w:t>,</w:t>
      </w:r>
      <w:r w:rsidR="00E60F8E" w:rsidRPr="00963DF2">
        <w:rPr>
          <w:bCs/>
          <w:i/>
          <w:sz w:val="24"/>
          <w:szCs w:val="24"/>
        </w:rPr>
        <w:t xml:space="preserve"> который подписывается уполномоченными представителями Заказчика/Организатора</w:t>
      </w:r>
      <w:r w:rsidRPr="00963DF2">
        <w:rPr>
          <w:rStyle w:val="adskobk"/>
          <w:i/>
          <w:sz w:val="24"/>
          <w:szCs w:val="24"/>
        </w:rPr>
        <w:t>.</w:t>
      </w:r>
      <w:bookmarkEnd w:id="746"/>
    </w:p>
    <w:p w:rsidR="00717F60" w:rsidRPr="00E71A48" w:rsidRDefault="00123C70" w:rsidP="00963DF2">
      <w:pPr>
        <w:pStyle w:val="affffff0"/>
        <w:numPr>
          <w:ilvl w:val="0"/>
          <w:numId w:val="93"/>
        </w:numPr>
        <w:tabs>
          <w:tab w:val="left" w:pos="1418"/>
        </w:tabs>
        <w:spacing w:line="264" w:lineRule="auto"/>
        <w:ind w:left="0" w:firstLine="760"/>
        <w:rPr>
          <w:bCs/>
          <w:color w:val="000000"/>
          <w:sz w:val="24"/>
          <w:szCs w:val="24"/>
        </w:rPr>
      </w:pPr>
      <w:bookmarkStart w:id="747" w:name="_Ref294695403"/>
      <w:bookmarkStart w:id="748" w:name="_Ref306320315"/>
      <w:r w:rsidRPr="00E71A48">
        <w:rPr>
          <w:bCs/>
          <w:sz w:val="24"/>
          <w:szCs w:val="24"/>
        </w:rPr>
        <w:t>Договор</w:t>
      </w:r>
      <w:r w:rsidR="00717F60" w:rsidRPr="00E71A48">
        <w:rPr>
          <w:bCs/>
          <w:sz w:val="24"/>
          <w:szCs w:val="24"/>
        </w:rPr>
        <w:t xml:space="preserve"> между Заказчиком и </w:t>
      </w:r>
      <w:r w:rsidR="009C744E" w:rsidRPr="00E71A48">
        <w:rPr>
          <w:bCs/>
          <w:sz w:val="24"/>
          <w:szCs w:val="24"/>
        </w:rPr>
        <w:t>Участник</w:t>
      </w:r>
      <w:r w:rsidR="0087407B" w:rsidRPr="00E71A48">
        <w:rPr>
          <w:bCs/>
          <w:sz w:val="24"/>
          <w:szCs w:val="24"/>
        </w:rPr>
        <w:t xml:space="preserve">ом, чья </w:t>
      </w:r>
      <w:r w:rsidR="004B5EB3" w:rsidRPr="00E71A48">
        <w:rPr>
          <w:bCs/>
          <w:sz w:val="24"/>
          <w:szCs w:val="24"/>
        </w:rPr>
        <w:t>Заявк</w:t>
      </w:r>
      <w:r w:rsidR="0087407B" w:rsidRPr="00E71A48">
        <w:rPr>
          <w:bCs/>
          <w:sz w:val="24"/>
          <w:szCs w:val="24"/>
        </w:rPr>
        <w:t xml:space="preserve">а признана лучшей, </w:t>
      </w:r>
      <w:r w:rsidR="00717F60" w:rsidRPr="00E71A48">
        <w:rPr>
          <w:bCs/>
          <w:sz w:val="24"/>
          <w:szCs w:val="24"/>
        </w:rPr>
        <w:t xml:space="preserve">подписывается </w:t>
      </w:r>
      <w:r w:rsidR="00523A9C" w:rsidRPr="00DD0F48">
        <w:rPr>
          <w:sz w:val="24"/>
          <w:szCs w:val="24"/>
        </w:rPr>
        <w:t xml:space="preserve">не ранее чем через </w:t>
      </w:r>
      <w:r w:rsidR="00523A9C">
        <w:rPr>
          <w:sz w:val="24"/>
          <w:szCs w:val="24"/>
        </w:rPr>
        <w:t>10 (</w:t>
      </w:r>
      <w:r w:rsidR="00523A9C" w:rsidRPr="00DD0F48">
        <w:rPr>
          <w:sz w:val="24"/>
          <w:szCs w:val="24"/>
        </w:rPr>
        <w:t>десять</w:t>
      </w:r>
      <w:r w:rsidR="00523A9C">
        <w:rPr>
          <w:sz w:val="24"/>
          <w:szCs w:val="24"/>
        </w:rPr>
        <w:t>)</w:t>
      </w:r>
      <w:r w:rsidR="00523A9C" w:rsidRPr="00DD0F48">
        <w:rPr>
          <w:sz w:val="24"/>
          <w:szCs w:val="24"/>
        </w:rPr>
        <w:t xml:space="preserve"> дней</w:t>
      </w:r>
      <w:r w:rsidR="00523A9C" w:rsidRPr="00DD0F48">
        <w:rPr>
          <w:bCs/>
          <w:sz w:val="24"/>
          <w:szCs w:val="24"/>
        </w:rPr>
        <w:t xml:space="preserve"> и не позднее чем через </w:t>
      </w:r>
      <w:r w:rsidR="00523A9C" w:rsidRPr="00DD0F48">
        <w:rPr>
          <w:sz w:val="24"/>
          <w:szCs w:val="24"/>
        </w:rPr>
        <w:t xml:space="preserve">20 </w:t>
      </w:r>
      <w:r w:rsidR="00523A9C">
        <w:rPr>
          <w:sz w:val="24"/>
          <w:szCs w:val="24"/>
        </w:rPr>
        <w:t xml:space="preserve">(двадцать) </w:t>
      </w:r>
      <w:r w:rsidR="00523A9C" w:rsidRPr="00DD0F48">
        <w:rPr>
          <w:sz w:val="24"/>
          <w:szCs w:val="24"/>
        </w:rPr>
        <w:t>рабочих дней</w:t>
      </w:r>
      <w:r w:rsidR="006F758C">
        <w:rPr>
          <w:bCs/>
          <w:sz w:val="24"/>
          <w:szCs w:val="24"/>
        </w:rPr>
        <w:t xml:space="preserve"> </w:t>
      </w:r>
      <w:r w:rsidR="00717F60" w:rsidRPr="00E71A48">
        <w:rPr>
          <w:bCs/>
          <w:sz w:val="24"/>
          <w:szCs w:val="24"/>
        </w:rPr>
        <w:t xml:space="preserve">с момента определения </w:t>
      </w:r>
      <w:r w:rsidR="0087407B" w:rsidRPr="00E71A48">
        <w:rPr>
          <w:bCs/>
          <w:sz w:val="24"/>
          <w:szCs w:val="24"/>
        </w:rPr>
        <w:t xml:space="preserve">лучшей </w:t>
      </w:r>
      <w:r w:rsidR="004B5EB3" w:rsidRPr="00E71A48">
        <w:rPr>
          <w:bCs/>
          <w:sz w:val="24"/>
          <w:szCs w:val="24"/>
        </w:rPr>
        <w:t>Заявк</w:t>
      </w:r>
      <w:r w:rsidR="0087407B" w:rsidRPr="00E71A48">
        <w:rPr>
          <w:bCs/>
          <w:sz w:val="24"/>
          <w:szCs w:val="24"/>
        </w:rPr>
        <w:t>и</w:t>
      </w:r>
      <w:r w:rsidR="00717F60" w:rsidRPr="00E71A48">
        <w:rPr>
          <w:bCs/>
          <w:sz w:val="24"/>
          <w:szCs w:val="24"/>
        </w:rPr>
        <w:t>.</w:t>
      </w:r>
      <w:r w:rsidR="00717F60" w:rsidRPr="00E71A48">
        <w:rPr>
          <w:bCs/>
          <w:color w:val="000000"/>
          <w:sz w:val="24"/>
          <w:szCs w:val="24"/>
        </w:rPr>
        <w:t xml:space="preserve"> </w:t>
      </w:r>
      <w:proofErr w:type="gramStart"/>
      <w:r w:rsidR="00717F60" w:rsidRPr="00E71A48">
        <w:rPr>
          <w:bCs/>
          <w:color w:val="000000"/>
          <w:sz w:val="24"/>
          <w:szCs w:val="24"/>
        </w:rPr>
        <w:t xml:space="preserve">Для </w:t>
      </w:r>
      <w:r w:rsidR="009C744E" w:rsidRPr="00E71A48">
        <w:rPr>
          <w:bCs/>
          <w:color w:val="000000"/>
          <w:sz w:val="24"/>
          <w:szCs w:val="24"/>
        </w:rPr>
        <w:t>Участник</w:t>
      </w:r>
      <w:r w:rsidR="0087407B" w:rsidRPr="00E71A48">
        <w:rPr>
          <w:bCs/>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color w:val="000000"/>
          <w:sz w:val="24"/>
          <w:szCs w:val="24"/>
        </w:rPr>
        <w:t xml:space="preserve"> </w:t>
      </w:r>
      <w:r w:rsidR="00717F60" w:rsidRPr="00E71A48">
        <w:rPr>
          <w:bCs/>
          <w:color w:val="000000"/>
          <w:sz w:val="24"/>
          <w:szCs w:val="24"/>
        </w:rPr>
        <w:t xml:space="preserve">срок для подписания </w:t>
      </w:r>
      <w:r w:rsidRPr="00E71A48">
        <w:rPr>
          <w:bCs/>
          <w:color w:val="000000"/>
          <w:sz w:val="24"/>
          <w:szCs w:val="24"/>
        </w:rPr>
        <w:t>Договор</w:t>
      </w:r>
      <w:r w:rsidR="00717F60" w:rsidRPr="00E71A48">
        <w:rPr>
          <w:bCs/>
          <w:color w:val="000000"/>
          <w:sz w:val="24"/>
          <w:szCs w:val="24"/>
        </w:rPr>
        <w:t xml:space="preserve">а – не позднее 5 рабочих дней с момента получения от Заказчика конечной редакции </w:t>
      </w:r>
      <w:r w:rsidRPr="00E71A48">
        <w:rPr>
          <w:bCs/>
          <w:color w:val="000000"/>
          <w:sz w:val="24"/>
          <w:szCs w:val="24"/>
        </w:rPr>
        <w:t>Договор</w:t>
      </w:r>
      <w:r w:rsidR="00717F60" w:rsidRPr="00E71A48">
        <w:rPr>
          <w:bCs/>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color w:val="000000"/>
          <w:sz w:val="24"/>
          <w:szCs w:val="24"/>
        </w:rPr>
        <w:t>Договор</w:t>
      </w:r>
      <w:r w:rsidR="00717F60" w:rsidRPr="00E71A48">
        <w:rPr>
          <w:bCs/>
          <w:color w:val="000000"/>
          <w:sz w:val="24"/>
          <w:szCs w:val="24"/>
        </w:rPr>
        <w:t xml:space="preserve">а, соответствующие требованиям </w:t>
      </w:r>
      <w:r w:rsidR="007D07A7" w:rsidRPr="00E71A48">
        <w:rPr>
          <w:bCs/>
          <w:color w:val="000000"/>
          <w:sz w:val="24"/>
          <w:szCs w:val="24"/>
        </w:rPr>
        <w:t>Д</w:t>
      </w:r>
      <w:r w:rsidR="00717F60" w:rsidRPr="00E71A48">
        <w:rPr>
          <w:bCs/>
          <w:color w:val="000000"/>
          <w:sz w:val="24"/>
          <w:szCs w:val="24"/>
        </w:rPr>
        <w:t>окументации</w:t>
      </w:r>
      <w:r w:rsidR="00DF639D" w:rsidRPr="00E71A48">
        <w:rPr>
          <w:bCs/>
          <w:color w:val="000000"/>
          <w:sz w:val="24"/>
          <w:szCs w:val="24"/>
        </w:rPr>
        <w:t>.</w:t>
      </w:r>
      <w:bookmarkEnd w:id="747"/>
      <w:bookmarkEnd w:id="748"/>
      <w:r w:rsidR="00717F60" w:rsidRPr="00E71A48">
        <w:rPr>
          <w:bCs/>
          <w:color w:val="000000"/>
          <w:sz w:val="24"/>
          <w:szCs w:val="24"/>
        </w:rPr>
        <w:t xml:space="preserve"> </w:t>
      </w:r>
      <w:proofErr w:type="gramEnd"/>
    </w:p>
    <w:p w:rsidR="00717F60" w:rsidRPr="00E71A48" w:rsidRDefault="009C744E" w:rsidP="00963DF2">
      <w:pPr>
        <w:pStyle w:val="affffff0"/>
        <w:numPr>
          <w:ilvl w:val="0"/>
          <w:numId w:val="93"/>
        </w:numPr>
        <w:tabs>
          <w:tab w:val="left" w:pos="1418"/>
        </w:tabs>
        <w:spacing w:line="264" w:lineRule="auto"/>
        <w:ind w:left="0" w:firstLine="760"/>
        <w:rPr>
          <w:sz w:val="24"/>
          <w:szCs w:val="24"/>
        </w:rPr>
      </w:pPr>
      <w:bookmarkStart w:id="749"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749"/>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7D5654">
        <w:fldChar w:fldCharType="begin"/>
      </w:r>
      <w:r w:rsidR="007D5654">
        <w:instrText xml:space="preserve"> REF _Ref294695546 \r \h  \* MERGEFORMAT </w:instrText>
      </w:r>
      <w:r w:rsidR="007D5654">
        <w:fldChar w:fldCharType="separate"/>
      </w:r>
      <w:r w:rsidR="001B2D1B" w:rsidRPr="001B2D1B">
        <w:rPr>
          <w:bCs w:val="0"/>
          <w:sz w:val="24"/>
          <w:szCs w:val="24"/>
        </w:rPr>
        <w:t xml:space="preserve"> 1.2.6 </w:t>
      </w:r>
      <w:r w:rsidR="007D5654">
        <w:fldChar w:fldCharType="end"/>
      </w:r>
      <w:r w:rsidRPr="00E71A48">
        <w:rPr>
          <w:bCs w:val="0"/>
          <w:sz w:val="24"/>
          <w:szCs w:val="24"/>
        </w:rPr>
        <w:t>и/или в срок, определенный в п.</w:t>
      </w:r>
      <w:r w:rsidR="001716DB" w:rsidRPr="00E71A48">
        <w:rPr>
          <w:bCs w:val="0"/>
          <w:sz w:val="24"/>
          <w:szCs w:val="24"/>
        </w:rPr>
        <w:t xml:space="preserve"> </w:t>
      </w:r>
      <w:r w:rsidR="007D5654">
        <w:fldChar w:fldCharType="begin"/>
      </w:r>
      <w:r w:rsidR="007D5654">
        <w:instrText xml:space="preserve"> REF _Ref294695403 \n \h  \* MERGEFORMAT </w:instrText>
      </w:r>
      <w:r w:rsidR="007D5654">
        <w:fldChar w:fldCharType="separate"/>
      </w:r>
      <w:r w:rsidR="001B2D1B" w:rsidRPr="001B2D1B">
        <w:rPr>
          <w:bCs w:val="0"/>
          <w:sz w:val="24"/>
          <w:szCs w:val="24"/>
        </w:rPr>
        <w:t>3.12.3</w:t>
      </w:r>
      <w:r w:rsidR="007D5654">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у</w:t>
      </w:r>
      <w:r w:rsidR="00A659FB">
        <w:rPr>
          <w:bCs w:val="0"/>
          <w:sz w:val="24"/>
          <w:szCs w:val="24"/>
        </w:rPr>
        <w:t xml:space="preserve"> п.</w:t>
      </w:r>
      <w:r w:rsidR="00893B00">
        <w:rPr>
          <w:bCs w:val="0"/>
          <w:sz w:val="24"/>
          <w:szCs w:val="24"/>
        </w:rPr>
        <w:fldChar w:fldCharType="begin"/>
      </w:r>
      <w:r w:rsidR="00A659FB">
        <w:rPr>
          <w:bCs w:val="0"/>
          <w:sz w:val="24"/>
          <w:szCs w:val="24"/>
        </w:rPr>
        <w:instrText xml:space="preserve"> REF _Ref468202416 \r \h </w:instrText>
      </w:r>
      <w:r w:rsidR="00893B00">
        <w:rPr>
          <w:bCs w:val="0"/>
          <w:sz w:val="24"/>
          <w:szCs w:val="24"/>
        </w:rPr>
      </w:r>
      <w:r w:rsidR="00893B00">
        <w:rPr>
          <w:bCs w:val="0"/>
          <w:sz w:val="24"/>
          <w:szCs w:val="24"/>
        </w:rPr>
        <w:fldChar w:fldCharType="separate"/>
      </w:r>
      <w:r w:rsidR="001B2D1B">
        <w:rPr>
          <w:bCs w:val="0"/>
          <w:sz w:val="24"/>
          <w:szCs w:val="24"/>
        </w:rPr>
        <w:t>3.13</w:t>
      </w:r>
      <w:r w:rsidR="00893B00">
        <w:rPr>
          <w:bCs w:val="0"/>
          <w:sz w:val="24"/>
          <w:szCs w:val="24"/>
        </w:rPr>
        <w:fldChar w:fldCharType="end"/>
      </w:r>
      <w:r w:rsidR="00A659FB">
        <w:rPr>
          <w:bCs w:val="0"/>
          <w:sz w:val="24"/>
          <w:szCs w:val="24"/>
        </w:rPr>
        <w:t xml:space="preserve"> </w:t>
      </w:r>
      <w:r w:rsidRPr="00E71A48">
        <w:rPr>
          <w:bCs w:val="0"/>
          <w:sz w:val="24"/>
          <w:szCs w:val="24"/>
        </w:rPr>
        <w:t xml:space="preserve">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8C13BB"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 xml:space="preserve">а путем проведения переговоров (за исключением случаев, когда такие переговоры проводятся по </w:t>
      </w:r>
      <w:r w:rsidRPr="008C13BB">
        <w:rPr>
          <w:bCs w:val="0"/>
          <w:sz w:val="24"/>
          <w:szCs w:val="24"/>
        </w:rPr>
        <w:t>инициативе Заказчика в соответствии с решением закупочной комиссии)</w:t>
      </w:r>
    </w:p>
    <w:p w:rsidR="00717F60" w:rsidRPr="008C13BB" w:rsidRDefault="00717F60" w:rsidP="00963DF2">
      <w:pPr>
        <w:pStyle w:val="affffff0"/>
        <w:numPr>
          <w:ilvl w:val="0"/>
          <w:numId w:val="93"/>
        </w:numPr>
        <w:tabs>
          <w:tab w:val="left" w:pos="1418"/>
        </w:tabs>
        <w:spacing w:line="264" w:lineRule="auto"/>
        <w:ind w:left="0" w:firstLine="760"/>
        <w:rPr>
          <w:bCs/>
          <w:sz w:val="24"/>
          <w:szCs w:val="24"/>
        </w:rPr>
      </w:pPr>
      <w:bookmarkStart w:id="750" w:name="_Ref468355540"/>
      <w:r w:rsidRPr="008C13BB">
        <w:rPr>
          <w:bCs/>
          <w:sz w:val="24"/>
          <w:szCs w:val="24"/>
        </w:rPr>
        <w:t>При наступ</w:t>
      </w:r>
      <w:r w:rsidR="00CF6A0E" w:rsidRPr="008C13BB">
        <w:rPr>
          <w:bCs/>
          <w:sz w:val="24"/>
          <w:szCs w:val="24"/>
        </w:rPr>
        <w:t>лении случаев, определенных в п.</w:t>
      </w:r>
      <w:r w:rsidR="001716DB" w:rsidRPr="008C13BB">
        <w:rPr>
          <w:bCs/>
          <w:sz w:val="24"/>
          <w:szCs w:val="24"/>
        </w:rPr>
        <w:t xml:space="preserve"> </w:t>
      </w:r>
      <w:r w:rsidR="007D5654">
        <w:fldChar w:fldCharType="begin"/>
      </w:r>
      <w:r w:rsidR="007D5654">
        <w:instrText xml:space="preserve"> REF _Ref305979053 \r \h  \* MERGEFORMAT </w:instrText>
      </w:r>
      <w:r w:rsidR="007D5654">
        <w:fldChar w:fldCharType="separate"/>
      </w:r>
      <w:r w:rsidR="001B2D1B" w:rsidRPr="008C13BB">
        <w:rPr>
          <w:bCs/>
          <w:sz w:val="24"/>
          <w:szCs w:val="24"/>
        </w:rPr>
        <w:t>3.12.4</w:t>
      </w:r>
      <w:r w:rsidR="007D5654">
        <w:fldChar w:fldCharType="end"/>
      </w:r>
      <w:r w:rsidRPr="008C13BB">
        <w:rPr>
          <w:bCs/>
          <w:sz w:val="24"/>
          <w:szCs w:val="24"/>
        </w:rPr>
        <w:t xml:space="preserve">, Организатор запроса предложений имеет право выбрать новую выигравшую </w:t>
      </w:r>
      <w:r w:rsidR="004B5EB3" w:rsidRPr="008C13BB">
        <w:rPr>
          <w:bCs/>
          <w:sz w:val="24"/>
          <w:szCs w:val="24"/>
        </w:rPr>
        <w:t>Заявк</w:t>
      </w:r>
      <w:r w:rsidRPr="008C13BB">
        <w:rPr>
          <w:bCs/>
          <w:sz w:val="24"/>
          <w:szCs w:val="24"/>
        </w:rPr>
        <w:t>у из числа остальных действующих</w:t>
      </w:r>
      <w:r w:rsidR="001B2D1B" w:rsidRPr="008C13BB">
        <w:rPr>
          <w:sz w:val="24"/>
          <w:szCs w:val="24"/>
        </w:rPr>
        <w:t xml:space="preserve"> 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8C13BB">
        <w:rPr>
          <w:bCs/>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8C13BB">
        <w:rPr>
          <w:bCs/>
          <w:sz w:val="24"/>
          <w:szCs w:val="24"/>
        </w:rPr>
        <w:t>Участник</w:t>
      </w:r>
      <w:r w:rsidRPr="008C13BB">
        <w:rPr>
          <w:bCs/>
          <w:sz w:val="24"/>
          <w:szCs w:val="24"/>
        </w:rPr>
        <w:t xml:space="preserve">а, </w:t>
      </w:r>
      <w:r w:rsidR="00D663E3" w:rsidRPr="008C13BB">
        <w:rPr>
          <w:bCs/>
          <w:sz w:val="24"/>
          <w:szCs w:val="24"/>
        </w:rPr>
        <w:t xml:space="preserve">чья </w:t>
      </w:r>
      <w:r w:rsidR="004B5EB3" w:rsidRPr="008C13BB">
        <w:rPr>
          <w:bCs/>
          <w:sz w:val="24"/>
          <w:szCs w:val="24"/>
        </w:rPr>
        <w:t>Заявк</w:t>
      </w:r>
      <w:r w:rsidR="00D663E3" w:rsidRPr="008C13BB">
        <w:rPr>
          <w:bCs/>
          <w:sz w:val="24"/>
          <w:szCs w:val="24"/>
        </w:rPr>
        <w:t xml:space="preserve">а утратила </w:t>
      </w:r>
      <w:r w:rsidRPr="008C13BB">
        <w:rPr>
          <w:bCs/>
          <w:sz w:val="24"/>
          <w:szCs w:val="24"/>
        </w:rPr>
        <w:t xml:space="preserve">статус </w:t>
      </w:r>
      <w:r w:rsidR="00D663E3" w:rsidRPr="008C13BB">
        <w:rPr>
          <w:bCs/>
          <w:sz w:val="24"/>
          <w:szCs w:val="24"/>
        </w:rPr>
        <w:t>лучшей</w:t>
      </w:r>
      <w:r w:rsidRPr="008C13BB">
        <w:rPr>
          <w:bCs/>
          <w:sz w:val="24"/>
          <w:szCs w:val="24"/>
        </w:rPr>
        <w:t>, может быть полностью или частично удержано по решению закупочной комиссии на основании полученного согласования Ц</w:t>
      </w:r>
      <w:r w:rsidR="009411D6" w:rsidRPr="008C13BB">
        <w:rPr>
          <w:bCs/>
          <w:sz w:val="24"/>
          <w:szCs w:val="24"/>
        </w:rPr>
        <w:t>З</w:t>
      </w:r>
      <w:r w:rsidR="00C74146" w:rsidRPr="008C13BB">
        <w:rPr>
          <w:bCs/>
          <w:sz w:val="24"/>
          <w:szCs w:val="24"/>
        </w:rPr>
        <w:t>О</w:t>
      </w:r>
      <w:r w:rsidRPr="008C13BB">
        <w:rPr>
          <w:bCs/>
          <w:sz w:val="24"/>
          <w:szCs w:val="24"/>
        </w:rPr>
        <w:t xml:space="preserve"> </w:t>
      </w:r>
      <w:r w:rsidR="00E74632" w:rsidRPr="008C13BB">
        <w:rPr>
          <w:bCs/>
          <w:sz w:val="24"/>
          <w:szCs w:val="24"/>
        </w:rPr>
        <w:t>ПАО</w:t>
      </w:r>
      <w:r w:rsidRPr="008C13BB">
        <w:rPr>
          <w:bCs/>
          <w:sz w:val="24"/>
          <w:szCs w:val="24"/>
        </w:rPr>
        <w:t xml:space="preserve"> «</w:t>
      </w:r>
      <w:r w:rsidR="00C12FA4" w:rsidRPr="008C13BB">
        <w:rPr>
          <w:bCs/>
          <w:sz w:val="24"/>
          <w:szCs w:val="24"/>
        </w:rPr>
        <w:t>МРСК Центра</w:t>
      </w:r>
      <w:r w:rsidRPr="008C13BB">
        <w:rPr>
          <w:bCs/>
          <w:sz w:val="24"/>
          <w:szCs w:val="24"/>
        </w:rPr>
        <w:t>».</w:t>
      </w:r>
      <w:bookmarkEnd w:id="750"/>
      <w:r w:rsidRPr="008C13BB">
        <w:rPr>
          <w:bCs/>
          <w:sz w:val="24"/>
          <w:szCs w:val="24"/>
        </w:rPr>
        <w:t xml:space="preserve"> </w:t>
      </w:r>
    </w:p>
    <w:p w:rsidR="00963DF2" w:rsidRPr="008A0DCD" w:rsidRDefault="00963DF2" w:rsidP="00963DF2">
      <w:pPr>
        <w:pStyle w:val="affffff0"/>
        <w:numPr>
          <w:ilvl w:val="0"/>
          <w:numId w:val="93"/>
        </w:numPr>
        <w:tabs>
          <w:tab w:val="left" w:pos="1418"/>
        </w:tabs>
        <w:spacing w:line="264" w:lineRule="auto"/>
        <w:ind w:left="0" w:firstLine="760"/>
        <w:rPr>
          <w:sz w:val="24"/>
          <w:szCs w:val="24"/>
        </w:rPr>
      </w:pPr>
      <w:proofErr w:type="gramStart"/>
      <w:r w:rsidRPr="008C13BB">
        <w:rPr>
          <w:sz w:val="24"/>
          <w:szCs w:val="24"/>
        </w:rPr>
        <w:t xml:space="preserve">Условия предоставления обеспечения исполнения обязательств </w:t>
      </w:r>
      <w:r w:rsidR="00CB3964" w:rsidRPr="008C13BB">
        <w:rPr>
          <w:sz w:val="24"/>
          <w:szCs w:val="24"/>
        </w:rPr>
        <w:t>Подрядчика</w:t>
      </w:r>
      <w:r w:rsidRPr="008C13BB">
        <w:rPr>
          <w:sz w:val="24"/>
          <w:szCs w:val="24"/>
        </w:rPr>
        <w:t xml:space="preserve"> по Договору, связанных с выполнением</w:t>
      </w:r>
      <w:r w:rsidRPr="008A0DCD">
        <w:rPr>
          <w:sz w:val="24"/>
          <w:szCs w:val="24"/>
        </w:rPr>
        <w:t xml:space="preserve"> антидемпинговых мер, изложенных в подпункте </w:t>
      </w:r>
      <w:r w:rsidR="007D5654">
        <w:fldChar w:fldCharType="begin"/>
      </w:r>
      <w:r w:rsidR="007D5654">
        <w:instrText xml:space="preserve"> REF _Ref465670219 \r \h  \* MERGEFORMAT </w:instrText>
      </w:r>
      <w:r w:rsidR="007D5654">
        <w:fldChar w:fldCharType="separate"/>
      </w:r>
      <w:r w:rsidR="001B2D1B" w:rsidRPr="001B2D1B">
        <w:rPr>
          <w:sz w:val="24"/>
          <w:szCs w:val="24"/>
        </w:rPr>
        <w:t>3.11</w:t>
      </w:r>
      <w:r w:rsidR="007D5654">
        <w:fldChar w:fldCharType="end"/>
      </w:r>
      <w:r w:rsidRPr="008A0DCD">
        <w:rPr>
          <w:sz w:val="24"/>
          <w:szCs w:val="24"/>
        </w:rPr>
        <w:t xml:space="preserve">, обговариваются на этапе преддоговорных переговоров с учетом требований, изложенных в подпунктах </w:t>
      </w:r>
      <w:r w:rsidR="007D5654">
        <w:fldChar w:fldCharType="begin"/>
      </w:r>
      <w:r w:rsidR="007D5654">
        <w:instrText xml:space="preserve"> REF _Ref465437572 \r \h  \* MERGEFORMAT </w:instrText>
      </w:r>
      <w:r w:rsidR="007D5654">
        <w:fldChar w:fldCharType="separate"/>
      </w:r>
      <w:r w:rsidR="001B2D1B" w:rsidRPr="001B2D1B">
        <w:rPr>
          <w:sz w:val="24"/>
          <w:szCs w:val="24"/>
        </w:rPr>
        <w:t>3.13.2</w:t>
      </w:r>
      <w:r w:rsidR="007D5654">
        <w:fldChar w:fldCharType="end"/>
      </w:r>
      <w:r w:rsidRPr="008A0DCD">
        <w:rPr>
          <w:sz w:val="24"/>
          <w:szCs w:val="24"/>
        </w:rPr>
        <w:t>-</w:t>
      </w:r>
      <w:r w:rsidR="007D5654">
        <w:fldChar w:fldCharType="begin"/>
      </w:r>
      <w:r w:rsidR="007D5654">
        <w:instrText xml:space="preserve"> REF _Ref465440181 \r \h  \* MERGEFORMAT </w:instrText>
      </w:r>
      <w:r w:rsidR="007D5654">
        <w:fldChar w:fldCharType="separate"/>
      </w:r>
      <w:r w:rsidR="001B2D1B" w:rsidRPr="001B2D1B">
        <w:rPr>
          <w:sz w:val="24"/>
          <w:szCs w:val="24"/>
        </w:rPr>
        <w:t>3.13.4</w:t>
      </w:r>
      <w:r w:rsidR="007D5654">
        <w:fldChar w:fldCharType="end"/>
      </w:r>
      <w:r w:rsidRPr="008A0DCD">
        <w:rPr>
          <w:sz w:val="24"/>
          <w:szCs w:val="24"/>
        </w:rPr>
        <w:t xml:space="preserve"> Документации по запросу предложений.</w:t>
      </w:r>
      <w:proofErr w:type="gramEnd"/>
    </w:p>
    <w:p w:rsidR="00717F60" w:rsidRPr="00E71A48" w:rsidRDefault="00717F60" w:rsidP="00963DF2">
      <w:pPr>
        <w:pStyle w:val="affffff0"/>
        <w:numPr>
          <w:ilvl w:val="0"/>
          <w:numId w:val="93"/>
        </w:numPr>
        <w:tabs>
          <w:tab w:val="left" w:pos="1418"/>
        </w:tabs>
        <w:spacing w:line="264" w:lineRule="auto"/>
        <w:ind w:left="0" w:firstLine="760"/>
        <w:rPr>
          <w:sz w:val="24"/>
          <w:szCs w:val="24"/>
        </w:rPr>
      </w:pPr>
      <w:r w:rsidRPr="008A0DCD">
        <w:rPr>
          <w:sz w:val="24"/>
          <w:szCs w:val="24"/>
        </w:rPr>
        <w:t xml:space="preserve">В случае признания </w:t>
      </w:r>
      <w:r w:rsidR="004B5EB3" w:rsidRPr="008A0DCD">
        <w:rPr>
          <w:sz w:val="24"/>
          <w:szCs w:val="24"/>
        </w:rPr>
        <w:t>Заявк</w:t>
      </w:r>
      <w:r w:rsidR="00EB1E5E" w:rsidRPr="008A0DCD">
        <w:rPr>
          <w:sz w:val="24"/>
          <w:szCs w:val="24"/>
        </w:rPr>
        <w:t xml:space="preserve">и </w:t>
      </w:r>
      <w:r w:rsidR="009C744E" w:rsidRPr="008A0DCD">
        <w:rPr>
          <w:sz w:val="24"/>
          <w:szCs w:val="24"/>
        </w:rPr>
        <w:t>Участник</w:t>
      </w:r>
      <w:r w:rsidR="00EB1E5E" w:rsidRPr="008A0DCD">
        <w:rPr>
          <w:sz w:val="24"/>
          <w:szCs w:val="24"/>
        </w:rPr>
        <w:t>а лучшей</w:t>
      </w:r>
      <w:r w:rsidRPr="008A0DCD">
        <w:rPr>
          <w:sz w:val="24"/>
          <w:szCs w:val="24"/>
        </w:rPr>
        <w:t xml:space="preserve">, заключение </w:t>
      </w:r>
      <w:r w:rsidR="00DF639D" w:rsidRPr="008A0DCD">
        <w:rPr>
          <w:sz w:val="24"/>
          <w:szCs w:val="24"/>
        </w:rPr>
        <w:t>Д</w:t>
      </w:r>
      <w:r w:rsidRPr="008A0DCD">
        <w:rPr>
          <w:sz w:val="24"/>
          <w:szCs w:val="24"/>
        </w:rPr>
        <w:t>оговора с</w:t>
      </w:r>
      <w:r w:rsidR="00EB1E5E" w:rsidRPr="008A0DCD">
        <w:rPr>
          <w:sz w:val="24"/>
          <w:szCs w:val="24"/>
        </w:rPr>
        <w:t xml:space="preserve"> данным </w:t>
      </w:r>
      <w:r w:rsidR="009C744E" w:rsidRPr="008A0DCD">
        <w:rPr>
          <w:sz w:val="24"/>
          <w:szCs w:val="24"/>
        </w:rPr>
        <w:t>Участник</w:t>
      </w:r>
      <w:r w:rsidR="00EB1E5E" w:rsidRPr="008A0DCD">
        <w:rPr>
          <w:sz w:val="24"/>
          <w:szCs w:val="24"/>
        </w:rPr>
        <w:t>ом</w:t>
      </w:r>
      <w:r w:rsidRPr="008A0DCD">
        <w:rPr>
          <w:sz w:val="24"/>
          <w:szCs w:val="24"/>
        </w:rPr>
        <w:t xml:space="preserve"> требует предварительного</w:t>
      </w:r>
      <w:r w:rsidRPr="00E71A48">
        <w:rPr>
          <w:sz w:val="24"/>
          <w:szCs w:val="24"/>
        </w:rPr>
        <w:t xml:space="preserve">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963DF2">
      <w:pPr>
        <w:pStyle w:val="affffff0"/>
        <w:numPr>
          <w:ilvl w:val="0"/>
          <w:numId w:val="93"/>
        </w:numPr>
        <w:tabs>
          <w:tab w:val="left" w:pos="1418"/>
        </w:tabs>
        <w:spacing w:line="264" w:lineRule="auto"/>
        <w:ind w:left="0" w:firstLine="760"/>
        <w:rPr>
          <w:bCs/>
          <w:color w:val="000000"/>
          <w:sz w:val="24"/>
          <w:szCs w:val="24"/>
        </w:rPr>
      </w:pPr>
      <w:bookmarkStart w:id="751" w:name="_Ref191386314"/>
      <w:r w:rsidRPr="00414CAF">
        <w:rPr>
          <w:bCs/>
          <w:sz w:val="24"/>
          <w:szCs w:val="24"/>
        </w:rPr>
        <w:t xml:space="preserve">Заказчик оставляет за собой право при присуждении и заключении </w:t>
      </w:r>
      <w:r w:rsidR="00DF639D" w:rsidRPr="00414CAF">
        <w:rPr>
          <w:bCs/>
          <w:sz w:val="24"/>
          <w:szCs w:val="24"/>
        </w:rPr>
        <w:t>Д</w:t>
      </w:r>
      <w:r w:rsidRPr="00414CAF">
        <w:rPr>
          <w:bCs/>
          <w:sz w:val="24"/>
          <w:szCs w:val="24"/>
        </w:rPr>
        <w:t xml:space="preserve">оговора увеличивать или уменьшать изначальный объем </w:t>
      </w:r>
      <w:r w:rsidRPr="00414CAF">
        <w:rPr>
          <w:bCs/>
          <w:color w:val="000000"/>
          <w:sz w:val="24"/>
          <w:szCs w:val="24"/>
        </w:rPr>
        <w:t>закупаем</w:t>
      </w:r>
      <w:r w:rsidR="00541FAB">
        <w:rPr>
          <w:bCs/>
          <w:color w:val="000000"/>
          <w:sz w:val="24"/>
          <w:szCs w:val="24"/>
        </w:rPr>
        <w:t>ых</w:t>
      </w:r>
      <w:r w:rsidRPr="00414CAF">
        <w:rPr>
          <w:bCs/>
          <w:color w:val="000000"/>
          <w:sz w:val="24"/>
          <w:szCs w:val="24"/>
        </w:rPr>
        <w:t xml:space="preserve"> </w:t>
      </w:r>
      <w:r w:rsidR="007F76D6">
        <w:rPr>
          <w:bCs/>
          <w:color w:val="000000"/>
          <w:sz w:val="24"/>
          <w:szCs w:val="24"/>
        </w:rPr>
        <w:t>работ</w:t>
      </w:r>
      <w:r w:rsidRPr="00414CAF">
        <w:rPr>
          <w:bCs/>
          <w:color w:val="000000"/>
          <w:sz w:val="24"/>
          <w:szCs w:val="24"/>
        </w:rPr>
        <w:t xml:space="preserve"> в пределах</w:t>
      </w:r>
      <w:r w:rsidR="006F758C" w:rsidRPr="00414CAF">
        <w:rPr>
          <w:bCs/>
          <w:color w:val="000000"/>
          <w:sz w:val="24"/>
          <w:szCs w:val="24"/>
        </w:rPr>
        <w:t xml:space="preserve"> 10%, </w:t>
      </w:r>
      <w:r w:rsidRPr="00414CAF">
        <w:rPr>
          <w:bCs/>
          <w:sz w:val="24"/>
          <w:szCs w:val="24"/>
        </w:rPr>
        <w:t xml:space="preserve">не меняя при этом цену единицы </w:t>
      </w:r>
      <w:r w:rsidR="007F76D6">
        <w:rPr>
          <w:bCs/>
          <w:color w:val="000000"/>
          <w:sz w:val="24"/>
          <w:szCs w:val="24"/>
        </w:rPr>
        <w:t>выполняемых работ</w:t>
      </w:r>
      <w:r w:rsidRPr="00414CAF">
        <w:rPr>
          <w:bCs/>
          <w:color w:val="000000"/>
          <w:sz w:val="24"/>
          <w:szCs w:val="24"/>
        </w:rPr>
        <w:t xml:space="preserve"> и другие условия.</w:t>
      </w:r>
    </w:p>
    <w:p w:rsidR="00667F31" w:rsidRPr="008A0DCD" w:rsidRDefault="00932C0A" w:rsidP="00667F31">
      <w:pPr>
        <w:pStyle w:val="2"/>
        <w:tabs>
          <w:tab w:val="clear" w:pos="1700"/>
          <w:tab w:val="left" w:pos="709"/>
        </w:tabs>
        <w:spacing w:line="264" w:lineRule="auto"/>
      </w:pPr>
      <w:bookmarkStart w:id="752" w:name="_Toc181693189"/>
      <w:bookmarkStart w:id="753" w:name="_Ref190680463"/>
      <w:bookmarkStart w:id="754" w:name="_Ref306140410"/>
      <w:bookmarkStart w:id="755" w:name="_Ref306142159"/>
      <w:bookmarkStart w:id="756" w:name="_Ref468202391"/>
      <w:bookmarkStart w:id="757" w:name="_Ref468202416"/>
      <w:bookmarkStart w:id="758" w:name="_Toc471898581"/>
      <w:bookmarkStart w:id="759" w:name="_Ref303102866"/>
      <w:bookmarkStart w:id="760" w:name="_Toc305835589"/>
      <w:bookmarkStart w:id="761" w:name="_Ref303683952"/>
      <w:bookmarkStart w:id="762" w:name="__RefNumPara__840_922829174"/>
      <w:bookmarkEnd w:id="751"/>
      <w:r w:rsidRPr="008A0DCD">
        <w:lastRenderedPageBreak/>
        <w:t xml:space="preserve">Обеспечение исполнения обязательств </w:t>
      </w:r>
      <w:r w:rsidR="000E5003" w:rsidRPr="008A0DCD">
        <w:t>Подрядчика</w:t>
      </w:r>
      <w:r w:rsidR="00972AAA" w:rsidRPr="008A0DCD">
        <w:t xml:space="preserve"> </w:t>
      </w:r>
      <w:r w:rsidRPr="008A0DCD">
        <w:t>по </w:t>
      </w:r>
      <w:r w:rsidR="00123C70" w:rsidRPr="008A0DCD">
        <w:t>Договор</w:t>
      </w:r>
      <w:r w:rsidRPr="008A0DCD">
        <w:t>у</w:t>
      </w:r>
      <w:bookmarkEnd w:id="752"/>
      <w:bookmarkEnd w:id="753"/>
      <w:bookmarkEnd w:id="754"/>
      <w:bookmarkEnd w:id="755"/>
      <w:bookmarkEnd w:id="756"/>
      <w:bookmarkEnd w:id="757"/>
      <w:bookmarkEnd w:id="758"/>
      <w:r w:rsidRPr="008A0DCD">
        <w:t xml:space="preserve"> </w:t>
      </w:r>
      <w:bookmarkEnd w:id="759"/>
      <w:bookmarkEnd w:id="760"/>
    </w:p>
    <w:p w:rsidR="00932C0A" w:rsidRPr="008A0DCD" w:rsidRDefault="00963DF2" w:rsidP="00A449D4">
      <w:pPr>
        <w:pStyle w:val="affffff0"/>
        <w:widowControl w:val="0"/>
        <w:numPr>
          <w:ilvl w:val="0"/>
          <w:numId w:val="97"/>
        </w:numPr>
        <w:tabs>
          <w:tab w:val="left" w:pos="1620"/>
        </w:tabs>
        <w:suppressAutoHyphens w:val="0"/>
        <w:spacing w:line="264" w:lineRule="auto"/>
        <w:ind w:left="0" w:firstLine="760"/>
        <w:rPr>
          <w:sz w:val="24"/>
          <w:szCs w:val="24"/>
          <w:lang w:eastAsia="ru-RU"/>
        </w:rPr>
      </w:pPr>
      <w:r w:rsidRPr="008A0DCD">
        <w:rPr>
          <w:sz w:val="24"/>
          <w:szCs w:val="24"/>
        </w:rPr>
        <w:t xml:space="preserve">Обеспечения исполнения обязательств </w:t>
      </w:r>
      <w:r w:rsidR="00CB3964">
        <w:rPr>
          <w:sz w:val="24"/>
          <w:szCs w:val="24"/>
        </w:rPr>
        <w:t>Подрядчика</w:t>
      </w:r>
      <w:r w:rsidR="00CB3964" w:rsidRPr="008A0DCD">
        <w:rPr>
          <w:sz w:val="24"/>
          <w:szCs w:val="24"/>
        </w:rPr>
        <w:t xml:space="preserve"> </w:t>
      </w:r>
      <w:r w:rsidRPr="008A0DCD">
        <w:rPr>
          <w:sz w:val="24"/>
          <w:szCs w:val="24"/>
        </w:rPr>
        <w:t xml:space="preserve">по Договору, помимо указанного в </w:t>
      </w:r>
      <w:proofErr w:type="gramStart"/>
      <w:r w:rsidRPr="008A0DCD">
        <w:rPr>
          <w:sz w:val="24"/>
          <w:szCs w:val="24"/>
        </w:rPr>
        <w:t>проекте</w:t>
      </w:r>
      <w:proofErr w:type="gramEnd"/>
      <w:r w:rsidRPr="008A0DCD">
        <w:rPr>
          <w:sz w:val="24"/>
          <w:szCs w:val="24"/>
        </w:rPr>
        <w:t xml:space="preserve"> Договора (раздел </w:t>
      </w:r>
      <w:r w:rsidR="007D5654">
        <w:fldChar w:fldCharType="begin"/>
      </w:r>
      <w:r w:rsidR="007D5654">
        <w:instrText xml:space="preserve"> REF _Ref440272931 \r \h  \* MERGEFORMAT </w:instrText>
      </w:r>
      <w:r w:rsidR="007D5654">
        <w:fldChar w:fldCharType="separate"/>
      </w:r>
      <w:r w:rsidR="001B2D1B">
        <w:t>2</w:t>
      </w:r>
      <w:r w:rsidR="007D5654">
        <w:fldChar w:fldCharType="end"/>
      </w:r>
      <w:r w:rsidRPr="008A0DCD">
        <w:rPr>
          <w:sz w:val="24"/>
          <w:szCs w:val="24"/>
        </w:rPr>
        <w:t xml:space="preserve">) и подпункте </w:t>
      </w:r>
      <w:r w:rsidR="007D5654">
        <w:fldChar w:fldCharType="begin"/>
      </w:r>
      <w:r w:rsidR="007D5654">
        <w:instrText xml:space="preserve"> REF _Ref465437572 \r \h  \* MERGEFORMAT </w:instrText>
      </w:r>
      <w:r w:rsidR="007D5654">
        <w:fldChar w:fldCharType="separate"/>
      </w:r>
      <w:r w:rsidR="001B2D1B" w:rsidRPr="001B2D1B">
        <w:rPr>
          <w:sz w:val="24"/>
          <w:szCs w:val="24"/>
        </w:rPr>
        <w:t>3.13.2</w:t>
      </w:r>
      <w:r w:rsidR="007D5654">
        <w:fldChar w:fldCharType="end"/>
      </w:r>
      <w:r w:rsidRPr="008A0DCD">
        <w:rPr>
          <w:sz w:val="24"/>
          <w:szCs w:val="24"/>
        </w:rPr>
        <w:t>, не требуется</w:t>
      </w:r>
      <w:r w:rsidR="00414CAF" w:rsidRPr="008A0DCD">
        <w:rPr>
          <w:sz w:val="24"/>
          <w:szCs w:val="24"/>
        </w:rPr>
        <w:t>.</w:t>
      </w:r>
    </w:p>
    <w:p w:rsidR="00963DF2" w:rsidRPr="008A0DCD" w:rsidRDefault="00963DF2" w:rsidP="00A449D4">
      <w:pPr>
        <w:pStyle w:val="affffff0"/>
        <w:widowControl w:val="0"/>
        <w:numPr>
          <w:ilvl w:val="0"/>
          <w:numId w:val="97"/>
        </w:numPr>
        <w:tabs>
          <w:tab w:val="left" w:pos="1620"/>
        </w:tabs>
        <w:suppressAutoHyphens w:val="0"/>
        <w:spacing w:line="264" w:lineRule="auto"/>
        <w:ind w:left="0" w:firstLine="760"/>
        <w:rPr>
          <w:sz w:val="24"/>
          <w:szCs w:val="24"/>
        </w:rPr>
      </w:pPr>
      <w:bookmarkStart w:id="763" w:name="_Ref465437572"/>
      <w:r w:rsidRPr="008A0DCD">
        <w:rPr>
          <w:sz w:val="24"/>
          <w:szCs w:val="24"/>
        </w:rPr>
        <w:t xml:space="preserve">Участник, предложивший </w:t>
      </w:r>
      <w:r w:rsidRPr="008A0DCD">
        <w:rPr>
          <w:rFonts w:eastAsia="Times New Roman,Italic"/>
          <w:iCs/>
          <w:sz w:val="24"/>
          <w:szCs w:val="24"/>
        </w:rPr>
        <w:t>демпинговую цену Договора (цену лота)</w:t>
      </w:r>
      <w:r w:rsidRPr="008A0DCD">
        <w:rPr>
          <w:sz w:val="24"/>
          <w:szCs w:val="24"/>
        </w:rPr>
        <w:t xml:space="preserve">, и признанный Победителем, должен в обязательном порядке предоставить обеспечение исполнения обязательств </w:t>
      </w:r>
      <w:r w:rsidR="00CB3964">
        <w:rPr>
          <w:sz w:val="24"/>
          <w:szCs w:val="24"/>
        </w:rPr>
        <w:t>Подрядчика</w:t>
      </w:r>
      <w:r w:rsidR="00CB3964" w:rsidRPr="008A0DCD">
        <w:rPr>
          <w:sz w:val="24"/>
          <w:szCs w:val="24"/>
        </w:rPr>
        <w:t xml:space="preserve"> </w:t>
      </w:r>
      <w:r w:rsidRPr="008A0DCD">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763"/>
    </w:p>
    <w:p w:rsidR="00963DF2" w:rsidRPr="008A0DCD" w:rsidRDefault="00963DF2" w:rsidP="00A449D4">
      <w:pPr>
        <w:pStyle w:val="affffff0"/>
        <w:widowControl w:val="0"/>
        <w:numPr>
          <w:ilvl w:val="0"/>
          <w:numId w:val="97"/>
        </w:numPr>
        <w:tabs>
          <w:tab w:val="left" w:pos="1620"/>
        </w:tabs>
        <w:suppressAutoHyphens w:val="0"/>
        <w:spacing w:line="264" w:lineRule="auto"/>
        <w:ind w:left="0" w:firstLine="760"/>
        <w:rPr>
          <w:bCs/>
          <w:sz w:val="24"/>
          <w:szCs w:val="24"/>
        </w:rPr>
      </w:pPr>
      <w:r w:rsidRPr="008A0DCD">
        <w:rPr>
          <w:sz w:val="24"/>
          <w:szCs w:val="24"/>
        </w:rPr>
        <w:t xml:space="preserve">Обеспечение исполнения обязательств </w:t>
      </w:r>
      <w:r w:rsidR="00CB3964">
        <w:rPr>
          <w:sz w:val="24"/>
          <w:szCs w:val="24"/>
        </w:rPr>
        <w:t>Подрядчика</w:t>
      </w:r>
      <w:r w:rsidR="00CB3964" w:rsidRPr="008A0DCD">
        <w:rPr>
          <w:sz w:val="24"/>
          <w:szCs w:val="24"/>
        </w:rPr>
        <w:t xml:space="preserve"> </w:t>
      </w:r>
      <w:r w:rsidRPr="008A0DCD">
        <w:rPr>
          <w:sz w:val="24"/>
          <w:szCs w:val="24"/>
        </w:rPr>
        <w:t xml:space="preserve">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8A0DCD">
        <w:rPr>
          <w:bCs/>
          <w:sz w:val="24"/>
          <w:szCs w:val="24"/>
        </w:rPr>
        <w:t>Заказчика</w:t>
      </w:r>
      <w:r w:rsidR="0010371A" w:rsidRPr="008A0DCD">
        <w:rPr>
          <w:bCs/>
          <w:sz w:val="24"/>
          <w:szCs w:val="24"/>
        </w:rPr>
        <w:t xml:space="preserve"> (п. </w:t>
      </w:r>
      <w:r w:rsidR="007D5654">
        <w:fldChar w:fldCharType="begin"/>
      </w:r>
      <w:r w:rsidR="007D5654">
        <w:instrText xml:space="preserve"> REF _Ref468973739 \r \h  \* MERGEFORMAT </w:instrText>
      </w:r>
      <w:r w:rsidR="007D5654">
        <w:fldChar w:fldCharType="separate"/>
      </w:r>
      <w:r w:rsidR="001B2D1B" w:rsidRPr="001B2D1B">
        <w:rPr>
          <w:bCs/>
          <w:sz w:val="24"/>
          <w:szCs w:val="24"/>
        </w:rPr>
        <w:t>3.3.14.4.4</w:t>
      </w:r>
      <w:r w:rsidR="007D5654">
        <w:fldChar w:fldCharType="end"/>
      </w:r>
      <w:r w:rsidR="0010371A" w:rsidRPr="008A0DCD">
        <w:rPr>
          <w:bCs/>
          <w:sz w:val="24"/>
          <w:szCs w:val="24"/>
        </w:rPr>
        <w:t>)</w:t>
      </w:r>
      <w:r w:rsidRPr="008A0DCD">
        <w:rPr>
          <w:bCs/>
          <w:sz w:val="24"/>
          <w:szCs w:val="24"/>
        </w:rPr>
        <w:t xml:space="preserve">. Выбор </w:t>
      </w:r>
      <w:proofErr w:type="gramStart"/>
      <w:r w:rsidRPr="008A0DCD">
        <w:rPr>
          <w:bCs/>
          <w:sz w:val="24"/>
          <w:szCs w:val="24"/>
        </w:rPr>
        <w:t xml:space="preserve">способа </w:t>
      </w:r>
      <w:r w:rsidRPr="008A0DCD">
        <w:rPr>
          <w:sz w:val="24"/>
          <w:szCs w:val="24"/>
        </w:rPr>
        <w:t xml:space="preserve">обеспечения исполнения обязательств </w:t>
      </w:r>
      <w:r w:rsidR="00CB3964">
        <w:rPr>
          <w:sz w:val="24"/>
          <w:szCs w:val="24"/>
        </w:rPr>
        <w:t>Подрядчика</w:t>
      </w:r>
      <w:proofErr w:type="gramEnd"/>
      <w:r w:rsidR="00CB3964" w:rsidRPr="008A0DCD">
        <w:rPr>
          <w:sz w:val="24"/>
          <w:szCs w:val="24"/>
        </w:rPr>
        <w:t xml:space="preserve"> </w:t>
      </w:r>
      <w:r w:rsidRPr="008A0DCD">
        <w:rPr>
          <w:sz w:val="24"/>
          <w:szCs w:val="24"/>
        </w:rPr>
        <w:t>по Договору</w:t>
      </w:r>
      <w:r w:rsidRPr="008A0DCD">
        <w:rPr>
          <w:bCs/>
          <w:sz w:val="24"/>
          <w:szCs w:val="24"/>
        </w:rPr>
        <w:t xml:space="preserve">, осуществляется </w:t>
      </w:r>
      <w:r w:rsidR="00B74295" w:rsidRPr="008A0DCD">
        <w:rPr>
          <w:bCs/>
          <w:sz w:val="24"/>
          <w:szCs w:val="24"/>
        </w:rPr>
        <w:t>Участником/Победителем</w:t>
      </w:r>
      <w:r w:rsidRPr="008A0DCD">
        <w:rPr>
          <w:bCs/>
          <w:sz w:val="24"/>
          <w:szCs w:val="24"/>
        </w:rPr>
        <w:t xml:space="preserve">. Условия и содержание </w:t>
      </w:r>
      <w:r w:rsidRPr="008A0DCD">
        <w:rPr>
          <w:sz w:val="24"/>
          <w:szCs w:val="24"/>
        </w:rPr>
        <w:t xml:space="preserve">обеспечения исполнения обязательств </w:t>
      </w:r>
      <w:r w:rsidR="00CB3964">
        <w:rPr>
          <w:sz w:val="24"/>
          <w:szCs w:val="24"/>
        </w:rPr>
        <w:t>Подрядчика</w:t>
      </w:r>
      <w:r w:rsidR="00CB3964" w:rsidRPr="008A0DCD">
        <w:rPr>
          <w:sz w:val="24"/>
          <w:szCs w:val="24"/>
        </w:rPr>
        <w:t xml:space="preserve"> </w:t>
      </w:r>
      <w:r w:rsidRPr="008A0DCD">
        <w:rPr>
          <w:sz w:val="24"/>
          <w:szCs w:val="24"/>
        </w:rPr>
        <w:t xml:space="preserve">по Договору, а также сроки возврата обеспечения устанавливаются на основании проекта Договора (раздел </w:t>
      </w:r>
      <w:r w:rsidR="007D5654">
        <w:fldChar w:fldCharType="begin"/>
      </w:r>
      <w:r w:rsidR="007D5654">
        <w:instrText xml:space="preserve"> REF _Ref440272931 \r \h  \* MERGEFORMAT </w:instrText>
      </w:r>
      <w:r w:rsidR="007D5654">
        <w:fldChar w:fldCharType="separate"/>
      </w:r>
      <w:r w:rsidR="001B2D1B">
        <w:t>2</w:t>
      </w:r>
      <w:r w:rsidR="007D5654">
        <w:fldChar w:fldCharType="end"/>
      </w:r>
      <w:r w:rsidRPr="008A0DCD">
        <w:rPr>
          <w:sz w:val="24"/>
          <w:szCs w:val="24"/>
        </w:rPr>
        <w:t xml:space="preserve">) с учетом требований, изложенных в подпункте </w:t>
      </w:r>
      <w:r w:rsidR="007D5654">
        <w:fldChar w:fldCharType="begin"/>
      </w:r>
      <w:r w:rsidR="007D5654">
        <w:instrText xml:space="preserve"> REF _Ref465437572 \r \h  \* MERGEFORMAT </w:instrText>
      </w:r>
      <w:r w:rsidR="007D5654">
        <w:fldChar w:fldCharType="separate"/>
      </w:r>
      <w:r w:rsidR="001B2D1B" w:rsidRPr="001B2D1B">
        <w:rPr>
          <w:bCs/>
          <w:sz w:val="24"/>
          <w:szCs w:val="24"/>
        </w:rPr>
        <w:t>3.13.2</w:t>
      </w:r>
      <w:r w:rsidR="007D5654">
        <w:fldChar w:fldCharType="end"/>
      </w:r>
      <w:r w:rsidRPr="008A0DCD">
        <w:rPr>
          <w:sz w:val="24"/>
          <w:szCs w:val="24"/>
        </w:rPr>
        <w:t xml:space="preserve">, а также на этапе </w:t>
      </w:r>
      <w:proofErr w:type="spellStart"/>
      <w:r w:rsidRPr="008A0DCD">
        <w:rPr>
          <w:sz w:val="24"/>
          <w:szCs w:val="24"/>
        </w:rPr>
        <w:t>преддговорных</w:t>
      </w:r>
      <w:proofErr w:type="spellEnd"/>
      <w:r w:rsidRPr="008A0DCD">
        <w:rPr>
          <w:sz w:val="24"/>
          <w:szCs w:val="24"/>
        </w:rPr>
        <w:t xml:space="preserve"> переговоров (п. </w:t>
      </w:r>
      <w:r w:rsidR="007D5654">
        <w:fldChar w:fldCharType="begin"/>
      </w:r>
      <w:r w:rsidR="007D5654">
        <w:instrText xml:space="preserve"> REF _Ref468355339 \r \h  \* MERGEFORMAT </w:instrText>
      </w:r>
      <w:r w:rsidR="007D5654">
        <w:fldChar w:fldCharType="separate"/>
      </w:r>
      <w:r w:rsidR="001B2D1B" w:rsidRPr="001B2D1B">
        <w:rPr>
          <w:sz w:val="24"/>
          <w:szCs w:val="24"/>
        </w:rPr>
        <w:t>3.12</w:t>
      </w:r>
      <w:r w:rsidR="007D5654">
        <w:fldChar w:fldCharType="end"/>
      </w:r>
      <w:r w:rsidRPr="008A0DCD">
        <w:rPr>
          <w:sz w:val="24"/>
          <w:szCs w:val="24"/>
        </w:rPr>
        <w:t>).</w:t>
      </w:r>
    </w:p>
    <w:p w:rsidR="00963DF2" w:rsidRPr="008A0DCD" w:rsidRDefault="00963DF2" w:rsidP="00A449D4">
      <w:pPr>
        <w:pStyle w:val="affffff0"/>
        <w:widowControl w:val="0"/>
        <w:numPr>
          <w:ilvl w:val="0"/>
          <w:numId w:val="97"/>
        </w:numPr>
        <w:tabs>
          <w:tab w:val="left" w:pos="1620"/>
        </w:tabs>
        <w:suppressAutoHyphens w:val="0"/>
        <w:spacing w:line="264" w:lineRule="auto"/>
        <w:ind w:left="0" w:firstLine="760"/>
        <w:rPr>
          <w:bCs/>
          <w:sz w:val="24"/>
          <w:szCs w:val="24"/>
        </w:rPr>
      </w:pPr>
      <w:bookmarkStart w:id="764" w:name="_Ref465440181"/>
      <w:r w:rsidRPr="008A0DCD">
        <w:rPr>
          <w:bCs/>
          <w:sz w:val="24"/>
          <w:szCs w:val="24"/>
        </w:rPr>
        <w:t xml:space="preserve">Непредставление </w:t>
      </w:r>
      <w:r w:rsidRPr="008A0DCD">
        <w:rPr>
          <w:sz w:val="24"/>
          <w:szCs w:val="24"/>
        </w:rPr>
        <w:t xml:space="preserve">обеспечения исполнения обязательств </w:t>
      </w:r>
      <w:r w:rsidR="00CB3964">
        <w:rPr>
          <w:sz w:val="24"/>
          <w:szCs w:val="24"/>
        </w:rPr>
        <w:t>Подрядчика</w:t>
      </w:r>
      <w:r w:rsidR="00CB3964" w:rsidRPr="008A0DCD">
        <w:rPr>
          <w:sz w:val="24"/>
          <w:szCs w:val="24"/>
        </w:rPr>
        <w:t xml:space="preserve"> </w:t>
      </w:r>
      <w:r w:rsidRPr="008A0DCD">
        <w:rPr>
          <w:sz w:val="24"/>
          <w:szCs w:val="24"/>
        </w:rPr>
        <w:t>по Договору, связанного с выполнением антидемпинговых мер,</w:t>
      </w:r>
      <w:r w:rsidRPr="008A0DCD">
        <w:rPr>
          <w:bCs/>
          <w:sz w:val="24"/>
          <w:szCs w:val="24"/>
        </w:rPr>
        <w:t xml:space="preserve"> до заключения Договора </w:t>
      </w:r>
      <w:r w:rsidRPr="008A0DCD">
        <w:rPr>
          <w:sz w:val="24"/>
          <w:szCs w:val="24"/>
        </w:rPr>
        <w:t xml:space="preserve">приведет к утере данным Участником статуса Победителя и последствиям, указанным в </w:t>
      </w:r>
      <w:proofErr w:type="gramStart"/>
      <w:r w:rsidRPr="008A0DCD">
        <w:rPr>
          <w:sz w:val="24"/>
          <w:szCs w:val="24"/>
        </w:rPr>
        <w:t>подпункте</w:t>
      </w:r>
      <w:proofErr w:type="gramEnd"/>
      <w:r w:rsidRPr="008A0DCD">
        <w:rPr>
          <w:sz w:val="24"/>
          <w:szCs w:val="24"/>
        </w:rPr>
        <w:t xml:space="preserve"> </w:t>
      </w:r>
      <w:r w:rsidR="007D5654">
        <w:fldChar w:fldCharType="begin"/>
      </w:r>
      <w:r w:rsidR="007D5654">
        <w:instrText xml:space="preserve"> REF _Ref468355540 \r \h  \* MERGEFORMAT </w:instrText>
      </w:r>
      <w:r w:rsidR="007D5654">
        <w:fldChar w:fldCharType="separate"/>
      </w:r>
      <w:r w:rsidR="001B2D1B" w:rsidRPr="001B2D1B">
        <w:rPr>
          <w:sz w:val="24"/>
          <w:szCs w:val="24"/>
        </w:rPr>
        <w:t>3.12.5</w:t>
      </w:r>
      <w:r w:rsidR="007D5654">
        <w:fldChar w:fldCharType="end"/>
      </w:r>
      <w:r w:rsidRPr="008A0DCD">
        <w:rPr>
          <w:bCs/>
          <w:sz w:val="24"/>
          <w:szCs w:val="24"/>
        </w:rPr>
        <w:t>.</w:t>
      </w:r>
      <w:bookmarkEnd w:id="764"/>
    </w:p>
    <w:p w:rsidR="00932C0A" w:rsidRDefault="00932C0A" w:rsidP="00963DF2">
      <w:pPr>
        <w:pStyle w:val="2"/>
        <w:tabs>
          <w:tab w:val="clear" w:pos="1700"/>
          <w:tab w:val="left" w:pos="709"/>
        </w:tabs>
        <w:spacing w:line="264" w:lineRule="auto"/>
        <w:rPr>
          <w:bCs w:val="0"/>
          <w:snapToGrid w:val="0"/>
          <w:lang w:eastAsia="ru-RU"/>
        </w:rPr>
      </w:pPr>
      <w:bookmarkStart w:id="765" w:name="_Ref303694483"/>
      <w:bookmarkStart w:id="766" w:name="_Toc305835590"/>
      <w:bookmarkStart w:id="767" w:name="_Ref306140451"/>
      <w:bookmarkStart w:id="768" w:name="_Toc471898582"/>
      <w:r w:rsidRPr="008A0DCD">
        <w:rPr>
          <w:bCs w:val="0"/>
          <w:snapToGrid w:val="0"/>
          <w:lang w:eastAsia="ru-RU"/>
        </w:rPr>
        <w:t xml:space="preserve">Уведомление о результатах </w:t>
      </w:r>
      <w:bookmarkEnd w:id="765"/>
      <w:bookmarkEnd w:id="766"/>
      <w:r w:rsidRPr="008A0DCD">
        <w:rPr>
          <w:bCs w:val="0"/>
          <w:snapToGrid w:val="0"/>
          <w:lang w:eastAsia="ru-RU"/>
        </w:rPr>
        <w:t>запроса предложений</w:t>
      </w:r>
      <w:bookmarkEnd w:id="767"/>
      <w:bookmarkEnd w:id="768"/>
    </w:p>
    <w:p w:rsidR="00AD7AB8" w:rsidRPr="004D1DCF" w:rsidRDefault="00AD7AB8" w:rsidP="00AD7AB8">
      <w:pPr>
        <w:pStyle w:val="3"/>
        <w:ind w:left="0" w:firstLine="567"/>
        <w:jc w:val="both"/>
        <w:rPr>
          <w:b w:val="0"/>
          <w:lang w:eastAsia="ru-RU"/>
        </w:rPr>
      </w:pPr>
      <w:bookmarkStart w:id="769" w:name="_Toc471830476"/>
      <w:bookmarkStart w:id="770" w:name="_Toc471898583"/>
      <w:r w:rsidRPr="004D1DCF">
        <w:rPr>
          <w:b w:val="0"/>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на интернет-сайтах, на которых было опубликовано </w:t>
      </w:r>
      <w:r w:rsidRPr="004D1DCF">
        <w:rPr>
          <w:b w:val="0"/>
          <w:iCs/>
        </w:rPr>
        <w:t>Извещение</w:t>
      </w:r>
      <w:r w:rsidRPr="004D1DCF">
        <w:rPr>
          <w:b w:val="0"/>
        </w:rPr>
        <w:t xml:space="preserve"> о проведении открытого </w:t>
      </w:r>
      <w:r w:rsidRPr="004D1DCF">
        <w:rPr>
          <w:b w:val="0"/>
          <w:iCs/>
        </w:rPr>
        <w:t xml:space="preserve">запроса предложений (подраздел </w:t>
      </w:r>
      <w:r w:rsidR="007D5654">
        <w:fldChar w:fldCharType="begin"/>
      </w:r>
      <w:r w:rsidR="007D5654">
        <w:instrText xml:space="preserve"> REF _Ref191386085 \r \h  \* MERGEFORMAT </w:instrText>
      </w:r>
      <w:r w:rsidR="007D5654">
        <w:fldChar w:fldCharType="separate"/>
      </w:r>
      <w:r w:rsidR="001B2D1B" w:rsidRPr="001B2D1B">
        <w:rPr>
          <w:b w:val="0"/>
          <w:iCs/>
        </w:rPr>
        <w:t>1.1.1</w:t>
      </w:r>
      <w:r w:rsidR="007D5654">
        <w:fldChar w:fldCharType="end"/>
      </w:r>
      <w:r w:rsidRPr="004D1DCF">
        <w:rPr>
          <w:b w:val="0"/>
          <w:iCs/>
        </w:rPr>
        <w:t>)</w:t>
      </w:r>
      <w:r w:rsidRPr="004D1DCF">
        <w:rPr>
          <w:b w:val="0"/>
        </w:rPr>
        <w:t>,</w:t>
      </w:r>
      <w:r w:rsidRPr="004D1DCF">
        <w:rPr>
          <w:b w:val="0"/>
          <w:lang w:eastAsia="ru-RU"/>
        </w:rPr>
        <w:t xml:space="preserve">  для всех Участников Протокол о выборе победителя открытого запроса предложений, в котором указывает:</w:t>
      </w:r>
      <w:bookmarkEnd w:id="769"/>
      <w:bookmarkEnd w:id="770"/>
    </w:p>
    <w:p w:rsidR="00AD7AB8" w:rsidRPr="004D1DCF" w:rsidRDefault="00AD7AB8" w:rsidP="00AD7AB8">
      <w:pPr>
        <w:pStyle w:val="a0"/>
        <w:numPr>
          <w:ilvl w:val="4"/>
          <w:numId w:val="76"/>
        </w:numPr>
        <w:tabs>
          <w:tab w:val="num" w:pos="1134"/>
        </w:tabs>
        <w:suppressAutoHyphens w:val="0"/>
        <w:spacing w:before="60" w:line="240" w:lineRule="auto"/>
        <w:ind w:left="1134" w:right="-142" w:firstLine="641"/>
        <w:rPr>
          <w:bCs w:val="0"/>
          <w:sz w:val="24"/>
          <w:szCs w:val="24"/>
          <w:lang w:eastAsia="ru-RU"/>
        </w:rPr>
      </w:pPr>
      <w:r w:rsidRPr="004D1DCF">
        <w:rPr>
          <w:bCs w:val="0"/>
          <w:sz w:val="24"/>
          <w:szCs w:val="24"/>
          <w:lang w:eastAsia="ru-RU"/>
        </w:rPr>
        <w:t>Наименование и адрес Победителя;</w:t>
      </w:r>
    </w:p>
    <w:p w:rsidR="00AD7AB8" w:rsidRPr="004D1DCF" w:rsidRDefault="00AD7AB8" w:rsidP="00AD7AB8">
      <w:pPr>
        <w:pStyle w:val="a0"/>
        <w:numPr>
          <w:ilvl w:val="4"/>
          <w:numId w:val="76"/>
        </w:numPr>
        <w:tabs>
          <w:tab w:val="num" w:pos="1134"/>
        </w:tabs>
        <w:suppressAutoHyphens w:val="0"/>
        <w:spacing w:before="60" w:line="240" w:lineRule="auto"/>
        <w:ind w:left="1134" w:right="-142" w:firstLine="641"/>
        <w:rPr>
          <w:bCs w:val="0"/>
          <w:sz w:val="24"/>
          <w:szCs w:val="24"/>
          <w:lang w:eastAsia="ru-RU"/>
        </w:rPr>
      </w:pPr>
      <w:r w:rsidRPr="004D1DCF">
        <w:rPr>
          <w:bCs w:val="0"/>
          <w:sz w:val="24"/>
          <w:szCs w:val="24"/>
          <w:lang w:eastAsia="ru-RU"/>
        </w:rPr>
        <w:t>Краткое изложение предмета и общей цены Заявки Победителя.</w:t>
      </w:r>
    </w:p>
    <w:p w:rsidR="00AD7AB8" w:rsidRPr="004D1DCF" w:rsidRDefault="00AD7AB8" w:rsidP="00AD7AB8">
      <w:pPr>
        <w:pStyle w:val="3"/>
        <w:ind w:left="0" w:firstLine="567"/>
        <w:jc w:val="both"/>
        <w:rPr>
          <w:b w:val="0"/>
          <w:lang w:eastAsia="ru-RU"/>
        </w:rPr>
      </w:pPr>
      <w:bookmarkStart w:id="771" w:name="_Toc471830477"/>
      <w:bookmarkStart w:id="772" w:name="_Toc471898584"/>
      <w:r w:rsidRPr="004D1DCF">
        <w:rPr>
          <w:b w:val="0"/>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bookmarkEnd w:id="771"/>
      <w:bookmarkEnd w:id="772"/>
    </w:p>
    <w:p w:rsidR="00AD7AB8" w:rsidRPr="00AD7AB8" w:rsidRDefault="00AD7AB8" w:rsidP="00AD7AB8">
      <w:pPr>
        <w:rPr>
          <w:lang w:eastAsia="ru-RU"/>
        </w:r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73" w:name="_Ref440270568"/>
      <w:bookmarkStart w:id="774" w:name="_Ref440274159"/>
      <w:bookmarkStart w:id="775" w:name="_Ref440292555"/>
      <w:bookmarkStart w:id="776" w:name="_Ref440292779"/>
      <w:bookmarkStart w:id="777" w:name="_Toc471898585"/>
      <w:bookmarkEnd w:id="761"/>
      <w:r>
        <w:rPr>
          <w:szCs w:val="24"/>
        </w:rPr>
        <w:lastRenderedPageBreak/>
        <w:t>Техническая часть</w:t>
      </w:r>
      <w:bookmarkEnd w:id="773"/>
      <w:bookmarkEnd w:id="774"/>
      <w:bookmarkEnd w:id="775"/>
      <w:bookmarkEnd w:id="776"/>
      <w:bookmarkEnd w:id="777"/>
      <w:r w:rsidRPr="00E71A48">
        <w:rPr>
          <w:szCs w:val="24"/>
        </w:rPr>
        <w:t xml:space="preserve"> </w:t>
      </w:r>
    </w:p>
    <w:p w:rsidR="002B5044" w:rsidRPr="00C12FA4" w:rsidRDefault="002B5044" w:rsidP="0021751A">
      <w:pPr>
        <w:pStyle w:val="2"/>
        <w:ind w:left="1701" w:hanging="1134"/>
      </w:pPr>
      <w:bookmarkStart w:id="778" w:name="_Toc176064097"/>
      <w:bookmarkStart w:id="779" w:name="_Toc176338525"/>
      <w:bookmarkStart w:id="780" w:name="_Toc180399753"/>
      <w:bookmarkStart w:id="781" w:name="_Toc189457101"/>
      <w:bookmarkStart w:id="782" w:name="_Toc189461737"/>
      <w:bookmarkStart w:id="783" w:name="_Toc189462011"/>
      <w:bookmarkStart w:id="784" w:name="_Toc191273610"/>
      <w:bookmarkStart w:id="785" w:name="_Toc423421726"/>
      <w:bookmarkStart w:id="786" w:name="_Toc471898586"/>
      <w:bookmarkStart w:id="787" w:name="_Toc167189319"/>
      <w:bookmarkStart w:id="788" w:name="_Toc168725254"/>
      <w:r w:rsidRPr="00C12FA4">
        <w:t xml:space="preserve">Перечень, объемы и характеристики </w:t>
      </w:r>
      <w:bookmarkEnd w:id="778"/>
      <w:bookmarkEnd w:id="779"/>
      <w:bookmarkEnd w:id="780"/>
      <w:bookmarkEnd w:id="781"/>
      <w:bookmarkEnd w:id="782"/>
      <w:bookmarkEnd w:id="783"/>
      <w:bookmarkEnd w:id="784"/>
      <w:bookmarkEnd w:id="785"/>
      <w:r w:rsidR="00C3704B">
        <w:t xml:space="preserve">закупаемых </w:t>
      </w:r>
      <w:r w:rsidR="00CD1816">
        <w:t>работ</w:t>
      </w:r>
      <w:bookmarkEnd w:id="786"/>
    </w:p>
    <w:p w:rsidR="002B5044" w:rsidRPr="003803A7" w:rsidRDefault="002B5044" w:rsidP="002B5044">
      <w:pPr>
        <w:pStyle w:val="3"/>
        <w:ind w:left="0" w:firstLine="851"/>
        <w:jc w:val="both"/>
        <w:rPr>
          <w:b w:val="0"/>
          <w:szCs w:val="24"/>
        </w:rPr>
      </w:pPr>
      <w:bookmarkStart w:id="789" w:name="_Toc439166311"/>
      <w:bookmarkStart w:id="790" w:name="_Toc439170659"/>
      <w:bookmarkStart w:id="791" w:name="_Toc439172761"/>
      <w:bookmarkStart w:id="792" w:name="_Toc439173205"/>
      <w:bookmarkStart w:id="793" w:name="_Toc439238199"/>
      <w:bookmarkStart w:id="794" w:name="_Toc439252751"/>
      <w:bookmarkStart w:id="795" w:name="_Toc439323609"/>
      <w:bookmarkStart w:id="796" w:name="_Toc439323725"/>
      <w:bookmarkStart w:id="797" w:name="_Toc440361359"/>
      <w:bookmarkStart w:id="798" w:name="_Toc440376114"/>
      <w:bookmarkStart w:id="799" w:name="_Toc440376241"/>
      <w:bookmarkStart w:id="800" w:name="_Toc440382503"/>
      <w:bookmarkStart w:id="801" w:name="_Toc440447173"/>
      <w:bookmarkStart w:id="802" w:name="_Toc440620853"/>
      <w:bookmarkStart w:id="803" w:name="_Toc440631488"/>
      <w:bookmarkStart w:id="804" w:name="_Toc440875728"/>
      <w:bookmarkStart w:id="805" w:name="_Toc441131752"/>
      <w:bookmarkStart w:id="806" w:name="_Toc468352776"/>
      <w:bookmarkStart w:id="807" w:name="_Toc468352899"/>
      <w:bookmarkStart w:id="808" w:name="_Toc468355883"/>
      <w:bookmarkStart w:id="809" w:name="_Toc469480767"/>
      <w:bookmarkStart w:id="810" w:name="_Toc471898587"/>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003776BB" w:rsidRPr="00276ADC">
        <w:rPr>
          <w:b w:val="0"/>
          <w:szCs w:val="24"/>
        </w:rPr>
        <w:t>(</w:t>
      </w:r>
      <w:r w:rsidRPr="00276ADC">
        <w:rPr>
          <w:b w:val="0"/>
          <w:szCs w:val="24"/>
        </w:rPr>
        <w:t>я</w:t>
      </w:r>
      <w:r w:rsidR="003776BB" w:rsidRPr="00276ADC">
        <w:rPr>
          <w:b w:val="0"/>
          <w:szCs w:val="24"/>
        </w:rPr>
        <w:t>)</w:t>
      </w:r>
      <w:r w:rsidRPr="00276ADC">
        <w:rPr>
          <w:b w:val="0"/>
          <w:szCs w:val="24"/>
        </w:rPr>
        <w:t xml:space="preserve"> </w:t>
      </w:r>
      <w:r w:rsidR="00A154B7" w:rsidRPr="00276ADC">
        <w:rPr>
          <w:b w:val="0"/>
          <w:szCs w:val="24"/>
        </w:rPr>
        <w:t xml:space="preserve">по Лоту №1 (подраздел </w:t>
      </w:r>
      <w:r w:rsidR="00893B00" w:rsidRPr="00276ADC">
        <w:rPr>
          <w:b w:val="0"/>
          <w:szCs w:val="24"/>
        </w:rPr>
        <w:fldChar w:fldCharType="begin"/>
      </w:r>
      <w:r w:rsidR="00A154B7" w:rsidRPr="00276ADC">
        <w:rPr>
          <w:b w:val="0"/>
          <w:szCs w:val="24"/>
        </w:rPr>
        <w:instrText xml:space="preserve"> REF _Ref440275279 \r \h </w:instrText>
      </w:r>
      <w:r w:rsidR="00276ADC">
        <w:rPr>
          <w:b w:val="0"/>
          <w:szCs w:val="24"/>
        </w:rPr>
        <w:instrText xml:space="preserve"> \* MERGEFORMAT </w:instrText>
      </w:r>
      <w:r w:rsidR="00893B00" w:rsidRPr="00276ADC">
        <w:rPr>
          <w:b w:val="0"/>
          <w:szCs w:val="24"/>
        </w:rPr>
      </w:r>
      <w:r w:rsidR="00893B00" w:rsidRPr="00276ADC">
        <w:rPr>
          <w:b w:val="0"/>
          <w:szCs w:val="24"/>
        </w:rPr>
        <w:fldChar w:fldCharType="separate"/>
      </w:r>
      <w:r w:rsidR="001B2D1B" w:rsidRPr="00276ADC">
        <w:rPr>
          <w:b w:val="0"/>
          <w:szCs w:val="24"/>
        </w:rPr>
        <w:t>1.1.4</w:t>
      </w:r>
      <w:r w:rsidR="00893B00" w:rsidRPr="00276ADC">
        <w:rPr>
          <w:b w:val="0"/>
          <w:szCs w:val="24"/>
        </w:rPr>
        <w:fldChar w:fldCharType="end"/>
      </w:r>
      <w:r w:rsidR="00A154B7" w:rsidRPr="00276ADC">
        <w:rPr>
          <w:b w:val="0"/>
          <w:szCs w:val="24"/>
        </w:rPr>
        <w:t>)</w:t>
      </w:r>
      <w:r w:rsidRPr="00276ADC">
        <w:rPr>
          <w:b w:val="0"/>
          <w:szCs w:val="24"/>
        </w:rPr>
        <w:t xml:space="preserve"> изложен</w:t>
      </w:r>
      <w:r w:rsidR="00F463E8" w:rsidRPr="00276ADC">
        <w:rPr>
          <w:b w:val="0"/>
          <w:szCs w:val="24"/>
        </w:rPr>
        <w:t>о(</w:t>
      </w:r>
      <w:r w:rsidRPr="00276ADC">
        <w:rPr>
          <w:b w:val="0"/>
          <w:szCs w:val="24"/>
        </w:rPr>
        <w:t>ы</w:t>
      </w:r>
      <w:r w:rsidR="00F463E8" w:rsidRPr="00276ADC">
        <w:rPr>
          <w:b w:val="0"/>
          <w:szCs w:val="24"/>
        </w:rPr>
        <w:t>)</w:t>
      </w:r>
      <w:r w:rsidRPr="00276ADC">
        <w:rPr>
          <w:b w:val="0"/>
          <w:szCs w:val="24"/>
        </w:rPr>
        <w:t xml:space="preserve"> в Приложении №1, которое является неотъемлемым приложением к настоящей документации и предоставляется </w:t>
      </w:r>
      <w:r w:rsidR="0021751A" w:rsidRPr="00276ADC">
        <w:rPr>
          <w:b w:val="0"/>
          <w:szCs w:val="24"/>
        </w:rPr>
        <w:t>Участник</w:t>
      </w:r>
      <w:r w:rsidRPr="00276ADC">
        <w:rPr>
          <w:b w:val="0"/>
          <w:szCs w:val="24"/>
        </w:rPr>
        <w:t>ам вместе с ней в качестве отдельного документа</w:t>
      </w:r>
      <w:r w:rsidRPr="003803A7">
        <w:rPr>
          <w:b w:val="0"/>
          <w:szCs w:val="24"/>
        </w:rPr>
        <w:t>.</w:t>
      </w:r>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p>
    <w:p w:rsidR="002B5044" w:rsidRPr="003803A7" w:rsidRDefault="002B5044" w:rsidP="0021751A">
      <w:pPr>
        <w:pStyle w:val="2"/>
        <w:ind w:left="1701" w:hanging="1134"/>
      </w:pPr>
      <w:bookmarkStart w:id="811" w:name="_Ref194832984"/>
      <w:bookmarkStart w:id="812" w:name="_Ref197686508"/>
      <w:bookmarkStart w:id="813" w:name="_Toc423421727"/>
      <w:bookmarkStart w:id="814" w:name="_Toc471898588"/>
      <w:r w:rsidRPr="003803A7">
        <w:t xml:space="preserve">Требование к </w:t>
      </w:r>
      <w:bookmarkEnd w:id="811"/>
      <w:bookmarkEnd w:id="812"/>
      <w:bookmarkEnd w:id="813"/>
      <w:r w:rsidR="00C3704B">
        <w:t xml:space="preserve">закупаемым </w:t>
      </w:r>
      <w:r w:rsidR="00CD1816">
        <w:t>работам</w:t>
      </w:r>
      <w:bookmarkEnd w:id="814"/>
    </w:p>
    <w:p w:rsidR="002B5044" w:rsidRPr="003776BB" w:rsidRDefault="002B5044" w:rsidP="002B5044">
      <w:pPr>
        <w:pStyle w:val="3"/>
        <w:ind w:left="0" w:firstLine="851"/>
        <w:jc w:val="both"/>
        <w:rPr>
          <w:b w:val="0"/>
          <w:szCs w:val="24"/>
        </w:rPr>
      </w:pPr>
      <w:bookmarkStart w:id="815" w:name="_Toc439166314"/>
      <w:bookmarkStart w:id="816" w:name="_Toc439170662"/>
      <w:bookmarkStart w:id="817" w:name="_Toc439172764"/>
      <w:bookmarkStart w:id="818" w:name="_Toc439173208"/>
      <w:bookmarkStart w:id="819" w:name="_Toc439238202"/>
      <w:bookmarkStart w:id="820" w:name="_Toc439252754"/>
      <w:bookmarkStart w:id="821" w:name="_Toc439323612"/>
      <w:bookmarkStart w:id="822" w:name="_Toc439323728"/>
      <w:bookmarkStart w:id="823" w:name="_Toc440361362"/>
      <w:bookmarkStart w:id="824" w:name="_Toc440376117"/>
      <w:bookmarkStart w:id="825" w:name="_Toc440376244"/>
      <w:bookmarkStart w:id="826" w:name="_Toc440382505"/>
      <w:bookmarkStart w:id="827" w:name="_Toc440447175"/>
      <w:bookmarkStart w:id="828" w:name="_Toc440620855"/>
      <w:bookmarkStart w:id="829" w:name="_Toc440631490"/>
      <w:bookmarkStart w:id="830" w:name="_Toc440875730"/>
      <w:bookmarkStart w:id="831" w:name="_Toc441131754"/>
      <w:bookmarkStart w:id="832" w:name="_Toc468352778"/>
      <w:bookmarkStart w:id="833" w:name="_Toc468352901"/>
      <w:bookmarkStart w:id="834" w:name="_Toc468355885"/>
      <w:bookmarkStart w:id="835" w:name="_Toc469480769"/>
      <w:bookmarkStart w:id="836" w:name="_Toc471898589"/>
      <w:bookmarkStart w:id="837" w:name="_Ref194833053"/>
      <w:bookmarkStart w:id="838" w:name="_Ref223496951"/>
      <w:bookmarkStart w:id="839"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w:t>
      </w:r>
      <w:proofErr w:type="gramStart"/>
      <w:r w:rsidR="003776BB" w:rsidRPr="003803A7">
        <w:rPr>
          <w:b w:val="0"/>
          <w:szCs w:val="24"/>
          <w:lang w:eastAsia="ru-RU"/>
        </w:rPr>
        <w:t>м(</w:t>
      </w:r>
      <w:proofErr w:type="gramEnd"/>
      <w:r w:rsidR="003776BB" w:rsidRPr="003803A7">
        <w:rPr>
          <w:b w:val="0"/>
          <w:szCs w:val="24"/>
          <w:lang w:eastAsia="ru-RU"/>
        </w:rPr>
        <w:t>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p>
    <w:p w:rsidR="00BB7F61" w:rsidRPr="00474B7D" w:rsidRDefault="00BB7F61" w:rsidP="00BB7F61">
      <w:pPr>
        <w:pStyle w:val="2"/>
        <w:ind w:left="1701" w:hanging="1134"/>
        <w:rPr>
          <w:b w:val="0"/>
        </w:rPr>
      </w:pPr>
      <w:bookmarkStart w:id="840" w:name="_Toc461808930"/>
      <w:bookmarkStart w:id="841" w:name="_Toc464120639"/>
      <w:bookmarkStart w:id="842" w:name="_Toc465774618"/>
      <w:bookmarkStart w:id="843" w:name="_Toc465865196"/>
      <w:bookmarkStart w:id="844" w:name="_Toc471898590"/>
      <w:bookmarkEnd w:id="787"/>
      <w:bookmarkEnd w:id="788"/>
      <w:bookmarkEnd w:id="837"/>
      <w:bookmarkEnd w:id="838"/>
      <w:bookmarkEnd w:id="839"/>
      <w:r w:rsidRPr="00474B7D">
        <w:t>Альтернативные предложения</w:t>
      </w:r>
      <w:bookmarkStart w:id="845" w:name="_Ref56252639"/>
      <w:bookmarkEnd w:id="840"/>
      <w:bookmarkEnd w:id="841"/>
      <w:bookmarkEnd w:id="842"/>
      <w:bookmarkEnd w:id="843"/>
      <w:bookmarkEnd w:id="844"/>
    </w:p>
    <w:p w:rsidR="00BB7F61" w:rsidRPr="00474B7D" w:rsidRDefault="00BB7F61" w:rsidP="00BB7F61">
      <w:pPr>
        <w:pStyle w:val="3"/>
        <w:ind w:left="0" w:firstLine="851"/>
        <w:jc w:val="both"/>
        <w:rPr>
          <w:b w:val="0"/>
          <w:szCs w:val="24"/>
        </w:rPr>
      </w:pPr>
      <w:bookmarkStart w:id="846" w:name="_Toc461808802"/>
      <w:bookmarkStart w:id="847" w:name="_Toc461808931"/>
      <w:bookmarkStart w:id="848" w:name="_Toc464120640"/>
      <w:bookmarkStart w:id="849" w:name="_Toc465774619"/>
      <w:bookmarkStart w:id="850" w:name="_Toc465865197"/>
      <w:bookmarkStart w:id="851" w:name="_Toc468352780"/>
      <w:bookmarkStart w:id="852" w:name="_Toc468352903"/>
      <w:bookmarkStart w:id="853" w:name="_Toc468355887"/>
      <w:bookmarkStart w:id="854" w:name="_Toc469480771"/>
      <w:bookmarkStart w:id="855" w:name="_Toc471898591"/>
      <w:r w:rsidRPr="00474B7D">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45"/>
      <w:bookmarkEnd w:id="846"/>
      <w:bookmarkEnd w:id="847"/>
      <w:bookmarkEnd w:id="848"/>
      <w:bookmarkEnd w:id="849"/>
      <w:bookmarkEnd w:id="850"/>
      <w:bookmarkEnd w:id="851"/>
      <w:bookmarkEnd w:id="852"/>
      <w:bookmarkEnd w:id="853"/>
      <w:bookmarkEnd w:id="854"/>
      <w:bookmarkEnd w:id="855"/>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762"/>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856" w:name="_Ref440270602"/>
      <w:bookmarkStart w:id="857" w:name="_Toc471898592"/>
      <w:r w:rsidRPr="00E71A48">
        <w:rPr>
          <w:szCs w:val="24"/>
        </w:rPr>
        <w:lastRenderedPageBreak/>
        <w:t>Образцы основных форм документов, включаемых в Заявку</w:t>
      </w:r>
      <w:bookmarkEnd w:id="856"/>
      <w:bookmarkEnd w:id="857"/>
      <w:r w:rsidRPr="00E71A48">
        <w:rPr>
          <w:szCs w:val="24"/>
        </w:rPr>
        <w:t xml:space="preserve"> </w:t>
      </w:r>
    </w:p>
    <w:p w:rsidR="004F4D80" w:rsidRPr="00F647F7" w:rsidRDefault="004F4D80" w:rsidP="004F4D80">
      <w:pPr>
        <w:pStyle w:val="2"/>
      </w:pPr>
      <w:bookmarkStart w:id="858" w:name="_Ref55336310"/>
      <w:bookmarkStart w:id="859" w:name="_Toc57314672"/>
      <w:bookmarkStart w:id="860" w:name="_Toc69728986"/>
      <w:bookmarkStart w:id="861" w:name="_Toc98253919"/>
      <w:bookmarkStart w:id="862" w:name="_Toc165173847"/>
      <w:bookmarkStart w:id="863" w:name="_Toc423423667"/>
      <w:bookmarkStart w:id="864" w:name="_Toc471898593"/>
      <w:r w:rsidRPr="00F647F7">
        <w:t xml:space="preserve">Письмо о подаче оферты </w:t>
      </w:r>
      <w:bookmarkStart w:id="865" w:name="_Ref22846535"/>
      <w:r w:rsidRPr="00F647F7">
        <w:t>(</w:t>
      </w:r>
      <w:bookmarkEnd w:id="865"/>
      <w:r w:rsidRPr="00F647F7">
        <w:t xml:space="preserve">форма </w:t>
      </w:r>
      <w:r w:rsidRPr="00F647F7">
        <w:rPr>
          <w:noProof/>
        </w:rPr>
        <w:t>1</w:t>
      </w:r>
      <w:r w:rsidRPr="00F647F7">
        <w:t>)</w:t>
      </w:r>
      <w:bookmarkEnd w:id="858"/>
      <w:bookmarkEnd w:id="859"/>
      <w:bookmarkEnd w:id="860"/>
      <w:bookmarkEnd w:id="861"/>
      <w:bookmarkEnd w:id="862"/>
      <w:bookmarkEnd w:id="863"/>
      <w:bookmarkEnd w:id="864"/>
    </w:p>
    <w:p w:rsidR="004F4D80" w:rsidRPr="00C236C0" w:rsidRDefault="004F4D80" w:rsidP="004F4D80">
      <w:pPr>
        <w:pStyle w:val="3"/>
        <w:rPr>
          <w:szCs w:val="24"/>
        </w:rPr>
      </w:pPr>
      <w:bookmarkStart w:id="866" w:name="_Toc98253920"/>
      <w:bookmarkStart w:id="867" w:name="_Toc157248174"/>
      <w:bookmarkStart w:id="868" w:name="_Toc157496543"/>
      <w:bookmarkStart w:id="869" w:name="_Toc158206082"/>
      <w:bookmarkStart w:id="870" w:name="_Toc164057767"/>
      <w:bookmarkStart w:id="871" w:name="_Toc164137117"/>
      <w:bookmarkStart w:id="872" w:name="_Toc164161277"/>
      <w:bookmarkStart w:id="873" w:name="_Toc165173848"/>
      <w:bookmarkStart w:id="874" w:name="_Toc439170673"/>
      <w:bookmarkStart w:id="875" w:name="_Toc439172775"/>
      <w:bookmarkStart w:id="876" w:name="_Toc439173219"/>
      <w:bookmarkStart w:id="877" w:name="_Toc439238213"/>
      <w:bookmarkStart w:id="878" w:name="_Toc440361369"/>
      <w:bookmarkStart w:id="879" w:name="_Toc440376124"/>
      <w:bookmarkStart w:id="880" w:name="_Toc468352906"/>
      <w:bookmarkStart w:id="881" w:name="_Toc468355890"/>
      <w:bookmarkStart w:id="882" w:name="_Toc471898594"/>
      <w:r w:rsidRPr="00C236C0">
        <w:rPr>
          <w:szCs w:val="24"/>
        </w:rPr>
        <w:t>Форма письма о подаче оферты</w:t>
      </w:r>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883"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474B7D" w:rsidRDefault="004F4D80" w:rsidP="004F4D80">
      <w:pPr>
        <w:spacing w:after="60" w:line="240" w:lineRule="auto"/>
        <w:rPr>
          <w:sz w:val="24"/>
          <w:szCs w:val="24"/>
        </w:rPr>
      </w:pPr>
      <w:r w:rsidRPr="00474B7D">
        <w:rPr>
          <w:sz w:val="24"/>
          <w:szCs w:val="24"/>
        </w:rPr>
        <w:t xml:space="preserve">Настоящая </w:t>
      </w:r>
      <w:r w:rsidR="00C236C0" w:rsidRPr="00474B7D">
        <w:rPr>
          <w:sz w:val="24"/>
          <w:szCs w:val="24"/>
        </w:rPr>
        <w:t>Заявка</w:t>
      </w:r>
      <w:r w:rsidRPr="00474B7D">
        <w:rPr>
          <w:sz w:val="24"/>
          <w:szCs w:val="24"/>
        </w:rPr>
        <w:t xml:space="preserve"> имеет правовой статус оферты и действует до «____»_______________</w:t>
      </w:r>
      <w:r w:rsidR="00475C80" w:rsidRPr="00474B7D">
        <w:rPr>
          <w:sz w:val="24"/>
          <w:szCs w:val="24"/>
        </w:rPr>
        <w:t xml:space="preserve"> </w:t>
      </w:r>
      <w:r w:rsidR="00BB7F61" w:rsidRPr="00474B7D">
        <w:rPr>
          <w:sz w:val="24"/>
          <w:szCs w:val="24"/>
        </w:rPr>
        <w:t xml:space="preserve">201_ </w:t>
      </w:r>
      <w:r w:rsidRPr="00474B7D">
        <w:rPr>
          <w:sz w:val="24"/>
          <w:szCs w:val="24"/>
        </w:rPr>
        <w:t>года.</w:t>
      </w:r>
    </w:p>
    <w:p w:rsidR="00975C64" w:rsidRPr="00474B7D" w:rsidRDefault="00975C64" w:rsidP="00975C64">
      <w:pPr>
        <w:tabs>
          <w:tab w:val="left" w:pos="1080"/>
        </w:tabs>
        <w:spacing w:line="240" w:lineRule="auto"/>
        <w:ind w:firstLine="540"/>
        <w:rPr>
          <w:sz w:val="24"/>
          <w:szCs w:val="24"/>
        </w:rPr>
      </w:pPr>
      <w:r w:rsidRPr="00474B7D">
        <w:rPr>
          <w:sz w:val="24"/>
          <w:szCs w:val="24"/>
        </w:rPr>
        <w:t>Данная Заявка подается с пониманием того, что:</w:t>
      </w:r>
    </w:p>
    <w:p w:rsidR="00975C64" w:rsidRPr="00474B7D" w:rsidRDefault="00975C64" w:rsidP="00975C64">
      <w:pPr>
        <w:tabs>
          <w:tab w:val="left" w:pos="1080"/>
        </w:tabs>
        <w:spacing w:line="240" w:lineRule="auto"/>
        <w:ind w:firstLine="540"/>
        <w:rPr>
          <w:sz w:val="24"/>
          <w:szCs w:val="24"/>
        </w:rPr>
      </w:pPr>
      <w:r w:rsidRPr="00474B7D">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74B7D" w:rsidRDefault="00975C64" w:rsidP="00975C64">
      <w:pPr>
        <w:tabs>
          <w:tab w:val="left" w:pos="1080"/>
        </w:tabs>
        <w:spacing w:line="240" w:lineRule="auto"/>
        <w:ind w:firstLine="540"/>
        <w:rPr>
          <w:sz w:val="24"/>
          <w:szCs w:val="24"/>
        </w:rPr>
      </w:pPr>
      <w:r w:rsidRPr="00474B7D">
        <w:rPr>
          <w:sz w:val="24"/>
          <w:szCs w:val="24"/>
        </w:rPr>
        <w:t>вы оставляете за собой право:</w:t>
      </w:r>
    </w:p>
    <w:p w:rsidR="00975C64" w:rsidRPr="00474B7D" w:rsidRDefault="00975C64" w:rsidP="00EB2EFF">
      <w:pPr>
        <w:widowControl w:val="0"/>
        <w:numPr>
          <w:ilvl w:val="0"/>
          <w:numId w:val="74"/>
        </w:numPr>
        <w:tabs>
          <w:tab w:val="left" w:pos="1080"/>
        </w:tabs>
        <w:suppressAutoHyphens w:val="0"/>
        <w:spacing w:line="240" w:lineRule="auto"/>
        <w:rPr>
          <w:sz w:val="24"/>
          <w:szCs w:val="24"/>
        </w:rPr>
      </w:pPr>
      <w:r w:rsidRPr="00474B7D">
        <w:rPr>
          <w:sz w:val="24"/>
          <w:szCs w:val="24"/>
        </w:rPr>
        <w:t>отклонить заявки с ценами, превышающими начальную (максимальную) цену договора (цену лота);</w:t>
      </w:r>
    </w:p>
    <w:p w:rsidR="00975C64" w:rsidRPr="00474B7D" w:rsidRDefault="00975C64" w:rsidP="00EB2EFF">
      <w:pPr>
        <w:widowControl w:val="0"/>
        <w:numPr>
          <w:ilvl w:val="0"/>
          <w:numId w:val="74"/>
        </w:numPr>
        <w:tabs>
          <w:tab w:val="left" w:pos="1080"/>
        </w:tabs>
        <w:suppressAutoHyphens w:val="0"/>
        <w:spacing w:line="240" w:lineRule="auto"/>
        <w:rPr>
          <w:sz w:val="24"/>
          <w:szCs w:val="24"/>
        </w:rPr>
      </w:pPr>
      <w:r w:rsidRPr="00474B7D">
        <w:rPr>
          <w:sz w:val="24"/>
          <w:szCs w:val="24"/>
        </w:rPr>
        <w:lastRenderedPageBreak/>
        <w:t>принять или отклонить любую Заявку в соответствии с условиями документации о закупке;</w:t>
      </w:r>
    </w:p>
    <w:p w:rsidR="00975C64" w:rsidRPr="00474B7D" w:rsidRDefault="00975C64" w:rsidP="00EB2EFF">
      <w:pPr>
        <w:widowControl w:val="0"/>
        <w:numPr>
          <w:ilvl w:val="0"/>
          <w:numId w:val="74"/>
        </w:numPr>
        <w:tabs>
          <w:tab w:val="left" w:pos="1080"/>
        </w:tabs>
        <w:suppressAutoHyphens w:val="0"/>
        <w:spacing w:line="240" w:lineRule="auto"/>
        <w:rPr>
          <w:sz w:val="24"/>
          <w:szCs w:val="24"/>
        </w:rPr>
      </w:pPr>
      <w:r w:rsidRPr="00474B7D">
        <w:rPr>
          <w:sz w:val="24"/>
          <w:szCs w:val="24"/>
        </w:rPr>
        <w:t>отклонить все заявки.</w:t>
      </w:r>
    </w:p>
    <w:p w:rsidR="00975C64" w:rsidRPr="00474B7D" w:rsidRDefault="00975C64" w:rsidP="00975C64">
      <w:pPr>
        <w:tabs>
          <w:tab w:val="left" w:pos="1080"/>
        </w:tabs>
        <w:spacing w:line="240" w:lineRule="auto"/>
        <w:ind w:firstLine="540"/>
        <w:rPr>
          <w:sz w:val="24"/>
          <w:szCs w:val="24"/>
        </w:rPr>
      </w:pPr>
      <w:r w:rsidRPr="00474B7D">
        <w:rPr>
          <w:sz w:val="24"/>
          <w:szCs w:val="24"/>
        </w:rPr>
        <w:t>______________(</w:t>
      </w:r>
      <w:r w:rsidRPr="00474B7D">
        <w:rPr>
          <w:i/>
          <w:sz w:val="24"/>
          <w:szCs w:val="24"/>
        </w:rPr>
        <w:t>Наименование Участника, при подаче заявки коллективным участником указывается лидер и состав коллективного Участника</w:t>
      </w:r>
      <w:r w:rsidRPr="00474B7D">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74B7D" w:rsidRDefault="00475C80" w:rsidP="00EB2EFF">
      <w:pPr>
        <w:widowControl w:val="0"/>
        <w:numPr>
          <w:ilvl w:val="0"/>
          <w:numId w:val="75"/>
        </w:numPr>
        <w:tabs>
          <w:tab w:val="left" w:pos="1080"/>
        </w:tabs>
        <w:suppressAutoHyphens w:val="0"/>
        <w:spacing w:line="240" w:lineRule="auto"/>
        <w:rPr>
          <w:sz w:val="24"/>
          <w:szCs w:val="24"/>
        </w:rPr>
      </w:pPr>
      <w:r w:rsidRPr="00474B7D">
        <w:rPr>
          <w:sz w:val="24"/>
          <w:szCs w:val="24"/>
        </w:rPr>
        <w:t xml:space="preserve">не изменять (не вносить изменения) в Заявку </w:t>
      </w:r>
      <w:r w:rsidR="00975C64" w:rsidRPr="00474B7D">
        <w:rPr>
          <w:sz w:val="24"/>
          <w:szCs w:val="24"/>
        </w:rPr>
        <w:t>в течение срока ее действия после истечения срока окончания подачи Заявок;</w:t>
      </w:r>
    </w:p>
    <w:p w:rsidR="00975C64" w:rsidRPr="00414CAF" w:rsidRDefault="00975C64" w:rsidP="00EB2EFF">
      <w:pPr>
        <w:widowControl w:val="0"/>
        <w:numPr>
          <w:ilvl w:val="0"/>
          <w:numId w:val="75"/>
        </w:numPr>
        <w:tabs>
          <w:tab w:val="left" w:pos="1080"/>
        </w:tabs>
        <w:suppressAutoHyphens w:val="0"/>
        <w:spacing w:line="240" w:lineRule="auto"/>
        <w:rPr>
          <w:sz w:val="24"/>
          <w:szCs w:val="24"/>
        </w:rPr>
      </w:pPr>
      <w:r w:rsidRPr="00414CAF">
        <w:rPr>
          <w:sz w:val="24"/>
          <w:szCs w:val="24"/>
        </w:rPr>
        <w:t xml:space="preserve">предоставлять достоверные и </w:t>
      </w:r>
      <w:r w:rsidR="00687D09">
        <w:rPr>
          <w:sz w:val="24"/>
          <w:szCs w:val="24"/>
        </w:rPr>
        <w:t>нефальсифицированные</w:t>
      </w:r>
      <w:r w:rsidR="00687D09" w:rsidRPr="00750DD1">
        <w:rPr>
          <w:sz w:val="24"/>
          <w:szCs w:val="24"/>
        </w:rPr>
        <w:t xml:space="preserve"> </w:t>
      </w:r>
      <w:r w:rsidRPr="00414CAF">
        <w:rPr>
          <w:sz w:val="24"/>
          <w:szCs w:val="24"/>
        </w:rPr>
        <w:t xml:space="preserve">документы, сведения и/или информацию, приведенные в составе Заявки; </w:t>
      </w:r>
    </w:p>
    <w:p w:rsidR="00975C64" w:rsidRPr="00414CAF" w:rsidRDefault="00975C64" w:rsidP="00EB2EFF">
      <w:pPr>
        <w:widowControl w:val="0"/>
        <w:numPr>
          <w:ilvl w:val="0"/>
          <w:numId w:val="75"/>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74B7D" w:rsidRDefault="00975C64" w:rsidP="00EB2EFF">
      <w:pPr>
        <w:widowControl w:val="0"/>
        <w:numPr>
          <w:ilvl w:val="0"/>
          <w:numId w:val="75"/>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w:t>
      </w:r>
      <w:r w:rsidRPr="00474B7D">
        <w:rPr>
          <w:sz w:val="24"/>
          <w:szCs w:val="24"/>
        </w:rPr>
        <w:t>Победителем/участником, предложившим наилучшую заявку.</w:t>
      </w:r>
    </w:p>
    <w:p w:rsidR="00975C64" w:rsidRPr="00474B7D" w:rsidRDefault="00975C64" w:rsidP="00EB2EFF">
      <w:pPr>
        <w:widowControl w:val="0"/>
        <w:numPr>
          <w:ilvl w:val="0"/>
          <w:numId w:val="75"/>
        </w:numPr>
        <w:tabs>
          <w:tab w:val="left" w:pos="1080"/>
        </w:tabs>
        <w:suppressAutoHyphens w:val="0"/>
        <w:spacing w:line="240" w:lineRule="auto"/>
        <w:rPr>
          <w:sz w:val="24"/>
          <w:szCs w:val="24"/>
        </w:rPr>
      </w:pPr>
      <w:r w:rsidRPr="00474B7D">
        <w:rPr>
          <w:sz w:val="24"/>
          <w:szCs w:val="24"/>
        </w:rPr>
        <w:t xml:space="preserve">предоставить в качестве </w:t>
      </w:r>
      <w:proofErr w:type="gramStart"/>
      <w:r w:rsidRPr="00474B7D">
        <w:rPr>
          <w:sz w:val="24"/>
          <w:szCs w:val="24"/>
        </w:rPr>
        <w:t>обеспечения исполнения обязательств Участника закупки</w:t>
      </w:r>
      <w:proofErr w:type="gramEnd"/>
      <w:r w:rsidRPr="00474B7D">
        <w:rPr>
          <w:sz w:val="24"/>
          <w:szCs w:val="24"/>
        </w:rPr>
        <w:t xml:space="preserve"> в составе подаваемой Заявки Соглашение о неустойке </w:t>
      </w:r>
      <w:r w:rsidRPr="00474B7D">
        <w:rPr>
          <w:bCs w:val="0"/>
          <w:sz w:val="24"/>
          <w:szCs w:val="24"/>
        </w:rPr>
        <w:t xml:space="preserve">по форме и в соответствии с инструкциями, </w:t>
      </w:r>
      <w:r w:rsidRPr="00474B7D">
        <w:rPr>
          <w:bCs w:val="0"/>
          <w:spacing w:val="-1"/>
          <w:sz w:val="24"/>
          <w:szCs w:val="24"/>
        </w:rPr>
        <w:t>приведенными в Документации по запросу предложений,</w:t>
      </w:r>
      <w:r w:rsidRPr="00474B7D">
        <w:rPr>
          <w:sz w:val="24"/>
          <w:szCs w:val="24"/>
        </w:rPr>
        <w:t xml:space="preserve"> </w:t>
      </w:r>
      <w:r w:rsidR="00475C80" w:rsidRPr="00474B7D">
        <w:rPr>
          <w:sz w:val="24"/>
          <w:szCs w:val="24"/>
        </w:rPr>
        <w:t xml:space="preserve">или путем внесения денежных средств на расчетный счет Заказчика </w:t>
      </w:r>
      <w:r w:rsidRPr="00474B7D">
        <w:rPr>
          <w:sz w:val="24"/>
          <w:szCs w:val="24"/>
        </w:rPr>
        <w:t>в установленный в документации о закупке срок</w:t>
      </w:r>
      <w:r w:rsidRPr="00474B7D">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EB2EFF">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EB2EFF">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EB2EFF">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EB2EFF">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EB2EFF">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884" w:name="_Toc98253921"/>
      <w:bookmarkStart w:id="885" w:name="_Toc157248175"/>
      <w:bookmarkStart w:id="886" w:name="_Toc157496544"/>
      <w:bookmarkStart w:id="887" w:name="_Toc158206083"/>
      <w:bookmarkStart w:id="888" w:name="_Toc164057768"/>
      <w:bookmarkStart w:id="889" w:name="_Toc164137118"/>
      <w:bookmarkStart w:id="890" w:name="_Toc164161278"/>
      <w:bookmarkStart w:id="891" w:name="_Toc165173849"/>
      <w:r>
        <w:rPr>
          <w:b/>
          <w:szCs w:val="24"/>
        </w:rPr>
        <w:br w:type="page"/>
      </w:r>
    </w:p>
    <w:p w:rsidR="004F4D80" w:rsidRPr="00C236C0" w:rsidRDefault="004F4D80" w:rsidP="004F4D80">
      <w:pPr>
        <w:pStyle w:val="3"/>
        <w:rPr>
          <w:szCs w:val="24"/>
        </w:rPr>
      </w:pPr>
      <w:bookmarkStart w:id="892" w:name="_Toc439170674"/>
      <w:bookmarkStart w:id="893" w:name="_Toc439172776"/>
      <w:bookmarkStart w:id="894" w:name="_Toc439173220"/>
      <w:bookmarkStart w:id="895" w:name="_Toc439238214"/>
      <w:bookmarkStart w:id="896" w:name="_Toc439252762"/>
      <w:bookmarkStart w:id="897" w:name="_Toc439323736"/>
      <w:bookmarkStart w:id="898" w:name="_Toc440361370"/>
      <w:bookmarkStart w:id="899" w:name="_Toc440376125"/>
      <w:bookmarkStart w:id="900" w:name="_Toc440376252"/>
      <w:bookmarkStart w:id="901" w:name="_Toc440382510"/>
      <w:bookmarkStart w:id="902" w:name="_Toc440447180"/>
      <w:bookmarkStart w:id="903" w:name="_Toc440620860"/>
      <w:bookmarkStart w:id="904" w:name="_Toc440631495"/>
      <w:bookmarkStart w:id="905" w:name="_Toc440875734"/>
      <w:bookmarkStart w:id="906" w:name="_Toc441131758"/>
      <w:bookmarkStart w:id="907" w:name="_Toc468352907"/>
      <w:bookmarkStart w:id="908" w:name="_Toc468355891"/>
      <w:bookmarkStart w:id="909" w:name="_Toc471898595"/>
      <w:r w:rsidRPr="00C236C0">
        <w:rPr>
          <w:szCs w:val="24"/>
        </w:rPr>
        <w:lastRenderedPageBreak/>
        <w:t>Инструкции по заполнению</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893B00">
        <w:rPr>
          <w:sz w:val="24"/>
          <w:szCs w:val="24"/>
        </w:rPr>
        <w:fldChar w:fldCharType="begin"/>
      </w:r>
      <w:r w:rsidR="00673C59">
        <w:rPr>
          <w:sz w:val="24"/>
          <w:szCs w:val="24"/>
        </w:rPr>
        <w:instrText xml:space="preserve"> REF _Ref306008743 \r \h </w:instrText>
      </w:r>
      <w:r w:rsidR="00893B00">
        <w:rPr>
          <w:sz w:val="24"/>
          <w:szCs w:val="24"/>
        </w:rPr>
      </w:r>
      <w:r w:rsidR="00893B00">
        <w:rPr>
          <w:sz w:val="24"/>
          <w:szCs w:val="24"/>
        </w:rPr>
        <w:fldChar w:fldCharType="separate"/>
      </w:r>
      <w:r w:rsidR="001B2D1B">
        <w:rPr>
          <w:sz w:val="24"/>
          <w:szCs w:val="24"/>
        </w:rPr>
        <w:t>3.3.4</w:t>
      </w:r>
      <w:r w:rsidR="00893B00">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w:t>
      </w:r>
      <w:proofErr w:type="gramStart"/>
      <w:r w:rsidRPr="00492C8B">
        <w:rPr>
          <w:sz w:val="24"/>
          <w:szCs w:val="24"/>
        </w:rPr>
        <w:t>соответствии</w:t>
      </w:r>
      <w:proofErr w:type="gramEnd"/>
      <w:r w:rsidRPr="00492C8B">
        <w:rPr>
          <w:sz w:val="24"/>
          <w:szCs w:val="24"/>
        </w:rPr>
        <w:t xml:space="preserve"> с требованиями подпунктов </w:t>
      </w:r>
      <w:r w:rsidR="00893B00">
        <w:rPr>
          <w:sz w:val="24"/>
          <w:szCs w:val="24"/>
        </w:rPr>
        <w:fldChar w:fldCharType="begin"/>
      </w:r>
      <w:r w:rsidR="00D56F8C">
        <w:rPr>
          <w:sz w:val="24"/>
          <w:szCs w:val="24"/>
        </w:rPr>
        <w:instrText xml:space="preserve"> REF _Ref55279015 \r \h </w:instrText>
      </w:r>
      <w:r w:rsidR="00893B00">
        <w:rPr>
          <w:sz w:val="24"/>
          <w:szCs w:val="24"/>
        </w:rPr>
      </w:r>
      <w:r w:rsidR="00893B00">
        <w:rPr>
          <w:sz w:val="24"/>
          <w:szCs w:val="24"/>
        </w:rPr>
        <w:fldChar w:fldCharType="separate"/>
      </w:r>
      <w:r w:rsidR="001B2D1B">
        <w:rPr>
          <w:sz w:val="24"/>
          <w:szCs w:val="24"/>
        </w:rPr>
        <w:t>3.3.1.6</w:t>
      </w:r>
      <w:r w:rsidR="00893B00">
        <w:rPr>
          <w:sz w:val="24"/>
          <w:szCs w:val="24"/>
        </w:rPr>
        <w:fldChar w:fldCharType="end"/>
      </w:r>
      <w:r w:rsidRPr="00492C8B">
        <w:rPr>
          <w:sz w:val="24"/>
          <w:szCs w:val="24"/>
        </w:rPr>
        <w:t xml:space="preserve"> и </w:t>
      </w:r>
      <w:r w:rsidR="00893B00">
        <w:rPr>
          <w:sz w:val="24"/>
          <w:szCs w:val="24"/>
        </w:rPr>
        <w:fldChar w:fldCharType="begin"/>
      </w:r>
      <w:r w:rsidR="00D56F8C">
        <w:rPr>
          <w:sz w:val="24"/>
          <w:szCs w:val="24"/>
        </w:rPr>
        <w:instrText xml:space="preserve"> REF _Ref195087786 \r \h </w:instrText>
      </w:r>
      <w:r w:rsidR="00893B00">
        <w:rPr>
          <w:sz w:val="24"/>
          <w:szCs w:val="24"/>
        </w:rPr>
      </w:r>
      <w:r w:rsidR="00893B00">
        <w:rPr>
          <w:sz w:val="24"/>
          <w:szCs w:val="24"/>
        </w:rPr>
        <w:fldChar w:fldCharType="separate"/>
      </w:r>
      <w:r w:rsidR="001B2D1B">
        <w:rPr>
          <w:sz w:val="24"/>
          <w:szCs w:val="24"/>
        </w:rPr>
        <w:t>3.3.1.7</w:t>
      </w:r>
      <w:r w:rsidR="00893B00">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910" w:name="_Ref55335821"/>
      <w:bookmarkStart w:id="911" w:name="_Ref55336345"/>
      <w:bookmarkStart w:id="912" w:name="_Toc57314674"/>
      <w:bookmarkStart w:id="913" w:name="_Toc69728988"/>
      <w:bookmarkStart w:id="914" w:name="_Toc98253922"/>
      <w:bookmarkStart w:id="915" w:name="_Toc165173850"/>
      <w:r>
        <w:br w:type="page"/>
      </w:r>
    </w:p>
    <w:p w:rsidR="00920CB0" w:rsidRDefault="00920CB0" w:rsidP="00920CB0">
      <w:pPr>
        <w:pStyle w:val="3"/>
        <w:rPr>
          <w:szCs w:val="24"/>
        </w:rPr>
      </w:pPr>
      <w:bookmarkStart w:id="916" w:name="_Ref440271964"/>
      <w:bookmarkStart w:id="917" w:name="_Toc440361371"/>
      <w:bookmarkStart w:id="918" w:name="_Toc440376126"/>
      <w:bookmarkStart w:id="919" w:name="_Toc468352908"/>
      <w:bookmarkStart w:id="920" w:name="_Toc471898596"/>
      <w:r>
        <w:rPr>
          <w:szCs w:val="24"/>
        </w:rPr>
        <w:lastRenderedPageBreak/>
        <w:t>Антикоррупционные обязательства (Форма 1.1).</w:t>
      </w:r>
      <w:bookmarkEnd w:id="916"/>
      <w:bookmarkEnd w:id="917"/>
      <w:bookmarkEnd w:id="918"/>
      <w:bookmarkEnd w:id="919"/>
      <w:bookmarkEnd w:id="920"/>
    </w:p>
    <w:p w:rsidR="00920CB0" w:rsidRPr="00EB2EFF" w:rsidRDefault="00920CB0" w:rsidP="00EB2EFF">
      <w:pPr>
        <w:pStyle w:val="3"/>
        <w:numPr>
          <w:ilvl w:val="3"/>
          <w:numId w:val="72"/>
        </w:numPr>
        <w:rPr>
          <w:szCs w:val="24"/>
        </w:rPr>
      </w:pPr>
      <w:bookmarkStart w:id="921" w:name="_Toc439238216"/>
      <w:bookmarkStart w:id="922" w:name="_Toc439252764"/>
      <w:bookmarkStart w:id="923" w:name="_Toc439323738"/>
      <w:bookmarkStart w:id="924" w:name="_Toc440361372"/>
      <w:bookmarkStart w:id="925" w:name="_Toc440376127"/>
      <w:bookmarkStart w:id="926" w:name="_Toc440376254"/>
      <w:bookmarkStart w:id="927" w:name="_Toc440382512"/>
      <w:bookmarkStart w:id="928" w:name="_Toc440447182"/>
      <w:bookmarkStart w:id="929" w:name="_Toc440620862"/>
      <w:bookmarkStart w:id="930" w:name="_Toc440631497"/>
      <w:bookmarkStart w:id="931" w:name="_Toc440875736"/>
      <w:bookmarkStart w:id="932" w:name="_Toc441131760"/>
      <w:bookmarkStart w:id="933" w:name="_Toc468355893"/>
      <w:bookmarkStart w:id="934" w:name="_Toc471898597"/>
      <w:r w:rsidRPr="00EB2EFF">
        <w:rPr>
          <w:szCs w:val="24"/>
        </w:rPr>
        <w:t>Форма Антикоррупционных обязательств</w:t>
      </w:r>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EB2EFF">
      <w:pPr>
        <w:numPr>
          <w:ilvl w:val="0"/>
          <w:numId w:val="67"/>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EB2EFF">
      <w:pPr>
        <w:widowControl w:val="0"/>
        <w:numPr>
          <w:ilvl w:val="1"/>
          <w:numId w:val="71"/>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EB2EFF">
      <w:pPr>
        <w:numPr>
          <w:ilvl w:val="0"/>
          <w:numId w:val="67"/>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EB2EFF">
      <w:pPr>
        <w:numPr>
          <w:ilvl w:val="0"/>
          <w:numId w:val="70"/>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EB2EFF">
      <w:pPr>
        <w:numPr>
          <w:ilvl w:val="0"/>
          <w:numId w:val="70"/>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EB2EFF">
      <w:pPr>
        <w:numPr>
          <w:ilvl w:val="0"/>
          <w:numId w:val="68"/>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EB2EFF">
      <w:pPr>
        <w:numPr>
          <w:ilvl w:val="0"/>
          <w:numId w:val="68"/>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EB2EFF">
      <w:pPr>
        <w:numPr>
          <w:ilvl w:val="0"/>
          <w:numId w:val="68"/>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EB2EFF">
      <w:pPr>
        <w:numPr>
          <w:ilvl w:val="0"/>
          <w:numId w:val="68"/>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EB2EFF">
      <w:pPr>
        <w:numPr>
          <w:ilvl w:val="0"/>
          <w:numId w:val="68"/>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160223">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EB2EFF">
      <w:pPr>
        <w:numPr>
          <w:ilvl w:val="1"/>
          <w:numId w:val="69"/>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EB2EFF">
      <w:pPr>
        <w:numPr>
          <w:ilvl w:val="1"/>
          <w:numId w:val="69"/>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EB2EFF">
      <w:pPr>
        <w:numPr>
          <w:ilvl w:val="0"/>
          <w:numId w:val="68"/>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EB2EFF">
      <w:pPr>
        <w:numPr>
          <w:ilvl w:val="0"/>
          <w:numId w:val="68"/>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EB2EFF">
      <w:pPr>
        <w:numPr>
          <w:ilvl w:val="0"/>
          <w:numId w:val="68"/>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EB2EFF">
      <w:pPr>
        <w:numPr>
          <w:ilvl w:val="0"/>
          <w:numId w:val="68"/>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EB2EFF">
      <w:pPr>
        <w:numPr>
          <w:ilvl w:val="0"/>
          <w:numId w:val="69"/>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EB2EFF">
      <w:pPr>
        <w:numPr>
          <w:ilvl w:val="0"/>
          <w:numId w:val="69"/>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EB2EFF">
      <w:pPr>
        <w:numPr>
          <w:ilvl w:val="0"/>
          <w:numId w:val="69"/>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475C80" w:rsidRPr="00474B7D" w:rsidRDefault="00475C80" w:rsidP="00475C80">
      <w:pPr>
        <w:spacing w:line="240" w:lineRule="auto"/>
        <w:ind w:firstLine="709"/>
        <w:rPr>
          <w:b/>
          <w:i/>
          <w:sz w:val="24"/>
          <w:szCs w:val="24"/>
        </w:rPr>
      </w:pPr>
      <w:r w:rsidRPr="00474B7D">
        <w:rPr>
          <w:b/>
          <w:i/>
          <w:iCs/>
          <w:sz w:val="24"/>
          <w:szCs w:val="24"/>
        </w:rPr>
        <w:t>Информация о формах обратной связи ПАО «МРСК Центра» в рамках системы предупреждения и профилактики коррупции:</w:t>
      </w:r>
    </w:p>
    <w:p w:rsidR="00475C80" w:rsidRPr="007C47E3" w:rsidRDefault="00475C80" w:rsidP="00475C80">
      <w:pPr>
        <w:spacing w:line="240" w:lineRule="auto"/>
        <w:rPr>
          <w:sz w:val="24"/>
          <w:szCs w:val="24"/>
        </w:rPr>
      </w:pPr>
      <w:r w:rsidRPr="00474B7D">
        <w:rPr>
          <w:i/>
          <w:sz w:val="24"/>
          <w:szCs w:val="24"/>
        </w:rPr>
        <w:t xml:space="preserve">В ПАО «МРСК Центра действует система </w:t>
      </w:r>
      <w:r w:rsidRPr="00474B7D">
        <w:rPr>
          <w:i/>
          <w:iCs/>
          <w:sz w:val="24"/>
          <w:szCs w:val="24"/>
        </w:rPr>
        <w:t>предупреждения и профилактики коррупции.</w:t>
      </w:r>
      <w:r w:rsidRPr="00474B7D">
        <w:rPr>
          <w:i/>
          <w:sz w:val="24"/>
          <w:szCs w:val="24"/>
        </w:rPr>
        <w:t xml:space="preserve"> </w:t>
      </w:r>
      <w:proofErr w:type="gramStart"/>
      <w:r w:rsidRPr="00474B7D">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5" w:history="1">
        <w:r w:rsidRPr="00474B7D">
          <w:rPr>
            <w:i/>
            <w:sz w:val="24"/>
            <w:szCs w:val="24"/>
            <w:u w:val="single"/>
            <w:shd w:val="clear" w:color="auto" w:fill="FFFFFF"/>
          </w:rPr>
          <w:t>форму обратной связи</w:t>
        </w:r>
      </w:hyperlink>
      <w:r w:rsidRPr="00474B7D">
        <w:rPr>
          <w:i/>
          <w:sz w:val="24"/>
          <w:szCs w:val="24"/>
        </w:rPr>
        <w:t xml:space="preserve"> на корпоративном веб-сайте</w:t>
      </w:r>
      <w:r w:rsidRPr="00474B7D">
        <w:rPr>
          <w:i/>
          <w:sz w:val="24"/>
          <w:szCs w:val="24"/>
          <w:shd w:val="clear" w:color="auto" w:fill="FFFFFF"/>
        </w:rPr>
        <w:t>, позвонив по телефону «Горячей линии» +7 (495) 747 9299 либо на адрес электронной почты</w:t>
      </w:r>
      <w:r w:rsidRPr="00474B7D">
        <w:rPr>
          <w:i/>
          <w:sz w:val="24"/>
          <w:szCs w:val="24"/>
        </w:rPr>
        <w:t> </w:t>
      </w:r>
      <w:hyperlink r:id="rId36" w:tgtFrame="_blank" w:history="1">
        <w:r w:rsidRPr="00474B7D">
          <w:rPr>
            <w:i/>
            <w:sz w:val="24"/>
            <w:szCs w:val="24"/>
          </w:rPr>
          <w:t>doverie@mrsk-1.ru</w:t>
        </w:r>
      </w:hyperlink>
      <w:r w:rsidRPr="00474B7D">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7"/>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35" w:name="_Toc423423668"/>
      <w:bookmarkStart w:id="936" w:name="_Ref440271072"/>
      <w:bookmarkStart w:id="937" w:name="_Ref440273986"/>
      <w:bookmarkStart w:id="938" w:name="_Ref440274337"/>
      <w:bookmarkStart w:id="939" w:name="_Ref440274913"/>
      <w:bookmarkStart w:id="940" w:name="_Ref440284918"/>
      <w:bookmarkStart w:id="941" w:name="_Toc471898598"/>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910"/>
      <w:bookmarkEnd w:id="911"/>
      <w:bookmarkEnd w:id="912"/>
      <w:bookmarkEnd w:id="913"/>
      <w:bookmarkEnd w:id="914"/>
      <w:bookmarkEnd w:id="915"/>
      <w:bookmarkEnd w:id="935"/>
      <w:bookmarkEnd w:id="936"/>
      <w:bookmarkEnd w:id="937"/>
      <w:bookmarkEnd w:id="938"/>
      <w:bookmarkEnd w:id="939"/>
      <w:bookmarkEnd w:id="940"/>
      <w:bookmarkEnd w:id="941"/>
    </w:p>
    <w:p w:rsidR="004F4D80" w:rsidRPr="00C236C0" w:rsidRDefault="004F4D80" w:rsidP="004F4D80">
      <w:pPr>
        <w:pStyle w:val="3"/>
        <w:rPr>
          <w:szCs w:val="24"/>
        </w:rPr>
      </w:pPr>
      <w:bookmarkStart w:id="942" w:name="_Toc98253923"/>
      <w:bookmarkStart w:id="943" w:name="_Toc157248177"/>
      <w:bookmarkStart w:id="944" w:name="_Toc157496546"/>
      <w:bookmarkStart w:id="945" w:name="_Toc158206085"/>
      <w:bookmarkStart w:id="946" w:name="_Toc164057770"/>
      <w:bookmarkStart w:id="947" w:name="_Toc164137120"/>
      <w:bookmarkStart w:id="948" w:name="_Toc164161280"/>
      <w:bookmarkStart w:id="949" w:name="_Toc165173851"/>
      <w:bookmarkStart w:id="950" w:name="_Ref264038986"/>
      <w:bookmarkStart w:id="951" w:name="_Ref264359294"/>
      <w:bookmarkStart w:id="952" w:name="_Toc439170676"/>
      <w:bookmarkStart w:id="953" w:name="_Toc439172778"/>
      <w:bookmarkStart w:id="954" w:name="_Toc439173222"/>
      <w:bookmarkStart w:id="955" w:name="_Toc439238218"/>
      <w:bookmarkStart w:id="956" w:name="_Toc439252766"/>
      <w:bookmarkStart w:id="957" w:name="_Toc439323740"/>
      <w:bookmarkStart w:id="958" w:name="_Toc440361374"/>
      <w:bookmarkStart w:id="959" w:name="_Toc440376129"/>
      <w:bookmarkStart w:id="960" w:name="_Toc440376256"/>
      <w:bookmarkStart w:id="961" w:name="_Toc440382514"/>
      <w:bookmarkStart w:id="962" w:name="_Toc440447184"/>
      <w:bookmarkStart w:id="963" w:name="_Toc440620864"/>
      <w:bookmarkStart w:id="964" w:name="_Toc440631499"/>
      <w:bookmarkStart w:id="965" w:name="_Toc440875738"/>
      <w:bookmarkStart w:id="966" w:name="_Toc441131762"/>
      <w:bookmarkStart w:id="967" w:name="_Toc468352911"/>
      <w:bookmarkStart w:id="968" w:name="_Toc468355895"/>
      <w:bookmarkStart w:id="969" w:name="_Toc469480779"/>
      <w:bookmarkStart w:id="970" w:name="_Toc471898599"/>
      <w:r w:rsidRPr="00C236C0">
        <w:rPr>
          <w:szCs w:val="24"/>
        </w:rPr>
        <w:t xml:space="preserve">Форма </w:t>
      </w:r>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r w:rsidR="00492C8B">
        <w:rPr>
          <w:szCs w:val="24"/>
        </w:rPr>
        <w:t>Сводной таблицы стоимости</w:t>
      </w:r>
      <w:bookmarkEnd w:id="956"/>
      <w:bookmarkEnd w:id="957"/>
      <w:bookmarkEnd w:id="958"/>
      <w:bookmarkEnd w:id="959"/>
      <w:bookmarkEnd w:id="960"/>
      <w:bookmarkEnd w:id="961"/>
      <w:bookmarkEnd w:id="962"/>
      <w:bookmarkEnd w:id="963"/>
      <w:bookmarkEnd w:id="964"/>
      <w:bookmarkEnd w:id="965"/>
      <w:r w:rsidR="001C4BB0" w:rsidRPr="001C4BB0">
        <w:rPr>
          <w:bCs w:val="0"/>
          <w:szCs w:val="24"/>
        </w:rPr>
        <w:t xml:space="preserve"> </w:t>
      </w:r>
      <w:r w:rsidR="001C4BB0" w:rsidRPr="005D252F">
        <w:rPr>
          <w:bCs w:val="0"/>
          <w:szCs w:val="24"/>
        </w:rPr>
        <w:t>работ</w:t>
      </w:r>
      <w:bookmarkEnd w:id="966"/>
      <w:bookmarkEnd w:id="967"/>
      <w:bookmarkEnd w:id="968"/>
      <w:bookmarkEnd w:id="969"/>
      <w:bookmarkEnd w:id="970"/>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DB28C8" w:rsidRDefault="00DB28C8" w:rsidP="00DB28C8">
      <w:pPr>
        <w:spacing w:before="120" w:line="240" w:lineRule="auto"/>
        <w:ind w:firstLine="0"/>
        <w:jc w:val="center"/>
        <w:rPr>
          <w:b/>
        </w:rPr>
      </w:pPr>
      <w:r w:rsidRPr="0063506C">
        <w:rPr>
          <w:b/>
        </w:rPr>
        <w:t>Сводная таблица стоимости работ</w:t>
      </w:r>
    </w:p>
    <w:p w:rsidR="00DB28C8" w:rsidRDefault="00DB28C8" w:rsidP="00DB28C8">
      <w:pPr>
        <w:spacing w:before="120" w:line="240" w:lineRule="auto"/>
        <w:ind w:firstLine="0"/>
        <w:jc w:val="center"/>
        <w:rPr>
          <w:b/>
        </w:rPr>
      </w:pPr>
    </w:p>
    <w:p w:rsidR="00DB28C8" w:rsidRPr="00F647F7" w:rsidRDefault="00DB28C8" w:rsidP="00DB28C8">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DB28C8" w:rsidRPr="0063506C" w:rsidRDefault="00DB28C8" w:rsidP="00DB28C8">
      <w:pPr>
        <w:spacing w:line="240" w:lineRule="auto"/>
        <w:ind w:firstLine="0"/>
        <w:rPr>
          <w:color w:val="00000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2724"/>
        <w:gridCol w:w="1049"/>
        <w:gridCol w:w="1078"/>
        <w:gridCol w:w="1581"/>
        <w:gridCol w:w="1563"/>
        <w:gridCol w:w="1612"/>
      </w:tblGrid>
      <w:tr w:rsidR="00DB28C8" w:rsidRPr="0063506C" w:rsidTr="00523966">
        <w:trPr>
          <w:trHeight w:val="919"/>
        </w:trPr>
        <w:tc>
          <w:tcPr>
            <w:tcW w:w="578" w:type="dxa"/>
            <w:vAlign w:val="center"/>
          </w:tcPr>
          <w:p w:rsidR="00DB28C8" w:rsidRPr="0063506C" w:rsidRDefault="00DB28C8" w:rsidP="00523966">
            <w:pPr>
              <w:pStyle w:val="aff0"/>
              <w:spacing w:before="0" w:after="0"/>
              <w:ind w:left="0" w:right="0"/>
              <w:jc w:val="center"/>
            </w:pPr>
            <w:r w:rsidRPr="0063506C">
              <w:t xml:space="preserve">№ </w:t>
            </w:r>
            <w:proofErr w:type="gramStart"/>
            <w:r w:rsidRPr="0063506C">
              <w:t>п</w:t>
            </w:r>
            <w:proofErr w:type="gramEnd"/>
            <w:r w:rsidRPr="0063506C">
              <w:t>/п</w:t>
            </w:r>
          </w:p>
        </w:tc>
        <w:tc>
          <w:tcPr>
            <w:tcW w:w="2724" w:type="dxa"/>
            <w:vAlign w:val="center"/>
          </w:tcPr>
          <w:p w:rsidR="00DB28C8" w:rsidRPr="0063506C" w:rsidRDefault="00DB28C8" w:rsidP="00523966">
            <w:pPr>
              <w:pStyle w:val="aff0"/>
              <w:spacing w:before="0" w:after="0"/>
              <w:ind w:left="0" w:right="0"/>
              <w:jc w:val="center"/>
            </w:pPr>
            <w:r w:rsidRPr="0063506C">
              <w:t>Вид работ</w:t>
            </w:r>
          </w:p>
        </w:tc>
        <w:tc>
          <w:tcPr>
            <w:tcW w:w="1049" w:type="dxa"/>
            <w:vAlign w:val="center"/>
          </w:tcPr>
          <w:p w:rsidR="00DB28C8" w:rsidRPr="0063506C" w:rsidRDefault="00DB28C8" w:rsidP="00523966">
            <w:pPr>
              <w:pStyle w:val="aff0"/>
              <w:spacing w:before="0" w:after="0"/>
              <w:ind w:left="0" w:right="0"/>
              <w:jc w:val="center"/>
            </w:pPr>
            <w:r w:rsidRPr="0063506C">
              <w:t>Ед. изм.</w:t>
            </w:r>
          </w:p>
        </w:tc>
        <w:tc>
          <w:tcPr>
            <w:tcW w:w="1078" w:type="dxa"/>
            <w:vAlign w:val="center"/>
          </w:tcPr>
          <w:p w:rsidR="00DB28C8" w:rsidRPr="0063506C" w:rsidRDefault="00DB28C8" w:rsidP="00523966">
            <w:pPr>
              <w:pStyle w:val="aff0"/>
              <w:spacing w:before="0" w:after="0"/>
              <w:ind w:left="0" w:right="0"/>
              <w:jc w:val="center"/>
            </w:pPr>
            <w:r w:rsidRPr="0063506C">
              <w:t>Кол-во</w:t>
            </w:r>
          </w:p>
        </w:tc>
        <w:tc>
          <w:tcPr>
            <w:tcW w:w="1581" w:type="dxa"/>
            <w:vAlign w:val="center"/>
          </w:tcPr>
          <w:p w:rsidR="00DB28C8" w:rsidRPr="0063506C" w:rsidRDefault="00DB28C8" w:rsidP="00523966">
            <w:pPr>
              <w:pStyle w:val="aff0"/>
              <w:spacing w:before="0" w:after="0"/>
              <w:ind w:left="0" w:right="0"/>
              <w:jc w:val="center"/>
            </w:pPr>
            <w:r w:rsidRPr="0063506C">
              <w:t>Единичная расценка, руб. (без НДС)</w:t>
            </w:r>
          </w:p>
        </w:tc>
        <w:tc>
          <w:tcPr>
            <w:tcW w:w="1563" w:type="dxa"/>
            <w:vAlign w:val="center"/>
          </w:tcPr>
          <w:p w:rsidR="00DB28C8" w:rsidRPr="0063506C" w:rsidRDefault="00DB28C8" w:rsidP="00523966">
            <w:pPr>
              <w:pStyle w:val="aff0"/>
              <w:spacing w:before="0" w:after="0"/>
              <w:ind w:left="0" w:right="0"/>
              <w:jc w:val="center"/>
            </w:pPr>
            <w:r w:rsidRPr="0063506C">
              <w:t>Общая стоимость, руб. (без НДС)</w:t>
            </w:r>
          </w:p>
        </w:tc>
        <w:tc>
          <w:tcPr>
            <w:tcW w:w="1612" w:type="dxa"/>
            <w:vAlign w:val="center"/>
          </w:tcPr>
          <w:p w:rsidR="00DB28C8" w:rsidRPr="0063506C" w:rsidRDefault="00DB28C8" w:rsidP="00523966">
            <w:pPr>
              <w:pStyle w:val="aff0"/>
              <w:spacing w:before="0" w:after="0"/>
              <w:ind w:left="0" w:right="0"/>
              <w:jc w:val="center"/>
            </w:pPr>
            <w:r w:rsidRPr="0063506C">
              <w:t>Примечания</w:t>
            </w:r>
          </w:p>
        </w:tc>
      </w:tr>
      <w:tr w:rsidR="00DB28C8" w:rsidRPr="0063506C" w:rsidTr="00523966">
        <w:trPr>
          <w:trHeight w:val="277"/>
        </w:trPr>
        <w:tc>
          <w:tcPr>
            <w:tcW w:w="578" w:type="dxa"/>
            <w:vAlign w:val="center"/>
          </w:tcPr>
          <w:p w:rsidR="00DB28C8" w:rsidRPr="0063506C" w:rsidRDefault="00DB28C8" w:rsidP="00EB2EFF">
            <w:pPr>
              <w:pStyle w:val="aff1"/>
              <w:numPr>
                <w:ilvl w:val="0"/>
                <w:numId w:val="80"/>
              </w:numPr>
              <w:suppressAutoHyphens w:val="0"/>
              <w:spacing w:before="0" w:after="0"/>
              <w:ind w:left="0" w:right="0"/>
              <w:jc w:val="center"/>
              <w:rPr>
                <w:color w:val="000000"/>
                <w:sz w:val="22"/>
              </w:rPr>
            </w:pPr>
          </w:p>
        </w:tc>
        <w:tc>
          <w:tcPr>
            <w:tcW w:w="2724" w:type="dxa"/>
          </w:tcPr>
          <w:p w:rsidR="00DB28C8" w:rsidRPr="0063506C" w:rsidRDefault="00DB28C8" w:rsidP="00523966">
            <w:pPr>
              <w:pStyle w:val="aff1"/>
              <w:spacing w:before="0" w:after="0"/>
              <w:ind w:left="0" w:right="0"/>
              <w:rPr>
                <w:color w:val="000000"/>
                <w:sz w:val="22"/>
              </w:rPr>
            </w:pPr>
          </w:p>
        </w:tc>
        <w:tc>
          <w:tcPr>
            <w:tcW w:w="1049" w:type="dxa"/>
          </w:tcPr>
          <w:p w:rsidR="00DB28C8" w:rsidRPr="0063506C" w:rsidRDefault="00DB28C8" w:rsidP="00523966">
            <w:pPr>
              <w:pStyle w:val="aff1"/>
              <w:spacing w:before="0" w:after="0"/>
              <w:ind w:left="0" w:right="0"/>
              <w:rPr>
                <w:color w:val="000000"/>
                <w:sz w:val="22"/>
              </w:rPr>
            </w:pPr>
          </w:p>
        </w:tc>
        <w:tc>
          <w:tcPr>
            <w:tcW w:w="1078" w:type="dxa"/>
          </w:tcPr>
          <w:p w:rsidR="00DB28C8" w:rsidRPr="0063506C" w:rsidRDefault="00DB28C8" w:rsidP="00523966">
            <w:pPr>
              <w:pStyle w:val="aff1"/>
              <w:spacing w:before="0" w:after="0"/>
              <w:ind w:left="0" w:right="0"/>
              <w:rPr>
                <w:color w:val="000000"/>
                <w:sz w:val="22"/>
              </w:rPr>
            </w:pPr>
          </w:p>
        </w:tc>
        <w:tc>
          <w:tcPr>
            <w:tcW w:w="1581" w:type="dxa"/>
          </w:tcPr>
          <w:p w:rsidR="00DB28C8" w:rsidRPr="0063506C" w:rsidRDefault="00DB28C8" w:rsidP="00523966">
            <w:pPr>
              <w:pStyle w:val="aff1"/>
              <w:spacing w:before="0" w:after="0"/>
              <w:ind w:left="0" w:right="0"/>
              <w:rPr>
                <w:color w:val="000000"/>
                <w:sz w:val="22"/>
              </w:rPr>
            </w:pPr>
          </w:p>
        </w:tc>
        <w:tc>
          <w:tcPr>
            <w:tcW w:w="1563" w:type="dxa"/>
          </w:tcPr>
          <w:p w:rsidR="00DB28C8" w:rsidRPr="0063506C" w:rsidRDefault="00DB28C8" w:rsidP="00523966">
            <w:pPr>
              <w:pStyle w:val="aff1"/>
              <w:spacing w:before="0" w:after="0"/>
              <w:ind w:left="0" w:right="0"/>
              <w:jc w:val="right"/>
              <w:rPr>
                <w:color w:val="000000"/>
                <w:sz w:val="22"/>
              </w:rPr>
            </w:pPr>
          </w:p>
        </w:tc>
        <w:tc>
          <w:tcPr>
            <w:tcW w:w="1612" w:type="dxa"/>
          </w:tcPr>
          <w:p w:rsidR="00DB28C8" w:rsidRPr="0063506C" w:rsidRDefault="00DB28C8" w:rsidP="00523966">
            <w:pPr>
              <w:pStyle w:val="aff1"/>
              <w:spacing w:before="0" w:after="0"/>
              <w:ind w:left="0" w:right="0"/>
              <w:rPr>
                <w:color w:val="000000"/>
                <w:sz w:val="22"/>
              </w:rPr>
            </w:pPr>
          </w:p>
        </w:tc>
      </w:tr>
      <w:tr w:rsidR="00DB28C8" w:rsidRPr="0063506C" w:rsidTr="00523966">
        <w:trPr>
          <w:trHeight w:val="277"/>
        </w:trPr>
        <w:tc>
          <w:tcPr>
            <w:tcW w:w="578" w:type="dxa"/>
            <w:vAlign w:val="center"/>
          </w:tcPr>
          <w:p w:rsidR="00DB28C8" w:rsidRPr="0063506C" w:rsidRDefault="00DB28C8" w:rsidP="00EB2EFF">
            <w:pPr>
              <w:pStyle w:val="aff1"/>
              <w:numPr>
                <w:ilvl w:val="0"/>
                <w:numId w:val="80"/>
              </w:numPr>
              <w:suppressAutoHyphens w:val="0"/>
              <w:spacing w:before="0" w:after="0"/>
              <w:ind w:left="0" w:right="0"/>
              <w:jc w:val="center"/>
              <w:rPr>
                <w:color w:val="000000"/>
                <w:sz w:val="22"/>
              </w:rPr>
            </w:pPr>
          </w:p>
        </w:tc>
        <w:tc>
          <w:tcPr>
            <w:tcW w:w="2724" w:type="dxa"/>
          </w:tcPr>
          <w:p w:rsidR="00DB28C8" w:rsidRPr="0063506C" w:rsidRDefault="00DB28C8" w:rsidP="00523966">
            <w:pPr>
              <w:pStyle w:val="aff1"/>
              <w:spacing w:before="0" w:after="0"/>
              <w:ind w:left="0" w:right="0"/>
              <w:rPr>
                <w:color w:val="000000"/>
                <w:sz w:val="22"/>
              </w:rPr>
            </w:pPr>
          </w:p>
        </w:tc>
        <w:tc>
          <w:tcPr>
            <w:tcW w:w="1049" w:type="dxa"/>
          </w:tcPr>
          <w:p w:rsidR="00DB28C8" w:rsidRPr="0063506C" w:rsidRDefault="00DB28C8" w:rsidP="00523966">
            <w:pPr>
              <w:pStyle w:val="aff1"/>
              <w:spacing w:before="0" w:after="0"/>
              <w:ind w:left="0" w:right="0"/>
              <w:rPr>
                <w:color w:val="000000"/>
                <w:sz w:val="22"/>
              </w:rPr>
            </w:pPr>
          </w:p>
        </w:tc>
        <w:tc>
          <w:tcPr>
            <w:tcW w:w="1078" w:type="dxa"/>
          </w:tcPr>
          <w:p w:rsidR="00DB28C8" w:rsidRPr="0063506C" w:rsidRDefault="00DB28C8" w:rsidP="00523966">
            <w:pPr>
              <w:pStyle w:val="aff1"/>
              <w:spacing w:before="0" w:after="0"/>
              <w:ind w:left="0" w:right="0"/>
              <w:rPr>
                <w:color w:val="000000"/>
                <w:sz w:val="22"/>
              </w:rPr>
            </w:pPr>
          </w:p>
        </w:tc>
        <w:tc>
          <w:tcPr>
            <w:tcW w:w="1581" w:type="dxa"/>
          </w:tcPr>
          <w:p w:rsidR="00DB28C8" w:rsidRPr="0063506C" w:rsidRDefault="00DB28C8" w:rsidP="00523966">
            <w:pPr>
              <w:pStyle w:val="aff1"/>
              <w:spacing w:before="0" w:after="0"/>
              <w:ind w:left="0" w:right="0"/>
              <w:rPr>
                <w:color w:val="000000"/>
                <w:sz w:val="22"/>
              </w:rPr>
            </w:pPr>
          </w:p>
        </w:tc>
        <w:tc>
          <w:tcPr>
            <w:tcW w:w="1563" w:type="dxa"/>
          </w:tcPr>
          <w:p w:rsidR="00DB28C8" w:rsidRPr="0063506C" w:rsidRDefault="00DB28C8" w:rsidP="00523966">
            <w:pPr>
              <w:pStyle w:val="aff1"/>
              <w:spacing w:before="0" w:after="0"/>
              <w:ind w:left="0" w:right="0"/>
              <w:jc w:val="right"/>
              <w:rPr>
                <w:color w:val="000000"/>
                <w:sz w:val="22"/>
              </w:rPr>
            </w:pPr>
          </w:p>
        </w:tc>
        <w:tc>
          <w:tcPr>
            <w:tcW w:w="1612" w:type="dxa"/>
          </w:tcPr>
          <w:p w:rsidR="00DB28C8" w:rsidRPr="0063506C" w:rsidRDefault="00DB28C8" w:rsidP="00523966">
            <w:pPr>
              <w:pStyle w:val="aff1"/>
              <w:spacing w:before="0" w:after="0"/>
              <w:ind w:left="0" w:right="0"/>
              <w:rPr>
                <w:color w:val="000000"/>
                <w:sz w:val="22"/>
              </w:rPr>
            </w:pPr>
          </w:p>
        </w:tc>
      </w:tr>
      <w:tr w:rsidR="00DB28C8" w:rsidRPr="0063506C" w:rsidTr="00523966">
        <w:trPr>
          <w:trHeight w:val="491"/>
        </w:trPr>
        <w:tc>
          <w:tcPr>
            <w:tcW w:w="578" w:type="dxa"/>
            <w:vAlign w:val="center"/>
          </w:tcPr>
          <w:p w:rsidR="00DB28C8" w:rsidRPr="0063506C" w:rsidRDefault="00DB28C8" w:rsidP="00523966">
            <w:pPr>
              <w:pStyle w:val="aff1"/>
              <w:spacing w:before="0" w:after="0"/>
              <w:ind w:left="0" w:right="0"/>
              <w:jc w:val="center"/>
              <w:rPr>
                <w:color w:val="000000"/>
                <w:sz w:val="22"/>
              </w:rPr>
            </w:pPr>
            <w:r w:rsidRPr="0063506C">
              <w:rPr>
                <w:color w:val="000000"/>
                <w:sz w:val="22"/>
              </w:rPr>
              <w:t>…</w:t>
            </w:r>
          </w:p>
        </w:tc>
        <w:tc>
          <w:tcPr>
            <w:tcW w:w="2724" w:type="dxa"/>
          </w:tcPr>
          <w:p w:rsidR="00DB28C8" w:rsidRPr="0063506C" w:rsidRDefault="00DB28C8" w:rsidP="00523966">
            <w:pPr>
              <w:pStyle w:val="aff1"/>
              <w:spacing w:before="0" w:after="0"/>
              <w:ind w:left="0" w:right="0"/>
              <w:rPr>
                <w:color w:val="000000"/>
                <w:sz w:val="22"/>
              </w:rPr>
            </w:pPr>
          </w:p>
        </w:tc>
        <w:tc>
          <w:tcPr>
            <w:tcW w:w="1049" w:type="dxa"/>
          </w:tcPr>
          <w:p w:rsidR="00DB28C8" w:rsidRPr="0063506C" w:rsidRDefault="00DB28C8" w:rsidP="00523966">
            <w:pPr>
              <w:pStyle w:val="aff1"/>
              <w:spacing w:before="0" w:after="0"/>
              <w:ind w:left="0" w:right="0"/>
              <w:rPr>
                <w:color w:val="000000"/>
                <w:sz w:val="22"/>
              </w:rPr>
            </w:pPr>
            <w:r w:rsidRPr="0063506C">
              <w:rPr>
                <w:b/>
                <w:color w:val="000000"/>
                <w:sz w:val="22"/>
              </w:rPr>
              <w:t>х</w:t>
            </w:r>
          </w:p>
        </w:tc>
        <w:tc>
          <w:tcPr>
            <w:tcW w:w="1078" w:type="dxa"/>
          </w:tcPr>
          <w:p w:rsidR="00DB28C8" w:rsidRPr="0063506C" w:rsidRDefault="00DB28C8" w:rsidP="00523966">
            <w:pPr>
              <w:pStyle w:val="aff1"/>
              <w:spacing w:before="0" w:after="0"/>
              <w:ind w:left="0" w:right="0"/>
              <w:rPr>
                <w:color w:val="000000"/>
                <w:sz w:val="22"/>
              </w:rPr>
            </w:pPr>
            <w:r w:rsidRPr="0063506C">
              <w:rPr>
                <w:b/>
                <w:color w:val="000000"/>
                <w:sz w:val="22"/>
              </w:rPr>
              <w:t>х</w:t>
            </w:r>
          </w:p>
        </w:tc>
        <w:tc>
          <w:tcPr>
            <w:tcW w:w="1581" w:type="dxa"/>
          </w:tcPr>
          <w:p w:rsidR="00DB28C8" w:rsidRPr="0063506C" w:rsidRDefault="00DB28C8" w:rsidP="00523966">
            <w:pPr>
              <w:pStyle w:val="aff1"/>
              <w:spacing w:before="0" w:after="0"/>
              <w:ind w:left="0" w:right="0"/>
              <w:rPr>
                <w:color w:val="000000"/>
                <w:sz w:val="22"/>
              </w:rPr>
            </w:pPr>
            <w:r w:rsidRPr="0063506C">
              <w:rPr>
                <w:b/>
                <w:color w:val="000000"/>
                <w:sz w:val="22"/>
              </w:rPr>
              <w:t>х</w:t>
            </w:r>
          </w:p>
        </w:tc>
        <w:tc>
          <w:tcPr>
            <w:tcW w:w="1563" w:type="dxa"/>
          </w:tcPr>
          <w:p w:rsidR="00DB28C8" w:rsidRPr="0063506C" w:rsidRDefault="00DB28C8" w:rsidP="00523966">
            <w:pPr>
              <w:pStyle w:val="aff1"/>
              <w:spacing w:before="0" w:after="0"/>
              <w:ind w:left="0" w:right="0"/>
              <w:jc w:val="right"/>
              <w:rPr>
                <w:color w:val="000000"/>
                <w:sz w:val="22"/>
              </w:rPr>
            </w:pPr>
          </w:p>
        </w:tc>
        <w:tc>
          <w:tcPr>
            <w:tcW w:w="1612" w:type="dxa"/>
          </w:tcPr>
          <w:p w:rsidR="00DB28C8" w:rsidRPr="0063506C" w:rsidRDefault="00DB28C8" w:rsidP="00523966">
            <w:pPr>
              <w:pStyle w:val="aff1"/>
              <w:spacing w:before="0" w:after="0"/>
              <w:ind w:left="0" w:right="0"/>
              <w:rPr>
                <w:color w:val="000000"/>
                <w:sz w:val="22"/>
              </w:rPr>
            </w:pPr>
          </w:p>
        </w:tc>
      </w:tr>
      <w:tr w:rsidR="00DB28C8" w:rsidRPr="0063506C" w:rsidTr="00523966">
        <w:trPr>
          <w:trHeight w:val="277"/>
        </w:trPr>
        <w:tc>
          <w:tcPr>
            <w:tcW w:w="578" w:type="dxa"/>
            <w:vAlign w:val="center"/>
          </w:tcPr>
          <w:p w:rsidR="00DB28C8" w:rsidRPr="0063506C" w:rsidRDefault="00DB28C8" w:rsidP="00523966">
            <w:pPr>
              <w:pStyle w:val="aff1"/>
              <w:spacing w:before="0" w:after="0"/>
              <w:ind w:left="0" w:right="0"/>
              <w:jc w:val="center"/>
              <w:rPr>
                <w:color w:val="000000"/>
                <w:sz w:val="22"/>
              </w:rPr>
            </w:pPr>
            <w:r w:rsidRPr="0063506C">
              <w:rPr>
                <w:color w:val="000000"/>
                <w:sz w:val="22"/>
              </w:rPr>
              <w:t>…</w:t>
            </w:r>
          </w:p>
        </w:tc>
        <w:tc>
          <w:tcPr>
            <w:tcW w:w="2724" w:type="dxa"/>
          </w:tcPr>
          <w:p w:rsidR="00DB28C8" w:rsidRPr="0063506C" w:rsidRDefault="00DB28C8" w:rsidP="00523966">
            <w:pPr>
              <w:pStyle w:val="aff1"/>
              <w:spacing w:before="0" w:after="0"/>
              <w:ind w:left="0" w:right="0"/>
              <w:rPr>
                <w:color w:val="000000"/>
                <w:sz w:val="22"/>
              </w:rPr>
            </w:pPr>
          </w:p>
        </w:tc>
        <w:tc>
          <w:tcPr>
            <w:tcW w:w="1049" w:type="dxa"/>
          </w:tcPr>
          <w:p w:rsidR="00DB28C8" w:rsidRPr="0063506C" w:rsidRDefault="00DB28C8" w:rsidP="00523966">
            <w:pPr>
              <w:pStyle w:val="aff1"/>
              <w:spacing w:before="0" w:after="0"/>
              <w:ind w:left="0" w:right="0"/>
              <w:rPr>
                <w:color w:val="000000"/>
                <w:sz w:val="22"/>
              </w:rPr>
            </w:pPr>
          </w:p>
        </w:tc>
        <w:tc>
          <w:tcPr>
            <w:tcW w:w="1078" w:type="dxa"/>
          </w:tcPr>
          <w:p w:rsidR="00DB28C8" w:rsidRPr="0063506C" w:rsidRDefault="00DB28C8" w:rsidP="00523966">
            <w:pPr>
              <w:pStyle w:val="aff1"/>
              <w:spacing w:before="0" w:after="0"/>
              <w:ind w:left="0" w:right="0"/>
              <w:rPr>
                <w:color w:val="000000"/>
                <w:sz w:val="22"/>
              </w:rPr>
            </w:pPr>
          </w:p>
        </w:tc>
        <w:tc>
          <w:tcPr>
            <w:tcW w:w="1581" w:type="dxa"/>
          </w:tcPr>
          <w:p w:rsidR="00DB28C8" w:rsidRPr="0063506C" w:rsidRDefault="00DB28C8" w:rsidP="00523966">
            <w:pPr>
              <w:pStyle w:val="aff1"/>
              <w:spacing w:before="0" w:after="0"/>
              <w:ind w:left="0" w:right="0"/>
              <w:rPr>
                <w:color w:val="000000"/>
                <w:sz w:val="22"/>
              </w:rPr>
            </w:pPr>
          </w:p>
        </w:tc>
        <w:tc>
          <w:tcPr>
            <w:tcW w:w="1563" w:type="dxa"/>
          </w:tcPr>
          <w:p w:rsidR="00DB28C8" w:rsidRPr="0063506C" w:rsidRDefault="00DB28C8" w:rsidP="00523966">
            <w:pPr>
              <w:pStyle w:val="aff1"/>
              <w:spacing w:before="0" w:after="0"/>
              <w:ind w:left="0" w:right="0"/>
              <w:jc w:val="right"/>
              <w:rPr>
                <w:color w:val="000000"/>
                <w:sz w:val="22"/>
              </w:rPr>
            </w:pPr>
          </w:p>
        </w:tc>
        <w:tc>
          <w:tcPr>
            <w:tcW w:w="1612" w:type="dxa"/>
          </w:tcPr>
          <w:p w:rsidR="00DB28C8" w:rsidRPr="0063506C" w:rsidRDefault="00DB28C8" w:rsidP="00523966">
            <w:pPr>
              <w:pStyle w:val="aff1"/>
              <w:spacing w:before="0" w:after="0"/>
              <w:ind w:left="0" w:right="0"/>
              <w:rPr>
                <w:color w:val="000000"/>
                <w:sz w:val="22"/>
              </w:rPr>
            </w:pPr>
          </w:p>
        </w:tc>
      </w:tr>
      <w:tr w:rsidR="00DB28C8" w:rsidRPr="0063506C" w:rsidTr="00523966">
        <w:trPr>
          <w:trHeight w:val="277"/>
        </w:trPr>
        <w:tc>
          <w:tcPr>
            <w:tcW w:w="5429" w:type="dxa"/>
            <w:gridSpan w:val="4"/>
          </w:tcPr>
          <w:p w:rsidR="00DB28C8" w:rsidRPr="0063506C" w:rsidRDefault="00DB28C8" w:rsidP="00523966">
            <w:pPr>
              <w:pStyle w:val="aff1"/>
              <w:spacing w:before="0" w:after="0"/>
              <w:ind w:left="0" w:right="0"/>
              <w:jc w:val="center"/>
              <w:rPr>
                <w:color w:val="000000"/>
                <w:sz w:val="22"/>
              </w:rPr>
            </w:pPr>
            <w:r w:rsidRPr="0063506C">
              <w:rPr>
                <w:b/>
                <w:bCs w:val="0"/>
                <w:color w:val="000000"/>
                <w:sz w:val="22"/>
              </w:rPr>
              <w:t>ИТОГО без НДС, руб.</w:t>
            </w:r>
          </w:p>
        </w:tc>
        <w:tc>
          <w:tcPr>
            <w:tcW w:w="1581" w:type="dxa"/>
          </w:tcPr>
          <w:p w:rsidR="00DB28C8" w:rsidRPr="0063506C" w:rsidRDefault="00DB28C8" w:rsidP="00523966">
            <w:pPr>
              <w:pStyle w:val="aff1"/>
              <w:spacing w:before="0" w:after="0"/>
              <w:ind w:left="0" w:right="0"/>
              <w:jc w:val="center"/>
              <w:rPr>
                <w:b/>
                <w:color w:val="000000"/>
                <w:sz w:val="22"/>
              </w:rPr>
            </w:pPr>
            <w:r w:rsidRPr="0063506C">
              <w:rPr>
                <w:b/>
                <w:color w:val="000000"/>
                <w:sz w:val="22"/>
              </w:rPr>
              <w:t>х</w:t>
            </w:r>
          </w:p>
        </w:tc>
        <w:tc>
          <w:tcPr>
            <w:tcW w:w="1563" w:type="dxa"/>
          </w:tcPr>
          <w:p w:rsidR="00DB28C8" w:rsidRPr="0063506C" w:rsidRDefault="00DB28C8" w:rsidP="00523966">
            <w:pPr>
              <w:pStyle w:val="aff1"/>
              <w:spacing w:before="0" w:after="0"/>
              <w:ind w:left="0" w:right="0"/>
              <w:jc w:val="right"/>
              <w:rPr>
                <w:b/>
                <w:color w:val="000000"/>
                <w:sz w:val="22"/>
              </w:rPr>
            </w:pPr>
          </w:p>
        </w:tc>
        <w:tc>
          <w:tcPr>
            <w:tcW w:w="1612" w:type="dxa"/>
          </w:tcPr>
          <w:p w:rsidR="00DB28C8" w:rsidRPr="0063506C" w:rsidRDefault="00DB28C8" w:rsidP="00523966">
            <w:pPr>
              <w:pStyle w:val="aff1"/>
              <w:spacing w:before="0" w:after="0"/>
              <w:ind w:left="0" w:right="0"/>
              <w:jc w:val="center"/>
              <w:rPr>
                <w:b/>
                <w:color w:val="000000"/>
                <w:sz w:val="22"/>
              </w:rPr>
            </w:pPr>
          </w:p>
        </w:tc>
      </w:tr>
      <w:tr w:rsidR="00DB28C8" w:rsidRPr="0063506C" w:rsidTr="00523966">
        <w:trPr>
          <w:trHeight w:val="277"/>
        </w:trPr>
        <w:tc>
          <w:tcPr>
            <w:tcW w:w="5429" w:type="dxa"/>
            <w:gridSpan w:val="4"/>
          </w:tcPr>
          <w:p w:rsidR="00DB28C8" w:rsidRPr="0063506C" w:rsidRDefault="00DB28C8" w:rsidP="00523966">
            <w:pPr>
              <w:pStyle w:val="aff1"/>
              <w:spacing w:before="0" w:after="0"/>
              <w:ind w:left="0" w:right="0"/>
              <w:jc w:val="center"/>
              <w:rPr>
                <w:color w:val="000000"/>
                <w:sz w:val="22"/>
              </w:rPr>
            </w:pPr>
            <w:r w:rsidRPr="0063506C">
              <w:rPr>
                <w:b/>
                <w:bCs w:val="0"/>
                <w:color w:val="000000"/>
                <w:sz w:val="22"/>
              </w:rPr>
              <w:t>НДС, руб.</w:t>
            </w:r>
          </w:p>
        </w:tc>
        <w:tc>
          <w:tcPr>
            <w:tcW w:w="1581" w:type="dxa"/>
          </w:tcPr>
          <w:p w:rsidR="00DB28C8" w:rsidRPr="0063506C" w:rsidRDefault="00DB28C8" w:rsidP="00523966">
            <w:pPr>
              <w:pStyle w:val="aff1"/>
              <w:spacing w:before="0" w:after="0"/>
              <w:ind w:left="0" w:right="0"/>
              <w:jc w:val="center"/>
              <w:rPr>
                <w:b/>
                <w:color w:val="000000"/>
                <w:sz w:val="22"/>
              </w:rPr>
            </w:pPr>
            <w:r w:rsidRPr="0063506C">
              <w:rPr>
                <w:b/>
                <w:color w:val="000000"/>
                <w:sz w:val="22"/>
              </w:rPr>
              <w:t>х</w:t>
            </w:r>
          </w:p>
        </w:tc>
        <w:tc>
          <w:tcPr>
            <w:tcW w:w="1563" w:type="dxa"/>
          </w:tcPr>
          <w:p w:rsidR="00DB28C8" w:rsidRPr="0063506C" w:rsidRDefault="00DB28C8" w:rsidP="00523966">
            <w:pPr>
              <w:pStyle w:val="aff1"/>
              <w:spacing w:before="0" w:after="0"/>
              <w:ind w:left="0" w:right="0"/>
              <w:jc w:val="right"/>
              <w:rPr>
                <w:b/>
                <w:color w:val="000000"/>
                <w:sz w:val="22"/>
              </w:rPr>
            </w:pPr>
          </w:p>
        </w:tc>
        <w:tc>
          <w:tcPr>
            <w:tcW w:w="1612" w:type="dxa"/>
          </w:tcPr>
          <w:p w:rsidR="00DB28C8" w:rsidRPr="0063506C" w:rsidRDefault="00DB28C8" w:rsidP="00523966">
            <w:pPr>
              <w:pStyle w:val="aff1"/>
              <w:spacing w:before="0" w:after="0"/>
              <w:ind w:left="0" w:right="0"/>
              <w:jc w:val="center"/>
              <w:rPr>
                <w:b/>
                <w:color w:val="000000"/>
                <w:sz w:val="22"/>
              </w:rPr>
            </w:pPr>
          </w:p>
        </w:tc>
      </w:tr>
      <w:tr w:rsidR="00DB28C8" w:rsidRPr="0063506C" w:rsidTr="00523966">
        <w:trPr>
          <w:trHeight w:val="277"/>
        </w:trPr>
        <w:tc>
          <w:tcPr>
            <w:tcW w:w="5429" w:type="dxa"/>
            <w:gridSpan w:val="4"/>
          </w:tcPr>
          <w:p w:rsidR="00DB28C8" w:rsidRPr="0063506C" w:rsidRDefault="00DB28C8" w:rsidP="00523966">
            <w:pPr>
              <w:pStyle w:val="aff1"/>
              <w:spacing w:before="0" w:after="0"/>
              <w:ind w:left="0" w:right="0"/>
              <w:jc w:val="center"/>
              <w:rPr>
                <w:color w:val="000000"/>
                <w:sz w:val="22"/>
              </w:rPr>
            </w:pPr>
            <w:r w:rsidRPr="0063506C">
              <w:rPr>
                <w:b/>
                <w:bCs w:val="0"/>
                <w:color w:val="000000"/>
                <w:sz w:val="22"/>
              </w:rPr>
              <w:t>ИТОГО с НДС, руб.</w:t>
            </w:r>
          </w:p>
        </w:tc>
        <w:tc>
          <w:tcPr>
            <w:tcW w:w="1581" w:type="dxa"/>
          </w:tcPr>
          <w:p w:rsidR="00DB28C8" w:rsidRPr="0063506C" w:rsidRDefault="00DB28C8" w:rsidP="00523966">
            <w:pPr>
              <w:pStyle w:val="aff1"/>
              <w:spacing w:before="0" w:after="0"/>
              <w:ind w:left="0" w:right="0"/>
              <w:jc w:val="center"/>
              <w:rPr>
                <w:b/>
                <w:color w:val="000000"/>
                <w:sz w:val="22"/>
              </w:rPr>
            </w:pPr>
            <w:r w:rsidRPr="0063506C">
              <w:rPr>
                <w:b/>
                <w:color w:val="000000"/>
                <w:sz w:val="22"/>
              </w:rPr>
              <w:t>х</w:t>
            </w:r>
          </w:p>
        </w:tc>
        <w:tc>
          <w:tcPr>
            <w:tcW w:w="1563" w:type="dxa"/>
          </w:tcPr>
          <w:p w:rsidR="00DB28C8" w:rsidRPr="0063506C" w:rsidRDefault="00DB28C8" w:rsidP="00523966">
            <w:pPr>
              <w:pStyle w:val="aff1"/>
              <w:spacing w:before="0" w:after="0"/>
              <w:ind w:left="0" w:right="0"/>
              <w:jc w:val="right"/>
              <w:rPr>
                <w:b/>
                <w:color w:val="000000"/>
                <w:sz w:val="22"/>
              </w:rPr>
            </w:pPr>
          </w:p>
        </w:tc>
        <w:tc>
          <w:tcPr>
            <w:tcW w:w="1612" w:type="dxa"/>
          </w:tcPr>
          <w:p w:rsidR="00DB28C8" w:rsidRPr="0063506C" w:rsidRDefault="00DB28C8" w:rsidP="00523966">
            <w:pPr>
              <w:pStyle w:val="aff1"/>
              <w:spacing w:before="0" w:after="0"/>
              <w:ind w:left="0" w:right="0"/>
              <w:jc w:val="center"/>
              <w:rPr>
                <w:b/>
                <w:color w:val="000000"/>
                <w:sz w:val="22"/>
              </w:rPr>
            </w:pPr>
          </w:p>
        </w:tc>
      </w:tr>
    </w:tbl>
    <w:p w:rsidR="00DB28C8" w:rsidRPr="0063506C" w:rsidRDefault="00DB28C8" w:rsidP="00DB28C8">
      <w:pPr>
        <w:spacing w:line="240" w:lineRule="auto"/>
        <w:ind w:firstLine="0"/>
        <w:rPr>
          <w:b/>
          <w:color w:val="000000"/>
        </w:rPr>
      </w:pPr>
    </w:p>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971" w:name="_Toc176765534"/>
      <w:bookmarkStart w:id="972" w:name="_Toc198979983"/>
      <w:bookmarkStart w:id="973" w:name="_Toc217466315"/>
      <w:bookmarkStart w:id="974" w:name="_Toc217702856"/>
      <w:bookmarkStart w:id="975" w:name="_Toc233601974"/>
      <w:bookmarkStart w:id="976" w:name="_Toc263343460"/>
      <w:r w:rsidRPr="00F647F7">
        <w:rPr>
          <w:b w:val="0"/>
          <w:szCs w:val="24"/>
        </w:rPr>
        <w:br w:type="page"/>
      </w:r>
      <w:bookmarkStart w:id="977" w:name="_Toc439170677"/>
      <w:bookmarkStart w:id="978" w:name="_Toc439172779"/>
      <w:bookmarkStart w:id="979" w:name="_Toc439173223"/>
      <w:bookmarkStart w:id="980" w:name="_Toc439238219"/>
      <w:bookmarkStart w:id="981" w:name="_Toc439252767"/>
      <w:bookmarkStart w:id="982" w:name="_Toc439323741"/>
      <w:bookmarkStart w:id="983" w:name="_Toc440361375"/>
      <w:bookmarkStart w:id="984" w:name="_Toc440376130"/>
      <w:bookmarkStart w:id="985" w:name="_Toc440376257"/>
      <w:bookmarkStart w:id="986" w:name="_Toc440382515"/>
      <w:bookmarkStart w:id="987" w:name="_Toc440447185"/>
      <w:bookmarkStart w:id="988" w:name="_Toc440620865"/>
      <w:bookmarkStart w:id="989" w:name="_Toc440631500"/>
      <w:bookmarkStart w:id="990" w:name="_Toc440875739"/>
      <w:bookmarkStart w:id="991" w:name="_Toc441131763"/>
      <w:bookmarkStart w:id="992" w:name="_Toc468352912"/>
      <w:bookmarkStart w:id="993" w:name="_Toc468355896"/>
      <w:bookmarkStart w:id="994" w:name="_Toc469480780"/>
      <w:bookmarkStart w:id="995" w:name="_Toc471898600"/>
      <w:r w:rsidRPr="00C236C0">
        <w:rPr>
          <w:szCs w:val="24"/>
        </w:rPr>
        <w:lastRenderedPageBreak/>
        <w:t>Инструкции по заполнению</w:t>
      </w:r>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DB28C8">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93B00">
        <w:rPr>
          <w:bCs w:val="0"/>
          <w:sz w:val="24"/>
          <w:szCs w:val="24"/>
        </w:rPr>
        <w:fldChar w:fldCharType="begin"/>
      </w:r>
      <w:r w:rsidR="007502E0">
        <w:rPr>
          <w:bCs w:val="0"/>
          <w:sz w:val="24"/>
          <w:szCs w:val="24"/>
        </w:rPr>
        <w:instrText xml:space="preserve"> REF _Ref440537086 \r \h </w:instrText>
      </w:r>
      <w:r w:rsidR="00893B00">
        <w:rPr>
          <w:bCs w:val="0"/>
          <w:sz w:val="24"/>
          <w:szCs w:val="24"/>
        </w:rPr>
      </w:r>
      <w:r w:rsidR="00893B00">
        <w:rPr>
          <w:bCs w:val="0"/>
          <w:sz w:val="24"/>
          <w:szCs w:val="24"/>
        </w:rPr>
        <w:fldChar w:fldCharType="separate"/>
      </w:r>
      <w:r w:rsidR="001B2D1B">
        <w:rPr>
          <w:bCs w:val="0"/>
          <w:sz w:val="24"/>
          <w:szCs w:val="24"/>
        </w:rPr>
        <w:t>5.3</w:t>
      </w:r>
      <w:r w:rsidR="00893B00">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C22199" w:rsidP="004F4D80">
      <w:pPr>
        <w:pStyle w:val="aff6"/>
        <w:numPr>
          <w:ilvl w:val="3"/>
          <w:numId w:val="1"/>
        </w:numPr>
        <w:tabs>
          <w:tab w:val="num" w:pos="1134"/>
        </w:tabs>
        <w:suppressAutoHyphens w:val="0"/>
        <w:spacing w:before="100" w:beforeAutospacing="1" w:line="240" w:lineRule="auto"/>
        <w:rPr>
          <w:sz w:val="24"/>
          <w:szCs w:val="24"/>
        </w:rPr>
      </w:pPr>
      <w:r w:rsidRPr="00336F2E">
        <w:rPr>
          <w:sz w:val="24"/>
          <w:szCs w:val="24"/>
        </w:rPr>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 xml:space="preserve">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1C4BB0" w:rsidRPr="005D252F">
        <w:rPr>
          <w:bCs w:val="0"/>
          <w:sz w:val="24"/>
          <w:szCs w:val="24"/>
        </w:rPr>
        <w:t>работ</w:t>
      </w:r>
      <w:r w:rsidR="001C4BB0"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DB28C8">
          <w:pgSz w:w="11906" w:h="16838" w:code="9"/>
          <w:pgMar w:top="680" w:right="567" w:bottom="539" w:left="1134" w:header="680" w:footer="278" w:gutter="0"/>
          <w:cols w:space="708"/>
          <w:titlePg/>
          <w:docGrid w:linePitch="360"/>
        </w:sectPr>
      </w:pPr>
      <w:bookmarkStart w:id="996" w:name="_Ref86826666"/>
      <w:bookmarkStart w:id="997" w:name="_Toc90385112"/>
      <w:bookmarkStart w:id="998" w:name="_Toc98253925"/>
      <w:bookmarkStart w:id="999" w:name="_Toc165173853"/>
      <w:bookmarkStart w:id="1000"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001" w:name="_Ref440537086"/>
      <w:bookmarkStart w:id="1002" w:name="_Toc471898601"/>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996"/>
      <w:bookmarkEnd w:id="997"/>
      <w:bookmarkEnd w:id="998"/>
      <w:bookmarkEnd w:id="999"/>
      <w:bookmarkEnd w:id="1000"/>
      <w:bookmarkEnd w:id="1001"/>
      <w:bookmarkEnd w:id="1002"/>
    </w:p>
    <w:p w:rsidR="004F4D80" w:rsidRPr="00C236C0" w:rsidRDefault="004F4D80" w:rsidP="004F4D80">
      <w:pPr>
        <w:pStyle w:val="3"/>
        <w:rPr>
          <w:szCs w:val="24"/>
        </w:rPr>
      </w:pPr>
      <w:bookmarkStart w:id="1003" w:name="_Toc90385113"/>
      <w:bookmarkStart w:id="1004" w:name="_Toc98253926"/>
      <w:bookmarkStart w:id="1005" w:name="_Toc157248180"/>
      <w:bookmarkStart w:id="1006" w:name="_Toc157496549"/>
      <w:bookmarkStart w:id="1007" w:name="_Toc158206088"/>
      <w:bookmarkStart w:id="1008" w:name="_Toc164057773"/>
      <w:bookmarkStart w:id="1009" w:name="_Toc164137123"/>
      <w:bookmarkStart w:id="1010" w:name="_Toc164161283"/>
      <w:bookmarkStart w:id="1011" w:name="_Toc165173854"/>
      <w:bookmarkStart w:id="1012" w:name="_Ref193690005"/>
      <w:bookmarkStart w:id="1013" w:name="_Toc439170679"/>
      <w:bookmarkStart w:id="1014" w:name="_Toc439172781"/>
      <w:bookmarkStart w:id="1015" w:name="_Toc439173225"/>
      <w:bookmarkStart w:id="1016" w:name="_Toc439238221"/>
      <w:bookmarkStart w:id="1017" w:name="_Toc439252769"/>
      <w:bookmarkStart w:id="1018" w:name="_Toc439323743"/>
      <w:bookmarkStart w:id="1019" w:name="_Toc440361377"/>
      <w:bookmarkStart w:id="1020" w:name="_Toc440376132"/>
      <w:bookmarkStart w:id="1021" w:name="_Toc440376259"/>
      <w:bookmarkStart w:id="1022" w:name="_Toc440382517"/>
      <w:bookmarkStart w:id="1023" w:name="_Toc440447187"/>
      <w:bookmarkStart w:id="1024" w:name="_Toc440620867"/>
      <w:bookmarkStart w:id="1025" w:name="_Toc440631502"/>
      <w:bookmarkStart w:id="1026" w:name="_Toc440875741"/>
      <w:bookmarkStart w:id="1027" w:name="_Toc441131765"/>
      <w:bookmarkStart w:id="1028" w:name="_Toc468352914"/>
      <w:bookmarkStart w:id="1029" w:name="_Toc468355898"/>
      <w:bookmarkStart w:id="1030" w:name="_Toc469480782"/>
      <w:bookmarkStart w:id="1031" w:name="_Toc471898602"/>
      <w:r w:rsidRPr="00C236C0">
        <w:rPr>
          <w:szCs w:val="24"/>
        </w:rPr>
        <w:t xml:space="preserve">Форма </w:t>
      </w:r>
      <w:bookmarkEnd w:id="1003"/>
      <w:bookmarkEnd w:id="1004"/>
      <w:bookmarkEnd w:id="1005"/>
      <w:bookmarkEnd w:id="1006"/>
      <w:bookmarkEnd w:id="1007"/>
      <w:bookmarkEnd w:id="1008"/>
      <w:bookmarkEnd w:id="1009"/>
      <w:bookmarkEnd w:id="1010"/>
      <w:bookmarkEnd w:id="1011"/>
      <w:bookmarkEnd w:id="1012"/>
      <w:r w:rsidRPr="00C236C0">
        <w:rPr>
          <w:szCs w:val="24"/>
        </w:rPr>
        <w:t>технического предложения</w:t>
      </w:r>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1032" w:name="_Ref55335818"/>
      <w:bookmarkStart w:id="1033" w:name="_Ref55336334"/>
      <w:bookmarkStart w:id="1034" w:name="_Toc57314673"/>
      <w:bookmarkStart w:id="1035" w:name="_Toc69728987"/>
      <w:bookmarkStart w:id="1036" w:name="_Toc98253928"/>
      <w:bookmarkStart w:id="1037" w:name="_Toc165173856"/>
      <w:bookmarkStart w:id="1038" w:name="_Ref194749150"/>
      <w:bookmarkStart w:id="1039" w:name="_Ref194750368"/>
      <w:bookmarkStart w:id="1040" w:name="_Ref89649494"/>
      <w:bookmarkStart w:id="1041"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r w:rsidRPr="00336F2E">
        <w:rPr>
          <w:i/>
          <w:color w:val="000000"/>
        </w:rPr>
        <w:t xml:space="preserve">В </w:t>
      </w:r>
      <w:proofErr w:type="gramStart"/>
      <w:r w:rsidRPr="00336F2E">
        <w:rPr>
          <w:i/>
          <w:color w:val="000000"/>
        </w:rPr>
        <w:t>случае</w:t>
      </w:r>
      <w:proofErr w:type="gramEnd"/>
      <w:r w:rsidRPr="00336F2E">
        <w:rPr>
          <w:i/>
          <w:color w:val="000000"/>
        </w:rPr>
        <w:t xml:space="preserve">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893B00">
        <w:rPr>
          <w:i/>
          <w:color w:val="000000"/>
        </w:rPr>
        <w:fldChar w:fldCharType="begin"/>
      </w:r>
      <w:r w:rsidR="00EA3F63">
        <w:rPr>
          <w:i/>
          <w:color w:val="000000"/>
        </w:rPr>
        <w:instrText xml:space="preserve"> REF _Ref440270568 \r \h </w:instrText>
      </w:r>
      <w:r w:rsidR="00893B00">
        <w:rPr>
          <w:i/>
          <w:color w:val="000000"/>
        </w:rPr>
      </w:r>
      <w:r w:rsidR="00893B00">
        <w:rPr>
          <w:i/>
          <w:color w:val="000000"/>
        </w:rPr>
        <w:fldChar w:fldCharType="separate"/>
      </w:r>
      <w:r w:rsidR="001B2D1B">
        <w:rPr>
          <w:i/>
          <w:color w:val="000000"/>
        </w:rPr>
        <w:t>4</w:t>
      </w:r>
      <w:r w:rsidR="00893B00">
        <w:rPr>
          <w:i/>
          <w:color w:val="000000"/>
        </w:rPr>
        <w:fldChar w:fldCharType="end"/>
      </w:r>
      <w:r w:rsidR="00EA3F63">
        <w:rPr>
          <w:i/>
          <w:color w:val="000000"/>
        </w:rPr>
        <w:t>)</w:t>
      </w:r>
      <w:r w:rsidR="00EA3F63" w:rsidRPr="00843BBD">
        <w:rPr>
          <w:i/>
          <w:color w:val="000000"/>
        </w:rPr>
        <w:t>).</w:t>
      </w:r>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893B00">
        <w:rPr>
          <w:i/>
          <w:color w:val="000000"/>
        </w:rPr>
        <w:fldChar w:fldCharType="begin"/>
      </w:r>
      <w:r>
        <w:rPr>
          <w:i/>
          <w:color w:val="000000"/>
        </w:rPr>
        <w:instrText xml:space="preserve"> REF _Ref440270568 \r \h </w:instrText>
      </w:r>
      <w:r w:rsidR="00893B00">
        <w:rPr>
          <w:i/>
          <w:color w:val="000000"/>
        </w:rPr>
      </w:r>
      <w:r w:rsidR="00893B00">
        <w:rPr>
          <w:i/>
          <w:color w:val="000000"/>
        </w:rPr>
        <w:fldChar w:fldCharType="separate"/>
      </w:r>
      <w:r w:rsidR="001B2D1B">
        <w:rPr>
          <w:i/>
          <w:color w:val="000000"/>
        </w:rPr>
        <w:t>4</w:t>
      </w:r>
      <w:r w:rsidR="00893B00">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1042" w:name="_Toc176765537"/>
      <w:bookmarkStart w:id="1043" w:name="_Toc198979986"/>
      <w:bookmarkStart w:id="1044" w:name="_Toc217466321"/>
      <w:bookmarkStart w:id="1045" w:name="_Toc217702859"/>
      <w:bookmarkStart w:id="1046" w:name="_Toc233601977"/>
      <w:bookmarkStart w:id="1047" w:name="_Toc263343463"/>
      <w:bookmarkStart w:id="1048" w:name="_Toc439170680"/>
      <w:bookmarkStart w:id="1049" w:name="_Toc439172782"/>
      <w:bookmarkStart w:id="1050" w:name="_Toc439173226"/>
      <w:bookmarkStart w:id="1051" w:name="_Toc439238222"/>
      <w:bookmarkStart w:id="1052" w:name="_Toc439252770"/>
      <w:bookmarkStart w:id="1053" w:name="_Toc439323744"/>
      <w:bookmarkStart w:id="1054" w:name="_Toc440361378"/>
      <w:bookmarkStart w:id="1055" w:name="_Toc440376133"/>
      <w:bookmarkStart w:id="1056" w:name="_Toc440376260"/>
      <w:bookmarkStart w:id="1057" w:name="_Toc440382518"/>
      <w:bookmarkStart w:id="1058" w:name="_Toc440447188"/>
      <w:bookmarkStart w:id="1059" w:name="_Toc440620868"/>
      <w:bookmarkStart w:id="1060" w:name="_Toc440631503"/>
      <w:bookmarkStart w:id="1061" w:name="_Toc440875742"/>
      <w:bookmarkStart w:id="1062" w:name="_Toc441131766"/>
      <w:bookmarkStart w:id="1063" w:name="_Toc468352915"/>
      <w:bookmarkStart w:id="1064" w:name="_Toc468355899"/>
      <w:bookmarkStart w:id="1065" w:name="_Toc469480783"/>
      <w:bookmarkStart w:id="1066" w:name="_Toc471898603"/>
      <w:r w:rsidRPr="00C236C0">
        <w:rPr>
          <w:szCs w:val="24"/>
        </w:rPr>
        <w:lastRenderedPageBreak/>
        <w:t>Инструкции по заполнению</w:t>
      </w:r>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93B00">
        <w:rPr>
          <w:sz w:val="24"/>
          <w:szCs w:val="24"/>
        </w:rPr>
        <w:fldChar w:fldCharType="begin"/>
      </w:r>
      <w:r w:rsidR="00DA1BA0">
        <w:rPr>
          <w:sz w:val="24"/>
          <w:szCs w:val="24"/>
        </w:rPr>
        <w:instrText xml:space="preserve"> REF _Ref55336310 \r \h </w:instrText>
      </w:r>
      <w:r w:rsidR="00893B00">
        <w:rPr>
          <w:sz w:val="24"/>
          <w:szCs w:val="24"/>
        </w:rPr>
      </w:r>
      <w:r w:rsidR="00893B00">
        <w:rPr>
          <w:sz w:val="24"/>
          <w:szCs w:val="24"/>
        </w:rPr>
        <w:fldChar w:fldCharType="separate"/>
      </w:r>
      <w:r w:rsidR="001B2D1B">
        <w:rPr>
          <w:sz w:val="24"/>
          <w:szCs w:val="24"/>
        </w:rPr>
        <w:t>5.1</w:t>
      </w:r>
      <w:r w:rsidR="00893B00">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474B7D" w:rsidRDefault="00EA3F63" w:rsidP="004F4D80">
      <w:pPr>
        <w:pStyle w:val="aff6"/>
        <w:numPr>
          <w:ilvl w:val="3"/>
          <w:numId w:val="1"/>
        </w:numPr>
        <w:tabs>
          <w:tab w:val="num" w:pos="1134"/>
        </w:tabs>
        <w:suppressAutoHyphens w:val="0"/>
        <w:spacing w:before="100" w:beforeAutospacing="1" w:line="240" w:lineRule="auto"/>
        <w:rPr>
          <w:sz w:val="24"/>
          <w:szCs w:val="24"/>
        </w:rPr>
      </w:pPr>
      <w:r w:rsidRPr="00474B7D">
        <w:rPr>
          <w:sz w:val="24"/>
          <w:szCs w:val="24"/>
        </w:rPr>
        <w:t xml:space="preserve">В Техническом предложении описываются все позиции </w:t>
      </w:r>
      <w:r w:rsidR="00475C80" w:rsidRPr="00474B7D">
        <w:rPr>
          <w:sz w:val="24"/>
          <w:szCs w:val="24"/>
        </w:rPr>
        <w:t>Технического задания</w:t>
      </w:r>
      <w:r w:rsidRPr="00474B7D">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474B7D">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474B7D">
        <w:rPr>
          <w:sz w:val="24"/>
          <w:szCs w:val="24"/>
        </w:rPr>
        <w:t>Участник</w:t>
      </w:r>
      <w:r w:rsidRPr="00474B7D">
        <w:rPr>
          <w:sz w:val="24"/>
          <w:szCs w:val="24"/>
        </w:rPr>
        <w:t>а на подготовку Договора данное предложение (правая колонка таблиц) следует подготовить так, чтобы ее можно было с минимальными</w:t>
      </w:r>
      <w:r w:rsidRPr="00F647F7">
        <w:rPr>
          <w:sz w:val="24"/>
          <w:szCs w:val="24"/>
        </w:rPr>
        <w:t xml:space="preserve">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1067"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68" w:name="_Toc423423670"/>
      <w:bookmarkStart w:id="1069" w:name="_Ref440271036"/>
      <w:bookmarkStart w:id="1070" w:name="_Ref440274366"/>
      <w:bookmarkStart w:id="1071" w:name="_Ref440274902"/>
      <w:bookmarkStart w:id="1072" w:name="_Ref440284947"/>
      <w:bookmarkStart w:id="1073" w:name="_Ref440361140"/>
      <w:bookmarkStart w:id="1074" w:name="_Toc471898604"/>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1032"/>
      <w:bookmarkEnd w:id="1033"/>
      <w:bookmarkEnd w:id="1034"/>
      <w:bookmarkEnd w:id="1035"/>
      <w:bookmarkEnd w:id="1036"/>
      <w:bookmarkEnd w:id="1037"/>
      <w:bookmarkEnd w:id="1038"/>
      <w:bookmarkEnd w:id="1039"/>
      <w:bookmarkEnd w:id="1067"/>
      <w:bookmarkEnd w:id="1068"/>
      <w:bookmarkEnd w:id="1069"/>
      <w:bookmarkEnd w:id="1070"/>
      <w:bookmarkEnd w:id="1071"/>
      <w:bookmarkEnd w:id="1072"/>
      <w:bookmarkEnd w:id="1073"/>
      <w:bookmarkEnd w:id="1074"/>
    </w:p>
    <w:p w:rsidR="004F4D80" w:rsidRPr="00EB2EFF" w:rsidRDefault="004F4D80" w:rsidP="004F4D80">
      <w:pPr>
        <w:pStyle w:val="3"/>
        <w:rPr>
          <w:szCs w:val="24"/>
        </w:rPr>
      </w:pPr>
      <w:bookmarkStart w:id="1075" w:name="_Toc98253929"/>
      <w:bookmarkStart w:id="1076" w:name="_Toc157248183"/>
      <w:bookmarkStart w:id="1077" w:name="_Toc157496552"/>
      <w:bookmarkStart w:id="1078" w:name="_Toc158206091"/>
      <w:bookmarkStart w:id="1079" w:name="_Toc164057776"/>
      <w:bookmarkStart w:id="1080" w:name="_Toc164137126"/>
      <w:bookmarkStart w:id="1081" w:name="_Toc164161286"/>
      <w:bookmarkStart w:id="1082" w:name="_Toc165173857"/>
      <w:bookmarkStart w:id="1083" w:name="_Toc439170682"/>
      <w:bookmarkStart w:id="1084" w:name="_Toc439172784"/>
      <w:bookmarkStart w:id="1085" w:name="_Toc439173228"/>
      <w:bookmarkStart w:id="1086" w:name="_Toc439238224"/>
      <w:bookmarkStart w:id="1087" w:name="_Toc439252772"/>
      <w:bookmarkStart w:id="1088" w:name="_Toc439323746"/>
      <w:bookmarkStart w:id="1089" w:name="_Toc440361380"/>
      <w:bookmarkStart w:id="1090" w:name="_Toc440376135"/>
      <w:bookmarkStart w:id="1091" w:name="_Toc440376262"/>
      <w:bookmarkStart w:id="1092" w:name="_Toc440382520"/>
      <w:bookmarkStart w:id="1093" w:name="_Toc440447190"/>
      <w:bookmarkStart w:id="1094" w:name="_Toc440620870"/>
      <w:bookmarkStart w:id="1095" w:name="_Toc440631505"/>
      <w:bookmarkStart w:id="1096" w:name="_Toc440875744"/>
      <w:bookmarkStart w:id="1097" w:name="_Toc441131768"/>
      <w:bookmarkStart w:id="1098" w:name="_Toc468352917"/>
      <w:bookmarkStart w:id="1099" w:name="_Toc468355901"/>
      <w:bookmarkStart w:id="1100" w:name="_Toc469480785"/>
      <w:bookmarkStart w:id="1101" w:name="_Toc471898605"/>
      <w:r w:rsidRPr="00EB2EFF">
        <w:rPr>
          <w:szCs w:val="24"/>
        </w:rPr>
        <w:t xml:space="preserve">Форма </w:t>
      </w:r>
      <w:bookmarkEnd w:id="1075"/>
      <w:r w:rsidRPr="00EB2EFF">
        <w:rPr>
          <w:szCs w:val="24"/>
        </w:rPr>
        <w:t xml:space="preserve">графика </w:t>
      </w:r>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r w:rsidR="00C22199" w:rsidRPr="00EB2EFF">
        <w:rPr>
          <w:szCs w:val="24"/>
        </w:rPr>
        <w:t>выполнения работ</w:t>
      </w:r>
      <w:bookmarkEnd w:id="1094"/>
      <w:bookmarkEnd w:id="1095"/>
      <w:bookmarkEnd w:id="1096"/>
      <w:bookmarkEnd w:id="1097"/>
      <w:bookmarkEnd w:id="1098"/>
      <w:bookmarkEnd w:id="1099"/>
      <w:bookmarkEnd w:id="1100"/>
      <w:bookmarkEnd w:id="110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EB2EFF">
            <w:pPr>
              <w:pStyle w:val="aff1"/>
              <w:numPr>
                <w:ilvl w:val="0"/>
                <w:numId w:val="64"/>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EB2EFF">
            <w:pPr>
              <w:pStyle w:val="aff1"/>
              <w:numPr>
                <w:ilvl w:val="0"/>
                <w:numId w:val="64"/>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EB2EFF" w:rsidRDefault="004F4D80" w:rsidP="004F4D80">
      <w:pPr>
        <w:pStyle w:val="3"/>
        <w:rPr>
          <w:szCs w:val="24"/>
        </w:rPr>
      </w:pPr>
      <w:bookmarkStart w:id="1102" w:name="_Toc171070556"/>
      <w:bookmarkStart w:id="1103" w:name="_Toc98253927"/>
      <w:bookmarkStart w:id="1104" w:name="_Toc176605808"/>
      <w:bookmarkStart w:id="1105" w:name="_Toc176611017"/>
      <w:bookmarkStart w:id="1106" w:name="_Toc176611073"/>
      <w:bookmarkStart w:id="1107" w:name="_Toc176668676"/>
      <w:bookmarkStart w:id="1108" w:name="_Toc176684336"/>
      <w:bookmarkStart w:id="1109" w:name="_Toc176746279"/>
      <w:bookmarkStart w:id="1110" w:name="_Toc176747346"/>
      <w:bookmarkStart w:id="1111" w:name="_Toc198979988"/>
      <w:bookmarkStart w:id="1112" w:name="_Toc217466324"/>
      <w:bookmarkStart w:id="1113" w:name="_Toc217702862"/>
      <w:bookmarkStart w:id="1114" w:name="_Toc233601980"/>
      <w:bookmarkStart w:id="1115" w:name="_Toc263343466"/>
      <w:r w:rsidRPr="00F647F7">
        <w:rPr>
          <w:b w:val="0"/>
          <w:szCs w:val="24"/>
        </w:rPr>
        <w:br w:type="page"/>
      </w:r>
      <w:bookmarkStart w:id="1116" w:name="_Toc439170683"/>
      <w:bookmarkStart w:id="1117" w:name="_Toc439172785"/>
      <w:bookmarkStart w:id="1118" w:name="_Toc439173229"/>
      <w:bookmarkStart w:id="1119" w:name="_Toc439238225"/>
      <w:bookmarkStart w:id="1120" w:name="_Toc439252773"/>
      <w:bookmarkStart w:id="1121" w:name="_Toc439323747"/>
      <w:bookmarkStart w:id="1122" w:name="_Toc440361381"/>
      <w:bookmarkStart w:id="1123" w:name="_Toc440376136"/>
      <w:bookmarkStart w:id="1124" w:name="_Toc440376263"/>
      <w:bookmarkStart w:id="1125" w:name="_Toc440382521"/>
      <w:bookmarkStart w:id="1126" w:name="_Toc440447191"/>
      <w:bookmarkStart w:id="1127" w:name="_Toc440620871"/>
      <w:bookmarkStart w:id="1128" w:name="_Toc440631506"/>
      <w:bookmarkStart w:id="1129" w:name="_Toc440875745"/>
      <w:bookmarkStart w:id="1130" w:name="_Toc441131769"/>
      <w:bookmarkStart w:id="1131" w:name="_Toc468352918"/>
      <w:bookmarkStart w:id="1132" w:name="_Toc468355902"/>
      <w:bookmarkStart w:id="1133" w:name="_Toc469480786"/>
      <w:bookmarkStart w:id="1134" w:name="_Toc471898606"/>
      <w:r w:rsidRPr="00EB2EFF">
        <w:rPr>
          <w:szCs w:val="24"/>
        </w:rPr>
        <w:lastRenderedPageBreak/>
        <w:t>Инструкции по заполнению</w:t>
      </w:r>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w:t>
      </w:r>
      <w:proofErr w:type="gramStart"/>
      <w:r w:rsidR="004F4D80" w:rsidRPr="00F647F7">
        <w:rPr>
          <w:sz w:val="24"/>
          <w:szCs w:val="24"/>
        </w:rPr>
        <w:t>соответствии</w:t>
      </w:r>
      <w:proofErr w:type="gramEnd"/>
      <w:r w:rsidR="004F4D80" w:rsidRPr="00F647F7">
        <w:rPr>
          <w:sz w:val="24"/>
          <w:szCs w:val="24"/>
        </w:rPr>
        <w:t xml:space="preserve"> с письмом о подаче </w:t>
      </w:r>
      <w:r w:rsidR="004F4D80" w:rsidRPr="008E5EA3">
        <w:rPr>
          <w:sz w:val="24"/>
          <w:szCs w:val="24"/>
        </w:rPr>
        <w:t xml:space="preserve">оферты (подраздел </w:t>
      </w:r>
      <w:r w:rsidR="00893B00">
        <w:rPr>
          <w:sz w:val="24"/>
          <w:szCs w:val="24"/>
        </w:rPr>
        <w:fldChar w:fldCharType="begin"/>
      </w:r>
      <w:r w:rsidR="00D56F8C">
        <w:rPr>
          <w:sz w:val="24"/>
          <w:szCs w:val="24"/>
        </w:rPr>
        <w:instrText xml:space="preserve"> REF _Ref55336310 \r \h </w:instrText>
      </w:r>
      <w:r w:rsidR="00893B00">
        <w:rPr>
          <w:sz w:val="24"/>
          <w:szCs w:val="24"/>
        </w:rPr>
      </w:r>
      <w:r w:rsidR="00893B00">
        <w:rPr>
          <w:sz w:val="24"/>
          <w:szCs w:val="24"/>
        </w:rPr>
        <w:fldChar w:fldCharType="separate"/>
      </w:r>
      <w:r w:rsidR="001B2D1B">
        <w:rPr>
          <w:sz w:val="24"/>
          <w:szCs w:val="24"/>
        </w:rPr>
        <w:t>5.1</w:t>
      </w:r>
      <w:r w:rsidR="00893B00">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proofErr w:type="gramStart"/>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893B00">
        <w:rPr>
          <w:sz w:val="24"/>
          <w:szCs w:val="24"/>
        </w:rPr>
        <w:fldChar w:fldCharType="begin"/>
      </w:r>
      <w:r w:rsidR="00D56F8C">
        <w:rPr>
          <w:sz w:val="24"/>
          <w:szCs w:val="24"/>
        </w:rPr>
        <w:instrText xml:space="preserve"> REF _Ref440273986 \r \h </w:instrText>
      </w:r>
      <w:r w:rsidR="00893B00">
        <w:rPr>
          <w:sz w:val="24"/>
          <w:szCs w:val="24"/>
        </w:rPr>
      </w:r>
      <w:r w:rsidR="00893B00">
        <w:rPr>
          <w:sz w:val="24"/>
          <w:szCs w:val="24"/>
        </w:rPr>
        <w:fldChar w:fldCharType="separate"/>
      </w:r>
      <w:r w:rsidR="001B2D1B">
        <w:rPr>
          <w:sz w:val="24"/>
          <w:szCs w:val="24"/>
        </w:rPr>
        <w:t>5.2</w:t>
      </w:r>
      <w:r w:rsidR="00893B00">
        <w:rPr>
          <w:sz w:val="24"/>
          <w:szCs w:val="24"/>
        </w:rPr>
        <w:fldChar w:fldCharType="end"/>
      </w:r>
      <w:r w:rsidR="004F4D80" w:rsidRPr="008E5EA3">
        <w:rPr>
          <w:sz w:val="24"/>
          <w:szCs w:val="24"/>
        </w:rPr>
        <w:t>).</w:t>
      </w:r>
      <w:proofErr w:type="gramEnd"/>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xml:space="preserve">№ </w:t>
            </w:r>
            <w:proofErr w:type="gramStart"/>
            <w:r w:rsidRPr="00336F2E">
              <w:rPr>
                <w:color w:val="000000"/>
                <w:sz w:val="24"/>
                <w:szCs w:val="24"/>
              </w:rPr>
              <w:t>п</w:t>
            </w:r>
            <w:proofErr w:type="gramEnd"/>
            <w:r w:rsidRPr="00336F2E">
              <w:rPr>
                <w:color w:val="000000"/>
                <w:sz w:val="24"/>
                <w:szCs w:val="24"/>
              </w:rPr>
              <w:t>/п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EB2EFF">
            <w:pPr>
              <w:pStyle w:val="aff1"/>
              <w:numPr>
                <w:ilvl w:val="0"/>
                <w:numId w:val="81"/>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EB2EFF">
            <w:pPr>
              <w:pStyle w:val="aff1"/>
              <w:numPr>
                <w:ilvl w:val="1"/>
                <w:numId w:val="81"/>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EB2EFF">
            <w:pPr>
              <w:pStyle w:val="aff1"/>
              <w:numPr>
                <w:ilvl w:val="1"/>
                <w:numId w:val="81"/>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EB2EFF">
            <w:pPr>
              <w:pStyle w:val="aff1"/>
              <w:numPr>
                <w:ilvl w:val="1"/>
                <w:numId w:val="81"/>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1135" w:name="_Hlt22846931"/>
      <w:bookmarkStart w:id="1136" w:name="_Ref440361439"/>
      <w:bookmarkStart w:id="1137" w:name="_Ref440361914"/>
      <w:bookmarkStart w:id="1138" w:name="_Ref440361959"/>
      <w:bookmarkStart w:id="1139" w:name="_Toc471898607"/>
      <w:bookmarkStart w:id="1140" w:name="_Ref93264992"/>
      <w:bookmarkStart w:id="1141" w:name="_Ref93265116"/>
      <w:bookmarkStart w:id="1142" w:name="_Toc98253933"/>
      <w:bookmarkStart w:id="1143" w:name="_Toc165173859"/>
      <w:bookmarkStart w:id="1144" w:name="_Toc423423671"/>
      <w:bookmarkEnd w:id="1135"/>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1136"/>
      <w:bookmarkEnd w:id="1137"/>
      <w:bookmarkEnd w:id="1138"/>
      <w:bookmarkEnd w:id="1139"/>
    </w:p>
    <w:p w:rsidR="00B8118F" w:rsidRPr="00EB2EFF" w:rsidRDefault="00B8118F" w:rsidP="00B8118F">
      <w:pPr>
        <w:pStyle w:val="3"/>
        <w:rPr>
          <w:szCs w:val="24"/>
        </w:rPr>
      </w:pPr>
      <w:bookmarkStart w:id="1145" w:name="_Toc440361383"/>
      <w:bookmarkStart w:id="1146" w:name="_Toc440376138"/>
      <w:bookmarkStart w:id="1147" w:name="_Toc440376265"/>
      <w:bookmarkStart w:id="1148" w:name="_Toc440382523"/>
      <w:bookmarkStart w:id="1149" w:name="_Toc440447193"/>
      <w:bookmarkStart w:id="1150" w:name="_Toc440620873"/>
      <w:bookmarkStart w:id="1151" w:name="_Toc440631508"/>
      <w:bookmarkStart w:id="1152" w:name="_Toc440875747"/>
      <w:bookmarkStart w:id="1153" w:name="_Toc441131771"/>
      <w:bookmarkStart w:id="1154" w:name="_Toc468352920"/>
      <w:bookmarkStart w:id="1155" w:name="_Toc468355904"/>
      <w:bookmarkStart w:id="1156" w:name="_Toc469480788"/>
      <w:bookmarkStart w:id="1157" w:name="_Toc471898608"/>
      <w:r w:rsidRPr="00EB2EFF">
        <w:rPr>
          <w:szCs w:val="24"/>
        </w:rPr>
        <w:t xml:space="preserve">Форма графика оплаты </w:t>
      </w:r>
      <w:bookmarkEnd w:id="1145"/>
      <w:bookmarkEnd w:id="1146"/>
      <w:bookmarkEnd w:id="1147"/>
      <w:bookmarkEnd w:id="1148"/>
      <w:bookmarkEnd w:id="1149"/>
      <w:r w:rsidR="00FB7116" w:rsidRPr="00EB2EFF">
        <w:rPr>
          <w:szCs w:val="24"/>
        </w:rPr>
        <w:t>выполнения работ</w:t>
      </w:r>
      <w:bookmarkEnd w:id="1150"/>
      <w:bookmarkEnd w:id="1151"/>
      <w:bookmarkEnd w:id="1152"/>
      <w:bookmarkEnd w:id="1153"/>
      <w:bookmarkEnd w:id="1154"/>
      <w:bookmarkEnd w:id="1155"/>
      <w:bookmarkEnd w:id="1156"/>
      <w:bookmarkEnd w:id="1157"/>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EB2EFF">
            <w:pPr>
              <w:pStyle w:val="aff1"/>
              <w:numPr>
                <w:ilvl w:val="0"/>
                <w:numId w:val="77"/>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EB2EFF">
            <w:pPr>
              <w:pStyle w:val="aff1"/>
              <w:numPr>
                <w:ilvl w:val="0"/>
                <w:numId w:val="77"/>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EB2EFF" w:rsidRDefault="00B8118F" w:rsidP="00B8118F">
      <w:pPr>
        <w:pStyle w:val="3"/>
        <w:rPr>
          <w:szCs w:val="24"/>
        </w:rPr>
      </w:pPr>
      <w:r w:rsidRPr="00F647F7">
        <w:rPr>
          <w:b w:val="0"/>
          <w:szCs w:val="24"/>
        </w:rPr>
        <w:br w:type="page"/>
      </w:r>
      <w:bookmarkStart w:id="1158" w:name="_Toc440361384"/>
      <w:bookmarkStart w:id="1159" w:name="_Toc440376139"/>
      <w:bookmarkStart w:id="1160" w:name="_Toc440376266"/>
      <w:bookmarkStart w:id="1161" w:name="_Toc440382524"/>
      <w:bookmarkStart w:id="1162" w:name="_Toc440447194"/>
      <w:bookmarkStart w:id="1163" w:name="_Toc440620874"/>
      <w:bookmarkStart w:id="1164" w:name="_Toc440631509"/>
      <w:bookmarkStart w:id="1165" w:name="_Toc440875748"/>
      <w:bookmarkStart w:id="1166" w:name="_Toc441131772"/>
      <w:bookmarkStart w:id="1167" w:name="_Toc468352921"/>
      <w:bookmarkStart w:id="1168" w:name="_Toc468355905"/>
      <w:bookmarkStart w:id="1169" w:name="_Toc469480789"/>
      <w:bookmarkStart w:id="1170" w:name="_Toc471898609"/>
      <w:r w:rsidRPr="00EB2EFF">
        <w:rPr>
          <w:szCs w:val="24"/>
        </w:rPr>
        <w:lastRenderedPageBreak/>
        <w:t>Инструкции по заполнению</w:t>
      </w:r>
      <w:bookmarkEnd w:id="1158"/>
      <w:bookmarkEnd w:id="1159"/>
      <w:bookmarkEnd w:id="1160"/>
      <w:bookmarkEnd w:id="1161"/>
      <w:bookmarkEnd w:id="1162"/>
      <w:bookmarkEnd w:id="1163"/>
      <w:bookmarkEnd w:id="1164"/>
      <w:bookmarkEnd w:id="1165"/>
      <w:bookmarkEnd w:id="1166"/>
      <w:bookmarkEnd w:id="1167"/>
      <w:bookmarkEnd w:id="1168"/>
      <w:bookmarkEnd w:id="1169"/>
      <w:bookmarkEnd w:id="1170"/>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w:t>
      </w:r>
      <w:proofErr w:type="gramStart"/>
      <w:r w:rsidRPr="00F647F7">
        <w:rPr>
          <w:sz w:val="24"/>
          <w:szCs w:val="24"/>
        </w:rPr>
        <w:t>соответствии</w:t>
      </w:r>
      <w:proofErr w:type="gramEnd"/>
      <w:r w:rsidRPr="00F647F7">
        <w:rPr>
          <w:sz w:val="24"/>
          <w:szCs w:val="24"/>
        </w:rPr>
        <w:t xml:space="preserve"> с письмом о подаче </w:t>
      </w:r>
      <w:r w:rsidRPr="008E5EA3">
        <w:rPr>
          <w:sz w:val="24"/>
          <w:szCs w:val="24"/>
        </w:rPr>
        <w:t xml:space="preserve">оферты (подраздел </w:t>
      </w:r>
      <w:r w:rsidR="00893B00">
        <w:rPr>
          <w:sz w:val="24"/>
          <w:szCs w:val="24"/>
        </w:rPr>
        <w:fldChar w:fldCharType="begin"/>
      </w:r>
      <w:r>
        <w:rPr>
          <w:sz w:val="24"/>
          <w:szCs w:val="24"/>
        </w:rPr>
        <w:instrText xml:space="preserve"> REF _Ref55336310 \r \h </w:instrText>
      </w:r>
      <w:r w:rsidR="00893B00">
        <w:rPr>
          <w:sz w:val="24"/>
          <w:szCs w:val="24"/>
        </w:rPr>
      </w:r>
      <w:r w:rsidR="00893B00">
        <w:rPr>
          <w:sz w:val="24"/>
          <w:szCs w:val="24"/>
        </w:rPr>
        <w:fldChar w:fldCharType="separate"/>
      </w:r>
      <w:r w:rsidR="001B2D1B">
        <w:rPr>
          <w:sz w:val="24"/>
          <w:szCs w:val="24"/>
        </w:rPr>
        <w:t>5.1</w:t>
      </w:r>
      <w:r w:rsidR="00893B00">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893B00">
        <w:rPr>
          <w:sz w:val="24"/>
          <w:szCs w:val="24"/>
        </w:rPr>
        <w:fldChar w:fldCharType="begin"/>
      </w:r>
      <w:r>
        <w:rPr>
          <w:sz w:val="24"/>
          <w:szCs w:val="24"/>
        </w:rPr>
        <w:instrText xml:space="preserve"> REF _Ref440361140 \r \h </w:instrText>
      </w:r>
      <w:r w:rsidR="00893B00">
        <w:rPr>
          <w:sz w:val="24"/>
          <w:szCs w:val="24"/>
        </w:rPr>
      </w:r>
      <w:r w:rsidR="00893B00">
        <w:rPr>
          <w:sz w:val="24"/>
          <w:szCs w:val="24"/>
        </w:rPr>
        <w:fldChar w:fldCharType="separate"/>
      </w:r>
      <w:r w:rsidR="001B2D1B">
        <w:rPr>
          <w:sz w:val="24"/>
          <w:szCs w:val="24"/>
        </w:rPr>
        <w:t>5.4</w:t>
      </w:r>
      <w:r w:rsidR="00893B00">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71" w:name="_Ref440361531"/>
      <w:bookmarkStart w:id="1172" w:name="_Ref440361610"/>
      <w:bookmarkStart w:id="1173" w:name="_Toc471898610"/>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1040"/>
      <w:bookmarkEnd w:id="1041"/>
      <w:bookmarkEnd w:id="1140"/>
      <w:bookmarkEnd w:id="1141"/>
      <w:bookmarkEnd w:id="1142"/>
      <w:bookmarkEnd w:id="1143"/>
      <w:bookmarkEnd w:id="1144"/>
      <w:bookmarkEnd w:id="1171"/>
      <w:bookmarkEnd w:id="1172"/>
      <w:bookmarkEnd w:id="1173"/>
    </w:p>
    <w:p w:rsidR="004F4D80" w:rsidRPr="00EB2EFF" w:rsidRDefault="004F4D80" w:rsidP="004F4D80">
      <w:pPr>
        <w:pStyle w:val="3"/>
        <w:rPr>
          <w:szCs w:val="24"/>
        </w:rPr>
      </w:pPr>
      <w:bookmarkStart w:id="1174" w:name="_Toc439170685"/>
      <w:bookmarkStart w:id="1175" w:name="_Toc439172787"/>
      <w:bookmarkStart w:id="1176" w:name="_Toc439173231"/>
      <w:bookmarkStart w:id="1177" w:name="_Toc439238227"/>
      <w:bookmarkStart w:id="1178" w:name="_Toc439252775"/>
      <w:bookmarkStart w:id="1179" w:name="_Toc439323749"/>
      <w:bookmarkStart w:id="1180" w:name="_Toc440361386"/>
      <w:bookmarkStart w:id="1181" w:name="_Toc440376141"/>
      <w:bookmarkStart w:id="1182" w:name="_Toc440376268"/>
      <w:bookmarkStart w:id="1183" w:name="_Toc440382526"/>
      <w:bookmarkStart w:id="1184" w:name="_Toc440447196"/>
      <w:bookmarkStart w:id="1185" w:name="_Toc440620876"/>
      <w:bookmarkStart w:id="1186" w:name="_Toc440631511"/>
      <w:bookmarkStart w:id="1187" w:name="_Toc440875750"/>
      <w:bookmarkStart w:id="1188" w:name="_Toc441131774"/>
      <w:bookmarkStart w:id="1189" w:name="_Toc468352923"/>
      <w:bookmarkStart w:id="1190" w:name="_Toc468355907"/>
      <w:bookmarkStart w:id="1191" w:name="_Toc469480791"/>
      <w:bookmarkStart w:id="1192" w:name="_Toc471898611"/>
      <w:bookmarkStart w:id="1193" w:name="_Toc157248186"/>
      <w:bookmarkStart w:id="1194" w:name="_Toc157496555"/>
      <w:bookmarkStart w:id="1195" w:name="_Toc158206094"/>
      <w:bookmarkStart w:id="1196" w:name="_Toc164057779"/>
      <w:bookmarkStart w:id="1197" w:name="_Toc164137129"/>
      <w:bookmarkStart w:id="1198" w:name="_Toc164161289"/>
      <w:bookmarkStart w:id="1199" w:name="_Toc165173860"/>
      <w:r w:rsidRPr="00EB2EFF">
        <w:rPr>
          <w:szCs w:val="24"/>
        </w:rPr>
        <w:t>Форма Протокола разногласий к проекту Договора</w:t>
      </w:r>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r w:rsidRPr="00EB2EFF">
        <w:rPr>
          <w:szCs w:val="24"/>
        </w:rPr>
        <w:t xml:space="preserve"> </w:t>
      </w:r>
      <w:bookmarkEnd w:id="1193"/>
      <w:bookmarkEnd w:id="1194"/>
      <w:bookmarkEnd w:id="1195"/>
      <w:bookmarkEnd w:id="1196"/>
      <w:bookmarkEnd w:id="1197"/>
      <w:bookmarkEnd w:id="1198"/>
      <w:bookmarkEnd w:id="119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893B00">
              <w:fldChar w:fldCharType="begin"/>
            </w:r>
            <w:r w:rsidR="008247F3">
              <w:instrText xml:space="preserve"> REF _Ref440272931 \r \h </w:instrText>
            </w:r>
            <w:r w:rsidR="00893B00">
              <w:fldChar w:fldCharType="separate"/>
            </w:r>
            <w:r w:rsidR="001B2D1B">
              <w:t>2</w:t>
            </w:r>
            <w:r w:rsidR="00893B00">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EB2EFF">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EB2EFF">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EB2EFF">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893B00">
              <w:fldChar w:fldCharType="begin"/>
            </w:r>
            <w:r w:rsidR="008247F3">
              <w:instrText xml:space="preserve"> REF _Ref440272931 \r \h </w:instrText>
            </w:r>
            <w:r w:rsidR="00893B00">
              <w:fldChar w:fldCharType="separate"/>
            </w:r>
            <w:r w:rsidR="001B2D1B">
              <w:t>2</w:t>
            </w:r>
            <w:r w:rsidR="00893B00">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EB2EFF">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EB2EFF">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EB2EFF">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EB2EFF" w:rsidRDefault="004F4D80" w:rsidP="004F4D80">
      <w:pPr>
        <w:pStyle w:val="3"/>
        <w:rPr>
          <w:szCs w:val="24"/>
        </w:rPr>
      </w:pPr>
      <w:bookmarkStart w:id="1200" w:name="_Toc439170686"/>
      <w:bookmarkStart w:id="1201" w:name="_Toc439172788"/>
      <w:bookmarkStart w:id="1202" w:name="_Toc439173232"/>
      <w:bookmarkStart w:id="1203" w:name="_Toc439238228"/>
      <w:bookmarkStart w:id="1204" w:name="_Toc439252776"/>
      <w:bookmarkStart w:id="1205" w:name="_Toc439323750"/>
      <w:bookmarkStart w:id="1206" w:name="_Toc440361387"/>
      <w:bookmarkStart w:id="1207" w:name="_Toc440376142"/>
      <w:bookmarkStart w:id="1208" w:name="_Toc440376269"/>
      <w:bookmarkStart w:id="1209" w:name="_Toc440382527"/>
      <w:bookmarkStart w:id="1210" w:name="_Toc440447197"/>
      <w:bookmarkStart w:id="1211" w:name="_Toc440620877"/>
      <w:bookmarkStart w:id="1212" w:name="_Toc440631512"/>
      <w:bookmarkStart w:id="1213" w:name="_Toc440875751"/>
      <w:bookmarkStart w:id="1214" w:name="_Toc441131775"/>
      <w:bookmarkStart w:id="1215" w:name="_Toc468352924"/>
      <w:bookmarkStart w:id="1216" w:name="_Toc468355908"/>
      <w:bookmarkStart w:id="1217" w:name="_Toc469480792"/>
      <w:bookmarkStart w:id="1218" w:name="_Toc471898612"/>
      <w:r w:rsidRPr="00EB2EFF">
        <w:rPr>
          <w:szCs w:val="24"/>
        </w:rPr>
        <w:t>Инструкции по заполнению</w:t>
      </w:r>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w:t>
      </w:r>
      <w:proofErr w:type="gramStart"/>
      <w:r w:rsidRPr="00F647F7">
        <w:rPr>
          <w:sz w:val="24"/>
          <w:szCs w:val="24"/>
        </w:rPr>
        <w:t>соответствии</w:t>
      </w:r>
      <w:proofErr w:type="gramEnd"/>
      <w:r w:rsidRPr="00F647F7">
        <w:rPr>
          <w:sz w:val="24"/>
          <w:szCs w:val="24"/>
        </w:rPr>
        <w:t xml:space="preserve"> с письмом о подаче </w:t>
      </w:r>
      <w:r w:rsidRPr="008E5EA3">
        <w:rPr>
          <w:sz w:val="24"/>
          <w:szCs w:val="24"/>
        </w:rPr>
        <w:t xml:space="preserve">оферты (подраздел </w:t>
      </w:r>
      <w:r w:rsidR="00893B00">
        <w:rPr>
          <w:sz w:val="24"/>
          <w:szCs w:val="24"/>
        </w:rPr>
        <w:fldChar w:fldCharType="begin"/>
      </w:r>
      <w:r>
        <w:rPr>
          <w:sz w:val="24"/>
          <w:szCs w:val="24"/>
        </w:rPr>
        <w:instrText xml:space="preserve"> REF _Ref55336310 \r \h </w:instrText>
      </w:r>
      <w:r w:rsidR="00893B00">
        <w:rPr>
          <w:sz w:val="24"/>
          <w:szCs w:val="24"/>
        </w:rPr>
      </w:r>
      <w:r w:rsidR="00893B00">
        <w:rPr>
          <w:sz w:val="24"/>
          <w:szCs w:val="24"/>
        </w:rPr>
        <w:fldChar w:fldCharType="separate"/>
      </w:r>
      <w:r w:rsidR="001B2D1B">
        <w:rPr>
          <w:sz w:val="24"/>
          <w:szCs w:val="24"/>
        </w:rPr>
        <w:t>5.1</w:t>
      </w:r>
      <w:r w:rsidR="00893B00">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w:t>
      </w:r>
      <w:proofErr w:type="gramStart"/>
      <w:r w:rsidRPr="00F647F7">
        <w:rPr>
          <w:sz w:val="24"/>
          <w:szCs w:val="24"/>
        </w:rPr>
        <w:t>случае</w:t>
      </w:r>
      <w:proofErr w:type="gramEnd"/>
      <w:r w:rsidRPr="00F647F7">
        <w:rPr>
          <w:sz w:val="24"/>
          <w:szCs w:val="24"/>
        </w:rPr>
        <w:t xml:space="preserve">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893B00">
        <w:rPr>
          <w:sz w:val="24"/>
          <w:szCs w:val="24"/>
        </w:rPr>
        <w:fldChar w:fldCharType="begin"/>
      </w:r>
      <w:r w:rsidR="00D56F8C">
        <w:rPr>
          <w:sz w:val="24"/>
          <w:szCs w:val="24"/>
        </w:rPr>
        <w:instrText xml:space="preserve"> REF _Ref440274025 \r \h </w:instrText>
      </w:r>
      <w:r w:rsidR="00893B00">
        <w:rPr>
          <w:sz w:val="24"/>
          <w:szCs w:val="24"/>
        </w:rPr>
      </w:r>
      <w:r w:rsidR="00893B00">
        <w:rPr>
          <w:sz w:val="24"/>
          <w:szCs w:val="24"/>
        </w:rPr>
        <w:fldChar w:fldCharType="separate"/>
      </w:r>
      <w:r w:rsidR="001B2D1B">
        <w:rPr>
          <w:sz w:val="24"/>
          <w:szCs w:val="24"/>
        </w:rPr>
        <w:t>2</w:t>
      </w:r>
      <w:r w:rsidR="00893B00">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w:t>
      </w:r>
      <w:proofErr w:type="gramStart"/>
      <w:r w:rsidRPr="00F647F7">
        <w:rPr>
          <w:sz w:val="24"/>
          <w:szCs w:val="24"/>
        </w:rPr>
        <w:t>соответствии</w:t>
      </w:r>
      <w:proofErr w:type="gramEnd"/>
      <w:r w:rsidRPr="00F647F7">
        <w:rPr>
          <w:sz w:val="24"/>
          <w:szCs w:val="24"/>
        </w:rPr>
        <w:t xml:space="preserve"> с пунктом </w:t>
      </w:r>
      <w:r w:rsidR="00893B00">
        <w:rPr>
          <w:sz w:val="24"/>
          <w:szCs w:val="24"/>
        </w:rPr>
        <w:fldChar w:fldCharType="begin"/>
      </w:r>
      <w:r w:rsidR="00D56F8C">
        <w:rPr>
          <w:sz w:val="24"/>
          <w:szCs w:val="24"/>
        </w:rPr>
        <w:instrText xml:space="preserve"> REF _Ref294695546 \r \h </w:instrText>
      </w:r>
      <w:r w:rsidR="00893B00">
        <w:rPr>
          <w:sz w:val="24"/>
          <w:szCs w:val="24"/>
        </w:rPr>
      </w:r>
      <w:r w:rsidR="00893B00">
        <w:rPr>
          <w:sz w:val="24"/>
          <w:szCs w:val="24"/>
        </w:rPr>
        <w:fldChar w:fldCharType="separate"/>
      </w:r>
      <w:r w:rsidR="001B2D1B">
        <w:rPr>
          <w:sz w:val="24"/>
          <w:szCs w:val="24"/>
        </w:rPr>
        <w:t xml:space="preserve"> 1.2.6 </w:t>
      </w:r>
      <w:r w:rsidR="00893B00">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F647F7">
        <w:rPr>
          <w:sz w:val="24"/>
          <w:szCs w:val="24"/>
        </w:rPr>
        <w:t>случае</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19" w:name="_Ref55335823"/>
      <w:bookmarkStart w:id="1220" w:name="_Ref55336359"/>
      <w:bookmarkStart w:id="1221" w:name="_Toc57314675"/>
      <w:bookmarkStart w:id="1222" w:name="_Toc69728989"/>
      <w:bookmarkStart w:id="1223" w:name="_Toc98253939"/>
      <w:bookmarkStart w:id="1224" w:name="_Toc165173865"/>
      <w:bookmarkStart w:id="1225" w:name="_Toc423423672"/>
      <w:bookmarkStart w:id="1226" w:name="_Toc471898613"/>
      <w:bookmarkEnd w:id="883"/>
      <w:r w:rsidRPr="00F647F7">
        <w:lastRenderedPageBreak/>
        <w:t xml:space="preserve">Анкета (форма </w:t>
      </w:r>
      <w:r w:rsidR="00B8118F">
        <w:t>7</w:t>
      </w:r>
      <w:r w:rsidRPr="00F647F7">
        <w:t>)</w:t>
      </w:r>
      <w:bookmarkEnd w:id="1219"/>
      <w:bookmarkEnd w:id="1220"/>
      <w:bookmarkEnd w:id="1221"/>
      <w:bookmarkEnd w:id="1222"/>
      <w:bookmarkEnd w:id="1223"/>
      <w:bookmarkEnd w:id="1224"/>
      <w:bookmarkEnd w:id="1225"/>
      <w:bookmarkEnd w:id="1226"/>
    </w:p>
    <w:p w:rsidR="004F4D80" w:rsidRPr="00EB2EFF" w:rsidRDefault="004F4D80" w:rsidP="004F4D80">
      <w:pPr>
        <w:pStyle w:val="3"/>
        <w:rPr>
          <w:szCs w:val="24"/>
        </w:rPr>
      </w:pPr>
      <w:bookmarkStart w:id="1227" w:name="_Toc98253940"/>
      <w:bookmarkStart w:id="1228" w:name="_Toc157248192"/>
      <w:bookmarkStart w:id="1229" w:name="_Toc157496561"/>
      <w:bookmarkStart w:id="1230" w:name="_Toc158206100"/>
      <w:bookmarkStart w:id="1231" w:name="_Toc164057785"/>
      <w:bookmarkStart w:id="1232" w:name="_Toc164137135"/>
      <w:bookmarkStart w:id="1233" w:name="_Toc164161295"/>
      <w:bookmarkStart w:id="1234" w:name="_Toc165173866"/>
      <w:bookmarkStart w:id="1235" w:name="_Toc439170688"/>
      <w:bookmarkStart w:id="1236" w:name="_Toc439172790"/>
      <w:bookmarkStart w:id="1237" w:name="_Toc439173234"/>
      <w:bookmarkStart w:id="1238" w:name="_Toc439238230"/>
      <w:bookmarkStart w:id="1239" w:name="_Toc439252778"/>
      <w:bookmarkStart w:id="1240" w:name="_Ref440272119"/>
      <w:bookmarkStart w:id="1241" w:name="_Toc440361389"/>
      <w:bookmarkStart w:id="1242" w:name="_Ref444163763"/>
      <w:bookmarkStart w:id="1243" w:name="_Toc468352926"/>
      <w:bookmarkStart w:id="1244" w:name="_Toc468355910"/>
      <w:bookmarkStart w:id="1245" w:name="_Toc471898614"/>
      <w:r w:rsidRPr="00EB2EFF">
        <w:rPr>
          <w:szCs w:val="24"/>
        </w:rPr>
        <w:t xml:space="preserve">Форма Анкеты </w:t>
      </w:r>
      <w:r w:rsidR="00C236C0" w:rsidRPr="00EB2EFF">
        <w:rPr>
          <w:szCs w:val="24"/>
        </w:rPr>
        <w:t>Участник</w:t>
      </w:r>
      <w:r w:rsidRPr="00EB2EFF">
        <w:rPr>
          <w:szCs w:val="24"/>
        </w:rPr>
        <w:t>а</w:t>
      </w:r>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B2EFF">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B2EFF">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EB2EFF">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B2EFF">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B2EFF">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B2EFF">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B2EFF">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B2EFF">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B2EFF">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EB2EFF">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B2EFF">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B2EFF">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B2EFF">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B2EFF">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B2EFF">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B2EFF">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B2EFF">
            <w:pPr>
              <w:numPr>
                <w:ilvl w:val="0"/>
                <w:numId w:val="65"/>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EB2EFF">
            <w:pPr>
              <w:numPr>
                <w:ilvl w:val="0"/>
                <w:numId w:val="65"/>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EB2EFF">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EB2EFF">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EB2EFF">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EB2EFF">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EB2EFF">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EB2EFF">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EB2EFF" w:rsidRDefault="004F4D80" w:rsidP="004F4D80">
      <w:pPr>
        <w:pStyle w:val="3"/>
        <w:rPr>
          <w:szCs w:val="24"/>
        </w:rPr>
      </w:pPr>
      <w:bookmarkStart w:id="1246" w:name="_Toc439170689"/>
      <w:bookmarkStart w:id="1247" w:name="_Toc439172791"/>
      <w:bookmarkStart w:id="1248" w:name="_Toc439173235"/>
      <w:bookmarkStart w:id="1249" w:name="_Toc439238231"/>
      <w:bookmarkStart w:id="1250" w:name="_Toc439252779"/>
      <w:bookmarkStart w:id="1251" w:name="_Ref440272147"/>
      <w:bookmarkStart w:id="1252" w:name="_Toc440361390"/>
      <w:bookmarkStart w:id="1253" w:name="_Ref444163668"/>
      <w:bookmarkStart w:id="1254" w:name="_Ref444163784"/>
      <w:bookmarkStart w:id="1255" w:name="_Toc471898615"/>
      <w:r w:rsidRPr="00EB2EFF">
        <w:rPr>
          <w:szCs w:val="24"/>
        </w:rPr>
        <w:lastRenderedPageBreak/>
        <w:t xml:space="preserve">Форма </w:t>
      </w:r>
      <w:bookmarkEnd w:id="1246"/>
      <w:bookmarkEnd w:id="1247"/>
      <w:bookmarkEnd w:id="1248"/>
      <w:bookmarkEnd w:id="1249"/>
      <w:r w:rsidR="00FB00C0" w:rsidRPr="00EB2EFF">
        <w:rPr>
          <w:szCs w:val="24"/>
        </w:rPr>
        <w:t>Декларации о соответствии Участника/</w:t>
      </w:r>
      <w:r w:rsidR="000E5003" w:rsidRPr="00EB2EFF">
        <w:rPr>
          <w:szCs w:val="24"/>
        </w:rPr>
        <w:t>субподрядчика</w:t>
      </w:r>
      <w:r w:rsidR="00C3704B" w:rsidRPr="00EB2EFF">
        <w:rPr>
          <w:szCs w:val="24"/>
        </w:rPr>
        <w:t>/</w:t>
      </w:r>
      <w:r w:rsidR="00FB00C0" w:rsidRPr="00EB2EFF">
        <w:rPr>
          <w:szCs w:val="24"/>
        </w:rPr>
        <w:t xml:space="preserve">члена Коллективного участника критериям отнесения к субъектам малого и среднего предпринимательства (форма </w:t>
      </w:r>
      <w:r w:rsidR="00B8118F" w:rsidRPr="00EB2EFF">
        <w:rPr>
          <w:szCs w:val="24"/>
        </w:rPr>
        <w:t>7</w:t>
      </w:r>
      <w:r w:rsidR="00FB00C0" w:rsidRPr="00EB2EFF">
        <w:rPr>
          <w:szCs w:val="24"/>
        </w:rPr>
        <w:t>.1)</w:t>
      </w:r>
      <w:bookmarkEnd w:id="1250"/>
      <w:bookmarkEnd w:id="1251"/>
      <w:bookmarkEnd w:id="1252"/>
      <w:bookmarkEnd w:id="1253"/>
      <w:bookmarkEnd w:id="1254"/>
      <w:bookmarkEnd w:id="1255"/>
    </w:p>
    <w:p w:rsidR="004F4D80" w:rsidRPr="00EB2EFF" w:rsidRDefault="004F4D80" w:rsidP="004F4D80">
      <w:pPr>
        <w:spacing w:line="240" w:lineRule="auto"/>
        <w:ind w:left="540" w:firstLine="0"/>
        <w:jc w:val="left"/>
        <w:rPr>
          <w:sz w:val="24"/>
          <w:szCs w:val="24"/>
        </w:rPr>
      </w:pPr>
      <w:r w:rsidRPr="00EB2EFF">
        <w:rPr>
          <w:sz w:val="24"/>
          <w:szCs w:val="24"/>
        </w:rPr>
        <w:t>Приложение</w:t>
      </w:r>
      <w:r w:rsidR="00553A57" w:rsidRPr="00EB2EFF">
        <w:rPr>
          <w:sz w:val="24"/>
          <w:szCs w:val="24"/>
        </w:rPr>
        <w:t xml:space="preserve"> </w:t>
      </w:r>
      <w:r w:rsidR="00B8118F" w:rsidRPr="00EB2EFF">
        <w:rPr>
          <w:sz w:val="24"/>
          <w:szCs w:val="24"/>
        </w:rPr>
        <w:t>7</w:t>
      </w:r>
      <w:r w:rsidRPr="00EB2EFF">
        <w:rPr>
          <w:noProof/>
          <w:sz w:val="24"/>
          <w:szCs w:val="24"/>
        </w:rPr>
        <w:t>.1</w:t>
      </w:r>
      <w:r w:rsidRPr="00EB2EFF">
        <w:rPr>
          <w:sz w:val="24"/>
          <w:szCs w:val="24"/>
        </w:rPr>
        <w:t xml:space="preserve"> к письму о подаче оферты</w:t>
      </w:r>
      <w:r w:rsidRPr="00EB2EFF">
        <w:rPr>
          <w:sz w:val="24"/>
          <w:szCs w:val="24"/>
        </w:rPr>
        <w:br/>
        <w:t>от «____»_____________ г. №__________</w:t>
      </w:r>
    </w:p>
    <w:p w:rsidR="004F4D80" w:rsidRDefault="004F4D80" w:rsidP="004F4D80">
      <w:pPr>
        <w:ind w:firstLine="709"/>
        <w:jc w:val="right"/>
        <w:rPr>
          <w:b/>
          <w:szCs w:val="24"/>
        </w:rPr>
      </w:pPr>
    </w:p>
    <w:p w:rsidR="00FB00C0" w:rsidRPr="00C13426" w:rsidRDefault="00FB00C0" w:rsidP="00FB00C0">
      <w:pPr>
        <w:autoSpaceDE w:val="0"/>
        <w:autoSpaceDN w:val="0"/>
        <w:adjustRightInd w:val="0"/>
        <w:spacing w:line="240" w:lineRule="auto"/>
        <w:ind w:firstLine="540"/>
        <w:jc w:val="center"/>
        <w:outlineLvl w:val="3"/>
        <w:rPr>
          <w:b/>
          <w:sz w:val="24"/>
          <w:szCs w:val="24"/>
        </w:rPr>
      </w:pPr>
      <w:r w:rsidRPr="00C13426">
        <w:rPr>
          <w:b/>
          <w:sz w:val="24"/>
          <w:szCs w:val="24"/>
        </w:rPr>
        <w:t>Декларация о соответствии Участника</w:t>
      </w:r>
      <w:r w:rsidR="00B618BA" w:rsidRPr="00C13426">
        <w:rPr>
          <w:b/>
          <w:sz w:val="24"/>
          <w:szCs w:val="24"/>
        </w:rPr>
        <w:t>/</w:t>
      </w:r>
      <w:r w:rsidR="00AC681D" w:rsidRPr="00C13426">
        <w:rPr>
          <w:b/>
          <w:sz w:val="24"/>
          <w:szCs w:val="24"/>
        </w:rPr>
        <w:t>субподрядчика</w:t>
      </w:r>
      <w:r w:rsidR="00C3704B" w:rsidRPr="00C13426">
        <w:rPr>
          <w:b/>
          <w:sz w:val="24"/>
          <w:szCs w:val="24"/>
        </w:rPr>
        <w:t>/</w:t>
      </w:r>
      <w:r w:rsidR="00B618BA" w:rsidRPr="00C13426">
        <w:rPr>
          <w:b/>
          <w:sz w:val="24"/>
          <w:szCs w:val="24"/>
        </w:rPr>
        <w:t>члена Коллективного участника</w:t>
      </w:r>
      <w:r w:rsidRPr="00C13426">
        <w:rPr>
          <w:b/>
          <w:sz w:val="24"/>
          <w:szCs w:val="24"/>
        </w:rPr>
        <w:t xml:space="preserve"> критериям отнесения к субъектам малого и среднего предпринимательства </w:t>
      </w:r>
    </w:p>
    <w:p w:rsidR="00FB00C0" w:rsidRDefault="00FB00C0" w:rsidP="00FB00C0">
      <w:pPr>
        <w:autoSpaceDE w:val="0"/>
        <w:autoSpaceDN w:val="0"/>
        <w:adjustRightInd w:val="0"/>
        <w:spacing w:line="240" w:lineRule="auto"/>
        <w:ind w:firstLine="540"/>
        <w:outlineLvl w:val="3"/>
      </w:pPr>
    </w:p>
    <w:p w:rsidR="001C36D7" w:rsidRDefault="001C36D7" w:rsidP="00FB00C0">
      <w:pPr>
        <w:autoSpaceDE w:val="0"/>
        <w:autoSpaceDN w:val="0"/>
        <w:adjustRightInd w:val="0"/>
        <w:spacing w:line="240" w:lineRule="auto"/>
        <w:ind w:firstLine="540"/>
        <w:outlineLvl w:val="3"/>
      </w:pPr>
    </w:p>
    <w:p w:rsidR="001C36D7" w:rsidRDefault="001C36D7" w:rsidP="00FB00C0">
      <w:pPr>
        <w:autoSpaceDE w:val="0"/>
        <w:autoSpaceDN w:val="0"/>
        <w:adjustRightInd w:val="0"/>
        <w:spacing w:line="240" w:lineRule="auto"/>
        <w:ind w:firstLine="540"/>
        <w:outlineLvl w:val="3"/>
      </w:pPr>
    </w:p>
    <w:p w:rsidR="001C36D7" w:rsidRPr="00DB6009" w:rsidRDefault="001C36D7" w:rsidP="00FB00C0">
      <w:pPr>
        <w:autoSpaceDE w:val="0"/>
        <w:autoSpaceDN w:val="0"/>
        <w:adjustRightInd w:val="0"/>
        <w:spacing w:line="240" w:lineRule="auto"/>
        <w:ind w:firstLine="540"/>
        <w:outlineLvl w:val="3"/>
      </w:pPr>
    </w:p>
    <w:p w:rsidR="001C36D7" w:rsidRPr="001C36D7" w:rsidRDefault="001C36D7" w:rsidP="00475C80">
      <w:pPr>
        <w:spacing w:line="240" w:lineRule="auto"/>
        <w:rPr>
          <w:sz w:val="24"/>
          <w:szCs w:val="24"/>
        </w:rPr>
      </w:pPr>
      <w:bookmarkStart w:id="1256" w:name="_Toc125426243"/>
      <w:bookmarkStart w:id="1257" w:name="_Toc396984070"/>
      <w:bookmarkStart w:id="1258" w:name="_Toc423423673"/>
      <w:bookmarkStart w:id="1259" w:name="_Toc439170691"/>
      <w:bookmarkStart w:id="1260" w:name="_Toc439172793"/>
      <w:bookmarkStart w:id="1261" w:name="_Toc439173237"/>
      <w:bookmarkStart w:id="1262" w:name="_Toc439238233"/>
      <w:bookmarkStart w:id="1263" w:name="_Toc439252780"/>
      <w:bookmarkStart w:id="1264" w:name="_Toc439323754"/>
      <w:bookmarkStart w:id="1265" w:name="_Toc440361391"/>
      <w:bookmarkStart w:id="1266" w:name="_Toc440376146"/>
      <w:bookmarkStart w:id="1267" w:name="_Toc440376273"/>
      <w:bookmarkStart w:id="1268" w:name="_Toc440382531"/>
      <w:bookmarkStart w:id="1269" w:name="_Toc440447201"/>
      <w:bookmarkStart w:id="1270" w:name="_Toc440620881"/>
      <w:bookmarkStart w:id="1271" w:name="_Toc440631516"/>
      <w:bookmarkStart w:id="1272" w:name="_Toc440875755"/>
      <w:bookmarkStart w:id="1273" w:name="_Toc441131779"/>
      <w:r w:rsidRPr="001C36D7">
        <w:rPr>
          <w:sz w:val="24"/>
          <w:szCs w:val="24"/>
        </w:rPr>
        <w:t xml:space="preserve">Подтверждаем, что  </w:t>
      </w:r>
    </w:p>
    <w:p w:rsidR="001C36D7" w:rsidRPr="001C36D7" w:rsidRDefault="001C36D7" w:rsidP="00475C80">
      <w:pPr>
        <w:pBdr>
          <w:top w:val="single" w:sz="4" w:space="1" w:color="auto"/>
        </w:pBdr>
        <w:spacing w:line="240" w:lineRule="auto"/>
        <w:ind w:left="2637"/>
        <w:jc w:val="center"/>
        <w:rPr>
          <w:sz w:val="24"/>
          <w:szCs w:val="24"/>
        </w:rPr>
      </w:pPr>
      <w:r w:rsidRPr="001C36D7">
        <w:rPr>
          <w:sz w:val="24"/>
          <w:szCs w:val="24"/>
        </w:rPr>
        <w:t>(указывается наименование участника закупки)</w:t>
      </w:r>
    </w:p>
    <w:p w:rsidR="001C36D7" w:rsidRPr="00474B7D" w:rsidRDefault="001C36D7" w:rsidP="00475C80">
      <w:pPr>
        <w:spacing w:line="240" w:lineRule="auto"/>
        <w:rPr>
          <w:sz w:val="24"/>
          <w:szCs w:val="24"/>
        </w:rPr>
      </w:pPr>
      <w:r w:rsidRPr="001C36D7">
        <w:rPr>
          <w:sz w:val="24"/>
          <w:szCs w:val="24"/>
        </w:rPr>
        <w:t xml:space="preserve">в соответствии со статьей 4 Федерального </w:t>
      </w:r>
      <w:r w:rsidRPr="00474B7D">
        <w:rPr>
          <w:sz w:val="24"/>
          <w:szCs w:val="24"/>
        </w:rPr>
        <w:t xml:space="preserve">закона </w:t>
      </w:r>
      <w:r w:rsidR="00475C80" w:rsidRPr="00474B7D">
        <w:rPr>
          <w:sz w:val="24"/>
          <w:szCs w:val="24"/>
        </w:rPr>
        <w:t xml:space="preserve">№209-ФЗ от 24.07.2007 с изменениями </w:t>
      </w:r>
      <w:r w:rsidRPr="00474B7D">
        <w:rPr>
          <w:sz w:val="24"/>
          <w:szCs w:val="24"/>
        </w:rPr>
        <w:t xml:space="preserve">“О развитии малого и среднего предпринимательства в Российской Федерации” удовлетворяет критериям отнесения организации к субъектам  </w:t>
      </w:r>
    </w:p>
    <w:p w:rsidR="001C36D7" w:rsidRPr="001C36D7" w:rsidRDefault="001C36D7" w:rsidP="00475C80">
      <w:pPr>
        <w:pBdr>
          <w:top w:val="single" w:sz="4" w:space="1" w:color="auto"/>
        </w:pBdr>
        <w:spacing w:line="240" w:lineRule="auto"/>
        <w:ind w:left="2665"/>
        <w:jc w:val="center"/>
        <w:rPr>
          <w:sz w:val="24"/>
          <w:szCs w:val="24"/>
        </w:rPr>
      </w:pPr>
      <w:r w:rsidRPr="00474B7D">
        <w:rPr>
          <w:sz w:val="24"/>
          <w:szCs w:val="24"/>
        </w:rPr>
        <w:t>(указывается субъект</w:t>
      </w:r>
      <w:r w:rsidRPr="001C36D7">
        <w:rPr>
          <w:sz w:val="24"/>
          <w:szCs w:val="24"/>
        </w:rPr>
        <w:t xml:space="preserve"> малого или среднего предпринимательства</w:t>
      </w:r>
      <w:r w:rsidRPr="001C36D7">
        <w:rPr>
          <w:sz w:val="24"/>
          <w:szCs w:val="24"/>
        </w:rPr>
        <w:br/>
        <w:t>в зависимости от критериев отнесения)</w:t>
      </w:r>
    </w:p>
    <w:p w:rsidR="001C36D7" w:rsidRPr="001C36D7" w:rsidRDefault="001C36D7" w:rsidP="00475C80">
      <w:pPr>
        <w:spacing w:line="240" w:lineRule="auto"/>
        <w:rPr>
          <w:sz w:val="24"/>
          <w:szCs w:val="24"/>
        </w:rPr>
      </w:pPr>
      <w:r w:rsidRPr="001C36D7">
        <w:rPr>
          <w:sz w:val="24"/>
          <w:szCs w:val="24"/>
        </w:rPr>
        <w:t>предпринимательства, и сообщаем следующую информацию:</w:t>
      </w:r>
    </w:p>
    <w:p w:rsidR="001C36D7" w:rsidRPr="001C36D7" w:rsidRDefault="001C36D7" w:rsidP="00475C80">
      <w:pPr>
        <w:spacing w:line="240" w:lineRule="auto"/>
        <w:ind w:left="567"/>
        <w:rPr>
          <w:sz w:val="24"/>
          <w:szCs w:val="24"/>
        </w:rPr>
      </w:pPr>
      <w:r w:rsidRPr="001C36D7">
        <w:rPr>
          <w:sz w:val="24"/>
          <w:szCs w:val="24"/>
        </w:rPr>
        <w:t xml:space="preserve">1. Адрес местонахождения (юридический адрес):  </w:t>
      </w:r>
    </w:p>
    <w:p w:rsidR="001C36D7" w:rsidRPr="001C36D7" w:rsidRDefault="001C36D7" w:rsidP="00475C80">
      <w:pPr>
        <w:pBdr>
          <w:top w:val="single" w:sz="4" w:space="1" w:color="auto"/>
        </w:pBdr>
        <w:spacing w:line="240" w:lineRule="auto"/>
        <w:ind w:left="5755"/>
        <w:rPr>
          <w:sz w:val="24"/>
          <w:szCs w:val="24"/>
        </w:rPr>
      </w:pPr>
    </w:p>
    <w:p w:rsidR="001C36D7" w:rsidRPr="001C36D7" w:rsidRDefault="001C36D7" w:rsidP="00475C80">
      <w:pPr>
        <w:tabs>
          <w:tab w:val="right" w:pos="9923"/>
        </w:tabs>
        <w:spacing w:line="240" w:lineRule="auto"/>
        <w:rPr>
          <w:sz w:val="24"/>
          <w:szCs w:val="24"/>
        </w:rPr>
      </w:pPr>
      <w:r w:rsidRPr="001C36D7">
        <w:rPr>
          <w:sz w:val="24"/>
          <w:szCs w:val="24"/>
        </w:rPr>
        <w:tab/>
        <w:t>.</w:t>
      </w:r>
    </w:p>
    <w:p w:rsidR="001C36D7" w:rsidRPr="001C36D7" w:rsidRDefault="001C36D7" w:rsidP="00475C80">
      <w:pPr>
        <w:pBdr>
          <w:top w:val="single" w:sz="4" w:space="1" w:color="auto"/>
        </w:pBdr>
        <w:spacing w:line="240" w:lineRule="auto"/>
        <w:ind w:right="113"/>
        <w:rPr>
          <w:sz w:val="24"/>
          <w:szCs w:val="24"/>
        </w:rPr>
      </w:pPr>
    </w:p>
    <w:p w:rsidR="001C36D7" w:rsidRPr="001C36D7" w:rsidRDefault="001C36D7" w:rsidP="00475C80">
      <w:pPr>
        <w:tabs>
          <w:tab w:val="right" w:pos="9923"/>
        </w:tabs>
        <w:spacing w:line="240" w:lineRule="auto"/>
        <w:ind w:left="567"/>
        <w:rPr>
          <w:sz w:val="24"/>
          <w:szCs w:val="24"/>
        </w:rPr>
      </w:pPr>
      <w:r w:rsidRPr="001C36D7">
        <w:rPr>
          <w:sz w:val="24"/>
          <w:szCs w:val="24"/>
        </w:rPr>
        <w:t>2.</w:t>
      </w:r>
      <w:r w:rsidRPr="001C36D7">
        <w:rPr>
          <w:sz w:val="24"/>
          <w:szCs w:val="24"/>
          <w:lang w:val="en-US"/>
        </w:rPr>
        <w:t> </w:t>
      </w:r>
      <w:r w:rsidRPr="001C36D7">
        <w:rPr>
          <w:sz w:val="24"/>
          <w:szCs w:val="24"/>
        </w:rPr>
        <w:t xml:space="preserve">ИНН/КПП:  </w:t>
      </w:r>
      <w:r w:rsidRPr="001C36D7">
        <w:rPr>
          <w:sz w:val="24"/>
          <w:szCs w:val="24"/>
        </w:rPr>
        <w:tab/>
        <w:t>.</w:t>
      </w:r>
    </w:p>
    <w:p w:rsidR="001C36D7" w:rsidRPr="001C36D7" w:rsidRDefault="001C36D7" w:rsidP="00475C80">
      <w:pPr>
        <w:pBdr>
          <w:top w:val="single" w:sz="4" w:space="1" w:color="auto"/>
        </w:pBdr>
        <w:spacing w:line="240" w:lineRule="auto"/>
        <w:ind w:left="2098" w:right="113"/>
        <w:jc w:val="center"/>
        <w:rPr>
          <w:sz w:val="24"/>
          <w:szCs w:val="24"/>
        </w:rPr>
      </w:pPr>
      <w:r w:rsidRPr="001C36D7">
        <w:rPr>
          <w:sz w:val="24"/>
          <w:szCs w:val="24"/>
        </w:rPr>
        <w:t>(№, сведения о дате выдачи документа и выдавшем его органе)</w:t>
      </w:r>
    </w:p>
    <w:p w:rsidR="001C36D7" w:rsidRPr="001C36D7" w:rsidRDefault="001C36D7" w:rsidP="00475C80">
      <w:pPr>
        <w:tabs>
          <w:tab w:val="right" w:pos="9923"/>
        </w:tabs>
        <w:spacing w:line="240" w:lineRule="auto"/>
        <w:ind w:left="567"/>
        <w:rPr>
          <w:sz w:val="24"/>
          <w:szCs w:val="24"/>
        </w:rPr>
      </w:pPr>
      <w:r w:rsidRPr="001C36D7">
        <w:rPr>
          <w:sz w:val="24"/>
          <w:szCs w:val="24"/>
        </w:rPr>
        <w:t xml:space="preserve">3. ОГРН:  </w:t>
      </w:r>
      <w:r w:rsidRPr="001C36D7">
        <w:rPr>
          <w:sz w:val="24"/>
          <w:szCs w:val="24"/>
        </w:rPr>
        <w:tab/>
        <w:t>.</w:t>
      </w:r>
    </w:p>
    <w:p w:rsidR="001C36D7" w:rsidRPr="001C36D7" w:rsidRDefault="001C36D7" w:rsidP="00475C80">
      <w:pPr>
        <w:pBdr>
          <w:top w:val="single" w:sz="4" w:space="1" w:color="auto"/>
        </w:pBdr>
        <w:spacing w:line="240" w:lineRule="auto"/>
        <w:ind w:left="1616" w:right="113"/>
        <w:rPr>
          <w:sz w:val="24"/>
          <w:szCs w:val="24"/>
        </w:rPr>
      </w:pPr>
    </w:p>
    <w:p w:rsidR="001C36D7" w:rsidRPr="001C36D7" w:rsidRDefault="001C36D7" w:rsidP="00475C80">
      <w:pPr>
        <w:spacing w:line="240" w:lineRule="auto"/>
        <w:rPr>
          <w:sz w:val="24"/>
          <w:szCs w:val="24"/>
        </w:rPr>
      </w:pPr>
      <w:r w:rsidRPr="001C36D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1C36D7" w:rsidRPr="001C36D7" w:rsidRDefault="001C36D7" w:rsidP="00475C80">
      <w:pPr>
        <w:pBdr>
          <w:top w:val="single" w:sz="4" w:space="1" w:color="auto"/>
        </w:pBdr>
        <w:spacing w:line="240" w:lineRule="auto"/>
        <w:ind w:left="7002"/>
        <w:rPr>
          <w:sz w:val="24"/>
          <w:szCs w:val="24"/>
        </w:rPr>
      </w:pPr>
    </w:p>
    <w:p w:rsidR="001C36D7" w:rsidRPr="001C36D7" w:rsidRDefault="001C36D7" w:rsidP="00475C80">
      <w:pPr>
        <w:tabs>
          <w:tab w:val="right" w:pos="9923"/>
        </w:tabs>
        <w:spacing w:line="240" w:lineRule="auto"/>
        <w:rPr>
          <w:sz w:val="24"/>
          <w:szCs w:val="24"/>
        </w:rPr>
      </w:pPr>
      <w:r w:rsidRPr="001C36D7">
        <w:rPr>
          <w:sz w:val="24"/>
          <w:szCs w:val="24"/>
        </w:rPr>
        <w:tab/>
        <w:t>.</w:t>
      </w:r>
    </w:p>
    <w:p w:rsidR="001C36D7" w:rsidRPr="001C36D7" w:rsidRDefault="001C36D7" w:rsidP="00475C80">
      <w:pPr>
        <w:pBdr>
          <w:top w:val="single" w:sz="4" w:space="1" w:color="auto"/>
        </w:pBdr>
        <w:spacing w:line="240" w:lineRule="auto"/>
        <w:ind w:right="113"/>
        <w:jc w:val="center"/>
        <w:rPr>
          <w:sz w:val="24"/>
          <w:szCs w:val="24"/>
        </w:rPr>
      </w:pPr>
      <w:r w:rsidRPr="001C36D7">
        <w:rPr>
          <w:sz w:val="24"/>
          <w:szCs w:val="24"/>
        </w:rPr>
        <w:t>(наименование уполномоченного органа, дата внесения в реестр и номер в реестре)</w:t>
      </w:r>
    </w:p>
    <w:p w:rsidR="001C36D7" w:rsidRPr="00474B7D" w:rsidRDefault="001C36D7" w:rsidP="00475C80">
      <w:pPr>
        <w:spacing w:line="240" w:lineRule="auto"/>
        <w:rPr>
          <w:sz w:val="24"/>
          <w:szCs w:val="24"/>
        </w:rPr>
      </w:pPr>
      <w:r w:rsidRPr="001C36D7">
        <w:rPr>
          <w:sz w:val="24"/>
          <w:szCs w:val="24"/>
        </w:rPr>
        <w:t xml:space="preserve">5. Сведения о соответствии критериям отнесения к субъектам малого и среднего </w:t>
      </w:r>
      <w:r w:rsidRPr="00474B7D">
        <w:rPr>
          <w:sz w:val="24"/>
          <w:szCs w:val="24"/>
        </w:rPr>
        <w:t xml:space="preserve">предпринимательства, а также сведения о производимых товарах, работах, услугах и видах </w:t>
      </w:r>
      <w:r w:rsidR="00475C80" w:rsidRPr="00474B7D">
        <w:rPr>
          <w:szCs w:val="24"/>
        </w:rPr>
        <w:t>деятельности</w:t>
      </w:r>
      <w:r w:rsidR="00475C80" w:rsidRPr="00474B7D">
        <w:rPr>
          <w:rStyle w:val="afffffff9"/>
          <w:sz w:val="24"/>
          <w:szCs w:val="24"/>
        </w:rPr>
        <w:footnoteRef/>
      </w:r>
      <w:r w:rsidRPr="00474B7D">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1C36D7" w:rsidRPr="00474B7D" w:rsidTr="002A5B99">
        <w:trPr>
          <w:cantSplit/>
          <w:tblHeader/>
        </w:trPr>
        <w:tc>
          <w:tcPr>
            <w:tcW w:w="567" w:type="dxa"/>
            <w:vAlign w:val="center"/>
          </w:tcPr>
          <w:p w:rsidR="001C36D7" w:rsidRPr="00474B7D" w:rsidRDefault="001C36D7" w:rsidP="00475C80">
            <w:pPr>
              <w:spacing w:line="240" w:lineRule="auto"/>
              <w:ind w:firstLine="0"/>
              <w:jc w:val="center"/>
            </w:pPr>
            <w:r w:rsidRPr="00474B7D">
              <w:t xml:space="preserve">№ </w:t>
            </w:r>
            <w:proofErr w:type="gramStart"/>
            <w:r w:rsidRPr="00474B7D">
              <w:t>п</w:t>
            </w:r>
            <w:proofErr w:type="gramEnd"/>
            <w:r w:rsidRPr="00474B7D">
              <w:t>/п</w:t>
            </w:r>
          </w:p>
        </w:tc>
        <w:tc>
          <w:tcPr>
            <w:tcW w:w="4649" w:type="dxa"/>
            <w:vAlign w:val="center"/>
          </w:tcPr>
          <w:p w:rsidR="001C36D7" w:rsidRPr="00474B7D" w:rsidRDefault="001C36D7" w:rsidP="00475C80">
            <w:pPr>
              <w:spacing w:line="240" w:lineRule="auto"/>
              <w:ind w:firstLine="0"/>
              <w:jc w:val="center"/>
            </w:pPr>
            <w:r w:rsidRPr="00474B7D">
              <w:t>Наименование сведений</w:t>
            </w:r>
            <w:r w:rsidRPr="00474B7D">
              <w:rPr>
                <w:rStyle w:val="afffffff9"/>
              </w:rPr>
              <w:t>2</w:t>
            </w:r>
          </w:p>
        </w:tc>
        <w:tc>
          <w:tcPr>
            <w:tcW w:w="1588" w:type="dxa"/>
            <w:vAlign w:val="center"/>
          </w:tcPr>
          <w:p w:rsidR="001C36D7" w:rsidRPr="00474B7D" w:rsidRDefault="001C36D7" w:rsidP="00475C80">
            <w:pPr>
              <w:spacing w:line="240" w:lineRule="auto"/>
              <w:ind w:firstLine="0"/>
              <w:jc w:val="center"/>
            </w:pPr>
            <w:r w:rsidRPr="00474B7D">
              <w:t>Малые предприятия</w:t>
            </w:r>
          </w:p>
        </w:tc>
        <w:tc>
          <w:tcPr>
            <w:tcW w:w="1588" w:type="dxa"/>
            <w:vAlign w:val="center"/>
          </w:tcPr>
          <w:p w:rsidR="001C36D7" w:rsidRPr="00474B7D" w:rsidRDefault="001C36D7" w:rsidP="00475C80">
            <w:pPr>
              <w:spacing w:line="240" w:lineRule="auto"/>
              <w:ind w:firstLine="0"/>
              <w:jc w:val="center"/>
            </w:pPr>
            <w:r w:rsidRPr="00474B7D">
              <w:t>Средние предприятия</w:t>
            </w:r>
          </w:p>
        </w:tc>
        <w:tc>
          <w:tcPr>
            <w:tcW w:w="1588" w:type="dxa"/>
            <w:vAlign w:val="center"/>
          </w:tcPr>
          <w:p w:rsidR="001C36D7" w:rsidRPr="00474B7D" w:rsidRDefault="001C36D7" w:rsidP="00475C80">
            <w:pPr>
              <w:spacing w:line="240" w:lineRule="auto"/>
              <w:ind w:firstLine="0"/>
              <w:jc w:val="center"/>
            </w:pPr>
            <w:r w:rsidRPr="00474B7D">
              <w:t>Показатель</w:t>
            </w:r>
          </w:p>
        </w:tc>
      </w:tr>
      <w:tr w:rsidR="001C36D7" w:rsidRPr="00154BCB" w:rsidTr="002A5B99">
        <w:trPr>
          <w:cantSplit/>
          <w:tblHeader/>
        </w:trPr>
        <w:tc>
          <w:tcPr>
            <w:tcW w:w="567" w:type="dxa"/>
          </w:tcPr>
          <w:p w:rsidR="001C36D7" w:rsidRPr="00474B7D" w:rsidRDefault="00475C80" w:rsidP="00475C80">
            <w:pPr>
              <w:spacing w:line="240" w:lineRule="auto"/>
              <w:ind w:firstLine="0"/>
              <w:jc w:val="center"/>
            </w:pPr>
            <w:r w:rsidRPr="00474B7D">
              <w:t>1</w:t>
            </w:r>
            <w:r w:rsidRPr="00474B7D">
              <w:rPr>
                <w:rStyle w:val="afffffff9"/>
              </w:rPr>
              <w:t>2</w:t>
            </w:r>
          </w:p>
        </w:tc>
        <w:tc>
          <w:tcPr>
            <w:tcW w:w="4649" w:type="dxa"/>
          </w:tcPr>
          <w:p w:rsidR="001C36D7" w:rsidRPr="00474B7D" w:rsidRDefault="001C36D7" w:rsidP="00475C80">
            <w:pPr>
              <w:spacing w:line="240" w:lineRule="auto"/>
              <w:ind w:firstLine="0"/>
              <w:jc w:val="center"/>
            </w:pPr>
            <w:r w:rsidRPr="00474B7D">
              <w:t>2</w:t>
            </w:r>
          </w:p>
        </w:tc>
        <w:tc>
          <w:tcPr>
            <w:tcW w:w="1588" w:type="dxa"/>
          </w:tcPr>
          <w:p w:rsidR="001C36D7" w:rsidRPr="00474B7D" w:rsidRDefault="001C36D7" w:rsidP="00475C80">
            <w:pPr>
              <w:spacing w:line="240" w:lineRule="auto"/>
              <w:ind w:firstLine="0"/>
              <w:jc w:val="center"/>
            </w:pPr>
            <w:r w:rsidRPr="00474B7D">
              <w:t>3</w:t>
            </w:r>
          </w:p>
        </w:tc>
        <w:tc>
          <w:tcPr>
            <w:tcW w:w="1588" w:type="dxa"/>
          </w:tcPr>
          <w:p w:rsidR="001C36D7" w:rsidRPr="00474B7D" w:rsidRDefault="001C36D7" w:rsidP="00475C80">
            <w:pPr>
              <w:spacing w:line="240" w:lineRule="auto"/>
              <w:ind w:firstLine="0"/>
              <w:jc w:val="center"/>
            </w:pPr>
            <w:r w:rsidRPr="00474B7D">
              <w:t>4</w:t>
            </w:r>
          </w:p>
        </w:tc>
        <w:tc>
          <w:tcPr>
            <w:tcW w:w="1588" w:type="dxa"/>
          </w:tcPr>
          <w:p w:rsidR="001C36D7" w:rsidRPr="00154BCB" w:rsidRDefault="001C36D7" w:rsidP="00475C80">
            <w:pPr>
              <w:spacing w:line="240" w:lineRule="auto"/>
              <w:ind w:firstLine="0"/>
              <w:jc w:val="center"/>
            </w:pPr>
            <w:r w:rsidRPr="00474B7D">
              <w:t>5</w:t>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1</w:t>
            </w:r>
          </w:p>
        </w:tc>
        <w:tc>
          <w:tcPr>
            <w:tcW w:w="4649" w:type="dxa"/>
          </w:tcPr>
          <w:p w:rsidR="001C36D7" w:rsidRPr="00154BCB" w:rsidRDefault="001C36D7" w:rsidP="00475C80">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1C36D7" w:rsidRPr="00154BCB" w:rsidRDefault="001C36D7" w:rsidP="00475C80">
            <w:pPr>
              <w:spacing w:line="240" w:lineRule="auto"/>
              <w:ind w:firstLine="0"/>
              <w:jc w:val="center"/>
            </w:pPr>
            <w:r w:rsidRPr="00154BCB">
              <w:t>не более 25</w:t>
            </w:r>
          </w:p>
        </w:tc>
        <w:tc>
          <w:tcPr>
            <w:tcW w:w="1588" w:type="dxa"/>
          </w:tcPr>
          <w:p w:rsidR="001C36D7" w:rsidRPr="00154BCB" w:rsidRDefault="001C36D7" w:rsidP="00475C80">
            <w:pPr>
              <w:spacing w:line="240" w:lineRule="auto"/>
              <w:ind w:left="57" w:firstLine="0"/>
            </w:pPr>
            <w:r w:rsidRPr="00154BCB">
              <w:sym w:font="Symbol" w:char="F02D"/>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lastRenderedPageBreak/>
              <w:t>2</w:t>
            </w:r>
          </w:p>
        </w:tc>
        <w:tc>
          <w:tcPr>
            <w:tcW w:w="4649" w:type="dxa"/>
          </w:tcPr>
          <w:p w:rsidR="001C36D7" w:rsidRPr="00154BCB" w:rsidRDefault="001C36D7" w:rsidP="00475C80">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3"/>
              <w:t>3</w:t>
            </w:r>
          </w:p>
        </w:tc>
        <w:tc>
          <w:tcPr>
            <w:tcW w:w="3176" w:type="dxa"/>
            <w:gridSpan w:val="2"/>
          </w:tcPr>
          <w:p w:rsidR="001C36D7" w:rsidRPr="00154BCB" w:rsidRDefault="001C36D7" w:rsidP="00475C80">
            <w:pPr>
              <w:spacing w:line="240" w:lineRule="auto"/>
              <w:ind w:firstLine="0"/>
              <w:jc w:val="center"/>
            </w:pPr>
            <w:r w:rsidRPr="00154BCB">
              <w:t>не более 49</w:t>
            </w:r>
          </w:p>
        </w:tc>
        <w:tc>
          <w:tcPr>
            <w:tcW w:w="1588" w:type="dxa"/>
          </w:tcPr>
          <w:p w:rsidR="001C36D7" w:rsidRPr="00154BCB" w:rsidRDefault="001C36D7" w:rsidP="00475C80">
            <w:pPr>
              <w:spacing w:line="240" w:lineRule="auto"/>
              <w:ind w:left="57" w:firstLine="0"/>
            </w:pPr>
            <w:r w:rsidRPr="00154BCB">
              <w:sym w:font="Symbol" w:char="F02D"/>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3</w:t>
            </w:r>
          </w:p>
        </w:tc>
        <w:tc>
          <w:tcPr>
            <w:tcW w:w="4649" w:type="dxa"/>
          </w:tcPr>
          <w:p w:rsidR="001C36D7" w:rsidRPr="00154BCB" w:rsidRDefault="001C36D7" w:rsidP="00475C80">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1C36D7" w:rsidRPr="00154BCB" w:rsidRDefault="001C36D7" w:rsidP="00475C80">
            <w:pPr>
              <w:spacing w:line="240" w:lineRule="auto"/>
              <w:ind w:firstLine="0"/>
              <w:jc w:val="center"/>
            </w:pPr>
            <w:r w:rsidRPr="00154BCB">
              <w:t>да (нет)</w:t>
            </w:r>
          </w:p>
        </w:tc>
        <w:tc>
          <w:tcPr>
            <w:tcW w:w="1588" w:type="dxa"/>
          </w:tcPr>
          <w:p w:rsidR="001C36D7" w:rsidRPr="00154BCB" w:rsidRDefault="001C36D7" w:rsidP="00475C80">
            <w:pPr>
              <w:spacing w:line="240" w:lineRule="auto"/>
              <w:ind w:left="57" w:firstLine="0"/>
            </w:pPr>
            <w:r w:rsidRPr="00154BCB">
              <w:t>_</w:t>
            </w:r>
          </w:p>
        </w:tc>
      </w:tr>
      <w:tr w:rsidR="001C36D7" w:rsidRPr="00154BCB" w:rsidTr="002A5B99">
        <w:trPr>
          <w:cantSplit/>
        </w:trPr>
        <w:tc>
          <w:tcPr>
            <w:tcW w:w="567" w:type="dxa"/>
          </w:tcPr>
          <w:p w:rsidR="001C36D7" w:rsidRPr="00154BCB" w:rsidRDefault="001C36D7" w:rsidP="00475C80">
            <w:pPr>
              <w:spacing w:line="240" w:lineRule="auto"/>
              <w:ind w:firstLine="0"/>
              <w:jc w:val="center"/>
              <w:rPr>
                <w:lang w:val="en-US"/>
              </w:rPr>
            </w:pPr>
            <w:r w:rsidRPr="00154BCB">
              <w:rPr>
                <w:lang w:val="en-US"/>
              </w:rPr>
              <w:t>4</w:t>
            </w:r>
          </w:p>
        </w:tc>
        <w:tc>
          <w:tcPr>
            <w:tcW w:w="4649" w:type="dxa"/>
          </w:tcPr>
          <w:p w:rsidR="001C36D7" w:rsidRPr="00154BCB" w:rsidRDefault="001C36D7" w:rsidP="00475C80">
            <w:pPr>
              <w:spacing w:line="240" w:lineRule="auto"/>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1C36D7" w:rsidRPr="00154BCB" w:rsidRDefault="001C36D7" w:rsidP="00475C80">
            <w:pPr>
              <w:spacing w:line="240" w:lineRule="auto"/>
              <w:ind w:firstLine="0"/>
              <w:jc w:val="center"/>
            </w:pPr>
            <w:r w:rsidRPr="00154BCB">
              <w:t>да (нет)</w:t>
            </w:r>
          </w:p>
        </w:tc>
        <w:tc>
          <w:tcPr>
            <w:tcW w:w="1588" w:type="dxa"/>
          </w:tcPr>
          <w:p w:rsidR="001C36D7" w:rsidRPr="00154BCB" w:rsidRDefault="001C36D7" w:rsidP="00475C80">
            <w:pPr>
              <w:spacing w:line="240" w:lineRule="auto"/>
              <w:ind w:left="57" w:firstLine="0"/>
            </w:pPr>
            <w:r w:rsidRPr="00154BCB">
              <w:t>-</w:t>
            </w:r>
          </w:p>
        </w:tc>
      </w:tr>
      <w:tr w:rsidR="001C36D7" w:rsidRPr="00154BCB" w:rsidTr="002A5B99">
        <w:trPr>
          <w:cantSplit/>
        </w:trPr>
        <w:tc>
          <w:tcPr>
            <w:tcW w:w="567" w:type="dxa"/>
          </w:tcPr>
          <w:p w:rsidR="001C36D7" w:rsidRPr="00154BCB" w:rsidRDefault="001C36D7" w:rsidP="00475C80">
            <w:pPr>
              <w:spacing w:line="240" w:lineRule="auto"/>
              <w:ind w:firstLine="0"/>
              <w:jc w:val="center"/>
              <w:rPr>
                <w:lang w:val="en-US"/>
              </w:rPr>
            </w:pPr>
            <w:r w:rsidRPr="00154BCB">
              <w:rPr>
                <w:lang w:val="en-US"/>
              </w:rPr>
              <w:t>5</w:t>
            </w:r>
          </w:p>
        </w:tc>
        <w:tc>
          <w:tcPr>
            <w:tcW w:w="4649" w:type="dxa"/>
          </w:tcPr>
          <w:p w:rsidR="001C36D7" w:rsidRPr="00154BCB" w:rsidRDefault="001C36D7" w:rsidP="00475C80">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38"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1C36D7" w:rsidRPr="00154BCB" w:rsidRDefault="001C36D7" w:rsidP="00475C80">
            <w:pPr>
              <w:spacing w:line="240" w:lineRule="auto"/>
              <w:ind w:firstLine="0"/>
              <w:jc w:val="center"/>
            </w:pPr>
            <w:r w:rsidRPr="00154BCB">
              <w:t>да (нет)</w:t>
            </w:r>
          </w:p>
        </w:tc>
        <w:tc>
          <w:tcPr>
            <w:tcW w:w="1588" w:type="dxa"/>
          </w:tcPr>
          <w:p w:rsidR="001C36D7" w:rsidRPr="00154BCB" w:rsidRDefault="001C36D7" w:rsidP="00475C80">
            <w:pPr>
              <w:spacing w:line="240" w:lineRule="auto"/>
              <w:ind w:left="57" w:firstLine="0"/>
            </w:pPr>
            <w:r w:rsidRPr="00154BCB">
              <w:t>-</w:t>
            </w:r>
          </w:p>
        </w:tc>
      </w:tr>
      <w:tr w:rsidR="001C36D7" w:rsidRPr="00154BCB" w:rsidTr="002A5B99">
        <w:trPr>
          <w:cantSplit/>
        </w:trPr>
        <w:tc>
          <w:tcPr>
            <w:tcW w:w="567" w:type="dxa"/>
          </w:tcPr>
          <w:p w:rsidR="001C36D7" w:rsidRPr="00154BCB" w:rsidRDefault="001C36D7" w:rsidP="00475C80">
            <w:pPr>
              <w:spacing w:line="240" w:lineRule="auto"/>
              <w:ind w:firstLine="0"/>
              <w:jc w:val="center"/>
              <w:rPr>
                <w:lang w:val="en-US"/>
              </w:rPr>
            </w:pPr>
            <w:r w:rsidRPr="00154BCB">
              <w:rPr>
                <w:lang w:val="en-US"/>
              </w:rPr>
              <w:t>6</w:t>
            </w:r>
          </w:p>
        </w:tc>
        <w:tc>
          <w:tcPr>
            <w:tcW w:w="4649" w:type="dxa"/>
          </w:tcPr>
          <w:p w:rsidR="001C36D7" w:rsidRPr="00154BCB" w:rsidRDefault="001C36D7" w:rsidP="00475C80">
            <w:pPr>
              <w:adjustRightInd w:val="0"/>
              <w:spacing w:line="240" w:lineRule="auto"/>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9"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1C36D7" w:rsidRPr="00154BCB" w:rsidRDefault="001C36D7" w:rsidP="00475C80">
            <w:pPr>
              <w:spacing w:line="240" w:lineRule="auto"/>
              <w:ind w:firstLine="0"/>
              <w:jc w:val="center"/>
            </w:pPr>
            <w:r w:rsidRPr="00154BCB">
              <w:t>да (нет)</w:t>
            </w:r>
          </w:p>
        </w:tc>
        <w:tc>
          <w:tcPr>
            <w:tcW w:w="1588" w:type="dxa"/>
          </w:tcPr>
          <w:p w:rsidR="001C36D7" w:rsidRPr="00154BCB" w:rsidRDefault="001C36D7" w:rsidP="00475C80">
            <w:pPr>
              <w:spacing w:line="240" w:lineRule="auto"/>
              <w:ind w:left="57" w:firstLine="0"/>
            </w:pPr>
            <w:r w:rsidRPr="00154BCB">
              <w:t>-</w:t>
            </w:r>
          </w:p>
        </w:tc>
      </w:tr>
      <w:tr w:rsidR="001C36D7" w:rsidRPr="00154BCB" w:rsidTr="002A5B99">
        <w:trPr>
          <w:cantSplit/>
        </w:trPr>
        <w:tc>
          <w:tcPr>
            <w:tcW w:w="567" w:type="dxa"/>
            <w:vMerge w:val="restart"/>
          </w:tcPr>
          <w:p w:rsidR="001C36D7" w:rsidRPr="00154BCB" w:rsidRDefault="001C36D7" w:rsidP="00475C80">
            <w:pPr>
              <w:spacing w:line="240" w:lineRule="auto"/>
              <w:ind w:firstLine="0"/>
              <w:jc w:val="center"/>
              <w:rPr>
                <w:lang w:val="en-US"/>
              </w:rPr>
            </w:pPr>
            <w:r w:rsidRPr="00154BCB">
              <w:rPr>
                <w:lang w:val="en-US"/>
              </w:rPr>
              <w:t>7</w:t>
            </w:r>
          </w:p>
        </w:tc>
        <w:tc>
          <w:tcPr>
            <w:tcW w:w="4649" w:type="dxa"/>
            <w:vMerge w:val="restart"/>
          </w:tcPr>
          <w:p w:rsidR="001C36D7" w:rsidRPr="00154BCB" w:rsidRDefault="001C36D7" w:rsidP="00475C80">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1C36D7" w:rsidRPr="00154BCB" w:rsidRDefault="001C36D7" w:rsidP="00475C80">
            <w:pPr>
              <w:spacing w:line="240" w:lineRule="auto"/>
              <w:ind w:firstLine="0"/>
              <w:jc w:val="center"/>
            </w:pPr>
            <w:r w:rsidRPr="00154BCB">
              <w:t>до 100 включительно</w:t>
            </w:r>
          </w:p>
        </w:tc>
        <w:tc>
          <w:tcPr>
            <w:tcW w:w="1588" w:type="dxa"/>
            <w:vMerge w:val="restart"/>
          </w:tcPr>
          <w:p w:rsidR="001C36D7" w:rsidRPr="00154BCB" w:rsidRDefault="001C36D7" w:rsidP="00475C80">
            <w:pPr>
              <w:spacing w:line="240" w:lineRule="auto"/>
              <w:ind w:firstLine="0"/>
              <w:jc w:val="center"/>
            </w:pPr>
            <w:r w:rsidRPr="00154BCB">
              <w:t>от 101 до 250 включительно</w:t>
            </w:r>
          </w:p>
        </w:tc>
        <w:tc>
          <w:tcPr>
            <w:tcW w:w="1588" w:type="dxa"/>
            <w:vMerge w:val="restart"/>
          </w:tcPr>
          <w:p w:rsidR="001C36D7" w:rsidRPr="00154BCB" w:rsidRDefault="001C36D7" w:rsidP="00475C80">
            <w:pPr>
              <w:spacing w:line="240" w:lineRule="auto"/>
              <w:ind w:left="57" w:firstLine="0"/>
            </w:pPr>
            <w:r w:rsidRPr="00154BCB">
              <w:t>указывается количество человек</w:t>
            </w:r>
            <w:r w:rsidRPr="00154BCB">
              <w:br/>
              <w:t>(за предшествующий календарный год)</w:t>
            </w:r>
          </w:p>
        </w:tc>
      </w:tr>
      <w:tr w:rsidR="001C36D7" w:rsidRPr="00154BCB" w:rsidTr="002A5B99">
        <w:trPr>
          <w:cantSplit/>
        </w:trPr>
        <w:tc>
          <w:tcPr>
            <w:tcW w:w="567" w:type="dxa"/>
            <w:vMerge/>
          </w:tcPr>
          <w:p w:rsidR="001C36D7" w:rsidRPr="00154BCB" w:rsidRDefault="001C36D7" w:rsidP="00475C80">
            <w:pPr>
              <w:spacing w:line="240" w:lineRule="auto"/>
              <w:ind w:firstLine="0"/>
              <w:jc w:val="center"/>
            </w:pPr>
          </w:p>
        </w:tc>
        <w:tc>
          <w:tcPr>
            <w:tcW w:w="4649" w:type="dxa"/>
            <w:vMerge/>
          </w:tcPr>
          <w:p w:rsidR="001C36D7" w:rsidRPr="00154BCB" w:rsidRDefault="001C36D7" w:rsidP="00475C80">
            <w:pPr>
              <w:spacing w:line="240" w:lineRule="auto"/>
              <w:ind w:left="57" w:firstLine="0"/>
            </w:pPr>
          </w:p>
        </w:tc>
        <w:tc>
          <w:tcPr>
            <w:tcW w:w="1588" w:type="dxa"/>
          </w:tcPr>
          <w:p w:rsidR="001C36D7" w:rsidRPr="00154BCB" w:rsidRDefault="001C36D7" w:rsidP="00475C80">
            <w:pPr>
              <w:spacing w:line="240" w:lineRule="auto"/>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1C36D7" w:rsidRPr="00154BCB" w:rsidRDefault="001C36D7" w:rsidP="00475C80">
            <w:pPr>
              <w:spacing w:line="240" w:lineRule="auto"/>
              <w:ind w:firstLine="0"/>
            </w:pPr>
          </w:p>
        </w:tc>
        <w:tc>
          <w:tcPr>
            <w:tcW w:w="1588" w:type="dxa"/>
            <w:vMerge/>
          </w:tcPr>
          <w:p w:rsidR="001C36D7" w:rsidRPr="00154BCB" w:rsidRDefault="001C36D7" w:rsidP="00475C80">
            <w:pPr>
              <w:spacing w:line="240" w:lineRule="auto"/>
              <w:ind w:left="57" w:firstLine="0"/>
            </w:pPr>
          </w:p>
        </w:tc>
      </w:tr>
      <w:tr w:rsidR="001C36D7" w:rsidRPr="00154BCB" w:rsidTr="002A5B99">
        <w:trPr>
          <w:cantSplit/>
        </w:trPr>
        <w:tc>
          <w:tcPr>
            <w:tcW w:w="567" w:type="dxa"/>
            <w:vMerge w:val="restart"/>
          </w:tcPr>
          <w:p w:rsidR="001C36D7" w:rsidRPr="00154BCB" w:rsidRDefault="001C36D7" w:rsidP="00475C80">
            <w:pPr>
              <w:spacing w:line="240" w:lineRule="auto"/>
              <w:ind w:firstLine="0"/>
              <w:jc w:val="center"/>
            </w:pPr>
            <w:r w:rsidRPr="00154BCB">
              <w:lastRenderedPageBreak/>
              <w:t>8</w:t>
            </w:r>
          </w:p>
        </w:tc>
        <w:tc>
          <w:tcPr>
            <w:tcW w:w="4649" w:type="dxa"/>
            <w:vMerge w:val="restart"/>
          </w:tcPr>
          <w:p w:rsidR="001C36D7" w:rsidRPr="00154BCB" w:rsidRDefault="001C36D7" w:rsidP="00475C80">
            <w:pPr>
              <w:spacing w:line="240" w:lineRule="auto"/>
              <w:ind w:left="57" w:firstLine="0"/>
            </w:pPr>
            <w:r w:rsidRPr="00154BCB">
              <w:t>Доход за предшествующий календарный год, который</w:t>
            </w:r>
          </w:p>
          <w:p w:rsidR="001C36D7" w:rsidRPr="00154BCB" w:rsidRDefault="001C36D7" w:rsidP="00475C80">
            <w:pPr>
              <w:spacing w:line="240" w:lineRule="auto"/>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1C36D7" w:rsidRPr="00154BCB" w:rsidRDefault="001C36D7" w:rsidP="00475C80">
            <w:pPr>
              <w:spacing w:line="240" w:lineRule="auto"/>
              <w:ind w:firstLine="0"/>
              <w:jc w:val="center"/>
            </w:pPr>
            <w:r w:rsidRPr="00154BCB">
              <w:t>800</w:t>
            </w:r>
          </w:p>
        </w:tc>
        <w:tc>
          <w:tcPr>
            <w:tcW w:w="1588" w:type="dxa"/>
            <w:vMerge w:val="restart"/>
          </w:tcPr>
          <w:p w:rsidR="001C36D7" w:rsidRPr="00154BCB" w:rsidRDefault="001C36D7" w:rsidP="00475C80">
            <w:pPr>
              <w:spacing w:line="240" w:lineRule="auto"/>
              <w:ind w:firstLine="0"/>
              <w:jc w:val="center"/>
            </w:pPr>
            <w:r w:rsidRPr="00154BCB">
              <w:t>2000</w:t>
            </w:r>
          </w:p>
        </w:tc>
        <w:tc>
          <w:tcPr>
            <w:tcW w:w="1588" w:type="dxa"/>
          </w:tcPr>
          <w:p w:rsidR="001C36D7" w:rsidRPr="00154BCB" w:rsidRDefault="001C36D7" w:rsidP="00475C80">
            <w:pPr>
              <w:spacing w:line="240" w:lineRule="auto"/>
              <w:ind w:left="57" w:firstLine="0"/>
            </w:pPr>
            <w:r w:rsidRPr="00154BCB">
              <w:t>указывается в млн. рублей</w:t>
            </w:r>
            <w:r w:rsidRPr="00154BCB">
              <w:br/>
              <w:t>(за предшествующий календарный год)</w:t>
            </w:r>
          </w:p>
        </w:tc>
      </w:tr>
      <w:tr w:rsidR="001C36D7" w:rsidRPr="00154BCB" w:rsidTr="002A5B99">
        <w:trPr>
          <w:cantSplit/>
        </w:trPr>
        <w:tc>
          <w:tcPr>
            <w:tcW w:w="567" w:type="dxa"/>
            <w:vMerge/>
          </w:tcPr>
          <w:p w:rsidR="001C36D7" w:rsidRPr="00154BCB" w:rsidRDefault="001C36D7" w:rsidP="00475C80">
            <w:pPr>
              <w:spacing w:line="240" w:lineRule="auto"/>
              <w:ind w:firstLine="0"/>
              <w:jc w:val="center"/>
            </w:pPr>
          </w:p>
        </w:tc>
        <w:tc>
          <w:tcPr>
            <w:tcW w:w="4649" w:type="dxa"/>
            <w:vMerge/>
          </w:tcPr>
          <w:p w:rsidR="001C36D7" w:rsidRPr="00154BCB" w:rsidRDefault="001C36D7" w:rsidP="00475C80">
            <w:pPr>
              <w:spacing w:line="240" w:lineRule="auto"/>
              <w:ind w:firstLine="0"/>
            </w:pPr>
          </w:p>
        </w:tc>
        <w:tc>
          <w:tcPr>
            <w:tcW w:w="1588" w:type="dxa"/>
          </w:tcPr>
          <w:p w:rsidR="001C36D7" w:rsidRPr="00154BCB" w:rsidRDefault="001C36D7" w:rsidP="00475C80">
            <w:pPr>
              <w:spacing w:line="240" w:lineRule="auto"/>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1C36D7" w:rsidRPr="00154BCB" w:rsidRDefault="001C36D7" w:rsidP="00475C80">
            <w:pPr>
              <w:spacing w:line="240" w:lineRule="auto"/>
              <w:ind w:firstLine="0"/>
            </w:pPr>
          </w:p>
        </w:tc>
        <w:tc>
          <w:tcPr>
            <w:tcW w:w="1588" w:type="dxa"/>
          </w:tcPr>
          <w:p w:rsidR="001C36D7" w:rsidRPr="00154BCB" w:rsidRDefault="001C36D7" w:rsidP="00475C80">
            <w:pPr>
              <w:spacing w:line="240" w:lineRule="auto"/>
              <w:ind w:left="57" w:firstLine="0"/>
            </w:pP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9</w:t>
            </w:r>
          </w:p>
        </w:tc>
        <w:tc>
          <w:tcPr>
            <w:tcW w:w="4649" w:type="dxa"/>
          </w:tcPr>
          <w:p w:rsidR="001C36D7" w:rsidRPr="00154BCB" w:rsidRDefault="001C36D7" w:rsidP="00475C80">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1C36D7" w:rsidRPr="00154BCB" w:rsidRDefault="001C36D7" w:rsidP="00475C80">
            <w:pPr>
              <w:spacing w:line="240" w:lineRule="auto"/>
              <w:ind w:firstLine="0"/>
              <w:jc w:val="center"/>
            </w:pPr>
            <w:r w:rsidRPr="00154BCB">
              <w:t>Подлежит заполнению</w:t>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10</w:t>
            </w:r>
          </w:p>
        </w:tc>
        <w:tc>
          <w:tcPr>
            <w:tcW w:w="4649" w:type="dxa"/>
          </w:tcPr>
          <w:p w:rsidR="001C36D7" w:rsidRPr="00154BCB" w:rsidRDefault="001C36D7" w:rsidP="00475C80">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1C36D7" w:rsidRPr="00154BCB" w:rsidRDefault="001C36D7" w:rsidP="00475C80">
            <w:pPr>
              <w:spacing w:line="240" w:lineRule="auto"/>
              <w:ind w:firstLine="0"/>
              <w:jc w:val="center"/>
            </w:pPr>
            <w:r w:rsidRPr="00154BCB">
              <w:t>Подлежит заполнению</w:t>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11</w:t>
            </w:r>
          </w:p>
        </w:tc>
        <w:tc>
          <w:tcPr>
            <w:tcW w:w="4649" w:type="dxa"/>
          </w:tcPr>
          <w:p w:rsidR="001C36D7" w:rsidRPr="00154BCB" w:rsidRDefault="001C36D7" w:rsidP="00475C80">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1C36D7" w:rsidRPr="00154BCB" w:rsidRDefault="001C36D7" w:rsidP="00475C80">
            <w:pPr>
              <w:spacing w:line="240" w:lineRule="auto"/>
              <w:ind w:firstLine="0"/>
              <w:jc w:val="center"/>
            </w:pPr>
            <w:r w:rsidRPr="00154BCB">
              <w:t>Подлежит заполнению</w:t>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12</w:t>
            </w:r>
          </w:p>
        </w:tc>
        <w:tc>
          <w:tcPr>
            <w:tcW w:w="4649" w:type="dxa"/>
          </w:tcPr>
          <w:p w:rsidR="001C36D7" w:rsidRPr="00154BCB" w:rsidRDefault="001C36D7" w:rsidP="00475C80">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1C36D7" w:rsidRPr="00154BCB" w:rsidRDefault="001C36D7" w:rsidP="00475C80">
            <w:pPr>
              <w:spacing w:line="240" w:lineRule="auto"/>
              <w:ind w:firstLine="0"/>
              <w:jc w:val="center"/>
            </w:pPr>
            <w:r w:rsidRPr="00154BCB">
              <w:t>да (нет)</w:t>
            </w:r>
            <w:r w:rsidRPr="00154BCB">
              <w:br/>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13</w:t>
            </w:r>
          </w:p>
        </w:tc>
        <w:tc>
          <w:tcPr>
            <w:tcW w:w="4649" w:type="dxa"/>
          </w:tcPr>
          <w:p w:rsidR="001C36D7" w:rsidRPr="00154BCB" w:rsidRDefault="001C36D7" w:rsidP="00475C80">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1C36D7" w:rsidRPr="00154BCB" w:rsidRDefault="001C36D7" w:rsidP="00475C80">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14</w:t>
            </w:r>
          </w:p>
        </w:tc>
        <w:tc>
          <w:tcPr>
            <w:tcW w:w="4649" w:type="dxa"/>
          </w:tcPr>
          <w:p w:rsidR="001C36D7" w:rsidRPr="00154BCB" w:rsidRDefault="001C36D7" w:rsidP="00475C80">
            <w:pPr>
              <w:spacing w:line="240" w:lineRule="auto"/>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0"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1"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1C36D7" w:rsidRPr="00154BCB" w:rsidRDefault="001C36D7" w:rsidP="00475C80">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lastRenderedPageBreak/>
              <w:t>15</w:t>
            </w:r>
          </w:p>
        </w:tc>
        <w:tc>
          <w:tcPr>
            <w:tcW w:w="4649" w:type="dxa"/>
          </w:tcPr>
          <w:p w:rsidR="001C36D7" w:rsidRPr="00154BCB" w:rsidRDefault="001C36D7" w:rsidP="00475C80">
            <w:pPr>
              <w:spacing w:line="240" w:lineRule="auto"/>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1C36D7" w:rsidRPr="00154BCB" w:rsidRDefault="001C36D7" w:rsidP="00475C80">
            <w:pPr>
              <w:spacing w:line="240" w:lineRule="auto"/>
              <w:ind w:firstLine="0"/>
              <w:jc w:val="center"/>
            </w:pPr>
            <w:r w:rsidRPr="00154BCB">
              <w:t>да (нет)</w:t>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16</w:t>
            </w:r>
          </w:p>
        </w:tc>
        <w:tc>
          <w:tcPr>
            <w:tcW w:w="4649" w:type="dxa"/>
          </w:tcPr>
          <w:p w:rsidR="001C36D7" w:rsidRPr="00154BCB" w:rsidRDefault="001C36D7" w:rsidP="00475C80">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2" w:history="1">
              <w:r w:rsidRPr="00154BCB">
                <w:t>О закупках товаров</w:t>
              </w:r>
            </w:hyperlink>
            <w:r w:rsidRPr="00154BCB">
              <w:t>, работ, услуг отдельными видами юридических лиц" и "</w:t>
            </w:r>
            <w:hyperlink r:id="rId43"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1C36D7" w:rsidRPr="00154BCB" w:rsidRDefault="001C36D7" w:rsidP="00475C80">
            <w:pPr>
              <w:spacing w:line="240" w:lineRule="auto"/>
              <w:ind w:firstLine="0"/>
              <w:jc w:val="center"/>
            </w:pPr>
            <w:r w:rsidRPr="00154BCB">
              <w:t>да (нет)</w:t>
            </w:r>
          </w:p>
        </w:tc>
      </w:tr>
    </w:tbl>
    <w:p w:rsidR="001C36D7" w:rsidRDefault="001C36D7" w:rsidP="00475C80">
      <w:pPr>
        <w:spacing w:line="240" w:lineRule="auto"/>
        <w:ind w:right="5954"/>
        <w:jc w:val="center"/>
        <w:rPr>
          <w:szCs w:val="24"/>
        </w:rPr>
      </w:pPr>
    </w:p>
    <w:p w:rsidR="001C36D7" w:rsidRDefault="001C36D7" w:rsidP="00475C80">
      <w:pPr>
        <w:pBdr>
          <w:top w:val="single" w:sz="4" w:space="1" w:color="auto"/>
        </w:pBdr>
        <w:spacing w:line="240" w:lineRule="auto"/>
        <w:ind w:right="5952"/>
        <w:jc w:val="center"/>
      </w:pPr>
      <w:r>
        <w:t>(подпись)</w:t>
      </w:r>
    </w:p>
    <w:p w:rsidR="001C36D7" w:rsidRDefault="001C36D7" w:rsidP="00475C80">
      <w:pPr>
        <w:spacing w:line="240" w:lineRule="auto"/>
        <w:ind w:left="851"/>
        <w:rPr>
          <w:szCs w:val="24"/>
        </w:rPr>
      </w:pPr>
      <w:r>
        <w:rPr>
          <w:szCs w:val="24"/>
        </w:rPr>
        <w:t>М.П.</w:t>
      </w:r>
    </w:p>
    <w:p w:rsidR="001C36D7" w:rsidRDefault="001C36D7" w:rsidP="00475C80">
      <w:pPr>
        <w:spacing w:line="240" w:lineRule="auto"/>
        <w:rPr>
          <w:szCs w:val="24"/>
        </w:rPr>
      </w:pPr>
    </w:p>
    <w:p w:rsidR="001C36D7" w:rsidRDefault="001C36D7" w:rsidP="00475C80">
      <w:pPr>
        <w:pBdr>
          <w:top w:val="single" w:sz="4" w:space="1" w:color="auto"/>
        </w:pBdr>
        <w:spacing w:line="240" w:lineRule="auto"/>
        <w:jc w:val="center"/>
      </w:pPr>
      <w:r>
        <w:t xml:space="preserve">(фамилия, имя, отчество (при наличии) </w:t>
      </w:r>
      <w:proofErr w:type="gramStart"/>
      <w:r>
        <w:t>подписавшего</w:t>
      </w:r>
      <w:proofErr w:type="gramEnd"/>
      <w:r>
        <w:t>, должность)</w:t>
      </w:r>
    </w:p>
    <w:p w:rsidR="001C36D7" w:rsidRDefault="001C36D7" w:rsidP="00475C80">
      <w:pPr>
        <w:spacing w:line="240" w:lineRule="auto"/>
        <w:rPr>
          <w:szCs w:val="24"/>
        </w:rPr>
      </w:pPr>
    </w:p>
    <w:p w:rsidR="001C36D7" w:rsidRPr="00D37ACE" w:rsidRDefault="001C36D7" w:rsidP="00475C80">
      <w:pPr>
        <w:spacing w:line="240" w:lineRule="auto"/>
        <w:jc w:val="right"/>
        <w:outlineLvl w:val="0"/>
      </w:pPr>
    </w:p>
    <w:p w:rsidR="001C36D7" w:rsidRDefault="001C36D7" w:rsidP="00475C80">
      <w:pPr>
        <w:pStyle w:val="afffffff7"/>
        <w:jc w:val="both"/>
      </w:pPr>
      <w:bookmarkStart w:id="1274" w:name="_Toc439170690"/>
      <w:bookmarkStart w:id="1275" w:name="_Toc439172792"/>
      <w:bookmarkStart w:id="1276" w:name="_Toc439173236"/>
      <w:bookmarkStart w:id="1277"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1C36D7" w:rsidRDefault="001C36D7" w:rsidP="00475C80">
      <w:pPr>
        <w:pStyle w:val="afffffff7"/>
        <w:jc w:val="both"/>
      </w:pPr>
    </w:p>
    <w:p w:rsidR="001C36D7" w:rsidRDefault="001C36D7" w:rsidP="00475C80">
      <w:pPr>
        <w:pStyle w:val="afffffff7"/>
        <w:jc w:val="both"/>
      </w:pPr>
      <w:r>
        <w:rPr>
          <w:rStyle w:val="afffffff9"/>
        </w:rPr>
        <w:t>2</w:t>
      </w:r>
      <w:r>
        <w:t xml:space="preserve"> </w:t>
      </w:r>
      <w:r w:rsidRPr="0049465E">
        <w:rPr>
          <w:sz w:val="22"/>
        </w:rPr>
        <w:t>Пункты 1 – 11 являются обязательными для заполнения.</w:t>
      </w:r>
    </w:p>
    <w:p w:rsidR="001C36D7" w:rsidRDefault="001C36D7" w:rsidP="00475C80">
      <w:pPr>
        <w:pStyle w:val="afffffff7"/>
      </w:pPr>
    </w:p>
    <w:bookmarkEnd w:id="1274"/>
    <w:bookmarkEnd w:id="1275"/>
    <w:bookmarkEnd w:id="1276"/>
    <w:bookmarkEnd w:id="1277"/>
    <w:p w:rsidR="00475C80" w:rsidRPr="007C47E3" w:rsidRDefault="00475C80" w:rsidP="00475C80">
      <w:pPr>
        <w:spacing w:line="240" w:lineRule="auto"/>
        <w:ind w:firstLine="0"/>
      </w:pPr>
      <w:r w:rsidRPr="007C47E3">
        <w:rPr>
          <w:rStyle w:val="afffffff9"/>
        </w:rPr>
        <w:t>3</w:t>
      </w:r>
      <w:r w:rsidRPr="007C47E3">
        <w:t xml:space="preserve"> </w:t>
      </w:r>
      <w:proofErr w:type="gramStart"/>
      <w:r w:rsidRPr="007C47E3">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w:t>
      </w:r>
      <w:r w:rsidRPr="00474B7D">
        <w:t>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474B7D">
        <w:t xml:space="preserve"> среднего предпринимательства в Российской Федерации".</w:t>
      </w:r>
    </w:p>
    <w:p w:rsidR="001C36D7" w:rsidRDefault="001C36D7" w:rsidP="001C36D7">
      <w:pPr>
        <w:ind w:right="5527"/>
        <w:jc w:val="center"/>
        <w:rPr>
          <w:color w:val="000000"/>
          <w:vertAlign w:val="superscript"/>
        </w:rPr>
      </w:pPr>
    </w:p>
    <w:p w:rsidR="001C36D7" w:rsidRPr="007417E6" w:rsidRDefault="001C36D7" w:rsidP="001C36D7">
      <w:pPr>
        <w:ind w:right="5527"/>
        <w:jc w:val="center"/>
        <w:rPr>
          <w:color w:val="000000"/>
          <w:vertAlign w:val="superscript"/>
        </w:rPr>
      </w:pPr>
    </w:p>
    <w:p w:rsidR="001C36D7" w:rsidRPr="007417E6" w:rsidRDefault="001C36D7" w:rsidP="001C36D7">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1C36D7" w:rsidRDefault="001C36D7" w:rsidP="001C36D7">
      <w:pPr>
        <w:ind w:firstLine="0"/>
        <w:jc w:val="left"/>
        <w:rPr>
          <w:b/>
        </w:rPr>
      </w:pPr>
      <w:r>
        <w:br w:type="page"/>
      </w:r>
    </w:p>
    <w:p w:rsidR="004F4D80" w:rsidRPr="00474B7D" w:rsidRDefault="004F4D80" w:rsidP="004F4D80">
      <w:pPr>
        <w:pStyle w:val="3"/>
        <w:rPr>
          <w:sz w:val="22"/>
        </w:rPr>
      </w:pPr>
      <w:bookmarkStart w:id="1278" w:name="_Toc468352928"/>
      <w:bookmarkStart w:id="1279" w:name="_Toc468355912"/>
      <w:bookmarkStart w:id="1280" w:name="_Toc471898616"/>
      <w:r w:rsidRPr="00474B7D">
        <w:rPr>
          <w:szCs w:val="24"/>
        </w:rPr>
        <w:lastRenderedPageBreak/>
        <w:t>Инструкции по заполнению</w:t>
      </w:r>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8"/>
      <w:bookmarkEnd w:id="1279"/>
      <w:bookmarkEnd w:id="1280"/>
    </w:p>
    <w:p w:rsidR="004F4D80" w:rsidRPr="00474B7D" w:rsidRDefault="00C236C0" w:rsidP="004F4D80">
      <w:pPr>
        <w:pStyle w:val="aff6"/>
        <w:numPr>
          <w:ilvl w:val="3"/>
          <w:numId w:val="1"/>
        </w:numPr>
        <w:tabs>
          <w:tab w:val="num" w:pos="1134"/>
        </w:tabs>
        <w:suppressAutoHyphens w:val="0"/>
        <w:snapToGrid w:val="0"/>
        <w:spacing w:line="240" w:lineRule="auto"/>
        <w:rPr>
          <w:sz w:val="24"/>
          <w:szCs w:val="24"/>
        </w:rPr>
      </w:pPr>
      <w:r w:rsidRPr="00474B7D">
        <w:rPr>
          <w:sz w:val="24"/>
          <w:szCs w:val="24"/>
        </w:rPr>
        <w:t>Участник</w:t>
      </w:r>
      <w:r w:rsidR="004F4D80" w:rsidRPr="00474B7D">
        <w:rPr>
          <w:sz w:val="24"/>
          <w:szCs w:val="24"/>
        </w:rPr>
        <w:t xml:space="preserve"> указывает дату и номер заявки в </w:t>
      </w:r>
      <w:proofErr w:type="gramStart"/>
      <w:r w:rsidR="004F4D80" w:rsidRPr="00474B7D">
        <w:rPr>
          <w:sz w:val="24"/>
          <w:szCs w:val="24"/>
        </w:rPr>
        <w:t>соответствии</w:t>
      </w:r>
      <w:proofErr w:type="gramEnd"/>
      <w:r w:rsidR="004F4D80" w:rsidRPr="00474B7D">
        <w:rPr>
          <w:sz w:val="24"/>
          <w:szCs w:val="24"/>
        </w:rPr>
        <w:t xml:space="preserve"> с письмом о подаче оферты (подраздел </w:t>
      </w:r>
      <w:r w:rsidR="007D5654">
        <w:fldChar w:fldCharType="begin"/>
      </w:r>
      <w:r w:rsidR="007D5654">
        <w:instrText xml:space="preserve"> REF _Ref55336310 \r \h  \* MERGEFORMAT </w:instrText>
      </w:r>
      <w:r w:rsidR="007D5654">
        <w:fldChar w:fldCharType="separate"/>
      </w:r>
      <w:r w:rsidR="001B2D1B" w:rsidRPr="001B2D1B">
        <w:rPr>
          <w:sz w:val="24"/>
          <w:szCs w:val="24"/>
        </w:rPr>
        <w:t>5.1</w:t>
      </w:r>
      <w:r w:rsidR="007D5654">
        <w:fldChar w:fldCharType="end"/>
      </w:r>
      <w:r w:rsidR="004F4D80" w:rsidRPr="00474B7D">
        <w:rPr>
          <w:sz w:val="24"/>
          <w:szCs w:val="24"/>
        </w:rPr>
        <w:t>).</w:t>
      </w:r>
    </w:p>
    <w:p w:rsidR="004F4D80" w:rsidRPr="00474B7D"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474B7D">
        <w:rPr>
          <w:sz w:val="24"/>
          <w:szCs w:val="24"/>
        </w:rPr>
        <w:t>Участник</w:t>
      </w:r>
      <w:r w:rsidR="004F4D80" w:rsidRPr="00474B7D">
        <w:rPr>
          <w:sz w:val="24"/>
          <w:szCs w:val="24"/>
        </w:rPr>
        <w:t xml:space="preserve"> указывает свое фирменное наименование (в т.ч. организационно-правовую форму) и свой юридический адрес.</w:t>
      </w:r>
    </w:p>
    <w:p w:rsidR="004F4D80" w:rsidRPr="00474B7D"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474B7D">
        <w:rPr>
          <w:sz w:val="24"/>
          <w:szCs w:val="24"/>
        </w:rPr>
        <w:t>Участник</w:t>
      </w:r>
      <w:r w:rsidR="004F4D80" w:rsidRPr="00474B7D">
        <w:rPr>
          <w:sz w:val="24"/>
          <w:szCs w:val="24"/>
        </w:rPr>
        <w:t xml:space="preserve">и должны заполнить </w:t>
      </w:r>
      <w:r w:rsidR="00475C80" w:rsidRPr="00474B7D">
        <w:rPr>
          <w:sz w:val="24"/>
          <w:szCs w:val="24"/>
        </w:rPr>
        <w:t xml:space="preserve">приведенные выше таблицы </w:t>
      </w:r>
      <w:r w:rsidR="004F4D80" w:rsidRPr="00474B7D">
        <w:rPr>
          <w:sz w:val="24"/>
          <w:szCs w:val="24"/>
        </w:rPr>
        <w:t>по всем позициям. В случае отсутствия каких-либо данных указать слово «нет».</w:t>
      </w:r>
    </w:p>
    <w:p w:rsidR="004F4D80" w:rsidRPr="00474B7D"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474B7D">
        <w:rPr>
          <w:sz w:val="24"/>
          <w:szCs w:val="24"/>
        </w:rPr>
        <w:t>В графе 1</w:t>
      </w:r>
      <w:r w:rsidR="006D58F3" w:rsidRPr="00474B7D">
        <w:rPr>
          <w:sz w:val="24"/>
          <w:szCs w:val="24"/>
        </w:rPr>
        <w:t>2</w:t>
      </w:r>
      <w:r w:rsidRPr="00474B7D">
        <w:rPr>
          <w:sz w:val="24"/>
          <w:szCs w:val="24"/>
        </w:rPr>
        <w:t xml:space="preserve"> «Банковские реквизиты…» указываются реквизиты, которые будут использованы при заключении Договора.</w:t>
      </w:r>
    </w:p>
    <w:p w:rsidR="00250D0D" w:rsidRPr="00474B7D" w:rsidRDefault="00250D0D" w:rsidP="00250D0D">
      <w:pPr>
        <w:pStyle w:val="aff6"/>
        <w:numPr>
          <w:ilvl w:val="3"/>
          <w:numId w:val="1"/>
        </w:numPr>
        <w:tabs>
          <w:tab w:val="num" w:pos="1134"/>
        </w:tabs>
        <w:suppressAutoHyphens w:val="0"/>
        <w:snapToGrid w:val="0"/>
        <w:spacing w:before="100" w:beforeAutospacing="1" w:line="240" w:lineRule="auto"/>
        <w:rPr>
          <w:sz w:val="24"/>
          <w:szCs w:val="24"/>
        </w:rPr>
      </w:pPr>
      <w:bookmarkStart w:id="1281" w:name="_Ref55336378"/>
      <w:bookmarkStart w:id="1282" w:name="_Toc57314676"/>
      <w:bookmarkStart w:id="1283" w:name="_Toc69728990"/>
      <w:bookmarkStart w:id="1284" w:name="_Toc98253942"/>
      <w:bookmarkStart w:id="1285" w:name="_Toc165173868"/>
      <w:bookmarkStart w:id="1286" w:name="_Toc423423674"/>
      <w:r w:rsidRPr="00474B7D">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475C80" w:rsidRPr="00474B7D">
        <w:rPr>
          <w:sz w:val="24"/>
          <w:szCs w:val="24"/>
        </w:rPr>
        <w:t xml:space="preserve">№209-ФЗ от 24.07.2007 с изменениями </w:t>
      </w:r>
      <w:r w:rsidRPr="00474B7D">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250D0D" w:rsidRPr="00250D0D" w:rsidRDefault="00250D0D" w:rsidP="00250D0D">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474B7D">
        <w:rPr>
          <w:sz w:val="24"/>
          <w:szCs w:val="24"/>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r w:rsidR="007D5654">
        <w:fldChar w:fldCharType="begin"/>
      </w:r>
      <w:r w:rsidR="007D5654">
        <w:instrText xml:space="preserve"> REF _Ref444163668 \r \h  \* MERGEFORMAT </w:instrText>
      </w:r>
      <w:r w:rsidR="007D5654">
        <w:fldChar w:fldCharType="separate"/>
      </w:r>
      <w:r w:rsidR="001B2D1B" w:rsidRPr="001B2D1B">
        <w:rPr>
          <w:sz w:val="24"/>
          <w:szCs w:val="24"/>
        </w:rPr>
        <w:t>5.7.2</w:t>
      </w:r>
      <w:r w:rsidR="007D5654">
        <w:fldChar w:fldCharType="end"/>
      </w:r>
      <w:r w:rsidRPr="00474B7D">
        <w:rPr>
          <w:sz w:val="24"/>
          <w:szCs w:val="24"/>
        </w:rPr>
        <w:t xml:space="preserve">) предоставляется только теми Участниками/субподрядчиками/членами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475C80" w:rsidRPr="00474B7D">
        <w:rPr>
          <w:sz w:val="24"/>
          <w:szCs w:val="24"/>
        </w:rPr>
        <w:t xml:space="preserve">№209-ФЗ от 24.07.2007 с изменениями </w:t>
      </w:r>
      <w:r w:rsidRPr="00474B7D">
        <w:rPr>
          <w:sz w:val="24"/>
          <w:szCs w:val="24"/>
        </w:rPr>
        <w:t>«О развитии малого и среднего предпринимательства в</w:t>
      </w:r>
      <w:proofErr w:type="gramEnd"/>
      <w:r w:rsidRPr="00474B7D">
        <w:rPr>
          <w:sz w:val="24"/>
          <w:szCs w:val="24"/>
        </w:rPr>
        <w:t xml:space="preserve"> </w:t>
      </w:r>
      <w:proofErr w:type="gramStart"/>
      <w:r w:rsidRPr="00474B7D">
        <w:rPr>
          <w:sz w:val="24"/>
          <w:szCs w:val="24"/>
        </w:rPr>
        <w:t>Российской Федерации»).</w:t>
      </w:r>
      <w:proofErr w:type="gramEnd"/>
      <w:r w:rsidR="00A90840" w:rsidRPr="00474B7D">
        <w:rPr>
          <w:sz w:val="24"/>
          <w:szCs w:val="24"/>
        </w:rPr>
        <w:t xml:space="preserve"> В </w:t>
      </w:r>
      <w:proofErr w:type="gramStart"/>
      <w:r w:rsidR="00A90840" w:rsidRPr="00474B7D">
        <w:rPr>
          <w:sz w:val="24"/>
          <w:szCs w:val="24"/>
        </w:rPr>
        <w:t>случае</w:t>
      </w:r>
      <w:proofErr w:type="gramEnd"/>
      <w:r w:rsidR="00A90840" w:rsidRPr="00474B7D">
        <w:rPr>
          <w:sz w:val="24"/>
          <w:szCs w:val="24"/>
        </w:rPr>
        <w:t>, если Участник/субподрядчик/член Коллективного участника не относится к субъектам малого и среднего</w:t>
      </w:r>
      <w:r w:rsidR="00A90840" w:rsidRPr="00673EDD">
        <w:rPr>
          <w:sz w:val="24"/>
          <w:szCs w:val="24"/>
        </w:rPr>
        <w:t xml:space="preserve"> предпринимательства, он должен предоставить письмо в произвольной форме о не принадлежности его к субъектам малого и среднего предпринимательства</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87" w:name="_Ref449017235"/>
      <w:bookmarkStart w:id="1288" w:name="_Toc471898617"/>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1281"/>
      <w:bookmarkEnd w:id="1282"/>
      <w:bookmarkEnd w:id="1283"/>
      <w:bookmarkEnd w:id="1284"/>
      <w:bookmarkEnd w:id="1285"/>
      <w:bookmarkEnd w:id="1286"/>
      <w:bookmarkEnd w:id="1287"/>
      <w:bookmarkEnd w:id="1288"/>
    </w:p>
    <w:p w:rsidR="004F4D80" w:rsidRPr="00D904EF" w:rsidRDefault="004F4D80" w:rsidP="004F4D80">
      <w:pPr>
        <w:pStyle w:val="3"/>
        <w:rPr>
          <w:szCs w:val="24"/>
        </w:rPr>
      </w:pPr>
      <w:bookmarkStart w:id="1289" w:name="_Toc98253943"/>
      <w:bookmarkStart w:id="1290" w:name="_Toc157248195"/>
      <w:bookmarkStart w:id="1291" w:name="_Toc157496564"/>
      <w:bookmarkStart w:id="1292" w:name="_Toc158206103"/>
      <w:bookmarkStart w:id="1293" w:name="_Toc164057788"/>
      <w:bookmarkStart w:id="1294" w:name="_Toc164137138"/>
      <w:bookmarkStart w:id="1295" w:name="_Toc164161298"/>
      <w:bookmarkStart w:id="1296" w:name="_Toc165173869"/>
      <w:bookmarkStart w:id="1297" w:name="_Toc439170693"/>
      <w:bookmarkStart w:id="1298" w:name="_Toc439172795"/>
      <w:bookmarkStart w:id="1299" w:name="_Toc439173239"/>
      <w:bookmarkStart w:id="1300" w:name="_Toc439238235"/>
      <w:bookmarkStart w:id="1301" w:name="_Toc439252782"/>
      <w:bookmarkStart w:id="1302" w:name="_Toc439323756"/>
      <w:bookmarkStart w:id="1303" w:name="_Toc440361393"/>
      <w:bookmarkStart w:id="1304" w:name="_Toc440376275"/>
      <w:bookmarkStart w:id="1305" w:name="_Toc440382533"/>
      <w:bookmarkStart w:id="1306" w:name="_Toc440447203"/>
      <w:bookmarkStart w:id="1307" w:name="_Toc440620883"/>
      <w:bookmarkStart w:id="1308" w:name="_Toc440631518"/>
      <w:bookmarkStart w:id="1309" w:name="_Toc440875757"/>
      <w:bookmarkStart w:id="1310" w:name="_Toc441131781"/>
      <w:bookmarkStart w:id="1311" w:name="_Toc468352930"/>
      <w:bookmarkStart w:id="1312" w:name="_Toc468355914"/>
      <w:bookmarkStart w:id="1313" w:name="_Toc469480798"/>
      <w:bookmarkStart w:id="1314" w:name="_Toc471898618"/>
      <w:r w:rsidRPr="00D904EF">
        <w:rPr>
          <w:szCs w:val="24"/>
        </w:rPr>
        <w:t>Форма Справки о перечне и годовых объемах выполнения аналогичных договоров</w:t>
      </w:r>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EB2EFF">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EB2EFF">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EB2EFF">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631273">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631273">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EB2EFF">
            <w:pPr>
              <w:numPr>
                <w:ilvl w:val="0"/>
                <w:numId w:val="57"/>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EB2EFF">
            <w:pPr>
              <w:numPr>
                <w:ilvl w:val="0"/>
                <w:numId w:val="57"/>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EB2EFF">
            <w:pPr>
              <w:numPr>
                <w:ilvl w:val="0"/>
                <w:numId w:val="57"/>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631273">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631273">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EB2EFF">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EB2EFF">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EB2EFF">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631273">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631273">
              <w:rPr>
                <w:rStyle w:val="aa"/>
                <w:sz w:val="22"/>
              </w:rPr>
              <w:t>6</w:t>
            </w:r>
            <w:r w:rsidRPr="00F647F7">
              <w:rPr>
                <w:rStyle w:val="aa"/>
                <w:sz w:val="22"/>
              </w:rPr>
              <w:t xml:space="preserve"> года», «20</w:t>
            </w:r>
            <w:r>
              <w:rPr>
                <w:rStyle w:val="aa"/>
                <w:sz w:val="22"/>
              </w:rPr>
              <w:t>1</w:t>
            </w:r>
            <w:r w:rsidR="00631273">
              <w:rPr>
                <w:rStyle w:val="aa"/>
                <w:sz w:val="22"/>
              </w:rPr>
              <w:t>6</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315" w:name="_Toc98253944"/>
      <w:bookmarkStart w:id="1316" w:name="_Toc157248196"/>
      <w:bookmarkStart w:id="1317" w:name="_Toc157496565"/>
      <w:bookmarkStart w:id="1318" w:name="_Toc158206104"/>
      <w:bookmarkStart w:id="1319" w:name="_Toc164057789"/>
      <w:bookmarkStart w:id="1320" w:name="_Toc164137139"/>
      <w:bookmarkStart w:id="1321" w:name="_Toc164161299"/>
      <w:bookmarkStart w:id="1322" w:name="_Toc165173870"/>
      <w:r>
        <w:rPr>
          <w:szCs w:val="24"/>
        </w:rPr>
        <w:br w:type="page"/>
      </w:r>
    </w:p>
    <w:p w:rsidR="004F4D80" w:rsidRPr="00D904EF" w:rsidRDefault="004F4D80" w:rsidP="004F4D80">
      <w:pPr>
        <w:pStyle w:val="3"/>
        <w:rPr>
          <w:szCs w:val="24"/>
        </w:rPr>
      </w:pPr>
      <w:bookmarkStart w:id="1323" w:name="_Toc439170694"/>
      <w:bookmarkStart w:id="1324" w:name="_Toc439172796"/>
      <w:bookmarkStart w:id="1325" w:name="_Toc439173240"/>
      <w:bookmarkStart w:id="1326" w:name="_Toc439238236"/>
      <w:bookmarkStart w:id="1327" w:name="_Toc439252783"/>
      <w:bookmarkStart w:id="1328" w:name="_Toc439323757"/>
      <w:bookmarkStart w:id="1329" w:name="_Toc440361394"/>
      <w:bookmarkStart w:id="1330" w:name="_Toc440376276"/>
      <w:bookmarkStart w:id="1331" w:name="_Toc440382534"/>
      <w:bookmarkStart w:id="1332" w:name="_Toc440447204"/>
      <w:bookmarkStart w:id="1333" w:name="_Toc440620884"/>
      <w:bookmarkStart w:id="1334" w:name="_Toc440631519"/>
      <w:bookmarkStart w:id="1335" w:name="_Toc440875758"/>
      <w:bookmarkStart w:id="1336" w:name="_Toc441131782"/>
      <w:bookmarkStart w:id="1337" w:name="_Toc468352931"/>
      <w:bookmarkStart w:id="1338" w:name="_Toc468355915"/>
      <w:bookmarkStart w:id="1339" w:name="_Toc469480799"/>
      <w:bookmarkStart w:id="1340" w:name="_Toc471898619"/>
      <w:r w:rsidRPr="00D904EF">
        <w:rPr>
          <w:szCs w:val="24"/>
        </w:rPr>
        <w:lastRenderedPageBreak/>
        <w:t>Инструкции по заполнению</w:t>
      </w:r>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93B00">
        <w:rPr>
          <w:sz w:val="24"/>
          <w:szCs w:val="24"/>
        </w:rPr>
        <w:fldChar w:fldCharType="begin"/>
      </w:r>
      <w:r w:rsidR="00D90031">
        <w:rPr>
          <w:sz w:val="24"/>
          <w:szCs w:val="24"/>
        </w:rPr>
        <w:instrText xml:space="preserve"> REF _Ref55336310 \r \h </w:instrText>
      </w:r>
      <w:r w:rsidR="00893B00">
        <w:rPr>
          <w:sz w:val="24"/>
          <w:szCs w:val="24"/>
        </w:rPr>
      </w:r>
      <w:r w:rsidR="00893B00">
        <w:rPr>
          <w:sz w:val="24"/>
          <w:szCs w:val="24"/>
        </w:rPr>
        <w:fldChar w:fldCharType="separate"/>
      </w:r>
      <w:r w:rsidR="001B2D1B">
        <w:rPr>
          <w:sz w:val="24"/>
          <w:szCs w:val="24"/>
        </w:rPr>
        <w:t>5.1</w:t>
      </w:r>
      <w:r w:rsidR="00893B00">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893B00">
        <w:rPr>
          <w:sz w:val="24"/>
          <w:szCs w:val="24"/>
        </w:rPr>
        <w:fldChar w:fldCharType="begin"/>
      </w:r>
      <w:r w:rsidR="00D90031">
        <w:rPr>
          <w:sz w:val="24"/>
          <w:szCs w:val="24"/>
        </w:rPr>
        <w:instrText xml:space="preserve"> REF _Ref440274159 \r \h </w:instrText>
      </w:r>
      <w:r w:rsidR="00893B00">
        <w:rPr>
          <w:sz w:val="24"/>
          <w:szCs w:val="24"/>
        </w:rPr>
      </w:r>
      <w:r w:rsidR="00893B00">
        <w:rPr>
          <w:sz w:val="24"/>
          <w:szCs w:val="24"/>
        </w:rPr>
        <w:fldChar w:fldCharType="separate"/>
      </w:r>
      <w:r w:rsidR="001B2D1B">
        <w:rPr>
          <w:sz w:val="24"/>
          <w:szCs w:val="24"/>
        </w:rPr>
        <w:t>4</w:t>
      </w:r>
      <w:r w:rsidR="00893B00">
        <w:rPr>
          <w:sz w:val="24"/>
          <w:szCs w:val="24"/>
        </w:rPr>
        <w:fldChar w:fldCharType="end"/>
      </w:r>
      <w:r w:rsidRPr="00F647F7">
        <w:rPr>
          <w:sz w:val="24"/>
          <w:szCs w:val="24"/>
        </w:rPr>
        <w:t>.</w:t>
      </w:r>
    </w:p>
    <w:p w:rsidR="004F4D80" w:rsidRPr="00474B7D" w:rsidRDefault="004F4D80" w:rsidP="004F4D80">
      <w:pPr>
        <w:pStyle w:val="aff6"/>
        <w:numPr>
          <w:ilvl w:val="3"/>
          <w:numId w:val="1"/>
        </w:numPr>
        <w:tabs>
          <w:tab w:val="num" w:pos="1134"/>
        </w:tabs>
        <w:suppressAutoHyphens w:val="0"/>
        <w:spacing w:before="100" w:beforeAutospacing="1" w:line="240" w:lineRule="auto"/>
        <w:rPr>
          <w:sz w:val="24"/>
          <w:szCs w:val="24"/>
        </w:rPr>
      </w:pPr>
      <w:r w:rsidRPr="00474B7D">
        <w:rPr>
          <w:sz w:val="24"/>
          <w:szCs w:val="24"/>
        </w:rPr>
        <w:t xml:space="preserve">Следует указать не менее </w:t>
      </w:r>
      <w:r w:rsidR="00475C80" w:rsidRPr="00474B7D">
        <w:rPr>
          <w:sz w:val="24"/>
          <w:szCs w:val="24"/>
        </w:rPr>
        <w:t>одного, но не более десяти аналогичных договоров</w:t>
      </w:r>
      <w:r w:rsidRPr="00474B7D">
        <w:rPr>
          <w:sz w:val="24"/>
          <w:szCs w:val="24"/>
        </w:rPr>
        <w:t xml:space="preserve">. </w:t>
      </w:r>
      <w:r w:rsidR="00C236C0" w:rsidRPr="00474B7D">
        <w:rPr>
          <w:sz w:val="24"/>
          <w:szCs w:val="24"/>
        </w:rPr>
        <w:t>Участник</w:t>
      </w:r>
      <w:r w:rsidRPr="00474B7D">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sidRPr="00474B7D">
        <w:rPr>
          <w:sz w:val="24"/>
          <w:szCs w:val="24"/>
        </w:rPr>
        <w:t>Участник</w:t>
      </w:r>
      <w:r w:rsidR="004F4D80" w:rsidRPr="00474B7D">
        <w:rPr>
          <w:sz w:val="24"/>
          <w:szCs w:val="24"/>
        </w:rPr>
        <w:t xml:space="preserve"> может включать</w:t>
      </w:r>
      <w:r w:rsidR="004F4D80" w:rsidRPr="00F647F7">
        <w:rPr>
          <w:sz w:val="24"/>
          <w:szCs w:val="24"/>
        </w:rPr>
        <w:t xml:space="preserve">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341" w:name="_Ref55336389"/>
      <w:bookmarkStart w:id="1342" w:name="_Toc57314677"/>
      <w:bookmarkStart w:id="1343" w:name="_Toc69728991"/>
      <w:bookmarkStart w:id="1344" w:name="_Toc98253945"/>
      <w:bookmarkStart w:id="1345" w:name="_Toc165173871"/>
      <w:bookmarkStart w:id="1346"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347" w:name="_Ref440881887"/>
      <w:bookmarkStart w:id="1348" w:name="_Toc471898620"/>
      <w:r w:rsidRPr="00F647F7">
        <w:lastRenderedPageBreak/>
        <w:t xml:space="preserve">Справка о материально-технических ресурсах (форма </w:t>
      </w:r>
      <w:r w:rsidR="00B8118F">
        <w:t>9</w:t>
      </w:r>
      <w:r w:rsidRPr="00F647F7">
        <w:t>)</w:t>
      </w:r>
      <w:bookmarkEnd w:id="1341"/>
      <w:bookmarkEnd w:id="1342"/>
      <w:bookmarkEnd w:id="1343"/>
      <w:bookmarkEnd w:id="1344"/>
      <w:bookmarkEnd w:id="1345"/>
      <w:bookmarkEnd w:id="1346"/>
      <w:bookmarkEnd w:id="1347"/>
      <w:bookmarkEnd w:id="1348"/>
    </w:p>
    <w:p w:rsidR="004F4D80" w:rsidRPr="00D904EF" w:rsidRDefault="004F4D80" w:rsidP="004F4D80">
      <w:pPr>
        <w:pStyle w:val="3"/>
        <w:rPr>
          <w:szCs w:val="24"/>
        </w:rPr>
      </w:pPr>
      <w:bookmarkStart w:id="1349" w:name="_Toc98253946"/>
      <w:bookmarkStart w:id="1350" w:name="_Toc157248198"/>
      <w:bookmarkStart w:id="1351" w:name="_Toc157496567"/>
      <w:bookmarkStart w:id="1352" w:name="_Toc158206106"/>
      <w:bookmarkStart w:id="1353" w:name="_Toc164057791"/>
      <w:bookmarkStart w:id="1354" w:name="_Toc164137141"/>
      <w:bookmarkStart w:id="1355" w:name="_Toc164161301"/>
      <w:bookmarkStart w:id="1356" w:name="_Toc165173872"/>
      <w:bookmarkStart w:id="1357" w:name="_Toc439170696"/>
      <w:bookmarkStart w:id="1358" w:name="_Toc439172798"/>
      <w:bookmarkStart w:id="1359" w:name="_Toc439173242"/>
      <w:bookmarkStart w:id="1360" w:name="_Toc439238238"/>
      <w:bookmarkStart w:id="1361" w:name="_Toc439252785"/>
      <w:bookmarkStart w:id="1362" w:name="_Toc439323759"/>
      <w:bookmarkStart w:id="1363" w:name="_Toc440361396"/>
      <w:bookmarkStart w:id="1364" w:name="_Toc440376278"/>
      <w:bookmarkStart w:id="1365" w:name="_Toc440382536"/>
      <w:bookmarkStart w:id="1366" w:name="_Toc440447206"/>
      <w:bookmarkStart w:id="1367" w:name="_Toc440620886"/>
      <w:bookmarkStart w:id="1368" w:name="_Toc440631521"/>
      <w:bookmarkStart w:id="1369" w:name="_Toc440875760"/>
      <w:bookmarkStart w:id="1370" w:name="_Toc441131784"/>
      <w:bookmarkStart w:id="1371" w:name="_Toc468352933"/>
      <w:bookmarkStart w:id="1372" w:name="_Toc468355917"/>
      <w:bookmarkStart w:id="1373" w:name="_Toc469480801"/>
      <w:bookmarkStart w:id="1374" w:name="_Toc471898621"/>
      <w:r w:rsidRPr="00D904EF">
        <w:rPr>
          <w:szCs w:val="24"/>
        </w:rPr>
        <w:t>Форма Справки о материально-технических ресурсах</w:t>
      </w:r>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 xml:space="preserve">В </w:t>
            </w:r>
            <w:proofErr w:type="gramStart"/>
            <w:r w:rsidRPr="004D0F20">
              <w:rPr>
                <w:sz w:val="20"/>
                <w:szCs w:val="20"/>
              </w:rPr>
              <w:t>наличии</w:t>
            </w:r>
            <w:proofErr w:type="gramEnd"/>
            <w:r w:rsidRPr="004D0F20">
              <w:rPr>
                <w:sz w:val="20"/>
                <w:szCs w:val="20"/>
              </w:rPr>
              <w:t xml:space="preserve"> у Участника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r w:rsidRPr="004D0F20">
              <w:rPr>
                <w:sz w:val="20"/>
                <w:szCs w:val="20"/>
              </w:rPr>
              <w:t>п.п.</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325 л.с.</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375" w:name="_Toc98253947"/>
      <w:bookmarkStart w:id="1376" w:name="_Toc157248199"/>
      <w:bookmarkStart w:id="1377" w:name="_Toc157496568"/>
      <w:bookmarkStart w:id="1378" w:name="_Toc158206107"/>
      <w:bookmarkStart w:id="1379" w:name="_Toc164057792"/>
      <w:bookmarkStart w:id="1380" w:name="_Toc164137142"/>
      <w:bookmarkStart w:id="1381" w:name="_Toc164161302"/>
      <w:bookmarkStart w:id="1382" w:name="_Toc165173873"/>
    </w:p>
    <w:p w:rsidR="004F4D80" w:rsidRPr="00D904EF" w:rsidRDefault="004F4D80" w:rsidP="004F4D80">
      <w:pPr>
        <w:pStyle w:val="3"/>
        <w:rPr>
          <w:szCs w:val="24"/>
        </w:rPr>
      </w:pPr>
      <w:bookmarkStart w:id="1383" w:name="_Toc439170697"/>
      <w:bookmarkStart w:id="1384" w:name="_Toc439172799"/>
      <w:bookmarkStart w:id="1385" w:name="_Toc439173243"/>
      <w:bookmarkStart w:id="1386" w:name="_Toc439238239"/>
      <w:bookmarkStart w:id="1387" w:name="_Toc439252786"/>
      <w:bookmarkStart w:id="1388" w:name="_Toc439323760"/>
      <w:bookmarkStart w:id="1389" w:name="_Toc440361397"/>
      <w:bookmarkStart w:id="1390" w:name="_Toc440376279"/>
      <w:bookmarkStart w:id="1391" w:name="_Toc440382537"/>
      <w:bookmarkStart w:id="1392" w:name="_Toc440447207"/>
      <w:bookmarkStart w:id="1393" w:name="_Toc440620887"/>
      <w:bookmarkStart w:id="1394" w:name="_Toc440631522"/>
      <w:bookmarkStart w:id="1395" w:name="_Toc440875761"/>
      <w:bookmarkStart w:id="1396" w:name="_Toc441131785"/>
      <w:bookmarkStart w:id="1397" w:name="_Toc468352934"/>
      <w:bookmarkStart w:id="1398" w:name="_Toc468355918"/>
      <w:bookmarkStart w:id="1399" w:name="_Toc469480802"/>
      <w:bookmarkStart w:id="1400" w:name="_Toc471898622"/>
      <w:r w:rsidRPr="00D904EF">
        <w:rPr>
          <w:szCs w:val="24"/>
        </w:rPr>
        <w:lastRenderedPageBreak/>
        <w:t>Инструкции по заполнению</w:t>
      </w:r>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93B00">
        <w:rPr>
          <w:sz w:val="24"/>
          <w:szCs w:val="24"/>
        </w:rPr>
        <w:fldChar w:fldCharType="begin"/>
      </w:r>
      <w:r w:rsidR="00D90031">
        <w:rPr>
          <w:sz w:val="24"/>
          <w:szCs w:val="24"/>
        </w:rPr>
        <w:instrText xml:space="preserve"> REF _Ref55336310 \r \h </w:instrText>
      </w:r>
      <w:r w:rsidR="00893B00">
        <w:rPr>
          <w:sz w:val="24"/>
          <w:szCs w:val="24"/>
        </w:rPr>
      </w:r>
      <w:r w:rsidR="00893B00">
        <w:rPr>
          <w:sz w:val="24"/>
          <w:szCs w:val="24"/>
        </w:rPr>
        <w:fldChar w:fldCharType="separate"/>
      </w:r>
      <w:r w:rsidR="001B2D1B">
        <w:rPr>
          <w:sz w:val="24"/>
          <w:szCs w:val="24"/>
        </w:rPr>
        <w:t>5.1</w:t>
      </w:r>
      <w:r w:rsidR="00893B00">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401" w:name="_Ref55336398"/>
      <w:bookmarkStart w:id="1402" w:name="_Toc57314678"/>
      <w:bookmarkStart w:id="1403" w:name="_Toc69728992"/>
      <w:bookmarkStart w:id="1404" w:name="_Toc98253948"/>
      <w:bookmarkStart w:id="1405" w:name="_Toc165173874"/>
      <w:bookmarkStart w:id="1406"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407" w:name="_Ref440881894"/>
      <w:bookmarkStart w:id="1408" w:name="_Toc471898623"/>
      <w:r w:rsidRPr="00F647F7">
        <w:lastRenderedPageBreak/>
        <w:t xml:space="preserve">Справка о кадровых ресурсах (форма </w:t>
      </w:r>
      <w:r w:rsidR="00B8118F">
        <w:t>10</w:t>
      </w:r>
      <w:r w:rsidRPr="00F647F7">
        <w:t>)</w:t>
      </w:r>
      <w:bookmarkEnd w:id="1401"/>
      <w:bookmarkEnd w:id="1402"/>
      <w:bookmarkEnd w:id="1403"/>
      <w:bookmarkEnd w:id="1404"/>
      <w:bookmarkEnd w:id="1405"/>
      <w:bookmarkEnd w:id="1406"/>
      <w:bookmarkEnd w:id="1407"/>
      <w:bookmarkEnd w:id="1408"/>
    </w:p>
    <w:p w:rsidR="004F4D80" w:rsidRPr="00D904EF" w:rsidRDefault="004F4D80" w:rsidP="004F4D80">
      <w:pPr>
        <w:pStyle w:val="3"/>
        <w:rPr>
          <w:szCs w:val="24"/>
        </w:rPr>
      </w:pPr>
      <w:bookmarkStart w:id="1409" w:name="_Toc98253949"/>
      <w:bookmarkStart w:id="1410" w:name="_Toc157248201"/>
      <w:bookmarkStart w:id="1411" w:name="_Toc157496570"/>
      <w:bookmarkStart w:id="1412" w:name="_Toc158206109"/>
      <w:bookmarkStart w:id="1413" w:name="_Toc164057794"/>
      <w:bookmarkStart w:id="1414" w:name="_Toc164137144"/>
      <w:bookmarkStart w:id="1415" w:name="_Toc164161304"/>
      <w:bookmarkStart w:id="1416" w:name="_Toc165173875"/>
      <w:bookmarkStart w:id="1417" w:name="_Toc439170699"/>
      <w:bookmarkStart w:id="1418" w:name="_Toc439172801"/>
      <w:bookmarkStart w:id="1419" w:name="_Toc439173245"/>
      <w:bookmarkStart w:id="1420" w:name="_Toc439238241"/>
      <w:bookmarkStart w:id="1421" w:name="_Toc439252788"/>
      <w:bookmarkStart w:id="1422" w:name="_Toc439323762"/>
      <w:bookmarkStart w:id="1423" w:name="_Toc440361399"/>
      <w:bookmarkStart w:id="1424" w:name="_Toc440376281"/>
      <w:bookmarkStart w:id="1425" w:name="_Toc440382539"/>
      <w:bookmarkStart w:id="1426" w:name="_Toc440447209"/>
      <w:bookmarkStart w:id="1427" w:name="_Toc440620889"/>
      <w:bookmarkStart w:id="1428" w:name="_Toc440631524"/>
      <w:bookmarkStart w:id="1429" w:name="_Toc440875763"/>
      <w:bookmarkStart w:id="1430" w:name="_Toc441131787"/>
      <w:bookmarkStart w:id="1431" w:name="_Toc468352936"/>
      <w:bookmarkStart w:id="1432" w:name="_Toc468355920"/>
      <w:bookmarkStart w:id="1433" w:name="_Toc469480804"/>
      <w:bookmarkStart w:id="1434" w:name="_Toc471898624"/>
      <w:r w:rsidRPr="00D904EF">
        <w:rPr>
          <w:szCs w:val="24"/>
        </w:rPr>
        <w:t>Форма Справки о кадровых ресурсах</w:t>
      </w:r>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r>
            <w:proofErr w:type="gramStart"/>
            <w:r w:rsidRPr="00F647F7">
              <w:t>п</w:t>
            </w:r>
            <w:proofErr w:type="gramEnd"/>
            <w:r w:rsidRPr="00F647F7">
              <w:t>/п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EB2EFF">
            <w:pPr>
              <w:numPr>
                <w:ilvl w:val="0"/>
                <w:numId w:val="55"/>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EB2EFF">
            <w:pPr>
              <w:numPr>
                <w:ilvl w:val="0"/>
                <w:numId w:val="55"/>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EB2EFF">
            <w:pPr>
              <w:numPr>
                <w:ilvl w:val="0"/>
                <w:numId w:val="55"/>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EB2EFF">
            <w:pPr>
              <w:numPr>
                <w:ilvl w:val="0"/>
                <w:numId w:val="56"/>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EB2EFF">
            <w:pPr>
              <w:numPr>
                <w:ilvl w:val="0"/>
                <w:numId w:val="56"/>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EB2EFF">
            <w:pPr>
              <w:numPr>
                <w:ilvl w:val="0"/>
                <w:numId w:val="56"/>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435" w:name="_Toc98253950"/>
      <w:bookmarkStart w:id="1436" w:name="_Toc157248202"/>
      <w:bookmarkStart w:id="1437" w:name="_Toc157496571"/>
      <w:bookmarkStart w:id="1438" w:name="_Toc158206110"/>
      <w:bookmarkStart w:id="1439" w:name="_Toc164057795"/>
      <w:bookmarkStart w:id="1440" w:name="_Toc164137145"/>
      <w:bookmarkStart w:id="1441" w:name="_Toc164161305"/>
      <w:bookmarkStart w:id="1442" w:name="_Toc165173876"/>
      <w:r>
        <w:rPr>
          <w:b/>
          <w:szCs w:val="24"/>
        </w:rPr>
        <w:br w:type="page"/>
      </w:r>
    </w:p>
    <w:p w:rsidR="004F4D80" w:rsidRPr="00D904EF" w:rsidRDefault="004F4D80" w:rsidP="004F4D80">
      <w:pPr>
        <w:pStyle w:val="3"/>
        <w:rPr>
          <w:szCs w:val="24"/>
        </w:rPr>
      </w:pPr>
      <w:bookmarkStart w:id="1443" w:name="_Toc439170700"/>
      <w:bookmarkStart w:id="1444" w:name="_Toc439172802"/>
      <w:bookmarkStart w:id="1445" w:name="_Toc439173246"/>
      <w:bookmarkStart w:id="1446" w:name="_Toc439238242"/>
      <w:bookmarkStart w:id="1447" w:name="_Toc439252789"/>
      <w:bookmarkStart w:id="1448" w:name="_Toc439323763"/>
      <w:bookmarkStart w:id="1449" w:name="_Toc440361400"/>
      <w:bookmarkStart w:id="1450" w:name="_Toc440376282"/>
      <w:bookmarkStart w:id="1451" w:name="_Toc440382540"/>
      <w:bookmarkStart w:id="1452" w:name="_Toc440447210"/>
      <w:bookmarkStart w:id="1453" w:name="_Toc440620890"/>
      <w:bookmarkStart w:id="1454" w:name="_Toc440631525"/>
      <w:bookmarkStart w:id="1455" w:name="_Toc440875764"/>
      <w:bookmarkStart w:id="1456" w:name="_Toc441131788"/>
      <w:bookmarkStart w:id="1457" w:name="_Toc468352937"/>
      <w:bookmarkStart w:id="1458" w:name="_Toc468355921"/>
      <w:bookmarkStart w:id="1459" w:name="_Toc469480805"/>
      <w:bookmarkStart w:id="1460" w:name="_Toc471898625"/>
      <w:r w:rsidRPr="00D904EF">
        <w:rPr>
          <w:szCs w:val="24"/>
        </w:rPr>
        <w:lastRenderedPageBreak/>
        <w:t>Инструкции по заполнению</w:t>
      </w:r>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93B00">
        <w:rPr>
          <w:sz w:val="24"/>
          <w:szCs w:val="24"/>
        </w:rPr>
        <w:fldChar w:fldCharType="begin"/>
      </w:r>
      <w:r w:rsidR="00D90031">
        <w:rPr>
          <w:sz w:val="24"/>
          <w:szCs w:val="24"/>
        </w:rPr>
        <w:instrText xml:space="preserve"> REF _Ref55336310 \r \h </w:instrText>
      </w:r>
      <w:r w:rsidR="00893B00">
        <w:rPr>
          <w:sz w:val="24"/>
          <w:szCs w:val="24"/>
        </w:rPr>
      </w:r>
      <w:r w:rsidR="00893B00">
        <w:rPr>
          <w:sz w:val="24"/>
          <w:szCs w:val="24"/>
        </w:rPr>
        <w:fldChar w:fldCharType="separate"/>
      </w:r>
      <w:r w:rsidR="001B2D1B">
        <w:rPr>
          <w:sz w:val="24"/>
          <w:szCs w:val="24"/>
        </w:rPr>
        <w:t>5.1</w:t>
      </w:r>
      <w:r w:rsidR="00893B00">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указывается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461" w:name="_Toc165173881"/>
      <w:bookmarkStart w:id="1462" w:name="_Ref194749267"/>
      <w:bookmarkStart w:id="1463" w:name="_Toc423423677"/>
      <w:bookmarkStart w:id="1464" w:name="_Ref440271993"/>
      <w:bookmarkStart w:id="1465" w:name="_Ref440274659"/>
      <w:bookmarkStart w:id="1466" w:name="_Toc471898626"/>
      <w:bookmarkStart w:id="1467" w:name="_Ref90381523"/>
      <w:bookmarkStart w:id="1468" w:name="_Toc90385124"/>
      <w:bookmarkStart w:id="1469" w:name="_Ref96861029"/>
      <w:bookmarkStart w:id="1470" w:name="_Toc97651410"/>
      <w:bookmarkStart w:id="1471"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461"/>
      <w:bookmarkEnd w:id="1462"/>
      <w:bookmarkEnd w:id="1463"/>
      <w:bookmarkEnd w:id="1464"/>
      <w:bookmarkEnd w:id="1465"/>
      <w:bookmarkEnd w:id="1466"/>
    </w:p>
    <w:p w:rsidR="004F4D80" w:rsidRPr="00D904EF" w:rsidRDefault="004F4D80" w:rsidP="004F4D80">
      <w:pPr>
        <w:pStyle w:val="3"/>
        <w:rPr>
          <w:szCs w:val="24"/>
        </w:rPr>
      </w:pPr>
      <w:bookmarkStart w:id="1472" w:name="_Toc97651411"/>
      <w:bookmarkStart w:id="1473" w:name="_Toc98253956"/>
      <w:bookmarkStart w:id="1474" w:name="_Toc157248208"/>
      <w:bookmarkStart w:id="1475" w:name="_Toc157496577"/>
      <w:bookmarkStart w:id="1476" w:name="_Toc158206116"/>
      <w:bookmarkStart w:id="1477" w:name="_Toc164057801"/>
      <w:bookmarkStart w:id="1478" w:name="_Toc164137151"/>
      <w:bookmarkStart w:id="1479" w:name="_Toc164161311"/>
      <w:bookmarkStart w:id="1480" w:name="_Toc165173882"/>
      <w:bookmarkStart w:id="1481" w:name="_Toc439170702"/>
      <w:bookmarkStart w:id="1482" w:name="_Toc439172804"/>
      <w:bookmarkStart w:id="1483" w:name="_Toc439173248"/>
      <w:bookmarkStart w:id="1484" w:name="_Toc439238244"/>
      <w:bookmarkStart w:id="1485" w:name="_Toc439252791"/>
      <w:bookmarkStart w:id="1486" w:name="_Toc439323765"/>
      <w:bookmarkStart w:id="1487" w:name="_Toc440361402"/>
      <w:bookmarkStart w:id="1488" w:name="_Toc440376284"/>
      <w:bookmarkStart w:id="1489" w:name="_Toc440382542"/>
      <w:bookmarkStart w:id="1490" w:name="_Toc440447212"/>
      <w:bookmarkStart w:id="1491" w:name="_Toc440620892"/>
      <w:bookmarkStart w:id="1492" w:name="_Toc440631527"/>
      <w:bookmarkStart w:id="1493" w:name="_Toc440875766"/>
      <w:bookmarkStart w:id="1494" w:name="_Toc441131790"/>
      <w:bookmarkStart w:id="1495" w:name="_Toc468352939"/>
      <w:bookmarkStart w:id="1496" w:name="_Toc468355923"/>
      <w:bookmarkStart w:id="1497" w:name="_Toc469480807"/>
      <w:bookmarkStart w:id="1498" w:name="_Toc471898627"/>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474B7D" w:rsidRDefault="004F4D80" w:rsidP="004F4D80">
      <w:pPr>
        <w:spacing w:line="240" w:lineRule="auto"/>
        <w:rPr>
          <w:b/>
          <w:sz w:val="24"/>
          <w:szCs w:val="24"/>
        </w:rPr>
      </w:pPr>
      <w:r w:rsidRPr="00474B7D">
        <w:rPr>
          <w:sz w:val="24"/>
          <w:szCs w:val="24"/>
        </w:rPr>
        <w:t xml:space="preserve">При рассмотрении нашей </w:t>
      </w:r>
      <w:r w:rsidR="00D904EF" w:rsidRPr="00474B7D">
        <w:rPr>
          <w:sz w:val="24"/>
          <w:szCs w:val="24"/>
        </w:rPr>
        <w:t>Заявки</w:t>
      </w:r>
      <w:r w:rsidRPr="00474B7D">
        <w:rPr>
          <w:sz w:val="24"/>
          <w:szCs w:val="24"/>
        </w:rPr>
        <w:t xml:space="preserve"> просим учесть следующие сведения о наличии у </w:t>
      </w:r>
      <w:r w:rsidRPr="00474B7D">
        <w:rPr>
          <w:b/>
          <w:i/>
          <w:sz w:val="24"/>
          <w:szCs w:val="24"/>
        </w:rPr>
        <w:t xml:space="preserve">{указывается наименование </w:t>
      </w:r>
      <w:r w:rsidR="00C236C0" w:rsidRPr="00474B7D">
        <w:rPr>
          <w:b/>
          <w:i/>
          <w:sz w:val="24"/>
          <w:szCs w:val="24"/>
        </w:rPr>
        <w:t>Участник</w:t>
      </w:r>
      <w:r w:rsidRPr="00474B7D">
        <w:rPr>
          <w:b/>
          <w:i/>
          <w:sz w:val="24"/>
          <w:szCs w:val="24"/>
        </w:rPr>
        <w:t>а}</w:t>
      </w:r>
      <w:r w:rsidR="00475C80" w:rsidRPr="00474B7D">
        <w:rPr>
          <w:i/>
          <w:sz w:val="24"/>
          <w:szCs w:val="24"/>
        </w:rPr>
        <w:t xml:space="preserve"> </w:t>
      </w:r>
      <w:r w:rsidR="00475C80" w:rsidRPr="00474B7D">
        <w:rPr>
          <w:snapToGrid w:val="0"/>
          <w:sz w:val="24"/>
          <w:szCs w:val="24"/>
        </w:rPr>
        <w:t>конфликта интересов и/или связей</w:t>
      </w:r>
      <w:r w:rsidRPr="00474B7D">
        <w:rPr>
          <w:sz w:val="24"/>
          <w:szCs w:val="24"/>
        </w:rPr>
        <w:t xml:space="preserve">, носящих характер </w:t>
      </w:r>
      <w:proofErr w:type="spellStart"/>
      <w:r w:rsidRPr="00474B7D">
        <w:rPr>
          <w:sz w:val="24"/>
          <w:szCs w:val="24"/>
        </w:rPr>
        <w:t>аффилированности</w:t>
      </w:r>
      <w:proofErr w:type="spellEnd"/>
      <w:r w:rsidRPr="00474B7D">
        <w:rPr>
          <w:sz w:val="24"/>
          <w:szCs w:val="24"/>
        </w:rPr>
        <w:t xml:space="preserve"> с лицами, являющимися </w:t>
      </w:r>
      <w:r w:rsidRPr="00474B7D">
        <w:rPr>
          <w:b/>
          <w:i/>
          <w:sz w:val="24"/>
          <w:szCs w:val="24"/>
        </w:rPr>
        <w:t>{</w:t>
      </w:r>
      <w:proofErr w:type="gramStart"/>
      <w:r w:rsidRPr="00474B7D">
        <w:rPr>
          <w:b/>
          <w:i/>
          <w:sz w:val="24"/>
          <w:szCs w:val="24"/>
        </w:rPr>
        <w:t>указывается</w:t>
      </w:r>
      <w:proofErr w:type="gramEnd"/>
      <w:r w:rsidRPr="00474B7D">
        <w:rPr>
          <w:b/>
          <w:i/>
          <w:sz w:val="24"/>
          <w:szCs w:val="24"/>
        </w:rPr>
        <w:t xml:space="preserve"> кем являются эти лица, пример: учредители, сотрудники, и т.д.}</w:t>
      </w:r>
      <w:r w:rsidRPr="00474B7D">
        <w:rPr>
          <w:i/>
          <w:sz w:val="24"/>
          <w:szCs w:val="24"/>
        </w:rPr>
        <w:t xml:space="preserve"> </w:t>
      </w:r>
      <w:r w:rsidRPr="00474B7D">
        <w:rPr>
          <w:sz w:val="24"/>
          <w:szCs w:val="24"/>
        </w:rPr>
        <w:t xml:space="preserve">Заказчика </w:t>
      </w:r>
      <w:r w:rsidRPr="00474B7D">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474B7D">
        <w:rPr>
          <w:b/>
          <w:i/>
          <w:sz w:val="24"/>
          <w:szCs w:val="24"/>
        </w:rPr>
        <w:t>запроса предложений</w:t>
      </w:r>
      <w:r w:rsidRPr="00474B7D">
        <w:rPr>
          <w:b/>
          <w:i/>
          <w:sz w:val="24"/>
          <w:szCs w:val="24"/>
        </w:rPr>
        <w:t>}</w:t>
      </w:r>
      <w:r w:rsidRPr="00474B7D">
        <w:rPr>
          <w:i/>
          <w:sz w:val="24"/>
          <w:szCs w:val="24"/>
        </w:rPr>
        <w:t xml:space="preserve"> </w:t>
      </w:r>
      <w:r w:rsidRPr="00474B7D">
        <w:rPr>
          <w:sz w:val="24"/>
          <w:szCs w:val="24"/>
        </w:rPr>
        <w:t xml:space="preserve"> а именно:</w:t>
      </w:r>
    </w:p>
    <w:p w:rsidR="004F4D80" w:rsidRPr="00474B7D" w:rsidRDefault="004F4D80" w:rsidP="00EB2EFF">
      <w:pPr>
        <w:numPr>
          <w:ilvl w:val="0"/>
          <w:numId w:val="61"/>
        </w:numPr>
        <w:suppressAutoHyphens w:val="0"/>
        <w:spacing w:line="240" w:lineRule="auto"/>
        <w:rPr>
          <w:b/>
          <w:i/>
          <w:sz w:val="24"/>
          <w:szCs w:val="24"/>
        </w:rPr>
      </w:pPr>
      <w:r w:rsidRPr="00474B7D">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474B7D">
        <w:rPr>
          <w:b/>
          <w:i/>
          <w:sz w:val="24"/>
          <w:szCs w:val="24"/>
        </w:rPr>
        <w:t>Участник</w:t>
      </w:r>
      <w:r w:rsidRPr="00474B7D">
        <w:rPr>
          <w:b/>
          <w:i/>
          <w:sz w:val="24"/>
          <w:szCs w:val="24"/>
        </w:rPr>
        <w:t xml:space="preserve">ом могут быть расценены </w:t>
      </w:r>
      <w:r w:rsidR="00475C80" w:rsidRPr="00474B7D">
        <w:rPr>
          <w:b/>
          <w:i/>
          <w:sz w:val="24"/>
          <w:szCs w:val="24"/>
        </w:rPr>
        <w:t xml:space="preserve">как </w:t>
      </w:r>
      <w:r w:rsidR="00475C80" w:rsidRPr="00474B7D">
        <w:rPr>
          <w:b/>
          <w:i/>
          <w:snapToGrid w:val="0"/>
          <w:sz w:val="24"/>
          <w:szCs w:val="24"/>
        </w:rPr>
        <w:t xml:space="preserve">конфликт интересов и/или </w:t>
      </w:r>
      <w:proofErr w:type="spellStart"/>
      <w:r w:rsidRPr="00474B7D">
        <w:rPr>
          <w:b/>
          <w:i/>
          <w:sz w:val="24"/>
          <w:szCs w:val="24"/>
        </w:rPr>
        <w:t>аффилированность</w:t>
      </w:r>
      <w:proofErr w:type="spellEnd"/>
      <w:proofErr w:type="gramStart"/>
      <w:r w:rsidRPr="00474B7D">
        <w:rPr>
          <w:b/>
          <w:i/>
          <w:sz w:val="24"/>
          <w:szCs w:val="24"/>
        </w:rPr>
        <w:t xml:space="preserve"> }</w:t>
      </w:r>
      <w:proofErr w:type="gramEnd"/>
      <w:r w:rsidRPr="00474B7D">
        <w:rPr>
          <w:b/>
          <w:i/>
          <w:sz w:val="24"/>
          <w:szCs w:val="24"/>
        </w:rPr>
        <w:t>;</w:t>
      </w:r>
    </w:p>
    <w:p w:rsidR="004F4D80" w:rsidRPr="00474B7D" w:rsidRDefault="004F4D80" w:rsidP="00EB2EFF">
      <w:pPr>
        <w:numPr>
          <w:ilvl w:val="0"/>
          <w:numId w:val="61"/>
        </w:numPr>
        <w:suppressAutoHyphens w:val="0"/>
        <w:spacing w:line="240" w:lineRule="auto"/>
        <w:rPr>
          <w:b/>
          <w:i/>
          <w:sz w:val="24"/>
          <w:szCs w:val="24"/>
        </w:rPr>
      </w:pPr>
      <w:r w:rsidRPr="00474B7D">
        <w:rPr>
          <w:b/>
          <w:i/>
          <w:sz w:val="24"/>
          <w:szCs w:val="24"/>
        </w:rPr>
        <w:t xml:space="preserve">{указывается Ф.И.О. лица, его должность, кратко описывается почему связи между данным лицом и </w:t>
      </w:r>
      <w:r w:rsidR="00C236C0" w:rsidRPr="00474B7D">
        <w:rPr>
          <w:b/>
          <w:i/>
          <w:sz w:val="24"/>
          <w:szCs w:val="24"/>
        </w:rPr>
        <w:t>Участник</w:t>
      </w:r>
      <w:r w:rsidRPr="00474B7D">
        <w:rPr>
          <w:b/>
          <w:i/>
          <w:sz w:val="24"/>
          <w:szCs w:val="24"/>
        </w:rPr>
        <w:t xml:space="preserve">ом могут быть расценены </w:t>
      </w:r>
      <w:r w:rsidR="00475C80" w:rsidRPr="00474B7D">
        <w:rPr>
          <w:b/>
          <w:i/>
          <w:sz w:val="24"/>
          <w:szCs w:val="24"/>
        </w:rPr>
        <w:t xml:space="preserve">как </w:t>
      </w:r>
      <w:r w:rsidR="00475C80" w:rsidRPr="00474B7D">
        <w:rPr>
          <w:b/>
          <w:i/>
          <w:snapToGrid w:val="0"/>
          <w:sz w:val="24"/>
          <w:szCs w:val="24"/>
        </w:rPr>
        <w:t xml:space="preserve">конфликт интересов и/или </w:t>
      </w:r>
      <w:proofErr w:type="spellStart"/>
      <w:r w:rsidRPr="00474B7D">
        <w:rPr>
          <w:b/>
          <w:i/>
          <w:sz w:val="24"/>
          <w:szCs w:val="24"/>
        </w:rPr>
        <w:t>аффилированность</w:t>
      </w:r>
      <w:proofErr w:type="spellEnd"/>
      <w:proofErr w:type="gramStart"/>
      <w:r w:rsidRPr="00474B7D">
        <w:rPr>
          <w:b/>
          <w:i/>
          <w:sz w:val="24"/>
          <w:szCs w:val="24"/>
        </w:rPr>
        <w:t xml:space="preserve"> }</w:t>
      </w:r>
      <w:proofErr w:type="gramEnd"/>
      <w:r w:rsidRPr="00474B7D">
        <w:rPr>
          <w:b/>
          <w:i/>
          <w:sz w:val="24"/>
          <w:szCs w:val="24"/>
        </w:rPr>
        <w:t>;</w:t>
      </w:r>
    </w:p>
    <w:p w:rsidR="004F4D80" w:rsidRPr="00474B7D" w:rsidRDefault="004F4D80" w:rsidP="00EB2EFF">
      <w:pPr>
        <w:numPr>
          <w:ilvl w:val="0"/>
          <w:numId w:val="61"/>
        </w:numPr>
        <w:suppressAutoHyphens w:val="0"/>
        <w:spacing w:line="240" w:lineRule="auto"/>
        <w:rPr>
          <w:b/>
          <w:i/>
          <w:sz w:val="24"/>
          <w:szCs w:val="24"/>
        </w:rPr>
      </w:pPr>
      <w:r w:rsidRPr="00474B7D">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499" w:name="_Toc97651412"/>
      <w:bookmarkStart w:id="1500" w:name="_Toc98253957"/>
      <w:bookmarkStart w:id="1501" w:name="_Toc157248209"/>
      <w:bookmarkStart w:id="1502" w:name="_Toc157496578"/>
      <w:bookmarkStart w:id="1503" w:name="_Toc158206117"/>
      <w:bookmarkStart w:id="1504" w:name="_Toc164057802"/>
      <w:bookmarkStart w:id="1505" w:name="_Toc164137152"/>
      <w:bookmarkStart w:id="1506" w:name="_Toc164161312"/>
      <w:bookmarkStart w:id="1507" w:name="_Toc165173883"/>
      <w:r>
        <w:rPr>
          <w:b/>
          <w:szCs w:val="24"/>
        </w:rPr>
        <w:br w:type="page"/>
      </w:r>
    </w:p>
    <w:p w:rsidR="004F4D80" w:rsidRPr="00D904EF" w:rsidRDefault="004F4D80" w:rsidP="004F4D80">
      <w:pPr>
        <w:pStyle w:val="3"/>
        <w:rPr>
          <w:szCs w:val="24"/>
        </w:rPr>
      </w:pPr>
      <w:bookmarkStart w:id="1508" w:name="_Toc439170703"/>
      <w:bookmarkStart w:id="1509" w:name="_Toc439172805"/>
      <w:bookmarkStart w:id="1510" w:name="_Toc439173249"/>
      <w:bookmarkStart w:id="1511" w:name="_Toc439238245"/>
      <w:bookmarkStart w:id="1512" w:name="_Toc439252792"/>
      <w:bookmarkStart w:id="1513" w:name="_Toc439323766"/>
      <w:bookmarkStart w:id="1514" w:name="_Toc440361403"/>
      <w:bookmarkStart w:id="1515" w:name="_Toc440376285"/>
      <w:bookmarkStart w:id="1516" w:name="_Toc440382543"/>
      <w:bookmarkStart w:id="1517" w:name="_Toc440447213"/>
      <w:bookmarkStart w:id="1518" w:name="_Toc440620893"/>
      <w:bookmarkStart w:id="1519" w:name="_Toc440631528"/>
      <w:bookmarkStart w:id="1520" w:name="_Toc440875767"/>
      <w:bookmarkStart w:id="1521" w:name="_Toc441131791"/>
      <w:bookmarkStart w:id="1522" w:name="_Toc468352940"/>
      <w:bookmarkStart w:id="1523" w:name="_Toc468355924"/>
      <w:bookmarkStart w:id="1524" w:name="_Toc469480808"/>
      <w:bookmarkStart w:id="1525" w:name="_Toc471898628"/>
      <w:r w:rsidRPr="00D904EF">
        <w:rPr>
          <w:szCs w:val="24"/>
        </w:rPr>
        <w:lastRenderedPageBreak/>
        <w:t>Инструкции по заполнению</w:t>
      </w:r>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893B00">
        <w:rPr>
          <w:sz w:val="24"/>
          <w:szCs w:val="24"/>
        </w:rPr>
        <w:fldChar w:fldCharType="begin"/>
      </w:r>
      <w:r w:rsidR="00D90031">
        <w:rPr>
          <w:sz w:val="24"/>
          <w:szCs w:val="24"/>
        </w:rPr>
        <w:instrText xml:space="preserve"> REF _Ref55336310 \r \h </w:instrText>
      </w:r>
      <w:r w:rsidR="00893B00">
        <w:rPr>
          <w:sz w:val="24"/>
          <w:szCs w:val="24"/>
        </w:rPr>
      </w:r>
      <w:r w:rsidR="00893B00">
        <w:rPr>
          <w:sz w:val="24"/>
          <w:szCs w:val="24"/>
        </w:rPr>
        <w:fldChar w:fldCharType="separate"/>
      </w:r>
      <w:r w:rsidR="001B2D1B">
        <w:rPr>
          <w:sz w:val="24"/>
          <w:szCs w:val="24"/>
        </w:rPr>
        <w:t>5.1</w:t>
      </w:r>
      <w:r w:rsidR="00893B00">
        <w:rPr>
          <w:sz w:val="24"/>
          <w:szCs w:val="24"/>
        </w:rPr>
        <w:fldChar w:fldCharType="end"/>
      </w:r>
      <w:r w:rsidR="00D90031" w:rsidRPr="00A55F54">
        <w:rPr>
          <w:sz w:val="24"/>
          <w:szCs w:val="24"/>
        </w:rPr>
        <w:t>)</w:t>
      </w:r>
      <w:r w:rsidR="004F4D80" w:rsidRPr="00F647F7">
        <w:rPr>
          <w:sz w:val="24"/>
          <w:szCs w:val="24"/>
        </w:rPr>
        <w:t>.</w:t>
      </w:r>
    </w:p>
    <w:p w:rsidR="004F4D80" w:rsidRPr="00474B7D"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w:t>
      </w:r>
      <w:r w:rsidR="004F4D80" w:rsidRPr="00474B7D">
        <w:rPr>
          <w:sz w:val="24"/>
          <w:szCs w:val="24"/>
        </w:rPr>
        <w:t>) и свой адрес.</w:t>
      </w:r>
    </w:p>
    <w:p w:rsidR="004F4D80" w:rsidRPr="00474B7D" w:rsidRDefault="00C236C0" w:rsidP="004F4D80">
      <w:pPr>
        <w:pStyle w:val="aff6"/>
        <w:numPr>
          <w:ilvl w:val="3"/>
          <w:numId w:val="1"/>
        </w:numPr>
        <w:tabs>
          <w:tab w:val="num" w:pos="1134"/>
        </w:tabs>
        <w:suppressAutoHyphens w:val="0"/>
        <w:spacing w:after="100" w:afterAutospacing="1" w:line="240" w:lineRule="auto"/>
        <w:rPr>
          <w:sz w:val="24"/>
          <w:szCs w:val="24"/>
        </w:rPr>
      </w:pPr>
      <w:r w:rsidRPr="00474B7D">
        <w:rPr>
          <w:sz w:val="24"/>
          <w:szCs w:val="24"/>
        </w:rPr>
        <w:t>Участник</w:t>
      </w:r>
      <w:r w:rsidR="004F4D80" w:rsidRPr="00474B7D">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474B7D">
        <w:t>(согласно ст. 4 закона РСФСР от 22.03.1991 № 948-1)</w:t>
      </w:r>
      <w:r w:rsidR="004F4D80" w:rsidRPr="00474B7D">
        <w:rPr>
          <w:sz w:val="24"/>
          <w:szCs w:val="24"/>
        </w:rPr>
        <w:t xml:space="preserve">.  В случае если, по мнению </w:t>
      </w:r>
      <w:r w:rsidRPr="00474B7D">
        <w:rPr>
          <w:sz w:val="24"/>
          <w:szCs w:val="24"/>
        </w:rPr>
        <w:t>Участник</w:t>
      </w:r>
      <w:r w:rsidR="004F4D80" w:rsidRPr="00474B7D">
        <w:rPr>
          <w:sz w:val="24"/>
          <w:szCs w:val="24"/>
        </w:rPr>
        <w:t xml:space="preserve">а таких </w:t>
      </w:r>
      <w:proofErr w:type="gramStart"/>
      <w:r w:rsidR="004F4D80" w:rsidRPr="00474B7D">
        <w:rPr>
          <w:sz w:val="24"/>
          <w:szCs w:val="24"/>
        </w:rPr>
        <w:t>лиц</w:t>
      </w:r>
      <w:proofErr w:type="gramEnd"/>
      <w:r w:rsidR="004F4D80" w:rsidRPr="00474B7D">
        <w:rPr>
          <w:sz w:val="24"/>
          <w:szCs w:val="24"/>
        </w:rPr>
        <w:t xml:space="preserve"> нет, то в письме пишется фраза «При рассмотрении нашей </w:t>
      </w:r>
      <w:r w:rsidR="00D904EF" w:rsidRPr="00474B7D">
        <w:rPr>
          <w:sz w:val="24"/>
          <w:szCs w:val="24"/>
        </w:rPr>
        <w:t>Заявки</w:t>
      </w:r>
      <w:r w:rsidR="004F4D80" w:rsidRPr="00474B7D">
        <w:rPr>
          <w:sz w:val="24"/>
          <w:szCs w:val="24"/>
        </w:rPr>
        <w:t xml:space="preserve"> просим учесть, что у </w:t>
      </w:r>
      <w:r w:rsidR="004F4D80" w:rsidRPr="00474B7D">
        <w:rPr>
          <w:b/>
          <w:i/>
          <w:sz w:val="24"/>
          <w:szCs w:val="24"/>
        </w:rPr>
        <w:t xml:space="preserve">{указывается наименование </w:t>
      </w:r>
      <w:r w:rsidRPr="00474B7D">
        <w:rPr>
          <w:b/>
          <w:i/>
          <w:sz w:val="24"/>
          <w:szCs w:val="24"/>
        </w:rPr>
        <w:t>Участник</w:t>
      </w:r>
      <w:r w:rsidR="004F4D80" w:rsidRPr="00474B7D">
        <w:rPr>
          <w:b/>
          <w:i/>
          <w:sz w:val="24"/>
          <w:szCs w:val="24"/>
        </w:rPr>
        <w:t xml:space="preserve">а} </w:t>
      </w:r>
      <w:r w:rsidR="00475C80" w:rsidRPr="00474B7D">
        <w:rPr>
          <w:sz w:val="24"/>
          <w:szCs w:val="24"/>
        </w:rPr>
        <w:t>НЕТ</w:t>
      </w:r>
      <w:r w:rsidR="00475C80" w:rsidRPr="00474B7D">
        <w:rPr>
          <w:i/>
          <w:sz w:val="24"/>
          <w:szCs w:val="24"/>
        </w:rPr>
        <w:t xml:space="preserve"> </w:t>
      </w:r>
      <w:r w:rsidR="00475C80" w:rsidRPr="00474B7D">
        <w:rPr>
          <w:sz w:val="24"/>
          <w:szCs w:val="24"/>
        </w:rPr>
        <w:t>лиц, в отношении которых</w:t>
      </w:r>
      <w:r w:rsidR="00475C80" w:rsidRPr="00474B7D">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475C80" w:rsidRPr="00474B7D">
        <w:rPr>
          <w:sz w:val="24"/>
          <w:szCs w:val="24"/>
        </w:rPr>
        <w:t xml:space="preserve">с лицами, </w:t>
      </w:r>
      <w:r w:rsidR="004F4D80" w:rsidRPr="00474B7D">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474B7D">
        <w:rPr>
          <w:sz w:val="24"/>
          <w:szCs w:val="24"/>
        </w:rPr>
        <w:t>,</w:t>
      </w:r>
      <w:r w:rsidR="004F4D80" w:rsidRPr="00474B7D">
        <w:rPr>
          <w:sz w:val="24"/>
          <w:szCs w:val="24"/>
        </w:rPr>
        <w:t xml:space="preserve"> непосредственно связанные с проведением данного </w:t>
      </w:r>
      <w:r w:rsidR="00D904EF" w:rsidRPr="00474B7D">
        <w:rPr>
          <w:sz w:val="24"/>
          <w:szCs w:val="24"/>
        </w:rPr>
        <w:t>запроса предложений</w:t>
      </w:r>
      <w:r w:rsidR="004F4D80" w:rsidRPr="00474B7D">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474B7D">
        <w:rPr>
          <w:sz w:val="24"/>
          <w:szCs w:val="24"/>
        </w:rPr>
        <w:t xml:space="preserve">При составлении данного письма </w:t>
      </w:r>
      <w:r w:rsidR="00C236C0" w:rsidRPr="00474B7D">
        <w:rPr>
          <w:sz w:val="24"/>
          <w:szCs w:val="24"/>
        </w:rPr>
        <w:t>Участник</w:t>
      </w:r>
      <w:r w:rsidRPr="00474B7D">
        <w:rPr>
          <w:sz w:val="24"/>
          <w:szCs w:val="24"/>
        </w:rPr>
        <w:t xml:space="preserve"> должен учесть, что сокрытие любой информации о наличии </w:t>
      </w:r>
      <w:r w:rsidR="002E3639" w:rsidRPr="00474B7D">
        <w:rPr>
          <w:sz w:val="24"/>
          <w:szCs w:val="24"/>
        </w:rPr>
        <w:t xml:space="preserve">конфликта интересов и/или </w:t>
      </w:r>
      <w:r w:rsidRPr="00474B7D">
        <w:rPr>
          <w:sz w:val="24"/>
          <w:szCs w:val="24"/>
        </w:rPr>
        <w:t xml:space="preserve">связей, носящих характер </w:t>
      </w:r>
      <w:proofErr w:type="spellStart"/>
      <w:r w:rsidRPr="00474B7D">
        <w:rPr>
          <w:sz w:val="24"/>
          <w:szCs w:val="24"/>
        </w:rPr>
        <w:t>аффилированности</w:t>
      </w:r>
      <w:proofErr w:type="spellEnd"/>
      <w:r w:rsidRPr="00474B7D">
        <w:rPr>
          <w:sz w:val="24"/>
          <w:szCs w:val="24"/>
        </w:rPr>
        <w:t xml:space="preserve"> между </w:t>
      </w:r>
      <w:r w:rsidR="00C236C0" w:rsidRPr="00474B7D">
        <w:rPr>
          <w:sz w:val="24"/>
          <w:szCs w:val="24"/>
        </w:rPr>
        <w:t>Участник</w:t>
      </w:r>
      <w:r w:rsidRPr="00474B7D">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474B7D">
        <w:rPr>
          <w:sz w:val="24"/>
          <w:szCs w:val="24"/>
        </w:rPr>
        <w:t>,</w:t>
      </w:r>
      <w:r w:rsidRPr="00474B7D">
        <w:rPr>
          <w:sz w:val="24"/>
          <w:szCs w:val="24"/>
        </w:rPr>
        <w:t xml:space="preserve"> непосредственно связанные с проведением данного </w:t>
      </w:r>
      <w:r w:rsidR="00D904EF" w:rsidRPr="00474B7D">
        <w:rPr>
          <w:sz w:val="24"/>
          <w:szCs w:val="24"/>
        </w:rPr>
        <w:t>запроса предложений</w:t>
      </w:r>
      <w:r w:rsidRPr="00474B7D">
        <w:rPr>
          <w:sz w:val="24"/>
          <w:szCs w:val="24"/>
        </w:rPr>
        <w:t xml:space="preserve"> может быть признано </w:t>
      </w:r>
      <w:r w:rsidR="00D904EF" w:rsidRPr="00474B7D">
        <w:rPr>
          <w:sz w:val="24"/>
          <w:szCs w:val="24"/>
        </w:rPr>
        <w:t>Закупочной</w:t>
      </w:r>
      <w:r w:rsidR="00D904EF">
        <w:rPr>
          <w:sz w:val="24"/>
          <w:szCs w:val="24"/>
        </w:rPr>
        <w:t xml:space="preserve"> комиссией</w:t>
      </w:r>
      <w:r w:rsidRPr="00F647F7">
        <w:rPr>
          <w:sz w:val="24"/>
          <w:szCs w:val="24"/>
        </w:rPr>
        <w:t xml:space="preserve"> существенным нарушением условий данного </w:t>
      </w:r>
      <w:r w:rsidR="00D904EF">
        <w:rPr>
          <w:sz w:val="24"/>
          <w:szCs w:val="24"/>
        </w:rPr>
        <w:t>запроса</w:t>
      </w:r>
      <w:proofErr w:type="gramEnd"/>
      <w:r w:rsidR="00D904EF">
        <w:rPr>
          <w:sz w:val="24"/>
          <w:szCs w:val="24"/>
        </w:rPr>
        <w:t xml:space="preserve">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467"/>
    <w:bookmarkEnd w:id="1468"/>
    <w:bookmarkEnd w:id="1469"/>
    <w:bookmarkEnd w:id="1470"/>
    <w:bookmarkEnd w:id="1471"/>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526" w:name="_Toc318208007"/>
    </w:p>
    <w:p w:rsidR="004F4D80" w:rsidRPr="00475C80" w:rsidRDefault="004F4D80" w:rsidP="00FB7116">
      <w:pPr>
        <w:pStyle w:val="2"/>
        <w:pageBreakBefore/>
        <w:tabs>
          <w:tab w:val="clear" w:pos="0"/>
          <w:tab w:val="clear" w:pos="1700"/>
          <w:tab w:val="num" w:pos="1134"/>
        </w:tabs>
        <w:spacing w:before="100" w:beforeAutospacing="1" w:after="100" w:afterAutospacing="1" w:line="240" w:lineRule="auto"/>
      </w:pPr>
      <w:bookmarkStart w:id="1527" w:name="_Toc423423680"/>
      <w:bookmarkStart w:id="1528" w:name="_Ref440272035"/>
      <w:bookmarkStart w:id="1529" w:name="_Ref440274733"/>
      <w:bookmarkStart w:id="1530" w:name="_Ref444178680"/>
      <w:bookmarkStart w:id="1531" w:name="_Toc471898629"/>
      <w:r w:rsidRPr="00475C80">
        <w:lastRenderedPageBreak/>
        <w:t xml:space="preserve">Информация о собственниках </w:t>
      </w:r>
      <w:r w:rsidR="00C236C0" w:rsidRPr="00475C80">
        <w:t>Участник</w:t>
      </w:r>
      <w:r w:rsidRPr="00475C80">
        <w:t>а (включая конечных бенефициаров) (форма 1</w:t>
      </w:r>
      <w:r w:rsidR="00635719" w:rsidRPr="00475C80">
        <w:t>2</w:t>
      </w:r>
      <w:r w:rsidRPr="00475C80">
        <w:t>)</w:t>
      </w:r>
      <w:bookmarkEnd w:id="1526"/>
      <w:bookmarkEnd w:id="1527"/>
      <w:bookmarkEnd w:id="1528"/>
      <w:bookmarkEnd w:id="1529"/>
      <w:bookmarkEnd w:id="1530"/>
      <w:bookmarkEnd w:id="1531"/>
    </w:p>
    <w:p w:rsidR="004F4D80" w:rsidRPr="00475C80" w:rsidRDefault="004F4D80" w:rsidP="004F4D80">
      <w:pPr>
        <w:pStyle w:val="3"/>
        <w:rPr>
          <w:szCs w:val="24"/>
        </w:rPr>
      </w:pPr>
      <w:bookmarkStart w:id="1532" w:name="_Toc343690584"/>
      <w:bookmarkStart w:id="1533" w:name="_Toc372294428"/>
      <w:bookmarkStart w:id="1534" w:name="_Toc379288896"/>
      <w:bookmarkStart w:id="1535" w:name="_Toc384734780"/>
      <w:bookmarkStart w:id="1536" w:name="_Toc396984078"/>
      <w:bookmarkStart w:id="1537" w:name="_Toc423423681"/>
      <w:bookmarkStart w:id="1538" w:name="_Toc439170710"/>
      <w:bookmarkStart w:id="1539" w:name="_Toc439172812"/>
      <w:bookmarkStart w:id="1540" w:name="_Toc439173253"/>
      <w:bookmarkStart w:id="1541" w:name="_Toc439238249"/>
      <w:bookmarkStart w:id="1542" w:name="_Toc439252796"/>
      <w:bookmarkStart w:id="1543" w:name="_Toc439323770"/>
      <w:bookmarkStart w:id="1544" w:name="_Toc440361405"/>
      <w:bookmarkStart w:id="1545" w:name="_Toc440376287"/>
      <w:bookmarkStart w:id="1546" w:name="_Toc440382545"/>
      <w:bookmarkStart w:id="1547" w:name="_Toc440447215"/>
      <w:bookmarkStart w:id="1548" w:name="_Toc440620895"/>
      <w:bookmarkStart w:id="1549" w:name="_Toc440631530"/>
      <w:bookmarkStart w:id="1550" w:name="_Toc440875769"/>
      <w:bookmarkStart w:id="1551" w:name="_Toc441131793"/>
      <w:bookmarkStart w:id="1552" w:name="_Toc468352942"/>
      <w:bookmarkStart w:id="1553" w:name="_Toc468355926"/>
      <w:bookmarkStart w:id="1554" w:name="_Toc469480810"/>
      <w:bookmarkStart w:id="1555" w:name="_Toc471898630"/>
      <w:r w:rsidRPr="00475C80">
        <w:rPr>
          <w:szCs w:val="24"/>
        </w:rPr>
        <w:t xml:space="preserve">Форма информации о собственниках </w:t>
      </w:r>
      <w:r w:rsidR="00C236C0" w:rsidRPr="00475C80">
        <w:rPr>
          <w:szCs w:val="24"/>
        </w:rPr>
        <w:t>Участник</w:t>
      </w:r>
      <w:r w:rsidRPr="00475C80">
        <w:rPr>
          <w:szCs w:val="24"/>
        </w:rPr>
        <w:t>а (включая конечных бенефициаров)</w:t>
      </w:r>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p>
    <w:p w:rsidR="004F4D80" w:rsidRPr="00475C80" w:rsidRDefault="004F4D80" w:rsidP="004F4D80">
      <w:pPr>
        <w:tabs>
          <w:tab w:val="left" w:pos="4757"/>
        </w:tabs>
        <w:spacing w:line="240" w:lineRule="auto"/>
        <w:ind w:left="567" w:firstLine="0"/>
        <w:jc w:val="left"/>
        <w:rPr>
          <w:sz w:val="24"/>
          <w:szCs w:val="24"/>
        </w:rPr>
      </w:pPr>
      <w:r w:rsidRPr="00475C80">
        <w:rPr>
          <w:sz w:val="24"/>
          <w:szCs w:val="24"/>
        </w:rPr>
        <w:t>Приложение 1</w:t>
      </w:r>
      <w:r w:rsidR="00553A57" w:rsidRPr="00475C80">
        <w:rPr>
          <w:sz w:val="24"/>
          <w:szCs w:val="24"/>
        </w:rPr>
        <w:t>2</w:t>
      </w:r>
      <w:r w:rsidRPr="00475C80">
        <w:rPr>
          <w:sz w:val="24"/>
          <w:szCs w:val="24"/>
        </w:rPr>
        <w:t xml:space="preserve"> к письму о подаче оферты</w:t>
      </w:r>
      <w:r w:rsidRPr="00475C80">
        <w:rPr>
          <w:sz w:val="24"/>
          <w:szCs w:val="24"/>
        </w:rPr>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w:t>
            </w:r>
            <w:proofErr w:type="gramStart"/>
            <w:r w:rsidRPr="00E87023">
              <w:rPr>
                <w:b/>
                <w:bCs w:val="0"/>
                <w:color w:val="000000"/>
                <w:sz w:val="16"/>
                <w:szCs w:val="16"/>
              </w:rPr>
              <w:t>.л</w:t>
            </w:r>
            <w:proofErr w:type="gramEnd"/>
            <w:r w:rsidRPr="00E87023">
              <w:rPr>
                <w:b/>
                <w:bCs w:val="0"/>
                <w:color w:val="00000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556" w:name="_Toc343690585"/>
      <w:bookmarkStart w:id="1557" w:name="_Toc372294429"/>
      <w:bookmarkStart w:id="1558" w:name="_Toc379288897"/>
      <w:bookmarkStart w:id="1559" w:name="_Toc384734781"/>
      <w:bookmarkStart w:id="1560" w:name="_Toc396984079"/>
      <w:bookmarkStart w:id="1561" w:name="_Toc423423682"/>
      <w:bookmarkStart w:id="1562" w:name="_Toc439170711"/>
      <w:bookmarkStart w:id="1563" w:name="_Toc439172813"/>
      <w:bookmarkStart w:id="1564" w:name="_Toc439173254"/>
      <w:bookmarkStart w:id="1565" w:name="_Toc439238250"/>
      <w:bookmarkStart w:id="1566" w:name="_Toc439252797"/>
      <w:bookmarkStart w:id="1567" w:name="_Toc439323771"/>
      <w:bookmarkStart w:id="1568" w:name="_Toc440361406"/>
      <w:bookmarkStart w:id="1569" w:name="_Toc440376288"/>
      <w:bookmarkStart w:id="1570" w:name="_Toc440382546"/>
      <w:bookmarkStart w:id="1571" w:name="_Toc440447216"/>
      <w:bookmarkStart w:id="1572" w:name="_Toc440620896"/>
      <w:bookmarkStart w:id="1573" w:name="_Toc440631531"/>
      <w:bookmarkStart w:id="1574" w:name="_Toc440875770"/>
      <w:bookmarkStart w:id="1575" w:name="_Toc441131794"/>
      <w:bookmarkStart w:id="1576" w:name="_Toc468352943"/>
      <w:bookmarkStart w:id="1577" w:name="_Toc468355927"/>
      <w:bookmarkStart w:id="1578" w:name="_Toc469480811"/>
      <w:bookmarkStart w:id="1579" w:name="_Toc471898631"/>
      <w:r w:rsidRPr="00D27071">
        <w:rPr>
          <w:szCs w:val="24"/>
        </w:rPr>
        <w:lastRenderedPageBreak/>
        <w:t>Инструкции по заполнению</w:t>
      </w:r>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w:t>
      </w:r>
      <w:proofErr w:type="gramStart"/>
      <w:r w:rsidR="004F4D80" w:rsidRPr="00D27071">
        <w:rPr>
          <w:sz w:val="24"/>
          <w:szCs w:val="24"/>
        </w:rPr>
        <w:t>соответствии</w:t>
      </w:r>
      <w:proofErr w:type="gramEnd"/>
      <w:r w:rsidR="004F4D80" w:rsidRPr="00D27071">
        <w:rPr>
          <w:sz w:val="24"/>
          <w:szCs w:val="24"/>
        </w:rPr>
        <w:t xml:space="preserve"> с письмом о подаче оферты </w:t>
      </w:r>
      <w:r w:rsidR="00D90031" w:rsidRPr="00A55F54">
        <w:rPr>
          <w:sz w:val="24"/>
          <w:szCs w:val="24"/>
        </w:rPr>
        <w:t xml:space="preserve">(подраздел </w:t>
      </w:r>
      <w:r w:rsidR="00893B00">
        <w:rPr>
          <w:sz w:val="24"/>
          <w:szCs w:val="24"/>
        </w:rPr>
        <w:fldChar w:fldCharType="begin"/>
      </w:r>
      <w:r w:rsidR="00D90031">
        <w:rPr>
          <w:sz w:val="24"/>
          <w:szCs w:val="24"/>
        </w:rPr>
        <w:instrText xml:space="preserve"> REF _Ref55336310 \r \h </w:instrText>
      </w:r>
      <w:r w:rsidR="00893B00">
        <w:rPr>
          <w:sz w:val="24"/>
          <w:szCs w:val="24"/>
        </w:rPr>
      </w:r>
      <w:r w:rsidR="00893B00">
        <w:rPr>
          <w:sz w:val="24"/>
          <w:szCs w:val="24"/>
        </w:rPr>
        <w:fldChar w:fldCharType="separate"/>
      </w:r>
      <w:r w:rsidR="001B2D1B">
        <w:rPr>
          <w:sz w:val="24"/>
          <w:szCs w:val="24"/>
        </w:rPr>
        <w:t>5.1</w:t>
      </w:r>
      <w:r w:rsidR="00893B00">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580"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w:t>
      </w:r>
      <w:proofErr w:type="gramStart"/>
      <w:r w:rsidRPr="00646A17">
        <w:rPr>
          <w:sz w:val="24"/>
          <w:szCs w:val="24"/>
        </w:rPr>
        <w:t>разделе</w:t>
      </w:r>
      <w:proofErr w:type="gramEnd"/>
      <w:r w:rsidRPr="00646A17">
        <w:rPr>
          <w:sz w:val="24"/>
          <w:szCs w:val="24"/>
        </w:rPr>
        <w:t xml:space="preserve">,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581" w:name="_Toc423423683"/>
      <w:bookmarkStart w:id="1582" w:name="_Ref440272051"/>
      <w:bookmarkStart w:id="1583" w:name="_Ref440274744"/>
      <w:bookmarkStart w:id="1584" w:name="_Toc471898632"/>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580"/>
      <w:bookmarkEnd w:id="1581"/>
      <w:bookmarkEnd w:id="1582"/>
      <w:bookmarkEnd w:id="1583"/>
      <w:bookmarkEnd w:id="1584"/>
    </w:p>
    <w:p w:rsidR="004F4D80" w:rsidRPr="00474B7D" w:rsidRDefault="004F4D80" w:rsidP="004F4D80">
      <w:pPr>
        <w:pStyle w:val="3"/>
        <w:rPr>
          <w:szCs w:val="24"/>
        </w:rPr>
      </w:pPr>
      <w:bookmarkStart w:id="1585" w:name="_Toc343690587"/>
      <w:bookmarkStart w:id="1586" w:name="_Toc372294431"/>
      <w:bookmarkStart w:id="1587" w:name="_Toc379288899"/>
      <w:bookmarkStart w:id="1588" w:name="_Toc384734783"/>
      <w:bookmarkStart w:id="1589" w:name="_Toc396984081"/>
      <w:bookmarkStart w:id="1590" w:name="_Toc423423684"/>
      <w:bookmarkStart w:id="1591" w:name="_Toc439170713"/>
      <w:bookmarkStart w:id="1592" w:name="_Toc439172815"/>
      <w:bookmarkStart w:id="1593" w:name="_Toc439173256"/>
      <w:bookmarkStart w:id="1594" w:name="_Toc439238252"/>
      <w:bookmarkStart w:id="1595" w:name="_Toc439252799"/>
      <w:bookmarkStart w:id="1596" w:name="_Toc439323773"/>
      <w:bookmarkStart w:id="1597" w:name="_Toc440361408"/>
      <w:bookmarkStart w:id="1598" w:name="_Toc440376290"/>
      <w:bookmarkStart w:id="1599" w:name="_Toc440382548"/>
      <w:bookmarkStart w:id="1600" w:name="_Toc440447218"/>
      <w:bookmarkStart w:id="1601" w:name="_Toc440620898"/>
      <w:bookmarkStart w:id="1602" w:name="_Toc440631533"/>
      <w:bookmarkStart w:id="1603" w:name="_Toc440875772"/>
      <w:bookmarkStart w:id="1604" w:name="_Toc441131796"/>
      <w:bookmarkStart w:id="1605" w:name="_Toc468352945"/>
      <w:bookmarkStart w:id="1606" w:name="_Toc468355929"/>
      <w:bookmarkStart w:id="1607" w:name="_Toc469480813"/>
      <w:bookmarkStart w:id="1608" w:name="_Toc471898633"/>
      <w:r w:rsidRPr="00475C80">
        <w:rPr>
          <w:szCs w:val="24"/>
        </w:rPr>
        <w:t xml:space="preserve">Форма </w:t>
      </w:r>
      <w:bookmarkEnd w:id="1585"/>
      <w:bookmarkEnd w:id="1586"/>
      <w:bookmarkEnd w:id="1587"/>
      <w:bookmarkEnd w:id="1588"/>
      <w:bookmarkEnd w:id="1589"/>
      <w:bookmarkEnd w:id="1590"/>
      <w:bookmarkEnd w:id="1591"/>
      <w:bookmarkEnd w:id="1592"/>
      <w:bookmarkEnd w:id="1593"/>
      <w:bookmarkEnd w:id="1594"/>
      <w:bookmarkEnd w:id="1595"/>
      <w:r w:rsidR="000D70B6" w:rsidRPr="00474B7D">
        <w:rPr>
          <w:szCs w:val="24"/>
        </w:rPr>
        <w:t>Согласия на обработку персональных данных</w:t>
      </w:r>
      <w:bookmarkEnd w:id="1596"/>
      <w:bookmarkEnd w:id="1597"/>
      <w:bookmarkEnd w:id="1598"/>
      <w:bookmarkEnd w:id="1599"/>
      <w:bookmarkEnd w:id="1600"/>
      <w:bookmarkEnd w:id="1601"/>
      <w:bookmarkEnd w:id="1602"/>
      <w:bookmarkEnd w:id="1603"/>
      <w:bookmarkEnd w:id="1604"/>
      <w:bookmarkEnd w:id="1605"/>
      <w:bookmarkEnd w:id="1606"/>
      <w:bookmarkEnd w:id="1607"/>
      <w:bookmarkEnd w:id="1608"/>
    </w:p>
    <w:p w:rsidR="004F4D80" w:rsidRPr="00474B7D" w:rsidRDefault="004F4D80" w:rsidP="004F4D80">
      <w:pPr>
        <w:tabs>
          <w:tab w:val="left" w:pos="4757"/>
        </w:tabs>
        <w:spacing w:line="240" w:lineRule="auto"/>
        <w:ind w:left="1134" w:firstLine="0"/>
        <w:jc w:val="left"/>
        <w:rPr>
          <w:sz w:val="24"/>
          <w:szCs w:val="24"/>
        </w:rPr>
      </w:pPr>
      <w:r w:rsidRPr="00474B7D">
        <w:rPr>
          <w:sz w:val="24"/>
          <w:szCs w:val="24"/>
        </w:rPr>
        <w:t>Приложение 1</w:t>
      </w:r>
      <w:r w:rsidR="00553A57" w:rsidRPr="00474B7D">
        <w:rPr>
          <w:sz w:val="24"/>
          <w:szCs w:val="24"/>
        </w:rPr>
        <w:t>3</w:t>
      </w:r>
      <w:r w:rsidR="00475C80" w:rsidRPr="00474B7D">
        <w:rPr>
          <w:sz w:val="24"/>
          <w:szCs w:val="24"/>
        </w:rPr>
        <w:t>.1</w:t>
      </w:r>
      <w:r w:rsidRPr="00474B7D">
        <w:rPr>
          <w:sz w:val="24"/>
          <w:szCs w:val="24"/>
        </w:rPr>
        <w:t xml:space="preserve"> к письму о подаче оферты</w:t>
      </w:r>
      <w:r w:rsidRPr="00474B7D">
        <w:rPr>
          <w:sz w:val="24"/>
          <w:szCs w:val="24"/>
        </w:rPr>
        <w:br/>
        <w:t>от «____»_____________ г. №__________</w:t>
      </w:r>
    </w:p>
    <w:p w:rsidR="004F4D80" w:rsidRPr="00474B7D" w:rsidRDefault="004F4D80" w:rsidP="004F4D80">
      <w:pPr>
        <w:contextualSpacing/>
        <w:jc w:val="right"/>
        <w:rPr>
          <w:sz w:val="24"/>
          <w:szCs w:val="24"/>
        </w:rPr>
      </w:pPr>
    </w:p>
    <w:p w:rsidR="002B5044" w:rsidRPr="00474B7D" w:rsidRDefault="002B5044" w:rsidP="002B5044">
      <w:pPr>
        <w:rPr>
          <w:lang w:eastAsia="ru-RU"/>
        </w:rPr>
      </w:pPr>
    </w:p>
    <w:p w:rsidR="003311F3" w:rsidRPr="00474B7D" w:rsidRDefault="003311F3" w:rsidP="003311F3">
      <w:pPr>
        <w:widowControl w:val="0"/>
        <w:tabs>
          <w:tab w:val="left" w:pos="0"/>
          <w:tab w:val="num" w:pos="1134"/>
        </w:tabs>
        <w:spacing w:line="240" w:lineRule="auto"/>
        <w:jc w:val="center"/>
        <w:outlineLvl w:val="1"/>
        <w:rPr>
          <w:b/>
          <w:sz w:val="26"/>
          <w:szCs w:val="26"/>
        </w:rPr>
      </w:pPr>
      <w:r w:rsidRPr="00474B7D">
        <w:rPr>
          <w:b/>
          <w:sz w:val="26"/>
          <w:szCs w:val="26"/>
        </w:rPr>
        <w:t xml:space="preserve">Согласие на обработку персональных данных </w:t>
      </w:r>
    </w:p>
    <w:p w:rsidR="003311F3" w:rsidRPr="00474B7D" w:rsidRDefault="003311F3" w:rsidP="003311F3">
      <w:pPr>
        <w:widowControl w:val="0"/>
        <w:tabs>
          <w:tab w:val="left" w:pos="0"/>
        </w:tabs>
        <w:spacing w:line="240" w:lineRule="auto"/>
        <w:jc w:val="center"/>
        <w:rPr>
          <w:b/>
          <w:snapToGrid w:val="0"/>
          <w:sz w:val="26"/>
          <w:szCs w:val="26"/>
        </w:rPr>
      </w:pPr>
      <w:r w:rsidRPr="00474B7D">
        <w:rPr>
          <w:b/>
          <w:snapToGrid w:val="0"/>
          <w:sz w:val="26"/>
          <w:szCs w:val="26"/>
        </w:rPr>
        <w:t xml:space="preserve">от «_____» ____________ 201____ г. </w:t>
      </w:r>
    </w:p>
    <w:p w:rsidR="003311F3" w:rsidRPr="00474B7D" w:rsidRDefault="003311F3" w:rsidP="003311F3">
      <w:pPr>
        <w:widowControl w:val="0"/>
        <w:spacing w:line="240" w:lineRule="auto"/>
        <w:jc w:val="center"/>
        <w:rPr>
          <w:sz w:val="26"/>
          <w:szCs w:val="26"/>
        </w:rPr>
      </w:pPr>
    </w:p>
    <w:p w:rsidR="00475C80" w:rsidRPr="00474B7D" w:rsidRDefault="00475C80" w:rsidP="00475C80">
      <w:pPr>
        <w:autoSpaceDE w:val="0"/>
        <w:autoSpaceDN w:val="0"/>
        <w:adjustRightInd w:val="0"/>
        <w:spacing w:line="240" w:lineRule="auto"/>
        <w:ind w:firstLine="709"/>
        <w:rPr>
          <w:sz w:val="24"/>
          <w:szCs w:val="24"/>
        </w:rPr>
      </w:pPr>
      <w:proofErr w:type="gramStart"/>
      <w:r w:rsidRPr="00474B7D">
        <w:rPr>
          <w:sz w:val="24"/>
          <w:szCs w:val="24"/>
        </w:rPr>
        <w:t xml:space="preserve">Настоящим </w:t>
      </w:r>
      <w:r w:rsidRPr="00474B7D">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474B7D">
        <w:rPr>
          <w:sz w:val="24"/>
          <w:szCs w:val="24"/>
        </w:rPr>
        <w:t>,</w:t>
      </w:r>
      <w:r w:rsidRPr="00474B7D">
        <w:rPr>
          <w:b/>
          <w:i/>
          <w:sz w:val="24"/>
          <w:szCs w:val="24"/>
        </w:rPr>
        <w:t xml:space="preserve"> действующего на основании _________</w:t>
      </w:r>
      <w:r w:rsidRPr="00474B7D">
        <w:rPr>
          <w:i/>
          <w:sz w:val="24"/>
          <w:szCs w:val="24"/>
        </w:rPr>
        <w:t>_,</w:t>
      </w:r>
      <w:r w:rsidRPr="00474B7D">
        <w:rPr>
          <w:b/>
          <w:i/>
          <w:sz w:val="24"/>
          <w:szCs w:val="24"/>
        </w:rPr>
        <w:t xml:space="preserve"> </w:t>
      </w:r>
      <w:r w:rsidRPr="00474B7D">
        <w:rPr>
          <w:sz w:val="24"/>
          <w:szCs w:val="24"/>
        </w:rPr>
        <w:t xml:space="preserve">дает свое согласие на </w:t>
      </w:r>
      <w:r w:rsidRPr="00474B7D">
        <w:rPr>
          <w:snapToGrid w:val="0"/>
          <w:sz w:val="24"/>
          <w:szCs w:val="24"/>
        </w:rPr>
        <w:t>совершение ПАО «МРСК Центра», и ПАО «</w:t>
      </w:r>
      <w:proofErr w:type="spellStart"/>
      <w:r w:rsidRPr="00474B7D">
        <w:rPr>
          <w:snapToGrid w:val="0"/>
          <w:sz w:val="24"/>
          <w:szCs w:val="24"/>
        </w:rPr>
        <w:t>Россети</w:t>
      </w:r>
      <w:proofErr w:type="spellEnd"/>
      <w:r w:rsidRPr="00474B7D">
        <w:rPr>
          <w:snapToGrid w:val="0"/>
          <w:sz w:val="24"/>
          <w:szCs w:val="24"/>
        </w:rPr>
        <w:t>» действий, предусмотренных п. 3 ст. 3 ФЗ «О персональных данных» от 27.07.2006 № 152-ФЗ, в отношении</w:t>
      </w:r>
      <w:r w:rsidRPr="00474B7D">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474B7D">
        <w:rPr>
          <w:sz w:val="24"/>
          <w:szCs w:val="24"/>
        </w:rPr>
        <w:t>субконтрагентов</w:t>
      </w:r>
      <w:proofErr w:type="spellEnd"/>
      <w:r w:rsidRPr="00474B7D">
        <w:rPr>
          <w:sz w:val="24"/>
          <w:szCs w:val="24"/>
        </w:rPr>
        <w:t xml:space="preserve"> и</w:t>
      </w:r>
      <w:proofErr w:type="gramEnd"/>
      <w:r w:rsidRPr="00474B7D">
        <w:rPr>
          <w:sz w:val="24"/>
          <w:szCs w:val="24"/>
        </w:rPr>
        <w:t xml:space="preserve"> </w:t>
      </w:r>
      <w:proofErr w:type="gramStart"/>
      <w:r w:rsidRPr="00474B7D">
        <w:rPr>
          <w:sz w:val="24"/>
          <w:szCs w:val="24"/>
        </w:rPr>
        <w:t>их собственников (участников, учредителей, акционеров), в том числе конечных бенефициаров (</w:t>
      </w:r>
      <w:r w:rsidRPr="00474B7D">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474B7D">
        <w:rPr>
          <w:snapToGrid w:val="0"/>
          <w:sz w:val="24"/>
          <w:szCs w:val="24"/>
        </w:rPr>
        <w:t xml:space="preserve"> ИНН </w:t>
      </w:r>
      <w:r w:rsidRPr="00474B7D">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474B7D">
        <w:rPr>
          <w:sz w:val="24"/>
          <w:szCs w:val="24"/>
        </w:rPr>
        <w:t>Росфинмониторинг</w:t>
      </w:r>
      <w:proofErr w:type="spellEnd"/>
      <w:r w:rsidRPr="00474B7D">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475C80" w:rsidRPr="00474B7D" w:rsidRDefault="00475C80" w:rsidP="00475C80">
      <w:pPr>
        <w:spacing w:line="240" w:lineRule="auto"/>
        <w:ind w:firstLine="709"/>
        <w:rPr>
          <w:snapToGrid w:val="0"/>
          <w:sz w:val="24"/>
          <w:szCs w:val="24"/>
        </w:rPr>
      </w:pPr>
      <w:proofErr w:type="gramStart"/>
      <w:r w:rsidRPr="00474B7D">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475C80" w:rsidRPr="00474B7D" w:rsidRDefault="00475C80" w:rsidP="00475C80">
      <w:pPr>
        <w:spacing w:line="240" w:lineRule="auto"/>
        <w:ind w:firstLine="709"/>
        <w:rPr>
          <w:snapToGrid w:val="0"/>
          <w:sz w:val="24"/>
          <w:szCs w:val="24"/>
        </w:rPr>
      </w:pPr>
      <w:r w:rsidRPr="00474B7D">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474B7D">
        <w:rPr>
          <w:snapToGrid w:val="0"/>
          <w:sz w:val="24"/>
          <w:szCs w:val="24"/>
        </w:rPr>
        <w:t>выполнения / отмены действия поручений Правительства Российской</w:t>
      </w:r>
      <w:proofErr w:type="gramEnd"/>
      <w:r w:rsidRPr="00474B7D">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475C80" w:rsidRPr="00474B7D" w:rsidRDefault="00475C80" w:rsidP="00475C80">
      <w:pPr>
        <w:spacing w:line="240" w:lineRule="auto"/>
        <w:ind w:firstLine="709"/>
        <w:rPr>
          <w:snapToGrid w:val="0"/>
          <w:sz w:val="24"/>
          <w:szCs w:val="24"/>
        </w:rPr>
      </w:pPr>
    </w:p>
    <w:p w:rsidR="00475C80" w:rsidRPr="00474B7D" w:rsidRDefault="00475C80" w:rsidP="00475C80">
      <w:pPr>
        <w:spacing w:line="240" w:lineRule="auto"/>
        <w:ind w:firstLine="0"/>
        <w:jc w:val="left"/>
        <w:rPr>
          <w:color w:val="000000"/>
          <w:sz w:val="24"/>
          <w:szCs w:val="24"/>
        </w:rPr>
      </w:pPr>
      <w:r w:rsidRPr="00474B7D">
        <w:rPr>
          <w:color w:val="000000"/>
          <w:sz w:val="24"/>
          <w:szCs w:val="24"/>
        </w:rPr>
        <w:t>_______________________                                                   ______________________</w:t>
      </w:r>
    </w:p>
    <w:p w:rsidR="00475C80" w:rsidRPr="00474B7D" w:rsidRDefault="00475C80" w:rsidP="00475C80">
      <w:pPr>
        <w:spacing w:line="240" w:lineRule="auto"/>
        <w:ind w:firstLine="0"/>
        <w:jc w:val="left"/>
        <w:rPr>
          <w:sz w:val="24"/>
          <w:szCs w:val="24"/>
        </w:rPr>
      </w:pPr>
      <w:r w:rsidRPr="00474B7D">
        <w:rPr>
          <w:sz w:val="24"/>
          <w:szCs w:val="24"/>
        </w:rPr>
        <w:t>(Подпись уполномоченного представителя)                                      (Ф.И.О. и должность подписавшего)</w:t>
      </w:r>
    </w:p>
    <w:p w:rsidR="00475C80" w:rsidRPr="00474B7D" w:rsidRDefault="00475C80" w:rsidP="00475C80">
      <w:pPr>
        <w:spacing w:line="240" w:lineRule="auto"/>
        <w:jc w:val="left"/>
        <w:rPr>
          <w:b/>
          <w:bCs w:val="0"/>
          <w:sz w:val="24"/>
          <w:szCs w:val="24"/>
        </w:rPr>
      </w:pPr>
      <w:r w:rsidRPr="00474B7D">
        <w:rPr>
          <w:b/>
          <w:bCs w:val="0"/>
          <w:sz w:val="24"/>
          <w:szCs w:val="24"/>
        </w:rPr>
        <w:t>М.П.</w:t>
      </w:r>
    </w:p>
    <w:p w:rsidR="00475C80" w:rsidRPr="00474B7D" w:rsidRDefault="00475C80" w:rsidP="00475C80">
      <w:pPr>
        <w:spacing w:line="240" w:lineRule="auto"/>
        <w:jc w:val="left"/>
        <w:rPr>
          <w:b/>
          <w:bCs w:val="0"/>
          <w:sz w:val="24"/>
          <w:szCs w:val="24"/>
        </w:rPr>
      </w:pPr>
    </w:p>
    <w:p w:rsidR="00475C80" w:rsidRPr="00474B7D" w:rsidRDefault="00475C80" w:rsidP="00475C80">
      <w:pPr>
        <w:spacing w:line="240" w:lineRule="auto"/>
        <w:ind w:firstLine="0"/>
        <w:jc w:val="left"/>
        <w:rPr>
          <w:bCs w:val="0"/>
          <w:sz w:val="24"/>
          <w:szCs w:val="24"/>
        </w:rPr>
      </w:pPr>
      <w:r w:rsidRPr="00474B7D">
        <w:rPr>
          <w:bCs w:val="0"/>
          <w:sz w:val="24"/>
          <w:szCs w:val="24"/>
        </w:rPr>
        <w:t>По поручению:</w:t>
      </w:r>
    </w:p>
    <w:p w:rsidR="00475C80" w:rsidRPr="00474B7D" w:rsidRDefault="00475C80" w:rsidP="00475C80">
      <w:pPr>
        <w:spacing w:line="240" w:lineRule="auto"/>
        <w:ind w:firstLine="0"/>
        <w:jc w:val="left"/>
        <w:rPr>
          <w:bCs w:val="0"/>
          <w:sz w:val="24"/>
          <w:szCs w:val="24"/>
        </w:rPr>
      </w:pPr>
    </w:p>
    <w:p w:rsidR="00475C80" w:rsidRPr="00474B7D" w:rsidRDefault="00475C80" w:rsidP="00475C80">
      <w:pPr>
        <w:spacing w:line="240" w:lineRule="auto"/>
        <w:jc w:val="left"/>
        <w:rPr>
          <w:b/>
          <w:bCs w:val="0"/>
          <w:sz w:val="24"/>
          <w:szCs w:val="24"/>
        </w:rPr>
      </w:pPr>
      <w:r w:rsidRPr="00474B7D">
        <w:rPr>
          <w:bCs w:val="0"/>
          <w:sz w:val="24"/>
          <w:szCs w:val="24"/>
        </w:rPr>
        <w:t xml:space="preserve">__________________ </w:t>
      </w:r>
      <w:r w:rsidRPr="00474B7D">
        <w:rPr>
          <w:b/>
          <w:i/>
          <w:sz w:val="24"/>
          <w:szCs w:val="24"/>
        </w:rPr>
        <w:t>{указывается</w:t>
      </w:r>
      <w:r w:rsidRPr="00474B7D">
        <w:rPr>
          <w:sz w:val="24"/>
          <w:szCs w:val="24"/>
        </w:rPr>
        <w:t xml:space="preserve"> </w:t>
      </w:r>
      <w:r w:rsidRPr="00474B7D">
        <w:rPr>
          <w:b/>
          <w:i/>
          <w:sz w:val="24"/>
          <w:szCs w:val="24"/>
        </w:rPr>
        <w:t>фамилия, имя, отчество субъекта персональных данных (собственника/бенефициара) и</w:t>
      </w:r>
      <w:r w:rsidRPr="00474B7D">
        <w:rPr>
          <w:sz w:val="24"/>
          <w:szCs w:val="24"/>
        </w:rPr>
        <w:t xml:space="preserve"> </w:t>
      </w:r>
      <w:r w:rsidRPr="00474B7D">
        <w:rPr>
          <w:b/>
          <w:i/>
          <w:sz w:val="24"/>
          <w:szCs w:val="24"/>
        </w:rPr>
        <w:t>реквизиты доверенности или иного документа, подтверждающего полномочия представителя}</w:t>
      </w:r>
    </w:p>
    <w:p w:rsidR="00EA3F63" w:rsidRDefault="00EA3F63">
      <w:pPr>
        <w:suppressAutoHyphens w:val="0"/>
        <w:spacing w:line="240" w:lineRule="auto"/>
        <w:ind w:firstLine="0"/>
        <w:jc w:val="left"/>
        <w:rPr>
          <w:lang w:eastAsia="ru-RU"/>
        </w:rPr>
      </w:pPr>
      <w:r>
        <w:rPr>
          <w:lang w:eastAsia="ru-RU"/>
        </w:rPr>
        <w:br w:type="page"/>
      </w:r>
    </w:p>
    <w:p w:rsidR="003311F3" w:rsidRPr="00474B7D" w:rsidRDefault="003311F3" w:rsidP="003311F3">
      <w:pPr>
        <w:pStyle w:val="3"/>
        <w:rPr>
          <w:szCs w:val="24"/>
        </w:rPr>
      </w:pPr>
      <w:bookmarkStart w:id="1609" w:name="_Toc439252801"/>
      <w:bookmarkStart w:id="1610" w:name="_Toc439323774"/>
      <w:bookmarkStart w:id="1611" w:name="_Toc440361409"/>
      <w:bookmarkStart w:id="1612" w:name="_Toc440376291"/>
      <w:bookmarkStart w:id="1613" w:name="_Toc440382549"/>
      <w:bookmarkStart w:id="1614" w:name="_Toc440447219"/>
      <w:bookmarkStart w:id="1615" w:name="_Toc440620899"/>
      <w:bookmarkStart w:id="1616" w:name="_Toc440631534"/>
      <w:bookmarkStart w:id="1617" w:name="_Toc440875773"/>
      <w:bookmarkStart w:id="1618" w:name="_Toc441131797"/>
      <w:bookmarkStart w:id="1619" w:name="_Toc468352946"/>
      <w:bookmarkStart w:id="1620" w:name="_Toc468355930"/>
      <w:bookmarkStart w:id="1621" w:name="_Toc469480814"/>
      <w:bookmarkStart w:id="1622" w:name="_Toc471898634"/>
      <w:r w:rsidRPr="00474B7D">
        <w:rPr>
          <w:szCs w:val="24"/>
        </w:rPr>
        <w:lastRenderedPageBreak/>
        <w:t>Инструкции по заполнению</w:t>
      </w:r>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p>
    <w:p w:rsidR="00475C80" w:rsidRPr="00474B7D" w:rsidRDefault="00475C80" w:rsidP="00475C80">
      <w:pPr>
        <w:widowControl w:val="0"/>
        <w:numPr>
          <w:ilvl w:val="3"/>
          <w:numId w:val="1"/>
        </w:numPr>
        <w:spacing w:after="60" w:line="288" w:lineRule="auto"/>
        <w:rPr>
          <w:b/>
          <w:bCs w:val="0"/>
          <w:sz w:val="24"/>
          <w:szCs w:val="24"/>
        </w:rPr>
      </w:pPr>
      <w:r w:rsidRPr="00474B7D">
        <w:rPr>
          <w:b/>
          <w:bCs w:val="0"/>
          <w:sz w:val="24"/>
          <w:szCs w:val="24"/>
        </w:rPr>
        <w:t>Данная форма заполняется в случае, если согласие на представление (обработку) ПАО «МРСК Центра», ПАО «</w:t>
      </w:r>
      <w:proofErr w:type="spellStart"/>
      <w:r w:rsidRPr="00474B7D">
        <w:rPr>
          <w:b/>
          <w:bCs w:val="0"/>
          <w:sz w:val="24"/>
          <w:szCs w:val="24"/>
        </w:rPr>
        <w:t>Россети</w:t>
      </w:r>
      <w:proofErr w:type="spellEnd"/>
      <w:r w:rsidRPr="00474B7D">
        <w:rPr>
          <w:b/>
          <w:bCs w:val="0"/>
          <w:sz w:val="24"/>
          <w:szCs w:val="24"/>
        </w:rPr>
        <w:t xml:space="preserve">» и в уполномоченные государственные органы, персональных данных конечных бенефициаров </w:t>
      </w:r>
      <w:r w:rsidRPr="00474B7D">
        <w:rPr>
          <w:b/>
          <w:sz w:val="24"/>
          <w:szCs w:val="24"/>
        </w:rPr>
        <w:t xml:space="preserve">составляется </w:t>
      </w:r>
      <w:r w:rsidRPr="00474B7D">
        <w:rPr>
          <w:b/>
          <w:bCs w:val="0"/>
          <w:sz w:val="24"/>
          <w:szCs w:val="24"/>
        </w:rPr>
        <w:t>представителем субъект</w:t>
      </w:r>
      <w:proofErr w:type="gramStart"/>
      <w:r w:rsidRPr="00474B7D">
        <w:rPr>
          <w:b/>
          <w:bCs w:val="0"/>
          <w:sz w:val="24"/>
          <w:szCs w:val="24"/>
        </w:rPr>
        <w:t>а(</w:t>
      </w:r>
      <w:proofErr w:type="spellStart"/>
      <w:proofErr w:type="gramEnd"/>
      <w:r w:rsidRPr="00474B7D">
        <w:rPr>
          <w:b/>
          <w:bCs w:val="0"/>
          <w:sz w:val="24"/>
          <w:szCs w:val="24"/>
        </w:rPr>
        <w:t>ов</w:t>
      </w:r>
      <w:proofErr w:type="spellEnd"/>
      <w:r w:rsidRPr="00474B7D">
        <w:rPr>
          <w:b/>
          <w:bCs w:val="0"/>
          <w:sz w:val="24"/>
          <w:szCs w:val="24"/>
        </w:rPr>
        <w:t>) персональных данных на основании доверенности или иного документа, подтверждающего полномочия представителя.</w:t>
      </w:r>
    </w:p>
    <w:p w:rsidR="00475C80" w:rsidRPr="00474B7D" w:rsidRDefault="00475C80" w:rsidP="00475C80">
      <w:pPr>
        <w:widowControl w:val="0"/>
        <w:numPr>
          <w:ilvl w:val="3"/>
          <w:numId w:val="1"/>
        </w:numPr>
        <w:spacing w:after="60" w:line="288" w:lineRule="auto"/>
        <w:rPr>
          <w:b/>
          <w:bCs w:val="0"/>
          <w:sz w:val="24"/>
          <w:szCs w:val="24"/>
        </w:rPr>
      </w:pPr>
      <w:proofErr w:type="gramStart"/>
      <w:r w:rsidRPr="00474B7D">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474B7D">
        <w:rPr>
          <w:bCs w:val="0"/>
          <w:sz w:val="24"/>
          <w:szCs w:val="24"/>
        </w:rPr>
        <w:t>Россети</w:t>
      </w:r>
      <w:proofErr w:type="spellEnd"/>
      <w:r w:rsidRPr="00474B7D">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474B7D">
        <w:rPr>
          <w:bCs w:val="0"/>
          <w:sz w:val="24"/>
          <w:szCs w:val="24"/>
        </w:rPr>
        <w:t>субконтрагентов</w:t>
      </w:r>
      <w:proofErr w:type="spellEnd"/>
      <w:r w:rsidRPr="00474B7D">
        <w:rPr>
          <w:bCs w:val="0"/>
          <w:sz w:val="24"/>
          <w:szCs w:val="24"/>
        </w:rPr>
        <w:t xml:space="preserve"> за предоставление Обществу данных о своих собственниках (участниках, учредителях, акционерах</w:t>
      </w:r>
      <w:proofErr w:type="gramEnd"/>
      <w:r w:rsidRPr="00474B7D">
        <w:rPr>
          <w:bCs w:val="0"/>
          <w:sz w:val="24"/>
          <w:szCs w:val="24"/>
        </w:rPr>
        <w:t xml:space="preserve">), в том числе бенефициарах и бенефициарах своего </w:t>
      </w:r>
      <w:proofErr w:type="spellStart"/>
      <w:r w:rsidRPr="00474B7D">
        <w:rPr>
          <w:bCs w:val="0"/>
          <w:sz w:val="24"/>
          <w:szCs w:val="24"/>
        </w:rPr>
        <w:t>субконтрагента</w:t>
      </w:r>
      <w:proofErr w:type="spellEnd"/>
      <w:r w:rsidRPr="00474B7D">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474B7D">
        <w:rPr>
          <w:bCs w:val="0"/>
          <w:sz w:val="24"/>
          <w:szCs w:val="24"/>
        </w:rPr>
        <w:t>субконтрагентов</w:t>
      </w:r>
      <w:proofErr w:type="spellEnd"/>
      <w:r w:rsidRPr="00474B7D">
        <w:rPr>
          <w:bCs w:val="0"/>
          <w:sz w:val="24"/>
          <w:szCs w:val="24"/>
        </w:rPr>
        <w:t xml:space="preserve"> согласие на представление (обработку) ПАО «МРСК Центра», и ПАО «</w:t>
      </w:r>
      <w:proofErr w:type="spellStart"/>
      <w:r w:rsidRPr="00474B7D">
        <w:rPr>
          <w:bCs w:val="0"/>
          <w:sz w:val="24"/>
          <w:szCs w:val="24"/>
        </w:rPr>
        <w:t>Россети</w:t>
      </w:r>
      <w:proofErr w:type="spellEnd"/>
      <w:r w:rsidRPr="00474B7D">
        <w:rPr>
          <w:bCs w:val="0"/>
          <w:sz w:val="24"/>
          <w:szCs w:val="24"/>
        </w:rPr>
        <w:t>» и в уполномоченные государственные органы указанных сведений.</w:t>
      </w:r>
    </w:p>
    <w:p w:rsidR="00475C80" w:rsidRPr="00474B7D" w:rsidRDefault="00475C80" w:rsidP="00475C80">
      <w:pPr>
        <w:widowControl w:val="0"/>
        <w:numPr>
          <w:ilvl w:val="3"/>
          <w:numId w:val="1"/>
        </w:numPr>
        <w:spacing w:after="60" w:line="288" w:lineRule="auto"/>
        <w:rPr>
          <w:b/>
          <w:bCs w:val="0"/>
          <w:sz w:val="24"/>
          <w:szCs w:val="24"/>
        </w:rPr>
      </w:pPr>
      <w:r w:rsidRPr="00474B7D">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475C80" w:rsidRDefault="00475C80">
      <w:pPr>
        <w:suppressAutoHyphens w:val="0"/>
        <w:spacing w:line="240" w:lineRule="auto"/>
        <w:ind w:firstLine="0"/>
        <w:jc w:val="left"/>
        <w:rPr>
          <w:highlight w:val="red"/>
        </w:rPr>
      </w:pPr>
      <w:r>
        <w:rPr>
          <w:highlight w:val="red"/>
        </w:rPr>
        <w:br w:type="page"/>
      </w:r>
    </w:p>
    <w:p w:rsidR="00475C80" w:rsidRPr="00441EA0" w:rsidRDefault="00475C80" w:rsidP="00475C80">
      <w:pPr>
        <w:pStyle w:val="3"/>
        <w:tabs>
          <w:tab w:val="num" w:pos="1134"/>
        </w:tabs>
        <w:rPr>
          <w:szCs w:val="24"/>
        </w:rPr>
      </w:pPr>
      <w:bookmarkStart w:id="1623" w:name="_Toc461808970"/>
      <w:bookmarkStart w:id="1624" w:name="_Toc464120680"/>
      <w:bookmarkStart w:id="1625" w:name="_Toc465774663"/>
      <w:bookmarkStart w:id="1626" w:name="_Toc465865241"/>
      <w:bookmarkStart w:id="1627" w:name="_Toc468352947"/>
      <w:bookmarkStart w:id="1628" w:name="_Toc468355931"/>
      <w:bookmarkStart w:id="1629" w:name="_Toc469480815"/>
      <w:bookmarkStart w:id="1630" w:name="_Toc471898635"/>
      <w:r w:rsidRPr="00441EA0">
        <w:rPr>
          <w:szCs w:val="24"/>
        </w:rPr>
        <w:lastRenderedPageBreak/>
        <w:t>Форма Согласия на обработку персональных данных</w:t>
      </w:r>
      <w:bookmarkEnd w:id="1623"/>
      <w:bookmarkEnd w:id="1624"/>
      <w:bookmarkEnd w:id="1625"/>
      <w:bookmarkEnd w:id="1626"/>
      <w:bookmarkEnd w:id="1627"/>
      <w:bookmarkEnd w:id="1628"/>
      <w:bookmarkEnd w:id="1629"/>
      <w:bookmarkEnd w:id="1630"/>
    </w:p>
    <w:p w:rsidR="00475C80" w:rsidRPr="00474B7D" w:rsidRDefault="00475C80" w:rsidP="00475C80">
      <w:pPr>
        <w:tabs>
          <w:tab w:val="left" w:pos="4757"/>
        </w:tabs>
        <w:ind w:left="1134" w:firstLine="0"/>
        <w:jc w:val="left"/>
        <w:rPr>
          <w:sz w:val="24"/>
          <w:szCs w:val="24"/>
        </w:rPr>
      </w:pPr>
      <w:r w:rsidRPr="00474B7D">
        <w:rPr>
          <w:sz w:val="24"/>
          <w:szCs w:val="24"/>
        </w:rPr>
        <w:t>Приложение 13.2 к письму о подаче оферты</w:t>
      </w:r>
      <w:r w:rsidRPr="00474B7D">
        <w:rPr>
          <w:sz w:val="24"/>
          <w:szCs w:val="24"/>
        </w:rPr>
        <w:br/>
        <w:t>от «____»_____________ г. №__________</w:t>
      </w:r>
    </w:p>
    <w:p w:rsidR="00475C80" w:rsidRPr="00474B7D" w:rsidRDefault="00475C80" w:rsidP="00475C80">
      <w:pPr>
        <w:contextualSpacing/>
        <w:jc w:val="right"/>
        <w:rPr>
          <w:szCs w:val="24"/>
        </w:rPr>
      </w:pPr>
    </w:p>
    <w:p w:rsidR="00475C80" w:rsidRPr="00474B7D" w:rsidRDefault="00475C80" w:rsidP="00475C80">
      <w:pPr>
        <w:rPr>
          <w:szCs w:val="24"/>
        </w:rPr>
      </w:pPr>
    </w:p>
    <w:p w:rsidR="00475C80" w:rsidRPr="00474B7D" w:rsidRDefault="00475C80" w:rsidP="00475C80">
      <w:pPr>
        <w:tabs>
          <w:tab w:val="left" w:pos="0"/>
          <w:tab w:val="num" w:pos="1134"/>
        </w:tabs>
        <w:jc w:val="center"/>
        <w:outlineLvl w:val="1"/>
        <w:rPr>
          <w:b/>
          <w:sz w:val="24"/>
          <w:szCs w:val="24"/>
        </w:rPr>
      </w:pPr>
      <w:bookmarkStart w:id="1631" w:name="_Toc461808971"/>
      <w:r w:rsidRPr="00474B7D">
        <w:rPr>
          <w:b/>
          <w:sz w:val="24"/>
          <w:szCs w:val="24"/>
        </w:rPr>
        <w:t>Согласие на обработку персональных данных</w:t>
      </w:r>
      <w:bookmarkEnd w:id="1631"/>
      <w:r w:rsidRPr="00474B7D">
        <w:rPr>
          <w:b/>
          <w:sz w:val="24"/>
          <w:szCs w:val="24"/>
        </w:rPr>
        <w:t xml:space="preserve"> </w:t>
      </w:r>
    </w:p>
    <w:p w:rsidR="00475C80" w:rsidRPr="00474B7D" w:rsidRDefault="00475C80" w:rsidP="00475C80">
      <w:pPr>
        <w:contextualSpacing/>
        <w:jc w:val="right"/>
        <w:rPr>
          <w:sz w:val="24"/>
          <w:szCs w:val="24"/>
        </w:rPr>
      </w:pPr>
      <w:r w:rsidRPr="00474B7D">
        <w:rPr>
          <w:b/>
          <w:snapToGrid w:val="0"/>
          <w:sz w:val="24"/>
          <w:szCs w:val="24"/>
        </w:rPr>
        <w:t>от «_____» ____________ 201____ г.</w:t>
      </w:r>
    </w:p>
    <w:p w:rsidR="00475C80" w:rsidRPr="00474B7D" w:rsidRDefault="00475C80" w:rsidP="00475C80">
      <w:pPr>
        <w:rPr>
          <w:sz w:val="24"/>
          <w:szCs w:val="24"/>
        </w:rPr>
      </w:pPr>
    </w:p>
    <w:p w:rsidR="00475C80" w:rsidRPr="00474B7D" w:rsidRDefault="00475C80" w:rsidP="00475C80">
      <w:pPr>
        <w:tabs>
          <w:tab w:val="left" w:pos="1134"/>
        </w:tabs>
        <w:spacing w:line="276" w:lineRule="auto"/>
        <w:rPr>
          <w:sz w:val="24"/>
          <w:szCs w:val="24"/>
        </w:rPr>
      </w:pPr>
      <w:r w:rsidRPr="00474B7D">
        <w:rPr>
          <w:sz w:val="24"/>
          <w:szCs w:val="24"/>
        </w:rPr>
        <w:t xml:space="preserve">     </w:t>
      </w:r>
      <w:proofErr w:type="gramStart"/>
      <w:r w:rsidRPr="00474B7D">
        <w:rPr>
          <w:sz w:val="24"/>
          <w:szCs w:val="24"/>
        </w:rPr>
        <w:t xml:space="preserve">Я, ________________________________________________ </w:t>
      </w:r>
      <w:r w:rsidRPr="00474B7D">
        <w:rPr>
          <w:i/>
          <w:sz w:val="24"/>
          <w:szCs w:val="24"/>
        </w:rPr>
        <w:t>(указать полностью ФИО собственника/бенефициара)</w:t>
      </w:r>
      <w:r w:rsidRPr="00474B7D">
        <w:rPr>
          <w:sz w:val="24"/>
          <w:szCs w:val="24"/>
        </w:rPr>
        <w:t xml:space="preserve">, зарегистрирован (а) по адресу: ______________________________________ </w:t>
      </w:r>
      <w:r w:rsidRPr="00474B7D">
        <w:rPr>
          <w:i/>
          <w:sz w:val="24"/>
          <w:szCs w:val="24"/>
        </w:rPr>
        <w:t>(указать полный адрес регистрации собственника/бенефициара)</w:t>
      </w:r>
      <w:r w:rsidRPr="00474B7D">
        <w:rPr>
          <w:sz w:val="24"/>
          <w:szCs w:val="24"/>
        </w:rPr>
        <w:t xml:space="preserve">, основной документ, удостоверяющий личность _____________________________ </w:t>
      </w:r>
      <w:r w:rsidRPr="00474B7D">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474B7D">
        <w:rPr>
          <w:sz w:val="24"/>
          <w:szCs w:val="24"/>
        </w:rPr>
        <w:t xml:space="preserve">, дата, год и место рождения ____________________________ </w:t>
      </w:r>
      <w:r w:rsidRPr="00474B7D">
        <w:rPr>
          <w:i/>
          <w:sz w:val="24"/>
          <w:szCs w:val="24"/>
        </w:rPr>
        <w:t xml:space="preserve">(указать), </w:t>
      </w:r>
      <w:r w:rsidRPr="00474B7D">
        <w:rPr>
          <w:sz w:val="24"/>
          <w:szCs w:val="24"/>
        </w:rPr>
        <w:t>должность и место работы (</w:t>
      </w:r>
      <w:r w:rsidRPr="00474B7D">
        <w:rPr>
          <w:i/>
          <w:sz w:val="24"/>
          <w:szCs w:val="24"/>
        </w:rPr>
        <w:t>собственника/бенефициара</w:t>
      </w:r>
      <w:r w:rsidRPr="00474B7D">
        <w:rPr>
          <w:sz w:val="24"/>
          <w:szCs w:val="24"/>
        </w:rPr>
        <w:t xml:space="preserve">) ___________________________ </w:t>
      </w:r>
      <w:r w:rsidRPr="00474B7D">
        <w:rPr>
          <w:i/>
          <w:sz w:val="24"/>
          <w:szCs w:val="24"/>
        </w:rPr>
        <w:t>(указать полностью без сокращений)</w:t>
      </w:r>
      <w:r w:rsidRPr="00474B7D">
        <w:rPr>
          <w:sz w:val="24"/>
          <w:szCs w:val="24"/>
        </w:rPr>
        <w:t xml:space="preserve">, </w:t>
      </w:r>
      <w:proofErr w:type="gramEnd"/>
    </w:p>
    <w:p w:rsidR="00475C80" w:rsidRPr="00474B7D" w:rsidRDefault="00475C80" w:rsidP="00475C80">
      <w:pPr>
        <w:tabs>
          <w:tab w:val="left" w:pos="1134"/>
        </w:tabs>
        <w:spacing w:line="276" w:lineRule="auto"/>
        <w:rPr>
          <w:sz w:val="24"/>
          <w:szCs w:val="24"/>
        </w:rPr>
      </w:pPr>
      <w:proofErr w:type="gramStart"/>
      <w:r w:rsidRPr="00474B7D">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474B7D">
        <w:rPr>
          <w:i/>
          <w:sz w:val="24"/>
          <w:szCs w:val="24"/>
        </w:rPr>
        <w:t>(указывается наименование Участника закупочной процедуры</w:t>
      </w:r>
      <w:r w:rsidRPr="00474B7D">
        <w:rPr>
          <w:sz w:val="24"/>
          <w:szCs w:val="24"/>
        </w:rPr>
        <w:t>) (зарегистрировано по адресу: _____________________,</w:t>
      </w:r>
      <w:proofErr w:type="gramEnd"/>
      <w:r w:rsidRPr="00474B7D">
        <w:rPr>
          <w:sz w:val="24"/>
          <w:szCs w:val="24"/>
        </w:rPr>
        <w:t xml:space="preserve"> ОГРН: ______________, ИНН: _________________, </w:t>
      </w:r>
      <w:proofErr w:type="gramStart"/>
      <w:r w:rsidRPr="00474B7D">
        <w:rPr>
          <w:sz w:val="24"/>
          <w:szCs w:val="24"/>
        </w:rPr>
        <w:t>КПП: ________________) в лице _________________________(</w:t>
      </w:r>
      <w:r w:rsidRPr="00474B7D">
        <w:rPr>
          <w:i/>
          <w:sz w:val="24"/>
          <w:szCs w:val="24"/>
        </w:rPr>
        <w:t>*)</w:t>
      </w:r>
      <w:r w:rsidRPr="00474B7D">
        <w:rPr>
          <w:sz w:val="24"/>
          <w:szCs w:val="24"/>
        </w:rPr>
        <w:t xml:space="preserve"> </w:t>
      </w:r>
      <w:r w:rsidRPr="00474B7D">
        <w:rPr>
          <w:i/>
          <w:sz w:val="24"/>
          <w:szCs w:val="24"/>
        </w:rPr>
        <w:t>(указать полностью должность и ФИО представителя Участника закупочной процедуры)</w:t>
      </w:r>
      <w:r w:rsidRPr="00474B7D">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474B7D">
        <w:rPr>
          <w:sz w:val="24"/>
          <w:szCs w:val="24"/>
        </w:rPr>
        <w:t xml:space="preserve"> средств автоматизации или без использования таких сре</w:t>
      </w:r>
      <w:proofErr w:type="gramStart"/>
      <w:r w:rsidRPr="00474B7D">
        <w:rPr>
          <w:sz w:val="24"/>
          <w:szCs w:val="24"/>
        </w:rPr>
        <w:t>дств дл</w:t>
      </w:r>
      <w:proofErr w:type="gramEnd"/>
      <w:r w:rsidRPr="00474B7D">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474B7D">
        <w:rPr>
          <w:i/>
          <w:sz w:val="24"/>
          <w:szCs w:val="24"/>
        </w:rPr>
        <w:t xml:space="preserve">, </w:t>
      </w:r>
      <w:r w:rsidRPr="00474B7D">
        <w:rPr>
          <w:sz w:val="24"/>
          <w:szCs w:val="24"/>
        </w:rPr>
        <w:t xml:space="preserve">Минэнерго России, </w:t>
      </w:r>
      <w:proofErr w:type="spellStart"/>
      <w:r w:rsidRPr="00474B7D">
        <w:rPr>
          <w:sz w:val="24"/>
          <w:szCs w:val="24"/>
        </w:rPr>
        <w:t>Росфинмониторинг</w:t>
      </w:r>
      <w:proofErr w:type="spellEnd"/>
      <w:r w:rsidRPr="00474B7D">
        <w:rPr>
          <w:sz w:val="24"/>
          <w:szCs w:val="24"/>
        </w:rPr>
        <w:t xml:space="preserve">, ФНС России, иным третьим лицам при необходимости. </w:t>
      </w:r>
    </w:p>
    <w:p w:rsidR="00475C80" w:rsidRPr="00474B7D" w:rsidRDefault="00475C80" w:rsidP="00475C80">
      <w:pPr>
        <w:tabs>
          <w:tab w:val="left" w:pos="1134"/>
        </w:tabs>
        <w:spacing w:line="276" w:lineRule="auto"/>
        <w:rPr>
          <w:sz w:val="24"/>
          <w:szCs w:val="24"/>
        </w:rPr>
      </w:pPr>
    </w:p>
    <w:p w:rsidR="00475C80" w:rsidRPr="00474B7D" w:rsidRDefault="00475C80" w:rsidP="00475C80">
      <w:pPr>
        <w:tabs>
          <w:tab w:val="left" w:pos="1134"/>
        </w:tabs>
        <w:spacing w:line="276" w:lineRule="auto"/>
        <w:rPr>
          <w:sz w:val="24"/>
          <w:szCs w:val="24"/>
        </w:rPr>
      </w:pPr>
    </w:p>
    <w:p w:rsidR="00475C80" w:rsidRPr="00474B7D" w:rsidRDefault="00475C80" w:rsidP="00475C80">
      <w:pPr>
        <w:tabs>
          <w:tab w:val="left" w:pos="1134"/>
        </w:tabs>
        <w:spacing w:line="276" w:lineRule="auto"/>
        <w:rPr>
          <w:sz w:val="24"/>
          <w:szCs w:val="24"/>
        </w:rPr>
      </w:pPr>
    </w:p>
    <w:p w:rsidR="00475C80" w:rsidRPr="00474B7D" w:rsidRDefault="00475C80" w:rsidP="00475C80">
      <w:pPr>
        <w:tabs>
          <w:tab w:val="left" w:pos="1134"/>
        </w:tabs>
        <w:spacing w:line="276" w:lineRule="auto"/>
        <w:ind w:firstLine="0"/>
        <w:rPr>
          <w:sz w:val="24"/>
          <w:szCs w:val="24"/>
        </w:rPr>
      </w:pPr>
      <w:r w:rsidRPr="00474B7D">
        <w:rPr>
          <w:sz w:val="24"/>
          <w:szCs w:val="24"/>
        </w:rPr>
        <w:t>Настоящее согласие действует с момента его подписания.</w:t>
      </w:r>
    </w:p>
    <w:p w:rsidR="00475C80" w:rsidRPr="00474B7D" w:rsidRDefault="00475C80" w:rsidP="00475C80">
      <w:pPr>
        <w:tabs>
          <w:tab w:val="left" w:pos="1134"/>
        </w:tabs>
        <w:spacing w:line="276" w:lineRule="auto"/>
        <w:rPr>
          <w:sz w:val="24"/>
          <w:szCs w:val="24"/>
        </w:rPr>
      </w:pPr>
    </w:p>
    <w:p w:rsidR="00475C80" w:rsidRPr="00474B7D" w:rsidRDefault="00475C80" w:rsidP="00475C80">
      <w:pPr>
        <w:tabs>
          <w:tab w:val="left" w:pos="1134"/>
        </w:tabs>
        <w:spacing w:line="276" w:lineRule="auto"/>
        <w:rPr>
          <w:sz w:val="24"/>
          <w:szCs w:val="24"/>
        </w:rPr>
      </w:pPr>
    </w:p>
    <w:p w:rsidR="00475C80" w:rsidRPr="00474B7D" w:rsidRDefault="00475C80" w:rsidP="00475C80">
      <w:pPr>
        <w:tabs>
          <w:tab w:val="left" w:pos="4757"/>
        </w:tabs>
        <w:ind w:firstLine="0"/>
        <w:jc w:val="left"/>
        <w:rPr>
          <w:i/>
          <w:sz w:val="24"/>
          <w:szCs w:val="24"/>
        </w:rPr>
      </w:pPr>
      <w:r w:rsidRPr="00474B7D">
        <w:rPr>
          <w:sz w:val="24"/>
          <w:szCs w:val="24"/>
        </w:rPr>
        <w:t xml:space="preserve">_________________________ </w:t>
      </w:r>
      <w:r w:rsidRPr="00474B7D">
        <w:rPr>
          <w:i/>
          <w:sz w:val="24"/>
          <w:szCs w:val="24"/>
        </w:rPr>
        <w:t>(подпись, расшифровка подписи собственника/бенефициара)</w:t>
      </w:r>
    </w:p>
    <w:p w:rsidR="00475C80" w:rsidRPr="00474B7D" w:rsidRDefault="00475C80" w:rsidP="00475C80">
      <w:pPr>
        <w:pStyle w:val="3"/>
        <w:tabs>
          <w:tab w:val="num" w:pos="1134"/>
        </w:tabs>
        <w:rPr>
          <w:szCs w:val="24"/>
        </w:rPr>
      </w:pPr>
      <w:r w:rsidRPr="00474B7D">
        <w:rPr>
          <w:b w:val="0"/>
          <w:szCs w:val="24"/>
        </w:rPr>
        <w:br w:type="page"/>
      </w:r>
      <w:bookmarkStart w:id="1632" w:name="_Toc461808972"/>
      <w:bookmarkStart w:id="1633" w:name="_Toc464120681"/>
      <w:bookmarkStart w:id="1634" w:name="_Toc465774664"/>
      <w:bookmarkStart w:id="1635" w:name="_Toc465865242"/>
      <w:bookmarkStart w:id="1636" w:name="_Toc468352948"/>
      <w:bookmarkStart w:id="1637" w:name="_Toc468355932"/>
      <w:bookmarkStart w:id="1638" w:name="_Toc469480816"/>
      <w:bookmarkStart w:id="1639" w:name="_Toc471898636"/>
      <w:r w:rsidRPr="00474B7D">
        <w:rPr>
          <w:szCs w:val="24"/>
        </w:rPr>
        <w:lastRenderedPageBreak/>
        <w:t>Инструкции по заполнению</w:t>
      </w:r>
      <w:bookmarkEnd w:id="1632"/>
      <w:bookmarkEnd w:id="1633"/>
      <w:bookmarkEnd w:id="1634"/>
      <w:bookmarkEnd w:id="1635"/>
      <w:bookmarkEnd w:id="1636"/>
      <w:bookmarkEnd w:id="1637"/>
      <w:bookmarkEnd w:id="1638"/>
      <w:bookmarkEnd w:id="1639"/>
    </w:p>
    <w:p w:rsidR="00475C80" w:rsidRPr="00474B7D" w:rsidRDefault="00475C80" w:rsidP="00475C80">
      <w:pPr>
        <w:widowControl w:val="0"/>
        <w:numPr>
          <w:ilvl w:val="3"/>
          <w:numId w:val="1"/>
        </w:numPr>
        <w:spacing w:after="60" w:line="288" w:lineRule="auto"/>
        <w:rPr>
          <w:b/>
          <w:sz w:val="24"/>
          <w:szCs w:val="24"/>
        </w:rPr>
      </w:pPr>
      <w:r w:rsidRPr="00474B7D">
        <w:rPr>
          <w:b/>
          <w:bCs w:val="0"/>
          <w:sz w:val="24"/>
          <w:szCs w:val="24"/>
        </w:rPr>
        <w:t>Данная форма заполняется в случае, если согласие на представление (обработку) ПАО «МРСК Центра», ПАО «</w:t>
      </w:r>
      <w:proofErr w:type="spellStart"/>
      <w:r w:rsidRPr="00474B7D">
        <w:rPr>
          <w:b/>
          <w:bCs w:val="0"/>
          <w:sz w:val="24"/>
          <w:szCs w:val="24"/>
        </w:rPr>
        <w:t>Россети</w:t>
      </w:r>
      <w:proofErr w:type="spellEnd"/>
      <w:r w:rsidRPr="00474B7D">
        <w:rPr>
          <w:b/>
          <w:bCs w:val="0"/>
          <w:sz w:val="24"/>
          <w:szCs w:val="24"/>
        </w:rPr>
        <w:t xml:space="preserve">» и в уполномоченные государственные органы, персональных данных конечных бенефициаров </w:t>
      </w:r>
      <w:r w:rsidRPr="00474B7D">
        <w:rPr>
          <w:b/>
          <w:sz w:val="24"/>
          <w:szCs w:val="24"/>
        </w:rPr>
        <w:t>составляется собственниками/бенефициарами, являющимися физическими лицами.</w:t>
      </w:r>
    </w:p>
    <w:p w:rsidR="00475C80" w:rsidRPr="00474B7D" w:rsidRDefault="00475C80" w:rsidP="00475C80">
      <w:pPr>
        <w:widowControl w:val="0"/>
        <w:numPr>
          <w:ilvl w:val="3"/>
          <w:numId w:val="1"/>
        </w:numPr>
        <w:spacing w:after="60" w:line="288" w:lineRule="auto"/>
        <w:rPr>
          <w:b/>
          <w:sz w:val="24"/>
          <w:szCs w:val="24"/>
        </w:rPr>
      </w:pPr>
      <w:r w:rsidRPr="00474B7D">
        <w:rPr>
          <w:sz w:val="24"/>
          <w:szCs w:val="24"/>
        </w:rPr>
        <w:t>Согласие составляется всеми, без исключений, конечными собственниками/бенефициарами, отраженными в  Приложении 12 к письму о подаче оферты «Информация о собственниках Поставщика (включая конечных бенефициаров)».</w:t>
      </w:r>
    </w:p>
    <w:p w:rsidR="00475C80" w:rsidRPr="00474B7D" w:rsidRDefault="00475C80" w:rsidP="00475C80">
      <w:pPr>
        <w:widowControl w:val="0"/>
        <w:numPr>
          <w:ilvl w:val="3"/>
          <w:numId w:val="1"/>
        </w:numPr>
        <w:spacing w:after="60" w:line="288" w:lineRule="auto"/>
        <w:rPr>
          <w:b/>
          <w:sz w:val="24"/>
          <w:szCs w:val="24"/>
        </w:rPr>
      </w:pPr>
      <w:r w:rsidRPr="00474B7D">
        <w:rPr>
          <w:b/>
          <w:sz w:val="24"/>
          <w:szCs w:val="24"/>
        </w:rPr>
        <w:t>*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w:t>
      </w:r>
    </w:p>
    <w:p w:rsidR="00475C80" w:rsidRPr="00474B7D" w:rsidRDefault="00475C80" w:rsidP="00475C80">
      <w:pPr>
        <w:widowControl w:val="0"/>
        <w:numPr>
          <w:ilvl w:val="3"/>
          <w:numId w:val="1"/>
        </w:numPr>
        <w:spacing w:after="60" w:line="288" w:lineRule="auto"/>
        <w:rPr>
          <w:b/>
          <w:sz w:val="24"/>
          <w:szCs w:val="24"/>
        </w:rPr>
      </w:pPr>
      <w:r w:rsidRPr="00474B7D">
        <w:rPr>
          <w:b/>
          <w:sz w:val="24"/>
          <w:szCs w:val="24"/>
        </w:rPr>
        <w:t>Согласие собственников/бенефициаров должно быть составлено с учетом всех, предусмотренных данной</w:t>
      </w:r>
      <w:r w:rsidRPr="00474B7D">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475C80" w:rsidRDefault="00475C80" w:rsidP="00475C80">
      <w:pPr>
        <w:suppressAutoHyphens w:val="0"/>
        <w:spacing w:line="240" w:lineRule="auto"/>
        <w:ind w:firstLine="0"/>
        <w:jc w:val="left"/>
        <w:rPr>
          <w:lang w:eastAsia="ru-RU"/>
        </w:rPr>
      </w:pP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640" w:name="_Ref440272256"/>
      <w:bookmarkStart w:id="1641" w:name="_Ref440272678"/>
      <w:bookmarkStart w:id="1642" w:name="_Ref440274944"/>
      <w:bookmarkStart w:id="1643" w:name="_Toc471898637"/>
      <w:r w:rsidRPr="007A6A39">
        <w:lastRenderedPageBreak/>
        <w:t>Соглашение о неустойке (форма 1</w:t>
      </w:r>
      <w:r w:rsidR="00635719">
        <w:t>4</w:t>
      </w:r>
      <w:r w:rsidRPr="007A6A39">
        <w:t>)</w:t>
      </w:r>
      <w:bookmarkEnd w:id="1640"/>
      <w:bookmarkEnd w:id="1641"/>
      <w:bookmarkEnd w:id="1642"/>
      <w:bookmarkEnd w:id="1643"/>
    </w:p>
    <w:p w:rsidR="007A6A39" w:rsidRPr="007A6A39" w:rsidRDefault="007A6A39" w:rsidP="007A6A39">
      <w:pPr>
        <w:pStyle w:val="3"/>
        <w:rPr>
          <w:szCs w:val="24"/>
        </w:rPr>
      </w:pPr>
      <w:bookmarkStart w:id="1644" w:name="_Toc439170715"/>
      <w:bookmarkStart w:id="1645" w:name="_Toc439172817"/>
      <w:bookmarkStart w:id="1646" w:name="_Toc439173259"/>
      <w:bookmarkStart w:id="1647" w:name="_Toc439238255"/>
      <w:bookmarkStart w:id="1648" w:name="_Toc439252803"/>
      <w:bookmarkStart w:id="1649" w:name="_Toc439323776"/>
      <w:bookmarkStart w:id="1650" w:name="_Toc440361411"/>
      <w:bookmarkStart w:id="1651" w:name="_Toc440376293"/>
      <w:bookmarkStart w:id="1652" w:name="_Toc440382551"/>
      <w:bookmarkStart w:id="1653" w:name="_Toc440447221"/>
      <w:bookmarkStart w:id="1654" w:name="_Toc440620901"/>
      <w:bookmarkStart w:id="1655" w:name="_Toc440631536"/>
      <w:bookmarkStart w:id="1656" w:name="_Toc440875775"/>
      <w:bookmarkStart w:id="1657" w:name="_Toc441131799"/>
      <w:bookmarkStart w:id="1658" w:name="_Toc468352950"/>
      <w:bookmarkStart w:id="1659" w:name="_Toc468355934"/>
      <w:bookmarkStart w:id="1660" w:name="_Toc469480818"/>
      <w:bookmarkStart w:id="1661" w:name="_Toc471898638"/>
      <w:r w:rsidRPr="007A6A39">
        <w:rPr>
          <w:szCs w:val="24"/>
        </w:rPr>
        <w:t>Форма соглашени</w:t>
      </w:r>
      <w:r w:rsidR="00E47073">
        <w:rPr>
          <w:szCs w:val="24"/>
        </w:rPr>
        <w:t>я</w:t>
      </w:r>
      <w:r w:rsidRPr="007A6A39">
        <w:rPr>
          <w:szCs w:val="24"/>
        </w:rPr>
        <w:t xml:space="preserve"> о неустойке</w:t>
      </w:r>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Default="00317FCD" w:rsidP="00EB2EFF">
      <w:pPr>
        <w:pStyle w:val="afd"/>
        <w:numPr>
          <w:ilvl w:val="0"/>
          <w:numId w:val="66"/>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 xml:space="preserve">предмет запроса предложений в </w:t>
      </w:r>
      <w:proofErr w:type="gramStart"/>
      <w:r>
        <w:rPr>
          <w:vertAlign w:val="subscript"/>
        </w:rPr>
        <w:t>соответствии</w:t>
      </w:r>
      <w:proofErr w:type="gramEnd"/>
      <w:r>
        <w:rPr>
          <w:vertAlign w:val="subscript"/>
        </w:rPr>
        <w:t xml:space="preserve"> с п.</w:t>
      </w:r>
      <w:r w:rsidR="00893B00">
        <w:rPr>
          <w:vertAlign w:val="subscript"/>
        </w:rPr>
        <w:fldChar w:fldCharType="begin"/>
      </w:r>
      <w:r>
        <w:rPr>
          <w:vertAlign w:val="subscript"/>
        </w:rPr>
        <w:instrText xml:space="preserve"> REF _Ref440275279 \r \h </w:instrText>
      </w:r>
      <w:r w:rsidR="00893B00">
        <w:rPr>
          <w:vertAlign w:val="subscript"/>
        </w:rPr>
      </w:r>
      <w:r w:rsidR="00893B00">
        <w:rPr>
          <w:vertAlign w:val="subscript"/>
        </w:rPr>
        <w:fldChar w:fldCharType="separate"/>
      </w:r>
      <w:r w:rsidR="001B2D1B">
        <w:rPr>
          <w:vertAlign w:val="subscript"/>
        </w:rPr>
        <w:t>1.1.4</w:t>
      </w:r>
      <w:r w:rsidR="00893B00">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d"/>
        <w:tabs>
          <w:tab w:val="clear" w:pos="9360"/>
        </w:tabs>
        <w:suppressAutoHyphens w:val="0"/>
        <w:jc w:val="both"/>
        <w:rPr>
          <w:sz w:val="24"/>
          <w:szCs w:val="24"/>
        </w:rPr>
      </w:pPr>
    </w:p>
    <w:p w:rsidR="00317FCD" w:rsidRPr="00474B7D" w:rsidRDefault="00317FCD" w:rsidP="00317FCD">
      <w:pPr>
        <w:pStyle w:val="afd"/>
        <w:tabs>
          <w:tab w:val="clear" w:pos="9360"/>
        </w:tabs>
        <w:suppressAutoHyphens w:val="0"/>
        <w:jc w:val="both"/>
        <w:rPr>
          <w:sz w:val="24"/>
          <w:szCs w:val="24"/>
        </w:rPr>
      </w:pPr>
      <w:r w:rsidRPr="00474B7D">
        <w:rPr>
          <w:sz w:val="24"/>
          <w:szCs w:val="24"/>
        </w:rPr>
        <w:t xml:space="preserve">вне зависимости от формы и места проведения обязуется: 1) не изменять (не вносить изменения) </w:t>
      </w:r>
      <w:r w:rsidR="00475C80" w:rsidRPr="00474B7D">
        <w:rPr>
          <w:sz w:val="24"/>
          <w:szCs w:val="24"/>
        </w:rPr>
        <w:t xml:space="preserve">в Заявку </w:t>
      </w:r>
      <w:r w:rsidRPr="00474B7D">
        <w:rPr>
          <w:sz w:val="24"/>
          <w:szCs w:val="24"/>
        </w:rPr>
        <w:t xml:space="preserve">в течение срока ее действия после истечения срока окончания приема Заявок; 2) предоставлять достоверные и </w:t>
      </w:r>
      <w:r w:rsidR="00475C80" w:rsidRPr="00474B7D">
        <w:rPr>
          <w:sz w:val="24"/>
          <w:szCs w:val="24"/>
        </w:rPr>
        <w:t xml:space="preserve">нефальсифицированные </w:t>
      </w:r>
      <w:r w:rsidRPr="00474B7D">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475C80" w:rsidRPr="00474B7D">
        <w:rPr>
          <w:sz w:val="24"/>
          <w:szCs w:val="24"/>
        </w:rPr>
        <w:t xml:space="preserve">, предложившим наилучшую заявку, либо единственным Участником, соответствующим требованиям документации о закупке; 4) </w:t>
      </w:r>
      <w:r w:rsidRPr="00474B7D">
        <w:rPr>
          <w:sz w:val="24"/>
          <w:szCs w:val="24"/>
        </w:rPr>
        <w:t>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475C80" w:rsidRPr="00474B7D">
        <w:rPr>
          <w:sz w:val="24"/>
          <w:szCs w:val="24"/>
        </w:rPr>
        <w:t>, предложившим наилучшую заявку, либо единственным Участником, соответствующим требованиям документации о закупке</w:t>
      </w:r>
      <w:r w:rsidRPr="00474B7D">
        <w:rPr>
          <w:sz w:val="24"/>
          <w:szCs w:val="24"/>
        </w:rPr>
        <w:t xml:space="preserve"> (</w:t>
      </w:r>
      <w:r w:rsidRPr="00474B7D">
        <w:rPr>
          <w:i/>
          <w:sz w:val="24"/>
          <w:szCs w:val="24"/>
        </w:rPr>
        <w:t>Примечание: если такое обеспечение предусмотрено условиями запроса предложений</w:t>
      </w:r>
      <w:r w:rsidRPr="00474B7D">
        <w:rPr>
          <w:sz w:val="24"/>
          <w:szCs w:val="24"/>
        </w:rPr>
        <w:t>)</w:t>
      </w:r>
    </w:p>
    <w:p w:rsidR="00317FCD" w:rsidRDefault="00317FCD" w:rsidP="00EB2EFF">
      <w:pPr>
        <w:pStyle w:val="afd"/>
        <w:numPr>
          <w:ilvl w:val="0"/>
          <w:numId w:val="66"/>
        </w:numPr>
        <w:tabs>
          <w:tab w:val="clear" w:pos="9360"/>
        </w:tabs>
        <w:suppressAutoHyphens w:val="0"/>
        <w:ind w:left="0" w:firstLine="709"/>
        <w:jc w:val="both"/>
        <w:rPr>
          <w:sz w:val="24"/>
          <w:szCs w:val="24"/>
        </w:rPr>
      </w:pPr>
      <w:r w:rsidRPr="00474B7D">
        <w:rPr>
          <w:sz w:val="24"/>
          <w:szCs w:val="24"/>
        </w:rPr>
        <w:t xml:space="preserve">В </w:t>
      </w:r>
      <w:proofErr w:type="gramStart"/>
      <w:r w:rsidRPr="00474B7D">
        <w:rPr>
          <w:sz w:val="24"/>
          <w:szCs w:val="24"/>
        </w:rPr>
        <w:t>случае</w:t>
      </w:r>
      <w:proofErr w:type="gramEnd"/>
      <w:r w:rsidRPr="00474B7D">
        <w:rPr>
          <w:sz w:val="24"/>
          <w:szCs w:val="24"/>
        </w:rPr>
        <w:t xml:space="preserve"> если Участником будут нарушены обязательства, возникшие и связанные с подачей Заявки на участие в</w:t>
      </w:r>
      <w:r w:rsidRPr="007A6A39">
        <w:rPr>
          <w:sz w:val="24"/>
          <w:szCs w:val="24"/>
        </w:rPr>
        <w:t xml:space="preserve"> ____</w:t>
      </w:r>
      <w:r>
        <w:rPr>
          <w:sz w:val="24"/>
          <w:szCs w:val="24"/>
        </w:rPr>
        <w:t>___________________________________________________</w:t>
      </w:r>
      <w:r w:rsidRPr="007A6A39">
        <w:rPr>
          <w:sz w:val="24"/>
          <w:szCs w:val="24"/>
        </w:rPr>
        <w:t>______________________,</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 xml:space="preserve">предмет запроса предложений в </w:t>
      </w:r>
      <w:proofErr w:type="gramStart"/>
      <w:r>
        <w:rPr>
          <w:vertAlign w:val="subscript"/>
        </w:rPr>
        <w:t>соответствии</w:t>
      </w:r>
      <w:proofErr w:type="gramEnd"/>
      <w:r>
        <w:rPr>
          <w:vertAlign w:val="subscript"/>
        </w:rPr>
        <w:t xml:space="preserve"> с п.</w:t>
      </w:r>
      <w:r w:rsidRPr="0082292A">
        <w:rPr>
          <w:vertAlign w:val="subscript"/>
        </w:rPr>
        <w:t xml:space="preserve"> </w:t>
      </w:r>
      <w:r w:rsidR="00893B00">
        <w:rPr>
          <w:vertAlign w:val="subscript"/>
        </w:rPr>
        <w:fldChar w:fldCharType="begin"/>
      </w:r>
      <w:r>
        <w:rPr>
          <w:vertAlign w:val="subscript"/>
        </w:rPr>
        <w:instrText xml:space="preserve"> REF _Ref440275279 \r \h </w:instrText>
      </w:r>
      <w:r w:rsidR="00893B00">
        <w:rPr>
          <w:vertAlign w:val="subscript"/>
        </w:rPr>
      </w:r>
      <w:r w:rsidR="00893B00">
        <w:rPr>
          <w:vertAlign w:val="subscript"/>
        </w:rPr>
        <w:fldChar w:fldCharType="separate"/>
      </w:r>
      <w:r w:rsidR="001B2D1B">
        <w:rPr>
          <w:vertAlign w:val="subscript"/>
        </w:rPr>
        <w:t>1.1.4</w:t>
      </w:r>
      <w:r w:rsidR="00893B00">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proofErr w:type="gramStart"/>
      <w:r w:rsidRPr="005A2CAE">
        <w:rPr>
          <w:sz w:val="24"/>
          <w:szCs w:val="24"/>
        </w:rPr>
        <w:t>размере</w:t>
      </w:r>
      <w:proofErr w:type="gramEnd"/>
      <w:r w:rsidRPr="005A2CAE">
        <w:rPr>
          <w:sz w:val="24"/>
          <w:szCs w:val="24"/>
        </w:rPr>
        <w:t xml:space="preserve"> _____________________ (_______________) рублей, в течение 5 (пяти) рабочих дней после получения письменного требования Организатора об уплате неустойки.</w:t>
      </w:r>
    </w:p>
    <w:p w:rsidR="007A6A39" w:rsidRPr="00EA1723" w:rsidRDefault="007A6A39" w:rsidP="00EB2EFF">
      <w:pPr>
        <w:pStyle w:val="afd"/>
        <w:numPr>
          <w:ilvl w:val="0"/>
          <w:numId w:val="66"/>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EB2EFF">
      <w:pPr>
        <w:pStyle w:val="afd"/>
        <w:numPr>
          <w:ilvl w:val="0"/>
          <w:numId w:val="66"/>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474B7D" w:rsidRDefault="007A6A39" w:rsidP="00EB2EFF">
      <w:pPr>
        <w:pStyle w:val="afd"/>
        <w:numPr>
          <w:ilvl w:val="0"/>
          <w:numId w:val="66"/>
        </w:numPr>
        <w:tabs>
          <w:tab w:val="clear" w:pos="9360"/>
        </w:tabs>
        <w:suppressAutoHyphens w:val="0"/>
        <w:ind w:left="0" w:firstLine="709"/>
        <w:jc w:val="both"/>
        <w:rPr>
          <w:sz w:val="24"/>
          <w:szCs w:val="24"/>
        </w:rPr>
      </w:pPr>
      <w:proofErr w:type="gramStart"/>
      <w:r w:rsidRPr="00474B7D">
        <w:rPr>
          <w:sz w:val="24"/>
          <w:szCs w:val="24"/>
        </w:rPr>
        <w:lastRenderedPageBreak/>
        <w:t xml:space="preserve">В случае если Участник будет признан победителем </w:t>
      </w:r>
      <w:r w:rsidR="00311F48" w:rsidRPr="00474B7D">
        <w:rPr>
          <w:sz w:val="24"/>
          <w:szCs w:val="24"/>
        </w:rPr>
        <w:t>запроса предложений</w:t>
      </w:r>
      <w:r w:rsidR="00475C80" w:rsidRPr="00474B7D">
        <w:rPr>
          <w:sz w:val="24"/>
          <w:szCs w:val="24"/>
        </w:rPr>
        <w:t>, предложившим наилучшую заявку, либо единственным Участником, соответствующим требованиям документации о закупке,</w:t>
      </w:r>
      <w:r w:rsidRPr="00474B7D">
        <w:rPr>
          <w:sz w:val="24"/>
          <w:szCs w:val="24"/>
        </w:rPr>
        <w:t xml:space="preserve"> и исполнит все принятые на себя обязательства, а именно: 1) не изменит и/или не отзовет свою </w:t>
      </w:r>
      <w:r w:rsidR="00311F48" w:rsidRPr="00474B7D">
        <w:rPr>
          <w:sz w:val="24"/>
          <w:szCs w:val="24"/>
        </w:rPr>
        <w:t>Заявку</w:t>
      </w:r>
      <w:r w:rsidRPr="00474B7D">
        <w:rPr>
          <w:sz w:val="24"/>
          <w:szCs w:val="24"/>
        </w:rPr>
        <w:t xml:space="preserve"> в течение срока ее действия после истечения срока окончания приема </w:t>
      </w:r>
      <w:r w:rsidR="00311F48" w:rsidRPr="00474B7D">
        <w:rPr>
          <w:sz w:val="24"/>
          <w:szCs w:val="24"/>
        </w:rPr>
        <w:t>Заявок</w:t>
      </w:r>
      <w:r w:rsidRPr="00474B7D">
        <w:rPr>
          <w:sz w:val="24"/>
          <w:szCs w:val="24"/>
        </w:rPr>
        <w:t>;</w:t>
      </w:r>
      <w:proofErr w:type="gramEnd"/>
      <w:r w:rsidRPr="00474B7D">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474B7D">
        <w:rPr>
          <w:sz w:val="24"/>
          <w:szCs w:val="24"/>
        </w:rPr>
        <w:t>Заявки</w:t>
      </w:r>
      <w:r w:rsidRPr="00474B7D">
        <w:rPr>
          <w:sz w:val="24"/>
          <w:szCs w:val="24"/>
        </w:rPr>
        <w:t xml:space="preserve">; </w:t>
      </w:r>
      <w:r w:rsidR="00311F48" w:rsidRPr="00474B7D">
        <w:rPr>
          <w:sz w:val="24"/>
          <w:szCs w:val="24"/>
        </w:rPr>
        <w:t>3</w:t>
      </w:r>
      <w:r w:rsidRPr="00474B7D">
        <w:rPr>
          <w:sz w:val="24"/>
          <w:szCs w:val="24"/>
        </w:rPr>
        <w:t xml:space="preserve">) заключит договор в установленном документацией по запросу предложений порядке; </w:t>
      </w:r>
      <w:proofErr w:type="gramStart"/>
      <w:r w:rsidR="00311F48" w:rsidRPr="00474B7D">
        <w:rPr>
          <w:sz w:val="24"/>
          <w:szCs w:val="24"/>
        </w:rPr>
        <w:t>4</w:t>
      </w:r>
      <w:r w:rsidRPr="00474B7D">
        <w:rPr>
          <w:sz w:val="24"/>
          <w:szCs w:val="24"/>
        </w:rPr>
        <w:t>) предоставит финансовое обеспечение по договору (</w:t>
      </w:r>
      <w:r w:rsidRPr="00474B7D">
        <w:rPr>
          <w:i/>
          <w:sz w:val="24"/>
          <w:szCs w:val="24"/>
        </w:rPr>
        <w:t>Примечание: если такое обеспечение предусмотрено условиями запроса предложений</w:t>
      </w:r>
      <w:r w:rsidRPr="00474B7D">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475C80" w:rsidRPr="00474B7D">
        <w:rPr>
          <w:sz w:val="24"/>
          <w:szCs w:val="24"/>
        </w:rPr>
        <w:t>, предложившим наилучшую заявку, либо единственным Участником, соответствующим требованиям документации о закупке,</w:t>
      </w:r>
      <w:r w:rsidRPr="00474B7D">
        <w:rPr>
          <w:sz w:val="24"/>
          <w:szCs w:val="24"/>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474B7D" w:rsidRDefault="007A6A39" w:rsidP="00EB2EFF">
      <w:pPr>
        <w:pStyle w:val="afd"/>
        <w:numPr>
          <w:ilvl w:val="0"/>
          <w:numId w:val="66"/>
        </w:numPr>
        <w:tabs>
          <w:tab w:val="clear" w:pos="9360"/>
        </w:tabs>
        <w:suppressAutoHyphens w:val="0"/>
        <w:ind w:left="0" w:firstLine="709"/>
        <w:jc w:val="both"/>
        <w:rPr>
          <w:sz w:val="24"/>
          <w:szCs w:val="24"/>
        </w:rPr>
      </w:pPr>
      <w:r w:rsidRPr="00474B7D">
        <w:rPr>
          <w:sz w:val="24"/>
          <w:szCs w:val="24"/>
        </w:rPr>
        <w:t xml:space="preserve">Заключение настоящего соглашения не является основанием возникновения права Участника не </w:t>
      </w:r>
      <w:proofErr w:type="gramStart"/>
      <w:r w:rsidRPr="00474B7D">
        <w:rPr>
          <w:sz w:val="24"/>
          <w:szCs w:val="24"/>
        </w:rPr>
        <w:t>предоставлять иные документы</w:t>
      </w:r>
      <w:proofErr w:type="gramEnd"/>
      <w:r w:rsidRPr="00474B7D">
        <w:rPr>
          <w:sz w:val="24"/>
          <w:szCs w:val="24"/>
        </w:rPr>
        <w:t>, предусмотренные в документации по запросу предложений.</w:t>
      </w:r>
    </w:p>
    <w:p w:rsidR="007A6A39" w:rsidRPr="007A6A39" w:rsidRDefault="007A6A39" w:rsidP="00EB2EFF">
      <w:pPr>
        <w:pStyle w:val="afd"/>
        <w:numPr>
          <w:ilvl w:val="0"/>
          <w:numId w:val="66"/>
        </w:numPr>
        <w:tabs>
          <w:tab w:val="clear" w:pos="9360"/>
        </w:tabs>
        <w:suppressAutoHyphens w:val="0"/>
        <w:ind w:left="0" w:firstLine="709"/>
        <w:jc w:val="both"/>
        <w:rPr>
          <w:sz w:val="24"/>
          <w:szCs w:val="24"/>
        </w:rPr>
      </w:pPr>
      <w:r w:rsidRPr="00474B7D">
        <w:rPr>
          <w:sz w:val="24"/>
          <w:szCs w:val="24"/>
        </w:rPr>
        <w:t>Настоящее соглашение является неотъемлемой частью письма о подаче оферты и</w:t>
      </w:r>
      <w:r w:rsidRPr="007A6A39">
        <w:rPr>
          <w:sz w:val="24"/>
          <w:szCs w:val="24"/>
        </w:rPr>
        <w:t xml:space="preserve"> </w:t>
      </w:r>
      <w:r w:rsidR="00311F48">
        <w:rPr>
          <w:sz w:val="24"/>
          <w:szCs w:val="24"/>
        </w:rPr>
        <w:t>Заявки</w:t>
      </w:r>
      <w:r w:rsidRPr="007A6A39">
        <w:rPr>
          <w:sz w:val="24"/>
          <w:szCs w:val="24"/>
        </w:rPr>
        <w:t xml:space="preserve"> Участника.</w:t>
      </w:r>
    </w:p>
    <w:p w:rsidR="007A6A39" w:rsidRPr="007A6A39" w:rsidRDefault="007A6A39" w:rsidP="00EB2EFF">
      <w:pPr>
        <w:pStyle w:val="afd"/>
        <w:numPr>
          <w:ilvl w:val="0"/>
          <w:numId w:val="66"/>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EB2EFF">
      <w:pPr>
        <w:pStyle w:val="afd"/>
        <w:numPr>
          <w:ilvl w:val="0"/>
          <w:numId w:val="66"/>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662" w:name="_Toc439170716"/>
      <w:bookmarkStart w:id="1663" w:name="_Toc439172818"/>
      <w:bookmarkStart w:id="1664" w:name="_Toc439173260"/>
      <w:bookmarkStart w:id="1665" w:name="_Toc439238256"/>
      <w:bookmarkStart w:id="1666" w:name="_Toc439252804"/>
      <w:bookmarkStart w:id="1667" w:name="_Toc439323777"/>
      <w:bookmarkStart w:id="1668" w:name="_Toc440361412"/>
      <w:bookmarkStart w:id="1669" w:name="_Toc440376294"/>
      <w:bookmarkStart w:id="1670" w:name="_Toc440382552"/>
      <w:bookmarkStart w:id="1671" w:name="_Toc440447222"/>
      <w:bookmarkStart w:id="1672" w:name="_Toc440620902"/>
      <w:bookmarkStart w:id="1673" w:name="_Toc440631537"/>
      <w:bookmarkStart w:id="1674" w:name="_Toc440875776"/>
      <w:bookmarkStart w:id="1675" w:name="_Toc441131800"/>
      <w:bookmarkStart w:id="1676" w:name="_Toc468352951"/>
      <w:bookmarkStart w:id="1677" w:name="_Toc468355935"/>
      <w:bookmarkStart w:id="1678" w:name="_Toc469480819"/>
      <w:bookmarkStart w:id="1679" w:name="_Toc471898639"/>
      <w:r w:rsidRPr="007857E5">
        <w:rPr>
          <w:szCs w:val="24"/>
        </w:rPr>
        <w:lastRenderedPageBreak/>
        <w:t>Инструкции по заполнению</w:t>
      </w:r>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w:t>
      </w:r>
      <w:proofErr w:type="gramStart"/>
      <w:r w:rsidRPr="00F647F7">
        <w:rPr>
          <w:sz w:val="24"/>
          <w:szCs w:val="24"/>
        </w:rPr>
        <w:t>соответствии</w:t>
      </w:r>
      <w:proofErr w:type="gramEnd"/>
      <w:r w:rsidRPr="00F647F7">
        <w:rPr>
          <w:sz w:val="24"/>
          <w:szCs w:val="24"/>
        </w:rPr>
        <w:t xml:space="preserve"> с письмом о подаче </w:t>
      </w:r>
      <w:r w:rsidRPr="008E5EA3">
        <w:rPr>
          <w:sz w:val="24"/>
          <w:szCs w:val="24"/>
        </w:rPr>
        <w:t xml:space="preserve">оферты </w:t>
      </w:r>
      <w:r w:rsidR="00D90031" w:rsidRPr="00A55F54">
        <w:rPr>
          <w:sz w:val="24"/>
          <w:szCs w:val="24"/>
        </w:rPr>
        <w:t xml:space="preserve">(подраздел </w:t>
      </w:r>
      <w:r w:rsidR="00893B00">
        <w:rPr>
          <w:sz w:val="24"/>
          <w:szCs w:val="24"/>
        </w:rPr>
        <w:fldChar w:fldCharType="begin"/>
      </w:r>
      <w:r w:rsidR="00D90031">
        <w:rPr>
          <w:sz w:val="24"/>
          <w:szCs w:val="24"/>
        </w:rPr>
        <w:instrText xml:space="preserve"> REF _Ref55336310 \r \h </w:instrText>
      </w:r>
      <w:r w:rsidR="00893B00">
        <w:rPr>
          <w:sz w:val="24"/>
          <w:szCs w:val="24"/>
        </w:rPr>
      </w:r>
      <w:r w:rsidR="00893B00">
        <w:rPr>
          <w:sz w:val="24"/>
          <w:szCs w:val="24"/>
        </w:rPr>
        <w:fldChar w:fldCharType="separate"/>
      </w:r>
      <w:r w:rsidR="001B2D1B">
        <w:rPr>
          <w:sz w:val="24"/>
          <w:szCs w:val="24"/>
        </w:rPr>
        <w:t>5.1</w:t>
      </w:r>
      <w:r w:rsidR="00893B00">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475C80" w:rsidRDefault="00475C80">
      <w:pPr>
        <w:suppressAutoHyphens w:val="0"/>
        <w:spacing w:line="240" w:lineRule="auto"/>
        <w:ind w:firstLine="0"/>
        <w:jc w:val="left"/>
        <w:rPr>
          <w:lang w:eastAsia="ru-RU"/>
        </w:rPr>
        <w:sectPr w:rsidR="00475C80" w:rsidSect="00FB7116">
          <w:headerReference w:type="even" r:id="rId44"/>
          <w:headerReference w:type="default" r:id="rId45"/>
          <w:footerReference w:type="even" r:id="rId46"/>
          <w:headerReference w:type="first" r:id="rId47"/>
          <w:footerReference w:type="first" r:id="rId48"/>
          <w:pgSz w:w="11906" w:h="16838" w:code="9"/>
          <w:pgMar w:top="680" w:right="567" w:bottom="539" w:left="1134" w:header="709" w:footer="709" w:gutter="0"/>
          <w:cols w:space="720"/>
          <w:docGrid w:linePitch="360"/>
        </w:sectPr>
      </w:pPr>
    </w:p>
    <w:p w:rsidR="00475C80" w:rsidRPr="00441EA0" w:rsidRDefault="00475C80" w:rsidP="00475C80">
      <w:pPr>
        <w:pStyle w:val="2"/>
        <w:pageBreakBefore/>
        <w:tabs>
          <w:tab w:val="clear" w:pos="0"/>
          <w:tab w:val="clear" w:pos="1700"/>
          <w:tab w:val="num" w:pos="1134"/>
          <w:tab w:val="num" w:pos="5104"/>
        </w:tabs>
        <w:spacing w:before="100" w:beforeAutospacing="1" w:after="100" w:afterAutospacing="1" w:line="240" w:lineRule="auto"/>
      </w:pPr>
      <w:bookmarkStart w:id="1680" w:name="_Toc426108836"/>
      <w:bookmarkStart w:id="1681" w:name="_Ref441574460"/>
      <w:bookmarkStart w:id="1682" w:name="_Ref441574649"/>
      <w:bookmarkStart w:id="1683" w:name="_Toc441575251"/>
      <w:bookmarkStart w:id="1684" w:name="_Ref442187883"/>
      <w:bookmarkStart w:id="1685" w:name="_Ref468352385"/>
      <w:bookmarkStart w:id="1686" w:name="_Ref468352446"/>
      <w:bookmarkStart w:id="1687" w:name="_Ref468352456"/>
      <w:bookmarkStart w:id="1688" w:name="_Ref468353002"/>
      <w:bookmarkStart w:id="1689" w:name="_Toc471898640"/>
      <w:r w:rsidRPr="00CC5A3A">
        <w:lastRenderedPageBreak/>
        <w:t xml:space="preserve">Расписка  сдачи-приемки </w:t>
      </w:r>
      <w:r w:rsidRPr="00441EA0">
        <w:t>соглашения о неустойке (форма 15)</w:t>
      </w:r>
      <w:bookmarkEnd w:id="1680"/>
      <w:bookmarkEnd w:id="1681"/>
      <w:bookmarkEnd w:id="1682"/>
      <w:bookmarkEnd w:id="1683"/>
      <w:bookmarkEnd w:id="1684"/>
      <w:bookmarkEnd w:id="1685"/>
      <w:bookmarkEnd w:id="1686"/>
      <w:bookmarkEnd w:id="1687"/>
      <w:bookmarkEnd w:id="1688"/>
      <w:bookmarkEnd w:id="1689"/>
    </w:p>
    <w:p w:rsidR="00475C80" w:rsidRPr="00CC5A3A" w:rsidRDefault="00475C80" w:rsidP="00475C80">
      <w:pPr>
        <w:pStyle w:val="3"/>
        <w:rPr>
          <w:szCs w:val="24"/>
        </w:rPr>
      </w:pPr>
      <w:bookmarkStart w:id="1690" w:name="_Toc426108837"/>
      <w:bookmarkStart w:id="1691" w:name="_Ref441574456"/>
      <w:bookmarkStart w:id="1692" w:name="_Toc441575252"/>
      <w:bookmarkStart w:id="1693" w:name="_Toc468352953"/>
      <w:bookmarkStart w:id="1694" w:name="_Toc468355937"/>
      <w:bookmarkStart w:id="1695" w:name="_Toc469480821"/>
      <w:bookmarkStart w:id="1696" w:name="_Toc471898641"/>
      <w:r w:rsidRPr="00CC5A3A">
        <w:rPr>
          <w:szCs w:val="24"/>
        </w:rPr>
        <w:t xml:space="preserve">Форма Расписки  сдачи-приемки </w:t>
      </w:r>
      <w:bookmarkEnd w:id="1690"/>
      <w:r w:rsidRPr="00CC5A3A">
        <w:rPr>
          <w:szCs w:val="24"/>
        </w:rPr>
        <w:t>соглашения о неустойке</w:t>
      </w:r>
      <w:bookmarkEnd w:id="1691"/>
      <w:bookmarkEnd w:id="1692"/>
      <w:bookmarkEnd w:id="1693"/>
      <w:bookmarkEnd w:id="1694"/>
      <w:bookmarkEnd w:id="1695"/>
      <w:bookmarkEnd w:id="1696"/>
    </w:p>
    <w:p w:rsidR="00475C80" w:rsidRPr="00CC5A3A" w:rsidRDefault="00475C80" w:rsidP="00475C80">
      <w:pPr>
        <w:pStyle w:val="26"/>
        <w:tabs>
          <w:tab w:val="clear" w:pos="4536"/>
        </w:tabs>
        <w:spacing w:before="100" w:beforeAutospacing="1" w:after="100" w:afterAutospacing="1"/>
        <w:ind w:firstLine="0"/>
        <w:jc w:val="center"/>
        <w:rPr>
          <w:sz w:val="24"/>
          <w:szCs w:val="24"/>
        </w:rPr>
      </w:pPr>
    </w:p>
    <w:p w:rsidR="00475C80" w:rsidRPr="00CC5A3A" w:rsidRDefault="00475C80" w:rsidP="00475C80">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475C80" w:rsidRPr="00047DE1" w:rsidRDefault="00475C80" w:rsidP="00475C80">
      <w:pPr>
        <w:ind w:firstLine="0"/>
        <w:jc w:val="center"/>
        <w:rPr>
          <w:b/>
          <w:sz w:val="24"/>
          <w:szCs w:val="24"/>
        </w:rPr>
      </w:pPr>
      <w:r w:rsidRPr="00047DE1">
        <w:rPr>
          <w:b/>
          <w:sz w:val="24"/>
          <w:szCs w:val="24"/>
        </w:rPr>
        <w:t>Расписка  сдачи-приемки соглашения о неустойке</w:t>
      </w:r>
    </w:p>
    <w:p w:rsidR="00475C80" w:rsidRPr="00047DE1" w:rsidRDefault="00475C80" w:rsidP="00475C80">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475C80" w:rsidRPr="00047DE1" w:rsidTr="00475C80">
        <w:tc>
          <w:tcPr>
            <w:tcW w:w="14863" w:type="dxa"/>
            <w:gridSpan w:val="7"/>
            <w:shd w:val="clear" w:color="auto" w:fill="auto"/>
          </w:tcPr>
          <w:p w:rsidR="00475C80" w:rsidRPr="00047DE1" w:rsidRDefault="00475C80" w:rsidP="00475C80">
            <w:pPr>
              <w:pStyle w:val="afd"/>
              <w:rPr>
                <w:sz w:val="24"/>
                <w:szCs w:val="24"/>
              </w:rPr>
            </w:pPr>
            <w:r w:rsidRPr="00047DE1">
              <w:rPr>
                <w:b/>
                <w:sz w:val="24"/>
                <w:szCs w:val="24"/>
              </w:rPr>
              <w:t>ПОЛУЧЕНИЕ</w:t>
            </w:r>
            <w:r w:rsidRPr="00047DE1">
              <w:rPr>
                <w:sz w:val="24"/>
                <w:szCs w:val="24"/>
              </w:rPr>
              <w:t>:</w:t>
            </w:r>
          </w:p>
        </w:tc>
      </w:tr>
      <w:tr w:rsidR="00475C80" w:rsidRPr="00047DE1" w:rsidTr="00475C80">
        <w:tc>
          <w:tcPr>
            <w:tcW w:w="2262" w:type="dxa"/>
            <w:shd w:val="clear" w:color="auto" w:fill="auto"/>
          </w:tcPr>
          <w:p w:rsidR="00475C80" w:rsidRPr="00047DE1" w:rsidRDefault="00475C80" w:rsidP="00475C80">
            <w:pPr>
              <w:pStyle w:val="afd"/>
              <w:ind w:right="754"/>
              <w:rPr>
                <w:sz w:val="24"/>
                <w:szCs w:val="24"/>
              </w:rPr>
            </w:pPr>
            <w:r w:rsidRPr="00047DE1">
              <w:rPr>
                <w:sz w:val="24"/>
                <w:szCs w:val="24"/>
              </w:rPr>
              <w:t>Участник</w:t>
            </w:r>
          </w:p>
        </w:tc>
        <w:tc>
          <w:tcPr>
            <w:tcW w:w="3800" w:type="dxa"/>
            <w:shd w:val="clear" w:color="auto" w:fill="auto"/>
          </w:tcPr>
          <w:p w:rsidR="00475C80" w:rsidRPr="00047DE1" w:rsidRDefault="00475C80" w:rsidP="00475C80">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475C80" w:rsidRPr="00047DE1" w:rsidRDefault="00475C80" w:rsidP="00475C80">
            <w:pPr>
              <w:pStyle w:val="afd"/>
              <w:tabs>
                <w:tab w:val="left" w:pos="2995"/>
              </w:tabs>
              <w:rPr>
                <w:sz w:val="24"/>
                <w:szCs w:val="24"/>
              </w:rPr>
            </w:pPr>
            <w:r w:rsidRPr="00047DE1">
              <w:rPr>
                <w:sz w:val="24"/>
                <w:szCs w:val="24"/>
              </w:rPr>
              <w:t>Номер на ЭТП</w:t>
            </w:r>
          </w:p>
        </w:tc>
        <w:tc>
          <w:tcPr>
            <w:tcW w:w="1418" w:type="dxa"/>
            <w:shd w:val="clear" w:color="auto" w:fill="auto"/>
          </w:tcPr>
          <w:p w:rsidR="00475C80" w:rsidRPr="00047DE1" w:rsidRDefault="00475C80" w:rsidP="00475C80">
            <w:pPr>
              <w:pStyle w:val="afd"/>
              <w:tabs>
                <w:tab w:val="left" w:pos="2995"/>
              </w:tabs>
              <w:rPr>
                <w:sz w:val="24"/>
                <w:szCs w:val="24"/>
              </w:rPr>
            </w:pPr>
            <w:r w:rsidRPr="00047DE1">
              <w:rPr>
                <w:sz w:val="24"/>
                <w:szCs w:val="24"/>
              </w:rPr>
              <w:t>Дата передачи</w:t>
            </w:r>
          </w:p>
        </w:tc>
        <w:tc>
          <w:tcPr>
            <w:tcW w:w="1299" w:type="dxa"/>
            <w:shd w:val="clear" w:color="auto" w:fill="auto"/>
          </w:tcPr>
          <w:p w:rsidR="00475C80" w:rsidRPr="00047DE1" w:rsidRDefault="00475C80" w:rsidP="00475C80">
            <w:pPr>
              <w:pStyle w:val="afd"/>
              <w:rPr>
                <w:sz w:val="24"/>
                <w:szCs w:val="24"/>
              </w:rPr>
            </w:pPr>
            <w:r w:rsidRPr="00047DE1">
              <w:rPr>
                <w:sz w:val="24"/>
                <w:szCs w:val="24"/>
              </w:rPr>
              <w:t>Время получения (МСК)</w:t>
            </w:r>
          </w:p>
        </w:tc>
        <w:tc>
          <w:tcPr>
            <w:tcW w:w="2262" w:type="dxa"/>
            <w:shd w:val="clear" w:color="auto" w:fill="auto"/>
          </w:tcPr>
          <w:p w:rsidR="00475C80" w:rsidRPr="00047DE1" w:rsidRDefault="00475C80" w:rsidP="00475C80">
            <w:pPr>
              <w:pStyle w:val="afd"/>
              <w:ind w:right="86"/>
              <w:rPr>
                <w:sz w:val="24"/>
                <w:szCs w:val="24"/>
              </w:rPr>
            </w:pPr>
            <w:r w:rsidRPr="00047DE1">
              <w:rPr>
                <w:sz w:val="24"/>
                <w:szCs w:val="24"/>
              </w:rPr>
              <w:t>Сдал</w:t>
            </w:r>
          </w:p>
          <w:p w:rsidR="00475C80" w:rsidRPr="00047DE1" w:rsidRDefault="00475C80" w:rsidP="00475C80">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475C80" w:rsidRPr="00047DE1" w:rsidRDefault="00475C80" w:rsidP="00475C80">
            <w:pPr>
              <w:pStyle w:val="afd"/>
              <w:ind w:right="86"/>
              <w:rPr>
                <w:sz w:val="24"/>
                <w:szCs w:val="24"/>
              </w:rPr>
            </w:pPr>
            <w:r w:rsidRPr="00047DE1">
              <w:rPr>
                <w:sz w:val="24"/>
                <w:szCs w:val="24"/>
              </w:rPr>
              <w:t>ФИО/Подпись</w:t>
            </w:r>
          </w:p>
        </w:tc>
        <w:tc>
          <w:tcPr>
            <w:tcW w:w="2263" w:type="dxa"/>
            <w:shd w:val="clear" w:color="auto" w:fill="auto"/>
          </w:tcPr>
          <w:p w:rsidR="00475C80" w:rsidRPr="00047DE1" w:rsidRDefault="00475C80" w:rsidP="00475C80">
            <w:pPr>
              <w:pStyle w:val="afd"/>
              <w:ind w:right="86"/>
              <w:rPr>
                <w:sz w:val="24"/>
                <w:szCs w:val="24"/>
              </w:rPr>
            </w:pPr>
            <w:r w:rsidRPr="00047DE1">
              <w:rPr>
                <w:sz w:val="24"/>
                <w:szCs w:val="24"/>
              </w:rPr>
              <w:t>Получил</w:t>
            </w:r>
          </w:p>
          <w:p w:rsidR="00475C80" w:rsidRPr="00047DE1" w:rsidRDefault="00475C80" w:rsidP="00475C80">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475C80" w:rsidRPr="00047DE1" w:rsidRDefault="00475C80" w:rsidP="00475C80">
            <w:pPr>
              <w:pStyle w:val="afd"/>
              <w:ind w:right="86"/>
              <w:rPr>
                <w:sz w:val="24"/>
                <w:szCs w:val="24"/>
              </w:rPr>
            </w:pPr>
            <w:r w:rsidRPr="00047DE1">
              <w:rPr>
                <w:sz w:val="24"/>
                <w:szCs w:val="24"/>
              </w:rPr>
              <w:t>ФИО/Подпись</w:t>
            </w:r>
          </w:p>
        </w:tc>
      </w:tr>
      <w:tr w:rsidR="00475C80" w:rsidRPr="00047DE1" w:rsidTr="00475C80">
        <w:tc>
          <w:tcPr>
            <w:tcW w:w="2262" w:type="dxa"/>
            <w:shd w:val="clear" w:color="auto" w:fill="auto"/>
          </w:tcPr>
          <w:p w:rsidR="00475C80" w:rsidRPr="00047DE1" w:rsidRDefault="00475C80" w:rsidP="00475C80">
            <w:pPr>
              <w:pStyle w:val="afd"/>
              <w:rPr>
                <w:sz w:val="24"/>
                <w:szCs w:val="24"/>
              </w:rPr>
            </w:pPr>
          </w:p>
          <w:p w:rsidR="00475C80" w:rsidRPr="00047DE1" w:rsidRDefault="00475C80" w:rsidP="00475C80">
            <w:pPr>
              <w:pStyle w:val="afd"/>
              <w:rPr>
                <w:sz w:val="24"/>
                <w:szCs w:val="24"/>
              </w:rPr>
            </w:pPr>
          </w:p>
        </w:tc>
        <w:tc>
          <w:tcPr>
            <w:tcW w:w="3800" w:type="dxa"/>
            <w:shd w:val="clear" w:color="auto" w:fill="auto"/>
          </w:tcPr>
          <w:p w:rsidR="00475C80" w:rsidRPr="00047DE1" w:rsidRDefault="00475C80" w:rsidP="00475C80">
            <w:pPr>
              <w:pStyle w:val="afd"/>
              <w:rPr>
                <w:sz w:val="24"/>
                <w:szCs w:val="24"/>
              </w:rPr>
            </w:pPr>
          </w:p>
        </w:tc>
        <w:tc>
          <w:tcPr>
            <w:tcW w:w="1559" w:type="dxa"/>
            <w:shd w:val="clear" w:color="auto" w:fill="auto"/>
          </w:tcPr>
          <w:p w:rsidR="00475C80" w:rsidRPr="00047DE1" w:rsidRDefault="00475C80" w:rsidP="00475C80">
            <w:pPr>
              <w:pStyle w:val="afd"/>
              <w:rPr>
                <w:sz w:val="24"/>
                <w:szCs w:val="24"/>
              </w:rPr>
            </w:pPr>
          </w:p>
        </w:tc>
        <w:tc>
          <w:tcPr>
            <w:tcW w:w="1418" w:type="dxa"/>
            <w:shd w:val="clear" w:color="auto" w:fill="auto"/>
          </w:tcPr>
          <w:p w:rsidR="00475C80" w:rsidRPr="00047DE1" w:rsidRDefault="00475C80" w:rsidP="00475C80">
            <w:pPr>
              <w:pStyle w:val="afd"/>
              <w:rPr>
                <w:sz w:val="24"/>
                <w:szCs w:val="24"/>
              </w:rPr>
            </w:pPr>
          </w:p>
        </w:tc>
        <w:tc>
          <w:tcPr>
            <w:tcW w:w="1299" w:type="dxa"/>
            <w:shd w:val="clear" w:color="auto" w:fill="auto"/>
          </w:tcPr>
          <w:p w:rsidR="00475C80" w:rsidRPr="00047DE1" w:rsidRDefault="00475C80" w:rsidP="00475C80">
            <w:pPr>
              <w:pStyle w:val="afd"/>
              <w:rPr>
                <w:sz w:val="24"/>
                <w:szCs w:val="24"/>
              </w:rPr>
            </w:pPr>
          </w:p>
        </w:tc>
        <w:tc>
          <w:tcPr>
            <w:tcW w:w="2262" w:type="dxa"/>
            <w:shd w:val="clear" w:color="auto" w:fill="auto"/>
          </w:tcPr>
          <w:p w:rsidR="00475C80" w:rsidRPr="00047DE1" w:rsidRDefault="00475C80" w:rsidP="00475C80">
            <w:pPr>
              <w:pStyle w:val="afd"/>
              <w:rPr>
                <w:sz w:val="24"/>
                <w:szCs w:val="24"/>
              </w:rPr>
            </w:pPr>
          </w:p>
        </w:tc>
        <w:tc>
          <w:tcPr>
            <w:tcW w:w="2263" w:type="dxa"/>
            <w:shd w:val="clear" w:color="auto" w:fill="auto"/>
          </w:tcPr>
          <w:p w:rsidR="00475C80" w:rsidRPr="00047DE1" w:rsidRDefault="00475C80" w:rsidP="00475C80">
            <w:pPr>
              <w:pStyle w:val="afd"/>
              <w:rPr>
                <w:sz w:val="24"/>
                <w:szCs w:val="24"/>
              </w:rPr>
            </w:pPr>
          </w:p>
        </w:tc>
      </w:tr>
    </w:tbl>
    <w:p w:rsidR="00475C80" w:rsidRPr="00CC5A3A" w:rsidRDefault="00475C80" w:rsidP="00475C80">
      <w:pPr>
        <w:pStyle w:val="afd"/>
        <w:rPr>
          <w:szCs w:val="24"/>
        </w:rPr>
      </w:pPr>
    </w:p>
    <w:p w:rsidR="00475C80" w:rsidRDefault="00475C80" w:rsidP="00475C80">
      <w:pPr>
        <w:jc w:val="center"/>
        <w:rPr>
          <w:b/>
          <w:bCs w:val="0"/>
          <w:szCs w:val="24"/>
          <w:u w:val="single"/>
        </w:rPr>
      </w:pPr>
    </w:p>
    <w:p w:rsidR="00475C80" w:rsidRPr="00CC5A3A" w:rsidRDefault="00475C80" w:rsidP="00475C80">
      <w:pPr>
        <w:jc w:val="center"/>
        <w:rPr>
          <w:b/>
          <w:bCs w:val="0"/>
          <w:szCs w:val="24"/>
          <w:u w:val="single"/>
        </w:rPr>
      </w:pPr>
    </w:p>
    <w:p w:rsidR="00475C80" w:rsidRPr="00CC5A3A" w:rsidRDefault="00475C80" w:rsidP="00475C80">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475C80" w:rsidRPr="00CC5A3A" w:rsidRDefault="00475C80" w:rsidP="00EB2EFF">
      <w:pPr>
        <w:pStyle w:val="26"/>
        <w:pageBreakBefore/>
        <w:numPr>
          <w:ilvl w:val="2"/>
          <w:numId w:val="76"/>
        </w:numPr>
        <w:tabs>
          <w:tab w:val="clear" w:pos="2694"/>
          <w:tab w:val="num" w:pos="1134"/>
        </w:tabs>
        <w:ind w:left="1134"/>
        <w:outlineLvl w:val="2"/>
        <w:rPr>
          <w:sz w:val="24"/>
          <w:szCs w:val="24"/>
        </w:rPr>
        <w:sectPr w:rsidR="00475C80" w:rsidRPr="00CC5A3A" w:rsidSect="00523966">
          <w:pgSz w:w="16838" w:h="11906" w:orient="landscape" w:code="9"/>
          <w:pgMar w:top="1134" w:right="680" w:bottom="567" w:left="1134" w:header="680" w:footer="278" w:gutter="0"/>
          <w:cols w:space="708"/>
          <w:titlePg/>
          <w:docGrid w:linePitch="360"/>
        </w:sectPr>
      </w:pPr>
    </w:p>
    <w:p w:rsidR="00475C80" w:rsidRPr="00CC5A3A" w:rsidRDefault="00475C80" w:rsidP="00475C80">
      <w:pPr>
        <w:pStyle w:val="3"/>
        <w:rPr>
          <w:szCs w:val="24"/>
        </w:rPr>
      </w:pPr>
      <w:bookmarkStart w:id="1697" w:name="_Toc426108838"/>
      <w:bookmarkStart w:id="1698" w:name="_Toc441575253"/>
      <w:bookmarkStart w:id="1699" w:name="_Toc468352954"/>
      <w:bookmarkStart w:id="1700" w:name="_Toc468355938"/>
      <w:bookmarkStart w:id="1701" w:name="_Toc469480822"/>
      <w:bookmarkStart w:id="1702" w:name="_Toc471898642"/>
      <w:r w:rsidRPr="00CC5A3A">
        <w:rPr>
          <w:szCs w:val="24"/>
        </w:rPr>
        <w:lastRenderedPageBreak/>
        <w:t>Инструкции по заполнению</w:t>
      </w:r>
      <w:bookmarkEnd w:id="1697"/>
      <w:bookmarkEnd w:id="1698"/>
      <w:bookmarkEnd w:id="1699"/>
      <w:bookmarkEnd w:id="1700"/>
      <w:bookmarkEnd w:id="1701"/>
      <w:bookmarkEnd w:id="1702"/>
    </w:p>
    <w:p w:rsidR="00475C80" w:rsidRPr="00CC5A3A" w:rsidRDefault="00475C80" w:rsidP="00475C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475C80" w:rsidRPr="00CC5A3A" w:rsidRDefault="00475C80" w:rsidP="00EB2EFF">
      <w:pPr>
        <w:pStyle w:val="aff6"/>
        <w:numPr>
          <w:ilvl w:val="0"/>
          <w:numId w:val="83"/>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т.ч. организационно-правовую форму) и свой адрес;</w:t>
      </w:r>
    </w:p>
    <w:p w:rsidR="00475C80" w:rsidRPr="00CC5A3A" w:rsidRDefault="00475C80" w:rsidP="00EB2EFF">
      <w:pPr>
        <w:pStyle w:val="aff6"/>
        <w:numPr>
          <w:ilvl w:val="0"/>
          <w:numId w:val="83"/>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475C80" w:rsidRPr="00CC5A3A" w:rsidRDefault="00475C80" w:rsidP="00EB2EFF">
      <w:pPr>
        <w:pStyle w:val="aff6"/>
        <w:numPr>
          <w:ilvl w:val="0"/>
          <w:numId w:val="83"/>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475C80" w:rsidRPr="00CC5A3A" w:rsidRDefault="00475C80" w:rsidP="00475C80">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475C80" w:rsidRPr="00CC5A3A" w:rsidRDefault="00475C80" w:rsidP="00475C80">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475C80" w:rsidRPr="00CC5A3A" w:rsidRDefault="00475C80" w:rsidP="00475C80">
      <w:pPr>
        <w:ind w:firstLine="0"/>
        <w:rPr>
          <w:bCs w:val="0"/>
          <w:szCs w:val="24"/>
        </w:rPr>
      </w:pPr>
    </w:p>
    <w:p w:rsidR="007857E5" w:rsidRDefault="007857E5">
      <w:pPr>
        <w:suppressAutoHyphens w:val="0"/>
        <w:spacing w:line="240" w:lineRule="auto"/>
        <w:ind w:firstLine="0"/>
        <w:jc w:val="left"/>
        <w:rPr>
          <w:lang w:eastAsia="ru-RU"/>
        </w:rPr>
      </w:pP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703" w:name="_Ref440272274"/>
      <w:bookmarkStart w:id="1704" w:name="_Ref440274756"/>
      <w:bookmarkStart w:id="1705" w:name="_Toc471898643"/>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475C80">
        <w:t>6</w:t>
      </w:r>
      <w:r w:rsidR="007857E5" w:rsidRPr="007A6A39">
        <w:t>)</w:t>
      </w:r>
      <w:bookmarkEnd w:id="1703"/>
      <w:bookmarkEnd w:id="1704"/>
      <w:bookmarkEnd w:id="1705"/>
    </w:p>
    <w:p w:rsidR="007857E5" w:rsidRPr="00E47073" w:rsidRDefault="007857E5" w:rsidP="007857E5">
      <w:pPr>
        <w:pStyle w:val="3"/>
        <w:rPr>
          <w:szCs w:val="24"/>
        </w:rPr>
      </w:pPr>
      <w:bookmarkStart w:id="1706" w:name="_Toc439170718"/>
      <w:bookmarkStart w:id="1707" w:name="_Toc439172820"/>
      <w:bookmarkStart w:id="1708" w:name="_Toc439173262"/>
      <w:bookmarkStart w:id="1709" w:name="_Toc439238258"/>
      <w:bookmarkStart w:id="1710" w:name="_Toc439252806"/>
      <w:bookmarkStart w:id="1711" w:name="_Toc439323779"/>
      <w:bookmarkStart w:id="1712" w:name="_Toc440361414"/>
      <w:bookmarkStart w:id="1713" w:name="_Toc440376296"/>
      <w:bookmarkStart w:id="1714" w:name="_Toc440382554"/>
      <w:bookmarkStart w:id="1715" w:name="_Toc440447224"/>
      <w:bookmarkStart w:id="1716" w:name="_Toc440620904"/>
      <w:bookmarkStart w:id="1717" w:name="_Toc440631539"/>
      <w:bookmarkStart w:id="1718" w:name="_Toc440875778"/>
      <w:bookmarkStart w:id="1719" w:name="_Toc441131802"/>
      <w:bookmarkStart w:id="1720" w:name="_Toc468352956"/>
      <w:bookmarkStart w:id="1721" w:name="_Toc468355940"/>
      <w:bookmarkStart w:id="1722" w:name="_Toc469480824"/>
      <w:bookmarkStart w:id="1723" w:name="_Toc471898644"/>
      <w:r w:rsidRPr="00E47073">
        <w:rPr>
          <w:szCs w:val="24"/>
        </w:rPr>
        <w:t xml:space="preserve">Форма </w:t>
      </w:r>
      <w:bookmarkEnd w:id="1706"/>
      <w:r w:rsidR="00E47073" w:rsidRPr="00E47073">
        <w:rPr>
          <w:szCs w:val="24"/>
        </w:rPr>
        <w:t>согласия Участника налоговым органам на разглашение сведений, составляющих налоговую тайну</w:t>
      </w:r>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724" w:name="_Toc300142269"/>
      <w:bookmarkStart w:id="1725" w:name="_Toc309735391"/>
      <w:bookmarkStart w:id="1726"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724"/>
      <w:r w:rsidRPr="007857E5">
        <w:rPr>
          <w:b/>
          <w:bCs w:val="0"/>
          <w:snapToGrid w:val="0"/>
          <w:sz w:val="24"/>
          <w:szCs w:val="24"/>
        </w:rPr>
        <w:t xml:space="preserve"> </w:t>
      </w:r>
      <w:bookmarkEnd w:id="1725"/>
      <w:bookmarkEnd w:id="1726"/>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w:t>
      </w:r>
      <w:r w:rsidR="00475C80" w:rsidRPr="00474B7D">
        <w:rPr>
          <w:sz w:val="24"/>
          <w:szCs w:val="24"/>
        </w:rPr>
        <w:t>в адрес ПАО «МРСК Центра» (ИНН 6901067107, ОГРН 1046900099498)</w:t>
      </w:r>
      <w:r w:rsidRPr="00474B7D">
        <w:rPr>
          <w:sz w:val="24"/>
          <w:szCs w:val="24"/>
        </w:rPr>
        <w:t>.</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727" w:name="_Toc439170719"/>
      <w:bookmarkStart w:id="1728" w:name="_Toc439172821"/>
      <w:bookmarkStart w:id="1729" w:name="_Toc439173263"/>
      <w:bookmarkStart w:id="1730" w:name="_Toc439238259"/>
      <w:bookmarkStart w:id="1731" w:name="_Toc439252807"/>
      <w:bookmarkStart w:id="1732" w:name="_Toc439323780"/>
      <w:bookmarkStart w:id="1733" w:name="_Toc440361415"/>
      <w:bookmarkStart w:id="1734" w:name="_Toc440376297"/>
      <w:bookmarkStart w:id="1735" w:name="_Toc440382555"/>
      <w:bookmarkStart w:id="1736" w:name="_Toc440447225"/>
      <w:bookmarkStart w:id="1737" w:name="_Toc440620905"/>
      <w:bookmarkStart w:id="1738" w:name="_Toc440631540"/>
      <w:bookmarkStart w:id="1739" w:name="_Toc440875779"/>
      <w:bookmarkStart w:id="1740" w:name="_Toc441131803"/>
      <w:bookmarkStart w:id="1741" w:name="_Toc468352957"/>
      <w:bookmarkStart w:id="1742" w:name="_Toc468355941"/>
      <w:bookmarkStart w:id="1743" w:name="_Toc469480825"/>
      <w:bookmarkStart w:id="1744" w:name="_Toc471898645"/>
      <w:r w:rsidRPr="007857E5">
        <w:rPr>
          <w:szCs w:val="24"/>
        </w:rPr>
        <w:lastRenderedPageBreak/>
        <w:t>Инструкции по заполнению</w:t>
      </w:r>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w:t>
      </w:r>
      <w:proofErr w:type="gramStart"/>
      <w:r w:rsidRPr="00F647F7">
        <w:rPr>
          <w:sz w:val="24"/>
          <w:szCs w:val="24"/>
        </w:rPr>
        <w:t>соответствии</w:t>
      </w:r>
      <w:proofErr w:type="gramEnd"/>
      <w:r w:rsidRPr="00F647F7">
        <w:rPr>
          <w:sz w:val="24"/>
          <w:szCs w:val="24"/>
        </w:rPr>
        <w:t xml:space="preserve"> с письмом о подаче </w:t>
      </w:r>
      <w:r w:rsidRPr="008E5EA3">
        <w:rPr>
          <w:sz w:val="24"/>
          <w:szCs w:val="24"/>
        </w:rPr>
        <w:t xml:space="preserve">оферты </w:t>
      </w:r>
      <w:r w:rsidR="00D90031" w:rsidRPr="00A55F54">
        <w:rPr>
          <w:sz w:val="24"/>
          <w:szCs w:val="24"/>
        </w:rPr>
        <w:t xml:space="preserve">(подраздел </w:t>
      </w:r>
      <w:r w:rsidR="00893B00">
        <w:rPr>
          <w:sz w:val="24"/>
          <w:szCs w:val="24"/>
        </w:rPr>
        <w:fldChar w:fldCharType="begin"/>
      </w:r>
      <w:r w:rsidR="00D90031">
        <w:rPr>
          <w:sz w:val="24"/>
          <w:szCs w:val="24"/>
        </w:rPr>
        <w:instrText xml:space="preserve"> REF _Ref55336310 \r \h </w:instrText>
      </w:r>
      <w:r w:rsidR="00893B00">
        <w:rPr>
          <w:sz w:val="24"/>
          <w:szCs w:val="24"/>
        </w:rPr>
      </w:r>
      <w:r w:rsidR="00893B00">
        <w:rPr>
          <w:sz w:val="24"/>
          <w:szCs w:val="24"/>
        </w:rPr>
        <w:fldChar w:fldCharType="separate"/>
      </w:r>
      <w:r w:rsidR="001B2D1B">
        <w:rPr>
          <w:sz w:val="24"/>
          <w:szCs w:val="24"/>
        </w:rPr>
        <w:t>5.1</w:t>
      </w:r>
      <w:r w:rsidR="00893B00">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745" w:name="_Ref93268095"/>
      <w:bookmarkStart w:id="1746" w:name="_Ref93268099"/>
      <w:bookmarkStart w:id="1747" w:name="_Toc98253958"/>
      <w:bookmarkStart w:id="1748" w:name="_Toc165173884"/>
      <w:bookmarkStart w:id="1749" w:name="_Toc423423678"/>
      <w:bookmarkStart w:id="1750" w:name="_Ref440272510"/>
      <w:bookmarkStart w:id="1751" w:name="_Ref440274961"/>
      <w:bookmarkStart w:id="1752" w:name="_Ref90381141"/>
      <w:bookmarkStart w:id="1753" w:name="_Toc90385121"/>
      <w:bookmarkStart w:id="1754" w:name="_Toc98253952"/>
      <w:bookmarkStart w:id="1755" w:name="_Toc165173878"/>
      <w:bookmarkStart w:id="1756" w:name="_Toc423427449"/>
      <w:bookmarkStart w:id="1757" w:name="_Toc471898646"/>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475C80">
        <w:rPr>
          <w:noProof/>
          <w:color w:val="000000"/>
        </w:rPr>
        <w:t>7</w:t>
      </w:r>
      <w:r w:rsidRPr="00843BBD">
        <w:rPr>
          <w:color w:val="000000"/>
        </w:rPr>
        <w:t>)</w:t>
      </w:r>
      <w:bookmarkEnd w:id="1745"/>
      <w:bookmarkEnd w:id="1746"/>
      <w:bookmarkEnd w:id="1747"/>
      <w:bookmarkEnd w:id="1748"/>
      <w:bookmarkEnd w:id="1749"/>
      <w:bookmarkEnd w:id="1750"/>
      <w:bookmarkEnd w:id="1751"/>
      <w:bookmarkEnd w:id="1752"/>
      <w:bookmarkEnd w:id="1753"/>
      <w:bookmarkEnd w:id="1754"/>
      <w:bookmarkEnd w:id="1755"/>
      <w:bookmarkEnd w:id="1756"/>
      <w:bookmarkEnd w:id="1757"/>
    </w:p>
    <w:p w:rsidR="00635719" w:rsidRPr="00D904EF" w:rsidRDefault="00635719" w:rsidP="00635719">
      <w:pPr>
        <w:pStyle w:val="3"/>
        <w:rPr>
          <w:szCs w:val="24"/>
        </w:rPr>
      </w:pPr>
      <w:bookmarkStart w:id="1758" w:name="_Toc90385125"/>
      <w:bookmarkStart w:id="1759" w:name="_Toc439170705"/>
      <w:bookmarkStart w:id="1760" w:name="_Toc439172807"/>
      <w:bookmarkStart w:id="1761" w:name="_Toc439173268"/>
      <w:bookmarkStart w:id="1762" w:name="_Toc439238264"/>
      <w:bookmarkStart w:id="1763" w:name="_Toc439252812"/>
      <w:bookmarkStart w:id="1764" w:name="_Toc439323785"/>
      <w:bookmarkStart w:id="1765" w:name="_Toc440361420"/>
      <w:bookmarkStart w:id="1766" w:name="_Toc440376302"/>
      <w:bookmarkStart w:id="1767" w:name="_Toc440382560"/>
      <w:bookmarkStart w:id="1768" w:name="_Toc440447230"/>
      <w:bookmarkStart w:id="1769" w:name="_Toc440620910"/>
      <w:bookmarkStart w:id="1770" w:name="_Toc440631545"/>
      <w:bookmarkStart w:id="1771" w:name="_Toc440875781"/>
      <w:bookmarkStart w:id="1772" w:name="_Toc441131805"/>
      <w:bookmarkStart w:id="1773" w:name="_Toc468352959"/>
      <w:bookmarkStart w:id="1774" w:name="_Toc468355943"/>
      <w:bookmarkStart w:id="1775" w:name="_Toc469480827"/>
      <w:bookmarkStart w:id="1776" w:name="_Toc471898647"/>
      <w:r w:rsidRPr="00D904EF">
        <w:rPr>
          <w:szCs w:val="24"/>
        </w:rPr>
        <w:t xml:space="preserve">Форма </w:t>
      </w:r>
      <w:bookmarkEnd w:id="1758"/>
      <w:bookmarkEnd w:id="1759"/>
      <w:bookmarkEnd w:id="1760"/>
      <w:bookmarkEnd w:id="1761"/>
      <w:bookmarkEnd w:id="1762"/>
      <w:bookmarkEnd w:id="1763"/>
      <w:bookmarkEnd w:id="1764"/>
      <w:bookmarkEnd w:id="1765"/>
      <w:proofErr w:type="gramStart"/>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proofErr w:type="gramEnd"/>
      <w:r w:rsidR="00C718E2" w:rsidRPr="00843BBD">
        <w:rPr>
          <w:szCs w:val="24"/>
        </w:rPr>
        <w:t xml:space="preserve"> между </w:t>
      </w:r>
      <w:r w:rsidR="00C718E2">
        <w:t>Участником</w:t>
      </w:r>
      <w:r w:rsidR="00C718E2" w:rsidRPr="00843BBD">
        <w:rPr>
          <w:szCs w:val="24"/>
        </w:rPr>
        <w:t xml:space="preserve"> и </w:t>
      </w:r>
      <w:bookmarkEnd w:id="1766"/>
      <w:bookmarkEnd w:id="1767"/>
      <w:bookmarkEnd w:id="1768"/>
      <w:r w:rsidR="00D35266">
        <w:rPr>
          <w:szCs w:val="24"/>
        </w:rPr>
        <w:t>субподрядчиками</w:t>
      </w:r>
      <w:bookmarkEnd w:id="1769"/>
      <w:bookmarkEnd w:id="1770"/>
      <w:bookmarkEnd w:id="1771"/>
      <w:bookmarkEnd w:id="1772"/>
      <w:bookmarkEnd w:id="1773"/>
      <w:bookmarkEnd w:id="1774"/>
      <w:bookmarkEnd w:id="1775"/>
      <w:bookmarkEnd w:id="1776"/>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EB2EFF">
            <w:pPr>
              <w:pStyle w:val="aff1"/>
              <w:numPr>
                <w:ilvl w:val="0"/>
                <w:numId w:val="60"/>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EB2EFF">
            <w:pPr>
              <w:pStyle w:val="aff1"/>
              <w:numPr>
                <w:ilvl w:val="0"/>
                <w:numId w:val="60"/>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EB2EFF">
            <w:pPr>
              <w:pStyle w:val="aff1"/>
              <w:numPr>
                <w:ilvl w:val="0"/>
                <w:numId w:val="60"/>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777" w:name="_Toc90385126"/>
      <w:bookmarkStart w:id="1778" w:name="_Toc98253959"/>
      <w:bookmarkStart w:id="1779" w:name="_Toc157248211"/>
      <w:bookmarkStart w:id="1780" w:name="_Toc157496580"/>
      <w:bookmarkStart w:id="1781" w:name="_Toc158206119"/>
      <w:bookmarkStart w:id="1782" w:name="_Toc164057804"/>
      <w:bookmarkStart w:id="1783" w:name="_Toc164137154"/>
      <w:bookmarkStart w:id="1784" w:name="_Toc164161314"/>
      <w:bookmarkStart w:id="1785" w:name="_Toc165173885"/>
      <w:r>
        <w:rPr>
          <w:b/>
          <w:szCs w:val="24"/>
        </w:rPr>
        <w:br w:type="page"/>
      </w:r>
    </w:p>
    <w:p w:rsidR="00635719" w:rsidRPr="00D904EF" w:rsidRDefault="00635719" w:rsidP="00635719">
      <w:pPr>
        <w:pStyle w:val="3"/>
        <w:rPr>
          <w:szCs w:val="24"/>
        </w:rPr>
      </w:pPr>
      <w:bookmarkStart w:id="1786" w:name="_Toc439170706"/>
      <w:bookmarkStart w:id="1787" w:name="_Toc439172808"/>
      <w:bookmarkStart w:id="1788" w:name="_Toc439173269"/>
      <w:bookmarkStart w:id="1789" w:name="_Toc439238265"/>
      <w:bookmarkStart w:id="1790" w:name="_Toc439252813"/>
      <w:bookmarkStart w:id="1791" w:name="_Toc439323786"/>
      <w:bookmarkStart w:id="1792" w:name="_Toc440361421"/>
      <w:bookmarkStart w:id="1793" w:name="_Toc440376303"/>
      <w:bookmarkStart w:id="1794" w:name="_Toc440382561"/>
      <w:bookmarkStart w:id="1795" w:name="_Toc440447231"/>
      <w:bookmarkStart w:id="1796" w:name="_Toc440620911"/>
      <w:bookmarkStart w:id="1797" w:name="_Toc440631546"/>
      <w:bookmarkStart w:id="1798" w:name="_Toc440875782"/>
      <w:bookmarkStart w:id="1799" w:name="_Toc441131806"/>
      <w:bookmarkStart w:id="1800" w:name="_Toc468352960"/>
      <w:bookmarkStart w:id="1801" w:name="_Toc468355944"/>
      <w:bookmarkStart w:id="1802" w:name="_Toc469480828"/>
      <w:bookmarkStart w:id="1803" w:name="_Toc471898648"/>
      <w:r w:rsidRPr="00D904EF">
        <w:rPr>
          <w:szCs w:val="24"/>
        </w:rPr>
        <w:lastRenderedPageBreak/>
        <w:t>Инструкции по заполнению</w:t>
      </w:r>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893B00">
        <w:rPr>
          <w:sz w:val="24"/>
          <w:szCs w:val="24"/>
        </w:rPr>
        <w:fldChar w:fldCharType="begin"/>
      </w:r>
      <w:r w:rsidR="00C718E2">
        <w:rPr>
          <w:sz w:val="24"/>
          <w:szCs w:val="24"/>
        </w:rPr>
        <w:instrText xml:space="preserve"> REF _Ref440271628 \r \h </w:instrText>
      </w:r>
      <w:r w:rsidR="00893B00">
        <w:rPr>
          <w:sz w:val="24"/>
          <w:szCs w:val="24"/>
        </w:rPr>
      </w:r>
      <w:r w:rsidR="00893B00">
        <w:rPr>
          <w:sz w:val="24"/>
          <w:szCs w:val="24"/>
        </w:rPr>
        <w:fldChar w:fldCharType="separate"/>
      </w:r>
      <w:r w:rsidR="001B2D1B">
        <w:rPr>
          <w:sz w:val="24"/>
          <w:szCs w:val="24"/>
        </w:rPr>
        <w:t>3.3.9</w:t>
      </w:r>
      <w:r w:rsidR="00893B00">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w:t>
      </w:r>
      <w:proofErr w:type="gramStart"/>
      <w:r w:rsidRPr="00F647F7">
        <w:rPr>
          <w:sz w:val="24"/>
          <w:szCs w:val="24"/>
        </w:rPr>
        <w:t>соответствии</w:t>
      </w:r>
      <w:proofErr w:type="gramEnd"/>
      <w:r w:rsidRPr="00F647F7">
        <w:rPr>
          <w:sz w:val="24"/>
          <w:szCs w:val="24"/>
        </w:rPr>
        <w:t xml:space="preserve"> с письмом о подаче оферты </w:t>
      </w:r>
      <w:r w:rsidR="00D90031" w:rsidRPr="00A55F54">
        <w:rPr>
          <w:sz w:val="24"/>
          <w:szCs w:val="24"/>
        </w:rPr>
        <w:t xml:space="preserve">(подраздел </w:t>
      </w:r>
      <w:r w:rsidR="00893B00">
        <w:rPr>
          <w:sz w:val="24"/>
          <w:szCs w:val="24"/>
        </w:rPr>
        <w:fldChar w:fldCharType="begin"/>
      </w:r>
      <w:r w:rsidR="00D90031">
        <w:rPr>
          <w:sz w:val="24"/>
          <w:szCs w:val="24"/>
        </w:rPr>
        <w:instrText xml:space="preserve"> REF _Ref55336310 \r \h </w:instrText>
      </w:r>
      <w:r w:rsidR="00893B00">
        <w:rPr>
          <w:sz w:val="24"/>
          <w:szCs w:val="24"/>
        </w:rPr>
      </w:r>
      <w:r w:rsidR="00893B00">
        <w:rPr>
          <w:sz w:val="24"/>
          <w:szCs w:val="24"/>
        </w:rPr>
        <w:fldChar w:fldCharType="separate"/>
      </w:r>
      <w:r w:rsidR="001B2D1B">
        <w:rPr>
          <w:sz w:val="24"/>
          <w:szCs w:val="24"/>
        </w:rPr>
        <w:t>5.1</w:t>
      </w:r>
      <w:r w:rsidR="00893B00">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w:t>
      </w:r>
      <w:proofErr w:type="gramStart"/>
      <w:r w:rsidRPr="00843BBD">
        <w:rPr>
          <w:sz w:val="24"/>
          <w:szCs w:val="24"/>
        </w:rPr>
        <w:t>выражении</w:t>
      </w:r>
      <w:proofErr w:type="gramEnd"/>
      <w:r w:rsidRPr="00843BBD">
        <w:rPr>
          <w:sz w:val="24"/>
          <w:szCs w:val="24"/>
        </w:rPr>
        <w:t xml:space="preserve">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893B00">
        <w:rPr>
          <w:sz w:val="24"/>
          <w:szCs w:val="24"/>
        </w:rPr>
        <w:fldChar w:fldCharType="begin"/>
      </w:r>
      <w:r w:rsidR="00D90031">
        <w:rPr>
          <w:sz w:val="24"/>
          <w:szCs w:val="24"/>
        </w:rPr>
        <w:instrText xml:space="preserve"> REF _Ref440274337 \r \h </w:instrText>
      </w:r>
      <w:r w:rsidR="00893B00">
        <w:rPr>
          <w:sz w:val="24"/>
          <w:szCs w:val="24"/>
        </w:rPr>
      </w:r>
      <w:r w:rsidR="00893B00">
        <w:rPr>
          <w:sz w:val="24"/>
          <w:szCs w:val="24"/>
        </w:rPr>
        <w:fldChar w:fldCharType="separate"/>
      </w:r>
      <w:r w:rsidR="001B2D1B">
        <w:rPr>
          <w:sz w:val="24"/>
          <w:szCs w:val="24"/>
        </w:rPr>
        <w:t>5.2</w:t>
      </w:r>
      <w:r w:rsidR="00893B00">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w:t>
      </w:r>
      <w:proofErr w:type="gramStart"/>
      <w:r w:rsidRPr="00843BBD">
        <w:rPr>
          <w:sz w:val="24"/>
          <w:szCs w:val="24"/>
        </w:rPr>
        <w:t>соответствии</w:t>
      </w:r>
      <w:proofErr w:type="gramEnd"/>
      <w:r w:rsidRPr="00843BBD">
        <w:rPr>
          <w:sz w:val="24"/>
          <w:szCs w:val="24"/>
        </w:rPr>
        <w:t xml:space="preserve">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893B00">
        <w:rPr>
          <w:sz w:val="24"/>
          <w:szCs w:val="24"/>
        </w:rPr>
        <w:fldChar w:fldCharType="begin"/>
      </w:r>
      <w:r w:rsidR="00D90031">
        <w:rPr>
          <w:sz w:val="24"/>
          <w:szCs w:val="24"/>
        </w:rPr>
        <w:instrText xml:space="preserve"> REF _Ref440274366 \r \h </w:instrText>
      </w:r>
      <w:r w:rsidR="00893B00">
        <w:rPr>
          <w:sz w:val="24"/>
          <w:szCs w:val="24"/>
        </w:rPr>
      </w:r>
      <w:r w:rsidR="00893B00">
        <w:rPr>
          <w:sz w:val="24"/>
          <w:szCs w:val="24"/>
        </w:rPr>
        <w:fldChar w:fldCharType="separate"/>
      </w:r>
      <w:r w:rsidR="001B2D1B">
        <w:rPr>
          <w:sz w:val="24"/>
          <w:szCs w:val="24"/>
        </w:rPr>
        <w:t>5.4</w:t>
      </w:r>
      <w:r w:rsidR="00893B00">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804" w:name="_Ref440376324"/>
      <w:bookmarkStart w:id="1805" w:name="_Ref440376401"/>
      <w:bookmarkStart w:id="1806" w:name="_Toc471898649"/>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475C80">
        <w:rPr>
          <w:color w:val="000000"/>
        </w:rPr>
        <w:t>8</w:t>
      </w:r>
      <w:r w:rsidRPr="00F647F7">
        <w:rPr>
          <w:color w:val="000000"/>
        </w:rPr>
        <w:t>)</w:t>
      </w:r>
      <w:bookmarkEnd w:id="1804"/>
      <w:bookmarkEnd w:id="1805"/>
      <w:bookmarkEnd w:id="1806"/>
    </w:p>
    <w:p w:rsidR="00CA1534" w:rsidRPr="00D904EF" w:rsidRDefault="00CA1534" w:rsidP="00CA1534">
      <w:pPr>
        <w:pStyle w:val="3"/>
        <w:rPr>
          <w:szCs w:val="24"/>
        </w:rPr>
      </w:pPr>
      <w:bookmarkStart w:id="1807" w:name="_Toc440376305"/>
      <w:bookmarkStart w:id="1808" w:name="_Toc440382563"/>
      <w:bookmarkStart w:id="1809" w:name="_Toc440447233"/>
      <w:bookmarkStart w:id="1810" w:name="_Toc440620913"/>
      <w:bookmarkStart w:id="1811" w:name="_Toc440631548"/>
      <w:bookmarkStart w:id="1812" w:name="_Toc440875784"/>
      <w:bookmarkStart w:id="1813" w:name="_Toc441131808"/>
      <w:bookmarkStart w:id="1814" w:name="_Toc468352962"/>
      <w:bookmarkStart w:id="1815" w:name="_Toc468355946"/>
      <w:bookmarkStart w:id="1816" w:name="_Toc469480830"/>
      <w:bookmarkStart w:id="1817" w:name="_Toc471898650"/>
      <w:r w:rsidRPr="00D904EF">
        <w:rPr>
          <w:szCs w:val="24"/>
        </w:rPr>
        <w:t xml:space="preserve">Форма </w:t>
      </w:r>
      <w:proofErr w:type="gramStart"/>
      <w:r w:rsidRPr="00D904EF">
        <w:rPr>
          <w:szCs w:val="24"/>
        </w:rPr>
        <w:t xml:space="preserve">плана распределения объемов </w:t>
      </w:r>
      <w:r w:rsidR="009C7197">
        <w:rPr>
          <w:color w:val="000000"/>
          <w:szCs w:val="24"/>
        </w:rPr>
        <w:t>выполнения работ</w:t>
      </w:r>
      <w:proofErr w:type="gramEnd"/>
      <w:r w:rsidR="009C7197" w:rsidRPr="00843BBD">
        <w:rPr>
          <w:szCs w:val="24"/>
        </w:rPr>
        <w:t xml:space="preserve"> </w:t>
      </w:r>
      <w:r w:rsidRPr="00D904EF">
        <w:rPr>
          <w:szCs w:val="24"/>
        </w:rPr>
        <w:t>внутри коллективного Участника</w:t>
      </w:r>
      <w:bookmarkEnd w:id="1807"/>
      <w:bookmarkEnd w:id="1808"/>
      <w:bookmarkEnd w:id="1809"/>
      <w:bookmarkEnd w:id="1810"/>
      <w:bookmarkEnd w:id="1811"/>
      <w:bookmarkEnd w:id="1812"/>
      <w:bookmarkEnd w:id="1813"/>
      <w:bookmarkEnd w:id="1814"/>
      <w:bookmarkEnd w:id="1815"/>
      <w:bookmarkEnd w:id="1816"/>
      <w:bookmarkEnd w:id="1817"/>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r w:rsidRPr="008E5EA3">
              <w:rPr>
                <w:b/>
              </w:rPr>
              <w:t>в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EB2EFF">
            <w:pPr>
              <w:pStyle w:val="aff1"/>
              <w:numPr>
                <w:ilvl w:val="0"/>
                <w:numId w:val="60"/>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EB2EFF">
            <w:pPr>
              <w:pStyle w:val="aff1"/>
              <w:numPr>
                <w:ilvl w:val="0"/>
                <w:numId w:val="60"/>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EB2EFF">
            <w:pPr>
              <w:pStyle w:val="aff1"/>
              <w:numPr>
                <w:ilvl w:val="0"/>
                <w:numId w:val="60"/>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818" w:name="_Toc440376306"/>
      <w:bookmarkStart w:id="1819" w:name="_Toc440382564"/>
      <w:bookmarkStart w:id="1820" w:name="_Toc440447234"/>
      <w:bookmarkStart w:id="1821" w:name="_Toc440620914"/>
      <w:bookmarkStart w:id="1822" w:name="_Toc440631549"/>
      <w:bookmarkStart w:id="1823" w:name="_Toc440875785"/>
      <w:bookmarkStart w:id="1824" w:name="_Toc441131809"/>
      <w:bookmarkStart w:id="1825" w:name="_Toc468352963"/>
      <w:bookmarkStart w:id="1826" w:name="_Toc468355947"/>
      <w:bookmarkStart w:id="1827" w:name="_Toc469480831"/>
      <w:bookmarkStart w:id="1828" w:name="_Toc471898651"/>
      <w:r w:rsidRPr="00D904EF">
        <w:rPr>
          <w:szCs w:val="24"/>
        </w:rPr>
        <w:lastRenderedPageBreak/>
        <w:t>Инструкции по заполнению</w:t>
      </w:r>
      <w:bookmarkEnd w:id="1818"/>
      <w:bookmarkEnd w:id="1819"/>
      <w:bookmarkEnd w:id="1820"/>
      <w:bookmarkEnd w:id="1821"/>
      <w:bookmarkEnd w:id="1822"/>
      <w:bookmarkEnd w:id="1823"/>
      <w:bookmarkEnd w:id="1824"/>
      <w:bookmarkEnd w:id="1825"/>
      <w:bookmarkEnd w:id="1826"/>
      <w:bookmarkEnd w:id="1827"/>
      <w:bookmarkEnd w:id="1828"/>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893B00">
        <w:rPr>
          <w:sz w:val="24"/>
          <w:szCs w:val="24"/>
        </w:rPr>
        <w:fldChar w:fldCharType="begin"/>
      </w:r>
      <w:r w:rsidR="00EA17A9">
        <w:rPr>
          <w:sz w:val="24"/>
          <w:szCs w:val="24"/>
        </w:rPr>
        <w:instrText xml:space="preserve"> REF _Ref440876703 \r \h </w:instrText>
      </w:r>
      <w:r w:rsidR="00893B00">
        <w:rPr>
          <w:sz w:val="24"/>
          <w:szCs w:val="24"/>
        </w:rPr>
      </w:r>
      <w:r w:rsidR="00893B00">
        <w:rPr>
          <w:sz w:val="24"/>
          <w:szCs w:val="24"/>
        </w:rPr>
        <w:fldChar w:fldCharType="separate"/>
      </w:r>
      <w:r w:rsidR="001B2D1B">
        <w:rPr>
          <w:sz w:val="24"/>
          <w:szCs w:val="24"/>
        </w:rPr>
        <w:t>3.3.10</w:t>
      </w:r>
      <w:r w:rsidR="00893B00">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w:t>
      </w:r>
      <w:proofErr w:type="gramStart"/>
      <w:r w:rsidRPr="00F647F7">
        <w:rPr>
          <w:sz w:val="24"/>
          <w:szCs w:val="24"/>
        </w:rPr>
        <w:t>соответствии</w:t>
      </w:r>
      <w:proofErr w:type="gramEnd"/>
      <w:r w:rsidRPr="00F647F7">
        <w:rPr>
          <w:sz w:val="24"/>
          <w:szCs w:val="24"/>
        </w:rPr>
        <w:t xml:space="preserve"> с письмом о подаче оферты </w:t>
      </w:r>
      <w:r w:rsidRPr="00A55F54">
        <w:rPr>
          <w:sz w:val="24"/>
          <w:szCs w:val="24"/>
        </w:rPr>
        <w:t xml:space="preserve">(подраздел </w:t>
      </w:r>
      <w:r w:rsidR="00893B00">
        <w:rPr>
          <w:sz w:val="24"/>
          <w:szCs w:val="24"/>
        </w:rPr>
        <w:fldChar w:fldCharType="begin"/>
      </w:r>
      <w:r>
        <w:rPr>
          <w:sz w:val="24"/>
          <w:szCs w:val="24"/>
        </w:rPr>
        <w:instrText xml:space="preserve"> REF _Ref55336310 \r \h </w:instrText>
      </w:r>
      <w:r w:rsidR="00893B00">
        <w:rPr>
          <w:sz w:val="24"/>
          <w:szCs w:val="24"/>
        </w:rPr>
      </w:r>
      <w:r w:rsidR="00893B00">
        <w:rPr>
          <w:sz w:val="24"/>
          <w:szCs w:val="24"/>
        </w:rPr>
        <w:fldChar w:fldCharType="separate"/>
      </w:r>
      <w:r w:rsidR="001B2D1B">
        <w:rPr>
          <w:sz w:val="24"/>
          <w:szCs w:val="24"/>
        </w:rPr>
        <w:t>5.1</w:t>
      </w:r>
      <w:r w:rsidR="00893B00">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w:t>
      </w:r>
      <w:proofErr w:type="gramStart"/>
      <w:r w:rsidRPr="00843BBD">
        <w:rPr>
          <w:sz w:val="24"/>
          <w:szCs w:val="24"/>
        </w:rPr>
        <w:t>выражении</w:t>
      </w:r>
      <w:proofErr w:type="gramEnd"/>
      <w:r w:rsidRPr="00843BBD">
        <w:rPr>
          <w:sz w:val="24"/>
          <w:szCs w:val="24"/>
        </w:rPr>
        <w:t xml:space="preserve">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893B00">
        <w:rPr>
          <w:sz w:val="24"/>
          <w:szCs w:val="24"/>
        </w:rPr>
        <w:fldChar w:fldCharType="begin"/>
      </w:r>
      <w:r w:rsidR="00CA1534">
        <w:rPr>
          <w:sz w:val="24"/>
          <w:szCs w:val="24"/>
        </w:rPr>
        <w:instrText xml:space="preserve"> REF _Ref440274337 \r \h </w:instrText>
      </w:r>
      <w:r w:rsidR="00893B00">
        <w:rPr>
          <w:sz w:val="24"/>
          <w:szCs w:val="24"/>
        </w:rPr>
      </w:r>
      <w:r w:rsidR="00893B00">
        <w:rPr>
          <w:sz w:val="24"/>
          <w:szCs w:val="24"/>
        </w:rPr>
        <w:fldChar w:fldCharType="separate"/>
      </w:r>
      <w:r w:rsidR="001B2D1B">
        <w:rPr>
          <w:sz w:val="24"/>
          <w:szCs w:val="24"/>
        </w:rPr>
        <w:t>5.2</w:t>
      </w:r>
      <w:r w:rsidR="00893B00">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w:t>
      </w:r>
      <w:proofErr w:type="gramStart"/>
      <w:r w:rsidRPr="00843BBD">
        <w:rPr>
          <w:sz w:val="24"/>
          <w:szCs w:val="24"/>
        </w:rPr>
        <w:t>соответствии</w:t>
      </w:r>
      <w:proofErr w:type="gramEnd"/>
      <w:r w:rsidRPr="00843BBD">
        <w:rPr>
          <w:sz w:val="24"/>
          <w:szCs w:val="24"/>
        </w:rPr>
        <w:t xml:space="preserve">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893B00">
        <w:rPr>
          <w:sz w:val="24"/>
          <w:szCs w:val="24"/>
        </w:rPr>
        <w:fldChar w:fldCharType="begin"/>
      </w:r>
      <w:r w:rsidR="00CA1534">
        <w:rPr>
          <w:sz w:val="24"/>
          <w:szCs w:val="24"/>
        </w:rPr>
        <w:instrText xml:space="preserve"> REF _Ref440274366 \r \h </w:instrText>
      </w:r>
      <w:r w:rsidR="00893B00">
        <w:rPr>
          <w:sz w:val="24"/>
          <w:szCs w:val="24"/>
        </w:rPr>
      </w:r>
      <w:r w:rsidR="00893B00">
        <w:rPr>
          <w:sz w:val="24"/>
          <w:szCs w:val="24"/>
        </w:rPr>
        <w:fldChar w:fldCharType="separate"/>
      </w:r>
      <w:r w:rsidR="001B2D1B">
        <w:rPr>
          <w:sz w:val="24"/>
          <w:szCs w:val="24"/>
        </w:rPr>
        <w:t>5.4</w:t>
      </w:r>
      <w:r w:rsidR="00893B00">
        <w:rPr>
          <w:sz w:val="24"/>
          <w:szCs w:val="24"/>
        </w:rPr>
        <w:fldChar w:fldCharType="end"/>
      </w:r>
      <w:r w:rsidR="00CA1534" w:rsidRPr="008E5EA3">
        <w:rPr>
          <w:sz w:val="24"/>
          <w:szCs w:val="24"/>
        </w:rPr>
        <w:t>).</w:t>
      </w:r>
    </w:p>
    <w:p w:rsidR="00CA1534" w:rsidRPr="00566071" w:rsidRDefault="00CA1534" w:rsidP="00CA1534">
      <w:pPr>
        <w:rPr>
          <w:sz w:val="24"/>
          <w:szCs w:val="24"/>
        </w:rPr>
      </w:pPr>
    </w:p>
    <w:sectPr w:rsidR="00CA1534" w:rsidRPr="00566071"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4566" w:rsidRDefault="006A4566">
      <w:pPr>
        <w:spacing w:line="240" w:lineRule="auto"/>
      </w:pPr>
      <w:r>
        <w:separator/>
      </w:r>
    </w:p>
  </w:endnote>
  <w:endnote w:type="continuationSeparator" w:id="0">
    <w:p w:rsidR="006A4566" w:rsidRDefault="006A456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3DCC" w:rsidRDefault="00A63DCC"/>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3DCC" w:rsidRDefault="00A63DC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3DCC" w:rsidRPr="00FA0376" w:rsidRDefault="00A63DCC"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454C06">
      <w:rPr>
        <w:noProof/>
        <w:sz w:val="16"/>
        <w:szCs w:val="16"/>
        <w:lang w:eastAsia="ru-RU"/>
      </w:rPr>
      <w:t>2</w:t>
    </w:r>
    <w:r w:rsidRPr="00FA0376">
      <w:rPr>
        <w:sz w:val="16"/>
        <w:szCs w:val="16"/>
        <w:lang w:eastAsia="ru-RU"/>
      </w:rPr>
      <w:fldChar w:fldCharType="end"/>
    </w:r>
  </w:p>
  <w:p w:rsidR="00A63DCC" w:rsidRPr="00EE0539" w:rsidRDefault="00A63DCC" w:rsidP="005965AE">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38369E">
      <w:rPr>
        <w:sz w:val="18"/>
        <w:szCs w:val="18"/>
      </w:rPr>
      <w:t>Договора на выполнение ПИР по объекту «Реконструкция ограждений объектов электросетевого комплекса» для нужд ПАО «МРСК Центра» (филиала «Смоленскэнерго»).</w:t>
    </w:r>
  </w:p>
  <w:p w:rsidR="00A63DCC" w:rsidRPr="00EE0539" w:rsidRDefault="00A63DCC" w:rsidP="005965AE">
    <w:pPr>
      <w:pStyle w:val="aff2"/>
      <w:jc w:val="center"/>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3DCC" w:rsidRDefault="00A63DCC"/>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3DCC" w:rsidRDefault="00A63DCC"/>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3DCC" w:rsidRDefault="00A63DCC"/>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3DCC" w:rsidRDefault="00A63DCC"/>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3DCC" w:rsidRDefault="00A63DCC"/>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3DCC" w:rsidRDefault="00A63DCC">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A63DCC" w:rsidRDefault="00A63DCC">
    <w:pPr>
      <w:pStyle w:val="aff2"/>
      <w:ind w:right="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3DCC" w:rsidRDefault="00A63DC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4566" w:rsidRDefault="006A4566">
      <w:pPr>
        <w:spacing w:line="240" w:lineRule="auto"/>
      </w:pPr>
      <w:r>
        <w:separator/>
      </w:r>
    </w:p>
  </w:footnote>
  <w:footnote w:type="continuationSeparator" w:id="0">
    <w:p w:rsidR="006A4566" w:rsidRDefault="006A4566">
      <w:pPr>
        <w:spacing w:line="240" w:lineRule="auto"/>
      </w:pPr>
      <w:r>
        <w:continuationSeparator/>
      </w:r>
    </w:p>
  </w:footnote>
  <w:footnote w:id="1">
    <w:p w:rsidR="00A63DCC" w:rsidRPr="00B36685" w:rsidRDefault="00A63DCC" w:rsidP="002E5FEB">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A63DCC" w:rsidRDefault="00A63DCC" w:rsidP="002E5FEB">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A63DCC" w:rsidRDefault="00A63DCC" w:rsidP="002E5FEB">
      <w:pPr>
        <w:pStyle w:val="1ff4"/>
        <w:rPr>
          <w:rFonts w:ascii="Times New Roman" w:eastAsia="Times New Roman" w:hAnsi="Times New Roman" w:cs="Times New Roman"/>
          <w:lang w:eastAsia="ru-RU"/>
        </w:rPr>
      </w:pPr>
    </w:p>
  </w:footnote>
  <w:footnote w:id="3">
    <w:p w:rsidR="00A63DCC" w:rsidRDefault="00A63DCC" w:rsidP="001C36D7">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3DCC" w:rsidRDefault="00A63DCC"/>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3DCC" w:rsidRDefault="00A63DCC"/>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3DCC" w:rsidRPr="00930031" w:rsidRDefault="00A63DCC" w:rsidP="00930031">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3DCC" w:rsidRDefault="00A63DC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3DCC" w:rsidRDefault="00A63DCC">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3DCC" w:rsidRDefault="00A63DCC"/>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3DCC" w:rsidRDefault="00A63DCC"/>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3DCC" w:rsidRDefault="00A63DCC">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3DCC" w:rsidRDefault="00A63DCC"/>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3DCC" w:rsidRDefault="00A63DCC"/>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3DCC" w:rsidRDefault="00A63DCC">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3DCC" w:rsidRDefault="00A63DC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EF7E3DBE"/>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rPr>
        <w:b/>
      </w:r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nsid w:val="0267617C"/>
    <w:multiLevelType w:val="multilevel"/>
    <w:tmpl w:val="7D7C675A"/>
    <w:lvl w:ilvl="0">
      <w:start w:val="1"/>
      <w:numFmt w:val="decimal"/>
      <w:lvlText w:val="3.12.%1"/>
      <w:lvlJc w:val="left"/>
      <w:pPr>
        <w:ind w:left="1637" w:hanging="360"/>
      </w:pPr>
      <w:rPr>
        <w:rFonts w:hint="default"/>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C0D6E0A"/>
    <w:multiLevelType w:val="hybridMultilevel"/>
    <w:tmpl w:val="9DA8E180"/>
    <w:lvl w:ilvl="0" w:tplc="8FBC8BA8">
      <w:start w:val="3"/>
      <w:numFmt w:val="decimal"/>
      <w:lvlText w:val="3.12.%1"/>
      <w:lvlJc w:val="left"/>
      <w:pPr>
        <w:ind w:left="268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nsid w:val="104F61E1"/>
    <w:multiLevelType w:val="hybridMultilevel"/>
    <w:tmpl w:val="6FFC98CA"/>
    <w:lvl w:ilvl="0" w:tplc="C7C67EB4">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6">
    <w:nsid w:val="11762208"/>
    <w:multiLevelType w:val="hybridMultilevel"/>
    <w:tmpl w:val="80B2BF36"/>
    <w:lvl w:ilvl="0" w:tplc="04190017">
      <w:start w:val="1"/>
      <w:numFmt w:val="lowerLetter"/>
      <w:lvlText w:val="%1)"/>
      <w:lvlJc w:val="left"/>
      <w:pPr>
        <w:ind w:left="1854" w:hanging="360"/>
      </w:p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8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8">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9">
    <w:nsid w:val="16917A75"/>
    <w:multiLevelType w:val="multilevel"/>
    <w:tmpl w:val="595ECAEC"/>
    <w:lvl w:ilvl="0">
      <w:start w:val="1"/>
      <w:numFmt w:val="russianLower"/>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1">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2">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3">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2D91DDA"/>
    <w:multiLevelType w:val="multilevel"/>
    <w:tmpl w:val="A094D684"/>
    <w:lvl w:ilvl="0">
      <w:start w:val="1"/>
      <w:numFmt w:val="decimal"/>
      <w:lvlText w:val="3.13.%1"/>
      <w:lvlJc w:val="left"/>
      <w:pPr>
        <w:ind w:left="11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6">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7">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8">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99">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101">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2">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3">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4">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5">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18D3771"/>
    <w:multiLevelType w:val="multilevel"/>
    <w:tmpl w:val="1402FC5E"/>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2138"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7">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8">
    <w:nsid w:val="3444649B"/>
    <w:multiLevelType w:val="hybridMultilevel"/>
    <w:tmpl w:val="CEBCBD38"/>
    <w:lvl w:ilvl="0" w:tplc="04190017">
      <w:start w:val="1"/>
      <w:numFmt w:val="lowerLetter"/>
      <w:lvlText w:val="%1)"/>
      <w:lvlJc w:val="left"/>
      <w:pPr>
        <w:ind w:left="1120" w:hanging="360"/>
      </w:p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109">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0">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1">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2">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3">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4">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5">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6">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7">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8">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9">
    <w:nsid w:val="4806486A"/>
    <w:multiLevelType w:val="hybridMultilevel"/>
    <w:tmpl w:val="AAB68862"/>
    <w:lvl w:ilvl="0" w:tplc="F72AC150">
      <w:start w:val="3"/>
      <w:numFmt w:val="decimal"/>
      <w:lvlText w:val="3.11.%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1">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3">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4">
    <w:nsid w:val="52CD3B65"/>
    <w:multiLevelType w:val="multilevel"/>
    <w:tmpl w:val="68D42A3E"/>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10.%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5">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6">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7">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8">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9">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30">
    <w:nsid w:val="619605C4"/>
    <w:multiLevelType w:val="multilevel"/>
    <w:tmpl w:val="0DF8301C"/>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3.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1BB1411"/>
    <w:multiLevelType w:val="multilevel"/>
    <w:tmpl w:val="E132D766"/>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2">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8">
    <w:nsid w:val="66384C04"/>
    <w:multiLevelType w:val="hybridMultilevel"/>
    <w:tmpl w:val="BBF8938E"/>
    <w:lvl w:ilvl="0" w:tplc="0DB6401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0">
    <w:nsid w:val="6A231B8C"/>
    <w:multiLevelType w:val="multilevel"/>
    <w:tmpl w:val="4AFE8B76"/>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3.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4">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6">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7">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8"/>
  </w:num>
  <w:num w:numId="18">
    <w:abstractNumId w:val="97"/>
  </w:num>
  <w:num w:numId="19">
    <w:abstractNumId w:val="76"/>
  </w:num>
  <w:num w:numId="20">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7"/>
  </w:num>
  <w:num w:numId="22">
    <w:abstractNumId w:val="132"/>
  </w:num>
  <w:num w:numId="23">
    <w:abstractNumId w:val="104"/>
  </w:num>
  <w:num w:numId="24">
    <w:abstractNumId w:val="135"/>
  </w:num>
  <w:num w:numId="25">
    <w:abstractNumId w:val="123"/>
  </w:num>
  <w:num w:numId="26">
    <w:abstractNumId w:val="114"/>
  </w:num>
  <w:num w:numId="27">
    <w:abstractNumId w:val="77"/>
  </w:num>
  <w:num w:numId="28">
    <w:abstractNumId w:val="103"/>
  </w:num>
  <w:num w:numId="29">
    <w:abstractNumId w:val="136"/>
  </w:num>
  <w:num w:numId="30">
    <w:abstractNumId w:val="99"/>
  </w:num>
  <w:num w:numId="31">
    <w:abstractNumId w:val="100"/>
  </w:num>
  <w:num w:numId="32">
    <w:abstractNumId w:val="121"/>
  </w:num>
  <w:num w:numId="33">
    <w:abstractNumId w:val="142"/>
  </w:num>
  <w:num w:numId="34">
    <w:abstractNumId w:val="125"/>
  </w:num>
  <w:num w:numId="35">
    <w:abstractNumId w:val="113"/>
  </w:num>
  <w:num w:numId="36">
    <w:abstractNumId w:val="80"/>
  </w:num>
  <w:num w:numId="37">
    <w:abstractNumId w:val="82"/>
  </w:num>
  <w:num w:numId="38">
    <w:abstractNumId w:val="92"/>
  </w:num>
  <w:num w:numId="39">
    <w:abstractNumId w:val="101"/>
  </w:num>
  <w:num w:numId="40">
    <w:abstractNumId w:val="111"/>
  </w:num>
  <w:num w:numId="41">
    <w:abstractNumId w:val="85"/>
  </w:num>
  <w:num w:numId="42">
    <w:abstractNumId w:val="79"/>
  </w:num>
  <w:num w:numId="43">
    <w:abstractNumId w:val="139"/>
  </w:num>
  <w:num w:numId="44">
    <w:abstractNumId w:val="106"/>
  </w:num>
  <w:num w:numId="45">
    <w:abstractNumId w:val="130"/>
  </w:num>
  <w:num w:numId="46">
    <w:abstractNumId w:val="0"/>
  </w:num>
  <w:num w:numId="47">
    <w:abstractNumId w:val="115"/>
  </w:num>
  <w:num w:numId="48">
    <w:abstractNumId w:val="128"/>
  </w:num>
  <w:num w:numId="49">
    <w:abstractNumId w:val="131"/>
  </w:num>
  <w:num w:numId="50">
    <w:abstractNumId w:val="124"/>
  </w:num>
  <w:num w:numId="51">
    <w:abstractNumId w:val="146"/>
  </w:num>
  <w:num w:numId="52">
    <w:abstractNumId w:val="96"/>
  </w:num>
  <w:num w:numId="53">
    <w:abstractNumId w:val="81"/>
  </w:num>
  <w:num w:numId="54">
    <w:abstractNumId w:val="134"/>
  </w:num>
  <w:num w:numId="55">
    <w:abstractNumId w:val="105"/>
  </w:num>
  <w:num w:numId="56">
    <w:abstractNumId w:val="87"/>
  </w:num>
  <w:num w:numId="57">
    <w:abstractNumId w:val="72"/>
  </w:num>
  <w:num w:numId="58">
    <w:abstractNumId w:val="109"/>
  </w:num>
  <w:num w:numId="59">
    <w:abstractNumId w:val="120"/>
  </w:num>
  <w:num w:numId="60">
    <w:abstractNumId w:val="74"/>
  </w:num>
  <w:num w:numId="61">
    <w:abstractNumId w:val="94"/>
  </w:num>
  <w:num w:numId="62">
    <w:abstractNumId w:val="75"/>
  </w:num>
  <w:num w:numId="63">
    <w:abstractNumId w:val="143"/>
  </w:num>
  <w:num w:numId="64">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37"/>
    <w:lvlOverride w:ilvl="0">
      <w:startOverride w:val="1"/>
    </w:lvlOverride>
  </w:num>
  <w:num w:numId="66">
    <w:abstractNumId w:val="78"/>
  </w:num>
  <w:num w:numId="67">
    <w:abstractNumId w:val="145"/>
  </w:num>
  <w:num w:numId="68">
    <w:abstractNumId w:val="90"/>
  </w:num>
  <w:num w:numId="69">
    <w:abstractNumId w:val="116"/>
  </w:num>
  <w:num w:numId="70">
    <w:abstractNumId w:val="102"/>
  </w:num>
  <w:num w:numId="71">
    <w:abstractNumId w:val="118"/>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9"/>
  </w:num>
  <w:num w:numId="74">
    <w:abstractNumId w:val="144"/>
  </w:num>
  <w:num w:numId="75">
    <w:abstractNumId w:val="93"/>
  </w:num>
  <w:num w:numId="76">
    <w:abstractNumId w:val="117"/>
  </w:num>
  <w:num w:numId="77">
    <w:abstractNumId w:val="141"/>
  </w:num>
  <w:num w:numId="78">
    <w:abstractNumId w:val="13"/>
  </w:num>
  <w:num w:numId="79">
    <w:abstractNumId w:val="20"/>
  </w:num>
  <w:num w:numId="80">
    <w:abstractNumId w:val="147"/>
  </w:num>
  <w:num w:numId="81">
    <w:abstractNumId w:val="133"/>
  </w:num>
  <w:num w:numId="82">
    <w:abstractNumId w:val="138"/>
  </w:num>
  <w:num w:numId="83">
    <w:abstractNumId w:val="112"/>
  </w:num>
  <w:num w:numId="84">
    <w:abstractNumId w:val="122"/>
  </w:num>
  <w:num w:numId="85">
    <w:abstractNumId w:val="84"/>
  </w:num>
  <w:num w:numId="86">
    <w:abstractNumId w:val="110"/>
  </w:num>
  <w:num w:numId="87">
    <w:abstractNumId w:val="126"/>
  </w:num>
  <w:num w:numId="88">
    <w:abstractNumId w:val="98"/>
  </w:num>
  <w:num w:numId="89">
    <w:abstractNumId w:val="86"/>
  </w:num>
  <w:num w:numId="90">
    <w:abstractNumId w:val="89"/>
  </w:num>
  <w:num w:numId="91">
    <w:abstractNumId w:val="108"/>
  </w:num>
  <w:num w:numId="92">
    <w:abstractNumId w:val="119"/>
  </w:num>
  <w:num w:numId="93">
    <w:abstractNumId w:val="73"/>
  </w:num>
  <w:num w:numId="94">
    <w:abstractNumId w:val="140"/>
  </w:num>
  <w:num w:numId="95">
    <w:abstractNumId w:val="1"/>
  </w:num>
  <w:num w:numId="96">
    <w:abstractNumId w:val="83"/>
  </w:num>
  <w:num w:numId="97">
    <w:abstractNumId w:val="95"/>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59E4"/>
    <w:rsid w:val="00016C74"/>
    <w:rsid w:val="000172FE"/>
    <w:rsid w:val="00017352"/>
    <w:rsid w:val="000179D3"/>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5C84"/>
    <w:rsid w:val="00056D43"/>
    <w:rsid w:val="00065ED6"/>
    <w:rsid w:val="0007043F"/>
    <w:rsid w:val="00076D8B"/>
    <w:rsid w:val="00077FB6"/>
    <w:rsid w:val="0009087F"/>
    <w:rsid w:val="00090CBD"/>
    <w:rsid w:val="00092967"/>
    <w:rsid w:val="00093734"/>
    <w:rsid w:val="000943E4"/>
    <w:rsid w:val="00096E9D"/>
    <w:rsid w:val="000A00E6"/>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371A"/>
    <w:rsid w:val="00104B1E"/>
    <w:rsid w:val="00111C79"/>
    <w:rsid w:val="001124F8"/>
    <w:rsid w:val="0011547D"/>
    <w:rsid w:val="00116E97"/>
    <w:rsid w:val="0012081A"/>
    <w:rsid w:val="00123C70"/>
    <w:rsid w:val="0012590A"/>
    <w:rsid w:val="001324A1"/>
    <w:rsid w:val="0013328C"/>
    <w:rsid w:val="00134962"/>
    <w:rsid w:val="00135ACB"/>
    <w:rsid w:val="00140353"/>
    <w:rsid w:val="001519E9"/>
    <w:rsid w:val="00155263"/>
    <w:rsid w:val="00155DAF"/>
    <w:rsid w:val="00157A6B"/>
    <w:rsid w:val="0016246B"/>
    <w:rsid w:val="00162A8F"/>
    <w:rsid w:val="00166CFA"/>
    <w:rsid w:val="001702EE"/>
    <w:rsid w:val="00170C72"/>
    <w:rsid w:val="001716DB"/>
    <w:rsid w:val="00172B9E"/>
    <w:rsid w:val="0017565A"/>
    <w:rsid w:val="0017646C"/>
    <w:rsid w:val="00176B20"/>
    <w:rsid w:val="0018093B"/>
    <w:rsid w:val="0018103F"/>
    <w:rsid w:val="00185F8B"/>
    <w:rsid w:val="00192F71"/>
    <w:rsid w:val="00193067"/>
    <w:rsid w:val="0019725C"/>
    <w:rsid w:val="001A1D23"/>
    <w:rsid w:val="001A3C31"/>
    <w:rsid w:val="001A6511"/>
    <w:rsid w:val="001B1DBF"/>
    <w:rsid w:val="001B2D1B"/>
    <w:rsid w:val="001B69CE"/>
    <w:rsid w:val="001C01F9"/>
    <w:rsid w:val="001C2ACA"/>
    <w:rsid w:val="001C325A"/>
    <w:rsid w:val="001C36D7"/>
    <w:rsid w:val="001C3F34"/>
    <w:rsid w:val="001C4BB0"/>
    <w:rsid w:val="001C53D9"/>
    <w:rsid w:val="001D6BA4"/>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5F1E"/>
    <w:rsid w:val="00246801"/>
    <w:rsid w:val="00250D0D"/>
    <w:rsid w:val="00251220"/>
    <w:rsid w:val="002514DE"/>
    <w:rsid w:val="00251B75"/>
    <w:rsid w:val="00260F79"/>
    <w:rsid w:val="00263B47"/>
    <w:rsid w:val="002652D9"/>
    <w:rsid w:val="00270E02"/>
    <w:rsid w:val="00273EB7"/>
    <w:rsid w:val="00274F25"/>
    <w:rsid w:val="002762F8"/>
    <w:rsid w:val="0027636D"/>
    <w:rsid w:val="00276ADC"/>
    <w:rsid w:val="00280464"/>
    <w:rsid w:val="002848CF"/>
    <w:rsid w:val="0029211F"/>
    <w:rsid w:val="002946EF"/>
    <w:rsid w:val="00297FA1"/>
    <w:rsid w:val="002A08A6"/>
    <w:rsid w:val="002A0DBC"/>
    <w:rsid w:val="002A47D1"/>
    <w:rsid w:val="002A5B42"/>
    <w:rsid w:val="002A5B99"/>
    <w:rsid w:val="002B0606"/>
    <w:rsid w:val="002B456C"/>
    <w:rsid w:val="002B5044"/>
    <w:rsid w:val="002B76A5"/>
    <w:rsid w:val="002C589F"/>
    <w:rsid w:val="002D41BC"/>
    <w:rsid w:val="002D4BC6"/>
    <w:rsid w:val="002D53F2"/>
    <w:rsid w:val="002E04E2"/>
    <w:rsid w:val="002E3639"/>
    <w:rsid w:val="002E5FEB"/>
    <w:rsid w:val="002E6387"/>
    <w:rsid w:val="002F3EB0"/>
    <w:rsid w:val="002F5CC6"/>
    <w:rsid w:val="002F6F7D"/>
    <w:rsid w:val="003032B6"/>
    <w:rsid w:val="00304CD0"/>
    <w:rsid w:val="0031026C"/>
    <w:rsid w:val="003107A7"/>
    <w:rsid w:val="00311F48"/>
    <w:rsid w:val="003129D4"/>
    <w:rsid w:val="00312D09"/>
    <w:rsid w:val="00314F66"/>
    <w:rsid w:val="00317667"/>
    <w:rsid w:val="00317FCD"/>
    <w:rsid w:val="00321E72"/>
    <w:rsid w:val="00322BB8"/>
    <w:rsid w:val="003260D1"/>
    <w:rsid w:val="00327702"/>
    <w:rsid w:val="003303E9"/>
    <w:rsid w:val="00330669"/>
    <w:rsid w:val="003311F3"/>
    <w:rsid w:val="00332B6A"/>
    <w:rsid w:val="00334232"/>
    <w:rsid w:val="003345FE"/>
    <w:rsid w:val="00336307"/>
    <w:rsid w:val="003417F7"/>
    <w:rsid w:val="0034341A"/>
    <w:rsid w:val="00344FCF"/>
    <w:rsid w:val="00345CCA"/>
    <w:rsid w:val="0035052C"/>
    <w:rsid w:val="0035097E"/>
    <w:rsid w:val="00355099"/>
    <w:rsid w:val="0035708A"/>
    <w:rsid w:val="00357BE8"/>
    <w:rsid w:val="00362EA4"/>
    <w:rsid w:val="00365234"/>
    <w:rsid w:val="00366652"/>
    <w:rsid w:val="00370D61"/>
    <w:rsid w:val="0037230F"/>
    <w:rsid w:val="00375A91"/>
    <w:rsid w:val="003776BB"/>
    <w:rsid w:val="003803A7"/>
    <w:rsid w:val="003832F6"/>
    <w:rsid w:val="0039141F"/>
    <w:rsid w:val="00392410"/>
    <w:rsid w:val="00395BC1"/>
    <w:rsid w:val="003A31F0"/>
    <w:rsid w:val="003A3E35"/>
    <w:rsid w:val="003A7B62"/>
    <w:rsid w:val="003B082A"/>
    <w:rsid w:val="003B0905"/>
    <w:rsid w:val="003B23E0"/>
    <w:rsid w:val="003B2A9D"/>
    <w:rsid w:val="003B2BFB"/>
    <w:rsid w:val="003B3362"/>
    <w:rsid w:val="003C090C"/>
    <w:rsid w:val="003C164F"/>
    <w:rsid w:val="003C2207"/>
    <w:rsid w:val="003C3CB6"/>
    <w:rsid w:val="003C4CB7"/>
    <w:rsid w:val="003D3D44"/>
    <w:rsid w:val="003D4D5E"/>
    <w:rsid w:val="003D726B"/>
    <w:rsid w:val="003D7C16"/>
    <w:rsid w:val="003E170D"/>
    <w:rsid w:val="003E63F6"/>
    <w:rsid w:val="003E7774"/>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C63"/>
    <w:rsid w:val="00415D77"/>
    <w:rsid w:val="00416F2A"/>
    <w:rsid w:val="00420F24"/>
    <w:rsid w:val="00421F58"/>
    <w:rsid w:val="0042632C"/>
    <w:rsid w:val="00426B53"/>
    <w:rsid w:val="004360F5"/>
    <w:rsid w:val="004406A6"/>
    <w:rsid w:val="00440928"/>
    <w:rsid w:val="00440EAE"/>
    <w:rsid w:val="00441EA0"/>
    <w:rsid w:val="00443E0B"/>
    <w:rsid w:val="00454C06"/>
    <w:rsid w:val="00456188"/>
    <w:rsid w:val="00461F58"/>
    <w:rsid w:val="0046282D"/>
    <w:rsid w:val="004650AF"/>
    <w:rsid w:val="00472FCD"/>
    <w:rsid w:val="00473053"/>
    <w:rsid w:val="0047380C"/>
    <w:rsid w:val="00473BFE"/>
    <w:rsid w:val="00473DEB"/>
    <w:rsid w:val="00474B7D"/>
    <w:rsid w:val="00474F01"/>
    <w:rsid w:val="004753D3"/>
    <w:rsid w:val="00475C80"/>
    <w:rsid w:val="0048021C"/>
    <w:rsid w:val="004816F5"/>
    <w:rsid w:val="004834EF"/>
    <w:rsid w:val="00485506"/>
    <w:rsid w:val="00486F2D"/>
    <w:rsid w:val="00487FFC"/>
    <w:rsid w:val="004925B9"/>
    <w:rsid w:val="00492C8B"/>
    <w:rsid w:val="00492CA3"/>
    <w:rsid w:val="00496CB3"/>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337"/>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1D7F"/>
    <w:rsid w:val="005157A2"/>
    <w:rsid w:val="00515F31"/>
    <w:rsid w:val="0051704E"/>
    <w:rsid w:val="00517550"/>
    <w:rsid w:val="00517D87"/>
    <w:rsid w:val="0052048F"/>
    <w:rsid w:val="00520586"/>
    <w:rsid w:val="0052231C"/>
    <w:rsid w:val="00523966"/>
    <w:rsid w:val="00523A9C"/>
    <w:rsid w:val="00523C23"/>
    <w:rsid w:val="00523F23"/>
    <w:rsid w:val="00524B92"/>
    <w:rsid w:val="005335FE"/>
    <w:rsid w:val="00534967"/>
    <w:rsid w:val="00534CB8"/>
    <w:rsid w:val="00534DFA"/>
    <w:rsid w:val="00535237"/>
    <w:rsid w:val="00536E2E"/>
    <w:rsid w:val="005405FC"/>
    <w:rsid w:val="00541FAB"/>
    <w:rsid w:val="00546518"/>
    <w:rsid w:val="00546583"/>
    <w:rsid w:val="00547466"/>
    <w:rsid w:val="00553766"/>
    <w:rsid w:val="00553A57"/>
    <w:rsid w:val="00553B6E"/>
    <w:rsid w:val="00556C74"/>
    <w:rsid w:val="00557C01"/>
    <w:rsid w:val="005631D9"/>
    <w:rsid w:val="00566071"/>
    <w:rsid w:val="00570124"/>
    <w:rsid w:val="00572EA1"/>
    <w:rsid w:val="005755AB"/>
    <w:rsid w:val="005818B2"/>
    <w:rsid w:val="00584DFA"/>
    <w:rsid w:val="00586515"/>
    <w:rsid w:val="005878D5"/>
    <w:rsid w:val="00595528"/>
    <w:rsid w:val="005965AE"/>
    <w:rsid w:val="00596921"/>
    <w:rsid w:val="005A2CAE"/>
    <w:rsid w:val="005A3827"/>
    <w:rsid w:val="005A3F4B"/>
    <w:rsid w:val="005A708D"/>
    <w:rsid w:val="005B074F"/>
    <w:rsid w:val="005B47BD"/>
    <w:rsid w:val="005B75A6"/>
    <w:rsid w:val="005C08CA"/>
    <w:rsid w:val="005C10C6"/>
    <w:rsid w:val="005C22A4"/>
    <w:rsid w:val="005C3F93"/>
    <w:rsid w:val="005C6F5D"/>
    <w:rsid w:val="005D16BC"/>
    <w:rsid w:val="005D4A00"/>
    <w:rsid w:val="005D7AA7"/>
    <w:rsid w:val="005E0603"/>
    <w:rsid w:val="005E12FD"/>
    <w:rsid w:val="005E3DD2"/>
    <w:rsid w:val="005E7B4E"/>
    <w:rsid w:val="005F2732"/>
    <w:rsid w:val="005F2CCE"/>
    <w:rsid w:val="005F3722"/>
    <w:rsid w:val="005F514D"/>
    <w:rsid w:val="005F566D"/>
    <w:rsid w:val="005F7167"/>
    <w:rsid w:val="006008A2"/>
    <w:rsid w:val="00603444"/>
    <w:rsid w:val="0060721D"/>
    <w:rsid w:val="00612EAB"/>
    <w:rsid w:val="00620D7C"/>
    <w:rsid w:val="006228B4"/>
    <w:rsid w:val="00623429"/>
    <w:rsid w:val="006234C3"/>
    <w:rsid w:val="006238AF"/>
    <w:rsid w:val="00624B07"/>
    <w:rsid w:val="00630B39"/>
    <w:rsid w:val="00631273"/>
    <w:rsid w:val="006318E6"/>
    <w:rsid w:val="00631F54"/>
    <w:rsid w:val="00632F4B"/>
    <w:rsid w:val="00634B85"/>
    <w:rsid w:val="006353B1"/>
    <w:rsid w:val="00635719"/>
    <w:rsid w:val="00636BE4"/>
    <w:rsid w:val="006373F6"/>
    <w:rsid w:val="00641C20"/>
    <w:rsid w:val="00642DB0"/>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267"/>
    <w:rsid w:val="00680B79"/>
    <w:rsid w:val="00684527"/>
    <w:rsid w:val="00685336"/>
    <w:rsid w:val="00685381"/>
    <w:rsid w:val="00687D09"/>
    <w:rsid w:val="006905F2"/>
    <w:rsid w:val="00696966"/>
    <w:rsid w:val="006A4566"/>
    <w:rsid w:val="006B08E2"/>
    <w:rsid w:val="006B3CF3"/>
    <w:rsid w:val="006B43A1"/>
    <w:rsid w:val="006B4939"/>
    <w:rsid w:val="006B7986"/>
    <w:rsid w:val="006C6116"/>
    <w:rsid w:val="006C6F82"/>
    <w:rsid w:val="006D58F3"/>
    <w:rsid w:val="006E6294"/>
    <w:rsid w:val="006F457F"/>
    <w:rsid w:val="006F5FD5"/>
    <w:rsid w:val="006F758C"/>
    <w:rsid w:val="0070025A"/>
    <w:rsid w:val="007011E2"/>
    <w:rsid w:val="00702B2C"/>
    <w:rsid w:val="007044CB"/>
    <w:rsid w:val="00705286"/>
    <w:rsid w:val="0070668D"/>
    <w:rsid w:val="0070782E"/>
    <w:rsid w:val="00711BC4"/>
    <w:rsid w:val="007177AF"/>
    <w:rsid w:val="00717F60"/>
    <w:rsid w:val="00721B30"/>
    <w:rsid w:val="00725F9C"/>
    <w:rsid w:val="00726465"/>
    <w:rsid w:val="00726DAC"/>
    <w:rsid w:val="007313F9"/>
    <w:rsid w:val="007321D4"/>
    <w:rsid w:val="00742A83"/>
    <w:rsid w:val="007502E0"/>
    <w:rsid w:val="00750D4A"/>
    <w:rsid w:val="00751AF7"/>
    <w:rsid w:val="00752B37"/>
    <w:rsid w:val="007556FF"/>
    <w:rsid w:val="0075787E"/>
    <w:rsid w:val="00761011"/>
    <w:rsid w:val="007628EE"/>
    <w:rsid w:val="007638F4"/>
    <w:rsid w:val="00764A0F"/>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9270A"/>
    <w:rsid w:val="00796BE6"/>
    <w:rsid w:val="007A0938"/>
    <w:rsid w:val="007A3066"/>
    <w:rsid w:val="007A439E"/>
    <w:rsid w:val="007A5BD1"/>
    <w:rsid w:val="007A681C"/>
    <w:rsid w:val="007A6A39"/>
    <w:rsid w:val="007A6BF1"/>
    <w:rsid w:val="007A7CFF"/>
    <w:rsid w:val="007B29BE"/>
    <w:rsid w:val="007B489D"/>
    <w:rsid w:val="007C0F1C"/>
    <w:rsid w:val="007C18F1"/>
    <w:rsid w:val="007C46AD"/>
    <w:rsid w:val="007D07A7"/>
    <w:rsid w:val="007D0EA7"/>
    <w:rsid w:val="007D5654"/>
    <w:rsid w:val="007D7C50"/>
    <w:rsid w:val="007E216D"/>
    <w:rsid w:val="007E4290"/>
    <w:rsid w:val="007E756B"/>
    <w:rsid w:val="007E7A99"/>
    <w:rsid w:val="007F3FB7"/>
    <w:rsid w:val="007F7125"/>
    <w:rsid w:val="007F76D6"/>
    <w:rsid w:val="0080108A"/>
    <w:rsid w:val="00804801"/>
    <w:rsid w:val="00813F81"/>
    <w:rsid w:val="00813FE6"/>
    <w:rsid w:val="00815CA5"/>
    <w:rsid w:val="008247F3"/>
    <w:rsid w:val="00832D0A"/>
    <w:rsid w:val="008357B4"/>
    <w:rsid w:val="008371E6"/>
    <w:rsid w:val="00841A6F"/>
    <w:rsid w:val="00845803"/>
    <w:rsid w:val="00847BAA"/>
    <w:rsid w:val="008507F2"/>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3B00"/>
    <w:rsid w:val="00897894"/>
    <w:rsid w:val="008A0DCD"/>
    <w:rsid w:val="008A2F24"/>
    <w:rsid w:val="008A38B3"/>
    <w:rsid w:val="008A61E3"/>
    <w:rsid w:val="008B09A4"/>
    <w:rsid w:val="008B0CEB"/>
    <w:rsid w:val="008B15FF"/>
    <w:rsid w:val="008B28CE"/>
    <w:rsid w:val="008B3329"/>
    <w:rsid w:val="008B3DF0"/>
    <w:rsid w:val="008B5A00"/>
    <w:rsid w:val="008B5C43"/>
    <w:rsid w:val="008C0FB2"/>
    <w:rsid w:val="008C1016"/>
    <w:rsid w:val="008C13BB"/>
    <w:rsid w:val="008C4223"/>
    <w:rsid w:val="008C5B09"/>
    <w:rsid w:val="008C6479"/>
    <w:rsid w:val="008C6979"/>
    <w:rsid w:val="008C7536"/>
    <w:rsid w:val="008D121B"/>
    <w:rsid w:val="008D20D2"/>
    <w:rsid w:val="008D2928"/>
    <w:rsid w:val="008D3021"/>
    <w:rsid w:val="008D54B2"/>
    <w:rsid w:val="008D6280"/>
    <w:rsid w:val="008E6130"/>
    <w:rsid w:val="008E68B6"/>
    <w:rsid w:val="008E6AA9"/>
    <w:rsid w:val="008E6B67"/>
    <w:rsid w:val="008F389C"/>
    <w:rsid w:val="008F7BD0"/>
    <w:rsid w:val="00900494"/>
    <w:rsid w:val="009027A3"/>
    <w:rsid w:val="0090331E"/>
    <w:rsid w:val="00905DFC"/>
    <w:rsid w:val="0091017C"/>
    <w:rsid w:val="009108F5"/>
    <w:rsid w:val="00910A90"/>
    <w:rsid w:val="0091430E"/>
    <w:rsid w:val="009146DD"/>
    <w:rsid w:val="00920CB0"/>
    <w:rsid w:val="00920F45"/>
    <w:rsid w:val="009268AD"/>
    <w:rsid w:val="009270B7"/>
    <w:rsid w:val="00927A61"/>
    <w:rsid w:val="00930031"/>
    <w:rsid w:val="00932C0A"/>
    <w:rsid w:val="00936252"/>
    <w:rsid w:val="00936337"/>
    <w:rsid w:val="00940200"/>
    <w:rsid w:val="009411D6"/>
    <w:rsid w:val="00945E91"/>
    <w:rsid w:val="009469A6"/>
    <w:rsid w:val="0094713A"/>
    <w:rsid w:val="00952932"/>
    <w:rsid w:val="00953802"/>
    <w:rsid w:val="0096011B"/>
    <w:rsid w:val="00962A7A"/>
    <w:rsid w:val="00963295"/>
    <w:rsid w:val="00963DF2"/>
    <w:rsid w:val="00965713"/>
    <w:rsid w:val="00965F6F"/>
    <w:rsid w:val="00971C9F"/>
    <w:rsid w:val="00972AAA"/>
    <w:rsid w:val="00975C64"/>
    <w:rsid w:val="00980562"/>
    <w:rsid w:val="0098170A"/>
    <w:rsid w:val="009820FB"/>
    <w:rsid w:val="00983F8A"/>
    <w:rsid w:val="009843DB"/>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197"/>
    <w:rsid w:val="009C744E"/>
    <w:rsid w:val="009C7620"/>
    <w:rsid w:val="009D4440"/>
    <w:rsid w:val="009D532D"/>
    <w:rsid w:val="009D59A4"/>
    <w:rsid w:val="009D6ACB"/>
    <w:rsid w:val="009D6E76"/>
    <w:rsid w:val="009D7BB1"/>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57E4"/>
    <w:rsid w:val="00A07657"/>
    <w:rsid w:val="00A1227A"/>
    <w:rsid w:val="00A13BE5"/>
    <w:rsid w:val="00A13E63"/>
    <w:rsid w:val="00A140F7"/>
    <w:rsid w:val="00A154B7"/>
    <w:rsid w:val="00A15A79"/>
    <w:rsid w:val="00A24CD6"/>
    <w:rsid w:val="00A2572E"/>
    <w:rsid w:val="00A316B7"/>
    <w:rsid w:val="00A33B7C"/>
    <w:rsid w:val="00A4059F"/>
    <w:rsid w:val="00A40714"/>
    <w:rsid w:val="00A40BDF"/>
    <w:rsid w:val="00A41B88"/>
    <w:rsid w:val="00A449D4"/>
    <w:rsid w:val="00A44B30"/>
    <w:rsid w:val="00A454C3"/>
    <w:rsid w:val="00A5297C"/>
    <w:rsid w:val="00A5705A"/>
    <w:rsid w:val="00A600E3"/>
    <w:rsid w:val="00A6266B"/>
    <w:rsid w:val="00A639E3"/>
    <w:rsid w:val="00A63DCC"/>
    <w:rsid w:val="00A659FB"/>
    <w:rsid w:val="00A66D84"/>
    <w:rsid w:val="00A72612"/>
    <w:rsid w:val="00A73BFA"/>
    <w:rsid w:val="00A773C9"/>
    <w:rsid w:val="00A77A16"/>
    <w:rsid w:val="00A805FF"/>
    <w:rsid w:val="00A8505C"/>
    <w:rsid w:val="00A857A0"/>
    <w:rsid w:val="00A900CC"/>
    <w:rsid w:val="00A90840"/>
    <w:rsid w:val="00A92723"/>
    <w:rsid w:val="00A94355"/>
    <w:rsid w:val="00A95FEE"/>
    <w:rsid w:val="00A96E27"/>
    <w:rsid w:val="00AA02AB"/>
    <w:rsid w:val="00AB2CB8"/>
    <w:rsid w:val="00AB401A"/>
    <w:rsid w:val="00AB4714"/>
    <w:rsid w:val="00AB54F8"/>
    <w:rsid w:val="00AC1995"/>
    <w:rsid w:val="00AC2737"/>
    <w:rsid w:val="00AC681D"/>
    <w:rsid w:val="00AC6F87"/>
    <w:rsid w:val="00AD3EBC"/>
    <w:rsid w:val="00AD45AF"/>
    <w:rsid w:val="00AD4A9B"/>
    <w:rsid w:val="00AD4F60"/>
    <w:rsid w:val="00AD54CE"/>
    <w:rsid w:val="00AD553C"/>
    <w:rsid w:val="00AD7AB8"/>
    <w:rsid w:val="00AE0F91"/>
    <w:rsid w:val="00AE107C"/>
    <w:rsid w:val="00AE1136"/>
    <w:rsid w:val="00AE54F9"/>
    <w:rsid w:val="00AE556B"/>
    <w:rsid w:val="00AE6158"/>
    <w:rsid w:val="00AE6F20"/>
    <w:rsid w:val="00AF70A9"/>
    <w:rsid w:val="00B012FE"/>
    <w:rsid w:val="00B016D1"/>
    <w:rsid w:val="00B01A77"/>
    <w:rsid w:val="00B033E2"/>
    <w:rsid w:val="00B068E7"/>
    <w:rsid w:val="00B07E88"/>
    <w:rsid w:val="00B12653"/>
    <w:rsid w:val="00B20653"/>
    <w:rsid w:val="00B21EC0"/>
    <w:rsid w:val="00B22B2F"/>
    <w:rsid w:val="00B22D90"/>
    <w:rsid w:val="00B24E19"/>
    <w:rsid w:val="00B26A26"/>
    <w:rsid w:val="00B27CCD"/>
    <w:rsid w:val="00B305E2"/>
    <w:rsid w:val="00B32859"/>
    <w:rsid w:val="00B35546"/>
    <w:rsid w:val="00B37046"/>
    <w:rsid w:val="00B42DA0"/>
    <w:rsid w:val="00B47890"/>
    <w:rsid w:val="00B51A18"/>
    <w:rsid w:val="00B5307E"/>
    <w:rsid w:val="00B5344A"/>
    <w:rsid w:val="00B56312"/>
    <w:rsid w:val="00B618BA"/>
    <w:rsid w:val="00B659D2"/>
    <w:rsid w:val="00B70C6D"/>
    <w:rsid w:val="00B71B9D"/>
    <w:rsid w:val="00B72AA3"/>
    <w:rsid w:val="00B72D75"/>
    <w:rsid w:val="00B74295"/>
    <w:rsid w:val="00B76768"/>
    <w:rsid w:val="00B8118F"/>
    <w:rsid w:val="00B82952"/>
    <w:rsid w:val="00B83510"/>
    <w:rsid w:val="00B91F40"/>
    <w:rsid w:val="00B924FC"/>
    <w:rsid w:val="00B93617"/>
    <w:rsid w:val="00BA1AEC"/>
    <w:rsid w:val="00BA41D1"/>
    <w:rsid w:val="00BA5DEA"/>
    <w:rsid w:val="00BA7D87"/>
    <w:rsid w:val="00BB0961"/>
    <w:rsid w:val="00BB6F06"/>
    <w:rsid w:val="00BB7BC0"/>
    <w:rsid w:val="00BB7F61"/>
    <w:rsid w:val="00BC0CFD"/>
    <w:rsid w:val="00BC11B7"/>
    <w:rsid w:val="00BC2E05"/>
    <w:rsid w:val="00BC3DAC"/>
    <w:rsid w:val="00BC4601"/>
    <w:rsid w:val="00BC6141"/>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742"/>
    <w:rsid w:val="00BE6AD1"/>
    <w:rsid w:val="00BE7342"/>
    <w:rsid w:val="00BE7D79"/>
    <w:rsid w:val="00BF0EA6"/>
    <w:rsid w:val="00BF2B91"/>
    <w:rsid w:val="00BF4CA0"/>
    <w:rsid w:val="00BF60B6"/>
    <w:rsid w:val="00BF7F63"/>
    <w:rsid w:val="00C00B95"/>
    <w:rsid w:val="00C04FF9"/>
    <w:rsid w:val="00C05396"/>
    <w:rsid w:val="00C05EF6"/>
    <w:rsid w:val="00C12145"/>
    <w:rsid w:val="00C12456"/>
    <w:rsid w:val="00C12B9A"/>
    <w:rsid w:val="00C12FA4"/>
    <w:rsid w:val="00C13426"/>
    <w:rsid w:val="00C21FA7"/>
    <w:rsid w:val="00C22199"/>
    <w:rsid w:val="00C236C0"/>
    <w:rsid w:val="00C24296"/>
    <w:rsid w:val="00C2544E"/>
    <w:rsid w:val="00C30AF4"/>
    <w:rsid w:val="00C33106"/>
    <w:rsid w:val="00C3704B"/>
    <w:rsid w:val="00C41228"/>
    <w:rsid w:val="00C421E1"/>
    <w:rsid w:val="00C47845"/>
    <w:rsid w:val="00C521DF"/>
    <w:rsid w:val="00C55B59"/>
    <w:rsid w:val="00C57595"/>
    <w:rsid w:val="00C606DE"/>
    <w:rsid w:val="00C6609A"/>
    <w:rsid w:val="00C67781"/>
    <w:rsid w:val="00C70F61"/>
    <w:rsid w:val="00C718E2"/>
    <w:rsid w:val="00C7337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2B77"/>
    <w:rsid w:val="00CA64E5"/>
    <w:rsid w:val="00CA7861"/>
    <w:rsid w:val="00CB3964"/>
    <w:rsid w:val="00CB6141"/>
    <w:rsid w:val="00CC3810"/>
    <w:rsid w:val="00CC3DAD"/>
    <w:rsid w:val="00CC4C3A"/>
    <w:rsid w:val="00CC6D7C"/>
    <w:rsid w:val="00CD0A76"/>
    <w:rsid w:val="00CD1816"/>
    <w:rsid w:val="00CD4105"/>
    <w:rsid w:val="00CD50EF"/>
    <w:rsid w:val="00CE3C78"/>
    <w:rsid w:val="00CF0F46"/>
    <w:rsid w:val="00CF3523"/>
    <w:rsid w:val="00CF39D0"/>
    <w:rsid w:val="00CF531D"/>
    <w:rsid w:val="00CF5F72"/>
    <w:rsid w:val="00CF6A0E"/>
    <w:rsid w:val="00CF7FAD"/>
    <w:rsid w:val="00D00D5E"/>
    <w:rsid w:val="00D0215E"/>
    <w:rsid w:val="00D05065"/>
    <w:rsid w:val="00D139C3"/>
    <w:rsid w:val="00D168A4"/>
    <w:rsid w:val="00D20928"/>
    <w:rsid w:val="00D2154A"/>
    <w:rsid w:val="00D24034"/>
    <w:rsid w:val="00D273DE"/>
    <w:rsid w:val="00D275BB"/>
    <w:rsid w:val="00D34C63"/>
    <w:rsid w:val="00D35266"/>
    <w:rsid w:val="00D36977"/>
    <w:rsid w:val="00D36B11"/>
    <w:rsid w:val="00D421AA"/>
    <w:rsid w:val="00D50E8D"/>
    <w:rsid w:val="00D51A0B"/>
    <w:rsid w:val="00D52133"/>
    <w:rsid w:val="00D536DC"/>
    <w:rsid w:val="00D54543"/>
    <w:rsid w:val="00D5461D"/>
    <w:rsid w:val="00D560EA"/>
    <w:rsid w:val="00D562AE"/>
    <w:rsid w:val="00D56F8C"/>
    <w:rsid w:val="00D57D88"/>
    <w:rsid w:val="00D60982"/>
    <w:rsid w:val="00D63966"/>
    <w:rsid w:val="00D642DF"/>
    <w:rsid w:val="00D65DD8"/>
    <w:rsid w:val="00D663E3"/>
    <w:rsid w:val="00D7177C"/>
    <w:rsid w:val="00D71BB9"/>
    <w:rsid w:val="00D71E6D"/>
    <w:rsid w:val="00D75CA2"/>
    <w:rsid w:val="00D77DCB"/>
    <w:rsid w:val="00D80639"/>
    <w:rsid w:val="00D80D09"/>
    <w:rsid w:val="00D82D37"/>
    <w:rsid w:val="00D84AC7"/>
    <w:rsid w:val="00D87E17"/>
    <w:rsid w:val="00D90031"/>
    <w:rsid w:val="00D904EF"/>
    <w:rsid w:val="00D92448"/>
    <w:rsid w:val="00DA1BA0"/>
    <w:rsid w:val="00DA4ADE"/>
    <w:rsid w:val="00DA5A22"/>
    <w:rsid w:val="00DA5FAE"/>
    <w:rsid w:val="00DB109A"/>
    <w:rsid w:val="00DB1BF4"/>
    <w:rsid w:val="00DB28C8"/>
    <w:rsid w:val="00DB3F27"/>
    <w:rsid w:val="00DB4CA4"/>
    <w:rsid w:val="00DC0DB5"/>
    <w:rsid w:val="00DC1336"/>
    <w:rsid w:val="00DC141A"/>
    <w:rsid w:val="00DC15DC"/>
    <w:rsid w:val="00DC2470"/>
    <w:rsid w:val="00DC552A"/>
    <w:rsid w:val="00DC6125"/>
    <w:rsid w:val="00DC7643"/>
    <w:rsid w:val="00DE2870"/>
    <w:rsid w:val="00DE4CCA"/>
    <w:rsid w:val="00DE5F20"/>
    <w:rsid w:val="00DE6819"/>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13E9"/>
    <w:rsid w:val="00E328F2"/>
    <w:rsid w:val="00E335C6"/>
    <w:rsid w:val="00E33F4F"/>
    <w:rsid w:val="00E33FCD"/>
    <w:rsid w:val="00E35404"/>
    <w:rsid w:val="00E35BB7"/>
    <w:rsid w:val="00E35E44"/>
    <w:rsid w:val="00E41AF0"/>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91F3E"/>
    <w:rsid w:val="00E922BA"/>
    <w:rsid w:val="00E963D9"/>
    <w:rsid w:val="00E9701B"/>
    <w:rsid w:val="00EA1723"/>
    <w:rsid w:val="00EA17A9"/>
    <w:rsid w:val="00EA2729"/>
    <w:rsid w:val="00EA2DBD"/>
    <w:rsid w:val="00EA3F63"/>
    <w:rsid w:val="00EB1E5E"/>
    <w:rsid w:val="00EB2EFF"/>
    <w:rsid w:val="00EB5268"/>
    <w:rsid w:val="00EB627A"/>
    <w:rsid w:val="00EB7A17"/>
    <w:rsid w:val="00EC1043"/>
    <w:rsid w:val="00EC15B0"/>
    <w:rsid w:val="00EC2E49"/>
    <w:rsid w:val="00EC73BD"/>
    <w:rsid w:val="00EC79CD"/>
    <w:rsid w:val="00ED01BF"/>
    <w:rsid w:val="00ED30BB"/>
    <w:rsid w:val="00ED5414"/>
    <w:rsid w:val="00ED5C7C"/>
    <w:rsid w:val="00ED6E97"/>
    <w:rsid w:val="00EE0539"/>
    <w:rsid w:val="00EE2EFB"/>
    <w:rsid w:val="00EF05C8"/>
    <w:rsid w:val="00EF1023"/>
    <w:rsid w:val="00EF1559"/>
    <w:rsid w:val="00EF5BD1"/>
    <w:rsid w:val="00EF675E"/>
    <w:rsid w:val="00F00D29"/>
    <w:rsid w:val="00F017EB"/>
    <w:rsid w:val="00F030B1"/>
    <w:rsid w:val="00F056E4"/>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6429"/>
    <w:rsid w:val="00F76D89"/>
    <w:rsid w:val="00F76FAB"/>
    <w:rsid w:val="00F80910"/>
    <w:rsid w:val="00F80C03"/>
    <w:rsid w:val="00F81E4D"/>
    <w:rsid w:val="00F82225"/>
    <w:rsid w:val="00F82FF8"/>
    <w:rsid w:val="00F83832"/>
    <w:rsid w:val="00F85A96"/>
    <w:rsid w:val="00F85CCF"/>
    <w:rsid w:val="00F86B89"/>
    <w:rsid w:val="00F92373"/>
    <w:rsid w:val="00F93610"/>
    <w:rsid w:val="00F974F9"/>
    <w:rsid w:val="00FA0376"/>
    <w:rsid w:val="00FA2656"/>
    <w:rsid w:val="00FA5339"/>
    <w:rsid w:val="00FB00C0"/>
    <w:rsid w:val="00FB1839"/>
    <w:rsid w:val="00FB2B84"/>
    <w:rsid w:val="00FB34FA"/>
    <w:rsid w:val="00FB55B8"/>
    <w:rsid w:val="00FB666F"/>
    <w:rsid w:val="00FB7116"/>
    <w:rsid w:val="00FB7C04"/>
    <w:rsid w:val="00FC1D5F"/>
    <w:rsid w:val="00FC4C06"/>
    <w:rsid w:val="00FD0E28"/>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uiPriority w:val="39"/>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uiPriority w:val="39"/>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uiPriority w:val="39"/>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uiPriority w:val="39"/>
    <w:rsid w:val="00AD3EBC"/>
    <w:pPr>
      <w:ind w:left="1400"/>
      <w:jc w:val="left"/>
    </w:pPr>
    <w:rPr>
      <w:sz w:val="18"/>
      <w:szCs w:val="18"/>
    </w:rPr>
  </w:style>
  <w:style w:type="paragraph" w:styleId="71">
    <w:name w:val="toc 7"/>
    <w:basedOn w:val="a2"/>
    <w:next w:val="a2"/>
    <w:uiPriority w:val="39"/>
    <w:rsid w:val="00AD3EBC"/>
    <w:pPr>
      <w:ind w:left="1680"/>
      <w:jc w:val="left"/>
    </w:pPr>
    <w:rPr>
      <w:sz w:val="18"/>
      <w:szCs w:val="18"/>
    </w:rPr>
  </w:style>
  <w:style w:type="paragraph" w:styleId="81">
    <w:name w:val="toc 8"/>
    <w:basedOn w:val="a2"/>
    <w:next w:val="a2"/>
    <w:uiPriority w:val="39"/>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2"/>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3"/>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1C36D7"/>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1C36D7"/>
  </w:style>
  <w:style w:type="character" w:styleId="afffffff9">
    <w:name w:val="endnote reference"/>
    <w:basedOn w:val="a3"/>
    <w:uiPriority w:val="99"/>
    <w:rsid w:val="001C36D7"/>
    <w:rPr>
      <w:rFonts w:cs="Times New Roman"/>
      <w:vertAlign w:val="superscript"/>
    </w:rPr>
  </w:style>
  <w:style w:type="paragraph" w:customStyle="1" w:styleId="1ff4">
    <w:name w:val="Текст сноски1"/>
    <w:basedOn w:val="a2"/>
    <w:next w:val="afff0"/>
    <w:uiPriority w:val="99"/>
    <w:semiHidden/>
    <w:unhideWhenUsed/>
    <w:rsid w:val="002E5FEB"/>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Lebedev.AAL@mrsk-1.ru" TargetMode="External"/><Relationship Id="rId26" Type="http://schemas.openxmlformats.org/officeDocument/2006/relationships/footer" Target="footer5.xml"/><Relationship Id="rId39" Type="http://schemas.openxmlformats.org/officeDocument/2006/relationships/hyperlink" Target="consultantplus://offline/ref=86C855FF9931DA9E8282C60C4DADA77D6E3EFB01C62B67668DFC4D0EA1y5xAN" TargetMode="External"/><Relationship Id="rId3" Type="http://schemas.openxmlformats.org/officeDocument/2006/relationships/styles" Target="styles.xml"/><Relationship Id="rId21" Type="http://schemas.openxmlformats.org/officeDocument/2006/relationships/hyperlink" Target="https://etp.rosseti.ru" TargetMode="External"/><Relationship Id="rId34" Type="http://schemas.openxmlformats.org/officeDocument/2006/relationships/hyperlink" Target="mailto:Lebedev.AAL@mrsk-1.ru" TargetMode="External"/><Relationship Id="rId42" Type="http://schemas.openxmlformats.org/officeDocument/2006/relationships/hyperlink" Target="consultantplus://offline/ref=86C855FF9931DA9E8282C60C4DADA77D6E3EF501C72B67668DFC4D0EA1y5xAN" TargetMode="External"/><Relationship Id="rId47" Type="http://schemas.openxmlformats.org/officeDocument/2006/relationships/header" Target="header12.xml"/><Relationship Id="rId50"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yperlink" Target="consultantplus://offline/main?base=LAW;n=115717;fld=134;dst=100014" TargetMode="External"/><Relationship Id="rId38" Type="http://schemas.openxmlformats.org/officeDocument/2006/relationships/hyperlink" Target="consultantplus://offline/ref=86C855FF9931DA9E8282C60C4DADA77D6E3FF20BC62667668DFC4D0EA1y5xAN" TargetMode="External"/><Relationship Id="rId46"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header" Target="header8.xml"/><Relationship Id="rId41" Type="http://schemas.openxmlformats.org/officeDocument/2006/relationships/hyperlink" Target="consultantplus://offline/ref=86C855FF9931DA9E8282C60C4DADA77D6E3EF501C72B67668DFC4D0EA1y5xA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footer" Target="footer7.xml"/><Relationship Id="rId37" Type="http://schemas.openxmlformats.org/officeDocument/2006/relationships/footer" Target="footer8.xml"/><Relationship Id="rId40" Type="http://schemas.openxmlformats.org/officeDocument/2006/relationships/hyperlink" Target="consultantplus://offline/ref=86C855FF9931DA9E8282C60C4DADA77D6D37F30BC92667668DFC4D0EA1y5xAN" TargetMode="External"/><Relationship Id="rId45" Type="http://schemas.openxmlformats.org/officeDocument/2006/relationships/header" Target="header1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hyperlink" Target="mailto:doverie@mrsk-1.ru" TargetMode="External"/><Relationship Id="rId49"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header" Target="header9.xml"/><Relationship Id="rId44" Type="http://schemas.openxmlformats.org/officeDocument/2006/relationships/header" Target="header10.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yperlink" Target="http://www.rosseti.ru/about/anticorruptionpolicy/policy/index.php" TargetMode="External"/><Relationship Id="rId30" Type="http://schemas.openxmlformats.org/officeDocument/2006/relationships/footer" Target="footer6.xml"/><Relationship Id="rId35" Type="http://schemas.openxmlformats.org/officeDocument/2006/relationships/hyperlink" Target="http://www.rosseti.ru/about/contacts/opinion/" TargetMode="External"/><Relationship Id="rId43" Type="http://schemas.openxmlformats.org/officeDocument/2006/relationships/hyperlink" Target="consultantplus://offline/ref=86C855FF9931DA9E8282C60C4DADA77D6D37F30BC92667668DFC4D0EA1y5xAN" TargetMode="External"/><Relationship Id="rId48" Type="http://schemas.openxmlformats.org/officeDocument/2006/relationships/footer" Target="footer10.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3CC98A-099B-40DA-88F2-67D8A43D6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407</TotalTime>
  <Pages>87</Pages>
  <Words>27046</Words>
  <Characters>154168</Characters>
  <Application>Microsoft Office Word</Application>
  <DocSecurity>0</DocSecurity>
  <Lines>1284</Lines>
  <Paragraphs>361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180853</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Лебедев Александр Александрович</cp:lastModifiedBy>
  <cp:revision>108</cp:revision>
  <cp:lastPrinted>2015-12-29T14:27:00Z</cp:lastPrinted>
  <dcterms:created xsi:type="dcterms:W3CDTF">2016-01-15T08:52:00Z</dcterms:created>
  <dcterms:modified xsi:type="dcterms:W3CDTF">2017-04-03T06:21:00Z</dcterms:modified>
</cp:coreProperties>
</file>