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99255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06275" w:rsidRPr="000D67AD" w:rsidRDefault="00A0627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06275" w:rsidRPr="000D67AD" w:rsidRDefault="00A0627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06275" w:rsidRPr="000D67AD" w:rsidRDefault="00A0627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06275" w:rsidRPr="000D67AD" w:rsidRDefault="00A0627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06275" w:rsidRPr="000D67AD" w:rsidRDefault="00A0627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06275" w:rsidRPr="000D67AD" w:rsidRDefault="00A0627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06275" w:rsidRPr="000D67AD" w:rsidRDefault="00A0627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06275" w:rsidRPr="000D67AD" w:rsidRDefault="00A0627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06275" w:rsidRPr="000D67AD" w:rsidRDefault="00A0627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06275" w:rsidRPr="009B3692" w:rsidRDefault="00A0627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B36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B36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B369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B369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B36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B369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B369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06275" w:rsidRDefault="00A06275" w:rsidP="00A06275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A06275" w:rsidRDefault="00A06275" w:rsidP="00A0627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A06275" w:rsidRDefault="00A06275" w:rsidP="00A0627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A06275" w:rsidRDefault="00A06275" w:rsidP="00A0627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A06275" w:rsidRDefault="00A06275" w:rsidP="00A0627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A06275" w:rsidRDefault="00A06275" w:rsidP="00A06275">
      <w:pPr>
        <w:spacing w:line="240" w:lineRule="auto"/>
        <w:jc w:val="right"/>
      </w:pPr>
      <w:r>
        <w:t>«Белгородэнерго»</w:t>
      </w:r>
    </w:p>
    <w:p w:rsidR="00A06275" w:rsidRDefault="00A06275" w:rsidP="00A0627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A06275" w:rsidRDefault="00A06275" w:rsidP="00A06275">
      <w:pPr>
        <w:spacing w:line="240" w:lineRule="auto"/>
        <w:jc w:val="right"/>
        <w:rPr>
          <w:sz w:val="24"/>
          <w:szCs w:val="24"/>
        </w:rPr>
      </w:pPr>
    </w:p>
    <w:p w:rsidR="00A06275" w:rsidRPr="00632C69" w:rsidRDefault="00A06275" w:rsidP="00A06275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BC6D38">
        <w:rPr>
          <w:sz w:val="24"/>
          <w:szCs w:val="24"/>
        </w:rPr>
        <w:t>02</w:t>
      </w:r>
      <w:r w:rsidRPr="00D43999">
        <w:rPr>
          <w:sz w:val="24"/>
          <w:szCs w:val="24"/>
        </w:rPr>
        <w:t xml:space="preserve">» </w:t>
      </w:r>
      <w:r w:rsidR="00BC6D38">
        <w:rPr>
          <w:sz w:val="24"/>
          <w:szCs w:val="24"/>
        </w:rPr>
        <w:t>марта</w:t>
      </w:r>
      <w:r>
        <w:rPr>
          <w:sz w:val="24"/>
          <w:szCs w:val="24"/>
        </w:rPr>
        <w:t xml:space="preserve">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 xml:space="preserve">17 </w:t>
      </w:r>
      <w:r w:rsidRPr="00632C69">
        <w:rPr>
          <w:sz w:val="24"/>
          <w:szCs w:val="24"/>
        </w:rPr>
        <w:t>г.</w:t>
      </w:r>
    </w:p>
    <w:p w:rsidR="00A06275" w:rsidRPr="007417E6" w:rsidRDefault="00A06275" w:rsidP="00A06275">
      <w:pPr>
        <w:ind w:firstLine="0"/>
        <w:jc w:val="left"/>
        <w:rPr>
          <w:sz w:val="24"/>
          <w:szCs w:val="24"/>
        </w:rPr>
      </w:pPr>
    </w:p>
    <w:p w:rsidR="00A06275" w:rsidRPr="007417E6" w:rsidRDefault="00A06275" w:rsidP="00A0627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A06275" w:rsidRPr="007417E6" w:rsidRDefault="00A06275" w:rsidP="00A0627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A06275" w:rsidRPr="00D43999" w:rsidRDefault="00A06275" w:rsidP="00A0627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 w:rsidR="00BC6D38">
        <w:rPr>
          <w:b/>
          <w:kern w:val="36"/>
          <w:sz w:val="24"/>
          <w:szCs w:val="24"/>
        </w:rPr>
        <w:t>109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A06275" w:rsidRPr="00C12FA4" w:rsidRDefault="00A06275" w:rsidP="00A0627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BC6D38">
        <w:rPr>
          <w:b/>
          <w:kern w:val="36"/>
          <w:sz w:val="24"/>
          <w:szCs w:val="24"/>
        </w:rPr>
        <w:t>02</w:t>
      </w:r>
      <w:r w:rsidRPr="00D43999">
        <w:rPr>
          <w:b/>
          <w:kern w:val="36"/>
          <w:sz w:val="24"/>
          <w:szCs w:val="24"/>
        </w:rPr>
        <w:t xml:space="preserve">» </w:t>
      </w:r>
      <w:r w:rsidR="00BC6D38">
        <w:rPr>
          <w:b/>
          <w:kern w:val="36"/>
          <w:sz w:val="24"/>
          <w:szCs w:val="24"/>
        </w:rPr>
        <w:t>марта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06275" w:rsidRPr="00C12FA4" w:rsidRDefault="00717F60" w:rsidP="00A0627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A06275" w:rsidRPr="00696181">
        <w:rPr>
          <w:b/>
          <w:sz w:val="24"/>
          <w:szCs w:val="24"/>
        </w:rPr>
        <w:t>Договора  на оказание услуг по проведению медицинского осмотра сотрудников в г</w:t>
      </w:r>
      <w:proofErr w:type="gramStart"/>
      <w:r w:rsidR="00A06275" w:rsidRPr="00696181">
        <w:rPr>
          <w:b/>
          <w:sz w:val="24"/>
          <w:szCs w:val="24"/>
        </w:rPr>
        <w:t>.Б</w:t>
      </w:r>
      <w:proofErr w:type="gramEnd"/>
      <w:r w:rsidR="00A06275" w:rsidRPr="00696181">
        <w:rPr>
          <w:b/>
          <w:sz w:val="24"/>
          <w:szCs w:val="24"/>
        </w:rPr>
        <w:t>елгороде для нужд ПАО «МРСК Центра» (филиала «Белгородэнерго»)</w:t>
      </w:r>
    </w:p>
    <w:p w:rsidR="00A06275" w:rsidRPr="00C12FA4" w:rsidRDefault="00A06275" w:rsidP="00A06275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A06275" w:rsidP="00A06275">
      <w:pPr>
        <w:spacing w:line="264" w:lineRule="auto"/>
        <w:ind w:firstLine="0"/>
        <w:jc w:val="center"/>
      </w:pPr>
      <w:r w:rsidRPr="00C12FA4">
        <w:rPr>
          <w:b/>
          <w:caps/>
        </w:rPr>
        <w:t xml:space="preserve"> «ОБЩАЯ, КОММЕРЧЕСКАЯ и техническая ЧАСТИ</w:t>
      </w:r>
      <w:r w:rsidR="00717F60" w:rsidRPr="00C12FA4"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A06275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992556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5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6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6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7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8</w:t>
      </w:r>
      <w:r w:rsidR="00992556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10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10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10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11</w:t>
      </w:r>
      <w:r w:rsidR="00992556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13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13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13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14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31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32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32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34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36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37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37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38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39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40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40</w:t>
      </w:r>
      <w:r w:rsidR="00992556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42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42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42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42</w:t>
      </w:r>
      <w:r w:rsidR="00992556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43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43</w:t>
      </w:r>
      <w:r w:rsidR="00992556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47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49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52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54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56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58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60</w:t>
      </w:r>
      <w:r w:rsidR="00992556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62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67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69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71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73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75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78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82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85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87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89</w:t>
      </w:r>
      <w:r w:rsidR="00992556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992556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992556">
        <w:rPr>
          <w:noProof/>
        </w:rPr>
      </w:r>
      <w:r w:rsidR="00992556">
        <w:rPr>
          <w:noProof/>
        </w:rPr>
        <w:fldChar w:fldCharType="separate"/>
      </w:r>
      <w:r w:rsidR="00751A4B">
        <w:rPr>
          <w:noProof/>
        </w:rPr>
        <w:t>91</w:t>
      </w:r>
      <w:r w:rsidR="00992556">
        <w:rPr>
          <w:noProof/>
        </w:rPr>
        <w:fldChar w:fldCharType="end"/>
      </w:r>
    </w:p>
    <w:p w:rsidR="00717F60" w:rsidRPr="00E71A48" w:rsidRDefault="00992556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A06275" w:rsidRPr="00C751E9">
        <w:rPr>
          <w:iCs/>
          <w:sz w:val="24"/>
          <w:szCs w:val="24"/>
        </w:rPr>
        <w:t>филиал  ПАО «МРСК Центра» - «Белгородэнерго»  (далее – Заказчик или Организатор) (почтовый адрес:</w:t>
      </w:r>
      <w:proofErr w:type="gramEnd"/>
      <w:r w:rsidR="00A06275" w:rsidRPr="00C751E9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A06275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A06275" w:rsidRPr="00C751E9">
          <w:rPr>
            <w:rStyle w:val="a7"/>
            <w:iCs/>
            <w:sz w:val="24"/>
            <w:szCs w:val="24"/>
          </w:rPr>
          <w:t>.</w:t>
        </w:r>
        <w:r w:rsidR="00A06275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A06275" w:rsidRPr="00C751E9">
          <w:rPr>
            <w:rStyle w:val="a7"/>
            <w:iCs/>
            <w:sz w:val="24"/>
            <w:szCs w:val="24"/>
          </w:rPr>
          <w:t>@</w:t>
        </w:r>
        <w:r w:rsidR="00A06275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A06275" w:rsidRPr="00C751E9">
          <w:rPr>
            <w:rStyle w:val="a7"/>
            <w:iCs/>
            <w:sz w:val="24"/>
            <w:szCs w:val="24"/>
          </w:rPr>
          <w:t>-1.</w:t>
        </w:r>
        <w:r w:rsidR="00A06275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A06275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A06275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A06275" w:rsidRPr="00C751E9">
        <w:rPr>
          <w:iCs/>
          <w:sz w:val="24"/>
          <w:szCs w:val="24"/>
        </w:rPr>
        <w:t xml:space="preserve">, по вопросам, связанным с разъяснением технического </w:t>
      </w:r>
      <w:r w:rsidR="00A06275" w:rsidRPr="009B3692">
        <w:rPr>
          <w:iCs/>
          <w:sz w:val="24"/>
          <w:szCs w:val="24"/>
        </w:rPr>
        <w:t xml:space="preserve">задания, обращаться к ответственному сотруднику Организатора  – </w:t>
      </w:r>
      <w:hyperlink r:id="rId19" w:tgtFrame="_blank" w:history="1">
        <w:r w:rsidR="00A06275" w:rsidRPr="009B3692">
          <w:t>Могильниченко Михаил Сергеевич</w:t>
        </w:r>
      </w:hyperlink>
      <w:r w:rsidR="00A06275" w:rsidRPr="009B3692">
        <w:t xml:space="preserve">, телефон  (4722) 30-41-12 адрес электронной почты: </w:t>
      </w:r>
      <w:hyperlink r:id="rId20" w:history="1">
        <w:r w:rsidR="00A06275" w:rsidRPr="009B3692">
          <w:rPr>
            <w:rStyle w:val="a7"/>
          </w:rPr>
          <w:t>Mogilnichenko.MS@mrsk-1.ru</w:t>
        </w:r>
      </w:hyperlink>
      <w:r w:rsidR="00A06275" w:rsidRPr="009B3692">
        <w:rPr>
          <w:iCs/>
          <w:sz w:val="24"/>
          <w:szCs w:val="24"/>
        </w:rPr>
        <w:t xml:space="preserve">  Извещением о проведении открытого запроса предложений, опубликованным</w:t>
      </w:r>
      <w:r w:rsidR="00A06275" w:rsidRPr="009B3692">
        <w:rPr>
          <w:b/>
          <w:sz w:val="24"/>
          <w:szCs w:val="24"/>
        </w:rPr>
        <w:t xml:space="preserve"> </w:t>
      </w:r>
      <w:r w:rsidRPr="009B3692">
        <w:rPr>
          <w:b/>
          <w:sz w:val="24"/>
          <w:szCs w:val="24"/>
        </w:rPr>
        <w:t>«</w:t>
      </w:r>
      <w:r w:rsidR="00BC6D38">
        <w:rPr>
          <w:b/>
          <w:sz w:val="24"/>
          <w:szCs w:val="24"/>
        </w:rPr>
        <w:t>02</w:t>
      </w:r>
      <w:r w:rsidRPr="009B3692">
        <w:rPr>
          <w:b/>
          <w:sz w:val="24"/>
          <w:szCs w:val="24"/>
        </w:rPr>
        <w:t xml:space="preserve">» </w:t>
      </w:r>
      <w:r w:rsidR="00BC6D38">
        <w:rPr>
          <w:b/>
          <w:sz w:val="24"/>
          <w:szCs w:val="24"/>
        </w:rPr>
        <w:t>марта</w:t>
      </w:r>
      <w:r w:rsidRPr="009B3692">
        <w:rPr>
          <w:b/>
          <w:sz w:val="24"/>
          <w:szCs w:val="24"/>
        </w:rPr>
        <w:t xml:space="preserve"> 20</w:t>
      </w:r>
      <w:r w:rsidR="00C12FA4" w:rsidRPr="009B3692">
        <w:rPr>
          <w:b/>
          <w:sz w:val="24"/>
          <w:szCs w:val="24"/>
        </w:rPr>
        <w:t>1</w:t>
      </w:r>
      <w:r w:rsidR="00DB05D8" w:rsidRPr="009B3692">
        <w:rPr>
          <w:b/>
          <w:sz w:val="24"/>
          <w:szCs w:val="24"/>
        </w:rPr>
        <w:t>7</w:t>
      </w:r>
      <w:r w:rsidRPr="009B3692">
        <w:rPr>
          <w:b/>
          <w:sz w:val="24"/>
          <w:szCs w:val="24"/>
        </w:rPr>
        <w:t xml:space="preserve"> г.</w:t>
      </w:r>
      <w:r w:rsidRPr="009B3692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9B3692">
          <w:rPr>
            <w:rStyle w:val="a7"/>
            <w:sz w:val="24"/>
            <w:szCs w:val="24"/>
          </w:rPr>
          <w:t>www.zakupki.</w:t>
        </w:r>
        <w:r w:rsidR="00345CCA" w:rsidRPr="009B3692">
          <w:rPr>
            <w:rStyle w:val="a7"/>
            <w:sz w:val="24"/>
            <w:szCs w:val="24"/>
            <w:lang w:val="en-US"/>
          </w:rPr>
          <w:t>gov</w:t>
        </w:r>
        <w:r w:rsidR="00345CCA" w:rsidRPr="009B3692">
          <w:rPr>
            <w:rStyle w:val="a7"/>
            <w:sz w:val="24"/>
            <w:szCs w:val="24"/>
          </w:rPr>
          <w:t>.ru</w:t>
        </w:r>
      </w:hyperlink>
      <w:r w:rsidRPr="009B3692">
        <w:rPr>
          <w:sz w:val="24"/>
          <w:szCs w:val="24"/>
        </w:rPr>
        <w:t>),</w:t>
      </w:r>
      <w:r w:rsidR="009D7F01" w:rsidRPr="009B3692">
        <w:rPr>
          <w:iCs/>
          <w:sz w:val="24"/>
          <w:szCs w:val="24"/>
        </w:rPr>
        <w:t xml:space="preserve"> </w:t>
      </w:r>
      <w:r w:rsidR="009D7F01" w:rsidRPr="009B3692">
        <w:rPr>
          <w:sz w:val="24"/>
          <w:szCs w:val="24"/>
        </w:rPr>
        <w:t xml:space="preserve">на сайте </w:t>
      </w:r>
      <w:r w:rsidR="007556FF" w:rsidRPr="009B3692">
        <w:rPr>
          <w:iCs/>
          <w:sz w:val="24"/>
          <w:szCs w:val="24"/>
        </w:rPr>
        <w:t>ПАО «МРСК Центра»</w:t>
      </w:r>
      <w:r w:rsidR="009D7F01" w:rsidRPr="009B3692">
        <w:rPr>
          <w:sz w:val="24"/>
          <w:szCs w:val="24"/>
        </w:rPr>
        <w:t xml:space="preserve"> (</w:t>
      </w:r>
      <w:hyperlink r:id="rId22" w:history="1">
        <w:r w:rsidR="007556FF" w:rsidRPr="009B3692">
          <w:rPr>
            <w:rStyle w:val="a7"/>
            <w:sz w:val="24"/>
            <w:szCs w:val="24"/>
          </w:rPr>
          <w:t>www.mrsk-1.ru</w:t>
        </w:r>
      </w:hyperlink>
      <w:r w:rsidR="00862664" w:rsidRPr="009B3692">
        <w:rPr>
          <w:sz w:val="24"/>
          <w:szCs w:val="24"/>
        </w:rPr>
        <w:t>)</w:t>
      </w:r>
      <w:r w:rsidR="00702B2C" w:rsidRPr="009B3692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9B3692">
          <w:rPr>
            <w:sz w:val="24"/>
            <w:szCs w:val="24"/>
          </w:rPr>
          <w:t>1.1.2</w:t>
        </w:r>
      </w:fldSimple>
      <w:r w:rsidR="00702B2C" w:rsidRPr="009B3692">
        <w:rPr>
          <w:sz w:val="24"/>
          <w:szCs w:val="24"/>
        </w:rPr>
        <w:t xml:space="preserve"> настоящей Документации,</w:t>
      </w:r>
      <w:r w:rsidR="009A7733" w:rsidRPr="009B3692">
        <w:rPr>
          <w:iCs/>
          <w:sz w:val="24"/>
          <w:szCs w:val="24"/>
        </w:rPr>
        <w:t xml:space="preserve"> </w:t>
      </w:r>
      <w:r w:rsidRPr="009B3692">
        <w:rPr>
          <w:iCs/>
          <w:sz w:val="24"/>
          <w:szCs w:val="24"/>
        </w:rPr>
        <w:t>приг</w:t>
      </w:r>
      <w:r w:rsidRPr="009B3692">
        <w:rPr>
          <w:sz w:val="24"/>
          <w:szCs w:val="24"/>
        </w:rPr>
        <w:t>ласило юридических лиц</w:t>
      </w:r>
      <w:r w:rsidR="005B75A6" w:rsidRPr="009B3692">
        <w:rPr>
          <w:sz w:val="24"/>
          <w:szCs w:val="24"/>
        </w:rPr>
        <w:t xml:space="preserve"> и физических лиц (в т.</w:t>
      </w:r>
      <w:r w:rsidR="003129D4" w:rsidRPr="009B3692">
        <w:rPr>
          <w:sz w:val="24"/>
          <w:szCs w:val="24"/>
        </w:rPr>
        <w:t xml:space="preserve"> </w:t>
      </w:r>
      <w:r w:rsidR="005B75A6" w:rsidRPr="009B3692">
        <w:rPr>
          <w:sz w:val="24"/>
          <w:szCs w:val="24"/>
        </w:rPr>
        <w:t>ч. индивидуальных предпринимателей)</w:t>
      </w:r>
      <w:r w:rsidR="00DC6125" w:rsidRPr="009B3692">
        <w:rPr>
          <w:sz w:val="24"/>
          <w:szCs w:val="24"/>
        </w:rPr>
        <w:t xml:space="preserve"> (далее - Участники)</w:t>
      </w:r>
      <w:r w:rsidR="009D7F01" w:rsidRPr="009B3692">
        <w:rPr>
          <w:sz w:val="24"/>
          <w:szCs w:val="24"/>
        </w:rPr>
        <w:t xml:space="preserve"> </w:t>
      </w:r>
      <w:r w:rsidR="004B5EB3" w:rsidRPr="009B3692">
        <w:rPr>
          <w:sz w:val="24"/>
          <w:szCs w:val="24"/>
        </w:rPr>
        <w:t>к участию в процедуре О</w:t>
      </w:r>
      <w:r w:rsidRPr="009B369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9B3692">
        <w:rPr>
          <w:sz w:val="24"/>
          <w:szCs w:val="24"/>
        </w:rPr>
        <w:t>на</w:t>
      </w:r>
      <w:r w:rsidR="004B5EB3" w:rsidRPr="00862664">
        <w:rPr>
          <w:sz w:val="24"/>
          <w:szCs w:val="24"/>
        </w:rPr>
        <w:t xml:space="preserve"> право заключения </w:t>
      </w:r>
      <w:r w:rsidR="00A06275" w:rsidRPr="00696181">
        <w:rPr>
          <w:sz w:val="24"/>
          <w:szCs w:val="24"/>
        </w:rPr>
        <w:t>Договора  на оказание услуг по проведению медицинского осмотра сотрудников в г.Белгороде для нужд ПАО «МРСК Центра» (филиала «Белгородэнерго»), расположенного по адресу: РФ, 308000, г. Белгород, ул. Преображенская, д. 42</w:t>
      </w:r>
      <w:bookmarkEnd w:id="12"/>
      <w:bookmarkEnd w:id="13"/>
      <w:bookmarkEnd w:id="14"/>
    </w:p>
    <w:p w:rsidR="00717F60" w:rsidRPr="00A0627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</w:t>
      </w:r>
      <w:r w:rsidRPr="00A06275">
        <w:rPr>
          <w:sz w:val="24"/>
          <w:szCs w:val="24"/>
        </w:rPr>
        <w:t xml:space="preserve">с правилами и с использованием функционала </w:t>
      </w:r>
      <w:r w:rsidR="00702B2C" w:rsidRPr="00A06275">
        <w:rPr>
          <w:sz w:val="24"/>
          <w:szCs w:val="24"/>
        </w:rPr>
        <w:t>электронной торговой площадк</w:t>
      </w:r>
      <w:r w:rsidR="00414AB1" w:rsidRPr="00A06275">
        <w:rPr>
          <w:sz w:val="24"/>
          <w:szCs w:val="24"/>
        </w:rPr>
        <w:t>и</w:t>
      </w:r>
      <w:r w:rsidR="00702B2C" w:rsidRPr="00A06275">
        <w:rPr>
          <w:sz w:val="24"/>
          <w:szCs w:val="24"/>
        </w:rPr>
        <w:t xml:space="preserve"> </w:t>
      </w:r>
      <w:r w:rsidR="000D70B6" w:rsidRPr="00A06275">
        <w:rPr>
          <w:sz w:val="24"/>
          <w:szCs w:val="24"/>
        </w:rPr>
        <w:t>П</w:t>
      </w:r>
      <w:r w:rsidR="00702B2C" w:rsidRPr="00A06275">
        <w:rPr>
          <w:sz w:val="24"/>
          <w:szCs w:val="24"/>
        </w:rPr>
        <w:t>АО «</w:t>
      </w:r>
      <w:proofErr w:type="spellStart"/>
      <w:r w:rsidR="00702B2C" w:rsidRPr="00A06275">
        <w:rPr>
          <w:sz w:val="24"/>
          <w:szCs w:val="24"/>
        </w:rPr>
        <w:t>Россети</w:t>
      </w:r>
      <w:proofErr w:type="spellEnd"/>
      <w:r w:rsidR="00702B2C" w:rsidRPr="00A06275">
        <w:rPr>
          <w:sz w:val="24"/>
          <w:szCs w:val="24"/>
        </w:rPr>
        <w:t xml:space="preserve">» </w:t>
      </w:r>
      <w:hyperlink r:id="rId23" w:history="1">
        <w:r w:rsidR="00702B2C" w:rsidRPr="00A06275">
          <w:rPr>
            <w:rStyle w:val="a7"/>
            <w:sz w:val="24"/>
            <w:szCs w:val="24"/>
          </w:rPr>
          <w:t>www.b2b-mrsk.ru</w:t>
        </w:r>
      </w:hyperlink>
      <w:r w:rsidR="00702B2C" w:rsidRPr="00A06275">
        <w:rPr>
          <w:sz w:val="24"/>
          <w:szCs w:val="24"/>
        </w:rPr>
        <w:t xml:space="preserve"> (далее — ЭТП)</w:t>
      </w:r>
      <w:r w:rsidR="005B75A6" w:rsidRPr="00A06275">
        <w:rPr>
          <w:sz w:val="24"/>
          <w:szCs w:val="24"/>
        </w:rPr>
        <w:t>.</w:t>
      </w:r>
      <w:bookmarkEnd w:id="15"/>
    </w:p>
    <w:p w:rsidR="00717F60" w:rsidRPr="00A0627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06275">
        <w:rPr>
          <w:sz w:val="24"/>
          <w:szCs w:val="24"/>
        </w:rPr>
        <w:t>Заказчик</w:t>
      </w:r>
      <w:r w:rsidR="00702B2C" w:rsidRPr="00A06275">
        <w:rPr>
          <w:sz w:val="24"/>
          <w:szCs w:val="24"/>
        </w:rPr>
        <w:t xml:space="preserve">: </w:t>
      </w:r>
      <w:r w:rsidRPr="00A06275">
        <w:rPr>
          <w:sz w:val="24"/>
          <w:szCs w:val="24"/>
        </w:rPr>
        <w:t xml:space="preserve"> </w:t>
      </w:r>
      <w:r w:rsidR="00702B2C" w:rsidRPr="00A06275">
        <w:rPr>
          <w:iCs/>
          <w:sz w:val="24"/>
          <w:szCs w:val="24"/>
        </w:rPr>
        <w:t>ПАО «МРСК Центра».</w:t>
      </w:r>
      <w:r w:rsidRPr="00A06275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9B369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A06275" w:rsidRPr="00696181">
        <w:rPr>
          <w:sz w:val="24"/>
          <w:szCs w:val="24"/>
        </w:rPr>
        <w:t>Договора  на оказание услуг по проведению медицинского осмотра сотрудников в г</w:t>
      </w:r>
      <w:proofErr w:type="gramStart"/>
      <w:r w:rsidR="00A06275" w:rsidRPr="00696181">
        <w:rPr>
          <w:sz w:val="24"/>
          <w:szCs w:val="24"/>
        </w:rPr>
        <w:t>.Б</w:t>
      </w:r>
      <w:proofErr w:type="gramEnd"/>
      <w:r w:rsidR="00A06275" w:rsidRPr="00696181">
        <w:rPr>
          <w:sz w:val="24"/>
          <w:szCs w:val="24"/>
        </w:rPr>
        <w:t xml:space="preserve">елгороде для нужд ПАО «МРСК Центра» (филиала «Белгородэнерго»), </w:t>
      </w:r>
      <w:r w:rsidR="00A06275" w:rsidRPr="009B3692">
        <w:rPr>
          <w:sz w:val="24"/>
          <w:szCs w:val="24"/>
        </w:rPr>
        <w:t>расположенного по адресу: РФ, 308000, г. Белгород, ул. Преображенская, д. 42</w:t>
      </w:r>
      <w:r w:rsidR="00702B2C" w:rsidRPr="009B3692">
        <w:rPr>
          <w:sz w:val="24"/>
          <w:szCs w:val="24"/>
        </w:rPr>
        <w:t>.</w:t>
      </w:r>
    </w:p>
    <w:p w:rsidR="008C4223" w:rsidRPr="009B369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B3692">
        <w:rPr>
          <w:sz w:val="24"/>
          <w:szCs w:val="24"/>
        </w:rPr>
        <w:t xml:space="preserve">Количество лотов: </w:t>
      </w:r>
      <w:r w:rsidRPr="009B3692">
        <w:rPr>
          <w:b/>
          <w:sz w:val="24"/>
          <w:szCs w:val="24"/>
        </w:rPr>
        <w:t>1 (один)</w:t>
      </w:r>
      <w:r w:rsidRPr="009B3692">
        <w:rPr>
          <w:sz w:val="24"/>
          <w:szCs w:val="24"/>
        </w:rPr>
        <w:t>.</w:t>
      </w:r>
    </w:p>
    <w:bookmarkEnd w:id="19"/>
    <w:p w:rsidR="00804801" w:rsidRPr="009B369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B3692">
        <w:rPr>
          <w:sz w:val="24"/>
          <w:szCs w:val="24"/>
        </w:rPr>
        <w:t xml:space="preserve">Частичное </w:t>
      </w:r>
      <w:r w:rsidR="00366652" w:rsidRPr="009B3692">
        <w:rPr>
          <w:sz w:val="24"/>
          <w:szCs w:val="24"/>
        </w:rPr>
        <w:t xml:space="preserve">оказание </w:t>
      </w:r>
      <w:r w:rsidR="00AD3EBC" w:rsidRPr="009B3692">
        <w:rPr>
          <w:sz w:val="24"/>
          <w:szCs w:val="24"/>
        </w:rPr>
        <w:t>услуг</w:t>
      </w:r>
      <w:r w:rsidRPr="009B3692">
        <w:rPr>
          <w:sz w:val="24"/>
          <w:szCs w:val="24"/>
        </w:rPr>
        <w:t xml:space="preserve"> не допускается.</w:t>
      </w:r>
    </w:p>
    <w:p w:rsidR="00717F60" w:rsidRPr="00FA7326" w:rsidRDefault="00A0627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9B3692">
        <w:rPr>
          <w:sz w:val="24"/>
          <w:szCs w:val="24"/>
        </w:rPr>
        <w:t>Сроки оказания</w:t>
      </w:r>
      <w:r w:rsidRPr="00696181">
        <w:rPr>
          <w:sz w:val="24"/>
          <w:szCs w:val="24"/>
        </w:rPr>
        <w:t xml:space="preserve"> услуг: в соответствии со сроками, указанными в Приложении №1 к настоящей документации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A0627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</w:t>
      </w:r>
      <w:r w:rsidRPr="00A06275">
        <w:rPr>
          <w:sz w:val="24"/>
          <w:szCs w:val="24"/>
        </w:rPr>
        <w:t xml:space="preserve">Участником будет осуществляться на </w:t>
      </w:r>
      <w:r w:rsidR="00425F34" w:rsidRPr="00A06275">
        <w:rPr>
          <w:sz w:val="24"/>
          <w:szCs w:val="24"/>
        </w:rPr>
        <w:t>территории Р</w:t>
      </w:r>
      <w:r w:rsidR="00A0540E" w:rsidRPr="00A06275">
        <w:rPr>
          <w:sz w:val="24"/>
          <w:szCs w:val="24"/>
        </w:rPr>
        <w:t xml:space="preserve">оссийской </w:t>
      </w:r>
      <w:r w:rsidR="00425F34" w:rsidRPr="00A06275">
        <w:rPr>
          <w:sz w:val="24"/>
          <w:szCs w:val="24"/>
        </w:rPr>
        <w:t>Ф</w:t>
      </w:r>
      <w:r w:rsidR="00A0540E" w:rsidRPr="00A06275">
        <w:rPr>
          <w:sz w:val="24"/>
          <w:szCs w:val="24"/>
        </w:rPr>
        <w:t>едерации</w:t>
      </w:r>
      <w:r w:rsidRPr="00A06275">
        <w:rPr>
          <w:sz w:val="24"/>
          <w:szCs w:val="24"/>
        </w:rPr>
        <w:t>.</w:t>
      </w:r>
      <w:bookmarkEnd w:id="21"/>
    </w:p>
    <w:p w:rsidR="009B3692" w:rsidRDefault="009B3692" w:rsidP="009B369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96181">
        <w:rPr>
          <w:iCs/>
          <w:sz w:val="24"/>
          <w:szCs w:val="24"/>
        </w:rPr>
        <w:t>Форма и порядок оплаты:</w:t>
      </w:r>
      <w:r>
        <w:rPr>
          <w:iCs/>
          <w:sz w:val="24"/>
          <w:szCs w:val="24"/>
        </w:rPr>
        <w:t xml:space="preserve">  </w:t>
      </w:r>
    </w:p>
    <w:p w:rsidR="009B3692" w:rsidRDefault="009B3692" w:rsidP="009B3692">
      <w:pPr>
        <w:keepNext/>
        <w:widowControl w:val="0"/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авансовый платеж  в размере 30% </w:t>
      </w:r>
      <w:r w:rsidRPr="00696181">
        <w:rPr>
          <w:iCs/>
          <w:sz w:val="24"/>
          <w:szCs w:val="24"/>
        </w:rPr>
        <w:t>безналичны</w:t>
      </w:r>
      <w:r>
        <w:rPr>
          <w:iCs/>
          <w:sz w:val="24"/>
          <w:szCs w:val="24"/>
        </w:rPr>
        <w:t>м</w:t>
      </w:r>
      <w:r w:rsidRPr="00696181">
        <w:rPr>
          <w:iCs/>
          <w:sz w:val="24"/>
          <w:szCs w:val="24"/>
        </w:rPr>
        <w:t xml:space="preserve"> расчет</w:t>
      </w:r>
      <w:r>
        <w:rPr>
          <w:iCs/>
          <w:sz w:val="24"/>
          <w:szCs w:val="24"/>
        </w:rPr>
        <w:t>ом</w:t>
      </w:r>
      <w:r w:rsidRPr="00696181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в течение 1</w:t>
      </w:r>
      <w:r w:rsidRPr="00696181">
        <w:rPr>
          <w:iCs/>
          <w:sz w:val="24"/>
          <w:szCs w:val="24"/>
        </w:rPr>
        <w:t>0 (</w:t>
      </w:r>
      <w:r>
        <w:rPr>
          <w:iCs/>
          <w:sz w:val="24"/>
          <w:szCs w:val="24"/>
        </w:rPr>
        <w:t>десяти</w:t>
      </w:r>
      <w:r w:rsidRPr="00696181">
        <w:rPr>
          <w:iCs/>
          <w:sz w:val="24"/>
          <w:szCs w:val="24"/>
        </w:rPr>
        <w:t>) рабочих дней с момента</w:t>
      </w:r>
      <w:r>
        <w:rPr>
          <w:iCs/>
          <w:sz w:val="24"/>
          <w:szCs w:val="24"/>
        </w:rPr>
        <w:t xml:space="preserve"> подписания договора; </w:t>
      </w:r>
    </w:p>
    <w:p w:rsidR="00717F60" w:rsidRPr="0022360B" w:rsidRDefault="009B3692" w:rsidP="009B3692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оставшуюся часть в размере 70% в течение </w:t>
      </w:r>
      <w:r w:rsidRPr="00345B6E">
        <w:t xml:space="preserve">30 (тридцати) рабочих дней с момента подписания </w:t>
      </w:r>
      <w:r w:rsidRPr="00345B6E"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торонами Акта об оказании услуг.</w:t>
      </w:r>
      <w:r w:rsidRPr="00696181">
        <w:rPr>
          <w:iCs/>
          <w:sz w:val="24"/>
          <w:szCs w:val="24"/>
        </w:rPr>
        <w:t xml:space="preserve"> 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992556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992556">
        <w:rPr>
          <w:iCs/>
          <w:sz w:val="24"/>
          <w:szCs w:val="24"/>
        </w:rPr>
      </w:r>
      <w:r w:rsidR="00992556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992556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992556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992556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992556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992556">
        <w:rPr>
          <w:iCs/>
          <w:sz w:val="24"/>
          <w:szCs w:val="24"/>
        </w:rPr>
      </w:r>
      <w:r w:rsidR="00992556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992556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992556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992556">
        <w:rPr>
          <w:b w:val="0"/>
        </w:rPr>
      </w:r>
      <w:r w:rsidR="00992556">
        <w:rPr>
          <w:b w:val="0"/>
        </w:rPr>
        <w:fldChar w:fldCharType="separate"/>
      </w:r>
      <w:r w:rsidR="00093638">
        <w:rPr>
          <w:b w:val="0"/>
        </w:rPr>
        <w:t>1.1.4</w:t>
      </w:r>
      <w:r w:rsidR="00992556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992556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992556">
        <w:rPr>
          <w:b w:val="0"/>
          <w:szCs w:val="24"/>
        </w:rPr>
      </w:r>
      <w:r w:rsidR="00992556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992556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92556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992556">
        <w:rPr>
          <w:b w:val="0"/>
          <w:szCs w:val="24"/>
        </w:rPr>
      </w:r>
      <w:r w:rsidR="00992556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992556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992556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992556">
        <w:rPr>
          <w:b w:val="0"/>
          <w:szCs w:val="24"/>
        </w:rPr>
      </w:r>
      <w:r w:rsidR="00992556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99255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992556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992556">
        <w:rPr>
          <w:b w:val="0"/>
          <w:szCs w:val="24"/>
        </w:rPr>
      </w:r>
      <w:r w:rsidR="00992556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99255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992556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992556">
        <w:rPr>
          <w:b w:val="0"/>
          <w:szCs w:val="24"/>
        </w:rPr>
      </w:r>
      <w:r w:rsidR="00992556">
        <w:rPr>
          <w:b w:val="0"/>
          <w:szCs w:val="24"/>
        </w:rPr>
        <w:fldChar w:fldCharType="separate"/>
      </w:r>
      <w:r w:rsidR="00992556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992556">
        <w:rPr>
          <w:b w:val="0"/>
          <w:szCs w:val="24"/>
        </w:rPr>
      </w:r>
      <w:r w:rsidR="00992556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992556">
        <w:rPr>
          <w:b w:val="0"/>
          <w:szCs w:val="24"/>
        </w:rPr>
        <w:fldChar w:fldCharType="end"/>
      </w:r>
      <w:r w:rsidR="00992556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992556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992556">
        <w:rPr>
          <w:b w:val="0"/>
        </w:rPr>
      </w:r>
      <w:r w:rsidR="00992556">
        <w:rPr>
          <w:b w:val="0"/>
        </w:rPr>
        <w:fldChar w:fldCharType="separate"/>
      </w:r>
      <w:r w:rsidR="00093638">
        <w:rPr>
          <w:b w:val="0"/>
        </w:rPr>
        <w:t>5.6</w:t>
      </w:r>
      <w:r w:rsidR="00992556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992556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992556">
        <w:rPr>
          <w:b w:val="0"/>
        </w:rPr>
      </w:r>
      <w:r w:rsidR="00992556">
        <w:rPr>
          <w:b w:val="0"/>
        </w:rPr>
        <w:fldChar w:fldCharType="separate"/>
      </w:r>
      <w:r w:rsidR="00093638">
        <w:rPr>
          <w:b w:val="0"/>
        </w:rPr>
        <w:t>2.2.3</w:t>
      </w:r>
      <w:r w:rsidR="00992556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992556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992556">
        <w:rPr>
          <w:b w:val="0"/>
        </w:rPr>
      </w:r>
      <w:r w:rsidR="00992556">
        <w:rPr>
          <w:b w:val="0"/>
        </w:rPr>
        <w:fldChar w:fldCharType="separate"/>
      </w:r>
      <w:r w:rsidR="00093638">
        <w:rPr>
          <w:b w:val="0"/>
        </w:rPr>
        <w:t>2.3.3</w:t>
      </w:r>
      <w:r w:rsidR="00992556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99255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92556" w:rsidRPr="00E71A48">
        <w:rPr>
          <w:bCs w:val="0"/>
          <w:sz w:val="24"/>
          <w:szCs w:val="24"/>
        </w:rPr>
      </w:r>
      <w:r w:rsidR="0099255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99255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92556" w:rsidRPr="00E71A48">
        <w:rPr>
          <w:bCs w:val="0"/>
          <w:sz w:val="24"/>
          <w:szCs w:val="24"/>
        </w:rPr>
      </w:r>
      <w:r w:rsidR="00992556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92556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992556">
        <w:fldChar w:fldCharType="separate"/>
      </w:r>
      <w:r w:rsidR="00093638">
        <w:rPr>
          <w:bCs w:val="0"/>
          <w:sz w:val="24"/>
          <w:szCs w:val="24"/>
        </w:rPr>
        <w:t>3.6</w:t>
      </w:r>
      <w:r w:rsidR="00992556">
        <w:fldChar w:fldCharType="end"/>
      </w:r>
      <w:r w:rsidR="0099255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92556" w:rsidRPr="00E71A48">
        <w:rPr>
          <w:bCs w:val="0"/>
          <w:sz w:val="24"/>
          <w:szCs w:val="24"/>
        </w:rPr>
      </w:r>
      <w:r w:rsidR="0099255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992556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92556" w:rsidRPr="00E71A48">
        <w:rPr>
          <w:bCs w:val="0"/>
          <w:sz w:val="24"/>
          <w:szCs w:val="24"/>
        </w:rPr>
      </w:r>
      <w:r w:rsidR="00992556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92556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992556">
        <w:rPr>
          <w:bCs w:val="0"/>
          <w:sz w:val="24"/>
          <w:szCs w:val="24"/>
        </w:rPr>
        <w:fldChar w:fldCharType="end"/>
      </w:r>
      <w:r w:rsidR="00992556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92556" w:rsidRPr="00E71A48">
        <w:rPr>
          <w:bCs w:val="0"/>
          <w:sz w:val="24"/>
          <w:szCs w:val="24"/>
        </w:rPr>
      </w:r>
      <w:r w:rsidR="00992556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992556">
        <w:fldChar w:fldCharType="begin"/>
      </w:r>
      <w:r w:rsidR="00E54225">
        <w:instrText xml:space="preserve"> REF _Ref468875001 \r \h </w:instrText>
      </w:r>
      <w:r w:rsidR="00992556">
        <w:fldChar w:fldCharType="separate"/>
      </w:r>
      <w:r w:rsidR="00E54225">
        <w:t>3.12</w:t>
      </w:r>
      <w:r w:rsidR="00992556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992556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992556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992556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992556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99255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99255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992556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992556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99255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992556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92556">
        <w:fldChar w:fldCharType="begin"/>
      </w:r>
      <w:r w:rsidR="00A13C99">
        <w:instrText xml:space="preserve"> REF _Ref440372326 \r \h  \* MERGEFORMAT </w:instrText>
      </w:r>
      <w:r w:rsidR="00992556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992556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992556">
        <w:fldChar w:fldCharType="begin"/>
      </w:r>
      <w:r w:rsidR="00A13C99">
        <w:instrText xml:space="preserve"> REF _Ref440371822 \r \h  \* MERGEFORMAT </w:instrText>
      </w:r>
      <w:r w:rsidR="00992556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992556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A06275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96181">
        <w:rPr>
          <w:b/>
          <w:bCs w:val="0"/>
          <w:sz w:val="24"/>
          <w:szCs w:val="24"/>
          <w:u w:val="single"/>
        </w:rPr>
        <w:t>По Лоту №1:</w:t>
      </w:r>
      <w:r w:rsidRPr="00696181">
        <w:rPr>
          <w:bCs w:val="0"/>
          <w:sz w:val="24"/>
          <w:szCs w:val="24"/>
        </w:rPr>
        <w:t xml:space="preserve"> </w:t>
      </w:r>
      <w:r w:rsidRPr="00696181">
        <w:rPr>
          <w:b/>
          <w:color w:val="000000"/>
        </w:rPr>
        <w:t>2 836 670,00</w:t>
      </w:r>
      <w:r w:rsidRPr="00696181">
        <w:rPr>
          <w:color w:val="000000"/>
        </w:rPr>
        <w:t xml:space="preserve"> </w:t>
      </w:r>
      <w:r w:rsidRPr="00696181">
        <w:t xml:space="preserve">(два миллиона восемьсот тридцать шесть тысяч шестьсот семьдесят) рублей  00 копеек РФ, без учета НДС; НДС составляет </w:t>
      </w:r>
      <w:r w:rsidRPr="00696181">
        <w:rPr>
          <w:b/>
          <w:color w:val="000000"/>
        </w:rPr>
        <w:t>510 600,60</w:t>
      </w:r>
      <w:r w:rsidRPr="00696181">
        <w:rPr>
          <w:color w:val="000000"/>
        </w:rPr>
        <w:t xml:space="preserve"> </w:t>
      </w:r>
      <w:r w:rsidRPr="00696181">
        <w:t>(пятьсот десять тысяч шестьсот) рублей  РФ</w:t>
      </w:r>
      <w:r w:rsidR="00BC6D38">
        <w:t>,60 копеек РФ</w:t>
      </w:r>
      <w:r w:rsidRPr="00696181">
        <w:t xml:space="preserve">; </w:t>
      </w:r>
      <w:r w:rsidRPr="00696181">
        <w:rPr>
          <w:b/>
          <w:color w:val="000000"/>
        </w:rPr>
        <w:t>3 347 270,60</w:t>
      </w:r>
      <w:r w:rsidRPr="00696181">
        <w:rPr>
          <w:color w:val="000000"/>
        </w:rPr>
        <w:t xml:space="preserve"> </w:t>
      </w:r>
      <w:r w:rsidRPr="00696181">
        <w:t>(три миллиона триста сорок семь тысяч двести семьдесят) рублей  60 копеек РФ, с учетом НДС</w:t>
      </w:r>
      <w:r w:rsidRPr="00A55103">
        <w:t>,</w:t>
      </w:r>
      <w:r w:rsidRPr="00A55103">
        <w:rPr>
          <w:rFonts w:eastAsia="Calibri"/>
          <w:lang w:eastAsia="en-US"/>
        </w:rPr>
        <w:t xml:space="preserve"> в том числе по филиалам ПАО «МРСК Центра»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fldSimple w:instr=" REF _Ref191386451 \n \h  \* MERGEFORMAT ">
        <w:r w:rsidR="00093638" w:rsidRPr="00093638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992556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992556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992556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992556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992556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992556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992556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992556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992556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992556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992556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992556">
        <w:rPr>
          <w:bCs w:val="0"/>
          <w:iCs/>
          <w:sz w:val="24"/>
          <w:szCs w:val="24"/>
        </w:rPr>
      </w:r>
      <w:r w:rsidR="00992556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992556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992556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992556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992556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992556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92556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92556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992556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6274A7" w:rsidRPr="002F273A">
        <w:rPr>
          <w:bCs w:val="0"/>
          <w:sz w:val="24"/>
          <w:szCs w:val="24"/>
        </w:rPr>
        <w:t xml:space="preserve">: </w:t>
      </w:r>
      <w:r w:rsidR="006274A7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6274A7" w:rsidRPr="00607891">
        <w:rPr>
          <w:bCs w:val="0"/>
          <w:sz w:val="24"/>
          <w:szCs w:val="24"/>
        </w:rPr>
        <w:t>каб</w:t>
      </w:r>
      <w:proofErr w:type="spellEnd"/>
      <w:r w:rsidR="006274A7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6274A7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6274A7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</w:t>
      </w:r>
      <w:r w:rsidRPr="001E3137">
        <w:rPr>
          <w:szCs w:val="24"/>
        </w:rPr>
        <w:lastRenderedPageBreak/>
        <w:t>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274A7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6274A7" w:rsidRPr="00BA2623">
        <w:t>отдела закупочной деятельности управления логистики и МТО филиала ПАО «МРСК Центра» - «Белгородэнерго»</w:t>
      </w:r>
      <w:r w:rsidR="006274A7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6274A7" w:rsidRPr="00BA2623">
        <w:t>Горягин</w:t>
      </w:r>
      <w:r w:rsidR="006274A7">
        <w:t>ой</w:t>
      </w:r>
      <w:proofErr w:type="spellEnd"/>
      <w:r w:rsidR="006274A7" w:rsidRPr="00BA2623">
        <w:t xml:space="preserve"> Татьян</w:t>
      </w:r>
      <w:r w:rsidR="006274A7">
        <w:t>е</w:t>
      </w:r>
      <w:r w:rsidR="006274A7" w:rsidRPr="00BA2623">
        <w:t xml:space="preserve"> Николаевн</w:t>
      </w:r>
      <w:r w:rsidR="006274A7">
        <w:t>е</w:t>
      </w:r>
      <w:r w:rsidR="006274A7" w:rsidRPr="00BA2623">
        <w:t>, контактный</w:t>
      </w:r>
      <w:proofErr w:type="gramEnd"/>
      <w:r w:rsidR="006274A7" w:rsidRPr="00BA2623">
        <w:t xml:space="preserve"> телефон: (4722) 58-17-51 или по адресу электронной почты: </w:t>
      </w:r>
      <w:hyperlink r:id="rId36" w:history="1">
        <w:r w:rsidR="006274A7" w:rsidRPr="00BA2623">
          <w:rPr>
            <w:rStyle w:val="a7"/>
            <w:lang w:val="en-US"/>
          </w:rPr>
          <w:t>Goryagina</w:t>
        </w:r>
        <w:r w:rsidR="006274A7" w:rsidRPr="00BA2623">
          <w:rPr>
            <w:rStyle w:val="a7"/>
          </w:rPr>
          <w:t>.</w:t>
        </w:r>
        <w:r w:rsidR="006274A7" w:rsidRPr="00BA2623">
          <w:rPr>
            <w:rStyle w:val="a7"/>
            <w:lang w:val="en-US"/>
          </w:rPr>
          <w:t>TN</w:t>
        </w:r>
        <w:r w:rsidR="006274A7" w:rsidRPr="00BA2623">
          <w:rPr>
            <w:rStyle w:val="a7"/>
          </w:rPr>
          <w:t>@</w:t>
        </w:r>
        <w:r w:rsidR="006274A7" w:rsidRPr="00BA2623">
          <w:rPr>
            <w:rStyle w:val="a7"/>
            <w:lang w:val="en-US"/>
          </w:rPr>
          <w:t>mrsk</w:t>
        </w:r>
        <w:r w:rsidR="006274A7" w:rsidRPr="00BA2623">
          <w:rPr>
            <w:rStyle w:val="a7"/>
          </w:rPr>
          <w:t>-1.</w:t>
        </w:r>
        <w:r w:rsidR="006274A7" w:rsidRPr="00BA2623">
          <w:rPr>
            <w:rStyle w:val="a7"/>
            <w:lang w:val="en-US"/>
          </w:rPr>
          <w:t>ru</w:t>
        </w:r>
      </w:hyperlink>
      <w:r w:rsidR="006274A7" w:rsidRPr="00BA2623">
        <w:rPr>
          <w:rFonts w:eastAsia="Calibri"/>
          <w:szCs w:val="24"/>
          <w:lang w:eastAsia="en-US"/>
        </w:rPr>
        <w:t>.</w:t>
      </w:r>
      <w:r w:rsidR="006274A7">
        <w:rPr>
          <w:rFonts w:eastAsia="Calibri"/>
          <w:szCs w:val="24"/>
          <w:lang w:eastAsia="en-US"/>
        </w:rPr>
        <w:t xml:space="preserve"> и</w:t>
      </w:r>
      <w:r w:rsidR="006274A7" w:rsidRPr="00BA2623">
        <w:t xml:space="preserve"> </w:t>
      </w:r>
      <w:r w:rsidR="006274A7">
        <w:t xml:space="preserve"> специалисту 1 категории </w:t>
      </w:r>
      <w:r w:rsidR="006274A7" w:rsidRPr="00BA2623">
        <w:t>отдела закупочной деятельности управления логистики и МТО филиала ПАО «МРСК Центра» - «Белгородэнерго»</w:t>
      </w:r>
      <w:r w:rsidR="006274A7">
        <w:t xml:space="preserve"> </w:t>
      </w:r>
      <w:r w:rsidR="006274A7" w:rsidRPr="00441A42">
        <w:t>Ермолов</w:t>
      </w:r>
      <w:r w:rsidR="006274A7">
        <w:t>ой</w:t>
      </w:r>
      <w:r w:rsidR="006274A7" w:rsidRPr="00441A42">
        <w:t xml:space="preserve"> Ирин</w:t>
      </w:r>
      <w:r w:rsidR="006274A7">
        <w:t>е</w:t>
      </w:r>
      <w:r w:rsidR="006274A7" w:rsidRPr="00441A42">
        <w:t xml:space="preserve"> Валерьевн</w:t>
      </w:r>
      <w:r w:rsidR="006274A7">
        <w:t>е</w:t>
      </w:r>
      <w:r w:rsidR="006274A7" w:rsidRPr="00441A42">
        <w:t xml:space="preserve"> – контактный телефон: (4722) 58-17-81, адрес электронной почты: </w:t>
      </w:r>
      <w:hyperlink r:id="rId37" w:history="1">
        <w:r w:rsidR="006274A7" w:rsidRPr="00441A42">
          <w:rPr>
            <w:rStyle w:val="a7"/>
          </w:rPr>
          <w:t>Ermolova.IV@mrsk-1.ru</w:t>
        </w:r>
      </w:hyperlink>
      <w:r w:rsidR="006274A7" w:rsidRPr="008D1B83">
        <w:rPr>
          <w:bCs w:val="0"/>
          <w:szCs w:val="24"/>
        </w:rPr>
        <w:t>.</w:t>
      </w:r>
      <w:r w:rsidR="006274A7" w:rsidRPr="00BA2623">
        <w:rPr>
          <w:rFonts w:eastAsia="Calibri"/>
          <w:szCs w:val="24"/>
          <w:lang w:eastAsia="en-US"/>
        </w:rPr>
        <w:t xml:space="preserve"> Данные</w:t>
      </w:r>
      <w:r w:rsidR="006274A7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6274A7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6274A7" w:rsidRPr="009F264D">
          <w:rPr>
            <w:szCs w:val="24"/>
          </w:rPr>
          <w:t>3.4.1.3</w:t>
        </w:r>
      </w:fldSimple>
      <w:r w:rsidR="006274A7">
        <w:rPr>
          <w:szCs w:val="24"/>
        </w:rPr>
        <w:t>),</w:t>
      </w:r>
      <w:r w:rsidR="006274A7" w:rsidRPr="00925EC9">
        <w:rPr>
          <w:szCs w:val="24"/>
        </w:rPr>
        <w:t xml:space="preserve"> </w:t>
      </w:r>
      <w:r w:rsidR="006274A7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</w:t>
      </w:r>
      <w:proofErr w:type="gramStart"/>
      <w:r w:rsidR="006274A7">
        <w:rPr>
          <w:szCs w:val="24"/>
        </w:rPr>
        <w:t>.</w:t>
      </w:r>
      <w:r w:rsidRPr="001E3137">
        <w:rPr>
          <w:rFonts w:eastAsia="Calibri"/>
          <w:szCs w:val="24"/>
          <w:lang w:eastAsia="en-US"/>
        </w:rPr>
        <w:t xml:space="preserve">. </w:t>
      </w:r>
      <w:proofErr w:type="gramEnd"/>
      <w:r w:rsidRPr="001E3137">
        <w:rPr>
          <w:rFonts w:eastAsia="Calibri"/>
          <w:szCs w:val="24"/>
          <w:lang w:eastAsia="en-US"/>
        </w:rPr>
        <w:t xml:space="preserve">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6274A7" w:rsidRPr="00BA2623" w:rsidRDefault="006274A7" w:rsidP="006274A7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6274A7" w:rsidRPr="00BA2623" w:rsidRDefault="006274A7" w:rsidP="006274A7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6274A7" w:rsidRPr="00BA2623" w:rsidRDefault="006274A7" w:rsidP="006274A7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6274A7" w:rsidRPr="00BA2623" w:rsidRDefault="006274A7" w:rsidP="006274A7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1E3137" w:rsidRDefault="006274A7" w:rsidP="006274A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6274A7">
        <w:rPr>
          <w:b/>
          <w:bCs w:val="0"/>
          <w:sz w:val="24"/>
          <w:szCs w:val="24"/>
        </w:rPr>
        <w:t xml:space="preserve">минут </w:t>
      </w:r>
      <w:r w:rsidR="00BC6D38">
        <w:rPr>
          <w:b/>
          <w:bCs w:val="0"/>
          <w:sz w:val="24"/>
          <w:szCs w:val="24"/>
        </w:rPr>
        <w:t>1</w:t>
      </w:r>
      <w:r w:rsidR="0047138B">
        <w:rPr>
          <w:b/>
          <w:bCs w:val="0"/>
          <w:sz w:val="24"/>
          <w:szCs w:val="24"/>
        </w:rPr>
        <w:t>3</w:t>
      </w:r>
      <w:r w:rsidR="002B5044" w:rsidRPr="006274A7">
        <w:rPr>
          <w:b/>
          <w:bCs w:val="0"/>
          <w:sz w:val="24"/>
          <w:szCs w:val="24"/>
        </w:rPr>
        <w:t xml:space="preserve"> </w:t>
      </w:r>
      <w:r w:rsidR="006274A7" w:rsidRPr="006274A7">
        <w:rPr>
          <w:b/>
          <w:bCs w:val="0"/>
          <w:sz w:val="24"/>
          <w:szCs w:val="24"/>
        </w:rPr>
        <w:t>марта</w:t>
      </w:r>
      <w:r w:rsidR="002B5044" w:rsidRPr="006274A7">
        <w:rPr>
          <w:b/>
          <w:bCs w:val="0"/>
          <w:sz w:val="24"/>
          <w:szCs w:val="24"/>
        </w:rPr>
        <w:t xml:space="preserve"> 201</w:t>
      </w:r>
      <w:r w:rsidR="00DB05D8" w:rsidRPr="006274A7">
        <w:rPr>
          <w:b/>
          <w:bCs w:val="0"/>
          <w:sz w:val="24"/>
          <w:szCs w:val="24"/>
        </w:rPr>
        <w:t>7</w:t>
      </w:r>
      <w:r w:rsidR="002B5044" w:rsidRPr="006274A7">
        <w:rPr>
          <w:b/>
          <w:bCs w:val="0"/>
          <w:sz w:val="24"/>
          <w:szCs w:val="24"/>
        </w:rPr>
        <w:t xml:space="preserve"> года</w:t>
      </w:r>
      <w:r w:rsidR="00BB27D7" w:rsidRPr="006274A7">
        <w:rPr>
          <w:b/>
          <w:bCs w:val="0"/>
          <w:sz w:val="24"/>
          <w:szCs w:val="24"/>
        </w:rPr>
        <w:t xml:space="preserve">, </w:t>
      </w:r>
      <w:r w:rsidR="00BB27D7" w:rsidRPr="006274A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6274A7">
        <w:rPr>
          <w:bCs w:val="0"/>
          <w:spacing w:val="-2"/>
          <w:sz w:val="24"/>
          <w:szCs w:val="24"/>
        </w:rPr>
        <w:t>(под</w:t>
      </w:r>
      <w:r w:rsidR="00BB27D7" w:rsidRPr="006274A7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6274A7">
          <w:rPr>
            <w:bCs w:val="0"/>
            <w:sz w:val="24"/>
            <w:szCs w:val="24"/>
          </w:rPr>
          <w:t>5.1</w:t>
        </w:r>
      </w:fldSimple>
      <w:r w:rsidR="00BB27D7" w:rsidRPr="006274A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6274A7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6274A7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6274A7">
        <w:rPr>
          <w:sz w:val="24"/>
          <w:szCs w:val="24"/>
        </w:rPr>
        <w:t xml:space="preserve">. Порядок проведения оценочной стадии, </w:t>
      </w:r>
      <w:r w:rsidRPr="006274A7">
        <w:rPr>
          <w:sz w:val="24"/>
          <w:szCs w:val="24"/>
        </w:rPr>
        <w:t>критери</w:t>
      </w:r>
      <w:r w:rsidR="00D275BB" w:rsidRPr="006274A7">
        <w:rPr>
          <w:sz w:val="24"/>
          <w:szCs w:val="24"/>
        </w:rPr>
        <w:t>и</w:t>
      </w:r>
      <w:r w:rsidRPr="006274A7">
        <w:rPr>
          <w:sz w:val="24"/>
          <w:szCs w:val="24"/>
        </w:rPr>
        <w:t xml:space="preserve"> и их весов</w:t>
      </w:r>
      <w:r w:rsidR="00D275BB" w:rsidRPr="006274A7">
        <w:rPr>
          <w:sz w:val="24"/>
          <w:szCs w:val="24"/>
        </w:rPr>
        <w:t>ые</w:t>
      </w:r>
      <w:r w:rsidRPr="006274A7">
        <w:rPr>
          <w:sz w:val="24"/>
          <w:szCs w:val="24"/>
        </w:rPr>
        <w:t xml:space="preserve"> коэффициент</w:t>
      </w:r>
      <w:r w:rsidR="00D275BB" w:rsidRPr="006274A7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274A7">
        <w:rPr>
          <w:sz w:val="24"/>
          <w:szCs w:val="24"/>
        </w:rPr>
        <w:t xml:space="preserve">Закупочная комиссия ранжирует </w:t>
      </w:r>
      <w:r w:rsidR="004B5EB3" w:rsidRPr="006274A7">
        <w:rPr>
          <w:sz w:val="24"/>
          <w:szCs w:val="24"/>
        </w:rPr>
        <w:t>Заявк</w:t>
      </w:r>
      <w:r w:rsidRPr="006274A7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854CC7" w:rsidRPr="00751A4B">
          <w:rPr>
            <w:sz w:val="24"/>
            <w:szCs w:val="24"/>
          </w:rPr>
          <w:t>3.8</w:t>
        </w:r>
      </w:fldSimple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6274A7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6274A7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751A4B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fldSimple w:instr=" REF _Ref465675151 \r \h  \* MERGEFORMAT ">
        <w:r w:rsidR="00093638" w:rsidRPr="001D3EAC">
          <w:rPr>
            <w:bCs w:val="0"/>
            <w:sz w:val="24"/>
            <w:szCs w:val="24"/>
          </w:rPr>
          <w:t>3.11.2</w:t>
        </w:r>
      </w:fldSimple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1D3EAC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751A4B">
          <w:rPr>
            <w:bCs w:val="0"/>
            <w:sz w:val="24"/>
            <w:szCs w:val="24"/>
          </w:rPr>
          <w:t>3.12.5</w:t>
        </w:r>
      </w:fldSimple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751A4B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992556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992556">
        <w:rPr>
          <w:b w:val="0"/>
          <w:szCs w:val="24"/>
        </w:rPr>
      </w:r>
      <w:r w:rsidR="00992556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992556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92556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992556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99255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992556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99255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992556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99255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992556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92556">
        <w:rPr>
          <w:i/>
          <w:color w:val="000000"/>
        </w:rPr>
      </w:r>
      <w:r w:rsidR="00992556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992556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992556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92556">
        <w:rPr>
          <w:i/>
          <w:color w:val="000000"/>
        </w:rPr>
      </w:r>
      <w:r w:rsidR="00992556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992556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92556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992556">
        <w:rPr>
          <w:bCs w:val="0"/>
          <w:sz w:val="24"/>
          <w:szCs w:val="24"/>
        </w:rPr>
      </w:r>
      <w:r w:rsidR="00992556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992556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99255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9255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9255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9255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99255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92556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92556">
              <w:fldChar w:fldCharType="begin"/>
            </w:r>
            <w:r w:rsidR="003C1FE1">
              <w:instrText xml:space="preserve"> REF _Ref440272931 \r \h </w:instrText>
            </w:r>
            <w:r w:rsidR="00992556">
              <w:fldChar w:fldCharType="separate"/>
            </w:r>
            <w:r w:rsidR="00093638">
              <w:t>2</w:t>
            </w:r>
            <w:r w:rsidR="00992556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92556">
              <w:fldChar w:fldCharType="begin"/>
            </w:r>
            <w:r w:rsidR="003C1FE1">
              <w:instrText xml:space="preserve"> REF _Ref440272931 \r \h </w:instrText>
            </w:r>
            <w:r w:rsidR="00992556">
              <w:fldChar w:fldCharType="separate"/>
            </w:r>
            <w:r w:rsidR="00093638">
              <w:t>2</w:t>
            </w:r>
            <w:r w:rsidR="00992556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9255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99255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99255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992556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99255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99255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99255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992556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992556">
        <w:rPr>
          <w:vertAlign w:val="subscript"/>
        </w:rPr>
      </w:r>
      <w:r w:rsidR="00992556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992556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99255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9255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92556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92556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992556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992556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992556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992556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992556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992556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992556">
        <w:rPr>
          <w:sz w:val="24"/>
          <w:szCs w:val="24"/>
        </w:rPr>
      </w:r>
      <w:r w:rsidR="00992556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992556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768" w:rsidRDefault="00311768">
      <w:pPr>
        <w:spacing w:line="240" w:lineRule="auto"/>
      </w:pPr>
      <w:r>
        <w:separator/>
      </w:r>
    </w:p>
  </w:endnote>
  <w:endnote w:type="continuationSeparator" w:id="0">
    <w:p w:rsidR="00311768" w:rsidRDefault="0031176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99255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062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6275" w:rsidRDefault="00A06275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Pr="00FA0376" w:rsidRDefault="00A0627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992556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992556" w:rsidRPr="00FA0376">
      <w:rPr>
        <w:sz w:val="16"/>
        <w:szCs w:val="16"/>
        <w:lang w:eastAsia="ru-RU"/>
      </w:rPr>
      <w:fldChar w:fldCharType="separate"/>
    </w:r>
    <w:r w:rsidR="00BC6D38">
      <w:rPr>
        <w:noProof/>
        <w:sz w:val="16"/>
        <w:szCs w:val="16"/>
        <w:lang w:eastAsia="ru-RU"/>
      </w:rPr>
      <w:t>30</w:t>
    </w:r>
    <w:r w:rsidR="00992556" w:rsidRPr="00FA0376">
      <w:rPr>
        <w:sz w:val="16"/>
        <w:szCs w:val="16"/>
        <w:lang w:eastAsia="ru-RU"/>
      </w:rPr>
      <w:fldChar w:fldCharType="end"/>
    </w:r>
  </w:p>
  <w:p w:rsidR="00A06275" w:rsidRPr="00EE0539" w:rsidRDefault="00A0627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96181">
      <w:rPr>
        <w:sz w:val="18"/>
        <w:szCs w:val="18"/>
      </w:rPr>
      <w:t>Договора  на оказание услуг по проведению медицинского осмотра сотрудников в г</w:t>
    </w:r>
    <w:proofErr w:type="gramStart"/>
    <w:r w:rsidRPr="00696181">
      <w:rPr>
        <w:sz w:val="18"/>
        <w:szCs w:val="18"/>
      </w:rPr>
      <w:t>.Б</w:t>
    </w:r>
    <w:proofErr w:type="gramEnd"/>
    <w:r w:rsidRPr="00696181">
      <w:rPr>
        <w:sz w:val="18"/>
        <w:szCs w:val="18"/>
      </w:rPr>
      <w:t>елгороде для нужд ПАО «МРСК Центра» (филиала «Белгородэнерго»)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768" w:rsidRDefault="00311768">
      <w:pPr>
        <w:spacing w:line="240" w:lineRule="auto"/>
      </w:pPr>
      <w:r>
        <w:separator/>
      </w:r>
    </w:p>
  </w:footnote>
  <w:footnote w:type="continuationSeparator" w:id="0">
    <w:p w:rsidR="00311768" w:rsidRDefault="00311768">
      <w:pPr>
        <w:spacing w:line="240" w:lineRule="auto"/>
      </w:pPr>
      <w:r>
        <w:continuationSeparator/>
      </w:r>
    </w:p>
  </w:footnote>
  <w:footnote w:id="1">
    <w:p w:rsidR="00A06275" w:rsidRPr="00B36685" w:rsidRDefault="00A0627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06275" w:rsidRDefault="00A06275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06275" w:rsidRDefault="00A06275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06275" w:rsidRDefault="00A06275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Pr="00930031" w:rsidRDefault="00A06275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275" w:rsidRDefault="00A0627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25282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3432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3D96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768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138B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700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274A7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2556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692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06275"/>
    <w:rsid w:val="00A1227A"/>
    <w:rsid w:val="00A135CC"/>
    <w:rsid w:val="00A13C99"/>
    <w:rsid w:val="00A13E63"/>
    <w:rsid w:val="00A140F7"/>
    <w:rsid w:val="00A154B7"/>
    <w:rsid w:val="00A15A79"/>
    <w:rsid w:val="00A2572E"/>
    <w:rsid w:val="00A316B7"/>
    <w:rsid w:val="00A33B7C"/>
    <w:rsid w:val="00A33CD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6D38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Mogilnichenko.MS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Ermolova.I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D8833AF0-98EF-4DF9-820D-683D6E1A26A9%7d" TargetMode="Externa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6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84ED3-F977-4BB0-998D-A436EAB1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27270</Words>
  <Characters>155440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182346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130</cp:revision>
  <cp:lastPrinted>2015-12-29T14:27:00Z</cp:lastPrinted>
  <dcterms:created xsi:type="dcterms:W3CDTF">2016-01-13T12:36:00Z</dcterms:created>
  <dcterms:modified xsi:type="dcterms:W3CDTF">2017-03-02T07:55:00Z</dcterms:modified>
</cp:coreProperties>
</file>