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91FA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86FC0" w:rsidRPr="0097461A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1FB8" w:rsidRPr="007417E6" w:rsidRDefault="003D1FB8" w:rsidP="003D1FB8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D1FB8" w:rsidRDefault="003D1FB8" w:rsidP="003D1FB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3D1FB8" w:rsidRDefault="003D1FB8" w:rsidP="003D1FB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3D1FB8" w:rsidRDefault="003D1FB8" w:rsidP="003D1FB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3D1FB8" w:rsidRDefault="003D1FB8" w:rsidP="003D1FB8">
      <w:pPr>
        <w:spacing w:line="240" w:lineRule="auto"/>
        <w:jc w:val="right"/>
      </w:pPr>
    </w:p>
    <w:p w:rsidR="003D1FB8" w:rsidRDefault="003D1FB8" w:rsidP="003D1FB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3D1FB8" w:rsidRDefault="003D1FB8" w:rsidP="003D1FB8">
      <w:pPr>
        <w:spacing w:line="240" w:lineRule="auto"/>
        <w:jc w:val="right"/>
        <w:rPr>
          <w:sz w:val="24"/>
          <w:szCs w:val="24"/>
        </w:rPr>
      </w:pPr>
    </w:p>
    <w:p w:rsidR="003D1FB8" w:rsidRPr="007417E6" w:rsidRDefault="003D1FB8" w:rsidP="003D1FB8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27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 2017</w:t>
      </w:r>
      <w:r w:rsidRPr="007417E6">
        <w:rPr>
          <w:sz w:val="24"/>
          <w:szCs w:val="24"/>
        </w:rPr>
        <w:t xml:space="preserve"> г.</w:t>
      </w:r>
    </w:p>
    <w:p w:rsidR="003D1FB8" w:rsidRPr="00093D17" w:rsidRDefault="003D1FB8" w:rsidP="003D1FB8">
      <w:pPr>
        <w:ind w:left="5670" w:firstLine="0"/>
        <w:rPr>
          <w:sz w:val="24"/>
          <w:szCs w:val="24"/>
        </w:rPr>
      </w:pPr>
    </w:p>
    <w:p w:rsidR="003D1FB8" w:rsidRPr="00093D17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3D1FB8" w:rsidRPr="00093D17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3D1FB8" w:rsidRPr="00093D17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0096-ВР-17</w:t>
      </w:r>
    </w:p>
    <w:p w:rsidR="003D1FB8" w:rsidRPr="00093D17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27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3D1FB8">
        <w:rPr>
          <w:b/>
          <w:sz w:val="24"/>
          <w:szCs w:val="24"/>
        </w:rPr>
        <w:t>Договор</w:t>
      </w:r>
      <w:r w:rsidR="003D1FB8" w:rsidRPr="003D1FB8">
        <w:rPr>
          <w:b/>
          <w:sz w:val="24"/>
          <w:szCs w:val="24"/>
        </w:rPr>
        <w:t>а</w:t>
      </w:r>
      <w:proofErr w:type="gramEnd"/>
      <w:r w:rsidR="00366652" w:rsidRPr="003D1FB8">
        <w:rPr>
          <w:b/>
          <w:sz w:val="24"/>
          <w:szCs w:val="24"/>
        </w:rPr>
        <w:t xml:space="preserve"> </w:t>
      </w:r>
      <w:r w:rsidR="003D1FB8" w:rsidRPr="003D1FB8">
        <w:rPr>
          <w:b/>
          <w:sz w:val="24"/>
          <w:szCs w:val="24"/>
        </w:rPr>
        <w:t>на оказание услуг по  техническому обслуживанию систем контроля доступа (СКД)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D57AA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D57AA">
        <w:rPr>
          <w:sz w:val="24"/>
          <w:szCs w:val="24"/>
        </w:rPr>
        <w:t>Воронеж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A353E0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48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74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81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83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A353E0">
        <w:rPr>
          <w:noProof/>
        </w:rPr>
        <w:t>87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AC27F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</w:t>
      </w:r>
      <w:r w:rsidRPr="00AC27F3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AC27F3">
        <w:rPr>
          <w:iCs/>
          <w:sz w:val="24"/>
          <w:szCs w:val="24"/>
        </w:rPr>
        <w:t>– ПАО «МРСК Центра» (далее – Заказчик или Организатор)</w:t>
      </w:r>
      <w:r w:rsidRPr="00AC27F3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C27F3">
        <w:rPr>
          <w:iCs/>
          <w:sz w:val="24"/>
          <w:szCs w:val="24"/>
        </w:rPr>
        <w:t xml:space="preserve"> РФ, 127018, г. Москва, ул. 2-я Ямская, 4</w:t>
      </w:r>
      <w:r w:rsidR="00EC1043" w:rsidRPr="00AC27F3">
        <w:rPr>
          <w:iCs/>
          <w:sz w:val="24"/>
          <w:szCs w:val="24"/>
        </w:rPr>
        <w:t>, с</w:t>
      </w:r>
      <w:r w:rsidRPr="00AC27F3">
        <w:rPr>
          <w:iCs/>
          <w:sz w:val="24"/>
          <w:szCs w:val="24"/>
        </w:rPr>
        <w:t xml:space="preserve">екретарь Закупочной комиссии – </w:t>
      </w:r>
      <w:r w:rsidR="00AC27F3" w:rsidRPr="00AC27F3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249-57-66, 257-94-66, </w:t>
      </w:r>
      <w:r w:rsidR="00AC27F3" w:rsidRPr="00AC27F3">
        <w:rPr>
          <w:sz w:val="24"/>
          <w:szCs w:val="24"/>
        </w:rPr>
        <w:t xml:space="preserve">адрес электронной почты: </w:t>
      </w:r>
      <w:r w:rsidR="00AC27F3" w:rsidRPr="00AC27F3">
        <w:rPr>
          <w:iCs/>
          <w:sz w:val="24"/>
          <w:szCs w:val="24"/>
        </w:rPr>
        <w:t xml:space="preserve"> </w:t>
      </w:r>
      <w:hyperlink r:id="rId18" w:history="1">
        <w:r w:rsidR="00AC27F3" w:rsidRPr="00AC27F3">
          <w:rPr>
            <w:rStyle w:val="a7"/>
            <w:sz w:val="24"/>
            <w:szCs w:val="24"/>
            <w:lang w:val="en-US"/>
          </w:rPr>
          <w:t>Zaitseva</w:t>
        </w:r>
        <w:r w:rsidR="00AC27F3" w:rsidRPr="00AC27F3">
          <w:rPr>
            <w:rStyle w:val="a7"/>
            <w:sz w:val="24"/>
            <w:szCs w:val="24"/>
          </w:rPr>
          <w:t>.</w:t>
        </w:r>
        <w:r w:rsidR="00AC27F3" w:rsidRPr="00AC27F3">
          <w:rPr>
            <w:rStyle w:val="a7"/>
            <w:sz w:val="24"/>
            <w:szCs w:val="24"/>
            <w:lang w:val="en-US"/>
          </w:rPr>
          <w:t>AA</w:t>
        </w:r>
        <w:r w:rsidR="00AC27F3" w:rsidRPr="00AC27F3">
          <w:rPr>
            <w:rStyle w:val="a7"/>
            <w:sz w:val="24"/>
            <w:szCs w:val="24"/>
          </w:rPr>
          <w:t>@mrsk-1.ru</w:t>
        </w:r>
      </w:hyperlink>
      <w:r w:rsidRPr="00AC27F3">
        <w:rPr>
          <w:iCs/>
          <w:sz w:val="24"/>
          <w:szCs w:val="24"/>
        </w:rPr>
        <w:t>, ответственное лицо –</w:t>
      </w:r>
      <w:r w:rsidRPr="00AC27F3">
        <w:rPr>
          <w:sz w:val="24"/>
          <w:szCs w:val="24"/>
        </w:rPr>
        <w:t xml:space="preserve"> </w:t>
      </w:r>
      <w:r w:rsidR="00AC27F3" w:rsidRPr="00AC27F3">
        <w:rPr>
          <w:sz w:val="24"/>
          <w:szCs w:val="24"/>
        </w:rPr>
        <w:t xml:space="preserve">Лещева Екатерина Николаевна, контактный телефон </w:t>
      </w:r>
      <w:r w:rsidR="00AC27F3" w:rsidRPr="00AC27F3">
        <w:rPr>
          <w:iCs/>
          <w:sz w:val="24"/>
          <w:szCs w:val="24"/>
        </w:rPr>
        <w:t>(473) 249-57-66</w:t>
      </w:r>
      <w:r w:rsidR="00AC27F3" w:rsidRPr="00AC27F3">
        <w:rPr>
          <w:sz w:val="24"/>
          <w:szCs w:val="24"/>
        </w:rPr>
        <w:t xml:space="preserve">, 257-94-66, адрес электронной почты: </w:t>
      </w:r>
      <w:hyperlink r:id="rId19" w:history="1">
        <w:r w:rsidR="00AC27F3" w:rsidRPr="00AC27F3">
          <w:rPr>
            <w:rStyle w:val="a7"/>
            <w:sz w:val="24"/>
            <w:szCs w:val="24"/>
          </w:rPr>
          <w:t>Lescheva.EN@</w:t>
        </w:r>
        <w:r w:rsidR="00AC27F3" w:rsidRPr="00AC27F3">
          <w:rPr>
            <w:rStyle w:val="a7"/>
            <w:sz w:val="24"/>
            <w:szCs w:val="24"/>
            <w:lang w:val="en-US"/>
          </w:rPr>
          <w:t>mrsk</w:t>
        </w:r>
        <w:r w:rsidR="00AC27F3" w:rsidRPr="00AC27F3">
          <w:rPr>
            <w:rStyle w:val="a7"/>
            <w:sz w:val="24"/>
            <w:szCs w:val="24"/>
          </w:rPr>
          <w:t>-1.ru</w:t>
        </w:r>
      </w:hyperlink>
      <w:r w:rsidR="00AC27F3" w:rsidRPr="00AC27F3">
        <w:rPr>
          <w:rStyle w:val="a7"/>
          <w:sz w:val="24"/>
          <w:szCs w:val="24"/>
        </w:rPr>
        <w:t>,</w:t>
      </w:r>
      <w:r w:rsidR="00862664" w:rsidRPr="00AC27F3">
        <w:rPr>
          <w:sz w:val="24"/>
          <w:szCs w:val="24"/>
        </w:rPr>
        <w:t xml:space="preserve"> </w:t>
      </w:r>
      <w:r w:rsidR="004B5EB3" w:rsidRPr="00AC27F3">
        <w:rPr>
          <w:iCs/>
          <w:sz w:val="24"/>
          <w:szCs w:val="24"/>
        </w:rPr>
        <w:t>Извещени</w:t>
      </w:r>
      <w:r w:rsidRPr="00AC27F3">
        <w:rPr>
          <w:iCs/>
          <w:sz w:val="24"/>
          <w:szCs w:val="24"/>
        </w:rPr>
        <w:t>ем</w:t>
      </w:r>
      <w:r w:rsidRPr="00AC27F3">
        <w:rPr>
          <w:sz w:val="24"/>
          <w:szCs w:val="24"/>
        </w:rPr>
        <w:t xml:space="preserve"> о проведении открытого </w:t>
      </w:r>
      <w:r w:rsidRPr="00AC27F3">
        <w:rPr>
          <w:iCs/>
          <w:sz w:val="24"/>
          <w:szCs w:val="24"/>
        </w:rPr>
        <w:t>запроса предложений</w:t>
      </w:r>
      <w:r w:rsidRPr="00AC27F3">
        <w:rPr>
          <w:sz w:val="24"/>
          <w:szCs w:val="24"/>
        </w:rPr>
        <w:t xml:space="preserve">, опубликованным </w:t>
      </w:r>
      <w:r w:rsidRPr="00AC27F3">
        <w:rPr>
          <w:b/>
          <w:sz w:val="24"/>
          <w:szCs w:val="24"/>
        </w:rPr>
        <w:t>«</w:t>
      </w:r>
      <w:r w:rsidR="000A6D93" w:rsidRPr="00AC27F3">
        <w:rPr>
          <w:b/>
          <w:sz w:val="24"/>
          <w:szCs w:val="24"/>
        </w:rPr>
        <w:t>28</w:t>
      </w:r>
      <w:r w:rsidRPr="00AC27F3">
        <w:rPr>
          <w:b/>
          <w:sz w:val="24"/>
          <w:szCs w:val="24"/>
        </w:rPr>
        <w:t xml:space="preserve">» </w:t>
      </w:r>
      <w:r w:rsidR="000A6D93" w:rsidRPr="00AC27F3">
        <w:rPr>
          <w:b/>
          <w:sz w:val="24"/>
          <w:szCs w:val="24"/>
        </w:rPr>
        <w:t>февраля</w:t>
      </w:r>
      <w:r w:rsidRPr="00AC27F3">
        <w:rPr>
          <w:b/>
          <w:sz w:val="24"/>
          <w:szCs w:val="24"/>
        </w:rPr>
        <w:t xml:space="preserve"> 20</w:t>
      </w:r>
      <w:r w:rsidR="00C12FA4" w:rsidRPr="00AC27F3">
        <w:rPr>
          <w:b/>
          <w:sz w:val="24"/>
          <w:szCs w:val="24"/>
        </w:rPr>
        <w:t>1</w:t>
      </w:r>
      <w:r w:rsidR="00DB05D8" w:rsidRPr="00AC27F3">
        <w:rPr>
          <w:b/>
          <w:sz w:val="24"/>
          <w:szCs w:val="24"/>
        </w:rPr>
        <w:t>7</w:t>
      </w:r>
      <w:r w:rsidRPr="00AC27F3">
        <w:rPr>
          <w:b/>
          <w:sz w:val="24"/>
          <w:szCs w:val="24"/>
        </w:rPr>
        <w:t xml:space="preserve"> г.</w:t>
      </w:r>
      <w:r w:rsidRPr="00AC27F3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C27F3">
          <w:rPr>
            <w:rStyle w:val="a7"/>
            <w:sz w:val="24"/>
            <w:szCs w:val="24"/>
          </w:rPr>
          <w:t>www.zakupki.</w:t>
        </w:r>
        <w:r w:rsidR="00345CCA" w:rsidRPr="00AC27F3">
          <w:rPr>
            <w:rStyle w:val="a7"/>
            <w:sz w:val="24"/>
            <w:szCs w:val="24"/>
            <w:lang w:val="en-US"/>
          </w:rPr>
          <w:t>gov</w:t>
        </w:r>
        <w:r w:rsidR="00345CCA" w:rsidRPr="00AC27F3">
          <w:rPr>
            <w:rStyle w:val="a7"/>
            <w:sz w:val="24"/>
            <w:szCs w:val="24"/>
          </w:rPr>
          <w:t>.ru</w:t>
        </w:r>
      </w:hyperlink>
      <w:r w:rsidRPr="00AC27F3">
        <w:rPr>
          <w:sz w:val="24"/>
          <w:szCs w:val="24"/>
        </w:rPr>
        <w:t>),</w:t>
      </w:r>
      <w:r w:rsidR="009D7F01" w:rsidRPr="00AC27F3">
        <w:rPr>
          <w:iCs/>
          <w:sz w:val="24"/>
          <w:szCs w:val="24"/>
        </w:rPr>
        <w:t xml:space="preserve"> </w:t>
      </w:r>
      <w:r w:rsidR="009D7F01" w:rsidRPr="00AC27F3">
        <w:rPr>
          <w:sz w:val="24"/>
          <w:szCs w:val="24"/>
        </w:rPr>
        <w:t xml:space="preserve">на сайте </w:t>
      </w:r>
      <w:r w:rsidR="007556FF" w:rsidRPr="00AC27F3">
        <w:rPr>
          <w:iCs/>
          <w:sz w:val="24"/>
          <w:szCs w:val="24"/>
        </w:rPr>
        <w:t>ПАО «МРСК Центра»</w:t>
      </w:r>
      <w:r w:rsidR="009D7F01" w:rsidRPr="00AC27F3">
        <w:rPr>
          <w:sz w:val="24"/>
          <w:szCs w:val="24"/>
        </w:rPr>
        <w:t xml:space="preserve"> (</w:t>
      </w:r>
      <w:hyperlink r:id="rId21" w:history="1">
        <w:r w:rsidR="007556FF" w:rsidRPr="00AC27F3">
          <w:rPr>
            <w:rStyle w:val="a7"/>
            <w:sz w:val="24"/>
            <w:szCs w:val="24"/>
          </w:rPr>
          <w:t>www.mrsk-1.ru</w:t>
        </w:r>
      </w:hyperlink>
      <w:r w:rsidR="00862664" w:rsidRPr="00AC27F3">
        <w:rPr>
          <w:sz w:val="24"/>
          <w:szCs w:val="24"/>
        </w:rPr>
        <w:t>)</w:t>
      </w:r>
      <w:r w:rsidR="00702B2C" w:rsidRPr="00AC27F3">
        <w:rPr>
          <w:sz w:val="24"/>
          <w:szCs w:val="24"/>
        </w:rPr>
        <w:t xml:space="preserve">, на сайте ЭТП, указанном в п. </w:t>
      </w:r>
      <w:r w:rsidR="00386FC0" w:rsidRPr="00AC27F3">
        <w:rPr>
          <w:sz w:val="24"/>
          <w:szCs w:val="24"/>
        </w:rPr>
        <w:fldChar w:fldCharType="begin"/>
      </w:r>
      <w:r w:rsidR="00386FC0" w:rsidRPr="00AC27F3">
        <w:rPr>
          <w:sz w:val="24"/>
          <w:szCs w:val="24"/>
        </w:rPr>
        <w:instrText xml:space="preserve"> REF _Ref440269836 \r \h  \* MERGEFORMAT </w:instrText>
      </w:r>
      <w:r w:rsidR="00386FC0" w:rsidRPr="00AC27F3">
        <w:rPr>
          <w:sz w:val="24"/>
          <w:szCs w:val="24"/>
        </w:rPr>
      </w:r>
      <w:r w:rsidR="00386FC0" w:rsidRPr="00AC27F3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1.1.2</w:t>
      </w:r>
      <w:r w:rsidR="00386FC0" w:rsidRPr="00AC27F3">
        <w:rPr>
          <w:sz w:val="24"/>
          <w:szCs w:val="24"/>
        </w:rPr>
        <w:fldChar w:fldCharType="end"/>
      </w:r>
      <w:r w:rsidR="00702B2C" w:rsidRPr="00AC27F3">
        <w:rPr>
          <w:sz w:val="24"/>
          <w:szCs w:val="24"/>
        </w:rPr>
        <w:t xml:space="preserve"> настоящей Документации,</w:t>
      </w:r>
      <w:r w:rsidR="009A7733" w:rsidRPr="00AC27F3">
        <w:rPr>
          <w:iCs/>
          <w:sz w:val="24"/>
          <w:szCs w:val="24"/>
        </w:rPr>
        <w:t xml:space="preserve"> </w:t>
      </w:r>
      <w:r w:rsidRPr="00AC27F3">
        <w:rPr>
          <w:iCs/>
          <w:sz w:val="24"/>
          <w:szCs w:val="24"/>
        </w:rPr>
        <w:t>приг</w:t>
      </w:r>
      <w:r w:rsidRPr="00AC27F3">
        <w:rPr>
          <w:sz w:val="24"/>
          <w:szCs w:val="24"/>
        </w:rPr>
        <w:t>ласило юридических лиц</w:t>
      </w:r>
      <w:r w:rsidR="005B75A6" w:rsidRPr="00AC27F3">
        <w:rPr>
          <w:sz w:val="24"/>
          <w:szCs w:val="24"/>
        </w:rPr>
        <w:t xml:space="preserve"> и физических лиц (в т.</w:t>
      </w:r>
      <w:r w:rsidR="003129D4" w:rsidRPr="00AC27F3">
        <w:rPr>
          <w:sz w:val="24"/>
          <w:szCs w:val="24"/>
        </w:rPr>
        <w:t xml:space="preserve"> </w:t>
      </w:r>
      <w:r w:rsidR="005B75A6" w:rsidRPr="00AC27F3">
        <w:rPr>
          <w:sz w:val="24"/>
          <w:szCs w:val="24"/>
        </w:rPr>
        <w:t>ч. индивидуальных предпринимателей)</w:t>
      </w:r>
      <w:r w:rsidR="00AC27F3" w:rsidRPr="00AC27F3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AC27F3" w:rsidRPr="00AC27F3">
        <w:rPr>
          <w:iCs/>
          <w:sz w:val="24"/>
          <w:szCs w:val="24"/>
        </w:rPr>
        <w:t xml:space="preserve"> </w:t>
      </w:r>
      <w:r w:rsidR="00DC6125" w:rsidRPr="00AC27F3">
        <w:rPr>
          <w:sz w:val="24"/>
          <w:szCs w:val="24"/>
        </w:rPr>
        <w:t>(далее - Участники)</w:t>
      </w:r>
      <w:r w:rsidR="009D7F01" w:rsidRPr="00AC27F3">
        <w:rPr>
          <w:sz w:val="24"/>
          <w:szCs w:val="24"/>
        </w:rPr>
        <w:t xml:space="preserve"> </w:t>
      </w:r>
      <w:r w:rsidR="004B5EB3" w:rsidRPr="00AC27F3">
        <w:rPr>
          <w:sz w:val="24"/>
          <w:szCs w:val="24"/>
        </w:rPr>
        <w:t>к участию в процедуре О</w:t>
      </w:r>
      <w:r w:rsidRPr="00AC27F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C27F3">
        <w:rPr>
          <w:sz w:val="24"/>
          <w:szCs w:val="24"/>
        </w:rPr>
        <w:t xml:space="preserve">на право заключения </w:t>
      </w:r>
      <w:r w:rsidR="00366652" w:rsidRPr="00AC27F3">
        <w:rPr>
          <w:sz w:val="24"/>
          <w:szCs w:val="24"/>
        </w:rPr>
        <w:t>Договор</w:t>
      </w:r>
      <w:r w:rsidR="003C2527" w:rsidRPr="00AC27F3">
        <w:rPr>
          <w:sz w:val="24"/>
          <w:szCs w:val="24"/>
        </w:rPr>
        <w:t>а</w:t>
      </w:r>
      <w:r w:rsidR="00366652" w:rsidRPr="00AC27F3">
        <w:rPr>
          <w:sz w:val="24"/>
          <w:szCs w:val="24"/>
        </w:rPr>
        <w:t xml:space="preserve"> </w:t>
      </w:r>
      <w:r w:rsidR="003C2527" w:rsidRPr="00AC27F3">
        <w:rPr>
          <w:snapToGrid w:val="0"/>
          <w:sz w:val="24"/>
        </w:rPr>
        <w:t>на оказание услуг по  техническому обслуживанию систем контроля доступа (СКД) для нужд ПАО «МРСК Центра» (филиала «Воронежэнерго»)</w:t>
      </w:r>
      <w:r w:rsidR="00862664" w:rsidRPr="00AC27F3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AC27F3">
        <w:rPr>
          <w:sz w:val="24"/>
          <w:szCs w:val="24"/>
        </w:rPr>
        <w:t>Арзамасская</w:t>
      </w:r>
      <w:proofErr w:type="spellEnd"/>
      <w:r w:rsidR="00862664" w:rsidRPr="00AC27F3">
        <w:rPr>
          <w:sz w:val="24"/>
          <w:szCs w:val="24"/>
        </w:rPr>
        <w:t>, 2</w:t>
      </w:r>
      <w:r w:rsidRPr="00AC27F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C27F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C27F3">
        <w:rPr>
          <w:sz w:val="24"/>
          <w:szCs w:val="24"/>
        </w:rPr>
        <w:t xml:space="preserve">Настоящий </w:t>
      </w:r>
      <w:r w:rsidR="004B5EB3" w:rsidRPr="00AC27F3">
        <w:rPr>
          <w:sz w:val="24"/>
          <w:szCs w:val="24"/>
        </w:rPr>
        <w:t>З</w:t>
      </w:r>
      <w:r w:rsidRPr="00AC27F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27F3">
        <w:rPr>
          <w:sz w:val="24"/>
          <w:szCs w:val="24"/>
        </w:rPr>
        <w:t>электронной торговой площадк</w:t>
      </w:r>
      <w:r w:rsidR="00414AB1" w:rsidRPr="00AC27F3">
        <w:rPr>
          <w:sz w:val="24"/>
          <w:szCs w:val="24"/>
        </w:rPr>
        <w:t>и</w:t>
      </w:r>
      <w:r w:rsidR="00702B2C" w:rsidRPr="00AC27F3">
        <w:rPr>
          <w:sz w:val="24"/>
          <w:szCs w:val="24"/>
        </w:rPr>
        <w:t xml:space="preserve"> </w:t>
      </w:r>
      <w:r w:rsidR="000D70B6" w:rsidRPr="00AC27F3">
        <w:rPr>
          <w:sz w:val="24"/>
          <w:szCs w:val="24"/>
        </w:rPr>
        <w:t>П</w:t>
      </w:r>
      <w:r w:rsidR="00702B2C" w:rsidRPr="00AC27F3">
        <w:rPr>
          <w:sz w:val="24"/>
          <w:szCs w:val="24"/>
        </w:rPr>
        <w:t>АО «</w:t>
      </w:r>
      <w:proofErr w:type="spellStart"/>
      <w:r w:rsidR="00702B2C" w:rsidRPr="00AC27F3">
        <w:rPr>
          <w:sz w:val="24"/>
          <w:szCs w:val="24"/>
        </w:rPr>
        <w:t>Россети</w:t>
      </w:r>
      <w:proofErr w:type="spellEnd"/>
      <w:r w:rsidR="00702B2C" w:rsidRPr="00AC27F3">
        <w:rPr>
          <w:sz w:val="24"/>
          <w:szCs w:val="24"/>
        </w:rPr>
        <w:t xml:space="preserve">» </w:t>
      </w:r>
      <w:hyperlink r:id="rId22" w:history="1">
        <w:r w:rsidR="00862664" w:rsidRPr="00AC27F3">
          <w:rPr>
            <w:rStyle w:val="a7"/>
            <w:sz w:val="24"/>
            <w:szCs w:val="24"/>
          </w:rPr>
          <w:t>etp.rosseti.ru</w:t>
        </w:r>
      </w:hyperlink>
      <w:r w:rsidR="00862664" w:rsidRPr="00AC27F3">
        <w:rPr>
          <w:sz w:val="24"/>
          <w:szCs w:val="24"/>
        </w:rPr>
        <w:t xml:space="preserve"> </w:t>
      </w:r>
      <w:r w:rsidR="00702B2C" w:rsidRPr="00AC27F3">
        <w:rPr>
          <w:sz w:val="24"/>
          <w:szCs w:val="24"/>
        </w:rPr>
        <w:t>(далее — ЭТП)</w:t>
      </w:r>
      <w:r w:rsidR="005B75A6" w:rsidRPr="00AC27F3">
        <w:rPr>
          <w:sz w:val="24"/>
          <w:szCs w:val="24"/>
        </w:rPr>
        <w:t>.</w:t>
      </w:r>
      <w:bookmarkEnd w:id="14"/>
    </w:p>
    <w:p w:rsidR="00717F60" w:rsidRPr="00AC27F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C27F3">
        <w:rPr>
          <w:sz w:val="24"/>
          <w:szCs w:val="24"/>
        </w:rPr>
        <w:t>Заказчик</w:t>
      </w:r>
      <w:r w:rsidR="00702B2C" w:rsidRPr="00AC27F3">
        <w:rPr>
          <w:sz w:val="24"/>
          <w:szCs w:val="24"/>
        </w:rPr>
        <w:t xml:space="preserve">: </w:t>
      </w:r>
      <w:r w:rsidRPr="00AC27F3">
        <w:rPr>
          <w:sz w:val="24"/>
          <w:szCs w:val="24"/>
        </w:rPr>
        <w:t xml:space="preserve"> </w:t>
      </w:r>
      <w:r w:rsidR="00702B2C" w:rsidRPr="00AC27F3">
        <w:rPr>
          <w:iCs/>
          <w:sz w:val="24"/>
          <w:szCs w:val="24"/>
        </w:rPr>
        <w:t>ПАО «МРСК Центра».</w:t>
      </w:r>
      <w:r w:rsidRPr="00AC27F3">
        <w:rPr>
          <w:rStyle w:val="aa"/>
          <w:sz w:val="24"/>
          <w:szCs w:val="24"/>
        </w:rPr>
        <w:t xml:space="preserve"> </w:t>
      </w:r>
      <w:bookmarkEnd w:id="15"/>
    </w:p>
    <w:p w:rsidR="008C4223" w:rsidRPr="00AC27F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C27F3">
        <w:rPr>
          <w:sz w:val="24"/>
          <w:szCs w:val="24"/>
        </w:rPr>
        <w:t>Предмет З</w:t>
      </w:r>
      <w:r w:rsidR="00717F60" w:rsidRPr="00AC27F3">
        <w:rPr>
          <w:sz w:val="24"/>
          <w:szCs w:val="24"/>
        </w:rPr>
        <w:t>апроса предложений</w:t>
      </w:r>
      <w:r w:rsidR="00702B2C" w:rsidRPr="00AC27F3">
        <w:rPr>
          <w:sz w:val="24"/>
          <w:szCs w:val="24"/>
        </w:rPr>
        <w:t>:</w:t>
      </w:r>
      <w:bookmarkEnd w:id="16"/>
    </w:p>
    <w:p w:rsidR="00A40714" w:rsidRPr="00AC27F3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C27F3">
        <w:rPr>
          <w:b/>
          <w:sz w:val="24"/>
          <w:szCs w:val="24"/>
          <w:u w:val="single"/>
        </w:rPr>
        <w:t>Лот №1:</w:t>
      </w:r>
      <w:r w:rsidR="00717F60" w:rsidRPr="00AC27F3">
        <w:rPr>
          <w:sz w:val="24"/>
          <w:szCs w:val="24"/>
        </w:rPr>
        <w:t xml:space="preserve"> право заключения </w:t>
      </w:r>
      <w:r w:rsidR="00123C70" w:rsidRPr="00AC27F3">
        <w:rPr>
          <w:sz w:val="24"/>
          <w:szCs w:val="24"/>
        </w:rPr>
        <w:t>Договор</w:t>
      </w:r>
      <w:r w:rsidR="007419A5" w:rsidRPr="00AC27F3">
        <w:rPr>
          <w:sz w:val="24"/>
          <w:szCs w:val="24"/>
        </w:rPr>
        <w:t>а</w:t>
      </w:r>
      <w:r w:rsidR="00A40714" w:rsidRPr="00AC27F3">
        <w:rPr>
          <w:sz w:val="24"/>
          <w:szCs w:val="24"/>
        </w:rPr>
        <w:t xml:space="preserve"> </w:t>
      </w:r>
      <w:r w:rsidR="007419A5" w:rsidRPr="00AC27F3">
        <w:rPr>
          <w:snapToGrid w:val="0"/>
          <w:sz w:val="24"/>
          <w:szCs w:val="24"/>
        </w:rPr>
        <w:t>на оказание услуг по  техническому обслуживанию систем контроля доступа (СКД) для нужд ПАО «МРСК Центра» (филиала «Воронежэнерго»)</w:t>
      </w:r>
      <w:bookmarkEnd w:id="17"/>
      <w:r w:rsidR="00702B2C" w:rsidRPr="00AC27F3">
        <w:rPr>
          <w:sz w:val="24"/>
          <w:szCs w:val="24"/>
        </w:rPr>
        <w:t>.</w:t>
      </w:r>
    </w:p>
    <w:p w:rsidR="008C4223" w:rsidRPr="00AC27F3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C27F3">
        <w:rPr>
          <w:sz w:val="24"/>
          <w:szCs w:val="24"/>
        </w:rPr>
        <w:t xml:space="preserve">Количество лотов: </w:t>
      </w:r>
      <w:r w:rsidRPr="00AC27F3">
        <w:rPr>
          <w:b/>
          <w:sz w:val="24"/>
          <w:szCs w:val="24"/>
        </w:rPr>
        <w:t>1 (один)</w:t>
      </w:r>
      <w:r w:rsidRPr="00AC27F3">
        <w:rPr>
          <w:sz w:val="24"/>
          <w:szCs w:val="24"/>
        </w:rPr>
        <w:t>.</w:t>
      </w:r>
    </w:p>
    <w:bookmarkEnd w:id="18"/>
    <w:p w:rsidR="00804801" w:rsidRPr="00AC27F3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C27F3">
        <w:rPr>
          <w:sz w:val="24"/>
          <w:szCs w:val="24"/>
        </w:rPr>
        <w:t xml:space="preserve">Частичное </w:t>
      </w:r>
      <w:r w:rsidR="00366652" w:rsidRPr="00AC27F3">
        <w:rPr>
          <w:sz w:val="24"/>
          <w:szCs w:val="24"/>
        </w:rPr>
        <w:t xml:space="preserve">оказание </w:t>
      </w:r>
      <w:r w:rsidR="00AD3EBC" w:rsidRPr="00AC27F3">
        <w:rPr>
          <w:sz w:val="24"/>
          <w:szCs w:val="24"/>
        </w:rPr>
        <w:t>услуг</w:t>
      </w:r>
      <w:r w:rsidRPr="00AC27F3">
        <w:rPr>
          <w:sz w:val="24"/>
          <w:szCs w:val="24"/>
        </w:rPr>
        <w:t xml:space="preserve"> не допускается.</w:t>
      </w:r>
    </w:p>
    <w:p w:rsidR="00717F60" w:rsidRPr="00AC27F3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C27F3">
        <w:rPr>
          <w:sz w:val="24"/>
          <w:szCs w:val="24"/>
        </w:rPr>
        <w:t>Сроки</w:t>
      </w:r>
      <w:r w:rsidR="00717F60" w:rsidRPr="00AC27F3">
        <w:rPr>
          <w:sz w:val="24"/>
          <w:szCs w:val="24"/>
        </w:rPr>
        <w:t xml:space="preserve"> </w:t>
      </w:r>
      <w:r w:rsidR="00366652" w:rsidRPr="00AC27F3">
        <w:rPr>
          <w:sz w:val="24"/>
          <w:szCs w:val="24"/>
        </w:rPr>
        <w:t>оказания услуг</w:t>
      </w:r>
      <w:r w:rsidR="00717F60" w:rsidRPr="00AC27F3">
        <w:rPr>
          <w:sz w:val="24"/>
          <w:szCs w:val="24"/>
        </w:rPr>
        <w:t xml:space="preserve">: </w:t>
      </w:r>
      <w:r w:rsidR="007419A5" w:rsidRPr="00AC27F3">
        <w:rPr>
          <w:sz w:val="24"/>
          <w:szCs w:val="24"/>
        </w:rPr>
        <w:t>01.04.2017г. – 31.03.2018г. (в соответствии со сроками, указанными в Приложении №1 к документации по запросу предложений)</w:t>
      </w:r>
      <w:r w:rsidR="00717F60" w:rsidRPr="00AC27F3">
        <w:rPr>
          <w:sz w:val="24"/>
          <w:szCs w:val="24"/>
        </w:rPr>
        <w:t>.</w:t>
      </w:r>
      <w:bookmarkEnd w:id="19"/>
    </w:p>
    <w:p w:rsidR="008D2928" w:rsidRPr="00AC27F3" w:rsidRDefault="007419A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C27F3">
        <w:rPr>
          <w:sz w:val="24"/>
          <w:szCs w:val="24"/>
        </w:rPr>
        <w:t>Оказание услуг Участником будет осуществляться на объектах Заказчика</w:t>
      </w:r>
      <w:r w:rsidR="00366652" w:rsidRPr="00AC27F3">
        <w:rPr>
          <w:sz w:val="24"/>
          <w:szCs w:val="24"/>
        </w:rPr>
        <w:t>.</w:t>
      </w:r>
      <w:bookmarkEnd w:id="20"/>
    </w:p>
    <w:p w:rsidR="00717F60" w:rsidRPr="00AC27F3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C27F3">
        <w:rPr>
          <w:iCs/>
          <w:sz w:val="24"/>
          <w:szCs w:val="24"/>
        </w:rPr>
        <w:t xml:space="preserve">Форма и порядок оплаты: </w:t>
      </w:r>
      <w:r w:rsidR="00366652" w:rsidRPr="00AC27F3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419A5" w:rsidRPr="00AC27F3">
        <w:rPr>
          <w:iCs/>
          <w:sz w:val="24"/>
          <w:szCs w:val="24"/>
        </w:rPr>
        <w:t>календарных</w:t>
      </w:r>
      <w:r w:rsidR="00366652" w:rsidRPr="00AC27F3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AC27F3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C27F3">
        <w:rPr>
          <w:iCs/>
          <w:sz w:val="24"/>
          <w:szCs w:val="24"/>
        </w:rPr>
        <w:t xml:space="preserve">Порядок проведения </w:t>
      </w:r>
      <w:r w:rsidR="00C05EF6" w:rsidRPr="00AC27F3">
        <w:rPr>
          <w:iCs/>
          <w:sz w:val="24"/>
          <w:szCs w:val="24"/>
        </w:rPr>
        <w:t xml:space="preserve">запроса предложений </w:t>
      </w:r>
      <w:r w:rsidRPr="00AC27F3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AC27F3">
        <w:rPr>
          <w:sz w:val="24"/>
          <w:szCs w:val="24"/>
        </w:rPr>
        <w:t>заявок</w:t>
      </w:r>
      <w:r w:rsidRPr="00AC27F3">
        <w:rPr>
          <w:iCs/>
          <w:sz w:val="24"/>
          <w:szCs w:val="24"/>
        </w:rPr>
        <w:t>, приведены в разделе</w:t>
      </w:r>
      <w:r w:rsidR="00E71A48" w:rsidRPr="00AC27F3">
        <w:rPr>
          <w:iCs/>
          <w:sz w:val="24"/>
          <w:szCs w:val="24"/>
        </w:rPr>
        <w:t xml:space="preserve"> </w:t>
      </w:r>
      <w:r w:rsidR="00F810AA" w:rsidRPr="00AC27F3">
        <w:rPr>
          <w:iCs/>
          <w:sz w:val="24"/>
          <w:szCs w:val="24"/>
        </w:rPr>
        <w:fldChar w:fldCharType="begin"/>
      </w:r>
      <w:r w:rsidR="00E71A48" w:rsidRPr="00AC27F3">
        <w:rPr>
          <w:iCs/>
          <w:sz w:val="24"/>
          <w:szCs w:val="24"/>
        </w:rPr>
        <w:instrText xml:space="preserve"> REF _Ref311232052 \r \h </w:instrText>
      </w:r>
      <w:r w:rsidR="00AC27F3">
        <w:rPr>
          <w:iCs/>
          <w:sz w:val="24"/>
          <w:szCs w:val="24"/>
        </w:rPr>
        <w:instrText xml:space="preserve"> \* MERGEFORMAT </w:instrText>
      </w:r>
      <w:r w:rsidR="00F810AA" w:rsidRPr="00AC27F3">
        <w:rPr>
          <w:iCs/>
          <w:sz w:val="24"/>
          <w:szCs w:val="24"/>
        </w:rPr>
      </w:r>
      <w:r w:rsidR="00F810AA" w:rsidRPr="00AC27F3">
        <w:rPr>
          <w:iCs/>
          <w:sz w:val="24"/>
          <w:szCs w:val="24"/>
        </w:rPr>
        <w:fldChar w:fldCharType="separate"/>
      </w:r>
      <w:r w:rsidR="00A353E0">
        <w:rPr>
          <w:iCs/>
          <w:sz w:val="24"/>
          <w:szCs w:val="24"/>
        </w:rPr>
        <w:t>3</w:t>
      </w:r>
      <w:r w:rsidR="00F810AA" w:rsidRPr="00AC27F3">
        <w:rPr>
          <w:iCs/>
          <w:sz w:val="24"/>
          <w:szCs w:val="24"/>
        </w:rPr>
        <w:fldChar w:fldCharType="end"/>
      </w:r>
      <w:r w:rsidR="00E71A48" w:rsidRPr="00AC27F3">
        <w:rPr>
          <w:iCs/>
          <w:sz w:val="24"/>
          <w:szCs w:val="24"/>
        </w:rPr>
        <w:t xml:space="preserve"> </w:t>
      </w:r>
      <w:r w:rsidRPr="00AC27F3">
        <w:rPr>
          <w:iCs/>
          <w:sz w:val="24"/>
          <w:szCs w:val="24"/>
        </w:rPr>
        <w:t>(здесь и далее ссылки относятся</w:t>
      </w:r>
      <w:r w:rsidRPr="00E71A48">
        <w:rPr>
          <w:iCs/>
          <w:sz w:val="24"/>
          <w:szCs w:val="24"/>
        </w:rPr>
        <w:t xml:space="preserve">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386FC0">
        <w:fldChar w:fldCharType="begin"/>
      </w:r>
      <w:r w:rsidR="00386FC0">
        <w:instrText xml:space="preserve"> REF _Ref305973574 \r \h  \* MERGEFORMAT </w:instrText>
      </w:r>
      <w:r w:rsidR="00386FC0">
        <w:fldChar w:fldCharType="separate"/>
      </w:r>
      <w:r w:rsidR="00A353E0">
        <w:t>2</w:t>
      </w:r>
      <w:r w:rsidR="00386FC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A353E0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1.1.5</w:t>
      </w:r>
      <w:r w:rsidR="00386FC0">
        <w:fldChar w:fldCharType="end"/>
      </w:r>
      <w:r w:rsidRPr="00366652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1.1.7</w:t>
      </w:r>
      <w:r w:rsidR="00386FC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1.1.5</w:t>
      </w:r>
      <w:r w:rsidR="00386FC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1.1.7</w:t>
      </w:r>
      <w:r w:rsidR="00386FC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A353E0" w:rsidRPr="00A353E0">
        <w:rPr>
          <w:bCs w:val="0"/>
          <w:iCs/>
          <w:sz w:val="24"/>
          <w:szCs w:val="24"/>
        </w:rPr>
        <w:t>1.1.5</w:t>
      </w:r>
      <w:r w:rsidR="00386FC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1.1.7</w:t>
      </w:r>
      <w:r w:rsidR="00386FC0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_Ref305973033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3.2</w:t>
      </w:r>
      <w:r w:rsidR="00386FC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386FC0">
        <w:fldChar w:fldCharType="begin"/>
      </w:r>
      <w:r w:rsidR="00386FC0">
        <w:instrText xml:space="preserve"> REF _Ref191386109 \n \h  \* MERGEFORMAT </w:instrText>
      </w:r>
      <w:r w:rsidR="00386FC0">
        <w:fldChar w:fldCharType="separate"/>
      </w:r>
      <w:r w:rsidR="00A353E0" w:rsidRPr="00A353E0">
        <w:rPr>
          <w:color w:val="000000"/>
          <w:sz w:val="24"/>
          <w:szCs w:val="24"/>
        </w:rPr>
        <w:t>3.3.2</w:t>
      </w:r>
      <w:r w:rsidR="00386FC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386FC0">
        <w:fldChar w:fldCharType="begin"/>
      </w:r>
      <w:r w:rsidR="00386FC0">
        <w:instrText xml:space="preserve"> REF _Ref191386164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 xml:space="preserve"> 1.4.1 </w:t>
      </w:r>
      <w:r w:rsidR="00386FC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86FC0">
        <w:fldChar w:fldCharType="begin"/>
      </w:r>
      <w:r w:rsidR="00386FC0">
        <w:instrText xml:space="preserve"> REF _Ref306978606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 xml:space="preserve"> 1.4.2 </w:t>
      </w:r>
      <w:r w:rsidR="00386FC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_Ref306114966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3.3.11</w:t>
      </w:r>
      <w:r w:rsidR="00386FC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A353E0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386FC0">
        <w:fldChar w:fldCharType="begin"/>
      </w:r>
      <w:r w:rsidR="00386FC0">
        <w:instrText xml:space="preserve"> REF _Ref305973147 \r \h  \* MERGEFORMAT </w:instrText>
      </w:r>
      <w:r w:rsidR="00386FC0">
        <w:fldChar w:fldCharType="separate"/>
      </w:r>
      <w:r w:rsidR="00A353E0" w:rsidRPr="00A353E0">
        <w:rPr>
          <w:b w:val="0"/>
          <w:szCs w:val="24"/>
        </w:rPr>
        <w:t>3.3</w:t>
      </w:r>
      <w:r w:rsidR="00386FC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b w:val="0"/>
          <w:szCs w:val="24"/>
        </w:rPr>
        <w:t>5.1</w:t>
      </w:r>
      <w:r w:rsidR="00386FC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_Ref440284918 \r \h  \* MERGEFORMAT </w:instrText>
      </w:r>
      <w:r w:rsidR="00386FC0">
        <w:fldChar w:fldCharType="separate"/>
      </w:r>
      <w:r w:rsidR="00A353E0" w:rsidRPr="00A353E0">
        <w:rPr>
          <w:b w:val="0"/>
          <w:szCs w:val="24"/>
        </w:rPr>
        <w:t>5.2</w:t>
      </w:r>
      <w:r w:rsidR="00386FC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_Ref440537086 \r \h  \* MERGEFORMAT </w:instrText>
      </w:r>
      <w:r w:rsidR="00386FC0">
        <w:fldChar w:fldCharType="separate"/>
      </w:r>
      <w:r w:rsidR="00A353E0" w:rsidRPr="00A353E0">
        <w:rPr>
          <w:b w:val="0"/>
          <w:bCs w:val="0"/>
          <w:szCs w:val="24"/>
        </w:rPr>
        <w:t>5.3</w:t>
      </w:r>
      <w:r w:rsidR="00386FC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_Ref440284947 \r \h  \* MERGEFORMAT </w:instrText>
      </w:r>
      <w:r w:rsidR="00386FC0">
        <w:fldChar w:fldCharType="separate"/>
      </w:r>
      <w:r w:rsidR="00A353E0" w:rsidRPr="00A353E0">
        <w:rPr>
          <w:b w:val="0"/>
          <w:szCs w:val="24"/>
        </w:rPr>
        <w:t>5.4</w:t>
      </w:r>
      <w:r w:rsidR="00386FC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A353E0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A353E0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A353E0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A353E0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A353E0">
        <w:rPr>
          <w:b w:val="0"/>
          <w:szCs w:val="24"/>
        </w:rPr>
        <w:t>3.8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A353E0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A353E0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A353E0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86FC0">
        <w:fldChar w:fldCharType="begin"/>
      </w:r>
      <w:r w:rsidR="00386FC0">
        <w:instrText xml:space="preserve"> REF _Ref305973033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3.2</w:t>
      </w:r>
      <w:r w:rsidR="00386FC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86FC0">
        <w:fldChar w:fldCharType="begin"/>
      </w:r>
      <w:r w:rsidR="00386FC0">
        <w:instrText xml:space="preserve"> REF _Ref305973147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</w:t>
      </w:r>
      <w:r w:rsidR="00386FC0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386FC0">
        <w:fldChar w:fldCharType="begin"/>
      </w:r>
      <w:r w:rsidR="00386FC0">
        <w:instrText xml:space="preserve"> REF _Ref305973214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</w:t>
      </w:r>
      <w:r w:rsidR="00386FC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_Ref303683883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3.5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A353E0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386FC0">
        <w:fldChar w:fldCharType="begin"/>
      </w:r>
      <w:r w:rsidR="00386FC0">
        <w:instrText xml:space="preserve"> REF _Ref303250967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3.7</w:t>
      </w:r>
      <w:r w:rsidR="00386FC0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A353E0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386FC0">
        <w:fldChar w:fldCharType="begin"/>
      </w:r>
      <w:r w:rsidR="00386FC0">
        <w:instrText xml:space="preserve"> REF _Ref306140410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3.13</w:t>
      </w:r>
      <w:r w:rsidR="00386FC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386FC0">
        <w:fldChar w:fldCharType="begin"/>
      </w:r>
      <w:r w:rsidR="00386FC0">
        <w:instrText xml:space="preserve"> REF _Ref306140451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3.14</w:t>
      </w:r>
      <w:r w:rsidR="00386FC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386FC0">
        <w:fldChar w:fldCharType="begin"/>
      </w:r>
      <w:r w:rsidR="00386FC0">
        <w:instrText xml:space="preserve"> REF _Ref302563524 \n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1.1.1</w:t>
      </w:r>
      <w:r w:rsidR="00386FC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</w:t>
      </w:r>
      <w:r w:rsidR="00386FC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_Ref440361610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5.6</w:t>
      </w:r>
      <w:r w:rsidR="00386FC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eastAsia="ru-RU"/>
        </w:rPr>
        <w:t>5.1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386FC0">
        <w:fldChar w:fldCharType="begin"/>
      </w:r>
      <w:r w:rsidR="00386FC0">
        <w:instrText xml:space="preserve"> REF _Ref440271964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5.1.3</w:t>
      </w:r>
      <w:r w:rsidR="00386FC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_Ref440279062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б)</w:t>
      </w:r>
      <w:r w:rsidR="00386FC0">
        <w:fldChar w:fldCharType="end"/>
      </w:r>
      <w:r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3.3.8.3</w:t>
      </w:r>
      <w:r w:rsidR="00386FC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_Ref440537086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5.3</w:t>
      </w:r>
      <w:r w:rsidR="00386FC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_Ref440274913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eastAsia="ru-RU"/>
        </w:rPr>
        <w:t>5.2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_Ref440274902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eastAsia="ru-RU"/>
        </w:rPr>
        <w:t>5.4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386FC0">
        <w:fldChar w:fldCharType="begin"/>
      </w:r>
      <w:r w:rsidR="00386FC0">
        <w:instrText xml:space="preserve"> REF _Ref306005578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3.3.8.3</w:t>
      </w:r>
      <w:r w:rsidR="00386FC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_Ref440279062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б)</w:t>
      </w:r>
      <w:r w:rsidR="00386FC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_Ref440372326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д)</w:t>
      </w:r>
      <w:r w:rsidR="00386FC0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_Ref440371812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м)</w:t>
      </w:r>
      <w:r w:rsidR="00386FC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_Ref440371822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н)</w:t>
      </w:r>
      <w:r w:rsidR="00386FC0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у)</w:t>
      </w:r>
      <w:r w:rsidR="00386FC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_Ref306005578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3.3.8.3</w:t>
      </w:r>
      <w:r w:rsidR="00386FC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386FC0">
        <w:fldChar w:fldCharType="begin"/>
      </w:r>
      <w:r w:rsidR="00386FC0">
        <w:instrText xml:space="preserve"> REF _Ref306143446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3.3.9.3</w:t>
      </w:r>
      <w:r w:rsidR="00386FC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86FC0">
        <w:fldChar w:fldCharType="begin"/>
      </w:r>
      <w:r w:rsidR="00386FC0">
        <w:instrText xml:space="preserve"> REF _Ref465847423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3.3.10.7</w:t>
      </w:r>
      <w:r w:rsidR="00386FC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386FC0">
        <w:fldChar w:fldCharType="begin"/>
      </w:r>
      <w:r w:rsidR="00386FC0">
        <w:instrText xml:space="preserve"> REF _Ref442263553 \r \h  \* MERGEFORMAT </w:instrText>
      </w:r>
      <w:r w:rsidR="00386FC0">
        <w:fldChar w:fldCharType="separate"/>
      </w:r>
      <w:r w:rsidR="00A353E0" w:rsidRPr="00A353E0">
        <w:rPr>
          <w:szCs w:val="24"/>
        </w:rPr>
        <w:t>3.3.14.4</w:t>
      </w:r>
      <w:r w:rsidR="00386FC0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386FC0">
        <w:fldChar w:fldCharType="begin"/>
      </w:r>
      <w:r w:rsidR="00386FC0">
        <w:instrText xml:space="preserve"> REF _Ref440270602 \r \h  \* MERGEFORMAT </w:instrText>
      </w:r>
      <w:r w:rsidR="00386FC0">
        <w:fldChar w:fldCharType="separate"/>
      </w:r>
      <w:r w:rsidR="00A353E0">
        <w:t>5</w:t>
      </w:r>
      <w:r w:rsidR="00386FC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86FC0">
        <w:fldChar w:fldCharType="begin"/>
      </w:r>
      <w:r w:rsidR="00386FC0">
        <w:instrText xml:space="preserve"> REF _Ref191386419 \n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3.3.2</w:t>
      </w:r>
      <w:r w:rsidR="00386FC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_Ref440361959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5.5</w:t>
      </w:r>
      <w:r w:rsidR="00386FC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386FC0">
        <w:fldChar w:fldCharType="begin"/>
      </w:r>
      <w:r w:rsidR="00386FC0">
        <w:instrText xml:space="preserve"> REF _Ref440271036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5.4</w:t>
      </w:r>
      <w:r w:rsidR="00386FC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5.1</w:t>
      </w:r>
      <w:r w:rsidR="00386FC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5.1</w:t>
      </w:r>
      <w:r w:rsidR="00386FC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AC27F3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AC27F3">
        <w:rPr>
          <w:bCs w:val="0"/>
          <w:sz w:val="24"/>
          <w:szCs w:val="24"/>
        </w:rPr>
        <w:t>изменении официального курса валюты.</w:t>
      </w:r>
    </w:p>
    <w:p w:rsidR="00717F60" w:rsidRPr="00AC27F3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AC27F3">
        <w:rPr>
          <w:szCs w:val="24"/>
        </w:rPr>
        <w:t xml:space="preserve">Начальная (максимальная) цена </w:t>
      </w:r>
      <w:r w:rsidR="00123C70" w:rsidRPr="00AC27F3">
        <w:rPr>
          <w:szCs w:val="24"/>
        </w:rPr>
        <w:t>Договор</w:t>
      </w:r>
      <w:r w:rsidRPr="00AC27F3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AC27F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C27F3">
        <w:rPr>
          <w:bCs w:val="0"/>
          <w:sz w:val="24"/>
          <w:szCs w:val="24"/>
        </w:rPr>
        <w:t xml:space="preserve">Начальная (максимальная) цена </w:t>
      </w:r>
      <w:r w:rsidR="00123C70" w:rsidRPr="00AC27F3">
        <w:rPr>
          <w:bCs w:val="0"/>
          <w:sz w:val="24"/>
          <w:szCs w:val="24"/>
        </w:rPr>
        <w:t>Договор</w:t>
      </w:r>
      <w:r w:rsidRPr="00AC27F3">
        <w:rPr>
          <w:bCs w:val="0"/>
          <w:sz w:val="24"/>
          <w:szCs w:val="24"/>
        </w:rPr>
        <w:t>а</w:t>
      </w:r>
      <w:r w:rsidR="00216641" w:rsidRPr="00AC27F3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C27F3">
        <w:rPr>
          <w:b/>
          <w:bCs w:val="0"/>
          <w:sz w:val="24"/>
          <w:szCs w:val="24"/>
          <w:u w:val="single"/>
        </w:rPr>
        <w:t>По Лоту №1:</w:t>
      </w:r>
      <w:r w:rsidR="00717F60" w:rsidRPr="00AC27F3">
        <w:rPr>
          <w:bCs w:val="0"/>
          <w:sz w:val="24"/>
          <w:szCs w:val="24"/>
        </w:rPr>
        <w:t xml:space="preserve"> </w:t>
      </w:r>
      <w:r w:rsidR="009070EC" w:rsidRPr="00AC27F3">
        <w:rPr>
          <w:b/>
          <w:sz w:val="24"/>
          <w:szCs w:val="24"/>
        </w:rPr>
        <w:t>480 750,00</w:t>
      </w:r>
      <w:r w:rsidR="009070EC" w:rsidRPr="00AC27F3">
        <w:rPr>
          <w:sz w:val="24"/>
          <w:szCs w:val="24"/>
        </w:rPr>
        <w:t xml:space="preserve"> (Четыреста восемьдесят тысяч семьсот пятьдесят) рублей 00 копеек РФ, без учета НДС; НДС составляет </w:t>
      </w:r>
      <w:r w:rsidR="009070EC" w:rsidRPr="00AC27F3">
        <w:rPr>
          <w:b/>
          <w:sz w:val="24"/>
          <w:szCs w:val="24"/>
        </w:rPr>
        <w:t>86 535,00</w:t>
      </w:r>
      <w:r w:rsidR="009070EC" w:rsidRPr="00AC27F3">
        <w:rPr>
          <w:sz w:val="24"/>
          <w:szCs w:val="24"/>
        </w:rPr>
        <w:t xml:space="preserve"> (Восемьдесят шесть тысяч пятьсот тридцать пять) рублей 00 копеек РФ; </w:t>
      </w:r>
      <w:r w:rsidR="009070EC" w:rsidRPr="00AC27F3">
        <w:rPr>
          <w:b/>
          <w:sz w:val="24"/>
          <w:szCs w:val="24"/>
        </w:rPr>
        <w:t>567 285,00</w:t>
      </w:r>
      <w:r w:rsidR="009070EC" w:rsidRPr="00AC27F3">
        <w:rPr>
          <w:sz w:val="24"/>
          <w:szCs w:val="24"/>
        </w:rPr>
        <w:t xml:space="preserve"> (Пятьсот шестьдесят семь тысяч двести восемьдесят пять)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5.1</w:t>
      </w:r>
      <w:r w:rsidR="00386FC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_Ref440271072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5.2</w:t>
      </w:r>
      <w:r w:rsidR="00386FC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386FC0">
        <w:fldChar w:fldCharType="begin"/>
      </w:r>
      <w:r w:rsidR="00386FC0">
        <w:instrText xml:space="preserve"> REF _Ref440361439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5.5</w:t>
      </w:r>
      <w:r w:rsidR="00386FC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86FC0">
        <w:fldChar w:fldCharType="begin"/>
      </w:r>
      <w:r w:rsidR="00386FC0">
        <w:instrText xml:space="preserve"> REF _Ref306138385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3.6.4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663C2D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3.11</w:t>
      </w:r>
      <w:r w:rsidR="00386FC0">
        <w:fldChar w:fldCharType="end"/>
      </w:r>
      <w:r w:rsidRPr="00EB7BE2">
        <w:rPr>
          <w:bCs w:val="0"/>
          <w:sz w:val="24"/>
          <w:szCs w:val="24"/>
        </w:rPr>
        <w:t xml:space="preserve"> </w:t>
      </w:r>
      <w:r w:rsidRPr="00663C2D">
        <w:rPr>
          <w:bCs w:val="0"/>
          <w:sz w:val="24"/>
          <w:szCs w:val="24"/>
        </w:rPr>
        <w:t>данной документации.</w:t>
      </w:r>
    </w:p>
    <w:p w:rsidR="002A5B42" w:rsidRPr="00663C2D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663C2D">
        <w:rPr>
          <w:szCs w:val="24"/>
        </w:rPr>
        <w:t xml:space="preserve">Требования к </w:t>
      </w:r>
      <w:r w:rsidR="009C744E" w:rsidRPr="00663C2D">
        <w:rPr>
          <w:szCs w:val="24"/>
        </w:rPr>
        <w:t>Участник</w:t>
      </w:r>
      <w:r w:rsidRPr="00663C2D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663C2D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663C2D">
        <w:rPr>
          <w:bCs w:val="0"/>
          <w:sz w:val="24"/>
          <w:szCs w:val="24"/>
        </w:rPr>
        <w:t xml:space="preserve">Требования к </w:t>
      </w:r>
      <w:r w:rsidR="009C744E" w:rsidRPr="00663C2D">
        <w:rPr>
          <w:bCs w:val="0"/>
          <w:sz w:val="24"/>
          <w:szCs w:val="24"/>
        </w:rPr>
        <w:t>Участник</w:t>
      </w:r>
      <w:r w:rsidRPr="00663C2D">
        <w:rPr>
          <w:bCs w:val="0"/>
          <w:sz w:val="24"/>
          <w:szCs w:val="24"/>
        </w:rPr>
        <w:t>ам</w:t>
      </w:r>
      <w:bookmarkEnd w:id="439"/>
      <w:r w:rsidRPr="00663C2D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663C2D">
        <w:rPr>
          <w:bCs w:val="0"/>
          <w:sz w:val="24"/>
          <w:szCs w:val="24"/>
        </w:rPr>
        <w:t xml:space="preserve"> у</w:t>
      </w:r>
      <w:r w:rsidRPr="00663C2D">
        <w:rPr>
          <w:bCs w:val="0"/>
          <w:sz w:val="24"/>
          <w:szCs w:val="24"/>
        </w:rPr>
        <w:t xml:space="preserve">частвовать в процедуре </w:t>
      </w:r>
      <w:r w:rsidR="009C744E" w:rsidRPr="00663C2D">
        <w:rPr>
          <w:bCs w:val="0"/>
          <w:sz w:val="24"/>
          <w:szCs w:val="24"/>
        </w:rPr>
        <w:t>З</w:t>
      </w:r>
      <w:r w:rsidRPr="00663C2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663C2D">
        <w:rPr>
          <w:bCs w:val="0"/>
          <w:color w:val="000000"/>
          <w:sz w:val="24"/>
          <w:szCs w:val="24"/>
        </w:rPr>
        <w:t>физическое</w:t>
      </w:r>
      <w:r w:rsidRPr="00663C2D">
        <w:rPr>
          <w:bCs w:val="0"/>
          <w:sz w:val="24"/>
          <w:szCs w:val="24"/>
        </w:rPr>
        <w:t xml:space="preserve"> лицо </w:t>
      </w:r>
      <w:r w:rsidR="00E71628" w:rsidRPr="00663C2D">
        <w:rPr>
          <w:bCs w:val="0"/>
          <w:sz w:val="24"/>
          <w:szCs w:val="24"/>
        </w:rPr>
        <w:t>(в т.</w:t>
      </w:r>
      <w:r w:rsidR="003129D4" w:rsidRPr="00663C2D">
        <w:rPr>
          <w:bCs w:val="0"/>
          <w:sz w:val="24"/>
          <w:szCs w:val="24"/>
        </w:rPr>
        <w:t xml:space="preserve"> </w:t>
      </w:r>
      <w:r w:rsidR="00E71628" w:rsidRPr="00663C2D">
        <w:rPr>
          <w:bCs w:val="0"/>
          <w:sz w:val="24"/>
          <w:szCs w:val="24"/>
        </w:rPr>
        <w:t xml:space="preserve">ч. </w:t>
      </w:r>
      <w:r w:rsidRPr="00663C2D">
        <w:rPr>
          <w:bCs w:val="0"/>
          <w:sz w:val="24"/>
          <w:szCs w:val="24"/>
        </w:rPr>
        <w:t>индивидуальный предприниматель</w:t>
      </w:r>
      <w:r w:rsidR="00E71628" w:rsidRPr="00663C2D">
        <w:rPr>
          <w:bCs w:val="0"/>
          <w:sz w:val="24"/>
          <w:szCs w:val="24"/>
        </w:rPr>
        <w:t>)</w:t>
      </w:r>
      <w:r w:rsidR="00386FC0" w:rsidRPr="00663C2D">
        <w:rPr>
          <w:bCs w:val="0"/>
          <w:sz w:val="24"/>
          <w:szCs w:val="24"/>
        </w:rPr>
        <w:t xml:space="preserve">, </w:t>
      </w:r>
      <w:r w:rsidR="00386FC0" w:rsidRPr="00663C2D">
        <w:rPr>
          <w:sz w:val="24"/>
          <w:szCs w:val="24"/>
        </w:rPr>
        <w:t>являющееся субъектом малого и среднего предпринимательства</w:t>
      </w:r>
      <w:r w:rsidRPr="00663C2D">
        <w:rPr>
          <w:bCs w:val="0"/>
          <w:sz w:val="24"/>
          <w:szCs w:val="24"/>
        </w:rPr>
        <w:t xml:space="preserve">. </w:t>
      </w:r>
      <w:proofErr w:type="gramStart"/>
      <w:r w:rsidR="00362EA4" w:rsidRPr="00663C2D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386FC0" w:rsidRPr="00663C2D">
        <w:fldChar w:fldCharType="begin"/>
      </w:r>
      <w:r w:rsidR="00386FC0" w:rsidRPr="00663C2D">
        <w:instrText xml:space="preserve"> REF _Ref191386451 \n \h  \* MERGEFORMAT </w:instrText>
      </w:r>
      <w:r w:rsidR="00386FC0" w:rsidRPr="00663C2D">
        <w:fldChar w:fldCharType="separate"/>
      </w:r>
      <w:r w:rsidR="00A353E0" w:rsidRPr="00663C2D">
        <w:rPr>
          <w:bCs w:val="0"/>
          <w:sz w:val="24"/>
          <w:szCs w:val="24"/>
        </w:rPr>
        <w:t>3.3.9</w:t>
      </w:r>
      <w:r w:rsidR="00386FC0" w:rsidRPr="00663C2D">
        <w:fldChar w:fldCharType="end"/>
      </w:r>
      <w:r w:rsidR="00362EA4" w:rsidRPr="00663C2D">
        <w:rPr>
          <w:bCs w:val="0"/>
          <w:sz w:val="24"/>
          <w:szCs w:val="24"/>
        </w:rPr>
        <w:t>.</w:t>
      </w:r>
      <w:r w:rsidR="00036006" w:rsidRPr="00663C2D">
        <w:rPr>
          <w:bCs w:val="0"/>
          <w:sz w:val="24"/>
          <w:szCs w:val="24"/>
        </w:rPr>
        <w:t xml:space="preserve"> </w:t>
      </w:r>
      <w:r w:rsidRPr="00663C2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63C2D">
        <w:rPr>
          <w:bCs w:val="0"/>
          <w:sz w:val="24"/>
          <w:szCs w:val="24"/>
        </w:rPr>
        <w:t>У</w:t>
      </w:r>
      <w:r w:rsidRPr="00663C2D">
        <w:rPr>
          <w:bCs w:val="0"/>
          <w:sz w:val="24"/>
          <w:szCs w:val="24"/>
        </w:rPr>
        <w:t>частникам и порядку подтверждения их соответствия установленным</w:t>
      </w:r>
      <w:r w:rsidRPr="00AE1D21">
        <w:rPr>
          <w:bCs w:val="0"/>
          <w:sz w:val="24"/>
          <w:szCs w:val="24"/>
        </w:rPr>
        <w:t xml:space="preserve">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_Ref440876619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3.3.10</w:t>
      </w:r>
      <w:r w:rsidR="00386FC0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AE1D21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083BE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1.1.4</w:t>
      </w:r>
      <w:r w:rsidR="00386FC0">
        <w:fldChar w:fldCharType="end"/>
      </w:r>
      <w:r w:rsidRPr="009F2BF9">
        <w:rPr>
          <w:sz w:val="24"/>
          <w:szCs w:val="24"/>
        </w:rPr>
        <w:t xml:space="preserve"> и разделе </w:t>
      </w:r>
      <w:r w:rsidR="00386FC0">
        <w:fldChar w:fldCharType="begin"/>
      </w:r>
      <w:r w:rsidR="00386FC0">
        <w:instrText xml:space="preserve"> REF _Ref440270568 \r \h  \* MERGEFORMAT </w:instrText>
      </w:r>
      <w:r w:rsidR="00386FC0">
        <w:fldChar w:fldCharType="separate"/>
      </w:r>
      <w:r w:rsidR="00A353E0">
        <w:t>4</w:t>
      </w:r>
      <w:r w:rsidR="00386FC0">
        <w:fldChar w:fldCharType="end"/>
      </w:r>
      <w:r w:rsidRPr="009F2BF9">
        <w:rPr>
          <w:sz w:val="24"/>
          <w:szCs w:val="24"/>
        </w:rPr>
        <w:t xml:space="preserve">, в соответствии с </w:t>
      </w:r>
      <w:r w:rsidRPr="00083BE7">
        <w:rPr>
          <w:sz w:val="24"/>
          <w:szCs w:val="24"/>
        </w:rPr>
        <w:t>требованиями законодательства Российской Федерации);</w:t>
      </w:r>
    </w:p>
    <w:p w:rsidR="009D7F01" w:rsidRPr="00083BE7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83BE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083BE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083BE7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83BE7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83BE7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083BE7">
        <w:rPr>
          <w:color w:val="000000"/>
          <w:sz w:val="24"/>
          <w:szCs w:val="24"/>
          <w:lang w:eastAsia="ru-RU"/>
        </w:rPr>
        <w:t xml:space="preserve">оказания </w:t>
      </w:r>
      <w:r w:rsidRPr="00083BE7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083BE7">
        <w:rPr>
          <w:color w:val="000000"/>
          <w:sz w:val="24"/>
          <w:szCs w:val="24"/>
          <w:lang w:eastAsia="ru-RU"/>
        </w:rPr>
        <w:t>услуг</w:t>
      </w:r>
      <w:r w:rsidR="009F4858" w:rsidRPr="00083BE7">
        <w:rPr>
          <w:color w:val="000000"/>
          <w:sz w:val="24"/>
          <w:szCs w:val="24"/>
          <w:lang w:eastAsia="ru-RU"/>
        </w:rPr>
        <w:t xml:space="preserve"> </w:t>
      </w:r>
      <w:r w:rsidR="005347FA" w:rsidRPr="00083BE7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083BE7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083BE7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083BE7">
        <w:rPr>
          <w:color w:val="000000"/>
          <w:sz w:val="24"/>
          <w:szCs w:val="24"/>
          <w:lang w:eastAsia="ru-RU"/>
        </w:rPr>
        <w:t xml:space="preserve"> по </w:t>
      </w:r>
      <w:r w:rsidR="002037C3" w:rsidRPr="00083BE7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083BE7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083BE7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083BE7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083BE7">
        <w:rPr>
          <w:color w:val="000000"/>
          <w:sz w:val="24"/>
          <w:szCs w:val="24"/>
          <w:lang w:eastAsia="ru-RU"/>
        </w:rPr>
        <w:t>услуг</w:t>
      </w:r>
      <w:r w:rsidR="00036006" w:rsidRPr="00083BE7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083BE7">
        <w:rPr>
          <w:color w:val="000000"/>
          <w:sz w:val="24"/>
          <w:szCs w:val="24"/>
          <w:lang w:eastAsia="ru-RU"/>
        </w:rPr>
        <w:t>)</w:t>
      </w:r>
      <w:r w:rsidR="00036006" w:rsidRPr="00083BE7">
        <w:rPr>
          <w:color w:val="000000"/>
          <w:sz w:val="24"/>
          <w:szCs w:val="24"/>
          <w:lang w:eastAsia="ru-RU"/>
        </w:rPr>
        <w:t xml:space="preserve">. </w:t>
      </w:r>
    </w:p>
    <w:p w:rsidR="00386FC0" w:rsidRPr="00083BE7" w:rsidRDefault="00386FC0" w:rsidP="00386FC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83BE7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083BE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83BE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083BE7">
        <w:rPr>
          <w:sz w:val="24"/>
          <w:szCs w:val="24"/>
          <w:lang w:eastAsia="ru-RU"/>
        </w:rPr>
        <w:t>ог</w:t>
      </w:r>
      <w:proofErr w:type="gramStart"/>
      <w:r w:rsidR="003776BB" w:rsidRPr="00083BE7">
        <w:rPr>
          <w:sz w:val="24"/>
          <w:szCs w:val="24"/>
          <w:lang w:eastAsia="ru-RU"/>
        </w:rPr>
        <w:t>о(</w:t>
      </w:r>
      <w:proofErr w:type="gramEnd"/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я(</w:t>
      </w:r>
      <w:r w:rsidRPr="00083BE7">
        <w:rPr>
          <w:sz w:val="24"/>
          <w:szCs w:val="24"/>
          <w:lang w:eastAsia="ru-RU"/>
        </w:rPr>
        <w:t>й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>, изложены в Приложении №1 (Техническ</w:t>
      </w:r>
      <w:r w:rsidR="003776BB" w:rsidRPr="00083BE7">
        <w:rPr>
          <w:sz w:val="24"/>
          <w:szCs w:val="24"/>
          <w:lang w:eastAsia="ru-RU"/>
        </w:rPr>
        <w:t>ом(</w:t>
      </w:r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и(</w:t>
      </w:r>
      <w:proofErr w:type="spellStart"/>
      <w:r w:rsidRPr="00083BE7">
        <w:rPr>
          <w:sz w:val="24"/>
          <w:szCs w:val="24"/>
          <w:lang w:eastAsia="ru-RU"/>
        </w:rPr>
        <w:t>ях</w:t>
      </w:r>
      <w:proofErr w:type="spellEnd"/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83BE7">
        <w:rPr>
          <w:sz w:val="24"/>
          <w:szCs w:val="24"/>
          <w:lang w:eastAsia="ru-RU"/>
        </w:rPr>
        <w:t>ог</w:t>
      </w:r>
      <w:proofErr w:type="gramStart"/>
      <w:r w:rsidR="003776BB" w:rsidRPr="00083BE7">
        <w:rPr>
          <w:sz w:val="24"/>
          <w:szCs w:val="24"/>
          <w:lang w:eastAsia="ru-RU"/>
        </w:rPr>
        <w:t>о(</w:t>
      </w:r>
      <w:proofErr w:type="gramEnd"/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я(</w:t>
      </w:r>
      <w:r w:rsidRPr="00083BE7">
        <w:rPr>
          <w:sz w:val="24"/>
          <w:szCs w:val="24"/>
          <w:lang w:eastAsia="ru-RU"/>
        </w:rPr>
        <w:t>й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83BE7">
        <w:rPr>
          <w:sz w:val="24"/>
          <w:szCs w:val="24"/>
          <w:lang w:eastAsia="ru-RU"/>
        </w:rPr>
        <w:t>Заявку</w:t>
      </w:r>
      <w:r w:rsidRPr="00083BE7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083BE7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</w:t>
      </w:r>
      <w:r w:rsidRPr="00AE1D21">
        <w:rPr>
          <w:sz w:val="24"/>
          <w:szCs w:val="24"/>
        </w:rPr>
        <w:t xml:space="preserve">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_Ref440291364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3.3.8.1</w:t>
      </w:r>
      <w:r w:rsidR="00386FC0">
        <w:fldChar w:fldCharType="end"/>
      </w:r>
      <w:r w:rsidRPr="00AE1D21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3.3.8.2</w:t>
      </w:r>
      <w:r w:rsidR="00386FC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_Ref440271993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5.11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_Ref440271964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5.1.3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_Ref440272035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5.12</w:t>
      </w:r>
      <w:r w:rsidR="00386FC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_Ref440272051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5.13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_Ref440272119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5.7.1</w:t>
      </w:r>
      <w:r w:rsidR="00386FC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</w:t>
      </w:r>
      <w:r w:rsidR="00F82225" w:rsidRPr="00AE1D21">
        <w:rPr>
          <w:sz w:val="24"/>
          <w:szCs w:val="24"/>
        </w:rPr>
        <w:lastRenderedPageBreak/>
        <w:t>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1.1.4</w:t>
      </w:r>
      <w:r w:rsidR="00386FC0">
        <w:fldChar w:fldCharType="end"/>
      </w:r>
      <w:r w:rsidRPr="009F2BF9">
        <w:rPr>
          <w:sz w:val="24"/>
          <w:szCs w:val="24"/>
        </w:rPr>
        <w:t xml:space="preserve"> и разделе </w:t>
      </w:r>
      <w:r w:rsidR="00386FC0">
        <w:fldChar w:fldCharType="begin"/>
      </w:r>
      <w:r w:rsidR="00386FC0">
        <w:instrText xml:space="preserve"> REF _Ref440270568 \r \h  \* MERGEFORMAT </w:instrText>
      </w:r>
      <w:r w:rsidR="00386FC0">
        <w:fldChar w:fldCharType="separate"/>
      </w:r>
      <w:r w:rsidR="00A353E0">
        <w:t>4</w:t>
      </w:r>
      <w:r w:rsidR="00386FC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_Ref55336389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5.9</w:t>
      </w:r>
      <w:r w:rsidR="00386FC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_Ref55336398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5.10</w:t>
      </w:r>
      <w:r w:rsidR="00386FC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5.14</w:t>
      </w:r>
      <w:r w:rsidR="00386FC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_Ref440272274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5.16</w:t>
      </w:r>
      <w:r w:rsidR="00386FC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lastRenderedPageBreak/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7D7C50">
        <w:rPr>
          <w:i/>
          <w:sz w:val="24"/>
          <w:szCs w:val="24"/>
        </w:rPr>
        <w:lastRenderedPageBreak/>
        <w:t xml:space="preserve">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</w:t>
      </w:r>
      <w:r w:rsidRPr="00E71A48">
        <w:rPr>
          <w:bCs w:val="0"/>
          <w:sz w:val="24"/>
          <w:szCs w:val="24"/>
        </w:rPr>
        <w:lastRenderedPageBreak/>
        <w:t xml:space="preserve">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3.3.8.2</w:t>
      </w:r>
      <w:r w:rsidR="00386FC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у)</w:t>
      </w:r>
      <w:r w:rsidR="00386FC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3.3.8.3</w:t>
      </w:r>
      <w:r w:rsidR="00386FC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386FC0">
        <w:fldChar w:fldCharType="begin"/>
      </w:r>
      <w:r w:rsidR="00386FC0">
        <w:instrText xml:space="preserve"> REF _Ref440272510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5.17</w:t>
      </w:r>
      <w:r w:rsidR="00386FC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_Ref191386482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3.3.8.1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</w:t>
      </w:r>
      <w:r w:rsidRPr="00E71A48">
        <w:rPr>
          <w:bCs w:val="0"/>
          <w:sz w:val="24"/>
          <w:szCs w:val="24"/>
        </w:rPr>
        <w:lastRenderedPageBreak/>
        <w:t xml:space="preserve">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386FC0">
        <w:fldChar w:fldCharType="begin"/>
      </w:r>
      <w:r w:rsidR="00386FC0">
        <w:instrText xml:space="preserve"> REF _Ref307563248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val="en-US"/>
        </w:rPr>
        <w:t>a</w:t>
      </w:r>
      <w:r w:rsidR="00A353E0" w:rsidRPr="00A353E0">
        <w:rPr>
          <w:bCs w:val="0"/>
          <w:sz w:val="24"/>
          <w:szCs w:val="24"/>
        </w:rPr>
        <w:t>)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386FC0">
        <w:fldChar w:fldCharType="begin"/>
      </w:r>
      <w:r w:rsidR="00386FC0">
        <w:instrText xml:space="preserve"> REF _Ref307563262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val="en-US"/>
        </w:rPr>
        <w:t>g</w:t>
      </w:r>
      <w:r w:rsidR="00A353E0" w:rsidRPr="00A353E0">
        <w:rPr>
          <w:bCs w:val="0"/>
          <w:sz w:val="24"/>
          <w:szCs w:val="24"/>
        </w:rPr>
        <w:t>)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386FC0">
        <w:fldChar w:fldCharType="begin"/>
      </w:r>
      <w:r w:rsidR="00386FC0">
        <w:instrText xml:space="preserve"> REF _Ref306032591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3.3.10.4</w:t>
      </w:r>
      <w:r w:rsidR="00386FC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lastRenderedPageBreak/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3.3.8.2</w:t>
      </w:r>
      <w:r w:rsidR="00386FC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у)</w:t>
      </w:r>
      <w:r w:rsidR="00386FC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3.3.8.3</w:t>
      </w:r>
      <w:r w:rsidR="00386FC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A353E0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86FC0">
        <w:fldChar w:fldCharType="begin"/>
      </w:r>
      <w:r w:rsidR="00386FC0">
        <w:instrText xml:space="preserve"> REF _Ref440289401 \r \h  \* MERGEFORMAT </w:instrText>
      </w:r>
      <w:r w:rsidR="00386FC0">
        <w:fldChar w:fldCharType="separate"/>
      </w:r>
      <w:r w:rsidR="00A353E0" w:rsidRPr="00A353E0">
        <w:rPr>
          <w:bCs w:val="0"/>
          <w:iCs/>
          <w:sz w:val="24"/>
          <w:szCs w:val="24"/>
        </w:rPr>
        <w:t>3.3.13</w:t>
      </w:r>
      <w:r w:rsidR="00386FC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083BE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 w:rsidRPr="00083BE7">
        <w:rPr>
          <w:bCs w:val="0"/>
          <w:szCs w:val="24"/>
          <w:lang w:eastAsia="ru-RU"/>
        </w:rPr>
        <w:t xml:space="preserve">обязательств </w:t>
      </w:r>
      <w:r w:rsidR="009C744E" w:rsidRPr="00083BE7">
        <w:rPr>
          <w:bCs w:val="0"/>
          <w:szCs w:val="24"/>
          <w:lang w:eastAsia="ru-RU"/>
        </w:rPr>
        <w:t>Участник</w:t>
      </w:r>
      <w:r w:rsidRPr="00083BE7">
        <w:rPr>
          <w:bCs w:val="0"/>
          <w:szCs w:val="24"/>
          <w:lang w:eastAsia="ru-RU"/>
        </w:rPr>
        <w:t>а запроса предложений</w:t>
      </w:r>
      <w:proofErr w:type="gramEnd"/>
      <w:r w:rsidRPr="00083BE7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083BE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83BE7">
        <w:rPr>
          <w:bCs w:val="0"/>
          <w:sz w:val="24"/>
          <w:szCs w:val="24"/>
        </w:rPr>
        <w:t>Участник</w:t>
      </w:r>
      <w:r w:rsidR="00932C0A" w:rsidRPr="00083BE7">
        <w:rPr>
          <w:bCs w:val="0"/>
          <w:sz w:val="24"/>
          <w:szCs w:val="24"/>
        </w:rPr>
        <w:t xml:space="preserve"> </w:t>
      </w:r>
      <w:r w:rsidR="0089163E" w:rsidRPr="00083BE7">
        <w:rPr>
          <w:bCs w:val="0"/>
          <w:sz w:val="24"/>
          <w:szCs w:val="24"/>
        </w:rPr>
        <w:t xml:space="preserve">запроса предложений </w:t>
      </w:r>
      <w:r w:rsidR="00932C0A" w:rsidRPr="00083BE7">
        <w:rPr>
          <w:bCs w:val="0"/>
          <w:sz w:val="24"/>
          <w:szCs w:val="24"/>
        </w:rPr>
        <w:t xml:space="preserve">в составе своей </w:t>
      </w:r>
      <w:r w:rsidR="004B5EB3" w:rsidRPr="00083BE7">
        <w:rPr>
          <w:bCs w:val="0"/>
          <w:sz w:val="24"/>
          <w:szCs w:val="24"/>
        </w:rPr>
        <w:t>Заявк</w:t>
      </w:r>
      <w:r w:rsidR="00932C0A" w:rsidRPr="00083BE7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083BE7">
        <w:rPr>
          <w:bCs w:val="0"/>
          <w:sz w:val="24"/>
          <w:szCs w:val="24"/>
        </w:rPr>
        <w:t>запросе предложений</w:t>
      </w:r>
      <w:r w:rsidR="00932C0A" w:rsidRPr="00083BE7">
        <w:rPr>
          <w:bCs w:val="0"/>
          <w:sz w:val="24"/>
          <w:szCs w:val="24"/>
        </w:rPr>
        <w:t xml:space="preserve"> и подачей </w:t>
      </w:r>
      <w:r w:rsidR="004B5EB3" w:rsidRPr="00083BE7">
        <w:rPr>
          <w:bCs w:val="0"/>
          <w:sz w:val="24"/>
          <w:szCs w:val="24"/>
        </w:rPr>
        <w:t>Заявк</w:t>
      </w:r>
      <w:r w:rsidR="00932C0A" w:rsidRPr="00083BE7">
        <w:rPr>
          <w:bCs w:val="0"/>
          <w:sz w:val="24"/>
          <w:szCs w:val="24"/>
        </w:rPr>
        <w:t xml:space="preserve">и, на </w:t>
      </w:r>
      <w:r w:rsidR="0097461A" w:rsidRPr="00083BE7">
        <w:rPr>
          <w:bCs w:val="0"/>
          <w:sz w:val="24"/>
          <w:szCs w:val="24"/>
        </w:rPr>
        <w:t>сумму 2% от стоимости Заявки</w:t>
      </w:r>
      <w:r w:rsidR="00932C0A" w:rsidRPr="00083BE7">
        <w:rPr>
          <w:bCs w:val="0"/>
          <w:sz w:val="24"/>
          <w:szCs w:val="24"/>
        </w:rPr>
        <w:t xml:space="preserve">, с учетом НДС. </w:t>
      </w:r>
    </w:p>
    <w:p w:rsidR="00932C0A" w:rsidRPr="00083BE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83BE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386FC0" w:rsidRPr="00083BE7">
        <w:fldChar w:fldCharType="begin"/>
      </w:r>
      <w:r w:rsidR="00386FC0" w:rsidRPr="00083BE7">
        <w:instrText xml:space="preserve"> REF _Ref467168844 \r \h  \* MERGEFORMAT </w:instrText>
      </w:r>
      <w:r w:rsidR="00386FC0" w:rsidRPr="00083BE7">
        <w:fldChar w:fldCharType="separate"/>
      </w:r>
      <w:r w:rsidR="00A353E0" w:rsidRPr="00083BE7">
        <w:rPr>
          <w:sz w:val="24"/>
          <w:szCs w:val="24"/>
        </w:rPr>
        <w:t>3.3.14.3</w:t>
      </w:r>
      <w:r w:rsidR="00386FC0" w:rsidRPr="00083BE7">
        <w:fldChar w:fldCharType="end"/>
      </w:r>
      <w:r w:rsidRPr="00083BE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386FC0" w:rsidRPr="00083BE7">
        <w:fldChar w:fldCharType="begin"/>
      </w:r>
      <w:r w:rsidR="00386FC0" w:rsidRPr="00083BE7">
        <w:instrText xml:space="preserve"> REF _Ref442263553 \r \h  \* MERGEFORMAT </w:instrText>
      </w:r>
      <w:r w:rsidR="00386FC0" w:rsidRPr="00083BE7">
        <w:fldChar w:fldCharType="separate"/>
      </w:r>
      <w:r w:rsidR="00A353E0" w:rsidRPr="00083BE7">
        <w:rPr>
          <w:sz w:val="24"/>
          <w:szCs w:val="24"/>
        </w:rPr>
        <w:t>3.3.14.4</w:t>
      </w:r>
      <w:r w:rsidR="00386FC0" w:rsidRPr="00083BE7">
        <w:fldChar w:fldCharType="end"/>
      </w:r>
      <w:r w:rsidRPr="00083BE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083BE7">
        <w:rPr>
          <w:sz w:val="24"/>
          <w:szCs w:val="24"/>
        </w:rPr>
        <w:t>Запросе предложений</w:t>
      </w:r>
      <w:r w:rsidRPr="00083BE7">
        <w:rPr>
          <w:sz w:val="24"/>
          <w:szCs w:val="24"/>
        </w:rPr>
        <w:t xml:space="preserve"> и подачей Заявки, осуществляется Участником</w:t>
      </w:r>
      <w:r w:rsidR="00932C0A" w:rsidRPr="00083BE7">
        <w:rPr>
          <w:bCs w:val="0"/>
          <w:sz w:val="24"/>
          <w:szCs w:val="24"/>
        </w:rPr>
        <w:t>.</w:t>
      </w:r>
    </w:p>
    <w:p w:rsidR="00CE4D51" w:rsidRPr="00083BE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083BE7">
        <w:rPr>
          <w:sz w:val="24"/>
          <w:szCs w:val="24"/>
        </w:rPr>
        <w:t>В случае</w:t>
      </w:r>
      <w:proofErr w:type="gramStart"/>
      <w:r w:rsidRPr="00083BE7">
        <w:rPr>
          <w:sz w:val="24"/>
          <w:szCs w:val="24"/>
        </w:rPr>
        <w:t>,</w:t>
      </w:r>
      <w:proofErr w:type="gramEnd"/>
      <w:r w:rsidRPr="00083BE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083BE7">
        <w:rPr>
          <w:sz w:val="24"/>
          <w:szCs w:val="24"/>
        </w:rPr>
        <w:t>Запросе предложений</w:t>
      </w:r>
      <w:r w:rsidRPr="00083BE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083BE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083BE7">
        <w:rPr>
          <w:bCs w:val="0"/>
          <w:sz w:val="24"/>
          <w:szCs w:val="24"/>
        </w:rPr>
        <w:t>Форма соглашения о неустойке должна</w:t>
      </w:r>
      <w:r w:rsidR="00ED01BF" w:rsidRPr="00083BE7">
        <w:rPr>
          <w:bCs w:val="0"/>
          <w:sz w:val="24"/>
          <w:szCs w:val="24"/>
        </w:rPr>
        <w:t xml:space="preserve"> соответствовать требованиям ст</w:t>
      </w:r>
      <w:r w:rsidRPr="00083BE7">
        <w:rPr>
          <w:bCs w:val="0"/>
          <w:sz w:val="24"/>
          <w:szCs w:val="24"/>
        </w:rPr>
        <w:t>.330, 331 Гражданского кодекса Российской</w:t>
      </w:r>
      <w:r w:rsidRPr="001E3137">
        <w:rPr>
          <w:bCs w:val="0"/>
          <w:sz w:val="24"/>
          <w:szCs w:val="24"/>
        </w:rPr>
        <w:t xml:space="preserve">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386FC0">
        <w:fldChar w:fldCharType="begin"/>
      </w:r>
      <w:r w:rsidR="00386FC0">
        <w:instrText xml:space="preserve"> REF _Ref440272678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eastAsia="ru-RU"/>
        </w:rPr>
        <w:t>5.14</w:t>
      </w:r>
      <w:r w:rsidR="00386FC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386FC0">
        <w:fldChar w:fldCharType="begin"/>
      </w:r>
      <w:r w:rsidR="00386FC0">
        <w:instrText xml:space="preserve"> REF _Ref306008743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3.3.4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083BE7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083BE7">
        <w:rPr>
          <w:bCs w:val="0"/>
          <w:sz w:val="24"/>
          <w:szCs w:val="24"/>
        </w:rPr>
        <w:t xml:space="preserve">В случаях, указанных в п. </w:t>
      </w:r>
      <w:r w:rsidR="00386FC0" w:rsidRPr="00083BE7">
        <w:fldChar w:fldCharType="begin"/>
      </w:r>
      <w:r w:rsidR="00386FC0" w:rsidRPr="00083BE7">
        <w:instrText xml:space="preserve"> REF _Ref305753174 \r \h  \* MERGEFORMAT </w:instrText>
      </w:r>
      <w:r w:rsidR="00386FC0" w:rsidRPr="00083BE7">
        <w:fldChar w:fldCharType="separate"/>
      </w:r>
      <w:r w:rsidR="00A353E0" w:rsidRPr="00083BE7">
        <w:rPr>
          <w:bCs w:val="0"/>
          <w:sz w:val="24"/>
          <w:szCs w:val="24"/>
        </w:rPr>
        <w:t>-3.3.14.3</w:t>
      </w:r>
      <w:r w:rsidR="00A353E0" w:rsidRPr="00083BE7">
        <w:t>.2</w:t>
      </w:r>
      <w:r w:rsidR="00386FC0" w:rsidRPr="00083BE7">
        <w:fldChar w:fldCharType="end"/>
      </w:r>
      <w:r w:rsidRPr="00083BE7">
        <w:rPr>
          <w:bCs w:val="0"/>
          <w:sz w:val="24"/>
          <w:szCs w:val="24"/>
        </w:rPr>
        <w:t xml:space="preserve"> </w:t>
      </w:r>
      <w:r w:rsidR="009C744E" w:rsidRPr="00083BE7">
        <w:rPr>
          <w:bCs w:val="0"/>
          <w:sz w:val="24"/>
          <w:szCs w:val="24"/>
        </w:rPr>
        <w:t>Участник</w:t>
      </w:r>
      <w:r w:rsidRPr="00083BE7">
        <w:rPr>
          <w:bCs w:val="0"/>
          <w:sz w:val="24"/>
          <w:szCs w:val="24"/>
        </w:rPr>
        <w:t xml:space="preserve"> обязан выплатить Заказчику неустойку </w:t>
      </w:r>
      <w:bookmarkEnd w:id="556"/>
      <w:r w:rsidR="0097461A" w:rsidRPr="00083BE7">
        <w:rPr>
          <w:bCs w:val="0"/>
          <w:sz w:val="24"/>
          <w:szCs w:val="24"/>
        </w:rPr>
        <w:t xml:space="preserve">в размере 2% </w:t>
      </w:r>
      <w:r w:rsidR="000A7A8E" w:rsidRPr="00083BE7">
        <w:rPr>
          <w:bCs w:val="0"/>
          <w:sz w:val="24"/>
          <w:szCs w:val="24"/>
        </w:rPr>
        <w:t>от стоимости Заявки, с учетом НДС.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  <w:lang w:eastAsia="ru-RU"/>
        </w:rPr>
        <w:t>5.14</w:t>
      </w:r>
      <w:r w:rsidR="00386FC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A353E0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97461A" w:rsidRPr="0097461A">
        <w:rPr>
          <w:bCs w:val="0"/>
          <w:sz w:val="24"/>
          <w:szCs w:val="24"/>
        </w:rPr>
        <w:t>:</w:t>
      </w:r>
      <w:r w:rsidR="0097461A" w:rsidRPr="0097461A">
        <w:rPr>
          <w:sz w:val="24"/>
          <w:szCs w:val="24"/>
        </w:rPr>
        <w:t xml:space="preserve"> </w:t>
      </w:r>
      <w:r w:rsidR="0097461A" w:rsidRPr="00C24ECF">
        <w:rPr>
          <w:sz w:val="24"/>
          <w:szCs w:val="24"/>
        </w:rPr>
        <w:t xml:space="preserve">РФ, </w:t>
      </w:r>
      <w:r w:rsidR="0097461A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97461A" w:rsidRPr="00C24ECF">
        <w:rPr>
          <w:iCs/>
          <w:sz w:val="24"/>
          <w:szCs w:val="24"/>
        </w:rPr>
        <w:t>Арзамасская</w:t>
      </w:r>
      <w:proofErr w:type="spellEnd"/>
      <w:r w:rsidR="0097461A" w:rsidRPr="00C24ECF">
        <w:rPr>
          <w:iCs/>
          <w:sz w:val="24"/>
          <w:szCs w:val="24"/>
        </w:rPr>
        <w:t>, д. 2</w:t>
      </w:r>
      <w:r w:rsidR="0097461A" w:rsidRPr="00C24ECF">
        <w:rPr>
          <w:sz w:val="24"/>
          <w:szCs w:val="24"/>
        </w:rPr>
        <w:t xml:space="preserve">, </w:t>
      </w:r>
      <w:proofErr w:type="spellStart"/>
      <w:r w:rsidR="0097461A" w:rsidRPr="00C24ECF">
        <w:rPr>
          <w:sz w:val="24"/>
          <w:szCs w:val="24"/>
        </w:rPr>
        <w:t>каб</w:t>
      </w:r>
      <w:proofErr w:type="spellEnd"/>
      <w:r w:rsidR="0097461A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="0097461A">
        <w:rPr>
          <w:sz w:val="24"/>
          <w:szCs w:val="24"/>
        </w:rPr>
        <w:t>,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386FC0">
        <w:fldChar w:fldCharType="begin"/>
      </w:r>
      <w:r w:rsidR="00386FC0">
        <w:instrText xml:space="preserve"> REF _Ref191386085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1.1.1</w:t>
      </w:r>
      <w:r w:rsidR="00386FC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386FC0">
        <w:fldChar w:fldCharType="begin"/>
      </w:r>
      <w:r w:rsidR="00386FC0">
        <w:instrText xml:space="preserve"> REF _Ref303323780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1.1.4</w:t>
      </w:r>
      <w:r w:rsidR="00386FC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386FC0">
        <w:fldChar w:fldCharType="begin"/>
      </w:r>
      <w:r w:rsidR="00386FC0">
        <w:instrText xml:space="preserve"> REF _Ref467508029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3.3.14.5</w:t>
      </w:r>
      <w:r w:rsidR="00386FC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</w:t>
      </w:r>
      <w:r w:rsidRPr="001E3137">
        <w:rPr>
          <w:szCs w:val="24"/>
        </w:rPr>
        <w:lastRenderedPageBreak/>
        <w:t>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386FC0">
        <w:fldChar w:fldCharType="begin"/>
      </w:r>
      <w:r w:rsidR="00386FC0">
        <w:instrText xml:space="preserve"> REF _Ref55335823 \r \h  \* MERGEFORMAT </w:instrText>
      </w:r>
      <w:r w:rsidR="00386FC0">
        <w:fldChar w:fldCharType="separate"/>
      </w:r>
      <w:r w:rsidR="00A353E0" w:rsidRPr="00A353E0">
        <w:rPr>
          <w:rFonts w:eastAsia="Calibri"/>
          <w:szCs w:val="24"/>
          <w:lang w:eastAsia="en-US"/>
        </w:rPr>
        <w:t>5.7</w:t>
      </w:r>
      <w:r w:rsidR="00386FC0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237D5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C237D5">
        <w:rPr>
          <w:rFonts w:eastAsia="Calibri"/>
          <w:szCs w:val="24"/>
          <w:lang w:eastAsia="en-US"/>
        </w:rPr>
        <w:t>73</w:t>
      </w:r>
      <w:r w:rsidR="00C237D5" w:rsidRPr="009D331F">
        <w:rPr>
          <w:rFonts w:eastAsia="Calibri"/>
          <w:szCs w:val="24"/>
          <w:lang w:eastAsia="en-US"/>
        </w:rPr>
        <w:t xml:space="preserve">) </w:t>
      </w:r>
      <w:r w:rsidR="00C237D5">
        <w:rPr>
          <w:rFonts w:eastAsia="Calibri"/>
          <w:szCs w:val="24"/>
          <w:lang w:eastAsia="en-US"/>
        </w:rPr>
        <w:t>249</w:t>
      </w:r>
      <w:r w:rsidR="00C237D5" w:rsidRPr="009D331F">
        <w:rPr>
          <w:rFonts w:eastAsia="Calibri"/>
          <w:szCs w:val="24"/>
          <w:lang w:eastAsia="en-US"/>
        </w:rPr>
        <w:t>-</w:t>
      </w:r>
      <w:r w:rsidR="00C237D5">
        <w:rPr>
          <w:rFonts w:eastAsia="Calibri"/>
          <w:szCs w:val="24"/>
          <w:lang w:eastAsia="en-US"/>
        </w:rPr>
        <w:t>57</w:t>
      </w:r>
      <w:r w:rsidR="00C237D5" w:rsidRPr="009D331F">
        <w:rPr>
          <w:rFonts w:eastAsia="Calibri"/>
          <w:szCs w:val="24"/>
          <w:lang w:eastAsia="en-US"/>
        </w:rPr>
        <w:t>-</w:t>
      </w:r>
      <w:r w:rsidR="00C237D5">
        <w:rPr>
          <w:rFonts w:eastAsia="Calibri"/>
          <w:szCs w:val="24"/>
          <w:lang w:eastAsia="en-US"/>
        </w:rPr>
        <w:t>66, 257-94-66</w:t>
      </w:r>
      <w:proofErr w:type="gramEnd"/>
      <w:r w:rsidR="00C237D5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C237D5" w:rsidRPr="009D331F">
          <w:rPr>
            <w:rStyle w:val="a7"/>
            <w:rFonts w:eastAsia="Calibri"/>
            <w:lang w:val="en-US" w:eastAsia="en-US"/>
          </w:rPr>
          <w:t>Zaitseva</w:t>
        </w:r>
        <w:r w:rsidR="00C237D5" w:rsidRPr="009D331F">
          <w:rPr>
            <w:rStyle w:val="a7"/>
            <w:rFonts w:eastAsia="Calibri"/>
            <w:lang w:eastAsia="en-US"/>
          </w:rPr>
          <w:t>.</w:t>
        </w:r>
        <w:r w:rsidR="00C237D5" w:rsidRPr="009D331F">
          <w:rPr>
            <w:rStyle w:val="a7"/>
            <w:rFonts w:eastAsia="Calibri"/>
            <w:lang w:val="en-US" w:eastAsia="en-US"/>
          </w:rPr>
          <w:t>AA</w:t>
        </w:r>
        <w:r w:rsidR="00C237D5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C237D5" w:rsidRDefault="00C237D5" w:rsidP="00C237D5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237D5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237D5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1701"/>
          <w:tab w:val="left" w:pos="2127"/>
        </w:tabs>
        <w:spacing w:line="240" w:lineRule="auto"/>
        <w:ind w:left="567"/>
        <w:jc w:val="left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386FC0">
        <w:fldChar w:fldCharType="begin"/>
      </w:r>
      <w:r w:rsidR="00386FC0">
        <w:instrText xml:space="preserve"> REF _Ref306140451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3.14</w:t>
      </w:r>
      <w:r w:rsidR="00386FC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71F13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</w:t>
      </w:r>
      <w:r w:rsidRPr="00C71F13">
        <w:rPr>
          <w:bCs w:val="0"/>
          <w:sz w:val="24"/>
          <w:szCs w:val="24"/>
        </w:rPr>
        <w:t xml:space="preserve">соответствии с требованиями, указанными в настоящей Документации по запросу предложений. Размещение </w:t>
      </w:r>
      <w:r w:rsidR="00D77DCB" w:rsidRPr="00C71F13">
        <w:rPr>
          <w:bCs w:val="0"/>
          <w:sz w:val="24"/>
          <w:szCs w:val="24"/>
        </w:rPr>
        <w:t xml:space="preserve">электронных </w:t>
      </w:r>
      <w:r w:rsidRPr="00C71F13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71F13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C71F13">
        <w:rPr>
          <w:bCs w:val="0"/>
          <w:sz w:val="24"/>
          <w:szCs w:val="24"/>
        </w:rPr>
        <w:t>Заявк</w:t>
      </w:r>
      <w:r w:rsidR="00717F60" w:rsidRPr="00C71F13">
        <w:rPr>
          <w:bCs w:val="0"/>
          <w:sz w:val="24"/>
          <w:szCs w:val="24"/>
        </w:rPr>
        <w:t xml:space="preserve">и на ЭТП могут быть поданы до </w:t>
      </w:r>
      <w:r w:rsidR="002B5044" w:rsidRPr="00C71F13">
        <w:rPr>
          <w:b/>
          <w:bCs w:val="0"/>
          <w:sz w:val="24"/>
          <w:szCs w:val="24"/>
        </w:rPr>
        <w:t xml:space="preserve">12 часов 00 минут </w:t>
      </w:r>
      <w:r w:rsidR="00C237D5" w:rsidRPr="00C71F13">
        <w:rPr>
          <w:b/>
          <w:bCs w:val="0"/>
          <w:sz w:val="24"/>
          <w:szCs w:val="24"/>
        </w:rPr>
        <w:t>16</w:t>
      </w:r>
      <w:r w:rsidR="002B5044" w:rsidRPr="00C71F13">
        <w:rPr>
          <w:b/>
          <w:bCs w:val="0"/>
          <w:sz w:val="24"/>
          <w:szCs w:val="24"/>
        </w:rPr>
        <w:t xml:space="preserve"> </w:t>
      </w:r>
      <w:r w:rsidR="00C237D5" w:rsidRPr="00C71F13">
        <w:rPr>
          <w:b/>
          <w:bCs w:val="0"/>
          <w:sz w:val="24"/>
          <w:szCs w:val="24"/>
        </w:rPr>
        <w:t>марта</w:t>
      </w:r>
      <w:r w:rsidR="002B5044" w:rsidRPr="00C71F13">
        <w:rPr>
          <w:b/>
          <w:bCs w:val="0"/>
          <w:sz w:val="24"/>
          <w:szCs w:val="24"/>
        </w:rPr>
        <w:t xml:space="preserve"> 201</w:t>
      </w:r>
      <w:r w:rsidR="00DB05D8" w:rsidRPr="00C71F13">
        <w:rPr>
          <w:b/>
          <w:bCs w:val="0"/>
          <w:sz w:val="24"/>
          <w:szCs w:val="24"/>
        </w:rPr>
        <w:t>7</w:t>
      </w:r>
      <w:r w:rsidR="002B5044" w:rsidRPr="00C71F13">
        <w:rPr>
          <w:b/>
          <w:bCs w:val="0"/>
          <w:sz w:val="24"/>
          <w:szCs w:val="24"/>
        </w:rPr>
        <w:t xml:space="preserve"> года</w:t>
      </w:r>
      <w:r w:rsidR="00BB27D7" w:rsidRPr="00C71F13">
        <w:rPr>
          <w:b/>
          <w:bCs w:val="0"/>
          <w:sz w:val="24"/>
          <w:szCs w:val="24"/>
        </w:rPr>
        <w:t xml:space="preserve">, </w:t>
      </w:r>
      <w:r w:rsidR="00BB27D7" w:rsidRPr="00C71F1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71F13">
        <w:rPr>
          <w:bCs w:val="0"/>
          <w:spacing w:val="-2"/>
          <w:sz w:val="24"/>
          <w:szCs w:val="24"/>
        </w:rPr>
        <w:t>(под</w:t>
      </w:r>
      <w:r w:rsidR="00BB27D7" w:rsidRPr="00C71F13">
        <w:rPr>
          <w:bCs w:val="0"/>
          <w:sz w:val="24"/>
          <w:szCs w:val="24"/>
        </w:rPr>
        <w:t xml:space="preserve">раздел </w:t>
      </w:r>
      <w:r w:rsidR="00F810AA" w:rsidRPr="00C71F13">
        <w:rPr>
          <w:bCs w:val="0"/>
          <w:sz w:val="24"/>
          <w:szCs w:val="24"/>
        </w:rPr>
        <w:fldChar w:fldCharType="begin"/>
      </w:r>
      <w:r w:rsidR="00BB27D7" w:rsidRPr="00C71F13">
        <w:rPr>
          <w:bCs w:val="0"/>
          <w:sz w:val="24"/>
          <w:szCs w:val="24"/>
        </w:rPr>
        <w:instrText xml:space="preserve"> REF _Ref55336310 \r \h </w:instrText>
      </w:r>
      <w:r w:rsidR="00F810AA" w:rsidRPr="00C71F13">
        <w:rPr>
          <w:bCs w:val="0"/>
          <w:sz w:val="24"/>
          <w:szCs w:val="24"/>
        </w:rPr>
      </w:r>
      <w:r w:rsidR="00C71F13">
        <w:rPr>
          <w:bCs w:val="0"/>
          <w:sz w:val="24"/>
          <w:szCs w:val="24"/>
        </w:rPr>
        <w:instrText xml:space="preserve"> \* MERGEFORMAT </w:instrText>
      </w:r>
      <w:r w:rsidR="00F810AA" w:rsidRPr="00C71F13">
        <w:rPr>
          <w:bCs w:val="0"/>
          <w:sz w:val="24"/>
          <w:szCs w:val="24"/>
        </w:rPr>
        <w:fldChar w:fldCharType="separate"/>
      </w:r>
      <w:r w:rsidR="00A353E0" w:rsidRPr="00C71F13">
        <w:rPr>
          <w:bCs w:val="0"/>
          <w:sz w:val="24"/>
          <w:szCs w:val="24"/>
        </w:rPr>
        <w:t>5.1</w:t>
      </w:r>
      <w:r w:rsidR="00F810AA" w:rsidRPr="00C71F13">
        <w:rPr>
          <w:bCs w:val="0"/>
          <w:sz w:val="24"/>
          <w:szCs w:val="24"/>
        </w:rPr>
        <w:fldChar w:fldCharType="end"/>
      </w:r>
      <w:r w:rsidR="00BB27D7" w:rsidRPr="00C71F13">
        <w:rPr>
          <w:bCs w:val="0"/>
          <w:sz w:val="24"/>
          <w:szCs w:val="24"/>
          <w:lang w:eastAsia="ru-RU"/>
        </w:rPr>
        <w:t>)</w:t>
      </w:r>
      <w:r w:rsidR="00BB27D7" w:rsidRPr="00C71F1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71F13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71F13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86FC0" w:rsidRPr="00C71F13">
        <w:fldChar w:fldCharType="begin"/>
      </w:r>
      <w:r w:rsidR="00386FC0" w:rsidRPr="00C71F13">
        <w:instrText xml:space="preserve"> REF _Ref440289953 \r \h  \* MERGEFORMAT </w:instrText>
      </w:r>
      <w:r w:rsidR="00386FC0" w:rsidRPr="00C71F13">
        <w:fldChar w:fldCharType="separate"/>
      </w:r>
      <w:r w:rsidR="00A353E0" w:rsidRPr="00C71F13">
        <w:rPr>
          <w:bCs w:val="0"/>
          <w:sz w:val="24"/>
          <w:szCs w:val="24"/>
        </w:rPr>
        <w:t>3.4.1.3</w:t>
      </w:r>
      <w:r w:rsidR="00386FC0" w:rsidRPr="00C71F13">
        <w:fldChar w:fldCharType="end"/>
      </w:r>
      <w:r w:rsidRPr="00C71F13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</w:t>
      </w:r>
      <w:r w:rsidRPr="00AE1D21">
        <w:rPr>
          <w:bCs w:val="0"/>
          <w:sz w:val="24"/>
          <w:szCs w:val="24"/>
        </w:rPr>
        <w:t xml:space="preserve">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3.4.1.3</w:t>
      </w:r>
      <w:r w:rsidR="00386FC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86FC0">
        <w:fldChar w:fldCharType="begin"/>
      </w:r>
      <w:r w:rsidR="00386FC0">
        <w:instrText xml:space="preserve"> REF _Ref55279015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3.3.1.6</w:t>
      </w:r>
      <w:r w:rsidR="00386FC0">
        <w:fldChar w:fldCharType="end"/>
      </w:r>
      <w:r w:rsidRPr="00223D18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_Ref195087786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3.3.1.7</w:t>
      </w:r>
      <w:r w:rsidR="00386FC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lastRenderedPageBreak/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86FC0">
        <w:fldChar w:fldCharType="begin"/>
      </w:r>
      <w:r w:rsidR="00386FC0">
        <w:instrText xml:space="preserve"> REF _Ref93089454 \n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3.6.2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86FC0">
        <w:fldChar w:fldCharType="begin"/>
      </w:r>
      <w:r w:rsidR="00386FC0">
        <w:instrText xml:space="preserve"> REF _Ref303670674 \n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3.6.3</w:t>
      </w:r>
      <w:r w:rsidR="00386FC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_Ref306138385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3.6.4</w:t>
      </w:r>
      <w:r w:rsidR="00386FC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386FC0">
        <w:fldChar w:fldCharType="begin"/>
      </w:r>
      <w:r w:rsidR="00386FC0">
        <w:instrText xml:space="preserve"> REF _Ref444181467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5.12</w:t>
      </w:r>
      <w:r w:rsidR="00386FC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386FC0">
        <w:fldChar w:fldCharType="begin"/>
      </w:r>
      <w:r w:rsidR="00386FC0">
        <w:instrText xml:space="preserve"> REF _Ref306176386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3.3.14</w:t>
      </w:r>
      <w:r w:rsidR="00386FC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_Ref306176386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3.3.14</w:t>
      </w:r>
      <w:r w:rsidR="00386FC0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lastRenderedPageBreak/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C71F13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71F13">
        <w:rPr>
          <w:sz w:val="24"/>
          <w:szCs w:val="24"/>
        </w:rPr>
        <w:t>В</w:t>
      </w:r>
      <w:r w:rsidR="00D275BB" w:rsidRPr="00C71F13">
        <w:rPr>
          <w:sz w:val="24"/>
          <w:szCs w:val="24"/>
        </w:rPr>
        <w:t xml:space="preserve"> </w:t>
      </w:r>
      <w:r w:rsidRPr="00C71F13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71F13">
        <w:rPr>
          <w:sz w:val="24"/>
          <w:szCs w:val="24"/>
        </w:rPr>
        <w:t xml:space="preserve">. Порядок проведения оценочной стадии, </w:t>
      </w:r>
      <w:r w:rsidRPr="00C71F13">
        <w:rPr>
          <w:sz w:val="24"/>
          <w:szCs w:val="24"/>
        </w:rPr>
        <w:t>критери</w:t>
      </w:r>
      <w:r w:rsidR="00D275BB" w:rsidRPr="00C71F13">
        <w:rPr>
          <w:sz w:val="24"/>
          <w:szCs w:val="24"/>
        </w:rPr>
        <w:t>и</w:t>
      </w:r>
      <w:r w:rsidRPr="00C71F13">
        <w:rPr>
          <w:sz w:val="24"/>
          <w:szCs w:val="24"/>
        </w:rPr>
        <w:t xml:space="preserve"> и их весов</w:t>
      </w:r>
      <w:r w:rsidR="00D275BB" w:rsidRPr="00C71F13">
        <w:rPr>
          <w:sz w:val="24"/>
          <w:szCs w:val="24"/>
        </w:rPr>
        <w:t>ые</w:t>
      </w:r>
      <w:r w:rsidRPr="00C71F13">
        <w:rPr>
          <w:sz w:val="24"/>
          <w:szCs w:val="24"/>
        </w:rPr>
        <w:t xml:space="preserve"> коэффициент</w:t>
      </w:r>
      <w:r w:rsidR="00D275BB" w:rsidRPr="00C71F13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71F13">
        <w:rPr>
          <w:sz w:val="24"/>
          <w:szCs w:val="24"/>
        </w:rPr>
        <w:t xml:space="preserve">Закупочная комиссия ранжирует </w:t>
      </w:r>
      <w:r w:rsidR="004B5EB3" w:rsidRPr="00C71F13">
        <w:rPr>
          <w:sz w:val="24"/>
          <w:szCs w:val="24"/>
        </w:rPr>
        <w:t>Заявк</w:t>
      </w:r>
      <w:r w:rsidRPr="00C71F13">
        <w:rPr>
          <w:sz w:val="24"/>
          <w:szCs w:val="24"/>
        </w:rPr>
        <w:t xml:space="preserve">и </w:t>
      </w:r>
      <w:r w:rsidR="009C744E" w:rsidRPr="00C71F13">
        <w:rPr>
          <w:sz w:val="24"/>
          <w:szCs w:val="24"/>
        </w:rPr>
        <w:t>Участник</w:t>
      </w:r>
      <w:r w:rsidRPr="00C71F13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71F13">
        <w:rPr>
          <w:sz w:val="24"/>
          <w:szCs w:val="24"/>
        </w:rPr>
        <w:t>Участник</w:t>
      </w:r>
      <w:r w:rsidRPr="00C71F13">
        <w:rPr>
          <w:sz w:val="24"/>
          <w:szCs w:val="24"/>
        </w:rPr>
        <w:t xml:space="preserve">ами. </w:t>
      </w:r>
      <w:r w:rsidR="00854CC7" w:rsidRPr="00C71F13">
        <w:rPr>
          <w:sz w:val="24"/>
          <w:szCs w:val="24"/>
        </w:rPr>
        <w:t>Предоставление приоритета при закупке услуг, оказываемых российскими лицами, осуществляется</w:t>
      </w:r>
      <w:r w:rsidR="00854CC7" w:rsidRPr="00751A4B">
        <w:rPr>
          <w:sz w:val="24"/>
          <w:szCs w:val="24"/>
        </w:rPr>
        <w:t xml:space="preserve"> на условиях, указанных в разделе </w:t>
      </w:r>
      <w:r w:rsidR="00386FC0">
        <w:fldChar w:fldCharType="begin"/>
      </w:r>
      <w:r w:rsidR="00386FC0">
        <w:instrText xml:space="preserve"> REF _Ref471894330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3.8</w:t>
      </w:r>
      <w:r w:rsidR="00386FC0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86FC0">
        <w:fldChar w:fldCharType="begin"/>
      </w:r>
      <w:r w:rsidR="00386FC0">
        <w:instrText xml:space="preserve"> REF _Ref465847813 \r \h  \* MERGEFORMAT </w:instrText>
      </w:r>
      <w:r w:rsidR="00386FC0">
        <w:fldChar w:fldCharType="separate"/>
      </w:r>
      <w:r w:rsidR="00A353E0" w:rsidRPr="00A353E0">
        <w:rPr>
          <w:iCs/>
          <w:sz w:val="24"/>
          <w:szCs w:val="24"/>
          <w:lang w:eastAsia="ru-RU"/>
        </w:rPr>
        <w:t>3.7.9</w:t>
      </w:r>
      <w:r w:rsidR="00386FC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86FC0">
        <w:fldChar w:fldCharType="begin"/>
      </w:r>
      <w:r w:rsidR="00386FC0">
        <w:instrText xml:space="preserve"> REF _Ref306352987 \r \h  \* MERGEFORMAT </w:instrText>
      </w:r>
      <w:r w:rsidR="00386FC0">
        <w:fldChar w:fldCharType="separate"/>
      </w:r>
      <w:r w:rsidR="00A353E0" w:rsidRPr="00A353E0">
        <w:rPr>
          <w:iCs/>
          <w:sz w:val="24"/>
          <w:szCs w:val="24"/>
          <w:lang w:eastAsia="ru-RU"/>
        </w:rPr>
        <w:t>3.7.3</w:t>
      </w:r>
      <w:r w:rsidR="00386FC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386FC0">
        <w:fldChar w:fldCharType="begin"/>
      </w:r>
      <w:r w:rsidR="00386FC0">
        <w:instrText xml:space="preserve"> REF _Ref306353005 \r \h  \* MERGEFORMAT </w:instrText>
      </w:r>
      <w:r w:rsidR="00386FC0">
        <w:fldChar w:fldCharType="separate"/>
      </w:r>
      <w:r w:rsidR="00A353E0" w:rsidRPr="00A353E0">
        <w:rPr>
          <w:iCs/>
          <w:sz w:val="24"/>
          <w:szCs w:val="24"/>
          <w:lang w:eastAsia="ru-RU"/>
        </w:rPr>
        <w:t>3.7.5</w:t>
      </w:r>
      <w:r w:rsidR="00386FC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3.11</w:t>
      </w:r>
      <w:r w:rsidR="00386FC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386FC0">
        <w:fldChar w:fldCharType="begin"/>
      </w:r>
      <w:r w:rsidR="00386FC0">
        <w:instrText xml:space="preserve"> REF _Ref468874106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3.7.8</w:t>
      </w:r>
      <w:r w:rsidR="00386FC0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 xml:space="preserve">Отнесение Участника закупки к </w:t>
      </w:r>
      <w:r w:rsidRPr="00C71F13">
        <w:rPr>
          <w:sz w:val="24"/>
          <w:szCs w:val="24"/>
        </w:rPr>
        <w:t>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71F13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71F13">
        <w:rPr>
          <w:i/>
          <w:sz w:val="24"/>
          <w:szCs w:val="24"/>
          <w:lang w:val="en-US"/>
        </w:rPr>
        <w:t>k</w:t>
      </w:r>
      <w:proofErr w:type="gramEnd"/>
      <w:r w:rsidRPr="00C71F13">
        <w:rPr>
          <w:i/>
          <w:sz w:val="24"/>
          <w:szCs w:val="24"/>
          <w:vertAlign w:val="subscript"/>
        </w:rPr>
        <w:t>ПРИОР</w:t>
      </w:r>
      <w:r w:rsidRPr="00C71F13">
        <w:rPr>
          <w:sz w:val="24"/>
          <w:szCs w:val="24"/>
        </w:rPr>
        <w:t xml:space="preserve">=0,85, иначе </w:t>
      </w:r>
      <w:r w:rsidRPr="00C71F13">
        <w:rPr>
          <w:i/>
          <w:sz w:val="24"/>
          <w:szCs w:val="24"/>
          <w:lang w:val="en-US"/>
        </w:rPr>
        <w:t>k</w:t>
      </w:r>
      <w:r w:rsidRPr="00C71F13">
        <w:rPr>
          <w:i/>
          <w:sz w:val="24"/>
          <w:szCs w:val="24"/>
          <w:vertAlign w:val="subscript"/>
        </w:rPr>
        <w:t>ПРИОР</w:t>
      </w:r>
      <w:r w:rsidRPr="00C71F1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71F13">
        <w:rPr>
          <w:sz w:val="24"/>
          <w:szCs w:val="24"/>
        </w:rPr>
        <w:t>Приоритет не предоставляется в случаях, если: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86FC0" w:rsidRPr="00C71F13">
        <w:fldChar w:fldCharType="begin"/>
      </w:r>
      <w:r w:rsidR="00386FC0" w:rsidRPr="00C71F13">
        <w:instrText xml:space="preserve"> REF _Ref303251044 \r \h  \* MERGEFORMAT </w:instrText>
      </w:r>
      <w:r w:rsidR="00386FC0" w:rsidRPr="00C71F13">
        <w:fldChar w:fldCharType="separate"/>
      </w:r>
      <w:r w:rsidR="00A353E0" w:rsidRPr="00C71F13">
        <w:rPr>
          <w:rFonts w:ascii="Times New Roman" w:hAnsi="Times New Roman" w:cs="Times New Roman"/>
          <w:sz w:val="24"/>
          <w:szCs w:val="24"/>
        </w:rPr>
        <w:t>3.10</w:t>
      </w:r>
      <w:r w:rsidR="00386FC0" w:rsidRPr="00C71F13">
        <w:fldChar w:fldCharType="end"/>
      </w:r>
      <w:r w:rsidRPr="00C71F1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C71F13">
        <w:rPr>
          <w:rFonts w:ascii="Times New Roman" w:hAnsi="Times New Roman" w:cs="Times New Roman"/>
          <w:sz w:val="24"/>
          <w:szCs w:val="24"/>
        </w:rPr>
        <w:t>закупоч</w:t>
      </w:r>
      <w:r w:rsidRPr="00C71F13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C71F13">
        <w:rPr>
          <w:rFonts w:ascii="Times New Roman" w:hAnsi="Times New Roman" w:cs="Times New Roman"/>
          <w:sz w:val="24"/>
          <w:szCs w:val="24"/>
        </w:rPr>
        <w:t>закупоч</w:t>
      </w:r>
      <w:r w:rsidRPr="00C71F13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C71F1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71F13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71F13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71F13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C71F1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71F13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C71F1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71F13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386FC0">
        <w:fldChar w:fldCharType="begin"/>
      </w:r>
      <w:r w:rsidR="00386FC0">
        <w:instrText xml:space="preserve"> REF _Ref468874794 \r \h  \* MERGEFORMAT </w:instrText>
      </w:r>
      <w:r w:rsidR="00386FC0">
        <w:fldChar w:fldCharType="separate"/>
      </w:r>
      <w:r w:rsidR="00A353E0" w:rsidRPr="00A353E0">
        <w:rPr>
          <w:rFonts w:eastAsia="Times New Roman,Italic"/>
          <w:bCs w:val="0"/>
          <w:iCs/>
          <w:sz w:val="24"/>
          <w:szCs w:val="24"/>
        </w:rPr>
        <w:t>3.3.7</w:t>
      </w:r>
      <w:r w:rsidR="00386FC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3.11.2</w:t>
      </w:r>
      <w:r w:rsidR="00386FC0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386FC0">
        <w:fldChar w:fldCharType="begin"/>
      </w:r>
      <w:r w:rsidR="00386FC0">
        <w:instrText xml:space="preserve"> REF _Ref468874893 \r \h  \* MERGEFORMAT </w:instrText>
      </w:r>
      <w:r w:rsidR="00386FC0">
        <w:fldChar w:fldCharType="separate"/>
      </w:r>
      <w:r w:rsidR="00A353E0" w:rsidRPr="00A353E0">
        <w:rPr>
          <w:rFonts w:eastAsia="Times New Roman,Italic"/>
          <w:bCs w:val="0"/>
          <w:iCs/>
          <w:sz w:val="24"/>
          <w:szCs w:val="24"/>
        </w:rPr>
        <w:t>3.6.2.5</w:t>
      </w:r>
      <w:r w:rsidR="00386FC0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3.13.4</w:t>
      </w:r>
      <w:r w:rsidR="00386FC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3.13.4</w:t>
      </w:r>
      <w:r w:rsidR="00386FC0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3.11</w:t>
      </w:r>
      <w:r w:rsidR="00386FC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3.13.4</w:t>
      </w:r>
      <w:r w:rsidR="00386FC0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386FC0">
        <w:fldChar w:fldCharType="begin"/>
      </w:r>
      <w:r w:rsidR="00386FC0">
        <w:instrText xml:space="preserve"> REF _Ref294695546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 xml:space="preserve"> 1.2.6 </w:t>
      </w:r>
      <w:r w:rsidR="00386FC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_Ref294695403 \n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3.12.3</w:t>
      </w:r>
      <w:r w:rsidR="00386FC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386FC0">
        <w:fldChar w:fldCharType="begin"/>
      </w:r>
      <w:r w:rsidR="00386FC0">
        <w:instrText xml:space="preserve"> REF _Ref468201447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3.13</w:t>
      </w:r>
      <w:r w:rsidR="00386FC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_Ref305979053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3.12.5</w:t>
      </w:r>
      <w:r w:rsidR="00386FC0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386FC0">
        <w:fldChar w:fldCharType="begin"/>
      </w:r>
      <w:r w:rsidR="00386FC0">
        <w:instrText xml:space="preserve"> REF _Ref440272931 \r \h  \* MERGEFORMAT </w:instrText>
      </w:r>
      <w:r w:rsidR="00386FC0">
        <w:fldChar w:fldCharType="separate"/>
      </w:r>
      <w:r w:rsidR="00A353E0">
        <w:t>2</w:t>
      </w:r>
      <w:r w:rsidR="00386FC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386FC0">
        <w:fldChar w:fldCharType="begin"/>
      </w:r>
      <w:r w:rsidR="00386FC0">
        <w:instrText xml:space="preserve"> REF _Ref468973892 \r \h  \* MERGEFORMAT </w:instrText>
      </w:r>
      <w:r w:rsidR="00386FC0">
        <w:fldChar w:fldCharType="separate"/>
      </w:r>
      <w:r w:rsidR="00A353E0" w:rsidRPr="00A353E0">
        <w:rPr>
          <w:bCs w:val="0"/>
          <w:sz w:val="24"/>
          <w:szCs w:val="24"/>
        </w:rPr>
        <w:t>3.3.14.4.4</w:t>
      </w:r>
      <w:r w:rsidR="00386FC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86FC0">
        <w:fldChar w:fldCharType="begin"/>
      </w:r>
      <w:r w:rsidR="00386FC0">
        <w:instrText xml:space="preserve"> REF _Ref440272931 \r \h  \* MERGEFORMAT </w:instrText>
      </w:r>
      <w:r w:rsidR="00386FC0">
        <w:fldChar w:fldCharType="separate"/>
      </w:r>
      <w:r w:rsidR="00A353E0">
        <w:t>2</w:t>
      </w:r>
      <w:r w:rsidR="00386FC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386FC0">
        <w:fldChar w:fldCharType="begin"/>
      </w:r>
      <w:r w:rsidR="00386FC0">
        <w:instrText xml:space="preserve"> REF _Ref468875001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3.12</w:t>
      </w:r>
      <w:r w:rsidR="00386FC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386FC0">
        <w:fldChar w:fldCharType="begin"/>
      </w:r>
      <w:r w:rsidR="00386FC0">
        <w:instrText xml:space="preserve"> REF _Ref468875070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3.12.6</w:t>
      </w:r>
      <w:r w:rsidR="00386FC0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386FC0">
        <w:fldChar w:fldCharType="begin"/>
      </w:r>
      <w:r w:rsidR="00386FC0">
        <w:instrText xml:space="preserve"> REF _Ref191386085 \r \h  \* MERGEFORMAT </w:instrText>
      </w:r>
      <w:r w:rsidR="00386FC0">
        <w:fldChar w:fldCharType="separate"/>
      </w:r>
      <w:r w:rsidR="00A353E0" w:rsidRPr="00A353E0">
        <w:rPr>
          <w:iCs/>
          <w:sz w:val="24"/>
          <w:szCs w:val="24"/>
        </w:rPr>
        <w:t>1.1.1</w:t>
      </w:r>
      <w:r w:rsidR="00386FC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lastRenderedPageBreak/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C71F13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объемы и характеристики </w:t>
      </w:r>
      <w:bookmarkStart w:id="734" w:name="_GoBack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4"/>
      <w:r w:rsidR="00C3704B" w:rsidRPr="00C71F13">
        <w:t>закупаемых услуг</w:t>
      </w:r>
      <w:bookmarkEnd w:id="731"/>
    </w:p>
    <w:p w:rsidR="002B5044" w:rsidRPr="00C71F1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C71F13">
        <w:rPr>
          <w:b w:val="0"/>
          <w:szCs w:val="24"/>
        </w:rPr>
        <w:t>Техническ</w:t>
      </w:r>
      <w:r w:rsidR="003776BB" w:rsidRPr="00C71F13">
        <w:rPr>
          <w:b w:val="0"/>
          <w:szCs w:val="24"/>
        </w:rPr>
        <w:t>о</w:t>
      </w:r>
      <w:proofErr w:type="gramStart"/>
      <w:r w:rsidR="003776BB" w:rsidRPr="00C71F13">
        <w:rPr>
          <w:b w:val="0"/>
          <w:szCs w:val="24"/>
        </w:rPr>
        <w:t>е(</w:t>
      </w:r>
      <w:proofErr w:type="spellStart"/>
      <w:proofErr w:type="gramEnd"/>
      <w:r w:rsidRPr="00C71F13">
        <w:rPr>
          <w:b w:val="0"/>
          <w:szCs w:val="24"/>
        </w:rPr>
        <w:t>ие</w:t>
      </w:r>
      <w:proofErr w:type="spellEnd"/>
      <w:r w:rsidR="003776BB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задани</w:t>
      </w:r>
      <w:r w:rsidR="003776BB" w:rsidRPr="00C71F13">
        <w:rPr>
          <w:b w:val="0"/>
          <w:szCs w:val="24"/>
        </w:rPr>
        <w:t>е(</w:t>
      </w:r>
      <w:r w:rsidRPr="00C71F13">
        <w:rPr>
          <w:b w:val="0"/>
          <w:szCs w:val="24"/>
        </w:rPr>
        <w:t>я</w:t>
      </w:r>
      <w:r w:rsidR="003776BB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</w:t>
      </w:r>
      <w:r w:rsidR="00A154B7" w:rsidRPr="00C71F13">
        <w:rPr>
          <w:b w:val="0"/>
          <w:szCs w:val="24"/>
        </w:rPr>
        <w:t xml:space="preserve">по Лоту №1 (подраздел </w:t>
      </w:r>
      <w:r w:rsidR="00F810AA" w:rsidRPr="00C71F13">
        <w:rPr>
          <w:b w:val="0"/>
          <w:szCs w:val="24"/>
        </w:rPr>
        <w:fldChar w:fldCharType="begin"/>
      </w:r>
      <w:r w:rsidR="00A154B7" w:rsidRPr="00C71F13">
        <w:rPr>
          <w:b w:val="0"/>
          <w:szCs w:val="24"/>
        </w:rPr>
        <w:instrText xml:space="preserve"> REF _Ref440275279 \r \h </w:instrText>
      </w:r>
      <w:r w:rsidR="00F810AA" w:rsidRPr="00C71F13">
        <w:rPr>
          <w:b w:val="0"/>
          <w:szCs w:val="24"/>
        </w:rPr>
      </w:r>
      <w:r w:rsidR="00C71F13">
        <w:rPr>
          <w:b w:val="0"/>
          <w:szCs w:val="24"/>
        </w:rPr>
        <w:instrText xml:space="preserve"> \* MERGEFORMAT </w:instrText>
      </w:r>
      <w:r w:rsidR="00F810AA" w:rsidRPr="00C71F13">
        <w:rPr>
          <w:b w:val="0"/>
          <w:szCs w:val="24"/>
        </w:rPr>
        <w:fldChar w:fldCharType="separate"/>
      </w:r>
      <w:r w:rsidR="00A353E0" w:rsidRPr="00C71F13">
        <w:rPr>
          <w:b w:val="0"/>
          <w:szCs w:val="24"/>
        </w:rPr>
        <w:t>1.1.4</w:t>
      </w:r>
      <w:r w:rsidR="00F810AA" w:rsidRPr="00C71F13">
        <w:rPr>
          <w:b w:val="0"/>
          <w:szCs w:val="24"/>
        </w:rPr>
        <w:fldChar w:fldCharType="end"/>
      </w:r>
      <w:r w:rsidR="00A154B7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изложен</w:t>
      </w:r>
      <w:r w:rsidR="00F463E8" w:rsidRPr="00C71F13">
        <w:rPr>
          <w:b w:val="0"/>
          <w:szCs w:val="24"/>
        </w:rPr>
        <w:t>о(</w:t>
      </w:r>
      <w:r w:rsidRPr="00C71F13">
        <w:rPr>
          <w:b w:val="0"/>
          <w:szCs w:val="24"/>
        </w:rPr>
        <w:t>ы</w:t>
      </w:r>
      <w:r w:rsidR="00F463E8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71F13">
        <w:rPr>
          <w:b w:val="0"/>
          <w:szCs w:val="24"/>
        </w:rPr>
        <w:t>Участник</w:t>
      </w:r>
      <w:r w:rsidRPr="00C71F13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C71F13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C71F13">
        <w:t xml:space="preserve">Требование к </w:t>
      </w:r>
      <w:bookmarkEnd w:id="756"/>
      <w:bookmarkEnd w:id="757"/>
      <w:bookmarkEnd w:id="758"/>
      <w:r w:rsidR="00C3704B" w:rsidRPr="00C71F13">
        <w:t>закупаемым услугам</w:t>
      </w:r>
      <w:bookmarkEnd w:id="759"/>
    </w:p>
    <w:p w:rsidR="002B5044" w:rsidRPr="00C71F1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C71F13">
        <w:rPr>
          <w:b w:val="0"/>
          <w:szCs w:val="24"/>
        </w:rPr>
        <w:t xml:space="preserve">Дополнительные требования к </w:t>
      </w:r>
      <w:r w:rsidR="00C3704B" w:rsidRPr="00C71F13">
        <w:rPr>
          <w:b w:val="0"/>
          <w:szCs w:val="24"/>
        </w:rPr>
        <w:t>закупаемым услугам</w:t>
      </w:r>
      <w:r w:rsidR="003776BB" w:rsidRPr="00C71F13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C71F13">
        <w:rPr>
          <w:b w:val="0"/>
          <w:szCs w:val="24"/>
          <w:lang w:eastAsia="ru-RU"/>
        </w:rPr>
        <w:t>м(</w:t>
      </w:r>
      <w:proofErr w:type="gramEnd"/>
      <w:r w:rsidR="003776BB" w:rsidRPr="00C71F13">
        <w:rPr>
          <w:b w:val="0"/>
          <w:szCs w:val="24"/>
          <w:lang w:eastAsia="ru-RU"/>
        </w:rPr>
        <w:t>их) задании(</w:t>
      </w:r>
      <w:proofErr w:type="spellStart"/>
      <w:r w:rsidR="003776BB" w:rsidRPr="00C71F13">
        <w:rPr>
          <w:b w:val="0"/>
          <w:szCs w:val="24"/>
          <w:lang w:eastAsia="ru-RU"/>
        </w:rPr>
        <w:t>ях</w:t>
      </w:r>
      <w:proofErr w:type="spellEnd"/>
      <w:r w:rsidR="003776BB" w:rsidRPr="00C71F13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C71F13">
        <w:rPr>
          <w:b w:val="0"/>
          <w:szCs w:val="24"/>
          <w:lang w:eastAsia="ru-RU"/>
        </w:rPr>
        <w:t>о(</w:t>
      </w:r>
      <w:proofErr w:type="gramEnd"/>
      <w:r w:rsidR="003776BB" w:rsidRPr="00C71F13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C71F13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C71F13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2"/>
      <w:bookmarkEnd w:id="733"/>
      <w:bookmarkEnd w:id="781"/>
      <w:bookmarkEnd w:id="782"/>
      <w:bookmarkEnd w:id="783"/>
      <w:r w:rsidRPr="00C71F13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D458A2" w:rsidRDefault="00DB1BF4" w:rsidP="00D458A2">
            <w:pPr>
              <w:pStyle w:val="aff1"/>
              <w:tabs>
                <w:tab w:val="left" w:pos="-1951"/>
              </w:tabs>
              <w:suppressAutoHyphens w:val="0"/>
              <w:spacing w:before="0" w:after="0"/>
              <w:ind w:left="0"/>
              <w:rPr>
                <w:bCs w:val="0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458A2">
              <w:rPr>
                <w:bCs w:val="0"/>
              </w:rPr>
              <w:t xml:space="preserve"> «</w:t>
            </w:r>
            <w:r w:rsidR="00D458A2" w:rsidRPr="00D458A2">
              <w:rPr>
                <w:bCs w:val="0"/>
              </w:rPr>
              <w:t>Воронежэнерго</w:t>
            </w:r>
            <w:r w:rsidRPr="00D458A2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D458A2" w:rsidRDefault="00DB1BF4" w:rsidP="005347FA">
            <w:pPr>
              <w:pStyle w:val="aff1"/>
              <w:spacing w:before="0" w:after="0"/>
              <w:rPr>
                <w:bCs w:val="0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A353E0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204F7D" w:rsidRDefault="00EA3F63" w:rsidP="00204F7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4F7D">
              <w:rPr>
                <w:bCs w:val="0"/>
              </w:rPr>
              <w:t>Филиал ПАО «МРСК Центра» «</w:t>
            </w:r>
            <w:r w:rsidR="00204F7D" w:rsidRPr="00204F7D">
              <w:rPr>
                <w:bCs w:val="0"/>
              </w:rPr>
              <w:t>Воронежэнерго</w:t>
            </w:r>
            <w:r w:rsidRPr="00204F7D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A353E0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A353E0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A353E0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A353E0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</w:t>
      </w:r>
      <w:r w:rsidR="00386FC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386FC0">
        <w:fldChar w:fldCharType="begin"/>
      </w:r>
      <w:r w:rsidR="00386FC0">
        <w:instrText xml:space="preserve"> REF _Ref444170359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5.7.2</w:t>
      </w:r>
      <w:r w:rsidR="00386FC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A353E0" w:rsidRPr="00A353E0">
        <w:rPr>
          <w:sz w:val="24"/>
          <w:szCs w:val="24"/>
        </w:rPr>
        <w:t>5.1</w:t>
      </w:r>
      <w:r w:rsidR="00386FC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A353E0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A353E0" w:rsidRPr="00A353E0">
        <w:rPr>
          <w:vertAlign w:val="subscript"/>
        </w:rPr>
        <w:t>1.1.4</w:t>
      </w:r>
      <w:r w:rsidR="00386FC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A353E0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FA7" w:rsidRDefault="00C91FA7">
      <w:pPr>
        <w:spacing w:line="240" w:lineRule="auto"/>
      </w:pPr>
      <w:r>
        <w:separator/>
      </w:r>
    </w:p>
  </w:endnote>
  <w:endnote w:type="continuationSeparator" w:id="0">
    <w:p w:rsidR="00C91FA7" w:rsidRDefault="00C91F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86FC0" w:rsidRDefault="00386FC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Pr="00FA0376" w:rsidRDefault="00386FC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71F13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386FC0" w:rsidRPr="00EE0539" w:rsidRDefault="00386FC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A6D93">
      <w:rPr>
        <w:sz w:val="18"/>
        <w:szCs w:val="18"/>
      </w:rPr>
      <w:t>Договора на оказание услуг по  техническому обслуживанию систем контроля доступа (СКД)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FA7" w:rsidRDefault="00C91FA7">
      <w:pPr>
        <w:spacing w:line="240" w:lineRule="auto"/>
      </w:pPr>
      <w:r>
        <w:separator/>
      </w:r>
    </w:p>
  </w:footnote>
  <w:footnote w:type="continuationSeparator" w:id="0">
    <w:p w:rsidR="00C91FA7" w:rsidRDefault="00C91FA7">
      <w:pPr>
        <w:spacing w:line="240" w:lineRule="auto"/>
      </w:pPr>
      <w:r>
        <w:continuationSeparator/>
      </w:r>
    </w:p>
  </w:footnote>
  <w:footnote w:id="1">
    <w:p w:rsidR="00386FC0" w:rsidRPr="00B36685" w:rsidRDefault="00386FC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86FC0" w:rsidRDefault="00386FC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86FC0" w:rsidRDefault="00386FC0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86FC0" w:rsidRDefault="00386FC0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Pr="00930031" w:rsidRDefault="00386FC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 w:numId="97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3BE7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6D93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459A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D57AA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4F7D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1705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86FC0"/>
    <w:rsid w:val="0039141F"/>
    <w:rsid w:val="00395BC1"/>
    <w:rsid w:val="003A31F0"/>
    <w:rsid w:val="003A3E35"/>
    <w:rsid w:val="003A6583"/>
    <w:rsid w:val="003A7B62"/>
    <w:rsid w:val="003B08AB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2527"/>
    <w:rsid w:val="003C3CB6"/>
    <w:rsid w:val="003C4CB7"/>
    <w:rsid w:val="003D1FB8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5B7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3C2D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19A5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0E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461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53E0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27F3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3EA4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424F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37D5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1F13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1FA7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458A2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yanoi.M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CD1FF-0010-4226-BC27-F6F0A6A18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88</Pages>
  <Words>26901</Words>
  <Characters>153340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179882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148</cp:revision>
  <cp:lastPrinted>2017-02-28T12:23:00Z</cp:lastPrinted>
  <dcterms:created xsi:type="dcterms:W3CDTF">2016-01-13T12:36:00Z</dcterms:created>
  <dcterms:modified xsi:type="dcterms:W3CDTF">2017-02-28T12:27:00Z</dcterms:modified>
</cp:coreProperties>
</file>