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D6B4F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D6B4F" w:rsidRPr="000D67AD" w:rsidRDefault="009D6B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D6B4F" w:rsidRPr="000D67AD" w:rsidRDefault="009D6B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D6B4F" w:rsidRPr="000D67AD" w:rsidRDefault="009D6B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D6B4F" w:rsidRPr="000D67AD" w:rsidRDefault="009D6B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D6B4F" w:rsidRPr="000D67AD" w:rsidRDefault="009D6B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D6B4F" w:rsidRPr="000D67AD" w:rsidRDefault="009D6B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D6B4F" w:rsidRPr="000D67AD" w:rsidRDefault="009D6B4F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D6B4F" w:rsidRPr="000D67AD" w:rsidRDefault="009D6B4F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D6B4F" w:rsidRPr="000D67AD" w:rsidRDefault="009D6B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D6B4F" w:rsidRPr="00391E20" w:rsidRDefault="009D6B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9D6B4F" w:rsidRPr="009D6B4F" w:rsidRDefault="009D6B4F" w:rsidP="009D6B4F">
      <w:pPr>
        <w:spacing w:line="240" w:lineRule="auto"/>
        <w:jc w:val="right"/>
        <w:rPr>
          <w:sz w:val="24"/>
          <w:szCs w:val="24"/>
        </w:rPr>
      </w:pPr>
      <w:r w:rsidRPr="009D6B4F">
        <w:rPr>
          <w:sz w:val="24"/>
          <w:szCs w:val="24"/>
        </w:rPr>
        <w:t xml:space="preserve">Заместитель генерального директора – </w:t>
      </w:r>
    </w:p>
    <w:p w:rsidR="007556FF" w:rsidRPr="00C12FA4" w:rsidRDefault="009D6B4F" w:rsidP="009D6B4F">
      <w:pPr>
        <w:spacing w:line="240" w:lineRule="auto"/>
        <w:jc w:val="right"/>
        <w:rPr>
          <w:sz w:val="24"/>
          <w:szCs w:val="24"/>
        </w:rPr>
      </w:pPr>
      <w:r w:rsidRPr="009D6B4F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9D6B4F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9D6B4F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9D6B4F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9D6B4F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9D6B4F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9D6B4F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9D6B4F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D6B4F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9D6B4F">
        <w:rPr>
          <w:b/>
          <w:sz w:val="24"/>
          <w:szCs w:val="24"/>
        </w:rPr>
        <w:t>Договор</w:t>
      </w:r>
      <w:r w:rsidR="009D6B4F" w:rsidRPr="009D6B4F">
        <w:rPr>
          <w:b/>
          <w:sz w:val="24"/>
          <w:szCs w:val="24"/>
        </w:rPr>
        <w:t>а</w:t>
      </w:r>
      <w:proofErr w:type="gramEnd"/>
      <w:r w:rsidR="00366652" w:rsidRPr="009D6B4F">
        <w:rPr>
          <w:b/>
          <w:sz w:val="24"/>
          <w:szCs w:val="24"/>
        </w:rPr>
        <w:t xml:space="preserve"> </w:t>
      </w:r>
      <w:r w:rsidR="009D6B4F" w:rsidRPr="009D6B4F">
        <w:rPr>
          <w:b/>
          <w:sz w:val="24"/>
          <w:szCs w:val="24"/>
        </w:rPr>
        <w:t>на выполнение работ по сопровождению технологического присоединения в целях исполнения обязательств по договора оказания дополнительных услуг клиентам филиала ПАО «МРСК Центра» - «Ярэнерго» в зоне обслуживания г. Ярославля, Ярославской области</w:t>
      </w:r>
      <w:r w:rsidR="00366652" w:rsidRPr="009D6B4F">
        <w:rPr>
          <w:b/>
          <w:sz w:val="24"/>
          <w:szCs w:val="24"/>
        </w:rPr>
        <w:t xml:space="preserve"> для нужд ПАО «МРСК Центра»</w:t>
      </w:r>
      <w:r w:rsidR="007556FF" w:rsidRPr="009D6B4F">
        <w:rPr>
          <w:b/>
          <w:sz w:val="24"/>
          <w:szCs w:val="24"/>
        </w:rPr>
        <w:t xml:space="preserve"> (филиал</w:t>
      </w:r>
      <w:r w:rsidR="009D6B4F" w:rsidRPr="009D6B4F">
        <w:rPr>
          <w:b/>
          <w:sz w:val="24"/>
          <w:szCs w:val="24"/>
        </w:rPr>
        <w:t>а</w:t>
      </w:r>
      <w:r w:rsidR="007556FF" w:rsidRPr="009D6B4F">
        <w:rPr>
          <w:b/>
          <w:sz w:val="24"/>
          <w:szCs w:val="24"/>
        </w:rPr>
        <w:t xml:space="preserve"> «</w:t>
      </w:r>
      <w:r w:rsidR="009D6B4F" w:rsidRPr="009D6B4F">
        <w:rPr>
          <w:b/>
          <w:sz w:val="24"/>
          <w:szCs w:val="24"/>
        </w:rPr>
        <w:t>Яр</w:t>
      </w:r>
      <w:r w:rsidR="007556FF" w:rsidRPr="009D6B4F">
        <w:rPr>
          <w:b/>
          <w:sz w:val="24"/>
          <w:szCs w:val="24"/>
        </w:rPr>
        <w:t>энерго»)</w:t>
      </w:r>
    </w:p>
    <w:p w:rsidR="007556FF" w:rsidRPr="009D6B4F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9D6B4F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9D6B4F">
        <w:rPr>
          <w:rFonts w:ascii="Times New Roman" w:eastAsia="Times New Roman" w:hAnsi="Times New Roman" w:cs="Times New Roman"/>
          <w:b/>
          <w:caps/>
        </w:rPr>
        <w:t>,</w:t>
      </w:r>
      <w:r w:rsidRPr="009D6B4F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9D6B4F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9D6B4F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D6B4F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9D6B4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D6B4F">
        <w:rPr>
          <w:iCs/>
          <w:sz w:val="24"/>
          <w:szCs w:val="24"/>
        </w:rPr>
        <w:t xml:space="preserve">специалист 1 категории отдела закупочной деятельности Управления </w:t>
      </w:r>
      <w:r w:rsidR="009D6B4F" w:rsidRPr="009D6B4F">
        <w:rPr>
          <w:iCs/>
          <w:sz w:val="24"/>
          <w:szCs w:val="24"/>
        </w:rPr>
        <w:t>логистики и МТО филиала</w:t>
      </w:r>
      <w:r w:rsidR="007556FF" w:rsidRPr="009D6B4F">
        <w:rPr>
          <w:iCs/>
          <w:sz w:val="24"/>
          <w:szCs w:val="24"/>
        </w:rPr>
        <w:t xml:space="preserve"> ПАО «МРСК Центра»</w:t>
      </w:r>
      <w:r w:rsidR="009D6B4F" w:rsidRPr="009D6B4F">
        <w:rPr>
          <w:iCs/>
          <w:sz w:val="24"/>
          <w:szCs w:val="24"/>
        </w:rPr>
        <w:t xml:space="preserve"> - «Ярэнерго»</w:t>
      </w:r>
      <w:r w:rsidR="007556FF" w:rsidRPr="009D6B4F">
        <w:rPr>
          <w:iCs/>
          <w:sz w:val="24"/>
          <w:szCs w:val="24"/>
        </w:rPr>
        <w:t xml:space="preserve"> </w:t>
      </w:r>
      <w:r w:rsidR="009D6B4F" w:rsidRPr="009D6B4F">
        <w:rPr>
          <w:snapToGrid w:val="0"/>
          <w:sz w:val="24"/>
          <w:szCs w:val="24"/>
        </w:rPr>
        <w:t>Донсков А.Ю.</w:t>
      </w:r>
      <w:r w:rsidR="007556FF" w:rsidRPr="009D6B4F">
        <w:rPr>
          <w:iCs/>
          <w:sz w:val="24"/>
          <w:szCs w:val="24"/>
        </w:rPr>
        <w:t>, контактные телефоны: (4</w:t>
      </w:r>
      <w:r w:rsidR="009D6B4F" w:rsidRPr="009D6B4F">
        <w:rPr>
          <w:iCs/>
          <w:sz w:val="24"/>
          <w:szCs w:val="24"/>
        </w:rPr>
        <w:t>852</w:t>
      </w:r>
      <w:r w:rsidR="007556FF" w:rsidRPr="009D6B4F">
        <w:rPr>
          <w:iCs/>
          <w:sz w:val="24"/>
          <w:szCs w:val="24"/>
        </w:rPr>
        <w:t>) 7</w:t>
      </w:r>
      <w:r w:rsidR="009D6B4F" w:rsidRPr="009D6B4F">
        <w:rPr>
          <w:iCs/>
          <w:sz w:val="24"/>
          <w:szCs w:val="24"/>
        </w:rPr>
        <w:t>8</w:t>
      </w:r>
      <w:r w:rsidR="007556FF" w:rsidRPr="009D6B4F">
        <w:rPr>
          <w:iCs/>
          <w:sz w:val="24"/>
          <w:szCs w:val="24"/>
        </w:rPr>
        <w:t>-</w:t>
      </w:r>
      <w:r w:rsidR="009D6B4F" w:rsidRPr="009D6B4F">
        <w:rPr>
          <w:iCs/>
          <w:sz w:val="24"/>
          <w:szCs w:val="24"/>
        </w:rPr>
        <w:t>14</w:t>
      </w:r>
      <w:r w:rsidR="007556FF" w:rsidRPr="009D6B4F">
        <w:rPr>
          <w:iCs/>
          <w:sz w:val="24"/>
          <w:szCs w:val="24"/>
        </w:rPr>
        <w:t>-</w:t>
      </w:r>
      <w:r w:rsidR="009D6B4F" w:rsidRPr="009D6B4F">
        <w:rPr>
          <w:iCs/>
          <w:sz w:val="24"/>
          <w:szCs w:val="24"/>
        </w:rPr>
        <w:t>78</w:t>
      </w:r>
      <w:r w:rsidR="007556FF" w:rsidRPr="009D6B4F">
        <w:rPr>
          <w:iCs/>
          <w:sz w:val="24"/>
          <w:szCs w:val="24"/>
        </w:rPr>
        <w:t xml:space="preserve">, </w:t>
      </w:r>
      <w:r w:rsidR="007556FF" w:rsidRPr="009D6B4F">
        <w:rPr>
          <w:sz w:val="24"/>
          <w:szCs w:val="24"/>
        </w:rPr>
        <w:t xml:space="preserve">адрес электронной почты: </w:t>
      </w:r>
      <w:hyperlink r:id="rId18" w:history="1">
        <w:r w:rsidR="009D6B4F" w:rsidRPr="009D6B4F">
          <w:rPr>
            <w:rStyle w:val="a7"/>
            <w:sz w:val="24"/>
            <w:szCs w:val="24"/>
            <w:lang w:val="en-US"/>
          </w:rPr>
          <w:t>Donskov</w:t>
        </w:r>
        <w:r w:rsidR="009D6B4F" w:rsidRPr="009D6B4F">
          <w:rPr>
            <w:rStyle w:val="a7"/>
            <w:sz w:val="24"/>
            <w:szCs w:val="24"/>
          </w:rPr>
          <w:t>.</w:t>
        </w:r>
        <w:r w:rsidR="009D6B4F" w:rsidRPr="009D6B4F">
          <w:rPr>
            <w:rStyle w:val="a7"/>
            <w:sz w:val="24"/>
            <w:szCs w:val="24"/>
            <w:lang w:val="en-US"/>
          </w:rPr>
          <w:t>AY</w:t>
        </w:r>
        <w:r w:rsidR="009D6B4F" w:rsidRPr="009D6B4F">
          <w:rPr>
            <w:rStyle w:val="a7"/>
            <w:sz w:val="24"/>
            <w:szCs w:val="24"/>
          </w:rPr>
          <w:t>@mrsk-1.ru</w:t>
        </w:r>
      </w:hyperlink>
      <w:r w:rsidRPr="009D6B4F">
        <w:rPr>
          <w:iCs/>
          <w:sz w:val="24"/>
          <w:szCs w:val="24"/>
        </w:rPr>
        <w:t>, ответственное лицо –</w:t>
      </w:r>
      <w:r w:rsidRPr="009D6B4F">
        <w:rPr>
          <w:sz w:val="24"/>
          <w:szCs w:val="24"/>
        </w:rPr>
        <w:t xml:space="preserve"> </w:t>
      </w:r>
      <w:r w:rsidR="009D6B4F" w:rsidRPr="009D6B4F">
        <w:rPr>
          <w:sz w:val="24"/>
          <w:szCs w:val="24"/>
        </w:rPr>
        <w:t>Донсков Антон Юрьевич</w:t>
      </w:r>
      <w:r w:rsidR="004030CB" w:rsidRPr="009D6B4F">
        <w:rPr>
          <w:sz w:val="24"/>
          <w:szCs w:val="24"/>
        </w:rPr>
        <w:t>, контактные телефоны - (4</w:t>
      </w:r>
      <w:r w:rsidR="009D6B4F" w:rsidRPr="009D6B4F">
        <w:rPr>
          <w:sz w:val="24"/>
          <w:szCs w:val="24"/>
        </w:rPr>
        <w:t>852</w:t>
      </w:r>
      <w:r w:rsidR="004030CB" w:rsidRPr="009D6B4F">
        <w:rPr>
          <w:sz w:val="24"/>
          <w:szCs w:val="24"/>
        </w:rPr>
        <w:t>) 7</w:t>
      </w:r>
      <w:r w:rsidR="009D6B4F" w:rsidRPr="009D6B4F">
        <w:rPr>
          <w:sz w:val="24"/>
          <w:szCs w:val="24"/>
        </w:rPr>
        <w:t>8</w:t>
      </w:r>
      <w:r w:rsidR="004030CB" w:rsidRPr="009D6B4F">
        <w:rPr>
          <w:sz w:val="24"/>
          <w:szCs w:val="24"/>
        </w:rPr>
        <w:t>-</w:t>
      </w:r>
      <w:r w:rsidR="009D6B4F" w:rsidRPr="009D6B4F">
        <w:rPr>
          <w:sz w:val="24"/>
          <w:szCs w:val="24"/>
        </w:rPr>
        <w:t>14</w:t>
      </w:r>
      <w:r w:rsidR="004030CB" w:rsidRPr="009D6B4F">
        <w:rPr>
          <w:sz w:val="24"/>
          <w:szCs w:val="24"/>
        </w:rPr>
        <w:t>-</w:t>
      </w:r>
      <w:r w:rsidR="009D6B4F" w:rsidRPr="009D6B4F">
        <w:rPr>
          <w:sz w:val="24"/>
          <w:szCs w:val="24"/>
        </w:rPr>
        <w:t>78</w:t>
      </w:r>
      <w:r w:rsidR="004030CB" w:rsidRPr="009D6B4F">
        <w:rPr>
          <w:sz w:val="24"/>
          <w:szCs w:val="24"/>
        </w:rPr>
        <w:t xml:space="preserve">, адрес электронной почты: </w:t>
      </w:r>
      <w:hyperlink r:id="rId19" w:history="1">
        <w:r w:rsidR="009D6B4F" w:rsidRPr="009D6B4F">
          <w:rPr>
            <w:rStyle w:val="a7"/>
            <w:sz w:val="24"/>
            <w:szCs w:val="24"/>
            <w:lang w:val="en-US"/>
          </w:rPr>
          <w:t>Donskov</w:t>
        </w:r>
        <w:r w:rsidR="009D6B4F" w:rsidRPr="009D6B4F">
          <w:rPr>
            <w:rStyle w:val="a7"/>
            <w:sz w:val="24"/>
            <w:szCs w:val="24"/>
          </w:rPr>
          <w:t>.</w:t>
        </w:r>
        <w:r w:rsidR="009D6B4F" w:rsidRPr="009D6B4F">
          <w:rPr>
            <w:rStyle w:val="a7"/>
            <w:sz w:val="24"/>
            <w:szCs w:val="24"/>
            <w:lang w:val="en-US"/>
          </w:rPr>
          <w:t>AY</w:t>
        </w:r>
        <w:r w:rsidR="009D6B4F" w:rsidRPr="009D6B4F">
          <w:rPr>
            <w:rStyle w:val="a7"/>
            <w:sz w:val="24"/>
            <w:szCs w:val="24"/>
          </w:rPr>
          <w:t>@mrsk-1.ru</w:t>
        </w:r>
      </w:hyperlink>
      <w:r w:rsidR="004030CB" w:rsidRPr="009D6B4F">
        <w:rPr>
          <w:sz w:val="24"/>
          <w:szCs w:val="24"/>
        </w:rPr>
        <w:t>.</w:t>
      </w:r>
      <w:r w:rsidR="00862664" w:rsidRPr="009D6B4F">
        <w:rPr>
          <w:sz w:val="24"/>
          <w:szCs w:val="24"/>
        </w:rPr>
        <w:t xml:space="preserve"> </w:t>
      </w:r>
      <w:proofErr w:type="gramStart"/>
      <w:r w:rsidR="004B5EB3" w:rsidRPr="009D6B4F">
        <w:rPr>
          <w:iCs/>
          <w:sz w:val="24"/>
          <w:szCs w:val="24"/>
        </w:rPr>
        <w:t>Извещени</w:t>
      </w:r>
      <w:r w:rsidRPr="009D6B4F">
        <w:rPr>
          <w:iCs/>
          <w:sz w:val="24"/>
          <w:szCs w:val="24"/>
        </w:rPr>
        <w:t>ем</w:t>
      </w:r>
      <w:r w:rsidRPr="009D6B4F">
        <w:rPr>
          <w:sz w:val="24"/>
          <w:szCs w:val="24"/>
        </w:rPr>
        <w:t xml:space="preserve"> о проведении открытого </w:t>
      </w:r>
      <w:r w:rsidRPr="009D6B4F">
        <w:rPr>
          <w:iCs/>
          <w:sz w:val="24"/>
          <w:szCs w:val="24"/>
        </w:rPr>
        <w:t>запроса предложений</w:t>
      </w:r>
      <w:r w:rsidRPr="009D6B4F">
        <w:rPr>
          <w:sz w:val="24"/>
          <w:szCs w:val="24"/>
        </w:rPr>
        <w:t xml:space="preserve">, опубликованным </w:t>
      </w:r>
      <w:r w:rsidRPr="009D6B4F">
        <w:rPr>
          <w:b/>
          <w:sz w:val="24"/>
          <w:szCs w:val="24"/>
        </w:rPr>
        <w:t>«</w:t>
      </w:r>
      <w:r w:rsidR="009D6B4F" w:rsidRPr="009D6B4F">
        <w:rPr>
          <w:b/>
          <w:sz w:val="24"/>
          <w:szCs w:val="24"/>
        </w:rPr>
        <w:t>21</w:t>
      </w:r>
      <w:r w:rsidRPr="009D6B4F">
        <w:rPr>
          <w:b/>
          <w:sz w:val="24"/>
          <w:szCs w:val="24"/>
        </w:rPr>
        <w:t xml:space="preserve">» </w:t>
      </w:r>
      <w:r w:rsidR="009D6B4F" w:rsidRPr="009D6B4F">
        <w:rPr>
          <w:b/>
          <w:sz w:val="24"/>
          <w:szCs w:val="24"/>
        </w:rPr>
        <w:t>августа</w:t>
      </w:r>
      <w:r w:rsidRPr="009D6B4F">
        <w:rPr>
          <w:b/>
          <w:sz w:val="24"/>
          <w:szCs w:val="24"/>
        </w:rPr>
        <w:t xml:space="preserve"> </w:t>
      </w:r>
      <w:r w:rsidR="009C6DFC" w:rsidRPr="009D6B4F">
        <w:rPr>
          <w:b/>
          <w:sz w:val="24"/>
          <w:szCs w:val="24"/>
        </w:rPr>
        <w:t>2018</w:t>
      </w:r>
      <w:r w:rsidRPr="009D6B4F">
        <w:rPr>
          <w:b/>
          <w:sz w:val="24"/>
          <w:szCs w:val="24"/>
        </w:rPr>
        <w:t xml:space="preserve"> г.</w:t>
      </w:r>
      <w:r w:rsidRPr="009D6B4F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9D6B4F">
          <w:rPr>
            <w:rStyle w:val="a7"/>
            <w:sz w:val="24"/>
            <w:szCs w:val="24"/>
          </w:rPr>
          <w:t>www.zakupki.</w:t>
        </w:r>
        <w:r w:rsidR="00345CCA" w:rsidRPr="009D6B4F">
          <w:rPr>
            <w:rStyle w:val="a7"/>
            <w:sz w:val="24"/>
            <w:szCs w:val="24"/>
            <w:lang w:val="en-US"/>
          </w:rPr>
          <w:t>gov</w:t>
        </w:r>
        <w:r w:rsidR="00345CCA" w:rsidRPr="009D6B4F">
          <w:rPr>
            <w:rStyle w:val="a7"/>
            <w:sz w:val="24"/>
            <w:szCs w:val="24"/>
          </w:rPr>
          <w:t>.ru</w:t>
        </w:r>
      </w:hyperlink>
      <w:r w:rsidRPr="009D6B4F">
        <w:rPr>
          <w:sz w:val="24"/>
          <w:szCs w:val="24"/>
        </w:rPr>
        <w:t>),</w:t>
      </w:r>
      <w:r w:rsidR="009D7F01" w:rsidRPr="009D6B4F">
        <w:rPr>
          <w:iCs/>
          <w:sz w:val="24"/>
          <w:szCs w:val="24"/>
        </w:rPr>
        <w:t xml:space="preserve"> </w:t>
      </w:r>
      <w:r w:rsidR="009D7F01" w:rsidRPr="009D6B4F">
        <w:rPr>
          <w:sz w:val="24"/>
          <w:szCs w:val="24"/>
        </w:rPr>
        <w:t xml:space="preserve">на сайте </w:t>
      </w:r>
      <w:r w:rsidR="007556FF" w:rsidRPr="009D6B4F">
        <w:rPr>
          <w:iCs/>
          <w:sz w:val="24"/>
          <w:szCs w:val="24"/>
        </w:rPr>
        <w:t>ПАО «МРСК Центра»</w:t>
      </w:r>
      <w:r w:rsidR="009D7F01" w:rsidRPr="009D6B4F">
        <w:rPr>
          <w:sz w:val="24"/>
          <w:szCs w:val="24"/>
        </w:rPr>
        <w:t xml:space="preserve"> (</w:t>
      </w:r>
      <w:hyperlink r:id="rId21" w:history="1">
        <w:r w:rsidR="007556FF" w:rsidRPr="009D6B4F">
          <w:rPr>
            <w:rStyle w:val="a7"/>
            <w:sz w:val="24"/>
            <w:szCs w:val="24"/>
          </w:rPr>
          <w:t>www.mrsk-1.ru</w:t>
        </w:r>
      </w:hyperlink>
      <w:r w:rsidR="00862664" w:rsidRPr="009D6B4F">
        <w:rPr>
          <w:sz w:val="24"/>
          <w:szCs w:val="24"/>
        </w:rPr>
        <w:t>)</w:t>
      </w:r>
      <w:r w:rsidR="00702B2C" w:rsidRPr="009D6B4F">
        <w:rPr>
          <w:sz w:val="24"/>
          <w:szCs w:val="24"/>
        </w:rPr>
        <w:t xml:space="preserve">, на сайте ЭТП, указанном в п. </w:t>
      </w:r>
      <w:r w:rsidR="00402725" w:rsidRPr="009D6B4F">
        <w:fldChar w:fldCharType="begin"/>
      </w:r>
      <w:r w:rsidR="00402725" w:rsidRPr="009D6B4F">
        <w:instrText xml:space="preserve"> REF _Ref440269836 \r \h  \* MERGEFORMAT </w:instrText>
      </w:r>
      <w:r w:rsidR="00402725" w:rsidRPr="009D6B4F">
        <w:fldChar w:fldCharType="separate"/>
      </w:r>
      <w:r w:rsidR="003B72EA" w:rsidRPr="009D6B4F">
        <w:rPr>
          <w:sz w:val="24"/>
          <w:szCs w:val="24"/>
        </w:rPr>
        <w:t>1.1.2</w:t>
      </w:r>
      <w:r w:rsidR="00402725" w:rsidRPr="009D6B4F">
        <w:fldChar w:fldCharType="end"/>
      </w:r>
      <w:r w:rsidR="00702B2C" w:rsidRPr="009D6B4F">
        <w:rPr>
          <w:sz w:val="24"/>
          <w:szCs w:val="24"/>
        </w:rPr>
        <w:t xml:space="preserve"> настоящей Документации,</w:t>
      </w:r>
      <w:r w:rsidR="009A7733" w:rsidRPr="009D6B4F">
        <w:rPr>
          <w:iCs/>
          <w:sz w:val="24"/>
          <w:szCs w:val="24"/>
        </w:rPr>
        <w:t xml:space="preserve"> </w:t>
      </w:r>
      <w:r w:rsidRPr="009D6B4F">
        <w:rPr>
          <w:iCs/>
          <w:sz w:val="24"/>
          <w:szCs w:val="24"/>
        </w:rPr>
        <w:t>приг</w:t>
      </w:r>
      <w:r w:rsidRPr="009D6B4F">
        <w:rPr>
          <w:sz w:val="24"/>
          <w:szCs w:val="24"/>
        </w:rPr>
        <w:t xml:space="preserve">ласило </w:t>
      </w:r>
      <w:r w:rsidRPr="004F6CB9">
        <w:rPr>
          <w:sz w:val="24"/>
          <w:szCs w:val="24"/>
        </w:rPr>
        <w:t>юридических лиц</w:t>
      </w:r>
      <w:r w:rsidR="005B75A6" w:rsidRPr="004F6CB9">
        <w:rPr>
          <w:sz w:val="24"/>
          <w:szCs w:val="24"/>
        </w:rPr>
        <w:t xml:space="preserve"> и физических лиц (в т.</w:t>
      </w:r>
      <w:r w:rsidR="003129D4" w:rsidRPr="004F6CB9">
        <w:rPr>
          <w:sz w:val="24"/>
          <w:szCs w:val="24"/>
        </w:rPr>
        <w:t xml:space="preserve"> </w:t>
      </w:r>
      <w:r w:rsidR="005B75A6" w:rsidRPr="004F6CB9">
        <w:rPr>
          <w:sz w:val="24"/>
          <w:szCs w:val="24"/>
        </w:rPr>
        <w:t>ч. индивидуальных предпринимателей)</w:t>
      </w:r>
      <w:r w:rsidR="00DC6125" w:rsidRPr="004F6CB9">
        <w:rPr>
          <w:sz w:val="24"/>
          <w:szCs w:val="24"/>
        </w:rPr>
        <w:t xml:space="preserve"> </w:t>
      </w:r>
      <w:r w:rsidR="004F6CB9" w:rsidRPr="004F6CB9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4F6CB9" w:rsidRPr="004F6CB9">
        <w:rPr>
          <w:sz w:val="24"/>
          <w:szCs w:val="24"/>
        </w:rPr>
        <w:t xml:space="preserve"> </w:t>
      </w:r>
      <w:proofErr w:type="gramStart"/>
      <w:r w:rsidR="004F6CB9" w:rsidRPr="004F6CB9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4F6CB9" w:rsidRPr="004F6CB9">
        <w:rPr>
          <w:sz w:val="24"/>
          <w:szCs w:val="24"/>
        </w:rPr>
        <w:t xml:space="preserve"> </w:t>
      </w:r>
      <w:r w:rsidR="00DC6125" w:rsidRPr="004F6CB9">
        <w:rPr>
          <w:sz w:val="24"/>
          <w:szCs w:val="24"/>
        </w:rPr>
        <w:t>(далее - Участники)</w:t>
      </w:r>
      <w:r w:rsidR="009D7F01" w:rsidRPr="004F6CB9">
        <w:rPr>
          <w:sz w:val="24"/>
          <w:szCs w:val="24"/>
        </w:rPr>
        <w:t xml:space="preserve"> </w:t>
      </w:r>
      <w:r w:rsidR="004B5EB3" w:rsidRPr="004F6CB9">
        <w:rPr>
          <w:sz w:val="24"/>
          <w:szCs w:val="24"/>
        </w:rPr>
        <w:t>к участию в процедуре О</w:t>
      </w:r>
      <w:r w:rsidRPr="004F6CB9">
        <w:rPr>
          <w:sz w:val="24"/>
          <w:szCs w:val="24"/>
        </w:rPr>
        <w:t>ткрытого запроса предложений (далее – запрос предложений</w:t>
      </w:r>
      <w:r w:rsidRPr="009D6B4F">
        <w:rPr>
          <w:sz w:val="24"/>
          <w:szCs w:val="24"/>
        </w:rPr>
        <w:t xml:space="preserve">) </w:t>
      </w:r>
      <w:bookmarkEnd w:id="10"/>
      <w:r w:rsidR="004B5EB3" w:rsidRPr="009D6B4F">
        <w:rPr>
          <w:sz w:val="24"/>
          <w:szCs w:val="24"/>
        </w:rPr>
        <w:t xml:space="preserve">на право заключения </w:t>
      </w:r>
      <w:r w:rsidR="00366652" w:rsidRPr="009D6B4F">
        <w:rPr>
          <w:sz w:val="24"/>
          <w:szCs w:val="24"/>
        </w:rPr>
        <w:t>Договор</w:t>
      </w:r>
      <w:r w:rsidR="009D6B4F" w:rsidRPr="009D6B4F">
        <w:rPr>
          <w:sz w:val="24"/>
          <w:szCs w:val="24"/>
        </w:rPr>
        <w:t>а</w:t>
      </w:r>
      <w:r w:rsidR="00366652" w:rsidRPr="009D6B4F">
        <w:rPr>
          <w:sz w:val="24"/>
          <w:szCs w:val="24"/>
        </w:rPr>
        <w:t xml:space="preserve"> </w:t>
      </w:r>
      <w:r w:rsidR="009D6B4F" w:rsidRPr="009D6B4F">
        <w:rPr>
          <w:sz w:val="24"/>
          <w:szCs w:val="24"/>
        </w:rPr>
        <w:t>на выполнение работ по сопровождению технологического присоединения в целях исполнения обязательств по договора оказания дополнительных услуг клиентам филиала ПАО «МРСК</w:t>
      </w:r>
      <w:proofErr w:type="gramEnd"/>
      <w:r w:rsidR="009D6B4F" w:rsidRPr="009D6B4F">
        <w:rPr>
          <w:sz w:val="24"/>
          <w:szCs w:val="24"/>
        </w:rPr>
        <w:t xml:space="preserve"> </w:t>
      </w:r>
      <w:proofErr w:type="gramStart"/>
      <w:r w:rsidR="009D6B4F" w:rsidRPr="009D6B4F">
        <w:rPr>
          <w:sz w:val="24"/>
          <w:szCs w:val="24"/>
        </w:rPr>
        <w:t>Центра» - «Ярэнерго» в зоне обслуживания г. Ярославля, Ярославской области</w:t>
      </w:r>
      <w:r w:rsidR="00366652" w:rsidRPr="009D6B4F">
        <w:rPr>
          <w:sz w:val="24"/>
          <w:szCs w:val="24"/>
        </w:rPr>
        <w:t xml:space="preserve"> для нужд ПАО «МРСК Центра»</w:t>
      </w:r>
      <w:r w:rsidR="00702B2C" w:rsidRPr="009D6B4F">
        <w:rPr>
          <w:sz w:val="24"/>
          <w:szCs w:val="24"/>
        </w:rPr>
        <w:t xml:space="preserve"> </w:t>
      </w:r>
      <w:r w:rsidR="00862664" w:rsidRPr="009D6B4F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9D6B4F">
        <w:rPr>
          <w:sz w:val="24"/>
          <w:szCs w:val="24"/>
        </w:rPr>
        <w:t xml:space="preserve"> </w:t>
      </w:r>
      <w:proofErr w:type="gramStart"/>
      <w:r w:rsidR="00862664" w:rsidRPr="009D6B4F">
        <w:rPr>
          <w:sz w:val="24"/>
          <w:szCs w:val="24"/>
        </w:rPr>
        <w:t xml:space="preserve">РФ, 150003, г. Ярославль, ул. </w:t>
      </w:r>
      <w:proofErr w:type="spellStart"/>
      <w:r w:rsidR="00862664" w:rsidRPr="009D6B4F">
        <w:rPr>
          <w:sz w:val="24"/>
          <w:szCs w:val="24"/>
        </w:rPr>
        <w:t>Воинова</w:t>
      </w:r>
      <w:proofErr w:type="spellEnd"/>
      <w:r w:rsidR="00862664" w:rsidRPr="009D6B4F">
        <w:rPr>
          <w:sz w:val="24"/>
          <w:szCs w:val="24"/>
        </w:rPr>
        <w:t>, д. 12)</w:t>
      </w:r>
      <w:r w:rsidRPr="009D6B4F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9D6B4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D6B4F">
        <w:rPr>
          <w:sz w:val="24"/>
          <w:szCs w:val="24"/>
        </w:rPr>
        <w:t xml:space="preserve">Настоящий </w:t>
      </w:r>
      <w:r w:rsidR="004B5EB3" w:rsidRPr="009D6B4F">
        <w:rPr>
          <w:sz w:val="24"/>
          <w:szCs w:val="24"/>
        </w:rPr>
        <w:t>З</w:t>
      </w:r>
      <w:r w:rsidRPr="009D6B4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9D6B4F">
        <w:rPr>
          <w:sz w:val="24"/>
          <w:szCs w:val="24"/>
        </w:rPr>
        <w:t>электронной торговой площадки ПАО «</w:t>
      </w:r>
      <w:proofErr w:type="spellStart"/>
      <w:r w:rsidR="00D266B0" w:rsidRPr="009D6B4F">
        <w:rPr>
          <w:sz w:val="24"/>
          <w:szCs w:val="24"/>
        </w:rPr>
        <w:t>Россети</w:t>
      </w:r>
      <w:proofErr w:type="spellEnd"/>
      <w:r w:rsidR="00D266B0" w:rsidRPr="009D6B4F">
        <w:rPr>
          <w:sz w:val="24"/>
          <w:szCs w:val="24"/>
        </w:rPr>
        <w:t xml:space="preserve">» </w:t>
      </w:r>
      <w:hyperlink r:id="rId22" w:history="1">
        <w:r w:rsidR="009D6B4F" w:rsidRPr="009D6B4F">
          <w:rPr>
            <w:rStyle w:val="a7"/>
            <w:sz w:val="24"/>
            <w:szCs w:val="24"/>
          </w:rPr>
          <w:t>etp.rosseti.ru</w:t>
        </w:r>
      </w:hyperlink>
      <w:r w:rsidR="003B72EA" w:rsidRPr="009D6B4F">
        <w:rPr>
          <w:sz w:val="24"/>
          <w:szCs w:val="24"/>
        </w:rPr>
        <w:t xml:space="preserve"> </w:t>
      </w:r>
      <w:r w:rsidR="00702B2C" w:rsidRPr="009D6B4F">
        <w:rPr>
          <w:sz w:val="24"/>
          <w:szCs w:val="24"/>
        </w:rPr>
        <w:t>(далее — ЭТП)</w:t>
      </w:r>
      <w:r w:rsidR="005B75A6" w:rsidRPr="009D6B4F">
        <w:rPr>
          <w:sz w:val="24"/>
          <w:szCs w:val="24"/>
        </w:rPr>
        <w:t>.</w:t>
      </w:r>
      <w:bookmarkEnd w:id="14"/>
    </w:p>
    <w:p w:rsidR="00717F60" w:rsidRPr="009D6B4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9D6B4F">
        <w:rPr>
          <w:sz w:val="24"/>
          <w:szCs w:val="24"/>
        </w:rPr>
        <w:t>Заказчик</w:t>
      </w:r>
      <w:r w:rsidR="00702B2C" w:rsidRPr="009D6B4F">
        <w:rPr>
          <w:sz w:val="24"/>
          <w:szCs w:val="24"/>
        </w:rPr>
        <w:t xml:space="preserve">: </w:t>
      </w:r>
      <w:r w:rsidRPr="009D6B4F">
        <w:rPr>
          <w:sz w:val="24"/>
          <w:szCs w:val="24"/>
        </w:rPr>
        <w:t xml:space="preserve"> </w:t>
      </w:r>
      <w:r w:rsidR="00702B2C" w:rsidRPr="009D6B4F">
        <w:rPr>
          <w:iCs/>
          <w:sz w:val="24"/>
          <w:szCs w:val="24"/>
        </w:rPr>
        <w:t>ПАО «МРСК Центра».</w:t>
      </w:r>
      <w:r w:rsidRPr="009D6B4F">
        <w:rPr>
          <w:rStyle w:val="aa"/>
          <w:sz w:val="24"/>
          <w:szCs w:val="24"/>
        </w:rPr>
        <w:t xml:space="preserve"> </w:t>
      </w:r>
      <w:bookmarkEnd w:id="15"/>
    </w:p>
    <w:p w:rsidR="008C4223" w:rsidRPr="009D6B4F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9D6B4F">
        <w:rPr>
          <w:sz w:val="24"/>
          <w:szCs w:val="24"/>
        </w:rPr>
        <w:t>Предмет З</w:t>
      </w:r>
      <w:r w:rsidR="00717F60" w:rsidRPr="009D6B4F">
        <w:rPr>
          <w:sz w:val="24"/>
          <w:szCs w:val="24"/>
        </w:rPr>
        <w:t>апроса предложений</w:t>
      </w:r>
      <w:r w:rsidR="00702B2C" w:rsidRPr="009D6B4F">
        <w:rPr>
          <w:sz w:val="24"/>
          <w:szCs w:val="24"/>
        </w:rPr>
        <w:t>:</w:t>
      </w:r>
      <w:bookmarkEnd w:id="16"/>
    </w:p>
    <w:p w:rsidR="00A40714" w:rsidRPr="009D6B4F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D6B4F">
        <w:rPr>
          <w:b/>
          <w:sz w:val="24"/>
          <w:szCs w:val="24"/>
          <w:u w:val="single"/>
        </w:rPr>
        <w:t>Лот №1:</w:t>
      </w:r>
      <w:r w:rsidR="00717F60" w:rsidRPr="009D6B4F">
        <w:rPr>
          <w:sz w:val="24"/>
          <w:szCs w:val="24"/>
        </w:rPr>
        <w:t xml:space="preserve"> право заключения </w:t>
      </w:r>
      <w:r w:rsidR="00123C70" w:rsidRPr="009D6B4F">
        <w:rPr>
          <w:sz w:val="24"/>
          <w:szCs w:val="24"/>
        </w:rPr>
        <w:t>Договор</w:t>
      </w:r>
      <w:r w:rsidR="009D6B4F" w:rsidRPr="009D6B4F">
        <w:rPr>
          <w:sz w:val="24"/>
          <w:szCs w:val="24"/>
        </w:rPr>
        <w:t>а</w:t>
      </w:r>
      <w:r w:rsidR="00A40714" w:rsidRPr="009D6B4F">
        <w:rPr>
          <w:sz w:val="24"/>
          <w:szCs w:val="24"/>
        </w:rPr>
        <w:t xml:space="preserve"> </w:t>
      </w:r>
      <w:r w:rsidR="009D6B4F" w:rsidRPr="009D6B4F">
        <w:rPr>
          <w:sz w:val="24"/>
          <w:szCs w:val="24"/>
        </w:rPr>
        <w:t>на выполнение работ по сопровождению технологического присоединения в целях исполнения обязательств по договора оказания дополнительных услуг клиентам филиала ПАО «МРСК Центра» - «Ярэнерго» в зоне обслуживания г. Ярославля, Ярославской области</w:t>
      </w:r>
      <w:r w:rsidR="00366652" w:rsidRPr="009D6B4F">
        <w:rPr>
          <w:sz w:val="24"/>
          <w:szCs w:val="24"/>
        </w:rPr>
        <w:t xml:space="preserve"> для нужд ПАО «МРСК Центра»</w:t>
      </w:r>
      <w:r w:rsidR="00702B2C" w:rsidRPr="009D6B4F">
        <w:rPr>
          <w:sz w:val="24"/>
          <w:szCs w:val="24"/>
        </w:rPr>
        <w:t xml:space="preserve"> (филиал</w:t>
      </w:r>
      <w:r w:rsidR="009D6B4F" w:rsidRPr="009D6B4F">
        <w:rPr>
          <w:sz w:val="24"/>
          <w:szCs w:val="24"/>
        </w:rPr>
        <w:t>а</w:t>
      </w:r>
      <w:r w:rsidR="00702B2C" w:rsidRPr="009D6B4F">
        <w:rPr>
          <w:sz w:val="24"/>
          <w:szCs w:val="24"/>
        </w:rPr>
        <w:t xml:space="preserve"> </w:t>
      </w:r>
      <w:r w:rsidR="00862664" w:rsidRPr="009D6B4F">
        <w:rPr>
          <w:sz w:val="24"/>
          <w:szCs w:val="24"/>
        </w:rPr>
        <w:t>«Ярэнерго»</w:t>
      </w:r>
      <w:r w:rsidR="00702B2C" w:rsidRPr="009D6B4F">
        <w:rPr>
          <w:sz w:val="24"/>
          <w:szCs w:val="24"/>
        </w:rPr>
        <w:t>)</w:t>
      </w:r>
      <w:bookmarkEnd w:id="17"/>
      <w:r w:rsidR="00702B2C" w:rsidRPr="009D6B4F">
        <w:rPr>
          <w:sz w:val="24"/>
          <w:szCs w:val="24"/>
        </w:rPr>
        <w:t>.</w:t>
      </w:r>
    </w:p>
    <w:p w:rsidR="008C4223" w:rsidRPr="009D6B4F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D6B4F">
        <w:rPr>
          <w:sz w:val="24"/>
          <w:szCs w:val="24"/>
        </w:rPr>
        <w:t xml:space="preserve">Количество лотов: </w:t>
      </w:r>
      <w:r w:rsidRPr="009D6B4F">
        <w:rPr>
          <w:b/>
          <w:sz w:val="24"/>
          <w:szCs w:val="24"/>
        </w:rPr>
        <w:t>1 (один)</w:t>
      </w:r>
      <w:r w:rsidRPr="009D6B4F">
        <w:rPr>
          <w:sz w:val="24"/>
          <w:szCs w:val="24"/>
        </w:rPr>
        <w:t>.</w:t>
      </w:r>
    </w:p>
    <w:bookmarkEnd w:id="18"/>
    <w:p w:rsidR="00804801" w:rsidRPr="009D6B4F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D6B4F">
        <w:rPr>
          <w:sz w:val="24"/>
          <w:szCs w:val="24"/>
        </w:rPr>
        <w:t xml:space="preserve">Частичное </w:t>
      </w:r>
      <w:r w:rsidR="00366652" w:rsidRPr="009D6B4F">
        <w:rPr>
          <w:sz w:val="24"/>
          <w:szCs w:val="24"/>
        </w:rPr>
        <w:t xml:space="preserve">оказание </w:t>
      </w:r>
      <w:r w:rsidR="00AD3EBC" w:rsidRPr="009D6B4F">
        <w:rPr>
          <w:sz w:val="24"/>
          <w:szCs w:val="24"/>
        </w:rPr>
        <w:t>услуг</w:t>
      </w:r>
      <w:r w:rsidRPr="009D6B4F">
        <w:rPr>
          <w:sz w:val="24"/>
          <w:szCs w:val="24"/>
        </w:rPr>
        <w:t xml:space="preserve"> не допускается.</w:t>
      </w:r>
    </w:p>
    <w:p w:rsidR="00717F60" w:rsidRPr="009D6B4F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D6B4F">
        <w:rPr>
          <w:sz w:val="24"/>
          <w:szCs w:val="24"/>
        </w:rPr>
        <w:t>Сроки</w:t>
      </w:r>
      <w:r w:rsidR="00717F60" w:rsidRPr="009D6B4F">
        <w:rPr>
          <w:sz w:val="24"/>
          <w:szCs w:val="24"/>
        </w:rPr>
        <w:t xml:space="preserve"> </w:t>
      </w:r>
      <w:r w:rsidR="00366652" w:rsidRPr="009D6B4F">
        <w:rPr>
          <w:sz w:val="24"/>
          <w:szCs w:val="24"/>
        </w:rPr>
        <w:t>оказания услуг</w:t>
      </w:r>
      <w:r w:rsidR="00717F60" w:rsidRPr="009D6B4F">
        <w:rPr>
          <w:sz w:val="24"/>
          <w:szCs w:val="24"/>
        </w:rPr>
        <w:t xml:space="preserve">: </w:t>
      </w:r>
      <w:r w:rsidR="009D6B4F" w:rsidRPr="009D6B4F">
        <w:rPr>
          <w:sz w:val="24"/>
          <w:szCs w:val="24"/>
        </w:rPr>
        <w:t>С момента заключения договора по 30.06.2019 г</w:t>
      </w:r>
      <w:r w:rsidR="00717F60" w:rsidRPr="009D6B4F">
        <w:rPr>
          <w:sz w:val="24"/>
          <w:szCs w:val="24"/>
        </w:rPr>
        <w:t>.</w:t>
      </w:r>
      <w:bookmarkEnd w:id="19"/>
    </w:p>
    <w:p w:rsidR="008D2928" w:rsidRPr="009D6B4F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9D6B4F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9D6B4F">
        <w:rPr>
          <w:sz w:val="24"/>
          <w:szCs w:val="24"/>
        </w:rPr>
        <w:t>территории Р</w:t>
      </w:r>
      <w:r w:rsidR="00A0540E" w:rsidRPr="009D6B4F">
        <w:rPr>
          <w:sz w:val="24"/>
          <w:szCs w:val="24"/>
        </w:rPr>
        <w:t xml:space="preserve">оссийской </w:t>
      </w:r>
      <w:r w:rsidR="00425F34" w:rsidRPr="009D6B4F">
        <w:rPr>
          <w:sz w:val="24"/>
          <w:szCs w:val="24"/>
        </w:rPr>
        <w:t>Ф</w:t>
      </w:r>
      <w:r w:rsidR="00A0540E" w:rsidRPr="009D6B4F">
        <w:rPr>
          <w:sz w:val="24"/>
          <w:szCs w:val="24"/>
        </w:rPr>
        <w:t>едерации</w:t>
      </w:r>
      <w:r w:rsidRPr="009D6B4F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9D6B4F">
        <w:rPr>
          <w:iCs/>
          <w:sz w:val="24"/>
          <w:szCs w:val="24"/>
        </w:rPr>
        <w:t xml:space="preserve">Форма и порядок оплаты: </w:t>
      </w:r>
      <w:r w:rsidR="004F6CB9" w:rsidRPr="004F6CB9">
        <w:rPr>
          <w:iCs/>
          <w:sz w:val="24"/>
          <w:szCs w:val="24"/>
        </w:rPr>
        <w:t>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Pr="00691FB1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</w:t>
      </w:r>
      <w:r w:rsidRPr="00E71A48">
        <w:rPr>
          <w:iCs/>
          <w:sz w:val="24"/>
          <w:szCs w:val="24"/>
        </w:rPr>
        <w:lastRenderedPageBreak/>
        <w:t xml:space="preserve">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</w:t>
      </w:r>
      <w:r w:rsidRPr="00E71A48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</w:t>
      </w:r>
      <w:r w:rsidRPr="00E71A48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lastRenderedPageBreak/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</w:t>
      </w:r>
      <w:r w:rsidRPr="00577EC9">
        <w:rPr>
          <w:sz w:val="24"/>
          <w:szCs w:val="24"/>
        </w:rPr>
        <w:lastRenderedPageBreak/>
        <w:t xml:space="preserve">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9D6B4F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9D6B4F">
        <w:rPr>
          <w:bCs w:val="0"/>
          <w:sz w:val="24"/>
          <w:szCs w:val="24"/>
        </w:rPr>
        <w:t>изменении официального курса валюты.</w:t>
      </w:r>
    </w:p>
    <w:p w:rsidR="00717F60" w:rsidRPr="009D6B4F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9D6B4F">
        <w:rPr>
          <w:szCs w:val="24"/>
        </w:rPr>
        <w:t xml:space="preserve">Начальная (максимальная) цена </w:t>
      </w:r>
      <w:r w:rsidR="00123C70" w:rsidRPr="009D6B4F">
        <w:rPr>
          <w:szCs w:val="24"/>
        </w:rPr>
        <w:t>Договор</w:t>
      </w:r>
      <w:r w:rsidRPr="009D6B4F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9D6B4F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D6B4F">
        <w:rPr>
          <w:bCs w:val="0"/>
          <w:sz w:val="24"/>
          <w:szCs w:val="24"/>
        </w:rPr>
        <w:t xml:space="preserve">Начальная (максимальная) цена </w:t>
      </w:r>
      <w:r w:rsidR="00123C70" w:rsidRPr="009D6B4F">
        <w:rPr>
          <w:bCs w:val="0"/>
          <w:sz w:val="24"/>
          <w:szCs w:val="24"/>
        </w:rPr>
        <w:t>Договор</w:t>
      </w:r>
      <w:r w:rsidRPr="009D6B4F">
        <w:rPr>
          <w:bCs w:val="0"/>
          <w:sz w:val="24"/>
          <w:szCs w:val="24"/>
        </w:rPr>
        <w:t>а</w:t>
      </w:r>
      <w:r w:rsidR="00216641" w:rsidRPr="009D6B4F">
        <w:rPr>
          <w:bCs w:val="0"/>
          <w:sz w:val="24"/>
          <w:szCs w:val="24"/>
        </w:rPr>
        <w:t>:</w:t>
      </w:r>
    </w:p>
    <w:p w:rsidR="00280464" w:rsidRPr="009D6B4F" w:rsidRDefault="009D6B4F" w:rsidP="009D6B4F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9D6B4F">
        <w:rPr>
          <w:b/>
          <w:sz w:val="24"/>
          <w:szCs w:val="24"/>
        </w:rPr>
        <w:t>3 292 000,00</w:t>
      </w:r>
      <w:r w:rsidR="00155DAF" w:rsidRPr="009D6B4F">
        <w:rPr>
          <w:sz w:val="24"/>
          <w:szCs w:val="24"/>
        </w:rPr>
        <w:t xml:space="preserve"> (</w:t>
      </w:r>
      <w:r w:rsidRPr="009D6B4F">
        <w:rPr>
          <w:sz w:val="24"/>
          <w:szCs w:val="24"/>
        </w:rPr>
        <w:t>три миллиона двести девяносто две тысячи</w:t>
      </w:r>
      <w:r w:rsidR="00155DAF" w:rsidRPr="009D6B4F">
        <w:rPr>
          <w:sz w:val="24"/>
          <w:szCs w:val="24"/>
        </w:rPr>
        <w:t>) рубл</w:t>
      </w:r>
      <w:r w:rsidRPr="009D6B4F">
        <w:rPr>
          <w:sz w:val="24"/>
          <w:szCs w:val="24"/>
        </w:rPr>
        <w:t>ей</w:t>
      </w:r>
      <w:r w:rsidR="00155DAF" w:rsidRPr="009D6B4F">
        <w:rPr>
          <w:sz w:val="24"/>
          <w:szCs w:val="24"/>
        </w:rPr>
        <w:t xml:space="preserve"> 00 копеек РФ, без учета НДС; НДС составляет </w:t>
      </w:r>
      <w:r w:rsidRPr="009D6B4F">
        <w:rPr>
          <w:b/>
          <w:sz w:val="24"/>
          <w:szCs w:val="24"/>
        </w:rPr>
        <w:t>592 560,00</w:t>
      </w:r>
      <w:r w:rsidR="00155DAF" w:rsidRPr="009D6B4F">
        <w:rPr>
          <w:sz w:val="24"/>
          <w:szCs w:val="24"/>
        </w:rPr>
        <w:t xml:space="preserve"> (</w:t>
      </w:r>
      <w:r w:rsidRPr="009D6B4F">
        <w:rPr>
          <w:sz w:val="24"/>
          <w:szCs w:val="24"/>
        </w:rPr>
        <w:t>пятьсот девяносто две тысячи пятьсот шестьдесят</w:t>
      </w:r>
      <w:r w:rsidR="00155DAF" w:rsidRPr="009D6B4F">
        <w:rPr>
          <w:sz w:val="24"/>
          <w:szCs w:val="24"/>
        </w:rPr>
        <w:t xml:space="preserve">) рублей </w:t>
      </w:r>
      <w:r w:rsidRPr="009D6B4F">
        <w:rPr>
          <w:sz w:val="24"/>
          <w:szCs w:val="24"/>
        </w:rPr>
        <w:t>00</w:t>
      </w:r>
      <w:r w:rsidR="00155DAF" w:rsidRPr="009D6B4F">
        <w:rPr>
          <w:sz w:val="24"/>
          <w:szCs w:val="24"/>
        </w:rPr>
        <w:t xml:space="preserve"> копеек РФ; </w:t>
      </w:r>
      <w:r w:rsidRPr="009D6B4F">
        <w:rPr>
          <w:b/>
          <w:sz w:val="24"/>
          <w:szCs w:val="24"/>
        </w:rPr>
        <w:t>3 884 560,00</w:t>
      </w:r>
      <w:r w:rsidR="00155DAF" w:rsidRPr="009D6B4F">
        <w:rPr>
          <w:sz w:val="24"/>
          <w:szCs w:val="24"/>
        </w:rPr>
        <w:t xml:space="preserve"> (</w:t>
      </w:r>
      <w:r w:rsidRPr="009D6B4F">
        <w:rPr>
          <w:sz w:val="24"/>
          <w:szCs w:val="24"/>
        </w:rPr>
        <w:t>три миллиона восемьсот восемьдесят четыре тысячи пятьсот шестьдесят</w:t>
      </w:r>
      <w:r w:rsidR="00155DAF" w:rsidRPr="009D6B4F">
        <w:rPr>
          <w:sz w:val="24"/>
          <w:szCs w:val="24"/>
        </w:rPr>
        <w:t xml:space="preserve">) рублей </w:t>
      </w:r>
      <w:r w:rsidRPr="009D6B4F">
        <w:rPr>
          <w:sz w:val="24"/>
          <w:szCs w:val="24"/>
        </w:rPr>
        <w:t>00</w:t>
      </w:r>
      <w:r w:rsidR="00155DAF" w:rsidRPr="009D6B4F">
        <w:rPr>
          <w:sz w:val="24"/>
          <w:szCs w:val="24"/>
        </w:rPr>
        <w:t xml:space="preserve"> копеек РФ, с учетом НДС</w:t>
      </w:r>
      <w:r w:rsidRPr="009D6B4F">
        <w:rPr>
          <w:sz w:val="24"/>
          <w:szCs w:val="24"/>
        </w:rPr>
        <w:t>.</w:t>
      </w:r>
    </w:p>
    <w:p w:rsidR="004F657D" w:rsidRPr="009D6B4F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D6B4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9D6B4F">
        <w:rPr>
          <w:sz w:val="24"/>
          <w:szCs w:val="24"/>
        </w:rPr>
        <w:t>Договора (Лота)</w:t>
      </w:r>
      <w:r w:rsidR="004F657D" w:rsidRPr="009D6B4F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D6B4F">
        <w:rPr>
          <w:sz w:val="24"/>
          <w:szCs w:val="24"/>
        </w:rPr>
        <w:t>Заявка Участника</w:t>
      </w:r>
      <w:r w:rsidRPr="00AE1D21">
        <w:rPr>
          <w:sz w:val="24"/>
          <w:szCs w:val="24"/>
        </w:rPr>
        <w:t xml:space="preserve">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3B72EA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B72EA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3B72E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3B72E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lastRenderedPageBreak/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4F6CB9">
        <w:rPr>
          <w:bCs w:val="0"/>
          <w:sz w:val="24"/>
          <w:szCs w:val="24"/>
        </w:rPr>
        <w:t xml:space="preserve">Требования к </w:t>
      </w:r>
      <w:r w:rsidR="009C744E" w:rsidRPr="004F6CB9">
        <w:rPr>
          <w:bCs w:val="0"/>
          <w:sz w:val="24"/>
          <w:szCs w:val="24"/>
        </w:rPr>
        <w:t>Участник</w:t>
      </w:r>
      <w:r w:rsidRPr="004F6CB9">
        <w:rPr>
          <w:bCs w:val="0"/>
          <w:sz w:val="24"/>
          <w:szCs w:val="24"/>
        </w:rPr>
        <w:t>ам</w:t>
      </w:r>
      <w:bookmarkEnd w:id="468"/>
      <w:r w:rsidRPr="004F6CB9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4F6CB9">
        <w:rPr>
          <w:bCs w:val="0"/>
          <w:sz w:val="24"/>
          <w:szCs w:val="24"/>
        </w:rPr>
        <w:t xml:space="preserve"> у</w:t>
      </w:r>
      <w:r w:rsidRPr="004F6CB9">
        <w:rPr>
          <w:bCs w:val="0"/>
          <w:sz w:val="24"/>
          <w:szCs w:val="24"/>
        </w:rPr>
        <w:t xml:space="preserve">частвовать в процедуре </w:t>
      </w:r>
      <w:r w:rsidR="009C744E" w:rsidRPr="004F6CB9">
        <w:rPr>
          <w:bCs w:val="0"/>
          <w:sz w:val="24"/>
          <w:szCs w:val="24"/>
        </w:rPr>
        <w:t>З</w:t>
      </w:r>
      <w:r w:rsidRPr="004F6CB9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4F6CB9">
        <w:rPr>
          <w:bCs w:val="0"/>
          <w:color w:val="000000"/>
          <w:sz w:val="24"/>
          <w:szCs w:val="24"/>
        </w:rPr>
        <w:t>физическое</w:t>
      </w:r>
      <w:r w:rsidRPr="004F6CB9">
        <w:rPr>
          <w:bCs w:val="0"/>
          <w:sz w:val="24"/>
          <w:szCs w:val="24"/>
        </w:rPr>
        <w:t xml:space="preserve"> лицо </w:t>
      </w:r>
      <w:r w:rsidR="00E71628" w:rsidRPr="004F6CB9">
        <w:rPr>
          <w:bCs w:val="0"/>
          <w:sz w:val="24"/>
          <w:szCs w:val="24"/>
        </w:rPr>
        <w:t>(в т.</w:t>
      </w:r>
      <w:r w:rsidR="003129D4" w:rsidRPr="004F6CB9">
        <w:rPr>
          <w:bCs w:val="0"/>
          <w:sz w:val="24"/>
          <w:szCs w:val="24"/>
        </w:rPr>
        <w:t xml:space="preserve"> </w:t>
      </w:r>
      <w:r w:rsidR="00E71628" w:rsidRPr="004F6CB9">
        <w:rPr>
          <w:bCs w:val="0"/>
          <w:sz w:val="24"/>
          <w:szCs w:val="24"/>
        </w:rPr>
        <w:t xml:space="preserve">ч. </w:t>
      </w:r>
      <w:r w:rsidRPr="004F6CB9">
        <w:rPr>
          <w:bCs w:val="0"/>
          <w:sz w:val="24"/>
          <w:szCs w:val="24"/>
        </w:rPr>
        <w:t>индивидуальный предприниматель</w:t>
      </w:r>
      <w:r w:rsidR="00E71628" w:rsidRPr="004F6CB9">
        <w:rPr>
          <w:bCs w:val="0"/>
          <w:sz w:val="24"/>
          <w:szCs w:val="24"/>
        </w:rPr>
        <w:t>)</w:t>
      </w:r>
      <w:r w:rsidR="004F6CB9" w:rsidRPr="004F6CB9">
        <w:rPr>
          <w:bCs w:val="0"/>
          <w:sz w:val="24"/>
          <w:szCs w:val="24"/>
        </w:rPr>
        <w:t xml:space="preserve">, </w:t>
      </w:r>
      <w:r w:rsidR="004F6CB9" w:rsidRPr="004F6CB9">
        <w:rPr>
          <w:sz w:val="24"/>
          <w:szCs w:val="24"/>
        </w:rPr>
        <w:t>являющееся субъектом малого и среднего предпринимательства</w:t>
      </w:r>
      <w:r w:rsidRPr="004F6CB9">
        <w:rPr>
          <w:bCs w:val="0"/>
          <w:sz w:val="24"/>
          <w:szCs w:val="24"/>
        </w:rPr>
        <w:t xml:space="preserve">. </w:t>
      </w:r>
      <w:proofErr w:type="gramStart"/>
      <w:r w:rsidR="00362EA4" w:rsidRPr="004F6CB9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402725" w:rsidRPr="004F6CB9">
        <w:fldChar w:fldCharType="begin"/>
      </w:r>
      <w:r w:rsidR="00402725" w:rsidRPr="004F6CB9">
        <w:instrText xml:space="preserve"> REF _Ref191386451 \n \h  \* MERGEFORMAT </w:instrText>
      </w:r>
      <w:r w:rsidR="00402725" w:rsidRPr="004F6CB9">
        <w:fldChar w:fldCharType="separate"/>
      </w:r>
      <w:r w:rsidR="003B72EA" w:rsidRPr="004F6CB9">
        <w:rPr>
          <w:bCs w:val="0"/>
          <w:sz w:val="24"/>
          <w:szCs w:val="24"/>
        </w:rPr>
        <w:t>3.3.9</w:t>
      </w:r>
      <w:r w:rsidR="00402725" w:rsidRPr="004F6CB9">
        <w:fldChar w:fldCharType="end"/>
      </w:r>
      <w:r w:rsidR="00362EA4" w:rsidRPr="004F6CB9">
        <w:rPr>
          <w:bCs w:val="0"/>
          <w:sz w:val="24"/>
          <w:szCs w:val="24"/>
        </w:rPr>
        <w:t>.</w:t>
      </w:r>
      <w:r w:rsidR="00036006" w:rsidRPr="004F6CB9">
        <w:rPr>
          <w:bCs w:val="0"/>
          <w:sz w:val="24"/>
          <w:szCs w:val="24"/>
        </w:rPr>
        <w:t xml:space="preserve"> </w:t>
      </w:r>
      <w:r w:rsidRPr="004F6CB9">
        <w:rPr>
          <w:bCs w:val="0"/>
          <w:sz w:val="24"/>
          <w:szCs w:val="24"/>
        </w:rPr>
        <w:t>Дополнительные требования</w:t>
      </w:r>
      <w:r w:rsidRPr="00AE1D21">
        <w:rPr>
          <w:bCs w:val="0"/>
          <w:sz w:val="24"/>
          <w:szCs w:val="24"/>
        </w:rPr>
        <w:t xml:space="preserve">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9D6B4F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</w:t>
      </w:r>
      <w:r w:rsidRPr="009D6B4F">
        <w:rPr>
          <w:sz w:val="24"/>
          <w:szCs w:val="24"/>
        </w:rPr>
        <w:t xml:space="preserve">разрешающих документов необходимо для оказания услуг, указанных в п. </w:t>
      </w:r>
      <w:r w:rsidR="00402725" w:rsidRPr="009D6B4F">
        <w:fldChar w:fldCharType="begin"/>
      </w:r>
      <w:r w:rsidR="00402725" w:rsidRPr="009D6B4F">
        <w:instrText xml:space="preserve"> REF _Ref440275279 \r \h  \* MERGEFORMAT </w:instrText>
      </w:r>
      <w:r w:rsidR="00402725" w:rsidRPr="009D6B4F">
        <w:fldChar w:fldCharType="separate"/>
      </w:r>
      <w:r w:rsidR="003B72EA" w:rsidRPr="009D6B4F">
        <w:rPr>
          <w:sz w:val="24"/>
          <w:szCs w:val="24"/>
        </w:rPr>
        <w:t>1.1.4</w:t>
      </w:r>
      <w:r w:rsidR="00402725" w:rsidRPr="009D6B4F">
        <w:fldChar w:fldCharType="end"/>
      </w:r>
      <w:r w:rsidRPr="009D6B4F">
        <w:rPr>
          <w:sz w:val="24"/>
          <w:szCs w:val="24"/>
        </w:rPr>
        <w:t xml:space="preserve"> и разделе </w:t>
      </w:r>
      <w:r w:rsidR="00402725" w:rsidRPr="009D6B4F">
        <w:fldChar w:fldCharType="begin"/>
      </w:r>
      <w:r w:rsidR="00402725" w:rsidRPr="009D6B4F">
        <w:instrText xml:space="preserve"> REF _Ref440270568 \r \h  \* MERGEFORMAT </w:instrText>
      </w:r>
      <w:r w:rsidR="00402725" w:rsidRPr="009D6B4F">
        <w:fldChar w:fldCharType="separate"/>
      </w:r>
      <w:r w:rsidR="003B72EA" w:rsidRPr="009D6B4F">
        <w:t>4</w:t>
      </w:r>
      <w:r w:rsidR="00402725" w:rsidRPr="009D6B4F">
        <w:fldChar w:fldCharType="end"/>
      </w:r>
      <w:r w:rsidRPr="009D6B4F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9D6B4F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D6B4F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9D6B4F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9D6B4F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9D6B4F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9D6B4F">
        <w:rPr>
          <w:color w:val="000000"/>
          <w:sz w:val="24"/>
          <w:szCs w:val="24"/>
          <w:lang w:eastAsia="ru-RU"/>
        </w:rPr>
        <w:t>т.ч</w:t>
      </w:r>
      <w:proofErr w:type="spellEnd"/>
      <w:r w:rsidRPr="009D6B4F">
        <w:rPr>
          <w:color w:val="000000"/>
          <w:sz w:val="24"/>
          <w:szCs w:val="24"/>
          <w:lang w:eastAsia="ru-RU"/>
        </w:rPr>
        <w:t>. объемам услуг и общей сумме</w:t>
      </w:r>
      <w:r w:rsidRPr="00090FCB">
        <w:rPr>
          <w:color w:val="000000"/>
          <w:sz w:val="24"/>
          <w:szCs w:val="24"/>
          <w:lang w:eastAsia="ru-RU"/>
        </w:rPr>
        <w:t xml:space="preserve">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4F6CB9" w:rsidRPr="004F6CB9" w:rsidRDefault="004F6CB9" w:rsidP="004F6CB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д</w:t>
      </w:r>
      <w:r w:rsidRPr="004F6CB9">
        <w:rPr>
          <w:color w:val="000000"/>
          <w:sz w:val="24"/>
          <w:szCs w:val="24"/>
          <w:lang w:eastAsia="ru-RU"/>
        </w:rPr>
        <w:t xml:space="preserve">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</w:t>
      </w:r>
      <w:r w:rsidRPr="004F6CB9">
        <w:rPr>
          <w:color w:val="000000"/>
          <w:sz w:val="24"/>
          <w:szCs w:val="24"/>
          <w:lang w:eastAsia="ru-RU"/>
        </w:rPr>
        <w:lastRenderedPageBreak/>
        <w:t>предпринимательства в Российской Федерации»;</w:t>
      </w:r>
    </w:p>
    <w:p w:rsidR="00CF39D0" w:rsidRPr="00AE1D21" w:rsidRDefault="0094713A" w:rsidP="004F6CB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</w:t>
      </w:r>
      <w:r w:rsidRPr="00F82225">
        <w:rPr>
          <w:sz w:val="24"/>
          <w:szCs w:val="24"/>
        </w:rPr>
        <w:lastRenderedPageBreak/>
        <w:t>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 xml:space="preserve">/член Коллективного участника не </w:t>
      </w:r>
      <w:r w:rsidRPr="00577EC9">
        <w:rPr>
          <w:sz w:val="24"/>
          <w:szCs w:val="24"/>
        </w:rPr>
        <w:lastRenderedPageBreak/>
        <w:t>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право единоличного или </w:t>
      </w:r>
      <w:r w:rsidRPr="007D7C50">
        <w:rPr>
          <w:i/>
          <w:sz w:val="24"/>
          <w:szCs w:val="24"/>
        </w:rPr>
        <w:lastRenderedPageBreak/>
        <w:t>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</w:t>
      </w:r>
      <w:r w:rsidRPr="00EB7BE2">
        <w:rPr>
          <w:sz w:val="24"/>
          <w:szCs w:val="24"/>
        </w:rPr>
        <w:lastRenderedPageBreak/>
        <w:t>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 xml:space="preserve">В связи с вышеизложенным Участник готовит Заявку с учетом </w:t>
      </w:r>
      <w:r w:rsidRPr="00E71A48">
        <w:rPr>
          <w:bCs w:val="0"/>
          <w:sz w:val="24"/>
          <w:szCs w:val="24"/>
        </w:rPr>
        <w:lastRenderedPageBreak/>
        <w:t>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lastRenderedPageBreak/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</w:t>
      </w:r>
      <w:r w:rsidR="00717F60" w:rsidRPr="00AE1D21">
        <w:rPr>
          <w:bCs w:val="0"/>
          <w:sz w:val="24"/>
          <w:szCs w:val="24"/>
        </w:rPr>
        <w:lastRenderedPageBreak/>
        <w:t xml:space="preserve">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9D6B4F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9D6B4F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9D6B4F">
        <w:rPr>
          <w:sz w:val="24"/>
          <w:szCs w:val="24"/>
        </w:rPr>
        <w:t>с даты поступления</w:t>
      </w:r>
      <w:proofErr w:type="gramEnd"/>
      <w:r w:rsidRPr="009D6B4F">
        <w:rPr>
          <w:sz w:val="24"/>
          <w:szCs w:val="24"/>
        </w:rPr>
        <w:t xml:space="preserve"> запроса.</w:t>
      </w:r>
    </w:p>
    <w:p w:rsidR="007365D2" w:rsidRPr="009D6B4F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D6B4F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9D6B4F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D6B4F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D6B4F">
        <w:rPr>
          <w:sz w:val="24"/>
          <w:szCs w:val="24"/>
        </w:rPr>
        <w:t>с даты публикации</w:t>
      </w:r>
      <w:proofErr w:type="gramEnd"/>
      <w:r w:rsidRPr="009D6B4F">
        <w:rPr>
          <w:sz w:val="24"/>
          <w:szCs w:val="24"/>
        </w:rPr>
        <w:t xml:space="preserve"> закупочной процедуры (п. </w:t>
      </w:r>
      <w:r w:rsidRPr="009D6B4F">
        <w:rPr>
          <w:sz w:val="24"/>
          <w:szCs w:val="24"/>
        </w:rPr>
        <w:fldChar w:fldCharType="begin"/>
      </w:r>
      <w:r w:rsidRPr="009D6B4F">
        <w:rPr>
          <w:sz w:val="24"/>
          <w:szCs w:val="24"/>
        </w:rPr>
        <w:instrText xml:space="preserve"> REF _Ref191386085 \r \h  \* MERGEFORMAT </w:instrText>
      </w:r>
      <w:r w:rsidRPr="009D6B4F">
        <w:rPr>
          <w:sz w:val="24"/>
          <w:szCs w:val="24"/>
        </w:rPr>
      </w:r>
      <w:r w:rsidRPr="009D6B4F">
        <w:rPr>
          <w:sz w:val="24"/>
          <w:szCs w:val="24"/>
        </w:rPr>
        <w:fldChar w:fldCharType="separate"/>
      </w:r>
      <w:r w:rsidR="003B72EA" w:rsidRPr="009D6B4F">
        <w:rPr>
          <w:sz w:val="24"/>
          <w:szCs w:val="24"/>
        </w:rPr>
        <w:t>1.1.1</w:t>
      </w:r>
      <w:r w:rsidRPr="009D6B4F">
        <w:rPr>
          <w:sz w:val="24"/>
          <w:szCs w:val="24"/>
        </w:rPr>
        <w:fldChar w:fldCharType="end"/>
      </w:r>
      <w:r w:rsidRPr="009D6B4F">
        <w:rPr>
          <w:sz w:val="24"/>
          <w:szCs w:val="24"/>
        </w:rPr>
        <w:t>).</w:t>
      </w:r>
    </w:p>
    <w:p w:rsidR="007365D2" w:rsidRPr="009D6B4F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D6B4F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9D6B4F">
        <w:rPr>
          <w:b/>
          <w:sz w:val="24"/>
          <w:szCs w:val="24"/>
        </w:rPr>
        <w:t xml:space="preserve">12:00 </w:t>
      </w:r>
      <w:r w:rsidR="009D6B4F" w:rsidRPr="009D6B4F">
        <w:rPr>
          <w:b/>
          <w:sz w:val="24"/>
          <w:szCs w:val="24"/>
        </w:rPr>
        <w:t>28</w:t>
      </w:r>
      <w:r w:rsidRPr="009D6B4F">
        <w:rPr>
          <w:b/>
          <w:sz w:val="24"/>
          <w:szCs w:val="24"/>
        </w:rPr>
        <w:t xml:space="preserve"> августа 2018 года</w:t>
      </w:r>
      <w:r w:rsidRPr="009D6B4F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D6B4F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</w:t>
      </w:r>
      <w:r w:rsidRPr="00382A07">
        <w:rPr>
          <w:bCs w:val="0"/>
          <w:sz w:val="24"/>
          <w:szCs w:val="24"/>
        </w:rPr>
        <w:t xml:space="preserve">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</w:t>
      </w:r>
      <w:r w:rsidRPr="00E71A48">
        <w:rPr>
          <w:bCs w:val="0"/>
          <w:sz w:val="24"/>
          <w:szCs w:val="24"/>
        </w:rPr>
        <w:lastRenderedPageBreak/>
        <w:t xml:space="preserve">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на </w:t>
      </w:r>
      <w:r w:rsidR="004F6CB9" w:rsidRPr="004F6CB9">
        <w:rPr>
          <w:bCs w:val="0"/>
          <w:sz w:val="24"/>
          <w:szCs w:val="24"/>
        </w:rPr>
        <w:t>сумму 2% от стоимости Заявки</w:t>
      </w:r>
      <w:r w:rsidR="00932C0A" w:rsidRPr="001E3137">
        <w:rPr>
          <w:bCs w:val="0"/>
          <w:sz w:val="24"/>
          <w:szCs w:val="24"/>
        </w:rPr>
        <w:t xml:space="preserve">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</w:t>
      </w:r>
      <w:r w:rsidRPr="00391E20">
        <w:rPr>
          <w:bCs w:val="0"/>
          <w:sz w:val="24"/>
          <w:szCs w:val="24"/>
        </w:rPr>
        <w:lastRenderedPageBreak/>
        <w:t xml:space="preserve">неустойку в размере </w:t>
      </w:r>
      <w:bookmarkEnd w:id="591"/>
      <w:r w:rsidR="004F6CB9">
        <w:rPr>
          <w:bCs w:val="0"/>
          <w:sz w:val="24"/>
          <w:szCs w:val="24"/>
        </w:rPr>
        <w:t>2</w:t>
      </w:r>
      <w:r w:rsidR="000A7A8E" w:rsidRPr="00391E20">
        <w:rPr>
          <w:bCs w:val="0"/>
          <w:sz w:val="24"/>
          <w:szCs w:val="24"/>
        </w:rPr>
        <w:t>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2"/>
      <w:bookmarkEnd w:id="593"/>
    </w:p>
    <w:p w:rsidR="002F273A" w:rsidRPr="009D6B4F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9D6B4F">
        <w:rPr>
          <w:bCs w:val="0"/>
          <w:sz w:val="24"/>
          <w:szCs w:val="24"/>
        </w:rPr>
        <w:t>(</w:t>
      </w:r>
      <w:r w:rsidRPr="009D6B4F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9D6B4F">
        <w:fldChar w:fldCharType="begin"/>
      </w:r>
      <w:r w:rsidR="00402725" w:rsidRPr="009D6B4F">
        <w:instrText xml:space="preserve"> REF _Ref440272256 \r \h  \* MERGEFORMAT </w:instrText>
      </w:r>
      <w:r w:rsidR="00402725" w:rsidRPr="009D6B4F">
        <w:fldChar w:fldCharType="separate"/>
      </w:r>
      <w:r w:rsidR="003B72EA" w:rsidRPr="009D6B4F">
        <w:rPr>
          <w:bCs w:val="0"/>
          <w:sz w:val="24"/>
          <w:szCs w:val="24"/>
          <w:lang w:eastAsia="ru-RU"/>
        </w:rPr>
        <w:t>5.14</w:t>
      </w:r>
      <w:r w:rsidR="00402725" w:rsidRPr="009D6B4F">
        <w:fldChar w:fldCharType="end"/>
      </w:r>
      <w:r w:rsidRPr="009D6B4F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9D6B4F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9D6B4F">
        <w:rPr>
          <w:bCs w:val="0"/>
          <w:sz w:val="24"/>
          <w:szCs w:val="24"/>
        </w:rPr>
        <w:t>(</w:t>
      </w:r>
      <w:r w:rsidRPr="009D6B4F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9D6B4F">
        <w:fldChar w:fldCharType="begin"/>
      </w:r>
      <w:r w:rsidR="00197954" w:rsidRPr="009D6B4F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9D6B4F">
        <w:instrText xml:space="preserve"> \* MERGEFORMAT </w:instrText>
      </w:r>
      <w:r w:rsidR="007F30BA" w:rsidRPr="009D6B4F">
        <w:fldChar w:fldCharType="separate"/>
      </w:r>
      <w:r w:rsidR="003B72EA" w:rsidRPr="009D6B4F">
        <w:rPr>
          <w:bCs w:val="0"/>
          <w:sz w:val="24"/>
          <w:szCs w:val="24"/>
          <w:lang w:eastAsia="ru-RU"/>
        </w:rPr>
        <w:t>5.15</w:t>
      </w:r>
      <w:r w:rsidR="007F30BA" w:rsidRPr="009D6B4F">
        <w:fldChar w:fldCharType="end"/>
      </w:r>
      <w:r w:rsidRPr="009D6B4F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9D6B4F">
        <w:fldChar w:fldCharType="begin"/>
      </w:r>
      <w:r w:rsidR="00402725" w:rsidRPr="009D6B4F">
        <w:instrText xml:space="preserve"> REF _Ref440289953 \r \h  \* MERGEFORMAT </w:instrText>
      </w:r>
      <w:r w:rsidR="00402725" w:rsidRPr="009D6B4F">
        <w:fldChar w:fldCharType="separate"/>
      </w:r>
      <w:r w:rsidR="003B72EA" w:rsidRPr="009D6B4F">
        <w:rPr>
          <w:bCs w:val="0"/>
          <w:sz w:val="24"/>
          <w:szCs w:val="24"/>
        </w:rPr>
        <w:t>3.4.1.3</w:t>
      </w:r>
      <w:r w:rsidR="00402725" w:rsidRPr="009D6B4F">
        <w:fldChar w:fldCharType="end"/>
      </w:r>
      <w:r w:rsidRPr="009D6B4F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9D6B4F">
        <w:rPr>
          <w:bCs w:val="0"/>
          <w:sz w:val="24"/>
          <w:szCs w:val="24"/>
        </w:rPr>
        <w:t xml:space="preserve">РФ, </w:t>
      </w:r>
      <w:bookmarkStart w:id="594" w:name="_GoBack"/>
      <w:bookmarkEnd w:id="594"/>
      <w:r w:rsidR="009D6B4F" w:rsidRPr="009D6B4F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9D6B4F">
        <w:rPr>
          <w:bCs w:val="0"/>
          <w:sz w:val="24"/>
          <w:szCs w:val="24"/>
        </w:rPr>
        <w:t xml:space="preserve">, исполнительный сотрудник </w:t>
      </w:r>
      <w:r w:rsidR="009D6B4F" w:rsidRPr="009D6B4F">
        <w:rPr>
          <w:bCs w:val="0"/>
          <w:sz w:val="24"/>
          <w:szCs w:val="24"/>
        </w:rPr>
        <w:t>–</w:t>
      </w:r>
      <w:r w:rsidR="00BB6553" w:rsidRPr="009D6B4F">
        <w:rPr>
          <w:bCs w:val="0"/>
          <w:sz w:val="24"/>
          <w:szCs w:val="24"/>
        </w:rPr>
        <w:t xml:space="preserve"> </w:t>
      </w:r>
      <w:r w:rsidR="009D6B4F" w:rsidRPr="009D6B4F">
        <w:rPr>
          <w:bCs w:val="0"/>
          <w:sz w:val="24"/>
          <w:szCs w:val="24"/>
        </w:rPr>
        <w:t>Донсков Антон Юрьевич</w:t>
      </w:r>
      <w:r w:rsidR="00BB6553" w:rsidRPr="009D6B4F">
        <w:rPr>
          <w:bCs w:val="0"/>
          <w:sz w:val="24"/>
          <w:szCs w:val="24"/>
        </w:rPr>
        <w:t>, контактный телефон (4</w:t>
      </w:r>
      <w:r w:rsidR="009D6B4F" w:rsidRPr="009D6B4F">
        <w:rPr>
          <w:bCs w:val="0"/>
          <w:sz w:val="24"/>
          <w:szCs w:val="24"/>
        </w:rPr>
        <w:t>852</w:t>
      </w:r>
      <w:r w:rsidR="00BB6553" w:rsidRPr="009D6B4F">
        <w:rPr>
          <w:bCs w:val="0"/>
          <w:sz w:val="24"/>
          <w:szCs w:val="24"/>
        </w:rPr>
        <w:t>) 7</w:t>
      </w:r>
      <w:r w:rsidR="009D6B4F" w:rsidRPr="009D6B4F">
        <w:rPr>
          <w:bCs w:val="0"/>
          <w:sz w:val="24"/>
          <w:szCs w:val="24"/>
        </w:rPr>
        <w:t>8</w:t>
      </w:r>
      <w:r w:rsidR="00BB6553" w:rsidRPr="009D6B4F">
        <w:rPr>
          <w:bCs w:val="0"/>
          <w:sz w:val="24"/>
          <w:szCs w:val="24"/>
        </w:rPr>
        <w:t>-</w:t>
      </w:r>
      <w:r w:rsidR="009D6B4F" w:rsidRPr="009D6B4F">
        <w:rPr>
          <w:bCs w:val="0"/>
          <w:sz w:val="24"/>
          <w:szCs w:val="24"/>
        </w:rPr>
        <w:t>14</w:t>
      </w:r>
      <w:r w:rsidR="00BB6553" w:rsidRPr="009D6B4F">
        <w:rPr>
          <w:bCs w:val="0"/>
          <w:sz w:val="24"/>
          <w:szCs w:val="24"/>
        </w:rPr>
        <w:t>-</w:t>
      </w:r>
      <w:r w:rsidR="009D6B4F" w:rsidRPr="009D6B4F">
        <w:rPr>
          <w:bCs w:val="0"/>
          <w:sz w:val="24"/>
          <w:szCs w:val="24"/>
        </w:rPr>
        <w:t>78</w:t>
      </w:r>
      <w:r w:rsidRPr="009D6B4F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9D6B4F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D6B4F">
        <w:rPr>
          <w:sz w:val="24"/>
          <w:szCs w:val="24"/>
        </w:rPr>
        <w:t>Пометка «</w:t>
      </w:r>
      <w:r w:rsidRPr="009D6B4F">
        <w:rPr>
          <w:bCs w:val="0"/>
          <w:sz w:val="24"/>
          <w:szCs w:val="24"/>
        </w:rPr>
        <w:t xml:space="preserve"> Соглашение о неустойке</w:t>
      </w:r>
      <w:r w:rsidRPr="009D6B4F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D6B4F">
        <w:rPr>
          <w:sz w:val="24"/>
          <w:szCs w:val="24"/>
        </w:rPr>
        <w:t>наименование и адрес Организатора</w:t>
      </w:r>
      <w:r w:rsidRPr="002F273A">
        <w:rPr>
          <w:sz w:val="24"/>
          <w:szCs w:val="24"/>
        </w:rPr>
        <w:t xml:space="preserve">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</w:t>
      </w:r>
      <w:r w:rsidRPr="001E3137">
        <w:rPr>
          <w:szCs w:val="24"/>
        </w:rPr>
        <w:lastRenderedPageBreak/>
        <w:t>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9D6B4F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9D6B4F">
        <w:rPr>
          <w:szCs w:val="24"/>
        </w:rPr>
        <w:t xml:space="preserve">исполнения обязательств, связанных с участием в </w:t>
      </w:r>
      <w:r w:rsidR="005C0B25" w:rsidRPr="009D6B4F">
        <w:rPr>
          <w:szCs w:val="24"/>
        </w:rPr>
        <w:t xml:space="preserve">Запросе предложений </w:t>
      </w:r>
      <w:r w:rsidRPr="009D6B4F">
        <w:rPr>
          <w:szCs w:val="24"/>
        </w:rPr>
        <w:t>и подачей Заявки,</w:t>
      </w:r>
      <w:r w:rsidRPr="009D6B4F">
        <w:rPr>
          <w:rFonts w:eastAsia="Calibri"/>
          <w:szCs w:val="24"/>
          <w:lang w:eastAsia="en-US"/>
        </w:rPr>
        <w:t xml:space="preserve"> копию </w:t>
      </w:r>
      <w:r w:rsidRPr="009D6B4F">
        <w:rPr>
          <w:szCs w:val="24"/>
        </w:rPr>
        <w:t>платежного</w:t>
      </w:r>
      <w:r w:rsidRPr="009D6B4F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9D6B4F">
        <w:fldChar w:fldCharType="begin"/>
      </w:r>
      <w:r w:rsidR="00402725" w:rsidRPr="009D6B4F">
        <w:instrText xml:space="preserve"> REF _Ref55335823 \r \h  \* MERGEFORMAT </w:instrText>
      </w:r>
      <w:r w:rsidR="00402725" w:rsidRPr="009D6B4F">
        <w:fldChar w:fldCharType="separate"/>
      </w:r>
      <w:r w:rsidR="003B72EA" w:rsidRPr="009D6B4F">
        <w:rPr>
          <w:rFonts w:eastAsia="Calibri"/>
          <w:szCs w:val="24"/>
          <w:lang w:eastAsia="en-US"/>
        </w:rPr>
        <w:t>5.7</w:t>
      </w:r>
      <w:r w:rsidR="00402725" w:rsidRPr="009D6B4F">
        <w:fldChar w:fldCharType="end"/>
      </w:r>
      <w:r w:rsidRPr="009D6B4F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D6B4F" w:rsidRPr="009D6B4F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9D6B4F">
        <w:rPr>
          <w:rFonts w:eastAsia="Calibri"/>
          <w:szCs w:val="24"/>
          <w:lang w:eastAsia="en-US"/>
        </w:rPr>
        <w:t xml:space="preserve"> ПАО «МРСК Центра»</w:t>
      </w:r>
      <w:r w:rsidR="009D6B4F" w:rsidRPr="009D6B4F">
        <w:rPr>
          <w:rFonts w:eastAsia="Calibri"/>
          <w:szCs w:val="24"/>
          <w:lang w:eastAsia="en-US"/>
        </w:rPr>
        <w:t xml:space="preserve"> - «Ярэнерго»</w:t>
      </w:r>
      <w:r w:rsidRPr="009D6B4F">
        <w:rPr>
          <w:rFonts w:eastAsia="Calibri"/>
          <w:szCs w:val="24"/>
          <w:lang w:eastAsia="en-US"/>
        </w:rPr>
        <w:t xml:space="preserve"> </w:t>
      </w:r>
      <w:r w:rsidR="009D6B4F" w:rsidRPr="009D6B4F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9D6B4F">
        <w:rPr>
          <w:rFonts w:eastAsia="Calibri"/>
          <w:szCs w:val="24"/>
          <w:lang w:eastAsia="en-US"/>
        </w:rPr>
        <w:t xml:space="preserve"> - контактный телефон (4</w:t>
      </w:r>
      <w:r w:rsidR="009D6B4F" w:rsidRPr="009D6B4F">
        <w:rPr>
          <w:rFonts w:eastAsia="Calibri"/>
          <w:szCs w:val="24"/>
          <w:lang w:eastAsia="en-US"/>
        </w:rPr>
        <w:t>852</w:t>
      </w:r>
      <w:r w:rsidRPr="009D6B4F">
        <w:rPr>
          <w:rFonts w:eastAsia="Calibri"/>
          <w:szCs w:val="24"/>
          <w:lang w:eastAsia="en-US"/>
        </w:rPr>
        <w:t>) 7</w:t>
      </w:r>
      <w:r w:rsidR="009D6B4F" w:rsidRPr="009D6B4F">
        <w:rPr>
          <w:rFonts w:eastAsia="Calibri"/>
          <w:szCs w:val="24"/>
          <w:lang w:eastAsia="en-US"/>
        </w:rPr>
        <w:t>8</w:t>
      </w:r>
      <w:r w:rsidRPr="009D6B4F">
        <w:rPr>
          <w:rFonts w:eastAsia="Calibri"/>
          <w:szCs w:val="24"/>
          <w:lang w:eastAsia="en-US"/>
        </w:rPr>
        <w:t>-</w:t>
      </w:r>
      <w:r w:rsidR="009D6B4F" w:rsidRPr="009D6B4F">
        <w:rPr>
          <w:rFonts w:eastAsia="Calibri"/>
          <w:szCs w:val="24"/>
          <w:lang w:eastAsia="en-US"/>
        </w:rPr>
        <w:t>14</w:t>
      </w:r>
      <w:r w:rsidRPr="009D6B4F">
        <w:rPr>
          <w:rFonts w:eastAsia="Calibri"/>
          <w:szCs w:val="24"/>
          <w:lang w:eastAsia="en-US"/>
        </w:rPr>
        <w:t>-</w:t>
      </w:r>
      <w:r w:rsidR="009D6B4F" w:rsidRPr="009D6B4F">
        <w:rPr>
          <w:rFonts w:eastAsia="Calibri"/>
          <w:szCs w:val="24"/>
          <w:lang w:eastAsia="en-US"/>
        </w:rPr>
        <w:t>78</w:t>
      </w:r>
      <w:r w:rsidRPr="009D6B4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9D6B4F" w:rsidRPr="009D6B4F">
          <w:rPr>
            <w:rStyle w:val="a7"/>
            <w:rFonts w:eastAsia="Calibri"/>
            <w:szCs w:val="24"/>
            <w:lang w:val="en-US" w:eastAsia="en-US"/>
          </w:rPr>
          <w:t>Donskov</w:t>
        </w:r>
        <w:r w:rsidR="009D6B4F" w:rsidRPr="009D6B4F">
          <w:rPr>
            <w:rStyle w:val="a7"/>
            <w:rFonts w:eastAsia="Calibri"/>
            <w:szCs w:val="24"/>
            <w:lang w:eastAsia="en-US"/>
          </w:rPr>
          <w:t>.</w:t>
        </w:r>
        <w:r w:rsidR="009D6B4F" w:rsidRPr="009D6B4F">
          <w:rPr>
            <w:rStyle w:val="a7"/>
            <w:rFonts w:eastAsia="Calibri"/>
            <w:szCs w:val="24"/>
            <w:lang w:val="en-US" w:eastAsia="en-US"/>
          </w:rPr>
          <w:t>AY</w:t>
        </w:r>
        <w:r w:rsidR="009D6B4F" w:rsidRPr="009D6B4F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9D6B4F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9D6B4F">
        <w:rPr>
          <w:szCs w:val="24"/>
        </w:rPr>
        <w:t xml:space="preserve">до момента истечения срока окончания приема заявок (п. </w:t>
      </w:r>
      <w:r w:rsidR="00402725" w:rsidRPr="009D6B4F">
        <w:fldChar w:fldCharType="begin"/>
      </w:r>
      <w:r w:rsidR="00402725" w:rsidRPr="009D6B4F">
        <w:instrText xml:space="preserve"> REF _Ref440289953 \r \h  \* MERGEFORMAT </w:instrText>
      </w:r>
      <w:r w:rsidR="00402725" w:rsidRPr="009D6B4F">
        <w:fldChar w:fldCharType="separate"/>
      </w:r>
      <w:r w:rsidR="003B72EA" w:rsidRPr="009D6B4F">
        <w:rPr>
          <w:szCs w:val="24"/>
        </w:rPr>
        <w:t>3.4.1.3</w:t>
      </w:r>
      <w:r w:rsidR="00402725" w:rsidRPr="009D6B4F">
        <w:fldChar w:fldCharType="end"/>
      </w:r>
      <w:r w:rsidRPr="009D6B4F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9D6B4F">
        <w:rPr>
          <w:rFonts w:eastAsia="Calibri"/>
          <w:szCs w:val="24"/>
          <w:lang w:eastAsia="en-US"/>
        </w:rPr>
        <w:t>Реквизиты</w:t>
      </w:r>
      <w:r w:rsidRPr="009D6B4F">
        <w:rPr>
          <w:szCs w:val="24"/>
        </w:rPr>
        <w:t xml:space="preserve"> Заказчика для</w:t>
      </w:r>
      <w:r w:rsidRPr="001E3137">
        <w:rPr>
          <w:szCs w:val="24"/>
        </w:rPr>
        <w:t xml:space="preserve">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9D6B4F" w:rsidRPr="00E4300E" w:rsidRDefault="009D6B4F" w:rsidP="009D6B4F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9D6B4F" w:rsidRPr="00E4300E" w:rsidRDefault="009D6B4F" w:rsidP="009D6B4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9D6B4F" w:rsidRPr="00E4300E" w:rsidRDefault="009D6B4F" w:rsidP="009D6B4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9D6B4F" w:rsidRDefault="009D6B4F" w:rsidP="009D6B4F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F64A8B" w:rsidRPr="001E3137" w:rsidRDefault="009D6B4F" w:rsidP="009D6B4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к/с:  30 101 810 100 000 000 612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</w:t>
      </w:r>
      <w:r w:rsidRPr="007365D2">
        <w:rPr>
          <w:sz w:val="24"/>
          <w:szCs w:val="24"/>
        </w:rPr>
        <w:lastRenderedPageBreak/>
        <w:t>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69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9D6B4F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 xml:space="preserve">ЭТП в </w:t>
      </w:r>
      <w:r w:rsidRPr="009D6B4F">
        <w:rPr>
          <w:bCs w:val="0"/>
          <w:sz w:val="24"/>
          <w:szCs w:val="24"/>
        </w:rPr>
        <w:t>отсканированном виде</w:t>
      </w:r>
      <w:r w:rsidR="0038211D" w:rsidRPr="009D6B4F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9D6B4F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9D6B4F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9D6B4F">
        <w:rPr>
          <w:bCs w:val="0"/>
          <w:sz w:val="24"/>
          <w:szCs w:val="24"/>
        </w:rPr>
        <w:t>Word</w:t>
      </w:r>
      <w:proofErr w:type="spellEnd"/>
      <w:r w:rsidR="0038211D" w:rsidRPr="009D6B4F">
        <w:rPr>
          <w:bCs w:val="0"/>
          <w:sz w:val="24"/>
          <w:szCs w:val="24"/>
        </w:rPr>
        <w:t>)</w:t>
      </w:r>
      <w:r w:rsidRPr="009D6B4F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9D6B4F">
        <w:rPr>
          <w:bCs w:val="0"/>
          <w:sz w:val="24"/>
          <w:szCs w:val="24"/>
        </w:rPr>
        <w:t>pdf</w:t>
      </w:r>
      <w:proofErr w:type="spellEnd"/>
      <w:r w:rsidRPr="009D6B4F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9D6B4F">
        <w:rPr>
          <w:bCs w:val="0"/>
          <w:sz w:val="24"/>
          <w:szCs w:val="24"/>
        </w:rPr>
        <w:t xml:space="preserve">электронных </w:t>
      </w:r>
      <w:r w:rsidRPr="009D6B4F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9D6B4F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9D6B4F">
        <w:rPr>
          <w:bCs w:val="0"/>
          <w:sz w:val="24"/>
          <w:szCs w:val="24"/>
        </w:rPr>
        <w:t>Заявк</w:t>
      </w:r>
      <w:r w:rsidR="00717F60" w:rsidRPr="009D6B4F">
        <w:rPr>
          <w:bCs w:val="0"/>
          <w:sz w:val="24"/>
          <w:szCs w:val="24"/>
        </w:rPr>
        <w:t xml:space="preserve">и на ЭТП могут быть поданы до </w:t>
      </w:r>
      <w:r w:rsidR="002B5044" w:rsidRPr="009D6B4F">
        <w:rPr>
          <w:b/>
          <w:bCs w:val="0"/>
          <w:sz w:val="24"/>
          <w:szCs w:val="24"/>
        </w:rPr>
        <w:t xml:space="preserve">12 часов 00 минут </w:t>
      </w:r>
      <w:r w:rsidR="005818B2" w:rsidRPr="009D6B4F">
        <w:rPr>
          <w:b/>
          <w:bCs w:val="0"/>
          <w:sz w:val="24"/>
          <w:szCs w:val="24"/>
        </w:rPr>
        <w:t>31</w:t>
      </w:r>
      <w:r w:rsidR="002B5044" w:rsidRPr="009D6B4F">
        <w:rPr>
          <w:b/>
          <w:bCs w:val="0"/>
          <w:sz w:val="24"/>
          <w:szCs w:val="24"/>
        </w:rPr>
        <w:t xml:space="preserve"> </w:t>
      </w:r>
      <w:r w:rsidR="009D6B4F" w:rsidRPr="009D6B4F">
        <w:rPr>
          <w:b/>
          <w:bCs w:val="0"/>
          <w:sz w:val="24"/>
          <w:szCs w:val="24"/>
        </w:rPr>
        <w:t>августа</w:t>
      </w:r>
      <w:r w:rsidR="002B5044" w:rsidRPr="009D6B4F">
        <w:rPr>
          <w:b/>
          <w:bCs w:val="0"/>
          <w:sz w:val="24"/>
          <w:szCs w:val="24"/>
        </w:rPr>
        <w:t xml:space="preserve"> </w:t>
      </w:r>
      <w:r w:rsidR="009C6DFC" w:rsidRPr="009D6B4F">
        <w:rPr>
          <w:b/>
          <w:bCs w:val="0"/>
          <w:sz w:val="24"/>
          <w:szCs w:val="24"/>
        </w:rPr>
        <w:t>2018</w:t>
      </w:r>
      <w:r w:rsidR="002B5044" w:rsidRPr="009D6B4F">
        <w:rPr>
          <w:b/>
          <w:bCs w:val="0"/>
          <w:sz w:val="24"/>
          <w:szCs w:val="24"/>
        </w:rPr>
        <w:t xml:space="preserve"> года</w:t>
      </w:r>
      <w:r w:rsidR="00BB27D7" w:rsidRPr="009D6B4F">
        <w:rPr>
          <w:b/>
          <w:bCs w:val="0"/>
          <w:sz w:val="24"/>
          <w:szCs w:val="24"/>
        </w:rPr>
        <w:t xml:space="preserve">, </w:t>
      </w:r>
      <w:r w:rsidR="00BB27D7" w:rsidRPr="009D6B4F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9D6B4F">
        <w:rPr>
          <w:bCs w:val="0"/>
          <w:spacing w:val="-2"/>
          <w:sz w:val="24"/>
          <w:szCs w:val="24"/>
        </w:rPr>
        <w:t>(под</w:t>
      </w:r>
      <w:r w:rsidR="00BB27D7" w:rsidRPr="009D6B4F">
        <w:rPr>
          <w:bCs w:val="0"/>
          <w:sz w:val="24"/>
          <w:szCs w:val="24"/>
        </w:rPr>
        <w:t xml:space="preserve">раздел </w:t>
      </w:r>
      <w:r w:rsidR="007F30BA" w:rsidRPr="009D6B4F">
        <w:rPr>
          <w:bCs w:val="0"/>
          <w:sz w:val="24"/>
          <w:szCs w:val="24"/>
        </w:rPr>
        <w:fldChar w:fldCharType="begin"/>
      </w:r>
      <w:r w:rsidR="00BB27D7" w:rsidRPr="009D6B4F">
        <w:rPr>
          <w:bCs w:val="0"/>
          <w:sz w:val="24"/>
          <w:szCs w:val="24"/>
        </w:rPr>
        <w:instrText xml:space="preserve"> REF _Ref55336310 \r \h </w:instrText>
      </w:r>
      <w:r w:rsidR="007F30BA" w:rsidRPr="009D6B4F">
        <w:rPr>
          <w:bCs w:val="0"/>
          <w:sz w:val="24"/>
          <w:szCs w:val="24"/>
        </w:rPr>
      </w:r>
      <w:r w:rsidR="009D6B4F">
        <w:rPr>
          <w:bCs w:val="0"/>
          <w:sz w:val="24"/>
          <w:szCs w:val="24"/>
        </w:rPr>
        <w:instrText xml:space="preserve"> \* MERGEFORMAT </w:instrText>
      </w:r>
      <w:r w:rsidR="007F30BA" w:rsidRPr="009D6B4F">
        <w:rPr>
          <w:bCs w:val="0"/>
          <w:sz w:val="24"/>
          <w:szCs w:val="24"/>
        </w:rPr>
        <w:fldChar w:fldCharType="separate"/>
      </w:r>
      <w:r w:rsidR="003B72EA" w:rsidRPr="009D6B4F">
        <w:rPr>
          <w:bCs w:val="0"/>
          <w:sz w:val="24"/>
          <w:szCs w:val="24"/>
        </w:rPr>
        <w:t>5.1</w:t>
      </w:r>
      <w:r w:rsidR="007F30BA" w:rsidRPr="009D6B4F">
        <w:rPr>
          <w:bCs w:val="0"/>
          <w:sz w:val="24"/>
          <w:szCs w:val="24"/>
        </w:rPr>
        <w:fldChar w:fldCharType="end"/>
      </w:r>
      <w:r w:rsidR="00BB27D7" w:rsidRPr="009D6B4F">
        <w:rPr>
          <w:bCs w:val="0"/>
          <w:sz w:val="24"/>
          <w:szCs w:val="24"/>
          <w:lang w:eastAsia="ru-RU"/>
        </w:rPr>
        <w:t>)</w:t>
      </w:r>
      <w:r w:rsidR="00BB27D7" w:rsidRPr="009D6B4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9D6B4F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D6B4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 w:rsidRPr="009D6B4F">
        <w:fldChar w:fldCharType="begin"/>
      </w:r>
      <w:r w:rsidR="00402725" w:rsidRPr="009D6B4F">
        <w:instrText xml:space="preserve"> REF _Ref440289953 \r \h  \* MERGEFORMAT </w:instrText>
      </w:r>
      <w:r w:rsidR="00402725" w:rsidRPr="009D6B4F">
        <w:fldChar w:fldCharType="separate"/>
      </w:r>
      <w:r w:rsidR="003B72EA" w:rsidRPr="009D6B4F">
        <w:rPr>
          <w:bCs w:val="0"/>
          <w:sz w:val="24"/>
          <w:szCs w:val="24"/>
        </w:rPr>
        <w:t>3.4.1.3</w:t>
      </w:r>
      <w:r w:rsidR="00402725" w:rsidRPr="009D6B4F">
        <w:fldChar w:fldCharType="end"/>
      </w:r>
      <w:r w:rsidRPr="009D6B4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</w:t>
      </w:r>
      <w:r w:rsidRPr="00AE1D21">
        <w:rPr>
          <w:bCs w:val="0"/>
          <w:sz w:val="24"/>
          <w:szCs w:val="24"/>
        </w:rPr>
        <w:t xml:space="preserve">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 xml:space="preserve"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</w:t>
      </w:r>
      <w:r w:rsidRPr="00E21378">
        <w:rPr>
          <w:bCs w:val="0"/>
          <w:sz w:val="24"/>
          <w:szCs w:val="24"/>
        </w:rPr>
        <w:lastRenderedPageBreak/>
        <w:t>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9D6B4F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D6B4F">
        <w:rPr>
          <w:sz w:val="24"/>
          <w:szCs w:val="24"/>
        </w:rPr>
        <w:t>В</w:t>
      </w:r>
      <w:r w:rsidR="00D275BB" w:rsidRPr="009D6B4F">
        <w:rPr>
          <w:sz w:val="24"/>
          <w:szCs w:val="24"/>
        </w:rPr>
        <w:t xml:space="preserve"> </w:t>
      </w:r>
      <w:r w:rsidRPr="009D6B4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9D6B4F">
        <w:rPr>
          <w:sz w:val="24"/>
          <w:szCs w:val="24"/>
        </w:rPr>
        <w:t xml:space="preserve">. Порядок проведения оценочной стадии, </w:t>
      </w:r>
      <w:r w:rsidRPr="009D6B4F">
        <w:rPr>
          <w:sz w:val="24"/>
          <w:szCs w:val="24"/>
        </w:rPr>
        <w:t>критери</w:t>
      </w:r>
      <w:r w:rsidR="00D275BB" w:rsidRPr="009D6B4F">
        <w:rPr>
          <w:sz w:val="24"/>
          <w:szCs w:val="24"/>
        </w:rPr>
        <w:t>и</w:t>
      </w:r>
      <w:r w:rsidRPr="009D6B4F">
        <w:rPr>
          <w:sz w:val="24"/>
          <w:szCs w:val="24"/>
        </w:rPr>
        <w:t xml:space="preserve"> и их весов</w:t>
      </w:r>
      <w:r w:rsidR="00D275BB" w:rsidRPr="009D6B4F">
        <w:rPr>
          <w:sz w:val="24"/>
          <w:szCs w:val="24"/>
        </w:rPr>
        <w:t>ые</w:t>
      </w:r>
      <w:r w:rsidRPr="009D6B4F">
        <w:rPr>
          <w:sz w:val="24"/>
          <w:szCs w:val="24"/>
        </w:rPr>
        <w:t xml:space="preserve"> коэффициент</w:t>
      </w:r>
      <w:r w:rsidR="00D275BB" w:rsidRPr="009D6B4F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D6B4F">
        <w:rPr>
          <w:sz w:val="24"/>
          <w:szCs w:val="24"/>
        </w:rPr>
        <w:t xml:space="preserve">Закупочная комиссия ранжирует </w:t>
      </w:r>
      <w:r w:rsidR="004B5EB3" w:rsidRPr="009D6B4F">
        <w:rPr>
          <w:sz w:val="24"/>
          <w:szCs w:val="24"/>
        </w:rPr>
        <w:t>Заявк</w:t>
      </w:r>
      <w:r w:rsidRPr="009D6B4F">
        <w:rPr>
          <w:sz w:val="24"/>
          <w:szCs w:val="24"/>
        </w:rPr>
        <w:t xml:space="preserve">и </w:t>
      </w:r>
      <w:r w:rsidR="009C744E" w:rsidRPr="009D6B4F">
        <w:rPr>
          <w:sz w:val="24"/>
          <w:szCs w:val="24"/>
        </w:rPr>
        <w:t>Участник</w:t>
      </w:r>
      <w:r w:rsidRPr="009D6B4F">
        <w:rPr>
          <w:sz w:val="24"/>
          <w:szCs w:val="24"/>
        </w:rPr>
        <w:t>ов по степени предпочтительности условий, предложенных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9D6B4F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</w:t>
      </w:r>
      <w:r w:rsidRPr="009D6B4F">
        <w:rPr>
          <w:sz w:val="24"/>
          <w:szCs w:val="24"/>
        </w:rPr>
        <w:t xml:space="preserve">оказываемых российскими лицами </w:t>
      </w:r>
      <w:proofErr w:type="gramStart"/>
      <w:r w:rsidRPr="009D6B4F">
        <w:rPr>
          <w:i/>
          <w:sz w:val="24"/>
          <w:szCs w:val="24"/>
          <w:lang w:val="en-US"/>
        </w:rPr>
        <w:t>k</w:t>
      </w:r>
      <w:proofErr w:type="gramEnd"/>
      <w:r w:rsidRPr="009D6B4F">
        <w:rPr>
          <w:i/>
          <w:sz w:val="24"/>
          <w:szCs w:val="24"/>
          <w:vertAlign w:val="subscript"/>
        </w:rPr>
        <w:t>ПРИОР</w:t>
      </w:r>
      <w:r w:rsidRPr="009D6B4F">
        <w:rPr>
          <w:sz w:val="24"/>
          <w:szCs w:val="24"/>
        </w:rPr>
        <w:t xml:space="preserve">=0,85, иначе </w:t>
      </w:r>
      <w:r w:rsidRPr="009D6B4F">
        <w:rPr>
          <w:i/>
          <w:sz w:val="24"/>
          <w:szCs w:val="24"/>
          <w:lang w:val="en-US"/>
        </w:rPr>
        <w:t>k</w:t>
      </w:r>
      <w:r w:rsidRPr="009D6B4F">
        <w:rPr>
          <w:i/>
          <w:sz w:val="24"/>
          <w:szCs w:val="24"/>
          <w:vertAlign w:val="subscript"/>
        </w:rPr>
        <w:t>ПРИОР</w:t>
      </w:r>
      <w:r w:rsidRPr="009D6B4F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9D6B4F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9D6B4F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6B4F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9D6B4F">
        <w:fldChar w:fldCharType="begin"/>
      </w:r>
      <w:r w:rsidR="00402725" w:rsidRPr="009D6B4F">
        <w:instrText xml:space="preserve"> REF _Ref303251044 \r \h  \* MERGEFORMAT </w:instrText>
      </w:r>
      <w:r w:rsidR="00402725" w:rsidRPr="009D6B4F">
        <w:fldChar w:fldCharType="separate"/>
      </w:r>
      <w:r w:rsidR="003B72EA" w:rsidRPr="009D6B4F">
        <w:rPr>
          <w:rFonts w:ascii="Times New Roman" w:hAnsi="Times New Roman" w:cs="Times New Roman"/>
          <w:sz w:val="24"/>
          <w:szCs w:val="24"/>
        </w:rPr>
        <w:t>3.10</w:t>
      </w:r>
      <w:r w:rsidR="00402725" w:rsidRPr="009D6B4F">
        <w:fldChar w:fldCharType="end"/>
      </w:r>
      <w:r w:rsidRPr="009D6B4F">
        <w:rPr>
          <w:rFonts w:ascii="Times New Roman" w:hAnsi="Times New Roman" w:cs="Times New Roman"/>
          <w:sz w:val="24"/>
          <w:szCs w:val="24"/>
        </w:rPr>
        <w:t>) и</w:t>
      </w:r>
      <w:r w:rsidRPr="00751A4B">
        <w:rPr>
          <w:rFonts w:ascii="Times New Roman" w:hAnsi="Times New Roman" w:cs="Times New Roman"/>
          <w:sz w:val="24"/>
          <w:szCs w:val="24"/>
        </w:rPr>
        <w:t xml:space="preserve">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lastRenderedPageBreak/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6"/>
      <w:bookmarkEnd w:id="72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</w:t>
      </w:r>
      <w:r w:rsidRPr="00EB7BE2">
        <w:rPr>
          <w:sz w:val="24"/>
          <w:szCs w:val="24"/>
        </w:rPr>
        <w:lastRenderedPageBreak/>
        <w:t xml:space="preserve">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будет установлено, что начальная </w:t>
      </w:r>
      <w:r w:rsidRPr="00EB7BE2">
        <w:rPr>
          <w:sz w:val="24"/>
          <w:szCs w:val="24"/>
        </w:rPr>
        <w:lastRenderedPageBreak/>
        <w:t>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 xml:space="preserve">Заказчик оставляет за собой право в процессе согласования Договора вместо одного </w:t>
      </w:r>
      <w:r w:rsidRPr="003B72EA">
        <w:rPr>
          <w:sz w:val="24"/>
          <w:szCs w:val="24"/>
        </w:rPr>
        <w:lastRenderedPageBreak/>
        <w:t>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9D6B4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 w:rsidRPr="009D6B4F"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9D6B4F">
        <w:rPr>
          <w:szCs w:val="24"/>
        </w:rPr>
        <w:t xml:space="preserve"> </w:t>
      </w:r>
    </w:p>
    <w:p w:rsidR="002B5044" w:rsidRPr="009D6B4F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9D6B4F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 w:rsidRPr="009D6B4F">
        <w:t>закупаемых услуг</w:t>
      </w:r>
      <w:bookmarkEnd w:id="774"/>
    </w:p>
    <w:p w:rsidR="002B5044" w:rsidRPr="009D6B4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9D6B4F">
        <w:rPr>
          <w:b w:val="0"/>
          <w:szCs w:val="24"/>
        </w:rPr>
        <w:t>Техническ</w:t>
      </w:r>
      <w:r w:rsidR="003776BB" w:rsidRPr="009D6B4F">
        <w:rPr>
          <w:b w:val="0"/>
          <w:szCs w:val="24"/>
        </w:rPr>
        <w:t>о</w:t>
      </w:r>
      <w:proofErr w:type="gramStart"/>
      <w:r w:rsidR="003776BB" w:rsidRPr="009D6B4F">
        <w:rPr>
          <w:b w:val="0"/>
          <w:szCs w:val="24"/>
        </w:rPr>
        <w:t>е(</w:t>
      </w:r>
      <w:proofErr w:type="spellStart"/>
      <w:proofErr w:type="gramEnd"/>
      <w:r w:rsidRPr="009D6B4F">
        <w:rPr>
          <w:b w:val="0"/>
          <w:szCs w:val="24"/>
        </w:rPr>
        <w:t>ие</w:t>
      </w:r>
      <w:proofErr w:type="spellEnd"/>
      <w:r w:rsidR="003776BB" w:rsidRPr="009D6B4F">
        <w:rPr>
          <w:b w:val="0"/>
          <w:szCs w:val="24"/>
        </w:rPr>
        <w:t>)</w:t>
      </w:r>
      <w:r w:rsidRPr="009D6B4F">
        <w:rPr>
          <w:b w:val="0"/>
          <w:szCs w:val="24"/>
        </w:rPr>
        <w:t xml:space="preserve"> задани</w:t>
      </w:r>
      <w:r w:rsidR="003776BB" w:rsidRPr="009D6B4F">
        <w:rPr>
          <w:b w:val="0"/>
          <w:szCs w:val="24"/>
        </w:rPr>
        <w:t>е(</w:t>
      </w:r>
      <w:r w:rsidRPr="009D6B4F">
        <w:rPr>
          <w:b w:val="0"/>
          <w:szCs w:val="24"/>
        </w:rPr>
        <w:t>я</w:t>
      </w:r>
      <w:r w:rsidR="003776BB" w:rsidRPr="009D6B4F">
        <w:rPr>
          <w:b w:val="0"/>
          <w:szCs w:val="24"/>
        </w:rPr>
        <w:t>)</w:t>
      </w:r>
      <w:r w:rsidRPr="009D6B4F">
        <w:rPr>
          <w:b w:val="0"/>
          <w:szCs w:val="24"/>
        </w:rPr>
        <w:t xml:space="preserve"> </w:t>
      </w:r>
      <w:r w:rsidR="00A154B7" w:rsidRPr="009D6B4F">
        <w:rPr>
          <w:b w:val="0"/>
          <w:szCs w:val="24"/>
        </w:rPr>
        <w:t xml:space="preserve">по Лоту №1 (подраздел </w:t>
      </w:r>
      <w:r w:rsidR="007F30BA" w:rsidRPr="009D6B4F">
        <w:rPr>
          <w:b w:val="0"/>
          <w:szCs w:val="24"/>
        </w:rPr>
        <w:fldChar w:fldCharType="begin"/>
      </w:r>
      <w:r w:rsidR="00A154B7" w:rsidRPr="009D6B4F">
        <w:rPr>
          <w:b w:val="0"/>
          <w:szCs w:val="24"/>
        </w:rPr>
        <w:instrText xml:space="preserve"> REF _Ref440275279 \r \h </w:instrText>
      </w:r>
      <w:r w:rsidR="007F30BA" w:rsidRPr="009D6B4F">
        <w:rPr>
          <w:b w:val="0"/>
          <w:szCs w:val="24"/>
        </w:rPr>
      </w:r>
      <w:r w:rsidR="009D6B4F">
        <w:rPr>
          <w:b w:val="0"/>
          <w:szCs w:val="24"/>
        </w:rPr>
        <w:instrText xml:space="preserve"> \* MERGEFORMAT </w:instrText>
      </w:r>
      <w:r w:rsidR="007F30BA" w:rsidRPr="009D6B4F">
        <w:rPr>
          <w:b w:val="0"/>
          <w:szCs w:val="24"/>
        </w:rPr>
        <w:fldChar w:fldCharType="separate"/>
      </w:r>
      <w:r w:rsidR="003B72EA" w:rsidRPr="009D6B4F">
        <w:rPr>
          <w:b w:val="0"/>
          <w:szCs w:val="24"/>
        </w:rPr>
        <w:t>1.1.4</w:t>
      </w:r>
      <w:r w:rsidR="007F30BA" w:rsidRPr="009D6B4F">
        <w:rPr>
          <w:b w:val="0"/>
          <w:szCs w:val="24"/>
        </w:rPr>
        <w:fldChar w:fldCharType="end"/>
      </w:r>
      <w:r w:rsidR="00A154B7" w:rsidRPr="009D6B4F">
        <w:rPr>
          <w:b w:val="0"/>
          <w:szCs w:val="24"/>
        </w:rPr>
        <w:t>)</w:t>
      </w:r>
      <w:r w:rsidRPr="009D6B4F">
        <w:rPr>
          <w:b w:val="0"/>
          <w:szCs w:val="24"/>
        </w:rPr>
        <w:t xml:space="preserve"> изложен</w:t>
      </w:r>
      <w:r w:rsidR="00F463E8" w:rsidRPr="009D6B4F">
        <w:rPr>
          <w:b w:val="0"/>
          <w:szCs w:val="24"/>
        </w:rPr>
        <w:t>о(</w:t>
      </w:r>
      <w:r w:rsidRPr="009D6B4F">
        <w:rPr>
          <w:b w:val="0"/>
          <w:szCs w:val="24"/>
        </w:rPr>
        <w:t>ы</w:t>
      </w:r>
      <w:r w:rsidR="00F463E8" w:rsidRPr="009D6B4F">
        <w:rPr>
          <w:b w:val="0"/>
          <w:szCs w:val="24"/>
        </w:rPr>
        <w:t>)</w:t>
      </w:r>
      <w:r w:rsidRPr="009D6B4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9D6B4F">
        <w:rPr>
          <w:b w:val="0"/>
          <w:szCs w:val="24"/>
        </w:rPr>
        <w:t>Участник</w:t>
      </w:r>
      <w:r w:rsidRPr="009D6B4F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9D6B4F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9D6B4F">
        <w:t xml:space="preserve">Требование к </w:t>
      </w:r>
      <w:bookmarkEnd w:id="799"/>
      <w:bookmarkEnd w:id="800"/>
      <w:bookmarkEnd w:id="801"/>
      <w:r w:rsidR="00C3704B" w:rsidRPr="009D6B4F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9D6B4F">
        <w:rPr>
          <w:b w:val="0"/>
          <w:szCs w:val="24"/>
        </w:rPr>
        <w:t xml:space="preserve">Дополнительные требования к </w:t>
      </w:r>
      <w:r w:rsidR="00C3704B" w:rsidRPr="009D6B4F">
        <w:rPr>
          <w:b w:val="0"/>
          <w:szCs w:val="24"/>
        </w:rPr>
        <w:t>закупаемым услугам</w:t>
      </w:r>
      <w:r w:rsidR="003776BB" w:rsidRPr="009D6B4F">
        <w:rPr>
          <w:b w:val="0"/>
          <w:szCs w:val="24"/>
          <w:lang w:eastAsia="ru-RU"/>
        </w:rPr>
        <w:t>, изложены</w:t>
      </w:r>
      <w:r w:rsidR="003776BB" w:rsidRPr="003803A7">
        <w:rPr>
          <w:b w:val="0"/>
          <w:szCs w:val="24"/>
          <w:lang w:eastAsia="ru-RU"/>
        </w:rPr>
        <w:t xml:space="preserve">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 xml:space="preserve">При подготовке Заявки юридическим лицом – </w:t>
      </w:r>
      <w:r w:rsidRPr="00975C64">
        <w:rPr>
          <w:rStyle w:val="FTN-"/>
          <w:sz w:val="24"/>
          <w:szCs w:val="24"/>
        </w:rPr>
        <w:lastRenderedPageBreak/>
        <w:t>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</w:t>
      </w:r>
      <w:r w:rsidRPr="009375A2">
        <w:rPr>
          <w:sz w:val="24"/>
          <w:szCs w:val="24"/>
        </w:rPr>
        <w:lastRenderedPageBreak/>
        <w:t xml:space="preserve">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</w:t>
      </w:r>
      <w:r w:rsidRPr="009375A2">
        <w:rPr>
          <w:sz w:val="24"/>
          <w:szCs w:val="24"/>
        </w:rPr>
        <w:lastRenderedPageBreak/>
        <w:t>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9D6B4F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9D6B4F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9D6B4F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9D6B4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9D6B4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9D6B4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9D6B4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9D6B4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9D6B4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9D6B4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9D6B4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9D6B4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9D6B4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9D6B4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9D6B4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9D6B4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9D6B4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9D6B4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9D6B4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9D6B4F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9D6B4F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9D6B4F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9D6B4F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9D6B4F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9D6B4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9D6B4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9D6B4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9D6B4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9D6B4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9D6B4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9D6B4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9D6B4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9D6B4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9D6B4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9D6B4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9D6B4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9D6B4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9D6B4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9D6B4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9D6B4F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9D6B4F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D266B0">
        <w:rPr>
          <w:b w:val="0"/>
          <w:bCs w:val="0"/>
          <w:szCs w:val="24"/>
        </w:rPr>
        <w:t xml:space="preserve">), </w:t>
      </w:r>
      <w:proofErr w:type="gramStart"/>
      <w:r w:rsidRPr="00D266B0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D266B0">
        <w:rPr>
          <w:b w:val="0"/>
          <w:bCs w:val="0"/>
          <w:szCs w:val="24"/>
        </w:rPr>
        <w:t>субконтрагента</w:t>
      </w:r>
      <w:proofErr w:type="spellEnd"/>
      <w:r w:rsidRPr="00D266B0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 xml:space="preserve">Документации по запросу </w:t>
      </w:r>
      <w:r w:rsidRPr="00391E20">
        <w:rPr>
          <w:iCs/>
          <w:sz w:val="24"/>
          <w:szCs w:val="24"/>
          <w:lang w:eastAsia="ru-RU"/>
        </w:rPr>
        <w:lastRenderedPageBreak/>
        <w:t>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D73" w:rsidRDefault="00260D73">
      <w:pPr>
        <w:spacing w:line="240" w:lineRule="auto"/>
      </w:pPr>
      <w:r>
        <w:separator/>
      </w:r>
    </w:p>
  </w:endnote>
  <w:endnote w:type="continuationSeparator" w:id="0">
    <w:p w:rsidR="00260D73" w:rsidRDefault="00260D73">
      <w:pPr>
        <w:spacing w:line="240" w:lineRule="auto"/>
      </w:pPr>
      <w:r>
        <w:continuationSeparator/>
      </w:r>
    </w:p>
  </w:endnote>
  <w:endnote w:id="1">
    <w:p w:rsidR="009D6B4F" w:rsidRPr="004D25B8" w:rsidRDefault="009D6B4F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D6B4F" w:rsidRDefault="009D6B4F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Pr="009D6B4F" w:rsidRDefault="009D6B4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9D6B4F">
      <w:rPr>
        <w:sz w:val="16"/>
        <w:szCs w:val="16"/>
        <w:lang w:eastAsia="ru-RU"/>
      </w:rPr>
      <w:t>Стр.</w:t>
    </w:r>
    <w:r w:rsidRPr="009D6B4F">
      <w:rPr>
        <w:sz w:val="16"/>
        <w:szCs w:val="16"/>
        <w:lang w:eastAsia="ru-RU"/>
      </w:rPr>
      <w:fldChar w:fldCharType="begin"/>
    </w:r>
    <w:r w:rsidRPr="009D6B4F">
      <w:rPr>
        <w:sz w:val="16"/>
        <w:szCs w:val="16"/>
        <w:lang w:eastAsia="ru-RU"/>
      </w:rPr>
      <w:instrText xml:space="preserve"> PAGE </w:instrText>
    </w:r>
    <w:r w:rsidRPr="009D6B4F">
      <w:rPr>
        <w:sz w:val="16"/>
        <w:szCs w:val="16"/>
        <w:lang w:eastAsia="ru-RU"/>
      </w:rPr>
      <w:fldChar w:fldCharType="separate"/>
    </w:r>
    <w:r w:rsidR="004F6CB9">
      <w:rPr>
        <w:noProof/>
        <w:sz w:val="16"/>
        <w:szCs w:val="16"/>
        <w:lang w:eastAsia="ru-RU"/>
      </w:rPr>
      <w:t>29</w:t>
    </w:r>
    <w:r w:rsidRPr="009D6B4F">
      <w:rPr>
        <w:sz w:val="16"/>
        <w:szCs w:val="16"/>
        <w:lang w:eastAsia="ru-RU"/>
      </w:rPr>
      <w:fldChar w:fldCharType="end"/>
    </w:r>
  </w:p>
  <w:p w:rsidR="009D6B4F" w:rsidRPr="00EE0539" w:rsidRDefault="009D6B4F" w:rsidP="00832D0A">
    <w:pPr>
      <w:pStyle w:val="aff2"/>
      <w:jc w:val="center"/>
      <w:rPr>
        <w:sz w:val="18"/>
        <w:szCs w:val="18"/>
      </w:rPr>
    </w:pPr>
    <w:r w:rsidRPr="009D6B4F">
      <w:rPr>
        <w:sz w:val="18"/>
        <w:szCs w:val="18"/>
      </w:rPr>
      <w:t xml:space="preserve">Открытый запрос предложений </w:t>
    </w:r>
    <w:proofErr w:type="gramStart"/>
    <w:r w:rsidRPr="009D6B4F">
      <w:rPr>
        <w:sz w:val="18"/>
        <w:szCs w:val="18"/>
      </w:rPr>
      <w:t>на право заключения Договора на выполнение работ по сопровождению технологического присоединения в целях исполнения обязательств по договора</w:t>
    </w:r>
    <w:proofErr w:type="gramEnd"/>
    <w:r w:rsidRPr="009D6B4F">
      <w:rPr>
        <w:sz w:val="18"/>
        <w:szCs w:val="18"/>
      </w:rPr>
      <w:t xml:space="preserve"> оказания дополнительных услуг клиентам филиала ПАО «МРСК Центра» - «Ярэнерго» в зоне обслуживания г. Ярославля, Ярославской области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D73" w:rsidRDefault="00260D73">
      <w:pPr>
        <w:spacing w:line="240" w:lineRule="auto"/>
      </w:pPr>
      <w:r>
        <w:separator/>
      </w:r>
    </w:p>
  </w:footnote>
  <w:footnote w:type="continuationSeparator" w:id="0">
    <w:p w:rsidR="00260D73" w:rsidRDefault="00260D73">
      <w:pPr>
        <w:spacing w:line="240" w:lineRule="auto"/>
      </w:pPr>
      <w:r>
        <w:continuationSeparator/>
      </w:r>
    </w:p>
  </w:footnote>
  <w:footnote w:id="1">
    <w:p w:rsidR="009D6B4F" w:rsidRPr="00B36685" w:rsidRDefault="009D6B4F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D6B4F" w:rsidRDefault="009D6B4F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D6B4F" w:rsidRDefault="009D6B4F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D6B4F" w:rsidRPr="00F83889" w:rsidRDefault="009D6B4F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D6B4F" w:rsidRPr="00F83889" w:rsidRDefault="009D6B4F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D6B4F" w:rsidRPr="00F83889" w:rsidRDefault="009D6B4F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D6B4F" w:rsidRPr="00F83889" w:rsidRDefault="009D6B4F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D6B4F" w:rsidRDefault="009D6B4F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Pr="00930031" w:rsidRDefault="009D6B4F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4F" w:rsidRDefault="009D6B4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D73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4F6CB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6B4F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B9BF7-5ED0-40F3-87BD-30DA0DD3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95</Pages>
  <Words>29558</Words>
  <Characters>168483</Characters>
  <Application>Microsoft Office Word</Application>
  <DocSecurity>0</DocSecurity>
  <Lines>1404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197646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153</cp:revision>
  <cp:lastPrinted>2015-12-29T14:27:00Z</cp:lastPrinted>
  <dcterms:created xsi:type="dcterms:W3CDTF">2016-01-13T12:36:00Z</dcterms:created>
  <dcterms:modified xsi:type="dcterms:W3CDTF">2018-08-21T07:22:00Z</dcterms:modified>
</cp:coreProperties>
</file>