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4A3E" w:rsidRPr="00EA1E4F" w:rsidRDefault="00BE4A3E" w:rsidP="00BE4A3E">
      <w:pPr>
        <w:pStyle w:val="affffffe"/>
        <w:suppressAutoHyphens/>
        <w:jc w:val="center"/>
        <w:rPr>
          <w:noProof/>
          <w:sz w:val="16"/>
          <w:szCs w:val="16"/>
          <w:lang w:eastAsia="ru-RU"/>
        </w:rPr>
      </w:pPr>
      <w:bookmarkStart w:id="0" w:name="_Ref55335495"/>
      <w:bookmarkStart w:id="1" w:name="_Ref56251018"/>
      <w:bookmarkStart w:id="2" w:name="_Ref56251020"/>
      <w:bookmarkStart w:id="3" w:name="_Ref57046967"/>
      <w:bookmarkStart w:id="4" w:name="_Ref57322917"/>
      <w:bookmarkStart w:id="5" w:name="_Ref57322919"/>
      <w:r>
        <w:rPr>
          <w:noProof/>
          <w:sz w:val="16"/>
          <w:szCs w:val="16"/>
          <w:lang w:eastAsia="ru-RU"/>
        </w:rPr>
        <w:pict>
          <v:shapetype id="_x0000_t202" coordsize="21600,21600" o:spt="202" path="m,l,21600r21600,l21600,xe">
            <v:stroke joinstyle="miter"/>
            <v:path gradientshapeok="t" o:connecttype="rect"/>
          </v:shapetype>
          <v:shape id="Надпись 2" o:spid="_x0000_s1028" type="#_x0000_t202" style="position:absolute;left:0;text-align:left;margin-left:316.15pt;margin-top:0;width:169.85pt;height:81.3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" filled="f" stroked="f">
            <v:textbox style="mso-next-textbox:#Надпись 2">
              <w:txbxContent>
                <w:p w:rsidR="00525E68" w:rsidRPr="00041308" w:rsidRDefault="00525E68" w:rsidP="00BE4A3E">
                  <w:pPr>
                    <w:ind w:right="-21" w:firstLine="0"/>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«Костромаэнерго»</w:t>
                  </w:r>
                </w:p>
                <w:p w:rsidR="00525E68" w:rsidRPr="00010061" w:rsidRDefault="00525E68" w:rsidP="00BE4A3E">
                  <w:pPr>
                    <w:ind w:right="-21" w:firstLine="0"/>
                    <w:jc w:val="left"/>
                    <w:rPr>
                      <w:rFonts w:ascii="Helios" w:hAnsi="Helios"/>
                      <w:sz w:val="12"/>
                      <w:szCs w:val="12"/>
                    </w:rPr>
                  </w:pPr>
                  <w:r w:rsidRPr="00010061">
                    <w:rPr>
                      <w:rFonts w:ascii="Helios" w:hAnsi="Helios"/>
                      <w:sz w:val="12"/>
                      <w:szCs w:val="12"/>
                    </w:rPr>
                    <w:t>п</w:t>
                  </w:r>
                  <w:r>
                    <w:rPr>
                      <w:rFonts w:ascii="Helios" w:hAnsi="Helios"/>
                      <w:sz w:val="12"/>
                      <w:szCs w:val="12"/>
                    </w:rPr>
                    <w:t>р</w:t>
                  </w:r>
                  <w:r w:rsidRPr="00010061">
                    <w:rPr>
                      <w:rFonts w:ascii="Helios" w:hAnsi="Helios"/>
                      <w:sz w:val="12"/>
                      <w:szCs w:val="12"/>
                    </w:rPr>
                    <w:t>. Мира, д.</w:t>
                  </w:r>
                  <w:r>
                    <w:rPr>
                      <w:rFonts w:ascii="Helios" w:hAnsi="Helios"/>
                      <w:sz w:val="12"/>
                      <w:szCs w:val="12"/>
                    </w:rPr>
                    <w:t xml:space="preserve"> 53</w:t>
                  </w:r>
                  <w:r w:rsidRPr="00010061">
                    <w:rPr>
                      <w:rFonts w:ascii="Helios" w:hAnsi="Helios"/>
                      <w:sz w:val="12"/>
                      <w:szCs w:val="12"/>
                    </w:rPr>
                    <w:t>, г.</w:t>
                  </w:r>
                  <w:r>
                    <w:rPr>
                      <w:rFonts w:ascii="Helios" w:hAnsi="Helios"/>
                      <w:sz w:val="12"/>
                      <w:szCs w:val="12"/>
                    </w:rPr>
                    <w:t xml:space="preserve"> Кострома</w:t>
                  </w:r>
                  <w:r w:rsidRPr="00010061">
                    <w:rPr>
                      <w:rFonts w:ascii="Helios" w:hAnsi="Helios"/>
                      <w:sz w:val="12"/>
                      <w:szCs w:val="12"/>
                    </w:rPr>
                    <w:t xml:space="preserve">, Россия, </w:t>
                  </w:r>
                  <w:r>
                    <w:rPr>
                      <w:rFonts w:ascii="Helios" w:hAnsi="Helios"/>
                      <w:sz w:val="12"/>
                      <w:szCs w:val="12"/>
                    </w:rPr>
                    <w:t>156961</w:t>
                  </w:r>
                </w:p>
                <w:p w:rsidR="00525E68" w:rsidRPr="00010061" w:rsidRDefault="00525E68" w:rsidP="00BE4A3E">
                  <w:pPr>
                    <w:ind w:right="-21" w:firstLine="0"/>
                    <w:jc w:val="left"/>
                    <w:rPr>
                      <w:rFonts w:ascii="Helios" w:hAnsi="Helios"/>
                      <w:sz w:val="12"/>
                      <w:szCs w:val="12"/>
                    </w:rPr>
                  </w:pPr>
                  <w:r>
                    <w:rPr>
                      <w:rFonts w:ascii="Helios" w:hAnsi="Helios"/>
                      <w:sz w:val="12"/>
                      <w:szCs w:val="12"/>
                    </w:rPr>
                    <w:t>т</w:t>
                  </w:r>
                  <w:r w:rsidRPr="0034173B">
                    <w:rPr>
                      <w:rFonts w:ascii="Helios" w:hAnsi="Helios"/>
                      <w:sz w:val="12"/>
                      <w:szCs w:val="12"/>
                    </w:rPr>
                    <w:t xml:space="preserve">ел.: (4942) 39-63-59, факс: (4942) 55-87-43, </w:t>
                  </w:r>
                  <w:r>
                    <w:rPr>
                      <w:rFonts w:ascii="Helios" w:hAnsi="Helios"/>
                      <w:sz w:val="12"/>
                      <w:szCs w:val="12"/>
                    </w:rPr>
                    <w:t>тел./</w:t>
                  </w:r>
                  <w:r w:rsidRPr="00010061">
                    <w:rPr>
                      <w:rFonts w:ascii="Helios" w:hAnsi="Helios"/>
                      <w:sz w:val="12"/>
                      <w:szCs w:val="12"/>
                    </w:rPr>
                    <w:t>прямая линия энергетиков: 8-800-50-50-115,</w:t>
                  </w:r>
                  <w:r>
                    <w:rPr>
                      <w:rFonts w:ascii="Helios" w:hAnsi="Helios"/>
                      <w:sz w:val="12"/>
                      <w:szCs w:val="12"/>
                    </w:rPr>
                    <w:t xml:space="preserve"> </w:t>
                  </w:r>
                  <w:r w:rsidRPr="00010061">
                    <w:rPr>
                      <w:rFonts w:ascii="Helios" w:hAnsi="Helios"/>
                      <w:sz w:val="12"/>
                      <w:szCs w:val="12"/>
                    </w:rPr>
                    <w:t>телефон доверия: +7 (495) 747-92-99</w:t>
                  </w:r>
                </w:p>
                <w:p w:rsidR="00525E68" w:rsidRPr="00E23D27" w:rsidRDefault="00525E68" w:rsidP="00BE4A3E">
                  <w:pPr>
                    <w:ind w:right="-21" w:firstLine="0"/>
                    <w:jc w:val="left"/>
                    <w:rPr>
                      <w:rFonts w:ascii="Helios" w:hAnsi="Helios"/>
                      <w:sz w:val="12"/>
                      <w:szCs w:val="12"/>
                      <w:lang w:val="en-US"/>
                    </w:rPr>
                  </w:pPr>
                  <w:proofErr w:type="gramStart"/>
                  <w:r w:rsidRPr="0034173B">
                    <w:rPr>
                      <w:rFonts w:ascii="Helios" w:hAnsi="Helios"/>
                      <w:sz w:val="12"/>
                      <w:szCs w:val="12"/>
                      <w:lang w:val="en-US"/>
                    </w:rPr>
                    <w:t>e</w:t>
                  </w:r>
                  <w:r w:rsidRPr="00E23D27">
                    <w:rPr>
                      <w:rFonts w:ascii="Helios" w:hAnsi="Helios"/>
                      <w:sz w:val="12"/>
                      <w:szCs w:val="12"/>
                      <w:lang w:val="en-US"/>
                    </w:rPr>
                    <w:t>-</w:t>
                  </w:r>
                  <w:r w:rsidRPr="0034173B">
                    <w:rPr>
                      <w:rFonts w:ascii="Helios" w:hAnsi="Helios"/>
                      <w:sz w:val="12"/>
                      <w:szCs w:val="12"/>
                      <w:lang w:val="en-US"/>
                    </w:rPr>
                    <w:t>mail</w:t>
                  </w:r>
                  <w:proofErr w:type="gramEnd"/>
                  <w:r w:rsidRPr="00E23D27">
                    <w:rPr>
                      <w:rFonts w:ascii="Helios" w:hAnsi="Helios"/>
                      <w:sz w:val="12"/>
                      <w:szCs w:val="12"/>
                      <w:lang w:val="en-US"/>
                    </w:rPr>
                    <w:t xml:space="preserve">: </w:t>
                  </w:r>
                  <w:r w:rsidRPr="0034173B">
                    <w:rPr>
                      <w:rFonts w:ascii="Helios" w:hAnsi="Helios"/>
                      <w:sz w:val="12"/>
                      <w:szCs w:val="12"/>
                      <w:lang w:val="en-US"/>
                    </w:rPr>
                    <w:t>kostromaenergo</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r w:rsidRPr="00E23D27">
                    <w:rPr>
                      <w:rFonts w:ascii="Helios" w:hAnsi="Helios"/>
                      <w:sz w:val="12"/>
                      <w:szCs w:val="12"/>
                      <w:lang w:val="en-US"/>
                    </w:rPr>
                    <w:t xml:space="preserve">, </w:t>
                  </w:r>
                  <w:r w:rsidRPr="0034173B">
                    <w:rPr>
                      <w:rFonts w:ascii="Helios" w:hAnsi="Helios"/>
                      <w:sz w:val="12"/>
                      <w:szCs w:val="12"/>
                      <w:lang w:val="en-US"/>
                    </w:rPr>
                    <w:t>http</w:t>
                  </w:r>
                  <w:r w:rsidRPr="00E23D27">
                    <w:rPr>
                      <w:rFonts w:ascii="Helios" w:hAnsi="Helios"/>
                      <w:sz w:val="12"/>
                      <w:szCs w:val="12"/>
                      <w:lang w:val="en-US"/>
                    </w:rPr>
                    <w:t>://</w:t>
                  </w:r>
                  <w:r w:rsidRPr="0034173B">
                    <w:rPr>
                      <w:rFonts w:ascii="Helios" w:hAnsi="Helios"/>
                      <w:sz w:val="12"/>
                      <w:szCs w:val="12"/>
                      <w:lang w:val="en-US"/>
                    </w:rPr>
                    <w:t>www</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p>
              </w:txbxContent>
            </v:textbox>
            <w10:wrap type="square" anchorx="margin"/>
          </v:shape>
        </w:pict>
      </w:r>
      <w:r w:rsidRPr="00EA1E4F">
        <w:rPr>
          <w:noProof/>
          <w:sz w:val="16"/>
          <w:szCs w:val="16"/>
          <w:lang w:eastAsia="ru-RU"/>
        </w:rPr>
        <w:drawing>
          <wp:inline distT="0" distB="0" distL="0" distR="0" wp14:anchorId="02E737CD" wp14:editId="7B545796">
            <wp:extent cx="1628775" cy="4762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28775" cy="476250"/>
                    </a:xfrm>
                    <a:prstGeom prst="rect">
                      <a:avLst/>
                    </a:prstGeom>
                    <a:noFill/>
                    <a:ln>
                      <a:noFill/>
                    </a:ln>
                  </pic:spPr>
                </pic:pic>
              </a:graphicData>
            </a:graphic>
          </wp:inline>
        </w:drawing>
      </w:r>
      <w:r w:rsidRPr="00EA1E4F">
        <w:rPr>
          <w:noProof/>
          <w:sz w:val="16"/>
          <w:szCs w:val="16"/>
          <w:lang w:eastAsia="ru-RU"/>
        </w:rPr>
        <w:t xml:space="preserve">            </w:t>
      </w:r>
      <w:r w:rsidRPr="00EA1E4F">
        <w:rPr>
          <w:noProof/>
          <w:sz w:val="16"/>
          <w:szCs w:val="16"/>
          <w:lang w:eastAsia="ru-RU"/>
        </w:rPr>
        <w:drawing>
          <wp:inline distT="0" distB="0" distL="0" distR="0" wp14:anchorId="6DB10476" wp14:editId="3B051416">
            <wp:extent cx="1743075" cy="5715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43075" cy="571500"/>
                    </a:xfrm>
                    <a:prstGeom prst="rect">
                      <a:avLst/>
                    </a:prstGeom>
                    <a:noFill/>
                    <a:ln>
                      <a:noFill/>
                    </a:ln>
                  </pic:spPr>
                </pic:pic>
              </a:graphicData>
            </a:graphic>
          </wp:inline>
        </w:drawing>
      </w: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BE4A3E" w:rsidRDefault="00BE4A3E" w:rsidP="00BE4A3E">
      <w:pPr>
        <w:spacing w:line="240" w:lineRule="auto"/>
        <w:jc w:val="right"/>
        <w:rPr>
          <w:sz w:val="24"/>
          <w:szCs w:val="24"/>
        </w:rPr>
      </w:pPr>
      <w:r>
        <w:rPr>
          <w:sz w:val="24"/>
          <w:szCs w:val="24"/>
        </w:rPr>
        <w:t xml:space="preserve">Заместитель председателя </w:t>
      </w:r>
      <w:proofErr w:type="gramStart"/>
      <w:r>
        <w:rPr>
          <w:sz w:val="24"/>
          <w:szCs w:val="24"/>
        </w:rPr>
        <w:t>закупочной</w:t>
      </w:r>
      <w:proofErr w:type="gramEnd"/>
      <w:r>
        <w:rPr>
          <w:sz w:val="24"/>
          <w:szCs w:val="24"/>
        </w:rPr>
        <w:t xml:space="preserve"> </w:t>
      </w:r>
    </w:p>
    <w:p w:rsidR="00BE4A3E" w:rsidRDefault="00BE4A3E" w:rsidP="00BE4A3E">
      <w:pPr>
        <w:spacing w:line="240" w:lineRule="auto"/>
        <w:jc w:val="right"/>
        <w:rPr>
          <w:sz w:val="24"/>
          <w:szCs w:val="24"/>
        </w:rPr>
      </w:pPr>
      <w:r>
        <w:rPr>
          <w:sz w:val="24"/>
          <w:szCs w:val="24"/>
        </w:rPr>
        <w:t xml:space="preserve">комиссии – заместитель директора </w:t>
      </w:r>
      <w:proofErr w:type="gramStart"/>
      <w:r>
        <w:rPr>
          <w:sz w:val="24"/>
          <w:szCs w:val="24"/>
        </w:rPr>
        <w:t>по</w:t>
      </w:r>
      <w:proofErr w:type="gramEnd"/>
      <w:r>
        <w:rPr>
          <w:sz w:val="24"/>
          <w:szCs w:val="24"/>
        </w:rPr>
        <w:t xml:space="preserve"> </w:t>
      </w:r>
    </w:p>
    <w:p w:rsidR="00BE4A3E" w:rsidRDefault="00BE4A3E" w:rsidP="00BE4A3E">
      <w:pPr>
        <w:spacing w:line="240" w:lineRule="auto"/>
        <w:jc w:val="right"/>
        <w:rPr>
          <w:sz w:val="24"/>
          <w:szCs w:val="24"/>
        </w:rPr>
      </w:pPr>
      <w:r>
        <w:rPr>
          <w:sz w:val="24"/>
          <w:szCs w:val="24"/>
        </w:rPr>
        <w:t>безопасности – начальник отдела</w:t>
      </w:r>
    </w:p>
    <w:p w:rsidR="00BE4A3E" w:rsidRDefault="00BE4A3E" w:rsidP="00BE4A3E">
      <w:pPr>
        <w:spacing w:line="240" w:lineRule="auto"/>
        <w:jc w:val="right"/>
        <w:rPr>
          <w:sz w:val="24"/>
          <w:szCs w:val="24"/>
        </w:rPr>
      </w:pPr>
      <w:r>
        <w:rPr>
          <w:sz w:val="24"/>
          <w:szCs w:val="24"/>
        </w:rPr>
        <w:t>безопасности филиала</w:t>
      </w:r>
      <w:r w:rsidRPr="003C7995">
        <w:rPr>
          <w:sz w:val="24"/>
          <w:szCs w:val="24"/>
        </w:rPr>
        <w:t xml:space="preserve"> </w:t>
      </w:r>
    </w:p>
    <w:p w:rsidR="00BE4A3E" w:rsidRPr="00C12FA4" w:rsidRDefault="00BE4A3E" w:rsidP="00BE4A3E">
      <w:pPr>
        <w:spacing w:line="240" w:lineRule="auto"/>
        <w:ind w:firstLine="0"/>
        <w:jc w:val="right"/>
        <w:rPr>
          <w:sz w:val="24"/>
          <w:szCs w:val="24"/>
        </w:rPr>
      </w:pPr>
      <w:r w:rsidRPr="00C12FA4">
        <w:rPr>
          <w:sz w:val="24"/>
          <w:szCs w:val="24"/>
        </w:rPr>
        <w:t>ПАО «МРСК Центра»</w:t>
      </w:r>
      <w:r>
        <w:rPr>
          <w:sz w:val="24"/>
          <w:szCs w:val="24"/>
        </w:rPr>
        <w:t xml:space="preserve"> - «Костромаэнерго»</w:t>
      </w:r>
    </w:p>
    <w:p w:rsidR="00BE4A3E" w:rsidRDefault="00BE4A3E" w:rsidP="00BE4A3E">
      <w:pPr>
        <w:spacing w:line="240" w:lineRule="auto"/>
        <w:jc w:val="right"/>
      </w:pPr>
    </w:p>
    <w:p w:rsidR="00BE4A3E" w:rsidRPr="00C12FA4" w:rsidRDefault="00BE4A3E" w:rsidP="00BE4A3E">
      <w:pPr>
        <w:spacing w:line="240" w:lineRule="auto"/>
        <w:jc w:val="right"/>
      </w:pPr>
    </w:p>
    <w:p w:rsidR="00BE4A3E" w:rsidRPr="00C12FA4" w:rsidRDefault="00BE4A3E" w:rsidP="00BE4A3E">
      <w:pPr>
        <w:spacing w:line="240" w:lineRule="auto"/>
        <w:jc w:val="right"/>
        <w:rPr>
          <w:sz w:val="24"/>
          <w:szCs w:val="24"/>
        </w:rPr>
      </w:pPr>
      <w:r>
        <w:rPr>
          <w:sz w:val="24"/>
          <w:szCs w:val="24"/>
        </w:rPr>
        <w:t>____________________ А</w:t>
      </w:r>
      <w:r w:rsidRPr="00C12FA4">
        <w:rPr>
          <w:sz w:val="24"/>
          <w:szCs w:val="24"/>
        </w:rPr>
        <w:t xml:space="preserve">.В. </w:t>
      </w:r>
      <w:r>
        <w:rPr>
          <w:sz w:val="24"/>
          <w:szCs w:val="24"/>
        </w:rPr>
        <w:t>Коротин</w:t>
      </w:r>
    </w:p>
    <w:p w:rsidR="00BE4A3E" w:rsidRPr="00C12FA4" w:rsidRDefault="00BE4A3E" w:rsidP="00BE4A3E">
      <w:pPr>
        <w:spacing w:line="240" w:lineRule="auto"/>
        <w:jc w:val="right"/>
        <w:rPr>
          <w:sz w:val="24"/>
          <w:szCs w:val="24"/>
        </w:rPr>
      </w:pPr>
    </w:p>
    <w:p w:rsidR="00BE4A3E" w:rsidRPr="00C12FA4" w:rsidRDefault="00BE4A3E" w:rsidP="00BE4A3E">
      <w:pPr>
        <w:ind w:left="5670" w:firstLine="0"/>
        <w:jc w:val="right"/>
        <w:rPr>
          <w:sz w:val="24"/>
          <w:szCs w:val="24"/>
        </w:rPr>
      </w:pPr>
      <w:r w:rsidRPr="00C12FA4">
        <w:rPr>
          <w:sz w:val="24"/>
          <w:szCs w:val="24"/>
        </w:rPr>
        <w:t xml:space="preserve"> «____» ___________________ </w:t>
      </w:r>
      <w:r>
        <w:rPr>
          <w:sz w:val="24"/>
          <w:szCs w:val="24"/>
        </w:rPr>
        <w:t>2018</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от «___» _______ </w:t>
      </w:r>
      <w:r w:rsidR="00972B83">
        <w:rPr>
          <w:b/>
          <w:kern w:val="36"/>
          <w:sz w:val="24"/>
          <w:szCs w:val="24"/>
        </w:rPr>
        <w:t>2018</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BE4A3E" w:rsidRDefault="00BE4A3E" w:rsidP="00BE4A3E">
      <w:pPr>
        <w:spacing w:line="264" w:lineRule="auto"/>
        <w:ind w:firstLine="0"/>
        <w:jc w:val="center"/>
        <w:rPr>
          <w:b/>
          <w:sz w:val="24"/>
          <w:szCs w:val="24"/>
        </w:rPr>
      </w:pPr>
      <w:r w:rsidRPr="00C12FA4">
        <w:rPr>
          <w:b/>
          <w:sz w:val="24"/>
          <w:szCs w:val="24"/>
        </w:rPr>
        <w:t xml:space="preserve">на право заключения </w:t>
      </w:r>
      <w:proofErr w:type="gramStart"/>
      <w:r w:rsidRPr="00F622F7">
        <w:rPr>
          <w:b/>
          <w:sz w:val="24"/>
          <w:szCs w:val="24"/>
        </w:rPr>
        <w:t>Договора</w:t>
      </w:r>
      <w:proofErr w:type="gramEnd"/>
      <w:r w:rsidRPr="00F622F7">
        <w:rPr>
          <w:b/>
          <w:sz w:val="24"/>
          <w:szCs w:val="24"/>
        </w:rPr>
        <w:t xml:space="preserve"> на выполнение работ по замене существующих деревянных оконных блоков на оконные блоки из ПВХ-профиля </w:t>
      </w:r>
    </w:p>
    <w:p w:rsidR="00717F60" w:rsidRPr="00C12FA4" w:rsidRDefault="00BE4A3E" w:rsidP="00BE4A3E">
      <w:pPr>
        <w:spacing w:line="264" w:lineRule="auto"/>
        <w:ind w:firstLine="0"/>
        <w:jc w:val="center"/>
        <w:rPr>
          <w:b/>
          <w:sz w:val="24"/>
          <w:szCs w:val="24"/>
        </w:rPr>
      </w:pPr>
      <w:r w:rsidRPr="00F622F7">
        <w:rPr>
          <w:b/>
          <w:sz w:val="24"/>
          <w:szCs w:val="24"/>
        </w:rPr>
        <w:t>для нужд ПАО «МРСК Центра» (филиала «Костромаэнерго»)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BE4A3E">
        <w:rPr>
          <w:sz w:val="24"/>
          <w:szCs w:val="24"/>
        </w:rPr>
        <w:t>Кострома</w:t>
      </w:r>
      <w:r w:rsidRPr="00C12FA4">
        <w:rPr>
          <w:sz w:val="24"/>
          <w:szCs w:val="24"/>
        </w:rPr>
        <w:br/>
      </w:r>
      <w:r w:rsidR="00972B83">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3E5788" w:rsidRDefault="00C55095">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1"/>
      <w:bookmarkEnd w:id="2"/>
      <w:bookmarkEnd w:id="3"/>
      <w:bookmarkEnd w:id="4"/>
      <w:bookmarkEnd w:id="5"/>
      <w:r w:rsidR="003E5788">
        <w:rPr>
          <w:noProof/>
        </w:rPr>
        <w:t>1</w:t>
      </w:r>
      <w:r w:rsidR="003E5788">
        <w:rPr>
          <w:rFonts w:asciiTheme="minorHAnsi" w:eastAsiaTheme="minorEastAsia" w:hAnsiTheme="minorHAnsi" w:cstheme="minorBidi"/>
          <w:b w:val="0"/>
          <w:caps w:val="0"/>
          <w:noProof/>
          <w:szCs w:val="22"/>
          <w:lang w:eastAsia="ru-RU"/>
        </w:rPr>
        <w:tab/>
      </w:r>
      <w:r w:rsidR="003E5788">
        <w:rPr>
          <w:noProof/>
        </w:rPr>
        <w:t>Общие положения</w:t>
      </w:r>
      <w:r w:rsidR="003E5788">
        <w:rPr>
          <w:noProof/>
        </w:rPr>
        <w:tab/>
      </w:r>
      <w:r>
        <w:rPr>
          <w:noProof/>
        </w:rPr>
        <w:fldChar w:fldCharType="begin"/>
      </w:r>
      <w:r w:rsidR="003E5788">
        <w:rPr>
          <w:noProof/>
        </w:rPr>
        <w:instrText xml:space="preserve"> PAGEREF _Toc498589568 \h </w:instrText>
      </w:r>
      <w:r>
        <w:rPr>
          <w:noProof/>
        </w:rPr>
      </w:r>
      <w:r>
        <w:rPr>
          <w:noProof/>
        </w:rPr>
        <w:fldChar w:fldCharType="separate"/>
      </w:r>
      <w:r w:rsidR="001F5139">
        <w:rPr>
          <w:noProof/>
        </w:rPr>
        <w:t>4</w:t>
      </w:r>
      <w:r>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C55095">
        <w:rPr>
          <w:noProof/>
        </w:rPr>
        <w:fldChar w:fldCharType="begin"/>
      </w:r>
      <w:r>
        <w:rPr>
          <w:noProof/>
        </w:rPr>
        <w:instrText xml:space="preserve"> PAGEREF _Toc498589569 \h </w:instrText>
      </w:r>
      <w:r w:rsidR="00C55095">
        <w:rPr>
          <w:noProof/>
        </w:rPr>
      </w:r>
      <w:r w:rsidR="00C55095">
        <w:rPr>
          <w:noProof/>
        </w:rPr>
        <w:fldChar w:fldCharType="separate"/>
      </w:r>
      <w:r w:rsidR="001F5139">
        <w:rPr>
          <w:noProof/>
        </w:rPr>
        <w:t>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C55095">
        <w:rPr>
          <w:noProof/>
        </w:rPr>
        <w:fldChar w:fldCharType="begin"/>
      </w:r>
      <w:r>
        <w:rPr>
          <w:noProof/>
        </w:rPr>
        <w:instrText xml:space="preserve"> PAGEREF _Toc498589570 \h </w:instrText>
      </w:r>
      <w:r w:rsidR="00C55095">
        <w:rPr>
          <w:noProof/>
        </w:rPr>
      </w:r>
      <w:r w:rsidR="00C55095">
        <w:rPr>
          <w:noProof/>
        </w:rPr>
        <w:fldChar w:fldCharType="separate"/>
      </w:r>
      <w:r w:rsidR="001F5139">
        <w:rPr>
          <w:noProof/>
        </w:rPr>
        <w:t>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0F66BB">
        <w:rPr>
          <w:noProof/>
        </w:rPr>
        <w:tab/>
      </w:r>
      <w:r w:rsidR="00C55095">
        <w:rPr>
          <w:noProof/>
        </w:rPr>
        <w:fldChar w:fldCharType="begin"/>
      </w:r>
      <w:r>
        <w:rPr>
          <w:noProof/>
        </w:rPr>
        <w:instrText xml:space="preserve"> PAGEREF _Toc498589571 \h </w:instrText>
      </w:r>
      <w:r w:rsidR="00C55095">
        <w:rPr>
          <w:noProof/>
        </w:rPr>
      </w:r>
      <w:r w:rsidR="00C55095">
        <w:rPr>
          <w:noProof/>
        </w:rPr>
        <w:fldChar w:fldCharType="separate"/>
      </w:r>
      <w:r w:rsidR="001F5139">
        <w:rPr>
          <w:noProof/>
        </w:rPr>
        <w:t>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C55095">
        <w:rPr>
          <w:noProof/>
        </w:rPr>
        <w:fldChar w:fldCharType="begin"/>
      </w:r>
      <w:r>
        <w:rPr>
          <w:noProof/>
        </w:rPr>
        <w:instrText xml:space="preserve"> PAGEREF _Toc498589572 \h </w:instrText>
      </w:r>
      <w:r w:rsidR="00C55095">
        <w:rPr>
          <w:noProof/>
        </w:rPr>
      </w:r>
      <w:r w:rsidR="00C55095">
        <w:rPr>
          <w:noProof/>
        </w:rPr>
        <w:fldChar w:fldCharType="separate"/>
      </w:r>
      <w:r w:rsidR="001F5139">
        <w:rPr>
          <w:noProof/>
        </w:rPr>
        <w:t>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C55095">
        <w:rPr>
          <w:noProof/>
        </w:rPr>
        <w:fldChar w:fldCharType="begin"/>
      </w:r>
      <w:r>
        <w:rPr>
          <w:noProof/>
        </w:rPr>
        <w:instrText xml:space="preserve"> PAGEREF _Toc498589573 \h </w:instrText>
      </w:r>
      <w:r w:rsidR="00C55095">
        <w:rPr>
          <w:noProof/>
        </w:rPr>
      </w:r>
      <w:r w:rsidR="00C55095">
        <w:rPr>
          <w:noProof/>
        </w:rPr>
        <w:fldChar w:fldCharType="separate"/>
      </w:r>
      <w:r w:rsidR="001F5139">
        <w:rPr>
          <w:noProof/>
        </w:rPr>
        <w:t>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C55095">
        <w:rPr>
          <w:noProof/>
        </w:rPr>
        <w:fldChar w:fldCharType="begin"/>
      </w:r>
      <w:r>
        <w:rPr>
          <w:noProof/>
        </w:rPr>
        <w:instrText xml:space="preserve"> PAGEREF _Toc498589574 \h </w:instrText>
      </w:r>
      <w:r w:rsidR="00C55095">
        <w:rPr>
          <w:noProof/>
        </w:rPr>
      </w:r>
      <w:r w:rsidR="00C55095">
        <w:rPr>
          <w:noProof/>
        </w:rPr>
        <w:fldChar w:fldCharType="separate"/>
      </w:r>
      <w:r w:rsidR="001F5139">
        <w:rPr>
          <w:noProof/>
        </w:rPr>
        <w:t>8</w:t>
      </w:r>
      <w:r w:rsidR="00C55095">
        <w:rPr>
          <w:noProof/>
        </w:rPr>
        <w:fldChar w:fldCharType="end"/>
      </w:r>
    </w:p>
    <w:p w:rsidR="003E5788" w:rsidRDefault="003E578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22538E">
        <w:rPr>
          <w:noProof/>
        </w:rPr>
        <w:t>Антикоррупционная оговорка, включаемая в проект договора</w:t>
      </w:r>
      <w:r>
        <w:rPr>
          <w:noProof/>
        </w:rPr>
        <w:tab/>
      </w:r>
      <w:r w:rsidR="00C55095">
        <w:rPr>
          <w:noProof/>
        </w:rPr>
        <w:fldChar w:fldCharType="begin"/>
      </w:r>
      <w:r>
        <w:rPr>
          <w:noProof/>
        </w:rPr>
        <w:instrText xml:space="preserve"> PAGEREF _Toc498589581 \h </w:instrText>
      </w:r>
      <w:r w:rsidR="00C55095">
        <w:rPr>
          <w:noProof/>
        </w:rPr>
      </w:r>
      <w:r w:rsidR="00C55095">
        <w:rPr>
          <w:noProof/>
        </w:rPr>
        <w:fldChar w:fldCharType="separate"/>
      </w:r>
      <w:r w:rsidR="001F5139">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C55095">
        <w:rPr>
          <w:noProof/>
        </w:rPr>
        <w:fldChar w:fldCharType="begin"/>
      </w:r>
      <w:r>
        <w:rPr>
          <w:noProof/>
        </w:rPr>
        <w:instrText xml:space="preserve"> PAGEREF _Toc498589582 \h </w:instrText>
      </w:r>
      <w:r w:rsidR="00C55095">
        <w:rPr>
          <w:noProof/>
        </w:rPr>
      </w:r>
      <w:r w:rsidR="00C55095">
        <w:rPr>
          <w:noProof/>
        </w:rPr>
        <w:fldChar w:fldCharType="separate"/>
      </w:r>
      <w:r w:rsidR="001F5139">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22538E">
        <w:rPr>
          <w:bCs w:val="0"/>
          <w:noProof/>
        </w:rPr>
        <w:t>Антикоррупционная оговорка, включаемая в проект договора</w:t>
      </w:r>
      <w:r>
        <w:rPr>
          <w:noProof/>
        </w:rPr>
        <w:tab/>
      </w:r>
      <w:r w:rsidR="00C55095">
        <w:rPr>
          <w:noProof/>
        </w:rPr>
        <w:fldChar w:fldCharType="begin"/>
      </w:r>
      <w:r>
        <w:rPr>
          <w:noProof/>
        </w:rPr>
        <w:instrText xml:space="preserve"> PAGEREF _Toc498589586 \h </w:instrText>
      </w:r>
      <w:r w:rsidR="00C55095">
        <w:rPr>
          <w:noProof/>
        </w:rPr>
      </w:r>
      <w:r w:rsidR="00C55095">
        <w:rPr>
          <w:noProof/>
        </w:rPr>
        <w:fldChar w:fldCharType="separate"/>
      </w:r>
      <w:r w:rsidR="001F5139">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bCs w:val="0"/>
          <w:noProof/>
        </w:rPr>
        <w:t>2.3</w:t>
      </w:r>
      <w:r>
        <w:rPr>
          <w:rFonts w:asciiTheme="minorHAnsi" w:eastAsiaTheme="minorEastAsia" w:hAnsiTheme="minorHAnsi" w:cstheme="minorBidi"/>
          <w:b w:val="0"/>
          <w:bCs w:val="0"/>
          <w:noProof/>
          <w:sz w:val="22"/>
          <w:szCs w:val="22"/>
          <w:lang w:eastAsia="ru-RU"/>
        </w:rPr>
        <w:tab/>
      </w:r>
      <w:r w:rsidRPr="0022538E">
        <w:rPr>
          <w:bCs w:val="0"/>
          <w:noProof/>
        </w:rPr>
        <w:t>Дополнительные условия, включаемые в проект договора</w:t>
      </w:r>
      <w:r>
        <w:rPr>
          <w:noProof/>
        </w:rPr>
        <w:tab/>
      </w:r>
      <w:r w:rsidR="00C55095">
        <w:rPr>
          <w:noProof/>
        </w:rPr>
        <w:fldChar w:fldCharType="begin"/>
      </w:r>
      <w:r>
        <w:rPr>
          <w:noProof/>
        </w:rPr>
        <w:instrText xml:space="preserve"> PAGEREF _Toc498589590 \h </w:instrText>
      </w:r>
      <w:r w:rsidR="00C55095">
        <w:rPr>
          <w:noProof/>
        </w:rPr>
      </w:r>
      <w:r w:rsidR="00C55095">
        <w:rPr>
          <w:noProof/>
        </w:rPr>
        <w:fldChar w:fldCharType="separate"/>
      </w:r>
      <w:r w:rsidR="001F5139">
        <w:rPr>
          <w:noProof/>
        </w:rPr>
        <w:t>11</w:t>
      </w:r>
      <w:r w:rsidR="00C55095">
        <w:rPr>
          <w:noProof/>
        </w:rPr>
        <w:fldChar w:fldCharType="end"/>
      </w:r>
    </w:p>
    <w:p w:rsidR="003E5788" w:rsidRDefault="003E578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C55095">
        <w:rPr>
          <w:noProof/>
        </w:rPr>
        <w:fldChar w:fldCharType="begin"/>
      </w:r>
      <w:r>
        <w:rPr>
          <w:noProof/>
        </w:rPr>
        <w:instrText xml:space="preserve"> PAGEREF _Toc498589598 \h </w:instrText>
      </w:r>
      <w:r w:rsidR="00C55095">
        <w:rPr>
          <w:noProof/>
        </w:rPr>
      </w:r>
      <w:r w:rsidR="00C55095">
        <w:rPr>
          <w:noProof/>
        </w:rPr>
        <w:fldChar w:fldCharType="separate"/>
      </w:r>
      <w:r w:rsidR="001F5139">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C55095">
        <w:rPr>
          <w:noProof/>
        </w:rPr>
        <w:fldChar w:fldCharType="begin"/>
      </w:r>
      <w:r>
        <w:rPr>
          <w:noProof/>
        </w:rPr>
        <w:instrText xml:space="preserve"> PAGEREF _Toc498589599 \h </w:instrText>
      </w:r>
      <w:r w:rsidR="00C55095">
        <w:rPr>
          <w:noProof/>
        </w:rPr>
      </w:r>
      <w:r w:rsidR="00C55095">
        <w:rPr>
          <w:noProof/>
        </w:rPr>
        <w:fldChar w:fldCharType="separate"/>
      </w:r>
      <w:r w:rsidR="001F5139">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C55095">
        <w:rPr>
          <w:noProof/>
        </w:rPr>
        <w:fldChar w:fldCharType="begin"/>
      </w:r>
      <w:r>
        <w:rPr>
          <w:noProof/>
        </w:rPr>
        <w:instrText xml:space="preserve"> PAGEREF _Toc498589602 \h </w:instrText>
      </w:r>
      <w:r w:rsidR="00C55095">
        <w:rPr>
          <w:noProof/>
        </w:rPr>
      </w:r>
      <w:r w:rsidR="00C55095">
        <w:rPr>
          <w:noProof/>
        </w:rPr>
        <w:fldChar w:fldCharType="separate"/>
      </w:r>
      <w:r w:rsidR="001F5139">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C55095">
        <w:rPr>
          <w:noProof/>
        </w:rPr>
        <w:fldChar w:fldCharType="begin"/>
      </w:r>
      <w:r>
        <w:rPr>
          <w:noProof/>
        </w:rPr>
        <w:instrText xml:space="preserve"> PAGEREF _Toc498589603 \h </w:instrText>
      </w:r>
      <w:r w:rsidR="00C55095">
        <w:rPr>
          <w:noProof/>
        </w:rPr>
      </w:r>
      <w:r w:rsidR="00C55095">
        <w:rPr>
          <w:noProof/>
        </w:rPr>
        <w:fldChar w:fldCharType="separate"/>
      </w:r>
      <w:r w:rsidR="001F5139">
        <w:rPr>
          <w:noProof/>
        </w:rPr>
        <w:t>14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C55095">
        <w:rPr>
          <w:noProof/>
        </w:rPr>
        <w:fldChar w:fldCharType="begin"/>
      </w:r>
      <w:r>
        <w:rPr>
          <w:noProof/>
        </w:rPr>
        <w:instrText xml:space="preserve"> PAGEREF _Toc498589618 \h </w:instrText>
      </w:r>
      <w:r w:rsidR="00C55095">
        <w:rPr>
          <w:noProof/>
        </w:rPr>
      </w:r>
      <w:r w:rsidR="00C55095">
        <w:rPr>
          <w:noProof/>
        </w:rPr>
        <w:fldChar w:fldCharType="separate"/>
      </w:r>
      <w:r w:rsidR="001F5139">
        <w:rPr>
          <w:noProof/>
        </w:rPr>
        <w:t>31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C55095">
        <w:rPr>
          <w:noProof/>
        </w:rPr>
        <w:fldChar w:fldCharType="begin"/>
      </w:r>
      <w:r>
        <w:rPr>
          <w:noProof/>
        </w:rPr>
        <w:instrText xml:space="preserve"> PAGEREF _Toc498589621 \h </w:instrText>
      </w:r>
      <w:r w:rsidR="00C55095">
        <w:rPr>
          <w:noProof/>
        </w:rPr>
      </w:r>
      <w:r w:rsidR="00C55095">
        <w:rPr>
          <w:noProof/>
        </w:rPr>
        <w:fldChar w:fldCharType="separate"/>
      </w:r>
      <w:r w:rsidR="001F5139">
        <w:rPr>
          <w:noProof/>
        </w:rPr>
        <w:t>32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C55095">
        <w:rPr>
          <w:noProof/>
        </w:rPr>
        <w:fldChar w:fldCharType="begin"/>
      </w:r>
      <w:r>
        <w:rPr>
          <w:noProof/>
        </w:rPr>
        <w:instrText xml:space="preserve"> PAGEREF _Toc498589622 \h </w:instrText>
      </w:r>
      <w:r w:rsidR="00C55095">
        <w:rPr>
          <w:noProof/>
        </w:rPr>
      </w:r>
      <w:r w:rsidR="00C55095">
        <w:rPr>
          <w:noProof/>
        </w:rPr>
        <w:fldChar w:fldCharType="separate"/>
      </w:r>
      <w:r w:rsidR="001F5139">
        <w:rPr>
          <w:noProof/>
        </w:rPr>
        <w:t>32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C55095">
        <w:rPr>
          <w:noProof/>
        </w:rPr>
        <w:fldChar w:fldCharType="begin"/>
      </w:r>
      <w:r>
        <w:rPr>
          <w:noProof/>
        </w:rPr>
        <w:instrText xml:space="preserve"> PAGEREF _Toc498589627 \h </w:instrText>
      </w:r>
      <w:r w:rsidR="00C55095">
        <w:rPr>
          <w:noProof/>
        </w:rPr>
      </w:r>
      <w:r w:rsidR="00C55095">
        <w:rPr>
          <w:noProof/>
        </w:rPr>
        <w:fldChar w:fldCharType="separate"/>
      </w:r>
      <w:r w:rsidR="001F5139">
        <w:rPr>
          <w:noProof/>
        </w:rPr>
        <w:t>34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C55095">
        <w:rPr>
          <w:noProof/>
        </w:rPr>
        <w:fldChar w:fldCharType="begin"/>
      </w:r>
      <w:r>
        <w:rPr>
          <w:noProof/>
        </w:rPr>
        <w:instrText xml:space="preserve"> PAGEREF _Toc498589628 \h </w:instrText>
      </w:r>
      <w:r w:rsidR="00C55095">
        <w:rPr>
          <w:noProof/>
        </w:rPr>
      </w:r>
      <w:r w:rsidR="00C55095">
        <w:rPr>
          <w:noProof/>
        </w:rPr>
        <w:fldChar w:fldCharType="separate"/>
      </w:r>
      <w:r w:rsidR="001F5139">
        <w:rPr>
          <w:noProof/>
        </w:rPr>
        <w:t>37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C55095">
        <w:rPr>
          <w:noProof/>
        </w:rPr>
        <w:fldChar w:fldCharType="begin"/>
      </w:r>
      <w:r>
        <w:rPr>
          <w:noProof/>
        </w:rPr>
        <w:instrText xml:space="preserve"> PAGEREF _Toc498589635 \h </w:instrText>
      </w:r>
      <w:r w:rsidR="00C55095">
        <w:rPr>
          <w:noProof/>
        </w:rPr>
      </w:r>
      <w:r w:rsidR="00C55095">
        <w:rPr>
          <w:noProof/>
        </w:rPr>
        <w:fldChar w:fldCharType="separate"/>
      </w:r>
      <w:r w:rsidR="001F5139">
        <w:rPr>
          <w:noProof/>
        </w:rPr>
        <w:t>38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C55095">
        <w:rPr>
          <w:noProof/>
        </w:rPr>
        <w:fldChar w:fldCharType="begin"/>
      </w:r>
      <w:r>
        <w:rPr>
          <w:noProof/>
        </w:rPr>
        <w:instrText xml:space="preserve"> PAGEREF _Toc498589636 \h </w:instrText>
      </w:r>
      <w:r w:rsidR="00C55095">
        <w:rPr>
          <w:noProof/>
        </w:rPr>
      </w:r>
      <w:r w:rsidR="00C55095">
        <w:rPr>
          <w:noProof/>
        </w:rPr>
        <w:fldChar w:fldCharType="separate"/>
      </w:r>
      <w:r w:rsidR="001F5139">
        <w:rPr>
          <w:noProof/>
        </w:rPr>
        <w:t>38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bCs w:val="0"/>
          <w:noProof/>
        </w:rPr>
        <w:t>3.11</w:t>
      </w:r>
      <w:r>
        <w:rPr>
          <w:rFonts w:asciiTheme="minorHAnsi" w:eastAsiaTheme="minorEastAsia" w:hAnsiTheme="minorHAnsi" w:cstheme="minorBidi"/>
          <w:b w:val="0"/>
          <w:bCs w:val="0"/>
          <w:noProof/>
          <w:sz w:val="22"/>
          <w:szCs w:val="22"/>
          <w:lang w:eastAsia="ru-RU"/>
        </w:rPr>
        <w:tab/>
      </w:r>
      <w:r w:rsidRPr="0022538E">
        <w:rPr>
          <w:bCs w:val="0"/>
          <w:noProof/>
        </w:rPr>
        <w:t>Антидемпинговые меры</w:t>
      </w:r>
      <w:r>
        <w:rPr>
          <w:noProof/>
        </w:rPr>
        <w:tab/>
      </w:r>
      <w:r w:rsidR="00C55095">
        <w:rPr>
          <w:noProof/>
        </w:rPr>
        <w:fldChar w:fldCharType="begin"/>
      </w:r>
      <w:r>
        <w:rPr>
          <w:noProof/>
        </w:rPr>
        <w:instrText xml:space="preserve"> PAGEREF _Toc498589637 \h </w:instrText>
      </w:r>
      <w:r w:rsidR="00C55095">
        <w:rPr>
          <w:noProof/>
        </w:rPr>
      </w:r>
      <w:r w:rsidR="00C55095">
        <w:rPr>
          <w:noProof/>
        </w:rPr>
        <w:fldChar w:fldCharType="separate"/>
      </w:r>
      <w:r w:rsidR="001F5139">
        <w:rPr>
          <w:noProof/>
        </w:rPr>
        <w:t>39</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C55095">
        <w:rPr>
          <w:noProof/>
        </w:rPr>
        <w:fldChar w:fldCharType="begin"/>
      </w:r>
      <w:r>
        <w:rPr>
          <w:noProof/>
        </w:rPr>
        <w:instrText xml:space="preserve"> PAGEREF _Toc498589638 \h </w:instrText>
      </w:r>
      <w:r w:rsidR="00C55095">
        <w:rPr>
          <w:noProof/>
        </w:rPr>
      </w:r>
      <w:r w:rsidR="00C55095">
        <w:rPr>
          <w:noProof/>
        </w:rPr>
        <w:fldChar w:fldCharType="separate"/>
      </w:r>
      <w:r w:rsidR="001F5139">
        <w:rPr>
          <w:noProof/>
        </w:rPr>
        <w:t>40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C55095">
        <w:rPr>
          <w:noProof/>
        </w:rPr>
        <w:fldChar w:fldCharType="begin"/>
      </w:r>
      <w:r>
        <w:rPr>
          <w:noProof/>
        </w:rPr>
        <w:instrText xml:space="preserve"> PAGEREF _Toc498589639 \h </w:instrText>
      </w:r>
      <w:r w:rsidR="00C55095">
        <w:rPr>
          <w:noProof/>
        </w:rPr>
      </w:r>
      <w:r w:rsidR="00C55095">
        <w:rPr>
          <w:noProof/>
        </w:rPr>
        <w:fldChar w:fldCharType="separate"/>
      </w:r>
      <w:r w:rsidR="001F5139">
        <w:rPr>
          <w:noProof/>
        </w:rPr>
        <w:t>42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C55095">
        <w:rPr>
          <w:noProof/>
        </w:rPr>
        <w:fldChar w:fldCharType="begin"/>
      </w:r>
      <w:r>
        <w:rPr>
          <w:noProof/>
        </w:rPr>
        <w:instrText xml:space="preserve"> PAGEREF _Toc498589640 \h </w:instrText>
      </w:r>
      <w:r w:rsidR="00C55095">
        <w:rPr>
          <w:noProof/>
        </w:rPr>
      </w:r>
      <w:r w:rsidR="00C55095">
        <w:rPr>
          <w:noProof/>
        </w:rPr>
        <w:fldChar w:fldCharType="separate"/>
      </w:r>
      <w:r w:rsidR="001F5139">
        <w:rPr>
          <w:noProof/>
        </w:rPr>
        <w:t>42</w:t>
      </w:r>
      <w:r w:rsidR="00C55095">
        <w:rPr>
          <w:noProof/>
        </w:rPr>
        <w:fldChar w:fldCharType="end"/>
      </w:r>
    </w:p>
    <w:p w:rsidR="003E5788" w:rsidRDefault="003E5788">
      <w:pPr>
        <w:pStyle w:val="1f3"/>
        <w:rPr>
          <w:rFonts w:asciiTheme="minorHAnsi" w:eastAsiaTheme="minorEastAsia" w:hAnsiTheme="minorHAnsi" w:cstheme="minorBidi"/>
          <w:b w:val="0"/>
          <w:caps w:val="0"/>
          <w:noProof/>
          <w:szCs w:val="22"/>
          <w:lang w:eastAsia="ru-RU"/>
        </w:rPr>
      </w:pPr>
      <w:r w:rsidRPr="0022538E">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C55095">
        <w:rPr>
          <w:noProof/>
        </w:rPr>
        <w:fldChar w:fldCharType="begin"/>
      </w:r>
      <w:r>
        <w:rPr>
          <w:noProof/>
        </w:rPr>
        <w:instrText xml:space="preserve"> PAGEREF _Toc498589643 \h </w:instrText>
      </w:r>
      <w:r w:rsidR="00C55095">
        <w:rPr>
          <w:noProof/>
        </w:rPr>
      </w:r>
      <w:r w:rsidR="00C55095">
        <w:rPr>
          <w:noProof/>
        </w:rPr>
        <w:fldChar w:fldCharType="separate"/>
      </w:r>
      <w:r w:rsidR="001F5139">
        <w:rPr>
          <w:noProof/>
        </w:rPr>
        <w:t>44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C55095">
        <w:rPr>
          <w:noProof/>
        </w:rPr>
        <w:fldChar w:fldCharType="begin"/>
      </w:r>
      <w:r>
        <w:rPr>
          <w:noProof/>
        </w:rPr>
        <w:instrText xml:space="preserve"> PAGEREF _Toc498589644 \h </w:instrText>
      </w:r>
      <w:r w:rsidR="00C55095">
        <w:rPr>
          <w:noProof/>
        </w:rPr>
      </w:r>
      <w:r w:rsidR="00C55095">
        <w:rPr>
          <w:noProof/>
        </w:rPr>
        <w:fldChar w:fldCharType="separate"/>
      </w:r>
      <w:r w:rsidR="001F5139">
        <w:rPr>
          <w:noProof/>
        </w:rPr>
        <w:t>44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C55095">
        <w:rPr>
          <w:noProof/>
        </w:rPr>
        <w:fldChar w:fldCharType="begin"/>
      </w:r>
      <w:r>
        <w:rPr>
          <w:noProof/>
        </w:rPr>
        <w:instrText xml:space="preserve"> PAGEREF _Toc498589646 \h </w:instrText>
      </w:r>
      <w:r w:rsidR="00C55095">
        <w:rPr>
          <w:noProof/>
        </w:rPr>
      </w:r>
      <w:r w:rsidR="00C55095">
        <w:rPr>
          <w:noProof/>
        </w:rPr>
        <w:fldChar w:fldCharType="separate"/>
      </w:r>
      <w:r w:rsidR="001F5139">
        <w:rPr>
          <w:noProof/>
        </w:rPr>
        <w:t>44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C55095">
        <w:rPr>
          <w:noProof/>
        </w:rPr>
        <w:fldChar w:fldCharType="begin"/>
      </w:r>
      <w:r>
        <w:rPr>
          <w:noProof/>
        </w:rPr>
        <w:instrText xml:space="preserve"> PAGEREF _Toc498589648 \h </w:instrText>
      </w:r>
      <w:r w:rsidR="00C55095">
        <w:rPr>
          <w:noProof/>
        </w:rPr>
      </w:r>
      <w:r w:rsidR="00C55095">
        <w:rPr>
          <w:noProof/>
        </w:rPr>
        <w:fldChar w:fldCharType="separate"/>
      </w:r>
      <w:r w:rsidR="001F5139">
        <w:rPr>
          <w:noProof/>
        </w:rPr>
        <w:t>44</w:t>
      </w:r>
      <w:r w:rsidR="00C55095">
        <w:rPr>
          <w:noProof/>
        </w:rPr>
        <w:fldChar w:fldCharType="end"/>
      </w:r>
    </w:p>
    <w:p w:rsidR="003E5788" w:rsidRDefault="003E578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C55095">
        <w:rPr>
          <w:noProof/>
        </w:rPr>
        <w:fldChar w:fldCharType="begin"/>
      </w:r>
      <w:r>
        <w:rPr>
          <w:noProof/>
        </w:rPr>
        <w:instrText xml:space="preserve"> PAGEREF _Toc498589650 \h </w:instrText>
      </w:r>
      <w:r w:rsidR="00C55095">
        <w:rPr>
          <w:noProof/>
        </w:rPr>
      </w:r>
      <w:r w:rsidR="00C55095">
        <w:rPr>
          <w:noProof/>
        </w:rPr>
        <w:fldChar w:fldCharType="separate"/>
      </w:r>
      <w:r w:rsidR="001F5139">
        <w:rPr>
          <w:noProof/>
        </w:rPr>
        <w:t>45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C55095">
        <w:rPr>
          <w:noProof/>
        </w:rPr>
        <w:fldChar w:fldCharType="begin"/>
      </w:r>
      <w:r>
        <w:rPr>
          <w:noProof/>
        </w:rPr>
        <w:instrText xml:space="preserve"> PAGEREF _Toc498589651 \h </w:instrText>
      </w:r>
      <w:r w:rsidR="00C55095">
        <w:rPr>
          <w:noProof/>
        </w:rPr>
      </w:r>
      <w:r w:rsidR="00C55095">
        <w:rPr>
          <w:noProof/>
        </w:rPr>
        <w:fldChar w:fldCharType="separate"/>
      </w:r>
      <w:r w:rsidR="001F5139">
        <w:rPr>
          <w:noProof/>
        </w:rPr>
        <w:t>45</w:t>
      </w:r>
      <w:r w:rsidR="00C55095">
        <w:rPr>
          <w:noProof/>
        </w:rPr>
        <w:fldChar w:fldCharType="end"/>
      </w:r>
    </w:p>
    <w:p w:rsidR="003E5788" w:rsidRDefault="003E578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C55095">
        <w:rPr>
          <w:noProof/>
        </w:rPr>
        <w:fldChar w:fldCharType="begin"/>
      </w:r>
      <w:r>
        <w:rPr>
          <w:noProof/>
        </w:rPr>
        <w:instrText xml:space="preserve"> PAGEREF _Toc498589654 \h </w:instrText>
      </w:r>
      <w:r w:rsidR="00C55095">
        <w:rPr>
          <w:noProof/>
        </w:rPr>
      </w:r>
      <w:r w:rsidR="00C55095">
        <w:rPr>
          <w:noProof/>
        </w:rPr>
        <w:fldChar w:fldCharType="separate"/>
      </w:r>
      <w:r w:rsidR="001F5139">
        <w:rPr>
          <w:noProof/>
        </w:rPr>
        <w:t>49</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22538E">
        <w:rPr>
          <w:bCs w:val="0"/>
          <w:noProof/>
        </w:rPr>
        <w:t>работ</w:t>
      </w:r>
      <w:r w:rsidRPr="0022538E">
        <w:rPr>
          <w:b w:val="0"/>
          <w:noProof/>
        </w:rPr>
        <w:t xml:space="preserve"> </w:t>
      </w:r>
      <w:r>
        <w:rPr>
          <w:noProof/>
        </w:rPr>
        <w:t>(форма 2)</w:t>
      </w:r>
      <w:r>
        <w:rPr>
          <w:noProof/>
        </w:rPr>
        <w:tab/>
      </w:r>
      <w:r w:rsidR="00C55095">
        <w:rPr>
          <w:noProof/>
        </w:rPr>
        <w:fldChar w:fldCharType="begin"/>
      </w:r>
      <w:r>
        <w:rPr>
          <w:noProof/>
        </w:rPr>
        <w:instrText xml:space="preserve"> PAGEREF _Toc498589656 \h </w:instrText>
      </w:r>
      <w:r w:rsidR="00C55095">
        <w:rPr>
          <w:noProof/>
        </w:rPr>
      </w:r>
      <w:r w:rsidR="00C55095">
        <w:rPr>
          <w:noProof/>
        </w:rPr>
        <w:fldChar w:fldCharType="separate"/>
      </w:r>
      <w:r w:rsidR="001F5139">
        <w:rPr>
          <w:noProof/>
        </w:rPr>
        <w:t>51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5.3</w:t>
      </w:r>
      <w:r>
        <w:rPr>
          <w:rFonts w:asciiTheme="minorHAnsi" w:eastAsiaTheme="minorEastAsia" w:hAnsiTheme="minorHAnsi" w:cstheme="minorBidi"/>
          <w:b w:val="0"/>
          <w:bCs w:val="0"/>
          <w:noProof/>
          <w:sz w:val="22"/>
          <w:szCs w:val="22"/>
          <w:lang w:eastAsia="ru-RU"/>
        </w:rPr>
        <w:tab/>
      </w:r>
      <w:r w:rsidRPr="0022538E">
        <w:rPr>
          <w:noProof/>
          <w:color w:val="000000"/>
        </w:rPr>
        <w:t>Техническое предложение (форма 3)</w:t>
      </w:r>
      <w:r>
        <w:rPr>
          <w:noProof/>
        </w:rPr>
        <w:tab/>
      </w:r>
      <w:r w:rsidR="00C55095">
        <w:rPr>
          <w:noProof/>
        </w:rPr>
        <w:fldChar w:fldCharType="begin"/>
      </w:r>
      <w:r>
        <w:rPr>
          <w:noProof/>
        </w:rPr>
        <w:instrText xml:space="preserve"> PAGEREF _Toc498589659 \h </w:instrText>
      </w:r>
      <w:r w:rsidR="00C55095">
        <w:rPr>
          <w:noProof/>
        </w:rPr>
      </w:r>
      <w:r w:rsidR="00C55095">
        <w:rPr>
          <w:noProof/>
        </w:rPr>
        <w:fldChar w:fldCharType="separate"/>
      </w:r>
      <w:r w:rsidR="001F5139">
        <w:rPr>
          <w:noProof/>
        </w:rPr>
        <w:t>54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C55095">
        <w:rPr>
          <w:noProof/>
        </w:rPr>
        <w:fldChar w:fldCharType="begin"/>
      </w:r>
      <w:r>
        <w:rPr>
          <w:noProof/>
        </w:rPr>
        <w:instrText xml:space="preserve"> PAGEREF _Toc498589662 \h </w:instrText>
      </w:r>
      <w:r w:rsidR="00C55095">
        <w:rPr>
          <w:noProof/>
        </w:rPr>
      </w:r>
      <w:r w:rsidR="00C55095">
        <w:rPr>
          <w:noProof/>
        </w:rPr>
        <w:fldChar w:fldCharType="separate"/>
      </w:r>
      <w:r w:rsidR="001F5139">
        <w:rPr>
          <w:noProof/>
        </w:rPr>
        <w:t>56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C55095">
        <w:rPr>
          <w:noProof/>
        </w:rPr>
        <w:fldChar w:fldCharType="begin"/>
      </w:r>
      <w:r>
        <w:rPr>
          <w:noProof/>
        </w:rPr>
        <w:instrText xml:space="preserve"> PAGEREF _Toc498589665 \h </w:instrText>
      </w:r>
      <w:r w:rsidR="00C55095">
        <w:rPr>
          <w:noProof/>
        </w:rPr>
      </w:r>
      <w:r w:rsidR="00C55095">
        <w:rPr>
          <w:noProof/>
        </w:rPr>
        <w:fldChar w:fldCharType="separate"/>
      </w:r>
      <w:r w:rsidR="001F5139">
        <w:rPr>
          <w:noProof/>
        </w:rPr>
        <w:t>58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5.6</w:t>
      </w:r>
      <w:r>
        <w:rPr>
          <w:rFonts w:asciiTheme="minorHAnsi" w:eastAsiaTheme="minorEastAsia" w:hAnsiTheme="minorHAnsi" w:cstheme="minorBidi"/>
          <w:b w:val="0"/>
          <w:bCs w:val="0"/>
          <w:noProof/>
          <w:sz w:val="22"/>
          <w:szCs w:val="22"/>
          <w:lang w:eastAsia="ru-RU"/>
        </w:rPr>
        <w:tab/>
      </w:r>
      <w:r w:rsidRPr="0022538E">
        <w:rPr>
          <w:noProof/>
          <w:color w:val="000000"/>
        </w:rPr>
        <w:t>Протокол разногласий к проекту Договора (форма 6)</w:t>
      </w:r>
      <w:r>
        <w:rPr>
          <w:noProof/>
        </w:rPr>
        <w:tab/>
      </w:r>
      <w:r w:rsidR="00C55095">
        <w:rPr>
          <w:noProof/>
        </w:rPr>
        <w:fldChar w:fldCharType="begin"/>
      </w:r>
      <w:r>
        <w:rPr>
          <w:noProof/>
        </w:rPr>
        <w:instrText xml:space="preserve"> PAGEREF _Toc498589668 \h </w:instrText>
      </w:r>
      <w:r w:rsidR="00C55095">
        <w:rPr>
          <w:noProof/>
        </w:rPr>
      </w:r>
      <w:r w:rsidR="00C55095">
        <w:rPr>
          <w:noProof/>
        </w:rPr>
        <w:fldChar w:fldCharType="separate"/>
      </w:r>
      <w:r w:rsidR="001F5139">
        <w:rPr>
          <w:noProof/>
        </w:rPr>
        <w:t>60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C55095">
        <w:rPr>
          <w:noProof/>
        </w:rPr>
        <w:fldChar w:fldCharType="begin"/>
      </w:r>
      <w:r>
        <w:rPr>
          <w:noProof/>
        </w:rPr>
        <w:instrText xml:space="preserve"> PAGEREF _Toc498589671 \h </w:instrText>
      </w:r>
      <w:r w:rsidR="00C55095">
        <w:rPr>
          <w:noProof/>
        </w:rPr>
      </w:r>
      <w:r w:rsidR="00C55095">
        <w:rPr>
          <w:noProof/>
        </w:rPr>
        <w:fldChar w:fldCharType="separate"/>
      </w:r>
      <w:r w:rsidR="001F5139">
        <w:rPr>
          <w:noProof/>
        </w:rPr>
        <w:t>62</w:t>
      </w:r>
      <w:r w:rsidR="00C55095">
        <w:rPr>
          <w:noProof/>
        </w:rPr>
        <w:fldChar w:fldCharType="end"/>
      </w:r>
    </w:p>
    <w:p w:rsidR="003E5788" w:rsidRDefault="003E5788">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C55095">
        <w:rPr>
          <w:noProof/>
        </w:rPr>
        <w:fldChar w:fldCharType="begin"/>
      </w:r>
      <w:r>
        <w:rPr>
          <w:noProof/>
        </w:rPr>
        <w:instrText xml:space="preserve"> PAGEREF _Toc498589673 \h </w:instrText>
      </w:r>
      <w:r w:rsidR="00C55095">
        <w:rPr>
          <w:noProof/>
        </w:rPr>
      </w:r>
      <w:r w:rsidR="00C55095">
        <w:rPr>
          <w:noProof/>
        </w:rPr>
        <w:fldChar w:fldCharType="separate"/>
      </w:r>
      <w:r w:rsidR="001F5139">
        <w:rPr>
          <w:noProof/>
        </w:rPr>
        <w:t>64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lastRenderedPageBreak/>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C55095">
        <w:rPr>
          <w:noProof/>
        </w:rPr>
        <w:fldChar w:fldCharType="begin"/>
      </w:r>
      <w:r>
        <w:rPr>
          <w:noProof/>
        </w:rPr>
        <w:instrText xml:space="preserve"> PAGEREF _Toc498589675 \h </w:instrText>
      </w:r>
      <w:r w:rsidR="00C55095">
        <w:rPr>
          <w:noProof/>
        </w:rPr>
      </w:r>
      <w:r w:rsidR="00C55095">
        <w:rPr>
          <w:noProof/>
        </w:rPr>
        <w:fldChar w:fldCharType="separate"/>
      </w:r>
      <w:r w:rsidR="001F5139">
        <w:rPr>
          <w:noProof/>
        </w:rPr>
        <w:t>71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C55095">
        <w:rPr>
          <w:noProof/>
        </w:rPr>
        <w:fldChar w:fldCharType="begin"/>
      </w:r>
      <w:r>
        <w:rPr>
          <w:noProof/>
        </w:rPr>
        <w:instrText xml:space="preserve"> PAGEREF _Toc498589678 \h </w:instrText>
      </w:r>
      <w:r w:rsidR="00C55095">
        <w:rPr>
          <w:noProof/>
        </w:rPr>
      </w:r>
      <w:r w:rsidR="00C55095">
        <w:rPr>
          <w:noProof/>
        </w:rPr>
        <w:fldChar w:fldCharType="separate"/>
      </w:r>
      <w:r w:rsidR="001F5139">
        <w:rPr>
          <w:noProof/>
        </w:rPr>
        <w:t>73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C55095">
        <w:rPr>
          <w:noProof/>
        </w:rPr>
        <w:fldChar w:fldCharType="begin"/>
      </w:r>
      <w:r>
        <w:rPr>
          <w:noProof/>
        </w:rPr>
        <w:instrText xml:space="preserve"> PAGEREF _Toc498589681 \h </w:instrText>
      </w:r>
      <w:r w:rsidR="00C55095">
        <w:rPr>
          <w:noProof/>
        </w:rPr>
      </w:r>
      <w:r w:rsidR="00C55095">
        <w:rPr>
          <w:noProof/>
        </w:rPr>
        <w:fldChar w:fldCharType="separate"/>
      </w:r>
      <w:r w:rsidR="001F5139">
        <w:rPr>
          <w:noProof/>
        </w:rPr>
        <w:t>75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C55095">
        <w:rPr>
          <w:noProof/>
        </w:rPr>
        <w:fldChar w:fldCharType="begin"/>
      </w:r>
      <w:r>
        <w:rPr>
          <w:noProof/>
        </w:rPr>
        <w:instrText xml:space="preserve"> PAGEREF _Toc498589684 \h </w:instrText>
      </w:r>
      <w:r w:rsidR="00C55095">
        <w:rPr>
          <w:noProof/>
        </w:rPr>
      </w:r>
      <w:r w:rsidR="00C55095">
        <w:rPr>
          <w:noProof/>
        </w:rPr>
        <w:fldChar w:fldCharType="separate"/>
      </w:r>
      <w:r w:rsidR="001F5139">
        <w:rPr>
          <w:noProof/>
        </w:rPr>
        <w:t>78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12)</w:t>
      </w:r>
      <w:r>
        <w:rPr>
          <w:noProof/>
        </w:rPr>
        <w:tab/>
      </w:r>
      <w:r w:rsidR="00C55095">
        <w:rPr>
          <w:noProof/>
        </w:rPr>
        <w:fldChar w:fldCharType="begin"/>
      </w:r>
      <w:r>
        <w:rPr>
          <w:noProof/>
        </w:rPr>
        <w:instrText xml:space="preserve"> PAGEREF _Toc498589687 \h </w:instrText>
      </w:r>
      <w:r w:rsidR="00C55095">
        <w:rPr>
          <w:noProof/>
        </w:rPr>
      </w:r>
      <w:r w:rsidR="00C55095">
        <w:rPr>
          <w:noProof/>
        </w:rPr>
        <w:fldChar w:fldCharType="separate"/>
      </w:r>
      <w:r w:rsidR="001F5139">
        <w:rPr>
          <w:noProof/>
        </w:rPr>
        <w:t>80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C55095">
        <w:rPr>
          <w:noProof/>
        </w:rPr>
        <w:fldChar w:fldCharType="begin"/>
      </w:r>
      <w:r>
        <w:rPr>
          <w:noProof/>
        </w:rPr>
        <w:instrText xml:space="preserve"> PAGEREF _Toc498589690 \h </w:instrText>
      </w:r>
      <w:r w:rsidR="00C55095">
        <w:rPr>
          <w:noProof/>
        </w:rPr>
      </w:r>
      <w:r w:rsidR="00C55095">
        <w:rPr>
          <w:noProof/>
        </w:rPr>
        <w:fldChar w:fldCharType="separate"/>
      </w:r>
      <w:r w:rsidR="001F5139">
        <w:rPr>
          <w:noProof/>
        </w:rPr>
        <w:t>85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C55095">
        <w:rPr>
          <w:noProof/>
        </w:rPr>
        <w:fldChar w:fldCharType="begin"/>
      </w:r>
      <w:r>
        <w:rPr>
          <w:noProof/>
        </w:rPr>
        <w:instrText xml:space="preserve"> PAGEREF _Toc498589695 \h </w:instrText>
      </w:r>
      <w:r w:rsidR="00C55095">
        <w:rPr>
          <w:noProof/>
        </w:rPr>
      </w:r>
      <w:r w:rsidR="00C55095">
        <w:rPr>
          <w:noProof/>
        </w:rPr>
        <w:fldChar w:fldCharType="separate"/>
      </w:r>
      <w:r w:rsidR="001F5139">
        <w:rPr>
          <w:noProof/>
        </w:rPr>
        <w:t>88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C55095">
        <w:rPr>
          <w:noProof/>
        </w:rPr>
        <w:fldChar w:fldCharType="begin"/>
      </w:r>
      <w:r>
        <w:rPr>
          <w:noProof/>
        </w:rPr>
        <w:instrText xml:space="preserve"> PAGEREF _Toc498589698 \h </w:instrText>
      </w:r>
      <w:r w:rsidR="00C55095">
        <w:rPr>
          <w:noProof/>
        </w:rPr>
      </w:r>
      <w:r w:rsidR="00C55095">
        <w:rPr>
          <w:noProof/>
        </w:rPr>
        <w:fldChar w:fldCharType="separate"/>
      </w:r>
      <w:r w:rsidR="001F5139">
        <w:rPr>
          <w:noProof/>
        </w:rPr>
        <w:t>91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C55095">
        <w:rPr>
          <w:noProof/>
        </w:rPr>
        <w:fldChar w:fldCharType="begin"/>
      </w:r>
      <w:r>
        <w:rPr>
          <w:noProof/>
        </w:rPr>
        <w:instrText xml:space="preserve"> PAGEREF _Toc498589701 \h </w:instrText>
      </w:r>
      <w:r w:rsidR="00C55095">
        <w:rPr>
          <w:noProof/>
        </w:rPr>
      </w:r>
      <w:r w:rsidR="00C55095">
        <w:rPr>
          <w:noProof/>
        </w:rPr>
        <w:fldChar w:fldCharType="separate"/>
      </w:r>
      <w:r w:rsidR="001F5139">
        <w:rPr>
          <w:noProof/>
        </w:rPr>
        <w:t>93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22538E">
        <w:rPr>
          <w:noProof/>
          <w:color w:val="000000"/>
        </w:rPr>
        <w:t>выполнения работ</w:t>
      </w:r>
      <w:r>
        <w:rPr>
          <w:noProof/>
        </w:rPr>
        <w:t xml:space="preserve"> между Участником и субподрядчиками </w:t>
      </w:r>
      <w:r w:rsidRPr="0022538E">
        <w:rPr>
          <w:noProof/>
          <w:color w:val="000000"/>
        </w:rPr>
        <w:t>(форма 17)</w:t>
      </w:r>
      <w:r>
        <w:rPr>
          <w:noProof/>
        </w:rPr>
        <w:tab/>
      </w:r>
      <w:r w:rsidR="00C55095">
        <w:rPr>
          <w:noProof/>
        </w:rPr>
        <w:fldChar w:fldCharType="begin"/>
      </w:r>
      <w:r>
        <w:rPr>
          <w:noProof/>
        </w:rPr>
        <w:instrText xml:space="preserve"> PAGEREF _Toc498589704 \h </w:instrText>
      </w:r>
      <w:r w:rsidR="00C55095">
        <w:rPr>
          <w:noProof/>
        </w:rPr>
      </w:r>
      <w:r w:rsidR="00C55095">
        <w:rPr>
          <w:noProof/>
        </w:rPr>
        <w:fldChar w:fldCharType="separate"/>
      </w:r>
      <w:r w:rsidR="001F5139">
        <w:rPr>
          <w:noProof/>
        </w:rPr>
        <w:t>95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22538E">
        <w:rPr>
          <w:noProof/>
          <w:color w:val="000000"/>
        </w:rPr>
        <w:t>выполнения работ</w:t>
      </w:r>
      <w:r>
        <w:rPr>
          <w:noProof/>
        </w:rPr>
        <w:t xml:space="preserve"> внутри коллективного Участника </w:t>
      </w:r>
      <w:r w:rsidRPr="0022538E">
        <w:rPr>
          <w:noProof/>
          <w:color w:val="000000"/>
        </w:rPr>
        <w:t>(форма 18)</w:t>
      </w:r>
      <w:r>
        <w:rPr>
          <w:noProof/>
        </w:rPr>
        <w:tab/>
      </w:r>
      <w:r w:rsidR="00C55095">
        <w:rPr>
          <w:noProof/>
        </w:rPr>
        <w:fldChar w:fldCharType="begin"/>
      </w:r>
      <w:r>
        <w:rPr>
          <w:noProof/>
        </w:rPr>
        <w:instrText xml:space="preserve"> PAGEREF _Toc498589707 \h </w:instrText>
      </w:r>
      <w:r w:rsidR="00C55095">
        <w:rPr>
          <w:noProof/>
        </w:rPr>
      </w:r>
      <w:r w:rsidR="00C55095">
        <w:rPr>
          <w:noProof/>
        </w:rPr>
        <w:fldChar w:fldCharType="separate"/>
      </w:r>
      <w:r w:rsidR="001F5139">
        <w:rPr>
          <w:noProof/>
        </w:rPr>
        <w:t>97</w:t>
      </w:r>
      <w:r w:rsidR="00C55095">
        <w:rPr>
          <w:noProof/>
        </w:rPr>
        <w:fldChar w:fldCharType="end"/>
      </w:r>
    </w:p>
    <w:p w:rsidR="00717F60" w:rsidRPr="00E71A48" w:rsidRDefault="00C5509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98589568"/>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98589569"/>
      <w:bookmarkEnd w:id="8"/>
      <w:r w:rsidRPr="00E71A48">
        <w:t>Общие сведения о процедуре запроса предложений</w:t>
      </w:r>
      <w:bookmarkEnd w:id="9"/>
    </w:p>
    <w:p w:rsidR="005B75A6" w:rsidRPr="00BE4A3E"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r w:rsidR="00BE4A3E" w:rsidRPr="00D80A5F">
        <w:rPr>
          <w:iCs/>
          <w:sz w:val="24"/>
          <w:szCs w:val="24"/>
        </w:rPr>
        <w:t>РФ, 156961, г. Кострома, проспект Мира, 53</w:t>
      </w:r>
      <w:r w:rsidR="00BE4A3E">
        <w:rPr>
          <w:iCs/>
          <w:sz w:val="24"/>
          <w:szCs w:val="24"/>
        </w:rPr>
        <w:t>, с</w:t>
      </w:r>
      <w:r w:rsidR="00BE4A3E" w:rsidRPr="00702B2C">
        <w:rPr>
          <w:iCs/>
          <w:sz w:val="24"/>
          <w:szCs w:val="24"/>
        </w:rPr>
        <w:t xml:space="preserve">екретарь Закупочной комиссии </w:t>
      </w:r>
      <w:r w:rsidR="00BE4A3E">
        <w:rPr>
          <w:iCs/>
          <w:sz w:val="24"/>
          <w:szCs w:val="24"/>
        </w:rPr>
        <w:t xml:space="preserve">и </w:t>
      </w:r>
      <w:r w:rsidR="00BE4A3E" w:rsidRPr="00702B2C">
        <w:rPr>
          <w:iCs/>
          <w:sz w:val="24"/>
          <w:szCs w:val="24"/>
        </w:rPr>
        <w:t xml:space="preserve">ответственное лицо – </w:t>
      </w:r>
      <w:r w:rsidR="00BE4A3E">
        <w:rPr>
          <w:iCs/>
          <w:sz w:val="24"/>
          <w:szCs w:val="24"/>
        </w:rPr>
        <w:t>специалист 2-й категории отдела</w:t>
      </w:r>
      <w:r w:rsidR="00BE4A3E" w:rsidRPr="00702B2C">
        <w:rPr>
          <w:iCs/>
          <w:sz w:val="24"/>
          <w:szCs w:val="24"/>
        </w:rPr>
        <w:t xml:space="preserve"> закупочной деятельности </w:t>
      </w:r>
      <w:r w:rsidR="00BE4A3E">
        <w:rPr>
          <w:iCs/>
          <w:sz w:val="24"/>
          <w:szCs w:val="24"/>
        </w:rPr>
        <w:t xml:space="preserve">филиала </w:t>
      </w:r>
      <w:r w:rsidR="00BE4A3E" w:rsidRPr="00702B2C">
        <w:rPr>
          <w:iCs/>
          <w:sz w:val="24"/>
          <w:szCs w:val="24"/>
        </w:rPr>
        <w:t>ПАО «МРСК Центра»</w:t>
      </w:r>
      <w:r w:rsidR="00BE4A3E">
        <w:rPr>
          <w:iCs/>
          <w:sz w:val="24"/>
          <w:szCs w:val="24"/>
        </w:rPr>
        <w:t xml:space="preserve"> - «Костромаэнерго»</w:t>
      </w:r>
      <w:r w:rsidR="00BE4A3E" w:rsidRPr="00702B2C">
        <w:rPr>
          <w:iCs/>
          <w:sz w:val="24"/>
          <w:szCs w:val="24"/>
        </w:rPr>
        <w:t xml:space="preserve"> </w:t>
      </w:r>
      <w:r w:rsidR="00BE4A3E">
        <w:rPr>
          <w:iCs/>
          <w:sz w:val="24"/>
          <w:szCs w:val="24"/>
        </w:rPr>
        <w:t>Скворцова Т.С., контактный</w:t>
      </w:r>
      <w:r w:rsidR="00BE4A3E" w:rsidRPr="00702B2C">
        <w:rPr>
          <w:iCs/>
          <w:sz w:val="24"/>
          <w:szCs w:val="24"/>
        </w:rPr>
        <w:t xml:space="preserve"> теле</w:t>
      </w:r>
      <w:r w:rsidR="00BE4A3E">
        <w:rPr>
          <w:iCs/>
          <w:sz w:val="24"/>
          <w:szCs w:val="24"/>
        </w:rPr>
        <w:t>фон</w:t>
      </w:r>
      <w:r w:rsidR="00BE4A3E" w:rsidRPr="00702B2C">
        <w:rPr>
          <w:iCs/>
          <w:sz w:val="24"/>
          <w:szCs w:val="24"/>
        </w:rPr>
        <w:t>: (49</w:t>
      </w:r>
      <w:r w:rsidR="00BE4A3E">
        <w:rPr>
          <w:iCs/>
          <w:sz w:val="24"/>
          <w:szCs w:val="24"/>
        </w:rPr>
        <w:t>42</w:t>
      </w:r>
      <w:r w:rsidR="00BE4A3E" w:rsidRPr="00702B2C">
        <w:rPr>
          <w:iCs/>
          <w:sz w:val="24"/>
          <w:szCs w:val="24"/>
        </w:rPr>
        <w:t xml:space="preserve">) </w:t>
      </w:r>
      <w:r w:rsidR="00BE4A3E">
        <w:rPr>
          <w:iCs/>
          <w:sz w:val="24"/>
          <w:szCs w:val="24"/>
        </w:rPr>
        <w:t>396-055</w:t>
      </w:r>
      <w:r w:rsidR="00BE4A3E" w:rsidRPr="00702B2C">
        <w:rPr>
          <w:iCs/>
          <w:sz w:val="24"/>
          <w:szCs w:val="24"/>
        </w:rPr>
        <w:t>,</w:t>
      </w:r>
      <w:r w:rsidR="00BE4A3E">
        <w:rPr>
          <w:iCs/>
          <w:sz w:val="24"/>
          <w:szCs w:val="24"/>
        </w:rPr>
        <w:t xml:space="preserve"> </w:t>
      </w:r>
      <w:r w:rsidR="00BE4A3E">
        <w:rPr>
          <w:sz w:val="24"/>
          <w:szCs w:val="24"/>
        </w:rPr>
        <w:t xml:space="preserve">адрес электронной почты: </w:t>
      </w:r>
      <w:proofErr w:type="spellStart"/>
      <w:r w:rsidR="00BE4A3E" w:rsidRPr="000A2C26">
        <w:rPr>
          <w:rStyle w:val="a7"/>
          <w:sz w:val="24"/>
          <w:szCs w:val="24"/>
          <w:lang w:val="en-US"/>
        </w:rPr>
        <w:t>Skvortsova</w:t>
      </w:r>
      <w:proofErr w:type="spellEnd"/>
      <w:r w:rsidR="00BE4A3E" w:rsidRPr="000A2C26">
        <w:rPr>
          <w:rStyle w:val="a7"/>
          <w:sz w:val="24"/>
          <w:szCs w:val="24"/>
        </w:rPr>
        <w:t>.</w:t>
      </w:r>
      <w:r w:rsidR="00BE4A3E" w:rsidRPr="000A2C26">
        <w:rPr>
          <w:rStyle w:val="a7"/>
          <w:sz w:val="24"/>
          <w:szCs w:val="24"/>
          <w:lang w:val="en-US"/>
        </w:rPr>
        <w:t>TS</w:t>
      </w:r>
      <w:r w:rsidR="00BE4A3E" w:rsidRPr="000A2C26">
        <w:rPr>
          <w:rStyle w:val="a7"/>
          <w:sz w:val="24"/>
          <w:szCs w:val="24"/>
        </w:rPr>
        <w:t>@</w:t>
      </w:r>
      <w:proofErr w:type="spellStart"/>
      <w:r w:rsidR="00BE4A3E" w:rsidRPr="000A2C26">
        <w:rPr>
          <w:rStyle w:val="a7"/>
          <w:sz w:val="24"/>
          <w:szCs w:val="24"/>
          <w:lang w:val="en-US"/>
        </w:rPr>
        <w:t>mrsk</w:t>
      </w:r>
      <w:proofErr w:type="spellEnd"/>
      <w:r w:rsidR="00BE4A3E" w:rsidRPr="000A2C26">
        <w:rPr>
          <w:rStyle w:val="a7"/>
          <w:sz w:val="24"/>
          <w:szCs w:val="24"/>
        </w:rPr>
        <w:t>-1.</w:t>
      </w:r>
      <w:proofErr w:type="spellStart"/>
      <w:r w:rsidR="00BE4A3E" w:rsidRPr="000A2C26">
        <w:rPr>
          <w:rStyle w:val="a7"/>
          <w:sz w:val="24"/>
          <w:szCs w:val="24"/>
          <w:lang w:val="en-US"/>
        </w:rPr>
        <w:t>ru</w:t>
      </w:r>
      <w:proofErr w:type="spellEnd"/>
      <w:r w:rsidR="00FB4E6F" w:rsidRPr="00D053CF">
        <w:rPr>
          <w:sz w:val="24"/>
          <w:szCs w:val="24"/>
        </w:rPr>
        <w:t>.</w:t>
      </w:r>
      <w:r w:rsidR="00862664" w:rsidRPr="00862664">
        <w:rPr>
          <w:sz w:val="24"/>
          <w:szCs w:val="24"/>
        </w:rPr>
        <w:t xml:space="preserve"> </w:t>
      </w:r>
      <w:proofErr w:type="gramStart"/>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1F5139">
        <w:rPr>
          <w:sz w:val="24"/>
          <w:szCs w:val="24"/>
        </w:rPr>
        <w:t xml:space="preserve">опубликованным </w:t>
      </w:r>
      <w:r w:rsidRPr="001F5139">
        <w:rPr>
          <w:b/>
          <w:sz w:val="24"/>
          <w:szCs w:val="24"/>
        </w:rPr>
        <w:t>«</w:t>
      </w:r>
      <w:r w:rsidR="00BE4A3E" w:rsidRPr="001F5139">
        <w:rPr>
          <w:b/>
          <w:sz w:val="24"/>
          <w:szCs w:val="24"/>
        </w:rPr>
        <w:t>17</w:t>
      </w:r>
      <w:r w:rsidRPr="001F5139">
        <w:rPr>
          <w:b/>
          <w:sz w:val="24"/>
          <w:szCs w:val="24"/>
        </w:rPr>
        <w:t xml:space="preserve">» </w:t>
      </w:r>
      <w:r w:rsidR="00BE4A3E" w:rsidRPr="001F5139">
        <w:rPr>
          <w:b/>
          <w:sz w:val="24"/>
          <w:szCs w:val="24"/>
        </w:rPr>
        <w:t>августа</w:t>
      </w:r>
      <w:r w:rsidRPr="001F5139">
        <w:rPr>
          <w:b/>
          <w:sz w:val="24"/>
          <w:szCs w:val="24"/>
        </w:rPr>
        <w:t xml:space="preserve"> </w:t>
      </w:r>
      <w:r w:rsidR="00972B83" w:rsidRPr="001F5139">
        <w:rPr>
          <w:b/>
          <w:sz w:val="24"/>
          <w:szCs w:val="24"/>
        </w:rPr>
        <w:t>2018</w:t>
      </w:r>
      <w:r w:rsidRPr="001F5139">
        <w:rPr>
          <w:b/>
          <w:sz w:val="24"/>
          <w:szCs w:val="24"/>
        </w:rPr>
        <w:t xml:space="preserve"> г.</w:t>
      </w:r>
      <w:r w:rsidRPr="001F5139">
        <w:rPr>
          <w:sz w:val="24"/>
          <w:szCs w:val="24"/>
        </w:rPr>
        <w:t xml:space="preserve"> на официальном</w:t>
      </w:r>
      <w:bookmarkStart w:id="14" w:name="_GoBack"/>
      <w:bookmarkEnd w:id="14"/>
      <w:r w:rsidRPr="00862664">
        <w:rPr>
          <w:sz w:val="24"/>
          <w:szCs w:val="24"/>
        </w:rPr>
        <w:t xml:space="preserve"> сайте (</w:t>
      </w:r>
      <w:hyperlink r:id="rId17"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8"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EE380A">
        <w:fldChar w:fldCharType="begin"/>
      </w:r>
      <w:r w:rsidR="00EE380A">
        <w:instrText xml:space="preserve"> REF _Ref440269836 \r \h  \* MERGEFORMAT </w:instrText>
      </w:r>
      <w:r w:rsidR="00EE380A">
        <w:fldChar w:fldCharType="separate"/>
      </w:r>
      <w:r w:rsidR="005B69B5" w:rsidRPr="005B69B5">
        <w:rPr>
          <w:sz w:val="24"/>
          <w:szCs w:val="24"/>
        </w:rPr>
        <w:t>1.1.2</w:t>
      </w:r>
      <w:r w:rsidR="00EE380A">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DC6125">
        <w:rPr>
          <w:sz w:val="24"/>
          <w:szCs w:val="24"/>
        </w:rPr>
        <w:t xml:space="preserve"> (далее - Участники)</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на право</w:t>
      </w:r>
      <w:proofErr w:type="gramEnd"/>
      <w:r w:rsidR="004B5EB3" w:rsidRPr="00862664">
        <w:rPr>
          <w:sz w:val="24"/>
          <w:szCs w:val="24"/>
        </w:rPr>
        <w:t xml:space="preserve"> </w:t>
      </w:r>
      <w:proofErr w:type="gramStart"/>
      <w:r w:rsidR="004B5EB3" w:rsidRPr="00BE4A3E">
        <w:rPr>
          <w:sz w:val="24"/>
          <w:szCs w:val="24"/>
        </w:rPr>
        <w:t xml:space="preserve">заключения </w:t>
      </w:r>
      <w:r w:rsidR="00366652" w:rsidRPr="00BE4A3E">
        <w:rPr>
          <w:sz w:val="24"/>
          <w:szCs w:val="24"/>
        </w:rPr>
        <w:t>Договор</w:t>
      </w:r>
      <w:r w:rsidR="00BE4A3E" w:rsidRPr="00BE4A3E">
        <w:rPr>
          <w:sz w:val="24"/>
          <w:szCs w:val="24"/>
        </w:rPr>
        <w:t>а</w:t>
      </w:r>
      <w:r w:rsidR="00366652" w:rsidRPr="00BE4A3E">
        <w:rPr>
          <w:sz w:val="24"/>
          <w:szCs w:val="24"/>
        </w:rPr>
        <w:t xml:space="preserve"> на </w:t>
      </w:r>
      <w:r w:rsidR="00BE4A3E" w:rsidRPr="00BE4A3E">
        <w:rPr>
          <w:sz w:val="24"/>
          <w:szCs w:val="24"/>
        </w:rPr>
        <w:t>выполнение работ по замене существующих деревянных оконных блоков на оконные блоки из ПВХ-профиля</w:t>
      </w:r>
      <w:r w:rsidR="00366652" w:rsidRPr="00BE4A3E">
        <w:rPr>
          <w:sz w:val="24"/>
          <w:szCs w:val="24"/>
        </w:rPr>
        <w:t xml:space="preserve"> для нужд ПАО «МРСК Центра»</w:t>
      </w:r>
      <w:r w:rsidR="00702B2C" w:rsidRPr="00BE4A3E">
        <w:rPr>
          <w:sz w:val="24"/>
          <w:szCs w:val="24"/>
        </w:rPr>
        <w:t xml:space="preserve"> </w:t>
      </w:r>
      <w:r w:rsidR="00BE4A3E" w:rsidRPr="00BE4A3E">
        <w:rPr>
          <w:sz w:val="24"/>
          <w:szCs w:val="24"/>
        </w:rPr>
        <w:t>(филиала</w:t>
      </w:r>
      <w:r w:rsidR="00862664" w:rsidRPr="00BE4A3E">
        <w:rPr>
          <w:sz w:val="24"/>
          <w:szCs w:val="24"/>
        </w:rPr>
        <w:t xml:space="preserve"> «Костромаэнерго», расположенного по адресу:</w:t>
      </w:r>
      <w:proofErr w:type="gramEnd"/>
      <w:r w:rsidR="00862664" w:rsidRPr="00BE4A3E">
        <w:rPr>
          <w:sz w:val="24"/>
          <w:szCs w:val="24"/>
        </w:rPr>
        <w:t xml:space="preserve"> </w:t>
      </w:r>
      <w:proofErr w:type="gramStart"/>
      <w:r w:rsidR="00862664" w:rsidRPr="00BE4A3E">
        <w:rPr>
          <w:sz w:val="24"/>
          <w:szCs w:val="24"/>
        </w:rPr>
        <w:t>РФ, 156961, г. Кострома, пр</w:t>
      </w:r>
      <w:r w:rsidR="00BE4A3E" w:rsidRPr="00BE4A3E">
        <w:rPr>
          <w:sz w:val="24"/>
          <w:szCs w:val="24"/>
        </w:rPr>
        <w:t>оспект Мира, 53</w:t>
      </w:r>
      <w:r w:rsidR="00862664" w:rsidRPr="00BE4A3E">
        <w:rPr>
          <w:sz w:val="24"/>
          <w:szCs w:val="24"/>
        </w:rPr>
        <w:t>)</w:t>
      </w:r>
      <w:r w:rsidRPr="00BE4A3E">
        <w:rPr>
          <w:sz w:val="24"/>
          <w:szCs w:val="24"/>
        </w:rPr>
        <w:t>.</w:t>
      </w:r>
      <w:bookmarkEnd w:id="11"/>
      <w:bookmarkEnd w:id="12"/>
      <w:bookmarkEnd w:id="13"/>
      <w:proofErr w:type="gramEnd"/>
    </w:p>
    <w:p w:rsidR="00717F60" w:rsidRPr="00F333F0"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w:t>
      </w:r>
      <w:r w:rsidRPr="00F333F0">
        <w:rPr>
          <w:sz w:val="24"/>
          <w:szCs w:val="24"/>
        </w:rPr>
        <w:t xml:space="preserve">функционала </w:t>
      </w:r>
      <w:r w:rsidR="00BF1E4B" w:rsidRPr="00F333F0">
        <w:rPr>
          <w:sz w:val="24"/>
          <w:szCs w:val="24"/>
        </w:rPr>
        <w:t>электронной торговой площадки ПАО «</w:t>
      </w:r>
      <w:proofErr w:type="spellStart"/>
      <w:r w:rsidR="00BF1E4B" w:rsidRPr="00F333F0">
        <w:rPr>
          <w:sz w:val="24"/>
          <w:szCs w:val="24"/>
        </w:rPr>
        <w:t>Россети</w:t>
      </w:r>
      <w:proofErr w:type="spellEnd"/>
      <w:r w:rsidR="00BF1E4B" w:rsidRPr="00F333F0">
        <w:rPr>
          <w:sz w:val="24"/>
          <w:szCs w:val="24"/>
        </w:rPr>
        <w:t xml:space="preserve">» </w:t>
      </w:r>
      <w:hyperlink r:id="rId19" w:history="1">
        <w:r w:rsidR="00F333F0" w:rsidRPr="00F333F0">
          <w:rPr>
            <w:rStyle w:val="a7"/>
            <w:sz w:val="24"/>
            <w:szCs w:val="24"/>
          </w:rPr>
          <w:t>etp.rosseti.ru</w:t>
        </w:r>
      </w:hyperlink>
      <w:r w:rsidR="00BF1E4B" w:rsidRPr="00F333F0">
        <w:rPr>
          <w:sz w:val="24"/>
          <w:szCs w:val="24"/>
        </w:rPr>
        <w:t xml:space="preserve"> </w:t>
      </w:r>
      <w:r w:rsidR="00702B2C" w:rsidRPr="00F333F0">
        <w:rPr>
          <w:sz w:val="24"/>
          <w:szCs w:val="24"/>
        </w:rPr>
        <w:t>(далее — ЭТП)</w:t>
      </w:r>
      <w:r w:rsidR="005B75A6" w:rsidRPr="00F333F0">
        <w:rPr>
          <w:sz w:val="24"/>
          <w:szCs w:val="24"/>
        </w:rPr>
        <w:t>.</w:t>
      </w:r>
      <w:bookmarkEnd w:id="15"/>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6"/>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7"/>
    </w:p>
    <w:p w:rsidR="00A40714" w:rsidRPr="00C12FA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w:t>
      </w:r>
      <w:r w:rsidR="00717F60" w:rsidRPr="00F333F0">
        <w:rPr>
          <w:sz w:val="24"/>
          <w:szCs w:val="24"/>
        </w:rPr>
        <w:t xml:space="preserve">заключения </w:t>
      </w:r>
      <w:r w:rsidR="00123C70" w:rsidRPr="00F333F0">
        <w:rPr>
          <w:sz w:val="24"/>
          <w:szCs w:val="24"/>
        </w:rPr>
        <w:t>Договор</w:t>
      </w:r>
      <w:r w:rsidR="00F333F0" w:rsidRPr="00F333F0">
        <w:rPr>
          <w:sz w:val="24"/>
          <w:szCs w:val="24"/>
        </w:rPr>
        <w:t>а</w:t>
      </w:r>
      <w:r w:rsidR="00A40714" w:rsidRPr="00F333F0">
        <w:rPr>
          <w:sz w:val="24"/>
          <w:szCs w:val="24"/>
        </w:rPr>
        <w:t xml:space="preserve"> </w:t>
      </w:r>
      <w:r w:rsidR="00366652" w:rsidRPr="00F333F0">
        <w:rPr>
          <w:sz w:val="24"/>
          <w:szCs w:val="24"/>
        </w:rPr>
        <w:t xml:space="preserve">на </w:t>
      </w:r>
      <w:r w:rsidR="00F333F0" w:rsidRPr="00F333F0">
        <w:rPr>
          <w:sz w:val="24"/>
          <w:szCs w:val="24"/>
        </w:rPr>
        <w:t>выполнение работ по замене существующих деревянных оконных блоков на оконные блоки из ПВХ-профиля</w:t>
      </w:r>
      <w:r w:rsidR="00366652" w:rsidRPr="00F333F0">
        <w:rPr>
          <w:sz w:val="24"/>
          <w:szCs w:val="24"/>
        </w:rPr>
        <w:t xml:space="preserve"> для нужд ПАО «МРСК Центра»</w:t>
      </w:r>
      <w:r w:rsidR="00702B2C" w:rsidRPr="00F333F0">
        <w:rPr>
          <w:sz w:val="24"/>
          <w:szCs w:val="24"/>
        </w:rPr>
        <w:t xml:space="preserve"> (филиал</w:t>
      </w:r>
      <w:r w:rsidR="00F333F0" w:rsidRPr="00F333F0">
        <w:rPr>
          <w:sz w:val="24"/>
          <w:szCs w:val="24"/>
        </w:rPr>
        <w:t>а «Костромаэнерго»</w:t>
      </w:r>
      <w:r w:rsidR="00702B2C" w:rsidRPr="00F333F0">
        <w:rPr>
          <w:sz w:val="24"/>
          <w:szCs w:val="24"/>
        </w:rPr>
        <w:t>)</w:t>
      </w:r>
      <w:bookmarkEnd w:id="18"/>
      <w:r w:rsidR="00702B2C" w:rsidRPr="00F333F0">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C12FA4">
        <w:rPr>
          <w:sz w:val="24"/>
          <w:szCs w:val="24"/>
        </w:rPr>
        <w:t xml:space="preserve">Количество </w:t>
      </w:r>
      <w:r w:rsidRPr="00F333F0">
        <w:rPr>
          <w:sz w:val="24"/>
          <w:szCs w:val="24"/>
        </w:rPr>
        <w:t xml:space="preserve">лотов: </w:t>
      </w:r>
      <w:r w:rsidRPr="00F333F0">
        <w:rPr>
          <w:b/>
          <w:sz w:val="24"/>
          <w:szCs w:val="24"/>
        </w:rPr>
        <w:t>1 (один)</w:t>
      </w:r>
      <w:r w:rsidRPr="00F333F0">
        <w:rPr>
          <w:sz w:val="24"/>
          <w:szCs w:val="24"/>
        </w:rPr>
        <w:t>.</w:t>
      </w:r>
    </w:p>
    <w:bookmarkEnd w:id="19"/>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00717F60" w:rsidRPr="00E71A48">
        <w:rPr>
          <w:sz w:val="24"/>
          <w:szCs w:val="24"/>
        </w:rPr>
        <w:t xml:space="preserve"> </w:t>
      </w:r>
      <w:r w:rsidR="00BE644E">
        <w:rPr>
          <w:sz w:val="24"/>
          <w:szCs w:val="24"/>
        </w:rPr>
        <w:t>выполнения работ</w:t>
      </w:r>
      <w:r w:rsidR="00717F60" w:rsidRPr="00E71A48">
        <w:rPr>
          <w:sz w:val="24"/>
          <w:szCs w:val="24"/>
        </w:rPr>
        <w:t xml:space="preserve">: </w:t>
      </w:r>
      <w:r w:rsidR="00AC064E">
        <w:rPr>
          <w:sz w:val="24"/>
        </w:rPr>
        <w:t>с момента заключения договора до 31.10.2018 г</w:t>
      </w:r>
      <w:r w:rsidR="00717F60" w:rsidRPr="00E71A48">
        <w:rPr>
          <w:sz w:val="24"/>
          <w:szCs w:val="24"/>
        </w:rPr>
        <w:t>.</w:t>
      </w:r>
      <w:bookmarkEnd w:id="20"/>
    </w:p>
    <w:p w:rsidR="008D2928" w:rsidRPr="00366652"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Pr>
          <w:sz w:val="24"/>
          <w:szCs w:val="24"/>
        </w:rPr>
        <w:t>Выполнение работ</w:t>
      </w:r>
      <w:r w:rsidR="00366652" w:rsidRPr="00366652">
        <w:rPr>
          <w:sz w:val="24"/>
          <w:szCs w:val="24"/>
        </w:rPr>
        <w:t xml:space="preserve"> Участником будет осуществляться </w:t>
      </w:r>
      <w:r w:rsidR="00AC064E" w:rsidRPr="000A2C26">
        <w:rPr>
          <w:sz w:val="24"/>
          <w:szCs w:val="24"/>
        </w:rPr>
        <w:t>на объекте, указанном в Приложении №1 настоящей Документации</w:t>
      </w:r>
      <w:r w:rsidR="00366652" w:rsidRPr="00366652">
        <w:rPr>
          <w:sz w:val="24"/>
          <w:szCs w:val="24"/>
        </w:rPr>
        <w:t>.</w:t>
      </w:r>
      <w:bookmarkEnd w:id="21"/>
    </w:p>
    <w:p w:rsidR="00717F60" w:rsidRPr="00AC064E"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t xml:space="preserve">Форма и порядок оплаты: </w:t>
      </w:r>
      <w:r w:rsidR="00BE644E" w:rsidRPr="002F4103">
        <w:rPr>
          <w:sz w:val="24"/>
          <w:szCs w:val="24"/>
        </w:rPr>
        <w:t>безналичный расчет, в течение 30 (тридцати) рабочих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w:t>
      </w:r>
      <w:r w:rsidR="00BE644E" w:rsidRPr="00AC064E">
        <w:rPr>
          <w:sz w:val="24"/>
          <w:szCs w:val="24"/>
        </w:rPr>
        <w:t>фактуры.</w:t>
      </w:r>
      <w:bookmarkEnd w:id="22"/>
      <w:r w:rsidR="00CF674D" w:rsidRPr="00AC064E">
        <w:rPr>
          <w:iCs/>
          <w:sz w:val="24"/>
          <w:szCs w:val="24"/>
        </w:rPr>
        <w:t xml:space="preserve"> В случае</w:t>
      </w:r>
      <w:proofErr w:type="gramStart"/>
      <w:r w:rsidR="00CF674D" w:rsidRPr="00AC064E">
        <w:rPr>
          <w:iCs/>
          <w:sz w:val="24"/>
          <w:szCs w:val="24"/>
        </w:rPr>
        <w:t>,</w:t>
      </w:r>
      <w:proofErr w:type="gramEnd"/>
      <w:r w:rsidR="00CF674D" w:rsidRPr="00AC064E">
        <w:rPr>
          <w:iCs/>
          <w:sz w:val="24"/>
          <w:szCs w:val="24"/>
        </w:rPr>
        <w:t xml:space="preserve">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C55095">
        <w:rPr>
          <w:iCs/>
          <w:sz w:val="24"/>
          <w:szCs w:val="24"/>
        </w:rPr>
        <w:fldChar w:fldCharType="begin"/>
      </w:r>
      <w:r w:rsidR="00E71A48">
        <w:rPr>
          <w:iCs/>
          <w:sz w:val="24"/>
          <w:szCs w:val="24"/>
        </w:rPr>
        <w:instrText xml:space="preserve"> REF _Ref311232052 \r \h </w:instrText>
      </w:r>
      <w:r w:rsidR="00C55095">
        <w:rPr>
          <w:iCs/>
          <w:sz w:val="24"/>
          <w:szCs w:val="24"/>
        </w:rPr>
      </w:r>
      <w:r w:rsidR="00C55095">
        <w:rPr>
          <w:iCs/>
          <w:sz w:val="24"/>
          <w:szCs w:val="24"/>
        </w:rPr>
        <w:fldChar w:fldCharType="separate"/>
      </w:r>
      <w:r w:rsidR="005B69B5">
        <w:rPr>
          <w:iCs/>
          <w:sz w:val="24"/>
          <w:szCs w:val="24"/>
        </w:rPr>
        <w:t>3</w:t>
      </w:r>
      <w:r w:rsidR="00C55095">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C55095">
        <w:rPr>
          <w:sz w:val="24"/>
          <w:szCs w:val="24"/>
        </w:rPr>
        <w:fldChar w:fldCharType="begin"/>
      </w:r>
      <w:r w:rsidR="008D2928">
        <w:rPr>
          <w:sz w:val="24"/>
          <w:szCs w:val="24"/>
        </w:rPr>
        <w:instrText xml:space="preserve"> REF _Ref440270568 \r \h </w:instrText>
      </w:r>
      <w:r w:rsidR="00C55095">
        <w:rPr>
          <w:sz w:val="24"/>
          <w:szCs w:val="24"/>
        </w:rPr>
      </w:r>
      <w:r w:rsidR="00C55095">
        <w:rPr>
          <w:sz w:val="24"/>
          <w:szCs w:val="24"/>
        </w:rPr>
        <w:fldChar w:fldCharType="separate"/>
      </w:r>
      <w:r w:rsidR="005B69B5">
        <w:rPr>
          <w:sz w:val="24"/>
          <w:szCs w:val="24"/>
        </w:rPr>
        <w:t>4</w:t>
      </w:r>
      <w:r w:rsidR="00C55095">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EE380A">
        <w:fldChar w:fldCharType="begin"/>
      </w:r>
      <w:r w:rsidR="00EE380A">
        <w:instrText xml:space="preserve"> REF _Ref305973574 \r \h  \* MERGEFORMAT </w:instrText>
      </w:r>
      <w:r w:rsidR="00EE380A">
        <w:fldChar w:fldCharType="separate"/>
      </w:r>
      <w:r w:rsidR="005B69B5">
        <w:t>2</w:t>
      </w:r>
      <w:r w:rsidR="00EE380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 xml:space="preserve">подготовить </w:t>
      </w:r>
      <w:r w:rsidR="004B5EB3" w:rsidRPr="002A47D1">
        <w:rPr>
          <w:iCs/>
          <w:sz w:val="24"/>
          <w:szCs w:val="24"/>
        </w:rPr>
        <w:lastRenderedPageBreak/>
        <w:t>и подать в составе Заявк</w:t>
      </w:r>
      <w:r w:rsidR="00953802" w:rsidRPr="002A47D1">
        <w:rPr>
          <w:iCs/>
          <w:sz w:val="24"/>
          <w:szCs w:val="24"/>
        </w:rPr>
        <w:t xml:space="preserve">и, приведены в разделе </w:t>
      </w:r>
      <w:r w:rsidR="00C55095">
        <w:rPr>
          <w:iCs/>
          <w:sz w:val="24"/>
          <w:szCs w:val="24"/>
        </w:rPr>
        <w:fldChar w:fldCharType="begin"/>
      </w:r>
      <w:r w:rsidR="008D2928">
        <w:rPr>
          <w:iCs/>
          <w:sz w:val="24"/>
          <w:szCs w:val="24"/>
        </w:rPr>
        <w:instrText xml:space="preserve"> REF _Ref440270602 \r \h </w:instrText>
      </w:r>
      <w:r w:rsidR="00C55095">
        <w:rPr>
          <w:iCs/>
          <w:sz w:val="24"/>
          <w:szCs w:val="24"/>
        </w:rPr>
      </w:r>
      <w:r w:rsidR="00C55095">
        <w:rPr>
          <w:iCs/>
          <w:sz w:val="24"/>
          <w:szCs w:val="24"/>
        </w:rPr>
        <w:fldChar w:fldCharType="separate"/>
      </w:r>
      <w:r w:rsidR="005B69B5">
        <w:rPr>
          <w:iCs/>
          <w:sz w:val="24"/>
          <w:szCs w:val="24"/>
        </w:rPr>
        <w:t>5</w:t>
      </w:r>
      <w:r w:rsidR="00C55095">
        <w:rPr>
          <w:iCs/>
          <w:sz w:val="24"/>
          <w:szCs w:val="24"/>
        </w:rPr>
        <w:fldChar w:fldCharType="end"/>
      </w:r>
      <w:r w:rsidR="004B5EB3" w:rsidRPr="002A47D1">
        <w:rPr>
          <w:sz w:val="24"/>
          <w:szCs w:val="24"/>
        </w:rPr>
        <w:t>.</w:t>
      </w:r>
    </w:p>
    <w:p w:rsidR="002A47D1" w:rsidRPr="002D7FEE"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В случае</w:t>
      </w:r>
      <w:proofErr w:type="gramStart"/>
      <w:r w:rsidRPr="00392410">
        <w:rPr>
          <w:sz w:val="24"/>
          <w:szCs w:val="24"/>
        </w:rPr>
        <w:t>,</w:t>
      </w:r>
      <w:proofErr w:type="gramEnd"/>
      <w:r w:rsidRPr="00392410">
        <w:rPr>
          <w:sz w:val="24"/>
          <w:szCs w:val="24"/>
        </w:rPr>
        <w:t xml:space="preserve">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EE380A">
        <w:fldChar w:fldCharType="begin"/>
      </w:r>
      <w:r w:rsidR="00EE380A">
        <w:instrText xml:space="preserve"> REF _Ref440270637 \r \h  \* MERGEFORMAT </w:instrText>
      </w:r>
      <w:r w:rsidR="00EE380A">
        <w:fldChar w:fldCharType="separate"/>
      </w:r>
      <w:r w:rsidR="005B69B5" w:rsidRPr="005B69B5">
        <w:rPr>
          <w:sz w:val="24"/>
          <w:szCs w:val="24"/>
        </w:rPr>
        <w:t>1.1.5</w:t>
      </w:r>
      <w:r w:rsidR="00EE380A">
        <w:fldChar w:fldCharType="end"/>
      </w:r>
      <w:r w:rsidRPr="00392410">
        <w:rPr>
          <w:sz w:val="24"/>
          <w:szCs w:val="24"/>
        </w:rPr>
        <w:t xml:space="preserve">, </w:t>
      </w:r>
      <w:r w:rsidR="00EE380A">
        <w:fldChar w:fldCharType="begin"/>
      </w:r>
      <w:r w:rsidR="00EE380A">
        <w:instrText xml:space="preserve"> REF _Ref440270663 \r \h  \* MERGEFORMAT </w:instrText>
      </w:r>
      <w:r w:rsidR="00EE380A">
        <w:fldChar w:fldCharType="separate"/>
      </w:r>
      <w:r w:rsidR="005B69B5" w:rsidRPr="005B69B5">
        <w:rPr>
          <w:sz w:val="24"/>
          <w:szCs w:val="24"/>
        </w:rPr>
        <w:t>1.1.7</w:t>
      </w:r>
      <w:r w:rsidR="00EE380A">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C064E">
        <w:rPr>
          <w:sz w:val="24"/>
          <w:szCs w:val="24"/>
        </w:rPr>
        <w:t>ом</w:t>
      </w:r>
      <w:r w:rsidRPr="00AC6F87">
        <w:rPr>
          <w:sz w:val="24"/>
          <w:szCs w:val="24"/>
        </w:rPr>
        <w:t xml:space="preserve"> задани</w:t>
      </w:r>
      <w:r w:rsidR="00AC064E">
        <w:rPr>
          <w:sz w:val="24"/>
          <w:szCs w:val="24"/>
        </w:rPr>
        <w:t>и</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 xml:space="preserve">к настоящей Документации, Участники при подготовке Заявок </w:t>
      </w:r>
      <w:r w:rsidRPr="002D7FEE">
        <w:rPr>
          <w:sz w:val="24"/>
          <w:szCs w:val="24"/>
        </w:rPr>
        <w:t xml:space="preserve">должны руководствоваться условиями, указанными в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_Ref440270637 \r \h  \* MERGEFORMAT </w:instrText>
      </w:r>
      <w:r w:rsidR="00EE380A">
        <w:fldChar w:fldCharType="separate"/>
      </w:r>
      <w:r w:rsidR="005B69B5" w:rsidRPr="005B69B5">
        <w:rPr>
          <w:sz w:val="24"/>
          <w:szCs w:val="24"/>
        </w:rPr>
        <w:t>1.1.5</w:t>
      </w:r>
      <w:r w:rsidR="00EE380A">
        <w:fldChar w:fldCharType="end"/>
      </w:r>
      <w:r w:rsidR="008D2928" w:rsidRPr="002D7FEE">
        <w:rPr>
          <w:sz w:val="24"/>
          <w:szCs w:val="24"/>
        </w:rPr>
        <w:t xml:space="preserve">, </w:t>
      </w:r>
      <w:r w:rsidR="00EE380A">
        <w:fldChar w:fldCharType="begin"/>
      </w:r>
      <w:r w:rsidR="00EE380A">
        <w:instrText xml:space="preserve"> REF _Ref440270663 \r \h  \* MERGEFORMAT </w:instrText>
      </w:r>
      <w:r w:rsidR="00EE380A">
        <w:fldChar w:fldCharType="separate"/>
      </w:r>
      <w:r w:rsidR="005B69B5" w:rsidRPr="005B69B5">
        <w:rPr>
          <w:sz w:val="24"/>
          <w:szCs w:val="24"/>
        </w:rPr>
        <w:t>1.1.7</w:t>
      </w:r>
      <w:r w:rsidR="00EE380A">
        <w:fldChar w:fldCharType="end"/>
      </w:r>
      <w:r w:rsidRPr="002D7FEE">
        <w:rPr>
          <w:sz w:val="24"/>
          <w:szCs w:val="24"/>
        </w:rPr>
        <w:t xml:space="preserve"> настоящей Документации.</w:t>
      </w:r>
    </w:p>
    <w:p w:rsidR="002A47D1" w:rsidRPr="002D7FEE"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D7FEE">
        <w:rPr>
          <w:sz w:val="24"/>
          <w:szCs w:val="24"/>
        </w:rPr>
        <w:t xml:space="preserve">Участник должен указать в составе своей Заявки конкретные условия </w:t>
      </w:r>
      <w:r w:rsidR="00306DE6" w:rsidRPr="002D7FEE">
        <w:rPr>
          <w:sz w:val="24"/>
          <w:szCs w:val="24"/>
        </w:rPr>
        <w:t xml:space="preserve">выполнения работ и </w:t>
      </w:r>
      <w:r w:rsidRPr="002D7FEE">
        <w:rPr>
          <w:sz w:val="24"/>
          <w:szCs w:val="24"/>
        </w:rPr>
        <w:t xml:space="preserve">оплаты, не хуже условий указанных в </w:t>
      </w:r>
      <w:r w:rsidR="00306DE6" w:rsidRPr="002D7FEE">
        <w:rPr>
          <w:sz w:val="24"/>
          <w:szCs w:val="24"/>
        </w:rPr>
        <w:t xml:space="preserve">п. </w:t>
      </w:r>
      <w:r w:rsidR="00EE380A">
        <w:fldChar w:fldCharType="begin"/>
      </w:r>
      <w:r w:rsidR="00EE380A">
        <w:instrText xml:space="preserve"> REF _Ref440270637 \r \h  \* MERGEFORMAT </w:instrText>
      </w:r>
      <w:r w:rsidR="00EE380A">
        <w:fldChar w:fldCharType="separate"/>
      </w:r>
      <w:r w:rsidR="005B69B5" w:rsidRPr="005B69B5">
        <w:rPr>
          <w:bCs w:val="0"/>
          <w:iCs/>
          <w:sz w:val="24"/>
          <w:szCs w:val="24"/>
        </w:rPr>
        <w:t>1.1.5</w:t>
      </w:r>
      <w:r w:rsidR="00EE380A">
        <w:fldChar w:fldCharType="end"/>
      </w:r>
      <w:r w:rsidR="00306DE6" w:rsidRPr="002D7FEE">
        <w:rPr>
          <w:bCs w:val="0"/>
          <w:iCs/>
          <w:sz w:val="24"/>
          <w:szCs w:val="24"/>
        </w:rPr>
        <w:t xml:space="preserve"> и</w:t>
      </w:r>
      <w:r w:rsidR="00306DE6" w:rsidRPr="002D7FEE">
        <w:rPr>
          <w:sz w:val="24"/>
          <w:szCs w:val="24"/>
        </w:rPr>
        <w:t xml:space="preserve"> </w:t>
      </w:r>
      <w:r w:rsidR="00EE380A">
        <w:fldChar w:fldCharType="begin"/>
      </w:r>
      <w:r w:rsidR="00EE380A">
        <w:instrText xml:space="preserve"> REF _Ref440270663 \r \h  \* MERGEFORMAT </w:instrText>
      </w:r>
      <w:r w:rsidR="00EE380A">
        <w:fldChar w:fldCharType="separate"/>
      </w:r>
      <w:r w:rsidR="005B69B5" w:rsidRPr="005B69B5">
        <w:rPr>
          <w:sz w:val="24"/>
          <w:szCs w:val="24"/>
        </w:rPr>
        <w:t>1.1.7</w:t>
      </w:r>
      <w:r w:rsidR="00EE380A">
        <w:fldChar w:fldCharType="end"/>
      </w:r>
      <w:r w:rsidRPr="002D7FEE">
        <w:rPr>
          <w:sz w:val="24"/>
          <w:szCs w:val="24"/>
        </w:rPr>
        <w:t>.</w:t>
      </w:r>
      <w:bookmarkEnd w:id="23"/>
      <w:bookmarkEnd w:id="24"/>
      <w:bookmarkEnd w:id="25"/>
      <w:bookmarkEnd w:id="26"/>
    </w:p>
    <w:p w:rsidR="00717F60" w:rsidRPr="002D7FEE" w:rsidRDefault="00717F60" w:rsidP="00750D4A">
      <w:pPr>
        <w:keepNext/>
        <w:widowControl w:val="0"/>
        <w:autoSpaceDE w:val="0"/>
        <w:spacing w:before="60" w:line="264" w:lineRule="auto"/>
        <w:ind w:right="-122"/>
        <w:rPr>
          <w:iCs/>
          <w:sz w:val="24"/>
          <w:szCs w:val="24"/>
        </w:rPr>
      </w:pPr>
    </w:p>
    <w:p w:rsidR="00717F60" w:rsidRPr="002D7FEE"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98589570"/>
      <w:r w:rsidRPr="002D7FEE">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E71A48">
        <w:rPr>
          <w:sz w:val="24"/>
          <w:szCs w:val="24"/>
        </w:rPr>
        <w:t>Опубликованное в соответствии с п.</w:t>
      </w:r>
      <w:r w:rsidR="00D421AA" w:rsidRPr="00E71A48">
        <w:rPr>
          <w:sz w:val="24"/>
          <w:szCs w:val="24"/>
        </w:rPr>
        <w:t xml:space="preserve"> </w:t>
      </w:r>
      <w:r w:rsidR="00EE380A">
        <w:fldChar w:fldCharType="begin"/>
      </w:r>
      <w:r w:rsidR="00EE380A">
        <w:instrText xml:space="preserve"> REF _Ref305973033 \r \h  \* MERGEFORMAT </w:instrText>
      </w:r>
      <w:r w:rsidR="00EE380A">
        <w:fldChar w:fldCharType="separate"/>
      </w:r>
      <w:r w:rsidR="005B69B5" w:rsidRPr="005B69B5">
        <w:rPr>
          <w:sz w:val="24"/>
          <w:szCs w:val="24"/>
        </w:rPr>
        <w:t>3.2</w:t>
      </w:r>
      <w:r w:rsidR="00EE380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w:t>
      </w:r>
      <w:proofErr w:type="gramEnd"/>
      <w:r w:rsidRPr="00E71A48">
        <w:rPr>
          <w:sz w:val="24"/>
          <w:szCs w:val="24"/>
        </w:rPr>
        <w:t xml:space="preserve">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98589571"/>
      <w:bookmarkEnd w:id="33"/>
      <w:r w:rsidRPr="00E71A48">
        <w:t>Особые положения в связи с проведением Запроса предложений на ЭТП</w:t>
      </w:r>
      <w:bookmarkEnd w:id="34"/>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2D7FEE"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2D7FEE">
        <w:rPr>
          <w:color w:val="000000"/>
          <w:sz w:val="24"/>
          <w:szCs w:val="24"/>
        </w:rPr>
        <w:t>Участник</w:t>
      </w:r>
      <w:r w:rsidR="00717F60" w:rsidRPr="002D7FEE">
        <w:rPr>
          <w:color w:val="000000"/>
          <w:sz w:val="24"/>
          <w:szCs w:val="24"/>
        </w:rPr>
        <w:t xml:space="preserve">и запроса предложений должны подать </w:t>
      </w:r>
      <w:r w:rsidR="004B5EB3" w:rsidRPr="002D7FEE">
        <w:rPr>
          <w:color w:val="000000"/>
          <w:sz w:val="24"/>
          <w:szCs w:val="24"/>
        </w:rPr>
        <w:t>Заявк</w:t>
      </w:r>
      <w:r w:rsidR="00717F60" w:rsidRPr="002D7FEE">
        <w:rPr>
          <w:color w:val="000000"/>
          <w:sz w:val="24"/>
          <w:szCs w:val="24"/>
        </w:rPr>
        <w:t xml:space="preserve">и в электронном виде на ЭТП (подраздел </w:t>
      </w:r>
      <w:r w:rsidR="00EE380A">
        <w:fldChar w:fldCharType="begin"/>
      </w:r>
      <w:r w:rsidR="00EE380A">
        <w:instrText xml:space="preserve"> REF _Ref191386109 \n \h  \* MERGEFORMAT </w:instrText>
      </w:r>
      <w:r w:rsidR="00EE380A">
        <w:fldChar w:fldCharType="separate"/>
      </w:r>
      <w:r w:rsidR="005B69B5" w:rsidRPr="005B69B5">
        <w:rPr>
          <w:color w:val="000000"/>
          <w:sz w:val="24"/>
          <w:szCs w:val="24"/>
        </w:rPr>
        <w:t>3.3.2</w:t>
      </w:r>
      <w:r w:rsidR="00EE380A">
        <w:fldChar w:fldCharType="end"/>
      </w:r>
      <w:r w:rsidR="00721B30" w:rsidRPr="002D7FEE">
        <w:rPr>
          <w:color w:val="000000"/>
          <w:sz w:val="24"/>
          <w:szCs w:val="24"/>
        </w:rPr>
        <w:t>)</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_Ref467752100 \r \h  \* MERGEFORMAT </w:instrText>
      </w:r>
      <w:r w:rsidR="00EE380A">
        <w:fldChar w:fldCharType="separate"/>
      </w:r>
      <w:r w:rsidR="005B69B5" w:rsidRPr="005B69B5">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D7FEE">
        <w:rPr>
          <w:color w:val="000000"/>
          <w:sz w:val="24"/>
          <w:szCs w:val="24"/>
        </w:rPr>
        <w:t>.</w:t>
      </w:r>
      <w:proofErr w:type="gramEnd"/>
      <w:r w:rsidR="00717F60" w:rsidRPr="002D7FEE">
        <w:rPr>
          <w:color w:val="000000"/>
          <w:sz w:val="24"/>
          <w:szCs w:val="24"/>
        </w:rPr>
        <w:t xml:space="preserve"> При нарушении этого требования, </w:t>
      </w:r>
      <w:r w:rsidRPr="002D7FEE">
        <w:rPr>
          <w:color w:val="000000"/>
          <w:sz w:val="24"/>
          <w:szCs w:val="24"/>
        </w:rPr>
        <w:t>Участник</w:t>
      </w:r>
      <w:r w:rsidR="00717F60" w:rsidRPr="002D7FEE">
        <w:rPr>
          <w:color w:val="000000"/>
          <w:sz w:val="24"/>
          <w:szCs w:val="24"/>
        </w:rPr>
        <w:t xml:space="preserve"> </w:t>
      </w:r>
      <w:r w:rsidR="007C0F1C" w:rsidRPr="002D7FEE">
        <w:rPr>
          <w:color w:val="000000"/>
          <w:sz w:val="24"/>
          <w:szCs w:val="24"/>
        </w:rPr>
        <w:t>будет</w:t>
      </w:r>
      <w:r w:rsidR="00717F60" w:rsidRPr="002D7FEE">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2D7FEE">
        <w:rPr>
          <w:color w:val="000000"/>
          <w:sz w:val="24"/>
          <w:szCs w:val="24"/>
        </w:rPr>
        <w:t>Правила проведения</w:t>
      </w:r>
      <w:r w:rsidRPr="00E71A48">
        <w:rPr>
          <w:color w:val="000000"/>
          <w:sz w:val="24"/>
          <w:szCs w:val="24"/>
        </w:rPr>
        <w:t xml:space="preserve">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5" w:name="__RefNumPara__1267_443845793"/>
      <w:bookmarkStart w:id="36" w:name="_Toc498589572"/>
      <w:bookmarkEnd w:id="35"/>
      <w:r w:rsidRPr="00E71A48">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EE380A">
        <w:fldChar w:fldCharType="begin"/>
      </w:r>
      <w:r w:rsidR="00EE380A">
        <w:instrText xml:space="preserve"> REF _Ref191386164 \r \h  \* MERGEFORMAT </w:instrText>
      </w:r>
      <w:r w:rsidR="00EE380A">
        <w:fldChar w:fldCharType="separate"/>
      </w:r>
      <w:r w:rsidR="005B69B5" w:rsidRPr="005B69B5">
        <w:rPr>
          <w:sz w:val="24"/>
          <w:szCs w:val="24"/>
        </w:rPr>
        <w:t xml:space="preserve"> 1.4.1 </w:t>
      </w:r>
      <w:r w:rsidR="00EE380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w:t>
      </w:r>
      <w:r w:rsidRPr="00E71A48">
        <w:rPr>
          <w:sz w:val="24"/>
          <w:szCs w:val="24"/>
        </w:rPr>
        <w:lastRenderedPageBreak/>
        <w:t xml:space="preserve">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EE380A">
        <w:fldChar w:fldCharType="begin"/>
      </w:r>
      <w:r w:rsidR="00EE380A">
        <w:instrText xml:space="preserve"> REF _Ref306978606 \r \h  \* MERGEFORMAT </w:instrText>
      </w:r>
      <w:r w:rsidR="00EE380A">
        <w:fldChar w:fldCharType="separate"/>
      </w:r>
      <w:r w:rsidR="005B69B5" w:rsidRPr="005B69B5">
        <w:rPr>
          <w:sz w:val="24"/>
          <w:szCs w:val="24"/>
        </w:rPr>
        <w:t xml:space="preserve"> 1.4.2 </w:t>
      </w:r>
      <w:r w:rsidR="00EE380A">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40" w:name="__RefHeading__401_1298132286"/>
      <w:bookmarkStart w:id="41" w:name="_Toc498589573"/>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5B69B5" w:rsidRDefault="005B69B5" w:rsidP="00750D4A">
      <w:pPr>
        <w:keepNext/>
        <w:numPr>
          <w:ilvl w:val="2"/>
          <w:numId w:val="13"/>
        </w:numPr>
        <w:shd w:val="clear" w:color="auto" w:fill="FFFFFF"/>
        <w:tabs>
          <w:tab w:val="left" w:pos="1700"/>
        </w:tabs>
        <w:spacing w:before="60" w:line="264" w:lineRule="auto"/>
        <w:ind w:left="0" w:right="11" w:firstLine="709"/>
        <w:rPr>
          <w:sz w:val="24"/>
          <w:szCs w:val="24"/>
        </w:rPr>
      </w:pPr>
      <w:r w:rsidRPr="005B69B5">
        <w:rPr>
          <w:sz w:val="24"/>
          <w:szCs w:val="24"/>
        </w:rPr>
        <w:t>В случае наличия отрицательного заключения службы безопасности, Закупочная комиссия вправе принять решение об отклонении Заявок Участников, аффилированных между собой</w:t>
      </w:r>
      <w:r w:rsidRPr="005B69B5">
        <w:rPr>
          <w:color w:val="FF0000"/>
          <w:sz w:val="24"/>
          <w:szCs w:val="24"/>
        </w:rPr>
        <w:t xml:space="preserve"> </w:t>
      </w:r>
      <w:r w:rsidRPr="005B69B5">
        <w:rPr>
          <w:sz w:val="24"/>
          <w:szCs w:val="24"/>
        </w:rPr>
        <w:t>(понятие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5B69B5">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5B69B5">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EE380A">
        <w:fldChar w:fldCharType="begin"/>
      </w:r>
      <w:r w:rsidR="00EE380A">
        <w:instrText xml:space="preserve"> REF _Ref306114966 \r \h  \* MERGEFORMAT </w:instrText>
      </w:r>
      <w:r w:rsidR="00EE380A">
        <w:fldChar w:fldCharType="separate"/>
      </w:r>
      <w:r w:rsidR="005B69B5" w:rsidRPr="005B69B5">
        <w:rPr>
          <w:sz w:val="24"/>
          <w:szCs w:val="24"/>
        </w:rPr>
        <w:t>3.3.11</w:t>
      </w:r>
      <w:r w:rsidR="00EE380A">
        <w:fldChar w:fldCharType="end"/>
      </w:r>
      <w:r w:rsidRPr="00E71A48">
        <w:rPr>
          <w:sz w:val="24"/>
          <w:szCs w:val="24"/>
        </w:rPr>
        <w:t xml:space="preserve"> настоящей Документации).</w:t>
      </w:r>
    </w:p>
    <w:p w:rsidR="00750D4A" w:rsidRPr="004F7AD3" w:rsidRDefault="004F7AD3"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4F7AD3">
        <w:rPr>
          <w:sz w:val="24"/>
          <w:szCs w:val="24"/>
        </w:rPr>
        <w:t xml:space="preserve">В соответствии с Извещением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Запроса предложений </w:t>
      </w:r>
      <w:r w:rsidRPr="004F7AD3">
        <w:rPr>
          <w:bCs w:val="0"/>
          <w:sz w:val="24"/>
          <w:szCs w:val="24"/>
        </w:rPr>
        <w:t xml:space="preserve">в любой момент </w:t>
      </w:r>
      <w:r w:rsidRPr="004F7AD3">
        <w:rPr>
          <w:sz w:val="24"/>
          <w:szCs w:val="24"/>
        </w:rPr>
        <w:t>до наступления даты и времени окончания срока подачи заявок на участие в закупке, не неся при этом никакой материальной ответственности перед Участниками запроса предложений.</w:t>
      </w:r>
      <w:proofErr w:type="gramEnd"/>
      <w:r w:rsidRPr="004F7AD3">
        <w:rPr>
          <w:sz w:val="24"/>
          <w:szCs w:val="24"/>
        </w:rPr>
        <w:t xml:space="preserve"> </w:t>
      </w:r>
      <w:proofErr w:type="gramStart"/>
      <w:r w:rsidRPr="004F7AD3">
        <w:rPr>
          <w:sz w:val="24"/>
          <w:szCs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r w:rsidRPr="004F7AD3">
        <w:rPr>
          <w:sz w:val="24"/>
          <w:szCs w:val="24"/>
        </w:rPr>
        <w:t xml:space="preserve">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r w:rsidR="00717F60" w:rsidRPr="004F7AD3">
        <w:rPr>
          <w:sz w:val="24"/>
          <w:szCs w:val="24"/>
        </w:rPr>
        <w:t>.</w:t>
      </w:r>
    </w:p>
    <w:p w:rsidR="002D4BC6" w:rsidRPr="00F647F7" w:rsidRDefault="002D4BC6" w:rsidP="00750D4A">
      <w:pPr>
        <w:pStyle w:val="2"/>
        <w:keepLines/>
        <w:tabs>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98589574"/>
      <w:bookmarkStart w:id="53" w:name="_Ref306144164"/>
      <w:r w:rsidRPr="00F647F7">
        <w:t xml:space="preserve">Закупка </w:t>
      </w:r>
      <w:r w:rsidR="007F76D6">
        <w:t>работ</w:t>
      </w:r>
      <w:r w:rsidRPr="00F647F7">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20802"/>
      <w:bookmarkStart w:id="60" w:name="_Toc440631437"/>
      <w:bookmarkStart w:id="61" w:name="_Toc440875677"/>
      <w:bookmarkStart w:id="62" w:name="_Toc441131701"/>
      <w:bookmarkStart w:id="63" w:name="_Toc465865142"/>
      <w:bookmarkStart w:id="64" w:name="_Toc468975402"/>
      <w:bookmarkStart w:id="65" w:name="_Toc471830410"/>
      <w:bookmarkStart w:id="66" w:name="_Toc498589575"/>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C55095">
        <w:rPr>
          <w:b w:val="0"/>
        </w:rPr>
        <w:fldChar w:fldCharType="begin"/>
      </w:r>
      <w:r w:rsidR="002D4BC6">
        <w:rPr>
          <w:b w:val="0"/>
        </w:rPr>
        <w:instrText xml:space="preserve"> REF _Ref440275279 \r \h </w:instrText>
      </w:r>
      <w:r w:rsidR="00C55095">
        <w:rPr>
          <w:b w:val="0"/>
        </w:rPr>
      </w:r>
      <w:r w:rsidR="00C55095">
        <w:rPr>
          <w:b w:val="0"/>
        </w:rPr>
        <w:fldChar w:fldCharType="separate"/>
      </w:r>
      <w:r w:rsidR="005B69B5">
        <w:rPr>
          <w:b w:val="0"/>
        </w:rPr>
        <w:t>1.1.4</w:t>
      </w:r>
      <w:r w:rsidR="00C55095">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bookmarkEnd w:id="65"/>
      <w:bookmarkEnd w:id="66"/>
      <w:r w:rsidR="002D4BC6">
        <w:rPr>
          <w:b w:val="0"/>
        </w:rPr>
        <w:t xml:space="preserve"> </w:t>
      </w:r>
    </w:p>
    <w:p w:rsidR="002D4BC6" w:rsidRPr="002D4BC6" w:rsidRDefault="002D4BC6" w:rsidP="00750D4A">
      <w:pPr>
        <w:pStyle w:val="3"/>
        <w:ind w:left="0" w:firstLine="709"/>
        <w:jc w:val="both"/>
        <w:rPr>
          <w:b w:val="0"/>
        </w:rPr>
      </w:pPr>
      <w:bookmarkStart w:id="67" w:name="_Toc440361306"/>
      <w:bookmarkStart w:id="68" w:name="_Toc440376061"/>
      <w:bookmarkStart w:id="69" w:name="_Toc440376188"/>
      <w:bookmarkStart w:id="70" w:name="_Toc440382453"/>
      <w:bookmarkStart w:id="71" w:name="_Toc440447123"/>
      <w:bookmarkStart w:id="72" w:name="_Toc440620803"/>
      <w:bookmarkStart w:id="73" w:name="_Toc440631438"/>
      <w:bookmarkStart w:id="74" w:name="_Toc440875678"/>
      <w:bookmarkStart w:id="75" w:name="_Toc441131702"/>
      <w:bookmarkStart w:id="76" w:name="_Toc465865143"/>
      <w:bookmarkStart w:id="77" w:name="_Toc468975403"/>
      <w:bookmarkStart w:id="78" w:name="_Toc471830411"/>
      <w:bookmarkStart w:id="79" w:name="_Toc498589576"/>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EE380A">
        <w:fldChar w:fldCharType="begin"/>
      </w:r>
      <w:r w:rsidR="00EE380A">
        <w:instrText xml:space="preserve"> REF _Ref305973147 \r \h  \* MERGEFORMAT </w:instrText>
      </w:r>
      <w:r w:rsidR="00EE380A">
        <w:fldChar w:fldCharType="separate"/>
      </w:r>
      <w:r w:rsidR="005B69B5" w:rsidRPr="005B69B5">
        <w:rPr>
          <w:b w:val="0"/>
          <w:szCs w:val="24"/>
        </w:rPr>
        <w:t>3.3</w:t>
      </w:r>
      <w:r w:rsidR="00EE380A">
        <w:fldChar w:fldCharType="end"/>
      </w:r>
      <w:r w:rsidRPr="002D4BC6">
        <w:rPr>
          <w:b w:val="0"/>
          <w:szCs w:val="24"/>
        </w:rPr>
        <w:t xml:space="preserve"> должны быть соблюдены следующие требования:</w:t>
      </w:r>
      <w:bookmarkEnd w:id="67"/>
      <w:bookmarkEnd w:id="68"/>
      <w:bookmarkEnd w:id="69"/>
      <w:bookmarkEnd w:id="70"/>
      <w:bookmarkEnd w:id="71"/>
      <w:bookmarkEnd w:id="72"/>
      <w:bookmarkEnd w:id="73"/>
      <w:bookmarkEnd w:id="74"/>
      <w:bookmarkEnd w:id="75"/>
      <w:bookmarkEnd w:id="76"/>
      <w:bookmarkEnd w:id="77"/>
      <w:bookmarkEnd w:id="78"/>
      <w:bookmarkEnd w:id="79"/>
    </w:p>
    <w:p w:rsidR="002D4BC6" w:rsidRPr="002D4BC6" w:rsidRDefault="002D4BC6" w:rsidP="00750D4A">
      <w:pPr>
        <w:pStyle w:val="3"/>
        <w:numPr>
          <w:ilvl w:val="3"/>
          <w:numId w:val="1"/>
        </w:numPr>
        <w:ind w:left="709" w:firstLine="0"/>
        <w:jc w:val="both"/>
        <w:rPr>
          <w:b w:val="0"/>
          <w:szCs w:val="24"/>
        </w:rPr>
      </w:pPr>
      <w:bookmarkStart w:id="80" w:name="_Toc440361307"/>
      <w:bookmarkStart w:id="81" w:name="_Toc440376062"/>
      <w:bookmarkStart w:id="82" w:name="_Toc440376189"/>
      <w:bookmarkStart w:id="83" w:name="_Toc440382454"/>
      <w:bookmarkStart w:id="84" w:name="_Toc440447124"/>
      <w:bookmarkStart w:id="85" w:name="_Toc440620804"/>
      <w:bookmarkStart w:id="86" w:name="_Toc440631439"/>
      <w:bookmarkStart w:id="87" w:name="_Toc440875679"/>
      <w:bookmarkStart w:id="88" w:name="_Toc441131703"/>
      <w:bookmarkStart w:id="89" w:name="_Toc465865144"/>
      <w:bookmarkStart w:id="90" w:name="_Toc468975404"/>
      <w:bookmarkStart w:id="91" w:name="_Toc471830412"/>
      <w:bookmarkStart w:id="92" w:name="_Toc498589577"/>
      <w:r w:rsidRPr="002D4BC6">
        <w:rPr>
          <w:b w:val="0"/>
          <w:szCs w:val="24"/>
        </w:rPr>
        <w:t xml:space="preserve">Письмо о подаче оферты (подраздел </w:t>
      </w:r>
      <w:r w:rsidR="00EE380A">
        <w:fldChar w:fldCharType="begin"/>
      </w:r>
      <w:r w:rsidR="00EE380A">
        <w:instrText xml:space="preserve"> REF _Ref55336310 \r \h  \* MERGEFORMAT </w:instrText>
      </w:r>
      <w:r w:rsidR="00EE380A">
        <w:fldChar w:fldCharType="separate"/>
      </w:r>
      <w:r w:rsidR="005B69B5" w:rsidRPr="005B69B5">
        <w:rPr>
          <w:b w:val="0"/>
          <w:szCs w:val="24"/>
        </w:rPr>
        <w:t>5.1</w:t>
      </w:r>
      <w:r w:rsidR="00EE380A">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80"/>
      <w:bookmarkEnd w:id="81"/>
      <w:bookmarkEnd w:id="82"/>
      <w:bookmarkEnd w:id="83"/>
      <w:bookmarkEnd w:id="84"/>
      <w:bookmarkEnd w:id="85"/>
      <w:bookmarkEnd w:id="86"/>
      <w:bookmarkEnd w:id="87"/>
      <w:bookmarkEnd w:id="88"/>
      <w:bookmarkEnd w:id="89"/>
      <w:bookmarkEnd w:id="90"/>
      <w:bookmarkEnd w:id="91"/>
      <w:bookmarkEnd w:id="92"/>
    </w:p>
    <w:p w:rsidR="002D4BC6" w:rsidRPr="002D4BC6" w:rsidRDefault="002D4BC6" w:rsidP="00750D4A">
      <w:pPr>
        <w:pStyle w:val="3"/>
        <w:numPr>
          <w:ilvl w:val="3"/>
          <w:numId w:val="1"/>
        </w:numPr>
        <w:ind w:left="709" w:firstLine="0"/>
        <w:jc w:val="both"/>
        <w:rPr>
          <w:b w:val="0"/>
          <w:szCs w:val="24"/>
        </w:rPr>
      </w:pPr>
      <w:bookmarkStart w:id="93" w:name="_Toc440361308"/>
      <w:bookmarkStart w:id="94" w:name="_Toc440376063"/>
      <w:bookmarkStart w:id="95" w:name="_Toc440376190"/>
      <w:bookmarkStart w:id="96" w:name="_Toc440382455"/>
      <w:bookmarkStart w:id="97" w:name="_Toc440447125"/>
      <w:bookmarkStart w:id="98" w:name="_Toc440620805"/>
      <w:bookmarkStart w:id="99" w:name="_Toc440631440"/>
      <w:bookmarkStart w:id="100" w:name="_Toc440875680"/>
      <w:bookmarkStart w:id="101" w:name="_Toc441131704"/>
      <w:bookmarkStart w:id="102" w:name="_Toc465865145"/>
      <w:bookmarkStart w:id="103" w:name="_Toc468975405"/>
      <w:bookmarkStart w:id="104" w:name="_Toc471830413"/>
      <w:bookmarkStart w:id="105" w:name="_Toc498589578"/>
      <w:r w:rsidRPr="002D4BC6">
        <w:rPr>
          <w:b w:val="0"/>
          <w:szCs w:val="24"/>
        </w:rPr>
        <w:lastRenderedPageBreak/>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EE380A">
        <w:fldChar w:fldCharType="begin"/>
      </w:r>
      <w:r w:rsidR="00EE380A">
        <w:instrText xml:space="preserve"> REF _Ref440284918 \r \h  \* MERGEFORMAT </w:instrText>
      </w:r>
      <w:r w:rsidR="00EE380A">
        <w:fldChar w:fldCharType="separate"/>
      </w:r>
      <w:r w:rsidR="005B69B5" w:rsidRPr="005B69B5">
        <w:rPr>
          <w:b w:val="0"/>
          <w:szCs w:val="24"/>
        </w:rPr>
        <w:t>5.2</w:t>
      </w:r>
      <w:r w:rsidR="00EE380A">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EE380A">
        <w:fldChar w:fldCharType="begin"/>
      </w:r>
      <w:r w:rsidR="00EE380A">
        <w:instrText xml:space="preserve"> REF _Ref440537086 \r \h  \* MERGEFORMAT </w:instrText>
      </w:r>
      <w:r w:rsidR="00EE380A">
        <w:fldChar w:fldCharType="separate"/>
      </w:r>
      <w:r w:rsidR="005B69B5" w:rsidRPr="005B69B5">
        <w:rPr>
          <w:b w:val="0"/>
          <w:bCs w:val="0"/>
          <w:szCs w:val="24"/>
        </w:rPr>
        <w:t>5.3</w:t>
      </w:r>
      <w:r w:rsidR="00EE380A">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EE380A">
        <w:fldChar w:fldCharType="begin"/>
      </w:r>
      <w:r w:rsidR="00EE380A">
        <w:instrText xml:space="preserve"> REF _Ref440284947 \r \h  \* MERGEFORMAT </w:instrText>
      </w:r>
      <w:r w:rsidR="00EE380A">
        <w:fldChar w:fldCharType="separate"/>
      </w:r>
      <w:r w:rsidR="005B69B5" w:rsidRPr="005B69B5">
        <w:rPr>
          <w:b w:val="0"/>
          <w:szCs w:val="24"/>
        </w:rPr>
        <w:t>5.4</w:t>
      </w:r>
      <w:r w:rsidR="00EE380A">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C55095">
        <w:rPr>
          <w:b w:val="0"/>
          <w:szCs w:val="24"/>
        </w:rPr>
        <w:fldChar w:fldCharType="begin"/>
      </w:r>
      <w:r w:rsidR="00B8118F">
        <w:rPr>
          <w:b w:val="0"/>
          <w:szCs w:val="24"/>
        </w:rPr>
        <w:instrText xml:space="preserve"> REF _Ref440361439 \r \h </w:instrText>
      </w:r>
      <w:r w:rsidR="00C55095">
        <w:rPr>
          <w:b w:val="0"/>
          <w:szCs w:val="24"/>
        </w:rPr>
      </w:r>
      <w:r w:rsidR="00C55095">
        <w:rPr>
          <w:b w:val="0"/>
          <w:szCs w:val="24"/>
        </w:rPr>
        <w:fldChar w:fldCharType="separate"/>
      </w:r>
      <w:r w:rsidR="005B69B5">
        <w:rPr>
          <w:b w:val="0"/>
          <w:szCs w:val="24"/>
        </w:rPr>
        <w:t>5.5</w:t>
      </w:r>
      <w:r w:rsidR="00C55095">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C55095">
        <w:rPr>
          <w:b w:val="0"/>
          <w:szCs w:val="24"/>
        </w:rPr>
        <w:fldChar w:fldCharType="begin"/>
      </w:r>
      <w:r w:rsidR="00B8118F">
        <w:rPr>
          <w:b w:val="0"/>
          <w:szCs w:val="24"/>
        </w:rPr>
        <w:instrText xml:space="preserve"> REF _Ref440361531 \r \h </w:instrText>
      </w:r>
      <w:r w:rsidR="00C55095">
        <w:rPr>
          <w:b w:val="0"/>
          <w:szCs w:val="24"/>
        </w:rPr>
      </w:r>
      <w:r w:rsidR="00C55095">
        <w:rPr>
          <w:b w:val="0"/>
          <w:szCs w:val="24"/>
        </w:rPr>
        <w:fldChar w:fldCharType="separate"/>
      </w:r>
      <w:r w:rsidR="005B69B5">
        <w:rPr>
          <w:b w:val="0"/>
          <w:szCs w:val="24"/>
        </w:rPr>
        <w:t>5.6</w:t>
      </w:r>
      <w:r w:rsidR="00C55095">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3"/>
      <w:bookmarkEnd w:id="94"/>
      <w:bookmarkEnd w:id="95"/>
      <w:bookmarkEnd w:id="96"/>
      <w:bookmarkEnd w:id="97"/>
      <w:bookmarkEnd w:id="98"/>
      <w:bookmarkEnd w:id="99"/>
      <w:bookmarkEnd w:id="100"/>
      <w:bookmarkEnd w:id="101"/>
      <w:bookmarkEnd w:id="102"/>
      <w:bookmarkEnd w:id="103"/>
      <w:bookmarkEnd w:id="104"/>
      <w:bookmarkEnd w:id="105"/>
      <w:r w:rsidR="00AE556B">
        <w:rPr>
          <w:b w:val="0"/>
          <w:szCs w:val="24"/>
        </w:rPr>
        <w:t xml:space="preserve"> </w:t>
      </w:r>
    </w:p>
    <w:p w:rsidR="002D4BC6" w:rsidRPr="002D4BC6" w:rsidRDefault="002D4BC6" w:rsidP="00750D4A">
      <w:pPr>
        <w:pStyle w:val="3"/>
        <w:ind w:left="0" w:firstLine="709"/>
        <w:jc w:val="both"/>
        <w:rPr>
          <w:b w:val="0"/>
          <w:szCs w:val="24"/>
        </w:rPr>
      </w:pPr>
      <w:bookmarkStart w:id="106" w:name="_Toc440361309"/>
      <w:bookmarkStart w:id="107" w:name="_Toc440376064"/>
      <w:bookmarkStart w:id="108" w:name="_Toc440376191"/>
      <w:bookmarkStart w:id="109" w:name="_Toc440382456"/>
      <w:bookmarkStart w:id="110" w:name="_Toc440447126"/>
      <w:bookmarkStart w:id="111" w:name="_Toc440620806"/>
      <w:bookmarkStart w:id="112" w:name="_Toc440631441"/>
      <w:bookmarkStart w:id="113" w:name="_Toc440875681"/>
      <w:bookmarkStart w:id="114" w:name="_Toc441131705"/>
      <w:bookmarkStart w:id="115" w:name="_Toc465865146"/>
      <w:bookmarkStart w:id="116" w:name="_Toc468975406"/>
      <w:bookmarkStart w:id="117" w:name="_Toc471830414"/>
      <w:bookmarkStart w:id="118" w:name="_Toc498589579"/>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C55095">
        <w:rPr>
          <w:b w:val="0"/>
          <w:szCs w:val="24"/>
        </w:rPr>
        <w:fldChar w:fldCharType="begin"/>
      </w:r>
      <w:r>
        <w:rPr>
          <w:b w:val="0"/>
          <w:szCs w:val="24"/>
        </w:rPr>
        <w:instrText xml:space="preserve"> REF _Ref440285128 \r \h </w:instrText>
      </w:r>
      <w:r w:rsidR="00C55095">
        <w:rPr>
          <w:b w:val="0"/>
          <w:szCs w:val="24"/>
        </w:rPr>
      </w:r>
      <w:r w:rsidR="00C55095">
        <w:rPr>
          <w:b w:val="0"/>
          <w:szCs w:val="24"/>
        </w:rPr>
        <w:fldChar w:fldCharType="separate"/>
      </w:r>
      <w:r w:rsidR="005B69B5">
        <w:rPr>
          <w:b w:val="0"/>
          <w:szCs w:val="24"/>
        </w:rPr>
        <w:t>3.3.14</w:t>
      </w:r>
      <w:r w:rsidR="00C55095">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6"/>
      <w:bookmarkEnd w:id="107"/>
      <w:bookmarkEnd w:id="108"/>
      <w:bookmarkEnd w:id="109"/>
      <w:bookmarkEnd w:id="110"/>
      <w:bookmarkEnd w:id="111"/>
      <w:bookmarkEnd w:id="112"/>
      <w:bookmarkEnd w:id="113"/>
      <w:bookmarkEnd w:id="114"/>
      <w:bookmarkEnd w:id="115"/>
      <w:bookmarkEnd w:id="116"/>
      <w:bookmarkEnd w:id="117"/>
      <w:bookmarkEnd w:id="118"/>
    </w:p>
    <w:p w:rsidR="002D4BC6" w:rsidRPr="002D4BC6" w:rsidRDefault="002D4BC6" w:rsidP="00750D4A">
      <w:pPr>
        <w:pStyle w:val="3"/>
        <w:ind w:left="0" w:firstLine="709"/>
        <w:jc w:val="both"/>
        <w:rPr>
          <w:b w:val="0"/>
          <w:szCs w:val="24"/>
        </w:rPr>
      </w:pPr>
      <w:bookmarkStart w:id="119" w:name="_Toc440361310"/>
      <w:bookmarkStart w:id="120" w:name="_Toc440376065"/>
      <w:bookmarkStart w:id="121" w:name="_Toc440376192"/>
      <w:bookmarkStart w:id="122" w:name="_Toc440382457"/>
      <w:bookmarkStart w:id="123" w:name="_Toc440447127"/>
      <w:bookmarkStart w:id="124" w:name="_Toc440620807"/>
      <w:bookmarkStart w:id="125" w:name="_Toc440631442"/>
      <w:bookmarkStart w:id="126" w:name="_Toc440875682"/>
      <w:bookmarkStart w:id="127" w:name="_Toc441131706"/>
      <w:bookmarkStart w:id="128" w:name="_Toc465865147"/>
      <w:bookmarkStart w:id="129" w:name="_Toc468975407"/>
      <w:bookmarkStart w:id="130" w:name="_Toc471830415"/>
      <w:bookmarkStart w:id="131" w:name="_Toc498589580"/>
      <w:r w:rsidRPr="002D4BC6">
        <w:rPr>
          <w:b w:val="0"/>
          <w:szCs w:val="24"/>
        </w:rPr>
        <w:t xml:space="preserve">Оценка заявок (подраздел </w:t>
      </w:r>
      <w:r w:rsidR="00C55095">
        <w:rPr>
          <w:b w:val="0"/>
          <w:szCs w:val="24"/>
        </w:rPr>
        <w:fldChar w:fldCharType="begin"/>
      </w:r>
      <w:r w:rsidR="001248B1">
        <w:rPr>
          <w:b w:val="0"/>
          <w:szCs w:val="24"/>
        </w:rPr>
        <w:instrText xml:space="preserve"> REF _Ref468195580 \r \h </w:instrText>
      </w:r>
      <w:r w:rsidR="00C55095">
        <w:rPr>
          <w:b w:val="0"/>
          <w:szCs w:val="24"/>
        </w:rPr>
      </w:r>
      <w:r w:rsidR="00C55095">
        <w:rPr>
          <w:b w:val="0"/>
          <w:szCs w:val="24"/>
        </w:rPr>
        <w:fldChar w:fldCharType="separate"/>
      </w:r>
      <w:r w:rsidR="005B69B5">
        <w:rPr>
          <w:b w:val="0"/>
          <w:szCs w:val="24"/>
        </w:rPr>
        <w:t>3.6</w:t>
      </w:r>
      <w:r w:rsidR="00C55095">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C55095">
        <w:rPr>
          <w:b w:val="0"/>
          <w:szCs w:val="24"/>
        </w:rPr>
        <w:fldChar w:fldCharType="begin"/>
      </w:r>
      <w:r>
        <w:rPr>
          <w:b w:val="0"/>
          <w:szCs w:val="24"/>
        </w:rPr>
        <w:instrText xml:space="preserve"> REF _Ref303681924 \r \h </w:instrText>
      </w:r>
      <w:r w:rsidR="00C55095">
        <w:rPr>
          <w:b w:val="0"/>
          <w:szCs w:val="24"/>
        </w:rPr>
      </w:r>
      <w:r w:rsidR="00C55095">
        <w:rPr>
          <w:b w:val="0"/>
          <w:szCs w:val="24"/>
        </w:rPr>
        <w:fldChar w:fldCharType="separate"/>
      </w:r>
      <w:r w:rsidR="005B69B5">
        <w:rPr>
          <w:b w:val="0"/>
          <w:szCs w:val="24"/>
        </w:rPr>
        <w:t>3.9</w:t>
      </w:r>
      <w:r w:rsidR="00C55095">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9"/>
      <w:bookmarkEnd w:id="120"/>
      <w:bookmarkEnd w:id="121"/>
      <w:bookmarkEnd w:id="122"/>
      <w:bookmarkEnd w:id="123"/>
      <w:bookmarkEnd w:id="124"/>
      <w:bookmarkEnd w:id="125"/>
      <w:bookmarkEnd w:id="126"/>
      <w:bookmarkEnd w:id="127"/>
      <w:bookmarkEnd w:id="128"/>
      <w:bookmarkEnd w:id="129"/>
      <w:bookmarkEnd w:id="130"/>
      <w:bookmarkEnd w:id="131"/>
    </w:p>
    <w:p w:rsidR="00E420A2" w:rsidRPr="002D4BC6" w:rsidRDefault="00E420A2" w:rsidP="00750D4A">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2" w:name="_Проект_договора"/>
      <w:bookmarkStart w:id="133" w:name="_Ref305973574"/>
      <w:bookmarkStart w:id="134" w:name="_Ref440272931"/>
      <w:bookmarkStart w:id="135" w:name="_Ref440274025"/>
      <w:bookmarkStart w:id="136" w:name="_Ref440292752"/>
      <w:bookmarkStart w:id="137" w:name="_Toc498589581"/>
      <w:bookmarkEnd w:id="53"/>
      <w:bookmarkEnd w:id="132"/>
      <w:r w:rsidRPr="006238AF">
        <w:rPr>
          <w:szCs w:val="24"/>
        </w:rPr>
        <w:lastRenderedPageBreak/>
        <w:t xml:space="preserve">Проект </w:t>
      </w:r>
      <w:r w:rsidR="00123C70" w:rsidRPr="006238AF">
        <w:rPr>
          <w:szCs w:val="24"/>
        </w:rPr>
        <w:t>Договор</w:t>
      </w:r>
      <w:r w:rsidRPr="006238AF">
        <w:rPr>
          <w:szCs w:val="24"/>
        </w:rPr>
        <w:t>а</w:t>
      </w:r>
      <w:bookmarkEnd w:id="13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4"/>
      <w:bookmarkEnd w:id="135"/>
      <w:bookmarkEnd w:id="136"/>
      <w:bookmarkEnd w:id="137"/>
    </w:p>
    <w:p w:rsidR="00953802" w:rsidRPr="006238AF" w:rsidRDefault="00216641" w:rsidP="00953802">
      <w:pPr>
        <w:pStyle w:val="2"/>
        <w:tabs>
          <w:tab w:val="clear" w:pos="1700"/>
          <w:tab w:val="left" w:pos="567"/>
        </w:tabs>
        <w:spacing w:line="264" w:lineRule="auto"/>
      </w:pPr>
      <w:bookmarkStart w:id="138" w:name="_Toc498589582"/>
      <w:r w:rsidRPr="006238AF">
        <w:t>Проект договора</w:t>
      </w:r>
      <w:bookmarkEnd w:id="138"/>
    </w:p>
    <w:p w:rsidR="00953802" w:rsidRPr="003803A7" w:rsidRDefault="00953802" w:rsidP="00953802">
      <w:pPr>
        <w:pStyle w:val="3"/>
        <w:ind w:left="0" w:firstLine="709"/>
        <w:jc w:val="both"/>
        <w:rPr>
          <w:b w:val="0"/>
        </w:rPr>
      </w:pPr>
      <w:bookmarkStart w:id="139" w:name="_Toc439238031"/>
      <w:bookmarkStart w:id="140" w:name="_Toc439238153"/>
      <w:bookmarkStart w:id="141" w:name="_Toc439252705"/>
      <w:bookmarkStart w:id="142" w:name="_Toc439323563"/>
      <w:bookmarkStart w:id="143" w:name="_Toc439323679"/>
      <w:bookmarkStart w:id="144" w:name="_Toc440361313"/>
      <w:bookmarkStart w:id="145" w:name="_Toc440376068"/>
      <w:bookmarkStart w:id="146" w:name="_Toc440376195"/>
      <w:bookmarkStart w:id="147" w:name="_Toc440382460"/>
      <w:bookmarkStart w:id="148" w:name="_Toc440447130"/>
      <w:bookmarkStart w:id="149" w:name="_Toc440620810"/>
      <w:bookmarkStart w:id="150" w:name="_Toc440631445"/>
      <w:bookmarkStart w:id="151" w:name="_Toc440875685"/>
      <w:bookmarkStart w:id="152" w:name="_Toc441131709"/>
      <w:bookmarkStart w:id="153" w:name="_Toc465865150"/>
      <w:bookmarkStart w:id="154" w:name="_Toc468975410"/>
      <w:bookmarkStart w:id="155" w:name="_Toc471830418"/>
      <w:bookmarkStart w:id="156" w:name="_Toc498589583"/>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953802" w:rsidRPr="006238AF" w:rsidRDefault="0094713A" w:rsidP="0094713A">
      <w:pPr>
        <w:pStyle w:val="3"/>
        <w:ind w:left="0" w:firstLine="709"/>
        <w:jc w:val="both"/>
        <w:rPr>
          <w:b w:val="0"/>
        </w:rPr>
      </w:pPr>
      <w:bookmarkStart w:id="157" w:name="_Toc439238032"/>
      <w:bookmarkStart w:id="158" w:name="_Toc439238154"/>
      <w:bookmarkStart w:id="159" w:name="_Toc439252706"/>
      <w:bookmarkStart w:id="160" w:name="_Toc439323564"/>
      <w:bookmarkStart w:id="161" w:name="_Toc439323680"/>
      <w:bookmarkStart w:id="162" w:name="_Toc440361314"/>
      <w:bookmarkStart w:id="163" w:name="_Toc440376069"/>
      <w:bookmarkStart w:id="164" w:name="_Toc440376196"/>
      <w:bookmarkStart w:id="165" w:name="_Toc440382461"/>
      <w:bookmarkStart w:id="166" w:name="_Toc440447131"/>
      <w:bookmarkStart w:id="167" w:name="_Toc440620811"/>
      <w:bookmarkStart w:id="168" w:name="_Toc440631446"/>
      <w:bookmarkStart w:id="169" w:name="_Toc440875686"/>
      <w:bookmarkStart w:id="170" w:name="_Toc441131710"/>
      <w:bookmarkStart w:id="171" w:name="_Toc465865151"/>
      <w:bookmarkStart w:id="172" w:name="_Toc468975411"/>
      <w:bookmarkStart w:id="173" w:name="_Toc471830419"/>
      <w:bookmarkStart w:id="174" w:name="_Toc498589584"/>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C55095">
        <w:rPr>
          <w:b w:val="0"/>
        </w:rPr>
        <w:fldChar w:fldCharType="begin"/>
      </w:r>
      <w:r w:rsidR="001248B1">
        <w:rPr>
          <w:b w:val="0"/>
        </w:rPr>
        <w:instrText xml:space="preserve"> REF _Ref440361531 \r \h </w:instrText>
      </w:r>
      <w:r w:rsidR="00C55095">
        <w:rPr>
          <w:b w:val="0"/>
        </w:rPr>
      </w:r>
      <w:r w:rsidR="00C55095">
        <w:rPr>
          <w:b w:val="0"/>
        </w:rPr>
        <w:fldChar w:fldCharType="separate"/>
      </w:r>
      <w:r w:rsidR="005B69B5">
        <w:rPr>
          <w:b w:val="0"/>
        </w:rPr>
        <w:t>5.6</w:t>
      </w:r>
      <w:r w:rsidR="00C55095">
        <w:rPr>
          <w:b w:val="0"/>
        </w:rPr>
        <w:fldChar w:fldCharType="end"/>
      </w:r>
      <w:r w:rsidRPr="006238AF">
        <w:rPr>
          <w:b w:val="0"/>
        </w:rPr>
        <w:t>) и приложить его к своей Заявке.</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4713A" w:rsidRPr="003303E9" w:rsidRDefault="0094713A" w:rsidP="0094713A">
      <w:pPr>
        <w:pStyle w:val="3"/>
        <w:ind w:left="0" w:firstLine="709"/>
        <w:jc w:val="both"/>
        <w:rPr>
          <w:b w:val="0"/>
        </w:rPr>
      </w:pPr>
      <w:bookmarkStart w:id="175" w:name="_Toc439238033"/>
      <w:bookmarkStart w:id="176" w:name="_Toc439238155"/>
      <w:bookmarkStart w:id="177" w:name="_Toc439252707"/>
      <w:bookmarkStart w:id="178" w:name="_Toc439323565"/>
      <w:bookmarkStart w:id="179" w:name="_Toc439323681"/>
      <w:bookmarkStart w:id="180" w:name="_Toc440361315"/>
      <w:bookmarkStart w:id="181" w:name="_Toc440376070"/>
      <w:bookmarkStart w:id="182" w:name="_Toc440376197"/>
      <w:bookmarkStart w:id="183" w:name="_Toc440382462"/>
      <w:bookmarkStart w:id="184" w:name="_Toc440447132"/>
      <w:bookmarkStart w:id="185" w:name="_Toc440620812"/>
      <w:bookmarkStart w:id="186" w:name="_Toc440631447"/>
      <w:bookmarkStart w:id="187" w:name="_Toc440875687"/>
      <w:bookmarkStart w:id="188" w:name="_Toc441131711"/>
      <w:bookmarkStart w:id="189" w:name="_Toc465865152"/>
      <w:bookmarkStart w:id="190" w:name="_Toc468975412"/>
      <w:bookmarkStart w:id="191" w:name="_Toc471830420"/>
      <w:bookmarkStart w:id="192" w:name="_Toc498589585"/>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rsidR="00953802" w:rsidRPr="003303E9" w:rsidRDefault="00953802" w:rsidP="00953802">
      <w:pPr>
        <w:pStyle w:val="2"/>
        <w:tabs>
          <w:tab w:val="clear" w:pos="1700"/>
          <w:tab w:val="left" w:pos="567"/>
        </w:tabs>
        <w:spacing w:line="264" w:lineRule="auto"/>
      </w:pPr>
      <w:bookmarkStart w:id="193" w:name="_Toc498589586"/>
      <w:r w:rsidRPr="003303E9">
        <w:rPr>
          <w:bCs w:val="0"/>
        </w:rPr>
        <w:t>Антикоррупционная оговорка, включаемая в проект договора</w:t>
      </w:r>
      <w:bookmarkEnd w:id="193"/>
    </w:p>
    <w:p w:rsidR="00953802" w:rsidRPr="003303E9" w:rsidRDefault="0094713A" w:rsidP="0094713A">
      <w:pPr>
        <w:pStyle w:val="3"/>
        <w:ind w:left="0" w:firstLine="709"/>
        <w:jc w:val="both"/>
        <w:rPr>
          <w:b w:val="0"/>
        </w:rPr>
      </w:pPr>
      <w:bookmarkStart w:id="194" w:name="_Toc439238157"/>
      <w:bookmarkStart w:id="195" w:name="_Toc439252709"/>
      <w:bookmarkStart w:id="196" w:name="_Toc439323567"/>
      <w:bookmarkStart w:id="197" w:name="_Toc439323683"/>
      <w:bookmarkStart w:id="198" w:name="_Toc440361317"/>
      <w:bookmarkStart w:id="199" w:name="_Toc440376072"/>
      <w:bookmarkStart w:id="200" w:name="_Toc440376199"/>
      <w:bookmarkStart w:id="201" w:name="_Toc440382464"/>
      <w:bookmarkStart w:id="202" w:name="_Toc440447134"/>
      <w:bookmarkStart w:id="203" w:name="_Toc440620814"/>
      <w:bookmarkStart w:id="204" w:name="_Toc440631449"/>
      <w:bookmarkStart w:id="205" w:name="_Toc440875689"/>
      <w:bookmarkStart w:id="206" w:name="_Toc441131713"/>
      <w:bookmarkStart w:id="207" w:name="_Toc465865154"/>
      <w:bookmarkStart w:id="208" w:name="_Toc468975414"/>
      <w:bookmarkStart w:id="209" w:name="_Toc471830422"/>
      <w:bookmarkStart w:id="210" w:name="_Toc498589587"/>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C55095">
        <w:rPr>
          <w:b w:val="0"/>
        </w:rPr>
        <w:fldChar w:fldCharType="begin"/>
      </w:r>
      <w:r w:rsidR="008D2928">
        <w:rPr>
          <w:b w:val="0"/>
        </w:rPr>
        <w:instrText xml:space="preserve"> REF _Ref440270867 \r \h </w:instrText>
      </w:r>
      <w:r w:rsidR="00C55095">
        <w:rPr>
          <w:b w:val="0"/>
        </w:rPr>
      </w:r>
      <w:r w:rsidR="00C55095">
        <w:rPr>
          <w:b w:val="0"/>
        </w:rPr>
        <w:fldChar w:fldCharType="separate"/>
      </w:r>
      <w:r w:rsidR="005B69B5">
        <w:rPr>
          <w:b w:val="0"/>
        </w:rPr>
        <w:t>2.2.3</w:t>
      </w:r>
      <w:r w:rsidR="00C55095">
        <w:rPr>
          <w:b w:val="0"/>
        </w:rPr>
        <w:fldChar w:fldCharType="end"/>
      </w:r>
      <w:r w:rsidRPr="003303E9">
        <w:rPr>
          <w:b w:val="0"/>
        </w:rPr>
        <w:t>).</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rsidR="0094713A" w:rsidRPr="003303E9" w:rsidRDefault="0094713A" w:rsidP="0094713A">
      <w:pPr>
        <w:pStyle w:val="3"/>
        <w:ind w:left="0" w:firstLine="709"/>
        <w:jc w:val="both"/>
        <w:rPr>
          <w:b w:val="0"/>
        </w:rPr>
      </w:pPr>
      <w:bookmarkStart w:id="211" w:name="_Toc439238158"/>
      <w:bookmarkStart w:id="212" w:name="_Toc439252710"/>
      <w:bookmarkStart w:id="213" w:name="_Toc439323568"/>
      <w:bookmarkStart w:id="214" w:name="_Toc439323684"/>
      <w:bookmarkStart w:id="215" w:name="_Toc440361318"/>
      <w:bookmarkStart w:id="216" w:name="_Toc440376073"/>
      <w:bookmarkStart w:id="217" w:name="_Toc440376200"/>
      <w:bookmarkStart w:id="218" w:name="_Toc440382465"/>
      <w:bookmarkStart w:id="219" w:name="_Toc440447135"/>
      <w:bookmarkStart w:id="220" w:name="_Toc440620815"/>
      <w:bookmarkStart w:id="221" w:name="_Toc440631450"/>
      <w:bookmarkStart w:id="222" w:name="_Toc440875690"/>
      <w:bookmarkStart w:id="223" w:name="_Toc441131714"/>
      <w:bookmarkStart w:id="224" w:name="_Toc465865155"/>
      <w:bookmarkStart w:id="225" w:name="_Toc468975415"/>
      <w:bookmarkStart w:id="226" w:name="_Toc471830423"/>
      <w:bookmarkStart w:id="227" w:name="_Toc498589588"/>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rsidR="0094713A" w:rsidRPr="003303E9" w:rsidRDefault="0094713A" w:rsidP="0094713A">
      <w:pPr>
        <w:pStyle w:val="3"/>
        <w:ind w:left="0" w:firstLine="709"/>
        <w:jc w:val="both"/>
        <w:rPr>
          <w:b w:val="0"/>
        </w:rPr>
      </w:pPr>
      <w:bookmarkStart w:id="228" w:name="_Toc439238159"/>
      <w:bookmarkStart w:id="229" w:name="_Toc439252711"/>
      <w:bookmarkStart w:id="230" w:name="_Toc439323569"/>
      <w:bookmarkStart w:id="231" w:name="_Toc439323685"/>
      <w:bookmarkStart w:id="232" w:name="_Ref440270867"/>
      <w:bookmarkStart w:id="233" w:name="_Toc440361319"/>
      <w:bookmarkStart w:id="234" w:name="_Toc440376074"/>
      <w:bookmarkStart w:id="235" w:name="_Toc440376201"/>
      <w:bookmarkStart w:id="236" w:name="_Toc440382466"/>
      <w:bookmarkStart w:id="237" w:name="_Toc440447136"/>
      <w:bookmarkStart w:id="238" w:name="_Toc440620816"/>
      <w:bookmarkStart w:id="239" w:name="_Toc440631451"/>
      <w:bookmarkStart w:id="240" w:name="_Toc440875691"/>
      <w:bookmarkStart w:id="241" w:name="_Toc441131715"/>
      <w:bookmarkStart w:id="242" w:name="_Toc465865156"/>
      <w:bookmarkStart w:id="243" w:name="_Toc468975416"/>
      <w:bookmarkStart w:id="244" w:name="_Toc471830424"/>
      <w:bookmarkStart w:id="245" w:name="_Toc498589589"/>
      <w:r w:rsidRPr="003303E9">
        <w:rPr>
          <w:b w:val="0"/>
        </w:rPr>
        <w:t>Текст Антикоррупционной оговорки:</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5"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AF0648" w:rsidRPr="00796F09" w:rsidRDefault="00AF0648" w:rsidP="00AF0648">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w:t>
      </w:r>
      <w:r w:rsidRPr="00796F09">
        <w:rPr>
          <w:sz w:val="24"/>
          <w:szCs w:val="24"/>
        </w:rPr>
        <w:lastRenderedPageBreak/>
        <w:t>выполнения в их адрес работ (услуг) и другими, не поименованными здесь способами, 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6" w:name="_Ref303622434"/>
      <w:bookmarkStart w:id="247" w:name="_Ref303624273"/>
      <w:bookmarkStart w:id="248" w:name="_Ref303682476"/>
      <w:bookmarkStart w:id="249" w:name="_Ref303683017"/>
      <w:bookmarkEnd w:id="246"/>
      <w:bookmarkEnd w:id="247"/>
      <w:bookmarkEnd w:id="248"/>
      <w:bookmarkEnd w:id="249"/>
    </w:p>
    <w:p w:rsidR="00393E49" w:rsidRPr="00F31976" w:rsidRDefault="00393E49" w:rsidP="00393E49">
      <w:pPr>
        <w:pStyle w:val="2"/>
        <w:tabs>
          <w:tab w:val="clear" w:pos="1700"/>
          <w:tab w:val="left" w:pos="567"/>
        </w:tabs>
        <w:spacing w:line="264" w:lineRule="auto"/>
        <w:rPr>
          <w:bCs w:val="0"/>
        </w:rPr>
      </w:pPr>
      <w:bookmarkStart w:id="250" w:name="_Toc469470557"/>
      <w:bookmarkStart w:id="251" w:name="_Toc471830425"/>
      <w:bookmarkStart w:id="252" w:name="_Toc498589590"/>
      <w:r w:rsidRPr="00F31976">
        <w:rPr>
          <w:bCs w:val="0"/>
        </w:rPr>
        <w:t>Дополнительные условия, включаемые в проект договора</w:t>
      </w:r>
      <w:bookmarkEnd w:id="250"/>
      <w:bookmarkEnd w:id="251"/>
      <w:bookmarkEnd w:id="252"/>
    </w:p>
    <w:p w:rsidR="00393E49" w:rsidRPr="00F31976" w:rsidRDefault="00393E49" w:rsidP="00393E49">
      <w:pPr>
        <w:pStyle w:val="3"/>
        <w:ind w:left="0" w:firstLine="709"/>
        <w:jc w:val="both"/>
        <w:rPr>
          <w:b w:val="0"/>
        </w:rPr>
      </w:pPr>
      <w:bookmarkStart w:id="253" w:name="_Toc469470558"/>
      <w:bookmarkStart w:id="254" w:name="_Toc471830426"/>
      <w:bookmarkStart w:id="255" w:name="_Toc49858959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C55095">
        <w:rPr>
          <w:b w:val="0"/>
        </w:rPr>
        <w:fldChar w:fldCharType="begin"/>
      </w:r>
      <w:r>
        <w:rPr>
          <w:b w:val="0"/>
        </w:rPr>
        <w:instrText xml:space="preserve"> REF _Ref469470272 \r \h </w:instrText>
      </w:r>
      <w:r w:rsidR="00C55095">
        <w:rPr>
          <w:b w:val="0"/>
        </w:rPr>
      </w:r>
      <w:r w:rsidR="00C55095">
        <w:rPr>
          <w:b w:val="0"/>
        </w:rPr>
        <w:fldChar w:fldCharType="separate"/>
      </w:r>
      <w:r w:rsidR="005B69B5">
        <w:rPr>
          <w:b w:val="0"/>
        </w:rPr>
        <w:t>2.3.3</w:t>
      </w:r>
      <w:r w:rsidR="00C55095">
        <w:rPr>
          <w:b w:val="0"/>
        </w:rPr>
        <w:fldChar w:fldCharType="end"/>
      </w:r>
      <w:r w:rsidRPr="00F31976">
        <w:rPr>
          <w:b w:val="0"/>
        </w:rPr>
        <w:t>).</w:t>
      </w:r>
      <w:bookmarkEnd w:id="253"/>
      <w:bookmarkEnd w:id="254"/>
      <w:bookmarkEnd w:id="255"/>
    </w:p>
    <w:p w:rsidR="00393E49" w:rsidRPr="00F31976" w:rsidRDefault="00393E49" w:rsidP="00393E49">
      <w:pPr>
        <w:pStyle w:val="3"/>
        <w:ind w:left="0" w:firstLine="709"/>
        <w:jc w:val="both"/>
        <w:rPr>
          <w:b w:val="0"/>
          <w:szCs w:val="24"/>
        </w:rPr>
      </w:pPr>
      <w:bookmarkStart w:id="256" w:name="_Toc469470559"/>
      <w:bookmarkStart w:id="257" w:name="_Toc471830427"/>
      <w:bookmarkStart w:id="258" w:name="_Toc49858959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6"/>
      <w:bookmarkEnd w:id="257"/>
      <w:bookmarkEnd w:id="258"/>
    </w:p>
    <w:p w:rsidR="00393E49" w:rsidRPr="00F31976" w:rsidRDefault="00393E49" w:rsidP="00393E49">
      <w:pPr>
        <w:pStyle w:val="3"/>
        <w:ind w:left="0" w:firstLine="709"/>
        <w:jc w:val="both"/>
        <w:rPr>
          <w:b w:val="0"/>
          <w:szCs w:val="24"/>
        </w:rPr>
      </w:pPr>
      <w:bookmarkStart w:id="259" w:name="_Ref469470272"/>
      <w:bookmarkStart w:id="260" w:name="_Toc469470560"/>
      <w:bookmarkStart w:id="261" w:name="_Toc471830428"/>
      <w:bookmarkStart w:id="262" w:name="_Toc498589593"/>
      <w:r w:rsidRPr="00F31976">
        <w:rPr>
          <w:b w:val="0"/>
        </w:rPr>
        <w:t>Дополнительные</w:t>
      </w:r>
      <w:r w:rsidRPr="00F31976">
        <w:rPr>
          <w:b w:val="0"/>
          <w:szCs w:val="24"/>
        </w:rPr>
        <w:t xml:space="preserve"> условия:</w:t>
      </w:r>
      <w:bookmarkEnd w:id="259"/>
      <w:bookmarkEnd w:id="260"/>
      <w:bookmarkEnd w:id="261"/>
      <w:bookmarkEnd w:id="262"/>
    </w:p>
    <w:p w:rsidR="00393E49" w:rsidRPr="00F31976" w:rsidRDefault="00393E49" w:rsidP="00393E49">
      <w:pPr>
        <w:pStyle w:val="3"/>
        <w:numPr>
          <w:ilvl w:val="0"/>
          <w:numId w:val="0"/>
        </w:numPr>
        <w:ind w:firstLine="709"/>
        <w:jc w:val="both"/>
        <w:rPr>
          <w:b w:val="0"/>
          <w:szCs w:val="24"/>
        </w:rPr>
      </w:pPr>
      <w:bookmarkStart w:id="263" w:name="_Toc469470561"/>
      <w:bookmarkStart w:id="264" w:name="_Toc471830429"/>
      <w:bookmarkStart w:id="265" w:name="_Toc49858959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 xml:space="preserve">обеспечивает представление в адрес Заказчика </w:t>
      </w:r>
      <w:r w:rsidRPr="00F31976">
        <w:rPr>
          <w:rFonts w:eastAsia="Calibri"/>
          <w:b w:val="0"/>
          <w:szCs w:val="24"/>
        </w:rPr>
        <w:lastRenderedPageBreak/>
        <w:t>(уполномоченного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3"/>
      <w:bookmarkEnd w:id="264"/>
      <w:bookmarkEnd w:id="265"/>
    </w:p>
    <w:p w:rsidR="00393E49" w:rsidRPr="00F31976" w:rsidRDefault="00393E49" w:rsidP="00393E49">
      <w:pPr>
        <w:pStyle w:val="3"/>
        <w:numPr>
          <w:ilvl w:val="0"/>
          <w:numId w:val="0"/>
        </w:numPr>
        <w:ind w:firstLine="709"/>
        <w:jc w:val="both"/>
        <w:rPr>
          <w:b w:val="0"/>
          <w:szCs w:val="24"/>
        </w:rPr>
      </w:pPr>
      <w:bookmarkStart w:id="266" w:name="_Toc469470562"/>
      <w:bookmarkStart w:id="267" w:name="_Toc471830430"/>
      <w:bookmarkStart w:id="268" w:name="_Toc49858959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6"/>
      <w:bookmarkEnd w:id="267"/>
      <w:bookmarkEnd w:id="268"/>
    </w:p>
    <w:p w:rsidR="00393E49" w:rsidRPr="00F31976" w:rsidRDefault="00393E49" w:rsidP="00393E49">
      <w:pPr>
        <w:pStyle w:val="3"/>
        <w:numPr>
          <w:ilvl w:val="0"/>
          <w:numId w:val="0"/>
        </w:numPr>
        <w:ind w:firstLine="709"/>
        <w:jc w:val="both"/>
        <w:rPr>
          <w:b w:val="0"/>
          <w:szCs w:val="24"/>
        </w:rPr>
      </w:pPr>
      <w:bookmarkStart w:id="269" w:name="_Toc469470563"/>
      <w:bookmarkStart w:id="270" w:name="_Toc471830431"/>
      <w:bookmarkStart w:id="271" w:name="_Toc49858959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9"/>
      <w:bookmarkEnd w:id="270"/>
      <w:bookmarkEnd w:id="271"/>
    </w:p>
    <w:p w:rsidR="00393E49" w:rsidRPr="007E5B28" w:rsidRDefault="00393E49" w:rsidP="00393E49">
      <w:pPr>
        <w:pStyle w:val="3"/>
        <w:numPr>
          <w:ilvl w:val="0"/>
          <w:numId w:val="0"/>
        </w:numPr>
        <w:ind w:firstLine="709"/>
        <w:jc w:val="both"/>
        <w:rPr>
          <w:b w:val="0"/>
          <w:szCs w:val="24"/>
        </w:rPr>
      </w:pPr>
      <w:bookmarkStart w:id="272" w:name="_Toc469470564"/>
      <w:bookmarkStart w:id="273" w:name="_Toc471830432"/>
      <w:bookmarkStart w:id="274" w:name="_Toc49858959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2"/>
      <w:bookmarkEnd w:id="273"/>
      <w:bookmarkEnd w:id="274"/>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5" w:name="_Ref303711222"/>
      <w:bookmarkStart w:id="276" w:name="_Ref311232052"/>
      <w:bookmarkStart w:id="277" w:name="_Toc498589598"/>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5"/>
      <w:r w:rsidR="00D51A0B" w:rsidRPr="00E71A48">
        <w:rPr>
          <w:szCs w:val="24"/>
        </w:rPr>
        <w:t>Заявок</w:t>
      </w:r>
      <w:bookmarkEnd w:id="276"/>
      <w:bookmarkEnd w:id="277"/>
    </w:p>
    <w:p w:rsidR="00717F60" w:rsidRPr="00E71A48" w:rsidRDefault="00717F60" w:rsidP="00E71A48">
      <w:pPr>
        <w:pStyle w:val="2"/>
        <w:tabs>
          <w:tab w:val="clear" w:pos="1700"/>
          <w:tab w:val="left" w:pos="567"/>
        </w:tabs>
        <w:spacing w:line="264" w:lineRule="auto"/>
      </w:pPr>
      <w:bookmarkStart w:id="278" w:name="_Toc498589599"/>
      <w:r w:rsidRPr="00E71A48">
        <w:t xml:space="preserve">Общий порядок проведения </w:t>
      </w:r>
      <w:r w:rsidR="00440928" w:rsidRPr="00E71A48">
        <w:t>З</w:t>
      </w:r>
      <w:r w:rsidRPr="00E71A48">
        <w:t>апроса предложений</w:t>
      </w:r>
      <w:bookmarkEnd w:id="278"/>
    </w:p>
    <w:p w:rsidR="00717F60" w:rsidRPr="00E71A48" w:rsidRDefault="00717F60" w:rsidP="00953802">
      <w:pPr>
        <w:pStyle w:val="3"/>
        <w:rPr>
          <w:bCs w:val="0"/>
          <w:szCs w:val="24"/>
        </w:rPr>
      </w:pPr>
      <w:bookmarkStart w:id="279" w:name="_Toc439323688"/>
      <w:bookmarkStart w:id="280" w:name="_Toc440361322"/>
      <w:bookmarkStart w:id="281" w:name="_Toc440376077"/>
      <w:bookmarkStart w:id="282" w:name="_Toc440376204"/>
      <w:bookmarkStart w:id="283" w:name="_Toc440382469"/>
      <w:bookmarkStart w:id="284" w:name="_Toc440447139"/>
      <w:bookmarkStart w:id="285" w:name="_Toc440620819"/>
      <w:bookmarkStart w:id="286" w:name="_Toc440631454"/>
      <w:bookmarkStart w:id="287" w:name="_Toc440875694"/>
      <w:bookmarkStart w:id="288" w:name="_Toc441131718"/>
      <w:bookmarkStart w:id="289" w:name="_Toc465865159"/>
      <w:bookmarkStart w:id="290" w:name="_Toc468975419"/>
      <w:bookmarkStart w:id="291" w:name="_Toc471830435"/>
      <w:bookmarkStart w:id="292" w:name="_Toc498589600"/>
      <w:r w:rsidRPr="00E71A48">
        <w:rPr>
          <w:szCs w:val="24"/>
        </w:rPr>
        <w:t>Запрос</w:t>
      </w:r>
      <w:r w:rsidRPr="00E71A48">
        <w:rPr>
          <w:bCs w:val="0"/>
          <w:szCs w:val="24"/>
        </w:rPr>
        <w:t xml:space="preserve"> предложений проводится в следующем порядке:</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EE380A">
        <w:fldChar w:fldCharType="begin"/>
      </w:r>
      <w:r w:rsidR="00EE380A">
        <w:instrText xml:space="preserve"> REF _Ref305973033 \r \h  \* MERGEFORMAT </w:instrText>
      </w:r>
      <w:r w:rsidR="00EE380A">
        <w:fldChar w:fldCharType="separate"/>
      </w:r>
      <w:r w:rsidR="005B69B5" w:rsidRPr="005B69B5">
        <w:rPr>
          <w:bCs w:val="0"/>
          <w:sz w:val="24"/>
          <w:szCs w:val="24"/>
        </w:rPr>
        <w:t>3.2</w:t>
      </w:r>
      <w:r w:rsidR="00EE380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EE380A">
        <w:fldChar w:fldCharType="begin"/>
      </w:r>
      <w:r w:rsidR="00EE380A">
        <w:instrText xml:space="preserve"> REF _Ref305973147 \r \h  \* MERGEFORMAT </w:instrText>
      </w:r>
      <w:r w:rsidR="00EE380A">
        <w:fldChar w:fldCharType="separate"/>
      </w:r>
      <w:r w:rsidR="005B69B5" w:rsidRPr="005B69B5">
        <w:rPr>
          <w:bCs w:val="0"/>
          <w:sz w:val="24"/>
          <w:szCs w:val="24"/>
        </w:rPr>
        <w:t>3.3</w:t>
      </w:r>
      <w:r w:rsidR="00EE380A">
        <w:fldChar w:fldCharType="end"/>
      </w:r>
      <w:r w:rsidR="00C55095"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28_922829174"/>
      <w:bookmarkEnd w:id="29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C55095"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00EE380A">
        <w:fldChar w:fldCharType="begin"/>
      </w:r>
      <w:r w:rsidR="00EE380A">
        <w:instrText xml:space="preserve"> REF _Ref305973214 \r \h  \* MERGEFORMAT </w:instrText>
      </w:r>
      <w:r w:rsidR="00EE380A">
        <w:fldChar w:fldCharType="separate"/>
      </w:r>
      <w:r w:rsidR="005B69B5" w:rsidRPr="005B69B5">
        <w:rPr>
          <w:bCs w:val="0"/>
          <w:sz w:val="24"/>
          <w:szCs w:val="24"/>
        </w:rPr>
        <w:t>3.4</w:t>
      </w:r>
      <w:r w:rsidR="00EE380A">
        <w:fldChar w:fldCharType="end"/>
      </w:r>
      <w:r w:rsidR="00096E9D" w:rsidRPr="00E71A48">
        <w:rPr>
          <w:bCs w:val="0"/>
          <w:sz w:val="24"/>
          <w:szCs w:val="24"/>
        </w:rPr>
        <w:t xml:space="preserve">, </w:t>
      </w:r>
      <w:r w:rsidR="00EE380A">
        <w:fldChar w:fldCharType="begin"/>
      </w:r>
      <w:r w:rsidR="00EE380A">
        <w:instrText xml:space="preserve"> REF _Ref303683883 \r \h  \* MERGEFORMAT </w:instrText>
      </w:r>
      <w:r w:rsidR="00EE380A">
        <w:fldChar w:fldCharType="separate"/>
      </w:r>
      <w:r w:rsidR="005B69B5" w:rsidRPr="005B69B5">
        <w:rPr>
          <w:bCs w:val="0"/>
          <w:sz w:val="24"/>
          <w:szCs w:val="24"/>
        </w:rPr>
        <w:t>3.5</w:t>
      </w:r>
      <w:r w:rsidR="00EE380A">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2_922829174"/>
      <w:bookmarkEnd w:id="29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C55095">
        <w:fldChar w:fldCharType="begin"/>
      </w:r>
      <w:r w:rsidR="001248B1">
        <w:rPr>
          <w:bCs w:val="0"/>
          <w:sz w:val="24"/>
          <w:szCs w:val="24"/>
        </w:rPr>
        <w:instrText xml:space="preserve"> REF _Ref468195629 \r \h </w:instrText>
      </w:r>
      <w:r w:rsidR="00C55095">
        <w:fldChar w:fldCharType="separate"/>
      </w:r>
      <w:r w:rsidR="005B69B5">
        <w:rPr>
          <w:bCs w:val="0"/>
          <w:sz w:val="24"/>
          <w:szCs w:val="24"/>
        </w:rPr>
        <w:t>3.6</w:t>
      </w:r>
      <w:r w:rsidR="00C55095">
        <w:fldChar w:fldCharType="end"/>
      </w:r>
      <w:r w:rsidR="00C55095"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5" w:name="__RefNumPara__834_922829174"/>
      <w:bookmarkEnd w:id="29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EE380A">
        <w:fldChar w:fldCharType="begin"/>
      </w:r>
      <w:r w:rsidR="00EE380A">
        <w:instrText xml:space="preserve"> REF _Ref303250967 \r \h  \* MERGEFORMAT </w:instrText>
      </w:r>
      <w:r w:rsidR="00EE380A">
        <w:fldChar w:fldCharType="separate"/>
      </w:r>
      <w:r w:rsidR="005B69B5" w:rsidRPr="005B69B5">
        <w:rPr>
          <w:bCs w:val="0"/>
          <w:sz w:val="24"/>
          <w:szCs w:val="24"/>
        </w:rPr>
        <w:t>3.7</w:t>
      </w:r>
      <w:r w:rsidR="00EE380A">
        <w:fldChar w:fldCharType="end"/>
      </w:r>
      <w:r w:rsidR="00C55095"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6" w:name="__RefNumPara__836_922829174"/>
      <w:bookmarkEnd w:id="29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EE380A">
        <w:fldChar w:fldCharType="begin"/>
      </w:r>
      <w:r w:rsidR="00EE380A">
        <w:instrText xml:space="preserve"> REF _Ref303681924 \r \h  \* MERGEFORMAT </w:instrText>
      </w:r>
      <w:r w:rsidR="00EE380A">
        <w:fldChar w:fldCharType="separate"/>
      </w:r>
      <w:r w:rsidR="005B69B5" w:rsidRPr="005B69B5">
        <w:rPr>
          <w:bCs w:val="0"/>
          <w:sz w:val="24"/>
          <w:szCs w:val="24"/>
        </w:rPr>
        <w:t>3.9</w:t>
      </w:r>
      <w:r w:rsidR="00EE380A">
        <w:fldChar w:fldCharType="end"/>
      </w:r>
      <w:r w:rsidR="00C55095"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C55095">
        <w:fldChar w:fldCharType="begin"/>
      </w:r>
      <w:r w:rsidR="00741251">
        <w:rPr>
          <w:bCs w:val="0"/>
          <w:sz w:val="24"/>
          <w:szCs w:val="24"/>
        </w:rPr>
        <w:instrText xml:space="preserve"> REF _Ref468975287 \r \h </w:instrText>
      </w:r>
      <w:r w:rsidR="00C55095">
        <w:fldChar w:fldCharType="separate"/>
      </w:r>
      <w:r w:rsidR="005B69B5">
        <w:rPr>
          <w:bCs w:val="0"/>
          <w:sz w:val="24"/>
          <w:szCs w:val="24"/>
        </w:rPr>
        <w:t>3.12</w:t>
      </w:r>
      <w:r w:rsidR="00C55095">
        <w:fldChar w:fldCharType="end"/>
      </w:r>
      <w:r w:rsidR="00096E9D" w:rsidRPr="00E71A48">
        <w:rPr>
          <w:bCs w:val="0"/>
          <w:sz w:val="24"/>
          <w:szCs w:val="24"/>
        </w:rPr>
        <w:t>)</w:t>
      </w:r>
      <w:r w:rsidR="00A12245">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EE380A">
        <w:fldChar w:fldCharType="begin"/>
      </w:r>
      <w:r w:rsidR="00EE380A">
        <w:instrText xml:space="preserve"> REF _Ref306140410 \r \h  \* MERGEFORMAT </w:instrText>
      </w:r>
      <w:r w:rsidR="00EE380A">
        <w:fldChar w:fldCharType="separate"/>
      </w:r>
      <w:r w:rsidR="005B69B5" w:rsidRPr="005B69B5">
        <w:rPr>
          <w:bCs w:val="0"/>
          <w:sz w:val="24"/>
          <w:szCs w:val="24"/>
        </w:rPr>
        <w:t>3.13</w:t>
      </w:r>
      <w:r w:rsidR="00EE380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EE380A">
        <w:fldChar w:fldCharType="begin"/>
      </w:r>
      <w:r w:rsidR="00EE380A">
        <w:instrText xml:space="preserve"> REF _Ref306140451 \r \h  \* MERGEFORMAT </w:instrText>
      </w:r>
      <w:r w:rsidR="00EE380A">
        <w:fldChar w:fldCharType="separate"/>
      </w:r>
      <w:r w:rsidR="005B69B5" w:rsidRPr="005B69B5">
        <w:rPr>
          <w:bCs w:val="0"/>
          <w:sz w:val="24"/>
          <w:szCs w:val="24"/>
        </w:rPr>
        <w:t>3.14</w:t>
      </w:r>
      <w:r w:rsidR="00EE380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7" w:name="_Toc439323689"/>
      <w:bookmarkStart w:id="298" w:name="_Toc440361323"/>
      <w:bookmarkStart w:id="299" w:name="_Toc440376078"/>
      <w:bookmarkStart w:id="300" w:name="_Toc440376205"/>
      <w:bookmarkStart w:id="301" w:name="_Toc440382470"/>
      <w:bookmarkStart w:id="302" w:name="_Toc440447140"/>
      <w:bookmarkStart w:id="303" w:name="_Toc440620820"/>
      <w:bookmarkStart w:id="304" w:name="_Toc440631455"/>
      <w:bookmarkStart w:id="305" w:name="_Toc440875695"/>
      <w:bookmarkStart w:id="306" w:name="_Toc441131719"/>
      <w:bookmarkStart w:id="307" w:name="_Toc465865160"/>
      <w:bookmarkStart w:id="308" w:name="_Toc468975420"/>
      <w:bookmarkStart w:id="309" w:name="_Toc471830436"/>
      <w:bookmarkStart w:id="310" w:name="_Toc498589601"/>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4F7AD3" w:rsidRDefault="004F7AD3" w:rsidP="00D75CA2">
      <w:pPr>
        <w:numPr>
          <w:ilvl w:val="0"/>
          <w:numId w:val="20"/>
        </w:numPr>
        <w:suppressAutoHyphens w:val="0"/>
        <w:overflowPunct w:val="0"/>
        <w:autoSpaceDE w:val="0"/>
        <w:autoSpaceDN w:val="0"/>
        <w:adjustRightInd w:val="0"/>
        <w:spacing w:line="264" w:lineRule="auto"/>
        <w:rPr>
          <w:sz w:val="24"/>
          <w:szCs w:val="24"/>
          <w:lang w:eastAsia="ru-RU"/>
        </w:rPr>
      </w:pPr>
      <w:r w:rsidRPr="004F7AD3">
        <w:rPr>
          <w:sz w:val="24"/>
          <w:szCs w:val="24"/>
          <w:lang w:eastAsia="ru-RU"/>
        </w:rPr>
        <w:t xml:space="preserve">разъяснения Извещения о проведении запроса предложений, Документации по запросу предложений – не позднее </w:t>
      </w:r>
      <w:r w:rsidRPr="004F7AD3">
        <w:rPr>
          <w:sz w:val="24"/>
          <w:szCs w:val="24"/>
        </w:rPr>
        <w:t xml:space="preserve">3 (трех) рабочих дней </w:t>
      </w:r>
      <w:proofErr w:type="gramStart"/>
      <w:r w:rsidRPr="004F7AD3">
        <w:rPr>
          <w:sz w:val="24"/>
          <w:szCs w:val="24"/>
        </w:rPr>
        <w:t>с даты поступления</w:t>
      </w:r>
      <w:proofErr w:type="gramEnd"/>
      <w:r w:rsidRPr="004F7AD3">
        <w:rPr>
          <w:sz w:val="24"/>
          <w:szCs w:val="24"/>
        </w:rPr>
        <w:t xml:space="preserve"> запроса</w:t>
      </w:r>
      <w:r w:rsidR="0099066F" w:rsidRPr="004F7AD3">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2D7FEE"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уведомление о продлении срока подачи Заявок – не позднее 1 дня со дня принятия </w:t>
      </w:r>
      <w:r w:rsidRPr="002D7FEE">
        <w:rPr>
          <w:sz w:val="24"/>
          <w:szCs w:val="24"/>
          <w:lang w:eastAsia="ru-RU"/>
        </w:rPr>
        <w:t>решения о таком продлении;</w:t>
      </w:r>
    </w:p>
    <w:p w:rsidR="0099066F" w:rsidRPr="002D7FEE"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2D7FEE">
        <w:rPr>
          <w:sz w:val="24"/>
          <w:szCs w:val="24"/>
          <w:lang w:eastAsia="ru-RU"/>
        </w:rPr>
        <w:t>П</w:t>
      </w:r>
      <w:r w:rsidR="0099066F" w:rsidRPr="002D7FEE">
        <w:rPr>
          <w:sz w:val="24"/>
          <w:szCs w:val="24"/>
          <w:lang w:eastAsia="ru-RU"/>
        </w:rPr>
        <w:t xml:space="preserve">ротоколы, составляемые в процессе проведения </w:t>
      </w:r>
      <w:r w:rsidRPr="002D7FEE">
        <w:rPr>
          <w:sz w:val="24"/>
          <w:szCs w:val="24"/>
          <w:lang w:eastAsia="ru-RU"/>
        </w:rPr>
        <w:t>З</w:t>
      </w:r>
      <w:r w:rsidR="0089163E" w:rsidRPr="002D7FEE">
        <w:rPr>
          <w:sz w:val="24"/>
          <w:szCs w:val="24"/>
          <w:lang w:eastAsia="ru-RU"/>
        </w:rPr>
        <w:t xml:space="preserve">апроса предложений </w:t>
      </w:r>
      <w:r w:rsidR="0099066F" w:rsidRPr="002D7FEE">
        <w:rPr>
          <w:sz w:val="24"/>
          <w:szCs w:val="24"/>
          <w:lang w:eastAsia="ru-RU"/>
        </w:rPr>
        <w:t xml:space="preserve">и </w:t>
      </w:r>
      <w:r w:rsidR="00306DE6" w:rsidRPr="002D7FEE">
        <w:rPr>
          <w:sz w:val="24"/>
          <w:szCs w:val="24"/>
        </w:rPr>
        <w:t xml:space="preserve">подписанные членами </w:t>
      </w:r>
      <w:r w:rsidR="002946EF" w:rsidRPr="002D7FEE">
        <w:rPr>
          <w:sz w:val="24"/>
          <w:szCs w:val="24"/>
          <w:lang w:eastAsia="ru-RU"/>
        </w:rPr>
        <w:t xml:space="preserve">Закупочной </w:t>
      </w:r>
      <w:r w:rsidR="0099066F" w:rsidRPr="002D7FEE">
        <w:rPr>
          <w:sz w:val="24"/>
          <w:szCs w:val="24"/>
          <w:lang w:eastAsia="ru-RU"/>
        </w:rPr>
        <w:t xml:space="preserve">комиссии – не позднее 3 дней со дня подписания таких </w:t>
      </w:r>
      <w:r w:rsidRPr="002D7FEE">
        <w:rPr>
          <w:sz w:val="24"/>
          <w:szCs w:val="24"/>
          <w:lang w:eastAsia="ru-RU"/>
        </w:rPr>
        <w:t>П</w:t>
      </w:r>
      <w:r w:rsidR="0099066F" w:rsidRPr="002D7FEE">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11" w:name="_Ref303250835"/>
      <w:bookmarkStart w:id="312" w:name="_Ref305973033"/>
      <w:bookmarkStart w:id="313" w:name="_Toc498589602"/>
      <w:bookmarkStart w:id="314"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11"/>
      <w:r w:rsidRPr="00E71A48">
        <w:t xml:space="preserve"> по запросу предложений</w:t>
      </w:r>
      <w:bookmarkEnd w:id="312"/>
      <w:bookmarkEnd w:id="313"/>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EE380A">
        <w:fldChar w:fldCharType="begin"/>
      </w:r>
      <w:r w:rsidR="00EE380A">
        <w:instrText xml:space="preserve"> REF _Ref302563524 \n \h  \* MERGEFORMAT </w:instrText>
      </w:r>
      <w:r w:rsidR="00EE380A">
        <w:fldChar w:fldCharType="separate"/>
      </w:r>
      <w:r w:rsidR="005B69B5" w:rsidRPr="005B69B5">
        <w:rPr>
          <w:sz w:val="24"/>
          <w:szCs w:val="24"/>
        </w:rPr>
        <w:t>1.1.1</w:t>
      </w:r>
      <w:r w:rsidR="00EE380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5" w:name="__RefNumPara__444_922829174"/>
      <w:bookmarkStart w:id="316" w:name="_Ref191386216"/>
      <w:bookmarkStart w:id="317" w:name="_Ref305973147"/>
      <w:bookmarkStart w:id="318" w:name="_Toc498589603"/>
      <w:bookmarkEnd w:id="314"/>
      <w:bookmarkEnd w:id="315"/>
      <w:r w:rsidRPr="00E71A48">
        <w:t xml:space="preserve">Подготовка </w:t>
      </w:r>
      <w:bookmarkEnd w:id="316"/>
      <w:r w:rsidRPr="00E71A48">
        <w:t>Заявок</w:t>
      </w:r>
      <w:bookmarkEnd w:id="317"/>
      <w:bookmarkEnd w:id="318"/>
    </w:p>
    <w:p w:rsidR="00717F60" w:rsidRPr="00E71A48" w:rsidRDefault="00717F60" w:rsidP="00E71A48">
      <w:pPr>
        <w:pStyle w:val="3"/>
        <w:spacing w:line="264" w:lineRule="auto"/>
        <w:rPr>
          <w:szCs w:val="24"/>
        </w:rPr>
      </w:pPr>
      <w:bookmarkStart w:id="319" w:name="_Ref306114638"/>
      <w:bookmarkStart w:id="320" w:name="_Toc440361326"/>
      <w:bookmarkStart w:id="321" w:name="_Toc440376081"/>
      <w:bookmarkStart w:id="322" w:name="_Toc440376208"/>
      <w:bookmarkStart w:id="323" w:name="_Toc440382473"/>
      <w:bookmarkStart w:id="324" w:name="_Toc440447143"/>
      <w:bookmarkStart w:id="325" w:name="_Toc440620823"/>
      <w:bookmarkStart w:id="326" w:name="_Toc440631458"/>
      <w:bookmarkStart w:id="327" w:name="_Toc440875698"/>
      <w:bookmarkStart w:id="328" w:name="_Toc441131722"/>
      <w:bookmarkStart w:id="329" w:name="_Toc465865163"/>
      <w:bookmarkStart w:id="330" w:name="_Toc468975423"/>
      <w:bookmarkStart w:id="331" w:name="_Toc471830439"/>
      <w:bookmarkStart w:id="332" w:name="_Toc498589604"/>
      <w:r w:rsidRPr="00E71A48">
        <w:rPr>
          <w:szCs w:val="24"/>
        </w:rPr>
        <w:t xml:space="preserve">Общие требования к </w:t>
      </w:r>
      <w:r w:rsidR="004B5EB3" w:rsidRPr="00E71A48">
        <w:rPr>
          <w:szCs w:val="24"/>
        </w:rPr>
        <w:t>Заявк</w:t>
      </w:r>
      <w:r w:rsidRPr="00E71A48">
        <w:rPr>
          <w:szCs w:val="24"/>
        </w:rPr>
        <w:t>е</w:t>
      </w:r>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3"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3"/>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55095">
        <w:rPr>
          <w:bCs w:val="0"/>
          <w:sz w:val="24"/>
          <w:szCs w:val="24"/>
        </w:rPr>
        <w:fldChar w:fldCharType="begin"/>
      </w:r>
      <w:r w:rsidR="008D2928">
        <w:rPr>
          <w:bCs w:val="0"/>
          <w:sz w:val="24"/>
          <w:szCs w:val="24"/>
        </w:rPr>
        <w:instrText xml:space="preserve"> REF _Ref55336310 \r \h </w:instrText>
      </w:r>
      <w:r w:rsidR="00C55095">
        <w:rPr>
          <w:bCs w:val="0"/>
          <w:sz w:val="24"/>
          <w:szCs w:val="24"/>
        </w:rPr>
      </w:r>
      <w:r w:rsidR="00C55095">
        <w:rPr>
          <w:bCs w:val="0"/>
          <w:sz w:val="24"/>
          <w:szCs w:val="24"/>
        </w:rPr>
        <w:fldChar w:fldCharType="separate"/>
      </w:r>
      <w:r w:rsidR="005B69B5">
        <w:rPr>
          <w:bCs w:val="0"/>
          <w:sz w:val="24"/>
          <w:szCs w:val="24"/>
        </w:rPr>
        <w:t>5.1</w:t>
      </w:r>
      <w:r w:rsidR="00C55095">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_Ref440271072 \r \h </w:instrText>
      </w:r>
      <w:r w:rsidR="00C55095">
        <w:rPr>
          <w:bCs w:val="0"/>
          <w:sz w:val="24"/>
          <w:szCs w:val="24"/>
        </w:rPr>
      </w:r>
      <w:r w:rsidR="00C55095">
        <w:rPr>
          <w:bCs w:val="0"/>
          <w:sz w:val="24"/>
          <w:szCs w:val="24"/>
        </w:rPr>
        <w:fldChar w:fldCharType="separate"/>
      </w:r>
      <w:r w:rsidR="005B69B5">
        <w:rPr>
          <w:bCs w:val="0"/>
          <w:sz w:val="24"/>
          <w:szCs w:val="24"/>
        </w:rPr>
        <w:t>5.2</w:t>
      </w:r>
      <w:r w:rsidR="00C55095">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C55095">
        <w:rPr>
          <w:bCs w:val="0"/>
          <w:sz w:val="24"/>
          <w:szCs w:val="24"/>
        </w:rPr>
        <w:fldChar w:fldCharType="begin"/>
      </w:r>
      <w:r w:rsidR="007502E0">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5B69B5">
        <w:rPr>
          <w:bCs w:val="0"/>
          <w:sz w:val="24"/>
          <w:szCs w:val="24"/>
        </w:rPr>
        <w:t>5.3</w:t>
      </w:r>
      <w:r w:rsidR="00C55095">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C55095">
        <w:rPr>
          <w:bCs w:val="0"/>
          <w:sz w:val="24"/>
          <w:szCs w:val="24"/>
        </w:rPr>
        <w:fldChar w:fldCharType="begin"/>
      </w:r>
      <w:r w:rsidR="00B71B9D">
        <w:rPr>
          <w:bCs w:val="0"/>
          <w:sz w:val="24"/>
          <w:szCs w:val="24"/>
        </w:rPr>
        <w:instrText xml:space="preserve"> REF _Ref440271036 \r \h </w:instrText>
      </w:r>
      <w:r w:rsidR="00C55095">
        <w:rPr>
          <w:bCs w:val="0"/>
          <w:sz w:val="24"/>
          <w:szCs w:val="24"/>
        </w:rPr>
      </w:r>
      <w:r w:rsidR="00C55095">
        <w:rPr>
          <w:bCs w:val="0"/>
          <w:sz w:val="24"/>
          <w:szCs w:val="24"/>
        </w:rPr>
        <w:fldChar w:fldCharType="separate"/>
      </w:r>
      <w:r w:rsidR="005B69B5">
        <w:rPr>
          <w:bCs w:val="0"/>
          <w:sz w:val="24"/>
          <w:szCs w:val="24"/>
        </w:rPr>
        <w:t>5.4</w:t>
      </w:r>
      <w:r w:rsidR="00C55095">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_Ref440361914 \r \h </w:instrText>
      </w:r>
      <w:r w:rsidR="00C55095">
        <w:rPr>
          <w:bCs w:val="0"/>
          <w:sz w:val="24"/>
          <w:szCs w:val="24"/>
        </w:rPr>
      </w:r>
      <w:r w:rsidR="00C55095">
        <w:rPr>
          <w:bCs w:val="0"/>
          <w:sz w:val="24"/>
          <w:szCs w:val="24"/>
        </w:rPr>
        <w:fldChar w:fldCharType="separate"/>
      </w:r>
      <w:r w:rsidR="005B69B5">
        <w:rPr>
          <w:bCs w:val="0"/>
          <w:sz w:val="24"/>
          <w:szCs w:val="24"/>
        </w:rPr>
        <w:t>5.5</w:t>
      </w:r>
      <w:r w:rsidR="00C55095">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EE380A">
        <w:fldChar w:fldCharType="begin"/>
      </w:r>
      <w:r w:rsidR="00EE380A">
        <w:instrText xml:space="preserve"> REF _Ref191386407 \r \h  \* MERGEFORMAT </w:instrText>
      </w:r>
      <w:r w:rsidR="00EE380A">
        <w:fldChar w:fldCharType="separate"/>
      </w:r>
      <w:r w:rsidR="005B69B5" w:rsidRPr="005B69B5">
        <w:rPr>
          <w:bCs w:val="0"/>
          <w:sz w:val="24"/>
          <w:szCs w:val="24"/>
        </w:rPr>
        <w:t>3.3.8</w:t>
      </w:r>
      <w:r w:rsidR="00EE380A">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55095">
        <w:rPr>
          <w:bCs w:val="0"/>
          <w:sz w:val="24"/>
          <w:szCs w:val="24"/>
        </w:rPr>
        <w:fldChar w:fldCharType="begin"/>
      </w:r>
      <w:r w:rsidR="000A00E6">
        <w:rPr>
          <w:bCs w:val="0"/>
          <w:sz w:val="24"/>
          <w:szCs w:val="24"/>
        </w:rPr>
        <w:instrText xml:space="preserve"> REF _Ref440361610 \r \h </w:instrText>
      </w:r>
      <w:r w:rsidR="00C55095">
        <w:rPr>
          <w:bCs w:val="0"/>
          <w:sz w:val="24"/>
          <w:szCs w:val="24"/>
        </w:rPr>
      </w:r>
      <w:r w:rsidR="00C55095">
        <w:rPr>
          <w:bCs w:val="0"/>
          <w:sz w:val="24"/>
          <w:szCs w:val="24"/>
        </w:rPr>
        <w:fldChar w:fldCharType="separate"/>
      </w:r>
      <w:r w:rsidR="005B69B5">
        <w:rPr>
          <w:bCs w:val="0"/>
          <w:sz w:val="24"/>
          <w:szCs w:val="24"/>
        </w:rPr>
        <w:t>5.6</w:t>
      </w:r>
      <w:r w:rsidR="00C55095">
        <w:rPr>
          <w:bCs w:val="0"/>
          <w:sz w:val="24"/>
          <w:szCs w:val="24"/>
        </w:rPr>
        <w:fldChar w:fldCharType="end"/>
      </w:r>
      <w:r w:rsidR="00B71B9D">
        <w:rPr>
          <w:bCs w:val="0"/>
          <w:sz w:val="24"/>
          <w:szCs w:val="24"/>
        </w:rPr>
        <w:t>);</w:t>
      </w:r>
    </w:p>
    <w:p w:rsidR="00717F60" w:rsidRPr="002D7FEE"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 xml:space="preserve">а, подтверждают соответствие установленным требованиям, с соответствующими комментариями, разъясняющими цель </w:t>
      </w:r>
      <w:r w:rsidRPr="002D7FEE">
        <w:rPr>
          <w:bCs w:val="0"/>
          <w:sz w:val="24"/>
          <w:szCs w:val="24"/>
        </w:rPr>
        <w:t>предоставления этих документов.</w:t>
      </w:r>
    </w:p>
    <w:p w:rsidR="00717F60" w:rsidRPr="002D7FEE"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4" w:name="_Ref303683384"/>
      <w:r w:rsidRPr="002D7FEE">
        <w:rPr>
          <w:bCs w:val="0"/>
          <w:sz w:val="24"/>
          <w:szCs w:val="24"/>
        </w:rPr>
        <w:t xml:space="preserve">Порядок размещения документов в составе </w:t>
      </w:r>
      <w:r w:rsidR="004B5EB3" w:rsidRPr="002D7FEE">
        <w:rPr>
          <w:bCs w:val="0"/>
          <w:sz w:val="24"/>
          <w:szCs w:val="24"/>
        </w:rPr>
        <w:t>Заявк</w:t>
      </w:r>
      <w:r w:rsidRPr="002D7FEE">
        <w:rPr>
          <w:bCs w:val="0"/>
          <w:sz w:val="24"/>
          <w:szCs w:val="24"/>
        </w:rPr>
        <w:t>и с составлением описи всех документов с указанием томов и страниц:</w:t>
      </w:r>
      <w:bookmarkEnd w:id="334"/>
    </w:p>
    <w:p w:rsidR="00717F60" w:rsidRPr="002D7FEE"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Письмо о подаче оферты (</w:t>
      </w:r>
      <w:r w:rsidR="00A154B7" w:rsidRPr="002D7FEE">
        <w:rPr>
          <w:bCs w:val="0"/>
          <w:spacing w:val="-2"/>
          <w:sz w:val="24"/>
          <w:szCs w:val="24"/>
        </w:rPr>
        <w:t>под</w:t>
      </w:r>
      <w:r w:rsidR="00A154B7" w:rsidRPr="002D7FEE">
        <w:rPr>
          <w:bCs w:val="0"/>
          <w:sz w:val="24"/>
          <w:szCs w:val="24"/>
        </w:rPr>
        <w:t>раздел</w:t>
      </w:r>
      <w:r w:rsidR="00F86B89" w:rsidRPr="002D7FEE">
        <w:rPr>
          <w:bCs w:val="0"/>
          <w:sz w:val="24"/>
          <w:szCs w:val="24"/>
          <w:lang w:eastAsia="ru-RU"/>
        </w:rPr>
        <w:t xml:space="preserve"> </w:t>
      </w:r>
      <w:r w:rsidR="00EE380A">
        <w:fldChar w:fldCharType="begin"/>
      </w:r>
      <w:r w:rsidR="00EE380A">
        <w:instrText xml:space="preserve"> REF _Ref55336310 \r \h  \* MERGEFORMAT </w:instrText>
      </w:r>
      <w:r w:rsidR="00EE380A">
        <w:fldChar w:fldCharType="separate"/>
      </w:r>
      <w:r w:rsidR="005B69B5" w:rsidRPr="005B69B5">
        <w:rPr>
          <w:bCs w:val="0"/>
          <w:sz w:val="24"/>
          <w:szCs w:val="24"/>
          <w:lang w:eastAsia="ru-RU"/>
        </w:rPr>
        <w:t>5.1</w:t>
      </w:r>
      <w:r w:rsidR="00EE380A">
        <w:fldChar w:fldCharType="end"/>
      </w:r>
      <w:r w:rsidRPr="002D7FEE">
        <w:rPr>
          <w:bCs w:val="0"/>
          <w:sz w:val="24"/>
          <w:szCs w:val="24"/>
        </w:rPr>
        <w:t>);</w:t>
      </w:r>
    </w:p>
    <w:p w:rsidR="00306DE6" w:rsidRPr="002D7FEE" w:rsidRDefault="00306DE6" w:rsidP="00306DE6">
      <w:pPr>
        <w:widowControl w:val="0"/>
        <w:numPr>
          <w:ilvl w:val="0"/>
          <w:numId w:val="5"/>
        </w:numPr>
        <w:tabs>
          <w:tab w:val="left" w:pos="540"/>
        </w:tabs>
        <w:overflowPunct w:val="0"/>
        <w:autoSpaceDE w:val="0"/>
        <w:spacing w:line="264" w:lineRule="auto"/>
        <w:ind w:hanging="540"/>
        <w:rPr>
          <w:sz w:val="24"/>
          <w:szCs w:val="24"/>
        </w:rPr>
      </w:pPr>
      <w:r w:rsidRPr="002D7FEE">
        <w:rPr>
          <w:sz w:val="24"/>
          <w:szCs w:val="24"/>
        </w:rPr>
        <w:t xml:space="preserve">Антикоррупционные обязательства (подраздел </w:t>
      </w:r>
      <w:r w:rsidR="00EE380A">
        <w:fldChar w:fldCharType="begin"/>
      </w:r>
      <w:r w:rsidR="00EE380A">
        <w:instrText xml:space="preserve"> REF _Ref440271964 \r \h  \* MERGEFORMAT </w:instrText>
      </w:r>
      <w:r w:rsidR="00EE380A">
        <w:fldChar w:fldCharType="separate"/>
      </w:r>
      <w:r w:rsidR="005B69B5" w:rsidRPr="005B69B5">
        <w:rPr>
          <w:sz w:val="24"/>
          <w:szCs w:val="24"/>
        </w:rPr>
        <w:t>5.1.3</w:t>
      </w:r>
      <w:r w:rsidR="00EE380A">
        <w:fldChar w:fldCharType="end"/>
      </w:r>
      <w:r w:rsidRPr="002D7FEE">
        <w:rPr>
          <w:sz w:val="24"/>
          <w:szCs w:val="24"/>
        </w:rPr>
        <w:t>);</w:t>
      </w:r>
    </w:p>
    <w:p w:rsidR="00F463E8" w:rsidRPr="002D7FEE"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2D7FEE">
        <w:rPr>
          <w:sz w:val="24"/>
          <w:szCs w:val="24"/>
        </w:rPr>
        <w:t>Докумен</w:t>
      </w:r>
      <w:proofErr w:type="gramStart"/>
      <w:r w:rsidRPr="002D7FEE">
        <w:rPr>
          <w:sz w:val="24"/>
          <w:szCs w:val="24"/>
        </w:rPr>
        <w:t>т(</w:t>
      </w:r>
      <w:proofErr w:type="gramEnd"/>
      <w:r w:rsidRPr="002D7FEE">
        <w:rPr>
          <w:sz w:val="24"/>
          <w:szCs w:val="24"/>
        </w:rPr>
        <w:t xml:space="preserve">ы) в соответствии с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_Ref440279062 \r \h  \* MERGEFORMAT </w:instrText>
      </w:r>
      <w:r w:rsidR="00EE380A">
        <w:fldChar w:fldCharType="separate"/>
      </w:r>
      <w:r w:rsidR="005B69B5" w:rsidRPr="005B69B5">
        <w:rPr>
          <w:sz w:val="24"/>
          <w:szCs w:val="24"/>
        </w:rPr>
        <w:t>б)</w:t>
      </w:r>
      <w:r w:rsidR="00EE380A">
        <w:fldChar w:fldCharType="end"/>
      </w:r>
      <w:r w:rsidR="00F463E8" w:rsidRPr="002D7FEE">
        <w:rPr>
          <w:sz w:val="24"/>
          <w:szCs w:val="24"/>
        </w:rPr>
        <w:t xml:space="preserve"> п. </w:t>
      </w:r>
      <w:r w:rsidR="00EE380A">
        <w:fldChar w:fldCharType="begin"/>
      </w:r>
      <w:r w:rsidR="00EE380A">
        <w:instrText xml:space="preserve"> REF _Ref306005578 \r \h  \* MERGEFORMAT </w:instrText>
      </w:r>
      <w:r w:rsidR="00EE380A">
        <w:fldChar w:fldCharType="separate"/>
      </w:r>
      <w:r w:rsidR="005B69B5" w:rsidRPr="005B69B5">
        <w:rPr>
          <w:sz w:val="24"/>
          <w:szCs w:val="24"/>
        </w:rPr>
        <w:t>3.3.8.3</w:t>
      </w:r>
      <w:r w:rsidR="00EE380A">
        <w:fldChar w:fldCharType="end"/>
      </w:r>
      <w:r w:rsidR="00F463E8" w:rsidRPr="002D7FEE">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C55095">
        <w:rPr>
          <w:bCs w:val="0"/>
          <w:sz w:val="24"/>
          <w:szCs w:val="24"/>
        </w:rPr>
        <w:fldChar w:fldCharType="begin"/>
      </w:r>
      <w:r>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5B69B5">
        <w:rPr>
          <w:bCs w:val="0"/>
          <w:sz w:val="24"/>
          <w:szCs w:val="24"/>
        </w:rPr>
        <w:t>5.3</w:t>
      </w:r>
      <w:r w:rsidR="00C55095">
        <w:rPr>
          <w:bCs w:val="0"/>
          <w:sz w:val="24"/>
          <w:szCs w:val="24"/>
        </w:rPr>
        <w:fldChar w:fldCharType="end"/>
      </w:r>
      <w:r w:rsidRPr="00E71A48">
        <w:rPr>
          <w:bCs w:val="0"/>
          <w:spacing w:val="-1"/>
          <w:sz w:val="24"/>
          <w:szCs w:val="24"/>
        </w:rPr>
        <w:t>)</w:t>
      </w:r>
      <w:r>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C55095">
        <w:rPr>
          <w:bCs w:val="0"/>
          <w:sz w:val="24"/>
          <w:szCs w:val="24"/>
          <w:lang w:eastAsia="ru-RU"/>
        </w:rPr>
        <w:fldChar w:fldCharType="begin"/>
      </w:r>
      <w:r>
        <w:rPr>
          <w:bCs w:val="0"/>
          <w:sz w:val="24"/>
          <w:szCs w:val="24"/>
          <w:lang w:eastAsia="ru-RU"/>
        </w:rPr>
        <w:instrText xml:space="preserve"> REF _Ref440274913 \r \h </w:instrText>
      </w:r>
      <w:r w:rsidR="00C55095">
        <w:rPr>
          <w:bCs w:val="0"/>
          <w:sz w:val="24"/>
          <w:szCs w:val="24"/>
          <w:lang w:eastAsia="ru-RU"/>
        </w:rPr>
      </w:r>
      <w:r w:rsidR="00C55095">
        <w:rPr>
          <w:bCs w:val="0"/>
          <w:sz w:val="24"/>
          <w:szCs w:val="24"/>
          <w:lang w:eastAsia="ru-RU"/>
        </w:rPr>
        <w:fldChar w:fldCharType="separate"/>
      </w:r>
      <w:r w:rsidR="005B69B5">
        <w:rPr>
          <w:bCs w:val="0"/>
          <w:sz w:val="24"/>
          <w:szCs w:val="24"/>
          <w:lang w:eastAsia="ru-RU"/>
        </w:rPr>
        <w:t>5.2</w:t>
      </w:r>
      <w:r w:rsidR="00C55095">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C55095">
        <w:rPr>
          <w:bCs w:val="0"/>
          <w:sz w:val="24"/>
          <w:szCs w:val="24"/>
          <w:lang w:eastAsia="ru-RU"/>
        </w:rPr>
        <w:fldChar w:fldCharType="begin"/>
      </w:r>
      <w:r>
        <w:rPr>
          <w:bCs w:val="0"/>
          <w:sz w:val="24"/>
          <w:szCs w:val="24"/>
          <w:lang w:eastAsia="ru-RU"/>
        </w:rPr>
        <w:instrText xml:space="preserve"> REF _Ref440274902 \r \h </w:instrText>
      </w:r>
      <w:r w:rsidR="00C55095">
        <w:rPr>
          <w:bCs w:val="0"/>
          <w:sz w:val="24"/>
          <w:szCs w:val="24"/>
          <w:lang w:eastAsia="ru-RU"/>
        </w:rPr>
      </w:r>
      <w:r w:rsidR="00C55095">
        <w:rPr>
          <w:bCs w:val="0"/>
          <w:sz w:val="24"/>
          <w:szCs w:val="24"/>
          <w:lang w:eastAsia="ru-RU"/>
        </w:rPr>
        <w:fldChar w:fldCharType="separate"/>
      </w:r>
      <w:r w:rsidR="005B69B5">
        <w:rPr>
          <w:bCs w:val="0"/>
          <w:sz w:val="24"/>
          <w:szCs w:val="24"/>
          <w:lang w:eastAsia="ru-RU"/>
        </w:rPr>
        <w:t>5.4</w:t>
      </w:r>
      <w:r w:rsidR="00C55095">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_Ref440361959 \r \h </w:instrText>
      </w:r>
      <w:r w:rsidR="00C55095">
        <w:rPr>
          <w:bCs w:val="0"/>
          <w:sz w:val="24"/>
          <w:szCs w:val="24"/>
        </w:rPr>
      </w:r>
      <w:r w:rsidR="00C55095">
        <w:rPr>
          <w:bCs w:val="0"/>
          <w:sz w:val="24"/>
          <w:szCs w:val="24"/>
        </w:rPr>
        <w:fldChar w:fldCharType="separate"/>
      </w:r>
      <w:r w:rsidR="005B69B5">
        <w:rPr>
          <w:bCs w:val="0"/>
          <w:sz w:val="24"/>
          <w:szCs w:val="24"/>
        </w:rPr>
        <w:t>5.5</w:t>
      </w:r>
      <w:r w:rsidR="00C55095">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C55095">
        <w:rPr>
          <w:bCs w:val="0"/>
          <w:sz w:val="24"/>
          <w:szCs w:val="24"/>
        </w:rPr>
        <w:fldChar w:fldCharType="begin"/>
      </w:r>
      <w:r>
        <w:rPr>
          <w:bCs w:val="0"/>
          <w:sz w:val="24"/>
          <w:szCs w:val="24"/>
        </w:rPr>
        <w:instrText xml:space="preserve"> REF _Ref440361610 \r \h </w:instrText>
      </w:r>
      <w:r w:rsidR="00C55095">
        <w:rPr>
          <w:bCs w:val="0"/>
          <w:sz w:val="24"/>
          <w:szCs w:val="24"/>
        </w:rPr>
      </w:r>
      <w:r w:rsidR="00C55095">
        <w:rPr>
          <w:bCs w:val="0"/>
          <w:sz w:val="24"/>
          <w:szCs w:val="24"/>
        </w:rPr>
        <w:fldChar w:fldCharType="separate"/>
      </w:r>
      <w:r w:rsidR="005B69B5">
        <w:rPr>
          <w:bCs w:val="0"/>
          <w:sz w:val="24"/>
          <w:szCs w:val="24"/>
        </w:rPr>
        <w:t>5.6</w:t>
      </w:r>
      <w:r w:rsidR="00C55095">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EE380A">
        <w:fldChar w:fldCharType="begin"/>
      </w:r>
      <w:r w:rsidR="00EE380A">
        <w:instrText xml:space="preserve"> REF _Ref444168907 \r \h  \* MERGEFORMAT </w:instrText>
      </w:r>
      <w:r w:rsidR="00EE380A">
        <w:fldChar w:fldCharType="separate"/>
      </w:r>
      <w:r w:rsidR="005B69B5" w:rsidRPr="005B69B5">
        <w:rPr>
          <w:bCs w:val="0"/>
          <w:sz w:val="24"/>
          <w:szCs w:val="24"/>
          <w:lang w:eastAsia="ru-RU"/>
        </w:rPr>
        <w:t>5.7.1</w:t>
      </w:r>
      <w:r w:rsidR="00EE380A">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2D7FEE" w:rsidRDefault="00B375BB"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w:t>
      </w:r>
      <w:r w:rsidRPr="00577EC9">
        <w:rPr>
          <w:sz w:val="24"/>
          <w:szCs w:val="24"/>
        </w:rPr>
        <w:lastRenderedPageBreak/>
        <w:t xml:space="preserve">особенностях участия субъектов МСП в закупках, утвержденного Постановлением 1352)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5B69B5">
        <w:rPr>
          <w:sz w:val="24"/>
          <w:szCs w:val="24"/>
        </w:rPr>
        <w:t>5.7.2</w:t>
      </w:r>
      <w:r w:rsidR="00C55095">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 xml:space="preserve">Документы, подтверждающие соответствие требованиям, предъявляемым к Участнику </w:t>
      </w:r>
      <w:r w:rsidR="00D90031" w:rsidRPr="002D7FEE">
        <w:rPr>
          <w:bCs w:val="0"/>
          <w:sz w:val="24"/>
          <w:szCs w:val="24"/>
        </w:rPr>
        <w:t xml:space="preserve">(подраздел </w:t>
      </w:r>
      <w:r w:rsidR="00EE380A">
        <w:fldChar w:fldCharType="begin"/>
      </w:r>
      <w:r w:rsidR="00EE380A">
        <w:instrText xml:space="preserve"> REF _Ref306005578 \r \h  \* MERGEFORMAT </w:instrText>
      </w:r>
      <w:r w:rsidR="00EE380A">
        <w:fldChar w:fldCharType="separate"/>
      </w:r>
      <w:r w:rsidR="005B69B5" w:rsidRPr="005B69B5">
        <w:rPr>
          <w:bCs w:val="0"/>
          <w:sz w:val="24"/>
          <w:szCs w:val="24"/>
        </w:rPr>
        <w:t>3.3.8.3</w:t>
      </w:r>
      <w:r w:rsidR="00EE380A">
        <w:fldChar w:fldCharType="end"/>
      </w:r>
      <w:r w:rsidR="00F463E8" w:rsidRPr="002D7FEE">
        <w:rPr>
          <w:bCs w:val="0"/>
          <w:sz w:val="24"/>
          <w:szCs w:val="24"/>
        </w:rPr>
        <w:t>, за иск</w:t>
      </w:r>
      <w:r w:rsidR="00F463E8" w:rsidRPr="00AB2CB8">
        <w:rPr>
          <w:bCs w:val="0"/>
          <w:sz w:val="24"/>
          <w:szCs w:val="24"/>
        </w:rPr>
        <w:t>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EE380A">
        <w:fldChar w:fldCharType="begin"/>
      </w:r>
      <w:r w:rsidR="00EE380A">
        <w:instrText xml:space="preserve"> REF _Ref440279062 \r \h  \* MERGEFORMAT </w:instrText>
      </w:r>
      <w:r w:rsidR="00EE380A">
        <w:fldChar w:fldCharType="separate"/>
      </w:r>
      <w:r w:rsidR="005B69B5" w:rsidRPr="005B69B5">
        <w:rPr>
          <w:sz w:val="24"/>
          <w:szCs w:val="24"/>
        </w:rPr>
        <w:t>б)</w:t>
      </w:r>
      <w:r w:rsidR="00EE380A">
        <w:fldChar w:fldCharType="end"/>
      </w:r>
      <w:r w:rsidR="00FA5339" w:rsidRPr="00AB2CB8">
        <w:rPr>
          <w:sz w:val="24"/>
          <w:szCs w:val="24"/>
        </w:rPr>
        <w:t>,</w:t>
      </w:r>
      <w:r w:rsidR="007638F4" w:rsidRPr="00AB2CB8">
        <w:rPr>
          <w:sz w:val="24"/>
          <w:szCs w:val="24"/>
        </w:rPr>
        <w:t xml:space="preserve"> </w:t>
      </w:r>
      <w:r w:rsidR="00EE380A">
        <w:fldChar w:fldCharType="begin"/>
      </w:r>
      <w:r w:rsidR="00EE380A">
        <w:instrText xml:space="preserve"> REF _Ref440372326 \r \h  \* MERGEFORMAT </w:instrText>
      </w:r>
      <w:r w:rsidR="00EE380A">
        <w:fldChar w:fldCharType="separate"/>
      </w:r>
      <w:r w:rsidR="005B69B5" w:rsidRPr="005B69B5">
        <w:rPr>
          <w:sz w:val="24"/>
          <w:szCs w:val="24"/>
        </w:rPr>
        <w:t>е)</w:t>
      </w:r>
      <w:r w:rsidR="00EE380A">
        <w:fldChar w:fldCharType="end"/>
      </w:r>
      <w:r w:rsidR="007638F4" w:rsidRPr="00AB2CB8">
        <w:rPr>
          <w:sz w:val="24"/>
          <w:szCs w:val="24"/>
        </w:rPr>
        <w:t>,</w:t>
      </w:r>
      <w:r w:rsidR="00FA5339" w:rsidRPr="00AB2CB8">
        <w:rPr>
          <w:sz w:val="24"/>
          <w:szCs w:val="24"/>
        </w:rPr>
        <w:t xml:space="preserve"> </w:t>
      </w:r>
      <w:r w:rsidR="00C55095">
        <w:fldChar w:fldCharType="begin"/>
      </w:r>
      <w:r w:rsidR="00123DC1">
        <w:instrText xml:space="preserve"> REF _Ref440371812 \r \h  \* MERGEFORMAT </w:instrText>
      </w:r>
      <w:r w:rsidR="00C55095">
        <w:fldChar w:fldCharType="separate"/>
      </w:r>
      <w:r w:rsidR="005B69B5" w:rsidRPr="005B69B5">
        <w:rPr>
          <w:sz w:val="24"/>
          <w:szCs w:val="24"/>
        </w:rPr>
        <w:t>н)</w:t>
      </w:r>
      <w:r w:rsidR="00C55095">
        <w:fldChar w:fldCharType="end"/>
      </w:r>
      <w:r w:rsidR="00FA5339" w:rsidRPr="00AB2CB8">
        <w:rPr>
          <w:sz w:val="24"/>
          <w:szCs w:val="24"/>
        </w:rPr>
        <w:t xml:space="preserve">, </w:t>
      </w:r>
      <w:r w:rsidR="00EE380A">
        <w:fldChar w:fldCharType="begin"/>
      </w:r>
      <w:r w:rsidR="00EE380A">
        <w:instrText xml:space="preserve"> REF _Ref440371822 \r \h  \* MERGEFORMAT </w:instrText>
      </w:r>
      <w:r w:rsidR="00EE380A">
        <w:fldChar w:fldCharType="separate"/>
      </w:r>
      <w:r w:rsidR="005B69B5" w:rsidRPr="005B69B5">
        <w:rPr>
          <w:sz w:val="24"/>
          <w:szCs w:val="24"/>
        </w:rPr>
        <w:t>о)</w:t>
      </w:r>
      <w:r w:rsidR="00EE380A">
        <w:fldChar w:fldCharType="end"/>
      </w:r>
      <w:r w:rsidR="00F21407" w:rsidRPr="00F21407">
        <w:rPr>
          <w:sz w:val="24"/>
          <w:szCs w:val="24"/>
        </w:rPr>
        <w:t xml:space="preserve">, </w:t>
      </w:r>
      <w:r w:rsidR="00C55095">
        <w:fldChar w:fldCharType="begin"/>
      </w:r>
      <w:r w:rsidR="00123DC1">
        <w:instrText xml:space="preserve"> REF _Ref442189588 \r \h  \* MERGEFORMAT </w:instrText>
      </w:r>
      <w:r w:rsidR="00C55095">
        <w:fldChar w:fldCharType="separate"/>
      </w:r>
      <w:r w:rsidR="005B69B5" w:rsidRPr="005B69B5">
        <w:rPr>
          <w:sz w:val="24"/>
          <w:szCs w:val="24"/>
        </w:rPr>
        <w:t>х)</w:t>
      </w:r>
      <w:r w:rsidR="00C55095">
        <w:fldChar w:fldCharType="end"/>
      </w:r>
      <w:r w:rsidR="00F463E8" w:rsidRPr="00F21407">
        <w:rPr>
          <w:sz w:val="24"/>
          <w:szCs w:val="24"/>
        </w:rPr>
        <w:t xml:space="preserve"> п.</w:t>
      </w:r>
      <w:r w:rsidR="00F463E8" w:rsidRPr="00AB2CB8">
        <w:rPr>
          <w:sz w:val="24"/>
          <w:szCs w:val="24"/>
        </w:rPr>
        <w:t xml:space="preserve"> </w:t>
      </w:r>
      <w:r w:rsidR="00EE380A">
        <w:fldChar w:fldCharType="begin"/>
      </w:r>
      <w:r w:rsidR="00EE380A">
        <w:instrText xml:space="preserve"> REF _Ref306005578 \r \h  \* MERGEFORMAT </w:instrText>
      </w:r>
      <w:r w:rsidR="00EE380A">
        <w:fldChar w:fldCharType="separate"/>
      </w:r>
      <w:r w:rsidR="005B69B5" w:rsidRPr="005B69B5">
        <w:rPr>
          <w:sz w:val="24"/>
          <w:szCs w:val="24"/>
        </w:rPr>
        <w:t>3.3.8.3</w:t>
      </w:r>
      <w:r w:rsidR="00EE380A">
        <w:fldChar w:fldCharType="end"/>
      </w:r>
      <w:r w:rsidR="00D90031" w:rsidRPr="00AB2CB8">
        <w:rPr>
          <w:bCs w:val="0"/>
          <w:sz w:val="24"/>
          <w:szCs w:val="24"/>
        </w:rPr>
        <w:t>)</w:t>
      </w:r>
      <w:r w:rsidR="00AD3EBC" w:rsidRPr="00AB2CB8">
        <w:rPr>
          <w:bCs w:val="0"/>
          <w:sz w:val="24"/>
          <w:szCs w:val="24"/>
        </w:rPr>
        <w:t>;</w:t>
      </w:r>
    </w:p>
    <w:p w:rsidR="00D57D88" w:rsidRPr="002D7FEE"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w:t>
      </w:r>
      <w:r w:rsidRPr="002D7FEE">
        <w:rPr>
          <w:bCs w:val="0"/>
          <w:sz w:val="24"/>
          <w:szCs w:val="24"/>
        </w:rPr>
        <w:t xml:space="preserve">Участником с привлечением </w:t>
      </w:r>
      <w:r w:rsidR="0046282D" w:rsidRPr="002D7FEE">
        <w:rPr>
          <w:bCs w:val="0"/>
          <w:sz w:val="24"/>
          <w:szCs w:val="24"/>
        </w:rPr>
        <w:t>субподрядчиков</w:t>
      </w:r>
      <w:r w:rsidR="00306DE6" w:rsidRPr="002D7FEE">
        <w:rPr>
          <w:bCs w:val="0"/>
          <w:sz w:val="24"/>
          <w:szCs w:val="24"/>
        </w:rPr>
        <w:t>,</w:t>
      </w:r>
      <w:r w:rsidRPr="002D7FEE">
        <w:rPr>
          <w:bCs w:val="0"/>
          <w:sz w:val="24"/>
          <w:szCs w:val="24"/>
        </w:rPr>
        <w:t xml:space="preserve"> </w:t>
      </w:r>
      <w:r w:rsidR="00306DE6" w:rsidRPr="002D7FEE">
        <w:rPr>
          <w:bCs w:val="0"/>
          <w:sz w:val="24"/>
          <w:szCs w:val="24"/>
        </w:rPr>
        <w:t xml:space="preserve">то дополнительно в состав Заявки включаются документы, указанные в подразделе </w:t>
      </w:r>
      <w:r w:rsidR="00EE380A">
        <w:fldChar w:fldCharType="begin"/>
      </w:r>
      <w:r w:rsidR="00EE380A">
        <w:instrText xml:space="preserve"> REF _Ref306143446 \r \h  \* MERGEFORMAT </w:instrText>
      </w:r>
      <w:r w:rsidR="00EE380A">
        <w:fldChar w:fldCharType="separate"/>
      </w:r>
      <w:r w:rsidR="005B69B5" w:rsidRPr="005B69B5">
        <w:rPr>
          <w:bCs w:val="0"/>
          <w:sz w:val="24"/>
          <w:szCs w:val="24"/>
        </w:rPr>
        <w:t>3.3.9.3</w:t>
      </w:r>
      <w:r w:rsidR="00EE380A">
        <w:fldChar w:fldCharType="end"/>
      </w:r>
      <w:r w:rsidR="00306DE6" w:rsidRPr="002D7FEE">
        <w:rPr>
          <w:sz w:val="24"/>
          <w:szCs w:val="24"/>
        </w:rPr>
        <w:t xml:space="preserve">. </w:t>
      </w:r>
      <w:r w:rsidR="00306DE6" w:rsidRPr="002D7FEE">
        <w:rPr>
          <w:bCs w:val="0"/>
          <w:sz w:val="24"/>
          <w:szCs w:val="24"/>
        </w:rPr>
        <w:t>Документы для каждого соисполнителя готовятся с оформлением отдельного архива «Документы соисполнителя _________________»</w:t>
      </w:r>
      <w:r w:rsidRPr="002D7FEE">
        <w:rPr>
          <w:bCs w:val="0"/>
          <w:sz w:val="24"/>
          <w:szCs w:val="24"/>
        </w:rPr>
        <w:t>;</w:t>
      </w:r>
    </w:p>
    <w:p w:rsidR="000E746F" w:rsidRPr="002D7FEE"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Если Заявка подается коллективным Участником</w:t>
      </w:r>
      <w:r w:rsidR="00306DE6" w:rsidRPr="002D7FEE">
        <w:rPr>
          <w:bCs w:val="0"/>
          <w:sz w:val="24"/>
          <w:szCs w:val="24"/>
        </w:rPr>
        <w:t xml:space="preserve">, то дополнительно в состав Заявки включаются документы, указанные в подразделе </w:t>
      </w:r>
      <w:r w:rsidR="00EE380A">
        <w:fldChar w:fldCharType="begin"/>
      </w:r>
      <w:r w:rsidR="00EE380A">
        <w:instrText xml:space="preserve"> REF _Ref465863260 \r \h  \* MERGEFORMAT </w:instrText>
      </w:r>
      <w:r w:rsidR="00EE380A">
        <w:fldChar w:fldCharType="separate"/>
      </w:r>
      <w:r w:rsidR="005B69B5" w:rsidRPr="005B69B5">
        <w:rPr>
          <w:bCs w:val="0"/>
          <w:sz w:val="24"/>
          <w:szCs w:val="24"/>
        </w:rPr>
        <w:t>3.3.10.7</w:t>
      </w:r>
      <w:r w:rsidR="00EE380A">
        <w:fldChar w:fldCharType="end"/>
      </w:r>
      <w:r w:rsidR="00306DE6" w:rsidRPr="002D7FEE">
        <w:rPr>
          <w:sz w:val="24"/>
          <w:szCs w:val="24"/>
        </w:rPr>
        <w:t>.</w:t>
      </w:r>
      <w:r w:rsidR="00306DE6" w:rsidRPr="002D7FEE">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05F2" w:rsidRPr="002D7FEE">
        <w:rPr>
          <w:bCs w:val="0"/>
          <w:sz w:val="24"/>
          <w:szCs w:val="24"/>
        </w:rPr>
        <w:t>;</w:t>
      </w:r>
    </w:p>
    <w:p w:rsidR="006D05F2" w:rsidRPr="002D7FEE"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2D7FEE">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EE380A">
        <w:fldChar w:fldCharType="begin"/>
      </w:r>
      <w:r w:rsidR="00EE380A">
        <w:instrText xml:space="preserve"> REF _Ref442263553 \r \h  \* MERGEFORMAT </w:instrText>
      </w:r>
      <w:r w:rsidR="00EE380A">
        <w:fldChar w:fldCharType="separate"/>
      </w:r>
      <w:r w:rsidR="005B69B5" w:rsidRPr="005B69B5">
        <w:rPr>
          <w:sz w:val="24"/>
          <w:szCs w:val="24"/>
        </w:rPr>
        <w:t>3.3.14.4</w:t>
      </w:r>
      <w:r w:rsidR="00EE380A">
        <w:fldChar w:fldCharType="end"/>
      </w:r>
      <w:r w:rsidRPr="002D7FEE">
        <w:rPr>
          <w:sz w:val="24"/>
          <w:szCs w:val="24"/>
        </w:rPr>
        <w:t>).</w:t>
      </w:r>
      <w:proofErr w:type="gramEnd"/>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5"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335"/>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C55095">
        <w:rPr>
          <w:bCs w:val="0"/>
          <w:sz w:val="24"/>
          <w:szCs w:val="24"/>
        </w:rPr>
        <w:fldChar w:fldCharType="begin"/>
      </w:r>
      <w:r w:rsidR="00D24034">
        <w:rPr>
          <w:bCs w:val="0"/>
          <w:sz w:val="24"/>
          <w:szCs w:val="24"/>
        </w:rPr>
        <w:instrText xml:space="preserve"> REF _Ref440270602 \r \h </w:instrText>
      </w:r>
      <w:r w:rsidR="00C55095">
        <w:rPr>
          <w:bCs w:val="0"/>
          <w:sz w:val="24"/>
          <w:szCs w:val="24"/>
        </w:rPr>
      </w:r>
      <w:r w:rsidR="00C55095">
        <w:rPr>
          <w:bCs w:val="0"/>
          <w:sz w:val="24"/>
          <w:szCs w:val="24"/>
        </w:rPr>
        <w:fldChar w:fldCharType="separate"/>
      </w:r>
      <w:r w:rsidR="005B69B5">
        <w:rPr>
          <w:bCs w:val="0"/>
          <w:sz w:val="24"/>
          <w:szCs w:val="24"/>
        </w:rPr>
        <w:t>5</w:t>
      </w:r>
      <w:r w:rsidR="00C55095">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w:t>
      </w:r>
      <w:r w:rsidRPr="002D7FEE">
        <w:rPr>
          <w:bCs w:val="0"/>
          <w:sz w:val="24"/>
          <w:szCs w:val="24"/>
        </w:rPr>
        <w:t>противном случае Заявка Участника может быть отклонена.</w:t>
      </w:r>
      <w:proofErr w:type="gramEnd"/>
    </w:p>
    <w:p w:rsidR="00717F60" w:rsidRPr="002D7FEE"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2D7FEE">
        <w:rPr>
          <w:bCs w:val="0"/>
          <w:sz w:val="24"/>
          <w:szCs w:val="24"/>
        </w:rPr>
        <w:t>Заявк</w:t>
      </w:r>
      <w:r w:rsidR="00717F60" w:rsidRPr="002D7FEE">
        <w:rPr>
          <w:bCs w:val="0"/>
          <w:sz w:val="24"/>
          <w:szCs w:val="24"/>
        </w:rPr>
        <w:t xml:space="preserve">а должна быть подготовлена в электронной форме с использованием функционала ЭТП (подраздел </w:t>
      </w:r>
      <w:r w:rsidR="00EE380A">
        <w:fldChar w:fldCharType="begin"/>
      </w:r>
      <w:r w:rsidR="00EE380A">
        <w:instrText xml:space="preserve"> REF _Ref191386419 \n \h  \* MERGEFORMAT </w:instrText>
      </w:r>
      <w:r w:rsidR="00EE380A">
        <w:fldChar w:fldCharType="separate"/>
      </w:r>
      <w:r w:rsidR="005B69B5" w:rsidRPr="005B69B5">
        <w:rPr>
          <w:bCs w:val="0"/>
          <w:sz w:val="24"/>
          <w:szCs w:val="24"/>
        </w:rPr>
        <w:t>3.3.2</w:t>
      </w:r>
      <w:r w:rsidR="00EE380A">
        <w:fldChar w:fldCharType="end"/>
      </w:r>
      <w:r w:rsidR="00717F60" w:rsidRPr="002D7FEE">
        <w:rPr>
          <w:bCs w:val="0"/>
          <w:sz w:val="24"/>
          <w:szCs w:val="24"/>
        </w:rPr>
        <w:t>)</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_Ref467752165 \r \h  \* MERGEFORMAT </w:instrText>
      </w:r>
      <w:r w:rsidR="00EE380A">
        <w:fldChar w:fldCharType="separate"/>
      </w:r>
      <w:r w:rsidR="005B69B5" w:rsidRPr="005B69B5">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D7FEE">
        <w:rPr>
          <w:bCs w:val="0"/>
          <w:sz w:val="24"/>
          <w:szCs w:val="24"/>
        </w:rPr>
        <w:t>.</w:t>
      </w:r>
      <w:proofErr w:type="gramEnd"/>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55279015"/>
      <w:bookmarkStart w:id="337" w:name="_Ref55279017"/>
      <w:r w:rsidRPr="002D7FEE">
        <w:rPr>
          <w:bCs w:val="0"/>
          <w:sz w:val="24"/>
          <w:szCs w:val="24"/>
        </w:rPr>
        <w:t xml:space="preserve">Каждый документ, входящий в </w:t>
      </w:r>
      <w:r w:rsidR="00BA1AEC" w:rsidRPr="002D7FEE">
        <w:rPr>
          <w:bCs w:val="0"/>
          <w:sz w:val="24"/>
          <w:szCs w:val="24"/>
        </w:rPr>
        <w:t>Заявку</w:t>
      </w:r>
      <w:r w:rsidRPr="002D7FEE">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2D7FEE">
        <w:rPr>
          <w:bCs w:val="0"/>
          <w:sz w:val="24"/>
          <w:szCs w:val="24"/>
        </w:rPr>
        <w:t>образом</w:t>
      </w:r>
      <w:proofErr w:type="gramEnd"/>
      <w:r w:rsidRPr="002D7FEE">
        <w:rPr>
          <w:bCs w:val="0"/>
          <w:sz w:val="24"/>
          <w:szCs w:val="24"/>
        </w:rPr>
        <w:t xml:space="preserve"> уполномоченным им лицом на основании доверенности (далее — уполномоченного лица). В последнем случае </w:t>
      </w:r>
      <w:r w:rsidR="007F7EB4" w:rsidRPr="002D7FEE">
        <w:rPr>
          <w:bCs w:val="0"/>
          <w:sz w:val="24"/>
          <w:szCs w:val="24"/>
        </w:rPr>
        <w:t>копия</w:t>
      </w:r>
      <w:r w:rsidRPr="002D7FEE">
        <w:rPr>
          <w:bCs w:val="0"/>
          <w:sz w:val="24"/>
          <w:szCs w:val="24"/>
        </w:rPr>
        <w:t xml:space="preserve"> </w:t>
      </w:r>
      <w:r w:rsidR="00306DE6" w:rsidRPr="002D7FEE">
        <w:rPr>
          <w:bCs w:val="0"/>
          <w:sz w:val="24"/>
          <w:szCs w:val="24"/>
        </w:rPr>
        <w:t xml:space="preserve">доверенности </w:t>
      </w:r>
      <w:r w:rsidRPr="002D7FEE">
        <w:rPr>
          <w:bCs w:val="0"/>
          <w:sz w:val="24"/>
          <w:szCs w:val="24"/>
        </w:rPr>
        <w:t xml:space="preserve">прикладывается к </w:t>
      </w:r>
      <w:r w:rsidR="00F056E4" w:rsidRPr="002D7FEE">
        <w:rPr>
          <w:bCs w:val="0"/>
          <w:sz w:val="24"/>
          <w:szCs w:val="24"/>
        </w:rPr>
        <w:t>Заявке</w:t>
      </w:r>
      <w:r w:rsidRPr="002D7FEE">
        <w:rPr>
          <w:bCs w:val="0"/>
          <w:sz w:val="24"/>
          <w:szCs w:val="24"/>
        </w:rPr>
        <w:t>.</w:t>
      </w:r>
      <w:bookmarkEnd w:id="336"/>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8" w:name="_Ref195087786"/>
      <w:r w:rsidRPr="002D7FEE">
        <w:rPr>
          <w:bCs w:val="0"/>
          <w:sz w:val="24"/>
          <w:szCs w:val="24"/>
        </w:rPr>
        <w:t xml:space="preserve">Каждый документ, входящий в </w:t>
      </w:r>
      <w:r w:rsidR="00BA1AEC" w:rsidRPr="002D7FEE">
        <w:rPr>
          <w:bCs w:val="0"/>
          <w:sz w:val="24"/>
          <w:szCs w:val="24"/>
        </w:rPr>
        <w:t>Заявку</w:t>
      </w:r>
      <w:r w:rsidRPr="002D7FEE">
        <w:rPr>
          <w:bCs w:val="0"/>
          <w:sz w:val="24"/>
          <w:szCs w:val="24"/>
        </w:rPr>
        <w:t>, должен быть скреплен печатью Участника.</w:t>
      </w:r>
      <w:bookmarkEnd w:id="337"/>
      <w:bookmarkEnd w:id="338"/>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2D7FEE">
        <w:rPr>
          <w:sz w:val="24"/>
          <w:szCs w:val="24"/>
        </w:rPr>
        <w:lastRenderedPageBreak/>
        <w:t xml:space="preserve">В случае предоставления ложной информации организатор отклонит </w:t>
      </w:r>
      <w:r w:rsidR="001B69CE" w:rsidRPr="002D7FEE">
        <w:rPr>
          <w:sz w:val="24"/>
          <w:szCs w:val="24"/>
        </w:rPr>
        <w:t>Заявку</w:t>
      </w:r>
      <w:r w:rsidRPr="002D7FEE">
        <w:rPr>
          <w:sz w:val="24"/>
          <w:szCs w:val="24"/>
        </w:rPr>
        <w:t xml:space="preserve"> </w:t>
      </w:r>
      <w:r w:rsidR="000E5AC7" w:rsidRPr="002D7FEE">
        <w:rPr>
          <w:sz w:val="24"/>
          <w:szCs w:val="24"/>
        </w:rPr>
        <w:t>Участника</w:t>
      </w:r>
      <w:r w:rsidRPr="002D7FEE">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EE380A">
        <w:fldChar w:fldCharType="begin"/>
      </w:r>
      <w:r w:rsidR="00EE380A">
        <w:instrText xml:space="preserve"> REF _Ref440361959 \r \h  \* MERGEFORMAT </w:instrText>
      </w:r>
      <w:r w:rsidR="00EE380A">
        <w:fldChar w:fldCharType="separate"/>
      </w:r>
      <w:r w:rsidR="005B69B5" w:rsidRPr="005B69B5">
        <w:rPr>
          <w:bCs w:val="0"/>
          <w:sz w:val="24"/>
          <w:szCs w:val="24"/>
        </w:rPr>
        <w:t>5.5</w:t>
      </w:r>
      <w:r w:rsidR="00EE380A">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EE380A">
        <w:fldChar w:fldCharType="begin"/>
      </w:r>
      <w:r w:rsidR="00EE380A">
        <w:instrText xml:space="preserve"> REF _Ref440271036 \r \h  \* MERGEFORMAT </w:instrText>
      </w:r>
      <w:r w:rsidR="00EE380A">
        <w:fldChar w:fldCharType="separate"/>
      </w:r>
      <w:r w:rsidR="005B69B5" w:rsidRPr="005B69B5">
        <w:rPr>
          <w:bCs w:val="0"/>
          <w:sz w:val="24"/>
          <w:szCs w:val="24"/>
        </w:rPr>
        <w:t>5.4</w:t>
      </w:r>
      <w:r w:rsidR="00EE380A">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EE380A">
        <w:fldChar w:fldCharType="begin"/>
      </w:r>
      <w:r w:rsidR="00EE380A">
        <w:instrText xml:space="preserve"> REF _Ref55336310 \r \h  \* MERGEFORMAT </w:instrText>
      </w:r>
      <w:r w:rsidR="00EE380A">
        <w:fldChar w:fldCharType="separate"/>
      </w:r>
      <w:r w:rsidR="005B69B5" w:rsidRPr="005B69B5">
        <w:rPr>
          <w:bCs w:val="0"/>
          <w:sz w:val="24"/>
          <w:szCs w:val="24"/>
        </w:rPr>
        <w:t>5.1</w:t>
      </w:r>
      <w:r w:rsidR="00EE380A">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EE380A">
        <w:fldChar w:fldCharType="begin"/>
      </w:r>
      <w:r w:rsidR="00EE380A">
        <w:instrText xml:space="preserve"> REF _Ref55336310 \r \h  \* MERGEFORMAT </w:instrText>
      </w:r>
      <w:r w:rsidR="00EE380A">
        <w:fldChar w:fldCharType="separate"/>
      </w:r>
      <w:r w:rsidR="005B69B5" w:rsidRPr="005B69B5">
        <w:rPr>
          <w:bCs w:val="0"/>
          <w:sz w:val="24"/>
          <w:szCs w:val="24"/>
        </w:rPr>
        <w:t>5.1</w:t>
      </w:r>
      <w:r w:rsidR="00EE380A">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9" w:name="_Ref115076752"/>
      <w:bookmarkStart w:id="340" w:name="_Ref191386109"/>
      <w:bookmarkStart w:id="341" w:name="_Ref191386419"/>
      <w:bookmarkStart w:id="342" w:name="_Toc440361327"/>
      <w:bookmarkStart w:id="343" w:name="_Toc440376082"/>
      <w:bookmarkStart w:id="344" w:name="_Toc440376209"/>
      <w:bookmarkStart w:id="345" w:name="_Toc440382474"/>
      <w:bookmarkStart w:id="346" w:name="_Toc440447144"/>
      <w:bookmarkStart w:id="347" w:name="_Toc440620824"/>
      <w:bookmarkStart w:id="348" w:name="_Toc440631459"/>
      <w:bookmarkStart w:id="349" w:name="_Toc440875699"/>
      <w:bookmarkStart w:id="350" w:name="_Toc441131723"/>
      <w:bookmarkStart w:id="351" w:name="_Toc465865164"/>
      <w:bookmarkStart w:id="352" w:name="_Toc468975424"/>
      <w:bookmarkStart w:id="353" w:name="_Toc471830440"/>
      <w:bookmarkStart w:id="354" w:name="_Toc498589605"/>
      <w:r w:rsidRPr="00E71A48">
        <w:rPr>
          <w:szCs w:val="24"/>
        </w:rPr>
        <w:t xml:space="preserve">Порядок подготовки </w:t>
      </w:r>
      <w:r w:rsidR="004B5EB3" w:rsidRPr="00E71A48">
        <w:rPr>
          <w:szCs w:val="24"/>
        </w:rPr>
        <w:t>Заявк</w:t>
      </w:r>
      <w:r w:rsidRPr="00E71A48">
        <w:rPr>
          <w:szCs w:val="24"/>
        </w:rPr>
        <w:t>и через </w:t>
      </w:r>
      <w:bookmarkEnd w:id="339"/>
      <w:bookmarkEnd w:id="340"/>
      <w:bookmarkEnd w:id="341"/>
      <w:r w:rsidRPr="00E71A48">
        <w:rPr>
          <w:szCs w:val="24"/>
        </w:rPr>
        <w:t>ЭТП</w:t>
      </w:r>
      <w:bookmarkEnd w:id="342"/>
      <w:bookmarkEnd w:id="343"/>
      <w:bookmarkEnd w:id="344"/>
      <w:bookmarkEnd w:id="345"/>
      <w:bookmarkEnd w:id="346"/>
      <w:bookmarkEnd w:id="347"/>
      <w:bookmarkEnd w:id="348"/>
      <w:bookmarkEnd w:id="349"/>
      <w:bookmarkEnd w:id="350"/>
      <w:bookmarkEnd w:id="351"/>
      <w:bookmarkEnd w:id="352"/>
      <w:bookmarkEnd w:id="353"/>
      <w:bookmarkEnd w:id="354"/>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2D7FEE" w:rsidRDefault="00717F60" w:rsidP="00E71A48">
      <w:pPr>
        <w:pStyle w:val="3"/>
        <w:spacing w:line="264" w:lineRule="auto"/>
        <w:rPr>
          <w:szCs w:val="24"/>
        </w:rPr>
      </w:pPr>
      <w:bookmarkStart w:id="355" w:name="_Ref115076807"/>
      <w:bookmarkStart w:id="356" w:name="_Toc440361328"/>
      <w:bookmarkStart w:id="357" w:name="_Toc440376083"/>
      <w:bookmarkStart w:id="358" w:name="_Toc440376210"/>
      <w:bookmarkStart w:id="359" w:name="_Toc440382475"/>
      <w:bookmarkStart w:id="360" w:name="_Toc440447145"/>
      <w:bookmarkStart w:id="361" w:name="_Toc440620825"/>
      <w:bookmarkStart w:id="362" w:name="_Toc440631460"/>
      <w:bookmarkStart w:id="363" w:name="_Toc440875700"/>
      <w:bookmarkStart w:id="364" w:name="_Toc441131724"/>
      <w:bookmarkStart w:id="365" w:name="_Toc465865165"/>
      <w:bookmarkStart w:id="366" w:name="_Toc468975425"/>
      <w:bookmarkStart w:id="367" w:name="_Toc471830441"/>
      <w:bookmarkStart w:id="368" w:name="_Toc498589606"/>
      <w:r w:rsidRPr="002D7FEE">
        <w:rPr>
          <w:szCs w:val="24"/>
        </w:rPr>
        <w:t xml:space="preserve">Порядок подготовки </w:t>
      </w:r>
      <w:r w:rsidR="004B5EB3" w:rsidRPr="002D7FEE">
        <w:rPr>
          <w:szCs w:val="24"/>
        </w:rPr>
        <w:t>Заявк</w:t>
      </w:r>
      <w:r w:rsidRPr="002D7FEE">
        <w:rPr>
          <w:szCs w:val="24"/>
        </w:rPr>
        <w:t>и в письменной</w:t>
      </w:r>
      <w:r w:rsidR="009D0FB4" w:rsidRPr="002D7FEE">
        <w:rPr>
          <w:szCs w:val="24"/>
        </w:rPr>
        <w:t xml:space="preserve"> (бумажной)</w:t>
      </w:r>
      <w:r w:rsidRPr="002D7FEE">
        <w:rPr>
          <w:szCs w:val="24"/>
        </w:rPr>
        <w:t xml:space="preserve"> форме</w:t>
      </w:r>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p w:rsidR="00717F60" w:rsidRPr="002D7FEE"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9" w:name="_Ref191386548"/>
      <w:r w:rsidRPr="002D7FEE">
        <w:rPr>
          <w:bCs w:val="0"/>
          <w:sz w:val="24"/>
          <w:szCs w:val="24"/>
        </w:rPr>
        <w:t xml:space="preserve">Предоставление Участником Заявки в письменной </w:t>
      </w:r>
      <w:r w:rsidR="009D0FB4" w:rsidRPr="002D7FEE">
        <w:rPr>
          <w:sz w:val="24"/>
          <w:szCs w:val="24"/>
        </w:rPr>
        <w:t xml:space="preserve">(бумажной) </w:t>
      </w:r>
      <w:r w:rsidRPr="002D7FEE">
        <w:rPr>
          <w:bCs w:val="0"/>
          <w:sz w:val="24"/>
          <w:szCs w:val="24"/>
        </w:rPr>
        <w:t>форме не предусмотрено</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_Ref467752165 \r \h  \* MERGEFORMAT </w:instrText>
      </w:r>
      <w:r w:rsidR="00EE380A">
        <w:fldChar w:fldCharType="separate"/>
      </w:r>
      <w:r w:rsidR="005B69B5" w:rsidRPr="005B69B5">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D7FEE">
        <w:rPr>
          <w:bCs w:val="0"/>
          <w:sz w:val="24"/>
          <w:szCs w:val="24"/>
        </w:rPr>
        <w:t>.</w:t>
      </w:r>
      <w:bookmarkEnd w:id="369"/>
    </w:p>
    <w:p w:rsidR="00717F60" w:rsidRPr="002D7FEE" w:rsidRDefault="00717F60" w:rsidP="00E71A48">
      <w:pPr>
        <w:pStyle w:val="3"/>
        <w:spacing w:line="264" w:lineRule="auto"/>
        <w:rPr>
          <w:szCs w:val="24"/>
        </w:rPr>
      </w:pPr>
      <w:bookmarkStart w:id="370" w:name="_Ref306008743"/>
      <w:bookmarkStart w:id="371" w:name="_Toc440361329"/>
      <w:bookmarkStart w:id="372" w:name="_Toc440376084"/>
      <w:bookmarkStart w:id="373" w:name="_Toc440376211"/>
      <w:bookmarkStart w:id="374" w:name="_Toc440382476"/>
      <w:bookmarkStart w:id="375" w:name="_Toc440447146"/>
      <w:bookmarkStart w:id="376" w:name="_Toc440620826"/>
      <w:bookmarkStart w:id="377" w:name="_Toc440631461"/>
      <w:bookmarkStart w:id="378" w:name="_Toc440875701"/>
      <w:bookmarkStart w:id="379" w:name="_Toc441131725"/>
      <w:bookmarkStart w:id="380" w:name="_Toc465865166"/>
      <w:bookmarkStart w:id="381" w:name="_Toc468975426"/>
      <w:bookmarkStart w:id="382" w:name="_Toc471830442"/>
      <w:bookmarkStart w:id="383" w:name="_Toc498589607"/>
      <w:r w:rsidRPr="002D7FEE">
        <w:rPr>
          <w:szCs w:val="24"/>
        </w:rPr>
        <w:t xml:space="preserve">Требования к сроку действия </w:t>
      </w:r>
      <w:r w:rsidR="004B5EB3" w:rsidRPr="002D7FEE">
        <w:rPr>
          <w:szCs w:val="24"/>
        </w:rPr>
        <w:t>Заявк</w:t>
      </w:r>
      <w:r w:rsidRPr="002D7FEE">
        <w:rPr>
          <w:szCs w:val="24"/>
        </w:rPr>
        <w:t>и</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4" w:name="_Ref303683455"/>
      <w:r w:rsidRPr="002D7FEE">
        <w:rPr>
          <w:bCs w:val="0"/>
          <w:sz w:val="24"/>
          <w:szCs w:val="24"/>
        </w:rPr>
        <w:t>Заявк</w:t>
      </w:r>
      <w:r w:rsidR="00717F60" w:rsidRPr="002D7FEE">
        <w:rPr>
          <w:bCs w:val="0"/>
          <w:sz w:val="24"/>
          <w:szCs w:val="24"/>
        </w:rPr>
        <w:t xml:space="preserve">а действительна в течение срока, указанного </w:t>
      </w:r>
      <w:r w:rsidR="009C744E" w:rsidRPr="002D7FEE">
        <w:rPr>
          <w:bCs w:val="0"/>
          <w:sz w:val="24"/>
          <w:szCs w:val="24"/>
        </w:rPr>
        <w:t>Участник</w:t>
      </w:r>
      <w:r w:rsidR="00717F60" w:rsidRPr="002D7FEE">
        <w:rPr>
          <w:bCs w:val="0"/>
          <w:sz w:val="24"/>
          <w:szCs w:val="24"/>
        </w:rPr>
        <w:t xml:space="preserve">ом в письме о подаче оферты. В любом случае этот срок не должен быть менее </w:t>
      </w:r>
      <w:r w:rsidR="00246801" w:rsidRPr="002D7FEE">
        <w:rPr>
          <w:bCs w:val="0"/>
          <w:sz w:val="24"/>
          <w:szCs w:val="24"/>
        </w:rPr>
        <w:t>90</w:t>
      </w:r>
      <w:r w:rsidR="00717F60" w:rsidRPr="002D7FEE">
        <w:rPr>
          <w:bCs w:val="0"/>
          <w:sz w:val="24"/>
          <w:szCs w:val="24"/>
        </w:rPr>
        <w:t xml:space="preserve"> календарных дней со дня, следующего за днем окончания </w:t>
      </w:r>
      <w:r w:rsidR="00C33106" w:rsidRPr="002D7FEE">
        <w:rPr>
          <w:bCs w:val="0"/>
          <w:sz w:val="24"/>
          <w:szCs w:val="24"/>
        </w:rPr>
        <w:t xml:space="preserve">подачи </w:t>
      </w:r>
      <w:r w:rsidR="00717F60" w:rsidRPr="002D7FEE">
        <w:rPr>
          <w:bCs w:val="0"/>
          <w:sz w:val="24"/>
          <w:szCs w:val="24"/>
        </w:rPr>
        <w:t>Заявок</w:t>
      </w:r>
      <w:r w:rsidR="00D71E6D" w:rsidRPr="002D7FEE">
        <w:rPr>
          <w:bCs w:val="0"/>
          <w:sz w:val="24"/>
          <w:szCs w:val="24"/>
        </w:rPr>
        <w:t xml:space="preserve"> (п</w:t>
      </w:r>
      <w:r w:rsidR="00D71E6D" w:rsidRPr="00D71E6D">
        <w:rPr>
          <w:bCs w:val="0"/>
          <w:sz w:val="24"/>
          <w:szCs w:val="24"/>
        </w:rPr>
        <w:t xml:space="preserve">.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00D71E6D" w:rsidRPr="00D71E6D">
        <w:rPr>
          <w:bCs w:val="0"/>
          <w:sz w:val="24"/>
          <w:szCs w:val="24"/>
        </w:rPr>
        <w:t>)</w:t>
      </w:r>
      <w:r w:rsidR="00717F60" w:rsidRPr="00D71E6D">
        <w:rPr>
          <w:bCs w:val="0"/>
          <w:sz w:val="24"/>
          <w:szCs w:val="24"/>
        </w:rPr>
        <w:t>.</w:t>
      </w:r>
      <w:bookmarkEnd w:id="384"/>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385" w:name="_Toc440361330"/>
      <w:bookmarkStart w:id="386" w:name="_Toc440376085"/>
      <w:bookmarkStart w:id="387" w:name="_Toc440376212"/>
      <w:bookmarkStart w:id="388" w:name="_Toc440382477"/>
      <w:bookmarkStart w:id="389" w:name="_Toc440447147"/>
      <w:bookmarkStart w:id="390" w:name="_Toc440620827"/>
      <w:bookmarkStart w:id="391" w:name="_Toc440631462"/>
      <w:bookmarkStart w:id="392" w:name="_Toc440875702"/>
      <w:bookmarkStart w:id="393" w:name="_Toc441131726"/>
      <w:bookmarkStart w:id="394" w:name="_Toc465865167"/>
      <w:bookmarkStart w:id="395" w:name="_Toc468975427"/>
      <w:bookmarkStart w:id="396" w:name="_Toc471830443"/>
      <w:bookmarkStart w:id="397" w:name="_Toc498589608"/>
      <w:r w:rsidRPr="00E71A48">
        <w:rPr>
          <w:szCs w:val="24"/>
        </w:rPr>
        <w:t xml:space="preserve">Требования к языку </w:t>
      </w:r>
      <w:r w:rsidR="004B5EB3" w:rsidRPr="00E71A48">
        <w:rPr>
          <w:szCs w:val="24"/>
        </w:rPr>
        <w:t>Заявк</w:t>
      </w:r>
      <w:r w:rsidRPr="00E71A48">
        <w:rPr>
          <w:szCs w:val="24"/>
        </w:rPr>
        <w:t>и</w:t>
      </w:r>
      <w:bookmarkEnd w:id="385"/>
      <w:bookmarkEnd w:id="386"/>
      <w:bookmarkEnd w:id="387"/>
      <w:bookmarkEnd w:id="388"/>
      <w:bookmarkEnd w:id="389"/>
      <w:bookmarkEnd w:id="390"/>
      <w:bookmarkEnd w:id="391"/>
      <w:bookmarkEnd w:id="392"/>
      <w:bookmarkEnd w:id="393"/>
      <w:bookmarkEnd w:id="394"/>
      <w:bookmarkEnd w:id="395"/>
      <w:bookmarkEnd w:id="396"/>
      <w:bookmarkEnd w:id="39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8" w:name="_Toc440361331"/>
      <w:bookmarkStart w:id="399" w:name="_Toc440376086"/>
      <w:bookmarkStart w:id="400" w:name="_Toc440376213"/>
      <w:bookmarkStart w:id="401" w:name="_Toc440382478"/>
      <w:bookmarkStart w:id="402" w:name="_Toc440447148"/>
      <w:bookmarkStart w:id="403" w:name="_Toc440620828"/>
      <w:bookmarkStart w:id="404" w:name="_Toc440631463"/>
      <w:bookmarkStart w:id="405" w:name="_Toc440875703"/>
      <w:bookmarkStart w:id="406" w:name="_Toc441131727"/>
      <w:bookmarkStart w:id="407" w:name="_Toc465865168"/>
      <w:bookmarkStart w:id="408" w:name="_Toc468975428"/>
      <w:bookmarkStart w:id="409" w:name="_Toc471830444"/>
      <w:bookmarkStart w:id="410" w:name="_Toc498589609"/>
      <w:r w:rsidRPr="00E71A48">
        <w:rPr>
          <w:szCs w:val="24"/>
        </w:rPr>
        <w:lastRenderedPageBreak/>
        <w:t xml:space="preserve">Требования к валюте </w:t>
      </w:r>
      <w:r w:rsidR="004B5EB3" w:rsidRPr="00E71A48">
        <w:rPr>
          <w:szCs w:val="24"/>
        </w:rPr>
        <w:t>Заявк</w:t>
      </w:r>
      <w:r w:rsidRPr="00E71A48">
        <w:rPr>
          <w:szCs w:val="24"/>
        </w:rPr>
        <w:t>и</w:t>
      </w:r>
      <w:bookmarkEnd w:id="398"/>
      <w:bookmarkEnd w:id="399"/>
      <w:bookmarkEnd w:id="400"/>
      <w:bookmarkEnd w:id="401"/>
      <w:bookmarkEnd w:id="402"/>
      <w:bookmarkEnd w:id="403"/>
      <w:bookmarkEnd w:id="404"/>
      <w:bookmarkEnd w:id="405"/>
      <w:bookmarkEnd w:id="406"/>
      <w:bookmarkEnd w:id="407"/>
      <w:bookmarkEnd w:id="408"/>
      <w:bookmarkEnd w:id="409"/>
      <w:bookmarkEnd w:id="410"/>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411" w:name="_Toc440361332"/>
      <w:bookmarkStart w:id="412" w:name="_Toc440376087"/>
      <w:bookmarkStart w:id="413" w:name="_Toc440376214"/>
      <w:bookmarkStart w:id="414" w:name="_Toc440382479"/>
      <w:bookmarkStart w:id="415" w:name="_Toc440447149"/>
      <w:bookmarkStart w:id="416" w:name="_Toc440620829"/>
      <w:bookmarkStart w:id="417" w:name="_Toc440631464"/>
      <w:bookmarkStart w:id="418" w:name="_Toc440875704"/>
      <w:bookmarkStart w:id="419" w:name="_Toc441131728"/>
      <w:bookmarkStart w:id="420" w:name="_Toc465865169"/>
      <w:bookmarkStart w:id="421" w:name="_Ref468975235"/>
      <w:bookmarkStart w:id="422" w:name="_Toc468975429"/>
      <w:bookmarkStart w:id="423" w:name="_Toc471830445"/>
      <w:bookmarkStart w:id="424" w:name="_Toc498589610"/>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5"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425"/>
    </w:p>
    <w:p w:rsidR="00280464" w:rsidRPr="00AC064E" w:rsidRDefault="00216641" w:rsidP="00AC064E">
      <w:pPr>
        <w:widowControl w:val="0"/>
        <w:shd w:val="clear" w:color="auto" w:fill="FFFFFF"/>
        <w:tabs>
          <w:tab w:val="left" w:pos="1701"/>
        </w:tabs>
        <w:autoSpaceDE w:val="0"/>
        <w:spacing w:after="100" w:line="264" w:lineRule="auto"/>
        <w:ind w:right="17" w:firstLine="0"/>
        <w:rPr>
          <w:bCs w:val="0"/>
          <w:sz w:val="24"/>
          <w:szCs w:val="24"/>
        </w:rPr>
      </w:pPr>
      <w:proofErr w:type="gramStart"/>
      <w:r w:rsidRPr="00AC064E">
        <w:rPr>
          <w:b/>
          <w:bCs w:val="0"/>
          <w:sz w:val="24"/>
          <w:szCs w:val="24"/>
          <w:u w:val="single"/>
        </w:rPr>
        <w:t>По Лоту №1:</w:t>
      </w:r>
      <w:r w:rsidR="00717F60" w:rsidRPr="00C12FA4">
        <w:rPr>
          <w:bCs w:val="0"/>
          <w:sz w:val="24"/>
          <w:szCs w:val="24"/>
        </w:rPr>
        <w:t xml:space="preserve"> </w:t>
      </w:r>
      <w:r w:rsidR="00AC064E" w:rsidRPr="00DC5231">
        <w:rPr>
          <w:b/>
          <w:sz w:val="24"/>
          <w:szCs w:val="24"/>
        </w:rPr>
        <w:t>1 155 780</w:t>
      </w:r>
      <w:r w:rsidR="00AC064E" w:rsidRPr="00DC5231">
        <w:rPr>
          <w:sz w:val="24"/>
          <w:szCs w:val="24"/>
        </w:rPr>
        <w:t xml:space="preserve"> (Один миллион сто пятьдесят пять тысяч семьсот восемьдесят) рублей 00 копеек РФ, без учета НДС; НДС составляет </w:t>
      </w:r>
      <w:r w:rsidR="00AC064E" w:rsidRPr="00DC5231">
        <w:rPr>
          <w:b/>
          <w:sz w:val="24"/>
          <w:szCs w:val="24"/>
        </w:rPr>
        <w:t>208 040</w:t>
      </w:r>
      <w:r w:rsidR="00AC064E" w:rsidRPr="00DC5231">
        <w:rPr>
          <w:sz w:val="24"/>
          <w:szCs w:val="24"/>
        </w:rPr>
        <w:t xml:space="preserve"> (Двести восемь тысяч сорок) рублей 40 копеек РФ; </w:t>
      </w:r>
      <w:r w:rsidR="00AC064E" w:rsidRPr="00DC5231">
        <w:rPr>
          <w:b/>
          <w:sz w:val="24"/>
          <w:szCs w:val="24"/>
        </w:rPr>
        <w:t>1 363 820</w:t>
      </w:r>
      <w:r w:rsidR="00AC064E" w:rsidRPr="00DC5231">
        <w:rPr>
          <w:sz w:val="24"/>
          <w:szCs w:val="24"/>
        </w:rPr>
        <w:t xml:space="preserve"> (Один миллион триста шестьдесят три тысячи восемьсот двадцать) рублей 40 копеек РФ, с учетом </w:t>
      </w:r>
      <w:r w:rsidR="00AC064E" w:rsidRPr="00AC064E">
        <w:rPr>
          <w:sz w:val="24"/>
          <w:szCs w:val="24"/>
        </w:rPr>
        <w:t>НДС</w:t>
      </w:r>
      <w:r w:rsidR="00280464" w:rsidRPr="00AC064E">
        <w:rPr>
          <w:rFonts w:eastAsia="Calibri"/>
          <w:sz w:val="24"/>
          <w:szCs w:val="24"/>
          <w:lang w:eastAsia="en-US"/>
        </w:rPr>
        <w:t>.</w:t>
      </w:r>
      <w:proofErr w:type="gramEnd"/>
    </w:p>
    <w:p w:rsidR="004F657D" w:rsidRPr="002D7FEE"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 xml:space="preserve">Заявку Участника только на том основании, что предложенная Участником цена превышает установленную начальную (максимальную) </w:t>
      </w:r>
      <w:r w:rsidRPr="002D7FEE">
        <w:rPr>
          <w:sz w:val="24"/>
          <w:szCs w:val="24"/>
        </w:rPr>
        <w:t xml:space="preserve">цену </w:t>
      </w:r>
      <w:r w:rsidR="001248B1" w:rsidRPr="002D7FEE">
        <w:rPr>
          <w:sz w:val="24"/>
          <w:szCs w:val="24"/>
        </w:rPr>
        <w:t>Договора (</w:t>
      </w:r>
      <w:r w:rsidRPr="002D7FEE">
        <w:rPr>
          <w:sz w:val="24"/>
          <w:szCs w:val="24"/>
        </w:rPr>
        <w:t>Лота</w:t>
      </w:r>
      <w:r w:rsidR="001248B1" w:rsidRPr="002D7FEE">
        <w:rPr>
          <w:sz w:val="24"/>
          <w:szCs w:val="24"/>
        </w:rPr>
        <w:t>)</w:t>
      </w:r>
      <w:r w:rsidR="004F657D" w:rsidRPr="002D7FEE">
        <w:rPr>
          <w:bCs w:val="0"/>
          <w:sz w:val="24"/>
          <w:szCs w:val="24"/>
        </w:rPr>
        <w:t>.</w:t>
      </w:r>
    </w:p>
    <w:p w:rsidR="00546518" w:rsidRPr="002D7FEE" w:rsidRDefault="00306DE6"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8B1" w:rsidRPr="002D7FEE">
        <w:rPr>
          <w:sz w:val="24"/>
          <w:szCs w:val="24"/>
        </w:rPr>
        <w:t xml:space="preserve">Договора (Лота) </w:t>
      </w:r>
      <w:r w:rsidRPr="002D7FEE">
        <w:rPr>
          <w:sz w:val="24"/>
          <w:szCs w:val="24"/>
        </w:rPr>
        <w:t>по данному филиалу</w:t>
      </w:r>
      <w:r w:rsidR="00546518" w:rsidRPr="002D7FEE">
        <w:rPr>
          <w:sz w:val="24"/>
          <w:szCs w:val="24"/>
        </w:rPr>
        <w:t>.</w:t>
      </w:r>
    </w:p>
    <w:p w:rsidR="004F657D" w:rsidRPr="002D7FEE"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bCs w:val="0"/>
          <w:sz w:val="24"/>
          <w:szCs w:val="24"/>
        </w:rPr>
        <w:t xml:space="preserve">Цена в письме о подаче оферты </w:t>
      </w:r>
      <w:r w:rsidR="003F3A69" w:rsidRPr="002D7FEE">
        <w:rPr>
          <w:bCs w:val="0"/>
          <w:spacing w:val="-2"/>
          <w:sz w:val="24"/>
          <w:szCs w:val="24"/>
        </w:rPr>
        <w:t>(под</w:t>
      </w:r>
      <w:r w:rsidR="003F3A69" w:rsidRPr="002D7FEE">
        <w:rPr>
          <w:bCs w:val="0"/>
          <w:sz w:val="24"/>
          <w:szCs w:val="24"/>
        </w:rPr>
        <w:t xml:space="preserve">раздел </w:t>
      </w:r>
      <w:r w:rsidR="00EE380A">
        <w:fldChar w:fldCharType="begin"/>
      </w:r>
      <w:r w:rsidR="00EE380A">
        <w:instrText xml:space="preserve"> REF _Ref55336310 \r \h  \* MERGEFORMAT </w:instrText>
      </w:r>
      <w:r w:rsidR="00EE380A">
        <w:fldChar w:fldCharType="separate"/>
      </w:r>
      <w:r w:rsidR="005B69B5" w:rsidRPr="005B69B5">
        <w:rPr>
          <w:bCs w:val="0"/>
          <w:sz w:val="24"/>
          <w:szCs w:val="24"/>
        </w:rPr>
        <w:t>5.1</w:t>
      </w:r>
      <w:r w:rsidR="00EE380A">
        <w:fldChar w:fldCharType="end"/>
      </w:r>
      <w:r w:rsidR="003F3A69" w:rsidRPr="002D7FEE">
        <w:rPr>
          <w:bCs w:val="0"/>
          <w:sz w:val="24"/>
          <w:szCs w:val="24"/>
          <w:lang w:eastAsia="ru-RU"/>
        </w:rPr>
        <w:t>)</w:t>
      </w:r>
      <w:r w:rsidRPr="002D7FEE">
        <w:rPr>
          <w:bCs w:val="0"/>
          <w:sz w:val="24"/>
          <w:szCs w:val="24"/>
        </w:rPr>
        <w:t xml:space="preserve">, поданной Участником, должна соответствовать цене, указанной в </w:t>
      </w:r>
      <w:r w:rsidR="00546518" w:rsidRPr="002D7FEE">
        <w:rPr>
          <w:bCs w:val="0"/>
          <w:sz w:val="24"/>
          <w:szCs w:val="24"/>
        </w:rPr>
        <w:t>Сводной таблице стоимости</w:t>
      </w:r>
      <w:r w:rsidRPr="002D7FEE">
        <w:rPr>
          <w:bCs w:val="0"/>
          <w:sz w:val="24"/>
          <w:szCs w:val="24"/>
        </w:rPr>
        <w:t xml:space="preserve"> </w:t>
      </w:r>
      <w:r w:rsidR="001C4BB0" w:rsidRPr="002D7FEE">
        <w:rPr>
          <w:bCs w:val="0"/>
          <w:sz w:val="24"/>
          <w:szCs w:val="24"/>
        </w:rPr>
        <w:t>работ</w:t>
      </w:r>
      <w:r w:rsidR="001C4BB0" w:rsidRPr="002D7FEE">
        <w:rPr>
          <w:szCs w:val="24"/>
        </w:rPr>
        <w:t xml:space="preserve"> </w:t>
      </w:r>
      <w:r w:rsidR="003F3A69" w:rsidRPr="002D7FEE">
        <w:rPr>
          <w:bCs w:val="0"/>
          <w:sz w:val="24"/>
          <w:szCs w:val="24"/>
        </w:rPr>
        <w:t>(</w:t>
      </w:r>
      <w:r w:rsidR="003F3A69" w:rsidRPr="002D7FEE">
        <w:rPr>
          <w:bCs w:val="0"/>
          <w:spacing w:val="-2"/>
          <w:sz w:val="24"/>
          <w:szCs w:val="24"/>
        </w:rPr>
        <w:t>под</w:t>
      </w:r>
      <w:r w:rsidR="003F3A69" w:rsidRPr="002D7FEE">
        <w:rPr>
          <w:bCs w:val="0"/>
          <w:sz w:val="24"/>
          <w:szCs w:val="24"/>
        </w:rPr>
        <w:t xml:space="preserve">раздел </w:t>
      </w:r>
      <w:r w:rsidR="00EE380A">
        <w:fldChar w:fldCharType="begin"/>
      </w:r>
      <w:r w:rsidR="00EE380A">
        <w:instrText xml:space="preserve"> REF _Ref440271072 \r \h  \* MERGEFORMAT </w:instrText>
      </w:r>
      <w:r w:rsidR="00EE380A">
        <w:fldChar w:fldCharType="separate"/>
      </w:r>
      <w:r w:rsidR="005B69B5" w:rsidRPr="005B69B5">
        <w:rPr>
          <w:bCs w:val="0"/>
          <w:sz w:val="24"/>
          <w:szCs w:val="24"/>
        </w:rPr>
        <w:t>5.2</w:t>
      </w:r>
      <w:r w:rsidR="00EE380A">
        <w:fldChar w:fldCharType="end"/>
      </w:r>
      <w:r w:rsidR="003F3A69" w:rsidRPr="002D7FEE">
        <w:rPr>
          <w:bCs w:val="0"/>
          <w:sz w:val="24"/>
          <w:szCs w:val="24"/>
        </w:rPr>
        <w:t>)</w:t>
      </w:r>
      <w:r w:rsidR="00306DE6" w:rsidRPr="002D7FEE">
        <w:rPr>
          <w:bCs w:val="0"/>
          <w:sz w:val="24"/>
          <w:szCs w:val="24"/>
        </w:rPr>
        <w:t>,</w:t>
      </w:r>
      <w:r w:rsidR="00EA1723" w:rsidRPr="002D7FEE">
        <w:rPr>
          <w:sz w:val="24"/>
          <w:szCs w:val="24"/>
        </w:rPr>
        <w:t xml:space="preserve"> Графике оплаты </w:t>
      </w:r>
      <w:r w:rsidR="007F76D6" w:rsidRPr="002D7FEE">
        <w:rPr>
          <w:sz w:val="24"/>
          <w:szCs w:val="24"/>
        </w:rPr>
        <w:t>выполнения работ</w:t>
      </w:r>
      <w:r w:rsidR="00EA1723" w:rsidRPr="002D7FEE">
        <w:rPr>
          <w:sz w:val="24"/>
          <w:szCs w:val="24"/>
        </w:rPr>
        <w:t xml:space="preserve"> (подраздел </w:t>
      </w:r>
      <w:r w:rsidR="00EE380A">
        <w:fldChar w:fldCharType="begin"/>
      </w:r>
      <w:r w:rsidR="00EE380A">
        <w:instrText xml:space="preserve"> REF _Ref440361439 \r \h  \* MERGEFORMAT </w:instrText>
      </w:r>
      <w:r w:rsidR="00EE380A">
        <w:fldChar w:fldCharType="separate"/>
      </w:r>
      <w:r w:rsidR="005B69B5" w:rsidRPr="005B69B5">
        <w:rPr>
          <w:sz w:val="24"/>
          <w:szCs w:val="24"/>
        </w:rPr>
        <w:t>5.5</w:t>
      </w:r>
      <w:r w:rsidR="00EE380A">
        <w:fldChar w:fldCharType="end"/>
      </w:r>
      <w:r w:rsidR="00EA1723" w:rsidRPr="002D7FEE">
        <w:rPr>
          <w:sz w:val="24"/>
          <w:szCs w:val="24"/>
        </w:rPr>
        <w:t>)</w:t>
      </w:r>
      <w:r w:rsidR="00306DE6" w:rsidRPr="002D7FEE">
        <w:rPr>
          <w:bCs w:val="0"/>
          <w:sz w:val="24"/>
          <w:szCs w:val="24"/>
        </w:rPr>
        <w:t xml:space="preserve"> и </w:t>
      </w:r>
      <w:r w:rsidR="00306DE6" w:rsidRPr="002D7FEE">
        <w:rPr>
          <w:sz w:val="24"/>
          <w:szCs w:val="24"/>
        </w:rPr>
        <w:t>на «котировочной доске» ЭТП</w:t>
      </w:r>
      <w:r w:rsidRPr="002D7FEE">
        <w:rPr>
          <w:bCs w:val="0"/>
          <w:sz w:val="24"/>
          <w:szCs w:val="24"/>
        </w:rPr>
        <w:t>. В противном случае Заявк</w:t>
      </w:r>
      <w:r w:rsidR="009F10B1" w:rsidRPr="002D7FEE">
        <w:rPr>
          <w:bCs w:val="0"/>
          <w:sz w:val="24"/>
          <w:szCs w:val="24"/>
        </w:rPr>
        <w:t>а</w:t>
      </w:r>
      <w:r w:rsidRPr="002D7FEE">
        <w:rPr>
          <w:bCs w:val="0"/>
          <w:sz w:val="24"/>
          <w:szCs w:val="24"/>
        </w:rPr>
        <w:t xml:space="preserve"> Участника будет отклонен</w:t>
      </w:r>
      <w:r w:rsidR="009F10B1" w:rsidRPr="002D7FEE">
        <w:rPr>
          <w:bCs w:val="0"/>
          <w:sz w:val="24"/>
          <w:szCs w:val="24"/>
        </w:rPr>
        <w:t>а</w:t>
      </w:r>
      <w:r w:rsidRPr="002D7FEE">
        <w:rPr>
          <w:bCs w:val="0"/>
          <w:sz w:val="24"/>
          <w:szCs w:val="24"/>
        </w:rPr>
        <w:t xml:space="preserve"> без рассмотрения по существу.</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C55095">
        <w:rPr>
          <w:bCs w:val="0"/>
          <w:sz w:val="24"/>
          <w:szCs w:val="24"/>
        </w:rPr>
        <w:fldChar w:fldCharType="begin"/>
      </w:r>
      <w:r w:rsidR="003F3A69">
        <w:rPr>
          <w:bCs w:val="0"/>
          <w:sz w:val="24"/>
          <w:szCs w:val="24"/>
        </w:rPr>
        <w:instrText xml:space="preserve"> REF _Ref306138385 \r \h </w:instrText>
      </w:r>
      <w:r w:rsidR="00C55095">
        <w:rPr>
          <w:bCs w:val="0"/>
          <w:sz w:val="24"/>
          <w:szCs w:val="24"/>
        </w:rPr>
      </w:r>
      <w:r w:rsidR="00C55095">
        <w:rPr>
          <w:bCs w:val="0"/>
          <w:sz w:val="24"/>
          <w:szCs w:val="24"/>
        </w:rPr>
        <w:fldChar w:fldCharType="separate"/>
      </w:r>
      <w:r w:rsidR="005B69B5">
        <w:rPr>
          <w:bCs w:val="0"/>
          <w:sz w:val="24"/>
          <w:szCs w:val="24"/>
        </w:rPr>
        <w:t>3.6.4</w:t>
      </w:r>
      <w:r w:rsidR="00C55095">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A33B62" w:rsidRDefault="00A33B62"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EE380A">
        <w:fldChar w:fldCharType="begin"/>
      </w:r>
      <w:r w:rsidR="00EE380A">
        <w:instrText xml:space="preserve"> REF _Ref465670219 \r \h  \* MERGEFORMAT </w:instrText>
      </w:r>
      <w:r w:rsidR="00EE380A">
        <w:fldChar w:fldCharType="separate"/>
      </w:r>
      <w:r w:rsidR="005B69B5" w:rsidRPr="005B69B5">
        <w:rPr>
          <w:bCs w:val="0"/>
          <w:sz w:val="24"/>
          <w:szCs w:val="24"/>
        </w:rPr>
        <w:t>3.11</w:t>
      </w:r>
      <w:r w:rsidR="00EE380A">
        <w:fldChar w:fldCharType="end"/>
      </w:r>
      <w:r w:rsidRPr="002D7FEE">
        <w:rPr>
          <w:bCs w:val="0"/>
          <w:sz w:val="24"/>
          <w:szCs w:val="24"/>
        </w:rPr>
        <w:t xml:space="preserve"> данной документации.</w:t>
      </w:r>
    </w:p>
    <w:p w:rsidR="005B69B5" w:rsidRPr="005B69B5" w:rsidRDefault="005B69B5"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B69B5">
        <w:rPr>
          <w:bCs w:val="0"/>
          <w:sz w:val="24"/>
          <w:szCs w:val="24"/>
        </w:rPr>
        <w:t xml:space="preserve">В соответствии с Федеральным законом от 03.08.2018 N 303-ФЗ с 1 января 2019 г. налоговая ставка НДС составляет 20%, при увеличении ставки НДС на момент </w:t>
      </w:r>
      <w:proofErr w:type="gramStart"/>
      <w:r w:rsidRPr="005B69B5">
        <w:rPr>
          <w:bCs w:val="0"/>
          <w:sz w:val="24"/>
          <w:szCs w:val="24"/>
        </w:rPr>
        <w:t>отгрузки продукции/ оказания услуг/ выполнения</w:t>
      </w:r>
      <w:proofErr w:type="gramEnd"/>
      <w:r w:rsidRPr="005B69B5">
        <w:rPr>
          <w:bCs w:val="0"/>
          <w:sz w:val="24"/>
          <w:szCs w:val="24"/>
        </w:rPr>
        <w:t xml:space="preserve"> работ, ранее определенная цена договора с учетом НДС увеличивается на сумму увеличения ставки НДС.</w:t>
      </w:r>
    </w:p>
    <w:p w:rsidR="002A5B42" w:rsidRPr="00E71A48" w:rsidRDefault="00717F60" w:rsidP="00E71A48">
      <w:pPr>
        <w:pStyle w:val="3"/>
        <w:spacing w:line="264" w:lineRule="auto"/>
        <w:rPr>
          <w:szCs w:val="24"/>
        </w:rPr>
      </w:pPr>
      <w:bookmarkStart w:id="426" w:name="_Ref191386407"/>
      <w:bookmarkStart w:id="427" w:name="_Ref191386526"/>
      <w:bookmarkStart w:id="428" w:name="_Toc440361333"/>
      <w:bookmarkStart w:id="429" w:name="_Toc440376088"/>
      <w:bookmarkStart w:id="430" w:name="_Toc440376215"/>
      <w:bookmarkStart w:id="431" w:name="_Toc440382480"/>
      <w:bookmarkStart w:id="432" w:name="_Toc440447150"/>
      <w:bookmarkStart w:id="433" w:name="_Toc440620830"/>
      <w:bookmarkStart w:id="434" w:name="_Toc440631465"/>
      <w:bookmarkStart w:id="435" w:name="_Toc440875705"/>
      <w:bookmarkStart w:id="436" w:name="_Toc441131729"/>
      <w:bookmarkStart w:id="437" w:name="_Toc465865170"/>
      <w:bookmarkStart w:id="438" w:name="_Toc468975430"/>
      <w:bookmarkStart w:id="439" w:name="_Toc471830446"/>
      <w:bookmarkStart w:id="440" w:name="_Toc498589611"/>
      <w:bookmarkStart w:id="441" w:name="_Ref303624481"/>
      <w:r w:rsidRPr="00E71A48">
        <w:rPr>
          <w:szCs w:val="24"/>
        </w:rPr>
        <w:lastRenderedPageBreak/>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2" w:name="_Ref93090116"/>
      <w:bookmarkStart w:id="443" w:name="_Ref191386482"/>
      <w:bookmarkStart w:id="444" w:name="_Ref440291364"/>
      <w:bookmarkEnd w:id="441"/>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42"/>
      <w:r w:rsidRPr="00E71A48">
        <w:rPr>
          <w:bCs w:val="0"/>
          <w:sz w:val="24"/>
          <w:szCs w:val="24"/>
        </w:rPr>
        <w:t>:</w:t>
      </w:r>
      <w:bookmarkStart w:id="445" w:name="_Ref306004833"/>
      <w:bookmarkEnd w:id="443"/>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EE380A">
        <w:fldChar w:fldCharType="begin"/>
      </w:r>
      <w:r w:rsidR="00EE380A">
        <w:instrText xml:space="preserve"> REF _Ref191386451 \n \h  \* MERGEFORMAT </w:instrText>
      </w:r>
      <w:r w:rsidR="00EE380A">
        <w:fldChar w:fldCharType="separate"/>
      </w:r>
      <w:r w:rsidR="005B69B5" w:rsidRPr="005B69B5">
        <w:rPr>
          <w:bCs w:val="0"/>
          <w:sz w:val="24"/>
          <w:szCs w:val="24"/>
        </w:rPr>
        <w:t>3.3.9</w:t>
      </w:r>
      <w:r w:rsidR="00EE380A">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C55095">
        <w:fldChar w:fldCharType="begin"/>
      </w:r>
      <w:r w:rsidR="001E2AA2">
        <w:rPr>
          <w:bCs w:val="0"/>
          <w:sz w:val="24"/>
          <w:szCs w:val="24"/>
        </w:rPr>
        <w:instrText xml:space="preserve"> REF _Ref440876618 \r \h </w:instrText>
      </w:r>
      <w:r w:rsidR="00C55095">
        <w:fldChar w:fldCharType="separate"/>
      </w:r>
      <w:r w:rsidR="005B69B5">
        <w:rPr>
          <w:bCs w:val="0"/>
          <w:sz w:val="24"/>
          <w:szCs w:val="24"/>
        </w:rPr>
        <w:t>3.3.10</w:t>
      </w:r>
      <w:r w:rsidR="00C55095">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4"/>
      <w:bookmarkEnd w:id="445"/>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6"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6"/>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7" w:name="_Ref306032455"/>
      <w:r w:rsidRPr="00E71A48">
        <w:rPr>
          <w:bCs w:val="0"/>
          <w:color w:val="000000"/>
          <w:sz w:val="24"/>
          <w:szCs w:val="24"/>
        </w:rPr>
        <w:t xml:space="preserve">должен </w:t>
      </w:r>
      <w:bookmarkStart w:id="448"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7"/>
      <w:bookmarkEnd w:id="448"/>
    </w:p>
    <w:p w:rsidR="00717F60" w:rsidRPr="002D7FEE"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w:t>
      </w:r>
      <w:r w:rsidRPr="002D7FEE">
        <w:rPr>
          <w:bCs w:val="0"/>
          <w:sz w:val="24"/>
          <w:szCs w:val="24"/>
        </w:rPr>
        <w:t xml:space="preserve">в процессе ликвидации, должно отсутствовать решение арбитражного суда о признании </w:t>
      </w:r>
      <w:r w:rsidR="009C744E" w:rsidRPr="002D7FEE">
        <w:rPr>
          <w:bCs w:val="0"/>
          <w:sz w:val="24"/>
          <w:szCs w:val="24"/>
        </w:rPr>
        <w:t>Участник</w:t>
      </w:r>
      <w:r w:rsidRPr="002D7FEE">
        <w:rPr>
          <w:bCs w:val="0"/>
          <w:sz w:val="24"/>
          <w:szCs w:val="24"/>
        </w:rPr>
        <w:t xml:space="preserve">а запроса предложений банкротом и об открытии конкурсного производства, на имущество </w:t>
      </w:r>
      <w:r w:rsidR="00306DE6" w:rsidRPr="002D7FEE">
        <w:rPr>
          <w:bCs w:val="0"/>
          <w:sz w:val="24"/>
          <w:szCs w:val="24"/>
        </w:rPr>
        <w:t>Участника не должен</w:t>
      </w:r>
      <w:r w:rsidRPr="002D7FEE">
        <w:rPr>
          <w:bCs w:val="0"/>
          <w:sz w:val="24"/>
          <w:szCs w:val="24"/>
        </w:rPr>
        <w:t xml:space="preserve"> быть наложен арест, </w:t>
      </w:r>
      <w:r w:rsidRPr="002D7FEE">
        <w:rPr>
          <w:sz w:val="24"/>
          <w:szCs w:val="24"/>
          <w:lang w:eastAsia="ru-RU"/>
        </w:rPr>
        <w:t>экономическая</w:t>
      </w:r>
      <w:r w:rsidRPr="002D7FEE">
        <w:rPr>
          <w:bCs w:val="0"/>
          <w:sz w:val="24"/>
          <w:szCs w:val="24"/>
        </w:rPr>
        <w:t xml:space="preserve"> деятельность </w:t>
      </w:r>
      <w:r w:rsidR="009C744E" w:rsidRPr="002D7FEE">
        <w:rPr>
          <w:bCs w:val="0"/>
          <w:sz w:val="24"/>
          <w:szCs w:val="24"/>
        </w:rPr>
        <w:t>Участник</w:t>
      </w:r>
      <w:r w:rsidRPr="002D7FEE">
        <w:rPr>
          <w:bCs w:val="0"/>
          <w:sz w:val="24"/>
          <w:szCs w:val="24"/>
        </w:rPr>
        <w:t>а не должна быть приостановлена (для юридического лица, индивидуального предпринимателя);</w:t>
      </w:r>
    </w:p>
    <w:p w:rsidR="00E71628" w:rsidRPr="00E920E3"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9" w:name="_Ref306032457"/>
      <w:proofErr w:type="gramStart"/>
      <w:r w:rsidRPr="002D7FEE">
        <w:rPr>
          <w:sz w:val="24"/>
          <w:szCs w:val="24"/>
          <w:lang w:eastAsia="ru-RU"/>
        </w:rPr>
        <w:t xml:space="preserve">не быть включенным в </w:t>
      </w:r>
      <w:r w:rsidRPr="002D7FEE">
        <w:rPr>
          <w:rFonts w:eastAsia="Arial Unicode MS"/>
          <w:sz w:val="24"/>
          <w:szCs w:val="24"/>
          <w:lang w:eastAsia="ru-RU"/>
        </w:rPr>
        <w:t>Реестр</w:t>
      </w:r>
      <w:r w:rsidRPr="002D7FEE">
        <w:rPr>
          <w:sz w:val="24"/>
          <w:szCs w:val="24"/>
          <w:lang w:eastAsia="ru-RU"/>
        </w:rPr>
        <w:t xml:space="preserve"> недобросовестных поставщиков</w:t>
      </w:r>
      <w:r w:rsidRPr="002D7FEE">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2D7FEE">
        <w:rPr>
          <w:sz w:val="24"/>
          <w:szCs w:val="24"/>
          <w:lang w:eastAsia="ru-RU"/>
        </w:rPr>
        <w:t xml:space="preserve"> либо в </w:t>
      </w:r>
      <w:r w:rsidRPr="002D7FEE">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2D7FEE">
        <w:rPr>
          <w:rFonts w:eastAsia="Arial Unicode MS"/>
          <w:sz w:val="24"/>
          <w:szCs w:val="24"/>
        </w:rPr>
        <w:t xml:space="preserve">05.04.2013 № 44-ФЗ «О контрактной системе в сфере закупок товаров, </w:t>
      </w:r>
      <w:r w:rsidR="001851F9" w:rsidRPr="00E920E3">
        <w:rPr>
          <w:rFonts w:eastAsia="Arial Unicode MS"/>
          <w:sz w:val="24"/>
          <w:szCs w:val="24"/>
        </w:rPr>
        <w:t>работ, услуг для обеспечения государственных и муниципальных нужд»</w:t>
      </w:r>
      <w:r w:rsidRPr="00E920E3">
        <w:rPr>
          <w:rFonts w:eastAsia="Arial Unicode MS"/>
          <w:sz w:val="24"/>
          <w:szCs w:val="24"/>
          <w:lang w:eastAsia="ru-RU"/>
        </w:rPr>
        <w:t>;</w:t>
      </w:r>
      <w:bookmarkEnd w:id="449"/>
      <w:proofErr w:type="gramEnd"/>
    </w:p>
    <w:p w:rsidR="00DC7643" w:rsidRPr="00E920E3" w:rsidRDefault="00E920E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920E3">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EE380A">
        <w:fldChar w:fldCharType="begin"/>
      </w:r>
      <w:r w:rsidR="00EE380A">
        <w:instrText xml:space="preserve"> REF _Ref303323780 \r \h  \* MERGEFORMAT </w:instrText>
      </w:r>
      <w:r w:rsidR="00EE380A">
        <w:fldChar w:fldCharType="separate"/>
      </w:r>
      <w:r w:rsidR="005B69B5" w:rsidRPr="005B69B5">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5B69B5">
        <w:t>4</w:t>
      </w:r>
      <w:r w:rsidR="00EE380A">
        <w:fldChar w:fldCharType="end"/>
      </w:r>
      <w:r w:rsidRPr="00E920E3">
        <w:rPr>
          <w:sz w:val="24"/>
          <w:szCs w:val="24"/>
        </w:rPr>
        <w:t>, в соответствии с требованиями законодательства Российской Федерации)</w:t>
      </w:r>
      <w:r w:rsidR="001B1DBF" w:rsidRPr="00E920E3">
        <w:rPr>
          <w:sz w:val="24"/>
          <w:szCs w:val="24"/>
        </w:rPr>
        <w:t>;</w:t>
      </w:r>
    </w:p>
    <w:p w:rsidR="00E920E3" w:rsidRPr="00E920E3" w:rsidRDefault="00E920E3" w:rsidP="00E920E3">
      <w:pPr>
        <w:widowControl w:val="0"/>
        <w:numPr>
          <w:ilvl w:val="0"/>
          <w:numId w:val="21"/>
        </w:numPr>
        <w:tabs>
          <w:tab w:val="left" w:pos="0"/>
          <w:tab w:val="left" w:pos="1080"/>
        </w:tabs>
        <w:suppressAutoHyphens w:val="0"/>
        <w:spacing w:line="264" w:lineRule="auto"/>
        <w:rPr>
          <w:sz w:val="24"/>
          <w:szCs w:val="24"/>
        </w:rPr>
      </w:pPr>
      <w:bookmarkStart w:id="450" w:name="_Ref489516346"/>
      <w:r w:rsidRPr="00E920E3">
        <w:rPr>
          <w:sz w:val="24"/>
          <w:szCs w:val="24"/>
        </w:rPr>
        <w:t xml:space="preserve">в случае если предметом Договора являются работы в области </w:t>
      </w:r>
      <w:proofErr w:type="gramStart"/>
      <w:r w:rsidRPr="00E920E3">
        <w:rPr>
          <w:sz w:val="24"/>
          <w:szCs w:val="24"/>
        </w:rPr>
        <w:t>выполнения инженерных изысканий / подготовки проектной документации / осуществления</w:t>
      </w:r>
      <w:proofErr w:type="gramEnd"/>
      <w:r w:rsidRPr="00E920E3">
        <w:rPr>
          <w:sz w:val="24"/>
          <w:szCs w:val="24"/>
        </w:rPr>
        <w:t xml:space="preserve"> строительства, реконструкции, капитального ремонта объектов капитального строительства должны выполняться следующие требования:</w:t>
      </w:r>
      <w:bookmarkEnd w:id="450"/>
    </w:p>
    <w:p w:rsidR="00E920E3" w:rsidRPr="00E920E3" w:rsidRDefault="00E920E3" w:rsidP="00E920E3">
      <w:pPr>
        <w:pStyle w:val="affffff0"/>
        <w:numPr>
          <w:ilvl w:val="0"/>
          <w:numId w:val="96"/>
        </w:numPr>
        <w:tabs>
          <w:tab w:val="left" w:pos="1260"/>
        </w:tabs>
        <w:autoSpaceDE w:val="0"/>
        <w:spacing w:line="240" w:lineRule="auto"/>
        <w:ind w:left="1281" w:hanging="147"/>
        <w:rPr>
          <w:sz w:val="24"/>
          <w:szCs w:val="24"/>
        </w:rPr>
      </w:pPr>
      <w:r w:rsidRPr="00E920E3">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920E3" w:rsidRPr="00E920E3" w:rsidRDefault="00E920E3" w:rsidP="00E920E3">
      <w:pPr>
        <w:pStyle w:val="affffff0"/>
        <w:numPr>
          <w:ilvl w:val="0"/>
          <w:numId w:val="96"/>
        </w:numPr>
        <w:tabs>
          <w:tab w:val="left" w:pos="1260"/>
        </w:tabs>
        <w:autoSpaceDE w:val="0"/>
        <w:spacing w:line="240" w:lineRule="auto"/>
        <w:ind w:left="1281" w:hanging="147"/>
        <w:rPr>
          <w:sz w:val="24"/>
          <w:szCs w:val="24"/>
        </w:rPr>
      </w:pPr>
      <w:r w:rsidRPr="00E920E3">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E920E3" w:rsidRPr="00E920E3" w:rsidRDefault="00E920E3" w:rsidP="00E920E3">
      <w:pPr>
        <w:pStyle w:val="affffff0"/>
        <w:numPr>
          <w:ilvl w:val="0"/>
          <w:numId w:val="96"/>
        </w:numPr>
        <w:tabs>
          <w:tab w:val="left" w:pos="1260"/>
        </w:tabs>
        <w:autoSpaceDE w:val="0"/>
        <w:spacing w:line="240" w:lineRule="auto"/>
        <w:ind w:left="1281" w:hanging="147"/>
        <w:rPr>
          <w:sz w:val="24"/>
          <w:szCs w:val="24"/>
        </w:rPr>
      </w:pPr>
      <w:r w:rsidRPr="00E920E3">
        <w:rPr>
          <w:sz w:val="24"/>
          <w:szCs w:val="24"/>
        </w:rPr>
        <w:t xml:space="preserve">совокупный размер обязательств Участника закупки по договорам, которые заключены с использованием конкурентных способов, не должен превышать </w:t>
      </w:r>
      <w:r w:rsidRPr="00E920E3">
        <w:rPr>
          <w:sz w:val="24"/>
          <w:szCs w:val="24"/>
        </w:rPr>
        <w:lastRenderedPageBreak/>
        <w:t>уровень ответственности участника по компенсационному фонду обеспечения договорных обязательств;</w:t>
      </w:r>
    </w:p>
    <w:p w:rsidR="005A3A93" w:rsidRPr="005A3A93" w:rsidRDefault="005A3A93" w:rsidP="00CF39D0">
      <w:pPr>
        <w:numPr>
          <w:ilvl w:val="0"/>
          <w:numId w:val="21"/>
        </w:numPr>
        <w:suppressAutoHyphens w:val="0"/>
        <w:spacing w:line="264" w:lineRule="auto"/>
        <w:rPr>
          <w:sz w:val="24"/>
          <w:szCs w:val="24"/>
          <w:lang w:eastAsia="ru-RU"/>
        </w:rPr>
      </w:pPr>
      <w:r w:rsidRPr="005A3A93">
        <w:rPr>
          <w:sz w:val="24"/>
          <w:szCs w:val="24"/>
          <w:lang w:eastAsia="ru-RU"/>
        </w:rPr>
        <w:t>обладать необходимыми профессиональными знаниями и репутацией, иметь ресурсные возможности:</w:t>
      </w:r>
    </w:p>
    <w:p w:rsidR="005A3A93" w:rsidRPr="005A3A93" w:rsidRDefault="005A3A93" w:rsidP="005A3A93">
      <w:pPr>
        <w:pStyle w:val="affffff0"/>
        <w:numPr>
          <w:ilvl w:val="0"/>
          <w:numId w:val="99"/>
        </w:numPr>
        <w:suppressAutoHyphens w:val="0"/>
        <w:spacing w:line="264" w:lineRule="auto"/>
        <w:rPr>
          <w:sz w:val="24"/>
          <w:szCs w:val="24"/>
          <w:lang w:eastAsia="ru-RU"/>
        </w:rPr>
      </w:pPr>
      <w:proofErr w:type="gramStart"/>
      <w:r w:rsidRPr="005A3A93">
        <w:rPr>
          <w:color w:val="000000"/>
          <w:sz w:val="24"/>
          <w:szCs w:val="24"/>
        </w:rPr>
        <w:t xml:space="preserve">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w:t>
      </w:r>
      <w:proofErr w:type="spellStart"/>
      <w:r w:rsidRPr="005A3A93">
        <w:rPr>
          <w:color w:val="000000"/>
          <w:sz w:val="24"/>
          <w:szCs w:val="24"/>
        </w:rPr>
        <w:t>т.ч</w:t>
      </w:r>
      <w:proofErr w:type="spellEnd"/>
      <w:r w:rsidRPr="005A3A93">
        <w:rPr>
          <w:color w:val="000000"/>
          <w:sz w:val="24"/>
          <w:szCs w:val="24"/>
        </w:rPr>
        <w:t>. объемам услуг/работ и общей сумме договора).</w:t>
      </w:r>
      <w:proofErr w:type="gramEnd"/>
      <w:r w:rsidRPr="005A3A93">
        <w:rPr>
          <w:color w:val="000000"/>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CF39D0" w:rsidRPr="002D7FEE"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525E68">
        <w:rPr>
          <w:sz w:val="24"/>
          <w:szCs w:val="24"/>
          <w:lang w:eastAsia="ru-RU"/>
        </w:rPr>
        <w:t>ого</w:t>
      </w:r>
      <w:r w:rsidRPr="003803A7">
        <w:rPr>
          <w:sz w:val="24"/>
          <w:szCs w:val="24"/>
          <w:lang w:eastAsia="ru-RU"/>
        </w:rPr>
        <w:t xml:space="preserve"> задани</w:t>
      </w:r>
      <w:r w:rsidR="00525E68">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Pr="003776BB">
        <w:rPr>
          <w:sz w:val="24"/>
          <w:szCs w:val="24"/>
          <w:lang w:eastAsia="ru-RU"/>
        </w:rPr>
        <w:t xml:space="preserve"> задани</w:t>
      </w:r>
      <w:r w:rsidR="00525E68">
        <w:rPr>
          <w:sz w:val="24"/>
          <w:szCs w:val="24"/>
          <w:lang w:eastAsia="ru-RU"/>
        </w:rPr>
        <w:t>и</w:t>
      </w:r>
      <w:r w:rsidRPr="003776BB">
        <w:rPr>
          <w:sz w:val="24"/>
          <w:szCs w:val="24"/>
          <w:lang w:eastAsia="ru-RU"/>
        </w:rPr>
        <w:t xml:space="preserve">) к настоящей </w:t>
      </w:r>
      <w:r w:rsidRPr="002D7FEE">
        <w:rPr>
          <w:sz w:val="24"/>
          <w:szCs w:val="24"/>
          <w:lang w:eastAsia="ru-RU"/>
        </w:rPr>
        <w:t>Документации. При несоблюдении требований Техническ</w:t>
      </w:r>
      <w:r w:rsidR="00525E68">
        <w:rPr>
          <w:sz w:val="24"/>
          <w:szCs w:val="24"/>
          <w:lang w:eastAsia="ru-RU"/>
        </w:rPr>
        <w:t>ого</w:t>
      </w:r>
      <w:r w:rsidRPr="002D7FEE">
        <w:rPr>
          <w:sz w:val="24"/>
          <w:szCs w:val="24"/>
          <w:lang w:eastAsia="ru-RU"/>
        </w:rPr>
        <w:t xml:space="preserve"> задани</w:t>
      </w:r>
      <w:r w:rsidR="00525E68">
        <w:rPr>
          <w:sz w:val="24"/>
          <w:szCs w:val="24"/>
          <w:lang w:eastAsia="ru-RU"/>
        </w:rPr>
        <w:t>я</w:t>
      </w:r>
      <w:r w:rsidRPr="002D7FEE">
        <w:rPr>
          <w:sz w:val="24"/>
          <w:szCs w:val="24"/>
          <w:lang w:eastAsia="ru-RU"/>
        </w:rPr>
        <w:t xml:space="preserve"> Закупочная комиссия отклонит </w:t>
      </w:r>
      <w:r w:rsidR="00C96484" w:rsidRPr="002D7FEE">
        <w:rPr>
          <w:sz w:val="24"/>
          <w:szCs w:val="24"/>
          <w:lang w:eastAsia="ru-RU"/>
        </w:rPr>
        <w:t>Заявку</w:t>
      </w:r>
      <w:r w:rsidRPr="002D7FEE">
        <w:rPr>
          <w:sz w:val="24"/>
          <w:szCs w:val="24"/>
          <w:lang w:eastAsia="ru-RU"/>
        </w:rPr>
        <w:t xml:space="preserve"> Участника.</w:t>
      </w:r>
    </w:p>
    <w:p w:rsidR="009D7F01" w:rsidRPr="002D7FEE" w:rsidRDefault="00306DE6" w:rsidP="00CF39D0">
      <w:pPr>
        <w:suppressAutoHyphens w:val="0"/>
        <w:spacing w:line="264" w:lineRule="auto"/>
        <w:ind w:left="927" w:firstLine="0"/>
        <w:rPr>
          <w:sz w:val="24"/>
          <w:szCs w:val="24"/>
          <w:lang w:eastAsia="ru-RU"/>
        </w:rPr>
      </w:pPr>
      <w:proofErr w:type="gramStart"/>
      <w:r w:rsidRPr="002D7FEE">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2D7FEE">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2D7FEE">
        <w:rPr>
          <w:sz w:val="24"/>
          <w:szCs w:val="24"/>
        </w:rPr>
        <w:t>предоставляются документы</w:t>
      </w:r>
      <w:proofErr w:type="gramEnd"/>
      <w:r w:rsidRPr="002D7FEE">
        <w:rPr>
          <w:sz w:val="24"/>
          <w:szCs w:val="24"/>
        </w:rPr>
        <w:t xml:space="preserve"> (копия Устава, выписка из ЕГРЮЛ/ЕГРИП, учредительный договор), подтверждающие факт </w:t>
      </w:r>
      <w:proofErr w:type="spellStart"/>
      <w:r w:rsidRPr="002D7FEE">
        <w:rPr>
          <w:sz w:val="24"/>
          <w:szCs w:val="24"/>
        </w:rPr>
        <w:t>аффилированности</w:t>
      </w:r>
      <w:proofErr w:type="spellEnd"/>
      <w:r w:rsidRPr="002D7FEE">
        <w:rPr>
          <w:sz w:val="24"/>
          <w:szCs w:val="24"/>
        </w:rPr>
        <w:t xml:space="preserve"> предприятий</w:t>
      </w:r>
      <w:r w:rsidR="009D7F01" w:rsidRPr="002D7FEE">
        <w:rPr>
          <w:color w:val="000000"/>
          <w:sz w:val="24"/>
          <w:szCs w:val="24"/>
        </w:rPr>
        <w:t>.</w:t>
      </w:r>
    </w:p>
    <w:p w:rsidR="00717F60" w:rsidRPr="002D7FEE"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1" w:name="_Ref306005578"/>
      <w:bookmarkStart w:id="452" w:name="_Ref303587815"/>
      <w:r w:rsidRPr="002D7FEE">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_Ref440291364 \r \h  \* MERGEFORMAT </w:instrText>
      </w:r>
      <w:r w:rsidR="00EE380A">
        <w:fldChar w:fldCharType="separate"/>
      </w:r>
      <w:r w:rsidR="005B69B5" w:rsidRPr="005B69B5">
        <w:rPr>
          <w:sz w:val="24"/>
          <w:szCs w:val="24"/>
        </w:rPr>
        <w:t>3.3.8.1</w:t>
      </w:r>
      <w:r w:rsidR="00EE380A">
        <w:fldChar w:fldCharType="end"/>
      </w:r>
      <w:r w:rsidRPr="002D7FEE">
        <w:rPr>
          <w:sz w:val="24"/>
          <w:szCs w:val="24"/>
        </w:rPr>
        <w:t>-</w:t>
      </w:r>
      <w:r w:rsidR="00EE380A">
        <w:fldChar w:fldCharType="begin"/>
      </w:r>
      <w:r w:rsidR="00EE380A">
        <w:instrText xml:space="preserve"> REF _Ref303669127 \r \h  \* MERGEFORMAT </w:instrText>
      </w:r>
      <w:r w:rsidR="00EE380A">
        <w:fldChar w:fldCharType="separate"/>
      </w:r>
      <w:r w:rsidR="005B69B5" w:rsidRPr="005B69B5">
        <w:rPr>
          <w:sz w:val="24"/>
          <w:szCs w:val="24"/>
        </w:rPr>
        <w:t>3.3.8.2</w:t>
      </w:r>
      <w:r w:rsidR="00EE380A">
        <w:fldChar w:fldCharType="end"/>
      </w:r>
      <w:r w:rsidR="00717F60" w:rsidRPr="002D7FEE">
        <w:rPr>
          <w:bCs w:val="0"/>
          <w:sz w:val="24"/>
          <w:szCs w:val="24"/>
        </w:rPr>
        <w:t>:</w:t>
      </w:r>
      <w:bookmarkEnd w:id="451"/>
      <w:bookmarkEnd w:id="452"/>
      <w:r w:rsidR="005B074F" w:rsidRPr="002D7FEE">
        <w:rPr>
          <w:bCs w:val="0"/>
          <w:sz w:val="24"/>
          <w:szCs w:val="24"/>
        </w:rPr>
        <w:t xml:space="preserve"> </w:t>
      </w:r>
    </w:p>
    <w:p w:rsidR="00553A57" w:rsidRPr="002D7FEE" w:rsidRDefault="009146DD" w:rsidP="001405FA">
      <w:pPr>
        <w:widowControl w:val="0"/>
        <w:numPr>
          <w:ilvl w:val="0"/>
          <w:numId w:val="46"/>
        </w:numPr>
        <w:tabs>
          <w:tab w:val="left" w:pos="1260"/>
        </w:tabs>
        <w:autoSpaceDE w:val="0"/>
        <w:spacing w:line="264" w:lineRule="auto"/>
        <w:ind w:left="1276"/>
        <w:rPr>
          <w:sz w:val="24"/>
          <w:szCs w:val="24"/>
        </w:rPr>
      </w:pPr>
      <w:r w:rsidRPr="002D7FEE">
        <w:rPr>
          <w:sz w:val="24"/>
          <w:szCs w:val="24"/>
        </w:rPr>
        <w:t>З</w:t>
      </w:r>
      <w:r w:rsidR="00553A57" w:rsidRPr="002D7FEE">
        <w:rPr>
          <w:sz w:val="24"/>
          <w:szCs w:val="24"/>
        </w:rPr>
        <w:t>аверенную Участником либо нотариусом копию устава в действующей редакции</w:t>
      </w:r>
      <w:r w:rsidRPr="002D7FEE">
        <w:rPr>
          <w:sz w:val="24"/>
          <w:szCs w:val="24"/>
        </w:rPr>
        <w:t xml:space="preserve"> (для юридических лиц)</w:t>
      </w:r>
      <w:r w:rsidR="00553A57" w:rsidRPr="002D7FEE">
        <w:rPr>
          <w:sz w:val="24"/>
          <w:szCs w:val="24"/>
        </w:rPr>
        <w:t>;</w:t>
      </w:r>
    </w:p>
    <w:p w:rsidR="00553A57" w:rsidRPr="002D7FEE" w:rsidRDefault="00F620A0" w:rsidP="001405FA">
      <w:pPr>
        <w:widowControl w:val="0"/>
        <w:numPr>
          <w:ilvl w:val="0"/>
          <w:numId w:val="46"/>
        </w:numPr>
        <w:tabs>
          <w:tab w:val="left" w:pos="1260"/>
        </w:tabs>
        <w:autoSpaceDE w:val="0"/>
        <w:spacing w:line="264" w:lineRule="auto"/>
        <w:ind w:left="1276"/>
        <w:rPr>
          <w:sz w:val="24"/>
          <w:szCs w:val="24"/>
        </w:rPr>
      </w:pPr>
      <w:bookmarkStart w:id="453" w:name="_Ref440279062"/>
      <w:proofErr w:type="gramStart"/>
      <w:r w:rsidRPr="002D7FEE">
        <w:rPr>
          <w:i/>
          <w:sz w:val="24"/>
          <w:szCs w:val="24"/>
        </w:rPr>
        <w:t>для Участников, зарегистрированных на территории РФ:</w:t>
      </w:r>
      <w:r w:rsidRPr="002D7FEE">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2D7FEE">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2D7FEE">
        <w:rPr>
          <w:sz w:val="24"/>
          <w:szCs w:val="24"/>
        </w:rPr>
        <w:t>а(</w:t>
      </w:r>
      <w:proofErr w:type="spellStart"/>
      <w:proofErr w:type="gramEnd"/>
      <w:r w:rsidRPr="002D7FEE">
        <w:rPr>
          <w:sz w:val="24"/>
          <w:szCs w:val="24"/>
        </w:rPr>
        <w:t>ов</w:t>
      </w:r>
      <w:proofErr w:type="spellEnd"/>
      <w:r w:rsidRPr="002D7FEE">
        <w:rPr>
          <w:sz w:val="24"/>
          <w:szCs w:val="24"/>
        </w:rPr>
        <w:t xml:space="preserve">) общества вплоть до конечных бенефициаров – физических лиц (выписка из ЕГРЮЛ для Обществ с </w:t>
      </w:r>
      <w:r w:rsidRPr="002D7FEE">
        <w:rPr>
          <w:sz w:val="24"/>
          <w:szCs w:val="24"/>
        </w:rPr>
        <w:lastRenderedPageBreak/>
        <w:t xml:space="preserve">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2D7FEE">
        <w:rPr>
          <w:i/>
          <w:sz w:val="24"/>
          <w:szCs w:val="24"/>
        </w:rPr>
        <w:t>Для Участников и их собственников – иностранных лиц:</w:t>
      </w:r>
      <w:r w:rsidRPr="002D7FEE">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2D7FEE">
        <w:rPr>
          <w:sz w:val="24"/>
          <w:szCs w:val="24"/>
        </w:rPr>
        <w:t>;</w:t>
      </w:r>
      <w:bookmarkEnd w:id="453"/>
    </w:p>
    <w:p w:rsidR="00F82225" w:rsidRPr="00F82225" w:rsidRDefault="00F82225" w:rsidP="001405FA">
      <w:pPr>
        <w:widowControl w:val="0"/>
        <w:numPr>
          <w:ilvl w:val="0"/>
          <w:numId w:val="46"/>
        </w:numPr>
        <w:tabs>
          <w:tab w:val="left" w:pos="1260"/>
        </w:tabs>
        <w:autoSpaceDE w:val="0"/>
        <w:spacing w:line="264" w:lineRule="auto"/>
        <w:ind w:left="1276"/>
        <w:rPr>
          <w:sz w:val="24"/>
          <w:szCs w:val="24"/>
        </w:rPr>
      </w:pPr>
      <w:r w:rsidRPr="002D7FEE">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w:t>
      </w:r>
      <w:r w:rsidRPr="00F82225">
        <w:rPr>
          <w:sz w:val="24"/>
          <w:szCs w:val="24"/>
        </w:rPr>
        <w:t xml:space="preserve">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2D7FEE" w:rsidRDefault="00DB4CA4" w:rsidP="001405FA">
      <w:pPr>
        <w:widowControl w:val="0"/>
        <w:numPr>
          <w:ilvl w:val="0"/>
          <w:numId w:val="46"/>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w:t>
      </w:r>
      <w:proofErr w:type="spellStart"/>
      <w:r w:rsidRPr="00DB4CA4">
        <w:rPr>
          <w:sz w:val="24"/>
          <w:szCs w:val="24"/>
        </w:rPr>
        <w:t>аффилированности</w:t>
      </w:r>
      <w:proofErr w:type="spellEnd"/>
      <w:r w:rsidRPr="00DB4CA4">
        <w:rPr>
          <w:sz w:val="24"/>
          <w:szCs w:val="24"/>
        </w:rPr>
        <w:t xml:space="preserve"> с сотрудниками Заказчика или Организатора </w:t>
      </w:r>
      <w:r w:rsidR="00A600E3" w:rsidRPr="00DB4CA4">
        <w:rPr>
          <w:sz w:val="24"/>
          <w:szCs w:val="24"/>
        </w:rPr>
        <w:t>(</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_Ref440271993 \r \h  \* MERGEFORMAT </w:instrText>
      </w:r>
      <w:r w:rsidR="00EE380A">
        <w:fldChar w:fldCharType="separate"/>
      </w:r>
      <w:r w:rsidR="005B69B5" w:rsidRPr="005B69B5">
        <w:rPr>
          <w:sz w:val="24"/>
          <w:szCs w:val="24"/>
        </w:rPr>
        <w:t>5.11</w:t>
      </w:r>
      <w:r w:rsidR="00EE380A">
        <w:fldChar w:fldCharType="end"/>
      </w:r>
      <w:r w:rsidR="00A600E3" w:rsidRPr="002D7FEE">
        <w:rPr>
          <w:sz w:val="24"/>
          <w:szCs w:val="24"/>
        </w:rPr>
        <w:t>)</w:t>
      </w:r>
      <w:r w:rsidR="00F82225"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bookmarkStart w:id="454" w:name="_Ref440372326"/>
      <w:r w:rsidRPr="002D7FEE">
        <w:rPr>
          <w:sz w:val="24"/>
          <w:szCs w:val="24"/>
        </w:rPr>
        <w:t>Антикоррупционные обязательства</w:t>
      </w:r>
      <w:r w:rsidR="00A154B7" w:rsidRPr="002D7FEE">
        <w:rPr>
          <w:sz w:val="24"/>
          <w:szCs w:val="24"/>
        </w:rPr>
        <w:t xml:space="preserve"> </w:t>
      </w:r>
      <w:r w:rsidR="00F620A0" w:rsidRPr="002D7FEE">
        <w:rPr>
          <w:sz w:val="24"/>
          <w:szCs w:val="24"/>
        </w:rPr>
        <w:t xml:space="preserve">по </w:t>
      </w:r>
      <w:r w:rsidR="00F620A0" w:rsidRPr="002D7FEE">
        <w:rPr>
          <w:bCs w:val="0"/>
          <w:sz w:val="24"/>
          <w:szCs w:val="24"/>
        </w:rPr>
        <w:t>форме, приведенной</w:t>
      </w:r>
      <w:r w:rsidR="00A154B7" w:rsidRPr="002D7FEE">
        <w:rPr>
          <w:bCs w:val="0"/>
          <w:sz w:val="24"/>
          <w:szCs w:val="24"/>
        </w:rPr>
        <w:t xml:space="preserve"> в настоящей Документации</w:t>
      </w:r>
      <w:r w:rsidR="00A600E3" w:rsidRPr="002D7FEE">
        <w:rPr>
          <w:sz w:val="24"/>
          <w:szCs w:val="24"/>
        </w:rPr>
        <w:t xml:space="preserve"> (</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_Ref440271964 \r \h  \* MERGEFORMAT </w:instrText>
      </w:r>
      <w:r w:rsidR="00EE380A">
        <w:fldChar w:fldCharType="separate"/>
      </w:r>
      <w:r w:rsidR="005B69B5" w:rsidRPr="005B69B5">
        <w:rPr>
          <w:sz w:val="24"/>
          <w:szCs w:val="24"/>
        </w:rPr>
        <w:t>5.1.3</w:t>
      </w:r>
      <w:r w:rsidR="00EE380A">
        <w:fldChar w:fldCharType="end"/>
      </w:r>
      <w:r w:rsidR="00A600E3" w:rsidRPr="002D7FEE">
        <w:rPr>
          <w:sz w:val="24"/>
          <w:szCs w:val="24"/>
        </w:rPr>
        <w:t>)</w:t>
      </w:r>
      <w:r w:rsidRPr="002D7FEE">
        <w:rPr>
          <w:sz w:val="24"/>
          <w:szCs w:val="24"/>
        </w:rPr>
        <w:t>;</w:t>
      </w:r>
      <w:bookmarkEnd w:id="454"/>
    </w:p>
    <w:p w:rsidR="009948B4" w:rsidRPr="002D7FEE" w:rsidRDefault="009C79CA" w:rsidP="001405FA">
      <w:pPr>
        <w:widowControl w:val="0"/>
        <w:numPr>
          <w:ilvl w:val="0"/>
          <w:numId w:val="46"/>
        </w:numPr>
        <w:tabs>
          <w:tab w:val="left" w:pos="1260"/>
        </w:tabs>
        <w:autoSpaceDE w:val="0"/>
        <w:spacing w:line="264" w:lineRule="auto"/>
        <w:ind w:left="1276"/>
        <w:rPr>
          <w:sz w:val="24"/>
          <w:szCs w:val="24"/>
        </w:rPr>
      </w:pPr>
      <w:r w:rsidRPr="009C79CA">
        <w:rPr>
          <w:sz w:val="24"/>
          <w:szCs w:val="24"/>
        </w:rPr>
        <w:t>Справку о цепочке собственников участника закупочной процедуры, включая бенефициаров (в том числе конечных)</w:t>
      </w:r>
      <w:r w:rsidR="009948B4" w:rsidRPr="009C79CA">
        <w:rPr>
          <w:sz w:val="24"/>
          <w:szCs w:val="24"/>
        </w:rPr>
        <w:t xml:space="preserve"> по форме и в соответствии</w:t>
      </w:r>
      <w:r w:rsidR="009948B4" w:rsidRPr="002D7FEE">
        <w:rPr>
          <w:sz w:val="24"/>
          <w:szCs w:val="24"/>
        </w:rPr>
        <w:t xml:space="preserve"> с инструкциями, приведенными в настоящей Документации по запросу предложений (</w:t>
      </w:r>
      <w:r w:rsidR="003F3A69" w:rsidRPr="002D7FEE">
        <w:rPr>
          <w:sz w:val="24"/>
          <w:szCs w:val="24"/>
        </w:rPr>
        <w:t>подраздел</w:t>
      </w:r>
      <w:r w:rsidR="007705A5" w:rsidRPr="002D7FEE">
        <w:rPr>
          <w:sz w:val="24"/>
          <w:szCs w:val="24"/>
        </w:rPr>
        <w:t xml:space="preserve"> </w:t>
      </w:r>
      <w:r w:rsidR="00EE380A">
        <w:fldChar w:fldCharType="begin"/>
      </w:r>
      <w:r w:rsidR="00EE380A">
        <w:instrText xml:space="preserve"> REF _Ref440272035 \r \h  \* MERGEFORMAT </w:instrText>
      </w:r>
      <w:r w:rsidR="00EE380A">
        <w:fldChar w:fldCharType="separate"/>
      </w:r>
      <w:r w:rsidR="005B69B5" w:rsidRPr="005B69B5">
        <w:rPr>
          <w:sz w:val="24"/>
          <w:szCs w:val="24"/>
        </w:rPr>
        <w:t>5.12</w:t>
      </w:r>
      <w:r w:rsidR="00EE380A">
        <w:fldChar w:fldCharType="end"/>
      </w:r>
      <w:r w:rsidR="009948B4"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Согласие на обработку персональных данных</w:t>
      </w:r>
      <w:r w:rsidR="00A600E3" w:rsidRPr="002D7FEE">
        <w:rPr>
          <w:sz w:val="24"/>
          <w:szCs w:val="24"/>
        </w:rPr>
        <w:t xml:space="preserve"> </w:t>
      </w:r>
      <w:r w:rsidR="00A92723" w:rsidRPr="002D7FEE">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2D7FEE">
        <w:rPr>
          <w:sz w:val="24"/>
          <w:szCs w:val="24"/>
        </w:rPr>
        <w:t>(</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_Ref440272051 \r \h  \* MERGEFORMAT </w:instrText>
      </w:r>
      <w:r w:rsidR="00EE380A">
        <w:fldChar w:fldCharType="separate"/>
      </w:r>
      <w:r w:rsidR="005B69B5" w:rsidRPr="005B69B5">
        <w:rPr>
          <w:sz w:val="24"/>
          <w:szCs w:val="24"/>
        </w:rPr>
        <w:t>5.12</w:t>
      </w:r>
      <w:r w:rsidR="005B69B5">
        <w:t>.2.18</w:t>
      </w:r>
      <w:r w:rsidR="00EE380A">
        <w:fldChar w:fldCharType="end"/>
      </w:r>
      <w:r w:rsidR="00A600E3" w:rsidRPr="002D7FEE">
        <w:rPr>
          <w:sz w:val="24"/>
          <w:szCs w:val="24"/>
        </w:rPr>
        <w:t>)</w:t>
      </w:r>
      <w:r w:rsidRPr="002D7FEE">
        <w:rPr>
          <w:sz w:val="24"/>
          <w:szCs w:val="24"/>
        </w:rPr>
        <w:t>;</w:t>
      </w:r>
    </w:p>
    <w:p w:rsidR="00F82225" w:rsidRPr="002D7FEE" w:rsidRDefault="00F620A0" w:rsidP="001405FA">
      <w:pPr>
        <w:widowControl w:val="0"/>
        <w:numPr>
          <w:ilvl w:val="0"/>
          <w:numId w:val="46"/>
        </w:numPr>
        <w:tabs>
          <w:tab w:val="left" w:pos="1260"/>
        </w:tabs>
        <w:autoSpaceDE w:val="0"/>
        <w:spacing w:line="264" w:lineRule="auto"/>
        <w:ind w:left="1276"/>
        <w:rPr>
          <w:sz w:val="24"/>
          <w:szCs w:val="24"/>
        </w:rPr>
      </w:pPr>
      <w:proofErr w:type="gramStart"/>
      <w:r w:rsidRPr="002D7FEE">
        <w:rPr>
          <w:sz w:val="24"/>
          <w:szCs w:val="24"/>
        </w:rPr>
        <w:t xml:space="preserve">Копию </w:t>
      </w:r>
      <w:r w:rsidR="00F82225" w:rsidRPr="002D7FEE">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2D7FEE">
        <w:rPr>
          <w:sz w:val="24"/>
          <w:szCs w:val="24"/>
        </w:rPr>
        <w:t>Заявок</w:t>
      </w:r>
      <w:r w:rsidR="00F82225" w:rsidRPr="002D7FEE">
        <w:rPr>
          <w:sz w:val="24"/>
          <w:szCs w:val="24"/>
        </w:rPr>
        <w:t xml:space="preserve"> (код по классификатору налоговой документации 1120101)</w:t>
      </w:r>
      <w:r w:rsidR="00586515" w:rsidRPr="002D7FEE">
        <w:rPr>
          <w:sz w:val="24"/>
          <w:szCs w:val="24"/>
        </w:rPr>
        <w:t xml:space="preserve"> (</w:t>
      </w:r>
      <w:r w:rsidR="004A0CCC" w:rsidRPr="002D7FEE">
        <w:rPr>
          <w:sz w:val="24"/>
          <w:szCs w:val="24"/>
        </w:rPr>
        <w:t>желательное требование, предоставляется Участником при наличии</w:t>
      </w:r>
      <w:r w:rsidR="00586515" w:rsidRPr="002D7FEE">
        <w:rPr>
          <w:sz w:val="24"/>
          <w:szCs w:val="24"/>
        </w:rPr>
        <w:t>)</w:t>
      </w:r>
      <w:r w:rsidR="00F82225" w:rsidRPr="002D7FEE">
        <w:rPr>
          <w:sz w:val="24"/>
          <w:szCs w:val="24"/>
        </w:rPr>
        <w:t>;</w:t>
      </w:r>
      <w:proofErr w:type="gramEnd"/>
    </w:p>
    <w:p w:rsidR="00F8222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Копию </w:t>
      </w:r>
      <w:r w:rsidR="00F82225" w:rsidRPr="002D7FEE">
        <w:rPr>
          <w:sz w:val="24"/>
          <w:szCs w:val="24"/>
        </w:rPr>
        <w:t>справки</w:t>
      </w:r>
      <w:r w:rsidR="00B016D1" w:rsidRPr="002D7FEE">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2D7FEE">
        <w:rPr>
          <w:sz w:val="24"/>
          <w:szCs w:val="24"/>
        </w:rPr>
        <w:t>форма</w:t>
      </w:r>
      <w:proofErr w:type="gramEnd"/>
      <w:r w:rsidR="00F82225" w:rsidRPr="002D7FEE">
        <w:rPr>
          <w:sz w:val="24"/>
          <w:szCs w:val="24"/>
        </w:rPr>
        <w:t xml:space="preserve">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2D7FEE">
        <w:rPr>
          <w:sz w:val="24"/>
          <w:szCs w:val="24"/>
        </w:rPr>
        <w:t>Заявок</w:t>
      </w:r>
      <w:r w:rsidR="00F82225" w:rsidRPr="002D7FEE">
        <w:rPr>
          <w:sz w:val="24"/>
          <w:szCs w:val="24"/>
        </w:rPr>
        <w:t xml:space="preserve"> (код по классификатору налоговой документации 1160080)</w:t>
      </w:r>
      <w:r w:rsidR="00586515" w:rsidRPr="002D7FEE">
        <w:rPr>
          <w:sz w:val="24"/>
          <w:szCs w:val="24"/>
        </w:rPr>
        <w:t xml:space="preserve"> (</w:t>
      </w:r>
      <w:r w:rsidRPr="002D7FEE">
        <w:rPr>
          <w:sz w:val="24"/>
          <w:szCs w:val="24"/>
        </w:rPr>
        <w:t>желательное требование, предоставляется Участником при наличии</w:t>
      </w:r>
      <w:r w:rsidR="00586515" w:rsidRPr="002D7FEE">
        <w:rPr>
          <w:sz w:val="24"/>
          <w:szCs w:val="24"/>
        </w:rPr>
        <w:t>)</w:t>
      </w:r>
      <w:r w:rsidR="00F82225"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b/>
          <w:sz w:val="24"/>
          <w:szCs w:val="24"/>
          <w:u w:val="single"/>
        </w:rPr>
      </w:pPr>
      <w:r w:rsidRPr="002D7FEE">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годовой бухгалтерской отчетности за последний отчетный год с отметкой инспекции Федеральной налоговой службы в соответствии с </w:t>
      </w:r>
      <w:r w:rsidRPr="00F82225">
        <w:rPr>
          <w:sz w:val="24"/>
          <w:szCs w:val="24"/>
        </w:rPr>
        <w:lastRenderedPageBreak/>
        <w:t>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1"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r w:rsidRPr="00F82225">
        <w:rPr>
          <w:sz w:val="24"/>
          <w:szCs w:val="24"/>
        </w:rPr>
        <w:t xml:space="preserve">Заключение аудиторской </w:t>
      </w:r>
      <w:r w:rsidRPr="002D7FEE">
        <w:rPr>
          <w:sz w:val="24"/>
          <w:szCs w:val="24"/>
        </w:rPr>
        <w:t>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2D7FEE">
        <w:rPr>
          <w:sz w:val="24"/>
          <w:szCs w:val="24"/>
        </w:rPr>
        <w:t xml:space="preserve"> (</w:t>
      </w:r>
      <w:r w:rsidR="00F620A0" w:rsidRPr="002D7FEE">
        <w:rPr>
          <w:sz w:val="24"/>
          <w:szCs w:val="24"/>
        </w:rPr>
        <w:t>желательное требование, предоставляется Участником при наличии</w:t>
      </w:r>
      <w:r w:rsidR="00C97A76" w:rsidRPr="002D7FEE">
        <w:rPr>
          <w:sz w:val="24"/>
          <w:szCs w:val="24"/>
        </w:rPr>
        <w:t>)</w:t>
      </w:r>
      <w:r w:rsidRPr="002D7FEE">
        <w:rPr>
          <w:sz w:val="24"/>
          <w:szCs w:val="24"/>
        </w:rPr>
        <w:t>;</w:t>
      </w:r>
    </w:p>
    <w:p w:rsidR="00F82225" w:rsidRPr="002D7FEE" w:rsidRDefault="007D7C50" w:rsidP="001405FA">
      <w:pPr>
        <w:widowControl w:val="0"/>
        <w:numPr>
          <w:ilvl w:val="0"/>
          <w:numId w:val="46"/>
        </w:numPr>
        <w:tabs>
          <w:tab w:val="left" w:pos="1260"/>
        </w:tabs>
        <w:autoSpaceDE w:val="0"/>
        <w:spacing w:line="264" w:lineRule="auto"/>
        <w:ind w:left="1276"/>
        <w:rPr>
          <w:sz w:val="24"/>
          <w:szCs w:val="24"/>
        </w:rPr>
      </w:pPr>
      <w:bookmarkStart w:id="455" w:name="_Ref440371812"/>
      <w:r w:rsidRPr="002D7FEE">
        <w:rPr>
          <w:sz w:val="24"/>
          <w:szCs w:val="24"/>
        </w:rPr>
        <w:t>Анкет</w:t>
      </w:r>
      <w:r w:rsidR="00F620A0" w:rsidRPr="002D7FEE">
        <w:rPr>
          <w:sz w:val="24"/>
          <w:szCs w:val="24"/>
        </w:rPr>
        <w:t>у</w:t>
      </w:r>
      <w:r w:rsidRPr="002D7FEE">
        <w:rPr>
          <w:sz w:val="24"/>
          <w:szCs w:val="24"/>
        </w:rPr>
        <w:t xml:space="preserve"> Участника закупки</w:t>
      </w:r>
      <w:r w:rsidR="00A154B7" w:rsidRPr="002D7FEE">
        <w:rPr>
          <w:sz w:val="24"/>
          <w:szCs w:val="24"/>
        </w:rPr>
        <w:t xml:space="preserve"> </w:t>
      </w:r>
      <w:r w:rsidR="00A154B7" w:rsidRPr="002D7FEE">
        <w:rPr>
          <w:bCs w:val="0"/>
          <w:sz w:val="24"/>
          <w:szCs w:val="24"/>
        </w:rPr>
        <w:t>по форме и в соответствии с инструкциями, приведенными в настоящей Документации</w:t>
      </w:r>
      <w:r w:rsidR="00F82225" w:rsidRPr="002D7FEE">
        <w:rPr>
          <w:sz w:val="24"/>
          <w:szCs w:val="24"/>
        </w:rPr>
        <w:t xml:space="preserve"> </w:t>
      </w:r>
      <w:r w:rsidR="009948B4" w:rsidRPr="002D7FEE">
        <w:rPr>
          <w:sz w:val="24"/>
          <w:szCs w:val="24"/>
        </w:rPr>
        <w:t>(</w:t>
      </w:r>
      <w:r w:rsidR="003F3A69" w:rsidRPr="002D7FEE">
        <w:rPr>
          <w:sz w:val="24"/>
          <w:szCs w:val="24"/>
        </w:rPr>
        <w:t>подраздел</w:t>
      </w:r>
      <w:r w:rsidR="009948B4" w:rsidRPr="002D7FEE">
        <w:rPr>
          <w:sz w:val="24"/>
          <w:szCs w:val="24"/>
        </w:rPr>
        <w:t xml:space="preserve"> </w:t>
      </w:r>
      <w:r w:rsidR="00EE380A">
        <w:fldChar w:fldCharType="begin"/>
      </w:r>
      <w:r w:rsidR="00EE380A">
        <w:instrText xml:space="preserve"> REF _Ref440272119 \r \h  \* MERGEFORMAT </w:instrText>
      </w:r>
      <w:r w:rsidR="00EE380A">
        <w:fldChar w:fldCharType="separate"/>
      </w:r>
      <w:r w:rsidR="005B69B5" w:rsidRPr="005B69B5">
        <w:rPr>
          <w:sz w:val="24"/>
          <w:szCs w:val="24"/>
        </w:rPr>
        <w:t>5.7.1</w:t>
      </w:r>
      <w:r w:rsidR="00EE380A">
        <w:fldChar w:fldCharType="end"/>
      </w:r>
      <w:r w:rsidR="009948B4" w:rsidRPr="002D7FEE">
        <w:rPr>
          <w:sz w:val="24"/>
          <w:szCs w:val="24"/>
        </w:rPr>
        <w:t>)</w:t>
      </w:r>
      <w:r w:rsidR="00270DD6" w:rsidRPr="002D7FEE">
        <w:rPr>
          <w:sz w:val="24"/>
          <w:szCs w:val="24"/>
        </w:rPr>
        <w:t xml:space="preserve"> с приложением </w:t>
      </w:r>
      <w:proofErr w:type="gramStart"/>
      <w:r w:rsidR="00270DD6" w:rsidRPr="002D7FEE">
        <w:rPr>
          <w:bCs w:val="0"/>
          <w:sz w:val="24"/>
          <w:szCs w:val="24"/>
        </w:rPr>
        <w:t>файла копии Анкеты Участника запроса</w:t>
      </w:r>
      <w:proofErr w:type="gramEnd"/>
      <w:r w:rsidR="00270DD6" w:rsidRPr="002D7FEE">
        <w:rPr>
          <w:bCs w:val="0"/>
          <w:sz w:val="24"/>
          <w:szCs w:val="24"/>
        </w:rPr>
        <w:t xml:space="preserve"> предложений, выполненного в формате MS </w:t>
      </w:r>
      <w:proofErr w:type="spellStart"/>
      <w:r w:rsidR="00270DD6" w:rsidRPr="002D7FEE">
        <w:rPr>
          <w:bCs w:val="0"/>
          <w:sz w:val="24"/>
          <w:szCs w:val="24"/>
        </w:rPr>
        <w:t>Word</w:t>
      </w:r>
      <w:proofErr w:type="spellEnd"/>
      <w:r w:rsidR="00F82225" w:rsidRPr="002D7FEE">
        <w:rPr>
          <w:sz w:val="24"/>
          <w:szCs w:val="24"/>
        </w:rPr>
        <w:t>;</w:t>
      </w:r>
      <w:bookmarkEnd w:id="455"/>
    </w:p>
    <w:p w:rsidR="00F82225" w:rsidRPr="007D7C50" w:rsidRDefault="00B375BB" w:rsidP="001405FA">
      <w:pPr>
        <w:widowControl w:val="0"/>
        <w:numPr>
          <w:ilvl w:val="0"/>
          <w:numId w:val="46"/>
        </w:numPr>
        <w:tabs>
          <w:tab w:val="left" w:pos="1260"/>
        </w:tabs>
        <w:autoSpaceDE w:val="0"/>
        <w:spacing w:line="264" w:lineRule="auto"/>
        <w:ind w:left="1276"/>
        <w:rPr>
          <w:sz w:val="24"/>
          <w:szCs w:val="24"/>
        </w:rPr>
      </w:pPr>
      <w:bookmarkStart w:id="456" w:name="_Ref440371822"/>
      <w:proofErr w:type="gramStart"/>
      <w:r w:rsidRPr="00577EC9">
        <w:rPr>
          <w:sz w:val="24"/>
          <w:szCs w:val="24"/>
        </w:rPr>
        <w:t xml:space="preserve">Выписку из Единого реестра субъектов малого и среднего предпринимательства </w:t>
      </w:r>
      <w:r w:rsidRPr="00437B91">
        <w:rPr>
          <w:sz w:val="24"/>
          <w:szCs w:val="24"/>
        </w:rPr>
        <w:t xml:space="preserve">(далее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32" w:history="1">
        <w:r w:rsidR="00437B91" w:rsidRPr="00437B91">
          <w:rPr>
            <w:rStyle w:val="a7"/>
            <w:sz w:val="24"/>
            <w:szCs w:val="24"/>
          </w:rPr>
          <w:t>https://rmsp.nalog.ru</w:t>
        </w:r>
      </w:hyperlink>
      <w:r w:rsidRPr="00437B91">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w:t>
      </w:r>
      <w:r w:rsidRPr="00577EC9">
        <w:rPr>
          <w:sz w:val="24"/>
          <w:szCs w:val="24"/>
        </w:rPr>
        <w:lastRenderedPageBreak/>
        <w:t xml:space="preserve">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5B69B5">
        <w:rPr>
          <w:sz w:val="24"/>
          <w:szCs w:val="24"/>
        </w:rPr>
        <w:t>5.7.2</w:t>
      </w:r>
      <w:r w:rsidR="00C55095">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7D7C50">
        <w:rPr>
          <w:sz w:val="24"/>
          <w:szCs w:val="24"/>
        </w:rPr>
        <w:t>;</w:t>
      </w:r>
      <w:bookmarkEnd w:id="456"/>
    </w:p>
    <w:p w:rsidR="00F82225" w:rsidRPr="00E920E3" w:rsidRDefault="00E920E3" w:rsidP="001405FA">
      <w:pPr>
        <w:widowControl w:val="0"/>
        <w:numPr>
          <w:ilvl w:val="0"/>
          <w:numId w:val="46"/>
        </w:numPr>
        <w:tabs>
          <w:tab w:val="left" w:pos="1260"/>
        </w:tabs>
        <w:autoSpaceDE w:val="0"/>
        <w:spacing w:line="264" w:lineRule="auto"/>
        <w:ind w:left="1276"/>
        <w:rPr>
          <w:sz w:val="24"/>
          <w:szCs w:val="24"/>
        </w:rPr>
      </w:pPr>
      <w:proofErr w:type="gramStart"/>
      <w:r w:rsidRPr="00E920E3">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EE380A">
        <w:fldChar w:fldCharType="begin"/>
      </w:r>
      <w:r w:rsidR="00EE380A">
        <w:instrText xml:space="preserve"> REF _Ref303323780 \r \h  \* MERGEFORMAT </w:instrText>
      </w:r>
      <w:r w:rsidR="00EE380A">
        <w:fldChar w:fldCharType="separate"/>
      </w:r>
      <w:r w:rsidR="005B69B5" w:rsidRPr="005B69B5">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5B69B5">
        <w:t>4</w:t>
      </w:r>
      <w:r w:rsidR="00EE380A">
        <w:fldChar w:fldCharType="end"/>
      </w:r>
      <w:r w:rsidRPr="00E920E3">
        <w:rPr>
          <w:sz w:val="24"/>
          <w:szCs w:val="24"/>
        </w:rPr>
        <w:t>, в соответствии с требованиями законодательства Российской Федерации)</w:t>
      </w:r>
      <w:r w:rsidR="00A316B7" w:rsidRPr="00E920E3">
        <w:rPr>
          <w:sz w:val="24"/>
          <w:szCs w:val="24"/>
        </w:rPr>
        <w:t>;</w:t>
      </w:r>
      <w:proofErr w:type="gramEnd"/>
    </w:p>
    <w:p w:rsidR="00E920E3" w:rsidRPr="00E920E3" w:rsidRDefault="00E920E3" w:rsidP="001405FA">
      <w:pPr>
        <w:widowControl w:val="0"/>
        <w:numPr>
          <w:ilvl w:val="0"/>
          <w:numId w:val="46"/>
        </w:numPr>
        <w:tabs>
          <w:tab w:val="left" w:pos="1260"/>
        </w:tabs>
        <w:autoSpaceDE w:val="0"/>
        <w:spacing w:line="264" w:lineRule="auto"/>
        <w:ind w:left="1276"/>
        <w:rPr>
          <w:sz w:val="24"/>
          <w:szCs w:val="24"/>
        </w:rPr>
      </w:pPr>
      <w:proofErr w:type="gramStart"/>
      <w:r w:rsidRPr="00E920E3">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w:t>
      </w:r>
      <w:proofErr w:type="spellStart"/>
      <w:r w:rsidRPr="00E920E3">
        <w:rPr>
          <w:sz w:val="24"/>
          <w:szCs w:val="24"/>
        </w:rPr>
        <w:t>Ростехнадзора</w:t>
      </w:r>
      <w:proofErr w:type="spellEnd"/>
      <w:r w:rsidRPr="00E920E3">
        <w:rPr>
          <w:sz w:val="24"/>
          <w:szCs w:val="24"/>
        </w:rPr>
        <w:t xml:space="preserve"> «Об утверждении формы выписки из реестра членов саморегулируемой организации» от 16.02.2017 N 56 (в случае, если для выполнения работ, указанных в п. </w:t>
      </w:r>
      <w:r w:rsidR="00EE380A">
        <w:fldChar w:fldCharType="begin"/>
      </w:r>
      <w:r w:rsidR="00EE380A">
        <w:instrText xml:space="preserve"> REF _Ref303323780 \r \h  \* MERGEFORMAT </w:instrText>
      </w:r>
      <w:r w:rsidR="00EE380A">
        <w:fldChar w:fldCharType="separate"/>
      </w:r>
      <w:r w:rsidR="005B69B5" w:rsidRPr="005B69B5">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5B69B5">
        <w:t>4</w:t>
      </w:r>
      <w:r w:rsidR="00EE380A">
        <w:fldChar w:fldCharType="end"/>
      </w:r>
      <w:r w:rsidRPr="00E920E3">
        <w:rPr>
          <w:sz w:val="24"/>
          <w:szCs w:val="24"/>
        </w:rPr>
        <w:t>, участник должен быть членом саморегулируемой</w:t>
      </w:r>
      <w:proofErr w:type="gramEnd"/>
      <w:r w:rsidRPr="00E920E3">
        <w:rPr>
          <w:sz w:val="24"/>
          <w:szCs w:val="24"/>
        </w:rPr>
        <w:t>(</w:t>
      </w:r>
      <w:proofErr w:type="spellStart"/>
      <w:r w:rsidRPr="00E920E3">
        <w:rPr>
          <w:sz w:val="24"/>
          <w:szCs w:val="24"/>
        </w:rPr>
        <w:t>ых</w:t>
      </w:r>
      <w:proofErr w:type="spellEnd"/>
      <w:r w:rsidRPr="00E920E3">
        <w:rPr>
          <w:sz w:val="24"/>
          <w:szCs w:val="24"/>
        </w:rPr>
        <w:t>) организаци</w:t>
      </w:r>
      <w:proofErr w:type="gramStart"/>
      <w:r w:rsidRPr="00E920E3">
        <w:rPr>
          <w:sz w:val="24"/>
          <w:szCs w:val="24"/>
        </w:rPr>
        <w:t>и(</w:t>
      </w:r>
      <w:proofErr w:type="spellStart"/>
      <w:proofErr w:type="gramEnd"/>
      <w:r w:rsidRPr="00E920E3">
        <w:rPr>
          <w:sz w:val="24"/>
          <w:szCs w:val="24"/>
        </w:rPr>
        <w:t>ий</w:t>
      </w:r>
      <w:proofErr w:type="spellEnd"/>
      <w:r w:rsidRPr="00E920E3">
        <w:rPr>
          <w:sz w:val="24"/>
          <w:szCs w:val="24"/>
        </w:rPr>
        <w:t>) (СРО) в соответствии с требованиями законодательства Российской Федерации)</w:t>
      </w:r>
      <w:r w:rsidRPr="002D7FEE">
        <w:rPr>
          <w:sz w:val="24"/>
          <w:szCs w:val="24"/>
        </w:rPr>
        <w:t>;</w:t>
      </w:r>
    </w:p>
    <w:p w:rsidR="00920CB0" w:rsidRPr="002D7FEE" w:rsidRDefault="00DB4CA4"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w:t>
      </w:r>
      <w:r w:rsidR="00F620A0" w:rsidRPr="002D7FEE">
        <w:rPr>
          <w:sz w:val="24"/>
          <w:szCs w:val="24"/>
        </w:rPr>
        <w:t>у</w:t>
      </w:r>
      <w:r w:rsidRPr="002D7FEE">
        <w:rPr>
          <w:sz w:val="24"/>
          <w:szCs w:val="24"/>
        </w:rPr>
        <w:t xml:space="preserve"> о перечне и объемах выполнения аналогичных договоров </w:t>
      </w:r>
      <w:r w:rsidR="00A154B7" w:rsidRPr="002D7FEE">
        <w:rPr>
          <w:bCs w:val="0"/>
          <w:sz w:val="24"/>
          <w:szCs w:val="24"/>
        </w:rPr>
        <w:t>по форме и в соответствии с инструкциями, приведенными в настоящей Документации</w:t>
      </w:r>
      <w:r w:rsidR="009948B4" w:rsidRPr="002D7FEE">
        <w:rPr>
          <w:sz w:val="24"/>
          <w:szCs w:val="24"/>
        </w:rPr>
        <w:t xml:space="preserve"> (</w:t>
      </w:r>
      <w:r w:rsidR="003C2207" w:rsidRPr="002D7FEE">
        <w:rPr>
          <w:sz w:val="24"/>
          <w:szCs w:val="24"/>
        </w:rPr>
        <w:t>подраздел</w:t>
      </w:r>
      <w:r w:rsidR="00EF41BB" w:rsidRPr="002D7FEE">
        <w:rPr>
          <w:sz w:val="24"/>
          <w:szCs w:val="24"/>
        </w:rPr>
        <w:t xml:space="preserve"> </w:t>
      </w:r>
      <w:r w:rsidR="00EE380A">
        <w:fldChar w:fldCharType="begin"/>
      </w:r>
      <w:r w:rsidR="00EE380A">
        <w:instrText xml:space="preserve"> REF _Ref449016908 \r \h  \* MERGEFORMAT </w:instrText>
      </w:r>
      <w:r w:rsidR="00EE380A">
        <w:fldChar w:fldCharType="separate"/>
      </w:r>
      <w:r w:rsidR="005B69B5" w:rsidRPr="005B69B5">
        <w:rPr>
          <w:sz w:val="24"/>
          <w:szCs w:val="24"/>
        </w:rPr>
        <w:t>5.8</w:t>
      </w:r>
      <w:r w:rsidR="00EE380A">
        <w:fldChar w:fldCharType="end"/>
      </w:r>
      <w:r w:rsidR="009948B4" w:rsidRPr="002D7FEE">
        <w:rPr>
          <w:sz w:val="24"/>
          <w:szCs w:val="24"/>
        </w:rPr>
        <w:t>)</w:t>
      </w:r>
      <w:r w:rsidR="00920CB0" w:rsidRPr="002D7FEE">
        <w:rPr>
          <w:sz w:val="24"/>
          <w:szCs w:val="24"/>
        </w:rPr>
        <w:t>;</w:t>
      </w:r>
    </w:p>
    <w:p w:rsidR="007705A5" w:rsidRPr="002D7FEE" w:rsidRDefault="00DA1BA0"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w:t>
      </w:r>
      <w:r w:rsidR="00F620A0" w:rsidRPr="002D7FEE">
        <w:rPr>
          <w:sz w:val="24"/>
          <w:szCs w:val="24"/>
        </w:rPr>
        <w:t>у</w:t>
      </w:r>
      <w:r w:rsidR="007705A5" w:rsidRPr="002D7FEE">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2D7FEE">
        <w:rPr>
          <w:sz w:val="24"/>
          <w:szCs w:val="24"/>
        </w:rPr>
        <w:t>подраздел</w:t>
      </w:r>
      <w:r w:rsidR="007705A5" w:rsidRPr="002D7FEE">
        <w:rPr>
          <w:sz w:val="24"/>
          <w:szCs w:val="24"/>
        </w:rPr>
        <w:t xml:space="preserve"> </w:t>
      </w:r>
      <w:r w:rsidR="00EE380A">
        <w:fldChar w:fldCharType="begin"/>
      </w:r>
      <w:r w:rsidR="00EE380A">
        <w:instrText xml:space="preserve"> REF _Ref440881887 \r \h  \* MERGEFORMAT </w:instrText>
      </w:r>
      <w:r w:rsidR="00EE380A">
        <w:fldChar w:fldCharType="separate"/>
      </w:r>
      <w:r w:rsidR="005B69B5" w:rsidRPr="005B69B5">
        <w:rPr>
          <w:sz w:val="24"/>
          <w:szCs w:val="24"/>
        </w:rPr>
        <w:t>5.9</w:t>
      </w:r>
      <w:r w:rsidR="00EE380A">
        <w:fldChar w:fldCharType="end"/>
      </w:r>
      <w:r w:rsidR="00FA5339" w:rsidRPr="002D7FEE">
        <w:rPr>
          <w:sz w:val="24"/>
          <w:szCs w:val="24"/>
        </w:rPr>
        <w:t>)</w:t>
      </w:r>
      <w:r w:rsidR="007705A5" w:rsidRPr="002D7FEE">
        <w:rPr>
          <w:sz w:val="24"/>
          <w:szCs w:val="24"/>
        </w:rPr>
        <w:t>;</w:t>
      </w:r>
    </w:p>
    <w:p w:rsidR="007705A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Справку о кадровых ресурсах, которые будут привлечены в ходе выполнения Договора, по установленной</w:t>
      </w:r>
      <w:r w:rsidR="007705A5" w:rsidRPr="002D7FEE">
        <w:rPr>
          <w:sz w:val="24"/>
          <w:szCs w:val="24"/>
        </w:rPr>
        <w:t xml:space="preserve"> в настоящей Документации по запросу предложений форме — Справка о кадровых ресурсах (</w:t>
      </w:r>
      <w:r w:rsidR="003C2207" w:rsidRPr="002D7FEE">
        <w:rPr>
          <w:sz w:val="24"/>
          <w:szCs w:val="24"/>
        </w:rPr>
        <w:t>подраздел</w:t>
      </w:r>
      <w:r w:rsidR="007705A5" w:rsidRPr="002D7FEE">
        <w:rPr>
          <w:sz w:val="24"/>
          <w:szCs w:val="24"/>
        </w:rPr>
        <w:t xml:space="preserve"> </w:t>
      </w:r>
      <w:r w:rsidR="00EE380A">
        <w:fldChar w:fldCharType="begin"/>
      </w:r>
      <w:r w:rsidR="00EE380A">
        <w:instrText xml:space="preserve"> REF _Ref440881894 \r \h  \* MERGEFORMAT </w:instrText>
      </w:r>
      <w:r w:rsidR="00EE380A">
        <w:fldChar w:fldCharType="separate"/>
      </w:r>
      <w:r w:rsidR="005B69B5" w:rsidRPr="005B69B5">
        <w:rPr>
          <w:sz w:val="24"/>
          <w:szCs w:val="24"/>
        </w:rPr>
        <w:t>5.10</w:t>
      </w:r>
      <w:r w:rsidR="00EE380A">
        <w:fldChar w:fldCharType="end"/>
      </w:r>
      <w:r w:rsidR="007705A5" w:rsidRPr="002D7FEE">
        <w:rPr>
          <w:sz w:val="24"/>
          <w:szCs w:val="24"/>
        </w:rPr>
        <w:t>);</w:t>
      </w:r>
    </w:p>
    <w:p w:rsidR="005A3A93" w:rsidRPr="005A3A93" w:rsidRDefault="005A3A93" w:rsidP="005A3A93">
      <w:pPr>
        <w:widowControl w:val="0"/>
        <w:numPr>
          <w:ilvl w:val="0"/>
          <w:numId w:val="46"/>
        </w:numPr>
        <w:tabs>
          <w:tab w:val="left" w:pos="1260"/>
        </w:tabs>
        <w:autoSpaceDE w:val="0"/>
        <w:spacing w:line="264" w:lineRule="auto"/>
        <w:ind w:left="1276"/>
        <w:rPr>
          <w:sz w:val="24"/>
          <w:szCs w:val="24"/>
        </w:rPr>
      </w:pPr>
      <w:r w:rsidRPr="005A3A93">
        <w:rPr>
          <w:sz w:val="24"/>
          <w:szCs w:val="24"/>
        </w:rPr>
        <w:t>Отзывы, рекомендации или другие документальные доказательства выполнения аналогичных договоров (желательное требование, предоставляется Участником при наличии).</w:t>
      </w:r>
      <w:r w:rsidRPr="005A3A93">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5A3A93">
        <w:rPr>
          <w:sz w:val="24"/>
          <w:szCs w:val="24"/>
        </w:rPr>
        <w:t>;</w:t>
      </w:r>
    </w:p>
    <w:p w:rsidR="007705A5" w:rsidRPr="002D7FEE" w:rsidRDefault="007705A5" w:rsidP="001405FA">
      <w:pPr>
        <w:widowControl w:val="0"/>
        <w:numPr>
          <w:ilvl w:val="0"/>
          <w:numId w:val="46"/>
        </w:numPr>
        <w:tabs>
          <w:tab w:val="left" w:pos="1260"/>
        </w:tabs>
        <w:autoSpaceDE w:val="0"/>
        <w:spacing w:line="264" w:lineRule="auto"/>
        <w:ind w:left="1276"/>
        <w:rPr>
          <w:sz w:val="24"/>
          <w:szCs w:val="24"/>
        </w:rPr>
      </w:pPr>
      <w:bookmarkStart w:id="457" w:name="_Ref442189588"/>
      <w:r w:rsidRPr="005A3A93">
        <w:rPr>
          <w:sz w:val="24"/>
          <w:szCs w:val="24"/>
        </w:rPr>
        <w:t xml:space="preserve">Соглашение о неустойке </w:t>
      </w:r>
      <w:r w:rsidR="00A154B7" w:rsidRPr="005A3A93">
        <w:rPr>
          <w:bCs w:val="0"/>
          <w:sz w:val="24"/>
          <w:szCs w:val="24"/>
        </w:rPr>
        <w:t>по форме и в соответствии с инструкциями, приведенными в настоящей Документации</w:t>
      </w:r>
      <w:r w:rsidR="00A154B7" w:rsidRPr="005A3A93">
        <w:rPr>
          <w:sz w:val="24"/>
          <w:szCs w:val="24"/>
        </w:rPr>
        <w:t xml:space="preserve"> </w:t>
      </w:r>
      <w:r w:rsidRPr="005A3A93">
        <w:rPr>
          <w:sz w:val="24"/>
          <w:szCs w:val="24"/>
        </w:rPr>
        <w:t>(</w:t>
      </w:r>
      <w:r w:rsidR="003C2207" w:rsidRPr="005A3A93">
        <w:rPr>
          <w:sz w:val="24"/>
          <w:szCs w:val="24"/>
        </w:rPr>
        <w:t>подраздел</w:t>
      </w:r>
      <w:r w:rsidRPr="005A3A93">
        <w:rPr>
          <w:sz w:val="24"/>
          <w:szCs w:val="24"/>
        </w:rPr>
        <w:t xml:space="preserve">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Pr="005A3A93">
        <w:rPr>
          <w:sz w:val="24"/>
          <w:szCs w:val="24"/>
        </w:rPr>
        <w:t>)</w:t>
      </w:r>
      <w:r w:rsidR="006D05F2" w:rsidRPr="005A3A93">
        <w:rPr>
          <w:sz w:val="24"/>
          <w:szCs w:val="24"/>
        </w:rPr>
        <w:t>, либо документ, подтверждающий факт внесения Участником</w:t>
      </w:r>
      <w:r w:rsidR="006D05F2" w:rsidRPr="002D7FEE">
        <w:rPr>
          <w:sz w:val="24"/>
          <w:szCs w:val="24"/>
        </w:rPr>
        <w:t xml:space="preserve"> денежных сре</w:t>
      </w:r>
      <w:proofErr w:type="gramStart"/>
      <w:r w:rsidR="006D05F2" w:rsidRPr="002D7FEE">
        <w:rPr>
          <w:sz w:val="24"/>
          <w:szCs w:val="24"/>
        </w:rPr>
        <w:t>дств в к</w:t>
      </w:r>
      <w:proofErr w:type="gramEnd"/>
      <w:r w:rsidR="006D05F2" w:rsidRPr="002D7FEE">
        <w:rPr>
          <w:sz w:val="24"/>
          <w:szCs w:val="24"/>
        </w:rPr>
        <w:t>ачестве обеспечения исполнения обязательств, связанных с участием в Запросе предложений и подачей Заявки</w:t>
      </w:r>
      <w:r w:rsidRPr="002D7FEE">
        <w:rPr>
          <w:sz w:val="24"/>
          <w:szCs w:val="24"/>
        </w:rPr>
        <w:t>;</w:t>
      </w:r>
      <w:bookmarkEnd w:id="457"/>
    </w:p>
    <w:p w:rsidR="007705A5" w:rsidRPr="00DA1BA0" w:rsidRDefault="007705A5" w:rsidP="001405FA">
      <w:pPr>
        <w:widowControl w:val="0"/>
        <w:numPr>
          <w:ilvl w:val="0"/>
          <w:numId w:val="46"/>
        </w:numPr>
        <w:tabs>
          <w:tab w:val="left" w:pos="1260"/>
        </w:tabs>
        <w:autoSpaceDE w:val="0"/>
        <w:spacing w:line="264" w:lineRule="auto"/>
        <w:ind w:left="1276"/>
        <w:rPr>
          <w:sz w:val="24"/>
          <w:szCs w:val="24"/>
        </w:rPr>
      </w:pPr>
      <w:r w:rsidRPr="002D7FEE">
        <w:rPr>
          <w:sz w:val="24"/>
          <w:szCs w:val="24"/>
        </w:rPr>
        <w:lastRenderedPageBreak/>
        <w:t>Согласие Участника закупочной процедуры налоговым органам на разглашение сведений, составляющих налоговую</w:t>
      </w:r>
      <w:r w:rsidRPr="007705A5">
        <w:rPr>
          <w:sz w:val="24"/>
          <w:szCs w:val="24"/>
        </w:rPr>
        <w:t xml:space="preserve">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C55095">
        <w:fldChar w:fldCharType="begin"/>
      </w:r>
      <w:r w:rsidR="001248B1">
        <w:rPr>
          <w:sz w:val="24"/>
          <w:szCs w:val="24"/>
        </w:rPr>
        <w:instrText xml:space="preserve"> REF _Ref468195799 \r \h </w:instrText>
      </w:r>
      <w:r w:rsidR="00C55095">
        <w:fldChar w:fldCharType="separate"/>
      </w:r>
      <w:r w:rsidR="005B69B5">
        <w:rPr>
          <w:sz w:val="24"/>
          <w:szCs w:val="24"/>
        </w:rPr>
        <w:t>5.16</w:t>
      </w:r>
      <w:r w:rsidR="00C55095">
        <w:fldChar w:fldCharType="end"/>
      </w:r>
      <w:r w:rsidRPr="00DA1BA0">
        <w:rPr>
          <w:sz w:val="24"/>
          <w:szCs w:val="24"/>
        </w:rPr>
        <w:t>)</w:t>
      </w:r>
      <w:r w:rsidR="00796BE6" w:rsidRPr="00DA1BA0">
        <w:rPr>
          <w:sz w:val="24"/>
          <w:szCs w:val="24"/>
        </w:rPr>
        <w:t xml:space="preserve"> (</w:t>
      </w:r>
      <w:r w:rsidR="004A0CCC" w:rsidRPr="00F95B37">
        <w:rPr>
          <w:sz w:val="24"/>
          <w:szCs w:val="24"/>
        </w:rPr>
        <w:t>желательное требование, предоставляется Участником при наличии</w:t>
      </w:r>
      <w:r w:rsidR="00796BE6" w:rsidRPr="00DA1BA0">
        <w:rPr>
          <w:sz w:val="24"/>
          <w:szCs w:val="24"/>
        </w:rPr>
        <w:t>)</w:t>
      </w:r>
      <w:r w:rsidRPr="00DA1BA0">
        <w:rPr>
          <w:sz w:val="24"/>
          <w:szCs w:val="24"/>
        </w:rPr>
        <w:t>;</w:t>
      </w:r>
    </w:p>
    <w:p w:rsidR="007705A5" w:rsidRPr="007D7C50" w:rsidRDefault="007705A5" w:rsidP="001405FA">
      <w:pPr>
        <w:widowControl w:val="0"/>
        <w:numPr>
          <w:ilvl w:val="0"/>
          <w:numId w:val="46"/>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1405FA">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w:t>
      </w:r>
      <w:r w:rsidRPr="007D7C50">
        <w:rPr>
          <w:i/>
          <w:sz w:val="24"/>
          <w:szCs w:val="24"/>
        </w:rPr>
        <w:lastRenderedPageBreak/>
        <w:t xml:space="preserve">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2D7FEE"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w:t>
      </w:r>
      <w:r w:rsidRPr="002D7FEE">
        <w:rPr>
          <w:i/>
          <w:sz w:val="24"/>
          <w:szCs w:val="24"/>
        </w:rPr>
        <w:t>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2D7FEE" w:rsidRDefault="00F620A0" w:rsidP="001405FA">
      <w:pPr>
        <w:widowControl w:val="0"/>
        <w:numPr>
          <w:ilvl w:val="0"/>
          <w:numId w:val="46"/>
        </w:numPr>
        <w:tabs>
          <w:tab w:val="left" w:pos="1260"/>
        </w:tabs>
        <w:autoSpaceDE w:val="0"/>
        <w:spacing w:line="264" w:lineRule="auto"/>
        <w:ind w:left="1276"/>
        <w:rPr>
          <w:sz w:val="24"/>
          <w:szCs w:val="24"/>
        </w:rPr>
      </w:pPr>
      <w:proofErr w:type="gramStart"/>
      <w:r w:rsidRPr="002D7FEE">
        <w:rPr>
          <w:sz w:val="24"/>
          <w:szCs w:val="24"/>
        </w:rPr>
        <w:t xml:space="preserve">Копию (выписку </w:t>
      </w:r>
      <w:r w:rsidR="00BD40A3" w:rsidRPr="002D7FEE">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A33B62" w:rsidRPr="002D7FEE" w:rsidRDefault="00A33B62" w:rsidP="001405FA">
      <w:pPr>
        <w:widowControl w:val="0"/>
        <w:numPr>
          <w:ilvl w:val="0"/>
          <w:numId w:val="46"/>
        </w:numPr>
        <w:tabs>
          <w:tab w:val="left" w:pos="1260"/>
        </w:tabs>
        <w:autoSpaceDE w:val="0"/>
        <w:spacing w:line="264" w:lineRule="auto"/>
        <w:ind w:left="1276"/>
        <w:rPr>
          <w:sz w:val="24"/>
          <w:szCs w:val="24"/>
        </w:rPr>
      </w:pPr>
      <w:r w:rsidRPr="002D7FEE">
        <w:rPr>
          <w:sz w:val="24"/>
          <w:szCs w:val="24"/>
        </w:rPr>
        <w:t>Документы</w:t>
      </w:r>
      <w:r w:rsidRPr="002D7FEE">
        <w:rPr>
          <w:rFonts w:eastAsia="Times New Roman,Italic"/>
          <w:bCs w:val="0"/>
          <w:iCs/>
          <w:sz w:val="24"/>
          <w:szCs w:val="24"/>
        </w:rPr>
        <w:t xml:space="preserve">, предусмотренные п. </w:t>
      </w:r>
      <w:r w:rsidR="00EE380A">
        <w:fldChar w:fldCharType="begin"/>
      </w:r>
      <w:r w:rsidR="00EE380A">
        <w:instrText xml:space="preserve"> REF _Ref465675151 \r \h  \* MERGEFORMAT </w:instrText>
      </w:r>
      <w:r w:rsidR="00EE380A">
        <w:fldChar w:fldCharType="separate"/>
      </w:r>
      <w:r w:rsidR="005B69B5" w:rsidRPr="005B69B5">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 в случае если Участником </w:t>
      </w:r>
      <w:r w:rsidRPr="002D7FEE">
        <w:rPr>
          <w:sz w:val="24"/>
          <w:szCs w:val="24"/>
        </w:rPr>
        <w:t xml:space="preserve">была предложена </w:t>
      </w:r>
      <w:r w:rsidRPr="002D7FEE">
        <w:rPr>
          <w:rFonts w:eastAsia="Times New Roman,Italic"/>
          <w:bCs w:val="0"/>
          <w:iCs/>
          <w:sz w:val="24"/>
          <w:szCs w:val="24"/>
        </w:rPr>
        <w:t>демпинговая цена Договора (цена лота);</w:t>
      </w:r>
    </w:p>
    <w:p w:rsidR="00920CB0" w:rsidRPr="002D7FEE" w:rsidRDefault="00920CB0" w:rsidP="001405FA">
      <w:pPr>
        <w:widowControl w:val="0"/>
        <w:numPr>
          <w:ilvl w:val="0"/>
          <w:numId w:val="46"/>
        </w:numPr>
        <w:tabs>
          <w:tab w:val="left" w:pos="1260"/>
        </w:tabs>
        <w:autoSpaceDE w:val="0"/>
        <w:spacing w:line="264" w:lineRule="auto"/>
        <w:ind w:left="1276"/>
        <w:rPr>
          <w:sz w:val="24"/>
          <w:szCs w:val="24"/>
        </w:rPr>
      </w:pPr>
      <w:r w:rsidRPr="002D7FEE">
        <w:rPr>
          <w:sz w:val="24"/>
          <w:szCs w:val="24"/>
        </w:rPr>
        <w:t>Иные документы, которые</w:t>
      </w:r>
      <w:r w:rsidR="007705A5" w:rsidRPr="002D7FEE">
        <w:rPr>
          <w:sz w:val="24"/>
          <w:szCs w:val="24"/>
        </w:rPr>
        <w:t>,</w:t>
      </w:r>
      <w:r w:rsidRPr="002D7FEE">
        <w:rPr>
          <w:sz w:val="24"/>
          <w:szCs w:val="24"/>
        </w:rPr>
        <w:t xml:space="preserve"> по мнению Участника</w:t>
      </w:r>
      <w:r w:rsidR="007705A5" w:rsidRPr="002D7FEE">
        <w:rPr>
          <w:sz w:val="24"/>
          <w:szCs w:val="24"/>
        </w:rPr>
        <w:t>,</w:t>
      </w:r>
      <w:r w:rsidRPr="002D7FE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Организатор Запроса предложений вправе отклонить</w:t>
      </w:r>
      <w:r w:rsidRPr="00B20653">
        <w:rPr>
          <w:bCs w:val="0"/>
          <w:sz w:val="24"/>
          <w:szCs w:val="24"/>
        </w:rPr>
        <w:t xml:space="preserve">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2D7FEE"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 xml:space="preserve">выполнения </w:t>
      </w:r>
      <w:r w:rsidR="007F76D6" w:rsidRPr="002D7FEE">
        <w:rPr>
          <w:sz w:val="24"/>
          <w:szCs w:val="24"/>
        </w:rPr>
        <w:t xml:space="preserve">работ </w:t>
      </w:r>
      <w:r w:rsidR="00DC7643" w:rsidRPr="002D7FEE">
        <w:rPr>
          <w:sz w:val="24"/>
          <w:szCs w:val="24"/>
        </w:rPr>
        <w:t xml:space="preserve">Заказчику, предусмотренных договором </w:t>
      </w:r>
      <w:r w:rsidR="007F76D6" w:rsidRPr="002D7FEE">
        <w:rPr>
          <w:sz w:val="24"/>
          <w:szCs w:val="24"/>
        </w:rPr>
        <w:t>выполнения работ</w:t>
      </w:r>
      <w:r w:rsidRPr="002D7FEE">
        <w:rPr>
          <w:sz w:val="24"/>
          <w:szCs w:val="24"/>
        </w:rPr>
        <w:t>;</w:t>
      </w:r>
    </w:p>
    <w:p w:rsidR="00680B79" w:rsidRPr="002D7FEE" w:rsidRDefault="00680B79" w:rsidP="00680B79">
      <w:pPr>
        <w:pStyle w:val="aff6"/>
        <w:numPr>
          <w:ilvl w:val="0"/>
          <w:numId w:val="0"/>
        </w:numPr>
        <w:spacing w:line="240" w:lineRule="auto"/>
        <w:ind w:left="1134"/>
        <w:rPr>
          <w:sz w:val="24"/>
          <w:szCs w:val="24"/>
        </w:rPr>
      </w:pPr>
      <w:r w:rsidRPr="002D7FEE">
        <w:rPr>
          <w:sz w:val="24"/>
          <w:szCs w:val="24"/>
        </w:rPr>
        <w:t xml:space="preserve">- </w:t>
      </w:r>
      <w:r w:rsidR="00E437D6" w:rsidRPr="009F3986">
        <w:rPr>
          <w:sz w:val="24"/>
          <w:szCs w:val="24"/>
          <w:lang w:val="x-none"/>
        </w:rPr>
        <w:t>иные нарушения существенны</w:t>
      </w:r>
      <w:r w:rsidR="00E437D6" w:rsidRPr="009F3986">
        <w:rPr>
          <w:sz w:val="24"/>
          <w:szCs w:val="24"/>
        </w:rPr>
        <w:t xml:space="preserve">х </w:t>
      </w:r>
      <w:r w:rsidR="00E437D6" w:rsidRPr="009F3986">
        <w:rPr>
          <w:sz w:val="24"/>
          <w:szCs w:val="24"/>
          <w:lang w:val="x-none"/>
        </w:rPr>
        <w:t>условий заключенных договоров</w:t>
      </w:r>
      <w:r w:rsidR="00E437D6" w:rsidRPr="002D7FEE">
        <w:rPr>
          <w:sz w:val="24"/>
          <w:szCs w:val="24"/>
        </w:rPr>
        <w:t xml:space="preserve"> </w:t>
      </w:r>
      <w:r w:rsidR="007F76D6" w:rsidRPr="002D7FEE">
        <w:rPr>
          <w:sz w:val="24"/>
          <w:szCs w:val="24"/>
        </w:rPr>
        <w:t>выполнения работ</w:t>
      </w:r>
      <w:r w:rsidRPr="002D7FEE">
        <w:rPr>
          <w:sz w:val="24"/>
          <w:szCs w:val="24"/>
        </w:rPr>
        <w:t>.</w:t>
      </w:r>
    </w:p>
    <w:p w:rsidR="005B074F" w:rsidRPr="002D7FEE"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F620A0" w:rsidRPr="002D7FEE">
        <w:rPr>
          <w:bCs w:val="0"/>
          <w:sz w:val="24"/>
          <w:szCs w:val="24"/>
        </w:rPr>
        <w:t>правоустанавливающих документов</w:t>
      </w:r>
      <w:r w:rsidR="00A44B30" w:rsidRPr="002D7FEE">
        <w:rPr>
          <w:bCs w:val="0"/>
          <w:sz w:val="24"/>
          <w:szCs w:val="24"/>
        </w:rPr>
        <w:t>.</w:t>
      </w:r>
    </w:p>
    <w:p w:rsidR="00717F60" w:rsidRPr="002D7FEE"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 xml:space="preserve">Все указанные документы прилагаются </w:t>
      </w:r>
      <w:r w:rsidR="009C744E" w:rsidRPr="002D7FEE">
        <w:rPr>
          <w:bCs w:val="0"/>
          <w:sz w:val="24"/>
          <w:szCs w:val="24"/>
        </w:rPr>
        <w:t>Участник</w:t>
      </w:r>
      <w:r w:rsidRPr="002D7FEE">
        <w:rPr>
          <w:bCs w:val="0"/>
          <w:sz w:val="24"/>
          <w:szCs w:val="24"/>
        </w:rPr>
        <w:t xml:space="preserve">ом к </w:t>
      </w:r>
      <w:r w:rsidR="004B5EB3" w:rsidRPr="002D7FEE">
        <w:rPr>
          <w:bCs w:val="0"/>
          <w:sz w:val="24"/>
          <w:szCs w:val="24"/>
        </w:rPr>
        <w:t>Заявк</w:t>
      </w:r>
      <w:r w:rsidRPr="002D7FEE">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В случае</w:t>
      </w:r>
      <w:proofErr w:type="gramStart"/>
      <w:r w:rsidRPr="002D7FEE">
        <w:rPr>
          <w:bCs w:val="0"/>
          <w:sz w:val="24"/>
          <w:szCs w:val="24"/>
        </w:rPr>
        <w:t>,</w:t>
      </w:r>
      <w:proofErr w:type="gramEnd"/>
      <w:r w:rsidRPr="002D7FEE">
        <w:rPr>
          <w:bCs w:val="0"/>
          <w:sz w:val="24"/>
          <w:szCs w:val="24"/>
        </w:rPr>
        <w:t xml:space="preserve"> если</w:t>
      </w:r>
      <w:r w:rsidRPr="00E71A48">
        <w:rPr>
          <w:bCs w:val="0"/>
          <w:sz w:val="24"/>
          <w:szCs w:val="24"/>
        </w:rPr>
        <w:t xml:space="preserve">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58" w:name="_Ref191386451"/>
      <w:bookmarkStart w:id="459" w:name="_Ref440271628"/>
      <w:bookmarkStart w:id="460" w:name="_Toc440361334"/>
      <w:bookmarkStart w:id="461" w:name="_Toc440376089"/>
      <w:bookmarkStart w:id="462" w:name="_Toc440376216"/>
      <w:bookmarkStart w:id="463" w:name="_Toc440382481"/>
      <w:bookmarkStart w:id="464" w:name="_Toc440447151"/>
      <w:bookmarkStart w:id="465" w:name="_Toc440620831"/>
      <w:bookmarkStart w:id="466" w:name="_Toc440631466"/>
      <w:bookmarkStart w:id="467" w:name="_Toc440875706"/>
      <w:bookmarkStart w:id="468" w:name="_Toc441131730"/>
      <w:bookmarkStart w:id="469" w:name="_Toc465865171"/>
      <w:bookmarkStart w:id="470" w:name="_Toc468975431"/>
      <w:bookmarkStart w:id="471" w:name="_Toc471830447"/>
      <w:bookmarkStart w:id="472" w:name="_Toc498589612"/>
      <w:r w:rsidRPr="00E71A48">
        <w:rPr>
          <w:szCs w:val="24"/>
        </w:rPr>
        <w:lastRenderedPageBreak/>
        <w:t xml:space="preserve">Привлечение </w:t>
      </w:r>
      <w:bookmarkEnd w:id="458"/>
      <w:bookmarkEnd w:id="459"/>
      <w:bookmarkEnd w:id="460"/>
      <w:bookmarkEnd w:id="461"/>
      <w:bookmarkEnd w:id="462"/>
      <w:bookmarkEnd w:id="463"/>
      <w:bookmarkEnd w:id="464"/>
      <w:r w:rsidR="00176B20">
        <w:rPr>
          <w:szCs w:val="24"/>
        </w:rPr>
        <w:t>субподрядчиков</w:t>
      </w:r>
      <w:bookmarkEnd w:id="465"/>
      <w:bookmarkEnd w:id="466"/>
      <w:bookmarkEnd w:id="467"/>
      <w:bookmarkEnd w:id="468"/>
      <w:bookmarkEnd w:id="469"/>
      <w:bookmarkEnd w:id="470"/>
      <w:bookmarkEnd w:id="471"/>
      <w:bookmarkEnd w:id="472"/>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3" w:name="_Ref191386461"/>
      <w:bookmarkStart w:id="474" w:name="_Toc440361335"/>
      <w:bookmarkStart w:id="475" w:name="_Toc440376090"/>
      <w:bookmarkStart w:id="476"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EE380A">
        <w:fldChar w:fldCharType="begin"/>
      </w:r>
      <w:r w:rsidR="00EE380A">
        <w:instrText xml:space="preserve"> REF _Ref191386407 \r \h  \* MERGEFORMAT </w:instrText>
      </w:r>
      <w:r w:rsidR="00EE380A">
        <w:fldChar w:fldCharType="separate"/>
      </w:r>
      <w:r w:rsidR="005B69B5" w:rsidRPr="005B69B5">
        <w:rPr>
          <w:bCs w:val="0"/>
          <w:sz w:val="24"/>
          <w:szCs w:val="24"/>
        </w:rPr>
        <w:t>3.3.8</w:t>
      </w:r>
      <w:r w:rsidR="00EE380A">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7"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477"/>
      <w:proofErr w:type="gramEnd"/>
    </w:p>
    <w:p w:rsidR="00D50E8D" w:rsidRPr="00E71A48"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C55095">
        <w:rPr>
          <w:bCs w:val="0"/>
          <w:sz w:val="24"/>
          <w:szCs w:val="24"/>
        </w:rPr>
        <w:fldChar w:fldCharType="begin"/>
      </w:r>
      <w:r w:rsidR="00D57D88">
        <w:rPr>
          <w:bCs w:val="0"/>
          <w:sz w:val="24"/>
          <w:szCs w:val="24"/>
        </w:rPr>
        <w:instrText xml:space="preserve"> REF _Ref440291364 \r \h </w:instrText>
      </w:r>
      <w:r w:rsidR="00C55095">
        <w:rPr>
          <w:bCs w:val="0"/>
          <w:sz w:val="24"/>
          <w:szCs w:val="24"/>
        </w:rPr>
      </w:r>
      <w:r w:rsidR="00C55095">
        <w:rPr>
          <w:bCs w:val="0"/>
          <w:sz w:val="24"/>
          <w:szCs w:val="24"/>
        </w:rPr>
        <w:fldChar w:fldCharType="separate"/>
      </w:r>
      <w:r w:rsidR="005B69B5">
        <w:rPr>
          <w:bCs w:val="0"/>
          <w:sz w:val="24"/>
          <w:szCs w:val="24"/>
        </w:rPr>
        <w:t>3.3.8.1</w:t>
      </w:r>
      <w:r w:rsidR="00C55095">
        <w:rPr>
          <w:bCs w:val="0"/>
          <w:sz w:val="24"/>
          <w:szCs w:val="24"/>
        </w:rPr>
        <w:fldChar w:fldCharType="end"/>
      </w:r>
      <w:r w:rsidRPr="00E71A48">
        <w:rPr>
          <w:bCs w:val="0"/>
          <w:sz w:val="24"/>
          <w:szCs w:val="24"/>
        </w:rPr>
        <w:t>;</w:t>
      </w:r>
    </w:p>
    <w:p w:rsidR="00D57D88" w:rsidRPr="00525E68" w:rsidRDefault="00D57D88"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w:t>
      </w:r>
      <w:r w:rsidRPr="002D7FEE">
        <w:rPr>
          <w:bCs w:val="0"/>
          <w:sz w:val="24"/>
          <w:szCs w:val="24"/>
        </w:rPr>
        <w:t xml:space="preserve">документы, подтверждающие соответствие каждого </w:t>
      </w:r>
      <w:r w:rsidR="00176B20" w:rsidRPr="002D7FEE">
        <w:rPr>
          <w:bCs w:val="0"/>
          <w:sz w:val="24"/>
          <w:szCs w:val="24"/>
        </w:rPr>
        <w:t>субподрядчика</w:t>
      </w:r>
      <w:r w:rsidRPr="002D7FEE">
        <w:rPr>
          <w:bCs w:val="0"/>
          <w:sz w:val="24"/>
          <w:szCs w:val="24"/>
        </w:rPr>
        <w:t xml:space="preserve"> установленным требованиям (п. </w:t>
      </w:r>
      <w:r w:rsidR="00EE380A">
        <w:fldChar w:fldCharType="begin"/>
      </w:r>
      <w:r w:rsidR="00EE380A">
        <w:instrText xml:space="preserve"> REF _Ref303669127 \r \h  \* MERGEFORMAT </w:instrText>
      </w:r>
      <w:r w:rsidR="00EE380A">
        <w:fldChar w:fldCharType="separate"/>
      </w:r>
      <w:r w:rsidR="005B69B5" w:rsidRPr="005B69B5">
        <w:rPr>
          <w:bCs w:val="0"/>
          <w:sz w:val="24"/>
          <w:szCs w:val="24"/>
        </w:rPr>
        <w:t>3.3.8.2</w:t>
      </w:r>
      <w:r w:rsidR="00EE380A">
        <w:fldChar w:fldCharType="end"/>
      </w:r>
      <w:r w:rsidRPr="002D7FEE">
        <w:rPr>
          <w:bCs w:val="0"/>
          <w:sz w:val="24"/>
          <w:szCs w:val="24"/>
        </w:rPr>
        <w:t>)</w:t>
      </w:r>
      <w:r w:rsidR="00306DE6" w:rsidRPr="002D7FEE">
        <w:rPr>
          <w:bCs w:val="0"/>
          <w:sz w:val="24"/>
          <w:szCs w:val="24"/>
        </w:rPr>
        <w:t xml:space="preserve">. </w:t>
      </w:r>
      <w:r w:rsidR="00306DE6" w:rsidRPr="00525E68">
        <w:rPr>
          <w:bCs w:val="0"/>
          <w:sz w:val="24"/>
          <w:szCs w:val="24"/>
        </w:rPr>
        <w:t>Документы, указанные</w:t>
      </w:r>
      <w:r w:rsidR="00525E68" w:rsidRPr="00525E68">
        <w:rPr>
          <w:bCs w:val="0"/>
          <w:sz w:val="24"/>
          <w:szCs w:val="24"/>
        </w:rPr>
        <w:t xml:space="preserve"> в </w:t>
      </w:r>
      <w:r w:rsidR="00306DE6" w:rsidRPr="00525E68">
        <w:rPr>
          <w:bCs w:val="0"/>
          <w:sz w:val="24"/>
          <w:szCs w:val="24"/>
        </w:rPr>
        <w:t>п</w:t>
      </w:r>
      <w:r w:rsidR="00306DE6" w:rsidRPr="00525E68">
        <w:rPr>
          <w:sz w:val="24"/>
          <w:szCs w:val="24"/>
        </w:rPr>
        <w:t>.</w:t>
      </w:r>
      <w:r w:rsidR="001248B1" w:rsidRPr="00525E68">
        <w:rPr>
          <w:sz w:val="24"/>
          <w:szCs w:val="24"/>
        </w:rPr>
        <w:t xml:space="preserve"> </w:t>
      </w:r>
      <w:r w:rsidR="00C55095" w:rsidRPr="00525E68">
        <w:fldChar w:fldCharType="begin"/>
      </w:r>
      <w:r w:rsidR="00123DC1" w:rsidRPr="00525E68">
        <w:instrText xml:space="preserve"> REF _Ref442189588 \r \h  \* MERGEFORMAT </w:instrText>
      </w:r>
      <w:r w:rsidR="00C55095" w:rsidRPr="00525E68">
        <w:fldChar w:fldCharType="separate"/>
      </w:r>
      <w:r w:rsidR="006C1359">
        <w:rPr>
          <w:sz w:val="24"/>
          <w:szCs w:val="24"/>
        </w:rPr>
        <w:t>ф</w:t>
      </w:r>
      <w:r w:rsidR="005B69B5" w:rsidRPr="00525E68">
        <w:rPr>
          <w:sz w:val="24"/>
          <w:szCs w:val="24"/>
        </w:rPr>
        <w:t>)</w:t>
      </w:r>
      <w:r w:rsidR="00C55095" w:rsidRPr="00525E68">
        <w:fldChar w:fldCharType="end"/>
      </w:r>
      <w:r w:rsidR="00306DE6" w:rsidRPr="00525E68">
        <w:rPr>
          <w:sz w:val="24"/>
          <w:szCs w:val="24"/>
        </w:rPr>
        <w:t xml:space="preserve"> п. </w:t>
      </w:r>
      <w:r w:rsidR="00EE380A" w:rsidRPr="00525E68">
        <w:fldChar w:fldCharType="begin"/>
      </w:r>
      <w:r w:rsidR="00EE380A" w:rsidRPr="00525E68">
        <w:instrText xml:space="preserve"> REF _Ref303587815 \r \h  \* MERGEFORMAT </w:instrText>
      </w:r>
      <w:r w:rsidR="00EE380A" w:rsidRPr="00525E68">
        <w:fldChar w:fldCharType="separate"/>
      </w:r>
      <w:r w:rsidR="005B69B5" w:rsidRPr="00525E68">
        <w:rPr>
          <w:sz w:val="24"/>
          <w:szCs w:val="24"/>
        </w:rPr>
        <w:t>3.3.8.3</w:t>
      </w:r>
      <w:r w:rsidR="00EE380A" w:rsidRPr="00525E68">
        <w:fldChar w:fldCharType="end"/>
      </w:r>
      <w:r w:rsidR="00306DE6" w:rsidRPr="00525E68">
        <w:rPr>
          <w:sz w:val="24"/>
          <w:szCs w:val="24"/>
        </w:rPr>
        <w:t>, подаются основным Участником</w:t>
      </w:r>
      <w:r w:rsidR="002037C3" w:rsidRPr="00525E68">
        <w:rPr>
          <w:bCs w:val="0"/>
          <w:sz w:val="24"/>
          <w:szCs w:val="24"/>
        </w:rPr>
        <w:t>;</w:t>
      </w:r>
    </w:p>
    <w:p w:rsidR="00D50E8D" w:rsidRPr="00E71A48" w:rsidRDefault="00D50E8D" w:rsidP="001405FA">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C55095">
        <w:rPr>
          <w:bCs w:val="0"/>
          <w:sz w:val="24"/>
          <w:szCs w:val="24"/>
        </w:rPr>
        <w:fldChar w:fldCharType="begin"/>
      </w:r>
      <w:r w:rsidR="00362EA4">
        <w:rPr>
          <w:bCs w:val="0"/>
          <w:sz w:val="24"/>
          <w:szCs w:val="24"/>
        </w:rPr>
        <w:instrText xml:space="preserve"> REF _Ref440272510 \r \h </w:instrText>
      </w:r>
      <w:r w:rsidR="00C55095">
        <w:rPr>
          <w:bCs w:val="0"/>
          <w:sz w:val="24"/>
          <w:szCs w:val="24"/>
        </w:rPr>
      </w:r>
      <w:r w:rsidR="00C55095">
        <w:rPr>
          <w:bCs w:val="0"/>
          <w:sz w:val="24"/>
          <w:szCs w:val="24"/>
        </w:rPr>
        <w:fldChar w:fldCharType="separate"/>
      </w:r>
      <w:r w:rsidR="005B69B5">
        <w:rPr>
          <w:bCs w:val="0"/>
          <w:sz w:val="24"/>
          <w:szCs w:val="24"/>
        </w:rPr>
        <w:t>5.17</w:t>
      </w:r>
      <w:r w:rsidR="00C55095">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w:t>
      </w:r>
      <w:r w:rsidRPr="00362EA4">
        <w:rPr>
          <w:bCs w:val="0"/>
          <w:sz w:val="24"/>
          <w:szCs w:val="24"/>
        </w:rPr>
        <w:lastRenderedPageBreak/>
        <w:t>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78" w:name="_Toc440382482"/>
      <w:bookmarkStart w:id="479" w:name="_Toc440447152"/>
      <w:bookmarkStart w:id="480" w:name="_Toc440620832"/>
      <w:bookmarkStart w:id="481" w:name="_Toc440631467"/>
      <w:bookmarkStart w:id="482" w:name="_Toc440875707"/>
      <w:bookmarkStart w:id="483" w:name="_Ref440876618"/>
      <w:bookmarkStart w:id="484" w:name="_Ref440876703"/>
      <w:bookmarkStart w:id="485" w:name="_Toc441131731"/>
      <w:bookmarkStart w:id="486" w:name="_Toc465865172"/>
      <w:bookmarkStart w:id="487" w:name="_Toc468975432"/>
      <w:bookmarkStart w:id="488" w:name="_Toc471830448"/>
      <w:bookmarkStart w:id="489" w:name="_Toc498589613"/>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73"/>
      <w:bookmarkEnd w:id="474"/>
      <w:bookmarkEnd w:id="475"/>
      <w:bookmarkEnd w:id="476"/>
      <w:bookmarkEnd w:id="478"/>
      <w:bookmarkEnd w:id="479"/>
      <w:bookmarkEnd w:id="480"/>
      <w:bookmarkEnd w:id="481"/>
      <w:bookmarkEnd w:id="482"/>
      <w:bookmarkEnd w:id="483"/>
      <w:bookmarkEnd w:id="484"/>
      <w:bookmarkEnd w:id="485"/>
      <w:bookmarkEnd w:id="486"/>
      <w:bookmarkEnd w:id="487"/>
      <w:bookmarkEnd w:id="488"/>
      <w:bookmarkEnd w:id="489"/>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EE380A">
        <w:fldChar w:fldCharType="begin"/>
      </w:r>
      <w:r w:rsidR="00EE380A">
        <w:instrText xml:space="preserve"> REF _Ref191386482 \r \h  \* MERGEFORMAT </w:instrText>
      </w:r>
      <w:r w:rsidR="00EE380A">
        <w:fldChar w:fldCharType="separate"/>
      </w:r>
      <w:r w:rsidR="005B69B5" w:rsidRPr="005B69B5">
        <w:rPr>
          <w:bCs w:val="0"/>
          <w:sz w:val="24"/>
          <w:szCs w:val="24"/>
        </w:rPr>
        <w:t>3.3.8.1</w:t>
      </w:r>
      <w:r w:rsidR="00EE380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EE380A">
        <w:fldChar w:fldCharType="begin"/>
      </w:r>
      <w:r w:rsidR="00EE380A">
        <w:instrText xml:space="preserve"> REF _Ref191386407 \r \h  \* MERGEFORMAT </w:instrText>
      </w:r>
      <w:r w:rsidR="00EE380A">
        <w:fldChar w:fldCharType="separate"/>
      </w:r>
      <w:r w:rsidR="005B69B5" w:rsidRPr="005B69B5">
        <w:rPr>
          <w:bCs w:val="0"/>
          <w:sz w:val="24"/>
          <w:szCs w:val="24"/>
        </w:rPr>
        <w:t>3.3.8</w:t>
      </w:r>
      <w:r w:rsidR="00EE380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C55095">
        <w:rPr>
          <w:bCs w:val="0"/>
          <w:sz w:val="24"/>
          <w:szCs w:val="24"/>
        </w:rPr>
        <w:fldChar w:fldCharType="begin"/>
      </w:r>
      <w:r w:rsidR="001248B1">
        <w:rPr>
          <w:bCs w:val="0"/>
          <w:sz w:val="24"/>
          <w:szCs w:val="24"/>
        </w:rPr>
        <w:instrText xml:space="preserve"> REF _Ref303669127 \r \h </w:instrText>
      </w:r>
      <w:r w:rsidR="00C55095">
        <w:rPr>
          <w:bCs w:val="0"/>
          <w:sz w:val="24"/>
          <w:szCs w:val="24"/>
        </w:rPr>
      </w:r>
      <w:r w:rsidR="00C55095">
        <w:rPr>
          <w:bCs w:val="0"/>
          <w:sz w:val="24"/>
          <w:szCs w:val="24"/>
        </w:rPr>
        <w:fldChar w:fldCharType="separate"/>
      </w:r>
      <w:r w:rsidR="005B69B5">
        <w:rPr>
          <w:bCs w:val="0"/>
          <w:sz w:val="24"/>
          <w:szCs w:val="24"/>
        </w:rPr>
        <w:t>3.3.8.2</w:t>
      </w:r>
      <w:r w:rsidR="00C55095">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90"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90"/>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1"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1"/>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2" w:name="_Ref307563262"/>
      <w:r w:rsidRPr="00E71A48">
        <w:rPr>
          <w:bCs w:val="0"/>
          <w:sz w:val="24"/>
          <w:szCs w:val="24"/>
        </w:rPr>
        <w:t xml:space="preserve">соглашение не должно изменяться без одобрения Организатора запроса </w:t>
      </w:r>
      <w:r w:rsidRPr="00E71A48">
        <w:rPr>
          <w:bCs w:val="0"/>
          <w:sz w:val="24"/>
          <w:szCs w:val="24"/>
        </w:rPr>
        <w:lastRenderedPageBreak/>
        <w:t>предложений и Заказчика.</w:t>
      </w:r>
      <w:bookmarkEnd w:id="492"/>
      <w:r w:rsidRPr="00E71A48">
        <w:rPr>
          <w:bCs w:val="0"/>
          <w:sz w:val="24"/>
          <w:szCs w:val="24"/>
        </w:rPr>
        <w:t xml:space="preserve"> </w:t>
      </w:r>
    </w:p>
    <w:p w:rsidR="00DB109A" w:rsidRPr="002D7FEE"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EE380A">
        <w:fldChar w:fldCharType="begin"/>
      </w:r>
      <w:r w:rsidR="00EE380A">
        <w:instrText xml:space="preserve"> REF _Ref307563248 \r \h  \* MERGEFORMAT </w:instrText>
      </w:r>
      <w:r w:rsidR="00EE380A">
        <w:fldChar w:fldCharType="separate"/>
      </w:r>
      <w:r w:rsidR="005B69B5" w:rsidRPr="005B69B5">
        <w:rPr>
          <w:bCs w:val="0"/>
          <w:sz w:val="24"/>
          <w:szCs w:val="24"/>
          <w:lang w:val="en-US"/>
        </w:rPr>
        <w:t>a</w:t>
      </w:r>
      <w:r w:rsidR="005B69B5" w:rsidRPr="005B69B5">
        <w:rPr>
          <w:bCs w:val="0"/>
          <w:sz w:val="24"/>
          <w:szCs w:val="24"/>
        </w:rPr>
        <w:t>)</w:t>
      </w:r>
      <w:r w:rsidR="00EE380A">
        <w:fldChar w:fldCharType="end"/>
      </w:r>
      <w:r w:rsidRPr="00E71A48">
        <w:rPr>
          <w:bCs w:val="0"/>
          <w:sz w:val="24"/>
          <w:szCs w:val="24"/>
        </w:rPr>
        <w:t xml:space="preserve">- </w:t>
      </w:r>
      <w:r w:rsidR="00EE380A">
        <w:fldChar w:fldCharType="begin"/>
      </w:r>
      <w:r w:rsidR="00EE380A">
        <w:instrText xml:space="preserve"> REF _Ref307563262 \r \h  \* MERGEFORMAT </w:instrText>
      </w:r>
      <w:r w:rsidR="00EE380A">
        <w:fldChar w:fldCharType="separate"/>
      </w:r>
      <w:r w:rsidR="005B69B5" w:rsidRPr="005B69B5">
        <w:rPr>
          <w:bCs w:val="0"/>
          <w:sz w:val="24"/>
          <w:szCs w:val="24"/>
          <w:lang w:val="en-US"/>
        </w:rPr>
        <w:t>g</w:t>
      </w:r>
      <w:r w:rsidR="005B69B5" w:rsidRPr="005B69B5">
        <w:rPr>
          <w:bCs w:val="0"/>
          <w:sz w:val="24"/>
          <w:szCs w:val="24"/>
        </w:rPr>
        <w:t>)</w:t>
      </w:r>
      <w:r w:rsidR="00EE380A">
        <w:fldChar w:fldCharType="end"/>
      </w:r>
      <w:r w:rsidRPr="00E71A48">
        <w:rPr>
          <w:bCs w:val="0"/>
          <w:sz w:val="24"/>
          <w:szCs w:val="24"/>
        </w:rPr>
        <w:t xml:space="preserve">п. </w:t>
      </w:r>
      <w:r w:rsidR="00EE380A">
        <w:fldChar w:fldCharType="begin"/>
      </w:r>
      <w:r w:rsidR="00EE380A">
        <w:instrText xml:space="preserve"> REF _Ref306032591 \r \h  \* MERGEFORMAT </w:instrText>
      </w:r>
      <w:r w:rsidR="00EE380A">
        <w:fldChar w:fldCharType="separate"/>
      </w:r>
      <w:r w:rsidR="005B69B5" w:rsidRPr="005B69B5">
        <w:rPr>
          <w:bCs w:val="0"/>
          <w:sz w:val="24"/>
          <w:szCs w:val="24"/>
        </w:rPr>
        <w:t>3.3.10.4</w:t>
      </w:r>
      <w:r w:rsidR="00EE380A">
        <w:fldChar w:fldCharType="end"/>
      </w:r>
      <w:r w:rsidRPr="00E71A48">
        <w:rPr>
          <w:bCs w:val="0"/>
          <w:sz w:val="24"/>
          <w:szCs w:val="24"/>
        </w:rPr>
        <w:t xml:space="preserve">, при этом такое соглашение между физическими лицами не является договором простого товарищества в силу Главы 55 </w:t>
      </w:r>
      <w:r w:rsidRPr="002D7FEE">
        <w:rPr>
          <w:bCs w:val="0"/>
          <w:sz w:val="24"/>
          <w:szCs w:val="24"/>
        </w:rPr>
        <w:t>Гражданского кодекса Российской Федерации.</w:t>
      </w:r>
    </w:p>
    <w:p w:rsidR="00717F60" w:rsidRPr="002D7FEE"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2D7FEE">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2D7FEE">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3" w:name="_Ref465863260"/>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3"/>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 xml:space="preserve">а должна включать документы, подтверждающие соответствие каждого члена объединения установленным </w:t>
      </w:r>
      <w:r w:rsidR="00717F60" w:rsidRPr="002D7FEE">
        <w:rPr>
          <w:bCs w:val="0"/>
          <w:sz w:val="24"/>
          <w:szCs w:val="24"/>
        </w:rPr>
        <w:t>требованиям (п.</w:t>
      </w:r>
      <w:r w:rsidR="00EE2EFB" w:rsidRPr="002D7FEE">
        <w:rPr>
          <w:bCs w:val="0"/>
          <w:sz w:val="24"/>
          <w:szCs w:val="24"/>
        </w:rPr>
        <w:t xml:space="preserve"> </w:t>
      </w:r>
      <w:r w:rsidR="00EE380A">
        <w:fldChar w:fldCharType="begin"/>
      </w:r>
      <w:r w:rsidR="00EE380A">
        <w:instrText xml:space="preserve"> REF _Ref303669127 \r \h  \* MERGEFORMAT </w:instrText>
      </w:r>
      <w:r w:rsidR="00EE380A">
        <w:fldChar w:fldCharType="separate"/>
      </w:r>
      <w:r w:rsidR="005B69B5" w:rsidRPr="005B69B5">
        <w:rPr>
          <w:bCs w:val="0"/>
          <w:sz w:val="24"/>
          <w:szCs w:val="24"/>
        </w:rPr>
        <w:t>3.3.8.2</w:t>
      </w:r>
      <w:r w:rsidR="00EE380A">
        <w:fldChar w:fldCharType="end"/>
      </w:r>
      <w:r w:rsidR="00717F60" w:rsidRPr="002D7FEE">
        <w:rPr>
          <w:bCs w:val="0"/>
          <w:sz w:val="24"/>
          <w:szCs w:val="24"/>
        </w:rPr>
        <w:t>)</w:t>
      </w:r>
      <w:r w:rsidR="00306DE6" w:rsidRPr="002D7FEE">
        <w:rPr>
          <w:bCs w:val="0"/>
          <w:sz w:val="24"/>
          <w:szCs w:val="24"/>
        </w:rPr>
        <w:t>. Документы, указанные</w:t>
      </w:r>
      <w:r w:rsidR="00D510DD">
        <w:rPr>
          <w:bCs w:val="0"/>
          <w:sz w:val="24"/>
          <w:szCs w:val="24"/>
        </w:rPr>
        <w:t xml:space="preserve"> в </w:t>
      </w:r>
      <w:r w:rsidR="00306DE6" w:rsidRPr="002D7FEE">
        <w:rPr>
          <w:bCs w:val="0"/>
          <w:sz w:val="24"/>
          <w:szCs w:val="24"/>
        </w:rPr>
        <w:t>п</w:t>
      </w:r>
      <w:r w:rsidR="00306DE6" w:rsidRPr="002D7FEE">
        <w:rPr>
          <w:sz w:val="24"/>
          <w:szCs w:val="24"/>
        </w:rPr>
        <w:t xml:space="preserve">. </w:t>
      </w:r>
      <w:r w:rsidR="00C55095">
        <w:fldChar w:fldCharType="begin"/>
      </w:r>
      <w:r w:rsidR="00123DC1">
        <w:instrText xml:space="preserve"> REF _Ref442189588 \r \h  \* MERGEFORMAT </w:instrText>
      </w:r>
      <w:r w:rsidR="00C55095">
        <w:fldChar w:fldCharType="separate"/>
      </w:r>
      <w:r w:rsidR="006C1359">
        <w:rPr>
          <w:sz w:val="24"/>
          <w:szCs w:val="24"/>
        </w:rPr>
        <w:t>ф</w:t>
      </w:r>
      <w:r w:rsidR="005B69B5" w:rsidRPr="005B69B5">
        <w:rPr>
          <w:sz w:val="24"/>
          <w:szCs w:val="24"/>
        </w:rPr>
        <w:t>)</w:t>
      </w:r>
      <w:r w:rsidR="00C55095">
        <w:fldChar w:fldCharType="end"/>
      </w:r>
      <w:r w:rsidR="00306DE6" w:rsidRPr="002D7FEE">
        <w:rPr>
          <w:sz w:val="24"/>
          <w:szCs w:val="24"/>
        </w:rPr>
        <w:t xml:space="preserve"> п. </w:t>
      </w:r>
      <w:r w:rsidR="00EE380A">
        <w:fldChar w:fldCharType="begin"/>
      </w:r>
      <w:r w:rsidR="00EE380A">
        <w:instrText xml:space="preserve"> REF _Ref303587815 \r \h  \* MERGEFORMAT </w:instrText>
      </w:r>
      <w:r w:rsidR="00EE380A">
        <w:fldChar w:fldCharType="separate"/>
      </w:r>
      <w:r w:rsidR="005B69B5" w:rsidRPr="005B69B5">
        <w:rPr>
          <w:sz w:val="24"/>
          <w:szCs w:val="24"/>
        </w:rPr>
        <w:t>3.3.8.3</w:t>
      </w:r>
      <w:r w:rsidR="00EE380A">
        <w:fldChar w:fldCharType="end"/>
      </w:r>
      <w:r w:rsidR="00306DE6" w:rsidRPr="002D7FEE">
        <w:rPr>
          <w:sz w:val="24"/>
          <w:szCs w:val="24"/>
        </w:rPr>
        <w:t>, подаются Лидером коллективного участника</w:t>
      </w:r>
      <w:r w:rsidR="00717F60" w:rsidRPr="002D7FEE">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C55095">
        <w:rPr>
          <w:bCs w:val="0"/>
          <w:sz w:val="24"/>
          <w:szCs w:val="24"/>
        </w:rPr>
        <w:fldChar w:fldCharType="begin"/>
      </w:r>
      <w:r w:rsidR="00D50E8D">
        <w:rPr>
          <w:bCs w:val="0"/>
          <w:sz w:val="24"/>
          <w:szCs w:val="24"/>
        </w:rPr>
        <w:instrText xml:space="preserve"> REF _Ref440376324 \r \h </w:instrText>
      </w:r>
      <w:r w:rsidR="00C55095">
        <w:rPr>
          <w:bCs w:val="0"/>
          <w:sz w:val="24"/>
          <w:szCs w:val="24"/>
        </w:rPr>
      </w:r>
      <w:r w:rsidR="00C55095">
        <w:rPr>
          <w:bCs w:val="0"/>
          <w:sz w:val="24"/>
          <w:szCs w:val="24"/>
        </w:rPr>
        <w:fldChar w:fldCharType="separate"/>
      </w:r>
      <w:r w:rsidR="005B69B5">
        <w:rPr>
          <w:bCs w:val="0"/>
          <w:sz w:val="24"/>
          <w:szCs w:val="24"/>
        </w:rPr>
        <w:t>5.18</w:t>
      </w:r>
      <w:r w:rsidR="00C55095">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C55095">
        <w:rPr>
          <w:bCs w:val="0"/>
          <w:sz w:val="24"/>
          <w:szCs w:val="24"/>
        </w:rPr>
        <w:fldChar w:fldCharType="begin"/>
      </w:r>
      <w:r w:rsidR="000F4365">
        <w:rPr>
          <w:bCs w:val="0"/>
          <w:sz w:val="24"/>
          <w:szCs w:val="24"/>
        </w:rPr>
        <w:instrText xml:space="preserve"> REF _Ref440291364 \r \h </w:instrText>
      </w:r>
      <w:r w:rsidR="00C55095">
        <w:rPr>
          <w:bCs w:val="0"/>
          <w:sz w:val="24"/>
          <w:szCs w:val="24"/>
        </w:rPr>
      </w:r>
      <w:r w:rsidR="00C55095">
        <w:rPr>
          <w:bCs w:val="0"/>
          <w:sz w:val="24"/>
          <w:szCs w:val="24"/>
        </w:rPr>
        <w:fldChar w:fldCharType="separate"/>
      </w:r>
      <w:r w:rsidR="005B69B5">
        <w:rPr>
          <w:bCs w:val="0"/>
          <w:sz w:val="24"/>
          <w:szCs w:val="24"/>
        </w:rPr>
        <w:t>3.3.8.1</w:t>
      </w:r>
      <w:r w:rsidR="00C55095">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4" w:name="_Ref306114966"/>
      <w:bookmarkStart w:id="495" w:name="_Toc440361336"/>
      <w:bookmarkStart w:id="496" w:name="_Toc440376091"/>
      <w:bookmarkStart w:id="497" w:name="_Toc440376218"/>
      <w:bookmarkStart w:id="498" w:name="_Toc440382483"/>
      <w:bookmarkStart w:id="499" w:name="_Toc440447153"/>
      <w:bookmarkStart w:id="500" w:name="_Toc440620833"/>
      <w:bookmarkStart w:id="501" w:name="_Toc440631468"/>
      <w:bookmarkStart w:id="502" w:name="_Toc440875708"/>
      <w:bookmarkStart w:id="503" w:name="_Toc441131732"/>
      <w:bookmarkStart w:id="504" w:name="_Toc465865173"/>
      <w:bookmarkStart w:id="505" w:name="_Toc468975433"/>
      <w:bookmarkStart w:id="506" w:name="_Toc471830449"/>
      <w:bookmarkStart w:id="507" w:name="_Toc498589614"/>
      <w:r w:rsidRPr="00E71A48">
        <w:rPr>
          <w:szCs w:val="24"/>
        </w:rPr>
        <w:t>Разъяснение Документации по запросу предложений</w:t>
      </w:r>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p w:rsidR="00717F60" w:rsidRPr="004F7AD3" w:rsidRDefault="004F7AD3" w:rsidP="00557C01">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В процессе подготовки Заявки Участники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Документации должны быть направлены </w:t>
      </w:r>
      <w:r w:rsidRPr="0015384A">
        <w:rPr>
          <w:bCs w:val="0"/>
          <w:iCs/>
          <w:sz w:val="24"/>
          <w:szCs w:val="24"/>
        </w:rPr>
        <w:t xml:space="preserve">через </w:t>
      </w:r>
      <w:r w:rsidRPr="004F7AD3">
        <w:rPr>
          <w:bCs w:val="0"/>
          <w:iCs/>
          <w:sz w:val="24"/>
          <w:szCs w:val="24"/>
        </w:rPr>
        <w:t>ЭТП</w:t>
      </w:r>
      <w:r w:rsidR="00717F60" w:rsidRPr="004F7AD3">
        <w:rPr>
          <w:bCs w:val="0"/>
          <w:iCs/>
          <w:sz w:val="24"/>
          <w:szCs w:val="24"/>
        </w:rPr>
        <w:t>.</w:t>
      </w:r>
    </w:p>
    <w:p w:rsidR="004F7AD3" w:rsidRPr="004F7AD3" w:rsidRDefault="004F7AD3" w:rsidP="004F7AD3">
      <w:pPr>
        <w:widowControl w:val="0"/>
        <w:numPr>
          <w:ilvl w:val="3"/>
          <w:numId w:val="40"/>
        </w:numPr>
        <w:tabs>
          <w:tab w:val="left" w:pos="1700"/>
        </w:tabs>
        <w:autoSpaceDE w:val="0"/>
        <w:spacing w:after="100" w:line="264" w:lineRule="auto"/>
        <w:ind w:left="0" w:firstLine="709"/>
        <w:rPr>
          <w:iCs/>
          <w:sz w:val="24"/>
          <w:szCs w:val="24"/>
        </w:rPr>
      </w:pPr>
      <w:r w:rsidRPr="004F7AD3">
        <w:rPr>
          <w:sz w:val="24"/>
          <w:szCs w:val="24"/>
        </w:rPr>
        <w:t xml:space="preserve">Организатор обязуется ответить на любой запрос разъяснений в срок не позднее 3 (трех) рабочих дней </w:t>
      </w:r>
      <w:proofErr w:type="gramStart"/>
      <w:r w:rsidRPr="004F7AD3">
        <w:rPr>
          <w:sz w:val="24"/>
          <w:szCs w:val="24"/>
        </w:rPr>
        <w:t>с даты поступления</w:t>
      </w:r>
      <w:proofErr w:type="gramEnd"/>
      <w:r w:rsidRPr="004F7AD3">
        <w:rPr>
          <w:sz w:val="24"/>
          <w:szCs w:val="24"/>
        </w:rPr>
        <w:t xml:space="preserve"> запроса.</w:t>
      </w:r>
    </w:p>
    <w:p w:rsidR="004F7AD3" w:rsidRPr="004F7AD3" w:rsidRDefault="004F7AD3" w:rsidP="004F7AD3">
      <w:pPr>
        <w:widowControl w:val="0"/>
        <w:numPr>
          <w:ilvl w:val="3"/>
          <w:numId w:val="40"/>
        </w:numPr>
        <w:tabs>
          <w:tab w:val="left" w:pos="1700"/>
        </w:tabs>
        <w:autoSpaceDE w:val="0"/>
        <w:spacing w:after="100" w:line="264" w:lineRule="auto"/>
        <w:ind w:left="0" w:firstLine="709"/>
        <w:rPr>
          <w:sz w:val="24"/>
          <w:szCs w:val="24"/>
        </w:rPr>
      </w:pPr>
      <w:r w:rsidRPr="004F7AD3">
        <w:rPr>
          <w:sz w:val="24"/>
          <w:szCs w:val="24"/>
        </w:rPr>
        <w:lastRenderedPageBreak/>
        <w:t>Ответ на запрос разъяснений Организатор размещает посредством функционала ЭТП.</w:t>
      </w:r>
    </w:p>
    <w:p w:rsidR="004F7AD3" w:rsidRPr="004F7AD3" w:rsidRDefault="004F7AD3" w:rsidP="004F7AD3">
      <w:pPr>
        <w:widowControl w:val="0"/>
        <w:numPr>
          <w:ilvl w:val="3"/>
          <w:numId w:val="40"/>
        </w:numPr>
        <w:tabs>
          <w:tab w:val="left" w:pos="1700"/>
        </w:tabs>
        <w:autoSpaceDE w:val="0"/>
        <w:spacing w:after="100" w:line="264" w:lineRule="auto"/>
        <w:ind w:left="0" w:firstLine="709"/>
        <w:rPr>
          <w:sz w:val="24"/>
          <w:szCs w:val="24"/>
        </w:rPr>
      </w:pPr>
      <w:r w:rsidRPr="004F7AD3">
        <w:rPr>
          <w:sz w:val="24"/>
          <w:szCs w:val="24"/>
        </w:rPr>
        <w:t xml:space="preserve">Организатор начинает предоставлять ответы на запросы разъяснений </w:t>
      </w:r>
      <w:proofErr w:type="gramStart"/>
      <w:r w:rsidRPr="004F7AD3">
        <w:rPr>
          <w:sz w:val="24"/>
          <w:szCs w:val="24"/>
        </w:rPr>
        <w:t>с даты публикации</w:t>
      </w:r>
      <w:proofErr w:type="gramEnd"/>
      <w:r w:rsidRPr="004F7AD3">
        <w:rPr>
          <w:sz w:val="24"/>
          <w:szCs w:val="24"/>
        </w:rPr>
        <w:t xml:space="preserve"> закупочной процедуры (п. </w:t>
      </w:r>
      <w:r w:rsidRPr="004F7AD3">
        <w:rPr>
          <w:sz w:val="24"/>
          <w:szCs w:val="24"/>
        </w:rPr>
        <w:fldChar w:fldCharType="begin"/>
      </w:r>
      <w:r w:rsidRPr="004F7AD3">
        <w:rPr>
          <w:sz w:val="24"/>
          <w:szCs w:val="24"/>
        </w:rPr>
        <w:instrText xml:space="preserve"> REF _Ref191386085 \r \h  \* MERGEFORMAT </w:instrText>
      </w:r>
      <w:r w:rsidRPr="004F7AD3">
        <w:rPr>
          <w:sz w:val="24"/>
          <w:szCs w:val="24"/>
        </w:rPr>
      </w:r>
      <w:r w:rsidRPr="004F7AD3">
        <w:rPr>
          <w:sz w:val="24"/>
          <w:szCs w:val="24"/>
        </w:rPr>
        <w:fldChar w:fldCharType="separate"/>
      </w:r>
      <w:r w:rsidR="005B69B5">
        <w:rPr>
          <w:sz w:val="24"/>
          <w:szCs w:val="24"/>
        </w:rPr>
        <w:t>1.1.1</w:t>
      </w:r>
      <w:r w:rsidRPr="004F7AD3">
        <w:rPr>
          <w:sz w:val="24"/>
          <w:szCs w:val="24"/>
        </w:rPr>
        <w:fldChar w:fldCharType="end"/>
      </w:r>
      <w:r w:rsidRPr="004F7AD3">
        <w:rPr>
          <w:sz w:val="24"/>
          <w:szCs w:val="24"/>
        </w:rPr>
        <w:t>).</w:t>
      </w:r>
    </w:p>
    <w:p w:rsidR="004F7AD3" w:rsidRPr="00D510DD" w:rsidRDefault="004F7AD3" w:rsidP="004F7AD3">
      <w:pPr>
        <w:widowControl w:val="0"/>
        <w:numPr>
          <w:ilvl w:val="3"/>
          <w:numId w:val="40"/>
        </w:numPr>
        <w:tabs>
          <w:tab w:val="left" w:pos="1700"/>
        </w:tabs>
        <w:autoSpaceDE w:val="0"/>
        <w:spacing w:after="100" w:line="264" w:lineRule="auto"/>
        <w:ind w:left="0" w:firstLine="709"/>
        <w:rPr>
          <w:sz w:val="24"/>
          <w:szCs w:val="24"/>
        </w:rPr>
      </w:pPr>
      <w:r w:rsidRPr="00D510DD">
        <w:rPr>
          <w:sz w:val="24"/>
          <w:szCs w:val="24"/>
        </w:rPr>
        <w:t xml:space="preserve">Организатор заканчивает предоставлять ответы на запросы разъяснений в </w:t>
      </w:r>
      <w:r w:rsidR="00D510DD" w:rsidRPr="00D510DD">
        <w:rPr>
          <w:b/>
          <w:sz w:val="24"/>
          <w:szCs w:val="24"/>
        </w:rPr>
        <w:t>12:00 30</w:t>
      </w:r>
      <w:r w:rsidRPr="00D510DD">
        <w:rPr>
          <w:b/>
          <w:sz w:val="24"/>
          <w:szCs w:val="24"/>
        </w:rPr>
        <w:t xml:space="preserve"> августа 2018 года</w:t>
      </w:r>
      <w:r w:rsidRPr="00D510DD">
        <w:rPr>
          <w:sz w:val="24"/>
          <w:szCs w:val="24"/>
        </w:rPr>
        <w:t>.</w:t>
      </w:r>
    </w:p>
    <w:p w:rsidR="00717F60" w:rsidRPr="00E71A48" w:rsidRDefault="004F7AD3" w:rsidP="00557C01">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Заявки</w:t>
      </w:r>
      <w:r w:rsidR="00717F60" w:rsidRPr="00E71A48">
        <w:rPr>
          <w:bCs w:val="0"/>
          <w:sz w:val="24"/>
          <w:szCs w:val="24"/>
        </w:rPr>
        <w:t>.</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EE380A">
        <w:fldChar w:fldCharType="begin"/>
      </w:r>
      <w:r w:rsidR="00EE380A">
        <w:instrText xml:space="preserve"> REF _Ref440969856 \r \h  \* MERGEFORMAT </w:instrText>
      </w:r>
      <w:r w:rsidR="00EE380A">
        <w:fldChar w:fldCharType="separate"/>
      </w:r>
      <w:r w:rsidR="005B69B5" w:rsidRPr="005B69B5">
        <w:rPr>
          <w:bCs w:val="0"/>
          <w:iCs/>
          <w:sz w:val="24"/>
          <w:szCs w:val="24"/>
        </w:rPr>
        <w:t>3.3.12</w:t>
      </w:r>
      <w:r w:rsidR="00EE380A">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EE380A">
        <w:fldChar w:fldCharType="begin"/>
      </w:r>
      <w:r w:rsidR="00EE380A">
        <w:instrText xml:space="preserve"> REF _Ref440289401 \r \h  \* MERGEFORMAT </w:instrText>
      </w:r>
      <w:r w:rsidR="00EE380A">
        <w:fldChar w:fldCharType="separate"/>
      </w:r>
      <w:r w:rsidR="005B69B5" w:rsidRPr="005B69B5">
        <w:rPr>
          <w:bCs w:val="0"/>
          <w:iCs/>
          <w:sz w:val="24"/>
          <w:szCs w:val="24"/>
        </w:rPr>
        <w:t>3.3.13</w:t>
      </w:r>
      <w:r w:rsidR="00EE380A">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08" w:name="_Toc440361337"/>
      <w:bookmarkStart w:id="509" w:name="_Toc440376092"/>
      <w:bookmarkStart w:id="510" w:name="_Toc440376219"/>
      <w:bookmarkStart w:id="511" w:name="_Toc440382484"/>
      <w:bookmarkStart w:id="512" w:name="_Toc440447154"/>
      <w:bookmarkStart w:id="513" w:name="_Toc440620834"/>
      <w:bookmarkStart w:id="514" w:name="_Toc440631469"/>
      <w:bookmarkStart w:id="515" w:name="_Toc440875709"/>
      <w:bookmarkStart w:id="516" w:name="_Ref440969856"/>
      <w:bookmarkStart w:id="517" w:name="_Toc441131733"/>
      <w:bookmarkStart w:id="518" w:name="_Toc465865174"/>
      <w:bookmarkStart w:id="519" w:name="_Toc468975434"/>
      <w:bookmarkStart w:id="520" w:name="_Toc471830450"/>
      <w:bookmarkStart w:id="521" w:name="_Toc498589615"/>
      <w:r w:rsidRPr="00E71A48">
        <w:rPr>
          <w:szCs w:val="24"/>
        </w:rPr>
        <w:t>Внесение изменений в Документацию по запросу предложений.</w:t>
      </w:r>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2" w:name="_Ref440289401"/>
      <w:bookmarkStart w:id="523" w:name="_Toc440361338"/>
      <w:bookmarkStart w:id="524" w:name="_Toc440376093"/>
      <w:bookmarkStart w:id="525" w:name="_Toc440376220"/>
      <w:bookmarkStart w:id="526" w:name="_Toc440382485"/>
      <w:bookmarkStart w:id="527" w:name="_Toc440447155"/>
      <w:bookmarkStart w:id="528" w:name="_Toc440620835"/>
      <w:bookmarkStart w:id="529" w:name="_Toc440631470"/>
      <w:bookmarkStart w:id="530" w:name="_Toc440875710"/>
      <w:bookmarkStart w:id="531" w:name="_Toc441131734"/>
      <w:bookmarkStart w:id="532" w:name="_Toc465865175"/>
      <w:bookmarkStart w:id="533" w:name="_Toc468975435"/>
      <w:bookmarkStart w:id="534" w:name="_Toc471830451"/>
      <w:bookmarkStart w:id="535" w:name="_Toc498589616"/>
      <w:r w:rsidRPr="00E71A48">
        <w:rPr>
          <w:szCs w:val="24"/>
        </w:rPr>
        <w:t>Продление срока окончания приема Заявок</w:t>
      </w:r>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6" w:name="_Ref191386249"/>
    </w:p>
    <w:p w:rsidR="00AC1995" w:rsidRPr="00E71A48" w:rsidRDefault="00AC1995" w:rsidP="00E71A48">
      <w:pPr>
        <w:pStyle w:val="3"/>
        <w:spacing w:line="264" w:lineRule="auto"/>
        <w:rPr>
          <w:szCs w:val="24"/>
          <w:lang w:eastAsia="ru-RU"/>
        </w:rPr>
      </w:pPr>
      <w:bookmarkStart w:id="537" w:name="_Toc299701566"/>
      <w:bookmarkStart w:id="538" w:name="_Ref306176386"/>
      <w:bookmarkStart w:id="539" w:name="_Ref440285128"/>
      <w:bookmarkStart w:id="540" w:name="_Toc440361339"/>
      <w:bookmarkStart w:id="541" w:name="_Toc440376094"/>
      <w:bookmarkStart w:id="542" w:name="_Toc440376221"/>
      <w:bookmarkStart w:id="543" w:name="_Toc440382486"/>
      <w:bookmarkStart w:id="544" w:name="_Toc440447156"/>
      <w:bookmarkStart w:id="545" w:name="_Toc440620836"/>
      <w:bookmarkStart w:id="546" w:name="_Toc440631471"/>
      <w:bookmarkStart w:id="547" w:name="_Toc440875711"/>
      <w:bookmarkStart w:id="548" w:name="_Toc441131735"/>
      <w:bookmarkStart w:id="549" w:name="_Toc465865176"/>
      <w:bookmarkStart w:id="550" w:name="_Toc468975436"/>
      <w:bookmarkStart w:id="551" w:name="_Toc471830452"/>
      <w:bookmarkStart w:id="552" w:name="_Toc498589617"/>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p>
    <w:p w:rsidR="00932C0A" w:rsidRPr="002D7FEE"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2D7FEE">
        <w:rPr>
          <w:bCs w:val="0"/>
          <w:sz w:val="24"/>
          <w:szCs w:val="24"/>
        </w:rPr>
        <w:t>Участник</w:t>
      </w:r>
      <w:r w:rsidR="00932C0A" w:rsidRPr="002D7FEE">
        <w:rPr>
          <w:bCs w:val="0"/>
          <w:sz w:val="24"/>
          <w:szCs w:val="24"/>
        </w:rPr>
        <w:t xml:space="preserve"> </w:t>
      </w:r>
      <w:r w:rsidR="0089163E" w:rsidRPr="002D7FEE">
        <w:rPr>
          <w:bCs w:val="0"/>
          <w:sz w:val="24"/>
          <w:szCs w:val="24"/>
        </w:rPr>
        <w:t xml:space="preserve">запроса предложений </w:t>
      </w:r>
      <w:r w:rsidR="00932C0A" w:rsidRPr="002D7FEE">
        <w:rPr>
          <w:bCs w:val="0"/>
          <w:sz w:val="24"/>
          <w:szCs w:val="24"/>
        </w:rPr>
        <w:t xml:space="preserve">в составе своей </w:t>
      </w:r>
      <w:r w:rsidR="004B5EB3" w:rsidRPr="002D7FEE">
        <w:rPr>
          <w:bCs w:val="0"/>
          <w:sz w:val="24"/>
          <w:szCs w:val="24"/>
        </w:rPr>
        <w:t>Заявк</w:t>
      </w:r>
      <w:r w:rsidR="00932C0A" w:rsidRPr="002D7FEE">
        <w:rPr>
          <w:bCs w:val="0"/>
          <w:sz w:val="24"/>
          <w:szCs w:val="24"/>
        </w:rPr>
        <w:t xml:space="preserve">и представляет обеспечение исполнения обязательств, связанных с участием в </w:t>
      </w:r>
      <w:r w:rsidR="0089163E" w:rsidRPr="002D7FEE">
        <w:rPr>
          <w:bCs w:val="0"/>
          <w:sz w:val="24"/>
          <w:szCs w:val="24"/>
        </w:rPr>
        <w:t>запросе предложений</w:t>
      </w:r>
      <w:r w:rsidR="00932C0A" w:rsidRPr="002D7FEE">
        <w:rPr>
          <w:bCs w:val="0"/>
          <w:sz w:val="24"/>
          <w:szCs w:val="24"/>
        </w:rPr>
        <w:t xml:space="preserve"> и подачей </w:t>
      </w:r>
      <w:r w:rsidR="004B5EB3" w:rsidRPr="002D7FEE">
        <w:rPr>
          <w:bCs w:val="0"/>
          <w:sz w:val="24"/>
          <w:szCs w:val="24"/>
        </w:rPr>
        <w:t>Заявк</w:t>
      </w:r>
      <w:r w:rsidR="00932C0A" w:rsidRPr="002D7FEE">
        <w:rPr>
          <w:bCs w:val="0"/>
          <w:sz w:val="24"/>
          <w:szCs w:val="24"/>
        </w:rPr>
        <w:t>и, на сумму не менее</w:t>
      </w:r>
      <w:r w:rsidR="004816F5" w:rsidRPr="002D7FEE">
        <w:rPr>
          <w:bCs w:val="0"/>
          <w:sz w:val="24"/>
          <w:szCs w:val="24"/>
        </w:rPr>
        <w:t xml:space="preserve"> 3</w:t>
      </w:r>
      <w:r w:rsidR="00932C0A" w:rsidRPr="002D7FEE">
        <w:rPr>
          <w:bCs w:val="0"/>
          <w:sz w:val="24"/>
          <w:szCs w:val="24"/>
        </w:rPr>
        <w:t xml:space="preserve">% от стоимости </w:t>
      </w:r>
      <w:r w:rsidR="004B5EB3" w:rsidRPr="002D7FEE">
        <w:rPr>
          <w:bCs w:val="0"/>
          <w:sz w:val="24"/>
          <w:szCs w:val="24"/>
        </w:rPr>
        <w:t>Заявк</w:t>
      </w:r>
      <w:r w:rsidR="00932C0A" w:rsidRPr="002D7FEE">
        <w:rPr>
          <w:bCs w:val="0"/>
          <w:sz w:val="24"/>
          <w:szCs w:val="24"/>
        </w:rPr>
        <w:t xml:space="preserve">и, с учетом НДС. </w:t>
      </w:r>
    </w:p>
    <w:p w:rsidR="00932C0A" w:rsidRPr="002D7FEE"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2D7FEE">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EE380A">
        <w:fldChar w:fldCharType="begin"/>
      </w:r>
      <w:r w:rsidR="00EE380A">
        <w:instrText xml:space="preserve"> REF _Ref467168844 \r \h  \* MERGEFORMAT </w:instrText>
      </w:r>
      <w:r w:rsidR="00EE380A">
        <w:fldChar w:fldCharType="separate"/>
      </w:r>
      <w:r w:rsidR="005B69B5" w:rsidRPr="005B69B5">
        <w:rPr>
          <w:sz w:val="24"/>
          <w:szCs w:val="24"/>
        </w:rPr>
        <w:t>3.3.14.3</w:t>
      </w:r>
      <w:r w:rsidR="00EE380A">
        <w:fldChar w:fldCharType="end"/>
      </w:r>
      <w:r w:rsidRPr="002D7FEE">
        <w:rPr>
          <w:sz w:val="24"/>
          <w:szCs w:val="24"/>
        </w:rPr>
        <w:t xml:space="preserve">) или путем внесения денежных средств на расчетный счет Заказчика (п. </w:t>
      </w:r>
      <w:r w:rsidR="00EE380A">
        <w:fldChar w:fldCharType="begin"/>
      </w:r>
      <w:r w:rsidR="00EE380A">
        <w:instrText xml:space="preserve"> REF _Ref442263553 \r \h  \* MERGEFORMAT </w:instrText>
      </w:r>
      <w:r w:rsidR="00EE380A">
        <w:fldChar w:fldCharType="separate"/>
      </w:r>
      <w:r w:rsidR="005B69B5" w:rsidRPr="005B69B5">
        <w:rPr>
          <w:sz w:val="24"/>
          <w:szCs w:val="24"/>
        </w:rPr>
        <w:t>3.3.14.4</w:t>
      </w:r>
      <w:r w:rsidR="00EE380A">
        <w:fldChar w:fldCharType="end"/>
      </w:r>
      <w:r w:rsidRPr="002D7FEE">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2D7FEE">
        <w:rPr>
          <w:bCs w:val="0"/>
          <w:sz w:val="24"/>
          <w:szCs w:val="24"/>
        </w:rPr>
        <w:t>.</w:t>
      </w:r>
    </w:p>
    <w:p w:rsidR="006D05F2" w:rsidRPr="002D7FEE"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3" w:name="_Ref467168844"/>
      <w:r w:rsidRPr="002D7FEE">
        <w:rPr>
          <w:sz w:val="24"/>
          <w:szCs w:val="24"/>
        </w:rPr>
        <w:t>В случае</w:t>
      </w:r>
      <w:proofErr w:type="gramStart"/>
      <w:r w:rsidRPr="002D7FEE">
        <w:rPr>
          <w:sz w:val="24"/>
          <w:szCs w:val="24"/>
        </w:rPr>
        <w:t>,</w:t>
      </w:r>
      <w:proofErr w:type="gramEnd"/>
      <w:r w:rsidRPr="002D7FEE">
        <w:rPr>
          <w:sz w:val="24"/>
          <w:szCs w:val="24"/>
        </w:rPr>
        <w:t xml:space="preserve"> если Участник выбрал обеспечение исполнения обязательств, </w:t>
      </w:r>
      <w:r w:rsidRPr="002D7FEE">
        <w:rPr>
          <w:sz w:val="24"/>
          <w:szCs w:val="24"/>
        </w:rPr>
        <w:lastRenderedPageBreak/>
        <w:t>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3"/>
      <w:r w:rsidRPr="002D7FEE">
        <w:rPr>
          <w:sz w:val="24"/>
          <w:szCs w:val="24"/>
        </w:rPr>
        <w:t>:</w:t>
      </w:r>
    </w:p>
    <w:p w:rsidR="00932C0A" w:rsidRPr="002D7FEE"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54" w:name="_Ref306390343"/>
      <w:r w:rsidRPr="002D7FEE">
        <w:rPr>
          <w:sz w:val="24"/>
          <w:szCs w:val="24"/>
        </w:rPr>
        <w:t>Форма соглашения о неустойке должна</w:t>
      </w:r>
      <w:r w:rsidR="00ED01BF" w:rsidRPr="002D7FEE">
        <w:rPr>
          <w:sz w:val="24"/>
          <w:szCs w:val="24"/>
        </w:rPr>
        <w:t xml:space="preserve"> соответствовать требованиям ст</w:t>
      </w:r>
      <w:r w:rsidRPr="002D7FEE">
        <w:rPr>
          <w:sz w:val="24"/>
          <w:szCs w:val="24"/>
        </w:rPr>
        <w:t>.330, 331 Гражданского кодекса Российской Федерации</w:t>
      </w:r>
      <w:bookmarkEnd w:id="554"/>
      <w:r w:rsidR="003C2207" w:rsidRPr="002D7FEE">
        <w:rPr>
          <w:sz w:val="24"/>
          <w:szCs w:val="24"/>
        </w:rPr>
        <w:t xml:space="preserve"> и быть подготовлена по </w:t>
      </w:r>
      <w:r w:rsidR="005818B2" w:rsidRPr="002D7FEE">
        <w:rPr>
          <w:spacing w:val="-1"/>
          <w:sz w:val="24"/>
          <w:szCs w:val="24"/>
        </w:rPr>
        <w:t>форме и в соответствии с инструкциями, приведенными в настоящей Документации по запросу предложений</w:t>
      </w:r>
      <w:r w:rsidR="003C2207" w:rsidRPr="002D7FEE">
        <w:rPr>
          <w:sz w:val="24"/>
          <w:szCs w:val="24"/>
        </w:rPr>
        <w:t xml:space="preserve"> (</w:t>
      </w:r>
      <w:r w:rsidR="003C2207" w:rsidRPr="002D7FEE">
        <w:rPr>
          <w:sz w:val="24"/>
          <w:szCs w:val="24"/>
          <w:lang w:eastAsia="ru-RU"/>
        </w:rPr>
        <w:t xml:space="preserve">подраздел </w:t>
      </w:r>
      <w:r w:rsidR="00EE380A">
        <w:fldChar w:fldCharType="begin"/>
      </w:r>
      <w:r w:rsidR="00EE380A">
        <w:instrText xml:space="preserve"> REF _Ref440272678 \r \h  \* MERGEFORMAT </w:instrText>
      </w:r>
      <w:r w:rsidR="00EE380A">
        <w:fldChar w:fldCharType="separate"/>
      </w:r>
      <w:r w:rsidR="005B69B5" w:rsidRPr="005B69B5">
        <w:rPr>
          <w:sz w:val="24"/>
          <w:szCs w:val="24"/>
          <w:lang w:eastAsia="ru-RU"/>
        </w:rPr>
        <w:t>5.14</w:t>
      </w:r>
      <w:r w:rsidR="00EE380A">
        <w:fldChar w:fldCharType="end"/>
      </w:r>
      <w:r w:rsidR="003C2207" w:rsidRPr="002D7FEE">
        <w:rPr>
          <w:sz w:val="24"/>
          <w:szCs w:val="24"/>
        </w:rPr>
        <w:t>)</w:t>
      </w:r>
      <w:r w:rsidR="000A6857" w:rsidRPr="002D7FEE">
        <w:rPr>
          <w:sz w:val="24"/>
          <w:szCs w:val="24"/>
        </w:rPr>
        <w:t>.</w:t>
      </w:r>
    </w:p>
    <w:p w:rsidR="00932C0A" w:rsidRPr="00A27D60" w:rsidRDefault="00932C0A" w:rsidP="001405FA">
      <w:pPr>
        <w:pStyle w:val="affffff0"/>
        <w:widowControl w:val="0"/>
        <w:numPr>
          <w:ilvl w:val="0"/>
          <w:numId w:val="88"/>
        </w:numPr>
        <w:tabs>
          <w:tab w:val="left" w:pos="1985"/>
        </w:tabs>
        <w:suppressAutoHyphens w:val="0"/>
        <w:spacing w:line="264" w:lineRule="auto"/>
        <w:ind w:left="709" w:firstLine="0"/>
        <w:rPr>
          <w:bCs/>
          <w:sz w:val="24"/>
          <w:szCs w:val="24"/>
        </w:rPr>
      </w:pPr>
      <w:bookmarkStart w:id="555" w:name="_Ref307586570"/>
      <w:r w:rsidRPr="002D7FEE">
        <w:rPr>
          <w:sz w:val="24"/>
          <w:szCs w:val="24"/>
        </w:rPr>
        <w:t>В соглашении о неустойке должно быть указано</w:t>
      </w:r>
      <w:bookmarkStart w:id="556" w:name="_Ref305753174"/>
      <w:r w:rsidRPr="002D7FEE">
        <w:rPr>
          <w:sz w:val="24"/>
          <w:szCs w:val="24"/>
        </w:rPr>
        <w:t xml:space="preserve"> право Заказчика/</w:t>
      </w:r>
      <w:r w:rsidRPr="00A27D60">
        <w:rPr>
          <w:sz w:val="24"/>
          <w:szCs w:val="24"/>
        </w:rPr>
        <w:t xml:space="preserve">Организатора взыскать неустойку в случаях ненадлежащего исполнения обязательств, связанных с участием в </w:t>
      </w:r>
      <w:r w:rsidR="00D536DC" w:rsidRPr="00A27D60">
        <w:rPr>
          <w:sz w:val="24"/>
          <w:szCs w:val="24"/>
        </w:rPr>
        <w:t>запросе предложений</w:t>
      </w:r>
      <w:r w:rsidRPr="00A27D60">
        <w:rPr>
          <w:sz w:val="24"/>
          <w:szCs w:val="24"/>
        </w:rPr>
        <w:t>:</w:t>
      </w:r>
      <w:bookmarkEnd w:id="555"/>
      <w:bookmarkEnd w:id="556"/>
    </w:p>
    <w:p w:rsidR="00932C0A" w:rsidRPr="00A27D60"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A27D60">
        <w:rPr>
          <w:bCs w:val="0"/>
          <w:sz w:val="24"/>
          <w:szCs w:val="24"/>
        </w:rPr>
        <w:t>предоставления недостоверных сведений или искажения информации</w:t>
      </w:r>
      <w:r w:rsidR="004B3E68" w:rsidRPr="00A27D60">
        <w:rPr>
          <w:bCs w:val="0"/>
          <w:sz w:val="24"/>
          <w:szCs w:val="24"/>
        </w:rPr>
        <w:t>, предоставлени</w:t>
      </w:r>
      <w:r w:rsidR="00E63ECD" w:rsidRPr="00A27D60">
        <w:rPr>
          <w:bCs w:val="0"/>
          <w:sz w:val="24"/>
          <w:szCs w:val="24"/>
        </w:rPr>
        <w:t>я</w:t>
      </w:r>
      <w:r w:rsidR="00F620A0" w:rsidRPr="00A27D60">
        <w:rPr>
          <w:bCs w:val="0"/>
          <w:sz w:val="24"/>
          <w:szCs w:val="24"/>
        </w:rPr>
        <w:t xml:space="preserve"> </w:t>
      </w:r>
      <w:r w:rsidR="004B3E68" w:rsidRPr="00A27D60">
        <w:rPr>
          <w:bCs w:val="0"/>
          <w:sz w:val="24"/>
          <w:szCs w:val="24"/>
        </w:rPr>
        <w:t xml:space="preserve">фальсифицированных </w:t>
      </w:r>
      <w:r w:rsidR="00F620A0" w:rsidRPr="00A27D60">
        <w:rPr>
          <w:bCs w:val="0"/>
          <w:sz w:val="24"/>
          <w:szCs w:val="24"/>
        </w:rPr>
        <w:t xml:space="preserve">документов, </w:t>
      </w:r>
      <w:r w:rsidRPr="00A27D60">
        <w:rPr>
          <w:bCs w:val="0"/>
          <w:sz w:val="24"/>
          <w:szCs w:val="24"/>
        </w:rPr>
        <w:t xml:space="preserve">приведенных в составе </w:t>
      </w:r>
      <w:r w:rsidR="004B5EB3" w:rsidRPr="00A27D60">
        <w:rPr>
          <w:bCs w:val="0"/>
          <w:sz w:val="24"/>
          <w:szCs w:val="24"/>
        </w:rPr>
        <w:t>Заявк</w:t>
      </w:r>
      <w:r w:rsidRPr="00A27D60">
        <w:rPr>
          <w:bCs w:val="0"/>
          <w:sz w:val="24"/>
          <w:szCs w:val="24"/>
        </w:rPr>
        <w:t>и;</w:t>
      </w:r>
    </w:p>
    <w:p w:rsidR="00932C0A" w:rsidRPr="00A27D60" w:rsidRDefault="00A27D60" w:rsidP="00557C01">
      <w:pPr>
        <w:widowControl w:val="0"/>
        <w:numPr>
          <w:ilvl w:val="4"/>
          <w:numId w:val="38"/>
        </w:numPr>
        <w:tabs>
          <w:tab w:val="left" w:pos="1620"/>
        </w:tabs>
        <w:suppressAutoHyphens w:val="0"/>
        <w:spacing w:line="264" w:lineRule="auto"/>
        <w:ind w:left="0" w:firstLine="567"/>
        <w:rPr>
          <w:bCs w:val="0"/>
          <w:sz w:val="24"/>
          <w:szCs w:val="24"/>
        </w:rPr>
      </w:pPr>
      <w:r w:rsidRPr="00A27D60">
        <w:rPr>
          <w:bCs w:val="0"/>
          <w:sz w:val="24"/>
          <w:szCs w:val="24"/>
        </w:rPr>
        <w:t xml:space="preserve">отказа </w:t>
      </w:r>
      <w:r w:rsidRPr="00A27D60">
        <w:rPr>
          <w:sz w:val="24"/>
          <w:szCs w:val="24"/>
          <w:lang w:val="x-none" w:eastAsia="x-none"/>
        </w:rPr>
        <w:t xml:space="preserve">Победителя или </w:t>
      </w:r>
      <w:r w:rsidRPr="00A27D60">
        <w:rPr>
          <w:sz w:val="24"/>
          <w:szCs w:val="24"/>
          <w:lang w:eastAsia="x-none"/>
        </w:rPr>
        <w:t>У</w:t>
      </w:r>
      <w:r w:rsidRPr="00A27D60">
        <w:rPr>
          <w:sz w:val="24"/>
          <w:szCs w:val="24"/>
          <w:lang w:val="x-none" w:eastAsia="x-none"/>
        </w:rPr>
        <w:t xml:space="preserve">частника, признанного единственным </w:t>
      </w:r>
      <w:r w:rsidRPr="00A27D60">
        <w:rPr>
          <w:sz w:val="24"/>
          <w:szCs w:val="24"/>
          <w:lang w:eastAsia="x-none"/>
        </w:rPr>
        <w:t>У</w:t>
      </w:r>
      <w:r w:rsidRPr="00A27D60">
        <w:rPr>
          <w:sz w:val="24"/>
          <w:szCs w:val="24"/>
          <w:lang w:val="x-none" w:eastAsia="x-none"/>
        </w:rPr>
        <w:t xml:space="preserve">частником при условии его соответствия требованиям </w:t>
      </w:r>
      <w:r w:rsidRPr="00A27D60">
        <w:rPr>
          <w:sz w:val="24"/>
          <w:szCs w:val="24"/>
          <w:lang w:eastAsia="x-none"/>
        </w:rPr>
        <w:t>Документации по запросу предложений</w:t>
      </w:r>
      <w:r w:rsidRPr="00A27D60">
        <w:rPr>
          <w:sz w:val="24"/>
          <w:szCs w:val="24"/>
          <w:lang w:val="x-none" w:eastAsia="x-none"/>
        </w:rPr>
        <w:t xml:space="preserve">, заключить Договор в установленном настоящей </w:t>
      </w:r>
      <w:r w:rsidRPr="00A27D60">
        <w:rPr>
          <w:sz w:val="24"/>
          <w:szCs w:val="24"/>
          <w:lang w:eastAsia="x-none"/>
        </w:rPr>
        <w:t>Документации по запросу предложений</w:t>
      </w:r>
      <w:r w:rsidRPr="00A27D60">
        <w:rPr>
          <w:sz w:val="24"/>
          <w:szCs w:val="24"/>
          <w:lang w:val="x-none" w:eastAsia="x-none"/>
        </w:rPr>
        <w:t xml:space="preserve"> порядке</w:t>
      </w:r>
      <w:r w:rsidRPr="00A27D60">
        <w:rPr>
          <w:bCs w:val="0"/>
          <w:sz w:val="24"/>
          <w:szCs w:val="24"/>
        </w:rPr>
        <w:t xml:space="preserve"> </w:t>
      </w:r>
      <w:r w:rsidR="00932C0A" w:rsidRPr="00A27D60">
        <w:rPr>
          <w:bCs w:val="0"/>
          <w:sz w:val="24"/>
          <w:szCs w:val="24"/>
        </w:rPr>
        <w:t>(п</w:t>
      </w:r>
      <w:r w:rsidR="00403042" w:rsidRPr="00A27D60">
        <w:rPr>
          <w:bCs w:val="0"/>
          <w:sz w:val="24"/>
          <w:szCs w:val="24"/>
        </w:rPr>
        <w:t>.</w:t>
      </w:r>
      <w:r w:rsidR="00C55095" w:rsidRPr="00A27D60">
        <w:rPr>
          <w:bCs w:val="0"/>
          <w:sz w:val="24"/>
          <w:szCs w:val="24"/>
        </w:rPr>
        <w:fldChar w:fldCharType="begin"/>
      </w:r>
      <w:r w:rsidR="00A12245" w:rsidRPr="00A27D60">
        <w:rPr>
          <w:bCs w:val="0"/>
          <w:sz w:val="24"/>
          <w:szCs w:val="24"/>
        </w:rPr>
        <w:instrText xml:space="preserve"> REF _Ref468975287 \r \h </w:instrText>
      </w:r>
      <w:r w:rsidRPr="00A27D60">
        <w:rPr>
          <w:bCs w:val="0"/>
          <w:sz w:val="24"/>
          <w:szCs w:val="24"/>
        </w:rPr>
        <w:instrText xml:space="preserve"> \* MERGEFORMAT </w:instrText>
      </w:r>
      <w:r w:rsidR="00C55095" w:rsidRPr="00A27D60">
        <w:rPr>
          <w:bCs w:val="0"/>
          <w:sz w:val="24"/>
          <w:szCs w:val="24"/>
        </w:rPr>
      </w:r>
      <w:r w:rsidR="00C55095" w:rsidRPr="00A27D60">
        <w:rPr>
          <w:bCs w:val="0"/>
          <w:sz w:val="24"/>
          <w:szCs w:val="24"/>
        </w:rPr>
        <w:fldChar w:fldCharType="separate"/>
      </w:r>
      <w:r w:rsidR="005B69B5" w:rsidRPr="00A27D60">
        <w:rPr>
          <w:bCs w:val="0"/>
          <w:sz w:val="24"/>
          <w:szCs w:val="24"/>
        </w:rPr>
        <w:t>3.12</w:t>
      </w:r>
      <w:r w:rsidR="00C55095" w:rsidRPr="00A27D60">
        <w:rPr>
          <w:bCs w:val="0"/>
          <w:sz w:val="24"/>
          <w:szCs w:val="24"/>
        </w:rPr>
        <w:fldChar w:fldCharType="end"/>
      </w:r>
      <w:r w:rsidR="00932C0A" w:rsidRPr="00A27D60">
        <w:rPr>
          <w:bCs w:val="0"/>
          <w:sz w:val="24"/>
          <w:szCs w:val="24"/>
        </w:rPr>
        <w:t>);</w:t>
      </w:r>
    </w:p>
    <w:p w:rsidR="00932C0A" w:rsidRPr="00A27D60" w:rsidRDefault="00A27D60" w:rsidP="00557C01">
      <w:pPr>
        <w:widowControl w:val="0"/>
        <w:numPr>
          <w:ilvl w:val="4"/>
          <w:numId w:val="38"/>
        </w:numPr>
        <w:tabs>
          <w:tab w:val="left" w:pos="1620"/>
        </w:tabs>
        <w:suppressAutoHyphens w:val="0"/>
        <w:spacing w:line="264" w:lineRule="auto"/>
        <w:ind w:left="0" w:firstLine="567"/>
        <w:rPr>
          <w:bCs w:val="0"/>
          <w:sz w:val="24"/>
          <w:szCs w:val="24"/>
        </w:rPr>
      </w:pPr>
      <w:r w:rsidRPr="00A27D60">
        <w:rPr>
          <w:sz w:val="24"/>
          <w:szCs w:val="24"/>
          <w:lang w:eastAsia="ru-RU"/>
        </w:rPr>
        <w:t>непредставлени</w:t>
      </w:r>
      <w:r w:rsidRPr="00A27D60">
        <w:rPr>
          <w:sz w:val="24"/>
          <w:szCs w:val="24"/>
        </w:rPr>
        <w:t>я или предоставления</w:t>
      </w:r>
      <w:r w:rsidRPr="00A27D60">
        <w:rPr>
          <w:sz w:val="24"/>
          <w:szCs w:val="24"/>
          <w:lang w:eastAsia="ru-RU"/>
        </w:rPr>
        <w:t xml:space="preserve">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Pr="00A27D60">
        <w:rPr>
          <w:bCs w:val="0"/>
          <w:sz w:val="24"/>
          <w:szCs w:val="24"/>
        </w:rPr>
        <w:t xml:space="preserve"> </w:t>
      </w:r>
      <w:r w:rsidR="001248B1" w:rsidRPr="00A27D60">
        <w:rPr>
          <w:bCs w:val="0"/>
          <w:sz w:val="24"/>
          <w:szCs w:val="24"/>
        </w:rPr>
        <w:t xml:space="preserve">(п. </w:t>
      </w:r>
      <w:r w:rsidR="00C55095" w:rsidRPr="00A27D60">
        <w:rPr>
          <w:bCs w:val="0"/>
          <w:sz w:val="24"/>
          <w:szCs w:val="24"/>
        </w:rPr>
        <w:fldChar w:fldCharType="begin"/>
      </w:r>
      <w:r w:rsidR="001248B1" w:rsidRPr="00A27D60">
        <w:rPr>
          <w:bCs w:val="0"/>
          <w:sz w:val="24"/>
          <w:szCs w:val="24"/>
        </w:rPr>
        <w:instrText xml:space="preserve"> REF _Ref468195951 \r \h </w:instrText>
      </w:r>
      <w:r w:rsidRPr="00A27D60">
        <w:rPr>
          <w:bCs w:val="0"/>
          <w:sz w:val="24"/>
          <w:szCs w:val="24"/>
        </w:rPr>
        <w:instrText xml:space="preserve"> \* MERGEFORMAT </w:instrText>
      </w:r>
      <w:r w:rsidR="00C55095" w:rsidRPr="00A27D60">
        <w:rPr>
          <w:bCs w:val="0"/>
          <w:sz w:val="24"/>
          <w:szCs w:val="24"/>
        </w:rPr>
      </w:r>
      <w:r w:rsidR="00C55095" w:rsidRPr="00A27D60">
        <w:rPr>
          <w:bCs w:val="0"/>
          <w:sz w:val="24"/>
          <w:szCs w:val="24"/>
        </w:rPr>
        <w:fldChar w:fldCharType="separate"/>
      </w:r>
      <w:r w:rsidR="005B69B5" w:rsidRPr="00A27D60">
        <w:rPr>
          <w:bCs w:val="0"/>
          <w:sz w:val="24"/>
          <w:szCs w:val="24"/>
        </w:rPr>
        <w:t>3.13</w:t>
      </w:r>
      <w:r w:rsidR="00C55095" w:rsidRPr="00A27D60">
        <w:rPr>
          <w:bCs w:val="0"/>
          <w:sz w:val="24"/>
          <w:szCs w:val="24"/>
        </w:rPr>
        <w:fldChar w:fldCharType="end"/>
      </w:r>
      <w:r w:rsidR="001248B1" w:rsidRPr="00A27D60">
        <w:rPr>
          <w:bCs w:val="0"/>
          <w:sz w:val="24"/>
          <w:szCs w:val="24"/>
        </w:rPr>
        <w:t>)</w:t>
      </w:r>
      <w:r w:rsidR="00311F48" w:rsidRPr="00A27D60">
        <w:rPr>
          <w:bCs w:val="0"/>
          <w:sz w:val="24"/>
          <w:szCs w:val="24"/>
        </w:rPr>
        <w:t>.</w:t>
      </w:r>
    </w:p>
    <w:p w:rsidR="00932C0A" w:rsidRPr="006D05F2"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57" w:name="_Ref307563802"/>
      <w:r w:rsidRPr="00A27D60">
        <w:rPr>
          <w:sz w:val="24"/>
          <w:szCs w:val="24"/>
        </w:rPr>
        <w:t xml:space="preserve">В случаях, указанных в п. </w:t>
      </w:r>
      <w:r w:rsidR="00EE380A" w:rsidRPr="00A27D60">
        <w:rPr>
          <w:sz w:val="24"/>
          <w:szCs w:val="24"/>
        </w:rPr>
        <w:fldChar w:fldCharType="begin"/>
      </w:r>
      <w:r w:rsidR="00EE380A" w:rsidRPr="00A27D60">
        <w:rPr>
          <w:sz w:val="24"/>
          <w:szCs w:val="24"/>
        </w:rPr>
        <w:instrText xml:space="preserve"> REF _Ref305753174 \r \h  \* MERGEFORMAT </w:instrText>
      </w:r>
      <w:r w:rsidR="00EE380A" w:rsidRPr="00A27D60">
        <w:rPr>
          <w:sz w:val="24"/>
          <w:szCs w:val="24"/>
        </w:rPr>
      </w:r>
      <w:r w:rsidR="00EE380A" w:rsidRPr="00A27D60">
        <w:rPr>
          <w:sz w:val="24"/>
          <w:szCs w:val="24"/>
        </w:rPr>
        <w:fldChar w:fldCharType="separate"/>
      </w:r>
      <w:r w:rsidR="005B69B5" w:rsidRPr="00A27D60">
        <w:rPr>
          <w:sz w:val="24"/>
          <w:szCs w:val="24"/>
        </w:rPr>
        <w:t>3.3.14.3.2</w:t>
      </w:r>
      <w:r w:rsidR="00EE380A" w:rsidRPr="00A27D60">
        <w:rPr>
          <w:sz w:val="24"/>
          <w:szCs w:val="24"/>
        </w:rPr>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57"/>
      <w:r w:rsidR="000A7A8E">
        <w:rPr>
          <w:sz w:val="24"/>
          <w:szCs w:val="24"/>
        </w:rPr>
        <w:t>3</w:t>
      </w:r>
      <w:r w:rsidR="000A7A8E" w:rsidRPr="00E71A48">
        <w:rPr>
          <w:sz w:val="24"/>
          <w:szCs w:val="24"/>
        </w:rPr>
        <w:t>% от стоимости Заявки, с учетом НДС</w:t>
      </w:r>
      <w:r w:rsidR="000A7A8E">
        <w:rPr>
          <w:sz w:val="24"/>
          <w:szCs w:val="24"/>
        </w:rPr>
        <w:t>.</w:t>
      </w:r>
    </w:p>
    <w:p w:rsidR="00932C0A" w:rsidRPr="006D05F2" w:rsidRDefault="009C744E"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58" w:name="_Ref299109207"/>
      <w:bookmarkStart w:id="559"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8"/>
      <w:bookmarkEnd w:id="559"/>
    </w:p>
    <w:p w:rsidR="00F21407" w:rsidRPr="00F21407" w:rsidRDefault="00F21407" w:rsidP="001405FA">
      <w:pPr>
        <w:pStyle w:val="affffff0"/>
        <w:widowControl w:val="0"/>
        <w:numPr>
          <w:ilvl w:val="0"/>
          <w:numId w:val="88"/>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lang w:eastAsia="ru-RU"/>
        </w:rPr>
        <w:t>5.14</w:t>
      </w:r>
      <w:r w:rsidR="00EE380A">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C55095">
        <w:fldChar w:fldCharType="begin"/>
      </w:r>
      <w:r w:rsidR="006D05F2">
        <w:rPr>
          <w:sz w:val="24"/>
          <w:szCs w:val="24"/>
          <w:lang w:eastAsia="ru-RU"/>
        </w:rPr>
        <w:instrText xml:space="preserve"> REF _Ref467752316 \r \h </w:instrText>
      </w:r>
      <w:r w:rsidR="00C55095">
        <w:fldChar w:fldCharType="separate"/>
      </w:r>
      <w:r w:rsidR="005B69B5">
        <w:rPr>
          <w:sz w:val="24"/>
          <w:szCs w:val="24"/>
          <w:lang w:eastAsia="ru-RU"/>
        </w:rPr>
        <w:t>5.15</w:t>
      </w:r>
      <w:r w:rsidR="00C55095">
        <w:fldChar w:fldCharType="end"/>
      </w:r>
      <w:r w:rsidRPr="00F21407">
        <w:rPr>
          <w:sz w:val="24"/>
          <w:szCs w:val="24"/>
        </w:rPr>
        <w:t xml:space="preserve">), в срок не позднее даты и времени окончания приема заявок, указанных в пункте </w:t>
      </w:r>
      <w:r w:rsidR="00EE380A">
        <w:fldChar w:fldCharType="begin"/>
      </w:r>
      <w:r w:rsidR="00EE380A">
        <w:instrText xml:space="preserve"> REF _Ref440289953 \r \h  \* MERGEFORMAT </w:instrText>
      </w:r>
      <w:r w:rsidR="00EE380A">
        <w:fldChar w:fldCharType="separate"/>
      </w:r>
      <w:r w:rsidR="005B69B5" w:rsidRPr="005B69B5">
        <w:rPr>
          <w:sz w:val="24"/>
          <w:szCs w:val="24"/>
        </w:rPr>
        <w:t>3.4.1.3</w:t>
      </w:r>
      <w:r w:rsidR="00EE380A">
        <w:fldChar w:fldCharType="end"/>
      </w:r>
      <w:r w:rsidRPr="00F21407">
        <w:rPr>
          <w:sz w:val="24"/>
          <w:szCs w:val="24"/>
        </w:rPr>
        <w:t xml:space="preserve"> настоящей Документации, по адресу: </w:t>
      </w:r>
      <w:r w:rsidR="00D510DD" w:rsidRPr="00D80A5F">
        <w:rPr>
          <w:iCs/>
          <w:sz w:val="24"/>
          <w:szCs w:val="24"/>
        </w:rPr>
        <w:t xml:space="preserve">РФ, 156961, г. Кострома, проспект Мира, </w:t>
      </w:r>
      <w:r w:rsidR="00D510DD" w:rsidRPr="00F25259">
        <w:rPr>
          <w:iCs/>
          <w:sz w:val="24"/>
          <w:szCs w:val="24"/>
        </w:rPr>
        <w:t>53</w:t>
      </w:r>
      <w:r w:rsidR="00D510DD" w:rsidRPr="00F25259">
        <w:rPr>
          <w:sz w:val="24"/>
          <w:szCs w:val="24"/>
        </w:rPr>
        <w:t xml:space="preserve">, </w:t>
      </w:r>
      <w:proofErr w:type="spellStart"/>
      <w:r w:rsidR="00D510DD" w:rsidRPr="00F25259">
        <w:rPr>
          <w:sz w:val="24"/>
          <w:szCs w:val="24"/>
        </w:rPr>
        <w:t>каб</w:t>
      </w:r>
      <w:proofErr w:type="spellEnd"/>
      <w:r w:rsidR="00D510DD" w:rsidRPr="00F25259">
        <w:rPr>
          <w:sz w:val="24"/>
          <w:szCs w:val="24"/>
        </w:rPr>
        <w:t xml:space="preserve">. №318, исполнительный сотрудник – </w:t>
      </w:r>
      <w:r w:rsidR="00D510DD">
        <w:rPr>
          <w:sz w:val="24"/>
          <w:szCs w:val="24"/>
        </w:rPr>
        <w:t>Скворцова Татьяна Сергеевна</w:t>
      </w:r>
      <w:r w:rsidR="00D510DD" w:rsidRPr="00F25259">
        <w:rPr>
          <w:sz w:val="24"/>
          <w:szCs w:val="24"/>
        </w:rPr>
        <w:t xml:space="preserve">, контактный телефон (4942) </w:t>
      </w:r>
      <w:r w:rsidR="00D510DD">
        <w:rPr>
          <w:sz w:val="24"/>
          <w:szCs w:val="24"/>
        </w:rPr>
        <w:t>396-055</w:t>
      </w:r>
      <w:r w:rsidRPr="00F21407">
        <w:rPr>
          <w:sz w:val="24"/>
          <w:szCs w:val="24"/>
        </w:rPr>
        <w:t>.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EE380A">
        <w:fldChar w:fldCharType="begin"/>
      </w:r>
      <w:r w:rsidR="00EE380A">
        <w:instrText xml:space="preserve"> REF _Ref191386085 \r \h  \* MERGEFORMAT </w:instrText>
      </w:r>
      <w:r w:rsidR="00EE380A">
        <w:fldChar w:fldCharType="separate"/>
      </w:r>
      <w:r w:rsidR="005B69B5" w:rsidRPr="005B69B5">
        <w:rPr>
          <w:sz w:val="24"/>
          <w:szCs w:val="24"/>
        </w:rPr>
        <w:t>1.1.1</w:t>
      </w:r>
      <w:r w:rsidR="00EE380A">
        <w:fldChar w:fldCharType="end"/>
      </w:r>
      <w:r w:rsidRPr="00F21407">
        <w:rPr>
          <w:sz w:val="24"/>
          <w:szCs w:val="24"/>
        </w:rPr>
        <w:t>;</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 xml:space="preserve">предмет Договора в соответствии с пунктом </w:t>
      </w:r>
      <w:r w:rsidR="00EE380A">
        <w:fldChar w:fldCharType="begin"/>
      </w:r>
      <w:r w:rsidR="00EE380A">
        <w:instrText xml:space="preserve"> REF _Ref303323780 \r \h  \* MERGEFORMAT </w:instrText>
      </w:r>
      <w:r w:rsidR="00EE380A">
        <w:fldChar w:fldCharType="separate"/>
      </w:r>
      <w:r w:rsidR="005B69B5" w:rsidRPr="005B69B5">
        <w:rPr>
          <w:sz w:val="24"/>
          <w:szCs w:val="24"/>
        </w:rPr>
        <w:t>1.1.4</w:t>
      </w:r>
      <w:r w:rsidR="00EE380A">
        <w:fldChar w:fldCharType="end"/>
      </w:r>
      <w:r w:rsidRPr="00F21407">
        <w:rPr>
          <w:sz w:val="24"/>
          <w:szCs w:val="24"/>
        </w:rPr>
        <w:t>.</w:t>
      </w:r>
    </w:p>
    <w:p w:rsidR="00F21407" w:rsidRPr="002D7FEE" w:rsidRDefault="00F21407" w:rsidP="001405FA">
      <w:pPr>
        <w:pStyle w:val="affffff0"/>
        <w:widowControl w:val="0"/>
        <w:numPr>
          <w:ilvl w:val="0"/>
          <w:numId w:val="88"/>
        </w:numPr>
        <w:tabs>
          <w:tab w:val="left" w:pos="1985"/>
        </w:tabs>
        <w:suppressAutoHyphens w:val="0"/>
        <w:spacing w:line="264" w:lineRule="auto"/>
        <w:ind w:left="709" w:firstLine="0"/>
        <w:rPr>
          <w:sz w:val="24"/>
          <w:szCs w:val="24"/>
        </w:rPr>
      </w:pPr>
      <w:r w:rsidRPr="006D05F2">
        <w:rPr>
          <w:spacing w:val="-1"/>
          <w:sz w:val="24"/>
          <w:szCs w:val="24"/>
        </w:rPr>
        <w:t>Предоставление</w:t>
      </w:r>
      <w:r w:rsidRPr="00F21407">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2D7FEE">
        <w:rPr>
          <w:sz w:val="24"/>
          <w:szCs w:val="24"/>
        </w:rPr>
        <w:t xml:space="preserve">указанные в п. </w:t>
      </w:r>
      <w:r w:rsidR="004F7AD3">
        <w:fldChar w:fldCharType="begin"/>
      </w:r>
      <w:r w:rsidR="004F7AD3">
        <w:rPr>
          <w:sz w:val="24"/>
          <w:szCs w:val="24"/>
        </w:rPr>
        <w:instrText xml:space="preserve"> REF _Ref518916266 \r \h </w:instrText>
      </w:r>
      <w:r w:rsidR="004F7AD3">
        <w:fldChar w:fldCharType="separate"/>
      </w:r>
      <w:r w:rsidR="005B69B5">
        <w:rPr>
          <w:sz w:val="24"/>
          <w:szCs w:val="24"/>
        </w:rPr>
        <w:t>3.3.14.6</w:t>
      </w:r>
      <w:r w:rsidR="004F7AD3">
        <w:fldChar w:fldCharType="end"/>
      </w:r>
      <w:r w:rsidR="004F7AD3">
        <w:t xml:space="preserve"> </w:t>
      </w:r>
      <w:r w:rsidRPr="002D7FEE">
        <w:rPr>
          <w:sz w:val="24"/>
          <w:szCs w:val="24"/>
        </w:rPr>
        <w:t>настоящей Документации.</w:t>
      </w:r>
    </w:p>
    <w:p w:rsidR="006D05F2" w:rsidRPr="002D7FEE"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60" w:name="_Ref442263553"/>
      <w:bookmarkStart w:id="561" w:name="_Ref442189545"/>
      <w:r w:rsidRPr="002D7FEE">
        <w:rPr>
          <w:sz w:val="24"/>
          <w:szCs w:val="24"/>
        </w:rPr>
        <w:t>В случае</w:t>
      </w:r>
      <w:proofErr w:type="gramStart"/>
      <w:r w:rsidRPr="002D7FEE">
        <w:rPr>
          <w:sz w:val="24"/>
          <w:szCs w:val="24"/>
        </w:rPr>
        <w:t>,</w:t>
      </w:r>
      <w:proofErr w:type="gramEnd"/>
      <w:r w:rsidRPr="002D7FEE">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w:t>
      </w:r>
      <w:r w:rsidRPr="002D7FEE">
        <w:rPr>
          <w:sz w:val="24"/>
          <w:szCs w:val="24"/>
        </w:rPr>
        <w:lastRenderedPageBreak/>
        <w:t>средств на расчетный счет Заказчика, то данный вид обеспечения должен соответствовать следующим требованиям:</w:t>
      </w:r>
      <w:bookmarkEnd w:id="560"/>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EE380A">
        <w:fldChar w:fldCharType="begin"/>
      </w:r>
      <w:r w:rsidR="00EE380A">
        <w:instrText xml:space="preserve"> REF _Ref440289953 \r \h  \* MERGEFORMAT </w:instrText>
      </w:r>
      <w:r w:rsidR="00EE380A">
        <w:fldChar w:fldCharType="separate"/>
      </w:r>
      <w:r w:rsidR="005B69B5" w:rsidRPr="005B69B5">
        <w:rPr>
          <w:szCs w:val="24"/>
        </w:rPr>
        <w:t>3.4.1.3</w:t>
      </w:r>
      <w:r w:rsidR="00EE380A">
        <w:fldChar w:fldCharType="end"/>
      </w:r>
      <w:r w:rsidRPr="002D7FEE">
        <w:rPr>
          <w:szCs w:val="24"/>
        </w:rPr>
        <w:t>). В случае</w:t>
      </w:r>
      <w:proofErr w:type="gramStart"/>
      <w:r w:rsidRPr="002D7FEE">
        <w:rPr>
          <w:szCs w:val="24"/>
        </w:rPr>
        <w:t>,</w:t>
      </w:r>
      <w:proofErr w:type="gramEnd"/>
      <w:r w:rsidRPr="002D7FEE">
        <w:rPr>
          <w:szCs w:val="24"/>
        </w:rPr>
        <w:t xml:space="preserve"> если на момент истечения срока окончания приема Заявок (п. </w:t>
      </w:r>
      <w:r w:rsidR="00EE380A">
        <w:fldChar w:fldCharType="begin"/>
      </w:r>
      <w:r w:rsidR="00EE380A">
        <w:instrText xml:space="preserve"> REF _Ref440289953 \r \h  \* MERGEFORMAT </w:instrText>
      </w:r>
      <w:r w:rsidR="00EE380A">
        <w:fldChar w:fldCharType="separate"/>
      </w:r>
      <w:r w:rsidR="005B69B5" w:rsidRPr="005B69B5">
        <w:rPr>
          <w:szCs w:val="24"/>
        </w:rPr>
        <w:t>3.4.1.3</w:t>
      </w:r>
      <w:r w:rsidR="00EE380A">
        <w:fldChar w:fldCharType="end"/>
      </w:r>
      <w:r w:rsidRPr="002D7FEE">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szCs w:val="24"/>
        </w:rPr>
        <w:t>Денежные средства вносятся Участником на расчетный счет Заказчика, факт внесения Участником денежных сре</w:t>
      </w:r>
      <w:proofErr w:type="gramStart"/>
      <w:r w:rsidRPr="002D7FEE">
        <w:rPr>
          <w:szCs w:val="24"/>
        </w:rPr>
        <w:t>дств в к</w:t>
      </w:r>
      <w:proofErr w:type="gramEnd"/>
      <w:r w:rsidRPr="002D7FEE">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2D7FEE">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2D7FEE">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2D7FEE">
        <w:rPr>
          <w:szCs w:val="24"/>
        </w:rPr>
        <w:t>дств пр</w:t>
      </w:r>
      <w:proofErr w:type="gramEnd"/>
      <w:r w:rsidRPr="002D7FEE">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2D7FEE">
        <w:rPr>
          <w:szCs w:val="24"/>
        </w:rPr>
        <w:t>дств в к</w:t>
      </w:r>
      <w:proofErr w:type="gramEnd"/>
      <w:r w:rsidRPr="002D7FEE">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proofErr w:type="gramStart"/>
      <w:r w:rsidRPr="002D7FEE">
        <w:rPr>
          <w:rFonts w:eastAsia="Calibri"/>
          <w:szCs w:val="24"/>
          <w:lang w:eastAsia="en-US"/>
        </w:rPr>
        <w:t xml:space="preserve">После внесения Участником денежных средств в качестве обеспечения </w:t>
      </w:r>
      <w:r w:rsidRPr="002D7FEE">
        <w:rPr>
          <w:szCs w:val="24"/>
        </w:rPr>
        <w:t>исполнения обязательств, связанных с участием в Запросе предложений и подачей Заявки,</w:t>
      </w:r>
      <w:r w:rsidRPr="002D7FEE">
        <w:rPr>
          <w:rFonts w:eastAsia="Calibri"/>
          <w:szCs w:val="24"/>
          <w:lang w:eastAsia="en-US"/>
        </w:rPr>
        <w:t xml:space="preserve"> копию </w:t>
      </w:r>
      <w:r w:rsidRPr="002D7FEE">
        <w:rPr>
          <w:szCs w:val="24"/>
        </w:rPr>
        <w:t>платежного</w:t>
      </w:r>
      <w:r w:rsidRPr="002D7FEE">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EE380A">
        <w:fldChar w:fldCharType="begin"/>
      </w:r>
      <w:r w:rsidR="00EE380A">
        <w:instrText xml:space="preserve"> REF _Ref55335823 \r \h  \* MERGEFORMAT </w:instrText>
      </w:r>
      <w:r w:rsidR="00EE380A">
        <w:fldChar w:fldCharType="separate"/>
      </w:r>
      <w:r w:rsidR="005B69B5" w:rsidRPr="005B69B5">
        <w:rPr>
          <w:rFonts w:eastAsia="Calibri"/>
          <w:szCs w:val="24"/>
          <w:lang w:eastAsia="en-US"/>
        </w:rPr>
        <w:t>5.7</w:t>
      </w:r>
      <w:r w:rsidR="00EE380A">
        <w:fldChar w:fldCharType="end"/>
      </w:r>
      <w:r w:rsidRPr="002D7FEE">
        <w:rPr>
          <w:rFonts w:eastAsia="Calibri"/>
          <w:szCs w:val="24"/>
          <w:lang w:eastAsia="en-US"/>
        </w:rPr>
        <w:t xml:space="preserve">) Участник обязан направить на электронную почту </w:t>
      </w:r>
      <w:r w:rsidR="00D510DD" w:rsidRPr="00581674">
        <w:rPr>
          <w:rFonts w:eastAsia="Calibri"/>
          <w:szCs w:val="24"/>
          <w:lang w:eastAsia="en-US"/>
        </w:rPr>
        <w:t>специалисту 2-й категории отдела закупочной деятельности филиала ПАО «МРСК Центра» - «Костромаэнерго» Скворцовой Татьяне Сергеевне - контактный телефон (4942) 396-055</w:t>
      </w:r>
      <w:proofErr w:type="gramEnd"/>
      <w:r w:rsidR="00D510DD" w:rsidRPr="00581674">
        <w:rPr>
          <w:rFonts w:eastAsia="Calibri"/>
          <w:szCs w:val="24"/>
          <w:lang w:eastAsia="en-US"/>
        </w:rPr>
        <w:t xml:space="preserve">, адрес электронной почты: </w:t>
      </w:r>
      <w:hyperlink r:id="rId33" w:history="1">
        <w:r w:rsidR="00D510DD" w:rsidRPr="00581674">
          <w:rPr>
            <w:rStyle w:val="a7"/>
          </w:rPr>
          <w:t xml:space="preserve"> </w:t>
        </w:r>
        <w:r w:rsidR="00D510DD" w:rsidRPr="00581674">
          <w:rPr>
            <w:rStyle w:val="a7"/>
            <w:lang w:val="en-US"/>
          </w:rPr>
          <w:t>Skvortsova</w:t>
        </w:r>
        <w:r w:rsidR="00D510DD" w:rsidRPr="00581674">
          <w:rPr>
            <w:rStyle w:val="a7"/>
          </w:rPr>
          <w:t>.</w:t>
        </w:r>
        <w:r w:rsidR="00D510DD" w:rsidRPr="00581674">
          <w:rPr>
            <w:rStyle w:val="a7"/>
            <w:lang w:val="en-US"/>
          </w:rPr>
          <w:t>TS</w:t>
        </w:r>
        <w:r w:rsidR="00D510DD" w:rsidRPr="00581674">
          <w:rPr>
            <w:rStyle w:val="a7"/>
            <w:rFonts w:eastAsia="Calibri"/>
            <w:szCs w:val="24"/>
            <w:lang w:eastAsia="en-US"/>
          </w:rPr>
          <w:t>@mrsk-1.ru</w:t>
        </w:r>
      </w:hyperlink>
      <w:r w:rsidRPr="002D7FEE">
        <w:rPr>
          <w:rFonts w:eastAsia="Calibri"/>
          <w:szCs w:val="24"/>
          <w:lang w:eastAsia="en-US"/>
        </w:rPr>
        <w:t xml:space="preserve">. Данные документы необходимо направить Заказчику </w:t>
      </w:r>
      <w:r w:rsidRPr="002D7FEE">
        <w:rPr>
          <w:szCs w:val="24"/>
        </w:rPr>
        <w:t xml:space="preserve">до момента истечения срока окончания приема заявок (п. </w:t>
      </w:r>
      <w:r w:rsidR="00EE380A">
        <w:fldChar w:fldCharType="begin"/>
      </w:r>
      <w:r w:rsidR="00EE380A">
        <w:instrText xml:space="preserve"> REF _Ref440289953 \r \h  \* MERGEFORMAT </w:instrText>
      </w:r>
      <w:r w:rsidR="00EE380A">
        <w:fldChar w:fldCharType="separate"/>
      </w:r>
      <w:r w:rsidR="005B69B5" w:rsidRPr="005B69B5">
        <w:rPr>
          <w:szCs w:val="24"/>
        </w:rPr>
        <w:t>3.4.1.3</w:t>
      </w:r>
      <w:r w:rsidR="00EE380A">
        <w:fldChar w:fldCharType="end"/>
      </w:r>
      <w:r w:rsidRPr="002D7FEE">
        <w:rPr>
          <w:szCs w:val="24"/>
        </w:rPr>
        <w:t>).</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bookmarkStart w:id="562" w:name="_Ref469321985"/>
      <w:r w:rsidRPr="002D7FEE">
        <w:rPr>
          <w:rFonts w:eastAsia="Calibri"/>
          <w:szCs w:val="24"/>
          <w:lang w:eastAsia="en-US"/>
        </w:rPr>
        <w:t>Реквизиты</w:t>
      </w:r>
      <w:r w:rsidRPr="002D7FEE">
        <w:rPr>
          <w:szCs w:val="24"/>
        </w:rPr>
        <w:t xml:space="preserve"> Заказчика для перечисления денежных сре</w:t>
      </w:r>
      <w:proofErr w:type="gramStart"/>
      <w:r w:rsidRPr="002D7FEE">
        <w:rPr>
          <w:szCs w:val="24"/>
        </w:rPr>
        <w:t>дств в к</w:t>
      </w:r>
      <w:proofErr w:type="gramEnd"/>
      <w:r w:rsidRPr="002D7FEE">
        <w:rPr>
          <w:szCs w:val="24"/>
        </w:rPr>
        <w:t>ачестве обеспечения обязательств, связанных с участием в Запросе предложений и подачей Заявки:</w:t>
      </w:r>
      <w:bookmarkEnd w:id="562"/>
    </w:p>
    <w:p w:rsidR="00D510DD" w:rsidRPr="00787993" w:rsidRDefault="00D510DD" w:rsidP="00D510DD">
      <w:pPr>
        <w:pStyle w:val="Times120"/>
        <w:suppressAutoHyphens w:val="0"/>
        <w:autoSpaceDN w:val="0"/>
        <w:adjustRightInd w:val="0"/>
        <w:spacing w:before="120" w:line="240" w:lineRule="exact"/>
        <w:ind w:left="567" w:firstLine="0"/>
        <w:rPr>
          <w:szCs w:val="24"/>
          <w:u w:val="single"/>
        </w:rPr>
      </w:pPr>
      <w:r w:rsidRPr="00787993">
        <w:rPr>
          <w:szCs w:val="24"/>
          <w:u w:val="single"/>
        </w:rPr>
        <w:t xml:space="preserve">Получатель платежа: </w:t>
      </w:r>
    </w:p>
    <w:p w:rsidR="00D510DD" w:rsidRPr="00787993" w:rsidRDefault="00D510DD" w:rsidP="00D510DD">
      <w:pPr>
        <w:pStyle w:val="Times120"/>
        <w:suppressAutoHyphens w:val="0"/>
        <w:autoSpaceDN w:val="0"/>
        <w:adjustRightInd w:val="0"/>
        <w:spacing w:before="120" w:line="160" w:lineRule="atLeast"/>
        <w:ind w:left="567" w:firstLine="0"/>
        <w:rPr>
          <w:szCs w:val="24"/>
        </w:rPr>
      </w:pPr>
      <w:r w:rsidRPr="00787993">
        <w:rPr>
          <w:szCs w:val="24"/>
        </w:rPr>
        <w:t>ПАО «МРСК Центра»</w:t>
      </w:r>
    </w:p>
    <w:p w:rsidR="00D510DD" w:rsidRPr="00787993" w:rsidRDefault="00D510DD" w:rsidP="00D510DD">
      <w:pPr>
        <w:pStyle w:val="Times120"/>
        <w:suppressAutoHyphens w:val="0"/>
        <w:autoSpaceDN w:val="0"/>
        <w:adjustRightInd w:val="0"/>
        <w:spacing w:before="120" w:line="160" w:lineRule="atLeast"/>
        <w:ind w:left="567" w:firstLine="0"/>
        <w:rPr>
          <w:szCs w:val="24"/>
        </w:rPr>
      </w:pPr>
      <w:r w:rsidRPr="00787993">
        <w:rPr>
          <w:szCs w:val="24"/>
        </w:rPr>
        <w:t xml:space="preserve">Юридический адрес: 127018, г. Москва, 2-я Ямская </w:t>
      </w:r>
      <w:proofErr w:type="spellStart"/>
      <w:proofErr w:type="gramStart"/>
      <w:r w:rsidRPr="00787993">
        <w:rPr>
          <w:szCs w:val="24"/>
        </w:rPr>
        <w:t>ул</w:t>
      </w:r>
      <w:proofErr w:type="spellEnd"/>
      <w:proofErr w:type="gramEnd"/>
      <w:r w:rsidRPr="00787993">
        <w:rPr>
          <w:szCs w:val="24"/>
        </w:rPr>
        <w:t>, д.4</w:t>
      </w:r>
    </w:p>
    <w:p w:rsidR="00D510DD" w:rsidRPr="00787993" w:rsidRDefault="00D510DD" w:rsidP="00D510DD">
      <w:pPr>
        <w:pStyle w:val="Times120"/>
        <w:suppressAutoHyphens w:val="0"/>
        <w:autoSpaceDN w:val="0"/>
        <w:adjustRightInd w:val="0"/>
        <w:spacing w:before="120" w:line="160" w:lineRule="atLeast"/>
        <w:ind w:left="567" w:firstLine="0"/>
        <w:rPr>
          <w:szCs w:val="24"/>
        </w:rPr>
      </w:pPr>
      <w:r w:rsidRPr="00787993">
        <w:rPr>
          <w:szCs w:val="24"/>
        </w:rPr>
        <w:t xml:space="preserve">Фактический адрес: 127018, г. Москва, 2-я Ямская </w:t>
      </w:r>
      <w:proofErr w:type="spellStart"/>
      <w:proofErr w:type="gramStart"/>
      <w:r w:rsidRPr="00787993">
        <w:rPr>
          <w:szCs w:val="24"/>
        </w:rPr>
        <w:t>ул</w:t>
      </w:r>
      <w:proofErr w:type="spellEnd"/>
      <w:proofErr w:type="gramEnd"/>
      <w:r w:rsidRPr="00787993">
        <w:rPr>
          <w:szCs w:val="24"/>
        </w:rPr>
        <w:t>, д.4</w:t>
      </w:r>
    </w:p>
    <w:p w:rsidR="00D510DD" w:rsidRPr="00787993" w:rsidRDefault="00D510DD" w:rsidP="00D510DD">
      <w:pPr>
        <w:pStyle w:val="Times120"/>
        <w:suppressAutoHyphens w:val="0"/>
        <w:autoSpaceDN w:val="0"/>
        <w:adjustRightInd w:val="0"/>
        <w:spacing w:before="120" w:line="160" w:lineRule="atLeast"/>
        <w:ind w:left="567" w:firstLine="0"/>
        <w:rPr>
          <w:szCs w:val="24"/>
        </w:rPr>
      </w:pPr>
      <w:r w:rsidRPr="00787993">
        <w:rPr>
          <w:szCs w:val="24"/>
        </w:rPr>
        <w:lastRenderedPageBreak/>
        <w:t>Почтовый адрес: Филиал ПАО «МРСК Центра» – «Костромаэнерго», 156961, г. Кострома, проспект Мира, 53</w:t>
      </w:r>
    </w:p>
    <w:p w:rsidR="00D510DD" w:rsidRPr="00787993" w:rsidRDefault="00D510DD" w:rsidP="00D510DD">
      <w:pPr>
        <w:pStyle w:val="Times120"/>
        <w:suppressAutoHyphens w:val="0"/>
        <w:autoSpaceDN w:val="0"/>
        <w:adjustRightInd w:val="0"/>
        <w:spacing w:before="120" w:line="160" w:lineRule="atLeast"/>
        <w:ind w:left="567" w:firstLine="0"/>
        <w:rPr>
          <w:szCs w:val="24"/>
        </w:rPr>
      </w:pPr>
      <w:r w:rsidRPr="00787993">
        <w:rPr>
          <w:szCs w:val="24"/>
        </w:rPr>
        <w:t>Тел. (4942) 396-359</w:t>
      </w:r>
    </w:p>
    <w:p w:rsidR="00D510DD" w:rsidRPr="00787993" w:rsidRDefault="00D510DD" w:rsidP="00D510DD">
      <w:pPr>
        <w:pStyle w:val="Times120"/>
        <w:suppressAutoHyphens w:val="0"/>
        <w:autoSpaceDN w:val="0"/>
        <w:adjustRightInd w:val="0"/>
        <w:spacing w:before="120" w:line="160" w:lineRule="atLeast"/>
        <w:ind w:left="567" w:firstLine="0"/>
        <w:rPr>
          <w:szCs w:val="24"/>
        </w:rPr>
      </w:pPr>
      <w:r w:rsidRPr="00787993">
        <w:rPr>
          <w:szCs w:val="24"/>
        </w:rPr>
        <w:t>ИНН 6901067107</w:t>
      </w:r>
    </w:p>
    <w:p w:rsidR="00D510DD" w:rsidRPr="00787993" w:rsidRDefault="00D510DD" w:rsidP="00D510DD">
      <w:pPr>
        <w:pStyle w:val="Times120"/>
        <w:suppressAutoHyphens w:val="0"/>
        <w:autoSpaceDN w:val="0"/>
        <w:adjustRightInd w:val="0"/>
        <w:spacing w:before="120" w:line="160" w:lineRule="atLeast"/>
        <w:ind w:left="567" w:firstLine="0"/>
        <w:rPr>
          <w:szCs w:val="24"/>
        </w:rPr>
      </w:pPr>
      <w:r w:rsidRPr="00787993">
        <w:rPr>
          <w:szCs w:val="24"/>
        </w:rPr>
        <w:t>КПП 440102001</w:t>
      </w:r>
    </w:p>
    <w:p w:rsidR="00D510DD" w:rsidRPr="00787993" w:rsidRDefault="00D510DD" w:rsidP="00D510DD">
      <w:pPr>
        <w:pStyle w:val="Times120"/>
        <w:suppressAutoHyphens w:val="0"/>
        <w:autoSpaceDN w:val="0"/>
        <w:adjustRightInd w:val="0"/>
        <w:spacing w:before="120" w:line="160" w:lineRule="atLeast"/>
        <w:ind w:left="567" w:firstLine="0"/>
        <w:rPr>
          <w:szCs w:val="24"/>
        </w:rPr>
      </w:pPr>
      <w:proofErr w:type="gramStart"/>
      <w:r w:rsidRPr="00787993">
        <w:rPr>
          <w:szCs w:val="24"/>
        </w:rPr>
        <w:t>р</w:t>
      </w:r>
      <w:proofErr w:type="gramEnd"/>
      <w:r w:rsidRPr="00787993">
        <w:rPr>
          <w:szCs w:val="24"/>
        </w:rPr>
        <w:t>/с 40702810829000001175 в Отделении № 8640 Сбербанка России г. Кострома</w:t>
      </w:r>
    </w:p>
    <w:p w:rsidR="00D510DD" w:rsidRPr="00787993" w:rsidRDefault="00D510DD" w:rsidP="00D510DD">
      <w:pPr>
        <w:pStyle w:val="Times120"/>
        <w:suppressAutoHyphens w:val="0"/>
        <w:autoSpaceDN w:val="0"/>
        <w:adjustRightInd w:val="0"/>
        <w:spacing w:before="120" w:line="160" w:lineRule="atLeast"/>
        <w:ind w:left="567" w:firstLine="0"/>
        <w:rPr>
          <w:szCs w:val="24"/>
        </w:rPr>
      </w:pPr>
      <w:r w:rsidRPr="00787993">
        <w:rPr>
          <w:szCs w:val="24"/>
        </w:rPr>
        <w:t>БИК 043469623</w:t>
      </w:r>
    </w:p>
    <w:p w:rsidR="00D510DD" w:rsidRPr="001E3137" w:rsidRDefault="00D510DD" w:rsidP="00D510DD">
      <w:pPr>
        <w:pStyle w:val="Times120"/>
        <w:suppressAutoHyphens w:val="0"/>
        <w:autoSpaceDN w:val="0"/>
        <w:adjustRightInd w:val="0"/>
        <w:spacing w:before="120" w:line="160" w:lineRule="atLeast"/>
        <w:ind w:left="567" w:firstLine="0"/>
        <w:rPr>
          <w:szCs w:val="24"/>
        </w:rPr>
      </w:pPr>
      <w:r w:rsidRPr="00787993">
        <w:rPr>
          <w:szCs w:val="24"/>
        </w:rPr>
        <w:t>к/с 30101810200000000623</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rFonts w:eastAsia="Calibri"/>
          <w:szCs w:val="24"/>
          <w:lang w:eastAsia="en-US"/>
        </w:rPr>
        <w:t>Предоставленное</w:t>
      </w:r>
      <w:r w:rsidRPr="002D7FEE">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2D7FEE" w:rsidRDefault="006D05F2" w:rsidP="001405FA">
      <w:pPr>
        <w:pStyle w:val="a1"/>
        <w:numPr>
          <w:ilvl w:val="0"/>
          <w:numId w:val="90"/>
        </w:numPr>
        <w:tabs>
          <w:tab w:val="clear" w:pos="1134"/>
        </w:tabs>
        <w:suppressAutoHyphens w:val="0"/>
        <w:spacing w:line="240" w:lineRule="auto"/>
        <w:ind w:left="2126" w:hanging="357"/>
        <w:rPr>
          <w:sz w:val="24"/>
          <w:szCs w:val="24"/>
        </w:rPr>
      </w:pPr>
      <w:r w:rsidRPr="002D7FEE">
        <w:rPr>
          <w:sz w:val="24"/>
          <w:szCs w:val="24"/>
        </w:rPr>
        <w:t>всем Участникам – в течение семи рабочих дней со дня принятия Заказчиком решения об отказе от проведения Запросе предложений;</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 течение семи рабочих дней со дня поступления Заказчику уведомления об отзыве Участником Заявки;</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всем Участникам – в течение семи рабочих дней со дня признания Запросе предложений несостоявшимся;</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всем Участникам – в течение семи рабочих дней со дня публикации протокола по выбору Победителя</w:t>
      </w:r>
      <w:r w:rsidRPr="002D7FEE">
        <w:rPr>
          <w:color w:val="FF0000"/>
          <w:sz w:val="24"/>
          <w:szCs w:val="24"/>
        </w:rPr>
        <w:t xml:space="preserve"> </w:t>
      </w:r>
      <w:r w:rsidRPr="002D7FEE">
        <w:rPr>
          <w:sz w:val="24"/>
          <w:szCs w:val="24"/>
        </w:rPr>
        <w:t xml:space="preserve">(раздел </w:t>
      </w:r>
      <w:r w:rsidR="00EE380A">
        <w:fldChar w:fldCharType="begin"/>
      </w:r>
      <w:r w:rsidR="00EE380A">
        <w:instrText xml:space="preserve"> REF _Ref306140451 \r \h  \* MERGEFORMAT </w:instrText>
      </w:r>
      <w:r w:rsidR="00EE380A">
        <w:fldChar w:fldCharType="separate"/>
      </w:r>
      <w:r w:rsidR="005B69B5" w:rsidRPr="005B69B5">
        <w:rPr>
          <w:sz w:val="24"/>
          <w:szCs w:val="24"/>
        </w:rPr>
        <w:t>3.14</w:t>
      </w:r>
      <w:r w:rsidR="00EE380A">
        <w:fldChar w:fldCharType="end"/>
      </w:r>
      <w:r w:rsidRPr="002D7FEE">
        <w:rPr>
          <w:sz w:val="24"/>
          <w:szCs w:val="24"/>
        </w:rPr>
        <w:t>);</w:t>
      </w:r>
    </w:p>
    <w:p w:rsidR="006D05F2" w:rsidRPr="002D7FEE" w:rsidRDefault="006D05F2" w:rsidP="001405FA">
      <w:pPr>
        <w:pStyle w:val="a1"/>
        <w:numPr>
          <w:ilvl w:val="0"/>
          <w:numId w:val="90"/>
        </w:numPr>
        <w:tabs>
          <w:tab w:val="clear" w:pos="1134"/>
          <w:tab w:val="num" w:pos="2160"/>
        </w:tabs>
        <w:suppressAutoHyphens w:val="0"/>
        <w:spacing w:before="100" w:beforeAutospacing="1" w:line="240" w:lineRule="auto"/>
        <w:ind w:left="2127"/>
        <w:rPr>
          <w:sz w:val="24"/>
          <w:szCs w:val="24"/>
        </w:rPr>
      </w:pPr>
      <w:r w:rsidRPr="002D7FEE">
        <w:rPr>
          <w:sz w:val="24"/>
          <w:szCs w:val="24"/>
        </w:rPr>
        <w:t>Победителю – в течение семи рабочих дней со дня заключения договора.</w:t>
      </w:r>
    </w:p>
    <w:p w:rsidR="004F7AD3" w:rsidRPr="004F7AD3" w:rsidRDefault="004F7AD3" w:rsidP="004F7AD3">
      <w:pPr>
        <w:widowControl w:val="0"/>
        <w:numPr>
          <w:ilvl w:val="3"/>
          <w:numId w:val="38"/>
        </w:numPr>
        <w:tabs>
          <w:tab w:val="left" w:pos="1620"/>
        </w:tabs>
        <w:suppressAutoHyphens w:val="0"/>
        <w:spacing w:line="264" w:lineRule="auto"/>
        <w:ind w:left="0" w:firstLine="540"/>
        <w:rPr>
          <w:sz w:val="24"/>
          <w:szCs w:val="24"/>
        </w:rPr>
      </w:pPr>
      <w:bookmarkStart w:id="563" w:name="_Ref467752355"/>
      <w:r w:rsidRPr="004F7AD3">
        <w:rPr>
          <w:sz w:val="24"/>
          <w:szCs w:val="24"/>
        </w:rPr>
        <w:t>Участник закупки утрачивает обеспечение в случаях:</w:t>
      </w:r>
    </w:p>
    <w:p w:rsidR="004F7AD3" w:rsidRPr="004F7AD3" w:rsidRDefault="004F7AD3" w:rsidP="004F7AD3">
      <w:pPr>
        <w:pStyle w:val="35"/>
        <w:widowControl w:val="0"/>
        <w:numPr>
          <w:ilvl w:val="4"/>
          <w:numId w:val="101"/>
        </w:numPr>
        <w:tabs>
          <w:tab w:val="left" w:pos="0"/>
        </w:tabs>
        <w:suppressAutoHyphens w:val="0"/>
        <w:ind w:left="1418"/>
        <w:rPr>
          <w:sz w:val="24"/>
          <w:szCs w:val="24"/>
        </w:rPr>
      </w:pPr>
      <w:r w:rsidRPr="004F7AD3">
        <w:rPr>
          <w:sz w:val="24"/>
          <w:szCs w:val="24"/>
        </w:rPr>
        <w:t>уклонение или отказ участника закупки от заключения договора;</w:t>
      </w:r>
    </w:p>
    <w:p w:rsidR="004F7AD3" w:rsidRPr="004F7AD3" w:rsidRDefault="004F7AD3" w:rsidP="004F7AD3">
      <w:pPr>
        <w:pStyle w:val="35"/>
        <w:widowControl w:val="0"/>
        <w:numPr>
          <w:ilvl w:val="4"/>
          <w:numId w:val="101"/>
        </w:numPr>
        <w:tabs>
          <w:tab w:val="left" w:pos="0"/>
        </w:tabs>
        <w:suppressAutoHyphens w:val="0"/>
        <w:ind w:left="1418"/>
        <w:rPr>
          <w:sz w:val="24"/>
          <w:szCs w:val="24"/>
        </w:rPr>
      </w:pPr>
      <w:proofErr w:type="spellStart"/>
      <w:r w:rsidRPr="004F7AD3">
        <w:rPr>
          <w:sz w:val="24"/>
          <w:szCs w:val="24"/>
        </w:rPr>
        <w:t>непредоставление</w:t>
      </w:r>
      <w:proofErr w:type="spellEnd"/>
      <w:r w:rsidRPr="004F7AD3">
        <w:rPr>
          <w:sz w:val="24"/>
          <w:szCs w:val="24"/>
        </w:rPr>
        <w:t xml:space="preserve">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932C0A" w:rsidRPr="002D7FEE"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4" w:name="_Ref518916266"/>
      <w:r w:rsidRPr="004F7AD3">
        <w:rPr>
          <w:sz w:val="24"/>
          <w:szCs w:val="24"/>
        </w:rPr>
        <w:t>Не предоставление либо подача обеспечения обязательств Участника после</w:t>
      </w:r>
      <w:r w:rsidRPr="002D7FEE">
        <w:rPr>
          <w:sz w:val="24"/>
          <w:szCs w:val="24"/>
        </w:rPr>
        <w:t xml:space="preserve"> срока даты и времени окончания приема Заявок, либо несоответствие условий и содержания обеспечения обязатель</w:t>
      </w:r>
      <w:proofErr w:type="gramStart"/>
      <w:r w:rsidRPr="002D7FEE">
        <w:rPr>
          <w:sz w:val="24"/>
          <w:szCs w:val="24"/>
        </w:rPr>
        <w:t>ств тр</w:t>
      </w:r>
      <w:proofErr w:type="gramEnd"/>
      <w:r w:rsidRPr="002D7FEE">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2D7FEE">
        <w:rPr>
          <w:bCs w:val="0"/>
          <w:sz w:val="24"/>
          <w:szCs w:val="24"/>
        </w:rPr>
        <w:t>.</w:t>
      </w:r>
      <w:bookmarkEnd w:id="561"/>
      <w:bookmarkEnd w:id="563"/>
      <w:bookmarkEnd w:id="564"/>
    </w:p>
    <w:p w:rsidR="00717F60" w:rsidRPr="00E71A48" w:rsidRDefault="00717F60" w:rsidP="00E71A48">
      <w:pPr>
        <w:pStyle w:val="2"/>
        <w:tabs>
          <w:tab w:val="clear" w:pos="1700"/>
          <w:tab w:val="num" w:pos="709"/>
        </w:tabs>
        <w:spacing w:line="264" w:lineRule="auto"/>
      </w:pPr>
      <w:bookmarkStart w:id="565" w:name="_Ref305973214"/>
      <w:bookmarkStart w:id="566" w:name="_Toc498589618"/>
      <w:r w:rsidRPr="00E71A48">
        <w:t>Подача Заявок и их прием</w:t>
      </w:r>
      <w:bookmarkStart w:id="567" w:name="_Ref56229451"/>
      <w:bookmarkEnd w:id="536"/>
      <w:bookmarkEnd w:id="565"/>
      <w:bookmarkEnd w:id="566"/>
    </w:p>
    <w:p w:rsidR="00717F60" w:rsidRPr="00E71A48" w:rsidRDefault="00717F60" w:rsidP="00E71A48">
      <w:pPr>
        <w:pStyle w:val="3"/>
        <w:spacing w:line="264" w:lineRule="auto"/>
        <w:rPr>
          <w:szCs w:val="24"/>
        </w:rPr>
      </w:pPr>
      <w:bookmarkStart w:id="568" w:name="_Toc439323707"/>
      <w:bookmarkStart w:id="569" w:name="_Toc440361341"/>
      <w:bookmarkStart w:id="570" w:name="_Toc440376096"/>
      <w:bookmarkStart w:id="571" w:name="_Toc440376223"/>
      <w:bookmarkStart w:id="572" w:name="_Toc440382488"/>
      <w:bookmarkStart w:id="573" w:name="_Toc440447158"/>
      <w:bookmarkStart w:id="574" w:name="_Toc440620838"/>
      <w:bookmarkStart w:id="575" w:name="_Toc440631473"/>
      <w:bookmarkStart w:id="576" w:name="_Toc440875713"/>
      <w:bookmarkStart w:id="577" w:name="_Toc441131737"/>
      <w:bookmarkStart w:id="578" w:name="_Toc465865178"/>
      <w:bookmarkStart w:id="579" w:name="_Toc468975438"/>
      <w:bookmarkStart w:id="580" w:name="_Toc471830454"/>
      <w:bookmarkStart w:id="581" w:name="_Toc498589619"/>
      <w:r w:rsidRPr="00E71A48">
        <w:rPr>
          <w:szCs w:val="24"/>
        </w:rPr>
        <w:t>Подача Заявок через ЭТП</w:t>
      </w:r>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w:t>
      </w:r>
      <w:r w:rsidRPr="00270DD6">
        <w:rPr>
          <w:bCs w:val="0"/>
          <w:sz w:val="24"/>
          <w:szCs w:val="24"/>
        </w:rPr>
        <w:lastRenderedPageBreak/>
        <w:t>(предпочтительнее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2"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D510DD">
        <w:rPr>
          <w:b/>
          <w:bCs w:val="0"/>
          <w:sz w:val="24"/>
          <w:szCs w:val="24"/>
        </w:rPr>
        <w:t xml:space="preserve">минут </w:t>
      </w:r>
      <w:r w:rsidR="00D510DD" w:rsidRPr="00D510DD">
        <w:rPr>
          <w:b/>
          <w:bCs w:val="0"/>
          <w:sz w:val="24"/>
          <w:szCs w:val="24"/>
        </w:rPr>
        <w:t>03</w:t>
      </w:r>
      <w:r w:rsidR="002B5044" w:rsidRPr="00D510DD">
        <w:rPr>
          <w:b/>
          <w:bCs w:val="0"/>
          <w:sz w:val="24"/>
          <w:szCs w:val="24"/>
        </w:rPr>
        <w:t xml:space="preserve"> </w:t>
      </w:r>
      <w:r w:rsidR="00D510DD" w:rsidRPr="00D510DD">
        <w:rPr>
          <w:b/>
          <w:bCs w:val="0"/>
          <w:sz w:val="24"/>
          <w:szCs w:val="24"/>
        </w:rPr>
        <w:t>сентября</w:t>
      </w:r>
      <w:r w:rsidR="002B5044" w:rsidRPr="00D510DD">
        <w:rPr>
          <w:b/>
          <w:bCs w:val="0"/>
          <w:sz w:val="24"/>
          <w:szCs w:val="24"/>
        </w:rPr>
        <w:t xml:space="preserve"> </w:t>
      </w:r>
      <w:r w:rsidR="00972B83" w:rsidRPr="00D510DD">
        <w:rPr>
          <w:b/>
          <w:bCs w:val="0"/>
          <w:sz w:val="24"/>
          <w:szCs w:val="24"/>
        </w:rPr>
        <w:t>2018</w:t>
      </w:r>
      <w:r w:rsidR="002B5044" w:rsidRPr="002B5044">
        <w:rPr>
          <w:b/>
          <w:bCs w:val="0"/>
          <w:sz w:val="24"/>
          <w:szCs w:val="24"/>
        </w:rPr>
        <w:t xml:space="preserve"> года</w:t>
      </w:r>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C55095">
        <w:rPr>
          <w:bCs w:val="0"/>
          <w:sz w:val="24"/>
          <w:szCs w:val="24"/>
        </w:rPr>
        <w:fldChar w:fldCharType="begin"/>
      </w:r>
      <w:r w:rsidR="00BF60B6">
        <w:rPr>
          <w:bCs w:val="0"/>
          <w:sz w:val="24"/>
          <w:szCs w:val="24"/>
        </w:rPr>
        <w:instrText xml:space="preserve"> REF _Ref55336310 \r \h </w:instrText>
      </w:r>
      <w:r w:rsidR="00C55095">
        <w:rPr>
          <w:bCs w:val="0"/>
          <w:sz w:val="24"/>
          <w:szCs w:val="24"/>
        </w:rPr>
      </w:r>
      <w:r w:rsidR="00C55095">
        <w:rPr>
          <w:bCs w:val="0"/>
          <w:sz w:val="24"/>
          <w:szCs w:val="24"/>
        </w:rPr>
        <w:fldChar w:fldCharType="separate"/>
      </w:r>
      <w:r w:rsidR="005B69B5">
        <w:rPr>
          <w:bCs w:val="0"/>
          <w:sz w:val="24"/>
          <w:szCs w:val="24"/>
        </w:rPr>
        <w:t>5.1</w:t>
      </w:r>
      <w:r w:rsidR="00C55095">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582"/>
    </w:p>
    <w:p w:rsidR="00F620A0" w:rsidRPr="002D7FEE" w:rsidRDefault="00F620A0" w:rsidP="00557C01">
      <w:pPr>
        <w:widowControl w:val="0"/>
        <w:numPr>
          <w:ilvl w:val="3"/>
          <w:numId w:val="27"/>
        </w:numPr>
        <w:overflowPunct w:val="0"/>
        <w:autoSpaceDE w:val="0"/>
        <w:spacing w:after="100" w:line="264" w:lineRule="auto"/>
        <w:ind w:left="0" w:firstLine="567"/>
        <w:rPr>
          <w:bCs w:val="0"/>
          <w:sz w:val="24"/>
          <w:szCs w:val="24"/>
        </w:rPr>
      </w:pPr>
      <w:r w:rsidRPr="002D7FEE">
        <w:rPr>
          <w:bCs w:val="0"/>
          <w:sz w:val="24"/>
          <w:szCs w:val="24"/>
        </w:rPr>
        <w:t xml:space="preserve">После наступления даты и времени завершения срока подачи Заявок Участниками (п.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Pr="002D7FEE">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2D7FEE" w:rsidRDefault="00717F60" w:rsidP="00E71A48">
      <w:pPr>
        <w:pStyle w:val="3"/>
        <w:spacing w:line="264" w:lineRule="auto"/>
        <w:rPr>
          <w:szCs w:val="24"/>
        </w:rPr>
      </w:pPr>
      <w:bookmarkStart w:id="583" w:name="_Ref115077798"/>
      <w:bookmarkStart w:id="584" w:name="_Toc439323708"/>
      <w:bookmarkStart w:id="585" w:name="_Toc440361342"/>
      <w:bookmarkStart w:id="586" w:name="_Toc440376097"/>
      <w:bookmarkStart w:id="587" w:name="_Toc440376224"/>
      <w:bookmarkStart w:id="588" w:name="_Toc440382489"/>
      <w:bookmarkStart w:id="589" w:name="_Toc440447159"/>
      <w:bookmarkStart w:id="590" w:name="_Toc440620839"/>
      <w:bookmarkStart w:id="591" w:name="_Toc440631474"/>
      <w:bookmarkStart w:id="592" w:name="_Toc440875714"/>
      <w:bookmarkStart w:id="593" w:name="_Toc441131738"/>
      <w:bookmarkStart w:id="594" w:name="_Toc465865179"/>
      <w:bookmarkStart w:id="595" w:name="_Toc468975439"/>
      <w:bookmarkStart w:id="596" w:name="_Toc471830455"/>
      <w:bookmarkStart w:id="597" w:name="_Toc498589620"/>
      <w:r w:rsidRPr="002D7FEE">
        <w:rPr>
          <w:szCs w:val="24"/>
        </w:rPr>
        <w:t xml:space="preserve">Подача Заявок в письменной </w:t>
      </w:r>
      <w:r w:rsidR="009D0FB4" w:rsidRPr="002D7FEE">
        <w:rPr>
          <w:szCs w:val="24"/>
        </w:rPr>
        <w:t xml:space="preserve">(бумажной) </w:t>
      </w:r>
      <w:r w:rsidRPr="002D7FEE">
        <w:rPr>
          <w:szCs w:val="24"/>
        </w:rPr>
        <w:t>форме</w:t>
      </w:r>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bookmarkEnd w:id="567"/>
    <w:p w:rsidR="00717F60" w:rsidRPr="002D7FEE" w:rsidRDefault="001A3C31" w:rsidP="00557C01">
      <w:pPr>
        <w:widowControl w:val="0"/>
        <w:numPr>
          <w:ilvl w:val="3"/>
          <w:numId w:val="28"/>
        </w:numPr>
        <w:overflowPunct w:val="0"/>
        <w:autoSpaceDE w:val="0"/>
        <w:spacing w:after="100" w:line="264" w:lineRule="auto"/>
        <w:ind w:left="0" w:firstLine="567"/>
        <w:rPr>
          <w:bCs w:val="0"/>
          <w:sz w:val="24"/>
          <w:szCs w:val="24"/>
        </w:rPr>
      </w:pPr>
      <w:r w:rsidRPr="002D7FEE">
        <w:rPr>
          <w:bCs w:val="0"/>
          <w:sz w:val="24"/>
          <w:szCs w:val="24"/>
        </w:rPr>
        <w:t>Подача Участником Заявки в письменной</w:t>
      </w:r>
      <w:r w:rsidR="009D0FB4" w:rsidRPr="002D7FEE">
        <w:rPr>
          <w:bCs w:val="0"/>
          <w:sz w:val="24"/>
          <w:szCs w:val="24"/>
        </w:rPr>
        <w:t xml:space="preserve"> </w:t>
      </w:r>
      <w:r w:rsidR="009D0FB4" w:rsidRPr="002D7FEE">
        <w:rPr>
          <w:sz w:val="24"/>
          <w:szCs w:val="24"/>
        </w:rPr>
        <w:t>(бумажной)</w:t>
      </w:r>
      <w:r w:rsidRPr="002D7FEE">
        <w:rPr>
          <w:bCs w:val="0"/>
          <w:sz w:val="24"/>
          <w:szCs w:val="24"/>
        </w:rPr>
        <w:t xml:space="preserve"> форме не предусмотрена</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_Ref467752394 \r \h  \* MERGEFORMAT </w:instrText>
      </w:r>
      <w:r w:rsidR="00EE380A">
        <w:fldChar w:fldCharType="separate"/>
      </w:r>
      <w:r w:rsidR="005B69B5" w:rsidRPr="005B69B5">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D7FEE">
        <w:rPr>
          <w:bCs w:val="0"/>
          <w:sz w:val="24"/>
          <w:szCs w:val="24"/>
        </w:rPr>
        <w:t>.</w:t>
      </w:r>
    </w:p>
    <w:p w:rsidR="00717F60" w:rsidRPr="002D7FEE" w:rsidRDefault="00717F60" w:rsidP="00E71A48">
      <w:pPr>
        <w:pStyle w:val="2"/>
        <w:tabs>
          <w:tab w:val="clear" w:pos="1700"/>
          <w:tab w:val="left" w:pos="709"/>
        </w:tabs>
        <w:spacing w:line="264" w:lineRule="auto"/>
      </w:pPr>
      <w:bookmarkStart w:id="598" w:name="_Ref303683883"/>
      <w:bookmarkStart w:id="599" w:name="_Toc498589621"/>
      <w:r w:rsidRPr="002D7FEE">
        <w:t xml:space="preserve">Изменение и отзыв </w:t>
      </w:r>
      <w:r w:rsidR="004B5EB3" w:rsidRPr="002D7FEE">
        <w:t>Заявк</w:t>
      </w:r>
      <w:r w:rsidRPr="002D7FEE">
        <w:t>и</w:t>
      </w:r>
      <w:bookmarkEnd w:id="598"/>
      <w:bookmarkEnd w:id="599"/>
    </w:p>
    <w:p w:rsidR="001A7C23" w:rsidRPr="002D7FEE" w:rsidRDefault="001A7C23" w:rsidP="001A7C23">
      <w:pPr>
        <w:widowControl w:val="0"/>
        <w:numPr>
          <w:ilvl w:val="2"/>
          <w:numId w:val="29"/>
        </w:numPr>
        <w:autoSpaceDE w:val="0"/>
        <w:spacing w:after="100" w:line="264" w:lineRule="auto"/>
        <w:ind w:left="0" w:firstLine="567"/>
        <w:rPr>
          <w:bCs w:val="0"/>
          <w:sz w:val="24"/>
          <w:szCs w:val="24"/>
        </w:rPr>
      </w:pPr>
      <w:bookmarkStart w:id="600" w:name="_Ref305973250"/>
      <w:r w:rsidRPr="002D7FEE">
        <w:rPr>
          <w:bCs w:val="0"/>
          <w:sz w:val="24"/>
          <w:szCs w:val="24"/>
        </w:rPr>
        <w:t xml:space="preserve">До окончания срока подачи заявок (п.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Pr="002D7FEE">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EE380A">
        <w:fldChar w:fldCharType="begin"/>
      </w:r>
      <w:r w:rsidR="00EE380A">
        <w:instrText xml:space="preserve"> REF _Ref55279015 \r \h  \* MERGEFORMAT </w:instrText>
      </w:r>
      <w:r w:rsidR="00EE380A">
        <w:fldChar w:fldCharType="separate"/>
      </w:r>
      <w:r w:rsidR="005B69B5" w:rsidRPr="005B69B5">
        <w:rPr>
          <w:sz w:val="24"/>
          <w:szCs w:val="24"/>
        </w:rPr>
        <w:t>3.3.1.6</w:t>
      </w:r>
      <w:r w:rsidR="00EE380A">
        <w:fldChar w:fldCharType="end"/>
      </w:r>
      <w:r w:rsidRPr="00223D18">
        <w:rPr>
          <w:sz w:val="24"/>
          <w:szCs w:val="24"/>
        </w:rPr>
        <w:t xml:space="preserve">, </w:t>
      </w:r>
      <w:r w:rsidR="00EE380A">
        <w:fldChar w:fldCharType="begin"/>
      </w:r>
      <w:r w:rsidR="00EE380A">
        <w:instrText xml:space="preserve"> REF _Ref195087786 \r \h  \* MERGEFORMAT </w:instrText>
      </w:r>
      <w:r w:rsidR="00EE380A">
        <w:fldChar w:fldCharType="separate"/>
      </w:r>
      <w:r w:rsidR="005B69B5" w:rsidRPr="005B69B5">
        <w:rPr>
          <w:sz w:val="24"/>
          <w:szCs w:val="24"/>
        </w:rPr>
        <w:t>3.3.1.7</w:t>
      </w:r>
      <w:r w:rsidR="00EE380A">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1" w:name="_Ref468195580"/>
      <w:bookmarkStart w:id="602" w:name="_Ref468195629"/>
      <w:bookmarkStart w:id="603" w:name="_Toc498589622"/>
      <w:r w:rsidRPr="00E71A48">
        <w:t>Оценка Заявок и проведение переговоров</w:t>
      </w:r>
      <w:bookmarkEnd w:id="600"/>
      <w:bookmarkEnd w:id="601"/>
      <w:bookmarkEnd w:id="602"/>
      <w:bookmarkEnd w:id="603"/>
      <w:r w:rsidRPr="00E71A48">
        <w:t xml:space="preserve"> </w:t>
      </w:r>
    </w:p>
    <w:p w:rsidR="00717F60" w:rsidRPr="00E71A48" w:rsidRDefault="00717F60" w:rsidP="00E71A48">
      <w:pPr>
        <w:pStyle w:val="3"/>
        <w:spacing w:line="264" w:lineRule="auto"/>
        <w:rPr>
          <w:szCs w:val="24"/>
        </w:rPr>
      </w:pPr>
      <w:bookmarkStart w:id="604" w:name="_Toc439323711"/>
      <w:bookmarkStart w:id="605" w:name="_Toc440361345"/>
      <w:bookmarkStart w:id="606" w:name="_Toc440376100"/>
      <w:bookmarkStart w:id="607" w:name="_Toc440376227"/>
      <w:bookmarkStart w:id="608" w:name="_Toc440382492"/>
      <w:bookmarkStart w:id="609" w:name="_Toc440447162"/>
      <w:bookmarkStart w:id="610" w:name="_Toc440620842"/>
      <w:bookmarkStart w:id="611" w:name="_Toc440631477"/>
      <w:bookmarkStart w:id="612" w:name="_Toc440875717"/>
      <w:bookmarkStart w:id="613" w:name="_Toc441131741"/>
      <w:bookmarkStart w:id="614" w:name="_Toc465865182"/>
      <w:bookmarkStart w:id="615" w:name="_Toc468975442"/>
      <w:bookmarkStart w:id="616" w:name="_Toc471830458"/>
      <w:bookmarkStart w:id="617" w:name="_Toc498589623"/>
      <w:r w:rsidRPr="00E71A48">
        <w:rPr>
          <w:szCs w:val="24"/>
        </w:rPr>
        <w:t>Общие положения</w:t>
      </w:r>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lastRenderedPageBreak/>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EE380A">
        <w:fldChar w:fldCharType="begin"/>
      </w:r>
      <w:r w:rsidR="00EE380A">
        <w:instrText xml:space="preserve"> REF _Ref93089454 \n \h  \* MERGEFORMAT </w:instrText>
      </w:r>
      <w:r w:rsidR="00EE380A">
        <w:fldChar w:fldCharType="separate"/>
      </w:r>
      <w:r w:rsidR="005B69B5" w:rsidRPr="005B69B5">
        <w:rPr>
          <w:bCs w:val="0"/>
          <w:sz w:val="24"/>
          <w:szCs w:val="24"/>
        </w:rPr>
        <w:t>3.6.2</w:t>
      </w:r>
      <w:r w:rsidR="00EE380A">
        <w:fldChar w:fldCharType="end"/>
      </w:r>
      <w:r w:rsidRPr="00E71A48">
        <w:rPr>
          <w:bCs w:val="0"/>
          <w:sz w:val="24"/>
          <w:szCs w:val="24"/>
        </w:rPr>
        <w:t xml:space="preserve">), проведение (при необходимости) переговоров (пункт </w:t>
      </w:r>
      <w:r w:rsidR="00EE380A">
        <w:fldChar w:fldCharType="begin"/>
      </w:r>
      <w:r w:rsidR="00EE380A">
        <w:instrText xml:space="preserve"> REF _Ref303670674 \n \h  \* MERGEFORMAT </w:instrText>
      </w:r>
      <w:r w:rsidR="00EE380A">
        <w:fldChar w:fldCharType="separate"/>
      </w:r>
      <w:r w:rsidR="005B69B5" w:rsidRPr="005B69B5">
        <w:rPr>
          <w:bCs w:val="0"/>
          <w:sz w:val="24"/>
          <w:szCs w:val="24"/>
        </w:rPr>
        <w:t>3.6.3</w:t>
      </w:r>
      <w:r w:rsidR="00EE380A">
        <w:fldChar w:fldCharType="end"/>
      </w:r>
      <w:r w:rsidRPr="00E71A48">
        <w:rPr>
          <w:bCs w:val="0"/>
          <w:sz w:val="24"/>
          <w:szCs w:val="24"/>
        </w:rPr>
        <w:t>) и оценочную стадию (пункт</w:t>
      </w:r>
      <w:r w:rsidR="007F3FB7" w:rsidRPr="00E71A48">
        <w:rPr>
          <w:bCs w:val="0"/>
          <w:sz w:val="24"/>
          <w:szCs w:val="24"/>
        </w:rPr>
        <w:t xml:space="preserve"> </w:t>
      </w:r>
      <w:r w:rsidR="00EE380A">
        <w:fldChar w:fldCharType="begin"/>
      </w:r>
      <w:r w:rsidR="00EE380A">
        <w:instrText xml:space="preserve"> REF _Ref306138385 \r \h  \* MERGEFORMAT </w:instrText>
      </w:r>
      <w:r w:rsidR="00EE380A">
        <w:fldChar w:fldCharType="separate"/>
      </w:r>
      <w:r w:rsidR="005B69B5" w:rsidRPr="005B69B5">
        <w:rPr>
          <w:bCs w:val="0"/>
          <w:sz w:val="24"/>
          <w:szCs w:val="24"/>
        </w:rPr>
        <w:t>3.6.4</w:t>
      </w:r>
      <w:r w:rsidR="00EE380A">
        <w:fldChar w:fldCharType="end"/>
      </w:r>
      <w:r w:rsidRPr="00E71A48">
        <w:rPr>
          <w:bCs w:val="0"/>
          <w:sz w:val="24"/>
          <w:szCs w:val="24"/>
        </w:rPr>
        <w:t>).</w:t>
      </w:r>
    </w:p>
    <w:p w:rsidR="00717F60" w:rsidRPr="00E71A48" w:rsidRDefault="00717F60" w:rsidP="00E71A48">
      <w:pPr>
        <w:pStyle w:val="3"/>
        <w:spacing w:line="264" w:lineRule="auto"/>
        <w:rPr>
          <w:szCs w:val="24"/>
        </w:rPr>
      </w:pPr>
      <w:bookmarkStart w:id="618" w:name="_Ref93089454"/>
      <w:bookmarkStart w:id="619" w:name="_Toc439323712"/>
      <w:bookmarkStart w:id="620" w:name="_Toc440361346"/>
      <w:bookmarkStart w:id="621" w:name="_Toc440376101"/>
      <w:bookmarkStart w:id="622" w:name="_Toc440376228"/>
      <w:bookmarkStart w:id="623" w:name="_Toc440382493"/>
      <w:bookmarkStart w:id="624" w:name="_Toc440447163"/>
      <w:bookmarkStart w:id="625" w:name="_Toc440620843"/>
      <w:bookmarkStart w:id="626" w:name="_Toc440631478"/>
      <w:bookmarkStart w:id="627" w:name="_Toc440875718"/>
      <w:bookmarkStart w:id="628" w:name="_Toc441131742"/>
      <w:bookmarkStart w:id="629" w:name="_Toc465865183"/>
      <w:bookmarkStart w:id="630" w:name="_Toc468975443"/>
      <w:bookmarkStart w:id="631" w:name="_Toc471830459"/>
      <w:bookmarkStart w:id="632" w:name="_Toc498589624"/>
      <w:r w:rsidRPr="00E71A48">
        <w:rPr>
          <w:szCs w:val="24"/>
        </w:rPr>
        <w:t>Отборочная стадия</w:t>
      </w:r>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3"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3"/>
      <w:bookmarkEnd w:id="634"/>
    </w:p>
    <w:p w:rsidR="00F4128C" w:rsidRPr="008E312A" w:rsidRDefault="008E312A" w:rsidP="001405FA">
      <w:pPr>
        <w:pStyle w:val="affffff0"/>
        <w:widowControl w:val="0"/>
        <w:numPr>
          <w:ilvl w:val="0"/>
          <w:numId w:val="85"/>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5B69B5" w:rsidRDefault="005B69B5" w:rsidP="001405FA">
      <w:pPr>
        <w:pStyle w:val="affffff0"/>
        <w:widowControl w:val="0"/>
        <w:numPr>
          <w:ilvl w:val="0"/>
          <w:numId w:val="85"/>
        </w:numPr>
        <w:tabs>
          <w:tab w:val="left" w:pos="426"/>
        </w:tabs>
        <w:autoSpaceDE w:val="0"/>
        <w:spacing w:line="264" w:lineRule="auto"/>
        <w:rPr>
          <w:sz w:val="24"/>
          <w:szCs w:val="24"/>
        </w:rPr>
      </w:pPr>
      <w:r w:rsidRPr="005B69B5">
        <w:rPr>
          <w:sz w:val="24"/>
          <w:szCs w:val="24"/>
        </w:rPr>
        <w:t xml:space="preserve">не отвечают установленным в настоящей документации требованиям к </w:t>
      </w:r>
      <w:r w:rsidRPr="005B69B5">
        <w:rPr>
          <w:sz w:val="24"/>
          <w:szCs w:val="24"/>
        </w:rPr>
        <w:lastRenderedPageBreak/>
        <w:t>оформлению, составу документов и сведений, подаваемым в Заявке;</w:t>
      </w:r>
    </w:p>
    <w:p w:rsidR="00F4128C" w:rsidRPr="005B69B5" w:rsidRDefault="00F4128C" w:rsidP="001405FA">
      <w:pPr>
        <w:pStyle w:val="affffff0"/>
        <w:widowControl w:val="0"/>
        <w:numPr>
          <w:ilvl w:val="0"/>
          <w:numId w:val="85"/>
        </w:numPr>
        <w:tabs>
          <w:tab w:val="left" w:pos="426"/>
        </w:tabs>
        <w:autoSpaceDE w:val="0"/>
        <w:spacing w:line="264" w:lineRule="auto"/>
        <w:rPr>
          <w:sz w:val="24"/>
          <w:szCs w:val="24"/>
        </w:rPr>
      </w:pPr>
      <w:r w:rsidRPr="005B69B5">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EE380A" w:rsidRPr="005B69B5">
        <w:rPr>
          <w:sz w:val="24"/>
          <w:szCs w:val="24"/>
        </w:rPr>
        <w:fldChar w:fldCharType="begin"/>
      </w:r>
      <w:r w:rsidR="00EE380A" w:rsidRPr="005B69B5">
        <w:rPr>
          <w:sz w:val="24"/>
          <w:szCs w:val="24"/>
        </w:rPr>
        <w:instrText xml:space="preserve"> REF _Ref306176386 \r \h  \* MERGEFORMAT </w:instrText>
      </w:r>
      <w:r w:rsidR="00EE380A" w:rsidRPr="005B69B5">
        <w:rPr>
          <w:sz w:val="24"/>
          <w:szCs w:val="24"/>
        </w:rPr>
      </w:r>
      <w:r w:rsidR="00EE380A" w:rsidRPr="005B69B5">
        <w:rPr>
          <w:sz w:val="24"/>
          <w:szCs w:val="24"/>
        </w:rPr>
        <w:fldChar w:fldCharType="separate"/>
      </w:r>
      <w:r w:rsidR="005B69B5">
        <w:rPr>
          <w:sz w:val="24"/>
          <w:szCs w:val="24"/>
        </w:rPr>
        <w:t>3.3.14</w:t>
      </w:r>
      <w:r w:rsidR="00EE380A" w:rsidRPr="005B69B5">
        <w:rPr>
          <w:sz w:val="24"/>
          <w:szCs w:val="24"/>
        </w:rPr>
        <w:fldChar w:fldCharType="end"/>
      </w:r>
      <w:r w:rsidRPr="005B69B5">
        <w:rPr>
          <w:sz w:val="24"/>
          <w:szCs w:val="24"/>
        </w:rPr>
        <w:t>;</w:t>
      </w:r>
    </w:p>
    <w:p w:rsidR="00F4128C" w:rsidRPr="005B69B5" w:rsidRDefault="00F620A0" w:rsidP="001405FA">
      <w:pPr>
        <w:pStyle w:val="affffff0"/>
        <w:widowControl w:val="0"/>
        <w:numPr>
          <w:ilvl w:val="0"/>
          <w:numId w:val="85"/>
        </w:numPr>
        <w:tabs>
          <w:tab w:val="left" w:pos="426"/>
        </w:tabs>
        <w:autoSpaceDE w:val="0"/>
        <w:spacing w:after="100" w:line="264" w:lineRule="auto"/>
        <w:rPr>
          <w:sz w:val="24"/>
          <w:szCs w:val="24"/>
        </w:rPr>
      </w:pPr>
      <w:r w:rsidRPr="005B69B5">
        <w:rPr>
          <w:sz w:val="24"/>
          <w:szCs w:val="24"/>
        </w:rPr>
        <w:t>не содержат всех необходимых документов, требуемых настоящей Документацией</w:t>
      </w:r>
      <w:r w:rsidR="00F4128C" w:rsidRPr="005B69B5">
        <w:rPr>
          <w:sz w:val="24"/>
          <w:szCs w:val="24"/>
        </w:rPr>
        <w:t>;</w:t>
      </w:r>
    </w:p>
    <w:p w:rsidR="00F4128C" w:rsidRPr="005B69B5" w:rsidRDefault="00F4128C" w:rsidP="001405FA">
      <w:pPr>
        <w:pStyle w:val="affffff0"/>
        <w:widowControl w:val="0"/>
        <w:numPr>
          <w:ilvl w:val="0"/>
          <w:numId w:val="85"/>
        </w:numPr>
        <w:tabs>
          <w:tab w:val="left" w:pos="426"/>
        </w:tabs>
        <w:autoSpaceDE w:val="0"/>
        <w:spacing w:after="100" w:line="264" w:lineRule="auto"/>
        <w:rPr>
          <w:sz w:val="24"/>
          <w:szCs w:val="24"/>
        </w:rPr>
      </w:pPr>
      <w:r w:rsidRPr="005B69B5">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5B69B5" w:rsidRDefault="005B69B5" w:rsidP="001405FA">
      <w:pPr>
        <w:pStyle w:val="affffff0"/>
        <w:widowControl w:val="0"/>
        <w:numPr>
          <w:ilvl w:val="0"/>
          <w:numId w:val="85"/>
        </w:numPr>
        <w:tabs>
          <w:tab w:val="left" w:pos="426"/>
        </w:tabs>
        <w:autoSpaceDE w:val="0"/>
        <w:spacing w:line="264" w:lineRule="auto"/>
        <w:rPr>
          <w:sz w:val="24"/>
          <w:szCs w:val="24"/>
        </w:rPr>
      </w:pPr>
      <w:r w:rsidRPr="005B69B5">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proofErr w:type="gramStart"/>
      <w:r w:rsidRPr="002D7FEE">
        <w:rPr>
          <w:sz w:val="24"/>
          <w:szCs w:val="24"/>
        </w:rPr>
        <w:t>поданы с нарушением порядка подачи Заявок, установленного в настоящей документации;</w:t>
      </w:r>
      <w:proofErr w:type="gramEnd"/>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содержат недостоверные сведения.</w:t>
      </w:r>
    </w:p>
    <w:p w:rsidR="00717F60" w:rsidRPr="002D7FEE"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5" w:name="_Ref468975267"/>
      <w:r w:rsidRPr="002D7FEE">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2D7FEE">
        <w:rPr>
          <w:sz w:val="24"/>
          <w:szCs w:val="24"/>
        </w:rPr>
        <w:t>Участник</w:t>
      </w:r>
      <w:r w:rsidRPr="002D7FEE">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2D7FEE">
        <w:rPr>
          <w:sz w:val="24"/>
          <w:szCs w:val="24"/>
        </w:rPr>
        <w:t>Заявк</w:t>
      </w:r>
      <w:r w:rsidRPr="002D7FEE">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2D7FEE">
        <w:rPr>
          <w:sz w:val="24"/>
          <w:szCs w:val="24"/>
        </w:rPr>
        <w:t xml:space="preserve">или документов (представлении </w:t>
      </w:r>
      <w:r w:rsidR="004B3E68" w:rsidRPr="002D7FEE">
        <w:rPr>
          <w:sz w:val="24"/>
          <w:szCs w:val="24"/>
        </w:rPr>
        <w:t xml:space="preserve">фальсифицированных </w:t>
      </w:r>
      <w:r w:rsidR="00F620A0" w:rsidRPr="002D7FEE">
        <w:rPr>
          <w:sz w:val="24"/>
          <w:szCs w:val="24"/>
        </w:rPr>
        <w:t xml:space="preserve">документов), </w:t>
      </w:r>
      <w:r w:rsidRPr="002D7FEE">
        <w:rPr>
          <w:sz w:val="24"/>
          <w:szCs w:val="24"/>
        </w:rPr>
        <w:t xml:space="preserve">приведенных в составе </w:t>
      </w:r>
      <w:r w:rsidR="004B5EB3" w:rsidRPr="002D7FEE">
        <w:rPr>
          <w:sz w:val="24"/>
          <w:szCs w:val="24"/>
        </w:rPr>
        <w:t>Заявк</w:t>
      </w:r>
      <w:r w:rsidRPr="002D7FEE">
        <w:rPr>
          <w:sz w:val="24"/>
          <w:szCs w:val="24"/>
        </w:rPr>
        <w:t xml:space="preserve">и, Заказчик имеет право удержать с </w:t>
      </w:r>
      <w:r w:rsidR="009C744E" w:rsidRPr="002D7FEE">
        <w:rPr>
          <w:sz w:val="24"/>
          <w:szCs w:val="24"/>
        </w:rPr>
        <w:t>Участник</w:t>
      </w:r>
      <w:r w:rsidRPr="002D7FEE">
        <w:rPr>
          <w:sz w:val="24"/>
          <w:szCs w:val="24"/>
        </w:rPr>
        <w:t xml:space="preserve">а финансовое обеспечение </w:t>
      </w:r>
      <w:r w:rsidR="004B5EB3" w:rsidRPr="002D7FEE">
        <w:rPr>
          <w:sz w:val="24"/>
          <w:szCs w:val="24"/>
        </w:rPr>
        <w:t>Заявк</w:t>
      </w:r>
      <w:r w:rsidRPr="002D7FEE">
        <w:rPr>
          <w:sz w:val="24"/>
          <w:szCs w:val="24"/>
        </w:rPr>
        <w:t xml:space="preserve">и </w:t>
      </w:r>
      <w:r w:rsidR="007F3FB7" w:rsidRPr="002D7FEE">
        <w:rPr>
          <w:sz w:val="24"/>
          <w:szCs w:val="24"/>
        </w:rPr>
        <w:t xml:space="preserve">(п. </w:t>
      </w:r>
      <w:r w:rsidR="00EE380A">
        <w:fldChar w:fldCharType="begin"/>
      </w:r>
      <w:r w:rsidR="00EE380A">
        <w:instrText xml:space="preserve"> REF _Ref306176386 \r \h  \* MERGEFORMAT </w:instrText>
      </w:r>
      <w:r w:rsidR="00EE380A">
        <w:fldChar w:fldCharType="separate"/>
      </w:r>
      <w:r w:rsidR="005B69B5" w:rsidRPr="005B69B5">
        <w:rPr>
          <w:sz w:val="24"/>
          <w:szCs w:val="24"/>
        </w:rPr>
        <w:t>3.3.14</w:t>
      </w:r>
      <w:r w:rsidR="00EE380A">
        <w:fldChar w:fldCharType="end"/>
      </w:r>
      <w:r w:rsidR="007F3FB7" w:rsidRPr="002D7FEE">
        <w:rPr>
          <w:sz w:val="24"/>
          <w:szCs w:val="24"/>
        </w:rPr>
        <w:t>).</w:t>
      </w:r>
      <w:bookmarkEnd w:id="635"/>
      <w:r w:rsidR="007F3FB7" w:rsidRPr="002D7FEE">
        <w:rPr>
          <w:sz w:val="24"/>
          <w:szCs w:val="24"/>
        </w:rPr>
        <w:t xml:space="preserve"> </w:t>
      </w:r>
      <w:r w:rsidRPr="002D7FEE">
        <w:rPr>
          <w:sz w:val="24"/>
          <w:szCs w:val="24"/>
        </w:rPr>
        <w:t xml:space="preserve"> </w:t>
      </w:r>
    </w:p>
    <w:p w:rsidR="00717F60" w:rsidRPr="00E71A48" w:rsidRDefault="00717F60" w:rsidP="00E71A48">
      <w:pPr>
        <w:pStyle w:val="3"/>
        <w:spacing w:line="264" w:lineRule="auto"/>
        <w:rPr>
          <w:szCs w:val="24"/>
        </w:rPr>
      </w:pPr>
      <w:bookmarkStart w:id="636" w:name="_Ref303670674"/>
      <w:bookmarkStart w:id="637" w:name="_Toc439323713"/>
      <w:bookmarkStart w:id="638" w:name="_Toc440361347"/>
      <w:bookmarkStart w:id="639" w:name="_Toc440376102"/>
      <w:bookmarkStart w:id="640" w:name="_Toc440376229"/>
      <w:bookmarkStart w:id="641" w:name="_Toc440382494"/>
      <w:bookmarkStart w:id="642" w:name="_Toc440447164"/>
      <w:bookmarkStart w:id="643" w:name="_Toc440620844"/>
      <w:bookmarkStart w:id="644" w:name="_Toc440631479"/>
      <w:bookmarkStart w:id="645" w:name="_Toc440875719"/>
      <w:bookmarkStart w:id="646" w:name="_Toc441131743"/>
      <w:bookmarkStart w:id="647" w:name="_Toc465865184"/>
      <w:bookmarkStart w:id="648" w:name="_Toc468975444"/>
      <w:bookmarkStart w:id="649" w:name="_Toc471830460"/>
      <w:bookmarkStart w:id="650" w:name="_Toc498589625"/>
      <w:r w:rsidRPr="00E71A48">
        <w:rPr>
          <w:szCs w:val="24"/>
        </w:rPr>
        <w:t>Проведение переговоров</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p>
    <w:p w:rsidR="00717F60" w:rsidRPr="00DA3ADB"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w:t>
      </w:r>
      <w:r w:rsidRPr="00DA3ADB">
        <w:rPr>
          <w:sz w:val="24"/>
          <w:szCs w:val="24"/>
        </w:rPr>
        <w:t xml:space="preserve">любым из </w:t>
      </w:r>
      <w:r w:rsidR="009C744E" w:rsidRPr="00DA3ADB">
        <w:rPr>
          <w:sz w:val="24"/>
          <w:szCs w:val="24"/>
        </w:rPr>
        <w:t>Участник</w:t>
      </w:r>
      <w:r w:rsidRPr="00DA3ADB">
        <w:rPr>
          <w:sz w:val="24"/>
          <w:szCs w:val="24"/>
        </w:rPr>
        <w:t xml:space="preserve">ов, </w:t>
      </w:r>
      <w:r w:rsidR="004B5EB3" w:rsidRPr="00DA3ADB">
        <w:rPr>
          <w:sz w:val="24"/>
          <w:szCs w:val="24"/>
        </w:rPr>
        <w:t>Заявк</w:t>
      </w:r>
      <w:r w:rsidRPr="00DA3ADB">
        <w:rPr>
          <w:sz w:val="24"/>
          <w:szCs w:val="24"/>
        </w:rPr>
        <w:t xml:space="preserve">и которых не были отклонены, по любому положению его </w:t>
      </w:r>
      <w:r w:rsidR="004B5EB3" w:rsidRPr="00DA3ADB">
        <w:rPr>
          <w:sz w:val="24"/>
          <w:szCs w:val="24"/>
        </w:rPr>
        <w:t>Заявк</w:t>
      </w:r>
      <w:r w:rsidRPr="00DA3ADB">
        <w:rPr>
          <w:sz w:val="24"/>
          <w:szCs w:val="24"/>
        </w:rPr>
        <w:t>и.</w:t>
      </w:r>
      <w:r w:rsidR="00DA3ADB" w:rsidRPr="00DA3ADB">
        <w:rPr>
          <w:sz w:val="24"/>
          <w:szCs w:val="24"/>
          <w:highlight w:val="cyan"/>
        </w:rPr>
        <w:t xml:space="preserve"> </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1" w:name="_Ref306138385"/>
      <w:bookmarkStart w:id="652" w:name="_Toc439323714"/>
      <w:bookmarkStart w:id="653" w:name="_Toc440361348"/>
      <w:bookmarkStart w:id="654" w:name="_Toc440376103"/>
      <w:bookmarkStart w:id="655" w:name="_Toc440376230"/>
      <w:bookmarkStart w:id="656" w:name="_Toc440382495"/>
      <w:bookmarkStart w:id="657" w:name="_Toc440447165"/>
      <w:bookmarkStart w:id="658" w:name="_Toc440620845"/>
      <w:bookmarkStart w:id="659" w:name="_Toc440631480"/>
      <w:bookmarkStart w:id="660" w:name="_Toc440875720"/>
      <w:bookmarkStart w:id="661" w:name="_Toc441131744"/>
      <w:bookmarkStart w:id="662" w:name="_Toc465865185"/>
      <w:bookmarkStart w:id="663" w:name="_Toc468975445"/>
      <w:bookmarkStart w:id="664" w:name="_Toc471830461"/>
      <w:bookmarkStart w:id="665" w:name="_Toc498589626"/>
      <w:r w:rsidRPr="00E71A48">
        <w:rPr>
          <w:szCs w:val="24"/>
        </w:rPr>
        <w:t>Оценочная стадия</w:t>
      </w:r>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p>
    <w:p w:rsidR="007D0EA7" w:rsidRPr="002D7FEE"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w:t>
      </w:r>
      <w:r w:rsidR="00D275BB" w:rsidRPr="002D7FEE">
        <w:rPr>
          <w:sz w:val="24"/>
          <w:szCs w:val="24"/>
        </w:rPr>
        <w:t xml:space="preserve">оценочной стадии, </w:t>
      </w:r>
      <w:r w:rsidRPr="002D7FEE">
        <w:rPr>
          <w:sz w:val="24"/>
          <w:szCs w:val="24"/>
        </w:rPr>
        <w:t>критери</w:t>
      </w:r>
      <w:r w:rsidR="00D275BB" w:rsidRPr="002D7FEE">
        <w:rPr>
          <w:sz w:val="24"/>
          <w:szCs w:val="24"/>
        </w:rPr>
        <w:t>и</w:t>
      </w:r>
      <w:r w:rsidRPr="002D7FEE">
        <w:rPr>
          <w:sz w:val="24"/>
          <w:szCs w:val="24"/>
        </w:rPr>
        <w:t xml:space="preserve"> и их весов</w:t>
      </w:r>
      <w:r w:rsidR="00D275BB" w:rsidRPr="002D7FEE">
        <w:rPr>
          <w:sz w:val="24"/>
          <w:szCs w:val="24"/>
        </w:rPr>
        <w:t>ые</w:t>
      </w:r>
      <w:r w:rsidRPr="002D7FEE">
        <w:rPr>
          <w:sz w:val="24"/>
          <w:szCs w:val="24"/>
        </w:rPr>
        <w:t xml:space="preserve"> коэффициент</w:t>
      </w:r>
      <w:r w:rsidR="00D275BB" w:rsidRPr="002D7FEE">
        <w:rPr>
          <w:sz w:val="24"/>
          <w:szCs w:val="24"/>
        </w:rPr>
        <w:t>ы изложены в Приложении №3 к настоящей Документации.</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2D7FEE">
        <w:rPr>
          <w:sz w:val="24"/>
          <w:szCs w:val="24"/>
        </w:rPr>
        <w:t>Закупочная комиссия</w:t>
      </w:r>
      <w:r w:rsidRPr="00E71A48">
        <w:rPr>
          <w:sz w:val="24"/>
          <w:szCs w:val="24"/>
        </w:rPr>
        <w:t xml:space="preserve">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57618" w:rsidRPr="002D7FEE">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EE380A">
        <w:fldChar w:fldCharType="begin"/>
      </w:r>
      <w:r w:rsidR="00EE380A">
        <w:instrText xml:space="preserve"> REF _Ref471830158 \r \h  \* MERGEFORMAT </w:instrText>
      </w:r>
      <w:r w:rsidR="00EE380A">
        <w:fldChar w:fldCharType="separate"/>
      </w:r>
      <w:r w:rsidR="005B69B5" w:rsidRPr="005B69B5">
        <w:rPr>
          <w:sz w:val="24"/>
          <w:szCs w:val="24"/>
        </w:rPr>
        <w:t>3.8</w:t>
      </w:r>
      <w:r w:rsidR="00EE380A">
        <w:fldChar w:fldCharType="end"/>
      </w:r>
      <w:r w:rsidR="00757618">
        <w:rPr>
          <w:sz w:val="24"/>
          <w:szCs w:val="24"/>
        </w:rPr>
        <w:t xml:space="preserve"> </w:t>
      </w:r>
      <w:r w:rsidR="00757618" w:rsidRPr="002D7FEE">
        <w:rPr>
          <w:sz w:val="24"/>
          <w:szCs w:val="24"/>
        </w:rPr>
        <w:t>Закупочной документации.</w:t>
      </w:r>
    </w:p>
    <w:p w:rsidR="00F15392" w:rsidRPr="00E71A48" w:rsidRDefault="00F15392" w:rsidP="00E71A48">
      <w:pPr>
        <w:pStyle w:val="2"/>
        <w:spacing w:line="264" w:lineRule="auto"/>
      </w:pPr>
      <w:bookmarkStart w:id="666" w:name="_Ref303250967"/>
      <w:bookmarkStart w:id="667" w:name="_Toc305697378"/>
      <w:bookmarkStart w:id="668" w:name="_Toc498589627"/>
      <w:bookmarkStart w:id="669" w:name="_Toc255985696"/>
      <w:r w:rsidRPr="00E71A48">
        <w:t>Аукционная процедура понижени</w:t>
      </w:r>
      <w:r w:rsidR="00E60F8E" w:rsidRPr="00E71A48">
        <w:t>я</w:t>
      </w:r>
      <w:r w:rsidRPr="00E71A48">
        <w:t xml:space="preserve"> цены (переторжка)</w:t>
      </w:r>
      <w:bookmarkEnd w:id="666"/>
      <w:bookmarkEnd w:id="667"/>
      <w:bookmarkEnd w:id="668"/>
      <w:r w:rsidRPr="00E71A48">
        <w:t xml:space="preserve"> </w:t>
      </w:r>
    </w:p>
    <w:bookmarkEnd w:id="669"/>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lastRenderedPageBreak/>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0" w:name="_Ref306352987"/>
      <w:r w:rsidRPr="001F4040">
        <w:rPr>
          <w:sz w:val="24"/>
          <w:szCs w:val="24"/>
          <w:lang w:eastAsia="ru-RU"/>
        </w:rPr>
        <w:lastRenderedPageBreak/>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70"/>
    </w:p>
    <w:p w:rsidR="00F15392" w:rsidRPr="00612EAB" w:rsidRDefault="00612EAB"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1"/>
    </w:p>
    <w:p w:rsidR="00F15392" w:rsidRPr="002D7FEE" w:rsidRDefault="00F15392" w:rsidP="00A16C95">
      <w:pPr>
        <w:keepNext/>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w:t>
      </w:r>
      <w:r w:rsidRPr="002D7FEE">
        <w:rPr>
          <w:iCs/>
          <w:sz w:val="24"/>
          <w:szCs w:val="24"/>
          <w:lang w:eastAsia="ru-RU"/>
        </w:rPr>
        <w:t xml:space="preserve">повлечь за собой изменение иных условий </w:t>
      </w:r>
      <w:r w:rsidR="004B5EB3" w:rsidRPr="002D7FEE">
        <w:rPr>
          <w:iCs/>
          <w:sz w:val="24"/>
          <w:szCs w:val="24"/>
          <w:lang w:eastAsia="ru-RU"/>
        </w:rPr>
        <w:t>Заявк</w:t>
      </w:r>
      <w:r w:rsidRPr="002D7FEE">
        <w:rPr>
          <w:iCs/>
          <w:sz w:val="24"/>
          <w:szCs w:val="24"/>
          <w:lang w:eastAsia="ru-RU"/>
        </w:rPr>
        <w:t>и</w:t>
      </w:r>
      <w:r w:rsidR="00076D8B" w:rsidRPr="002D7FEE">
        <w:rPr>
          <w:iCs/>
          <w:sz w:val="24"/>
          <w:szCs w:val="24"/>
          <w:lang w:eastAsia="ru-RU"/>
        </w:rPr>
        <w:t>, за исключением документов, обосновывающие определение цены</w:t>
      </w:r>
      <w:r w:rsidRPr="002D7FEE">
        <w:rPr>
          <w:iCs/>
          <w:sz w:val="24"/>
          <w:szCs w:val="24"/>
          <w:lang w:eastAsia="ru-RU"/>
        </w:rPr>
        <w:t>. Прием предложений по снижению цен заявок прекращается на ЭТП</w:t>
      </w:r>
      <w:r w:rsidRPr="002D7FEE">
        <w:rPr>
          <w:sz w:val="24"/>
          <w:szCs w:val="24"/>
          <w:lang w:eastAsia="ru-RU"/>
        </w:rPr>
        <w:t xml:space="preserve"> в </w:t>
      </w:r>
      <w:r w:rsidRPr="002D7FEE">
        <w:rPr>
          <w:iCs/>
          <w:sz w:val="24"/>
          <w:szCs w:val="24"/>
          <w:lang w:eastAsia="ru-RU"/>
        </w:rPr>
        <w:t xml:space="preserve">момент окончания переторжки. </w:t>
      </w:r>
    </w:p>
    <w:p w:rsidR="00076D8B" w:rsidRPr="002D7FEE" w:rsidRDefault="00F620A0"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D7FEE">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2D7FEE">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EE380A">
        <w:fldChar w:fldCharType="begin"/>
      </w:r>
      <w:r w:rsidR="00EE380A">
        <w:instrText xml:space="preserve"> REF _Ref465864060 \r \h  \* MERGEFORMAT </w:instrText>
      </w:r>
      <w:r w:rsidR="00EE380A">
        <w:fldChar w:fldCharType="separate"/>
      </w:r>
      <w:r w:rsidR="005B69B5" w:rsidRPr="005B69B5">
        <w:rPr>
          <w:iCs/>
          <w:sz w:val="24"/>
          <w:szCs w:val="24"/>
          <w:lang w:eastAsia="ru-RU"/>
        </w:rPr>
        <w:t>3.7.9</w:t>
      </w:r>
      <w:r w:rsidR="00EE380A">
        <w:fldChar w:fldCharType="end"/>
      </w:r>
      <w:r w:rsidRPr="002D7FEE">
        <w:rPr>
          <w:iCs/>
          <w:sz w:val="24"/>
          <w:szCs w:val="24"/>
          <w:lang w:eastAsia="ru-RU"/>
        </w:rPr>
        <w:t xml:space="preserve">. Решение </w:t>
      </w:r>
      <w:r w:rsidRPr="002D7FEE">
        <w:rPr>
          <w:sz w:val="24"/>
          <w:szCs w:val="24"/>
          <w:lang w:eastAsia="ru-RU"/>
        </w:rPr>
        <w:t>о проведении повторной процедуры переторжки принимает Закупочная комиссия</w:t>
      </w:r>
      <w:r w:rsidR="00076D8B" w:rsidRPr="002D7FEE">
        <w:rPr>
          <w:iCs/>
          <w:sz w:val="24"/>
          <w:szCs w:val="24"/>
          <w:lang w:eastAsia="ru-RU"/>
        </w:rPr>
        <w:t xml:space="preserve">. </w:t>
      </w:r>
    </w:p>
    <w:p w:rsidR="00685336" w:rsidRPr="002D7FEE" w:rsidRDefault="00685336"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D7FEE">
        <w:rPr>
          <w:iCs/>
          <w:sz w:val="24"/>
          <w:szCs w:val="24"/>
          <w:lang w:eastAsia="ru-RU"/>
        </w:rPr>
        <w:t>Проведение каждой последующей переторжки осуществляется по правилам, предусмотренным в п.п.</w:t>
      </w:r>
      <w:r w:rsidR="00EE380A">
        <w:fldChar w:fldCharType="begin"/>
      </w:r>
      <w:r w:rsidR="00EE380A">
        <w:instrText xml:space="preserve"> REF _Ref306352987 \r \h  \* MERGEFORMAT </w:instrText>
      </w:r>
      <w:r w:rsidR="00EE380A">
        <w:fldChar w:fldCharType="separate"/>
      </w:r>
      <w:r w:rsidR="005B69B5" w:rsidRPr="005B69B5">
        <w:rPr>
          <w:iCs/>
          <w:sz w:val="24"/>
          <w:szCs w:val="24"/>
          <w:lang w:eastAsia="ru-RU"/>
        </w:rPr>
        <w:t>3.7.3</w:t>
      </w:r>
      <w:r w:rsidR="00EE380A">
        <w:fldChar w:fldCharType="end"/>
      </w:r>
      <w:r w:rsidRPr="002D7FEE">
        <w:rPr>
          <w:iCs/>
          <w:sz w:val="24"/>
          <w:szCs w:val="24"/>
          <w:lang w:eastAsia="ru-RU"/>
        </w:rPr>
        <w:t xml:space="preserve"> - </w:t>
      </w:r>
      <w:r w:rsidR="00EE380A">
        <w:fldChar w:fldCharType="begin"/>
      </w:r>
      <w:r w:rsidR="00EE380A">
        <w:instrText xml:space="preserve"> REF _Ref306353005 \r \h  \* MERGEFORMAT </w:instrText>
      </w:r>
      <w:r w:rsidR="00EE380A">
        <w:fldChar w:fldCharType="separate"/>
      </w:r>
      <w:r w:rsidR="005B69B5" w:rsidRPr="005B69B5">
        <w:rPr>
          <w:iCs/>
          <w:sz w:val="24"/>
          <w:szCs w:val="24"/>
          <w:lang w:eastAsia="ru-RU"/>
        </w:rPr>
        <w:t>3.7.5</w:t>
      </w:r>
      <w:r w:rsidR="00EE380A">
        <w:fldChar w:fldCharType="end"/>
      </w:r>
      <w:r w:rsidRPr="002D7FEE">
        <w:rPr>
          <w:iCs/>
          <w:sz w:val="24"/>
          <w:szCs w:val="24"/>
          <w:lang w:eastAsia="ru-RU"/>
        </w:rPr>
        <w:t>.</w:t>
      </w:r>
    </w:p>
    <w:p w:rsidR="00F15392" w:rsidRPr="002D7FEE" w:rsidRDefault="009C744E"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2" w:name="_Ref468975207"/>
      <w:r w:rsidRPr="002D7FEE">
        <w:rPr>
          <w:sz w:val="24"/>
          <w:szCs w:val="24"/>
          <w:lang w:eastAsia="ru-RU"/>
        </w:rPr>
        <w:t>Участник</w:t>
      </w:r>
      <w:r w:rsidR="00F15392" w:rsidRPr="002D7FEE">
        <w:rPr>
          <w:sz w:val="24"/>
          <w:szCs w:val="24"/>
          <w:lang w:eastAsia="ru-RU"/>
        </w:rPr>
        <w:t xml:space="preserve"> </w:t>
      </w:r>
      <w:r w:rsidR="00C86793" w:rsidRPr="002D7FEE">
        <w:rPr>
          <w:sz w:val="24"/>
          <w:szCs w:val="24"/>
          <w:lang w:eastAsia="ru-RU"/>
        </w:rPr>
        <w:t>запроса предложений</w:t>
      </w:r>
      <w:r w:rsidR="00F15392" w:rsidRPr="002D7FEE">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2D7FEE">
        <w:rPr>
          <w:sz w:val="24"/>
          <w:szCs w:val="24"/>
          <w:lang w:eastAsia="ru-RU"/>
        </w:rPr>
        <w:t xml:space="preserve"> </w:t>
      </w:r>
      <w:r w:rsidR="00C97A76" w:rsidRPr="002D7FEE">
        <w:rPr>
          <w:sz w:val="24"/>
          <w:szCs w:val="24"/>
        </w:rPr>
        <w:t>(все документы, входящие в Заявку, которые содержат информацию о предложенной цене)</w:t>
      </w:r>
      <w:r w:rsidR="00F15392" w:rsidRPr="002D7FEE">
        <w:rPr>
          <w:sz w:val="24"/>
          <w:szCs w:val="24"/>
          <w:lang w:eastAsia="ru-RU"/>
        </w:rPr>
        <w:t xml:space="preserve">. Изменение цены в сторону снижения не должно повлечь за собой изменение иных условий </w:t>
      </w:r>
      <w:r w:rsidR="004B5EB3" w:rsidRPr="002D7FEE">
        <w:rPr>
          <w:sz w:val="24"/>
          <w:szCs w:val="24"/>
          <w:lang w:eastAsia="ru-RU"/>
        </w:rPr>
        <w:t>Заявк</w:t>
      </w:r>
      <w:r w:rsidR="00F15392" w:rsidRPr="002D7FEE">
        <w:rPr>
          <w:sz w:val="24"/>
          <w:szCs w:val="24"/>
          <w:lang w:eastAsia="ru-RU"/>
        </w:rPr>
        <w:t>и.</w:t>
      </w:r>
      <w:bookmarkEnd w:id="672"/>
    </w:p>
    <w:p w:rsidR="00F620A0" w:rsidRPr="002D7FE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3" w:name="_Ref465847813"/>
      <w:bookmarkStart w:id="674" w:name="_Ref465864060"/>
      <w:r w:rsidRPr="002D7FEE">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3"/>
    </w:p>
    <w:p w:rsidR="00F620A0" w:rsidRPr="002D7FE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2D7FEE">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2D7FEE" w:rsidRDefault="00F1539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lang w:eastAsia="ru-RU"/>
        </w:rPr>
        <w:t xml:space="preserve">По решению </w:t>
      </w:r>
      <w:r w:rsidR="00685336" w:rsidRPr="002D7FEE">
        <w:rPr>
          <w:sz w:val="24"/>
          <w:szCs w:val="24"/>
          <w:lang w:eastAsia="ru-RU"/>
        </w:rPr>
        <w:t xml:space="preserve">Закупочной </w:t>
      </w:r>
      <w:r w:rsidRPr="002D7FEE">
        <w:rPr>
          <w:sz w:val="24"/>
          <w:szCs w:val="24"/>
          <w:lang w:eastAsia="ru-RU"/>
        </w:rPr>
        <w:t>комиссии порядок проведения переторжки может быть уточнен.</w:t>
      </w:r>
      <w:bookmarkEnd w:id="674"/>
      <w:r w:rsidRPr="002D7FEE">
        <w:rPr>
          <w:sz w:val="24"/>
          <w:szCs w:val="24"/>
          <w:lang w:eastAsia="ru-RU"/>
        </w:rPr>
        <w:t xml:space="preserve"> </w:t>
      </w:r>
    </w:p>
    <w:p w:rsidR="00A33B62" w:rsidRPr="002D7FE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rPr>
        <w:t xml:space="preserve">Если при проведении любого из этапов </w:t>
      </w:r>
      <w:r w:rsidRPr="002D7FEE">
        <w:rPr>
          <w:bCs w:val="0"/>
          <w:sz w:val="24"/>
          <w:szCs w:val="24"/>
        </w:rPr>
        <w:t xml:space="preserve">Аукционной процедуры на понижение цены (переторжки) Участник предложил </w:t>
      </w:r>
      <w:r w:rsidRPr="002D7FEE">
        <w:rPr>
          <w:rFonts w:eastAsia="Times New Roman,Italic"/>
          <w:bCs w:val="0"/>
          <w:iCs/>
          <w:sz w:val="24"/>
          <w:szCs w:val="24"/>
        </w:rPr>
        <w:t>демпинговую цену договора (цену лота)</w:t>
      </w:r>
      <w:r w:rsidRPr="002D7FEE">
        <w:rPr>
          <w:sz w:val="24"/>
          <w:szCs w:val="24"/>
        </w:rPr>
        <w:t xml:space="preserve">, то к </w:t>
      </w:r>
      <w:r w:rsidRPr="002D7FEE">
        <w:rPr>
          <w:rFonts w:eastAsia="Times New Roman,Italic"/>
          <w:bCs w:val="0"/>
          <w:iCs/>
          <w:sz w:val="24"/>
          <w:szCs w:val="24"/>
        </w:rPr>
        <w:t xml:space="preserve">Участнику будут применены антидемпинговые меры, предусмотренные п. </w:t>
      </w:r>
      <w:r w:rsidR="00EE380A">
        <w:fldChar w:fldCharType="begin"/>
      </w:r>
      <w:r w:rsidR="00EE380A">
        <w:instrText xml:space="preserve"> REF _Ref465670219 \r \h  \* MERGEFORMAT </w:instrText>
      </w:r>
      <w:r w:rsidR="00EE380A">
        <w:fldChar w:fldCharType="separate"/>
      </w:r>
      <w:r w:rsidR="005B69B5" w:rsidRPr="005B69B5">
        <w:rPr>
          <w:rFonts w:eastAsia="Times New Roman,Italic"/>
          <w:bCs w:val="0"/>
          <w:iCs/>
          <w:sz w:val="24"/>
          <w:szCs w:val="24"/>
        </w:rPr>
        <w:t>3.11</w:t>
      </w:r>
      <w:r w:rsidR="00EE380A">
        <w:fldChar w:fldCharType="end"/>
      </w:r>
      <w:r w:rsidRPr="002D7FEE">
        <w:rPr>
          <w:rFonts w:eastAsia="Times New Roman,Italic"/>
          <w:bCs w:val="0"/>
          <w:iCs/>
          <w:sz w:val="24"/>
          <w:szCs w:val="24"/>
        </w:rPr>
        <w:t xml:space="preserve"> данной документации. При этом Участник в обязательном порядке помимо документов, </w:t>
      </w:r>
      <w:r w:rsidRPr="002D7FEE">
        <w:rPr>
          <w:rFonts w:eastAsia="Times New Roman,Italic"/>
          <w:bCs w:val="0"/>
          <w:iCs/>
          <w:sz w:val="24"/>
          <w:szCs w:val="24"/>
        </w:rPr>
        <w:lastRenderedPageBreak/>
        <w:t>указанных в п.</w:t>
      </w:r>
      <w:r w:rsidR="00F01513" w:rsidRPr="002D7FEE">
        <w:rPr>
          <w:rFonts w:eastAsia="Times New Roman,Italic"/>
          <w:bCs w:val="0"/>
          <w:iCs/>
          <w:sz w:val="24"/>
          <w:szCs w:val="24"/>
        </w:rPr>
        <w:t xml:space="preserve"> </w:t>
      </w:r>
      <w:r w:rsidR="00EE380A">
        <w:fldChar w:fldCharType="begin"/>
      </w:r>
      <w:r w:rsidR="00EE380A">
        <w:instrText xml:space="preserve"> REF _Ref468975207 \r \h  \* MERGEFORMAT </w:instrText>
      </w:r>
      <w:r w:rsidR="00EE380A">
        <w:fldChar w:fldCharType="separate"/>
      </w:r>
      <w:r w:rsidR="005B69B5" w:rsidRPr="005B69B5">
        <w:rPr>
          <w:rFonts w:eastAsia="Times New Roman,Italic"/>
          <w:bCs w:val="0"/>
          <w:iCs/>
          <w:sz w:val="24"/>
          <w:szCs w:val="24"/>
        </w:rPr>
        <w:t>3.7.8</w:t>
      </w:r>
      <w:r w:rsidR="00EE380A">
        <w:fldChar w:fldCharType="end"/>
      </w:r>
      <w:r w:rsidRPr="002D7FEE">
        <w:rPr>
          <w:rFonts w:eastAsia="Times New Roman,Italic"/>
          <w:bCs w:val="0"/>
          <w:iCs/>
          <w:sz w:val="24"/>
          <w:szCs w:val="24"/>
        </w:rPr>
        <w:t xml:space="preserve">, </w:t>
      </w:r>
      <w:proofErr w:type="gramStart"/>
      <w:r w:rsidRPr="002D7FEE">
        <w:rPr>
          <w:rFonts w:eastAsia="Times New Roman,Italic"/>
          <w:bCs w:val="0"/>
          <w:iCs/>
          <w:sz w:val="24"/>
          <w:szCs w:val="24"/>
        </w:rPr>
        <w:t>предоставляет документы</w:t>
      </w:r>
      <w:proofErr w:type="gramEnd"/>
      <w:r w:rsidRPr="002D7FEE">
        <w:rPr>
          <w:rFonts w:eastAsia="Times New Roman,Italic"/>
          <w:bCs w:val="0"/>
          <w:iCs/>
          <w:sz w:val="24"/>
          <w:szCs w:val="24"/>
        </w:rPr>
        <w:t xml:space="preserve">, предусмотренные подпунктом </w:t>
      </w:r>
      <w:r w:rsidR="00EE380A">
        <w:fldChar w:fldCharType="begin"/>
      </w:r>
      <w:r w:rsidR="00EE380A">
        <w:instrText xml:space="preserve"> REF _Ref465675151 \r \h  \* MERGEFORMAT </w:instrText>
      </w:r>
      <w:r w:rsidR="00EE380A">
        <w:fldChar w:fldCharType="separate"/>
      </w:r>
      <w:r w:rsidR="005B69B5" w:rsidRPr="005B69B5">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w:t>
      </w:r>
    </w:p>
    <w:p w:rsidR="00A33B62" w:rsidRPr="002D7FE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rPr>
        <w:t>Если по итогам вскрытия конвертов с заявками, либо завершения аукционной процедуры на понижение цены (переторжки) У</w:t>
      </w:r>
      <w:r w:rsidRPr="002D7FEE">
        <w:rPr>
          <w:bCs w:val="0"/>
          <w:sz w:val="24"/>
          <w:szCs w:val="24"/>
        </w:rPr>
        <w:t xml:space="preserve">частник предложил </w:t>
      </w:r>
      <w:r w:rsidRPr="002D7FEE">
        <w:rPr>
          <w:rFonts w:eastAsia="Times New Roman,Italic"/>
          <w:bCs w:val="0"/>
          <w:iCs/>
          <w:sz w:val="24"/>
          <w:szCs w:val="24"/>
        </w:rPr>
        <w:t>демпинговую цену Договора (цену лота)</w:t>
      </w:r>
      <w:r w:rsidRPr="002D7FEE">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2D7FEE">
        <w:rPr>
          <w:rFonts w:eastAsia="Times New Roman,Italic"/>
          <w:bCs w:val="0"/>
          <w:iCs/>
          <w:sz w:val="24"/>
          <w:szCs w:val="24"/>
        </w:rPr>
        <w:t xml:space="preserve">документы, предусмотренные подпунктом </w:t>
      </w:r>
      <w:r w:rsidR="00EE380A">
        <w:fldChar w:fldCharType="begin"/>
      </w:r>
      <w:r w:rsidR="00EE380A">
        <w:instrText xml:space="preserve"> REF _Ref465675151 \r \h  \* MERGEFORMAT </w:instrText>
      </w:r>
      <w:r w:rsidR="00EE380A">
        <w:fldChar w:fldCharType="separate"/>
      </w:r>
      <w:r w:rsidR="005B69B5" w:rsidRPr="005B69B5">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 предоставляются</w:t>
      </w:r>
      <w:proofErr w:type="gramEnd"/>
      <w:r w:rsidRPr="002D7FEE">
        <w:rPr>
          <w:rFonts w:eastAsia="Times New Roman,Italic"/>
          <w:bCs w:val="0"/>
          <w:iCs/>
          <w:sz w:val="24"/>
          <w:szCs w:val="24"/>
        </w:rPr>
        <w:t xml:space="preserve"> повторно.</w:t>
      </w:r>
    </w:p>
    <w:p w:rsidR="00286404" w:rsidRPr="002D7FEE" w:rsidRDefault="00286404" w:rsidP="00A16C95">
      <w:pPr>
        <w:pStyle w:val="2"/>
        <w:tabs>
          <w:tab w:val="clear" w:pos="1700"/>
          <w:tab w:val="left" w:pos="709"/>
        </w:tabs>
        <w:spacing w:line="264" w:lineRule="auto"/>
        <w:jc w:val="both"/>
      </w:pPr>
      <w:bookmarkStart w:id="675" w:name="_Toc471823191"/>
      <w:bookmarkStart w:id="676" w:name="_Ref471823363"/>
      <w:bookmarkStart w:id="677" w:name="_Ref471830158"/>
      <w:bookmarkStart w:id="678" w:name="_Toc498589628"/>
      <w:r w:rsidRPr="002D7FEE">
        <w:t>О приоритете закупки работ, выполняемых российскими лицами, по отношению к работам, выполняемым иностранными лицами</w:t>
      </w:r>
      <w:bookmarkEnd w:id="675"/>
      <w:bookmarkEnd w:id="676"/>
      <w:bookmarkEnd w:id="677"/>
      <w:bookmarkEnd w:id="678"/>
    </w:p>
    <w:p w:rsidR="00286404" w:rsidRPr="002D7FEE" w:rsidRDefault="00286404" w:rsidP="00824534">
      <w:pPr>
        <w:pStyle w:val="3"/>
        <w:ind w:left="0" w:firstLine="567"/>
        <w:jc w:val="both"/>
        <w:rPr>
          <w:b w:val="0"/>
        </w:rPr>
      </w:pPr>
      <w:bookmarkStart w:id="679" w:name="_Toc471830464"/>
      <w:bookmarkStart w:id="680" w:name="_Toc498589629"/>
      <w:proofErr w:type="gramStart"/>
      <w:r w:rsidRPr="002D7FEE">
        <w:rPr>
          <w:b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D7FEE">
        <w:rPr>
          <w:b w:val="0"/>
        </w:rPr>
        <w:t xml:space="preserve"> требований п. 4.5.1 Единого стандарта закупок ПАО «</w:t>
      </w:r>
      <w:proofErr w:type="spellStart"/>
      <w:r w:rsidRPr="002D7FEE">
        <w:rPr>
          <w:b w:val="0"/>
        </w:rPr>
        <w:t>Россети</w:t>
      </w:r>
      <w:proofErr w:type="spellEnd"/>
      <w:r w:rsidRPr="002D7FEE">
        <w:rPr>
          <w:b w:val="0"/>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bookmarkEnd w:id="679"/>
      <w:bookmarkEnd w:id="680"/>
    </w:p>
    <w:p w:rsidR="00286404" w:rsidRPr="002D7FEE" w:rsidRDefault="00286404" w:rsidP="00824534">
      <w:pPr>
        <w:pStyle w:val="3"/>
        <w:ind w:left="0" w:firstLine="567"/>
        <w:jc w:val="both"/>
        <w:rPr>
          <w:b w:val="0"/>
        </w:rPr>
      </w:pPr>
      <w:bookmarkStart w:id="681" w:name="_Toc471830465"/>
      <w:bookmarkStart w:id="682" w:name="_Toc498589630"/>
      <w:r w:rsidRPr="002D7FEE">
        <w:rPr>
          <w:b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bookmarkEnd w:id="681"/>
      <w:bookmarkEnd w:id="682"/>
    </w:p>
    <w:p w:rsidR="00286404" w:rsidRPr="002D7FEE" w:rsidRDefault="00286404" w:rsidP="00824534">
      <w:pPr>
        <w:pStyle w:val="3"/>
        <w:ind w:left="0" w:firstLine="567"/>
        <w:jc w:val="both"/>
        <w:rPr>
          <w:b w:val="0"/>
        </w:rPr>
      </w:pPr>
      <w:bookmarkStart w:id="683" w:name="_Toc471830466"/>
      <w:bookmarkStart w:id="684" w:name="_Toc498589631"/>
      <w:r w:rsidRPr="002D7FEE">
        <w:rPr>
          <w:b w:val="0"/>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bookmarkEnd w:id="683"/>
      <w:bookmarkEnd w:id="684"/>
    </w:p>
    <w:p w:rsidR="00286404" w:rsidRPr="00070E3D" w:rsidRDefault="00286404" w:rsidP="00824534">
      <w:pPr>
        <w:pStyle w:val="3"/>
        <w:ind w:left="0" w:firstLine="567"/>
        <w:jc w:val="both"/>
        <w:rPr>
          <w:b w:val="0"/>
        </w:rPr>
      </w:pPr>
      <w:bookmarkStart w:id="685" w:name="_Toc471830467"/>
      <w:bookmarkStart w:id="686" w:name="_Toc498589632"/>
      <w:r w:rsidRPr="002D7FEE">
        <w:rPr>
          <w:b w:val="0"/>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proofErr w:type="spellStart"/>
      <w:proofErr w:type="gramStart"/>
      <w:r w:rsidRPr="002D7FEE">
        <w:rPr>
          <w:b w:val="0"/>
        </w:rPr>
        <w:t>k</w:t>
      </w:r>
      <w:proofErr w:type="gramEnd"/>
      <w:r w:rsidRPr="002D7FEE">
        <w:rPr>
          <w:b w:val="0"/>
        </w:rPr>
        <w:t>ПРИОР</w:t>
      </w:r>
      <w:proofErr w:type="spellEnd"/>
      <w:r w:rsidRPr="002D7FEE">
        <w:rPr>
          <w:b w:val="0"/>
        </w:rPr>
        <w:t xml:space="preserve">=0,85, иначе </w:t>
      </w:r>
      <w:proofErr w:type="spellStart"/>
      <w:r w:rsidRPr="002D7FEE">
        <w:rPr>
          <w:b w:val="0"/>
        </w:rPr>
        <w:t>kПРИОР</w:t>
      </w:r>
      <w:proofErr w:type="spellEnd"/>
      <w:r w:rsidRPr="002D7FEE">
        <w:rPr>
          <w:b w:val="0"/>
        </w:rPr>
        <w:t xml:space="preserve">=1,0), при этом Договор заключается по цене Договора, предложенной Участником в Заявке (методика оценки изложена </w:t>
      </w:r>
      <w:r w:rsidRPr="00070E3D">
        <w:rPr>
          <w:b w:val="0"/>
        </w:rPr>
        <w:t>в Приложении №3 к настоящей Документации).</w:t>
      </w:r>
      <w:bookmarkEnd w:id="685"/>
      <w:bookmarkEnd w:id="686"/>
    </w:p>
    <w:p w:rsidR="00286404" w:rsidRPr="002D7FEE" w:rsidRDefault="00286404" w:rsidP="00824534">
      <w:pPr>
        <w:pStyle w:val="3"/>
        <w:ind w:hanging="153"/>
        <w:jc w:val="both"/>
        <w:rPr>
          <w:b w:val="0"/>
          <w:szCs w:val="24"/>
        </w:rPr>
      </w:pPr>
      <w:bookmarkStart w:id="687" w:name="_Toc471830468"/>
      <w:bookmarkStart w:id="688" w:name="_Toc498589633"/>
      <w:r w:rsidRPr="002D7FEE">
        <w:rPr>
          <w:b w:val="0"/>
          <w:szCs w:val="24"/>
        </w:rPr>
        <w:t>Приоритет не предоставляется в случаях, если:</w:t>
      </w:r>
      <w:bookmarkEnd w:id="687"/>
      <w:bookmarkEnd w:id="688"/>
    </w:p>
    <w:p w:rsidR="00286404" w:rsidRPr="002D7FEE" w:rsidRDefault="00286404"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а) закупка признана несостоявшейся (п.</w:t>
      </w:r>
      <w:r w:rsidR="00EE380A">
        <w:fldChar w:fldCharType="begin"/>
      </w:r>
      <w:r w:rsidR="00EE380A">
        <w:instrText xml:space="preserve"> REF _Ref303251044 \r \h  \* MERGEFORMAT </w:instrText>
      </w:r>
      <w:r w:rsidR="00EE380A">
        <w:fldChar w:fldCharType="separate"/>
      </w:r>
      <w:r w:rsidR="005B69B5" w:rsidRPr="005B69B5">
        <w:rPr>
          <w:rFonts w:ascii="Times New Roman" w:hAnsi="Times New Roman" w:cs="Times New Roman"/>
          <w:sz w:val="24"/>
          <w:szCs w:val="24"/>
        </w:rPr>
        <w:t>3.10</w:t>
      </w:r>
      <w:r w:rsidR="00EE380A">
        <w:fldChar w:fldCharType="end"/>
      </w:r>
      <w:r w:rsidRPr="002D7FEE">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w:t>
      </w:r>
      <w:r w:rsidR="0042559C" w:rsidRPr="002D7FEE">
        <w:rPr>
          <w:rFonts w:ascii="Times New Roman" w:hAnsi="Times New Roman" w:cs="Times New Roman"/>
          <w:sz w:val="24"/>
          <w:szCs w:val="24"/>
        </w:rPr>
        <w:t>закупочной</w:t>
      </w:r>
      <w:r w:rsidRPr="002D7FEE">
        <w:rPr>
          <w:rFonts w:ascii="Times New Roman" w:hAnsi="Times New Roman" w:cs="Times New Roman"/>
          <w:sz w:val="24"/>
          <w:szCs w:val="24"/>
        </w:rPr>
        <w:t xml:space="preserve"> документации (в случае если была подана только одна заявка или в случ</w:t>
      </w:r>
      <w:r w:rsidR="0042559C" w:rsidRPr="002D7FEE">
        <w:rPr>
          <w:rFonts w:ascii="Times New Roman" w:hAnsi="Times New Roman" w:cs="Times New Roman"/>
          <w:sz w:val="24"/>
          <w:szCs w:val="24"/>
        </w:rPr>
        <w:t>ае, если было подано несколько З</w:t>
      </w:r>
      <w:r w:rsidRPr="002D7FEE">
        <w:rPr>
          <w:rFonts w:ascii="Times New Roman" w:hAnsi="Times New Roman" w:cs="Times New Roman"/>
          <w:sz w:val="24"/>
          <w:szCs w:val="24"/>
        </w:rPr>
        <w:t>аявок, но после проведения отборочн</w:t>
      </w:r>
      <w:r w:rsidR="0042559C" w:rsidRPr="002D7FEE">
        <w:rPr>
          <w:rFonts w:ascii="Times New Roman" w:hAnsi="Times New Roman" w:cs="Times New Roman"/>
          <w:sz w:val="24"/>
          <w:szCs w:val="24"/>
        </w:rPr>
        <w:t>ой стадии осталась только одна З</w:t>
      </w:r>
      <w:r w:rsidRPr="002D7FEE">
        <w:rPr>
          <w:rFonts w:ascii="Times New Roman" w:hAnsi="Times New Roman" w:cs="Times New Roman"/>
          <w:sz w:val="24"/>
          <w:szCs w:val="24"/>
        </w:rPr>
        <w:t xml:space="preserve">аявка, соответствующая требованиям </w:t>
      </w:r>
      <w:r w:rsidR="0042559C" w:rsidRPr="002D7FEE">
        <w:rPr>
          <w:rFonts w:ascii="Times New Roman" w:hAnsi="Times New Roman" w:cs="Times New Roman"/>
          <w:sz w:val="24"/>
          <w:szCs w:val="24"/>
        </w:rPr>
        <w:t>закупочной</w:t>
      </w:r>
      <w:r w:rsidRPr="002D7FEE">
        <w:rPr>
          <w:rFonts w:ascii="Times New Roman" w:hAnsi="Times New Roman" w:cs="Times New Roman"/>
          <w:sz w:val="24"/>
          <w:szCs w:val="24"/>
        </w:rPr>
        <w:t xml:space="preserve"> документации);</w:t>
      </w:r>
    </w:p>
    <w:p w:rsidR="00286404" w:rsidRPr="002D7FEE" w:rsidRDefault="0042559C"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б) в З</w:t>
      </w:r>
      <w:r w:rsidR="00286404" w:rsidRPr="002D7FEE">
        <w:rPr>
          <w:rFonts w:ascii="Times New Roman" w:hAnsi="Times New Roman" w:cs="Times New Roman"/>
          <w:sz w:val="24"/>
          <w:szCs w:val="24"/>
        </w:rPr>
        <w:t>аявке на участие в закупке не содержится предложений о выполнении работ российскими лицами;</w:t>
      </w:r>
    </w:p>
    <w:p w:rsidR="00286404" w:rsidRPr="002D7FEE" w:rsidRDefault="0042559C"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lastRenderedPageBreak/>
        <w:t>в) в З</w:t>
      </w:r>
      <w:r w:rsidR="00286404" w:rsidRPr="002D7FEE">
        <w:rPr>
          <w:rFonts w:ascii="Times New Roman" w:hAnsi="Times New Roman" w:cs="Times New Roman"/>
          <w:sz w:val="24"/>
          <w:szCs w:val="24"/>
        </w:rPr>
        <w:t xml:space="preserve">аявках на участие в закупке </w:t>
      </w:r>
      <w:r w:rsidR="00286404" w:rsidRPr="002D7FEE">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00286404" w:rsidRPr="002D7FEE">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286404" w:rsidRPr="002D7FEE" w:rsidRDefault="00286404" w:rsidP="00A16C95">
      <w:pPr>
        <w:pStyle w:val="ConsPlusNormal"/>
        <w:keepNext/>
        <w:ind w:firstLine="540"/>
        <w:jc w:val="both"/>
        <w:rPr>
          <w:rFonts w:ascii="Times New Roman" w:hAnsi="Times New Roman" w:cs="Times New Roman"/>
          <w:sz w:val="24"/>
          <w:szCs w:val="24"/>
        </w:rPr>
      </w:pPr>
      <w:proofErr w:type="gramStart"/>
      <w:r w:rsidRPr="002D7FEE">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286404" w:rsidRPr="002D7FEE" w:rsidRDefault="00286404" w:rsidP="00824534">
      <w:pPr>
        <w:pStyle w:val="3"/>
        <w:ind w:left="0" w:firstLine="567"/>
        <w:jc w:val="both"/>
        <w:rPr>
          <w:b w:val="0"/>
        </w:rPr>
      </w:pPr>
      <w:bookmarkStart w:id="689" w:name="_Toc471830469"/>
      <w:bookmarkStart w:id="690" w:name="_Toc498589634"/>
      <w:proofErr w:type="gramStart"/>
      <w:r w:rsidRPr="002D7FEE">
        <w:rPr>
          <w:b w:val="0"/>
        </w:rPr>
        <w:t>Заказчик имеет право на одностороннее расторжение Договора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bookmarkEnd w:id="689"/>
      <w:bookmarkEnd w:id="690"/>
      <w:proofErr w:type="gramEnd"/>
    </w:p>
    <w:p w:rsidR="00717F60" w:rsidRPr="002D7FEE" w:rsidRDefault="00717F60" w:rsidP="00A16C95">
      <w:pPr>
        <w:pStyle w:val="2"/>
        <w:tabs>
          <w:tab w:val="clear" w:pos="1700"/>
          <w:tab w:val="left" w:pos="709"/>
        </w:tabs>
        <w:spacing w:line="264" w:lineRule="auto"/>
      </w:pPr>
      <w:bookmarkStart w:id="691" w:name="_Ref303681924"/>
      <w:bookmarkStart w:id="692" w:name="_Ref303683914"/>
      <w:bookmarkStart w:id="693" w:name="_Toc498589635"/>
      <w:r w:rsidRPr="002D7FEE">
        <w:t xml:space="preserve">Подведение итогов </w:t>
      </w:r>
      <w:r w:rsidR="00DF639D" w:rsidRPr="002D7FEE">
        <w:t>З</w:t>
      </w:r>
      <w:r w:rsidRPr="002D7FEE">
        <w:t>апроса предложений</w:t>
      </w:r>
      <w:bookmarkEnd w:id="691"/>
      <w:bookmarkEnd w:id="692"/>
      <w:bookmarkEnd w:id="693"/>
    </w:p>
    <w:p w:rsidR="00717F60" w:rsidRPr="002D7FEE" w:rsidRDefault="00717F60" w:rsidP="001405FA">
      <w:pPr>
        <w:keepNext/>
        <w:widowControl w:val="0"/>
        <w:numPr>
          <w:ilvl w:val="2"/>
          <w:numId w:val="47"/>
        </w:numPr>
        <w:suppressAutoHyphens w:val="0"/>
        <w:overflowPunct w:val="0"/>
        <w:autoSpaceDE w:val="0"/>
        <w:autoSpaceDN w:val="0"/>
        <w:adjustRightInd w:val="0"/>
        <w:spacing w:line="264" w:lineRule="auto"/>
        <w:ind w:left="0" w:firstLine="567"/>
        <w:rPr>
          <w:sz w:val="24"/>
          <w:szCs w:val="24"/>
        </w:rPr>
      </w:pPr>
      <w:bookmarkStart w:id="694" w:name="_Ref440290296"/>
      <w:r w:rsidRPr="002D7FEE">
        <w:rPr>
          <w:sz w:val="24"/>
          <w:szCs w:val="24"/>
        </w:rPr>
        <w:t xml:space="preserve">По результатам оценочной стадии Закупочная комиссия принимает решение либо по </w:t>
      </w:r>
      <w:r w:rsidRPr="002D7FEE">
        <w:rPr>
          <w:sz w:val="24"/>
          <w:szCs w:val="24"/>
          <w:lang w:eastAsia="ru-RU"/>
        </w:rPr>
        <w:t>определению</w:t>
      </w:r>
      <w:r w:rsidRPr="002D7FEE">
        <w:rPr>
          <w:sz w:val="24"/>
          <w:szCs w:val="24"/>
        </w:rPr>
        <w:t xml:space="preserve"> </w:t>
      </w:r>
      <w:r w:rsidR="004D431C" w:rsidRPr="002D7FEE">
        <w:rPr>
          <w:sz w:val="24"/>
          <w:szCs w:val="24"/>
        </w:rPr>
        <w:t xml:space="preserve">лучшей </w:t>
      </w:r>
      <w:r w:rsidR="004B5EB3" w:rsidRPr="002D7FEE">
        <w:rPr>
          <w:sz w:val="24"/>
          <w:szCs w:val="24"/>
        </w:rPr>
        <w:t>Заявк</w:t>
      </w:r>
      <w:r w:rsidR="004D431C" w:rsidRPr="002D7FEE">
        <w:rPr>
          <w:sz w:val="24"/>
          <w:szCs w:val="24"/>
        </w:rPr>
        <w:t>и запроса предложений</w:t>
      </w:r>
      <w:r w:rsidRPr="002D7FEE">
        <w:rPr>
          <w:sz w:val="24"/>
          <w:szCs w:val="24"/>
        </w:rPr>
        <w:t xml:space="preserve">, либо по завершению данной процедуры </w:t>
      </w:r>
      <w:r w:rsidR="00DF639D" w:rsidRPr="002D7FEE">
        <w:rPr>
          <w:sz w:val="24"/>
          <w:szCs w:val="24"/>
        </w:rPr>
        <w:t>З</w:t>
      </w:r>
      <w:r w:rsidRPr="002D7FEE">
        <w:rPr>
          <w:sz w:val="24"/>
          <w:szCs w:val="24"/>
        </w:rPr>
        <w:t xml:space="preserve">апроса предложений без определения </w:t>
      </w:r>
      <w:r w:rsidR="009C744E" w:rsidRPr="002D7FEE">
        <w:rPr>
          <w:sz w:val="24"/>
          <w:szCs w:val="24"/>
        </w:rPr>
        <w:t>Участник</w:t>
      </w:r>
      <w:r w:rsidR="004D431C" w:rsidRPr="002D7FEE">
        <w:rPr>
          <w:sz w:val="24"/>
          <w:szCs w:val="24"/>
        </w:rPr>
        <w:t xml:space="preserve">а, чья </w:t>
      </w:r>
      <w:r w:rsidR="004B5EB3" w:rsidRPr="002D7FEE">
        <w:rPr>
          <w:sz w:val="24"/>
          <w:szCs w:val="24"/>
        </w:rPr>
        <w:t>Заявк</w:t>
      </w:r>
      <w:r w:rsidR="004D431C" w:rsidRPr="002D7FEE">
        <w:rPr>
          <w:sz w:val="24"/>
          <w:szCs w:val="24"/>
        </w:rPr>
        <w:t xml:space="preserve">а признана лучшей, </w:t>
      </w:r>
      <w:r w:rsidRPr="002D7FEE">
        <w:rPr>
          <w:sz w:val="24"/>
          <w:szCs w:val="24"/>
        </w:rPr>
        <w:t xml:space="preserve">и заключения </w:t>
      </w:r>
      <w:r w:rsidR="00123C70" w:rsidRPr="002D7FEE">
        <w:rPr>
          <w:sz w:val="24"/>
          <w:szCs w:val="24"/>
        </w:rPr>
        <w:t>Договор</w:t>
      </w:r>
      <w:r w:rsidRPr="002D7FEE">
        <w:rPr>
          <w:sz w:val="24"/>
          <w:szCs w:val="24"/>
        </w:rPr>
        <w:t>а:</w:t>
      </w:r>
      <w:bookmarkEnd w:id="694"/>
    </w:p>
    <w:p w:rsidR="00717F60" w:rsidRPr="002D7FEE" w:rsidRDefault="00717F60" w:rsidP="00A16C95">
      <w:pPr>
        <w:keepNext/>
        <w:widowControl w:val="0"/>
        <w:numPr>
          <w:ilvl w:val="0"/>
          <w:numId w:val="2"/>
        </w:numPr>
        <w:tabs>
          <w:tab w:val="left" w:pos="426"/>
        </w:tabs>
        <w:autoSpaceDE w:val="0"/>
        <w:spacing w:line="264" w:lineRule="auto"/>
        <w:ind w:left="0" w:firstLine="426"/>
        <w:rPr>
          <w:bCs w:val="0"/>
          <w:sz w:val="24"/>
          <w:szCs w:val="24"/>
        </w:rPr>
      </w:pPr>
      <w:r w:rsidRPr="002D7FEE">
        <w:rPr>
          <w:bCs w:val="0"/>
          <w:sz w:val="24"/>
          <w:szCs w:val="24"/>
        </w:rPr>
        <w:t xml:space="preserve">в случае если </w:t>
      </w:r>
      <w:r w:rsidR="004B5EB3" w:rsidRPr="002D7FEE">
        <w:rPr>
          <w:bCs w:val="0"/>
          <w:sz w:val="24"/>
          <w:szCs w:val="24"/>
        </w:rPr>
        <w:t>Заявк</w:t>
      </w:r>
      <w:r w:rsidRPr="002D7FEE">
        <w:rPr>
          <w:bCs w:val="0"/>
          <w:sz w:val="24"/>
          <w:szCs w:val="24"/>
        </w:rPr>
        <w:t xml:space="preserve">а какого-либо из </w:t>
      </w:r>
      <w:r w:rsidR="009C744E" w:rsidRPr="002D7FEE">
        <w:rPr>
          <w:bCs w:val="0"/>
          <w:sz w:val="24"/>
          <w:szCs w:val="24"/>
        </w:rPr>
        <w:t>Участник</w:t>
      </w:r>
      <w:r w:rsidRPr="002D7FEE">
        <w:rPr>
          <w:bCs w:val="0"/>
          <w:sz w:val="24"/>
          <w:szCs w:val="24"/>
        </w:rPr>
        <w:t>ов полностью удовлетворит Закупочную комиссию</w:t>
      </w:r>
      <w:r w:rsidR="0087407B" w:rsidRPr="002D7FEE">
        <w:rPr>
          <w:bCs w:val="0"/>
          <w:sz w:val="24"/>
          <w:szCs w:val="24"/>
        </w:rPr>
        <w:t xml:space="preserve"> и признается </w:t>
      </w:r>
      <w:proofErr w:type="gramStart"/>
      <w:r w:rsidR="0087407B" w:rsidRPr="002D7FEE">
        <w:rPr>
          <w:bCs w:val="0"/>
          <w:sz w:val="24"/>
          <w:szCs w:val="24"/>
        </w:rPr>
        <w:t>наилучшей</w:t>
      </w:r>
      <w:proofErr w:type="gramEnd"/>
      <w:r w:rsidRPr="002D7FEE">
        <w:rPr>
          <w:bCs w:val="0"/>
          <w:sz w:val="24"/>
          <w:szCs w:val="24"/>
        </w:rPr>
        <w:t xml:space="preserve">. </w:t>
      </w:r>
      <w:r w:rsidR="009C744E" w:rsidRPr="002D7FEE">
        <w:rPr>
          <w:bCs w:val="0"/>
          <w:sz w:val="24"/>
          <w:szCs w:val="24"/>
        </w:rPr>
        <w:t>Участник</w:t>
      </w:r>
      <w:r w:rsidRPr="002D7FEE">
        <w:rPr>
          <w:bCs w:val="0"/>
          <w:sz w:val="24"/>
          <w:szCs w:val="24"/>
        </w:rPr>
        <w:t xml:space="preserve"> незамедлительно уведомляется о признании его </w:t>
      </w:r>
      <w:r w:rsidR="004B5EB3" w:rsidRPr="002D7FEE">
        <w:rPr>
          <w:bCs w:val="0"/>
          <w:sz w:val="24"/>
          <w:szCs w:val="24"/>
        </w:rPr>
        <w:t>Заявк</w:t>
      </w:r>
      <w:r w:rsidR="0087407B" w:rsidRPr="002D7FEE">
        <w:rPr>
          <w:bCs w:val="0"/>
          <w:sz w:val="24"/>
          <w:szCs w:val="24"/>
        </w:rPr>
        <w:t>и лучшей</w:t>
      </w:r>
      <w:r w:rsidRPr="002D7FEE">
        <w:rPr>
          <w:bCs w:val="0"/>
          <w:sz w:val="24"/>
          <w:szCs w:val="24"/>
        </w:rPr>
        <w:t>; процедура запроса предложений на этом будет завершена;</w:t>
      </w:r>
    </w:p>
    <w:p w:rsidR="00717F60" w:rsidRPr="002D7FEE" w:rsidRDefault="00717F60" w:rsidP="00E6083F">
      <w:pPr>
        <w:widowControl w:val="0"/>
        <w:numPr>
          <w:ilvl w:val="0"/>
          <w:numId w:val="2"/>
        </w:numPr>
        <w:tabs>
          <w:tab w:val="left" w:pos="426"/>
        </w:tabs>
        <w:autoSpaceDE w:val="0"/>
        <w:spacing w:line="264" w:lineRule="auto"/>
        <w:ind w:left="0" w:firstLine="426"/>
        <w:rPr>
          <w:bCs w:val="0"/>
          <w:sz w:val="24"/>
          <w:szCs w:val="24"/>
        </w:rPr>
      </w:pPr>
      <w:r w:rsidRPr="002D7FEE">
        <w:rPr>
          <w:bCs w:val="0"/>
          <w:sz w:val="24"/>
          <w:szCs w:val="24"/>
        </w:rPr>
        <w:t xml:space="preserve">в случае если </w:t>
      </w:r>
      <w:r w:rsidR="001716DB" w:rsidRPr="002D7FEE">
        <w:rPr>
          <w:bCs w:val="0"/>
          <w:sz w:val="24"/>
          <w:szCs w:val="24"/>
        </w:rPr>
        <w:t xml:space="preserve">ни одна </w:t>
      </w:r>
      <w:r w:rsidR="004B5EB3" w:rsidRPr="002D7FEE">
        <w:rPr>
          <w:bCs w:val="0"/>
          <w:sz w:val="24"/>
          <w:szCs w:val="24"/>
        </w:rPr>
        <w:t>Заявк</w:t>
      </w:r>
      <w:r w:rsidRPr="002D7FEE">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2D7FEE"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D7FEE">
        <w:rPr>
          <w:sz w:val="24"/>
          <w:szCs w:val="24"/>
        </w:rPr>
        <w:t>Решение Закупочной комиссии оформляется протоколом заседания Закупочной комиссии</w:t>
      </w:r>
      <w:r w:rsidR="00E60F8E" w:rsidRPr="002D7FEE">
        <w:rPr>
          <w:sz w:val="24"/>
          <w:szCs w:val="24"/>
        </w:rPr>
        <w:t xml:space="preserve">, который подписывается </w:t>
      </w:r>
      <w:r w:rsidR="00910732" w:rsidRPr="002D7FEE">
        <w:rPr>
          <w:sz w:val="24"/>
          <w:szCs w:val="24"/>
        </w:rPr>
        <w:t xml:space="preserve">членами </w:t>
      </w:r>
      <w:r w:rsidR="00E60F8E" w:rsidRPr="002D7FEE">
        <w:rPr>
          <w:sz w:val="24"/>
          <w:szCs w:val="24"/>
        </w:rPr>
        <w:t>Закупочной комиссии</w:t>
      </w:r>
      <w:r w:rsidRPr="002D7FEE">
        <w:rPr>
          <w:sz w:val="24"/>
          <w:szCs w:val="24"/>
        </w:rPr>
        <w:t>.</w:t>
      </w:r>
    </w:p>
    <w:p w:rsidR="00717F60" w:rsidRPr="002D7FEE" w:rsidRDefault="009C744E" w:rsidP="001405FA">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r w:rsidRPr="002D7FEE">
        <w:rPr>
          <w:sz w:val="24"/>
          <w:szCs w:val="24"/>
        </w:rPr>
        <w:t>Участник</w:t>
      </w:r>
      <w:r w:rsidR="00717F60" w:rsidRPr="002D7FEE">
        <w:rPr>
          <w:bCs w:val="0"/>
          <w:sz w:val="24"/>
          <w:szCs w:val="24"/>
        </w:rPr>
        <w:t xml:space="preserve"> </w:t>
      </w:r>
      <w:r w:rsidR="0087407B" w:rsidRPr="002D7FEE">
        <w:rPr>
          <w:bCs w:val="0"/>
          <w:sz w:val="24"/>
          <w:szCs w:val="24"/>
        </w:rPr>
        <w:t xml:space="preserve">запроса предложений </w:t>
      </w:r>
      <w:r w:rsidR="00717F60" w:rsidRPr="002D7FEE">
        <w:rPr>
          <w:bCs w:val="0"/>
          <w:sz w:val="24"/>
          <w:szCs w:val="24"/>
        </w:rPr>
        <w:t xml:space="preserve">незамедлительно уведомляется о признании его </w:t>
      </w:r>
      <w:r w:rsidR="004B5EB3" w:rsidRPr="002D7FEE">
        <w:rPr>
          <w:sz w:val="24"/>
          <w:szCs w:val="24"/>
        </w:rPr>
        <w:t>Заявк</w:t>
      </w:r>
      <w:r w:rsidR="0087407B" w:rsidRPr="002D7FEE">
        <w:rPr>
          <w:sz w:val="24"/>
          <w:szCs w:val="24"/>
        </w:rPr>
        <w:t>и лучшей</w:t>
      </w:r>
      <w:r w:rsidR="0087407B" w:rsidRPr="002D7FEE">
        <w:rPr>
          <w:bCs w:val="0"/>
          <w:sz w:val="24"/>
          <w:szCs w:val="24"/>
        </w:rPr>
        <w:t xml:space="preserve"> </w:t>
      </w:r>
      <w:r w:rsidR="00717F60" w:rsidRPr="002D7FEE">
        <w:rPr>
          <w:bCs w:val="0"/>
          <w:sz w:val="24"/>
          <w:szCs w:val="24"/>
        </w:rPr>
        <w:t>функционалом ЭТП</w:t>
      </w:r>
      <w:r w:rsidR="00717F60" w:rsidRPr="002D7FEE">
        <w:rPr>
          <w:bCs w:val="0"/>
          <w:color w:val="000000"/>
          <w:sz w:val="24"/>
          <w:szCs w:val="24"/>
        </w:rPr>
        <w:t xml:space="preserve"> </w:t>
      </w:r>
      <w:r w:rsidR="00717F60" w:rsidRPr="002D7FEE">
        <w:rPr>
          <w:bCs w:val="0"/>
          <w:sz w:val="24"/>
          <w:szCs w:val="24"/>
        </w:rPr>
        <w:t>согласно правилам данной ЭТП.</w:t>
      </w:r>
    </w:p>
    <w:p w:rsidR="00717F60" w:rsidRPr="00E71A48"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D7FEE">
        <w:rPr>
          <w:sz w:val="24"/>
          <w:szCs w:val="24"/>
        </w:rPr>
        <w:t xml:space="preserve">В случае </w:t>
      </w:r>
      <w:r w:rsidR="001716DB" w:rsidRPr="002D7FEE">
        <w:rPr>
          <w:sz w:val="24"/>
          <w:szCs w:val="24"/>
        </w:rPr>
        <w:t xml:space="preserve">завершения или </w:t>
      </w:r>
      <w:r w:rsidRPr="002D7FEE">
        <w:rPr>
          <w:sz w:val="24"/>
          <w:szCs w:val="24"/>
        </w:rPr>
        <w:t>прекращени</w:t>
      </w:r>
      <w:r w:rsidR="001716DB" w:rsidRPr="002D7FEE">
        <w:rPr>
          <w:sz w:val="24"/>
          <w:szCs w:val="24"/>
        </w:rPr>
        <w:t>я</w:t>
      </w:r>
      <w:r w:rsidRPr="002D7FEE">
        <w:rPr>
          <w:sz w:val="24"/>
          <w:szCs w:val="24"/>
        </w:rPr>
        <w:t xml:space="preserve"> процедуры запроса предложений </w:t>
      </w:r>
      <w:r w:rsidR="009C744E" w:rsidRPr="002D7FEE">
        <w:rPr>
          <w:sz w:val="24"/>
          <w:szCs w:val="24"/>
        </w:rPr>
        <w:t>Участник</w:t>
      </w:r>
      <w:r w:rsidRPr="002D7FEE">
        <w:rPr>
          <w:sz w:val="24"/>
          <w:szCs w:val="24"/>
        </w:rPr>
        <w:t>ам направляются уведомления о результатах запроса предложений согласно</w:t>
      </w:r>
      <w:r w:rsidRPr="00E71A48">
        <w:rPr>
          <w:sz w:val="24"/>
          <w:szCs w:val="24"/>
        </w:rPr>
        <w:t xml:space="preserve"> правилам ЭТП.</w:t>
      </w:r>
    </w:p>
    <w:p w:rsidR="00ED3E8C" w:rsidRPr="00EB7A17"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ED3E8C" w:rsidRPr="00EB7A17"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95" w:name="_Ref303251044"/>
      <w:bookmarkStart w:id="696" w:name="_Toc498589636"/>
      <w:bookmarkStart w:id="697" w:name="_Ref191386295"/>
      <w:r w:rsidRPr="00E71A48">
        <w:t xml:space="preserve">Признание запроса предложений </w:t>
      </w:r>
      <w:proofErr w:type="gramStart"/>
      <w:r w:rsidRPr="00E71A48">
        <w:t>несостоявшимся</w:t>
      </w:r>
      <w:bookmarkEnd w:id="695"/>
      <w:bookmarkEnd w:id="696"/>
      <w:proofErr w:type="gramEnd"/>
    </w:p>
    <w:p w:rsidR="00717F60" w:rsidRPr="00E71A48" w:rsidRDefault="00717F60" w:rsidP="001405FA">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9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9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99"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9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lastRenderedPageBreak/>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1405FA">
      <w:pPr>
        <w:widowControl w:val="0"/>
        <w:numPr>
          <w:ilvl w:val="2"/>
          <w:numId w:val="48"/>
        </w:numPr>
        <w:suppressAutoHyphens w:val="0"/>
        <w:overflowPunct w:val="0"/>
        <w:autoSpaceDE w:val="0"/>
        <w:autoSpaceDN w:val="0"/>
        <w:adjustRightInd w:val="0"/>
        <w:spacing w:line="264" w:lineRule="auto"/>
        <w:ind w:left="0" w:firstLine="567"/>
        <w:rPr>
          <w:bCs w:val="0"/>
          <w:sz w:val="24"/>
          <w:szCs w:val="24"/>
          <w:lang w:eastAsia="ru-RU"/>
        </w:rPr>
      </w:pPr>
      <w:bookmarkStart w:id="700"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700"/>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295E59" w:rsidRDefault="00F20C7B" w:rsidP="001405FA">
      <w:pPr>
        <w:numPr>
          <w:ilvl w:val="0"/>
          <w:numId w:val="49"/>
        </w:numPr>
        <w:suppressAutoHyphens w:val="0"/>
        <w:spacing w:line="264" w:lineRule="auto"/>
        <w:rPr>
          <w:bCs w:val="0"/>
          <w:sz w:val="24"/>
          <w:szCs w:val="24"/>
        </w:rPr>
      </w:pPr>
      <w:r w:rsidRPr="00295E59">
        <w:rPr>
          <w:bCs w:val="0"/>
          <w:sz w:val="24"/>
          <w:szCs w:val="24"/>
          <w:lang w:eastAsia="ru-RU"/>
        </w:rPr>
        <w:t xml:space="preserve">признать </w:t>
      </w:r>
      <w:r w:rsidR="002514DE" w:rsidRPr="00295E59">
        <w:rPr>
          <w:bCs w:val="0"/>
          <w:sz w:val="24"/>
          <w:szCs w:val="24"/>
          <w:lang w:eastAsia="ru-RU"/>
        </w:rPr>
        <w:t>запрос предложений</w:t>
      </w:r>
      <w:r w:rsidR="00DA4ADE" w:rsidRPr="00295E59">
        <w:rPr>
          <w:bCs w:val="0"/>
          <w:sz w:val="24"/>
          <w:szCs w:val="24"/>
          <w:lang w:eastAsia="ru-RU"/>
        </w:rPr>
        <w:t xml:space="preserve"> несостоявшим</w:t>
      </w:r>
      <w:r w:rsidRPr="00295E59">
        <w:rPr>
          <w:bCs w:val="0"/>
          <w:sz w:val="24"/>
          <w:szCs w:val="24"/>
          <w:lang w:eastAsia="ru-RU"/>
        </w:rPr>
        <w:t xml:space="preserve">ся и назначить повторную процедуру </w:t>
      </w:r>
      <w:r w:rsidR="00DA4ADE" w:rsidRPr="00295E59">
        <w:rPr>
          <w:bCs w:val="0"/>
          <w:sz w:val="24"/>
          <w:szCs w:val="24"/>
          <w:lang w:eastAsia="ru-RU"/>
        </w:rPr>
        <w:t xml:space="preserve">запроса предложений </w:t>
      </w:r>
      <w:r w:rsidRPr="00295E59">
        <w:rPr>
          <w:bCs w:val="0"/>
          <w:sz w:val="24"/>
          <w:szCs w:val="24"/>
          <w:lang w:eastAsia="ru-RU"/>
        </w:rPr>
        <w:t>либо провести закупки иным способом, предусмотренным Положением о закупках Общества.</w:t>
      </w:r>
    </w:p>
    <w:p w:rsidR="00A33B62" w:rsidRPr="002D7FEE" w:rsidRDefault="00A33B62" w:rsidP="00E71A48">
      <w:pPr>
        <w:pStyle w:val="2"/>
        <w:tabs>
          <w:tab w:val="clear" w:pos="1700"/>
          <w:tab w:val="left" w:pos="709"/>
        </w:tabs>
        <w:spacing w:line="264" w:lineRule="auto"/>
        <w:rPr>
          <w:bCs w:val="0"/>
        </w:rPr>
      </w:pPr>
      <w:bookmarkStart w:id="701" w:name="_Toc468355877"/>
      <w:bookmarkStart w:id="702" w:name="_Ref465670219"/>
      <w:bookmarkStart w:id="703" w:name="_Toc498589637"/>
      <w:bookmarkStart w:id="704" w:name="_Ref303683929"/>
      <w:r w:rsidRPr="002D7FEE">
        <w:rPr>
          <w:bCs w:val="0"/>
        </w:rPr>
        <w:t>Антидемпинговые меры</w:t>
      </w:r>
      <w:bookmarkEnd w:id="701"/>
      <w:bookmarkEnd w:id="702"/>
      <w:bookmarkEnd w:id="703"/>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proofErr w:type="gramStart"/>
      <w:r w:rsidRPr="002D7FEE">
        <w:rPr>
          <w:rFonts w:eastAsia="Times New Roman,Italic"/>
          <w:bCs w:val="0"/>
          <w:iCs/>
          <w:sz w:val="24"/>
          <w:szCs w:val="24"/>
        </w:rPr>
        <w:t xml:space="preserve">При предложении Участником </w:t>
      </w:r>
      <w:r w:rsidRPr="002D7FEE">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2D7FEE">
        <w:rPr>
          <w:rFonts w:eastAsia="Times New Roman,Italic"/>
          <w:bCs w:val="0"/>
          <w:iCs/>
          <w:sz w:val="24"/>
          <w:szCs w:val="24"/>
        </w:rPr>
        <w:t xml:space="preserve">установленной в пункте </w:t>
      </w:r>
      <w:r w:rsidR="00EE380A">
        <w:fldChar w:fldCharType="begin"/>
      </w:r>
      <w:r w:rsidR="00EE380A">
        <w:instrText xml:space="preserve"> REF _Ref468975235 \r \h  \* MERGEFORMAT </w:instrText>
      </w:r>
      <w:r w:rsidR="00EE380A">
        <w:fldChar w:fldCharType="separate"/>
      </w:r>
      <w:r w:rsidR="005B69B5" w:rsidRPr="005B69B5">
        <w:rPr>
          <w:rFonts w:eastAsia="Times New Roman,Italic"/>
          <w:bCs w:val="0"/>
          <w:iCs/>
          <w:sz w:val="24"/>
          <w:szCs w:val="24"/>
        </w:rPr>
        <w:t>3.3.7</w:t>
      </w:r>
      <w:r w:rsidR="00EE380A">
        <w:fldChar w:fldCharType="end"/>
      </w:r>
      <w:r w:rsidR="00F01513" w:rsidRPr="002D7FEE">
        <w:rPr>
          <w:rFonts w:eastAsia="Times New Roman,Italic"/>
          <w:bCs w:val="0"/>
          <w:iCs/>
          <w:sz w:val="24"/>
          <w:szCs w:val="24"/>
        </w:rPr>
        <w:t xml:space="preserve"> </w:t>
      </w:r>
      <w:r w:rsidRPr="002D7FEE">
        <w:rPr>
          <w:rFonts w:eastAsia="Times New Roman,Italic"/>
          <w:bCs w:val="0"/>
          <w:iCs/>
          <w:sz w:val="24"/>
          <w:szCs w:val="24"/>
        </w:rPr>
        <w:t>документации (далее – демпинговая цена Договора (цена лота)),</w:t>
      </w:r>
      <w:r w:rsidRPr="002D7FEE">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2D7FEE">
        <w:rPr>
          <w:rFonts w:eastAsia="Times New Roman,Italic"/>
          <w:bCs w:val="0"/>
          <w:iCs/>
          <w:sz w:val="24"/>
          <w:szCs w:val="24"/>
        </w:rPr>
        <w:t>к Участнику будут применены антидемпинговые меры, изложенные в данном пункте документации.</w:t>
      </w:r>
      <w:proofErr w:type="gramEnd"/>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bookmarkStart w:id="705" w:name="_Ref465675151"/>
      <w:r w:rsidRPr="002D7FEE">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705"/>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 Договора (лота) и сводный сметный расчет;</w:t>
      </w:r>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proofErr w:type="gramStart"/>
      <w:r w:rsidRPr="002D7FEE">
        <w:rPr>
          <w:rFonts w:eastAsia="Times New Roman,Italic"/>
          <w:bCs w:val="0"/>
          <w:iCs/>
          <w:sz w:val="24"/>
          <w:szCs w:val="24"/>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2D7FEE">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2D7FEE">
        <w:rPr>
          <w:rFonts w:eastAsia="Times New Roman,Italic"/>
          <w:bCs w:val="0"/>
          <w:iCs/>
          <w:sz w:val="24"/>
          <w:szCs w:val="24"/>
        </w:rPr>
        <w:t xml:space="preserve">подписью и печатью </w:t>
      </w:r>
      <w:r w:rsidRPr="002D7FEE">
        <w:rPr>
          <w:sz w:val="24"/>
          <w:szCs w:val="24"/>
        </w:rPr>
        <w:t>производителя</w:t>
      </w:r>
      <w:proofErr w:type="gramEnd"/>
      <w:r w:rsidRPr="002D7FEE">
        <w:rPr>
          <w:rFonts w:eastAsia="Times New Roman,Italic"/>
          <w:bCs w:val="0"/>
          <w:iCs/>
          <w:sz w:val="24"/>
          <w:szCs w:val="24"/>
        </w:rPr>
        <w:t>)</w:t>
      </w:r>
      <w:r w:rsidRPr="002D7FEE">
        <w:rPr>
          <w:sz w:val="24"/>
          <w:szCs w:val="24"/>
        </w:rPr>
        <w:t xml:space="preserve">; иные документы и расчеты, подтверждающие возможность участника закупки осуществить поставку продукции по </w:t>
      </w:r>
      <w:r w:rsidRPr="002D7FEE">
        <w:rPr>
          <w:rFonts w:eastAsia="Times New Roman,Italic"/>
          <w:bCs w:val="0"/>
          <w:iCs/>
          <w:sz w:val="24"/>
          <w:szCs w:val="24"/>
        </w:rPr>
        <w:t>предлагаемой цене Договора (лота) и обоснование этой цены.</w:t>
      </w:r>
    </w:p>
    <w:p w:rsidR="00A33B62" w:rsidRPr="00A3196C"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bCs w:val="0"/>
          <w:sz w:val="24"/>
          <w:szCs w:val="24"/>
        </w:rPr>
        <w:t xml:space="preserve">Непредставление </w:t>
      </w:r>
      <w:r w:rsidRPr="00A3196C">
        <w:rPr>
          <w:bCs w:val="0"/>
          <w:sz w:val="24"/>
          <w:szCs w:val="24"/>
        </w:rPr>
        <w:t>Участником</w:t>
      </w:r>
      <w:r w:rsidR="00A3196C" w:rsidRPr="00A3196C">
        <w:rPr>
          <w:sz w:val="24"/>
          <w:szCs w:val="24"/>
        </w:rPr>
        <w:t>, предложившим демпинговую цену,</w:t>
      </w:r>
      <w:r w:rsidR="00A3196C" w:rsidRPr="00A3196C">
        <w:rPr>
          <w:bCs w:val="0"/>
          <w:sz w:val="24"/>
          <w:szCs w:val="24"/>
        </w:rPr>
        <w:t xml:space="preserve"> </w:t>
      </w:r>
      <w:r w:rsidRPr="00A3196C">
        <w:rPr>
          <w:bCs w:val="0"/>
          <w:sz w:val="24"/>
          <w:szCs w:val="24"/>
        </w:rPr>
        <w:t xml:space="preserve">документов, изложенных в п. </w:t>
      </w:r>
      <w:r w:rsidR="00EE380A">
        <w:fldChar w:fldCharType="begin"/>
      </w:r>
      <w:r w:rsidR="00EE380A">
        <w:instrText xml:space="preserve"> REF _Ref465675151 \r \h  \* MERGEFORMAT </w:instrText>
      </w:r>
      <w:r w:rsidR="00EE380A">
        <w:fldChar w:fldCharType="separate"/>
      </w:r>
      <w:r w:rsidR="005B69B5" w:rsidRPr="005B69B5">
        <w:rPr>
          <w:bCs w:val="0"/>
          <w:sz w:val="24"/>
          <w:szCs w:val="24"/>
        </w:rPr>
        <w:t>3.11.2</w:t>
      </w:r>
      <w:r w:rsidR="00EE380A">
        <w:fldChar w:fldCharType="end"/>
      </w:r>
      <w:r w:rsidRPr="00A3196C">
        <w:rPr>
          <w:bCs w:val="0"/>
          <w:sz w:val="24"/>
          <w:szCs w:val="24"/>
        </w:rPr>
        <w:t>, будет являться причиной отклонения Участника.</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A3196C">
        <w:rPr>
          <w:rFonts w:eastAsia="Times New Roman,Italic"/>
          <w:bCs w:val="0"/>
          <w:iCs/>
          <w:sz w:val="24"/>
          <w:szCs w:val="24"/>
        </w:rPr>
        <w:t xml:space="preserve">В случае невыполнения Участником требования о представлении документов </w:t>
      </w:r>
      <w:r w:rsidRPr="00A3196C">
        <w:rPr>
          <w:rFonts w:eastAsia="Times New Roman,Italic"/>
          <w:bCs w:val="0"/>
          <w:iCs/>
          <w:sz w:val="24"/>
          <w:szCs w:val="24"/>
        </w:rPr>
        <w:lastRenderedPageBreak/>
        <w:t xml:space="preserve">или признания </w:t>
      </w:r>
      <w:r w:rsidR="00A3196C" w:rsidRPr="00A3196C">
        <w:rPr>
          <w:rFonts w:eastAsia="Times New Roman,Italic"/>
          <w:bCs w:val="0"/>
          <w:iCs/>
          <w:sz w:val="24"/>
          <w:szCs w:val="24"/>
        </w:rPr>
        <w:t xml:space="preserve">Закупочной комиссией предложенной Участником </w:t>
      </w:r>
      <w:r w:rsidRPr="00A3196C">
        <w:rPr>
          <w:rFonts w:eastAsia="Times New Roman,Italic"/>
          <w:bCs w:val="0"/>
          <w:iCs/>
          <w:sz w:val="24"/>
          <w:szCs w:val="24"/>
        </w:rPr>
        <w:t>цены</w:t>
      </w:r>
      <w:r w:rsidRPr="002D7FEE">
        <w:rPr>
          <w:rFonts w:eastAsia="Times New Roman,Italic"/>
          <w:bCs w:val="0"/>
          <w:iCs/>
          <w:sz w:val="24"/>
          <w:szCs w:val="24"/>
        </w:rPr>
        <w:t xml:space="preserve"> Договора (лота) необоснованной, заявка на участие в закупке такого Участника отклоняется. Комиссия оставляет за собой право </w:t>
      </w:r>
      <w:r w:rsidRPr="002D7FEE">
        <w:rPr>
          <w:sz w:val="24"/>
          <w:szCs w:val="24"/>
        </w:rPr>
        <w:t>проверять соответствие предоставленных Участником заявлений, документов и информации действительности</w:t>
      </w:r>
      <w:r w:rsidRPr="002D7FEE">
        <w:rPr>
          <w:rFonts w:eastAsia="Times New Roman,Italic"/>
          <w:bCs w:val="0"/>
          <w:iCs/>
          <w:sz w:val="24"/>
          <w:szCs w:val="24"/>
        </w:rPr>
        <w:t xml:space="preserve"> в соответствии с подпунктом </w:t>
      </w:r>
      <w:r w:rsidR="00EE380A">
        <w:fldChar w:fldCharType="begin"/>
      </w:r>
      <w:r w:rsidR="00EE380A">
        <w:instrText xml:space="preserve"> REF _Ref468975267 \r \h  \* MERGEFORMAT </w:instrText>
      </w:r>
      <w:r w:rsidR="00EE380A">
        <w:fldChar w:fldCharType="separate"/>
      </w:r>
      <w:r w:rsidR="005B69B5" w:rsidRPr="005B69B5">
        <w:rPr>
          <w:rFonts w:eastAsia="Times New Roman,Italic"/>
          <w:bCs w:val="0"/>
          <w:iCs/>
          <w:sz w:val="24"/>
          <w:szCs w:val="24"/>
        </w:rPr>
        <w:t>3.6.2.5</w:t>
      </w:r>
      <w:r w:rsidR="00EE380A">
        <w:fldChar w:fldCharType="end"/>
      </w:r>
      <w:r w:rsidR="00F01513" w:rsidRPr="002D7FEE">
        <w:rPr>
          <w:rFonts w:eastAsia="Times New Roman,Italic"/>
          <w:bCs w:val="0"/>
          <w:iCs/>
          <w:sz w:val="24"/>
          <w:szCs w:val="24"/>
        </w:rPr>
        <w:t xml:space="preserve"> </w:t>
      </w:r>
      <w:r w:rsidRPr="002D7FEE">
        <w:rPr>
          <w:rFonts w:eastAsia="Times New Roman,Italic"/>
          <w:bCs w:val="0"/>
          <w:iCs/>
          <w:sz w:val="24"/>
          <w:szCs w:val="24"/>
        </w:rPr>
        <w:t>документации.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sz w:val="24"/>
          <w:szCs w:val="24"/>
        </w:rPr>
        <w:t xml:space="preserve">Участник, предложивший </w:t>
      </w:r>
      <w:r w:rsidRPr="002D7FEE">
        <w:rPr>
          <w:rFonts w:eastAsia="Times New Roman,Italic"/>
          <w:bCs w:val="0"/>
          <w:iCs/>
          <w:sz w:val="24"/>
          <w:szCs w:val="24"/>
        </w:rPr>
        <w:t>демпинговую цену Договора (цену лота)</w:t>
      </w:r>
      <w:r w:rsidRPr="002D7FEE">
        <w:rPr>
          <w:sz w:val="24"/>
          <w:szCs w:val="24"/>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5B69B5" w:rsidRPr="005B69B5">
        <w:rPr>
          <w:sz w:val="24"/>
          <w:szCs w:val="24"/>
        </w:rPr>
        <w:t>3.13.4</w:t>
      </w:r>
      <w:r w:rsidR="00EE380A">
        <w:fldChar w:fldCharType="end"/>
      </w:r>
      <w:r w:rsidRPr="002D7FEE">
        <w:rPr>
          <w:sz w:val="24"/>
          <w:szCs w:val="24"/>
        </w:rPr>
        <w:t>.</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sz w:val="24"/>
          <w:szCs w:val="24"/>
        </w:rPr>
        <w:t>В случае</w:t>
      </w:r>
      <w:proofErr w:type="gramStart"/>
      <w:r w:rsidRPr="002D7FEE">
        <w:rPr>
          <w:sz w:val="24"/>
          <w:szCs w:val="24"/>
        </w:rPr>
        <w:t>,</w:t>
      </w:r>
      <w:proofErr w:type="gramEnd"/>
      <w:r w:rsidRPr="002D7FEE">
        <w:rPr>
          <w:sz w:val="24"/>
          <w:szCs w:val="24"/>
        </w:rPr>
        <w:t xml:space="preserve"> если по итогам анализа документов, представленных Участником, предложившим </w:t>
      </w:r>
      <w:r w:rsidRPr="002D7FEE">
        <w:rPr>
          <w:rFonts w:eastAsia="Times New Roman,Italic"/>
          <w:bCs w:val="0"/>
          <w:iCs/>
          <w:sz w:val="24"/>
          <w:szCs w:val="24"/>
        </w:rPr>
        <w:t>демпинговую цену Договора (цену лота)</w:t>
      </w:r>
      <w:r w:rsidRPr="002D7FEE">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2D7FEE">
        <w:rPr>
          <w:rFonts w:eastAsia="Times New Roman,Italic"/>
          <w:bCs w:val="0"/>
          <w:iCs/>
          <w:sz w:val="24"/>
          <w:szCs w:val="24"/>
        </w:rPr>
        <w:t>демпинговой)</w:t>
      </w:r>
      <w:r w:rsidRPr="002D7FEE">
        <w:rPr>
          <w:sz w:val="24"/>
          <w:szCs w:val="24"/>
        </w:rPr>
        <w:t>, закупочная комиссия вправе принять следующие решения:</w:t>
      </w:r>
    </w:p>
    <w:p w:rsidR="00A33B62" w:rsidRPr="002D7FEE" w:rsidRDefault="00A33B62" w:rsidP="001405FA">
      <w:pPr>
        <w:numPr>
          <w:ilvl w:val="0"/>
          <w:numId w:val="93"/>
        </w:numPr>
        <w:tabs>
          <w:tab w:val="left" w:pos="1620"/>
        </w:tabs>
        <w:suppressAutoHyphens w:val="0"/>
        <w:spacing w:after="120" w:line="240" w:lineRule="auto"/>
        <w:rPr>
          <w:bCs w:val="0"/>
          <w:sz w:val="24"/>
          <w:szCs w:val="24"/>
        </w:rPr>
      </w:pPr>
      <w:r w:rsidRPr="002D7FEE">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A33B62" w:rsidRPr="002D7FEE" w:rsidRDefault="00A33B62" w:rsidP="001405FA">
      <w:pPr>
        <w:numPr>
          <w:ilvl w:val="0"/>
          <w:numId w:val="93"/>
        </w:numPr>
        <w:tabs>
          <w:tab w:val="left" w:pos="1620"/>
        </w:tabs>
        <w:suppressAutoHyphens w:val="0"/>
        <w:spacing w:after="120" w:line="240" w:lineRule="auto"/>
        <w:rPr>
          <w:bCs w:val="0"/>
          <w:sz w:val="24"/>
          <w:szCs w:val="24"/>
        </w:rPr>
      </w:pPr>
      <w:r w:rsidRPr="002D7FEE">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5B69B5" w:rsidRPr="005B69B5">
        <w:rPr>
          <w:sz w:val="24"/>
          <w:szCs w:val="24"/>
        </w:rPr>
        <w:t>3.13.4</w:t>
      </w:r>
      <w:r w:rsidR="00EE380A">
        <w:fldChar w:fldCharType="end"/>
      </w:r>
      <w:r w:rsidR="00A3196C">
        <w:t>,</w:t>
      </w:r>
      <w:r w:rsidRPr="002D7FEE">
        <w:rPr>
          <w:sz w:val="24"/>
          <w:szCs w:val="24"/>
        </w:rPr>
        <w:t xml:space="preserve"> не применяются.</w:t>
      </w:r>
    </w:p>
    <w:p w:rsidR="00717F60" w:rsidRPr="002D7FEE" w:rsidRDefault="00717F60" w:rsidP="00E71A48">
      <w:pPr>
        <w:pStyle w:val="2"/>
        <w:tabs>
          <w:tab w:val="clear" w:pos="1700"/>
          <w:tab w:val="left" w:pos="709"/>
        </w:tabs>
        <w:spacing w:line="264" w:lineRule="auto"/>
      </w:pPr>
      <w:bookmarkStart w:id="706" w:name="_Ref468975287"/>
      <w:bookmarkStart w:id="707" w:name="_Toc498589638"/>
      <w:r w:rsidRPr="002D7FEE">
        <w:t>Проведение пред</w:t>
      </w:r>
      <w:r w:rsidR="006353B1" w:rsidRPr="002D7FEE">
        <w:t>д</w:t>
      </w:r>
      <w:r w:rsidR="00123C70" w:rsidRPr="002D7FEE">
        <w:t>оговор</w:t>
      </w:r>
      <w:r w:rsidRPr="002D7FEE">
        <w:t xml:space="preserve">ных переговоров (по необходимости) и подписание </w:t>
      </w:r>
      <w:r w:rsidR="00123C70" w:rsidRPr="002D7FEE">
        <w:t>Договор</w:t>
      </w:r>
      <w:r w:rsidRPr="002D7FEE">
        <w:t>а</w:t>
      </w:r>
      <w:bookmarkEnd w:id="697"/>
      <w:bookmarkEnd w:id="704"/>
      <w:bookmarkEnd w:id="706"/>
      <w:bookmarkEnd w:id="707"/>
    </w:p>
    <w:p w:rsidR="00646563" w:rsidRPr="00646563" w:rsidRDefault="00646563" w:rsidP="00646563">
      <w:pPr>
        <w:widowControl w:val="0"/>
        <w:numPr>
          <w:ilvl w:val="2"/>
          <w:numId w:val="94"/>
        </w:numPr>
        <w:overflowPunct w:val="0"/>
        <w:autoSpaceDE w:val="0"/>
        <w:spacing w:line="264" w:lineRule="auto"/>
        <w:ind w:left="0" w:firstLine="567"/>
        <w:rPr>
          <w:bCs w:val="0"/>
          <w:sz w:val="24"/>
          <w:szCs w:val="24"/>
        </w:rPr>
      </w:pPr>
      <w:r w:rsidRPr="00EA2663">
        <w:rPr>
          <w:bCs w:val="0"/>
          <w:sz w:val="24"/>
          <w:szCs w:val="24"/>
        </w:rPr>
        <w:t xml:space="preserve">По всем вопросам, не нашедшим отражение в Извещении о проведении запроса предложений, настоящей Документации и </w:t>
      </w:r>
      <w:r w:rsidRPr="00646563">
        <w:rPr>
          <w:bCs w:val="0"/>
          <w:sz w:val="24"/>
          <w:szCs w:val="24"/>
        </w:rPr>
        <w:t>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r w:rsidR="00717F60" w:rsidRPr="00646563">
        <w:rPr>
          <w:bCs w:val="0"/>
          <w:sz w:val="24"/>
          <w:szCs w:val="24"/>
        </w:rPr>
        <w:t>.</w:t>
      </w:r>
    </w:p>
    <w:p w:rsidR="00646563" w:rsidRPr="00646563" w:rsidRDefault="00646563" w:rsidP="00646563">
      <w:pPr>
        <w:widowControl w:val="0"/>
        <w:numPr>
          <w:ilvl w:val="2"/>
          <w:numId w:val="94"/>
        </w:numPr>
        <w:overflowPunct w:val="0"/>
        <w:autoSpaceDE w:val="0"/>
        <w:spacing w:line="264" w:lineRule="auto"/>
        <w:ind w:left="0" w:firstLine="567"/>
        <w:rPr>
          <w:bCs w:val="0"/>
          <w:sz w:val="24"/>
          <w:szCs w:val="24"/>
        </w:rPr>
      </w:pPr>
      <w:r w:rsidRPr="00646563">
        <w:rPr>
          <w:color w:val="000000"/>
          <w:sz w:val="24"/>
          <w:szCs w:val="24"/>
          <w:lang w:val="x-none" w:eastAsia="x-none"/>
        </w:rPr>
        <w:t xml:space="preserve">В частности, в процессе преддоговорных переговоров </w:t>
      </w:r>
      <w:r w:rsidRPr="00646563">
        <w:rPr>
          <w:color w:val="000000"/>
          <w:sz w:val="24"/>
          <w:szCs w:val="24"/>
          <w:lang w:eastAsia="x-none"/>
        </w:rPr>
        <w:t xml:space="preserve">(Протоколе) </w:t>
      </w:r>
      <w:r w:rsidRPr="00646563">
        <w:rPr>
          <w:color w:val="000000"/>
          <w:sz w:val="24"/>
          <w:szCs w:val="24"/>
          <w:lang w:val="x-none" w:eastAsia="x-none"/>
        </w:rPr>
        <w:t>по взаимному согласию сторон:</w:t>
      </w:r>
    </w:p>
    <w:p w:rsidR="005B69B5" w:rsidRPr="005B69B5" w:rsidRDefault="005B69B5" w:rsidP="005B69B5">
      <w:pPr>
        <w:pStyle w:val="affffff0"/>
        <w:numPr>
          <w:ilvl w:val="0"/>
          <w:numId w:val="103"/>
        </w:numPr>
        <w:tabs>
          <w:tab w:val="left" w:pos="900"/>
          <w:tab w:val="left" w:pos="1620"/>
        </w:tabs>
        <w:suppressAutoHyphens w:val="0"/>
        <w:spacing w:after="120" w:line="240" w:lineRule="auto"/>
        <w:rPr>
          <w:sz w:val="24"/>
          <w:szCs w:val="24"/>
        </w:rPr>
      </w:pPr>
      <w:proofErr w:type="gramStart"/>
      <w:r w:rsidRPr="005B69B5">
        <w:rPr>
          <w:sz w:val="24"/>
          <w:szCs w:val="24"/>
        </w:rPr>
        <w:t xml:space="preserve">в текст проекта Договора могут быть внесены уточнения, не влияющие на цену Заявки Победителя (например: уточнение сроков исполнения обязательств по договору, в случае если договор не был подписан в </w:t>
      </w:r>
      <w:r w:rsidRPr="005B69B5">
        <w:rPr>
          <w:sz w:val="24"/>
          <w:szCs w:val="24"/>
        </w:rPr>
        <w:lastRenderedPageBreak/>
        <w:t>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roofErr w:type="gramEnd"/>
      <w:r w:rsidRPr="005B69B5">
        <w:rPr>
          <w:sz w:val="24"/>
          <w:szCs w:val="24"/>
        </w:rPr>
        <w:t xml:space="preserve"> уточнение любых условий технико-коммерческого предложения Победителя, не нашедших отражение в Извещении о проведении запроса предложений, настоящей документации и Заявке Победителя (например, технических характеристик оборудования и т.д.), при условии, что это не изменяет существенные условия договора);</w:t>
      </w:r>
    </w:p>
    <w:p w:rsidR="005B69B5" w:rsidRPr="005B69B5" w:rsidRDefault="005B69B5" w:rsidP="005B69B5">
      <w:pPr>
        <w:pStyle w:val="affffff0"/>
        <w:numPr>
          <w:ilvl w:val="0"/>
          <w:numId w:val="103"/>
        </w:numPr>
        <w:tabs>
          <w:tab w:val="left" w:pos="900"/>
          <w:tab w:val="left" w:pos="1620"/>
        </w:tabs>
        <w:suppressAutoHyphens w:val="0"/>
        <w:spacing w:after="120" w:line="240" w:lineRule="auto"/>
        <w:rPr>
          <w:sz w:val="24"/>
          <w:szCs w:val="24"/>
        </w:rPr>
      </w:pPr>
      <w:r w:rsidRPr="005B69B5">
        <w:rPr>
          <w:sz w:val="24"/>
          <w:szCs w:val="24"/>
        </w:rPr>
        <w:t>в те</w:t>
      </w:r>
      <w:proofErr w:type="gramStart"/>
      <w:r w:rsidRPr="005B69B5">
        <w:rPr>
          <w:sz w:val="24"/>
          <w:szCs w:val="24"/>
        </w:rPr>
        <w:t>кст пр</w:t>
      </w:r>
      <w:proofErr w:type="gramEnd"/>
      <w:r w:rsidRPr="005B69B5">
        <w:rPr>
          <w:sz w:val="24"/>
          <w:szCs w:val="24"/>
        </w:rPr>
        <w:t>оекта Договора могут быть внесены уточнения, обусловленные изменениями законодательства или предписаниями органов государственной власти, органов местного самоуправления;</w:t>
      </w:r>
    </w:p>
    <w:p w:rsidR="005B69B5" w:rsidRPr="005B69B5" w:rsidRDefault="005B69B5" w:rsidP="005B69B5">
      <w:pPr>
        <w:pStyle w:val="affffff0"/>
        <w:numPr>
          <w:ilvl w:val="0"/>
          <w:numId w:val="103"/>
        </w:numPr>
        <w:tabs>
          <w:tab w:val="left" w:pos="900"/>
          <w:tab w:val="left" w:pos="1620"/>
        </w:tabs>
        <w:suppressAutoHyphens w:val="0"/>
        <w:spacing w:after="120" w:line="240" w:lineRule="auto"/>
        <w:rPr>
          <w:sz w:val="24"/>
          <w:szCs w:val="24"/>
        </w:rPr>
      </w:pPr>
      <w:r w:rsidRPr="005B69B5">
        <w:rPr>
          <w:sz w:val="24"/>
          <w:szCs w:val="24"/>
        </w:rPr>
        <w:t>на основе Технических требований Закупочной документации и Заявки Победителя согласовываются тексты Приложений к Договору.</w:t>
      </w:r>
    </w:p>
    <w:p w:rsidR="00646563" w:rsidRPr="00646563" w:rsidRDefault="005B69B5" w:rsidP="005B69B5">
      <w:pPr>
        <w:widowControl w:val="0"/>
        <w:suppressAutoHyphens w:val="0"/>
        <w:spacing w:line="240" w:lineRule="auto"/>
        <w:ind w:firstLine="403"/>
        <w:rPr>
          <w:bCs w:val="0"/>
          <w:sz w:val="24"/>
          <w:szCs w:val="24"/>
          <w:lang w:eastAsia="ru-RU"/>
        </w:rPr>
      </w:pPr>
      <w:r w:rsidRPr="005B69B5">
        <w:rPr>
          <w:sz w:val="24"/>
          <w:szCs w:val="24"/>
        </w:rPr>
        <w:t>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Победителя.</w:t>
      </w:r>
    </w:p>
    <w:p w:rsidR="00717F60" w:rsidRPr="00646563" w:rsidRDefault="00AD3EBC" w:rsidP="001405FA">
      <w:pPr>
        <w:pStyle w:val="affffff0"/>
        <w:numPr>
          <w:ilvl w:val="2"/>
          <w:numId w:val="94"/>
        </w:numPr>
        <w:spacing w:line="264" w:lineRule="auto"/>
        <w:ind w:left="0" w:firstLine="709"/>
        <w:rPr>
          <w:rStyle w:val="adskobk"/>
          <w:i/>
          <w:sz w:val="24"/>
          <w:szCs w:val="24"/>
        </w:rPr>
      </w:pPr>
      <w:r w:rsidRPr="00646563">
        <w:rPr>
          <w:rStyle w:val="adskobk"/>
          <w:sz w:val="24"/>
          <w:szCs w:val="24"/>
        </w:rPr>
        <w:t>Ход переговоров и достигнутые результаты фиксируются в Протоколе пред</w:t>
      </w:r>
      <w:r w:rsidR="006353B1" w:rsidRPr="00646563">
        <w:rPr>
          <w:rStyle w:val="adskobk"/>
          <w:sz w:val="24"/>
          <w:szCs w:val="24"/>
        </w:rPr>
        <w:t>д</w:t>
      </w:r>
      <w:r w:rsidR="00123C70" w:rsidRPr="00646563">
        <w:rPr>
          <w:rStyle w:val="adskobk"/>
          <w:sz w:val="24"/>
          <w:szCs w:val="24"/>
        </w:rPr>
        <w:t>оговор</w:t>
      </w:r>
      <w:r w:rsidRPr="00646563">
        <w:rPr>
          <w:rStyle w:val="adskobk"/>
          <w:sz w:val="24"/>
          <w:szCs w:val="24"/>
        </w:rPr>
        <w:t>ных переговоров</w:t>
      </w:r>
      <w:r w:rsidR="00E60F8E" w:rsidRPr="00646563">
        <w:rPr>
          <w:rStyle w:val="adskobk"/>
          <w:sz w:val="24"/>
          <w:szCs w:val="24"/>
        </w:rPr>
        <w:t>,</w:t>
      </w:r>
      <w:r w:rsidR="00E60F8E" w:rsidRPr="00646563">
        <w:rPr>
          <w:bCs/>
          <w:sz w:val="24"/>
          <w:szCs w:val="24"/>
        </w:rPr>
        <w:t xml:space="preserve"> который подписывается уполномоченными представителями Заказчика/Организатора</w:t>
      </w:r>
      <w:r w:rsidRPr="00646563">
        <w:rPr>
          <w:rStyle w:val="adskobk"/>
          <w:i/>
          <w:sz w:val="24"/>
          <w:szCs w:val="24"/>
        </w:rPr>
        <w:t>.</w:t>
      </w:r>
    </w:p>
    <w:p w:rsidR="00717F60" w:rsidRPr="00646563" w:rsidRDefault="004F7AD3" w:rsidP="001405FA">
      <w:pPr>
        <w:widowControl w:val="0"/>
        <w:numPr>
          <w:ilvl w:val="2"/>
          <w:numId w:val="94"/>
        </w:numPr>
        <w:overflowPunct w:val="0"/>
        <w:autoSpaceDE w:val="0"/>
        <w:spacing w:line="264" w:lineRule="auto"/>
        <w:ind w:left="0" w:firstLine="726"/>
        <w:rPr>
          <w:bCs w:val="0"/>
          <w:color w:val="000000"/>
          <w:sz w:val="24"/>
          <w:szCs w:val="24"/>
        </w:rPr>
      </w:pPr>
      <w:bookmarkStart w:id="708" w:name="_Ref294695403"/>
      <w:bookmarkStart w:id="709" w:name="_Ref306320315"/>
      <w:proofErr w:type="gramStart"/>
      <w:r w:rsidRPr="004F7AD3">
        <w:rPr>
          <w:sz w:val="24"/>
          <w:szCs w:val="24"/>
        </w:rPr>
        <w:t>Договор между Заказчиком и Участником, чья Заявка признана лучшей, подписывается не ранее чем через 10 (десять) дней и не позднее чем через 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Pr="004F7AD3">
        <w:rPr>
          <w:color w:val="000000"/>
          <w:sz w:val="24"/>
          <w:szCs w:val="24"/>
        </w:rPr>
        <w:t>.</w:t>
      </w:r>
      <w:proofErr w:type="gramEnd"/>
      <w:r w:rsidRPr="004F7AD3">
        <w:rPr>
          <w:color w:val="000000"/>
          <w:sz w:val="24"/>
          <w:szCs w:val="24"/>
        </w:rPr>
        <w:t xml:space="preserve"> </w:t>
      </w:r>
      <w:r w:rsidRPr="004F7AD3">
        <w:rPr>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sidR="00717F60" w:rsidRPr="004F7AD3">
        <w:rPr>
          <w:bCs w:val="0"/>
          <w:sz w:val="24"/>
          <w:szCs w:val="24"/>
        </w:rPr>
        <w:t>.</w:t>
      </w:r>
      <w:r w:rsidR="00717F60" w:rsidRPr="004F7AD3">
        <w:rPr>
          <w:bCs w:val="0"/>
          <w:color w:val="000000"/>
          <w:sz w:val="24"/>
          <w:szCs w:val="24"/>
        </w:rPr>
        <w:t xml:space="preserve"> </w:t>
      </w:r>
      <w:proofErr w:type="gramStart"/>
      <w:r w:rsidR="00717F60" w:rsidRPr="004F7AD3">
        <w:rPr>
          <w:bCs w:val="0"/>
          <w:color w:val="000000"/>
          <w:sz w:val="24"/>
          <w:szCs w:val="24"/>
        </w:rPr>
        <w:t xml:space="preserve">Для </w:t>
      </w:r>
      <w:r w:rsidR="009C744E" w:rsidRPr="004F7AD3">
        <w:rPr>
          <w:bCs w:val="0"/>
          <w:color w:val="000000"/>
          <w:sz w:val="24"/>
          <w:szCs w:val="24"/>
        </w:rPr>
        <w:t>Участник</w:t>
      </w:r>
      <w:r w:rsidR="0087407B" w:rsidRPr="004F7AD3">
        <w:rPr>
          <w:bCs w:val="0"/>
          <w:color w:val="000000"/>
          <w:sz w:val="24"/>
          <w:szCs w:val="24"/>
        </w:rPr>
        <w:t>а</w:t>
      </w:r>
      <w:r w:rsidR="0087407B" w:rsidRPr="00646563">
        <w:rPr>
          <w:bCs w:val="0"/>
          <w:color w:val="000000"/>
          <w:sz w:val="24"/>
          <w:szCs w:val="24"/>
        </w:rPr>
        <w:t xml:space="preserve">, </w:t>
      </w:r>
      <w:r w:rsidR="0087407B" w:rsidRPr="00646563">
        <w:rPr>
          <w:sz w:val="24"/>
          <w:szCs w:val="24"/>
        </w:rPr>
        <w:t xml:space="preserve">чья </w:t>
      </w:r>
      <w:r w:rsidR="004B5EB3" w:rsidRPr="00646563">
        <w:rPr>
          <w:sz w:val="24"/>
          <w:szCs w:val="24"/>
        </w:rPr>
        <w:t>Заявк</w:t>
      </w:r>
      <w:r w:rsidR="0087407B" w:rsidRPr="00646563">
        <w:rPr>
          <w:sz w:val="24"/>
          <w:szCs w:val="24"/>
        </w:rPr>
        <w:t>а признана лучшей,</w:t>
      </w:r>
      <w:r w:rsidR="0087407B" w:rsidRPr="00646563">
        <w:rPr>
          <w:bCs w:val="0"/>
          <w:color w:val="000000"/>
          <w:sz w:val="24"/>
          <w:szCs w:val="24"/>
        </w:rPr>
        <w:t xml:space="preserve"> </w:t>
      </w:r>
      <w:r w:rsidR="00717F60" w:rsidRPr="00646563">
        <w:rPr>
          <w:bCs w:val="0"/>
          <w:color w:val="000000"/>
          <w:sz w:val="24"/>
          <w:szCs w:val="24"/>
        </w:rPr>
        <w:t xml:space="preserve">срок для подписания </w:t>
      </w:r>
      <w:r w:rsidR="00123C70" w:rsidRPr="00646563">
        <w:rPr>
          <w:bCs w:val="0"/>
          <w:color w:val="000000"/>
          <w:sz w:val="24"/>
          <w:szCs w:val="24"/>
        </w:rPr>
        <w:t>Договор</w:t>
      </w:r>
      <w:r w:rsidR="00717F60" w:rsidRPr="00646563">
        <w:rPr>
          <w:bCs w:val="0"/>
          <w:color w:val="000000"/>
          <w:sz w:val="24"/>
          <w:szCs w:val="24"/>
        </w:rPr>
        <w:t xml:space="preserve">а – не позднее 5 рабочих дней с момента получения от Заказчика конечной редакции </w:t>
      </w:r>
      <w:r w:rsidR="00123C70" w:rsidRPr="00646563">
        <w:rPr>
          <w:bCs w:val="0"/>
          <w:color w:val="000000"/>
          <w:sz w:val="24"/>
          <w:szCs w:val="24"/>
        </w:rPr>
        <w:t>Договор</w:t>
      </w:r>
      <w:r w:rsidR="00717F60" w:rsidRPr="00646563">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00123C70" w:rsidRPr="00646563">
        <w:rPr>
          <w:bCs w:val="0"/>
          <w:color w:val="000000"/>
          <w:sz w:val="24"/>
          <w:szCs w:val="24"/>
        </w:rPr>
        <w:t>Договор</w:t>
      </w:r>
      <w:r w:rsidR="00717F60" w:rsidRPr="00646563">
        <w:rPr>
          <w:bCs w:val="0"/>
          <w:color w:val="000000"/>
          <w:sz w:val="24"/>
          <w:szCs w:val="24"/>
        </w:rPr>
        <w:t xml:space="preserve">а, соответствующие требованиям </w:t>
      </w:r>
      <w:r w:rsidR="007D07A7" w:rsidRPr="00646563">
        <w:rPr>
          <w:bCs w:val="0"/>
          <w:color w:val="000000"/>
          <w:sz w:val="24"/>
          <w:szCs w:val="24"/>
        </w:rPr>
        <w:t>Д</w:t>
      </w:r>
      <w:r w:rsidR="00717F60" w:rsidRPr="00646563">
        <w:rPr>
          <w:bCs w:val="0"/>
          <w:color w:val="000000"/>
          <w:sz w:val="24"/>
          <w:szCs w:val="24"/>
        </w:rPr>
        <w:t>окументации</w:t>
      </w:r>
      <w:r w:rsidR="00DF639D" w:rsidRPr="00646563">
        <w:rPr>
          <w:bCs w:val="0"/>
          <w:color w:val="000000"/>
          <w:sz w:val="24"/>
          <w:szCs w:val="24"/>
        </w:rPr>
        <w:t>.</w:t>
      </w:r>
      <w:bookmarkEnd w:id="708"/>
      <w:bookmarkEnd w:id="709"/>
      <w:r w:rsidR="00717F60" w:rsidRPr="00646563">
        <w:rPr>
          <w:bCs w:val="0"/>
          <w:color w:val="000000"/>
          <w:sz w:val="24"/>
          <w:szCs w:val="24"/>
        </w:rPr>
        <w:t xml:space="preserve"> </w:t>
      </w:r>
      <w:proofErr w:type="gramEnd"/>
    </w:p>
    <w:p w:rsidR="00717F60" w:rsidRPr="00646563" w:rsidRDefault="009C744E" w:rsidP="001405FA">
      <w:pPr>
        <w:widowControl w:val="0"/>
        <w:numPr>
          <w:ilvl w:val="2"/>
          <w:numId w:val="94"/>
        </w:numPr>
        <w:overflowPunct w:val="0"/>
        <w:autoSpaceDE w:val="0"/>
        <w:spacing w:line="264" w:lineRule="auto"/>
        <w:ind w:left="0" w:firstLine="700"/>
        <w:rPr>
          <w:sz w:val="24"/>
          <w:szCs w:val="24"/>
        </w:rPr>
      </w:pPr>
      <w:bookmarkStart w:id="710" w:name="_Ref305979053"/>
      <w:r w:rsidRPr="00646563">
        <w:rPr>
          <w:sz w:val="24"/>
          <w:szCs w:val="24"/>
        </w:rPr>
        <w:t>Участник</w:t>
      </w:r>
      <w:r w:rsidR="00717F60" w:rsidRPr="00646563">
        <w:rPr>
          <w:sz w:val="24"/>
          <w:szCs w:val="24"/>
        </w:rPr>
        <w:t xml:space="preserve"> запроса предложений</w:t>
      </w:r>
      <w:r w:rsidR="0087407B" w:rsidRPr="00646563">
        <w:rPr>
          <w:sz w:val="24"/>
          <w:szCs w:val="24"/>
        </w:rPr>
        <w:t xml:space="preserve">, чья </w:t>
      </w:r>
      <w:r w:rsidR="004B5EB3" w:rsidRPr="00646563">
        <w:rPr>
          <w:sz w:val="24"/>
          <w:szCs w:val="24"/>
        </w:rPr>
        <w:t>Заявк</w:t>
      </w:r>
      <w:r w:rsidR="0087407B" w:rsidRPr="00646563">
        <w:rPr>
          <w:sz w:val="24"/>
          <w:szCs w:val="24"/>
        </w:rPr>
        <w:t xml:space="preserve">а </w:t>
      </w:r>
      <w:r w:rsidR="00717F60" w:rsidRPr="00646563">
        <w:rPr>
          <w:sz w:val="24"/>
          <w:szCs w:val="24"/>
        </w:rPr>
        <w:t xml:space="preserve">утрачивает статус </w:t>
      </w:r>
      <w:proofErr w:type="gramStart"/>
      <w:r w:rsidR="00696966" w:rsidRPr="00646563">
        <w:rPr>
          <w:sz w:val="24"/>
          <w:szCs w:val="24"/>
        </w:rPr>
        <w:t>наилучшей</w:t>
      </w:r>
      <w:proofErr w:type="gramEnd"/>
      <w:r w:rsidR="00717F60" w:rsidRPr="00646563">
        <w:rPr>
          <w:sz w:val="24"/>
          <w:szCs w:val="24"/>
        </w:rPr>
        <w:t xml:space="preserve">, и его действия (бездействия) означают отказ от заключения </w:t>
      </w:r>
      <w:r w:rsidR="00123C70" w:rsidRPr="00646563">
        <w:rPr>
          <w:sz w:val="24"/>
          <w:szCs w:val="24"/>
        </w:rPr>
        <w:t>Договор</w:t>
      </w:r>
      <w:r w:rsidR="00717F60" w:rsidRPr="00646563">
        <w:rPr>
          <w:sz w:val="24"/>
          <w:szCs w:val="24"/>
        </w:rPr>
        <w:t>а в следующих случаях:</w:t>
      </w:r>
      <w:bookmarkEnd w:id="71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646563">
        <w:rPr>
          <w:bCs w:val="0"/>
          <w:sz w:val="24"/>
          <w:szCs w:val="24"/>
        </w:rPr>
        <w:t>не подписал по итогам проведения запроса</w:t>
      </w:r>
      <w:r w:rsidRPr="00E71A48">
        <w:rPr>
          <w:bCs w:val="0"/>
          <w:sz w:val="24"/>
          <w:szCs w:val="24"/>
        </w:rPr>
        <w:t xml:space="preserve">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EE380A">
        <w:fldChar w:fldCharType="begin"/>
      </w:r>
      <w:r w:rsidR="00EE380A">
        <w:instrText xml:space="preserve"> REF _Ref294695546 \r \h  \* MERGEFORMAT </w:instrText>
      </w:r>
      <w:r w:rsidR="00EE380A">
        <w:fldChar w:fldCharType="separate"/>
      </w:r>
      <w:r w:rsidR="005B69B5" w:rsidRPr="005B69B5">
        <w:rPr>
          <w:bCs w:val="0"/>
          <w:sz w:val="24"/>
          <w:szCs w:val="24"/>
        </w:rPr>
        <w:t xml:space="preserve"> 1.2.6 </w:t>
      </w:r>
      <w:r w:rsidR="00EE380A">
        <w:fldChar w:fldCharType="end"/>
      </w:r>
      <w:r w:rsidRPr="00E71A48">
        <w:rPr>
          <w:bCs w:val="0"/>
          <w:sz w:val="24"/>
          <w:szCs w:val="24"/>
        </w:rPr>
        <w:t>и/или в срок, определенный в п.</w:t>
      </w:r>
      <w:r w:rsidR="001716DB" w:rsidRPr="00E71A48">
        <w:rPr>
          <w:bCs w:val="0"/>
          <w:sz w:val="24"/>
          <w:szCs w:val="24"/>
        </w:rPr>
        <w:t xml:space="preserve"> </w:t>
      </w:r>
      <w:r w:rsidR="00EE380A">
        <w:fldChar w:fldCharType="begin"/>
      </w:r>
      <w:r w:rsidR="00EE380A">
        <w:instrText xml:space="preserve"> REF _Ref294695403 \n \h  \* MERGEFORMAT </w:instrText>
      </w:r>
      <w:r w:rsidR="00EE380A">
        <w:fldChar w:fldCharType="separate"/>
      </w:r>
      <w:r w:rsidR="005B69B5" w:rsidRPr="005B69B5">
        <w:rPr>
          <w:bCs w:val="0"/>
          <w:sz w:val="24"/>
          <w:szCs w:val="24"/>
        </w:rPr>
        <w:t>3.12.4</w:t>
      </w:r>
      <w:r w:rsidR="00EE380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C55095">
        <w:rPr>
          <w:bCs w:val="0"/>
          <w:sz w:val="24"/>
          <w:szCs w:val="24"/>
        </w:rPr>
        <w:fldChar w:fldCharType="begin"/>
      </w:r>
      <w:r w:rsidR="001248B1">
        <w:rPr>
          <w:bCs w:val="0"/>
          <w:sz w:val="24"/>
          <w:szCs w:val="24"/>
        </w:rPr>
        <w:instrText xml:space="preserve"> REF _Ref468196034 \r \h </w:instrText>
      </w:r>
      <w:r w:rsidR="00C55095">
        <w:rPr>
          <w:bCs w:val="0"/>
          <w:sz w:val="24"/>
          <w:szCs w:val="24"/>
        </w:rPr>
      </w:r>
      <w:r w:rsidR="00C55095">
        <w:rPr>
          <w:bCs w:val="0"/>
          <w:sz w:val="24"/>
          <w:szCs w:val="24"/>
        </w:rPr>
        <w:fldChar w:fldCharType="separate"/>
      </w:r>
      <w:r w:rsidR="005B69B5">
        <w:rPr>
          <w:bCs w:val="0"/>
          <w:sz w:val="24"/>
          <w:szCs w:val="24"/>
        </w:rPr>
        <w:t>3.13</w:t>
      </w:r>
      <w:r w:rsidR="00C55095">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5B69B5" w:rsidRDefault="005B69B5" w:rsidP="00D75CA2">
      <w:pPr>
        <w:widowControl w:val="0"/>
        <w:numPr>
          <w:ilvl w:val="2"/>
          <w:numId w:val="14"/>
        </w:numPr>
        <w:tabs>
          <w:tab w:val="left" w:pos="851"/>
        </w:tabs>
        <w:overflowPunct w:val="0"/>
        <w:autoSpaceDE w:val="0"/>
        <w:spacing w:line="264" w:lineRule="auto"/>
        <w:rPr>
          <w:bCs w:val="0"/>
          <w:sz w:val="24"/>
          <w:szCs w:val="24"/>
        </w:rPr>
      </w:pPr>
      <w:r w:rsidRPr="005B69B5">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2D7FEE" w:rsidRDefault="00717F60" w:rsidP="001405FA">
      <w:pPr>
        <w:widowControl w:val="0"/>
        <w:numPr>
          <w:ilvl w:val="2"/>
          <w:numId w:val="94"/>
        </w:numPr>
        <w:overflowPunct w:val="0"/>
        <w:autoSpaceDE w:val="0"/>
        <w:spacing w:line="264" w:lineRule="auto"/>
        <w:ind w:left="0" w:firstLine="700"/>
        <w:rPr>
          <w:bCs w:val="0"/>
          <w:sz w:val="24"/>
          <w:szCs w:val="24"/>
        </w:rPr>
      </w:pPr>
      <w:bookmarkStart w:id="711" w:name="_Ref468975339"/>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EE380A">
        <w:fldChar w:fldCharType="begin"/>
      </w:r>
      <w:r w:rsidR="00EE380A">
        <w:instrText xml:space="preserve"> REF _Ref305979053 \r \h  \* MERGEFORMAT </w:instrText>
      </w:r>
      <w:r w:rsidR="00EE380A">
        <w:fldChar w:fldCharType="separate"/>
      </w:r>
      <w:r w:rsidR="005B69B5" w:rsidRPr="005B69B5">
        <w:rPr>
          <w:bCs w:val="0"/>
          <w:sz w:val="24"/>
          <w:szCs w:val="24"/>
        </w:rPr>
        <w:t>3.12.5</w:t>
      </w:r>
      <w:r w:rsidR="00EE380A">
        <w:fldChar w:fldCharType="end"/>
      </w:r>
      <w:r w:rsidRPr="00E71A48">
        <w:rPr>
          <w:bCs w:val="0"/>
          <w:sz w:val="24"/>
          <w:szCs w:val="24"/>
        </w:rPr>
        <w:t xml:space="preserve">, Организатор запроса </w:t>
      </w:r>
      <w:r w:rsidRPr="002D7FEE">
        <w:rPr>
          <w:bCs w:val="0"/>
          <w:sz w:val="24"/>
          <w:szCs w:val="24"/>
        </w:rPr>
        <w:lastRenderedPageBreak/>
        <w:t xml:space="preserve">предложений имеет право выбрать новую выигравшую </w:t>
      </w:r>
      <w:r w:rsidR="004B5EB3" w:rsidRPr="002D7FEE">
        <w:rPr>
          <w:bCs w:val="0"/>
          <w:sz w:val="24"/>
          <w:szCs w:val="24"/>
        </w:rPr>
        <w:t>Заявк</w:t>
      </w:r>
      <w:r w:rsidRPr="002D7FEE">
        <w:rPr>
          <w:bCs w:val="0"/>
          <w:sz w:val="24"/>
          <w:szCs w:val="24"/>
        </w:rPr>
        <w:t xml:space="preserve">у из числа остальных действующих </w:t>
      </w:r>
      <w:r w:rsidR="003F7B14" w:rsidRPr="002D7FEE">
        <w:rPr>
          <w:sz w:val="24"/>
          <w:szCs w:val="24"/>
        </w:rPr>
        <w:t>З</w:t>
      </w:r>
      <w:r w:rsidR="004D1DCF" w:rsidRPr="002D7FEE">
        <w:rPr>
          <w:sz w:val="24"/>
          <w:szCs w:val="24"/>
        </w:rPr>
        <w:t>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4D1DCF" w:rsidRPr="002D7FEE">
        <w:rPr>
          <w:bCs w:val="0"/>
          <w:sz w:val="24"/>
          <w:szCs w:val="24"/>
        </w:rPr>
        <w:t xml:space="preserve">, </w:t>
      </w:r>
      <w:r w:rsidRPr="002D7FEE">
        <w:rPr>
          <w:bCs w:val="0"/>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2D7FEE">
        <w:rPr>
          <w:bCs w:val="0"/>
          <w:sz w:val="24"/>
          <w:szCs w:val="24"/>
        </w:rPr>
        <w:t>Участник</w:t>
      </w:r>
      <w:r w:rsidRPr="002D7FEE">
        <w:rPr>
          <w:bCs w:val="0"/>
          <w:sz w:val="24"/>
          <w:szCs w:val="24"/>
        </w:rPr>
        <w:t xml:space="preserve">а, </w:t>
      </w:r>
      <w:r w:rsidR="00D663E3" w:rsidRPr="002D7FEE">
        <w:rPr>
          <w:bCs w:val="0"/>
          <w:sz w:val="24"/>
          <w:szCs w:val="24"/>
        </w:rPr>
        <w:t xml:space="preserve">чья </w:t>
      </w:r>
      <w:r w:rsidR="004B5EB3" w:rsidRPr="002D7FEE">
        <w:rPr>
          <w:bCs w:val="0"/>
          <w:sz w:val="24"/>
          <w:szCs w:val="24"/>
        </w:rPr>
        <w:t>Заявк</w:t>
      </w:r>
      <w:r w:rsidR="00D663E3" w:rsidRPr="002D7FEE">
        <w:rPr>
          <w:bCs w:val="0"/>
          <w:sz w:val="24"/>
          <w:szCs w:val="24"/>
        </w:rPr>
        <w:t xml:space="preserve">а утратила </w:t>
      </w:r>
      <w:r w:rsidRPr="002D7FEE">
        <w:rPr>
          <w:bCs w:val="0"/>
          <w:sz w:val="24"/>
          <w:szCs w:val="24"/>
        </w:rPr>
        <w:t xml:space="preserve">статус </w:t>
      </w:r>
      <w:r w:rsidR="00D663E3" w:rsidRPr="002D7FEE">
        <w:rPr>
          <w:bCs w:val="0"/>
          <w:sz w:val="24"/>
          <w:szCs w:val="24"/>
        </w:rPr>
        <w:t>лучшей</w:t>
      </w:r>
      <w:r w:rsidRPr="002D7FEE">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2D7FEE">
        <w:rPr>
          <w:bCs w:val="0"/>
          <w:sz w:val="24"/>
          <w:szCs w:val="24"/>
        </w:rPr>
        <w:t>З</w:t>
      </w:r>
      <w:r w:rsidR="00C74146" w:rsidRPr="002D7FEE">
        <w:rPr>
          <w:bCs w:val="0"/>
          <w:sz w:val="24"/>
          <w:szCs w:val="24"/>
        </w:rPr>
        <w:t>О</w:t>
      </w:r>
      <w:r w:rsidRPr="002D7FEE">
        <w:rPr>
          <w:bCs w:val="0"/>
          <w:sz w:val="24"/>
          <w:szCs w:val="24"/>
        </w:rPr>
        <w:t xml:space="preserve"> </w:t>
      </w:r>
      <w:r w:rsidR="00E74632" w:rsidRPr="002D7FEE">
        <w:rPr>
          <w:bCs w:val="0"/>
          <w:sz w:val="24"/>
          <w:szCs w:val="24"/>
        </w:rPr>
        <w:t>ПАО</w:t>
      </w:r>
      <w:r w:rsidRPr="002D7FEE">
        <w:rPr>
          <w:bCs w:val="0"/>
          <w:sz w:val="24"/>
          <w:szCs w:val="24"/>
        </w:rPr>
        <w:t xml:space="preserve"> «</w:t>
      </w:r>
      <w:r w:rsidR="00C12FA4" w:rsidRPr="002D7FEE">
        <w:rPr>
          <w:bCs w:val="0"/>
          <w:sz w:val="24"/>
          <w:szCs w:val="24"/>
        </w:rPr>
        <w:t>МРСК Центра</w:t>
      </w:r>
      <w:r w:rsidRPr="002D7FEE">
        <w:rPr>
          <w:bCs w:val="0"/>
          <w:sz w:val="24"/>
          <w:szCs w:val="24"/>
        </w:rPr>
        <w:t>».</w:t>
      </w:r>
      <w:bookmarkEnd w:id="711"/>
      <w:r w:rsidRPr="002D7FEE">
        <w:rPr>
          <w:bCs w:val="0"/>
          <w:sz w:val="24"/>
          <w:szCs w:val="24"/>
        </w:rPr>
        <w:t xml:space="preserve"> </w:t>
      </w:r>
    </w:p>
    <w:p w:rsidR="00710759" w:rsidRPr="002D7FEE" w:rsidRDefault="00710759" w:rsidP="001405FA">
      <w:pPr>
        <w:widowControl w:val="0"/>
        <w:numPr>
          <w:ilvl w:val="2"/>
          <w:numId w:val="94"/>
        </w:numPr>
        <w:overflowPunct w:val="0"/>
        <w:autoSpaceDE w:val="0"/>
        <w:spacing w:line="264" w:lineRule="auto"/>
        <w:ind w:left="0" w:firstLine="700"/>
        <w:rPr>
          <w:sz w:val="24"/>
          <w:szCs w:val="24"/>
        </w:rPr>
      </w:pPr>
      <w:r w:rsidRPr="002D7FEE">
        <w:rPr>
          <w:sz w:val="24"/>
          <w:szCs w:val="24"/>
        </w:rPr>
        <w:t xml:space="preserve">Условия </w:t>
      </w:r>
      <w:proofErr w:type="gramStart"/>
      <w:r w:rsidRPr="002D7FEE">
        <w:rPr>
          <w:sz w:val="24"/>
          <w:szCs w:val="24"/>
        </w:rPr>
        <w:t xml:space="preserve">предоставления обеспечения исполнения обязательств </w:t>
      </w:r>
      <w:r w:rsidR="005E62F7" w:rsidRPr="002D7FEE">
        <w:rPr>
          <w:sz w:val="24"/>
          <w:szCs w:val="24"/>
        </w:rPr>
        <w:t>Подрядчика</w:t>
      </w:r>
      <w:proofErr w:type="gramEnd"/>
      <w:r w:rsidR="005E62F7" w:rsidRPr="002D7FEE">
        <w:rPr>
          <w:sz w:val="24"/>
          <w:szCs w:val="24"/>
        </w:rPr>
        <w:t xml:space="preserve"> </w:t>
      </w:r>
      <w:r w:rsidRPr="002D7FEE">
        <w:rPr>
          <w:sz w:val="24"/>
          <w:szCs w:val="24"/>
        </w:rPr>
        <w:t xml:space="preserve">по Договору, связанных с выполнением антидемпинговых мер, изложенных в подпункте </w:t>
      </w:r>
      <w:r w:rsidR="00EE380A">
        <w:fldChar w:fldCharType="begin"/>
      </w:r>
      <w:r w:rsidR="00EE380A">
        <w:instrText xml:space="preserve"> REF _Ref465670219 \r \h  \* MERGEFORMAT </w:instrText>
      </w:r>
      <w:r w:rsidR="00EE380A">
        <w:fldChar w:fldCharType="separate"/>
      </w:r>
      <w:r w:rsidR="005B69B5" w:rsidRPr="005B69B5">
        <w:rPr>
          <w:sz w:val="24"/>
          <w:szCs w:val="24"/>
        </w:rPr>
        <w:t>3.11</w:t>
      </w:r>
      <w:r w:rsidR="00EE380A">
        <w:fldChar w:fldCharType="end"/>
      </w:r>
      <w:r w:rsidRPr="002D7FEE">
        <w:rPr>
          <w:sz w:val="24"/>
          <w:szCs w:val="24"/>
        </w:rPr>
        <w:t xml:space="preserve">, обговариваются на этапе преддоговорных переговоров с учетом требований, изложенных в подпунктах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5B69B5" w:rsidRPr="005B69B5">
        <w:rPr>
          <w:sz w:val="24"/>
          <w:szCs w:val="24"/>
        </w:rPr>
        <w:t>3.13.4</w:t>
      </w:r>
      <w:r w:rsidR="00EE380A">
        <w:fldChar w:fldCharType="end"/>
      </w:r>
      <w:r w:rsidRPr="002D7FEE">
        <w:rPr>
          <w:sz w:val="24"/>
          <w:szCs w:val="24"/>
        </w:rPr>
        <w:t xml:space="preserve"> Документации по запросу предложений.</w:t>
      </w:r>
    </w:p>
    <w:p w:rsidR="00717F60" w:rsidRPr="002D7FEE" w:rsidRDefault="00717F60" w:rsidP="001405FA">
      <w:pPr>
        <w:widowControl w:val="0"/>
        <w:numPr>
          <w:ilvl w:val="2"/>
          <w:numId w:val="94"/>
        </w:numPr>
        <w:overflowPunct w:val="0"/>
        <w:autoSpaceDE w:val="0"/>
        <w:spacing w:line="264" w:lineRule="auto"/>
        <w:ind w:left="0" w:firstLine="700"/>
        <w:rPr>
          <w:sz w:val="24"/>
          <w:szCs w:val="24"/>
        </w:rPr>
      </w:pPr>
      <w:r w:rsidRPr="002D7FEE">
        <w:rPr>
          <w:sz w:val="24"/>
          <w:szCs w:val="24"/>
        </w:rPr>
        <w:t xml:space="preserve">В случае признания </w:t>
      </w:r>
      <w:r w:rsidR="004B5EB3" w:rsidRPr="002D7FEE">
        <w:rPr>
          <w:sz w:val="24"/>
          <w:szCs w:val="24"/>
        </w:rPr>
        <w:t>Заявк</w:t>
      </w:r>
      <w:r w:rsidR="00EB1E5E" w:rsidRPr="002D7FEE">
        <w:rPr>
          <w:sz w:val="24"/>
          <w:szCs w:val="24"/>
        </w:rPr>
        <w:t xml:space="preserve">и </w:t>
      </w:r>
      <w:r w:rsidR="009C744E" w:rsidRPr="002D7FEE">
        <w:rPr>
          <w:sz w:val="24"/>
          <w:szCs w:val="24"/>
        </w:rPr>
        <w:t>Участник</w:t>
      </w:r>
      <w:r w:rsidR="00EB1E5E" w:rsidRPr="002D7FEE">
        <w:rPr>
          <w:sz w:val="24"/>
          <w:szCs w:val="24"/>
        </w:rPr>
        <w:t>а лучшей</w:t>
      </w:r>
      <w:r w:rsidRPr="002D7FEE">
        <w:rPr>
          <w:sz w:val="24"/>
          <w:szCs w:val="24"/>
        </w:rPr>
        <w:t xml:space="preserve">, заключение </w:t>
      </w:r>
      <w:r w:rsidR="00DF639D" w:rsidRPr="002D7FEE">
        <w:rPr>
          <w:sz w:val="24"/>
          <w:szCs w:val="24"/>
        </w:rPr>
        <w:t>Д</w:t>
      </w:r>
      <w:r w:rsidRPr="002D7FEE">
        <w:rPr>
          <w:sz w:val="24"/>
          <w:szCs w:val="24"/>
        </w:rPr>
        <w:t>оговора с</w:t>
      </w:r>
      <w:r w:rsidR="00EB1E5E" w:rsidRPr="002D7FEE">
        <w:rPr>
          <w:sz w:val="24"/>
          <w:szCs w:val="24"/>
        </w:rPr>
        <w:t xml:space="preserve"> данным </w:t>
      </w:r>
      <w:r w:rsidR="009C744E" w:rsidRPr="002D7FEE">
        <w:rPr>
          <w:sz w:val="24"/>
          <w:szCs w:val="24"/>
        </w:rPr>
        <w:t>Участник</w:t>
      </w:r>
      <w:r w:rsidR="00EB1E5E" w:rsidRPr="002D7FEE">
        <w:rPr>
          <w:sz w:val="24"/>
          <w:szCs w:val="24"/>
        </w:rPr>
        <w:t>ом</w:t>
      </w:r>
      <w:r w:rsidRPr="002D7FEE">
        <w:rPr>
          <w:sz w:val="24"/>
          <w:szCs w:val="24"/>
        </w:rPr>
        <w:t xml:space="preserve"> требует предварительного одобрения Советом директоров </w:t>
      </w:r>
      <w:r w:rsidR="00C12FA4" w:rsidRPr="002D7FEE">
        <w:rPr>
          <w:sz w:val="24"/>
          <w:szCs w:val="24"/>
        </w:rPr>
        <w:t>ПАО «МРСК Центра»</w:t>
      </w:r>
      <w:r w:rsidRPr="002D7FEE">
        <w:rPr>
          <w:sz w:val="24"/>
          <w:szCs w:val="24"/>
        </w:rPr>
        <w:t xml:space="preserve"> как сделки, в совершении которой имеется заинтересованность, </w:t>
      </w:r>
      <w:r w:rsidR="00123C70" w:rsidRPr="002D7FEE">
        <w:rPr>
          <w:sz w:val="24"/>
          <w:szCs w:val="24"/>
        </w:rPr>
        <w:t>Договор</w:t>
      </w:r>
      <w:r w:rsidRPr="002D7FEE">
        <w:rPr>
          <w:sz w:val="24"/>
          <w:szCs w:val="24"/>
        </w:rPr>
        <w:t xml:space="preserve"> заключается после одобрения Советом директоров </w:t>
      </w:r>
      <w:r w:rsidR="00E74632" w:rsidRPr="002D7FEE">
        <w:rPr>
          <w:sz w:val="24"/>
          <w:szCs w:val="24"/>
        </w:rPr>
        <w:t>ПАО</w:t>
      </w:r>
      <w:r w:rsidRPr="002D7FEE">
        <w:rPr>
          <w:sz w:val="24"/>
          <w:szCs w:val="24"/>
        </w:rPr>
        <w:t xml:space="preserve"> «</w:t>
      </w:r>
      <w:r w:rsidR="00C12FA4" w:rsidRPr="002D7FEE">
        <w:rPr>
          <w:sz w:val="24"/>
          <w:szCs w:val="24"/>
        </w:rPr>
        <w:t>МРСК Центра</w:t>
      </w:r>
      <w:r w:rsidRPr="002D7FEE">
        <w:rPr>
          <w:sz w:val="24"/>
          <w:szCs w:val="24"/>
        </w:rPr>
        <w:t>».</w:t>
      </w:r>
    </w:p>
    <w:p w:rsidR="00717F60" w:rsidRPr="002D7FEE" w:rsidRDefault="00717F60" w:rsidP="001405FA">
      <w:pPr>
        <w:widowControl w:val="0"/>
        <w:numPr>
          <w:ilvl w:val="2"/>
          <w:numId w:val="94"/>
        </w:numPr>
        <w:overflowPunct w:val="0"/>
        <w:autoSpaceDE w:val="0"/>
        <w:spacing w:line="264" w:lineRule="auto"/>
        <w:ind w:left="0" w:firstLine="700"/>
        <w:rPr>
          <w:bCs w:val="0"/>
          <w:color w:val="000000"/>
          <w:sz w:val="24"/>
          <w:szCs w:val="24"/>
        </w:rPr>
      </w:pPr>
      <w:bookmarkStart w:id="712" w:name="_Ref191386314"/>
      <w:r w:rsidRPr="002D7FEE">
        <w:rPr>
          <w:bCs w:val="0"/>
          <w:sz w:val="24"/>
          <w:szCs w:val="24"/>
        </w:rPr>
        <w:t xml:space="preserve">Заказчик оставляет за собой право при присуждении и заключении </w:t>
      </w:r>
      <w:r w:rsidR="00DF639D" w:rsidRPr="002D7FEE">
        <w:rPr>
          <w:bCs w:val="0"/>
          <w:sz w:val="24"/>
          <w:szCs w:val="24"/>
        </w:rPr>
        <w:t>Д</w:t>
      </w:r>
      <w:r w:rsidRPr="002D7FEE">
        <w:rPr>
          <w:bCs w:val="0"/>
          <w:sz w:val="24"/>
          <w:szCs w:val="24"/>
        </w:rPr>
        <w:t xml:space="preserve">оговора увеличивать или уменьшать изначальный объем </w:t>
      </w:r>
      <w:r w:rsidRPr="002D7FEE">
        <w:rPr>
          <w:bCs w:val="0"/>
          <w:color w:val="000000"/>
          <w:sz w:val="24"/>
          <w:szCs w:val="24"/>
        </w:rPr>
        <w:t>закупаем</w:t>
      </w:r>
      <w:r w:rsidR="00541FAB" w:rsidRPr="002D7FEE">
        <w:rPr>
          <w:bCs w:val="0"/>
          <w:color w:val="000000"/>
          <w:sz w:val="24"/>
          <w:szCs w:val="24"/>
        </w:rPr>
        <w:t>ых</w:t>
      </w:r>
      <w:r w:rsidRPr="002D7FEE">
        <w:rPr>
          <w:bCs w:val="0"/>
          <w:color w:val="000000"/>
          <w:sz w:val="24"/>
          <w:szCs w:val="24"/>
        </w:rPr>
        <w:t xml:space="preserve"> </w:t>
      </w:r>
      <w:r w:rsidR="007F76D6" w:rsidRPr="002D7FEE">
        <w:rPr>
          <w:bCs w:val="0"/>
          <w:color w:val="000000"/>
          <w:sz w:val="24"/>
          <w:szCs w:val="24"/>
        </w:rPr>
        <w:t>работ</w:t>
      </w:r>
      <w:r w:rsidRPr="002D7FEE">
        <w:rPr>
          <w:bCs w:val="0"/>
          <w:color w:val="000000"/>
          <w:sz w:val="24"/>
          <w:szCs w:val="24"/>
        </w:rPr>
        <w:t xml:space="preserve"> в пределах</w:t>
      </w:r>
      <w:r w:rsidR="006F758C" w:rsidRPr="002D7FEE">
        <w:rPr>
          <w:bCs w:val="0"/>
          <w:color w:val="000000"/>
          <w:sz w:val="24"/>
          <w:szCs w:val="24"/>
        </w:rPr>
        <w:t xml:space="preserve"> 10%, </w:t>
      </w:r>
      <w:r w:rsidRPr="002D7FEE">
        <w:rPr>
          <w:bCs w:val="0"/>
          <w:sz w:val="24"/>
          <w:szCs w:val="24"/>
        </w:rPr>
        <w:t xml:space="preserve">не меняя при этом цену единицы </w:t>
      </w:r>
      <w:r w:rsidR="007F76D6" w:rsidRPr="002D7FEE">
        <w:rPr>
          <w:bCs w:val="0"/>
          <w:color w:val="000000"/>
          <w:sz w:val="24"/>
          <w:szCs w:val="24"/>
        </w:rPr>
        <w:t>выполняемых работ</w:t>
      </w:r>
      <w:r w:rsidRPr="002D7FEE">
        <w:rPr>
          <w:bCs w:val="0"/>
          <w:color w:val="000000"/>
          <w:sz w:val="24"/>
          <w:szCs w:val="24"/>
        </w:rPr>
        <w:t xml:space="preserve"> и другие условия.</w:t>
      </w:r>
    </w:p>
    <w:p w:rsidR="00667F31" w:rsidRPr="002D7FEE" w:rsidRDefault="00932C0A" w:rsidP="00667F31">
      <w:pPr>
        <w:pStyle w:val="2"/>
        <w:tabs>
          <w:tab w:val="clear" w:pos="1700"/>
          <w:tab w:val="left" w:pos="709"/>
        </w:tabs>
        <w:spacing w:line="264" w:lineRule="auto"/>
      </w:pPr>
      <w:bookmarkStart w:id="713" w:name="_Toc181693189"/>
      <w:bookmarkStart w:id="714" w:name="_Ref190680463"/>
      <w:bookmarkStart w:id="715" w:name="_Ref306140410"/>
      <w:bookmarkStart w:id="716" w:name="_Ref306142159"/>
      <w:bookmarkStart w:id="717" w:name="_Ref468195951"/>
      <w:bookmarkStart w:id="718" w:name="_Ref468195965"/>
      <w:bookmarkStart w:id="719" w:name="_Ref468196034"/>
      <w:bookmarkStart w:id="720" w:name="_Toc498589639"/>
      <w:bookmarkStart w:id="721" w:name="_Ref303102866"/>
      <w:bookmarkStart w:id="722" w:name="_Toc305835589"/>
      <w:bookmarkStart w:id="723" w:name="_Ref303683952"/>
      <w:bookmarkStart w:id="724" w:name="__RefNumPara__840_922829174"/>
      <w:bookmarkEnd w:id="712"/>
      <w:r w:rsidRPr="002D7FEE">
        <w:t xml:space="preserve">Обеспечение исполнения обязательств </w:t>
      </w:r>
      <w:r w:rsidR="000E5003" w:rsidRPr="002D7FEE">
        <w:t>Подрядчика</w:t>
      </w:r>
      <w:r w:rsidR="00972AAA" w:rsidRPr="002D7FEE">
        <w:t xml:space="preserve"> </w:t>
      </w:r>
      <w:r w:rsidRPr="002D7FEE">
        <w:t>по </w:t>
      </w:r>
      <w:r w:rsidR="00123C70" w:rsidRPr="002D7FEE">
        <w:t>Договор</w:t>
      </w:r>
      <w:r w:rsidRPr="002D7FEE">
        <w:t>у</w:t>
      </w:r>
      <w:bookmarkEnd w:id="713"/>
      <w:bookmarkEnd w:id="714"/>
      <w:bookmarkEnd w:id="715"/>
      <w:bookmarkEnd w:id="716"/>
      <w:bookmarkEnd w:id="717"/>
      <w:bookmarkEnd w:id="718"/>
      <w:bookmarkEnd w:id="719"/>
      <w:bookmarkEnd w:id="720"/>
      <w:r w:rsidRPr="002D7FEE">
        <w:t xml:space="preserve"> </w:t>
      </w:r>
      <w:bookmarkEnd w:id="721"/>
      <w:bookmarkEnd w:id="722"/>
    </w:p>
    <w:p w:rsidR="00932C0A"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2D7FEE">
        <w:rPr>
          <w:sz w:val="24"/>
          <w:szCs w:val="24"/>
        </w:rPr>
        <w:t xml:space="preserve">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помимо указанного в проекте Договора (раздел </w:t>
      </w:r>
      <w:r w:rsidR="00EE380A">
        <w:fldChar w:fldCharType="begin"/>
      </w:r>
      <w:r w:rsidR="00EE380A">
        <w:instrText xml:space="preserve"> REF _Ref440272931 \r \h  \* MERGEFORMAT </w:instrText>
      </w:r>
      <w:r w:rsidR="00EE380A">
        <w:fldChar w:fldCharType="separate"/>
      </w:r>
      <w:r w:rsidR="005B69B5">
        <w:t>2</w:t>
      </w:r>
      <w:r w:rsidR="00EE380A">
        <w:fldChar w:fldCharType="end"/>
      </w:r>
      <w:r w:rsidRPr="002D7FEE">
        <w:rPr>
          <w:sz w:val="24"/>
          <w:szCs w:val="24"/>
        </w:rPr>
        <w:t xml:space="preserve">) и подпункте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 не требуется.</w:t>
      </w:r>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725" w:name="_Ref465437572"/>
      <w:r w:rsidRPr="002D7FEE">
        <w:rPr>
          <w:sz w:val="24"/>
          <w:szCs w:val="24"/>
        </w:rPr>
        <w:t xml:space="preserve">Участник, предложивший </w:t>
      </w:r>
      <w:r w:rsidRPr="002D7FEE">
        <w:rPr>
          <w:rFonts w:eastAsia="Times New Roman,Italic"/>
          <w:iCs/>
          <w:sz w:val="24"/>
          <w:szCs w:val="24"/>
        </w:rPr>
        <w:t>демпинговую цену Договора (цену лота)</w:t>
      </w:r>
      <w:r w:rsidRPr="002D7FEE">
        <w:rPr>
          <w:sz w:val="24"/>
          <w:szCs w:val="24"/>
        </w:rPr>
        <w:t xml:space="preserve">, и признанный Победителем, должен в обязательном порядке предоставить обеспечение исполнения обязательств </w:t>
      </w:r>
      <w:r w:rsidR="005E62F7" w:rsidRPr="002D7FEE">
        <w:rPr>
          <w:sz w:val="24"/>
          <w:szCs w:val="24"/>
        </w:rPr>
        <w:t xml:space="preserve">Подрядчика </w:t>
      </w:r>
      <w:r w:rsidRPr="002D7FEE">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725"/>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2D7FEE">
        <w:rPr>
          <w:sz w:val="24"/>
          <w:szCs w:val="24"/>
        </w:rPr>
        <w:t xml:space="preserve">Обеспечение исполнения обязательств </w:t>
      </w:r>
      <w:r w:rsidR="005E62F7" w:rsidRPr="002D7FEE">
        <w:rPr>
          <w:sz w:val="24"/>
          <w:szCs w:val="24"/>
        </w:rPr>
        <w:t xml:space="preserve">Подрядчика </w:t>
      </w:r>
      <w:r w:rsidRPr="002D7FEE">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6A582B" w:rsidRPr="002D7FEE">
        <w:rPr>
          <w:sz w:val="24"/>
          <w:szCs w:val="24"/>
          <w:lang w:eastAsia="ru-RU"/>
        </w:rPr>
        <w:t xml:space="preserve"> (п. </w:t>
      </w:r>
      <w:r w:rsidR="00EE380A">
        <w:fldChar w:fldCharType="begin"/>
      </w:r>
      <w:r w:rsidR="00EE380A">
        <w:instrText xml:space="preserve"> REF _Ref469321985 \r \h  \* MERGEFORMAT </w:instrText>
      </w:r>
      <w:r w:rsidR="00EE380A">
        <w:fldChar w:fldCharType="separate"/>
      </w:r>
      <w:r w:rsidR="005B69B5" w:rsidRPr="005B69B5">
        <w:rPr>
          <w:sz w:val="24"/>
          <w:szCs w:val="24"/>
          <w:lang w:eastAsia="ru-RU"/>
        </w:rPr>
        <w:t>3.3.14.4.4</w:t>
      </w:r>
      <w:r w:rsidR="00EE380A">
        <w:fldChar w:fldCharType="end"/>
      </w:r>
      <w:r w:rsidR="006A582B" w:rsidRPr="002D7FEE">
        <w:rPr>
          <w:sz w:val="24"/>
          <w:szCs w:val="24"/>
          <w:lang w:eastAsia="ru-RU"/>
        </w:rPr>
        <w:t>)</w:t>
      </w:r>
      <w:r w:rsidRPr="002D7FEE">
        <w:rPr>
          <w:sz w:val="24"/>
          <w:szCs w:val="24"/>
        </w:rPr>
        <w:t xml:space="preserve">. Выбор </w:t>
      </w:r>
      <w:proofErr w:type="gramStart"/>
      <w:r w:rsidRPr="002D7FEE">
        <w:rPr>
          <w:sz w:val="24"/>
          <w:szCs w:val="24"/>
        </w:rPr>
        <w:t xml:space="preserve">способа обеспечения исполнения обязательств </w:t>
      </w:r>
      <w:r w:rsidR="005E62F7" w:rsidRPr="002D7FEE">
        <w:rPr>
          <w:sz w:val="24"/>
          <w:szCs w:val="24"/>
        </w:rPr>
        <w:t>Подрядчика</w:t>
      </w:r>
      <w:proofErr w:type="gramEnd"/>
      <w:r w:rsidR="005E62F7" w:rsidRPr="002D7FEE">
        <w:rPr>
          <w:sz w:val="24"/>
          <w:szCs w:val="24"/>
        </w:rPr>
        <w:t xml:space="preserve"> </w:t>
      </w:r>
      <w:r w:rsidRPr="002D7FEE">
        <w:rPr>
          <w:sz w:val="24"/>
          <w:szCs w:val="24"/>
        </w:rPr>
        <w:t xml:space="preserve">по Договору, осуществляется </w:t>
      </w:r>
      <w:r w:rsidR="007F2071" w:rsidRPr="002D7FEE">
        <w:rPr>
          <w:bCs/>
          <w:sz w:val="24"/>
          <w:szCs w:val="24"/>
        </w:rPr>
        <w:t>Участником/Победителем</w:t>
      </w:r>
      <w:r w:rsidRPr="002D7FEE">
        <w:rPr>
          <w:sz w:val="24"/>
          <w:szCs w:val="24"/>
        </w:rPr>
        <w:t xml:space="preserve">. Условия и содержание 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а также сроки возврата обеспечения устанавливаются на основании проекта Договора (раздел </w:t>
      </w:r>
      <w:r w:rsidR="00EE380A">
        <w:fldChar w:fldCharType="begin"/>
      </w:r>
      <w:r w:rsidR="00EE380A">
        <w:instrText xml:space="preserve"> REF _Ref440272931 \r \h  \* MERGEFORMAT </w:instrText>
      </w:r>
      <w:r w:rsidR="00EE380A">
        <w:fldChar w:fldCharType="separate"/>
      </w:r>
      <w:r w:rsidR="005B69B5">
        <w:t>2</w:t>
      </w:r>
      <w:r w:rsidR="00EE380A">
        <w:fldChar w:fldCharType="end"/>
      </w:r>
      <w:r w:rsidRPr="002D7FEE">
        <w:rPr>
          <w:sz w:val="24"/>
          <w:szCs w:val="24"/>
        </w:rPr>
        <w:t xml:space="preserve">) с учетом требований, изложенных в подпункте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 xml:space="preserve">, а также на этапе </w:t>
      </w:r>
      <w:proofErr w:type="spellStart"/>
      <w:r w:rsidRPr="002D7FEE">
        <w:rPr>
          <w:sz w:val="24"/>
          <w:szCs w:val="24"/>
        </w:rPr>
        <w:t>преддговорных</w:t>
      </w:r>
      <w:proofErr w:type="spellEnd"/>
      <w:r w:rsidRPr="002D7FEE">
        <w:rPr>
          <w:sz w:val="24"/>
          <w:szCs w:val="24"/>
        </w:rPr>
        <w:t xml:space="preserve"> переговоров (п.</w:t>
      </w:r>
      <w:r w:rsidR="00F01513" w:rsidRPr="002D7FEE">
        <w:rPr>
          <w:sz w:val="24"/>
          <w:szCs w:val="24"/>
        </w:rPr>
        <w:t xml:space="preserve"> </w:t>
      </w:r>
      <w:r w:rsidR="00EE380A">
        <w:fldChar w:fldCharType="begin"/>
      </w:r>
      <w:r w:rsidR="00EE380A">
        <w:instrText xml:space="preserve"> REF _Ref468975287 \r \h  \* MERGEFORMAT </w:instrText>
      </w:r>
      <w:r w:rsidR="00EE380A">
        <w:fldChar w:fldCharType="separate"/>
      </w:r>
      <w:r w:rsidR="005B69B5" w:rsidRPr="005B69B5">
        <w:rPr>
          <w:sz w:val="24"/>
          <w:szCs w:val="24"/>
        </w:rPr>
        <w:t>3.12</w:t>
      </w:r>
      <w:r w:rsidR="00EE380A">
        <w:fldChar w:fldCharType="end"/>
      </w:r>
      <w:r w:rsidRPr="002D7FEE">
        <w:rPr>
          <w:sz w:val="24"/>
          <w:szCs w:val="24"/>
        </w:rPr>
        <w:t>).</w:t>
      </w:r>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726" w:name="_Ref465440181"/>
      <w:r w:rsidRPr="002D7FEE">
        <w:rPr>
          <w:sz w:val="24"/>
          <w:szCs w:val="24"/>
        </w:rPr>
        <w:t xml:space="preserve">Непредставление обеспечения исполнения обязательств </w:t>
      </w:r>
      <w:r w:rsidR="005E62F7" w:rsidRPr="002D7FEE">
        <w:rPr>
          <w:sz w:val="24"/>
          <w:szCs w:val="24"/>
        </w:rPr>
        <w:t xml:space="preserve">Подрядчика </w:t>
      </w:r>
      <w:r w:rsidRPr="002D7FEE">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F01513" w:rsidRPr="002D7FEE">
        <w:rPr>
          <w:sz w:val="24"/>
          <w:szCs w:val="24"/>
        </w:rPr>
        <w:t xml:space="preserve"> </w:t>
      </w:r>
      <w:r w:rsidR="00EE380A">
        <w:fldChar w:fldCharType="begin"/>
      </w:r>
      <w:r w:rsidR="00EE380A">
        <w:instrText xml:space="preserve"> REF _Ref468975339 \r \h  \* MERGEFORMAT </w:instrText>
      </w:r>
      <w:r w:rsidR="00EE380A">
        <w:fldChar w:fldCharType="separate"/>
      </w:r>
      <w:r w:rsidR="005B69B5" w:rsidRPr="005B69B5">
        <w:rPr>
          <w:sz w:val="24"/>
          <w:szCs w:val="24"/>
        </w:rPr>
        <w:t>3.12.6</w:t>
      </w:r>
      <w:r w:rsidR="00EE380A">
        <w:fldChar w:fldCharType="end"/>
      </w:r>
      <w:r w:rsidRPr="002D7FEE">
        <w:rPr>
          <w:sz w:val="24"/>
          <w:szCs w:val="24"/>
        </w:rPr>
        <w:t>.</w:t>
      </w:r>
      <w:bookmarkEnd w:id="726"/>
    </w:p>
    <w:p w:rsidR="00932C0A" w:rsidRPr="002D7FEE" w:rsidRDefault="00932C0A" w:rsidP="00824534">
      <w:pPr>
        <w:pStyle w:val="2"/>
        <w:tabs>
          <w:tab w:val="clear" w:pos="1700"/>
          <w:tab w:val="left" w:pos="709"/>
        </w:tabs>
        <w:spacing w:line="264" w:lineRule="auto"/>
      </w:pPr>
      <w:bookmarkStart w:id="727" w:name="_Ref303694483"/>
      <w:bookmarkStart w:id="728" w:name="_Toc305835590"/>
      <w:bookmarkStart w:id="729" w:name="_Ref306140451"/>
      <w:bookmarkStart w:id="730" w:name="_Toc498589640"/>
      <w:r w:rsidRPr="002D7FEE">
        <w:t xml:space="preserve">Уведомление о результатах </w:t>
      </w:r>
      <w:bookmarkEnd w:id="727"/>
      <w:bookmarkEnd w:id="728"/>
      <w:r w:rsidRPr="002D7FEE">
        <w:t>запроса предложений</w:t>
      </w:r>
      <w:bookmarkEnd w:id="729"/>
      <w:bookmarkEnd w:id="730"/>
    </w:p>
    <w:p w:rsidR="004D1DCF" w:rsidRPr="002D7FEE" w:rsidRDefault="00ED5C7C" w:rsidP="004D1DCF">
      <w:pPr>
        <w:pStyle w:val="3"/>
        <w:ind w:left="0" w:firstLine="567"/>
        <w:jc w:val="both"/>
        <w:rPr>
          <w:b w:val="0"/>
          <w:szCs w:val="24"/>
          <w:lang w:eastAsia="ru-RU"/>
        </w:rPr>
      </w:pPr>
      <w:bookmarkStart w:id="731" w:name="_Toc471830476"/>
      <w:bookmarkStart w:id="732" w:name="_Toc498589641"/>
      <w:bookmarkEnd w:id="723"/>
      <w:r w:rsidRPr="002D7FEE">
        <w:rPr>
          <w:b w:val="0"/>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2D7FEE">
        <w:rPr>
          <w:b w:val="0"/>
          <w:szCs w:val="24"/>
          <w:lang w:eastAsia="ru-RU"/>
        </w:rPr>
        <w:t xml:space="preserve">на интернет-сайтах, на которых было опубликовано </w:t>
      </w:r>
      <w:r w:rsidR="00D56F8C" w:rsidRPr="002D7FEE">
        <w:rPr>
          <w:b w:val="0"/>
          <w:iCs/>
          <w:szCs w:val="24"/>
        </w:rPr>
        <w:t>Извещение</w:t>
      </w:r>
      <w:r w:rsidR="00D56F8C" w:rsidRPr="002D7FEE">
        <w:rPr>
          <w:b w:val="0"/>
          <w:szCs w:val="24"/>
        </w:rPr>
        <w:t xml:space="preserve"> о проведении </w:t>
      </w:r>
      <w:r w:rsidR="00D56F8C" w:rsidRPr="002D7FEE">
        <w:rPr>
          <w:b w:val="0"/>
          <w:szCs w:val="24"/>
        </w:rPr>
        <w:lastRenderedPageBreak/>
        <w:t xml:space="preserve">открытого </w:t>
      </w:r>
      <w:r w:rsidR="00D56F8C" w:rsidRPr="002D7FEE">
        <w:rPr>
          <w:b w:val="0"/>
          <w:iCs/>
          <w:szCs w:val="24"/>
        </w:rPr>
        <w:t xml:space="preserve">запроса предложений (подраздел </w:t>
      </w:r>
      <w:r w:rsidR="00EE380A">
        <w:fldChar w:fldCharType="begin"/>
      </w:r>
      <w:r w:rsidR="00EE380A">
        <w:instrText xml:space="preserve"> REF _Ref191386085 \r \h  \* MERGEFORMAT </w:instrText>
      </w:r>
      <w:r w:rsidR="00EE380A">
        <w:fldChar w:fldCharType="separate"/>
      </w:r>
      <w:r w:rsidR="005B69B5" w:rsidRPr="005B69B5">
        <w:rPr>
          <w:b w:val="0"/>
          <w:iCs/>
          <w:szCs w:val="24"/>
        </w:rPr>
        <w:t>1.1.1</w:t>
      </w:r>
      <w:r w:rsidR="00EE380A">
        <w:fldChar w:fldCharType="end"/>
      </w:r>
      <w:r w:rsidR="00D56F8C" w:rsidRPr="002D7FEE">
        <w:rPr>
          <w:b w:val="0"/>
          <w:iCs/>
          <w:szCs w:val="24"/>
        </w:rPr>
        <w:t>)</w:t>
      </w:r>
      <w:r w:rsidR="00D56F8C" w:rsidRPr="002D7FEE">
        <w:rPr>
          <w:b w:val="0"/>
          <w:szCs w:val="24"/>
        </w:rPr>
        <w:t>,</w:t>
      </w:r>
      <w:r w:rsidR="00D56F8C" w:rsidRPr="002D7FEE">
        <w:rPr>
          <w:b w:val="0"/>
          <w:szCs w:val="24"/>
          <w:lang w:eastAsia="ru-RU"/>
        </w:rPr>
        <w:t xml:space="preserve">  </w:t>
      </w:r>
      <w:r w:rsidRPr="002D7FEE">
        <w:rPr>
          <w:b w:val="0"/>
          <w:szCs w:val="24"/>
          <w:lang w:eastAsia="ru-RU"/>
        </w:rPr>
        <w:t xml:space="preserve">для всех </w:t>
      </w:r>
      <w:r w:rsidR="00DC6125" w:rsidRPr="002D7FEE">
        <w:rPr>
          <w:b w:val="0"/>
          <w:szCs w:val="24"/>
          <w:lang w:eastAsia="ru-RU"/>
        </w:rPr>
        <w:t>Участников</w:t>
      </w:r>
      <w:r w:rsidRPr="002D7FEE">
        <w:rPr>
          <w:b w:val="0"/>
          <w:szCs w:val="24"/>
          <w:lang w:eastAsia="ru-RU"/>
        </w:rPr>
        <w:t xml:space="preserve"> Протокол о выборе победителя открытого запроса п</w:t>
      </w:r>
      <w:r w:rsidR="004D1DCF" w:rsidRPr="002D7FEE">
        <w:rPr>
          <w:b w:val="0"/>
          <w:szCs w:val="24"/>
          <w:lang w:eastAsia="ru-RU"/>
        </w:rPr>
        <w:t>редложений, в котором указывает:</w:t>
      </w:r>
      <w:bookmarkEnd w:id="731"/>
      <w:bookmarkEnd w:id="732"/>
    </w:p>
    <w:p w:rsidR="004D1DCF" w:rsidRPr="002D7FEE"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2D7FEE">
        <w:rPr>
          <w:bCs w:val="0"/>
          <w:sz w:val="24"/>
          <w:szCs w:val="24"/>
          <w:lang w:eastAsia="ru-RU"/>
        </w:rPr>
        <w:t>Наименование и адрес Победителя;</w:t>
      </w:r>
    </w:p>
    <w:p w:rsidR="004D1DCF" w:rsidRPr="002D7FEE"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2D7FEE">
        <w:rPr>
          <w:bCs w:val="0"/>
          <w:sz w:val="24"/>
          <w:szCs w:val="24"/>
          <w:lang w:eastAsia="ru-RU"/>
        </w:rPr>
        <w:t>Краткое изложение предмета и общей цены Заявки Победителя.</w:t>
      </w:r>
    </w:p>
    <w:p w:rsidR="00ED5C7C" w:rsidRPr="004D1DCF" w:rsidRDefault="00ED5C7C" w:rsidP="004D1DCF">
      <w:pPr>
        <w:pStyle w:val="3"/>
        <w:ind w:left="0" w:firstLine="567"/>
        <w:jc w:val="both"/>
        <w:rPr>
          <w:b w:val="0"/>
          <w:lang w:eastAsia="ru-RU"/>
        </w:rPr>
      </w:pPr>
      <w:bookmarkStart w:id="733" w:name="_Toc471830477"/>
      <w:bookmarkStart w:id="734" w:name="_Toc498589642"/>
      <w:r w:rsidRPr="002D7FEE">
        <w:rPr>
          <w:b w:val="0"/>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4D1DCF">
        <w:rPr>
          <w:b w:val="0"/>
          <w:lang w:eastAsia="ru-RU"/>
        </w:rPr>
        <w:t xml:space="preserve"> предложений не состоялся.</w:t>
      </w:r>
      <w:bookmarkEnd w:id="733"/>
      <w:bookmarkEnd w:id="734"/>
    </w:p>
    <w:p w:rsidR="00C12FA4" w:rsidRPr="004D1DCF" w:rsidRDefault="00C12FA4" w:rsidP="004D1DCF">
      <w:pPr>
        <w:pStyle w:val="3"/>
        <w:ind w:left="0" w:firstLine="567"/>
        <w:jc w:val="both"/>
        <w:rPr>
          <w:b w:val="0"/>
          <w:lang w:eastAsia="ru-RU"/>
        </w:rPr>
        <w:sectPr w:rsidR="00C12FA4" w:rsidRPr="004D1DCF"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35" w:name="_Ref440270568"/>
      <w:bookmarkStart w:id="736" w:name="_Ref440274159"/>
      <w:bookmarkStart w:id="737" w:name="_Ref440292555"/>
      <w:bookmarkStart w:id="738" w:name="_Ref440292779"/>
      <w:bookmarkStart w:id="739" w:name="_Toc498589643"/>
      <w:r>
        <w:rPr>
          <w:szCs w:val="24"/>
        </w:rPr>
        <w:lastRenderedPageBreak/>
        <w:t>Техническая часть</w:t>
      </w:r>
      <w:bookmarkEnd w:id="735"/>
      <w:bookmarkEnd w:id="736"/>
      <w:bookmarkEnd w:id="737"/>
      <w:bookmarkEnd w:id="738"/>
      <w:bookmarkEnd w:id="739"/>
      <w:r w:rsidRPr="00E71A48">
        <w:rPr>
          <w:szCs w:val="24"/>
        </w:rPr>
        <w:t xml:space="preserve"> </w:t>
      </w:r>
    </w:p>
    <w:p w:rsidR="002B5044" w:rsidRPr="00C12FA4" w:rsidRDefault="002B5044" w:rsidP="0021751A">
      <w:pPr>
        <w:pStyle w:val="2"/>
        <w:ind w:left="1701" w:hanging="1134"/>
      </w:pPr>
      <w:bookmarkStart w:id="740" w:name="_Toc176064097"/>
      <w:bookmarkStart w:id="741" w:name="_Toc176338525"/>
      <w:bookmarkStart w:id="742" w:name="_Toc180399753"/>
      <w:bookmarkStart w:id="743" w:name="_Toc189457101"/>
      <w:bookmarkStart w:id="744" w:name="_Toc189461737"/>
      <w:bookmarkStart w:id="745" w:name="_Toc189462011"/>
      <w:bookmarkStart w:id="746" w:name="_Toc191273610"/>
      <w:bookmarkStart w:id="747" w:name="_Toc423421726"/>
      <w:bookmarkStart w:id="748" w:name="_Toc498589644"/>
      <w:bookmarkStart w:id="749" w:name="_Toc167189319"/>
      <w:bookmarkStart w:id="750" w:name="_Toc168725254"/>
      <w:r w:rsidRPr="00C12FA4">
        <w:t xml:space="preserve">Перечень, объемы и характеристики </w:t>
      </w:r>
      <w:bookmarkEnd w:id="740"/>
      <w:bookmarkEnd w:id="741"/>
      <w:bookmarkEnd w:id="742"/>
      <w:bookmarkEnd w:id="743"/>
      <w:bookmarkEnd w:id="744"/>
      <w:bookmarkEnd w:id="745"/>
      <w:bookmarkEnd w:id="746"/>
      <w:bookmarkEnd w:id="747"/>
      <w:r w:rsidR="00C3704B">
        <w:t xml:space="preserve">закупаемых </w:t>
      </w:r>
      <w:r w:rsidR="00CD1816">
        <w:t>работ</w:t>
      </w:r>
      <w:bookmarkEnd w:id="748"/>
    </w:p>
    <w:p w:rsidR="002B5044" w:rsidRPr="003803A7" w:rsidRDefault="002B5044" w:rsidP="002B5044">
      <w:pPr>
        <w:pStyle w:val="3"/>
        <w:ind w:left="0" w:firstLine="851"/>
        <w:jc w:val="both"/>
        <w:rPr>
          <w:b w:val="0"/>
          <w:szCs w:val="24"/>
        </w:rPr>
      </w:pPr>
      <w:bookmarkStart w:id="751" w:name="_Toc439166311"/>
      <w:bookmarkStart w:id="752" w:name="_Toc439170659"/>
      <w:bookmarkStart w:id="753" w:name="_Toc439172761"/>
      <w:bookmarkStart w:id="754" w:name="_Toc439173205"/>
      <w:bookmarkStart w:id="755" w:name="_Toc439238199"/>
      <w:bookmarkStart w:id="756" w:name="_Toc439252751"/>
      <w:bookmarkStart w:id="757" w:name="_Toc439323609"/>
      <w:bookmarkStart w:id="758" w:name="_Toc439323725"/>
      <w:bookmarkStart w:id="759" w:name="_Toc440361359"/>
      <w:bookmarkStart w:id="760" w:name="_Toc440376114"/>
      <w:bookmarkStart w:id="761" w:name="_Toc440376241"/>
      <w:bookmarkStart w:id="762" w:name="_Toc440382503"/>
      <w:bookmarkStart w:id="763" w:name="_Toc440447173"/>
      <w:bookmarkStart w:id="764" w:name="_Toc440620853"/>
      <w:bookmarkStart w:id="765" w:name="_Toc440631488"/>
      <w:bookmarkStart w:id="766" w:name="_Toc440875728"/>
      <w:bookmarkStart w:id="767" w:name="_Toc441131752"/>
      <w:bookmarkStart w:id="768" w:name="_Toc465865193"/>
      <w:bookmarkStart w:id="769" w:name="_Toc468975454"/>
      <w:bookmarkStart w:id="770" w:name="_Toc471830480"/>
      <w:bookmarkStart w:id="771" w:name="_Toc498589645"/>
      <w:r w:rsidRPr="003776BB">
        <w:rPr>
          <w:b w:val="0"/>
          <w:szCs w:val="24"/>
        </w:rPr>
        <w:t>Техническ</w:t>
      </w:r>
      <w:r w:rsidR="00070E3D">
        <w:rPr>
          <w:b w:val="0"/>
          <w:szCs w:val="24"/>
        </w:rPr>
        <w:t>ое</w:t>
      </w:r>
      <w:r w:rsidRPr="003776BB">
        <w:rPr>
          <w:b w:val="0"/>
          <w:szCs w:val="24"/>
        </w:rPr>
        <w:t xml:space="preserve"> задани</w:t>
      </w:r>
      <w:r w:rsidR="00070E3D">
        <w:rPr>
          <w:b w:val="0"/>
          <w:szCs w:val="24"/>
        </w:rPr>
        <w:t>е</w:t>
      </w:r>
      <w:r w:rsidRPr="003776BB">
        <w:rPr>
          <w:b w:val="0"/>
          <w:szCs w:val="24"/>
        </w:rPr>
        <w:t xml:space="preserve"> </w:t>
      </w:r>
      <w:r w:rsidR="00A154B7" w:rsidRPr="003776BB">
        <w:rPr>
          <w:b w:val="0"/>
          <w:szCs w:val="24"/>
        </w:rPr>
        <w:t xml:space="preserve">по </w:t>
      </w:r>
      <w:r w:rsidR="00A154B7" w:rsidRPr="00070E3D">
        <w:rPr>
          <w:b w:val="0"/>
          <w:szCs w:val="24"/>
        </w:rPr>
        <w:t>Лоту №1 (подраздел</w:t>
      </w:r>
      <w:r w:rsidR="00A154B7">
        <w:rPr>
          <w:b w:val="0"/>
          <w:szCs w:val="24"/>
        </w:rPr>
        <w:t xml:space="preserve"> </w:t>
      </w:r>
      <w:r w:rsidR="00C55095">
        <w:rPr>
          <w:b w:val="0"/>
          <w:szCs w:val="24"/>
        </w:rPr>
        <w:fldChar w:fldCharType="begin"/>
      </w:r>
      <w:r w:rsidR="00A154B7">
        <w:rPr>
          <w:b w:val="0"/>
          <w:szCs w:val="24"/>
        </w:rPr>
        <w:instrText xml:space="preserve"> REF _Ref440275279 \r \h </w:instrText>
      </w:r>
      <w:r w:rsidR="00C55095">
        <w:rPr>
          <w:b w:val="0"/>
          <w:szCs w:val="24"/>
        </w:rPr>
      </w:r>
      <w:r w:rsidR="00C55095">
        <w:rPr>
          <w:b w:val="0"/>
          <w:szCs w:val="24"/>
        </w:rPr>
        <w:fldChar w:fldCharType="separate"/>
      </w:r>
      <w:r w:rsidR="005B69B5">
        <w:rPr>
          <w:b w:val="0"/>
          <w:szCs w:val="24"/>
        </w:rPr>
        <w:t>1.1.4</w:t>
      </w:r>
      <w:r w:rsidR="00C55095">
        <w:rPr>
          <w:b w:val="0"/>
          <w:szCs w:val="24"/>
        </w:rPr>
        <w:fldChar w:fldCharType="end"/>
      </w:r>
      <w:r w:rsidR="00A154B7">
        <w:rPr>
          <w:b w:val="0"/>
          <w:szCs w:val="24"/>
        </w:rPr>
        <w:t>)</w:t>
      </w:r>
      <w:r w:rsidRPr="00C12FA4">
        <w:rPr>
          <w:b w:val="0"/>
          <w:szCs w:val="24"/>
        </w:rPr>
        <w:t xml:space="preserve"> изложен</w:t>
      </w:r>
      <w:r w:rsidR="00070E3D">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p>
    <w:p w:rsidR="002B5044" w:rsidRPr="003803A7" w:rsidRDefault="002B5044" w:rsidP="0021751A">
      <w:pPr>
        <w:pStyle w:val="2"/>
        <w:ind w:left="1701" w:hanging="1134"/>
      </w:pPr>
      <w:bookmarkStart w:id="772" w:name="_Ref194832984"/>
      <w:bookmarkStart w:id="773" w:name="_Ref197686508"/>
      <w:bookmarkStart w:id="774" w:name="_Toc423421727"/>
      <w:bookmarkStart w:id="775" w:name="_Toc498589646"/>
      <w:r w:rsidRPr="003803A7">
        <w:t xml:space="preserve">Требование к </w:t>
      </w:r>
      <w:bookmarkEnd w:id="772"/>
      <w:bookmarkEnd w:id="773"/>
      <w:bookmarkEnd w:id="774"/>
      <w:r w:rsidR="00C3704B">
        <w:t xml:space="preserve">закупаемым </w:t>
      </w:r>
      <w:r w:rsidR="00CD1816">
        <w:t>работам</w:t>
      </w:r>
      <w:bookmarkEnd w:id="775"/>
    </w:p>
    <w:p w:rsidR="002B5044" w:rsidRPr="003776BB" w:rsidRDefault="002B5044" w:rsidP="002B5044">
      <w:pPr>
        <w:pStyle w:val="3"/>
        <w:ind w:left="0" w:firstLine="851"/>
        <w:jc w:val="both"/>
        <w:rPr>
          <w:b w:val="0"/>
          <w:szCs w:val="24"/>
        </w:rPr>
      </w:pPr>
      <w:bookmarkStart w:id="776" w:name="_Toc439166314"/>
      <w:bookmarkStart w:id="777" w:name="_Toc439170662"/>
      <w:bookmarkStart w:id="778" w:name="_Toc439172764"/>
      <w:bookmarkStart w:id="779" w:name="_Toc439173208"/>
      <w:bookmarkStart w:id="780" w:name="_Toc439238202"/>
      <w:bookmarkStart w:id="781" w:name="_Toc439252754"/>
      <w:bookmarkStart w:id="782" w:name="_Toc439323612"/>
      <w:bookmarkStart w:id="783" w:name="_Toc439323728"/>
      <w:bookmarkStart w:id="784" w:name="_Toc440361362"/>
      <w:bookmarkStart w:id="785" w:name="_Toc440376117"/>
      <w:bookmarkStart w:id="786" w:name="_Toc440376244"/>
      <w:bookmarkStart w:id="787" w:name="_Toc440382505"/>
      <w:bookmarkStart w:id="788" w:name="_Toc440447175"/>
      <w:bookmarkStart w:id="789" w:name="_Toc440620855"/>
      <w:bookmarkStart w:id="790" w:name="_Toc440631490"/>
      <w:bookmarkStart w:id="791" w:name="_Toc440875730"/>
      <w:bookmarkStart w:id="792" w:name="_Toc441131754"/>
      <w:bookmarkStart w:id="793" w:name="_Toc465865195"/>
      <w:bookmarkStart w:id="794" w:name="_Toc468975456"/>
      <w:bookmarkStart w:id="795" w:name="_Toc471830482"/>
      <w:bookmarkStart w:id="796" w:name="_Toc498589647"/>
      <w:bookmarkStart w:id="797" w:name="_Ref194833053"/>
      <w:bookmarkStart w:id="798" w:name="_Ref223496951"/>
      <w:bookmarkStart w:id="799"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w:t>
      </w:r>
      <w:r w:rsidR="00070E3D">
        <w:rPr>
          <w:b w:val="0"/>
          <w:szCs w:val="24"/>
          <w:lang w:eastAsia="ru-RU"/>
        </w:rPr>
        <w:t>в Приложении №1 (Техническом задании</w:t>
      </w:r>
      <w:r w:rsidR="003776BB" w:rsidRPr="003803A7">
        <w:rPr>
          <w:b w:val="0"/>
          <w:szCs w:val="24"/>
          <w:lang w:eastAsia="ru-RU"/>
        </w:rPr>
        <w:t>) к настоящей Документации. При несоблю</w:t>
      </w:r>
      <w:r w:rsidR="00070E3D">
        <w:rPr>
          <w:b w:val="0"/>
          <w:szCs w:val="24"/>
          <w:lang w:eastAsia="ru-RU"/>
        </w:rPr>
        <w:t>дении требований Технического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p>
    <w:p w:rsidR="00910732" w:rsidRPr="0010618F" w:rsidRDefault="00910732" w:rsidP="00910732">
      <w:pPr>
        <w:pStyle w:val="2"/>
        <w:ind w:left="1701" w:hanging="1134"/>
        <w:rPr>
          <w:b w:val="0"/>
        </w:rPr>
      </w:pPr>
      <w:bookmarkStart w:id="800" w:name="_Toc461808930"/>
      <w:bookmarkStart w:id="801" w:name="_Toc464120639"/>
      <w:bookmarkStart w:id="802" w:name="_Toc465774618"/>
      <w:bookmarkStart w:id="803" w:name="_Toc498589648"/>
      <w:bookmarkEnd w:id="749"/>
      <w:bookmarkEnd w:id="750"/>
      <w:bookmarkEnd w:id="797"/>
      <w:bookmarkEnd w:id="798"/>
      <w:bookmarkEnd w:id="799"/>
      <w:r w:rsidRPr="0010618F">
        <w:t>Альтернативные предложения</w:t>
      </w:r>
      <w:bookmarkStart w:id="804" w:name="_Ref56252639"/>
      <w:bookmarkEnd w:id="800"/>
      <w:bookmarkEnd w:id="801"/>
      <w:bookmarkEnd w:id="802"/>
      <w:bookmarkEnd w:id="803"/>
    </w:p>
    <w:p w:rsidR="00910732" w:rsidRPr="002D7FEE" w:rsidRDefault="00910732" w:rsidP="00910732">
      <w:pPr>
        <w:pStyle w:val="3"/>
        <w:ind w:left="0" w:firstLine="851"/>
        <w:jc w:val="both"/>
        <w:rPr>
          <w:b w:val="0"/>
          <w:szCs w:val="24"/>
        </w:rPr>
      </w:pPr>
      <w:bookmarkStart w:id="805" w:name="_Toc461808802"/>
      <w:bookmarkStart w:id="806" w:name="_Toc461808931"/>
      <w:bookmarkStart w:id="807" w:name="_Toc464120640"/>
      <w:bookmarkStart w:id="808" w:name="_Toc465774619"/>
      <w:bookmarkStart w:id="809" w:name="_Toc465865197"/>
      <w:bookmarkStart w:id="810" w:name="_Toc468975458"/>
      <w:bookmarkStart w:id="811" w:name="_Toc471830484"/>
      <w:bookmarkStart w:id="812" w:name="_Toc498589649"/>
      <w:r w:rsidRPr="002D7FEE">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04"/>
      <w:bookmarkEnd w:id="805"/>
      <w:bookmarkEnd w:id="806"/>
      <w:bookmarkEnd w:id="807"/>
      <w:bookmarkEnd w:id="808"/>
      <w:bookmarkEnd w:id="809"/>
      <w:bookmarkEnd w:id="810"/>
      <w:bookmarkEnd w:id="811"/>
      <w:bookmarkEnd w:id="812"/>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0"/>
    <w:bookmarkEnd w:id="724"/>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813" w:name="_Ref440270602"/>
      <w:bookmarkStart w:id="814" w:name="_Toc498589650"/>
      <w:r w:rsidRPr="00E71A48">
        <w:rPr>
          <w:szCs w:val="24"/>
        </w:rPr>
        <w:lastRenderedPageBreak/>
        <w:t>Образцы основных форм документов, включаемых в Заявку</w:t>
      </w:r>
      <w:bookmarkEnd w:id="813"/>
      <w:bookmarkEnd w:id="814"/>
      <w:r w:rsidRPr="00E71A48">
        <w:rPr>
          <w:szCs w:val="24"/>
        </w:rPr>
        <w:t xml:space="preserve"> </w:t>
      </w:r>
    </w:p>
    <w:p w:rsidR="004F4D80" w:rsidRPr="00F647F7" w:rsidRDefault="004F4D80" w:rsidP="004F4D80">
      <w:pPr>
        <w:pStyle w:val="2"/>
      </w:pPr>
      <w:bookmarkStart w:id="815" w:name="_Ref55336310"/>
      <w:bookmarkStart w:id="816" w:name="_Toc57314672"/>
      <w:bookmarkStart w:id="817" w:name="_Toc69728986"/>
      <w:bookmarkStart w:id="818" w:name="_Toc98253919"/>
      <w:bookmarkStart w:id="819" w:name="_Toc165173847"/>
      <w:bookmarkStart w:id="820" w:name="_Toc423423667"/>
      <w:bookmarkStart w:id="821" w:name="_Toc498589651"/>
      <w:r w:rsidRPr="00F647F7">
        <w:t xml:space="preserve">Письмо о подаче оферты </w:t>
      </w:r>
      <w:bookmarkStart w:id="822" w:name="_Ref22846535"/>
      <w:r w:rsidRPr="00F647F7">
        <w:t>(</w:t>
      </w:r>
      <w:bookmarkEnd w:id="822"/>
      <w:r w:rsidRPr="00F647F7">
        <w:t xml:space="preserve">форма </w:t>
      </w:r>
      <w:r w:rsidRPr="00F647F7">
        <w:rPr>
          <w:noProof/>
        </w:rPr>
        <w:t>1</w:t>
      </w:r>
      <w:r w:rsidRPr="00F647F7">
        <w:t>)</w:t>
      </w:r>
      <w:bookmarkEnd w:id="815"/>
      <w:bookmarkEnd w:id="816"/>
      <w:bookmarkEnd w:id="817"/>
      <w:bookmarkEnd w:id="818"/>
      <w:bookmarkEnd w:id="819"/>
      <w:bookmarkEnd w:id="820"/>
      <w:bookmarkEnd w:id="821"/>
    </w:p>
    <w:p w:rsidR="004F4D80" w:rsidRPr="00C236C0" w:rsidRDefault="004F4D80" w:rsidP="004F4D80">
      <w:pPr>
        <w:pStyle w:val="3"/>
        <w:rPr>
          <w:szCs w:val="24"/>
        </w:rPr>
      </w:pPr>
      <w:bookmarkStart w:id="823" w:name="_Toc98253920"/>
      <w:bookmarkStart w:id="824" w:name="_Toc157248174"/>
      <w:bookmarkStart w:id="825" w:name="_Toc157496543"/>
      <w:bookmarkStart w:id="826" w:name="_Toc158206082"/>
      <w:bookmarkStart w:id="827" w:name="_Toc164057767"/>
      <w:bookmarkStart w:id="828" w:name="_Toc164137117"/>
      <w:bookmarkStart w:id="829" w:name="_Toc164161277"/>
      <w:bookmarkStart w:id="830" w:name="_Toc165173848"/>
      <w:bookmarkStart w:id="831" w:name="_Toc439170673"/>
      <w:bookmarkStart w:id="832" w:name="_Toc439172775"/>
      <w:bookmarkStart w:id="833" w:name="_Toc439173219"/>
      <w:bookmarkStart w:id="834" w:name="_Toc439238213"/>
      <w:bookmarkStart w:id="835" w:name="_Toc440361369"/>
      <w:bookmarkStart w:id="836" w:name="_Toc440376124"/>
      <w:bookmarkStart w:id="837" w:name="_Toc465865200"/>
      <w:bookmarkStart w:id="838" w:name="_Toc471830487"/>
      <w:bookmarkStart w:id="839" w:name="_Toc498589652"/>
      <w:r w:rsidRPr="00C236C0">
        <w:rPr>
          <w:szCs w:val="24"/>
        </w:rPr>
        <w:t>Форма письма о подаче оферты</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40"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2D7FEE"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2D7FEE">
        <w:rPr>
          <w:sz w:val="24"/>
          <w:szCs w:val="24"/>
        </w:rPr>
        <w:t xml:space="preserve">201_ </w:t>
      </w:r>
      <w:r w:rsidRPr="002D7FEE">
        <w:rPr>
          <w:sz w:val="24"/>
          <w:szCs w:val="24"/>
        </w:rPr>
        <w:t>года.</w:t>
      </w:r>
    </w:p>
    <w:p w:rsidR="00975C64" w:rsidRPr="002D7FEE" w:rsidRDefault="00975C64" w:rsidP="00975C64">
      <w:pPr>
        <w:tabs>
          <w:tab w:val="left" w:pos="1080"/>
        </w:tabs>
        <w:spacing w:line="240" w:lineRule="auto"/>
        <w:ind w:firstLine="540"/>
        <w:rPr>
          <w:sz w:val="24"/>
          <w:szCs w:val="24"/>
        </w:rPr>
      </w:pPr>
      <w:r w:rsidRPr="002D7FEE">
        <w:rPr>
          <w:sz w:val="24"/>
          <w:szCs w:val="24"/>
        </w:rPr>
        <w:t>Данная Заявка подается с пониманием того, что:</w:t>
      </w:r>
    </w:p>
    <w:p w:rsidR="00975C64" w:rsidRPr="002D7FEE" w:rsidRDefault="00975C64" w:rsidP="00975C64">
      <w:pPr>
        <w:tabs>
          <w:tab w:val="left" w:pos="1080"/>
        </w:tabs>
        <w:spacing w:line="240" w:lineRule="auto"/>
        <w:ind w:firstLine="540"/>
        <w:rPr>
          <w:sz w:val="24"/>
          <w:szCs w:val="24"/>
        </w:rPr>
      </w:pPr>
      <w:r w:rsidRPr="002D7FEE">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2D7FEE" w:rsidRDefault="00975C64" w:rsidP="00975C64">
      <w:pPr>
        <w:tabs>
          <w:tab w:val="left" w:pos="1080"/>
        </w:tabs>
        <w:spacing w:line="240" w:lineRule="auto"/>
        <w:ind w:firstLine="540"/>
        <w:rPr>
          <w:sz w:val="24"/>
          <w:szCs w:val="24"/>
        </w:rPr>
      </w:pPr>
      <w:r w:rsidRPr="002D7FEE">
        <w:rPr>
          <w:sz w:val="24"/>
          <w:szCs w:val="24"/>
        </w:rPr>
        <w:t>вы оставляете за собой право:</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заявки с ценами, превышающими начальную (максимальную) цену договора (цену лота);</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lastRenderedPageBreak/>
        <w:t>принять или отклонить любую Заявку в соответствии с условиями документации о закупке;</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все заявки.</w:t>
      </w:r>
    </w:p>
    <w:p w:rsidR="00975C64" w:rsidRPr="002D7FEE" w:rsidRDefault="00975C64" w:rsidP="00975C64">
      <w:pPr>
        <w:tabs>
          <w:tab w:val="left" w:pos="1080"/>
        </w:tabs>
        <w:spacing w:line="240" w:lineRule="auto"/>
        <w:ind w:firstLine="540"/>
        <w:rPr>
          <w:sz w:val="24"/>
          <w:szCs w:val="24"/>
        </w:rPr>
      </w:pPr>
      <w:r w:rsidRPr="002D7FEE">
        <w:rPr>
          <w:sz w:val="24"/>
          <w:szCs w:val="24"/>
        </w:rPr>
        <w:t>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2D7FEE" w:rsidRDefault="00910732"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не изменять (не вносить изменения) в Заявку </w:t>
      </w:r>
      <w:r w:rsidR="00975C64" w:rsidRPr="002D7FEE">
        <w:rPr>
          <w:sz w:val="24"/>
          <w:szCs w:val="24"/>
        </w:rPr>
        <w:t>в течение срока ее действия после истечения срока окончания подачи Заявок;</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предоставлять достоверные и не</w:t>
      </w:r>
      <w:r w:rsidR="004B3E68" w:rsidRPr="002D7FEE">
        <w:rPr>
          <w:sz w:val="24"/>
          <w:szCs w:val="24"/>
        </w:rPr>
        <w:t>фальсифицированны</w:t>
      </w:r>
      <w:r w:rsidRPr="002D7FEE">
        <w:rPr>
          <w:sz w:val="24"/>
          <w:szCs w:val="24"/>
        </w:rPr>
        <w:t xml:space="preserve">е документы, сведения и/или информацию, приведенные в составе Заявки; </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proofErr w:type="gramStart"/>
      <w:r w:rsidRPr="002D7FEE">
        <w:rPr>
          <w:sz w:val="24"/>
          <w:szCs w:val="24"/>
        </w:rPr>
        <w:t>заключить договор в установленном в документации о закупке порядке,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предоставить в качестве </w:t>
      </w:r>
      <w:proofErr w:type="gramStart"/>
      <w:r w:rsidRPr="002D7FEE">
        <w:rPr>
          <w:sz w:val="24"/>
          <w:szCs w:val="24"/>
        </w:rPr>
        <w:t>обеспечения исполнения обязательств Участника закупки</w:t>
      </w:r>
      <w:proofErr w:type="gramEnd"/>
      <w:r w:rsidRPr="002D7FEE">
        <w:rPr>
          <w:sz w:val="24"/>
          <w:szCs w:val="24"/>
        </w:rPr>
        <w:t xml:space="preserve"> в составе подаваемой Заявки Соглашение о неустойке </w:t>
      </w:r>
      <w:r w:rsidRPr="002D7FEE">
        <w:rPr>
          <w:bCs w:val="0"/>
          <w:sz w:val="24"/>
          <w:szCs w:val="24"/>
        </w:rPr>
        <w:t xml:space="preserve">по форме и в соответствии с инструкциями, </w:t>
      </w:r>
      <w:r w:rsidRPr="002D7FEE">
        <w:rPr>
          <w:bCs w:val="0"/>
          <w:spacing w:val="-1"/>
          <w:sz w:val="24"/>
          <w:szCs w:val="24"/>
        </w:rPr>
        <w:t>приведенными в Документации по запросу предложений,</w:t>
      </w:r>
      <w:r w:rsidRPr="002D7FEE">
        <w:rPr>
          <w:sz w:val="24"/>
          <w:szCs w:val="24"/>
        </w:rPr>
        <w:t xml:space="preserve"> </w:t>
      </w:r>
      <w:r w:rsidR="006D05F2" w:rsidRPr="002D7FEE">
        <w:rPr>
          <w:sz w:val="24"/>
          <w:szCs w:val="24"/>
        </w:rPr>
        <w:t xml:space="preserve">или путем внесения денежных средств на расчетный счет Заказчика </w:t>
      </w:r>
      <w:r w:rsidRPr="002D7FEE">
        <w:rPr>
          <w:sz w:val="24"/>
          <w:szCs w:val="24"/>
        </w:rPr>
        <w:t>в установленный в документации о закупке срок</w:t>
      </w:r>
      <w:r w:rsidRPr="002D7FEE">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41" w:name="_Toc98253921"/>
      <w:bookmarkStart w:id="842" w:name="_Toc157248175"/>
      <w:bookmarkStart w:id="843" w:name="_Toc157496544"/>
      <w:bookmarkStart w:id="844" w:name="_Toc158206083"/>
      <w:bookmarkStart w:id="845" w:name="_Toc164057768"/>
      <w:bookmarkStart w:id="846" w:name="_Toc164137118"/>
      <w:bookmarkStart w:id="847" w:name="_Toc164161278"/>
      <w:bookmarkStart w:id="848" w:name="_Toc165173849"/>
      <w:r>
        <w:rPr>
          <w:b/>
          <w:szCs w:val="24"/>
        </w:rPr>
        <w:br w:type="page"/>
      </w:r>
    </w:p>
    <w:p w:rsidR="004F4D80" w:rsidRPr="00C236C0" w:rsidRDefault="004F4D80" w:rsidP="004F4D80">
      <w:pPr>
        <w:pStyle w:val="3"/>
        <w:rPr>
          <w:szCs w:val="24"/>
        </w:rPr>
      </w:pPr>
      <w:bookmarkStart w:id="849" w:name="_Toc439170674"/>
      <w:bookmarkStart w:id="850" w:name="_Toc439172776"/>
      <w:bookmarkStart w:id="851" w:name="_Toc439173220"/>
      <w:bookmarkStart w:id="852" w:name="_Toc439238214"/>
      <w:bookmarkStart w:id="853" w:name="_Toc439252762"/>
      <w:bookmarkStart w:id="854" w:name="_Toc439323736"/>
      <w:bookmarkStart w:id="855" w:name="_Toc440361370"/>
      <w:bookmarkStart w:id="856" w:name="_Toc440376125"/>
      <w:bookmarkStart w:id="857" w:name="_Toc440376252"/>
      <w:bookmarkStart w:id="858" w:name="_Toc440382510"/>
      <w:bookmarkStart w:id="859" w:name="_Toc440447180"/>
      <w:bookmarkStart w:id="860" w:name="_Toc440620860"/>
      <w:bookmarkStart w:id="861" w:name="_Toc440631495"/>
      <w:bookmarkStart w:id="862" w:name="_Toc440875734"/>
      <w:bookmarkStart w:id="863" w:name="_Toc441131758"/>
      <w:bookmarkStart w:id="864" w:name="_Toc465865201"/>
      <w:bookmarkStart w:id="865" w:name="_Toc471830488"/>
      <w:bookmarkStart w:id="866" w:name="_Toc498589653"/>
      <w:r w:rsidRPr="00C236C0">
        <w:rPr>
          <w:szCs w:val="24"/>
        </w:rPr>
        <w:lastRenderedPageBreak/>
        <w:t>Инструкции по заполнению</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C55095">
        <w:rPr>
          <w:sz w:val="24"/>
          <w:szCs w:val="24"/>
        </w:rPr>
        <w:fldChar w:fldCharType="begin"/>
      </w:r>
      <w:r w:rsidR="00673C59">
        <w:rPr>
          <w:sz w:val="24"/>
          <w:szCs w:val="24"/>
        </w:rPr>
        <w:instrText xml:space="preserve"> REF _Ref306008743 \r \h </w:instrText>
      </w:r>
      <w:r w:rsidR="00C55095">
        <w:rPr>
          <w:sz w:val="24"/>
          <w:szCs w:val="24"/>
        </w:rPr>
      </w:r>
      <w:r w:rsidR="00C55095">
        <w:rPr>
          <w:sz w:val="24"/>
          <w:szCs w:val="24"/>
        </w:rPr>
        <w:fldChar w:fldCharType="separate"/>
      </w:r>
      <w:r w:rsidR="005B69B5">
        <w:rPr>
          <w:sz w:val="24"/>
          <w:szCs w:val="24"/>
        </w:rPr>
        <w:t>3.3.4</w:t>
      </w:r>
      <w:r w:rsidR="00C55095">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C55095">
        <w:rPr>
          <w:sz w:val="24"/>
          <w:szCs w:val="24"/>
        </w:rPr>
        <w:fldChar w:fldCharType="begin"/>
      </w:r>
      <w:r w:rsidR="00D56F8C">
        <w:rPr>
          <w:sz w:val="24"/>
          <w:szCs w:val="24"/>
        </w:rPr>
        <w:instrText xml:space="preserve"> REF _Ref55279015 \r \h </w:instrText>
      </w:r>
      <w:r w:rsidR="00C55095">
        <w:rPr>
          <w:sz w:val="24"/>
          <w:szCs w:val="24"/>
        </w:rPr>
      </w:r>
      <w:r w:rsidR="00C55095">
        <w:rPr>
          <w:sz w:val="24"/>
          <w:szCs w:val="24"/>
        </w:rPr>
        <w:fldChar w:fldCharType="separate"/>
      </w:r>
      <w:r w:rsidR="005B69B5">
        <w:rPr>
          <w:sz w:val="24"/>
          <w:szCs w:val="24"/>
        </w:rPr>
        <w:t>3.3.1.6</w:t>
      </w:r>
      <w:r w:rsidR="00C55095">
        <w:rPr>
          <w:sz w:val="24"/>
          <w:szCs w:val="24"/>
        </w:rPr>
        <w:fldChar w:fldCharType="end"/>
      </w:r>
      <w:r w:rsidRPr="00492C8B">
        <w:rPr>
          <w:sz w:val="24"/>
          <w:szCs w:val="24"/>
        </w:rPr>
        <w:t xml:space="preserve"> и </w:t>
      </w:r>
      <w:r w:rsidR="00C55095">
        <w:rPr>
          <w:sz w:val="24"/>
          <w:szCs w:val="24"/>
        </w:rPr>
        <w:fldChar w:fldCharType="begin"/>
      </w:r>
      <w:r w:rsidR="00D56F8C">
        <w:rPr>
          <w:sz w:val="24"/>
          <w:szCs w:val="24"/>
        </w:rPr>
        <w:instrText xml:space="preserve"> REF _Ref195087786 \r \h </w:instrText>
      </w:r>
      <w:r w:rsidR="00C55095">
        <w:rPr>
          <w:sz w:val="24"/>
          <w:szCs w:val="24"/>
        </w:rPr>
      </w:r>
      <w:r w:rsidR="00C55095">
        <w:rPr>
          <w:sz w:val="24"/>
          <w:szCs w:val="24"/>
        </w:rPr>
        <w:fldChar w:fldCharType="separate"/>
      </w:r>
      <w:r w:rsidR="005B69B5">
        <w:rPr>
          <w:sz w:val="24"/>
          <w:szCs w:val="24"/>
        </w:rPr>
        <w:t>3.3.1.7</w:t>
      </w:r>
      <w:r w:rsidR="00C55095">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867" w:name="_Ref55335821"/>
      <w:bookmarkStart w:id="868" w:name="_Ref55336345"/>
      <w:bookmarkStart w:id="869" w:name="_Toc57314674"/>
      <w:bookmarkStart w:id="870" w:name="_Toc69728988"/>
      <w:bookmarkStart w:id="871" w:name="_Toc98253922"/>
      <w:bookmarkStart w:id="872" w:name="_Toc165173850"/>
      <w:r>
        <w:br w:type="page"/>
      </w:r>
    </w:p>
    <w:p w:rsidR="00920CB0" w:rsidRDefault="00920CB0" w:rsidP="00920CB0">
      <w:pPr>
        <w:pStyle w:val="3"/>
        <w:rPr>
          <w:szCs w:val="24"/>
        </w:rPr>
      </w:pPr>
      <w:bookmarkStart w:id="873" w:name="_Ref440271964"/>
      <w:bookmarkStart w:id="874" w:name="_Toc440361371"/>
      <w:bookmarkStart w:id="875" w:name="_Toc440376126"/>
      <w:bookmarkStart w:id="876" w:name="_Toc498589654"/>
      <w:r>
        <w:rPr>
          <w:szCs w:val="24"/>
        </w:rPr>
        <w:lastRenderedPageBreak/>
        <w:t>Антикоррупционные обязательства (Форма 1.1).</w:t>
      </w:r>
      <w:bookmarkEnd w:id="873"/>
      <w:bookmarkEnd w:id="874"/>
      <w:bookmarkEnd w:id="875"/>
      <w:bookmarkEnd w:id="876"/>
    </w:p>
    <w:p w:rsidR="00920CB0" w:rsidRPr="00920CB0" w:rsidRDefault="00920CB0" w:rsidP="001405FA">
      <w:pPr>
        <w:pStyle w:val="3"/>
        <w:numPr>
          <w:ilvl w:val="3"/>
          <w:numId w:val="70"/>
        </w:numPr>
        <w:rPr>
          <w:b w:val="0"/>
          <w:szCs w:val="24"/>
        </w:rPr>
      </w:pPr>
      <w:bookmarkStart w:id="877" w:name="_Toc439238216"/>
      <w:bookmarkStart w:id="878" w:name="_Toc439252764"/>
      <w:bookmarkStart w:id="879" w:name="_Toc439323738"/>
      <w:bookmarkStart w:id="880" w:name="_Toc440361372"/>
      <w:bookmarkStart w:id="881" w:name="_Toc440376127"/>
      <w:bookmarkStart w:id="882" w:name="_Toc440376254"/>
      <w:bookmarkStart w:id="883" w:name="_Toc440382512"/>
      <w:bookmarkStart w:id="884" w:name="_Toc440447182"/>
      <w:bookmarkStart w:id="885" w:name="_Toc440620862"/>
      <w:bookmarkStart w:id="886" w:name="_Toc440631497"/>
      <w:bookmarkStart w:id="887" w:name="_Toc440875736"/>
      <w:bookmarkStart w:id="888" w:name="_Toc441131760"/>
      <w:bookmarkStart w:id="889" w:name="_Toc465865203"/>
      <w:bookmarkStart w:id="890" w:name="_Toc471830490"/>
      <w:bookmarkStart w:id="891" w:name="_Toc498589655"/>
      <w:r w:rsidRPr="00920CB0">
        <w:rPr>
          <w:b w:val="0"/>
          <w:szCs w:val="24"/>
        </w:rPr>
        <w:t xml:space="preserve">Форма </w:t>
      </w:r>
      <w:r>
        <w:rPr>
          <w:b w:val="0"/>
          <w:szCs w:val="24"/>
        </w:rPr>
        <w:t>Антикоррупционных обязательств</w:t>
      </w:r>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1405FA">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1405FA">
      <w:pPr>
        <w:widowControl w:val="0"/>
        <w:numPr>
          <w:ilvl w:val="1"/>
          <w:numId w:val="69"/>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1405FA">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1405FA">
      <w:pPr>
        <w:numPr>
          <w:ilvl w:val="0"/>
          <w:numId w:val="66"/>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1405FA">
      <w:pPr>
        <w:numPr>
          <w:ilvl w:val="1"/>
          <w:numId w:val="67"/>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1405FA">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2D7FEE" w:rsidRDefault="00910732" w:rsidP="00910732">
      <w:pPr>
        <w:spacing w:line="240" w:lineRule="auto"/>
        <w:ind w:firstLine="709"/>
        <w:rPr>
          <w:b/>
          <w:i/>
          <w:sz w:val="24"/>
          <w:szCs w:val="24"/>
        </w:rPr>
      </w:pPr>
      <w:r w:rsidRPr="002D7FEE">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7C47E3" w:rsidRDefault="00910732" w:rsidP="00910732">
      <w:pPr>
        <w:spacing w:line="240" w:lineRule="auto"/>
        <w:rPr>
          <w:sz w:val="24"/>
          <w:szCs w:val="24"/>
        </w:rPr>
      </w:pPr>
      <w:r w:rsidRPr="002D7FEE">
        <w:rPr>
          <w:i/>
          <w:sz w:val="24"/>
          <w:szCs w:val="24"/>
        </w:rPr>
        <w:t xml:space="preserve">В ПАО «МРСК Центра действует система </w:t>
      </w:r>
      <w:r w:rsidRPr="002D7FEE">
        <w:rPr>
          <w:i/>
          <w:iCs/>
          <w:sz w:val="24"/>
          <w:szCs w:val="24"/>
        </w:rPr>
        <w:t>предупреждения и профилактики коррупции.</w:t>
      </w:r>
      <w:r w:rsidRPr="002D7FEE">
        <w:rPr>
          <w:i/>
          <w:sz w:val="24"/>
          <w:szCs w:val="24"/>
        </w:rPr>
        <w:t xml:space="preserve"> </w:t>
      </w:r>
      <w:proofErr w:type="gramStart"/>
      <w:r w:rsidRPr="002D7FEE">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9" w:history="1">
        <w:r w:rsidRPr="002D7FEE">
          <w:rPr>
            <w:i/>
            <w:sz w:val="24"/>
            <w:szCs w:val="24"/>
            <w:u w:val="single"/>
            <w:shd w:val="clear" w:color="auto" w:fill="FFFFFF"/>
          </w:rPr>
          <w:t>форму обратной связи</w:t>
        </w:r>
      </w:hyperlink>
      <w:r w:rsidRPr="002D7FEE">
        <w:rPr>
          <w:i/>
          <w:sz w:val="24"/>
          <w:szCs w:val="24"/>
        </w:rPr>
        <w:t xml:space="preserve"> на корпоративном веб-сайте</w:t>
      </w:r>
      <w:r w:rsidRPr="002D7FEE">
        <w:rPr>
          <w:i/>
          <w:sz w:val="24"/>
          <w:szCs w:val="24"/>
          <w:shd w:val="clear" w:color="auto" w:fill="FFFFFF"/>
        </w:rPr>
        <w:t>, позвонив по телефону «Горячей линии» +7 (495) 747 9299 либо на адрес электронной почты</w:t>
      </w:r>
      <w:r w:rsidRPr="002D7FEE">
        <w:rPr>
          <w:i/>
          <w:sz w:val="24"/>
          <w:szCs w:val="24"/>
        </w:rPr>
        <w:t> </w:t>
      </w:r>
      <w:hyperlink r:id="rId40" w:tgtFrame="_blank" w:history="1">
        <w:r w:rsidRPr="002D7FEE">
          <w:rPr>
            <w:i/>
            <w:sz w:val="24"/>
            <w:szCs w:val="24"/>
          </w:rPr>
          <w:t>doverie@mrsk-1.ru</w:t>
        </w:r>
      </w:hyperlink>
      <w:r w:rsidRPr="002D7FEE">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1700"/>
          <w:tab w:val="left" w:pos="1134"/>
          <w:tab w:val="num" w:pos="5104"/>
        </w:tabs>
        <w:spacing w:before="100" w:beforeAutospacing="1" w:after="100" w:afterAutospacing="1" w:line="240" w:lineRule="auto"/>
      </w:pPr>
      <w:bookmarkStart w:id="892" w:name="_Toc423423668"/>
      <w:bookmarkStart w:id="893" w:name="_Ref440271072"/>
      <w:bookmarkStart w:id="894" w:name="_Ref440273986"/>
      <w:bookmarkStart w:id="895" w:name="_Ref440274337"/>
      <w:bookmarkStart w:id="896" w:name="_Ref440274913"/>
      <w:bookmarkStart w:id="897" w:name="_Ref440284918"/>
      <w:bookmarkStart w:id="898" w:name="_Toc498589656"/>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67"/>
      <w:bookmarkEnd w:id="868"/>
      <w:bookmarkEnd w:id="869"/>
      <w:bookmarkEnd w:id="870"/>
      <w:bookmarkEnd w:id="871"/>
      <w:bookmarkEnd w:id="872"/>
      <w:bookmarkEnd w:id="892"/>
      <w:bookmarkEnd w:id="893"/>
      <w:bookmarkEnd w:id="894"/>
      <w:bookmarkEnd w:id="895"/>
      <w:bookmarkEnd w:id="896"/>
      <w:bookmarkEnd w:id="897"/>
      <w:bookmarkEnd w:id="898"/>
    </w:p>
    <w:p w:rsidR="004F4D80" w:rsidRPr="00C236C0" w:rsidRDefault="004F4D80" w:rsidP="004F4D80">
      <w:pPr>
        <w:pStyle w:val="3"/>
        <w:rPr>
          <w:szCs w:val="24"/>
        </w:rPr>
      </w:pPr>
      <w:bookmarkStart w:id="899" w:name="_Toc98253923"/>
      <w:bookmarkStart w:id="900" w:name="_Toc157248177"/>
      <w:bookmarkStart w:id="901" w:name="_Toc157496546"/>
      <w:bookmarkStart w:id="902" w:name="_Toc158206085"/>
      <w:bookmarkStart w:id="903" w:name="_Toc164057770"/>
      <w:bookmarkStart w:id="904" w:name="_Toc164137120"/>
      <w:bookmarkStart w:id="905" w:name="_Toc164161280"/>
      <w:bookmarkStart w:id="906" w:name="_Toc165173851"/>
      <w:bookmarkStart w:id="907" w:name="_Ref264038986"/>
      <w:bookmarkStart w:id="908" w:name="_Ref264359294"/>
      <w:bookmarkStart w:id="909" w:name="_Toc439170676"/>
      <w:bookmarkStart w:id="910" w:name="_Toc439172778"/>
      <w:bookmarkStart w:id="911" w:name="_Toc439173222"/>
      <w:bookmarkStart w:id="912" w:name="_Toc439238218"/>
      <w:bookmarkStart w:id="913" w:name="_Toc439252766"/>
      <w:bookmarkStart w:id="914" w:name="_Toc439323740"/>
      <w:bookmarkStart w:id="915" w:name="_Toc440361374"/>
      <w:bookmarkStart w:id="916" w:name="_Toc440376129"/>
      <w:bookmarkStart w:id="917" w:name="_Toc440376256"/>
      <w:bookmarkStart w:id="918" w:name="_Toc440382514"/>
      <w:bookmarkStart w:id="919" w:name="_Toc440447184"/>
      <w:bookmarkStart w:id="920" w:name="_Toc440620864"/>
      <w:bookmarkStart w:id="921" w:name="_Toc440631499"/>
      <w:bookmarkStart w:id="922" w:name="_Toc440875738"/>
      <w:bookmarkStart w:id="923" w:name="_Toc441131762"/>
      <w:bookmarkStart w:id="924" w:name="_Toc465865205"/>
      <w:bookmarkStart w:id="925" w:name="_Toc468975466"/>
      <w:bookmarkStart w:id="926" w:name="_Toc471830492"/>
      <w:bookmarkStart w:id="927" w:name="_Toc498589657"/>
      <w:r w:rsidRPr="00C236C0">
        <w:rPr>
          <w:szCs w:val="24"/>
        </w:rPr>
        <w:t xml:space="preserve">Форма </w:t>
      </w:r>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r w:rsidR="00492C8B">
        <w:rPr>
          <w:szCs w:val="24"/>
        </w:rPr>
        <w:t>Сводной таблицы стоимости</w:t>
      </w:r>
      <w:bookmarkEnd w:id="913"/>
      <w:bookmarkEnd w:id="914"/>
      <w:bookmarkEnd w:id="915"/>
      <w:bookmarkEnd w:id="916"/>
      <w:bookmarkEnd w:id="917"/>
      <w:bookmarkEnd w:id="918"/>
      <w:bookmarkEnd w:id="919"/>
      <w:bookmarkEnd w:id="920"/>
      <w:bookmarkEnd w:id="921"/>
      <w:bookmarkEnd w:id="922"/>
      <w:r w:rsidR="001C4BB0" w:rsidRPr="001C4BB0">
        <w:rPr>
          <w:bCs w:val="0"/>
          <w:szCs w:val="24"/>
        </w:rPr>
        <w:t xml:space="preserve"> </w:t>
      </w:r>
      <w:r w:rsidR="001C4BB0" w:rsidRPr="005D252F">
        <w:rPr>
          <w:bCs w:val="0"/>
          <w:szCs w:val="24"/>
        </w:rPr>
        <w:t>работ</w:t>
      </w:r>
      <w:bookmarkEnd w:id="923"/>
      <w:bookmarkEnd w:id="924"/>
      <w:bookmarkEnd w:id="925"/>
      <w:bookmarkEnd w:id="926"/>
      <w:bookmarkEnd w:id="92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before="120" w:line="240" w:lineRule="auto"/>
        <w:ind w:firstLine="0"/>
        <w:rPr>
          <w:b/>
          <w:color w:val="000000"/>
          <w:sz w:val="24"/>
          <w:szCs w:val="24"/>
          <w:u w:val="single"/>
        </w:rPr>
      </w:pPr>
      <w:r w:rsidRPr="00456188">
        <w:rPr>
          <w:b/>
          <w:color w:val="000000"/>
          <w:sz w:val="24"/>
          <w:szCs w:val="24"/>
          <w:u w:val="single"/>
        </w:rPr>
        <w:t>Таблица 1. Сводная стоимость оборудования и материалов</w:t>
      </w:r>
    </w:p>
    <w:p w:rsidR="00456188" w:rsidRPr="00456188" w:rsidRDefault="00456188" w:rsidP="00456188">
      <w:pPr>
        <w:spacing w:before="120" w:line="240" w:lineRule="auto"/>
        <w:ind w:firstLine="0"/>
        <w:rPr>
          <w:b/>
          <w:color w:val="000000"/>
          <w:sz w:val="24"/>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536"/>
        <w:gridCol w:w="5812"/>
        <w:gridCol w:w="3827"/>
      </w:tblGrid>
      <w:tr w:rsidR="00456188" w:rsidRPr="00336F2E" w:rsidTr="00456188">
        <w:trPr>
          <w:cantSplit/>
          <w:trHeight w:val="783"/>
        </w:trPr>
        <w:tc>
          <w:tcPr>
            <w:tcW w:w="14742" w:type="dxa"/>
            <w:gridSpan w:val="4"/>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557"/>
        </w:trPr>
        <w:tc>
          <w:tcPr>
            <w:tcW w:w="567" w:type="dxa"/>
            <w:vAlign w:val="center"/>
          </w:tcPr>
          <w:p w:rsidR="00456188" w:rsidRPr="00336F2E" w:rsidRDefault="00456188" w:rsidP="00BC4601">
            <w:pPr>
              <w:spacing w:line="240" w:lineRule="auto"/>
              <w:ind w:firstLine="0"/>
              <w:jc w:val="center"/>
              <w:rPr>
                <w:sz w:val="24"/>
                <w:szCs w:val="24"/>
              </w:rPr>
            </w:pPr>
            <w:r w:rsidRPr="00336F2E">
              <w:rPr>
                <w:sz w:val="24"/>
                <w:szCs w:val="24"/>
              </w:rPr>
              <w:t>№</w:t>
            </w:r>
          </w:p>
        </w:tc>
        <w:tc>
          <w:tcPr>
            <w:tcW w:w="4536" w:type="dxa"/>
            <w:vAlign w:val="center"/>
          </w:tcPr>
          <w:p w:rsidR="00456188" w:rsidRPr="00336F2E" w:rsidRDefault="00456188" w:rsidP="00BC4601">
            <w:pPr>
              <w:spacing w:line="240" w:lineRule="auto"/>
              <w:ind w:firstLine="0"/>
              <w:jc w:val="center"/>
              <w:rPr>
                <w:sz w:val="24"/>
                <w:szCs w:val="24"/>
              </w:rPr>
            </w:pPr>
            <w:r w:rsidRPr="00336F2E">
              <w:rPr>
                <w:sz w:val="24"/>
                <w:szCs w:val="24"/>
              </w:rPr>
              <w:t>Наименование</w:t>
            </w:r>
          </w:p>
        </w:tc>
        <w:tc>
          <w:tcPr>
            <w:tcW w:w="5812" w:type="dxa"/>
            <w:vAlign w:val="center"/>
          </w:tcPr>
          <w:p w:rsidR="00456188" w:rsidRPr="00336F2E" w:rsidRDefault="00456188" w:rsidP="00BC4601">
            <w:pPr>
              <w:spacing w:line="240" w:lineRule="auto"/>
              <w:ind w:firstLine="0"/>
              <w:jc w:val="center"/>
              <w:rPr>
                <w:sz w:val="24"/>
                <w:szCs w:val="24"/>
              </w:rPr>
            </w:pPr>
            <w:r w:rsidRPr="00336F2E">
              <w:rPr>
                <w:sz w:val="24"/>
                <w:szCs w:val="24"/>
              </w:rPr>
              <w:t>Производитель</w:t>
            </w:r>
          </w:p>
        </w:tc>
        <w:tc>
          <w:tcPr>
            <w:tcW w:w="3827" w:type="dxa"/>
            <w:vAlign w:val="center"/>
          </w:tcPr>
          <w:p w:rsidR="00456188" w:rsidRPr="00336F2E" w:rsidRDefault="00456188" w:rsidP="00BC4601">
            <w:pPr>
              <w:spacing w:line="240" w:lineRule="auto"/>
              <w:ind w:firstLine="0"/>
              <w:jc w:val="center"/>
              <w:rPr>
                <w:sz w:val="24"/>
                <w:szCs w:val="24"/>
              </w:rPr>
            </w:pPr>
            <w:r w:rsidRPr="00336F2E">
              <w:rPr>
                <w:sz w:val="24"/>
                <w:szCs w:val="24"/>
              </w:rPr>
              <w:t>Стоимость, руб. РФ без НДС</w:t>
            </w:r>
          </w:p>
        </w:tc>
      </w:tr>
      <w:tr w:rsidR="00456188" w:rsidRPr="00336F2E" w:rsidTr="00456188">
        <w:trPr>
          <w:trHeight w:val="20"/>
        </w:trPr>
        <w:tc>
          <w:tcPr>
            <w:tcW w:w="14742" w:type="dxa"/>
            <w:gridSpan w:val="4"/>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tcPr>
          <w:p w:rsidR="00456188" w:rsidRPr="00336F2E" w:rsidRDefault="00456188" w:rsidP="00BC4601">
            <w:pPr>
              <w:spacing w:line="240" w:lineRule="auto"/>
              <w:ind w:firstLine="0"/>
              <w:rPr>
                <w:i/>
                <w:sz w:val="24"/>
                <w:szCs w:val="24"/>
              </w:rPr>
            </w:pPr>
            <w:r w:rsidRPr="00336F2E">
              <w:rPr>
                <w:i/>
                <w:sz w:val="24"/>
                <w:szCs w:val="24"/>
              </w:rPr>
              <w:t>1.</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tcPr>
          <w:p w:rsidR="00456188" w:rsidRPr="00336F2E" w:rsidRDefault="00456188" w:rsidP="00BC4601">
            <w:pPr>
              <w:spacing w:line="240" w:lineRule="auto"/>
              <w:ind w:firstLine="0"/>
              <w:rPr>
                <w:i/>
                <w:sz w:val="24"/>
                <w:szCs w:val="24"/>
              </w:rPr>
            </w:pPr>
            <w:r>
              <w:rPr>
                <w:i/>
                <w:sz w:val="24"/>
                <w:szCs w:val="24"/>
              </w:rPr>
              <w:t>1.</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3"/>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3"/>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3"/>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bl>
    <w:p w:rsidR="00456188" w:rsidRDefault="00456188" w:rsidP="00456188">
      <w:pPr>
        <w:spacing w:line="240" w:lineRule="auto"/>
        <w:ind w:firstLine="0"/>
        <w:rPr>
          <w:color w:val="000000"/>
          <w:sz w:val="24"/>
          <w:szCs w:val="24"/>
        </w:rPr>
      </w:pPr>
    </w:p>
    <w:p w:rsidR="00456188" w:rsidRPr="00070E3D" w:rsidRDefault="00456188" w:rsidP="00456188">
      <w:pPr>
        <w:spacing w:line="240" w:lineRule="auto"/>
        <w:ind w:firstLine="0"/>
        <w:rPr>
          <w:rStyle w:val="aa"/>
          <w:i w:val="0"/>
          <w:color w:val="000000"/>
          <w:sz w:val="24"/>
          <w:szCs w:val="24"/>
          <w:u w:val="single"/>
          <w:shd w:val="clear" w:color="auto" w:fill="auto"/>
        </w:rPr>
      </w:pPr>
      <w:r w:rsidRPr="00456188">
        <w:rPr>
          <w:b/>
          <w:color w:val="000000"/>
          <w:sz w:val="24"/>
          <w:szCs w:val="24"/>
          <w:u w:val="single"/>
        </w:rPr>
        <w:t>Таблица 2. Сводная стоимость ра</w:t>
      </w:r>
      <w:r w:rsidR="00070E3D">
        <w:rPr>
          <w:b/>
          <w:color w:val="000000"/>
          <w:sz w:val="24"/>
          <w:szCs w:val="24"/>
          <w:u w:val="single"/>
        </w:rPr>
        <w:t xml:space="preserve">бот, оборудования и материалов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958"/>
        <w:gridCol w:w="1134"/>
        <w:gridCol w:w="1134"/>
        <w:gridCol w:w="2410"/>
        <w:gridCol w:w="2552"/>
        <w:gridCol w:w="2976"/>
      </w:tblGrid>
      <w:tr w:rsidR="00456188" w:rsidRPr="00336F2E"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944"/>
        </w:trPr>
        <w:tc>
          <w:tcPr>
            <w:tcW w:w="578" w:type="dxa"/>
          </w:tcPr>
          <w:p w:rsidR="00456188" w:rsidRPr="00336F2E" w:rsidRDefault="00456188" w:rsidP="00BC4601">
            <w:pPr>
              <w:pStyle w:val="aff0"/>
              <w:spacing w:before="0" w:after="0"/>
              <w:rPr>
                <w:sz w:val="24"/>
                <w:szCs w:val="24"/>
              </w:rPr>
            </w:pPr>
            <w:r w:rsidRPr="00336F2E">
              <w:rPr>
                <w:sz w:val="24"/>
                <w:szCs w:val="24"/>
              </w:rPr>
              <w:t xml:space="preserve">№ </w:t>
            </w:r>
            <w:proofErr w:type="gramStart"/>
            <w:r w:rsidRPr="00336F2E">
              <w:rPr>
                <w:sz w:val="24"/>
                <w:szCs w:val="24"/>
              </w:rPr>
              <w:t>п</w:t>
            </w:r>
            <w:proofErr w:type="gramEnd"/>
            <w:r w:rsidRPr="00336F2E">
              <w:rPr>
                <w:sz w:val="24"/>
                <w:szCs w:val="24"/>
              </w:rPr>
              <w:t>/п</w:t>
            </w:r>
          </w:p>
        </w:tc>
        <w:tc>
          <w:tcPr>
            <w:tcW w:w="3958" w:type="dxa"/>
          </w:tcPr>
          <w:p w:rsidR="00456188" w:rsidRPr="00336F2E" w:rsidRDefault="00456188" w:rsidP="00BC4601">
            <w:pPr>
              <w:pStyle w:val="aff0"/>
              <w:spacing w:before="0" w:after="0"/>
              <w:rPr>
                <w:sz w:val="24"/>
                <w:szCs w:val="24"/>
              </w:rPr>
            </w:pPr>
            <w:r w:rsidRPr="00336F2E">
              <w:rPr>
                <w:sz w:val="24"/>
                <w:szCs w:val="24"/>
              </w:rPr>
              <w:t>Вид работ</w:t>
            </w:r>
          </w:p>
        </w:tc>
        <w:tc>
          <w:tcPr>
            <w:tcW w:w="1134" w:type="dxa"/>
          </w:tcPr>
          <w:p w:rsidR="00456188" w:rsidRPr="00336F2E" w:rsidRDefault="00456188" w:rsidP="00BC4601">
            <w:pPr>
              <w:pStyle w:val="aff0"/>
              <w:spacing w:before="0" w:after="0"/>
              <w:rPr>
                <w:sz w:val="24"/>
                <w:szCs w:val="24"/>
              </w:rPr>
            </w:pPr>
            <w:r w:rsidRPr="00336F2E">
              <w:rPr>
                <w:sz w:val="24"/>
                <w:szCs w:val="24"/>
              </w:rPr>
              <w:t>Ед. изм.</w:t>
            </w:r>
          </w:p>
        </w:tc>
        <w:tc>
          <w:tcPr>
            <w:tcW w:w="1134" w:type="dxa"/>
          </w:tcPr>
          <w:p w:rsidR="00456188" w:rsidRPr="00336F2E" w:rsidRDefault="00456188" w:rsidP="00BC4601">
            <w:pPr>
              <w:pStyle w:val="aff0"/>
              <w:spacing w:before="0" w:after="0"/>
              <w:rPr>
                <w:sz w:val="24"/>
                <w:szCs w:val="24"/>
              </w:rPr>
            </w:pPr>
            <w:r w:rsidRPr="00336F2E">
              <w:rPr>
                <w:sz w:val="24"/>
                <w:szCs w:val="24"/>
              </w:rPr>
              <w:t>Кол-во</w:t>
            </w:r>
          </w:p>
        </w:tc>
        <w:tc>
          <w:tcPr>
            <w:tcW w:w="2410" w:type="dxa"/>
          </w:tcPr>
          <w:p w:rsidR="00456188" w:rsidRPr="00336F2E" w:rsidRDefault="00456188" w:rsidP="00BC4601">
            <w:pPr>
              <w:pStyle w:val="aff0"/>
              <w:spacing w:before="0" w:after="0"/>
              <w:rPr>
                <w:sz w:val="24"/>
                <w:szCs w:val="24"/>
              </w:rPr>
            </w:pPr>
            <w:r w:rsidRPr="00336F2E">
              <w:rPr>
                <w:sz w:val="24"/>
                <w:szCs w:val="24"/>
              </w:rPr>
              <w:t>Единичная расценка, руб. (без НДС)</w:t>
            </w:r>
          </w:p>
        </w:tc>
        <w:tc>
          <w:tcPr>
            <w:tcW w:w="2552" w:type="dxa"/>
          </w:tcPr>
          <w:p w:rsidR="00456188" w:rsidRPr="00336F2E" w:rsidRDefault="00456188" w:rsidP="00BC4601">
            <w:pPr>
              <w:pStyle w:val="aff0"/>
              <w:spacing w:before="0" w:after="0"/>
              <w:rPr>
                <w:sz w:val="24"/>
                <w:szCs w:val="24"/>
              </w:rPr>
            </w:pPr>
            <w:r w:rsidRPr="00336F2E">
              <w:rPr>
                <w:sz w:val="24"/>
                <w:szCs w:val="24"/>
              </w:rPr>
              <w:t>Общая стоимость, руб. (без НДС)</w:t>
            </w:r>
          </w:p>
        </w:tc>
        <w:tc>
          <w:tcPr>
            <w:tcW w:w="2976" w:type="dxa"/>
          </w:tcPr>
          <w:p w:rsidR="00456188" w:rsidRPr="00336F2E" w:rsidRDefault="00456188" w:rsidP="00BC4601">
            <w:pPr>
              <w:pStyle w:val="aff0"/>
              <w:spacing w:before="0" w:after="0"/>
              <w:rPr>
                <w:sz w:val="24"/>
                <w:szCs w:val="24"/>
              </w:rPr>
            </w:pPr>
            <w:r w:rsidRPr="00336F2E">
              <w:rPr>
                <w:sz w:val="24"/>
                <w:szCs w:val="24"/>
              </w:rPr>
              <w:t>Примечания</w:t>
            </w:r>
          </w:p>
        </w:tc>
      </w:tr>
      <w:tr w:rsidR="00456188" w:rsidRPr="00336F2E" w:rsidTr="00456188">
        <w:trPr>
          <w:trHeight w:val="284"/>
        </w:trPr>
        <w:tc>
          <w:tcPr>
            <w:tcW w:w="14742" w:type="dxa"/>
            <w:gridSpan w:val="7"/>
          </w:tcPr>
          <w:p w:rsidR="00456188" w:rsidRPr="00336F2E" w:rsidRDefault="00456188" w:rsidP="001405FA">
            <w:pPr>
              <w:pStyle w:val="aff1"/>
              <w:numPr>
                <w:ilvl w:val="0"/>
                <w:numId w:val="8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lastRenderedPageBreak/>
              <w:t>1.2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без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sidRPr="00336F2E">
              <w:rPr>
                <w:b/>
                <w:bCs w:val="0"/>
                <w:color w:val="000000"/>
                <w:szCs w:val="24"/>
              </w:rPr>
              <w:t>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с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28" w:name="_Toc176765534"/>
      <w:bookmarkStart w:id="929" w:name="_Toc198979983"/>
      <w:bookmarkStart w:id="930" w:name="_Toc217466315"/>
      <w:bookmarkStart w:id="931" w:name="_Toc217702856"/>
      <w:bookmarkStart w:id="932" w:name="_Toc233601974"/>
      <w:bookmarkStart w:id="933" w:name="_Toc263343460"/>
      <w:r w:rsidRPr="00F647F7">
        <w:rPr>
          <w:b w:val="0"/>
          <w:szCs w:val="24"/>
        </w:rPr>
        <w:br w:type="page"/>
      </w:r>
      <w:bookmarkStart w:id="934" w:name="_Toc439170677"/>
      <w:bookmarkStart w:id="935" w:name="_Toc439172779"/>
      <w:bookmarkStart w:id="936" w:name="_Toc439173223"/>
      <w:bookmarkStart w:id="937" w:name="_Toc439238219"/>
      <w:bookmarkStart w:id="938" w:name="_Toc439252767"/>
      <w:bookmarkStart w:id="939" w:name="_Toc439323741"/>
      <w:bookmarkStart w:id="940" w:name="_Toc440361375"/>
      <w:bookmarkStart w:id="941" w:name="_Toc440376130"/>
      <w:bookmarkStart w:id="942" w:name="_Toc440376257"/>
      <w:bookmarkStart w:id="943" w:name="_Toc440382515"/>
      <w:bookmarkStart w:id="944" w:name="_Toc440447185"/>
      <w:bookmarkStart w:id="945" w:name="_Toc440620865"/>
      <w:bookmarkStart w:id="946" w:name="_Toc440631500"/>
      <w:bookmarkStart w:id="947" w:name="_Toc440875739"/>
      <w:bookmarkStart w:id="948" w:name="_Toc441131763"/>
      <w:bookmarkStart w:id="949" w:name="_Toc465865206"/>
      <w:bookmarkStart w:id="950" w:name="_Toc468975467"/>
      <w:bookmarkStart w:id="951" w:name="_Toc471830493"/>
      <w:bookmarkStart w:id="952" w:name="_Toc498589658"/>
      <w:r w:rsidRPr="00C236C0">
        <w:rPr>
          <w:szCs w:val="24"/>
        </w:rPr>
        <w:lastRenderedPageBreak/>
        <w:t>Инструкции по заполнению</w:t>
      </w:r>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55095">
        <w:rPr>
          <w:bCs w:val="0"/>
          <w:sz w:val="24"/>
          <w:szCs w:val="24"/>
        </w:rPr>
        <w:fldChar w:fldCharType="begin"/>
      </w:r>
      <w:r w:rsidR="007502E0">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5B69B5">
        <w:rPr>
          <w:bCs w:val="0"/>
          <w:sz w:val="24"/>
          <w:szCs w:val="24"/>
        </w:rPr>
        <w:t>5.3</w:t>
      </w:r>
      <w:r w:rsidR="00C55095">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5B69B5">
      <w:pPr>
        <w:pStyle w:val="aff6"/>
        <w:numPr>
          <w:ilvl w:val="0"/>
          <w:numId w:val="0"/>
        </w:numPr>
        <w:tabs>
          <w:tab w:val="num" w:pos="1134"/>
        </w:tabs>
        <w:suppressAutoHyphens w:val="0"/>
        <w:spacing w:before="100" w:beforeAutospacing="1" w:line="240" w:lineRule="auto"/>
        <w:ind w:left="864"/>
        <w:rPr>
          <w:sz w:val="24"/>
          <w:szCs w:val="24"/>
        </w:rPr>
      </w:pPr>
    </w:p>
    <w:p w:rsidR="00EA3F63" w:rsidRDefault="00EA3F63" w:rsidP="00EA3F63">
      <w:pPr>
        <w:pStyle w:val="2"/>
        <w:pageBreakBefore/>
        <w:tabs>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53" w:name="_Ref86826666"/>
      <w:bookmarkStart w:id="954" w:name="_Toc90385112"/>
      <w:bookmarkStart w:id="955" w:name="_Toc98253925"/>
      <w:bookmarkStart w:id="956" w:name="_Toc165173853"/>
      <w:bookmarkStart w:id="957" w:name="_Toc423423669"/>
    </w:p>
    <w:p w:rsidR="004F4D80" w:rsidRPr="00F647F7" w:rsidRDefault="004F4D80" w:rsidP="00EA3F63">
      <w:pPr>
        <w:pStyle w:val="2"/>
        <w:pageBreakBefore/>
        <w:tabs>
          <w:tab w:val="clear" w:pos="1700"/>
          <w:tab w:val="num" w:pos="1134"/>
          <w:tab w:val="num" w:pos="5104"/>
        </w:tabs>
        <w:spacing w:before="100" w:beforeAutospacing="1" w:after="100" w:afterAutospacing="1" w:line="240" w:lineRule="auto"/>
        <w:rPr>
          <w:color w:val="000000"/>
        </w:rPr>
      </w:pPr>
      <w:bookmarkStart w:id="958" w:name="_Ref440537086"/>
      <w:bookmarkStart w:id="959" w:name="_Toc498589659"/>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53"/>
      <w:bookmarkEnd w:id="954"/>
      <w:bookmarkEnd w:id="955"/>
      <w:bookmarkEnd w:id="956"/>
      <w:bookmarkEnd w:id="957"/>
      <w:bookmarkEnd w:id="958"/>
      <w:bookmarkEnd w:id="959"/>
    </w:p>
    <w:p w:rsidR="004F4D80" w:rsidRPr="00C236C0" w:rsidRDefault="004F4D80" w:rsidP="004F4D80">
      <w:pPr>
        <w:pStyle w:val="3"/>
        <w:rPr>
          <w:szCs w:val="24"/>
        </w:rPr>
      </w:pPr>
      <w:bookmarkStart w:id="960" w:name="_Toc90385113"/>
      <w:bookmarkStart w:id="961" w:name="_Toc98253926"/>
      <w:bookmarkStart w:id="962" w:name="_Toc157248180"/>
      <w:bookmarkStart w:id="963" w:name="_Toc157496549"/>
      <w:bookmarkStart w:id="964" w:name="_Toc158206088"/>
      <w:bookmarkStart w:id="965" w:name="_Toc164057773"/>
      <w:bookmarkStart w:id="966" w:name="_Toc164137123"/>
      <w:bookmarkStart w:id="967" w:name="_Toc164161283"/>
      <w:bookmarkStart w:id="968" w:name="_Toc165173854"/>
      <w:bookmarkStart w:id="969" w:name="_Ref193690005"/>
      <w:bookmarkStart w:id="970" w:name="_Toc439170679"/>
      <w:bookmarkStart w:id="971" w:name="_Toc439172781"/>
      <w:bookmarkStart w:id="972" w:name="_Toc439173225"/>
      <w:bookmarkStart w:id="973" w:name="_Toc439238221"/>
      <w:bookmarkStart w:id="974" w:name="_Toc439252769"/>
      <w:bookmarkStart w:id="975" w:name="_Toc439323743"/>
      <w:bookmarkStart w:id="976" w:name="_Toc440361377"/>
      <w:bookmarkStart w:id="977" w:name="_Toc440376132"/>
      <w:bookmarkStart w:id="978" w:name="_Toc440376259"/>
      <w:bookmarkStart w:id="979" w:name="_Toc440382517"/>
      <w:bookmarkStart w:id="980" w:name="_Toc440447187"/>
      <w:bookmarkStart w:id="981" w:name="_Toc440620867"/>
      <w:bookmarkStart w:id="982" w:name="_Toc440631502"/>
      <w:bookmarkStart w:id="983" w:name="_Toc440875741"/>
      <w:bookmarkStart w:id="984" w:name="_Toc441131765"/>
      <w:bookmarkStart w:id="985" w:name="_Toc465865208"/>
      <w:bookmarkStart w:id="986" w:name="_Toc468975469"/>
      <w:bookmarkStart w:id="987" w:name="_Toc471830495"/>
      <w:bookmarkStart w:id="988" w:name="_Toc498589660"/>
      <w:r w:rsidRPr="00C236C0">
        <w:rPr>
          <w:szCs w:val="24"/>
        </w:rPr>
        <w:t xml:space="preserve">Форма </w:t>
      </w:r>
      <w:bookmarkEnd w:id="960"/>
      <w:bookmarkEnd w:id="961"/>
      <w:bookmarkEnd w:id="962"/>
      <w:bookmarkEnd w:id="963"/>
      <w:bookmarkEnd w:id="964"/>
      <w:bookmarkEnd w:id="965"/>
      <w:bookmarkEnd w:id="966"/>
      <w:bookmarkEnd w:id="967"/>
      <w:bookmarkEnd w:id="968"/>
      <w:bookmarkEnd w:id="969"/>
      <w:r w:rsidRPr="00C236C0">
        <w:rPr>
          <w:szCs w:val="24"/>
        </w:rPr>
        <w:t>технического предложения</w:t>
      </w:r>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89" w:name="_Ref55335818"/>
      <w:bookmarkStart w:id="990" w:name="_Ref55336334"/>
      <w:bookmarkStart w:id="991" w:name="_Toc57314673"/>
      <w:bookmarkStart w:id="992" w:name="_Toc69728987"/>
      <w:bookmarkStart w:id="993" w:name="_Toc98253928"/>
      <w:bookmarkStart w:id="994" w:name="_Toc165173856"/>
      <w:bookmarkStart w:id="995" w:name="_Ref194749150"/>
      <w:bookmarkStart w:id="996" w:name="_Ref194750368"/>
      <w:bookmarkStart w:id="997" w:name="_Ref89649494"/>
      <w:bookmarkStart w:id="99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C55095">
        <w:rPr>
          <w:i/>
          <w:color w:val="000000"/>
        </w:rPr>
        <w:fldChar w:fldCharType="begin"/>
      </w:r>
      <w:r w:rsidR="00EA3F63">
        <w:rPr>
          <w:i/>
          <w:color w:val="000000"/>
        </w:rPr>
        <w:instrText xml:space="preserve"> REF _Ref440270568 \r \h </w:instrText>
      </w:r>
      <w:r w:rsidR="00C55095">
        <w:rPr>
          <w:i/>
          <w:color w:val="000000"/>
        </w:rPr>
      </w:r>
      <w:r w:rsidR="00C55095">
        <w:rPr>
          <w:i/>
          <w:color w:val="000000"/>
        </w:rPr>
        <w:fldChar w:fldCharType="separate"/>
      </w:r>
      <w:r w:rsidR="005B69B5">
        <w:rPr>
          <w:i/>
          <w:color w:val="000000"/>
        </w:rPr>
        <w:t>4</w:t>
      </w:r>
      <w:r w:rsidR="00C55095">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C55095">
        <w:rPr>
          <w:i/>
          <w:color w:val="000000"/>
        </w:rPr>
        <w:fldChar w:fldCharType="begin"/>
      </w:r>
      <w:r>
        <w:rPr>
          <w:i/>
          <w:color w:val="000000"/>
        </w:rPr>
        <w:instrText xml:space="preserve"> REF _Ref440270568 \r \h </w:instrText>
      </w:r>
      <w:r w:rsidR="00C55095">
        <w:rPr>
          <w:i/>
          <w:color w:val="000000"/>
        </w:rPr>
      </w:r>
      <w:r w:rsidR="00C55095">
        <w:rPr>
          <w:i/>
          <w:color w:val="000000"/>
        </w:rPr>
        <w:fldChar w:fldCharType="separate"/>
      </w:r>
      <w:r w:rsidR="005B69B5">
        <w:rPr>
          <w:i/>
          <w:color w:val="000000"/>
        </w:rPr>
        <w:t>4</w:t>
      </w:r>
      <w:r w:rsidR="00C55095">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99" w:name="_Toc176765537"/>
      <w:bookmarkStart w:id="1000" w:name="_Toc198979986"/>
      <w:bookmarkStart w:id="1001" w:name="_Toc217466321"/>
      <w:bookmarkStart w:id="1002" w:name="_Toc217702859"/>
      <w:bookmarkStart w:id="1003" w:name="_Toc233601977"/>
      <w:bookmarkStart w:id="1004" w:name="_Toc263343463"/>
      <w:bookmarkStart w:id="1005" w:name="_Toc439170680"/>
      <w:bookmarkStart w:id="1006" w:name="_Toc439172782"/>
      <w:bookmarkStart w:id="1007" w:name="_Toc439173226"/>
      <w:bookmarkStart w:id="1008" w:name="_Toc439238222"/>
      <w:bookmarkStart w:id="1009" w:name="_Toc439252770"/>
      <w:bookmarkStart w:id="1010" w:name="_Toc439323744"/>
      <w:bookmarkStart w:id="1011" w:name="_Toc440361378"/>
      <w:bookmarkStart w:id="1012" w:name="_Toc440376133"/>
      <w:bookmarkStart w:id="1013" w:name="_Toc440376260"/>
      <w:bookmarkStart w:id="1014" w:name="_Toc440382518"/>
      <w:bookmarkStart w:id="1015" w:name="_Toc440447188"/>
      <w:bookmarkStart w:id="1016" w:name="_Toc440620868"/>
      <w:bookmarkStart w:id="1017" w:name="_Toc440631503"/>
      <w:bookmarkStart w:id="1018" w:name="_Toc440875742"/>
      <w:bookmarkStart w:id="1019" w:name="_Toc441131766"/>
      <w:bookmarkStart w:id="1020" w:name="_Toc465865209"/>
      <w:bookmarkStart w:id="1021" w:name="_Toc468975470"/>
      <w:bookmarkStart w:id="1022" w:name="_Toc471830496"/>
      <w:bookmarkStart w:id="1023" w:name="_Toc498589661"/>
      <w:r w:rsidRPr="00C236C0">
        <w:rPr>
          <w:szCs w:val="24"/>
        </w:rPr>
        <w:lastRenderedPageBreak/>
        <w:t>Инструкции по заполнению</w:t>
      </w:r>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55095">
        <w:rPr>
          <w:sz w:val="24"/>
          <w:szCs w:val="24"/>
        </w:rPr>
        <w:fldChar w:fldCharType="begin"/>
      </w:r>
      <w:r w:rsidR="00DA1BA0">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2D7FEE" w:rsidRDefault="00EA3F63" w:rsidP="004F4D80">
      <w:pPr>
        <w:pStyle w:val="aff6"/>
        <w:numPr>
          <w:ilvl w:val="3"/>
          <w:numId w:val="1"/>
        </w:numPr>
        <w:tabs>
          <w:tab w:val="num" w:pos="1134"/>
        </w:tabs>
        <w:suppressAutoHyphens w:val="0"/>
        <w:spacing w:before="100" w:beforeAutospacing="1" w:line="240" w:lineRule="auto"/>
        <w:rPr>
          <w:sz w:val="24"/>
          <w:szCs w:val="24"/>
        </w:rPr>
      </w:pPr>
      <w:r w:rsidRPr="002D7FEE">
        <w:rPr>
          <w:sz w:val="24"/>
          <w:szCs w:val="24"/>
        </w:rPr>
        <w:t xml:space="preserve">В Техническом предложении описываются все позиции </w:t>
      </w:r>
      <w:r w:rsidR="00910732" w:rsidRPr="002D7FEE">
        <w:rPr>
          <w:sz w:val="24"/>
          <w:szCs w:val="24"/>
        </w:rPr>
        <w:t>Технического задания</w:t>
      </w:r>
      <w:r w:rsidRPr="002D7FEE">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2D7FEE">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2D7FEE">
        <w:rPr>
          <w:sz w:val="24"/>
          <w:szCs w:val="24"/>
        </w:rPr>
        <w:t>Участник</w:t>
      </w:r>
      <w:r w:rsidRPr="002D7FEE">
        <w:rPr>
          <w:sz w:val="24"/>
          <w:szCs w:val="24"/>
        </w:rPr>
        <w:t>а на подготовку Договора данное предложение (правая колонка</w:t>
      </w:r>
      <w:r w:rsidRPr="00F647F7">
        <w:rPr>
          <w:sz w:val="24"/>
          <w:szCs w:val="24"/>
        </w:rPr>
        <w:t xml:space="preserve">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24" w:name="_Ref194807296"/>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1025" w:name="_Toc423423670"/>
      <w:bookmarkStart w:id="1026" w:name="_Ref440271036"/>
      <w:bookmarkStart w:id="1027" w:name="_Ref440274366"/>
      <w:bookmarkStart w:id="1028" w:name="_Ref440274902"/>
      <w:bookmarkStart w:id="1029" w:name="_Ref440284947"/>
      <w:bookmarkStart w:id="1030" w:name="_Ref440361140"/>
      <w:bookmarkStart w:id="1031" w:name="_Toc498589662"/>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89"/>
      <w:bookmarkEnd w:id="990"/>
      <w:bookmarkEnd w:id="991"/>
      <w:bookmarkEnd w:id="992"/>
      <w:bookmarkEnd w:id="993"/>
      <w:bookmarkEnd w:id="994"/>
      <w:bookmarkEnd w:id="995"/>
      <w:bookmarkEnd w:id="996"/>
      <w:bookmarkEnd w:id="1024"/>
      <w:bookmarkEnd w:id="1025"/>
      <w:bookmarkEnd w:id="1026"/>
      <w:bookmarkEnd w:id="1027"/>
      <w:bookmarkEnd w:id="1028"/>
      <w:bookmarkEnd w:id="1029"/>
      <w:bookmarkEnd w:id="1030"/>
      <w:bookmarkEnd w:id="1031"/>
    </w:p>
    <w:p w:rsidR="004F4D80" w:rsidRPr="00F647F7" w:rsidRDefault="004F4D80" w:rsidP="004F4D80">
      <w:pPr>
        <w:pStyle w:val="3"/>
        <w:rPr>
          <w:b w:val="0"/>
          <w:szCs w:val="24"/>
        </w:rPr>
      </w:pPr>
      <w:bookmarkStart w:id="1032" w:name="_Toc98253929"/>
      <w:bookmarkStart w:id="1033" w:name="_Toc157248183"/>
      <w:bookmarkStart w:id="1034" w:name="_Toc157496552"/>
      <w:bookmarkStart w:id="1035" w:name="_Toc158206091"/>
      <w:bookmarkStart w:id="1036" w:name="_Toc164057776"/>
      <w:bookmarkStart w:id="1037" w:name="_Toc164137126"/>
      <w:bookmarkStart w:id="1038" w:name="_Toc164161286"/>
      <w:bookmarkStart w:id="1039" w:name="_Toc165173857"/>
      <w:bookmarkStart w:id="1040" w:name="_Toc439170682"/>
      <w:bookmarkStart w:id="1041" w:name="_Toc439172784"/>
      <w:bookmarkStart w:id="1042" w:name="_Toc439173228"/>
      <w:bookmarkStart w:id="1043" w:name="_Toc439238224"/>
      <w:bookmarkStart w:id="1044" w:name="_Toc439252772"/>
      <w:bookmarkStart w:id="1045" w:name="_Toc439323746"/>
      <w:bookmarkStart w:id="1046" w:name="_Toc440361380"/>
      <w:bookmarkStart w:id="1047" w:name="_Toc440376135"/>
      <w:bookmarkStart w:id="1048" w:name="_Toc440376262"/>
      <w:bookmarkStart w:id="1049" w:name="_Toc440382520"/>
      <w:bookmarkStart w:id="1050" w:name="_Toc440447190"/>
      <w:bookmarkStart w:id="1051" w:name="_Toc440620870"/>
      <w:bookmarkStart w:id="1052" w:name="_Toc440631505"/>
      <w:bookmarkStart w:id="1053" w:name="_Toc440875744"/>
      <w:bookmarkStart w:id="1054" w:name="_Toc441131768"/>
      <w:bookmarkStart w:id="1055" w:name="_Toc465865211"/>
      <w:bookmarkStart w:id="1056" w:name="_Toc468975472"/>
      <w:bookmarkStart w:id="1057" w:name="_Toc471830498"/>
      <w:bookmarkStart w:id="1058" w:name="_Toc498589663"/>
      <w:r w:rsidRPr="00F647F7">
        <w:rPr>
          <w:b w:val="0"/>
          <w:szCs w:val="24"/>
        </w:rPr>
        <w:t xml:space="preserve">Форма </w:t>
      </w:r>
      <w:bookmarkEnd w:id="1032"/>
      <w:r w:rsidRPr="00F647F7">
        <w:rPr>
          <w:b w:val="0"/>
          <w:szCs w:val="24"/>
        </w:rPr>
        <w:t xml:space="preserve">графика </w:t>
      </w:r>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r w:rsidR="00C22199">
        <w:rPr>
          <w:b w:val="0"/>
          <w:szCs w:val="24"/>
        </w:rPr>
        <w:t>выполнения работ</w:t>
      </w:r>
      <w:bookmarkEnd w:id="1051"/>
      <w:bookmarkEnd w:id="1052"/>
      <w:bookmarkEnd w:id="1053"/>
      <w:bookmarkEnd w:id="1054"/>
      <w:bookmarkEnd w:id="1055"/>
      <w:bookmarkEnd w:id="1056"/>
      <w:bookmarkEnd w:id="1057"/>
      <w:bookmarkEnd w:id="105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1"/>
        <w:gridCol w:w="924"/>
        <w:gridCol w:w="925"/>
        <w:gridCol w:w="924"/>
        <w:gridCol w:w="925"/>
        <w:gridCol w:w="929"/>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070E3D">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2"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8"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1405FA">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070E3D">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8"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070E3D">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8"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070E3D">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8"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070E3D">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8"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59" w:name="_Toc171070556"/>
      <w:bookmarkStart w:id="1060" w:name="_Toc98253927"/>
      <w:bookmarkStart w:id="1061" w:name="_Toc176605808"/>
      <w:bookmarkStart w:id="1062" w:name="_Toc176611017"/>
      <w:bookmarkStart w:id="1063" w:name="_Toc176611073"/>
      <w:bookmarkStart w:id="1064" w:name="_Toc176668676"/>
      <w:bookmarkStart w:id="1065" w:name="_Toc176684336"/>
      <w:bookmarkStart w:id="1066" w:name="_Toc176746279"/>
      <w:bookmarkStart w:id="1067" w:name="_Toc176747346"/>
      <w:bookmarkStart w:id="1068" w:name="_Toc198979988"/>
      <w:bookmarkStart w:id="1069" w:name="_Toc217466324"/>
      <w:bookmarkStart w:id="1070" w:name="_Toc217702862"/>
      <w:bookmarkStart w:id="1071" w:name="_Toc233601980"/>
      <w:bookmarkStart w:id="1072" w:name="_Toc263343466"/>
      <w:r w:rsidRPr="00F647F7">
        <w:rPr>
          <w:b w:val="0"/>
          <w:szCs w:val="24"/>
        </w:rPr>
        <w:br w:type="page"/>
      </w:r>
      <w:bookmarkStart w:id="1073" w:name="_Toc439170683"/>
      <w:bookmarkStart w:id="1074" w:name="_Toc439172785"/>
      <w:bookmarkStart w:id="1075" w:name="_Toc439173229"/>
      <w:bookmarkStart w:id="1076" w:name="_Toc439238225"/>
      <w:bookmarkStart w:id="1077" w:name="_Toc439252773"/>
      <w:bookmarkStart w:id="1078" w:name="_Toc439323747"/>
      <w:bookmarkStart w:id="1079" w:name="_Toc440361381"/>
      <w:bookmarkStart w:id="1080" w:name="_Toc440376136"/>
      <w:bookmarkStart w:id="1081" w:name="_Toc440376263"/>
      <w:bookmarkStart w:id="1082" w:name="_Toc440382521"/>
      <w:bookmarkStart w:id="1083" w:name="_Toc440447191"/>
      <w:bookmarkStart w:id="1084" w:name="_Toc440620871"/>
      <w:bookmarkStart w:id="1085" w:name="_Toc440631506"/>
      <w:bookmarkStart w:id="1086" w:name="_Toc440875745"/>
      <w:bookmarkStart w:id="1087" w:name="_Toc441131769"/>
      <w:bookmarkStart w:id="1088" w:name="_Toc465865212"/>
      <w:bookmarkStart w:id="1089" w:name="_Toc468975473"/>
      <w:bookmarkStart w:id="1090" w:name="_Toc471830499"/>
      <w:bookmarkStart w:id="1091" w:name="_Toc498589664"/>
      <w:r w:rsidRPr="00F647F7">
        <w:rPr>
          <w:b w:val="0"/>
          <w:szCs w:val="24"/>
        </w:rPr>
        <w:lastRenderedPageBreak/>
        <w:t>Инструкции по заполнению</w:t>
      </w:r>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C55095">
        <w:rPr>
          <w:sz w:val="24"/>
          <w:szCs w:val="24"/>
        </w:rPr>
        <w:fldChar w:fldCharType="begin"/>
      </w:r>
      <w:r w:rsidR="00D56F8C">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C55095">
        <w:rPr>
          <w:sz w:val="24"/>
          <w:szCs w:val="24"/>
        </w:rPr>
        <w:fldChar w:fldCharType="begin"/>
      </w:r>
      <w:r w:rsidR="00D56F8C">
        <w:rPr>
          <w:sz w:val="24"/>
          <w:szCs w:val="24"/>
        </w:rPr>
        <w:instrText xml:space="preserve"> REF _Ref440273986 \r \h </w:instrText>
      </w:r>
      <w:r w:rsidR="00C55095">
        <w:rPr>
          <w:sz w:val="24"/>
          <w:szCs w:val="24"/>
        </w:rPr>
      </w:r>
      <w:r w:rsidR="00C55095">
        <w:rPr>
          <w:sz w:val="24"/>
          <w:szCs w:val="24"/>
        </w:rPr>
        <w:fldChar w:fldCharType="separate"/>
      </w:r>
      <w:r w:rsidR="005B69B5">
        <w:rPr>
          <w:sz w:val="24"/>
          <w:szCs w:val="24"/>
        </w:rPr>
        <w:t>5.2</w:t>
      </w:r>
      <w:r w:rsidR="00C55095">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0"/>
                <w:numId w:val="8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1700"/>
          <w:tab w:val="num" w:pos="1134"/>
          <w:tab w:val="num" w:pos="5104"/>
        </w:tabs>
        <w:spacing w:before="100" w:beforeAutospacing="1" w:after="100" w:afterAutospacing="1" w:line="240" w:lineRule="auto"/>
      </w:pPr>
      <w:bookmarkStart w:id="1092" w:name="_Hlt22846931"/>
      <w:bookmarkStart w:id="1093" w:name="_Ref440361439"/>
      <w:bookmarkStart w:id="1094" w:name="_Ref440361914"/>
      <w:bookmarkStart w:id="1095" w:name="_Ref440361959"/>
      <w:bookmarkStart w:id="1096" w:name="_Toc498589665"/>
      <w:bookmarkStart w:id="1097" w:name="_Ref93264992"/>
      <w:bookmarkStart w:id="1098" w:name="_Ref93265116"/>
      <w:bookmarkStart w:id="1099" w:name="_Toc98253933"/>
      <w:bookmarkStart w:id="1100" w:name="_Toc165173859"/>
      <w:bookmarkStart w:id="1101" w:name="_Toc423423671"/>
      <w:bookmarkEnd w:id="1092"/>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93"/>
      <w:bookmarkEnd w:id="1094"/>
      <w:bookmarkEnd w:id="1095"/>
      <w:bookmarkEnd w:id="1096"/>
    </w:p>
    <w:p w:rsidR="00B8118F" w:rsidRPr="00F647F7" w:rsidRDefault="00B8118F" w:rsidP="00B8118F">
      <w:pPr>
        <w:pStyle w:val="3"/>
        <w:rPr>
          <w:b w:val="0"/>
          <w:szCs w:val="24"/>
        </w:rPr>
      </w:pPr>
      <w:bookmarkStart w:id="1102" w:name="_Toc440361383"/>
      <w:bookmarkStart w:id="1103" w:name="_Toc440376138"/>
      <w:bookmarkStart w:id="1104" w:name="_Toc440376265"/>
      <w:bookmarkStart w:id="1105" w:name="_Toc440382523"/>
      <w:bookmarkStart w:id="1106" w:name="_Toc440447193"/>
      <w:bookmarkStart w:id="1107" w:name="_Toc440620873"/>
      <w:bookmarkStart w:id="1108" w:name="_Toc440631508"/>
      <w:bookmarkStart w:id="1109" w:name="_Toc440875747"/>
      <w:bookmarkStart w:id="1110" w:name="_Toc441131771"/>
      <w:bookmarkStart w:id="1111" w:name="_Toc465865214"/>
      <w:bookmarkStart w:id="1112" w:name="_Toc468975475"/>
      <w:bookmarkStart w:id="1113" w:name="_Toc471830501"/>
      <w:bookmarkStart w:id="1114" w:name="_Toc498589666"/>
      <w:r w:rsidRPr="00F647F7">
        <w:rPr>
          <w:b w:val="0"/>
          <w:szCs w:val="24"/>
        </w:rPr>
        <w:t xml:space="preserve">Форма графика </w:t>
      </w:r>
      <w:r>
        <w:rPr>
          <w:b w:val="0"/>
          <w:szCs w:val="24"/>
        </w:rPr>
        <w:t xml:space="preserve">оплаты </w:t>
      </w:r>
      <w:bookmarkEnd w:id="1102"/>
      <w:bookmarkEnd w:id="1103"/>
      <w:bookmarkEnd w:id="1104"/>
      <w:bookmarkEnd w:id="1105"/>
      <w:bookmarkEnd w:id="1106"/>
      <w:r w:rsidR="00FB7116">
        <w:rPr>
          <w:b w:val="0"/>
          <w:szCs w:val="24"/>
        </w:rPr>
        <w:t>выполнения работ</w:t>
      </w:r>
      <w:bookmarkEnd w:id="1107"/>
      <w:bookmarkEnd w:id="1108"/>
      <w:bookmarkEnd w:id="1109"/>
      <w:bookmarkEnd w:id="1110"/>
      <w:bookmarkEnd w:id="1111"/>
      <w:bookmarkEnd w:id="1112"/>
      <w:bookmarkEnd w:id="1113"/>
      <w:bookmarkEnd w:id="1114"/>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1405FA">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115" w:name="_Toc440361384"/>
      <w:bookmarkStart w:id="1116" w:name="_Toc440376139"/>
      <w:bookmarkStart w:id="1117" w:name="_Toc440376266"/>
      <w:bookmarkStart w:id="1118" w:name="_Toc440382524"/>
      <w:bookmarkStart w:id="1119" w:name="_Toc440447194"/>
      <w:bookmarkStart w:id="1120" w:name="_Toc440620874"/>
      <w:bookmarkStart w:id="1121" w:name="_Toc440631509"/>
      <w:bookmarkStart w:id="1122" w:name="_Toc440875748"/>
      <w:bookmarkStart w:id="1123" w:name="_Toc441131772"/>
      <w:bookmarkStart w:id="1124" w:name="_Toc465865215"/>
      <w:bookmarkStart w:id="1125" w:name="_Toc468975476"/>
      <w:bookmarkStart w:id="1126" w:name="_Toc471830502"/>
      <w:bookmarkStart w:id="1127" w:name="_Toc498589667"/>
      <w:r w:rsidRPr="00F647F7">
        <w:rPr>
          <w:b w:val="0"/>
          <w:szCs w:val="24"/>
        </w:rPr>
        <w:lastRenderedPageBreak/>
        <w:t>Инструкции по заполнению</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C55095">
        <w:rPr>
          <w:sz w:val="24"/>
          <w:szCs w:val="24"/>
        </w:rPr>
        <w:fldChar w:fldCharType="begin"/>
      </w:r>
      <w:r>
        <w:rPr>
          <w:sz w:val="24"/>
          <w:szCs w:val="24"/>
        </w:rPr>
        <w:instrText xml:space="preserve"> REF _Ref440361140 \r \h </w:instrText>
      </w:r>
      <w:r w:rsidR="00C55095">
        <w:rPr>
          <w:sz w:val="24"/>
          <w:szCs w:val="24"/>
        </w:rPr>
      </w:r>
      <w:r w:rsidR="00C55095">
        <w:rPr>
          <w:sz w:val="24"/>
          <w:szCs w:val="24"/>
        </w:rPr>
        <w:fldChar w:fldCharType="separate"/>
      </w:r>
      <w:r w:rsidR="005B69B5">
        <w:rPr>
          <w:sz w:val="24"/>
          <w:szCs w:val="24"/>
        </w:rPr>
        <w:t>5.4</w:t>
      </w:r>
      <w:r w:rsidR="00C55095">
        <w:rPr>
          <w:sz w:val="24"/>
          <w:szCs w:val="24"/>
        </w:rPr>
        <w:fldChar w:fldCharType="end"/>
      </w:r>
      <w:r w:rsidRPr="00843BBD">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rPr>
          <w:color w:val="000000"/>
        </w:rPr>
      </w:pPr>
      <w:bookmarkStart w:id="1128" w:name="_Ref440361531"/>
      <w:bookmarkStart w:id="1129" w:name="_Ref440361610"/>
      <w:bookmarkStart w:id="1130" w:name="_Toc498589668"/>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97"/>
      <w:bookmarkEnd w:id="998"/>
      <w:bookmarkEnd w:id="1097"/>
      <w:bookmarkEnd w:id="1098"/>
      <w:bookmarkEnd w:id="1099"/>
      <w:bookmarkEnd w:id="1100"/>
      <w:bookmarkEnd w:id="1101"/>
      <w:bookmarkEnd w:id="1128"/>
      <w:bookmarkEnd w:id="1129"/>
      <w:bookmarkEnd w:id="1130"/>
    </w:p>
    <w:p w:rsidR="004F4D80" w:rsidRPr="00F647F7" w:rsidRDefault="004F4D80" w:rsidP="004F4D80">
      <w:pPr>
        <w:pStyle w:val="3"/>
        <w:rPr>
          <w:b w:val="0"/>
          <w:szCs w:val="24"/>
        </w:rPr>
      </w:pPr>
      <w:bookmarkStart w:id="1131" w:name="_Toc439170685"/>
      <w:bookmarkStart w:id="1132" w:name="_Toc439172787"/>
      <w:bookmarkStart w:id="1133" w:name="_Toc439173231"/>
      <w:bookmarkStart w:id="1134" w:name="_Toc439238227"/>
      <w:bookmarkStart w:id="1135" w:name="_Toc439252775"/>
      <w:bookmarkStart w:id="1136" w:name="_Toc439323749"/>
      <w:bookmarkStart w:id="1137" w:name="_Toc440361386"/>
      <w:bookmarkStart w:id="1138" w:name="_Toc440376141"/>
      <w:bookmarkStart w:id="1139" w:name="_Toc440376268"/>
      <w:bookmarkStart w:id="1140" w:name="_Toc440382526"/>
      <w:bookmarkStart w:id="1141" w:name="_Toc440447196"/>
      <w:bookmarkStart w:id="1142" w:name="_Toc440620876"/>
      <w:bookmarkStart w:id="1143" w:name="_Toc440631511"/>
      <w:bookmarkStart w:id="1144" w:name="_Toc440875750"/>
      <w:bookmarkStart w:id="1145" w:name="_Toc441131774"/>
      <w:bookmarkStart w:id="1146" w:name="_Toc465865217"/>
      <w:bookmarkStart w:id="1147" w:name="_Toc468975478"/>
      <w:bookmarkStart w:id="1148" w:name="_Toc471830504"/>
      <w:bookmarkStart w:id="1149" w:name="_Toc498589669"/>
      <w:bookmarkStart w:id="1150" w:name="_Toc157248186"/>
      <w:bookmarkStart w:id="1151" w:name="_Toc157496555"/>
      <w:bookmarkStart w:id="1152" w:name="_Toc158206094"/>
      <w:bookmarkStart w:id="1153" w:name="_Toc164057779"/>
      <w:bookmarkStart w:id="1154" w:name="_Toc164137129"/>
      <w:bookmarkStart w:id="1155" w:name="_Toc164161289"/>
      <w:bookmarkStart w:id="1156"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r w:rsidRPr="00F647F7">
        <w:rPr>
          <w:b w:val="0"/>
          <w:szCs w:val="24"/>
        </w:rPr>
        <w:t xml:space="preserve"> </w:t>
      </w:r>
      <w:bookmarkEnd w:id="1150"/>
      <w:bookmarkEnd w:id="1151"/>
      <w:bookmarkEnd w:id="1152"/>
      <w:bookmarkEnd w:id="1153"/>
      <w:bookmarkEnd w:id="1154"/>
      <w:bookmarkEnd w:id="1155"/>
      <w:bookmarkEnd w:id="115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C55095">
              <w:fldChar w:fldCharType="begin"/>
            </w:r>
            <w:r w:rsidR="008247F3">
              <w:instrText xml:space="preserve"> REF _Ref440272931 \r \h </w:instrText>
            </w:r>
            <w:r w:rsidR="00C55095">
              <w:fldChar w:fldCharType="separate"/>
            </w:r>
            <w:r w:rsidR="005B69B5">
              <w:t>2</w:t>
            </w:r>
            <w:r w:rsidR="00C5509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C55095">
              <w:fldChar w:fldCharType="begin"/>
            </w:r>
            <w:r w:rsidR="008247F3">
              <w:instrText xml:space="preserve"> REF _Ref440272931 \r \h </w:instrText>
            </w:r>
            <w:r w:rsidR="00C55095">
              <w:fldChar w:fldCharType="separate"/>
            </w:r>
            <w:r w:rsidR="005B69B5">
              <w:t>2</w:t>
            </w:r>
            <w:r w:rsidR="00C5509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57" w:name="_Toc439170686"/>
      <w:bookmarkStart w:id="1158" w:name="_Toc439172788"/>
      <w:bookmarkStart w:id="1159" w:name="_Toc439173232"/>
      <w:bookmarkStart w:id="1160" w:name="_Toc439238228"/>
      <w:bookmarkStart w:id="1161" w:name="_Toc439252776"/>
      <w:bookmarkStart w:id="1162" w:name="_Toc439323750"/>
      <w:bookmarkStart w:id="1163" w:name="_Toc440361387"/>
      <w:bookmarkStart w:id="1164" w:name="_Toc440376142"/>
      <w:bookmarkStart w:id="1165" w:name="_Toc440376269"/>
      <w:bookmarkStart w:id="1166" w:name="_Toc440382527"/>
      <w:bookmarkStart w:id="1167" w:name="_Toc440447197"/>
      <w:bookmarkStart w:id="1168" w:name="_Toc440620877"/>
      <w:bookmarkStart w:id="1169" w:name="_Toc440631512"/>
      <w:bookmarkStart w:id="1170" w:name="_Toc440875751"/>
      <w:bookmarkStart w:id="1171" w:name="_Toc441131775"/>
      <w:bookmarkStart w:id="1172" w:name="_Toc465865218"/>
      <w:bookmarkStart w:id="1173" w:name="_Toc468975479"/>
      <w:bookmarkStart w:id="1174" w:name="_Toc471830505"/>
      <w:bookmarkStart w:id="1175" w:name="_Toc498589670"/>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C55095">
        <w:rPr>
          <w:sz w:val="24"/>
          <w:szCs w:val="24"/>
        </w:rPr>
        <w:fldChar w:fldCharType="begin"/>
      </w:r>
      <w:r w:rsidR="00D56F8C">
        <w:rPr>
          <w:sz w:val="24"/>
          <w:szCs w:val="24"/>
        </w:rPr>
        <w:instrText xml:space="preserve"> REF _Ref440274025 \r \h </w:instrText>
      </w:r>
      <w:r w:rsidR="00C55095">
        <w:rPr>
          <w:sz w:val="24"/>
          <w:szCs w:val="24"/>
        </w:rPr>
      </w:r>
      <w:r w:rsidR="00C55095">
        <w:rPr>
          <w:sz w:val="24"/>
          <w:szCs w:val="24"/>
        </w:rPr>
        <w:fldChar w:fldCharType="separate"/>
      </w:r>
      <w:r w:rsidR="005B69B5">
        <w:rPr>
          <w:sz w:val="24"/>
          <w:szCs w:val="24"/>
        </w:rPr>
        <w:t>2</w:t>
      </w:r>
      <w:r w:rsidR="00C55095">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C55095">
        <w:rPr>
          <w:sz w:val="24"/>
          <w:szCs w:val="24"/>
        </w:rPr>
        <w:fldChar w:fldCharType="begin"/>
      </w:r>
      <w:r w:rsidR="00D56F8C">
        <w:rPr>
          <w:sz w:val="24"/>
          <w:szCs w:val="24"/>
        </w:rPr>
        <w:instrText xml:space="preserve"> REF _Ref294695546 \r \h </w:instrText>
      </w:r>
      <w:r w:rsidR="00C55095">
        <w:rPr>
          <w:sz w:val="24"/>
          <w:szCs w:val="24"/>
        </w:rPr>
      </w:r>
      <w:r w:rsidR="00C55095">
        <w:rPr>
          <w:sz w:val="24"/>
          <w:szCs w:val="24"/>
        </w:rPr>
        <w:fldChar w:fldCharType="separate"/>
      </w:r>
      <w:r w:rsidR="005B69B5">
        <w:rPr>
          <w:sz w:val="24"/>
          <w:szCs w:val="24"/>
        </w:rPr>
        <w:t xml:space="preserve"> 1.2.6 </w:t>
      </w:r>
      <w:r w:rsidR="00C55095">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1176" w:name="_Ref55335823"/>
      <w:bookmarkStart w:id="1177" w:name="_Ref55336359"/>
      <w:bookmarkStart w:id="1178" w:name="_Toc57314675"/>
      <w:bookmarkStart w:id="1179" w:name="_Toc69728989"/>
      <w:bookmarkStart w:id="1180" w:name="_Toc98253939"/>
      <w:bookmarkStart w:id="1181" w:name="_Toc165173865"/>
      <w:bookmarkStart w:id="1182" w:name="_Toc423423672"/>
      <w:bookmarkStart w:id="1183" w:name="_Toc498589671"/>
      <w:bookmarkEnd w:id="840"/>
      <w:r w:rsidRPr="00F647F7">
        <w:lastRenderedPageBreak/>
        <w:t xml:space="preserve">Анкета (форма </w:t>
      </w:r>
      <w:r w:rsidR="00B8118F">
        <w:t>7</w:t>
      </w:r>
      <w:r w:rsidRPr="00F647F7">
        <w:t>)</w:t>
      </w:r>
      <w:bookmarkEnd w:id="1176"/>
      <w:bookmarkEnd w:id="1177"/>
      <w:bookmarkEnd w:id="1178"/>
      <w:bookmarkEnd w:id="1179"/>
      <w:bookmarkEnd w:id="1180"/>
      <w:bookmarkEnd w:id="1181"/>
      <w:bookmarkEnd w:id="1182"/>
      <w:bookmarkEnd w:id="1183"/>
    </w:p>
    <w:p w:rsidR="004F4D80" w:rsidRPr="00F647F7" w:rsidRDefault="004F4D80" w:rsidP="004F4D80">
      <w:pPr>
        <w:pStyle w:val="3"/>
        <w:rPr>
          <w:b w:val="0"/>
          <w:szCs w:val="24"/>
        </w:rPr>
      </w:pPr>
      <w:bookmarkStart w:id="1184" w:name="_Toc98253940"/>
      <w:bookmarkStart w:id="1185" w:name="_Toc157248192"/>
      <w:bookmarkStart w:id="1186" w:name="_Toc157496561"/>
      <w:bookmarkStart w:id="1187" w:name="_Toc158206100"/>
      <w:bookmarkStart w:id="1188" w:name="_Toc164057785"/>
      <w:bookmarkStart w:id="1189" w:name="_Toc164137135"/>
      <w:bookmarkStart w:id="1190" w:name="_Toc164161295"/>
      <w:bookmarkStart w:id="1191" w:name="_Toc165173866"/>
      <w:bookmarkStart w:id="1192" w:name="_Toc439170688"/>
      <w:bookmarkStart w:id="1193" w:name="_Toc439172790"/>
      <w:bookmarkStart w:id="1194" w:name="_Toc439173234"/>
      <w:bookmarkStart w:id="1195" w:name="_Toc439238230"/>
      <w:bookmarkStart w:id="1196" w:name="_Toc439252778"/>
      <w:bookmarkStart w:id="1197" w:name="_Ref440272119"/>
      <w:bookmarkStart w:id="1198" w:name="_Toc440361389"/>
      <w:bookmarkStart w:id="1199" w:name="_Ref444168907"/>
      <w:bookmarkStart w:id="1200" w:name="_Toc465865220"/>
      <w:bookmarkStart w:id="1201" w:name="_Toc471830507"/>
      <w:bookmarkStart w:id="1202" w:name="_Toc498589672"/>
      <w:r w:rsidRPr="00F647F7">
        <w:rPr>
          <w:b w:val="0"/>
          <w:szCs w:val="24"/>
        </w:rPr>
        <w:t xml:space="preserve">Форма Анкеты </w:t>
      </w:r>
      <w:r w:rsidR="00C236C0">
        <w:rPr>
          <w:b w:val="0"/>
          <w:szCs w:val="24"/>
        </w:rPr>
        <w:t>Участник</w:t>
      </w:r>
      <w:r>
        <w:rPr>
          <w:b w:val="0"/>
          <w:szCs w:val="24"/>
        </w:rPr>
        <w:t>а</w:t>
      </w:r>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bl>
    <w:p w:rsidR="003640C7" w:rsidRDefault="003640C7" w:rsidP="003640C7">
      <w:pPr>
        <w:numPr>
          <w:ilvl w:val="0"/>
          <w:numId w:val="63"/>
        </w:numPr>
        <w:suppressAutoHyphens w:val="0"/>
        <w:snapToGrid w:val="0"/>
        <w:spacing w:line="240" w:lineRule="auto"/>
        <w:ind w:left="0" w:firstLine="0"/>
        <w:jc w:val="center"/>
        <w:rPr>
          <w:szCs w:val="24"/>
        </w:rPr>
        <w:sectPr w:rsidR="003640C7"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A55F54"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BF1E4B">
            <w:pPr>
              <w:pStyle w:val="aff1"/>
              <w:spacing w:before="0" w:after="0"/>
              <w:ind w:left="0" w:right="0"/>
              <w:rPr>
                <w:szCs w:val="24"/>
                <w:lang w:val="en-US"/>
              </w:rPr>
            </w:pPr>
            <w:r w:rsidRPr="003640C7">
              <w:rPr>
                <w:szCs w:val="24"/>
              </w:rPr>
              <w:t>Сведения о среднесписочной численности (на последнюю отчетную дату)</w:t>
            </w:r>
            <w:r w:rsidRPr="003640C7">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BF1E4B">
            <w:pPr>
              <w:pStyle w:val="aff1"/>
              <w:spacing w:before="0" w:after="0"/>
              <w:ind w:left="0" w:right="0"/>
              <w:rPr>
                <w:szCs w:val="24"/>
              </w:rPr>
            </w:pPr>
          </w:p>
        </w:tc>
      </w:tr>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BF1E4B">
            <w:pPr>
              <w:pStyle w:val="aff1"/>
              <w:spacing w:before="0" w:after="0"/>
              <w:ind w:left="0" w:right="0"/>
              <w:rPr>
                <w:szCs w:val="24"/>
              </w:rPr>
            </w:pPr>
            <w:r w:rsidRPr="003640C7">
              <w:rPr>
                <w:szCs w:val="24"/>
              </w:rPr>
              <w:t>Сведения о наличии (отсутствии) нарушений требований Налогового кодекса РФ (в текущем году и двум предшествующим годам)</w:t>
            </w:r>
            <w:r w:rsidRPr="003640C7">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BF1E4B">
            <w:pPr>
              <w:pStyle w:val="aff1"/>
              <w:spacing w:before="0" w:after="0"/>
              <w:ind w:left="0" w:right="0"/>
              <w:rPr>
                <w:szCs w:val="24"/>
              </w:rPr>
            </w:pPr>
          </w:p>
        </w:tc>
      </w:tr>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BF1E4B">
            <w:pPr>
              <w:pStyle w:val="aff1"/>
              <w:spacing w:before="0" w:after="0"/>
              <w:ind w:left="0" w:right="0"/>
              <w:rPr>
                <w:szCs w:val="24"/>
              </w:rPr>
            </w:pPr>
            <w:r w:rsidRPr="003640C7">
              <w:rPr>
                <w:szCs w:val="24"/>
              </w:rPr>
              <w:t>Сведения о наличии (отсутствии) просроченных невыполненных обязательств перед ГК «</w:t>
            </w:r>
            <w:proofErr w:type="spellStart"/>
            <w:r w:rsidRPr="003640C7">
              <w:rPr>
                <w:szCs w:val="24"/>
              </w:rPr>
              <w:t>Россети</w:t>
            </w:r>
            <w:proofErr w:type="spellEnd"/>
            <w:r w:rsidRPr="003640C7">
              <w:rPr>
                <w:szCs w:val="24"/>
              </w:rPr>
              <w:t>» (при наличии, указать сумму и наименование компании)</w:t>
            </w:r>
            <w:r w:rsidRPr="003640C7">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BF1E4B">
            <w:pPr>
              <w:pStyle w:val="aff1"/>
              <w:spacing w:before="0" w:after="0"/>
              <w:ind w:left="0" w:right="0"/>
              <w:rPr>
                <w:szCs w:val="24"/>
              </w:rPr>
            </w:pPr>
          </w:p>
        </w:tc>
      </w:tr>
      <w:tr w:rsid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BF1E4B">
            <w:pPr>
              <w:pStyle w:val="aff1"/>
              <w:spacing w:before="0" w:after="0"/>
              <w:ind w:left="0" w:right="0"/>
              <w:rPr>
                <w:szCs w:val="24"/>
              </w:rPr>
            </w:pPr>
            <w:r w:rsidRPr="003640C7">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3640C7">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A55F54" w:rsidRDefault="003640C7" w:rsidP="00BF1E4B">
            <w:pPr>
              <w:pStyle w:val="aff1"/>
              <w:spacing w:before="0" w:after="0"/>
              <w:ind w:left="0" w:right="0"/>
              <w:rPr>
                <w:szCs w:val="24"/>
              </w:rPr>
            </w:pPr>
          </w:p>
        </w:tc>
      </w:tr>
    </w:tbl>
    <w:p w:rsidR="003640C7" w:rsidRDefault="003640C7" w:rsidP="001405FA">
      <w:pPr>
        <w:numPr>
          <w:ilvl w:val="0"/>
          <w:numId w:val="63"/>
        </w:numPr>
        <w:suppressAutoHyphens w:val="0"/>
        <w:snapToGrid w:val="0"/>
        <w:spacing w:line="240" w:lineRule="auto"/>
        <w:ind w:left="0" w:firstLine="0"/>
        <w:jc w:val="center"/>
        <w:rPr>
          <w:sz w:val="24"/>
          <w:szCs w:val="24"/>
        </w:rPr>
        <w:sectPr w:rsidR="003640C7" w:rsidSect="003640C7">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pStyle w:val="affffff0"/>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58219A" w:rsidTr="00BF1E4B">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965713" w:rsidRDefault="0058219A" w:rsidP="00BF1E4B">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5A2CAE" w:rsidRDefault="0058219A" w:rsidP="00BF1E4B">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A55F54" w:rsidRDefault="0058219A" w:rsidP="00BF1E4B">
            <w:pPr>
              <w:pStyle w:val="aff1"/>
              <w:spacing w:after="0"/>
              <w:ind w:left="0" w:right="0"/>
              <w:jc w:val="center"/>
              <w:rPr>
                <w:rStyle w:val="aa"/>
                <w:b w:val="0"/>
                <w:szCs w:val="24"/>
              </w:rPr>
            </w:pPr>
            <w:r w:rsidRPr="00A55F54">
              <w:rPr>
                <w:rStyle w:val="aa"/>
                <w:szCs w:val="24"/>
              </w:rPr>
              <w:t>(нет/указать что именно)</w:t>
            </w:r>
          </w:p>
        </w:tc>
      </w:tr>
      <w:tr w:rsidR="0058219A" w:rsidRPr="00F51ECC" w:rsidTr="00BF1E4B">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58219A">
            <w:pPr>
              <w:numPr>
                <w:ilvl w:val="0"/>
                <w:numId w:val="63"/>
              </w:numPr>
              <w:suppressAutoHyphens w:val="0"/>
              <w:snapToGrid w:val="0"/>
              <w:spacing w:line="240" w:lineRule="auto"/>
              <w:ind w:left="0" w:firstLine="0"/>
              <w:jc w:val="center"/>
              <w:rPr>
                <w:sz w:val="24"/>
                <w:szCs w:val="24"/>
              </w:rPr>
            </w:pPr>
            <w:bookmarkStart w:id="1203" w:name="_Toc439170689"/>
            <w:bookmarkStart w:id="1204" w:name="_Toc439172791"/>
            <w:bookmarkStart w:id="1205" w:name="_Toc439173235"/>
            <w:bookmarkStart w:id="1206" w:name="_Toc439238231"/>
            <w:bookmarkStart w:id="1207" w:name="_Toc439252779"/>
            <w:bookmarkStart w:id="1208" w:name="_Ref440272147"/>
            <w:bookmarkStart w:id="1209" w:name="_Toc440361390"/>
            <w:bookmarkStart w:id="1210" w:name="_Ref444168874"/>
            <w:bookmarkStart w:id="1211" w:name="_Ref444168917"/>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F51ECC" w:rsidRDefault="0058219A" w:rsidP="00BF1E4B">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BF1E4B">
            <w:pPr>
              <w:pStyle w:val="aff1"/>
              <w:spacing w:after="0"/>
              <w:ind w:left="0" w:right="0"/>
              <w:jc w:val="center"/>
              <w:rPr>
                <w:rStyle w:val="aa"/>
                <w:b w:val="0"/>
                <w:szCs w:val="24"/>
              </w:rPr>
            </w:pPr>
          </w:p>
        </w:tc>
      </w:tr>
    </w:tbl>
    <w:p w:rsidR="0058219A" w:rsidRPr="00F51ECC" w:rsidRDefault="0058219A" w:rsidP="0058219A">
      <w:pPr>
        <w:spacing w:line="240" w:lineRule="auto"/>
      </w:pP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(подпись, М.П.)</w:t>
      </w: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Pr="00F51ECC" w:rsidRDefault="0058219A" w:rsidP="0058219A">
      <w:pPr>
        <w:spacing w:line="240" w:lineRule="auto"/>
        <w:ind w:right="-1"/>
        <w:jc w:val="left"/>
        <w:rPr>
          <w:color w:val="000000"/>
          <w:vertAlign w:val="superscript"/>
        </w:rPr>
        <w:sectPr w:rsidR="0058219A" w:rsidRPr="00F51ECC" w:rsidSect="003640C7">
          <w:type w:val="continuous"/>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212" w:name="_Ref491178428"/>
      <w:bookmarkStart w:id="1213" w:name="_Toc498589673"/>
      <w:r w:rsidRPr="00910732">
        <w:rPr>
          <w:szCs w:val="24"/>
        </w:rPr>
        <w:lastRenderedPageBreak/>
        <w:t xml:space="preserve">Форма </w:t>
      </w:r>
      <w:bookmarkEnd w:id="1203"/>
      <w:bookmarkEnd w:id="1204"/>
      <w:bookmarkEnd w:id="1205"/>
      <w:bookmarkEnd w:id="1206"/>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207"/>
      <w:bookmarkEnd w:id="1208"/>
      <w:bookmarkEnd w:id="1209"/>
      <w:bookmarkEnd w:id="1210"/>
      <w:bookmarkEnd w:id="1211"/>
      <w:bookmarkEnd w:id="1212"/>
      <w:bookmarkEnd w:id="1213"/>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w:t>
      </w:r>
      <w:proofErr w:type="gramStart"/>
      <w:r w:rsidRPr="00910732">
        <w:rPr>
          <w:sz w:val="24"/>
          <w:szCs w:val="24"/>
        </w:rPr>
        <w:t>г</w:t>
      </w:r>
      <w:proofErr w:type="gramEnd"/>
      <w:r w:rsidRPr="00910732">
        <w:rPr>
          <w:sz w:val="24"/>
          <w:szCs w:val="24"/>
        </w:rPr>
        <w:t>.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214" w:name="_Toc125426243"/>
      <w:bookmarkStart w:id="1215" w:name="_Toc396984070"/>
      <w:bookmarkStart w:id="1216" w:name="_Toc423423673"/>
      <w:bookmarkStart w:id="1217" w:name="_Toc439170691"/>
      <w:bookmarkStart w:id="1218" w:name="_Toc439172793"/>
      <w:bookmarkStart w:id="1219" w:name="_Toc439173237"/>
      <w:bookmarkStart w:id="1220" w:name="_Toc439238233"/>
      <w:bookmarkStart w:id="1221" w:name="_Toc439252780"/>
      <w:bookmarkStart w:id="1222" w:name="_Toc439323754"/>
      <w:bookmarkStart w:id="1223" w:name="_Toc440361391"/>
      <w:bookmarkStart w:id="1224" w:name="_Toc440376146"/>
      <w:bookmarkStart w:id="1225" w:name="_Toc440376273"/>
      <w:bookmarkStart w:id="1226" w:name="_Toc440382531"/>
      <w:bookmarkStart w:id="1227" w:name="_Toc440447201"/>
      <w:bookmarkStart w:id="1228" w:name="_Toc440620881"/>
      <w:bookmarkStart w:id="1229" w:name="_Toc440631516"/>
      <w:bookmarkStart w:id="1230" w:name="_Toc440875755"/>
      <w:bookmarkStart w:id="1231" w:name="_Toc441131779"/>
      <w:r w:rsidRPr="00910732">
        <w:rPr>
          <w:sz w:val="24"/>
          <w:szCs w:val="24"/>
        </w:rPr>
        <w:t xml:space="preserve">Подтверждаем, что  </w:t>
      </w:r>
    </w:p>
    <w:p w:rsidR="00663BF7" w:rsidRPr="00910732" w:rsidRDefault="00663BF7" w:rsidP="00910732">
      <w:pPr>
        <w:pBdr>
          <w:top w:val="single" w:sz="4" w:space="1" w:color="auto"/>
        </w:pBdr>
        <w:spacing w:line="240" w:lineRule="auto"/>
        <w:ind w:left="2637"/>
        <w:jc w:val="center"/>
        <w:rPr>
          <w:sz w:val="24"/>
          <w:szCs w:val="24"/>
        </w:rPr>
      </w:pPr>
      <w:r w:rsidRPr="00910732">
        <w:rPr>
          <w:sz w:val="24"/>
          <w:szCs w:val="24"/>
        </w:rPr>
        <w:t>(указывается наименование участника закупки)</w:t>
      </w:r>
    </w:p>
    <w:p w:rsidR="00663BF7" w:rsidRPr="002D7FEE" w:rsidRDefault="00663BF7" w:rsidP="00910732">
      <w:pPr>
        <w:spacing w:line="240" w:lineRule="auto"/>
        <w:rPr>
          <w:sz w:val="24"/>
          <w:szCs w:val="24"/>
        </w:rPr>
      </w:pPr>
      <w:r w:rsidRPr="00910732">
        <w:rPr>
          <w:sz w:val="24"/>
          <w:szCs w:val="24"/>
        </w:rPr>
        <w:t xml:space="preserve">в соответствии со статьей 4 Федерального </w:t>
      </w:r>
      <w:r w:rsidRPr="002D7FEE">
        <w:rPr>
          <w:sz w:val="24"/>
          <w:szCs w:val="24"/>
        </w:rPr>
        <w:t xml:space="preserve">закона </w:t>
      </w:r>
      <w:r w:rsidR="00910732" w:rsidRPr="002D7FEE">
        <w:rPr>
          <w:sz w:val="24"/>
          <w:szCs w:val="24"/>
        </w:rPr>
        <w:t xml:space="preserve">№209-ФЗ от 24.07.2007 с изменениями </w:t>
      </w:r>
      <w:r w:rsidRPr="002D7FEE">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2D7FEE" w:rsidRDefault="00663BF7" w:rsidP="00910732">
      <w:pPr>
        <w:pBdr>
          <w:top w:val="single" w:sz="4" w:space="1" w:color="auto"/>
        </w:pBdr>
        <w:spacing w:line="240" w:lineRule="auto"/>
        <w:ind w:left="2665"/>
        <w:jc w:val="center"/>
        <w:rPr>
          <w:sz w:val="24"/>
          <w:szCs w:val="24"/>
        </w:rPr>
      </w:pPr>
      <w:r w:rsidRPr="002D7FEE">
        <w:rPr>
          <w:sz w:val="24"/>
          <w:szCs w:val="24"/>
        </w:rPr>
        <w:t>(указывается субъект малого или среднего предпринимательства</w:t>
      </w:r>
      <w:r w:rsidRPr="002D7FEE">
        <w:rPr>
          <w:sz w:val="24"/>
          <w:szCs w:val="24"/>
        </w:rPr>
        <w:br/>
        <w:t>в зависимости от критериев отнесения)</w:t>
      </w:r>
    </w:p>
    <w:p w:rsidR="00663BF7" w:rsidRPr="002D7FEE" w:rsidRDefault="00663BF7" w:rsidP="00910732">
      <w:pPr>
        <w:spacing w:line="240" w:lineRule="auto"/>
        <w:rPr>
          <w:sz w:val="24"/>
          <w:szCs w:val="24"/>
        </w:rPr>
      </w:pPr>
      <w:r w:rsidRPr="002D7FEE">
        <w:rPr>
          <w:sz w:val="24"/>
          <w:szCs w:val="24"/>
        </w:rPr>
        <w:t>предпринимательства, и сообщаем следующую информацию:</w:t>
      </w:r>
    </w:p>
    <w:p w:rsidR="00663BF7" w:rsidRPr="002D7FEE" w:rsidRDefault="00663BF7" w:rsidP="00123DC1">
      <w:pPr>
        <w:spacing w:line="240" w:lineRule="auto"/>
        <w:ind w:left="567"/>
        <w:rPr>
          <w:sz w:val="24"/>
          <w:szCs w:val="24"/>
        </w:rPr>
      </w:pPr>
      <w:r w:rsidRPr="002D7FEE">
        <w:rPr>
          <w:sz w:val="24"/>
          <w:szCs w:val="24"/>
        </w:rPr>
        <w:t xml:space="preserve">1. Адрес местонахождения (юридический адрес):  </w:t>
      </w:r>
    </w:p>
    <w:p w:rsidR="00663BF7" w:rsidRPr="002D7FEE" w:rsidRDefault="00663BF7" w:rsidP="00123DC1">
      <w:pPr>
        <w:pBdr>
          <w:top w:val="single" w:sz="4" w:space="1" w:color="auto"/>
        </w:pBdr>
        <w:spacing w:line="240" w:lineRule="auto"/>
        <w:ind w:left="567"/>
        <w:rPr>
          <w:sz w:val="24"/>
          <w:szCs w:val="24"/>
        </w:rPr>
      </w:pPr>
    </w:p>
    <w:p w:rsidR="00663BF7" w:rsidRPr="002D7FEE" w:rsidRDefault="00663BF7" w:rsidP="00123DC1">
      <w:pPr>
        <w:tabs>
          <w:tab w:val="right" w:pos="9923"/>
        </w:tabs>
        <w:spacing w:line="240" w:lineRule="auto"/>
        <w:ind w:left="567"/>
        <w:rPr>
          <w:sz w:val="24"/>
          <w:szCs w:val="24"/>
        </w:rPr>
      </w:pPr>
      <w:r w:rsidRPr="002D7FEE">
        <w:rPr>
          <w:sz w:val="24"/>
          <w:szCs w:val="24"/>
        </w:rPr>
        <w:tab/>
        <w:t>.</w:t>
      </w:r>
    </w:p>
    <w:p w:rsidR="00663BF7" w:rsidRPr="002D7FEE" w:rsidRDefault="00663BF7" w:rsidP="00123DC1">
      <w:pPr>
        <w:pBdr>
          <w:top w:val="single" w:sz="4" w:space="1" w:color="auto"/>
        </w:pBdr>
        <w:spacing w:line="240" w:lineRule="auto"/>
        <w:ind w:left="567" w:right="113"/>
        <w:rPr>
          <w:sz w:val="24"/>
          <w:szCs w:val="24"/>
        </w:rPr>
      </w:pPr>
    </w:p>
    <w:p w:rsidR="00663BF7" w:rsidRPr="002D7FEE" w:rsidRDefault="00663BF7" w:rsidP="00123DC1">
      <w:pPr>
        <w:tabs>
          <w:tab w:val="right" w:pos="9923"/>
        </w:tabs>
        <w:spacing w:line="240" w:lineRule="auto"/>
        <w:ind w:left="567"/>
        <w:rPr>
          <w:sz w:val="24"/>
          <w:szCs w:val="24"/>
        </w:rPr>
      </w:pPr>
      <w:r w:rsidRPr="002D7FEE">
        <w:rPr>
          <w:sz w:val="24"/>
          <w:szCs w:val="24"/>
        </w:rPr>
        <w:t>2.</w:t>
      </w:r>
      <w:r w:rsidRPr="002D7FEE">
        <w:rPr>
          <w:sz w:val="24"/>
          <w:szCs w:val="24"/>
          <w:lang w:val="en-US"/>
        </w:rPr>
        <w:t> </w:t>
      </w:r>
      <w:r w:rsidRPr="002D7FEE">
        <w:rPr>
          <w:sz w:val="24"/>
          <w:szCs w:val="24"/>
        </w:rPr>
        <w:t xml:space="preserve">ИНН/КПП:  </w:t>
      </w:r>
      <w:r w:rsidRPr="002D7FEE">
        <w:rPr>
          <w:sz w:val="24"/>
          <w:szCs w:val="24"/>
        </w:rPr>
        <w:tab/>
        <w:t>.</w:t>
      </w:r>
    </w:p>
    <w:p w:rsidR="00663BF7" w:rsidRPr="002D7FEE" w:rsidRDefault="00663BF7" w:rsidP="00123DC1">
      <w:pPr>
        <w:pBdr>
          <w:top w:val="single" w:sz="4" w:space="1" w:color="auto"/>
        </w:pBdr>
        <w:spacing w:line="240" w:lineRule="auto"/>
        <w:ind w:left="567" w:right="113"/>
        <w:jc w:val="center"/>
        <w:rPr>
          <w:sz w:val="24"/>
          <w:szCs w:val="24"/>
        </w:rPr>
      </w:pPr>
      <w:r w:rsidRPr="002D7FEE">
        <w:rPr>
          <w:sz w:val="24"/>
          <w:szCs w:val="24"/>
        </w:rPr>
        <w:t>(№, сведения о дате выдачи документа и выдавшем его органе)</w:t>
      </w:r>
    </w:p>
    <w:p w:rsidR="00663BF7" w:rsidRPr="002D7FEE" w:rsidRDefault="00663BF7" w:rsidP="00123DC1">
      <w:pPr>
        <w:tabs>
          <w:tab w:val="right" w:pos="9923"/>
        </w:tabs>
        <w:spacing w:line="240" w:lineRule="auto"/>
        <w:ind w:left="567"/>
        <w:rPr>
          <w:sz w:val="24"/>
          <w:szCs w:val="24"/>
        </w:rPr>
      </w:pPr>
      <w:r w:rsidRPr="002D7FEE">
        <w:rPr>
          <w:sz w:val="24"/>
          <w:szCs w:val="24"/>
        </w:rPr>
        <w:t xml:space="preserve">3. ОГРН:  </w:t>
      </w:r>
      <w:r w:rsidRPr="002D7FEE">
        <w:rPr>
          <w:sz w:val="24"/>
          <w:szCs w:val="24"/>
        </w:rPr>
        <w:tab/>
        <w:t>.</w:t>
      </w:r>
    </w:p>
    <w:p w:rsidR="00663BF7" w:rsidRPr="002D7FEE" w:rsidRDefault="00663BF7" w:rsidP="00123DC1">
      <w:pPr>
        <w:pBdr>
          <w:top w:val="single" w:sz="4" w:space="1" w:color="auto"/>
        </w:pBdr>
        <w:spacing w:line="240" w:lineRule="auto"/>
        <w:ind w:left="567" w:right="113"/>
        <w:rPr>
          <w:sz w:val="24"/>
          <w:szCs w:val="24"/>
        </w:rPr>
      </w:pPr>
    </w:p>
    <w:p w:rsidR="00663BF7" w:rsidRPr="002D7FEE" w:rsidRDefault="00123DC1" w:rsidP="00123DC1">
      <w:pPr>
        <w:spacing w:line="240" w:lineRule="auto"/>
        <w:ind w:left="567"/>
        <w:rPr>
          <w:sz w:val="24"/>
          <w:szCs w:val="24"/>
        </w:rPr>
      </w:pPr>
      <w:r>
        <w:rPr>
          <w:sz w:val="24"/>
          <w:szCs w:val="24"/>
        </w:rPr>
        <w:t>4</w:t>
      </w:r>
      <w:r w:rsidR="00663BF7" w:rsidRPr="002D7FEE">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910732" w:rsidRPr="002D7FEE">
        <w:rPr>
          <w:szCs w:val="24"/>
        </w:rPr>
        <w:t>деятельности</w:t>
      </w:r>
      <w:r w:rsidR="00910732" w:rsidRPr="002D7FEE">
        <w:rPr>
          <w:rStyle w:val="afffffff9"/>
          <w:sz w:val="24"/>
          <w:szCs w:val="24"/>
        </w:rPr>
        <w:footnoteRef/>
      </w:r>
      <w:r w:rsidR="00663BF7" w:rsidRPr="002D7FEE">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2D7FEE" w:rsidTr="00306DE6">
        <w:trPr>
          <w:cantSplit/>
          <w:tblHeader/>
        </w:trPr>
        <w:tc>
          <w:tcPr>
            <w:tcW w:w="567" w:type="dxa"/>
            <w:vAlign w:val="center"/>
          </w:tcPr>
          <w:p w:rsidR="00663BF7" w:rsidRPr="002D7FEE" w:rsidRDefault="00663BF7" w:rsidP="00910732">
            <w:pPr>
              <w:spacing w:line="240" w:lineRule="auto"/>
              <w:ind w:firstLine="0"/>
              <w:jc w:val="center"/>
            </w:pPr>
            <w:r w:rsidRPr="002D7FEE">
              <w:t xml:space="preserve">№ </w:t>
            </w:r>
            <w:proofErr w:type="gramStart"/>
            <w:r w:rsidRPr="002D7FEE">
              <w:t>п</w:t>
            </w:r>
            <w:proofErr w:type="gramEnd"/>
            <w:r w:rsidRPr="002D7FEE">
              <w:t>/п</w:t>
            </w:r>
          </w:p>
        </w:tc>
        <w:tc>
          <w:tcPr>
            <w:tcW w:w="4649" w:type="dxa"/>
            <w:vAlign w:val="center"/>
          </w:tcPr>
          <w:p w:rsidR="00663BF7" w:rsidRPr="002D7FEE" w:rsidRDefault="00663BF7" w:rsidP="00910732">
            <w:pPr>
              <w:spacing w:line="240" w:lineRule="auto"/>
              <w:ind w:firstLine="0"/>
              <w:jc w:val="center"/>
            </w:pPr>
            <w:r w:rsidRPr="002D7FEE">
              <w:t>Наименование сведений</w:t>
            </w:r>
            <w:r w:rsidRPr="002D7FEE">
              <w:rPr>
                <w:rStyle w:val="afffffff9"/>
              </w:rPr>
              <w:t>2</w:t>
            </w:r>
          </w:p>
        </w:tc>
        <w:tc>
          <w:tcPr>
            <w:tcW w:w="1588" w:type="dxa"/>
            <w:vAlign w:val="center"/>
          </w:tcPr>
          <w:p w:rsidR="00663BF7" w:rsidRPr="002D7FEE" w:rsidRDefault="00663BF7" w:rsidP="00910732">
            <w:pPr>
              <w:spacing w:line="240" w:lineRule="auto"/>
              <w:ind w:firstLine="0"/>
              <w:jc w:val="center"/>
            </w:pPr>
            <w:r w:rsidRPr="002D7FEE">
              <w:t>Малые предприятия</w:t>
            </w:r>
          </w:p>
        </w:tc>
        <w:tc>
          <w:tcPr>
            <w:tcW w:w="1588" w:type="dxa"/>
            <w:vAlign w:val="center"/>
          </w:tcPr>
          <w:p w:rsidR="00663BF7" w:rsidRPr="002D7FEE" w:rsidRDefault="00663BF7" w:rsidP="00910732">
            <w:pPr>
              <w:spacing w:line="240" w:lineRule="auto"/>
              <w:ind w:firstLine="0"/>
              <w:jc w:val="center"/>
            </w:pPr>
            <w:r w:rsidRPr="002D7FEE">
              <w:t>Средние предприятия</w:t>
            </w:r>
          </w:p>
        </w:tc>
        <w:tc>
          <w:tcPr>
            <w:tcW w:w="1588" w:type="dxa"/>
            <w:vAlign w:val="center"/>
          </w:tcPr>
          <w:p w:rsidR="00663BF7" w:rsidRPr="002D7FEE" w:rsidRDefault="00663BF7" w:rsidP="00910732">
            <w:pPr>
              <w:spacing w:line="240" w:lineRule="auto"/>
              <w:ind w:firstLine="0"/>
              <w:jc w:val="center"/>
            </w:pPr>
            <w:r w:rsidRPr="002D7FEE">
              <w:t>Показатель</w:t>
            </w:r>
          </w:p>
        </w:tc>
      </w:tr>
      <w:tr w:rsidR="00663BF7" w:rsidRPr="002D7FEE" w:rsidTr="00306DE6">
        <w:trPr>
          <w:cantSplit/>
          <w:tblHeader/>
        </w:trPr>
        <w:tc>
          <w:tcPr>
            <w:tcW w:w="567" w:type="dxa"/>
          </w:tcPr>
          <w:p w:rsidR="00663BF7" w:rsidRPr="002D7FEE" w:rsidRDefault="00910732" w:rsidP="00910732">
            <w:pPr>
              <w:spacing w:line="240" w:lineRule="auto"/>
              <w:ind w:firstLine="0"/>
              <w:jc w:val="center"/>
            </w:pPr>
            <w:r w:rsidRPr="002D7FEE">
              <w:t>1</w:t>
            </w:r>
            <w:r w:rsidRPr="002D7FEE">
              <w:rPr>
                <w:rStyle w:val="afffffff9"/>
              </w:rPr>
              <w:t>2</w:t>
            </w:r>
          </w:p>
        </w:tc>
        <w:tc>
          <w:tcPr>
            <w:tcW w:w="4649" w:type="dxa"/>
          </w:tcPr>
          <w:p w:rsidR="00663BF7" w:rsidRPr="002D7FEE" w:rsidRDefault="00663BF7" w:rsidP="00910732">
            <w:pPr>
              <w:spacing w:line="240" w:lineRule="auto"/>
              <w:ind w:firstLine="0"/>
              <w:jc w:val="center"/>
            </w:pPr>
            <w:r w:rsidRPr="002D7FEE">
              <w:t>2</w:t>
            </w:r>
          </w:p>
        </w:tc>
        <w:tc>
          <w:tcPr>
            <w:tcW w:w="1588" w:type="dxa"/>
          </w:tcPr>
          <w:p w:rsidR="00663BF7" w:rsidRPr="002D7FEE" w:rsidRDefault="00663BF7" w:rsidP="00910732">
            <w:pPr>
              <w:spacing w:line="240" w:lineRule="auto"/>
              <w:ind w:firstLine="0"/>
              <w:jc w:val="center"/>
            </w:pPr>
            <w:r w:rsidRPr="002D7FEE">
              <w:t>3</w:t>
            </w:r>
          </w:p>
        </w:tc>
        <w:tc>
          <w:tcPr>
            <w:tcW w:w="1588" w:type="dxa"/>
          </w:tcPr>
          <w:p w:rsidR="00663BF7" w:rsidRPr="002D7FEE" w:rsidRDefault="00663BF7" w:rsidP="00910732">
            <w:pPr>
              <w:spacing w:line="240" w:lineRule="auto"/>
              <w:ind w:firstLine="0"/>
              <w:jc w:val="center"/>
            </w:pPr>
            <w:r w:rsidRPr="002D7FEE">
              <w:t>4</w:t>
            </w:r>
          </w:p>
        </w:tc>
        <w:tc>
          <w:tcPr>
            <w:tcW w:w="1588" w:type="dxa"/>
          </w:tcPr>
          <w:p w:rsidR="00663BF7" w:rsidRPr="002D7FEE" w:rsidRDefault="00663BF7" w:rsidP="00910732">
            <w:pPr>
              <w:spacing w:line="240" w:lineRule="auto"/>
              <w:ind w:firstLine="0"/>
              <w:jc w:val="center"/>
            </w:pPr>
            <w:r w:rsidRPr="002D7FEE">
              <w:t>5</w:t>
            </w:r>
          </w:p>
        </w:tc>
      </w:tr>
      <w:tr w:rsidR="00663BF7" w:rsidRPr="00154BCB" w:rsidTr="00306DE6">
        <w:trPr>
          <w:cantSplit/>
        </w:trPr>
        <w:tc>
          <w:tcPr>
            <w:tcW w:w="567" w:type="dxa"/>
          </w:tcPr>
          <w:p w:rsidR="00663BF7" w:rsidRPr="002D7FEE" w:rsidRDefault="00663BF7" w:rsidP="00910732">
            <w:pPr>
              <w:spacing w:line="240" w:lineRule="auto"/>
              <w:ind w:firstLine="0"/>
              <w:jc w:val="center"/>
            </w:pPr>
            <w:r w:rsidRPr="002D7FEE">
              <w:t>1</w:t>
            </w:r>
          </w:p>
        </w:tc>
        <w:tc>
          <w:tcPr>
            <w:tcW w:w="4649" w:type="dxa"/>
          </w:tcPr>
          <w:p w:rsidR="00663BF7" w:rsidRPr="002D7FEE" w:rsidRDefault="00663BF7" w:rsidP="00910732">
            <w:pPr>
              <w:spacing w:line="240" w:lineRule="auto"/>
              <w:ind w:left="57" w:firstLine="0"/>
            </w:pPr>
            <w:r w:rsidRPr="002D7FEE">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2D7FEE" w:rsidRDefault="00663BF7" w:rsidP="00910732">
            <w:pPr>
              <w:spacing w:line="240" w:lineRule="auto"/>
              <w:ind w:firstLine="0"/>
              <w:jc w:val="center"/>
            </w:pPr>
            <w:r w:rsidRPr="002D7FEE">
              <w:t>не более 25</w:t>
            </w:r>
          </w:p>
        </w:tc>
        <w:tc>
          <w:tcPr>
            <w:tcW w:w="1588" w:type="dxa"/>
          </w:tcPr>
          <w:p w:rsidR="00663BF7" w:rsidRPr="00154BCB" w:rsidRDefault="00663BF7" w:rsidP="00910732">
            <w:pPr>
              <w:spacing w:line="240" w:lineRule="auto"/>
              <w:ind w:left="57" w:firstLine="0"/>
            </w:pPr>
            <w:r w:rsidRPr="002D7FEE">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663BF7" w:rsidRPr="00154BCB" w:rsidRDefault="00663BF7" w:rsidP="00910732">
            <w:pPr>
              <w:spacing w:line="240" w:lineRule="auto"/>
              <w:ind w:firstLine="0"/>
              <w:jc w:val="center"/>
            </w:pPr>
            <w:r w:rsidRPr="00154BCB">
              <w:lastRenderedPageBreak/>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154BCB">
                <w:t>О закупках товаров</w:t>
              </w:r>
            </w:hyperlink>
            <w:r w:rsidRPr="00154BCB">
              <w:t>, работ, услуг отдельными видами юридических лиц" и "</w:t>
            </w:r>
            <w:hyperlink r:id="rId47"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232" w:name="_Toc439170690"/>
      <w:bookmarkStart w:id="1233" w:name="_Toc439172792"/>
      <w:bookmarkStart w:id="1234" w:name="_Toc439173236"/>
      <w:bookmarkStart w:id="1235"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232"/>
    <w:bookmarkEnd w:id="1233"/>
    <w:bookmarkEnd w:id="1234"/>
    <w:bookmarkEnd w:id="1235"/>
    <w:p w:rsidR="00910732" w:rsidRPr="002D7FEE" w:rsidRDefault="00910732" w:rsidP="00910732">
      <w:pPr>
        <w:spacing w:line="240" w:lineRule="auto"/>
        <w:ind w:firstLine="0"/>
      </w:pPr>
      <w:r w:rsidRPr="007C47E3">
        <w:rPr>
          <w:rStyle w:val="afffffff9"/>
        </w:rPr>
        <w:t>3</w:t>
      </w:r>
      <w:r w:rsidRPr="007C47E3">
        <w:t xml:space="preserve"> </w:t>
      </w:r>
      <w:proofErr w:type="gramStart"/>
      <w:r w:rsidRPr="007C47E3">
        <w:t xml:space="preserve">Ограничение в отношении </w:t>
      </w:r>
      <w:r w:rsidRPr="002D7FEE">
        <w:t>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2D7FEE">
        <w:t xml:space="preserve"> среднего предпринимательства в Российской Федерации".</w:t>
      </w:r>
    </w:p>
    <w:p w:rsidR="00663BF7" w:rsidRPr="002D7FEE" w:rsidRDefault="00663BF7" w:rsidP="00663BF7">
      <w:pPr>
        <w:ind w:right="5527"/>
        <w:jc w:val="center"/>
        <w:rPr>
          <w:color w:val="000000"/>
          <w:vertAlign w:val="superscript"/>
        </w:rPr>
      </w:pPr>
    </w:p>
    <w:p w:rsidR="00663BF7" w:rsidRPr="002D7FEE" w:rsidRDefault="00663BF7" w:rsidP="00663BF7">
      <w:pPr>
        <w:ind w:right="5527"/>
        <w:jc w:val="center"/>
        <w:rPr>
          <w:color w:val="000000"/>
          <w:vertAlign w:val="superscript"/>
        </w:rPr>
      </w:pPr>
    </w:p>
    <w:p w:rsidR="00663BF7" w:rsidRPr="002D7FEE" w:rsidRDefault="00663BF7" w:rsidP="00663BF7">
      <w:pPr>
        <w:pBdr>
          <w:bottom w:val="single" w:sz="4" w:space="1" w:color="auto"/>
        </w:pBdr>
        <w:shd w:val="clear" w:color="auto" w:fill="E0E0E0"/>
        <w:ind w:right="21" w:firstLine="0"/>
        <w:jc w:val="center"/>
        <w:rPr>
          <w:b/>
          <w:color w:val="000000"/>
          <w:spacing w:val="36"/>
        </w:rPr>
      </w:pPr>
      <w:r w:rsidRPr="002D7FEE">
        <w:rPr>
          <w:b/>
          <w:color w:val="000000"/>
          <w:spacing w:val="36"/>
        </w:rPr>
        <w:t>конец формы</w:t>
      </w:r>
    </w:p>
    <w:p w:rsidR="00663BF7" w:rsidRPr="002D7FEE" w:rsidRDefault="00663BF7" w:rsidP="00663BF7">
      <w:pPr>
        <w:ind w:firstLine="0"/>
        <w:jc w:val="left"/>
        <w:rPr>
          <w:b/>
        </w:rPr>
      </w:pPr>
      <w:r w:rsidRPr="002D7FEE">
        <w:br w:type="page"/>
      </w:r>
    </w:p>
    <w:p w:rsidR="004F4D80" w:rsidRPr="002D7FEE" w:rsidRDefault="004F4D80" w:rsidP="004F4D80">
      <w:pPr>
        <w:pStyle w:val="3"/>
        <w:rPr>
          <w:sz w:val="22"/>
        </w:rPr>
      </w:pPr>
      <w:bookmarkStart w:id="1236" w:name="_Toc465865222"/>
      <w:bookmarkStart w:id="1237" w:name="_Toc468975483"/>
      <w:bookmarkStart w:id="1238" w:name="_Toc471830509"/>
      <w:bookmarkStart w:id="1239" w:name="_Toc498589674"/>
      <w:r w:rsidRPr="002D7FEE">
        <w:rPr>
          <w:szCs w:val="24"/>
        </w:rPr>
        <w:lastRenderedPageBreak/>
        <w:t>Инструкции по заполнению</w:t>
      </w:r>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6"/>
      <w:bookmarkEnd w:id="1237"/>
      <w:bookmarkEnd w:id="1238"/>
      <w:bookmarkEnd w:id="1239"/>
    </w:p>
    <w:p w:rsidR="004F4D80" w:rsidRPr="002D7FEE" w:rsidRDefault="00C236C0" w:rsidP="004F4D80">
      <w:pPr>
        <w:pStyle w:val="aff6"/>
        <w:numPr>
          <w:ilvl w:val="3"/>
          <w:numId w:val="1"/>
        </w:numPr>
        <w:tabs>
          <w:tab w:val="num" w:pos="1134"/>
        </w:tabs>
        <w:suppressAutoHyphens w:val="0"/>
        <w:snapToGrid w:val="0"/>
        <w:spacing w:line="240" w:lineRule="auto"/>
        <w:rPr>
          <w:sz w:val="24"/>
          <w:szCs w:val="24"/>
        </w:rPr>
      </w:pPr>
      <w:r w:rsidRPr="002D7FEE">
        <w:rPr>
          <w:sz w:val="24"/>
          <w:szCs w:val="24"/>
        </w:rPr>
        <w:t>Участник</w:t>
      </w:r>
      <w:r w:rsidR="004F4D80" w:rsidRPr="002D7FEE">
        <w:rPr>
          <w:sz w:val="24"/>
          <w:szCs w:val="24"/>
        </w:rPr>
        <w:t xml:space="preserve"> указывает дату и номер заявки в соответствии с письмом о подаче оферты (подраздел </w:t>
      </w:r>
      <w:r w:rsidR="00EE380A">
        <w:fldChar w:fldCharType="begin"/>
      </w:r>
      <w:r w:rsidR="00EE380A">
        <w:instrText xml:space="preserve"> REF _Ref55336310 \r \h  \* MERGEFORMAT </w:instrText>
      </w:r>
      <w:r w:rsidR="00EE380A">
        <w:fldChar w:fldCharType="separate"/>
      </w:r>
      <w:r w:rsidR="005B69B5" w:rsidRPr="005B69B5">
        <w:rPr>
          <w:sz w:val="24"/>
          <w:szCs w:val="24"/>
        </w:rPr>
        <w:t>5.1</w:t>
      </w:r>
      <w:r w:rsidR="00EE380A">
        <w:fldChar w:fldCharType="end"/>
      </w:r>
      <w:r w:rsidR="004F4D80" w:rsidRPr="002D7FEE">
        <w:rPr>
          <w:sz w:val="24"/>
          <w:szCs w:val="24"/>
        </w:rPr>
        <w:t>).</w:t>
      </w:r>
    </w:p>
    <w:p w:rsidR="004F4D80" w:rsidRPr="002D7FEE"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w:t>
      </w:r>
      <w:proofErr w:type="spellStart"/>
      <w:r w:rsidR="004F4D80" w:rsidRPr="002D7FEE">
        <w:rPr>
          <w:sz w:val="24"/>
          <w:szCs w:val="24"/>
        </w:rPr>
        <w:t>т.ч</w:t>
      </w:r>
      <w:proofErr w:type="spellEnd"/>
      <w:r w:rsidR="004F4D80" w:rsidRPr="002D7FEE">
        <w:rPr>
          <w:sz w:val="24"/>
          <w:szCs w:val="24"/>
        </w:rPr>
        <w:t>. организационно-правовую форму) и свой юридический адрес.</w:t>
      </w:r>
    </w:p>
    <w:p w:rsidR="004F4D80"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и должны заполнить </w:t>
      </w:r>
      <w:r w:rsidR="00910732" w:rsidRPr="002D7FEE">
        <w:rPr>
          <w:sz w:val="24"/>
          <w:szCs w:val="24"/>
        </w:rPr>
        <w:t xml:space="preserve">приведенные выше таблицы </w:t>
      </w:r>
      <w:r w:rsidR="004F4D80" w:rsidRPr="002D7FEE">
        <w:rPr>
          <w:sz w:val="24"/>
          <w:szCs w:val="24"/>
        </w:rPr>
        <w:t>по всем позициям. В случае отсутствия каких-либо данных указать слово «нет».</w:t>
      </w:r>
    </w:p>
    <w:p w:rsidR="003640C7" w:rsidRPr="003640C7" w:rsidRDefault="003640C7" w:rsidP="003640C7">
      <w:pPr>
        <w:pStyle w:val="aff6"/>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3640C7" w:rsidRDefault="003640C7" w:rsidP="003640C7">
      <w:pPr>
        <w:pStyle w:val="aff6"/>
        <w:numPr>
          <w:ilvl w:val="0"/>
          <w:numId w:val="0"/>
        </w:numPr>
        <w:tabs>
          <w:tab w:val="num" w:pos="1134"/>
        </w:tabs>
        <w:suppressAutoHyphens w:val="0"/>
        <w:snapToGrid w:val="0"/>
        <w:spacing w:line="240" w:lineRule="auto"/>
        <w:ind w:left="862"/>
        <w:jc w:val="center"/>
        <w:rPr>
          <w:sz w:val="24"/>
          <w:szCs w:val="24"/>
        </w:rPr>
      </w:pPr>
      <w:r>
        <w:rPr>
          <w:b/>
        </w:rPr>
        <w:t>Перечень публичных должностных лиц</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48" w:history="1">
        <w:r w:rsidRPr="003640C7">
          <w:rPr>
            <w:sz w:val="24"/>
            <w:szCs w:val="24"/>
          </w:rPr>
          <w:t>Конвенцией</w:t>
        </w:r>
      </w:hyperlink>
      <w:r w:rsidRPr="003640C7">
        <w:rPr>
          <w:sz w:val="24"/>
          <w:szCs w:val="24"/>
        </w:rPr>
        <w:t xml:space="preserve"> против коррупции Организации Объединенных Наций, принятой резолюцией 58/4 Генеральной Ассамбл</w:t>
      </w:r>
      <w:proofErr w:type="gramStart"/>
      <w:r w:rsidRPr="003640C7">
        <w:rPr>
          <w:sz w:val="24"/>
          <w:szCs w:val="24"/>
        </w:rPr>
        <w:t>еи ОО</w:t>
      </w:r>
      <w:proofErr w:type="gramEnd"/>
      <w:r w:rsidRPr="003640C7">
        <w:rPr>
          <w:sz w:val="24"/>
          <w:szCs w:val="24"/>
        </w:rPr>
        <w:t xml:space="preserve">Н от 31 октября 2003 года. </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Российская Федерация ратифицировала </w:t>
      </w:r>
      <w:hyperlink r:id="rId49" w:history="1">
        <w:r w:rsidRPr="003640C7">
          <w:rPr>
            <w:sz w:val="24"/>
            <w:szCs w:val="24"/>
          </w:rPr>
          <w:t>Конвенцию</w:t>
        </w:r>
      </w:hyperlink>
      <w:r w:rsidRPr="003640C7">
        <w:rPr>
          <w:sz w:val="24"/>
          <w:szCs w:val="24"/>
        </w:rPr>
        <w:t xml:space="preserve"> ООН против коррупции в 2006 году (8 марта 2006 года принят Федеральный </w:t>
      </w:r>
      <w:hyperlink r:id="rId50" w:history="1">
        <w:r w:rsidRPr="003640C7">
          <w:rPr>
            <w:sz w:val="24"/>
            <w:szCs w:val="24"/>
          </w:rPr>
          <w:t>закон</w:t>
        </w:r>
      </w:hyperlink>
      <w:r w:rsidRPr="003640C7">
        <w:rPr>
          <w:sz w:val="24"/>
          <w:szCs w:val="24"/>
        </w:rPr>
        <w:t xml:space="preserve"> № 40-ФЗ "О ратификации Конвенции Организации Объединенных Наций против коррупции).</w:t>
      </w:r>
    </w:p>
    <w:p w:rsidR="003640C7" w:rsidRPr="003640C7" w:rsidRDefault="003640C7" w:rsidP="003640C7">
      <w:pPr>
        <w:pStyle w:val="ConsPlusNormal"/>
        <w:ind w:firstLine="0"/>
        <w:jc w:val="both"/>
        <w:rPr>
          <w:rFonts w:ascii="Times New Roman" w:eastAsia="Calibri" w:hAnsi="Times New Roman" w:cs="Times New Roman"/>
          <w:sz w:val="24"/>
          <w:szCs w:val="24"/>
          <w:lang w:eastAsia="en-US"/>
        </w:rPr>
      </w:pPr>
      <w:r w:rsidRPr="003640C7">
        <w:rPr>
          <w:rFonts w:ascii="Times New Roman" w:eastAsia="Calibri" w:hAnsi="Times New Roman" w:cs="Times New Roman"/>
          <w:sz w:val="24"/>
          <w:szCs w:val="24"/>
          <w:lang w:eastAsia="en-US"/>
        </w:rPr>
        <w:t xml:space="preserve">В соответствии со ст.12 Конвенции одной из мер по предупреждению коррупции является в </w:t>
      </w:r>
      <w:proofErr w:type="spellStart"/>
      <w:r w:rsidRPr="003640C7">
        <w:rPr>
          <w:rFonts w:ascii="Times New Roman" w:eastAsia="Calibri" w:hAnsi="Times New Roman" w:cs="Times New Roman"/>
          <w:sz w:val="24"/>
          <w:szCs w:val="24"/>
          <w:lang w:eastAsia="en-US"/>
        </w:rPr>
        <w:t>т.ч</w:t>
      </w:r>
      <w:proofErr w:type="spellEnd"/>
      <w:r w:rsidRPr="003640C7">
        <w:rPr>
          <w:rFonts w:ascii="Times New Roman" w:eastAsia="Calibri" w:hAnsi="Times New Roman" w:cs="Times New Roman"/>
          <w:sz w:val="24"/>
          <w:szCs w:val="24"/>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640C7" w:rsidRPr="003640C7" w:rsidRDefault="003640C7" w:rsidP="003640C7">
      <w:pPr>
        <w:spacing w:line="240" w:lineRule="auto"/>
        <w:ind w:firstLine="0"/>
        <w:rPr>
          <w:sz w:val="24"/>
          <w:szCs w:val="24"/>
        </w:rPr>
      </w:pPr>
      <w:r w:rsidRPr="003640C7">
        <w:rPr>
          <w:b/>
          <w:sz w:val="24"/>
          <w:szCs w:val="24"/>
        </w:rPr>
        <w:t xml:space="preserve">1. </w:t>
      </w:r>
      <w:proofErr w:type="gramStart"/>
      <w:r w:rsidRPr="003640C7">
        <w:rPr>
          <w:b/>
          <w:sz w:val="24"/>
          <w:szCs w:val="24"/>
        </w:rPr>
        <w:t>ПУБЛИЧНОЕ ДОЛЖНОСТНОЕ ЛИЦО (ПДЛ)</w:t>
      </w:r>
      <w:r w:rsidRPr="003640C7">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w:t>
      </w:r>
      <w:proofErr w:type="gramEnd"/>
      <w:r w:rsidRPr="003640C7">
        <w:rPr>
          <w:sz w:val="24"/>
          <w:szCs w:val="24"/>
        </w:rPr>
        <w:t xml:space="preserve">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640C7" w:rsidRPr="003640C7" w:rsidRDefault="003640C7" w:rsidP="003640C7">
      <w:pPr>
        <w:spacing w:line="240" w:lineRule="auto"/>
        <w:ind w:firstLine="0"/>
        <w:rPr>
          <w:sz w:val="24"/>
          <w:szCs w:val="24"/>
        </w:rPr>
      </w:pPr>
      <w:r w:rsidRPr="003640C7">
        <w:rPr>
          <w:b/>
          <w:sz w:val="24"/>
          <w:szCs w:val="24"/>
        </w:rPr>
        <w:t>2.</w:t>
      </w:r>
      <w:r w:rsidRPr="003640C7">
        <w:rPr>
          <w:sz w:val="24"/>
          <w:szCs w:val="24"/>
        </w:rPr>
        <w:t xml:space="preserve"> </w:t>
      </w:r>
      <w:r w:rsidRPr="003640C7">
        <w:rPr>
          <w:b/>
          <w:sz w:val="24"/>
          <w:szCs w:val="24"/>
        </w:rPr>
        <w:t>ИНОСТРАННОЕ ПУБЛИЧНОЕ ДОЛЖНОСТНОЕ ЛИЦО (ИПДЛ)</w:t>
      </w:r>
      <w:r w:rsidRPr="003640C7">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640C7" w:rsidRPr="003640C7" w:rsidRDefault="003640C7" w:rsidP="003640C7">
      <w:pPr>
        <w:spacing w:line="240" w:lineRule="auto"/>
        <w:ind w:firstLine="0"/>
        <w:rPr>
          <w:sz w:val="24"/>
          <w:szCs w:val="24"/>
        </w:rPr>
      </w:pPr>
      <w:proofErr w:type="gramStart"/>
      <w:r w:rsidRPr="003640C7">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3640C7">
        <w:rPr>
          <w:sz w:val="24"/>
          <w:szCs w:val="24"/>
        </w:rPr>
        <w:t>Вольфсбергской</w:t>
      </w:r>
      <w:proofErr w:type="spellEnd"/>
      <w:r w:rsidRPr="003640C7">
        <w:rPr>
          <w:sz w:val="24"/>
          <w:szCs w:val="24"/>
        </w:rPr>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w:t>
      </w:r>
      <w:proofErr w:type="gramEnd"/>
      <w:r w:rsidRPr="003640C7">
        <w:rPr>
          <w:sz w:val="24"/>
          <w:szCs w:val="24"/>
        </w:rPr>
        <w:t xml:space="preserve">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w:t>
      </w:r>
      <w:r w:rsidRPr="003640C7">
        <w:rPr>
          <w:sz w:val="24"/>
          <w:szCs w:val="24"/>
        </w:rPr>
        <w:lastRenderedPageBreak/>
        <w:t xml:space="preserve">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640C7" w:rsidRPr="003640C7" w:rsidRDefault="003640C7" w:rsidP="003640C7">
      <w:pPr>
        <w:spacing w:line="240" w:lineRule="auto"/>
        <w:ind w:firstLine="0"/>
        <w:rPr>
          <w:sz w:val="24"/>
          <w:szCs w:val="24"/>
        </w:rPr>
      </w:pPr>
      <w:r w:rsidRPr="003640C7">
        <w:rPr>
          <w:b/>
          <w:sz w:val="24"/>
          <w:szCs w:val="24"/>
        </w:rPr>
        <w:t xml:space="preserve">3. </w:t>
      </w:r>
      <w:proofErr w:type="gramStart"/>
      <w:r w:rsidRPr="003640C7">
        <w:rPr>
          <w:b/>
          <w:sz w:val="24"/>
          <w:szCs w:val="24"/>
        </w:rPr>
        <w:t>РОССИЙСКИЕ ПУБЛИЧНЫЕ ДОЛЖНОСТНЫЕ ЛИЦА (РПДЛ)</w:t>
      </w:r>
      <w:r w:rsidRPr="003640C7">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w:t>
      </w:r>
      <w:proofErr w:type="gramEnd"/>
      <w:r w:rsidRPr="003640C7">
        <w:rPr>
          <w:sz w:val="24"/>
          <w:szCs w:val="24"/>
        </w:rPr>
        <w:t xml:space="preserve"> перечни должностей, определяемые Президентом РФ.   </w:t>
      </w:r>
    </w:p>
    <w:p w:rsidR="003640C7" w:rsidRPr="003640C7" w:rsidRDefault="003640C7" w:rsidP="003640C7">
      <w:pPr>
        <w:spacing w:line="240" w:lineRule="auto"/>
        <w:ind w:firstLine="0"/>
        <w:rPr>
          <w:sz w:val="24"/>
          <w:szCs w:val="24"/>
        </w:rPr>
      </w:pPr>
      <w:r w:rsidRPr="003640C7">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 </w:t>
      </w:r>
      <w:proofErr w:type="gramStart"/>
      <w:r w:rsidRPr="003640C7">
        <w:rPr>
          <w:sz w:val="24"/>
          <w:szCs w:val="24"/>
        </w:rP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w:t>
      </w:r>
      <w:proofErr w:type="gramEnd"/>
      <w:r w:rsidRPr="003640C7">
        <w:rPr>
          <w:sz w:val="24"/>
          <w:szCs w:val="24"/>
        </w:rPr>
        <w:t xml:space="preserve"> </w:t>
      </w:r>
      <w:proofErr w:type="gramStart"/>
      <w:r w:rsidRPr="003640C7">
        <w:rPr>
          <w:sz w:val="24"/>
          <w:szCs w:val="24"/>
        </w:rPr>
        <w:t>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proofErr w:type="gramEnd"/>
      <w:r w:rsidRPr="003640C7">
        <w:rPr>
          <w:sz w:val="24"/>
          <w:szCs w:val="24"/>
        </w:rPr>
        <w:t xml:space="preserve"> </w:t>
      </w:r>
      <w:proofErr w:type="gramStart"/>
      <w:r w:rsidRPr="003640C7">
        <w:rPr>
          <w:sz w:val="24"/>
          <w:szCs w:val="24"/>
        </w:rPr>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w:t>
      </w:r>
      <w:proofErr w:type="gramEnd"/>
      <w:r w:rsidRPr="003640C7">
        <w:rPr>
          <w:sz w:val="24"/>
          <w:szCs w:val="24"/>
        </w:rPr>
        <w:t xml:space="preserve">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w:t>
      </w:r>
      <w:proofErr w:type="gramStart"/>
      <w:r w:rsidRPr="003640C7">
        <w:rPr>
          <w:sz w:val="24"/>
          <w:szCs w:val="24"/>
        </w:rPr>
        <w:t>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w:t>
      </w:r>
      <w:proofErr w:type="gramEnd"/>
      <w:r w:rsidRPr="003640C7">
        <w:rPr>
          <w:sz w:val="24"/>
          <w:szCs w:val="24"/>
        </w:rPr>
        <w:t xml:space="preserve">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640C7" w:rsidRPr="003640C7" w:rsidRDefault="003640C7" w:rsidP="003640C7">
      <w:pPr>
        <w:spacing w:line="240" w:lineRule="auto"/>
        <w:ind w:firstLine="0"/>
        <w:rPr>
          <w:sz w:val="24"/>
          <w:szCs w:val="24"/>
        </w:rPr>
      </w:pPr>
      <w:r w:rsidRPr="003640C7">
        <w:rPr>
          <w:b/>
          <w:sz w:val="24"/>
          <w:szCs w:val="24"/>
        </w:rPr>
        <w:t>4. МЕЖДУНАРОДНОЕ ПУБЛИЧНОЕ ДОЛЖНОСТНОЕ ЛИЦО (МПДЛ</w:t>
      </w:r>
      <w:r w:rsidRPr="003640C7">
        <w:rPr>
          <w:sz w:val="24"/>
          <w:szCs w:val="24"/>
        </w:rPr>
        <w:t>) - международный гражданский служащий или любое лицо, которое уполномочено международной организацией</w:t>
      </w:r>
      <w:proofErr w:type="gramStart"/>
      <w:r w:rsidRPr="003640C7">
        <w:rPr>
          <w:sz w:val="24"/>
          <w:szCs w:val="24"/>
        </w:rPr>
        <w:t>1</w:t>
      </w:r>
      <w:proofErr w:type="gramEnd"/>
      <w:r w:rsidRPr="003640C7">
        <w:rPr>
          <w:sz w:val="24"/>
          <w:szCs w:val="24"/>
        </w:rPr>
        <w:t xml:space="preserve"> действовать от ее имени (за исключением руководителей среднего звена или лиц, занимающих более низкие позиции).</w:t>
      </w:r>
    </w:p>
    <w:p w:rsidR="003640C7" w:rsidRPr="003640C7" w:rsidRDefault="003640C7" w:rsidP="003640C7">
      <w:pPr>
        <w:spacing w:line="240" w:lineRule="auto"/>
        <w:ind w:firstLine="0"/>
        <w:rPr>
          <w:sz w:val="24"/>
          <w:szCs w:val="24"/>
        </w:rPr>
      </w:pPr>
      <w:r w:rsidRPr="003640C7">
        <w:rPr>
          <w:b/>
          <w:sz w:val="24"/>
          <w:szCs w:val="24"/>
        </w:rPr>
        <w:lastRenderedPageBreak/>
        <w:t xml:space="preserve">5. </w:t>
      </w:r>
      <w:proofErr w:type="gramStart"/>
      <w:r w:rsidRPr="003640C7">
        <w:rPr>
          <w:b/>
          <w:sz w:val="24"/>
          <w:szCs w:val="24"/>
        </w:rPr>
        <w:t>ЛИЦО, СВЯЗАННОЕ С ПДЛ</w:t>
      </w:r>
      <w:r w:rsidRPr="003640C7">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w:t>
      </w:r>
      <w:proofErr w:type="spellStart"/>
      <w:r w:rsidRPr="003640C7">
        <w:rPr>
          <w:sz w:val="24"/>
          <w:szCs w:val="24"/>
        </w:rPr>
        <w:t>неполнородный</w:t>
      </w:r>
      <w:proofErr w:type="spellEnd"/>
      <w:r w:rsidRPr="003640C7">
        <w:rPr>
          <w:sz w:val="24"/>
          <w:szCs w:val="24"/>
        </w:rPr>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roofErr w:type="gramEnd"/>
    </w:p>
    <w:p w:rsidR="003640C7" w:rsidRPr="003640C7" w:rsidRDefault="003640C7" w:rsidP="003640C7">
      <w:pPr>
        <w:pStyle w:val="aff6"/>
        <w:numPr>
          <w:ilvl w:val="0"/>
          <w:numId w:val="0"/>
        </w:numPr>
        <w:tabs>
          <w:tab w:val="num" w:pos="1134"/>
        </w:tabs>
        <w:suppressAutoHyphens w:val="0"/>
        <w:snapToGrid w:val="0"/>
        <w:spacing w:line="240" w:lineRule="auto"/>
        <w:rPr>
          <w:sz w:val="24"/>
          <w:szCs w:val="24"/>
        </w:rPr>
      </w:pPr>
      <w:r w:rsidRPr="003640C7">
        <w:rPr>
          <w:b/>
          <w:sz w:val="24"/>
          <w:szCs w:val="24"/>
        </w:rPr>
        <w:t>6. Международные организации</w:t>
      </w:r>
      <w:r w:rsidRPr="003640C7">
        <w:rPr>
          <w:sz w:val="24"/>
          <w:szCs w:val="24"/>
        </w:rPr>
        <w:t xml:space="preserve"> – организации, созданные официальными политическими соглашениями между их странам</w:t>
      </w:r>
      <w:proofErr w:type="gramStart"/>
      <w:r w:rsidRPr="003640C7">
        <w:rPr>
          <w:sz w:val="24"/>
          <w:szCs w:val="24"/>
        </w:rPr>
        <w:t>и-</w:t>
      </w:r>
      <w:proofErr w:type="gramEnd"/>
      <w:r w:rsidRPr="003640C7">
        <w:rPr>
          <w:sz w:val="24"/>
          <w:szCs w:val="24"/>
        </w:rPr>
        <w:t xml:space="preserve">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w:t>
      </w:r>
      <w:proofErr w:type="gramStart"/>
      <w:r w:rsidRPr="003640C7">
        <w:rPr>
          <w:sz w:val="24"/>
          <w:szCs w:val="24"/>
        </w:rPr>
        <w:t>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roofErr w:type="gramEnd"/>
    </w:p>
    <w:p w:rsidR="004F4D80" w:rsidRPr="002D7FEE" w:rsidRDefault="004F4D80" w:rsidP="003640C7">
      <w:pPr>
        <w:pStyle w:val="aff6"/>
        <w:numPr>
          <w:ilvl w:val="3"/>
          <w:numId w:val="1"/>
        </w:numPr>
        <w:tabs>
          <w:tab w:val="num" w:pos="1134"/>
        </w:tabs>
        <w:suppressAutoHyphens w:val="0"/>
        <w:snapToGrid w:val="0"/>
        <w:spacing w:line="240" w:lineRule="auto"/>
        <w:ind w:left="862"/>
        <w:rPr>
          <w:sz w:val="24"/>
          <w:szCs w:val="24"/>
        </w:rPr>
      </w:pPr>
      <w:r w:rsidRPr="002D7FEE">
        <w:rPr>
          <w:sz w:val="24"/>
          <w:szCs w:val="24"/>
        </w:rPr>
        <w:t>В графе 1</w:t>
      </w:r>
      <w:r w:rsidR="003640C7">
        <w:rPr>
          <w:sz w:val="24"/>
          <w:szCs w:val="24"/>
        </w:rPr>
        <w:t>6</w:t>
      </w:r>
      <w:r w:rsidRPr="002D7FEE">
        <w:rPr>
          <w:sz w:val="24"/>
          <w:szCs w:val="24"/>
        </w:rPr>
        <w:t xml:space="preserve"> «Банковские реквизиты…» указываются реквизиты, которые будут использованы при заключении Договора.</w:t>
      </w:r>
    </w:p>
    <w:p w:rsidR="00B66565" w:rsidRPr="002D7FEE"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240" w:name="_Ref55336378"/>
      <w:bookmarkStart w:id="1241" w:name="_Toc57314676"/>
      <w:bookmarkStart w:id="1242" w:name="_Toc69728990"/>
      <w:bookmarkStart w:id="1243" w:name="_Toc98253942"/>
      <w:bookmarkStart w:id="1244" w:name="_Toc165173868"/>
      <w:bookmarkStart w:id="1245" w:name="_Toc423423674"/>
      <w:r w:rsidRPr="002D7FEE">
        <w:rPr>
          <w:sz w:val="24"/>
          <w:szCs w:val="24"/>
        </w:rPr>
        <w:t>В графе 1</w:t>
      </w:r>
      <w:r w:rsidR="003640C7">
        <w:rPr>
          <w:sz w:val="24"/>
          <w:szCs w:val="24"/>
        </w:rPr>
        <w:t>7</w:t>
      </w:r>
      <w:r w:rsidRPr="002D7FEE">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2D7FEE">
        <w:rPr>
          <w:sz w:val="24"/>
          <w:szCs w:val="24"/>
        </w:rPr>
        <w:t xml:space="preserve">№209-ФЗ от 24.07.2007 с изменениями </w:t>
      </w:r>
      <w:r w:rsidRPr="002D7FEE">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D7FEE" w:rsidRDefault="00B375BB" w:rsidP="00B66565">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5B69B5">
        <w:rPr>
          <w:sz w:val="24"/>
          <w:szCs w:val="24"/>
        </w:rPr>
        <w:t>5.7.2</w:t>
      </w:r>
      <w:r w:rsidR="00C55095">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sidRPr="002D7FEE">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246" w:name="_Ref449016908"/>
      <w:bookmarkStart w:id="1247" w:name="_Toc498589675"/>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40"/>
      <w:bookmarkEnd w:id="1241"/>
      <w:bookmarkEnd w:id="1242"/>
      <w:bookmarkEnd w:id="1243"/>
      <w:bookmarkEnd w:id="1244"/>
      <w:bookmarkEnd w:id="1245"/>
      <w:bookmarkEnd w:id="1246"/>
      <w:bookmarkEnd w:id="1247"/>
    </w:p>
    <w:p w:rsidR="004F4D80" w:rsidRPr="00D904EF" w:rsidRDefault="004F4D80" w:rsidP="004F4D80">
      <w:pPr>
        <w:pStyle w:val="3"/>
        <w:rPr>
          <w:szCs w:val="24"/>
        </w:rPr>
      </w:pPr>
      <w:bookmarkStart w:id="1248" w:name="_Toc98253943"/>
      <w:bookmarkStart w:id="1249" w:name="_Toc157248195"/>
      <w:bookmarkStart w:id="1250" w:name="_Toc157496564"/>
      <w:bookmarkStart w:id="1251" w:name="_Toc158206103"/>
      <w:bookmarkStart w:id="1252" w:name="_Toc164057788"/>
      <w:bookmarkStart w:id="1253" w:name="_Toc164137138"/>
      <w:bookmarkStart w:id="1254" w:name="_Toc164161298"/>
      <w:bookmarkStart w:id="1255" w:name="_Toc165173869"/>
      <w:bookmarkStart w:id="1256" w:name="_Toc439170693"/>
      <w:bookmarkStart w:id="1257" w:name="_Toc439172795"/>
      <w:bookmarkStart w:id="1258" w:name="_Toc439173239"/>
      <w:bookmarkStart w:id="1259" w:name="_Toc439238235"/>
      <w:bookmarkStart w:id="1260" w:name="_Toc439252782"/>
      <w:bookmarkStart w:id="1261" w:name="_Toc439323756"/>
      <w:bookmarkStart w:id="1262" w:name="_Toc440361393"/>
      <w:bookmarkStart w:id="1263" w:name="_Toc440376275"/>
      <w:bookmarkStart w:id="1264" w:name="_Toc440382533"/>
      <w:bookmarkStart w:id="1265" w:name="_Toc440447203"/>
      <w:bookmarkStart w:id="1266" w:name="_Toc440620883"/>
      <w:bookmarkStart w:id="1267" w:name="_Toc440631518"/>
      <w:bookmarkStart w:id="1268" w:name="_Toc440875757"/>
      <w:bookmarkStart w:id="1269" w:name="_Toc441131781"/>
      <w:bookmarkStart w:id="1270" w:name="_Toc465865224"/>
      <w:bookmarkStart w:id="1271" w:name="_Toc468975485"/>
      <w:bookmarkStart w:id="1272" w:name="_Toc471830511"/>
      <w:bookmarkStart w:id="1273" w:name="_Toc498589676"/>
      <w:r w:rsidRPr="00D904EF">
        <w:rPr>
          <w:szCs w:val="24"/>
        </w:rPr>
        <w:t>Форма Справки о перечне и годовых объемах выполнения аналогичных договоров</w:t>
      </w:r>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72B83">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070E3D">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72B83">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070E3D">
              <w:rPr>
                <w:rStyle w:val="aa"/>
                <w:sz w:val="22"/>
              </w:rPr>
              <w:t>7</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070E3D">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w:t>
            </w:r>
            <w:r w:rsidR="00070E3D">
              <w:rPr>
                <w:rStyle w:val="aa"/>
                <w:sz w:val="22"/>
              </w:rPr>
              <w:t>-</w:t>
            </w:r>
            <w:r w:rsidR="00070E3D" w:rsidRPr="00F647F7">
              <w:rPr>
                <w:rStyle w:val="aa"/>
                <w:sz w:val="22"/>
              </w:rPr>
              <w:t xml:space="preserve"> </w:t>
            </w:r>
            <w:r w:rsidR="00070E3D" w:rsidRPr="00F647F7">
              <w:rPr>
                <w:rStyle w:val="aa"/>
                <w:sz w:val="22"/>
              </w:rPr>
              <w:t>II</w:t>
            </w:r>
            <w:r w:rsidRPr="00F647F7">
              <w:rPr>
                <w:rStyle w:val="aa"/>
                <w:sz w:val="22"/>
              </w:rPr>
              <w:t> квартал</w:t>
            </w:r>
            <w:r w:rsidR="00070E3D">
              <w:rPr>
                <w:rStyle w:val="aa"/>
                <w:sz w:val="22"/>
              </w:rPr>
              <w:t>ы</w:t>
            </w:r>
            <w:r w:rsidRPr="00F647F7">
              <w:rPr>
                <w:rStyle w:val="aa"/>
                <w:sz w:val="22"/>
              </w:rPr>
              <w:t xml:space="preserve"> 20</w:t>
            </w:r>
            <w:r>
              <w:rPr>
                <w:rStyle w:val="aa"/>
                <w:sz w:val="22"/>
              </w:rPr>
              <w:t>1</w:t>
            </w:r>
            <w:r w:rsidR="00070E3D">
              <w:rPr>
                <w:rStyle w:val="aa"/>
                <w:sz w:val="22"/>
              </w:rPr>
              <w:t>8 года»</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74" w:name="_Toc98253944"/>
      <w:bookmarkStart w:id="1275" w:name="_Toc157248196"/>
      <w:bookmarkStart w:id="1276" w:name="_Toc157496565"/>
      <w:bookmarkStart w:id="1277" w:name="_Toc158206104"/>
      <w:bookmarkStart w:id="1278" w:name="_Toc164057789"/>
      <w:bookmarkStart w:id="1279" w:name="_Toc164137139"/>
      <w:bookmarkStart w:id="1280" w:name="_Toc164161299"/>
      <w:bookmarkStart w:id="1281" w:name="_Toc165173870"/>
      <w:r>
        <w:rPr>
          <w:szCs w:val="24"/>
        </w:rPr>
        <w:br w:type="page"/>
      </w:r>
    </w:p>
    <w:p w:rsidR="004F4D80" w:rsidRPr="00D904EF" w:rsidRDefault="004F4D80" w:rsidP="004F4D80">
      <w:pPr>
        <w:pStyle w:val="3"/>
        <w:rPr>
          <w:szCs w:val="24"/>
        </w:rPr>
      </w:pPr>
      <w:bookmarkStart w:id="1282" w:name="_Toc439170694"/>
      <w:bookmarkStart w:id="1283" w:name="_Toc439172796"/>
      <w:bookmarkStart w:id="1284" w:name="_Toc439173240"/>
      <w:bookmarkStart w:id="1285" w:name="_Toc439238236"/>
      <w:bookmarkStart w:id="1286" w:name="_Toc439252783"/>
      <w:bookmarkStart w:id="1287" w:name="_Toc439323757"/>
      <w:bookmarkStart w:id="1288" w:name="_Toc440361394"/>
      <w:bookmarkStart w:id="1289" w:name="_Toc440376276"/>
      <w:bookmarkStart w:id="1290" w:name="_Toc440382534"/>
      <w:bookmarkStart w:id="1291" w:name="_Toc440447204"/>
      <w:bookmarkStart w:id="1292" w:name="_Toc440620884"/>
      <w:bookmarkStart w:id="1293" w:name="_Toc440631519"/>
      <w:bookmarkStart w:id="1294" w:name="_Toc440875758"/>
      <w:bookmarkStart w:id="1295" w:name="_Toc441131782"/>
      <w:bookmarkStart w:id="1296" w:name="_Toc465865225"/>
      <w:bookmarkStart w:id="1297" w:name="_Toc468975486"/>
      <w:bookmarkStart w:id="1298" w:name="_Toc471830512"/>
      <w:bookmarkStart w:id="1299" w:name="_Toc498589677"/>
      <w:r w:rsidRPr="00D904EF">
        <w:rPr>
          <w:szCs w:val="24"/>
        </w:rPr>
        <w:lastRenderedPageBreak/>
        <w:t>Инструкции по заполнению</w:t>
      </w:r>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C55095">
        <w:rPr>
          <w:sz w:val="24"/>
          <w:szCs w:val="24"/>
        </w:rPr>
        <w:fldChar w:fldCharType="begin"/>
      </w:r>
      <w:r w:rsidR="00D90031">
        <w:rPr>
          <w:sz w:val="24"/>
          <w:szCs w:val="24"/>
        </w:rPr>
        <w:instrText xml:space="preserve"> REF _Ref440274159 \r \h </w:instrText>
      </w:r>
      <w:r w:rsidR="00C55095">
        <w:rPr>
          <w:sz w:val="24"/>
          <w:szCs w:val="24"/>
        </w:rPr>
      </w:r>
      <w:r w:rsidR="00C55095">
        <w:rPr>
          <w:sz w:val="24"/>
          <w:szCs w:val="24"/>
        </w:rPr>
        <w:fldChar w:fldCharType="separate"/>
      </w:r>
      <w:r w:rsidR="005B69B5">
        <w:rPr>
          <w:sz w:val="24"/>
          <w:szCs w:val="24"/>
        </w:rPr>
        <w:t>4</w:t>
      </w:r>
      <w:r w:rsidR="00C55095">
        <w:rPr>
          <w:sz w:val="24"/>
          <w:szCs w:val="24"/>
        </w:rPr>
        <w:fldChar w:fldCharType="end"/>
      </w:r>
      <w:r w:rsidRPr="00F647F7">
        <w:rPr>
          <w:sz w:val="24"/>
          <w:szCs w:val="24"/>
        </w:rPr>
        <w:t>.</w:t>
      </w:r>
    </w:p>
    <w:p w:rsidR="004F4D80" w:rsidRPr="005A3A93" w:rsidRDefault="005A3A93" w:rsidP="004F4D80">
      <w:pPr>
        <w:pStyle w:val="aff6"/>
        <w:numPr>
          <w:ilvl w:val="3"/>
          <w:numId w:val="1"/>
        </w:numPr>
        <w:tabs>
          <w:tab w:val="num" w:pos="1134"/>
        </w:tabs>
        <w:suppressAutoHyphens w:val="0"/>
        <w:spacing w:before="100" w:beforeAutospacing="1" w:line="240" w:lineRule="auto"/>
        <w:rPr>
          <w:sz w:val="24"/>
          <w:szCs w:val="24"/>
        </w:rPr>
      </w:pPr>
      <w:r w:rsidRPr="005A3A93">
        <w:rPr>
          <w:sz w:val="24"/>
          <w:szCs w:val="24"/>
        </w:rPr>
        <w:t>Следует указать не менее одного, но не более десяти аналогичных договоров (п</w:t>
      </w:r>
      <w:r w:rsidRPr="005A3A93">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5A3A93">
        <w:rPr>
          <w:sz w:val="24"/>
          <w:szCs w:val="24"/>
        </w:rPr>
        <w:t>). Участник может самостоятельно выбрать договоры, которые, по его мнению, наилучшим образом характеризует его опыт</w:t>
      </w:r>
      <w:r w:rsidR="004F4D80" w:rsidRPr="005A3A9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sidRPr="005A3A93">
        <w:rPr>
          <w:sz w:val="24"/>
          <w:szCs w:val="24"/>
        </w:rPr>
        <w:t>Участник</w:t>
      </w:r>
      <w:r w:rsidR="004F4D80" w:rsidRPr="005A3A93">
        <w:rPr>
          <w:sz w:val="24"/>
          <w:szCs w:val="24"/>
        </w:rPr>
        <w:t xml:space="preserve"> может включать и незавершенные договоры</w:t>
      </w:r>
      <w:r w:rsidR="004F4D80" w:rsidRPr="00F647F7">
        <w:rPr>
          <w:sz w:val="24"/>
          <w:szCs w:val="24"/>
        </w:rPr>
        <w:t>, обязательно отмечая данный факт.</w:t>
      </w:r>
    </w:p>
    <w:p w:rsidR="004D1E07" w:rsidRDefault="004D1E07" w:rsidP="004D1E07">
      <w:pPr>
        <w:pStyle w:val="2"/>
        <w:pageBreakBefore/>
        <w:tabs>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300" w:name="_Ref55336389"/>
      <w:bookmarkStart w:id="1301" w:name="_Toc57314677"/>
      <w:bookmarkStart w:id="1302" w:name="_Toc69728991"/>
      <w:bookmarkStart w:id="1303" w:name="_Toc98253945"/>
      <w:bookmarkStart w:id="1304" w:name="_Toc165173871"/>
      <w:bookmarkStart w:id="1305" w:name="_Toc423423675"/>
    </w:p>
    <w:p w:rsidR="004F4D80" w:rsidRPr="00F647F7" w:rsidRDefault="004F4D80" w:rsidP="004D1E07">
      <w:pPr>
        <w:pStyle w:val="2"/>
        <w:pageBreakBefore/>
        <w:tabs>
          <w:tab w:val="clear" w:pos="1700"/>
          <w:tab w:val="num" w:pos="1134"/>
          <w:tab w:val="num" w:pos="5104"/>
        </w:tabs>
        <w:spacing w:before="100" w:beforeAutospacing="1" w:after="100" w:afterAutospacing="1" w:line="240" w:lineRule="auto"/>
      </w:pPr>
      <w:bookmarkStart w:id="1306" w:name="_Ref440881887"/>
      <w:bookmarkStart w:id="1307" w:name="_Toc498589678"/>
      <w:r w:rsidRPr="00F647F7">
        <w:lastRenderedPageBreak/>
        <w:t xml:space="preserve">Справка о материально-технических ресурсах (форма </w:t>
      </w:r>
      <w:r w:rsidR="00B8118F">
        <w:t>9</w:t>
      </w:r>
      <w:r w:rsidRPr="00F647F7">
        <w:t>)</w:t>
      </w:r>
      <w:bookmarkEnd w:id="1300"/>
      <w:bookmarkEnd w:id="1301"/>
      <w:bookmarkEnd w:id="1302"/>
      <w:bookmarkEnd w:id="1303"/>
      <w:bookmarkEnd w:id="1304"/>
      <w:bookmarkEnd w:id="1305"/>
      <w:bookmarkEnd w:id="1306"/>
      <w:bookmarkEnd w:id="1307"/>
    </w:p>
    <w:p w:rsidR="004F4D80" w:rsidRPr="00D904EF" w:rsidRDefault="004F4D80" w:rsidP="004F4D80">
      <w:pPr>
        <w:pStyle w:val="3"/>
        <w:rPr>
          <w:szCs w:val="24"/>
        </w:rPr>
      </w:pPr>
      <w:bookmarkStart w:id="1308" w:name="_Toc98253946"/>
      <w:bookmarkStart w:id="1309" w:name="_Toc157248198"/>
      <w:bookmarkStart w:id="1310" w:name="_Toc157496567"/>
      <w:bookmarkStart w:id="1311" w:name="_Toc158206106"/>
      <w:bookmarkStart w:id="1312" w:name="_Toc164057791"/>
      <w:bookmarkStart w:id="1313" w:name="_Toc164137141"/>
      <w:bookmarkStart w:id="1314" w:name="_Toc164161301"/>
      <w:bookmarkStart w:id="1315" w:name="_Toc165173872"/>
      <w:bookmarkStart w:id="1316" w:name="_Toc439170696"/>
      <w:bookmarkStart w:id="1317" w:name="_Toc439172798"/>
      <w:bookmarkStart w:id="1318" w:name="_Toc439173242"/>
      <w:bookmarkStart w:id="1319" w:name="_Toc439238238"/>
      <w:bookmarkStart w:id="1320" w:name="_Toc439252785"/>
      <w:bookmarkStart w:id="1321" w:name="_Toc439323759"/>
      <w:bookmarkStart w:id="1322" w:name="_Toc440361396"/>
      <w:bookmarkStart w:id="1323" w:name="_Toc440376278"/>
      <w:bookmarkStart w:id="1324" w:name="_Toc440382536"/>
      <w:bookmarkStart w:id="1325" w:name="_Toc440447206"/>
      <w:bookmarkStart w:id="1326" w:name="_Toc440620886"/>
      <w:bookmarkStart w:id="1327" w:name="_Toc440631521"/>
      <w:bookmarkStart w:id="1328" w:name="_Toc440875760"/>
      <w:bookmarkStart w:id="1329" w:name="_Toc441131784"/>
      <w:bookmarkStart w:id="1330" w:name="_Toc465865227"/>
      <w:bookmarkStart w:id="1331" w:name="_Toc468975488"/>
      <w:bookmarkStart w:id="1332" w:name="_Toc471830514"/>
      <w:bookmarkStart w:id="1333" w:name="_Toc498589679"/>
      <w:r w:rsidRPr="00D904EF">
        <w:rPr>
          <w:szCs w:val="24"/>
        </w:rPr>
        <w:t>Форма Справки о материально-технических ресурсах</w:t>
      </w:r>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34" w:name="_Toc98253947"/>
      <w:bookmarkStart w:id="1335" w:name="_Toc157248199"/>
      <w:bookmarkStart w:id="1336" w:name="_Toc157496568"/>
      <w:bookmarkStart w:id="1337" w:name="_Toc158206107"/>
      <w:bookmarkStart w:id="1338" w:name="_Toc164057792"/>
      <w:bookmarkStart w:id="1339" w:name="_Toc164137142"/>
      <w:bookmarkStart w:id="1340" w:name="_Toc164161302"/>
      <w:bookmarkStart w:id="1341" w:name="_Toc165173873"/>
    </w:p>
    <w:p w:rsidR="004F4D80" w:rsidRPr="00D904EF" w:rsidRDefault="004F4D80" w:rsidP="004F4D80">
      <w:pPr>
        <w:pStyle w:val="3"/>
        <w:rPr>
          <w:szCs w:val="24"/>
        </w:rPr>
      </w:pPr>
      <w:bookmarkStart w:id="1342" w:name="_Toc439170697"/>
      <w:bookmarkStart w:id="1343" w:name="_Toc439172799"/>
      <w:bookmarkStart w:id="1344" w:name="_Toc439173243"/>
      <w:bookmarkStart w:id="1345" w:name="_Toc439238239"/>
      <w:bookmarkStart w:id="1346" w:name="_Toc439252786"/>
      <w:bookmarkStart w:id="1347" w:name="_Toc439323760"/>
      <w:bookmarkStart w:id="1348" w:name="_Toc440361397"/>
      <w:bookmarkStart w:id="1349" w:name="_Toc440376279"/>
      <w:bookmarkStart w:id="1350" w:name="_Toc440382537"/>
      <w:bookmarkStart w:id="1351" w:name="_Toc440447207"/>
      <w:bookmarkStart w:id="1352" w:name="_Toc440620887"/>
      <w:bookmarkStart w:id="1353" w:name="_Toc440631522"/>
      <w:bookmarkStart w:id="1354" w:name="_Toc440875761"/>
      <w:bookmarkStart w:id="1355" w:name="_Toc441131785"/>
      <w:bookmarkStart w:id="1356" w:name="_Toc465865228"/>
      <w:bookmarkStart w:id="1357" w:name="_Toc468975489"/>
      <w:bookmarkStart w:id="1358" w:name="_Toc471830515"/>
      <w:bookmarkStart w:id="1359" w:name="_Toc498589680"/>
      <w:r w:rsidRPr="00D904EF">
        <w:rPr>
          <w:szCs w:val="24"/>
        </w:rPr>
        <w:lastRenderedPageBreak/>
        <w:t>Инструкции по заполнению</w:t>
      </w:r>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60" w:name="_Ref55336398"/>
      <w:bookmarkStart w:id="1361" w:name="_Toc57314678"/>
      <w:bookmarkStart w:id="1362" w:name="_Toc69728992"/>
      <w:bookmarkStart w:id="1363" w:name="_Toc98253948"/>
      <w:bookmarkStart w:id="1364" w:name="_Toc165173874"/>
      <w:bookmarkStart w:id="1365" w:name="_Toc423423676"/>
    </w:p>
    <w:p w:rsidR="004F4D80" w:rsidRPr="00F647F7" w:rsidRDefault="004F4D80" w:rsidP="00FB7116">
      <w:pPr>
        <w:pStyle w:val="2"/>
        <w:pageBreakBefore/>
        <w:tabs>
          <w:tab w:val="clear" w:pos="1700"/>
          <w:tab w:val="num" w:pos="1134"/>
          <w:tab w:val="num" w:pos="5104"/>
        </w:tabs>
        <w:spacing w:before="100" w:beforeAutospacing="1" w:after="100" w:afterAutospacing="1" w:line="240" w:lineRule="auto"/>
      </w:pPr>
      <w:bookmarkStart w:id="1366" w:name="_Ref440881894"/>
      <w:bookmarkStart w:id="1367" w:name="_Toc498589681"/>
      <w:r w:rsidRPr="00F647F7">
        <w:lastRenderedPageBreak/>
        <w:t xml:space="preserve">Справка о кадровых ресурсах (форма </w:t>
      </w:r>
      <w:r w:rsidR="00B8118F">
        <w:t>10</w:t>
      </w:r>
      <w:r w:rsidRPr="00F647F7">
        <w:t>)</w:t>
      </w:r>
      <w:bookmarkEnd w:id="1360"/>
      <w:bookmarkEnd w:id="1361"/>
      <w:bookmarkEnd w:id="1362"/>
      <w:bookmarkEnd w:id="1363"/>
      <w:bookmarkEnd w:id="1364"/>
      <w:bookmarkEnd w:id="1365"/>
      <w:bookmarkEnd w:id="1366"/>
      <w:bookmarkEnd w:id="1367"/>
    </w:p>
    <w:p w:rsidR="004F4D80" w:rsidRPr="00D904EF" w:rsidRDefault="004F4D80" w:rsidP="004F4D80">
      <w:pPr>
        <w:pStyle w:val="3"/>
        <w:rPr>
          <w:szCs w:val="24"/>
        </w:rPr>
      </w:pPr>
      <w:bookmarkStart w:id="1368" w:name="_Toc98253949"/>
      <w:bookmarkStart w:id="1369" w:name="_Toc157248201"/>
      <w:bookmarkStart w:id="1370" w:name="_Toc157496570"/>
      <w:bookmarkStart w:id="1371" w:name="_Toc158206109"/>
      <w:bookmarkStart w:id="1372" w:name="_Toc164057794"/>
      <w:bookmarkStart w:id="1373" w:name="_Toc164137144"/>
      <w:bookmarkStart w:id="1374" w:name="_Toc164161304"/>
      <w:bookmarkStart w:id="1375" w:name="_Toc165173875"/>
      <w:bookmarkStart w:id="1376" w:name="_Toc439170699"/>
      <w:bookmarkStart w:id="1377" w:name="_Toc439172801"/>
      <w:bookmarkStart w:id="1378" w:name="_Toc439173245"/>
      <w:bookmarkStart w:id="1379" w:name="_Toc439238241"/>
      <w:bookmarkStart w:id="1380" w:name="_Toc439252788"/>
      <w:bookmarkStart w:id="1381" w:name="_Toc439323762"/>
      <w:bookmarkStart w:id="1382" w:name="_Toc440361399"/>
      <w:bookmarkStart w:id="1383" w:name="_Toc440376281"/>
      <w:bookmarkStart w:id="1384" w:name="_Toc440382539"/>
      <w:bookmarkStart w:id="1385" w:name="_Toc440447209"/>
      <w:bookmarkStart w:id="1386" w:name="_Toc440620889"/>
      <w:bookmarkStart w:id="1387" w:name="_Toc440631524"/>
      <w:bookmarkStart w:id="1388" w:name="_Toc440875763"/>
      <w:bookmarkStart w:id="1389" w:name="_Toc441131787"/>
      <w:bookmarkStart w:id="1390" w:name="_Toc465865230"/>
      <w:bookmarkStart w:id="1391" w:name="_Toc468975491"/>
      <w:bookmarkStart w:id="1392" w:name="_Toc471830517"/>
      <w:bookmarkStart w:id="1393" w:name="_Toc498589682"/>
      <w:r w:rsidRPr="00D904EF">
        <w:rPr>
          <w:szCs w:val="24"/>
        </w:rPr>
        <w:t>Форма Справки о кадровых ресурсах</w:t>
      </w:r>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94" w:name="_Toc98253950"/>
      <w:bookmarkStart w:id="1395" w:name="_Toc157248202"/>
      <w:bookmarkStart w:id="1396" w:name="_Toc157496571"/>
      <w:bookmarkStart w:id="1397" w:name="_Toc158206110"/>
      <w:bookmarkStart w:id="1398" w:name="_Toc164057795"/>
      <w:bookmarkStart w:id="1399" w:name="_Toc164137145"/>
      <w:bookmarkStart w:id="1400" w:name="_Toc164161305"/>
      <w:bookmarkStart w:id="1401" w:name="_Toc165173876"/>
      <w:r>
        <w:rPr>
          <w:b/>
          <w:szCs w:val="24"/>
        </w:rPr>
        <w:br w:type="page"/>
      </w:r>
    </w:p>
    <w:p w:rsidR="004F4D80" w:rsidRPr="00D904EF" w:rsidRDefault="004F4D80" w:rsidP="004F4D80">
      <w:pPr>
        <w:pStyle w:val="3"/>
        <w:rPr>
          <w:szCs w:val="24"/>
        </w:rPr>
      </w:pPr>
      <w:bookmarkStart w:id="1402" w:name="_Toc439170700"/>
      <w:bookmarkStart w:id="1403" w:name="_Toc439172802"/>
      <w:bookmarkStart w:id="1404" w:name="_Toc439173246"/>
      <w:bookmarkStart w:id="1405" w:name="_Toc439238242"/>
      <w:bookmarkStart w:id="1406" w:name="_Toc439252789"/>
      <w:bookmarkStart w:id="1407" w:name="_Toc439323763"/>
      <w:bookmarkStart w:id="1408" w:name="_Toc440361400"/>
      <w:bookmarkStart w:id="1409" w:name="_Toc440376282"/>
      <w:bookmarkStart w:id="1410" w:name="_Toc440382540"/>
      <w:bookmarkStart w:id="1411" w:name="_Toc440447210"/>
      <w:bookmarkStart w:id="1412" w:name="_Toc440620890"/>
      <w:bookmarkStart w:id="1413" w:name="_Toc440631525"/>
      <w:bookmarkStart w:id="1414" w:name="_Toc440875764"/>
      <w:bookmarkStart w:id="1415" w:name="_Toc441131788"/>
      <w:bookmarkStart w:id="1416" w:name="_Toc465865231"/>
      <w:bookmarkStart w:id="1417" w:name="_Toc468975492"/>
      <w:bookmarkStart w:id="1418" w:name="_Toc471830518"/>
      <w:bookmarkStart w:id="1419" w:name="_Toc498589683"/>
      <w:r w:rsidRPr="00D904EF">
        <w:rPr>
          <w:szCs w:val="24"/>
        </w:rPr>
        <w:lastRenderedPageBreak/>
        <w:t>Инструкции по заполнению</w:t>
      </w:r>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420" w:name="_Toc165173881"/>
      <w:bookmarkStart w:id="1421" w:name="_Ref194749267"/>
      <w:bookmarkStart w:id="1422" w:name="_Toc423423677"/>
      <w:bookmarkStart w:id="1423" w:name="_Ref440271993"/>
      <w:bookmarkStart w:id="1424" w:name="_Ref440274659"/>
      <w:bookmarkStart w:id="1425" w:name="_Toc498589684"/>
      <w:bookmarkStart w:id="1426" w:name="_Ref90381523"/>
      <w:bookmarkStart w:id="1427" w:name="_Toc90385124"/>
      <w:bookmarkStart w:id="1428" w:name="_Ref96861029"/>
      <w:bookmarkStart w:id="1429" w:name="_Toc97651410"/>
      <w:bookmarkStart w:id="1430"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420"/>
      <w:bookmarkEnd w:id="1421"/>
      <w:bookmarkEnd w:id="1422"/>
      <w:bookmarkEnd w:id="1423"/>
      <w:bookmarkEnd w:id="1424"/>
      <w:bookmarkEnd w:id="1425"/>
    </w:p>
    <w:p w:rsidR="004F4D80" w:rsidRPr="00D904EF" w:rsidRDefault="004F4D80" w:rsidP="004F4D80">
      <w:pPr>
        <w:pStyle w:val="3"/>
        <w:rPr>
          <w:szCs w:val="24"/>
        </w:rPr>
      </w:pPr>
      <w:bookmarkStart w:id="1431" w:name="_Toc97651411"/>
      <w:bookmarkStart w:id="1432" w:name="_Toc98253956"/>
      <w:bookmarkStart w:id="1433" w:name="_Toc157248208"/>
      <w:bookmarkStart w:id="1434" w:name="_Toc157496577"/>
      <w:bookmarkStart w:id="1435" w:name="_Toc158206116"/>
      <w:bookmarkStart w:id="1436" w:name="_Toc164057801"/>
      <w:bookmarkStart w:id="1437" w:name="_Toc164137151"/>
      <w:bookmarkStart w:id="1438" w:name="_Toc164161311"/>
      <w:bookmarkStart w:id="1439" w:name="_Toc165173882"/>
      <w:bookmarkStart w:id="1440" w:name="_Toc439170702"/>
      <w:bookmarkStart w:id="1441" w:name="_Toc439172804"/>
      <w:bookmarkStart w:id="1442" w:name="_Toc439173248"/>
      <w:bookmarkStart w:id="1443" w:name="_Toc439238244"/>
      <w:bookmarkStart w:id="1444" w:name="_Toc439252791"/>
      <w:bookmarkStart w:id="1445" w:name="_Toc439323765"/>
      <w:bookmarkStart w:id="1446" w:name="_Toc440361402"/>
      <w:bookmarkStart w:id="1447" w:name="_Toc440376284"/>
      <w:bookmarkStart w:id="1448" w:name="_Toc440382542"/>
      <w:bookmarkStart w:id="1449" w:name="_Toc440447212"/>
      <w:bookmarkStart w:id="1450" w:name="_Toc440620892"/>
      <w:bookmarkStart w:id="1451" w:name="_Toc440631527"/>
      <w:bookmarkStart w:id="1452" w:name="_Toc440875766"/>
      <w:bookmarkStart w:id="1453" w:name="_Toc441131790"/>
      <w:bookmarkStart w:id="1454" w:name="_Toc465865233"/>
      <w:bookmarkStart w:id="1455" w:name="_Toc468975494"/>
      <w:bookmarkStart w:id="1456" w:name="_Toc471830520"/>
      <w:bookmarkStart w:id="1457" w:name="_Toc498589685"/>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2D7FEE" w:rsidRDefault="004F4D80" w:rsidP="004F4D80">
      <w:pPr>
        <w:spacing w:line="240" w:lineRule="auto"/>
        <w:rPr>
          <w:b/>
          <w:sz w:val="24"/>
          <w:szCs w:val="24"/>
        </w:rPr>
      </w:pPr>
      <w:r w:rsidRPr="00F647F7">
        <w:rPr>
          <w:sz w:val="24"/>
          <w:szCs w:val="24"/>
        </w:rPr>
        <w:t xml:space="preserve">При рассмотрении </w:t>
      </w:r>
      <w:r w:rsidRPr="002D7FEE">
        <w:rPr>
          <w:sz w:val="24"/>
          <w:szCs w:val="24"/>
        </w:rPr>
        <w:t xml:space="preserve">нашей </w:t>
      </w:r>
      <w:r w:rsidR="00D904EF" w:rsidRPr="002D7FEE">
        <w:rPr>
          <w:sz w:val="24"/>
          <w:szCs w:val="24"/>
        </w:rPr>
        <w:t>Заявки</w:t>
      </w:r>
      <w:r w:rsidRPr="002D7FEE">
        <w:rPr>
          <w:sz w:val="24"/>
          <w:szCs w:val="24"/>
        </w:rPr>
        <w:t xml:space="preserve"> просим учесть следующие сведения о наличии у </w:t>
      </w:r>
      <w:r w:rsidRPr="002D7FEE">
        <w:rPr>
          <w:b/>
          <w:i/>
          <w:sz w:val="24"/>
          <w:szCs w:val="24"/>
        </w:rPr>
        <w:t xml:space="preserve">{указывается наименование </w:t>
      </w:r>
      <w:r w:rsidR="00C236C0" w:rsidRPr="002D7FEE">
        <w:rPr>
          <w:b/>
          <w:i/>
          <w:sz w:val="24"/>
          <w:szCs w:val="24"/>
        </w:rPr>
        <w:t>Участник</w:t>
      </w:r>
      <w:r w:rsidRPr="002D7FEE">
        <w:rPr>
          <w:b/>
          <w:i/>
          <w:sz w:val="24"/>
          <w:szCs w:val="24"/>
        </w:rPr>
        <w:t>а}</w:t>
      </w:r>
      <w:r w:rsidRPr="002D7FEE">
        <w:rPr>
          <w:i/>
          <w:sz w:val="24"/>
          <w:szCs w:val="24"/>
        </w:rPr>
        <w:t xml:space="preserve"> </w:t>
      </w:r>
      <w:r w:rsidR="00910732" w:rsidRPr="002D7FEE">
        <w:rPr>
          <w:snapToGrid w:val="0"/>
          <w:sz w:val="24"/>
          <w:szCs w:val="24"/>
        </w:rPr>
        <w:t>конфликта интересов и/или связей</w:t>
      </w:r>
      <w:r w:rsidRPr="002D7FEE">
        <w:rPr>
          <w:sz w:val="24"/>
          <w:szCs w:val="24"/>
        </w:rPr>
        <w:t xml:space="preserve">, носящих характер </w:t>
      </w:r>
      <w:proofErr w:type="spellStart"/>
      <w:r w:rsidRPr="002D7FEE">
        <w:rPr>
          <w:sz w:val="24"/>
          <w:szCs w:val="24"/>
        </w:rPr>
        <w:t>аффилированности</w:t>
      </w:r>
      <w:proofErr w:type="spellEnd"/>
      <w:r w:rsidRPr="002D7FEE">
        <w:rPr>
          <w:sz w:val="24"/>
          <w:szCs w:val="24"/>
        </w:rPr>
        <w:t xml:space="preserve"> с лицами, являющимися </w:t>
      </w:r>
      <w:r w:rsidRPr="002D7FEE">
        <w:rPr>
          <w:b/>
          <w:i/>
          <w:sz w:val="24"/>
          <w:szCs w:val="24"/>
        </w:rPr>
        <w:t>{</w:t>
      </w:r>
      <w:proofErr w:type="gramStart"/>
      <w:r w:rsidRPr="002D7FEE">
        <w:rPr>
          <w:b/>
          <w:i/>
          <w:sz w:val="24"/>
          <w:szCs w:val="24"/>
        </w:rPr>
        <w:t>указывается</w:t>
      </w:r>
      <w:proofErr w:type="gramEnd"/>
      <w:r w:rsidRPr="002D7FEE">
        <w:rPr>
          <w:b/>
          <w:i/>
          <w:sz w:val="24"/>
          <w:szCs w:val="24"/>
        </w:rPr>
        <w:t xml:space="preserve"> кем являются эти лица, пример: учредители, сотрудники, и т.д.}</w:t>
      </w:r>
      <w:r w:rsidRPr="002D7FEE">
        <w:rPr>
          <w:i/>
          <w:sz w:val="24"/>
          <w:szCs w:val="24"/>
        </w:rPr>
        <w:t xml:space="preserve"> </w:t>
      </w:r>
      <w:r w:rsidRPr="002D7FEE">
        <w:rPr>
          <w:sz w:val="24"/>
          <w:szCs w:val="24"/>
        </w:rPr>
        <w:t xml:space="preserve">Заказчика </w:t>
      </w:r>
      <w:r w:rsidRPr="002D7FEE">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2D7FEE">
        <w:rPr>
          <w:b/>
          <w:i/>
          <w:sz w:val="24"/>
          <w:szCs w:val="24"/>
        </w:rPr>
        <w:t>запроса предложений</w:t>
      </w:r>
      <w:r w:rsidRPr="002D7FEE">
        <w:rPr>
          <w:b/>
          <w:i/>
          <w:sz w:val="24"/>
          <w:szCs w:val="24"/>
        </w:rPr>
        <w:t>}</w:t>
      </w:r>
      <w:r w:rsidRPr="002D7FEE">
        <w:rPr>
          <w:i/>
          <w:sz w:val="24"/>
          <w:szCs w:val="24"/>
        </w:rPr>
        <w:t xml:space="preserve"> </w:t>
      </w:r>
      <w:r w:rsidRPr="002D7FEE">
        <w:rPr>
          <w:sz w:val="24"/>
          <w:szCs w:val="24"/>
        </w:rPr>
        <w:t xml:space="preserve"> а именно:</w:t>
      </w:r>
    </w:p>
    <w:p w:rsidR="004F4D80" w:rsidRPr="002D7FEE"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proofErr w:type="spellStart"/>
      <w:r w:rsidRPr="002D7FEE">
        <w:rPr>
          <w:b/>
          <w:i/>
          <w:sz w:val="24"/>
          <w:szCs w:val="24"/>
        </w:rPr>
        <w:t>аффилированность</w:t>
      </w:r>
      <w:proofErr w:type="spellEnd"/>
      <w:proofErr w:type="gramStart"/>
      <w:r w:rsidRPr="002D7FEE">
        <w:rPr>
          <w:b/>
          <w:i/>
          <w:sz w:val="24"/>
          <w:szCs w:val="24"/>
        </w:rPr>
        <w:t xml:space="preserve"> }</w:t>
      </w:r>
      <w:proofErr w:type="gramEnd"/>
      <w:r w:rsidRPr="002D7FEE">
        <w:rPr>
          <w:b/>
          <w:i/>
          <w:sz w:val="24"/>
          <w:szCs w:val="24"/>
        </w:rPr>
        <w:t>;</w:t>
      </w:r>
    </w:p>
    <w:p w:rsidR="004F4D80" w:rsidRPr="00F647F7"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должность, кратко описывается почему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proofErr w:type="spellStart"/>
      <w:r w:rsidRPr="002D7FEE">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1405FA">
      <w:pPr>
        <w:numPr>
          <w:ilvl w:val="0"/>
          <w:numId w:val="59"/>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58" w:name="_Toc97651412"/>
      <w:bookmarkStart w:id="1459" w:name="_Toc98253957"/>
      <w:bookmarkStart w:id="1460" w:name="_Toc157248209"/>
      <w:bookmarkStart w:id="1461" w:name="_Toc157496578"/>
      <w:bookmarkStart w:id="1462" w:name="_Toc158206117"/>
      <w:bookmarkStart w:id="1463" w:name="_Toc164057802"/>
      <w:bookmarkStart w:id="1464" w:name="_Toc164137152"/>
      <w:bookmarkStart w:id="1465" w:name="_Toc164161312"/>
      <w:bookmarkStart w:id="1466" w:name="_Toc165173883"/>
      <w:r>
        <w:rPr>
          <w:b/>
          <w:szCs w:val="24"/>
        </w:rPr>
        <w:br w:type="page"/>
      </w:r>
    </w:p>
    <w:p w:rsidR="004F4D80" w:rsidRPr="00D904EF" w:rsidRDefault="004F4D80" w:rsidP="004F4D80">
      <w:pPr>
        <w:pStyle w:val="3"/>
        <w:rPr>
          <w:szCs w:val="24"/>
        </w:rPr>
      </w:pPr>
      <w:bookmarkStart w:id="1467" w:name="_Toc439170703"/>
      <w:bookmarkStart w:id="1468" w:name="_Toc439172805"/>
      <w:bookmarkStart w:id="1469" w:name="_Toc439173249"/>
      <w:bookmarkStart w:id="1470" w:name="_Toc439238245"/>
      <w:bookmarkStart w:id="1471" w:name="_Toc439252792"/>
      <w:bookmarkStart w:id="1472" w:name="_Toc439323766"/>
      <w:bookmarkStart w:id="1473" w:name="_Toc440361403"/>
      <w:bookmarkStart w:id="1474" w:name="_Toc440376285"/>
      <w:bookmarkStart w:id="1475" w:name="_Toc440382543"/>
      <w:bookmarkStart w:id="1476" w:name="_Toc440447213"/>
      <w:bookmarkStart w:id="1477" w:name="_Toc440620893"/>
      <w:bookmarkStart w:id="1478" w:name="_Toc440631528"/>
      <w:bookmarkStart w:id="1479" w:name="_Toc440875767"/>
      <w:bookmarkStart w:id="1480" w:name="_Toc441131791"/>
      <w:bookmarkStart w:id="1481" w:name="_Toc465865234"/>
      <w:bookmarkStart w:id="1482" w:name="_Toc468975495"/>
      <w:bookmarkStart w:id="1483" w:name="_Toc471830521"/>
      <w:bookmarkStart w:id="1484" w:name="_Toc498589686"/>
      <w:r w:rsidRPr="00D904EF">
        <w:rPr>
          <w:szCs w:val="24"/>
        </w:rPr>
        <w:lastRenderedPageBreak/>
        <w:t>Инструкции по заполнению</w:t>
      </w:r>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w:t>
      </w:r>
      <w:proofErr w:type="spellStart"/>
      <w:r w:rsidR="004F4D80" w:rsidRPr="002D7FEE">
        <w:rPr>
          <w:sz w:val="24"/>
          <w:szCs w:val="24"/>
        </w:rPr>
        <w:t>т.ч</w:t>
      </w:r>
      <w:proofErr w:type="spellEnd"/>
      <w:r w:rsidR="004F4D80" w:rsidRPr="002D7FEE">
        <w:rPr>
          <w:sz w:val="24"/>
          <w:szCs w:val="24"/>
        </w:rPr>
        <w:t>. организационно-правовую форму) и свой адрес.</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2D7FEE">
        <w:rPr>
          <w:sz w:val="24"/>
          <w:szCs w:val="24"/>
        </w:rPr>
        <w:t>Участник</w:t>
      </w:r>
      <w:r w:rsidR="004F4D80" w:rsidRPr="002D7FEE">
        <w:rPr>
          <w:sz w:val="24"/>
          <w:szCs w:val="24"/>
        </w:rPr>
        <w:t xml:space="preserve">а таких </w:t>
      </w:r>
      <w:proofErr w:type="gramStart"/>
      <w:r w:rsidR="004F4D80" w:rsidRPr="002D7FEE">
        <w:rPr>
          <w:sz w:val="24"/>
          <w:szCs w:val="24"/>
        </w:rPr>
        <w:t>лиц</w:t>
      </w:r>
      <w:proofErr w:type="gramEnd"/>
      <w:r w:rsidR="004F4D80" w:rsidRPr="002D7FEE">
        <w:rPr>
          <w:sz w:val="24"/>
          <w:szCs w:val="24"/>
        </w:rPr>
        <w:t xml:space="preserve"> нет, то в письме пишется фраза «При рассмотрении нашей </w:t>
      </w:r>
      <w:r w:rsidR="00D904EF" w:rsidRPr="002D7FEE">
        <w:rPr>
          <w:sz w:val="24"/>
          <w:szCs w:val="24"/>
        </w:rPr>
        <w:t>Заявки</w:t>
      </w:r>
      <w:r w:rsidR="004F4D80" w:rsidRPr="002D7FEE">
        <w:rPr>
          <w:sz w:val="24"/>
          <w:szCs w:val="24"/>
        </w:rPr>
        <w:t xml:space="preserve"> просим учесть, что у </w:t>
      </w:r>
      <w:r w:rsidR="004F4D80" w:rsidRPr="002D7FEE">
        <w:rPr>
          <w:b/>
          <w:i/>
          <w:sz w:val="24"/>
          <w:szCs w:val="24"/>
        </w:rPr>
        <w:t xml:space="preserve">{указывается наименование </w:t>
      </w:r>
      <w:r w:rsidRPr="002D7FEE">
        <w:rPr>
          <w:b/>
          <w:i/>
          <w:sz w:val="24"/>
          <w:szCs w:val="24"/>
        </w:rPr>
        <w:t>Участник</w:t>
      </w:r>
      <w:r w:rsidR="004F4D80" w:rsidRPr="002D7FEE">
        <w:rPr>
          <w:b/>
          <w:i/>
          <w:sz w:val="24"/>
          <w:szCs w:val="24"/>
        </w:rPr>
        <w:t xml:space="preserve">а} </w:t>
      </w:r>
      <w:r w:rsidR="00910732" w:rsidRPr="002D7FEE">
        <w:rPr>
          <w:sz w:val="24"/>
          <w:szCs w:val="24"/>
        </w:rPr>
        <w:t>НЕТ</w:t>
      </w:r>
      <w:r w:rsidR="00910732" w:rsidRPr="002D7FEE">
        <w:rPr>
          <w:i/>
          <w:sz w:val="24"/>
          <w:szCs w:val="24"/>
        </w:rPr>
        <w:t xml:space="preserve"> </w:t>
      </w:r>
      <w:r w:rsidR="00910732" w:rsidRPr="002D7FEE">
        <w:rPr>
          <w:sz w:val="24"/>
          <w:szCs w:val="24"/>
        </w:rPr>
        <w:t>лиц, в отношении которых</w:t>
      </w:r>
      <w:r w:rsidR="00910732" w:rsidRPr="002D7FEE">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2D7FEE">
        <w:rPr>
          <w:sz w:val="24"/>
          <w:szCs w:val="24"/>
        </w:rPr>
        <w:t xml:space="preserve">с лицами, </w:t>
      </w:r>
      <w:r w:rsidR="004F4D80" w:rsidRPr="002D7FEE">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D7FEE">
        <w:rPr>
          <w:sz w:val="24"/>
          <w:szCs w:val="24"/>
        </w:rPr>
        <w:t>,</w:t>
      </w:r>
      <w:r w:rsidR="004F4D80" w:rsidRPr="002D7FEE">
        <w:rPr>
          <w:sz w:val="24"/>
          <w:szCs w:val="24"/>
        </w:rPr>
        <w:t xml:space="preserve"> непосредственно связанные с проведением данного </w:t>
      </w:r>
      <w:r w:rsidR="00D904EF" w:rsidRPr="002D7FEE">
        <w:rPr>
          <w:sz w:val="24"/>
          <w:szCs w:val="24"/>
        </w:rPr>
        <w:t>запроса предложений</w:t>
      </w:r>
      <w:r w:rsidR="004F4D80" w:rsidRPr="002D7FEE">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2D7FEE">
        <w:rPr>
          <w:sz w:val="24"/>
          <w:szCs w:val="24"/>
        </w:rPr>
        <w:t xml:space="preserve">При составлении данного письма </w:t>
      </w:r>
      <w:r w:rsidR="00C236C0" w:rsidRPr="002D7FEE">
        <w:rPr>
          <w:sz w:val="24"/>
          <w:szCs w:val="24"/>
        </w:rPr>
        <w:t>Участник</w:t>
      </w:r>
      <w:r w:rsidRPr="002D7FEE">
        <w:rPr>
          <w:sz w:val="24"/>
          <w:szCs w:val="24"/>
        </w:rPr>
        <w:t xml:space="preserve"> должен учесть, что сокрытие любой информации о наличии </w:t>
      </w:r>
      <w:r w:rsidR="00910732" w:rsidRPr="002D7FEE">
        <w:rPr>
          <w:rFonts w:eastAsia="Calibri"/>
          <w:sz w:val="24"/>
          <w:szCs w:val="24"/>
          <w:lang w:eastAsia="en-US"/>
        </w:rPr>
        <w:t>конфликта интересов и</w:t>
      </w:r>
      <w:r w:rsidR="001248B1" w:rsidRPr="002D7FEE">
        <w:rPr>
          <w:rFonts w:eastAsia="Calibri"/>
          <w:sz w:val="24"/>
          <w:szCs w:val="24"/>
          <w:lang w:eastAsia="en-US"/>
        </w:rPr>
        <w:t>/или связей</w:t>
      </w:r>
      <w:r w:rsidRPr="002D7FEE">
        <w:rPr>
          <w:sz w:val="24"/>
          <w:szCs w:val="24"/>
        </w:rPr>
        <w:t xml:space="preserve">, носящих характер </w:t>
      </w:r>
      <w:proofErr w:type="spellStart"/>
      <w:r w:rsidRPr="002D7FEE">
        <w:rPr>
          <w:sz w:val="24"/>
          <w:szCs w:val="24"/>
        </w:rPr>
        <w:t>аффилированности</w:t>
      </w:r>
      <w:proofErr w:type="spellEnd"/>
      <w:r w:rsidRPr="002D7FEE">
        <w:rPr>
          <w:sz w:val="24"/>
          <w:szCs w:val="24"/>
        </w:rPr>
        <w:t xml:space="preserve"> между </w:t>
      </w:r>
      <w:r w:rsidR="00C236C0" w:rsidRPr="002D7FEE">
        <w:rPr>
          <w:sz w:val="24"/>
          <w:szCs w:val="24"/>
        </w:rPr>
        <w:t>Участник</w:t>
      </w:r>
      <w:r w:rsidRPr="002D7FEE">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w:t>
      </w:r>
      <w:proofErr w:type="gramEnd"/>
      <w:r w:rsidR="00D904EF">
        <w:rPr>
          <w:sz w:val="24"/>
          <w:szCs w:val="24"/>
        </w:rPr>
        <w:t xml:space="preserve">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426"/>
    <w:bookmarkEnd w:id="1427"/>
    <w:bookmarkEnd w:id="1428"/>
    <w:bookmarkEnd w:id="1429"/>
    <w:bookmarkEnd w:id="143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85" w:name="_Toc318208007"/>
    </w:p>
    <w:p w:rsidR="004F4D80" w:rsidRPr="003E5788" w:rsidRDefault="003E5788" w:rsidP="00FB7116">
      <w:pPr>
        <w:pStyle w:val="2"/>
        <w:pageBreakBefore/>
        <w:tabs>
          <w:tab w:val="clear" w:pos="1700"/>
          <w:tab w:val="num" w:pos="1134"/>
        </w:tabs>
        <w:spacing w:before="100" w:beforeAutospacing="1" w:after="100" w:afterAutospacing="1" w:line="240" w:lineRule="auto"/>
      </w:pPr>
      <w:bookmarkStart w:id="1486" w:name="_Toc423423680"/>
      <w:bookmarkStart w:id="1487" w:name="_Ref440272035"/>
      <w:bookmarkStart w:id="1488" w:name="_Ref440274733"/>
      <w:bookmarkStart w:id="1489" w:name="_Ref444180906"/>
      <w:bookmarkStart w:id="1490" w:name="_Toc498589687"/>
      <w:r w:rsidRPr="003E5788">
        <w:lastRenderedPageBreak/>
        <w:t>Справка о цепочке собственников участника закупочной процедуры, включая бенефициаров (в том числе конечных)</w:t>
      </w:r>
      <w:r w:rsidR="004F4D80" w:rsidRPr="003E5788">
        <w:t xml:space="preserve"> (форма 1</w:t>
      </w:r>
      <w:r w:rsidR="00635719" w:rsidRPr="003E5788">
        <w:t>2</w:t>
      </w:r>
      <w:r w:rsidR="004F4D80" w:rsidRPr="003E5788">
        <w:t>)</w:t>
      </w:r>
      <w:bookmarkEnd w:id="1485"/>
      <w:bookmarkEnd w:id="1486"/>
      <w:bookmarkEnd w:id="1487"/>
      <w:bookmarkEnd w:id="1488"/>
      <w:bookmarkEnd w:id="1489"/>
      <w:bookmarkEnd w:id="1490"/>
    </w:p>
    <w:p w:rsidR="004F4D80" w:rsidRPr="003E5788" w:rsidRDefault="003E5788" w:rsidP="004F4D80">
      <w:pPr>
        <w:pStyle w:val="3"/>
        <w:rPr>
          <w:szCs w:val="24"/>
        </w:rPr>
      </w:pPr>
      <w:bookmarkStart w:id="1491" w:name="_Toc343690584"/>
      <w:bookmarkStart w:id="1492" w:name="_Toc372294428"/>
      <w:bookmarkStart w:id="1493" w:name="_Toc379288896"/>
      <w:bookmarkStart w:id="1494" w:name="_Toc384734780"/>
      <w:bookmarkStart w:id="1495" w:name="_Toc396984078"/>
      <w:bookmarkStart w:id="1496" w:name="_Toc423423681"/>
      <w:bookmarkStart w:id="1497" w:name="_Toc439170710"/>
      <w:bookmarkStart w:id="1498" w:name="_Toc439172812"/>
      <w:bookmarkStart w:id="1499" w:name="_Toc439173253"/>
      <w:bookmarkStart w:id="1500" w:name="_Toc439238249"/>
      <w:bookmarkStart w:id="1501" w:name="_Toc439252796"/>
      <w:bookmarkStart w:id="1502" w:name="_Toc439323770"/>
      <w:bookmarkStart w:id="1503" w:name="_Toc440361405"/>
      <w:bookmarkStart w:id="1504" w:name="_Toc440376287"/>
      <w:bookmarkStart w:id="1505" w:name="_Toc440382545"/>
      <w:bookmarkStart w:id="1506" w:name="_Toc440447215"/>
      <w:bookmarkStart w:id="1507" w:name="_Toc440632376"/>
      <w:bookmarkStart w:id="1508" w:name="_Toc440875148"/>
      <w:bookmarkStart w:id="1509" w:name="_Toc441131135"/>
      <w:bookmarkStart w:id="1510" w:name="_Toc441572140"/>
      <w:bookmarkStart w:id="1511" w:name="_Toc441575232"/>
      <w:bookmarkStart w:id="1512" w:name="_Toc442195898"/>
      <w:bookmarkStart w:id="1513" w:name="_Toc442251940"/>
      <w:bookmarkStart w:id="1514" w:name="_Toc442258889"/>
      <w:bookmarkStart w:id="1515" w:name="_Toc442259129"/>
      <w:bookmarkStart w:id="1516" w:name="_Toc447292892"/>
      <w:bookmarkStart w:id="1517" w:name="_Toc461808964"/>
      <w:bookmarkStart w:id="1518" w:name="_Toc463514796"/>
      <w:bookmarkStart w:id="1519" w:name="_Toc466967523"/>
      <w:bookmarkStart w:id="1520" w:name="_Toc467574715"/>
      <w:bookmarkStart w:id="1521" w:name="_Toc468441758"/>
      <w:bookmarkStart w:id="1522" w:name="_Toc469480233"/>
      <w:bookmarkStart w:id="1523" w:name="_Toc472409262"/>
      <w:bookmarkStart w:id="1524" w:name="_Toc498417409"/>
      <w:bookmarkStart w:id="1525" w:name="_Toc498589688"/>
      <w:r w:rsidRPr="003E5788">
        <w:rPr>
          <w:szCs w:val="24"/>
        </w:rPr>
        <w:t xml:space="preserve">Форма </w:t>
      </w:r>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r w:rsidRPr="003E5788">
        <w:rPr>
          <w:szCs w:val="24"/>
        </w:rPr>
        <w:t>справки о цепочке собственников участника закупочной процедуры, включая бенефициаров (в том числе конечных)</w:t>
      </w:r>
      <w:bookmarkEnd w:id="1524"/>
      <w:bookmarkEnd w:id="1525"/>
    </w:p>
    <w:p w:rsidR="004F4D80" w:rsidRPr="003E5788" w:rsidRDefault="004F4D80" w:rsidP="004F4D80">
      <w:pPr>
        <w:tabs>
          <w:tab w:val="left" w:pos="4757"/>
        </w:tabs>
        <w:spacing w:line="240" w:lineRule="auto"/>
        <w:ind w:left="567" w:firstLine="0"/>
        <w:jc w:val="left"/>
        <w:rPr>
          <w:sz w:val="24"/>
          <w:szCs w:val="24"/>
        </w:rPr>
      </w:pPr>
      <w:r w:rsidRPr="003E5788">
        <w:rPr>
          <w:sz w:val="24"/>
          <w:szCs w:val="24"/>
        </w:rPr>
        <w:t>Приложение 1</w:t>
      </w:r>
      <w:r w:rsidR="00553A57" w:rsidRPr="003E5788">
        <w:rPr>
          <w:sz w:val="24"/>
          <w:szCs w:val="24"/>
        </w:rPr>
        <w:t>2</w:t>
      </w:r>
      <w:r w:rsidRPr="003E5788">
        <w:rPr>
          <w:sz w:val="24"/>
          <w:szCs w:val="24"/>
        </w:rPr>
        <w:t xml:space="preserve"> к письму о подаче оферты</w:t>
      </w:r>
      <w:r w:rsidRPr="003E5788">
        <w:rPr>
          <w:sz w:val="24"/>
          <w:szCs w:val="24"/>
        </w:rPr>
        <w:br/>
        <w:t>от «____»_____________ </w:t>
      </w:r>
      <w:proofErr w:type="gramStart"/>
      <w:r w:rsidRPr="003E5788">
        <w:rPr>
          <w:sz w:val="24"/>
          <w:szCs w:val="24"/>
        </w:rPr>
        <w:t>г</w:t>
      </w:r>
      <w:proofErr w:type="gramEnd"/>
      <w:r w:rsidRPr="003E5788">
        <w:rPr>
          <w:sz w:val="24"/>
          <w:szCs w:val="24"/>
        </w:rPr>
        <w:t>. №__________</w:t>
      </w:r>
    </w:p>
    <w:p w:rsidR="004F4D80" w:rsidRPr="003E5788" w:rsidRDefault="004F4D80" w:rsidP="003E5788">
      <w:pPr>
        <w:spacing w:line="240" w:lineRule="auto"/>
        <w:ind w:firstLine="0"/>
        <w:rPr>
          <w:color w:val="000000"/>
          <w:sz w:val="24"/>
          <w:szCs w:val="24"/>
        </w:rPr>
      </w:pPr>
    </w:p>
    <w:p w:rsidR="003E5788" w:rsidRPr="003E5788" w:rsidRDefault="003E5788" w:rsidP="003E5788">
      <w:pPr>
        <w:spacing w:line="240" w:lineRule="auto"/>
        <w:ind w:firstLine="0"/>
        <w:jc w:val="center"/>
        <w:rPr>
          <w:b/>
          <w:sz w:val="24"/>
          <w:szCs w:val="24"/>
        </w:rPr>
      </w:pPr>
      <w:r w:rsidRPr="003E5788">
        <w:rPr>
          <w:b/>
          <w:sz w:val="24"/>
          <w:szCs w:val="24"/>
        </w:rPr>
        <w:t>Справка о цепочке собственников участника закупочной процедуры, включая бенефициаров (в том числе конечных) *</w:t>
      </w:r>
    </w:p>
    <w:p w:rsidR="003E5788" w:rsidRPr="003E5788" w:rsidRDefault="003E5788" w:rsidP="003E5788">
      <w:pPr>
        <w:spacing w:line="240" w:lineRule="auto"/>
        <w:ind w:firstLine="0"/>
        <w:rPr>
          <w:color w:val="000000"/>
          <w:sz w:val="24"/>
          <w:szCs w:val="24"/>
        </w:rPr>
      </w:pPr>
    </w:p>
    <w:p w:rsidR="00625A5E" w:rsidRPr="008434B4" w:rsidRDefault="00625A5E" w:rsidP="00625A5E">
      <w:pPr>
        <w:widowControl w:val="0"/>
        <w:suppressAutoHyphens w:val="0"/>
        <w:spacing w:line="240" w:lineRule="auto"/>
        <w:ind w:firstLine="0"/>
        <w:rPr>
          <w:bCs w:val="0"/>
          <w:color w:val="000000"/>
          <w:sz w:val="24"/>
          <w:szCs w:val="20"/>
          <w:lang w:eastAsia="ru-RU"/>
        </w:rPr>
      </w:pPr>
      <w:r w:rsidRPr="008434B4">
        <w:rPr>
          <w:bCs w:val="0"/>
          <w:color w:val="000000"/>
          <w:sz w:val="24"/>
          <w:szCs w:val="20"/>
          <w:lang w:eastAsia="ru-RU"/>
        </w:rPr>
        <w:t>Наименование и адрес Участника: __________________________________________</w:t>
      </w:r>
    </w:p>
    <w:p w:rsidR="00625A5E" w:rsidRPr="008434B4" w:rsidRDefault="00625A5E" w:rsidP="00625A5E">
      <w:pPr>
        <w:widowControl w:val="0"/>
        <w:suppressAutoHyphens w:val="0"/>
        <w:spacing w:line="240" w:lineRule="auto"/>
        <w:ind w:firstLine="0"/>
        <w:rPr>
          <w:bCs w:val="0"/>
          <w:color w:val="000000"/>
          <w:sz w:val="24"/>
          <w:szCs w:val="20"/>
          <w:lang w:eastAsia="ru-RU"/>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570"/>
        <w:gridCol w:w="554"/>
        <w:gridCol w:w="709"/>
        <w:gridCol w:w="1134"/>
        <w:gridCol w:w="1143"/>
        <w:gridCol w:w="1560"/>
        <w:gridCol w:w="1417"/>
        <w:gridCol w:w="1276"/>
        <w:gridCol w:w="1263"/>
      </w:tblGrid>
      <w:tr w:rsidR="00625A5E" w:rsidRPr="008434B4" w:rsidTr="00BF1E4B">
        <w:trPr>
          <w:trHeight w:val="331"/>
        </w:trPr>
        <w:tc>
          <w:tcPr>
            <w:tcW w:w="453" w:type="dxa"/>
            <w:vMerge w:val="restart"/>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 п./п.</w:t>
            </w:r>
          </w:p>
        </w:tc>
        <w:tc>
          <w:tcPr>
            <w:tcW w:w="5643" w:type="dxa"/>
            <w:gridSpan w:val="6"/>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об организации</w:t>
            </w:r>
          </w:p>
        </w:tc>
        <w:tc>
          <w:tcPr>
            <w:tcW w:w="570" w:type="dxa"/>
            <w:vMerge w:val="restart"/>
            <w:shd w:val="clear" w:color="auto" w:fill="auto"/>
            <w:vAlign w:val="center"/>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w:t>
            </w:r>
          </w:p>
        </w:tc>
        <w:tc>
          <w:tcPr>
            <w:tcW w:w="9056" w:type="dxa"/>
            <w:gridSpan w:val="8"/>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 цепочке собственников организации (включая конечных бенефициаров)</w:t>
            </w:r>
          </w:p>
        </w:tc>
      </w:tr>
      <w:tr w:rsidR="00625A5E" w:rsidRPr="008434B4" w:rsidTr="00BF1E4B">
        <w:trPr>
          <w:trHeight w:val="847"/>
        </w:trPr>
        <w:tc>
          <w:tcPr>
            <w:tcW w:w="453" w:type="dxa"/>
            <w:vMerge/>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567"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5"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 краткое</w:t>
            </w:r>
          </w:p>
        </w:tc>
        <w:tc>
          <w:tcPr>
            <w:tcW w:w="879"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Код ОКВЭД</w:t>
            </w:r>
          </w:p>
        </w:tc>
        <w:tc>
          <w:tcPr>
            <w:tcW w:w="1076"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Ф.И.О. руководителя</w:t>
            </w:r>
          </w:p>
        </w:tc>
        <w:tc>
          <w:tcPr>
            <w:tcW w:w="1418"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руководителя</w:t>
            </w:r>
          </w:p>
        </w:tc>
        <w:tc>
          <w:tcPr>
            <w:tcW w:w="570" w:type="dxa"/>
            <w:vMerge/>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p>
        </w:tc>
        <w:tc>
          <w:tcPr>
            <w:tcW w:w="554"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709"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4"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Наименование/ФИО</w:t>
            </w:r>
          </w:p>
        </w:tc>
        <w:tc>
          <w:tcPr>
            <w:tcW w:w="1143"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Адрес регистрации</w:t>
            </w:r>
          </w:p>
        </w:tc>
        <w:tc>
          <w:tcPr>
            <w:tcW w:w="1560"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(для физ. лиц)</w:t>
            </w:r>
          </w:p>
        </w:tc>
        <w:tc>
          <w:tcPr>
            <w:tcW w:w="1417"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Руководитель/ участник/ акционер/ бенефициар</w:t>
            </w:r>
          </w:p>
        </w:tc>
        <w:tc>
          <w:tcPr>
            <w:tcW w:w="1276"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bCs w:val="0"/>
                <w:color w:val="000000"/>
                <w:sz w:val="16"/>
                <w:szCs w:val="16"/>
                <w:lang w:eastAsia="ru-RU"/>
              </w:rPr>
              <w:t>Размер доли (для участников</w:t>
            </w:r>
            <w:r w:rsidRPr="008434B4">
              <w:rPr>
                <w:b/>
                <w:color w:val="000000"/>
                <w:sz w:val="16"/>
                <w:szCs w:val="16"/>
                <w:lang w:eastAsia="ru-RU"/>
              </w:rPr>
              <w:t>/ акционеров/ бенефициаров)</w:t>
            </w:r>
          </w:p>
        </w:tc>
        <w:tc>
          <w:tcPr>
            <w:tcW w:w="1263" w:type="dxa"/>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Информация о подтверждающих документах (наименование, реквизиты и т.д.)</w:t>
            </w:r>
          </w:p>
        </w:tc>
      </w:tr>
      <w:tr w:rsidR="00625A5E" w:rsidRPr="008434B4" w:rsidTr="00BF1E4B">
        <w:trPr>
          <w:trHeight w:val="225"/>
        </w:trPr>
        <w:tc>
          <w:tcPr>
            <w:tcW w:w="453"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2</w:t>
            </w:r>
          </w:p>
        </w:tc>
        <w:tc>
          <w:tcPr>
            <w:tcW w:w="567"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3</w:t>
            </w:r>
          </w:p>
        </w:tc>
        <w:tc>
          <w:tcPr>
            <w:tcW w:w="1135"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4</w:t>
            </w:r>
          </w:p>
        </w:tc>
        <w:tc>
          <w:tcPr>
            <w:tcW w:w="879"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5</w:t>
            </w:r>
          </w:p>
        </w:tc>
        <w:tc>
          <w:tcPr>
            <w:tcW w:w="1076"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6</w:t>
            </w:r>
          </w:p>
        </w:tc>
        <w:tc>
          <w:tcPr>
            <w:tcW w:w="1418"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7</w:t>
            </w:r>
          </w:p>
        </w:tc>
        <w:tc>
          <w:tcPr>
            <w:tcW w:w="570"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8</w:t>
            </w:r>
          </w:p>
        </w:tc>
        <w:tc>
          <w:tcPr>
            <w:tcW w:w="554"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9</w:t>
            </w:r>
          </w:p>
        </w:tc>
        <w:tc>
          <w:tcPr>
            <w:tcW w:w="709"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10</w:t>
            </w:r>
          </w:p>
        </w:tc>
        <w:tc>
          <w:tcPr>
            <w:tcW w:w="1134"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1143"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1560" w:type="dxa"/>
            <w:shd w:val="clear" w:color="auto" w:fill="auto"/>
            <w:vAlign w:val="bottom"/>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1417"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14</w:t>
            </w:r>
          </w:p>
        </w:tc>
        <w:tc>
          <w:tcPr>
            <w:tcW w:w="1276"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15</w:t>
            </w:r>
          </w:p>
        </w:tc>
        <w:tc>
          <w:tcPr>
            <w:tcW w:w="1263" w:type="dxa"/>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16</w:t>
            </w: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1.1.1</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1.1.2</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1.1.3.1</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1.1.3.2</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1.2.1</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1.2.2</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1.2.3</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bl>
    <w:p w:rsidR="003E5788" w:rsidRDefault="003E5788" w:rsidP="003E5788">
      <w:pPr>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E5788">
      <w:pPr>
        <w:spacing w:line="240" w:lineRule="auto"/>
        <w:ind w:right="3684"/>
        <w:jc w:val="cente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3E5788">
          <w:pgSz w:w="16838" w:h="11906" w:orient="landscape" w:code="9"/>
          <w:pgMar w:top="851" w:right="680" w:bottom="567" w:left="539" w:header="680" w:footer="278" w:gutter="0"/>
          <w:cols w:space="708"/>
          <w:titlePg/>
          <w:docGrid w:linePitch="360"/>
        </w:sectPr>
      </w:pPr>
    </w:p>
    <w:p w:rsidR="004F4D80" w:rsidRPr="003E5788" w:rsidRDefault="004F4D80" w:rsidP="004F4D80">
      <w:pPr>
        <w:pStyle w:val="3"/>
        <w:rPr>
          <w:szCs w:val="24"/>
        </w:rPr>
      </w:pPr>
      <w:bookmarkStart w:id="1526" w:name="_Toc343690585"/>
      <w:bookmarkStart w:id="1527" w:name="_Toc372294429"/>
      <w:bookmarkStart w:id="1528" w:name="_Toc379288897"/>
      <w:bookmarkStart w:id="1529" w:name="_Toc384734781"/>
      <w:bookmarkStart w:id="1530" w:name="_Toc396984079"/>
      <w:bookmarkStart w:id="1531" w:name="_Toc423423682"/>
      <w:bookmarkStart w:id="1532" w:name="_Toc439170711"/>
      <w:bookmarkStart w:id="1533" w:name="_Toc439172813"/>
      <w:bookmarkStart w:id="1534" w:name="_Toc439173254"/>
      <w:bookmarkStart w:id="1535" w:name="_Toc439238250"/>
      <w:bookmarkStart w:id="1536" w:name="_Toc439252797"/>
      <w:bookmarkStart w:id="1537" w:name="_Toc439323771"/>
      <w:bookmarkStart w:id="1538" w:name="_Toc440361406"/>
      <w:bookmarkStart w:id="1539" w:name="_Toc440376288"/>
      <w:bookmarkStart w:id="1540" w:name="_Toc440382546"/>
      <w:bookmarkStart w:id="1541" w:name="_Toc440447216"/>
      <w:bookmarkStart w:id="1542" w:name="_Toc440620896"/>
      <w:bookmarkStart w:id="1543" w:name="_Toc440631531"/>
      <w:bookmarkStart w:id="1544" w:name="_Toc440875770"/>
      <w:bookmarkStart w:id="1545" w:name="_Toc441131794"/>
      <w:bookmarkStart w:id="1546" w:name="_Toc465865237"/>
      <w:bookmarkStart w:id="1547" w:name="_Toc468975498"/>
      <w:bookmarkStart w:id="1548" w:name="_Toc471830524"/>
      <w:bookmarkStart w:id="1549" w:name="_Toc498589689"/>
      <w:r w:rsidRPr="00D27071">
        <w:rPr>
          <w:szCs w:val="24"/>
        </w:rPr>
        <w:lastRenderedPageBreak/>
        <w:t xml:space="preserve">Инструкции по </w:t>
      </w:r>
      <w:r w:rsidRPr="003E5788">
        <w:rPr>
          <w:szCs w:val="24"/>
        </w:rPr>
        <w:t>заполнению</w:t>
      </w:r>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p>
    <w:p w:rsidR="004F4D80" w:rsidRPr="003E5788" w:rsidRDefault="00C236C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Участник</w:t>
      </w:r>
      <w:r w:rsidR="004F4D80" w:rsidRPr="003E5788">
        <w:rPr>
          <w:sz w:val="24"/>
          <w:szCs w:val="24"/>
        </w:rPr>
        <w:t xml:space="preserve"> указывает дату и номер заявки в соответствии с письмом о подаче оферты </w:t>
      </w:r>
      <w:r w:rsidR="00D90031" w:rsidRPr="003E5788">
        <w:rPr>
          <w:sz w:val="24"/>
          <w:szCs w:val="24"/>
        </w:rPr>
        <w:t xml:space="preserve">(подраздел </w:t>
      </w:r>
      <w:r w:rsidR="00EE380A">
        <w:fldChar w:fldCharType="begin"/>
      </w:r>
      <w:r w:rsidR="00EE380A">
        <w:instrText xml:space="preserve"> REF _Ref55336310 \r \h  \* MERGEFORMAT </w:instrText>
      </w:r>
      <w:r w:rsidR="00EE380A">
        <w:fldChar w:fldCharType="separate"/>
      </w:r>
      <w:r w:rsidR="005B69B5" w:rsidRPr="005B69B5">
        <w:rPr>
          <w:sz w:val="24"/>
          <w:szCs w:val="24"/>
        </w:rPr>
        <w:t>5.1</w:t>
      </w:r>
      <w:r w:rsidR="00EE380A">
        <w:fldChar w:fldCharType="end"/>
      </w:r>
      <w:r w:rsidR="00D90031" w:rsidRPr="003E5788">
        <w:rPr>
          <w:sz w:val="24"/>
          <w:szCs w:val="24"/>
        </w:rPr>
        <w:t>)</w:t>
      </w:r>
      <w:r w:rsidR="004F4D80" w:rsidRPr="003E5788">
        <w:rPr>
          <w:sz w:val="24"/>
          <w:szCs w:val="24"/>
        </w:rPr>
        <w:t>.</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Указывается полное наименование юридического лица с расшифровкой его организационно-правовой формы,</w:t>
      </w:r>
      <w:r w:rsidRPr="003E5788">
        <w:rPr>
          <w:sz w:val="24"/>
          <w:szCs w:val="24"/>
        </w:rPr>
        <w:t xml:space="preserve"> адрес Участника.</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Изменение формы справки недопустимо.</w:t>
      </w:r>
    </w:p>
    <w:p w:rsidR="003E5788" w:rsidRPr="003E5788" w:rsidRDefault="003E5788" w:rsidP="003E5788">
      <w:pPr>
        <w:pStyle w:val="aff6"/>
        <w:numPr>
          <w:ilvl w:val="3"/>
          <w:numId w:val="1"/>
        </w:numPr>
        <w:suppressAutoHyphens w:val="0"/>
        <w:spacing w:before="100" w:beforeAutospacing="1" w:line="240" w:lineRule="auto"/>
        <w:rPr>
          <w:snapToGrid w:val="0"/>
          <w:sz w:val="24"/>
          <w:szCs w:val="24"/>
        </w:rPr>
      </w:pPr>
      <w:r w:rsidRPr="003E5788">
        <w:rPr>
          <w:snapToGrid w:val="0"/>
          <w:sz w:val="24"/>
          <w:szCs w:val="24"/>
        </w:rPr>
        <w:t>Графы (поля) таблицы должны содержать информацию, касающуюся только этой графы (поля).</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В случае</w:t>
      </w:r>
      <w:proofErr w:type="gramStart"/>
      <w:r w:rsidRPr="003E5788">
        <w:rPr>
          <w:snapToGrid w:val="0"/>
          <w:sz w:val="24"/>
          <w:szCs w:val="24"/>
        </w:rPr>
        <w:t>,</w:t>
      </w:r>
      <w:proofErr w:type="gramEnd"/>
      <w:r w:rsidRPr="003E5788">
        <w:rPr>
          <w:snapToGrid w:val="0"/>
          <w:sz w:val="24"/>
          <w:szCs w:val="24"/>
        </w:rPr>
        <w:t xml:space="preserve">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E5788" w:rsidRPr="003E5788" w:rsidRDefault="003E5788" w:rsidP="003E5788">
      <w:pPr>
        <w:pStyle w:val="aff6"/>
        <w:numPr>
          <w:ilvl w:val="3"/>
          <w:numId w:val="1"/>
        </w:numPr>
        <w:suppressAutoHyphens w:val="0"/>
        <w:spacing w:before="100" w:beforeAutospacing="1" w:line="240" w:lineRule="auto"/>
        <w:rPr>
          <w:sz w:val="24"/>
          <w:szCs w:val="24"/>
        </w:rPr>
      </w:pPr>
      <w:proofErr w:type="gramStart"/>
      <w:r w:rsidRPr="003E5788">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w:t>
      </w:r>
      <w:proofErr w:type="gramEnd"/>
      <w:r w:rsidRPr="003E5788">
        <w:rPr>
          <w:snapToGrid w:val="0"/>
          <w:sz w:val="24"/>
          <w:szCs w:val="24"/>
        </w:rPr>
        <w:t xml:space="preserve"> В отношении акционеров, владеющих пакетами акций менее 5 %, допускается указание общей информации о количестве таких акционеров.</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Разделы «ИНН» (№2) и «ОГРН» (№3) - указываются регистрационные данные </w:t>
      </w:r>
      <w:r w:rsidR="00C236C0" w:rsidRPr="003E5788">
        <w:rPr>
          <w:sz w:val="24"/>
          <w:szCs w:val="24"/>
        </w:rPr>
        <w:t>Участник</w:t>
      </w:r>
      <w:r w:rsidRPr="003E5788">
        <w:rPr>
          <w:sz w:val="24"/>
          <w:szCs w:val="24"/>
        </w:rPr>
        <w:t>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Разделы «ИНН» (№9) и «ОГРН» (№10) - указываются регистрационные данные собственников </w:t>
      </w:r>
      <w:r w:rsidR="00C236C0" w:rsidRPr="003E5788">
        <w:rPr>
          <w:sz w:val="24"/>
          <w:szCs w:val="24"/>
        </w:rPr>
        <w:t>Участник</w:t>
      </w:r>
      <w:r w:rsidRPr="003E5788">
        <w:rPr>
          <w:sz w:val="24"/>
          <w:szCs w:val="24"/>
        </w:rPr>
        <w:t>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 «Наименование краткое» (№4) - указывается краткое наименование </w:t>
      </w:r>
      <w:r w:rsidR="00C236C0" w:rsidRPr="003E5788">
        <w:rPr>
          <w:sz w:val="24"/>
          <w:szCs w:val="24"/>
        </w:rPr>
        <w:t>Участник</w:t>
      </w:r>
      <w:r w:rsidRPr="003E5788">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 xml:space="preserve">выпиской из Единого государственного реестра юридических лиц, </w:t>
      </w:r>
      <w:r w:rsidRPr="00B36655">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E5788">
        <w:rPr>
          <w:sz w:val="24"/>
          <w:szCs w:val="24"/>
        </w:rPr>
        <w:t>Наименование/ФИО» (№11) - руководителем; участником (для собственников ООО); акционером (для собственников ЗАО</w:t>
      </w:r>
      <w:r w:rsidR="000D70B6" w:rsidRPr="003E5788">
        <w:rPr>
          <w:sz w:val="24"/>
          <w:szCs w:val="24"/>
        </w:rPr>
        <w:t>, АО</w:t>
      </w:r>
      <w:r w:rsidRPr="003E5788">
        <w:rPr>
          <w:sz w:val="24"/>
          <w:szCs w:val="24"/>
        </w:rPr>
        <w:t xml:space="preserve"> и </w:t>
      </w:r>
      <w:r w:rsidR="000D70B6" w:rsidRPr="003E5788">
        <w:rPr>
          <w:sz w:val="24"/>
          <w:szCs w:val="24"/>
        </w:rPr>
        <w:t>П</w:t>
      </w:r>
      <w:r w:rsidRPr="003E5788">
        <w:rPr>
          <w:sz w:val="24"/>
          <w:szCs w:val="24"/>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3E5788">
        <w:rPr>
          <w:sz w:val="24"/>
          <w:szCs w:val="24"/>
        </w:rPr>
        <w:t>гос. учреждения</w:t>
      </w:r>
      <w:proofErr w:type="gramEnd"/>
      <w:r w:rsidRPr="003E5788">
        <w:rPr>
          <w:sz w:val="24"/>
          <w:szCs w:val="24"/>
        </w:rPr>
        <w:t xml:space="preserve"> РФ, физические лица, кроме руководителей).</w:t>
      </w:r>
    </w:p>
    <w:p w:rsidR="003E5788" w:rsidRPr="003E5788" w:rsidRDefault="003E5788" w:rsidP="003E5788">
      <w:pPr>
        <w:pStyle w:val="aff6"/>
        <w:numPr>
          <w:ilvl w:val="3"/>
          <w:numId w:val="1"/>
        </w:numPr>
        <w:suppressAutoHyphens w:val="0"/>
        <w:spacing w:before="100" w:beforeAutospacing="1" w:line="240" w:lineRule="auto"/>
        <w:rPr>
          <w:sz w:val="24"/>
          <w:szCs w:val="24"/>
        </w:rPr>
      </w:pPr>
      <w:bookmarkStart w:id="1550" w:name="_Toc329588495"/>
      <w:bookmarkStart w:id="1551" w:name="_Toc423423683"/>
      <w:bookmarkStart w:id="1552" w:name="_Ref440272051"/>
      <w:bookmarkStart w:id="1553" w:name="_Ref440274744"/>
      <w:r w:rsidRPr="003E5788">
        <w:rPr>
          <w:sz w:val="24"/>
          <w:szCs w:val="24"/>
        </w:rPr>
        <w:t>Раздел «Информация о подтверждающих документах (наименование, реквизиты и т.д.)» (№1</w:t>
      </w:r>
      <w:r w:rsidR="006F5DDB">
        <w:rPr>
          <w:sz w:val="24"/>
          <w:szCs w:val="24"/>
        </w:rPr>
        <w:t>6</w:t>
      </w:r>
      <w:r w:rsidRPr="003E5788">
        <w:rPr>
          <w:sz w:val="24"/>
          <w:szCs w:val="24"/>
        </w:rPr>
        <w:t>) – указываются документы, на основании которых вносились данные в разделы №№9-13, а также документ, подтверждающий статус участник</w:t>
      </w:r>
      <w:proofErr w:type="gramStart"/>
      <w:r w:rsidRPr="003E5788">
        <w:rPr>
          <w:sz w:val="24"/>
          <w:szCs w:val="24"/>
        </w:rPr>
        <w:t>а(</w:t>
      </w:r>
      <w:proofErr w:type="spellStart"/>
      <w:proofErr w:type="gramEnd"/>
      <w:r w:rsidRPr="003E5788">
        <w:rPr>
          <w:sz w:val="24"/>
          <w:szCs w:val="24"/>
        </w:rPr>
        <w:t>ов</w:t>
      </w:r>
      <w:proofErr w:type="spellEnd"/>
      <w:r w:rsidRPr="003E5788">
        <w:rPr>
          <w:sz w:val="24"/>
          <w:szCs w:val="24"/>
        </w:rPr>
        <w:t>) общества</w:t>
      </w:r>
      <w:r w:rsidRPr="003E5788">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E5788">
        <w:rPr>
          <w:sz w:val="24"/>
          <w:szCs w:val="24"/>
        </w:rPr>
        <w:t xml:space="preserve">(список лиц, зарегистрированных в реестре владельцев ценных бумаг) и т.п.). </w:t>
      </w:r>
      <w:proofErr w:type="gramStart"/>
      <w:r w:rsidRPr="003E5788">
        <w:rPr>
          <w:sz w:val="24"/>
          <w:szCs w:val="24"/>
        </w:rPr>
        <w:t>Скан-копии</w:t>
      </w:r>
      <w:proofErr w:type="gramEnd"/>
      <w:r w:rsidRPr="003E5788">
        <w:rPr>
          <w:sz w:val="24"/>
          <w:szCs w:val="24"/>
        </w:rPr>
        <w:t xml:space="preserve">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E5788" w:rsidRPr="003E5788" w:rsidRDefault="003E5788" w:rsidP="003E5788">
      <w:pPr>
        <w:pStyle w:val="aff6"/>
        <w:numPr>
          <w:ilvl w:val="3"/>
          <w:numId w:val="1"/>
        </w:numPr>
        <w:suppressAutoHyphens w:val="0"/>
        <w:spacing w:before="100" w:beforeAutospacing="1" w:line="240" w:lineRule="auto"/>
        <w:rPr>
          <w:bCs w:val="0"/>
          <w:sz w:val="24"/>
          <w:szCs w:val="24"/>
        </w:rPr>
      </w:pPr>
      <w:r>
        <w:rPr>
          <w:sz w:val="24"/>
          <w:szCs w:val="24"/>
        </w:rPr>
        <w:br w:type="page"/>
      </w:r>
      <w:r w:rsidRPr="003E5788">
        <w:rPr>
          <w:b/>
          <w:bCs w:val="0"/>
          <w:caps/>
          <w:sz w:val="24"/>
          <w:szCs w:val="24"/>
        </w:rPr>
        <w:lastRenderedPageBreak/>
        <w:t>Пример заполнения</w:t>
      </w:r>
      <w:r w:rsidRPr="003E5788">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025"/>
        <w:gridCol w:w="709"/>
        <w:gridCol w:w="1134"/>
        <w:gridCol w:w="835"/>
        <w:gridCol w:w="1134"/>
        <w:gridCol w:w="1149"/>
        <w:gridCol w:w="1417"/>
        <w:gridCol w:w="993"/>
        <w:gridCol w:w="1198"/>
        <w:gridCol w:w="1296"/>
      </w:tblGrid>
      <w:tr w:rsidR="006F5DDB" w:rsidRPr="009040FF" w:rsidTr="00BF1E4B">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6F5DDB" w:rsidRPr="005734D7" w:rsidRDefault="006F5DDB" w:rsidP="00BF1E4B">
            <w:pPr>
              <w:spacing w:line="240" w:lineRule="auto"/>
              <w:jc w:val="left"/>
              <w:rPr>
                <w:rFonts w:ascii="Calibri" w:hAnsi="Calibri" w:cs="Calibri"/>
                <w:color w:val="000000"/>
                <w:szCs w:val="24"/>
              </w:rPr>
            </w:pPr>
            <w:r w:rsidRPr="005734D7">
              <w:rPr>
                <w:rFonts w:ascii="Calibri" w:hAnsi="Calibri" w:cs="Calibri"/>
                <w:color w:val="000000"/>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6F5DDB" w:rsidRPr="009040FF" w:rsidRDefault="006F5DDB" w:rsidP="00BF1E4B">
            <w:pPr>
              <w:spacing w:after="240" w:line="240" w:lineRule="auto"/>
              <w:jc w:val="center"/>
              <w:rPr>
                <w:b/>
                <w:color w:val="000000"/>
                <w:szCs w:val="24"/>
              </w:rPr>
            </w:pPr>
            <w:r w:rsidRPr="009040FF">
              <w:rPr>
                <w:b/>
                <w:bCs w:val="0"/>
                <w:szCs w:val="24"/>
              </w:rPr>
              <w:t>Справка о цепочке собственников участника закупочной процедуры, включая бенефициаров (в том числе конечных)</w:t>
            </w:r>
          </w:p>
          <w:p w:rsidR="006F5DDB" w:rsidRPr="009040FF" w:rsidRDefault="006F5DDB" w:rsidP="00BF1E4B">
            <w:pPr>
              <w:spacing w:before="120" w:line="240" w:lineRule="auto"/>
              <w:ind w:firstLine="0"/>
              <w:rPr>
                <w:i/>
                <w:color w:val="000000"/>
                <w:szCs w:val="24"/>
              </w:rPr>
            </w:pPr>
            <w:r w:rsidRPr="009040FF">
              <w:rPr>
                <w:color w:val="000000"/>
                <w:szCs w:val="24"/>
              </w:rPr>
              <w:t xml:space="preserve">Наименование и адрес Участника: </w:t>
            </w:r>
            <w:r w:rsidRPr="009040FF">
              <w:rPr>
                <w:b/>
                <w:color w:val="000000"/>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6F5DDB" w:rsidRPr="009040FF" w:rsidRDefault="006F5DDB" w:rsidP="00BF1E4B">
            <w:pPr>
              <w:spacing w:after="240" w:line="240" w:lineRule="auto"/>
              <w:jc w:val="center"/>
              <w:rPr>
                <w:b/>
                <w:bCs w:val="0"/>
                <w:szCs w:val="24"/>
              </w:rPr>
            </w:pPr>
          </w:p>
        </w:tc>
      </w:tr>
      <w:tr w:rsidR="006F5DDB" w:rsidRPr="009040FF" w:rsidTr="00BF1E4B">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 п./п.</w:t>
            </w:r>
          </w:p>
        </w:tc>
        <w:tc>
          <w:tcPr>
            <w:tcW w:w="535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Информация об организации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w:t>
            </w:r>
          </w:p>
        </w:tc>
        <w:tc>
          <w:tcPr>
            <w:tcW w:w="78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6F5DDB" w:rsidRPr="009040FF" w:rsidRDefault="006F5DDB" w:rsidP="00BF1E4B">
            <w:pPr>
              <w:spacing w:line="240" w:lineRule="auto"/>
              <w:ind w:left="-108" w:right="-108" w:firstLine="108"/>
              <w:jc w:val="center"/>
              <w:rPr>
                <w:b/>
                <w:bCs w:val="0"/>
                <w:color w:val="000000"/>
                <w:sz w:val="16"/>
                <w:szCs w:val="16"/>
              </w:rPr>
            </w:pPr>
          </w:p>
        </w:tc>
      </w:tr>
      <w:tr w:rsidR="006F5DDB" w:rsidRPr="009040FF" w:rsidTr="00BF1E4B">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Ф.И.О. руководителя</w:t>
            </w:r>
          </w:p>
        </w:tc>
        <w:tc>
          <w:tcPr>
            <w:tcW w:w="1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6F5DDB" w:rsidRPr="009040FF" w:rsidRDefault="006F5DDB" w:rsidP="00BF1E4B">
            <w:pPr>
              <w:spacing w:line="240" w:lineRule="auto"/>
              <w:ind w:left="-108" w:right="-46" w:firstLine="108"/>
              <w:jc w:val="center"/>
              <w:rPr>
                <w:b/>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right="-250" w:firstLine="3"/>
              <w:jc w:val="center"/>
              <w:rPr>
                <w:b/>
                <w:bCs w:val="0"/>
                <w:color w:val="000000"/>
                <w:sz w:val="14"/>
                <w:szCs w:val="16"/>
              </w:rPr>
            </w:pPr>
            <w:r w:rsidRPr="009040F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6</w:t>
            </w:r>
          </w:p>
        </w:tc>
        <w:tc>
          <w:tcPr>
            <w:tcW w:w="1025"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9</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color w:val="000000"/>
                <w:sz w:val="16"/>
                <w:szCs w:val="16"/>
              </w:rPr>
            </w:pPr>
            <w:r w:rsidRPr="009040FF">
              <w:rPr>
                <w:b/>
                <w:bCs w:val="0"/>
                <w:color w:val="000000"/>
                <w:sz w:val="14"/>
                <w:szCs w:val="16"/>
              </w:rPr>
              <w:t>15</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16</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bottom"/>
          </w:tcPr>
          <w:p w:rsidR="006F5DDB" w:rsidRPr="009040FF" w:rsidRDefault="006F5DDB" w:rsidP="00BF1E4B">
            <w:pPr>
              <w:spacing w:line="240" w:lineRule="auto"/>
              <w:ind w:firstLine="3"/>
              <w:jc w:val="center"/>
              <w:rPr>
                <w:b/>
                <w:bCs w:val="0"/>
                <w:color w:val="000000"/>
                <w:sz w:val="14"/>
                <w:szCs w:val="16"/>
              </w:rPr>
            </w:pP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r w:rsidRPr="009040F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45.хх</w:t>
            </w:r>
            <w:proofErr w:type="gramStart"/>
            <w:r w:rsidRPr="009040FF">
              <w:rPr>
                <w:bCs w:val="0"/>
                <w:color w:val="000000"/>
                <w:sz w:val="14"/>
                <w:szCs w:val="16"/>
              </w:rPr>
              <w:t>.х</w:t>
            </w:r>
            <w:proofErr w:type="gramEnd"/>
            <w:r w:rsidRPr="009040FF">
              <w:rPr>
                <w:bCs w:val="0"/>
                <w:color w:val="000000"/>
                <w:sz w:val="14"/>
                <w:szCs w:val="16"/>
              </w:rPr>
              <w:t>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Иванов Иван Иванович</w:t>
            </w: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4601 456789</w:t>
            </w: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7751212112</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35%</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111222333444</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г. Саранск, ул. </w:t>
            </w:r>
            <w:proofErr w:type="gramStart"/>
            <w:r w:rsidRPr="009040FF">
              <w:rPr>
                <w:bCs w:val="0"/>
                <w:color w:val="000000"/>
                <w:sz w:val="14"/>
                <w:szCs w:val="16"/>
              </w:rPr>
              <w:t>Саранская</w:t>
            </w:r>
            <w:proofErr w:type="gramEnd"/>
            <w:r w:rsidRPr="009040FF">
              <w:rPr>
                <w:bCs w:val="0"/>
                <w:color w:val="000000"/>
                <w:sz w:val="14"/>
                <w:szCs w:val="16"/>
              </w:rPr>
              <w:t>, 4</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222333444555</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г. Урюпинск, Свободный </w:t>
            </w:r>
            <w:r w:rsidRPr="009040F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70%</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w:t>
            </w:r>
            <w:r w:rsidRPr="009040FF" w:rsidDel="006B67A3">
              <w:rPr>
                <w:b/>
                <w:bCs w:val="0"/>
                <w:color w:val="000000"/>
                <w:sz w:val="14"/>
                <w:szCs w:val="16"/>
              </w:rPr>
              <w:t xml:space="preserve"> </w:t>
            </w: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7735345355</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30%</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6158585888</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г. Саратов, ул. </w:t>
            </w:r>
            <w:proofErr w:type="gramStart"/>
            <w:r w:rsidRPr="009040FF">
              <w:rPr>
                <w:bCs w:val="0"/>
                <w:color w:val="000000"/>
                <w:sz w:val="14"/>
                <w:szCs w:val="16"/>
              </w:rPr>
              <w:t>Светлая</w:t>
            </w:r>
            <w:proofErr w:type="gramEnd"/>
            <w:r w:rsidRPr="009040FF">
              <w:rPr>
                <w:bCs w:val="0"/>
                <w:color w:val="000000"/>
                <w:sz w:val="14"/>
                <w:szCs w:val="16"/>
              </w:rPr>
              <w:t>,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1.2.1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987654321123</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roofErr w:type="spellStart"/>
            <w:r w:rsidRPr="009040FF">
              <w:rPr>
                <w:bCs w:val="0"/>
                <w:color w:val="000000"/>
                <w:sz w:val="14"/>
                <w:szCs w:val="16"/>
              </w:rPr>
              <w:t>Сидорчук</w:t>
            </w:r>
            <w:proofErr w:type="spellEnd"/>
            <w:r w:rsidRPr="009040FF">
              <w:rPr>
                <w:bCs w:val="0"/>
                <w:color w:val="000000"/>
                <w:sz w:val="14"/>
                <w:szCs w:val="16"/>
              </w:rPr>
              <w:t xml:space="preserve">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90%</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775456123007</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154568484</w:t>
            </w:r>
            <w:r w:rsidRPr="009040F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25%</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7778899111</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г. Таганрог, ул. </w:t>
            </w:r>
            <w:proofErr w:type="gramStart"/>
            <w:r w:rsidRPr="009040FF">
              <w:rPr>
                <w:bCs w:val="0"/>
                <w:color w:val="000000"/>
                <w:sz w:val="14"/>
                <w:szCs w:val="16"/>
              </w:rPr>
              <w:t>Разная</w:t>
            </w:r>
            <w:proofErr w:type="gramEnd"/>
            <w:r w:rsidRPr="009040FF">
              <w:rPr>
                <w:bCs w:val="0"/>
                <w:color w:val="000000"/>
                <w:sz w:val="14"/>
                <w:szCs w:val="16"/>
              </w:rPr>
              <w:t>,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2.2</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3334455777</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г. Сочи, ул. </w:t>
            </w:r>
            <w:proofErr w:type="gramStart"/>
            <w:r w:rsidRPr="009040FF">
              <w:rPr>
                <w:bCs w:val="0"/>
                <w:color w:val="000000"/>
                <w:sz w:val="14"/>
                <w:szCs w:val="16"/>
              </w:rPr>
              <w:t>Садовая</w:t>
            </w:r>
            <w:proofErr w:type="gramEnd"/>
            <w:r w:rsidRPr="009040FF">
              <w:rPr>
                <w:bCs w:val="0"/>
                <w:color w:val="000000"/>
                <w:sz w:val="14"/>
                <w:szCs w:val="16"/>
              </w:rPr>
              <w:t>,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100%</w:t>
            </w:r>
          </w:p>
        </w:tc>
        <w:tc>
          <w:tcPr>
            <w:tcW w:w="1296" w:type="dxa"/>
            <w:tcBorders>
              <w:top w:val="single" w:sz="4" w:space="0" w:color="auto"/>
              <w:left w:val="nil"/>
              <w:bottom w:val="single" w:sz="4" w:space="0" w:color="auto"/>
              <w:right w:val="single" w:sz="4" w:space="0" w:color="auto"/>
            </w:tcBorders>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Пример Лтд. (</w:t>
            </w:r>
            <w:proofErr w:type="spellStart"/>
            <w:r w:rsidRPr="009040FF">
              <w:rPr>
                <w:bCs w:val="0"/>
                <w:color w:val="000000"/>
                <w:sz w:val="14"/>
                <w:szCs w:val="16"/>
              </w:rPr>
              <w:t>Primer</w:t>
            </w:r>
            <w:proofErr w:type="spellEnd"/>
            <w:r w:rsidRPr="009040FF">
              <w:rPr>
                <w:bCs w:val="0"/>
                <w:color w:val="000000"/>
                <w:sz w:val="14"/>
                <w:szCs w:val="16"/>
              </w:rPr>
              <w:t xml:space="preserve"> </w:t>
            </w:r>
            <w:proofErr w:type="spellStart"/>
            <w:r w:rsidRPr="009040FF">
              <w:rPr>
                <w:bCs w:val="0"/>
                <w:color w:val="000000"/>
                <w:sz w:val="14"/>
                <w:szCs w:val="16"/>
              </w:rPr>
              <w:t>Ltd</w:t>
            </w:r>
            <w:proofErr w:type="spellEnd"/>
            <w:r w:rsidRPr="009040FF">
              <w:rPr>
                <w:bCs w:val="0"/>
                <w:color w:val="000000"/>
                <w:sz w:val="14"/>
                <w:szCs w:val="16"/>
              </w:rPr>
              <w:t>)</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Кипр, </w:t>
            </w:r>
            <w:proofErr w:type="spellStart"/>
            <w:r w:rsidRPr="009040FF">
              <w:rPr>
                <w:bCs w:val="0"/>
                <w:color w:val="000000"/>
                <w:sz w:val="14"/>
                <w:szCs w:val="16"/>
              </w:rPr>
              <w:t>Лимассол</w:t>
            </w:r>
            <w:proofErr w:type="spellEnd"/>
            <w:r w:rsidRPr="009040FF">
              <w:rPr>
                <w:bCs w:val="0"/>
                <w:color w:val="000000"/>
                <w:sz w:val="14"/>
                <w:szCs w:val="16"/>
              </w:rPr>
              <w:t>,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40%</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Учредительный договор № 25 от </w:t>
            </w:r>
            <w:r w:rsidRPr="009040FF">
              <w:rPr>
                <w:bCs w:val="0"/>
                <w:color w:val="000000"/>
                <w:sz w:val="14"/>
                <w:szCs w:val="16"/>
              </w:rPr>
              <w:lastRenderedPageBreak/>
              <w:t>03.03.03</w:t>
            </w:r>
          </w:p>
        </w:tc>
      </w:tr>
      <w:tr w:rsidR="006F5DDB" w:rsidRPr="005734D7" w:rsidTr="00BF1E4B">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835"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roofErr w:type="spellStart"/>
            <w:r w:rsidRPr="009040FF">
              <w:rPr>
                <w:bCs w:val="0"/>
                <w:color w:val="000000"/>
                <w:sz w:val="14"/>
                <w:szCs w:val="16"/>
              </w:rPr>
              <w:t>Martin</w:t>
            </w:r>
            <w:proofErr w:type="spellEnd"/>
            <w:r w:rsidRPr="009040FF">
              <w:rPr>
                <w:bCs w:val="0"/>
                <w:color w:val="000000"/>
                <w:sz w:val="14"/>
                <w:szCs w:val="16"/>
              </w:rPr>
              <w:t xml:space="preserve"> </w:t>
            </w:r>
            <w:proofErr w:type="spellStart"/>
            <w:r w:rsidRPr="009040FF">
              <w:rPr>
                <w:bCs w:val="0"/>
                <w:color w:val="000000"/>
                <w:sz w:val="14"/>
                <w:szCs w:val="16"/>
              </w:rPr>
              <w:t>Fred</w:t>
            </w:r>
            <w:proofErr w:type="spellEnd"/>
          </w:p>
        </w:tc>
        <w:tc>
          <w:tcPr>
            <w:tcW w:w="1417" w:type="dxa"/>
            <w:tcBorders>
              <w:top w:val="single" w:sz="4" w:space="0" w:color="auto"/>
              <w:left w:val="nil"/>
              <w:bottom w:val="single" w:sz="4" w:space="0" w:color="000000"/>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6F5DDB" w:rsidRPr="005734D7" w:rsidRDefault="006F5DDB" w:rsidP="00BF1E4B">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6F5DDB" w:rsidRPr="008D3789"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000000"/>
              <w:right w:val="single" w:sz="4" w:space="0" w:color="auto"/>
            </w:tcBorders>
          </w:tcPr>
          <w:p w:rsidR="006F5DDB" w:rsidRPr="005734D7" w:rsidRDefault="006F5DDB" w:rsidP="00BF1E4B">
            <w:pPr>
              <w:spacing w:line="240" w:lineRule="auto"/>
              <w:ind w:firstLine="3"/>
              <w:jc w:val="left"/>
              <w:rPr>
                <w:bCs w:val="0"/>
                <w:color w:val="000000"/>
                <w:sz w:val="14"/>
                <w:szCs w:val="16"/>
              </w:rPr>
            </w:pPr>
          </w:p>
        </w:tc>
      </w:tr>
    </w:tbl>
    <w:p w:rsidR="003E5788" w:rsidRPr="003E5788" w:rsidRDefault="006F5DDB" w:rsidP="003E5788">
      <w:pPr>
        <w:spacing w:line="240" w:lineRule="auto"/>
        <w:rPr>
          <w:szCs w:val="24"/>
        </w:rPr>
      </w:pPr>
      <w:r w:rsidRPr="00F200DC">
        <w:t>Приведённые в форме сведения о физических и юридических лицах являются условными и указаны в качестве примера</w:t>
      </w:r>
      <w:r w:rsidR="003E5788" w:rsidRPr="003E5788">
        <w:t>.</w:t>
      </w:r>
    </w:p>
    <w:p w:rsidR="003E5788" w:rsidRPr="003E5788" w:rsidRDefault="003E5788" w:rsidP="003E5788">
      <w:pPr>
        <w:pStyle w:val="2"/>
        <w:spacing w:line="240" w:lineRule="auto"/>
        <w:sectPr w:rsidR="003E5788" w:rsidRPr="003E5788" w:rsidSect="00BF1E4B">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1700"/>
          <w:tab w:val="num" w:pos="1134"/>
        </w:tabs>
        <w:spacing w:before="100" w:beforeAutospacing="1" w:after="100" w:afterAutospacing="1" w:line="240" w:lineRule="auto"/>
      </w:pPr>
      <w:bookmarkStart w:id="1554" w:name="_Toc498589690"/>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550"/>
      <w:bookmarkEnd w:id="1551"/>
      <w:bookmarkEnd w:id="1552"/>
      <w:bookmarkEnd w:id="1553"/>
      <w:bookmarkEnd w:id="1554"/>
    </w:p>
    <w:p w:rsidR="004F4D80" w:rsidRPr="008C4223" w:rsidRDefault="004F4D80" w:rsidP="004F4D80">
      <w:pPr>
        <w:pStyle w:val="3"/>
        <w:rPr>
          <w:szCs w:val="24"/>
        </w:rPr>
      </w:pPr>
      <w:bookmarkStart w:id="1555" w:name="_Toc343690587"/>
      <w:bookmarkStart w:id="1556" w:name="_Toc372294431"/>
      <w:bookmarkStart w:id="1557" w:name="_Toc379288899"/>
      <w:bookmarkStart w:id="1558" w:name="_Toc384734783"/>
      <w:bookmarkStart w:id="1559" w:name="_Toc396984081"/>
      <w:bookmarkStart w:id="1560" w:name="_Toc423423684"/>
      <w:bookmarkStart w:id="1561" w:name="_Toc439170713"/>
      <w:bookmarkStart w:id="1562" w:name="_Toc439172815"/>
      <w:bookmarkStart w:id="1563" w:name="_Toc439173256"/>
      <w:bookmarkStart w:id="1564" w:name="_Toc439238252"/>
      <w:bookmarkStart w:id="1565" w:name="_Toc439252799"/>
      <w:bookmarkStart w:id="1566" w:name="_Toc439323773"/>
      <w:bookmarkStart w:id="1567" w:name="_Toc440361408"/>
      <w:bookmarkStart w:id="1568" w:name="_Toc440376290"/>
      <w:bookmarkStart w:id="1569" w:name="_Toc440382548"/>
      <w:bookmarkStart w:id="1570" w:name="_Toc440447218"/>
      <w:bookmarkStart w:id="1571" w:name="_Toc440620898"/>
      <w:bookmarkStart w:id="1572" w:name="_Toc440631533"/>
      <w:bookmarkStart w:id="1573" w:name="_Toc440875772"/>
      <w:bookmarkStart w:id="1574" w:name="_Toc441131796"/>
      <w:bookmarkStart w:id="1575" w:name="_Toc465865239"/>
      <w:bookmarkStart w:id="1576" w:name="_Toc468975500"/>
      <w:bookmarkStart w:id="1577" w:name="_Toc471830526"/>
      <w:bookmarkStart w:id="1578" w:name="_Toc498589691"/>
      <w:r w:rsidRPr="008C4223">
        <w:rPr>
          <w:szCs w:val="24"/>
        </w:rPr>
        <w:t xml:space="preserve">Форма </w:t>
      </w:r>
      <w:bookmarkEnd w:id="1555"/>
      <w:bookmarkEnd w:id="1556"/>
      <w:bookmarkEnd w:id="1557"/>
      <w:bookmarkEnd w:id="1558"/>
      <w:bookmarkEnd w:id="1559"/>
      <w:bookmarkEnd w:id="1560"/>
      <w:bookmarkEnd w:id="1561"/>
      <w:bookmarkEnd w:id="1562"/>
      <w:bookmarkEnd w:id="1563"/>
      <w:bookmarkEnd w:id="1564"/>
      <w:bookmarkEnd w:id="1565"/>
      <w:r w:rsidR="000D70B6" w:rsidRPr="000D70B6">
        <w:rPr>
          <w:szCs w:val="24"/>
        </w:rPr>
        <w:t>Согласия на обработку персональных данных</w:t>
      </w:r>
      <w:bookmarkEnd w:id="1566"/>
      <w:bookmarkEnd w:id="1567"/>
      <w:bookmarkEnd w:id="1568"/>
      <w:bookmarkEnd w:id="1569"/>
      <w:bookmarkEnd w:id="1570"/>
      <w:bookmarkEnd w:id="1571"/>
      <w:bookmarkEnd w:id="1572"/>
      <w:bookmarkEnd w:id="1573"/>
      <w:bookmarkEnd w:id="1574"/>
      <w:bookmarkEnd w:id="1575"/>
      <w:bookmarkEnd w:id="1576"/>
      <w:bookmarkEnd w:id="1577"/>
      <w:bookmarkEnd w:id="1578"/>
    </w:p>
    <w:p w:rsidR="004F4D80" w:rsidRPr="002D7FEE" w:rsidRDefault="004F4D80" w:rsidP="004F4D80">
      <w:pPr>
        <w:tabs>
          <w:tab w:val="left" w:pos="4757"/>
        </w:tabs>
        <w:spacing w:line="240" w:lineRule="auto"/>
        <w:ind w:left="1134" w:firstLine="0"/>
        <w:jc w:val="left"/>
        <w:rPr>
          <w:sz w:val="24"/>
          <w:szCs w:val="24"/>
        </w:rPr>
      </w:pPr>
      <w:r w:rsidRPr="002D7FEE">
        <w:rPr>
          <w:sz w:val="24"/>
          <w:szCs w:val="24"/>
        </w:rPr>
        <w:t>Приложение 1</w:t>
      </w:r>
      <w:r w:rsidR="00553A57" w:rsidRPr="002D7FEE">
        <w:rPr>
          <w:sz w:val="24"/>
          <w:szCs w:val="24"/>
        </w:rPr>
        <w:t>3</w:t>
      </w:r>
      <w:r w:rsidR="00DB1DA7">
        <w:rPr>
          <w:sz w:val="24"/>
          <w:szCs w:val="24"/>
        </w:rPr>
        <w:t xml:space="preserve"> </w:t>
      </w:r>
      <w:r w:rsidRPr="002D7FEE">
        <w:rPr>
          <w:sz w:val="24"/>
          <w:szCs w:val="24"/>
        </w:rPr>
        <w:t>к письму о подаче оферты</w:t>
      </w:r>
      <w:r w:rsidRPr="002D7FEE">
        <w:rPr>
          <w:sz w:val="24"/>
          <w:szCs w:val="24"/>
        </w:rPr>
        <w:br/>
        <w:t>от «____»_____________ </w:t>
      </w:r>
      <w:proofErr w:type="gramStart"/>
      <w:r w:rsidRPr="002D7FEE">
        <w:rPr>
          <w:sz w:val="24"/>
          <w:szCs w:val="24"/>
        </w:rPr>
        <w:t>г</w:t>
      </w:r>
      <w:proofErr w:type="gramEnd"/>
      <w:r w:rsidRPr="002D7FEE">
        <w:rPr>
          <w:sz w:val="24"/>
          <w:szCs w:val="24"/>
        </w:rPr>
        <w:t>. №__________</w:t>
      </w:r>
    </w:p>
    <w:p w:rsidR="004F4D80" w:rsidRPr="002D7FEE" w:rsidRDefault="004F4D80" w:rsidP="004F4D80">
      <w:pPr>
        <w:contextualSpacing/>
        <w:jc w:val="right"/>
        <w:rPr>
          <w:sz w:val="24"/>
          <w:szCs w:val="24"/>
        </w:rPr>
      </w:pPr>
    </w:p>
    <w:p w:rsidR="002B5044" w:rsidRPr="002D7FEE" w:rsidRDefault="002B5044" w:rsidP="002B5044">
      <w:pPr>
        <w:rPr>
          <w:lang w:eastAsia="ru-RU"/>
        </w:rPr>
      </w:pPr>
    </w:p>
    <w:p w:rsidR="00CA607B" w:rsidRPr="00CA607B" w:rsidRDefault="00CA607B" w:rsidP="00CA607B">
      <w:pPr>
        <w:tabs>
          <w:tab w:val="left" w:pos="0"/>
          <w:tab w:val="num" w:pos="1134"/>
        </w:tabs>
        <w:jc w:val="center"/>
        <w:outlineLvl w:val="1"/>
        <w:rPr>
          <w:b/>
          <w:sz w:val="24"/>
          <w:szCs w:val="24"/>
        </w:rPr>
      </w:pPr>
      <w:r w:rsidRPr="00CA607B">
        <w:rPr>
          <w:b/>
          <w:sz w:val="24"/>
          <w:szCs w:val="24"/>
        </w:rPr>
        <w:t>Согласие на обработку персональных данных*</w:t>
      </w:r>
    </w:p>
    <w:p w:rsidR="00CA607B" w:rsidRPr="00CA607B" w:rsidRDefault="00CA607B" w:rsidP="00CA607B">
      <w:pPr>
        <w:tabs>
          <w:tab w:val="left" w:pos="0"/>
        </w:tabs>
        <w:jc w:val="center"/>
        <w:rPr>
          <w:b/>
          <w:snapToGrid w:val="0"/>
          <w:sz w:val="24"/>
          <w:szCs w:val="24"/>
        </w:rPr>
      </w:pPr>
      <w:r w:rsidRPr="00CA607B">
        <w:rPr>
          <w:b/>
          <w:snapToGrid w:val="0"/>
          <w:sz w:val="24"/>
          <w:szCs w:val="24"/>
        </w:rPr>
        <w:t xml:space="preserve">от «_____» ____________ 201____ г. </w:t>
      </w:r>
    </w:p>
    <w:p w:rsidR="00CA607B" w:rsidRPr="00CA607B" w:rsidRDefault="00CA607B" w:rsidP="00CA607B">
      <w:pPr>
        <w:jc w:val="center"/>
        <w:rPr>
          <w:sz w:val="24"/>
          <w:szCs w:val="24"/>
        </w:rPr>
      </w:pPr>
    </w:p>
    <w:p w:rsidR="00CA607B" w:rsidRPr="00CA607B" w:rsidRDefault="00CA607B" w:rsidP="00CA607B">
      <w:pPr>
        <w:jc w:val="center"/>
        <w:rPr>
          <w:sz w:val="24"/>
          <w:szCs w:val="24"/>
        </w:rPr>
      </w:pPr>
    </w:p>
    <w:p w:rsidR="00CA607B" w:rsidRPr="00CA607B" w:rsidRDefault="00CA607B" w:rsidP="00CA607B">
      <w:pPr>
        <w:autoSpaceDE w:val="0"/>
        <w:autoSpaceDN w:val="0"/>
        <w:adjustRightInd w:val="0"/>
        <w:ind w:firstLine="708"/>
        <w:rPr>
          <w:snapToGrid w:val="0"/>
          <w:sz w:val="24"/>
          <w:szCs w:val="24"/>
        </w:rPr>
      </w:pPr>
      <w:r w:rsidRPr="00CA607B">
        <w:rPr>
          <w:snapToGrid w:val="0"/>
          <w:sz w:val="24"/>
          <w:szCs w:val="24"/>
        </w:rPr>
        <w:t>Настоящим, ________________________________________________________,</w:t>
      </w:r>
    </w:p>
    <w:p w:rsidR="00CA607B" w:rsidRPr="00CA607B" w:rsidRDefault="00CA607B" w:rsidP="00CA607B">
      <w:pPr>
        <w:autoSpaceDE w:val="0"/>
        <w:autoSpaceDN w:val="0"/>
        <w:adjustRightInd w:val="0"/>
        <w:jc w:val="center"/>
        <w:rPr>
          <w:b/>
          <w:i/>
          <w:sz w:val="24"/>
          <w:szCs w:val="24"/>
        </w:rPr>
      </w:pPr>
      <w:proofErr w:type="gramStart"/>
      <w:r w:rsidRPr="00CA607B">
        <w:rPr>
          <w:b/>
          <w:i/>
          <w:sz w:val="24"/>
          <w:szCs w:val="24"/>
        </w:rPr>
        <w:t>(указывается</w:t>
      </w:r>
      <w:r w:rsidRPr="00CA607B">
        <w:rPr>
          <w:sz w:val="24"/>
          <w:szCs w:val="24"/>
        </w:rPr>
        <w:t xml:space="preserve"> </w:t>
      </w:r>
      <w:r w:rsidRPr="00CA607B">
        <w:rPr>
          <w:b/>
          <w:i/>
          <w:sz w:val="24"/>
          <w:szCs w:val="24"/>
        </w:rPr>
        <w:t>полное наименование участника закупочной процедуры</w:t>
      </w:r>
      <w:proofErr w:type="gramEnd"/>
    </w:p>
    <w:p w:rsidR="00CA607B" w:rsidRPr="00CA607B" w:rsidRDefault="00CA607B" w:rsidP="00CA607B">
      <w:pPr>
        <w:autoSpaceDE w:val="0"/>
        <w:autoSpaceDN w:val="0"/>
        <w:adjustRightInd w:val="0"/>
        <w:jc w:val="center"/>
        <w:rPr>
          <w:sz w:val="24"/>
          <w:szCs w:val="24"/>
        </w:rPr>
      </w:pPr>
      <w:r w:rsidRPr="00CA607B">
        <w:rPr>
          <w:b/>
          <w:i/>
          <w:sz w:val="24"/>
          <w:szCs w:val="24"/>
        </w:rPr>
        <w:t>____________________________________________________________________________ (потенциального контрагента), контрагента)</w:t>
      </w:r>
    </w:p>
    <w:p w:rsidR="00CA607B" w:rsidRPr="00CA607B" w:rsidRDefault="00CA607B" w:rsidP="00CA607B">
      <w:pPr>
        <w:autoSpaceDE w:val="0"/>
        <w:autoSpaceDN w:val="0"/>
        <w:adjustRightInd w:val="0"/>
        <w:ind w:firstLine="709"/>
        <w:rPr>
          <w:sz w:val="24"/>
          <w:szCs w:val="24"/>
        </w:rPr>
      </w:pPr>
      <w:r w:rsidRPr="00CA607B">
        <w:rPr>
          <w:sz w:val="24"/>
          <w:szCs w:val="24"/>
        </w:rPr>
        <w:t>Адрес регистрации: _______________________________________________________,</w:t>
      </w:r>
    </w:p>
    <w:p w:rsidR="00CA607B" w:rsidRPr="00CA607B" w:rsidRDefault="00CA607B" w:rsidP="00CA607B">
      <w:pPr>
        <w:autoSpaceDE w:val="0"/>
        <w:autoSpaceDN w:val="0"/>
        <w:adjustRightInd w:val="0"/>
        <w:ind w:left="708" w:firstLine="1"/>
        <w:rPr>
          <w:sz w:val="24"/>
          <w:szCs w:val="24"/>
        </w:rPr>
      </w:pPr>
      <w:r w:rsidRPr="00CA607B">
        <w:rPr>
          <w:sz w:val="24"/>
          <w:szCs w:val="24"/>
        </w:rPr>
        <w:t xml:space="preserve">Свидетельство о регистрации: _____________________________________________ </w:t>
      </w:r>
    </w:p>
    <w:p w:rsidR="00CA607B" w:rsidRPr="00CA607B" w:rsidRDefault="00CA607B" w:rsidP="00CA607B">
      <w:pPr>
        <w:autoSpaceDE w:val="0"/>
        <w:autoSpaceDN w:val="0"/>
        <w:adjustRightInd w:val="0"/>
        <w:ind w:left="4248" w:firstLine="0"/>
        <w:rPr>
          <w:sz w:val="24"/>
          <w:szCs w:val="24"/>
        </w:rPr>
      </w:pPr>
      <w:r w:rsidRPr="00CA607B">
        <w:rPr>
          <w:b/>
          <w:i/>
          <w:sz w:val="24"/>
          <w:szCs w:val="24"/>
        </w:rPr>
        <w:t>(указывается серия и номер свидетельства)</w:t>
      </w:r>
    </w:p>
    <w:p w:rsidR="00CA607B" w:rsidRPr="00CA607B" w:rsidRDefault="00CA607B" w:rsidP="00CA607B">
      <w:pPr>
        <w:autoSpaceDE w:val="0"/>
        <w:autoSpaceDN w:val="0"/>
        <w:adjustRightInd w:val="0"/>
        <w:ind w:left="708" w:firstLine="1"/>
        <w:rPr>
          <w:b/>
          <w:i/>
          <w:sz w:val="24"/>
          <w:szCs w:val="24"/>
        </w:rPr>
      </w:pPr>
      <w:r w:rsidRPr="00CA607B">
        <w:rPr>
          <w:b/>
          <w:i/>
          <w:sz w:val="24"/>
          <w:szCs w:val="24"/>
        </w:rPr>
        <w:t>ИНН__________________________</w:t>
      </w:r>
    </w:p>
    <w:p w:rsidR="00CA607B" w:rsidRPr="00CA607B" w:rsidRDefault="00CA607B" w:rsidP="00CA607B">
      <w:pPr>
        <w:autoSpaceDE w:val="0"/>
        <w:autoSpaceDN w:val="0"/>
        <w:adjustRightInd w:val="0"/>
        <w:ind w:firstLine="709"/>
        <w:rPr>
          <w:b/>
          <w:i/>
          <w:sz w:val="24"/>
          <w:szCs w:val="24"/>
        </w:rPr>
      </w:pPr>
      <w:r w:rsidRPr="00CA607B">
        <w:rPr>
          <w:b/>
          <w:i/>
          <w:sz w:val="24"/>
          <w:szCs w:val="24"/>
        </w:rPr>
        <w:t>КПП__________________________</w:t>
      </w:r>
    </w:p>
    <w:p w:rsidR="00CA607B" w:rsidRPr="00CA607B" w:rsidRDefault="00CA607B" w:rsidP="00CA607B">
      <w:pPr>
        <w:autoSpaceDE w:val="0"/>
        <w:autoSpaceDN w:val="0"/>
        <w:adjustRightInd w:val="0"/>
        <w:ind w:firstLine="708"/>
        <w:rPr>
          <w:sz w:val="24"/>
          <w:szCs w:val="24"/>
        </w:rPr>
      </w:pPr>
      <w:r w:rsidRPr="00CA607B">
        <w:rPr>
          <w:b/>
          <w:i/>
          <w:sz w:val="24"/>
          <w:szCs w:val="24"/>
        </w:rPr>
        <w:t>ОГРН_________________________</w:t>
      </w:r>
      <w:r w:rsidRPr="00CA607B">
        <w:rPr>
          <w:sz w:val="24"/>
          <w:szCs w:val="24"/>
        </w:rPr>
        <w:t>,</w:t>
      </w:r>
    </w:p>
    <w:p w:rsidR="00CA607B" w:rsidRPr="00CA607B" w:rsidRDefault="00CA607B" w:rsidP="00CA607B">
      <w:pPr>
        <w:autoSpaceDE w:val="0"/>
        <w:autoSpaceDN w:val="0"/>
        <w:adjustRightInd w:val="0"/>
        <w:rPr>
          <w:b/>
          <w:i/>
          <w:sz w:val="24"/>
          <w:szCs w:val="24"/>
        </w:rPr>
      </w:pPr>
      <w:r w:rsidRPr="00CA607B">
        <w:rPr>
          <w:sz w:val="24"/>
          <w:szCs w:val="24"/>
        </w:rPr>
        <w:t>в лице уполномоченного представителя субъекта персональных данных</w:t>
      </w:r>
      <w:r w:rsidRPr="00CA607B">
        <w:rPr>
          <w:b/>
          <w:i/>
          <w:sz w:val="24"/>
          <w:szCs w:val="24"/>
        </w:rPr>
        <w:t xml:space="preserve"> _____________________________________________________________________________</w:t>
      </w:r>
    </w:p>
    <w:p w:rsidR="00CA607B" w:rsidRPr="00CA607B" w:rsidRDefault="00CA607B" w:rsidP="00CA607B">
      <w:pPr>
        <w:autoSpaceDE w:val="0"/>
        <w:autoSpaceDN w:val="0"/>
        <w:adjustRightInd w:val="0"/>
        <w:ind w:firstLine="0"/>
        <w:jc w:val="center"/>
        <w:rPr>
          <w:b/>
          <w:bCs w:val="0"/>
          <w:i/>
          <w:iCs/>
          <w:sz w:val="24"/>
          <w:szCs w:val="24"/>
        </w:rPr>
      </w:pPr>
      <w:proofErr w:type="gramStart"/>
      <w:r w:rsidRPr="00CA607B">
        <w:rPr>
          <w:b/>
          <w:i/>
          <w:sz w:val="24"/>
          <w:szCs w:val="24"/>
        </w:rPr>
        <w:t>(указывается Ф.И.О.,</w:t>
      </w:r>
      <w:r w:rsidRPr="00CA607B">
        <w:rPr>
          <w:b/>
          <w:bCs w:val="0"/>
          <w:i/>
          <w:iCs/>
          <w:sz w:val="24"/>
          <w:szCs w:val="24"/>
        </w:rPr>
        <w:t xml:space="preserve"> адрес регистрации, номер основного документа, удостоверяющего его личность,</w:t>
      </w:r>
      <w:proofErr w:type="gramEnd"/>
    </w:p>
    <w:p w:rsidR="00CA607B" w:rsidRPr="00CA607B" w:rsidRDefault="00CA607B" w:rsidP="00CA607B">
      <w:pPr>
        <w:ind w:firstLine="0"/>
        <w:rPr>
          <w:sz w:val="24"/>
          <w:szCs w:val="24"/>
        </w:rPr>
      </w:pPr>
      <w:r w:rsidRPr="00CA607B">
        <w:rPr>
          <w:b/>
          <w:bCs w:val="0"/>
          <w:i/>
          <w:iCs/>
          <w:sz w:val="24"/>
          <w:szCs w:val="24"/>
        </w:rPr>
        <w:t>_____________________________________________________________________________,</w:t>
      </w:r>
    </w:p>
    <w:p w:rsidR="00CA607B" w:rsidRPr="00CA607B" w:rsidRDefault="00CA607B" w:rsidP="00CA607B">
      <w:pPr>
        <w:autoSpaceDE w:val="0"/>
        <w:autoSpaceDN w:val="0"/>
        <w:adjustRightInd w:val="0"/>
        <w:ind w:firstLine="540"/>
        <w:jc w:val="center"/>
        <w:rPr>
          <w:b/>
          <w:bCs w:val="0"/>
          <w:i/>
          <w:iCs/>
          <w:sz w:val="24"/>
          <w:szCs w:val="24"/>
        </w:rPr>
      </w:pPr>
      <w:r w:rsidRPr="00CA607B">
        <w:rPr>
          <w:b/>
          <w:bCs w:val="0"/>
          <w:i/>
          <w:iCs/>
          <w:sz w:val="24"/>
          <w:szCs w:val="24"/>
        </w:rPr>
        <w:t>сведения о дате выдачи указанного документа и выдавшем его органе, должность и место работы)**</w:t>
      </w:r>
    </w:p>
    <w:p w:rsidR="00CA607B" w:rsidRPr="00CA607B" w:rsidRDefault="00CA607B" w:rsidP="00CA607B">
      <w:pPr>
        <w:autoSpaceDE w:val="0"/>
        <w:autoSpaceDN w:val="0"/>
        <w:adjustRightInd w:val="0"/>
        <w:spacing w:line="240" w:lineRule="auto"/>
        <w:rPr>
          <w:sz w:val="24"/>
          <w:szCs w:val="24"/>
        </w:rPr>
      </w:pPr>
      <w:proofErr w:type="gramStart"/>
      <w:r w:rsidRPr="00CA607B">
        <w:rPr>
          <w:b/>
          <w:i/>
          <w:sz w:val="24"/>
          <w:szCs w:val="24"/>
        </w:rPr>
        <w:t>действующего на основании _____________________________</w:t>
      </w:r>
      <w:r w:rsidRPr="00CA607B">
        <w:rPr>
          <w:i/>
          <w:sz w:val="24"/>
          <w:szCs w:val="24"/>
        </w:rPr>
        <w:t>,</w:t>
      </w:r>
      <w:r w:rsidRPr="00CA607B">
        <w:rPr>
          <w:b/>
          <w:i/>
          <w:sz w:val="24"/>
          <w:szCs w:val="24"/>
        </w:rPr>
        <w:t xml:space="preserve"> </w:t>
      </w:r>
      <w:r w:rsidRPr="00CA607B">
        <w:rPr>
          <w:sz w:val="24"/>
          <w:szCs w:val="24"/>
        </w:rPr>
        <w:t xml:space="preserve">дает свое согласие </w:t>
      </w:r>
      <w:r w:rsidRPr="00CA607B">
        <w:rPr>
          <w:b/>
          <w:snapToGrid w:val="0"/>
          <w:sz w:val="24"/>
          <w:szCs w:val="24"/>
        </w:rPr>
        <w:t>Публичному акционерному обществу «МРСК Центра»</w:t>
      </w:r>
      <w:r w:rsidRPr="00CA607B">
        <w:rPr>
          <w:snapToGrid w:val="0"/>
          <w:sz w:val="24"/>
          <w:szCs w:val="24"/>
        </w:rPr>
        <w:t>, зарегистрированному по адресу:</w:t>
      </w:r>
      <w:proofErr w:type="gramEnd"/>
      <w:r w:rsidRPr="00CA607B">
        <w:rPr>
          <w:snapToGrid w:val="0"/>
          <w:sz w:val="24"/>
          <w:szCs w:val="24"/>
        </w:rPr>
        <w:t xml:space="preserve"> </w:t>
      </w:r>
      <w:proofErr w:type="gramStart"/>
      <w:r w:rsidRPr="00CA607B">
        <w:rPr>
          <w:iCs/>
          <w:sz w:val="24"/>
          <w:szCs w:val="24"/>
        </w:rPr>
        <w:t xml:space="preserve">РФ, 127018, г. Москва, ул. 2-я Ямская, 4 </w:t>
      </w:r>
      <w:r w:rsidRPr="00CA607B">
        <w:rPr>
          <w:sz w:val="24"/>
          <w:szCs w:val="24"/>
        </w:rPr>
        <w:t>и</w:t>
      </w:r>
      <w:r w:rsidRPr="00CA607B">
        <w:rPr>
          <w:i/>
          <w:sz w:val="24"/>
          <w:szCs w:val="24"/>
        </w:rPr>
        <w:t xml:space="preserve"> </w:t>
      </w:r>
      <w:r w:rsidRPr="00CA607B">
        <w:rPr>
          <w:b/>
          <w:sz w:val="24"/>
          <w:szCs w:val="24"/>
        </w:rPr>
        <w:t>Публичному акционерному обществу «Российские сети»</w:t>
      </w:r>
      <w:r w:rsidRPr="00CA607B">
        <w:rPr>
          <w:sz w:val="24"/>
          <w:szCs w:val="24"/>
        </w:rPr>
        <w:t xml:space="preserve">, </w:t>
      </w:r>
      <w:r w:rsidRPr="00CA607B">
        <w:rPr>
          <w:snapToGrid w:val="0"/>
          <w:sz w:val="24"/>
          <w:szCs w:val="24"/>
        </w:rPr>
        <w:t>зарегистрированному по адресу: г. Москва, ул. Беловежская, 4, в отношении</w:t>
      </w:r>
      <w:r w:rsidRPr="00CA607B">
        <w:rPr>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w:t>
      </w:r>
      <w:proofErr w:type="spellStart"/>
      <w:r w:rsidRPr="00CA607B">
        <w:rPr>
          <w:sz w:val="24"/>
          <w:szCs w:val="24"/>
        </w:rPr>
        <w:t>субконтрагентов</w:t>
      </w:r>
      <w:proofErr w:type="spellEnd"/>
      <w:r w:rsidRPr="00CA607B">
        <w:rPr>
          <w:sz w:val="24"/>
          <w:szCs w:val="24"/>
        </w:rPr>
        <w:t xml:space="preserve">: </w:t>
      </w:r>
      <w:r w:rsidRPr="00CA607B">
        <w:rPr>
          <w:snapToGrid w:val="0"/>
          <w:sz w:val="24"/>
          <w:szCs w:val="24"/>
        </w:rPr>
        <w:t>фамилия имя отчество, серия и номер документа, удостоверяющего личность, сведения о дате</w:t>
      </w:r>
      <w:proofErr w:type="gramEnd"/>
      <w:r w:rsidRPr="00CA607B">
        <w:rPr>
          <w:snapToGrid w:val="0"/>
          <w:sz w:val="24"/>
          <w:szCs w:val="24"/>
        </w:rPr>
        <w:t xml:space="preserve"> </w:t>
      </w:r>
      <w:proofErr w:type="gramStart"/>
      <w:r w:rsidRPr="00CA607B">
        <w:rPr>
          <w:snapToGrid w:val="0"/>
          <w:sz w:val="24"/>
          <w:szCs w:val="24"/>
        </w:rPr>
        <w:t xml:space="preserve">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CA607B">
        <w:rPr>
          <w:sz w:val="24"/>
          <w:szCs w:val="24"/>
        </w:rPr>
        <w:t xml:space="preserve">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CA607B">
        <w:rPr>
          <w:sz w:val="24"/>
          <w:szCs w:val="24"/>
        </w:rPr>
        <w:t>Росфинмониторинг</w:t>
      </w:r>
      <w:proofErr w:type="spellEnd"/>
      <w:r w:rsidRPr="00CA607B">
        <w:rPr>
          <w:sz w:val="24"/>
          <w:szCs w:val="24"/>
        </w:rPr>
        <w:t xml:space="preserve"> России, ФНС России) и </w:t>
      </w:r>
      <w:r w:rsidRPr="00CA607B">
        <w:rPr>
          <w:sz w:val="24"/>
          <w:szCs w:val="24"/>
        </w:rPr>
        <w:lastRenderedPageBreak/>
        <w:t>подтверждает, что получил согласие на обработку персональных данных от всех своих</w:t>
      </w:r>
      <w:proofErr w:type="gramEnd"/>
      <w:r w:rsidRPr="00CA607B">
        <w:rPr>
          <w:sz w:val="24"/>
          <w:szCs w:val="24"/>
        </w:rPr>
        <w:t xml:space="preserve"> собственников (участников, учредителей, акционеров) и бенефициаров.***</w:t>
      </w:r>
    </w:p>
    <w:p w:rsidR="00CA607B" w:rsidRPr="00CA607B" w:rsidRDefault="00CA607B" w:rsidP="00CA607B">
      <w:pPr>
        <w:spacing w:line="240" w:lineRule="auto"/>
        <w:ind w:firstLine="709"/>
        <w:rPr>
          <w:snapToGrid w:val="0"/>
          <w:sz w:val="24"/>
          <w:szCs w:val="24"/>
        </w:rPr>
      </w:pPr>
      <w:proofErr w:type="gramStart"/>
      <w:r w:rsidRPr="00CA607B">
        <w:rPr>
          <w:snapToGrid w:val="0"/>
          <w:sz w:val="24"/>
          <w:szCs w:val="24"/>
        </w:rPr>
        <w:t xml:space="preserve">Цель обработки персональных данных: </w:t>
      </w:r>
      <w:r w:rsidRPr="00CA607B">
        <w:rPr>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CA607B">
        <w:rPr>
          <w:snapToGrid w:val="0"/>
          <w:sz w:val="24"/>
          <w:szCs w:val="24"/>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w:t>
      </w:r>
      <w:proofErr w:type="gramEnd"/>
      <w:r w:rsidRPr="00CA607B">
        <w:rPr>
          <w:snapToGrid w:val="0"/>
          <w:sz w:val="24"/>
          <w:szCs w:val="24"/>
        </w:rPr>
        <w:t xml:space="preserve">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625A5E" w:rsidRPr="008434B4" w:rsidRDefault="00CA607B" w:rsidP="00CA607B">
      <w:pPr>
        <w:widowControl w:val="0"/>
        <w:suppressAutoHyphens w:val="0"/>
        <w:spacing w:before="120" w:line="240" w:lineRule="auto"/>
        <w:ind w:firstLine="709"/>
        <w:rPr>
          <w:bCs w:val="0"/>
          <w:snapToGrid w:val="0"/>
          <w:color w:val="000000"/>
          <w:sz w:val="24"/>
          <w:szCs w:val="24"/>
          <w:lang w:eastAsia="ru-RU"/>
        </w:rPr>
      </w:pPr>
      <w:r w:rsidRPr="00CA607B">
        <w:rPr>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w:t>
      </w:r>
      <w:r w:rsidRPr="00CA607B">
        <w:rPr>
          <w:snapToGrid w:val="0"/>
          <w:color w:val="000000"/>
          <w:sz w:val="24"/>
          <w:szCs w:val="24"/>
        </w:rPr>
        <w:t>,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w:t>
      </w:r>
    </w:p>
    <w:p w:rsidR="00625A5E" w:rsidRPr="008434B4" w:rsidRDefault="00625A5E" w:rsidP="00625A5E">
      <w:pPr>
        <w:widowControl w:val="0"/>
        <w:suppressAutoHyphens w:val="0"/>
        <w:spacing w:line="240" w:lineRule="auto"/>
        <w:ind w:firstLine="400"/>
        <w:jc w:val="center"/>
        <w:rPr>
          <w:bCs w:val="0"/>
          <w:sz w:val="26"/>
          <w:szCs w:val="26"/>
          <w:lang w:eastAsia="ru-RU"/>
        </w:rPr>
      </w:pPr>
    </w:p>
    <w:p w:rsidR="00625A5E" w:rsidRPr="008434B4" w:rsidRDefault="00625A5E" w:rsidP="00625A5E">
      <w:pPr>
        <w:widowControl w:val="0"/>
        <w:suppressAutoHyphens w:val="0"/>
        <w:spacing w:line="240" w:lineRule="auto"/>
        <w:ind w:firstLine="400"/>
        <w:jc w:val="center"/>
        <w:rPr>
          <w:bCs w:val="0"/>
          <w:sz w:val="26"/>
          <w:szCs w:val="26"/>
          <w:lang w:eastAsia="ru-RU"/>
        </w:rPr>
      </w:pPr>
    </w:p>
    <w:p w:rsidR="00625A5E" w:rsidRPr="008434B4" w:rsidRDefault="00625A5E" w:rsidP="00625A5E">
      <w:pPr>
        <w:widowControl w:val="0"/>
        <w:suppressAutoHyphens w:val="0"/>
        <w:spacing w:line="240" w:lineRule="auto"/>
        <w:ind w:firstLine="709"/>
        <w:rPr>
          <w:bCs w:val="0"/>
          <w:snapToGrid w:val="0"/>
          <w:sz w:val="24"/>
          <w:szCs w:val="24"/>
          <w:lang w:eastAsia="ru-RU"/>
        </w:rPr>
      </w:pPr>
    </w:p>
    <w:p w:rsidR="00625A5E" w:rsidRPr="008434B4" w:rsidRDefault="00625A5E" w:rsidP="00625A5E">
      <w:pPr>
        <w:widowControl w:val="0"/>
        <w:suppressAutoHyphens w:val="0"/>
        <w:spacing w:line="240" w:lineRule="auto"/>
        <w:ind w:firstLine="0"/>
        <w:jc w:val="left"/>
        <w:rPr>
          <w:bCs w:val="0"/>
          <w:color w:val="000000"/>
          <w:sz w:val="26"/>
          <w:szCs w:val="26"/>
          <w:lang w:eastAsia="ru-RU"/>
        </w:rPr>
      </w:pPr>
      <w:r w:rsidRPr="008434B4">
        <w:rPr>
          <w:bCs w:val="0"/>
          <w:color w:val="000000"/>
          <w:sz w:val="26"/>
          <w:szCs w:val="26"/>
          <w:lang w:eastAsia="ru-RU"/>
        </w:rPr>
        <w:t>_______________________                                                   ______________________</w:t>
      </w:r>
    </w:p>
    <w:p w:rsidR="00625A5E" w:rsidRPr="008434B4" w:rsidRDefault="00625A5E" w:rsidP="00625A5E">
      <w:pPr>
        <w:widowControl w:val="0"/>
        <w:suppressAutoHyphens w:val="0"/>
        <w:spacing w:line="240" w:lineRule="auto"/>
        <w:ind w:firstLine="0"/>
        <w:jc w:val="left"/>
        <w:rPr>
          <w:bCs w:val="0"/>
          <w:sz w:val="20"/>
          <w:szCs w:val="20"/>
          <w:lang w:eastAsia="ru-RU"/>
        </w:rPr>
      </w:pPr>
      <w:proofErr w:type="gramStart"/>
      <w:r w:rsidRPr="008434B4">
        <w:rPr>
          <w:bCs w:val="0"/>
          <w:sz w:val="20"/>
          <w:szCs w:val="20"/>
          <w:lang w:eastAsia="ru-RU"/>
        </w:rPr>
        <w:t>(Подпись субъекта персональных данных/</w:t>
      </w:r>
      <w:proofErr w:type="gramEnd"/>
    </w:p>
    <w:p w:rsidR="00625A5E" w:rsidRPr="008434B4" w:rsidRDefault="00625A5E" w:rsidP="00625A5E">
      <w:pPr>
        <w:widowControl w:val="0"/>
        <w:suppressAutoHyphens w:val="0"/>
        <w:spacing w:line="240" w:lineRule="auto"/>
        <w:ind w:firstLine="0"/>
        <w:jc w:val="left"/>
        <w:rPr>
          <w:bCs w:val="0"/>
          <w:sz w:val="20"/>
          <w:szCs w:val="20"/>
          <w:lang w:eastAsia="ru-RU"/>
        </w:rPr>
      </w:pPr>
      <w:r w:rsidRPr="008434B4">
        <w:rPr>
          <w:bCs w:val="0"/>
          <w:sz w:val="20"/>
          <w:szCs w:val="20"/>
          <w:lang w:eastAsia="ru-RU"/>
        </w:rPr>
        <w:t>уполномоченного представителя</w:t>
      </w:r>
      <w:r w:rsidRPr="008434B4">
        <w:rPr>
          <w:bCs w:val="0"/>
          <w:sz w:val="26"/>
          <w:szCs w:val="26"/>
          <w:lang w:eastAsia="ru-RU"/>
        </w:rPr>
        <w:t xml:space="preserve">)                                                   </w:t>
      </w:r>
      <w:r w:rsidRPr="008434B4">
        <w:rPr>
          <w:bCs w:val="0"/>
          <w:sz w:val="20"/>
          <w:szCs w:val="20"/>
          <w:lang w:eastAsia="ru-RU"/>
        </w:rPr>
        <w:t>(Ф.И.О. и должность подписавшего)</w:t>
      </w:r>
    </w:p>
    <w:p w:rsidR="00625A5E" w:rsidRPr="008434B4" w:rsidRDefault="00625A5E" w:rsidP="00625A5E">
      <w:pPr>
        <w:widowControl w:val="0"/>
        <w:suppressAutoHyphens w:val="0"/>
        <w:spacing w:line="240" w:lineRule="auto"/>
        <w:ind w:firstLine="400"/>
        <w:jc w:val="left"/>
        <w:rPr>
          <w:sz w:val="24"/>
          <w:szCs w:val="20"/>
          <w:lang w:eastAsia="ru-RU"/>
        </w:rPr>
      </w:pPr>
      <w:r w:rsidRPr="008434B4">
        <w:rPr>
          <w:b/>
          <w:sz w:val="24"/>
          <w:szCs w:val="20"/>
          <w:lang w:eastAsia="ru-RU"/>
        </w:rPr>
        <w:t>М.П.</w:t>
      </w:r>
    </w:p>
    <w:p w:rsidR="00EA3F63" w:rsidRDefault="00EA3F63">
      <w:pPr>
        <w:suppressAutoHyphens w:val="0"/>
        <w:spacing w:line="240" w:lineRule="auto"/>
        <w:ind w:firstLine="0"/>
        <w:jc w:val="left"/>
        <w:rPr>
          <w:lang w:eastAsia="ru-RU"/>
        </w:rPr>
      </w:pPr>
      <w:r>
        <w:rPr>
          <w:lang w:eastAsia="ru-RU"/>
        </w:rPr>
        <w:br w:type="page"/>
      </w:r>
    </w:p>
    <w:p w:rsidR="00910732" w:rsidRPr="002D7FEE" w:rsidRDefault="00910732" w:rsidP="00910732">
      <w:pPr>
        <w:pStyle w:val="3"/>
        <w:rPr>
          <w:szCs w:val="24"/>
        </w:rPr>
      </w:pPr>
      <w:bookmarkStart w:id="1579" w:name="_Toc439252801"/>
      <w:bookmarkStart w:id="1580" w:name="_Toc439323774"/>
      <w:bookmarkStart w:id="1581" w:name="_Toc440361409"/>
      <w:bookmarkStart w:id="1582" w:name="_Toc440376291"/>
      <w:bookmarkStart w:id="1583" w:name="_Toc440382549"/>
      <w:bookmarkStart w:id="1584" w:name="_Toc440447219"/>
      <w:bookmarkStart w:id="1585" w:name="_Toc440632380"/>
      <w:bookmarkStart w:id="1586" w:name="_Toc440875152"/>
      <w:bookmarkStart w:id="1587" w:name="_Toc441131139"/>
      <w:bookmarkStart w:id="1588" w:name="_Toc465774662"/>
      <w:bookmarkStart w:id="1589" w:name="_Toc465865240"/>
      <w:bookmarkStart w:id="1590" w:name="_Toc468975501"/>
      <w:bookmarkStart w:id="1591" w:name="_Toc471830527"/>
      <w:bookmarkStart w:id="1592" w:name="_Toc498589692"/>
      <w:r w:rsidRPr="002D7FEE">
        <w:rPr>
          <w:szCs w:val="24"/>
        </w:rPr>
        <w:lastRenderedPageBreak/>
        <w:t>Инструкции по заполнению</w:t>
      </w:r>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p>
    <w:p w:rsidR="00CA607B" w:rsidRPr="00CA607B" w:rsidRDefault="00CA607B" w:rsidP="00CA607B">
      <w:pPr>
        <w:pStyle w:val="3"/>
        <w:ind w:left="1134" w:hanging="1134"/>
        <w:jc w:val="both"/>
        <w:rPr>
          <w:b w:val="0"/>
          <w:bCs w:val="0"/>
          <w:szCs w:val="24"/>
        </w:rPr>
      </w:pPr>
      <w:r w:rsidRPr="00CA607B">
        <w:rPr>
          <w:b w:val="0"/>
          <w:bCs w:val="0"/>
          <w:szCs w:val="24"/>
        </w:rPr>
        <w:t>* Согласие на обработку персональных данных подписывается уполномоченным представителем субъектов персональных данных собственников/ бенефициаров (в том числе конечных), предоставлять (обрабатывать) свои персональные данные. Дополнительное перечисление собственников/бенефициаров в данной форме не обязательно.</w:t>
      </w:r>
    </w:p>
    <w:p w:rsidR="00CA607B" w:rsidRPr="00CA607B" w:rsidRDefault="00CA607B" w:rsidP="00CA607B">
      <w:pPr>
        <w:pStyle w:val="3"/>
        <w:ind w:left="1134" w:hanging="1134"/>
        <w:jc w:val="both"/>
        <w:rPr>
          <w:b w:val="0"/>
          <w:bCs w:val="0"/>
          <w:szCs w:val="24"/>
        </w:rPr>
      </w:pPr>
      <w:proofErr w:type="gramStart"/>
      <w:r w:rsidRPr="00CA607B">
        <w:rPr>
          <w:b w:val="0"/>
          <w:bCs w:val="0"/>
          <w:szCs w:val="2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w:t>
      </w:r>
      <w:r w:rsidRPr="00CA607B">
        <w:rPr>
          <w:b w:val="0"/>
          <w:szCs w:val="24"/>
        </w:rPr>
        <w:t xml:space="preserve">регистрации, место работы и занимаемая должность </w:t>
      </w:r>
      <w:r w:rsidRPr="00CA607B">
        <w:rPr>
          <w:b w:val="0"/>
          <w:bCs w:val="0"/>
          <w:szCs w:val="24"/>
        </w:rPr>
        <w:t>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roofErr w:type="gramEnd"/>
    </w:p>
    <w:p w:rsidR="00CA607B" w:rsidRPr="00CA607B" w:rsidRDefault="00CA607B" w:rsidP="00CA607B">
      <w:pPr>
        <w:pStyle w:val="3"/>
        <w:ind w:left="1134" w:hanging="1134"/>
        <w:jc w:val="both"/>
        <w:rPr>
          <w:b w:val="0"/>
          <w:bCs w:val="0"/>
          <w:szCs w:val="24"/>
        </w:rPr>
      </w:pPr>
      <w:proofErr w:type="gramStart"/>
      <w:r w:rsidRPr="00CA607B">
        <w:rPr>
          <w:b w:val="0"/>
          <w:bCs w:val="0"/>
          <w:szCs w:val="2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sidRPr="00CA607B">
        <w:rPr>
          <w:b w:val="0"/>
          <w:bCs w:val="0"/>
          <w:szCs w:val="24"/>
        </w:rPr>
        <w:t>Россети</w:t>
      </w:r>
      <w:proofErr w:type="spellEnd"/>
      <w:r w:rsidRPr="00CA607B">
        <w:rPr>
          <w:b w:val="0"/>
          <w:bCs w:val="0"/>
          <w:szCs w:val="24"/>
        </w:rPr>
        <w:t xml:space="preserve">», ПАО «МРСК Центра» перед руководителем, собственником (участником, учредителем, акционером), а также бенефициаром участника закупки / контрагента / их </w:t>
      </w:r>
      <w:proofErr w:type="spellStart"/>
      <w:r w:rsidRPr="00CA607B">
        <w:rPr>
          <w:b w:val="0"/>
          <w:bCs w:val="0"/>
          <w:szCs w:val="24"/>
        </w:rPr>
        <w:t>субконтрагентов</w:t>
      </w:r>
      <w:proofErr w:type="spellEnd"/>
      <w:r w:rsidRPr="00CA607B">
        <w:rPr>
          <w:b w:val="0"/>
          <w:bCs w:val="0"/>
          <w:szCs w:val="24"/>
        </w:rPr>
        <w:t xml:space="preserve"> за предоставление Обществу данных о руководителе, собственниках (участниках, учредителях, акционерах</w:t>
      </w:r>
      <w:proofErr w:type="gramEnd"/>
      <w:r w:rsidRPr="00CA607B">
        <w:rPr>
          <w:b w:val="0"/>
          <w:bCs w:val="0"/>
          <w:szCs w:val="24"/>
        </w:rPr>
        <w:t xml:space="preserve">), </w:t>
      </w:r>
      <w:proofErr w:type="gramStart"/>
      <w:r w:rsidRPr="00CA607B">
        <w:rPr>
          <w:b w:val="0"/>
          <w:bCs w:val="0"/>
          <w:szCs w:val="24"/>
        </w:rPr>
        <w:t xml:space="preserve">в том числе бенефициарах и бенефициарах своего </w:t>
      </w:r>
      <w:proofErr w:type="spellStart"/>
      <w:r w:rsidRPr="00CA607B">
        <w:rPr>
          <w:b w:val="0"/>
          <w:bCs w:val="0"/>
          <w:szCs w:val="24"/>
        </w:rPr>
        <w:t>субконтрагента</w:t>
      </w:r>
      <w:proofErr w:type="spellEnd"/>
      <w:r w:rsidRPr="00CA607B">
        <w:rPr>
          <w:b w:val="0"/>
          <w:bCs w:val="0"/>
          <w:szCs w:val="24"/>
        </w:rPr>
        <w:t xml:space="preserve">, и предполагает, что участник закупки (потенциальный контрагент) / контрагент </w:t>
      </w:r>
      <w:r w:rsidRPr="00CA607B">
        <w:rPr>
          <w:b w:val="0"/>
          <w:szCs w:val="24"/>
        </w:rPr>
        <w:t>– представитель субъектов персональных данных</w:t>
      </w:r>
      <w:r w:rsidRPr="00CA607B">
        <w:rPr>
          <w:b w:val="0"/>
          <w:bCs w:val="0"/>
          <w:szCs w:val="24"/>
        </w:rPr>
        <w:t xml:space="preserve"> – получил у руководителя, своих бенефициаров и бенефициаров своих </w:t>
      </w:r>
      <w:proofErr w:type="spellStart"/>
      <w:r w:rsidRPr="00CA607B">
        <w:rPr>
          <w:b w:val="0"/>
          <w:bCs w:val="0"/>
          <w:szCs w:val="24"/>
        </w:rPr>
        <w:t>субконтрагентов</w:t>
      </w:r>
      <w:proofErr w:type="spellEnd"/>
      <w:r w:rsidRPr="00CA607B">
        <w:rPr>
          <w:b w:val="0"/>
          <w:bCs w:val="0"/>
          <w:szCs w:val="24"/>
        </w:rPr>
        <w:t xml:space="preserve"> согласие на представление (обработку) </w:t>
      </w:r>
      <w:r w:rsidRPr="00CA607B">
        <w:rPr>
          <w:b w:val="0"/>
          <w:szCs w:val="24"/>
        </w:rPr>
        <w:t xml:space="preserve">указанных сведений и уполномочен должным образом на предоставление согласия на обработку персональных данных в адрес </w:t>
      </w:r>
      <w:r w:rsidRPr="00CA607B">
        <w:rPr>
          <w:b w:val="0"/>
          <w:bCs w:val="0"/>
          <w:szCs w:val="24"/>
        </w:rPr>
        <w:t>ПАО «</w:t>
      </w:r>
      <w:proofErr w:type="spellStart"/>
      <w:r w:rsidRPr="00CA607B">
        <w:rPr>
          <w:b w:val="0"/>
          <w:bCs w:val="0"/>
          <w:szCs w:val="24"/>
        </w:rPr>
        <w:t>Россети</w:t>
      </w:r>
      <w:proofErr w:type="spellEnd"/>
      <w:r w:rsidRPr="00CA607B">
        <w:rPr>
          <w:b w:val="0"/>
          <w:bCs w:val="0"/>
          <w:szCs w:val="24"/>
        </w:rPr>
        <w:t>», ПАО «МРСК Центра» и в уполномоченные государственные органы указанных сведений.</w:t>
      </w:r>
      <w:proofErr w:type="gramEnd"/>
    </w:p>
    <w:p w:rsidR="0010618F" w:rsidRDefault="0010618F" w:rsidP="00CA607B">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1700"/>
          <w:tab w:val="num" w:pos="1134"/>
        </w:tabs>
        <w:spacing w:before="100" w:beforeAutospacing="1" w:after="100" w:afterAutospacing="1" w:line="240" w:lineRule="auto"/>
      </w:pPr>
      <w:bookmarkStart w:id="1593" w:name="_Ref440272256"/>
      <w:bookmarkStart w:id="1594" w:name="_Ref440272678"/>
      <w:bookmarkStart w:id="1595" w:name="_Ref440274944"/>
      <w:bookmarkStart w:id="1596" w:name="_Toc498589695"/>
      <w:r w:rsidRPr="007A6A39">
        <w:lastRenderedPageBreak/>
        <w:t>Соглашение о неустойке (форма 1</w:t>
      </w:r>
      <w:r w:rsidR="00635719">
        <w:t>4</w:t>
      </w:r>
      <w:r w:rsidRPr="007A6A39">
        <w:t>)</w:t>
      </w:r>
      <w:bookmarkEnd w:id="1593"/>
      <w:bookmarkEnd w:id="1594"/>
      <w:bookmarkEnd w:id="1595"/>
      <w:bookmarkEnd w:id="1596"/>
    </w:p>
    <w:p w:rsidR="007A6A39" w:rsidRPr="007A6A39" w:rsidRDefault="007A6A39" w:rsidP="007A6A39">
      <w:pPr>
        <w:pStyle w:val="3"/>
        <w:rPr>
          <w:szCs w:val="24"/>
        </w:rPr>
      </w:pPr>
      <w:bookmarkStart w:id="1597" w:name="_Toc439170715"/>
      <w:bookmarkStart w:id="1598" w:name="_Toc439172817"/>
      <w:bookmarkStart w:id="1599" w:name="_Toc439173259"/>
      <w:bookmarkStart w:id="1600" w:name="_Toc439238255"/>
      <w:bookmarkStart w:id="1601" w:name="_Toc439252803"/>
      <w:bookmarkStart w:id="1602" w:name="_Toc439323776"/>
      <w:bookmarkStart w:id="1603" w:name="_Toc440361411"/>
      <w:bookmarkStart w:id="1604" w:name="_Toc440376293"/>
      <w:bookmarkStart w:id="1605" w:name="_Toc440382551"/>
      <w:bookmarkStart w:id="1606" w:name="_Toc440447221"/>
      <w:bookmarkStart w:id="1607" w:name="_Toc440620901"/>
      <w:bookmarkStart w:id="1608" w:name="_Toc440631536"/>
      <w:bookmarkStart w:id="1609" w:name="_Toc440875775"/>
      <w:bookmarkStart w:id="1610" w:name="_Toc441131799"/>
      <w:bookmarkStart w:id="1611" w:name="_Toc465865244"/>
      <w:bookmarkStart w:id="1612" w:name="_Toc468975505"/>
      <w:bookmarkStart w:id="1613" w:name="_Toc471830531"/>
      <w:bookmarkStart w:id="1614" w:name="_Toc498589696"/>
      <w:r w:rsidRPr="007A6A39">
        <w:rPr>
          <w:szCs w:val="24"/>
        </w:rPr>
        <w:t>Форма соглашени</w:t>
      </w:r>
      <w:r w:rsidR="00E47073">
        <w:rPr>
          <w:szCs w:val="24"/>
        </w:rPr>
        <w:t>я</w:t>
      </w:r>
      <w:r w:rsidRPr="007A6A39">
        <w:rPr>
          <w:szCs w:val="24"/>
        </w:rPr>
        <w:t xml:space="preserve"> о неустойке</w:t>
      </w:r>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 xml:space="preserve">г. </w:t>
      </w:r>
      <w:r w:rsidR="00070E3D">
        <w:rPr>
          <w:bCs w:val="0"/>
          <w:sz w:val="24"/>
          <w:szCs w:val="24"/>
        </w:rPr>
        <w:t>Кострома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1405FA">
      <w:pPr>
        <w:pStyle w:val="afd"/>
        <w:numPr>
          <w:ilvl w:val="0"/>
          <w:numId w:val="64"/>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C55095">
        <w:rPr>
          <w:vertAlign w:val="subscript"/>
        </w:rPr>
        <w:fldChar w:fldCharType="begin"/>
      </w:r>
      <w:r>
        <w:rPr>
          <w:vertAlign w:val="subscript"/>
        </w:rPr>
        <w:instrText xml:space="preserve"> REF _Ref440275279 \r \h </w:instrText>
      </w:r>
      <w:r w:rsidR="00C55095">
        <w:rPr>
          <w:vertAlign w:val="subscript"/>
        </w:rPr>
      </w:r>
      <w:r w:rsidR="00C55095">
        <w:rPr>
          <w:vertAlign w:val="subscript"/>
        </w:rPr>
        <w:fldChar w:fldCharType="separate"/>
      </w:r>
      <w:r w:rsidR="005B69B5">
        <w:rPr>
          <w:vertAlign w:val="subscript"/>
        </w:rPr>
        <w:t>1.1.4</w:t>
      </w:r>
      <w:r w:rsidR="00C55095">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A27D60" w:rsidRDefault="00317FCD" w:rsidP="00317FCD">
      <w:pPr>
        <w:pStyle w:val="afd"/>
        <w:tabs>
          <w:tab w:val="clear" w:pos="9360"/>
        </w:tabs>
        <w:suppressAutoHyphens w:val="0"/>
        <w:jc w:val="both"/>
        <w:rPr>
          <w:sz w:val="24"/>
          <w:szCs w:val="24"/>
        </w:rPr>
      </w:pPr>
      <w:r w:rsidRPr="00A27D60">
        <w:rPr>
          <w:sz w:val="24"/>
          <w:szCs w:val="24"/>
        </w:rPr>
        <w:t xml:space="preserve">вне зависимости от формы и места проведения обязуется: </w:t>
      </w:r>
      <w:r w:rsidR="00A27D60" w:rsidRPr="00A27D60">
        <w:rPr>
          <w:sz w:val="24"/>
          <w:szCs w:val="24"/>
          <w:lang w:eastAsia="ru-RU"/>
        </w:rPr>
        <w:t xml:space="preserve">1) предоставлять достоверные сведения и/или информацию, нефальсифицированные документы, приведенные в составе Заявки; 2) заключить договор в установленном </w:t>
      </w:r>
      <w:r w:rsidR="00A27D60" w:rsidRPr="00A27D60">
        <w:rPr>
          <w:iCs/>
          <w:sz w:val="24"/>
          <w:szCs w:val="24"/>
          <w:lang w:eastAsia="ru-RU"/>
        </w:rPr>
        <w:t>Документацией по запросу предложений</w:t>
      </w:r>
      <w:r w:rsidR="00A27D60" w:rsidRPr="00A27D60">
        <w:rPr>
          <w:sz w:val="24"/>
          <w:szCs w:val="24"/>
          <w:lang w:eastAsia="ru-RU"/>
        </w:rPr>
        <w:t xml:space="preserve"> порядке, в случае признания Участника Победителем запроса предложений либо единственным Участником, соответствующим требованиям </w:t>
      </w:r>
      <w:r w:rsidR="00A27D60" w:rsidRPr="00A27D60">
        <w:rPr>
          <w:iCs/>
          <w:sz w:val="24"/>
          <w:szCs w:val="24"/>
          <w:lang w:eastAsia="ru-RU"/>
        </w:rPr>
        <w:t>Документации по запросу предложений</w:t>
      </w:r>
      <w:r w:rsidR="00A27D60" w:rsidRPr="00A27D60">
        <w:rPr>
          <w:sz w:val="24"/>
          <w:szCs w:val="24"/>
          <w:lang w:eastAsia="ru-RU"/>
        </w:rPr>
        <w:t xml:space="preserve">; 3) предоставить в соответствии с установленным действующим законодательством обеспечение исполнения договора, в случае признания Участника Победителем запроса предложений либо единственным Участником, соответствующим требованиям </w:t>
      </w:r>
      <w:r w:rsidR="00A27D60" w:rsidRPr="00A27D60">
        <w:rPr>
          <w:iCs/>
          <w:sz w:val="24"/>
          <w:szCs w:val="24"/>
          <w:lang w:eastAsia="ru-RU"/>
        </w:rPr>
        <w:t>Документации по запросу предложений</w:t>
      </w:r>
      <w:r w:rsidR="00A27D60" w:rsidRPr="00A27D60">
        <w:rPr>
          <w:sz w:val="24"/>
          <w:szCs w:val="24"/>
        </w:rPr>
        <w:t xml:space="preserve"> (</w:t>
      </w:r>
      <w:r w:rsidR="00A27D60" w:rsidRPr="00A27D60">
        <w:rPr>
          <w:i/>
          <w:sz w:val="24"/>
          <w:szCs w:val="24"/>
        </w:rPr>
        <w:t>Примечание: если такое обеспечение предусмотрено условиями Запроса предложений</w:t>
      </w:r>
      <w:r w:rsidR="00A27D60" w:rsidRPr="00A27D60">
        <w:rPr>
          <w:sz w:val="24"/>
          <w:szCs w:val="24"/>
        </w:rPr>
        <w:t>).</w:t>
      </w:r>
    </w:p>
    <w:p w:rsidR="00317FCD" w:rsidRPr="00A27D60" w:rsidRDefault="00317FCD" w:rsidP="001405FA">
      <w:pPr>
        <w:pStyle w:val="afd"/>
        <w:numPr>
          <w:ilvl w:val="0"/>
          <w:numId w:val="64"/>
        </w:numPr>
        <w:tabs>
          <w:tab w:val="clear" w:pos="9360"/>
        </w:tabs>
        <w:suppressAutoHyphens w:val="0"/>
        <w:ind w:left="0" w:firstLine="709"/>
        <w:jc w:val="both"/>
        <w:rPr>
          <w:sz w:val="24"/>
          <w:szCs w:val="24"/>
        </w:rPr>
      </w:pPr>
      <w:r w:rsidRPr="00A27D60">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A27D60">
        <w:rPr>
          <w:sz w:val="24"/>
          <w:szCs w:val="24"/>
        </w:rPr>
        <w:t>в</w:t>
      </w:r>
      <w:proofErr w:type="gramEnd"/>
      <w:r w:rsidRPr="00A27D60">
        <w:rPr>
          <w:sz w:val="24"/>
          <w:szCs w:val="24"/>
        </w:rPr>
        <w:t xml:space="preserve"> _____________________________________________________________________________,</w:t>
      </w:r>
    </w:p>
    <w:p w:rsidR="00317FCD" w:rsidRPr="002D7FEE" w:rsidRDefault="00317FCD" w:rsidP="00317FCD">
      <w:pPr>
        <w:pStyle w:val="afd"/>
        <w:tabs>
          <w:tab w:val="clear" w:pos="9360"/>
        </w:tabs>
        <w:suppressAutoHyphens w:val="0"/>
        <w:jc w:val="both"/>
        <w:rPr>
          <w:sz w:val="24"/>
          <w:szCs w:val="24"/>
        </w:rPr>
      </w:pPr>
      <w:r w:rsidRPr="00A27D60">
        <w:rPr>
          <w:vertAlign w:val="subscript"/>
        </w:rPr>
        <w:t xml:space="preserve">указывается предмет запроса предложений в соответствии с п. </w:t>
      </w:r>
      <w:r w:rsidR="00EE380A" w:rsidRPr="00A27D60">
        <w:fldChar w:fldCharType="begin"/>
      </w:r>
      <w:r w:rsidR="00EE380A" w:rsidRPr="00A27D60">
        <w:instrText xml:space="preserve"> REF _Ref440275279 \r \h  \* MERGEFORMAT </w:instrText>
      </w:r>
      <w:r w:rsidR="00EE380A" w:rsidRPr="00A27D60">
        <w:fldChar w:fldCharType="separate"/>
      </w:r>
      <w:r w:rsidR="005B69B5" w:rsidRPr="00A27D60">
        <w:rPr>
          <w:vertAlign w:val="subscript"/>
        </w:rPr>
        <w:t>1.1.4</w:t>
      </w:r>
      <w:r w:rsidR="00EE380A" w:rsidRPr="00A27D60">
        <w:fldChar w:fldCharType="end"/>
      </w:r>
      <w:r w:rsidRPr="00A27D60">
        <w:rPr>
          <w:vertAlign w:val="subscript"/>
        </w:rPr>
        <w:t xml:space="preserve"> Документации по запросу предложений</w:t>
      </w:r>
    </w:p>
    <w:p w:rsidR="00311F48" w:rsidRPr="002D7FEE" w:rsidRDefault="00311F48" w:rsidP="00311F48">
      <w:pPr>
        <w:pStyle w:val="afd"/>
        <w:tabs>
          <w:tab w:val="clear" w:pos="9360"/>
        </w:tabs>
        <w:suppressAutoHyphens w:val="0"/>
        <w:ind w:left="709"/>
        <w:jc w:val="both"/>
        <w:rPr>
          <w:sz w:val="24"/>
          <w:szCs w:val="24"/>
        </w:rPr>
      </w:pPr>
    </w:p>
    <w:p w:rsidR="00311F48" w:rsidRPr="002D7FEE" w:rsidRDefault="00311F48" w:rsidP="00311F48">
      <w:pPr>
        <w:pStyle w:val="afd"/>
        <w:tabs>
          <w:tab w:val="clear" w:pos="9360"/>
        </w:tabs>
        <w:suppressAutoHyphens w:val="0"/>
        <w:jc w:val="both"/>
        <w:rPr>
          <w:sz w:val="24"/>
          <w:szCs w:val="24"/>
        </w:rPr>
      </w:pPr>
    </w:p>
    <w:p w:rsidR="007A6A39" w:rsidRPr="002D7FEE" w:rsidRDefault="007A6A39" w:rsidP="00311F48">
      <w:pPr>
        <w:pStyle w:val="afd"/>
        <w:tabs>
          <w:tab w:val="clear" w:pos="9360"/>
        </w:tabs>
        <w:suppressAutoHyphens w:val="0"/>
        <w:jc w:val="both"/>
        <w:rPr>
          <w:sz w:val="24"/>
          <w:szCs w:val="24"/>
        </w:rPr>
      </w:pPr>
      <w:r w:rsidRPr="002D7FEE">
        <w:rPr>
          <w:sz w:val="24"/>
          <w:szCs w:val="24"/>
        </w:rPr>
        <w:t>указанные в п. 1 настоящего соглашения, Участник выплатит Организатору неустойку в размере</w:t>
      </w:r>
      <w:proofErr w:type="gramStart"/>
      <w:r w:rsidRPr="002D7FEE">
        <w:rPr>
          <w:sz w:val="24"/>
          <w:szCs w:val="24"/>
        </w:rPr>
        <w:t xml:space="preserve"> _____________________ (_______________) </w:t>
      </w:r>
      <w:proofErr w:type="gramEnd"/>
      <w:r w:rsidRPr="002D7FEE">
        <w:rPr>
          <w:sz w:val="24"/>
          <w:szCs w:val="24"/>
        </w:rPr>
        <w:t>рублей, в течение 5 (пяти) рабочих дней после получения письменного требования Организатора об уплате неустойки.</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Стороны установили и согласились с тем, что началом исчисления срока действия настоящего соглашения </w:t>
      </w:r>
      <w:r w:rsidR="005A2CAE" w:rsidRPr="002D7FEE">
        <w:rPr>
          <w:sz w:val="24"/>
          <w:szCs w:val="24"/>
        </w:rPr>
        <w:t xml:space="preserve">будет считаться дата </w:t>
      </w:r>
      <w:r w:rsidR="00EA1723" w:rsidRPr="002D7FEE">
        <w:rPr>
          <w:sz w:val="24"/>
          <w:szCs w:val="24"/>
        </w:rPr>
        <w:t>окончания приема</w:t>
      </w:r>
      <w:r w:rsidR="005A2CAE" w:rsidRPr="002D7FEE">
        <w:rPr>
          <w:sz w:val="24"/>
          <w:szCs w:val="24"/>
        </w:rPr>
        <w:t xml:space="preserve"> поступивших на открытый запрос предложений</w:t>
      </w:r>
      <w:r w:rsidR="00EA1723" w:rsidRPr="002D7FEE">
        <w:rPr>
          <w:sz w:val="24"/>
          <w:szCs w:val="24"/>
        </w:rPr>
        <w:t xml:space="preserve"> Заявок</w:t>
      </w:r>
      <w:r w:rsidR="005A2CAE" w:rsidRPr="002D7FEE">
        <w:rPr>
          <w:sz w:val="24"/>
          <w:szCs w:val="24"/>
        </w:rPr>
        <w:t xml:space="preserve">. </w:t>
      </w:r>
    </w:p>
    <w:p w:rsidR="007A6A39" w:rsidRPr="00A27D60"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По общему </w:t>
      </w:r>
      <w:r w:rsidRPr="00A27D60">
        <w:rPr>
          <w:sz w:val="24"/>
          <w:szCs w:val="24"/>
        </w:rPr>
        <w:t>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A27D60" w:rsidRDefault="00A27D60" w:rsidP="001405FA">
      <w:pPr>
        <w:pStyle w:val="afd"/>
        <w:numPr>
          <w:ilvl w:val="0"/>
          <w:numId w:val="64"/>
        </w:numPr>
        <w:tabs>
          <w:tab w:val="clear" w:pos="9360"/>
        </w:tabs>
        <w:suppressAutoHyphens w:val="0"/>
        <w:ind w:left="0" w:firstLine="709"/>
        <w:jc w:val="both"/>
        <w:rPr>
          <w:sz w:val="24"/>
          <w:szCs w:val="24"/>
        </w:rPr>
      </w:pPr>
      <w:r w:rsidRPr="00A27D60">
        <w:rPr>
          <w:sz w:val="24"/>
          <w:szCs w:val="24"/>
          <w:lang w:eastAsia="ru-RU"/>
        </w:rPr>
        <w:t xml:space="preserve">В случае если Участник будет признан Победителем запроса предложений либо единственным Участником, соответствующим требованиям </w:t>
      </w:r>
      <w:r w:rsidRPr="00A27D60">
        <w:rPr>
          <w:iCs/>
          <w:sz w:val="24"/>
          <w:szCs w:val="24"/>
          <w:lang w:eastAsia="ru-RU"/>
        </w:rPr>
        <w:t>Документации по запросу предложений</w:t>
      </w:r>
      <w:r w:rsidRPr="00A27D60">
        <w:rPr>
          <w:sz w:val="24"/>
          <w:szCs w:val="24"/>
          <w:lang w:eastAsia="ru-RU"/>
        </w:rPr>
        <w:t xml:space="preserve">, и исполнит все принятые на себя обязательства, а именно: 1) предоставит достоверные сведения и/или информацию, нефальсифицированные документы, приведенные в </w:t>
      </w:r>
      <w:r w:rsidRPr="00A27D60">
        <w:rPr>
          <w:sz w:val="24"/>
          <w:szCs w:val="24"/>
          <w:lang w:eastAsia="ru-RU"/>
        </w:rPr>
        <w:lastRenderedPageBreak/>
        <w:t xml:space="preserve">составе Заявки; 2) заключит Договор в установленном </w:t>
      </w:r>
      <w:r w:rsidRPr="00A27D60">
        <w:rPr>
          <w:iCs/>
          <w:sz w:val="24"/>
          <w:szCs w:val="24"/>
          <w:lang w:eastAsia="ru-RU"/>
        </w:rPr>
        <w:t>Документацией по запросу предложений</w:t>
      </w:r>
      <w:r w:rsidRPr="00A27D60">
        <w:rPr>
          <w:sz w:val="24"/>
          <w:szCs w:val="24"/>
          <w:lang w:eastAsia="ru-RU"/>
        </w:rPr>
        <w:t xml:space="preserve"> порядке; </w:t>
      </w:r>
      <w:proofErr w:type="gramStart"/>
      <w:r w:rsidRPr="00A27D60">
        <w:rPr>
          <w:sz w:val="24"/>
          <w:szCs w:val="24"/>
          <w:lang w:eastAsia="ru-RU"/>
        </w:rPr>
        <w:t>3</w:t>
      </w:r>
      <w:r w:rsidRPr="00A27D60">
        <w:rPr>
          <w:sz w:val="24"/>
          <w:szCs w:val="20"/>
          <w:lang w:eastAsia="ru-RU"/>
        </w:rPr>
        <w:t xml:space="preserve">) </w:t>
      </w:r>
      <w:r w:rsidRPr="00A27D60">
        <w:rPr>
          <w:sz w:val="24"/>
          <w:szCs w:val="24"/>
          <w:lang w:eastAsia="ru-RU"/>
        </w:rPr>
        <w:t>предоставит в соответствии с установленным действующим законодательством обеспечение исполнения договора (</w:t>
      </w:r>
      <w:r w:rsidRPr="00A27D60">
        <w:rPr>
          <w:i/>
          <w:sz w:val="24"/>
          <w:szCs w:val="24"/>
          <w:lang w:eastAsia="ru-RU"/>
        </w:rPr>
        <w:t>Примечание: если такое обеспечение предусмотрено условиями Запроса предложений</w:t>
      </w:r>
      <w:r w:rsidRPr="00A27D60">
        <w:rPr>
          <w:sz w:val="24"/>
          <w:szCs w:val="24"/>
          <w:lang w:eastAsia="ru-RU"/>
        </w:rPr>
        <w:t xml:space="preserve">), соглашение о неустойке прекращается с момента подписания договора Участником, признанного Победителем запроса предложений либо единственным Участником, соответствующим требованиям </w:t>
      </w:r>
      <w:r w:rsidRPr="00A27D60">
        <w:rPr>
          <w:iCs/>
          <w:sz w:val="24"/>
          <w:szCs w:val="24"/>
          <w:lang w:eastAsia="ru-RU"/>
        </w:rPr>
        <w:t>Документации по запросу предложений</w:t>
      </w:r>
      <w:r w:rsidRPr="00A27D60">
        <w:rPr>
          <w:sz w:val="24"/>
          <w:szCs w:val="24"/>
          <w:lang w:eastAsia="ru-RU"/>
        </w:rPr>
        <w:t xml:space="preserve">, и предоставления обеспечения исполнения договора на условиях, предусмотренных в </w:t>
      </w:r>
      <w:r w:rsidRPr="00A27D60">
        <w:rPr>
          <w:iCs/>
          <w:sz w:val="24"/>
          <w:szCs w:val="24"/>
          <w:lang w:eastAsia="ru-RU"/>
        </w:rPr>
        <w:t>Документации по запросу предложений</w:t>
      </w:r>
      <w:r w:rsidR="007A6A39" w:rsidRPr="00A27D60">
        <w:rPr>
          <w:sz w:val="24"/>
          <w:szCs w:val="24"/>
        </w:rPr>
        <w:t>.</w:t>
      </w:r>
      <w:proofErr w:type="gramEnd"/>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A27D60">
        <w:rPr>
          <w:sz w:val="24"/>
          <w:szCs w:val="24"/>
        </w:rPr>
        <w:t>Заключение настоящего соглашения не</w:t>
      </w:r>
      <w:r w:rsidRPr="002D7FEE">
        <w:rPr>
          <w:sz w:val="24"/>
          <w:szCs w:val="24"/>
        </w:rPr>
        <w:t xml:space="preserve"> является основанием возникновения права Участника не </w:t>
      </w:r>
      <w:proofErr w:type="gramStart"/>
      <w:r w:rsidRPr="002D7FEE">
        <w:rPr>
          <w:sz w:val="24"/>
          <w:szCs w:val="24"/>
        </w:rPr>
        <w:t>предоставлять иные документы</w:t>
      </w:r>
      <w:proofErr w:type="gramEnd"/>
      <w:r w:rsidRPr="002D7FEE">
        <w:rPr>
          <w:sz w:val="24"/>
          <w:szCs w:val="24"/>
        </w:rPr>
        <w:t>, предусмотренные в документации по запросу предложений.</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Настоящее соглашение является неотъемлемой частью письма о</w:t>
      </w:r>
      <w:r w:rsidRPr="007A6A39">
        <w:rPr>
          <w:sz w:val="24"/>
          <w:szCs w:val="24"/>
        </w:rPr>
        <w:t xml:space="preserve"> подаче оферты и </w:t>
      </w:r>
      <w:r w:rsidR="00311F48">
        <w:rPr>
          <w:sz w:val="24"/>
          <w:szCs w:val="24"/>
        </w:rPr>
        <w:t>Заявки</w:t>
      </w:r>
      <w:r w:rsidRPr="007A6A39">
        <w:rPr>
          <w:sz w:val="24"/>
          <w:szCs w:val="24"/>
        </w:rPr>
        <w:t xml:space="preserve"> Участника.</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615" w:name="_Toc439170716"/>
      <w:bookmarkStart w:id="1616" w:name="_Toc439172818"/>
      <w:bookmarkStart w:id="1617" w:name="_Toc439173260"/>
      <w:bookmarkStart w:id="1618" w:name="_Toc439238256"/>
      <w:bookmarkStart w:id="1619" w:name="_Toc439252804"/>
      <w:bookmarkStart w:id="1620" w:name="_Toc439323777"/>
      <w:bookmarkStart w:id="1621" w:name="_Toc440361412"/>
      <w:bookmarkStart w:id="1622" w:name="_Toc440376294"/>
      <w:bookmarkStart w:id="1623" w:name="_Toc440382552"/>
      <w:bookmarkStart w:id="1624" w:name="_Toc440447222"/>
      <w:bookmarkStart w:id="1625" w:name="_Toc440620902"/>
      <w:bookmarkStart w:id="1626" w:name="_Toc440631537"/>
      <w:bookmarkStart w:id="1627" w:name="_Toc440875776"/>
      <w:bookmarkStart w:id="1628" w:name="_Toc441131800"/>
      <w:bookmarkStart w:id="1629" w:name="_Toc465865245"/>
      <w:bookmarkStart w:id="1630" w:name="_Toc468975506"/>
      <w:bookmarkStart w:id="1631" w:name="_Toc471830532"/>
      <w:bookmarkStart w:id="1632" w:name="_Toc498589697"/>
      <w:r w:rsidRPr="007857E5">
        <w:rPr>
          <w:szCs w:val="24"/>
        </w:rPr>
        <w:lastRenderedPageBreak/>
        <w:t>Инструкции по заполнению</w:t>
      </w:r>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p>
    <w:p w:rsidR="00B6383B" w:rsidRDefault="00B6383B">
      <w:pPr>
        <w:suppressAutoHyphens w:val="0"/>
        <w:spacing w:line="240" w:lineRule="auto"/>
        <w:ind w:firstLine="0"/>
        <w:jc w:val="left"/>
        <w:rPr>
          <w:lang w:eastAsia="ru-RU"/>
        </w:rPr>
        <w:sectPr w:rsidR="00B6383B" w:rsidSect="001248B1">
          <w:pgSz w:w="11906" w:h="16838" w:code="9"/>
          <w:pgMar w:top="680" w:right="567" w:bottom="1134" w:left="1134" w:header="680" w:footer="278" w:gutter="0"/>
          <w:cols w:space="708"/>
          <w:titlePg/>
          <w:docGrid w:linePitch="360"/>
        </w:sectPr>
      </w:pPr>
    </w:p>
    <w:p w:rsidR="0010618F" w:rsidRPr="00CC5A3A" w:rsidRDefault="0010618F" w:rsidP="0010618F">
      <w:pPr>
        <w:pStyle w:val="2"/>
        <w:pageBreakBefore/>
        <w:tabs>
          <w:tab w:val="clear" w:pos="1700"/>
          <w:tab w:val="num" w:pos="1134"/>
          <w:tab w:val="num" w:pos="5104"/>
        </w:tabs>
        <w:spacing w:before="100" w:beforeAutospacing="1" w:after="100" w:afterAutospacing="1" w:line="240" w:lineRule="auto"/>
      </w:pPr>
      <w:bookmarkStart w:id="1633" w:name="_Ref467752100"/>
      <w:bookmarkStart w:id="1634" w:name="_Ref467752165"/>
      <w:bookmarkStart w:id="1635" w:name="_Ref467752316"/>
      <w:bookmarkStart w:id="1636" w:name="_Ref467752394"/>
      <w:bookmarkStart w:id="1637" w:name="_Toc498589698"/>
      <w:r w:rsidRPr="00CC5A3A">
        <w:lastRenderedPageBreak/>
        <w:t>Расписка  сдачи-приемки соглашения о неустойке (форма 1</w:t>
      </w:r>
      <w:r>
        <w:t>5</w:t>
      </w:r>
      <w:r w:rsidRPr="00CC5A3A">
        <w:t>)</w:t>
      </w:r>
      <w:bookmarkEnd w:id="1633"/>
      <w:bookmarkEnd w:id="1634"/>
      <w:bookmarkEnd w:id="1635"/>
      <w:bookmarkEnd w:id="1636"/>
      <w:bookmarkEnd w:id="1637"/>
    </w:p>
    <w:p w:rsidR="0010618F" w:rsidRPr="00CC5A3A" w:rsidRDefault="0010618F" w:rsidP="0010618F">
      <w:pPr>
        <w:pStyle w:val="3"/>
        <w:rPr>
          <w:szCs w:val="24"/>
        </w:rPr>
      </w:pPr>
      <w:bookmarkStart w:id="1638" w:name="_Toc465865247"/>
      <w:bookmarkStart w:id="1639" w:name="_Toc468975508"/>
      <w:bookmarkStart w:id="1640" w:name="_Toc471830534"/>
      <w:bookmarkStart w:id="1641" w:name="_Toc498589699"/>
      <w:r w:rsidRPr="00CC5A3A">
        <w:rPr>
          <w:szCs w:val="24"/>
        </w:rPr>
        <w:t>Форма Расписки  сдачи-приемки соглашения о неустойке</w:t>
      </w:r>
      <w:bookmarkEnd w:id="1638"/>
      <w:bookmarkEnd w:id="1639"/>
      <w:bookmarkEnd w:id="1640"/>
      <w:bookmarkEnd w:id="1641"/>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1405FA">
      <w:pPr>
        <w:pStyle w:val="26"/>
        <w:pageBreakBefore/>
        <w:numPr>
          <w:ilvl w:val="2"/>
          <w:numId w:val="74"/>
        </w:numPr>
        <w:tabs>
          <w:tab w:val="clear" w:pos="2694"/>
          <w:tab w:val="num" w:pos="1134"/>
        </w:tabs>
        <w:ind w:left="1134"/>
        <w:outlineLvl w:val="2"/>
        <w:rPr>
          <w:sz w:val="24"/>
          <w:szCs w:val="24"/>
        </w:rPr>
        <w:sectPr w:rsidR="0010618F" w:rsidRPr="00CC5A3A" w:rsidSect="00B6383B">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42" w:name="_Toc465865248"/>
      <w:bookmarkStart w:id="1643" w:name="_Toc468975509"/>
      <w:bookmarkStart w:id="1644" w:name="_Toc471830535"/>
      <w:bookmarkStart w:id="1645" w:name="_Toc498589700"/>
      <w:r w:rsidRPr="00CC5A3A">
        <w:rPr>
          <w:szCs w:val="24"/>
        </w:rPr>
        <w:lastRenderedPageBreak/>
        <w:t>Инструкции по заполнению</w:t>
      </w:r>
      <w:bookmarkEnd w:id="1642"/>
      <w:bookmarkEnd w:id="1643"/>
      <w:bookmarkEnd w:id="1644"/>
      <w:bookmarkEnd w:id="1645"/>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1700"/>
          <w:tab w:val="num" w:pos="1134"/>
        </w:tabs>
        <w:spacing w:before="100" w:beforeAutospacing="1" w:after="100" w:afterAutospacing="1" w:line="240" w:lineRule="auto"/>
      </w:pPr>
      <w:bookmarkStart w:id="1646" w:name="_Ref468195799"/>
      <w:bookmarkStart w:id="1647" w:name="_Toc4985897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46"/>
      <w:bookmarkEnd w:id="1647"/>
    </w:p>
    <w:p w:rsidR="007857E5" w:rsidRPr="00E47073" w:rsidRDefault="007857E5" w:rsidP="007857E5">
      <w:pPr>
        <w:pStyle w:val="3"/>
        <w:rPr>
          <w:szCs w:val="24"/>
        </w:rPr>
      </w:pPr>
      <w:bookmarkStart w:id="1648" w:name="_Toc439170718"/>
      <w:bookmarkStart w:id="1649" w:name="_Toc439172820"/>
      <w:bookmarkStart w:id="1650" w:name="_Toc439173262"/>
      <w:bookmarkStart w:id="1651" w:name="_Toc439238258"/>
      <w:bookmarkStart w:id="1652" w:name="_Toc439252806"/>
      <w:bookmarkStart w:id="1653" w:name="_Toc439323779"/>
      <w:bookmarkStart w:id="1654" w:name="_Toc440361414"/>
      <w:bookmarkStart w:id="1655" w:name="_Toc440376296"/>
      <w:bookmarkStart w:id="1656" w:name="_Toc440382554"/>
      <w:bookmarkStart w:id="1657" w:name="_Toc440447224"/>
      <w:bookmarkStart w:id="1658" w:name="_Toc440620904"/>
      <w:bookmarkStart w:id="1659" w:name="_Toc440631539"/>
      <w:bookmarkStart w:id="1660" w:name="_Toc440875778"/>
      <w:bookmarkStart w:id="1661" w:name="_Toc441131802"/>
      <w:bookmarkStart w:id="1662" w:name="_Toc465865250"/>
      <w:bookmarkStart w:id="1663" w:name="_Toc468975511"/>
      <w:bookmarkStart w:id="1664" w:name="_Toc471830537"/>
      <w:bookmarkStart w:id="1665" w:name="_Toc498589702"/>
      <w:r w:rsidRPr="00E47073">
        <w:rPr>
          <w:szCs w:val="24"/>
        </w:rPr>
        <w:t xml:space="preserve">Форма </w:t>
      </w:r>
      <w:bookmarkEnd w:id="1648"/>
      <w:r w:rsidR="00E47073" w:rsidRPr="00E47073">
        <w:rPr>
          <w:szCs w:val="24"/>
        </w:rPr>
        <w:t>согласия Участника налоговым органам на разглашение сведений, составляющих налоговую тайну</w:t>
      </w:r>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66" w:name="_Toc300142269"/>
      <w:bookmarkStart w:id="1667" w:name="_Toc309735391"/>
      <w:bookmarkStart w:id="1668"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66"/>
      <w:r w:rsidRPr="007857E5">
        <w:rPr>
          <w:b/>
          <w:bCs w:val="0"/>
          <w:snapToGrid w:val="0"/>
          <w:sz w:val="24"/>
          <w:szCs w:val="24"/>
        </w:rPr>
        <w:t xml:space="preserve"> </w:t>
      </w:r>
      <w:bookmarkEnd w:id="1667"/>
      <w:bookmarkEnd w:id="1668"/>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w:t>
      </w:r>
      <w:r w:rsidR="0010618F" w:rsidRPr="002D7FEE">
        <w:rPr>
          <w:sz w:val="24"/>
          <w:szCs w:val="24"/>
        </w:rPr>
        <w:t>в адрес ПАО «МРСК Центра» (ИНН 6901067107, ОГРН 1046900099498)</w:t>
      </w:r>
      <w:r w:rsidRPr="002D7FEE">
        <w:rPr>
          <w:sz w:val="24"/>
          <w:szCs w:val="24"/>
        </w:rPr>
        <w:t>.</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69" w:name="_Toc439170719"/>
      <w:bookmarkStart w:id="1670" w:name="_Toc439172821"/>
      <w:bookmarkStart w:id="1671" w:name="_Toc439173263"/>
      <w:bookmarkStart w:id="1672" w:name="_Toc439238259"/>
      <w:bookmarkStart w:id="1673" w:name="_Toc439252807"/>
      <w:bookmarkStart w:id="1674" w:name="_Toc439323780"/>
      <w:bookmarkStart w:id="1675" w:name="_Toc440361415"/>
      <w:bookmarkStart w:id="1676" w:name="_Toc440376297"/>
      <w:bookmarkStart w:id="1677" w:name="_Toc440382555"/>
      <w:bookmarkStart w:id="1678" w:name="_Toc440447225"/>
      <w:bookmarkStart w:id="1679" w:name="_Toc440620905"/>
      <w:bookmarkStart w:id="1680" w:name="_Toc440631540"/>
      <w:bookmarkStart w:id="1681" w:name="_Toc440875779"/>
      <w:bookmarkStart w:id="1682" w:name="_Toc441131803"/>
      <w:bookmarkStart w:id="1683" w:name="_Toc465865251"/>
      <w:bookmarkStart w:id="1684" w:name="_Toc468975512"/>
      <w:bookmarkStart w:id="1685" w:name="_Toc471830538"/>
      <w:bookmarkStart w:id="1686" w:name="_Toc498589703"/>
      <w:r w:rsidRPr="007857E5">
        <w:rPr>
          <w:szCs w:val="24"/>
        </w:rPr>
        <w:lastRenderedPageBreak/>
        <w:t>Инструкции по заполнению</w:t>
      </w:r>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1700"/>
          <w:tab w:val="num" w:pos="1134"/>
        </w:tabs>
        <w:spacing w:before="100" w:beforeAutospacing="1" w:after="100" w:afterAutospacing="1" w:line="240" w:lineRule="auto"/>
        <w:sectPr w:rsidR="00E47073" w:rsidSect="00FB7116">
          <w:headerReference w:type="even" r:id="rId51"/>
          <w:headerReference w:type="default" r:id="rId52"/>
          <w:footerReference w:type="even" r:id="rId53"/>
          <w:headerReference w:type="first" r:id="rId54"/>
          <w:footerReference w:type="first" r:id="rId5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1700"/>
          <w:tab w:val="num" w:pos="1134"/>
          <w:tab w:val="num" w:pos="5104"/>
        </w:tabs>
        <w:spacing w:before="100" w:beforeAutospacing="1" w:after="100" w:afterAutospacing="1" w:line="240" w:lineRule="auto"/>
        <w:rPr>
          <w:color w:val="000000"/>
        </w:rPr>
      </w:pPr>
      <w:bookmarkStart w:id="1687" w:name="_Ref93268095"/>
      <w:bookmarkStart w:id="1688" w:name="_Ref93268099"/>
      <w:bookmarkStart w:id="1689" w:name="_Toc98253958"/>
      <w:bookmarkStart w:id="1690" w:name="_Toc165173884"/>
      <w:bookmarkStart w:id="1691" w:name="_Toc423423678"/>
      <w:bookmarkStart w:id="1692" w:name="_Ref440272510"/>
      <w:bookmarkStart w:id="1693" w:name="_Ref440274961"/>
      <w:bookmarkStart w:id="1694" w:name="_Ref90381141"/>
      <w:bookmarkStart w:id="1695" w:name="_Toc90385121"/>
      <w:bookmarkStart w:id="1696" w:name="_Toc98253952"/>
      <w:bookmarkStart w:id="1697" w:name="_Toc165173878"/>
      <w:bookmarkStart w:id="1698" w:name="_Toc423427449"/>
      <w:bookmarkStart w:id="1699" w:name="_Toc498589704"/>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87"/>
      <w:bookmarkEnd w:id="1688"/>
      <w:bookmarkEnd w:id="1689"/>
      <w:bookmarkEnd w:id="1690"/>
      <w:bookmarkEnd w:id="1691"/>
      <w:bookmarkEnd w:id="1692"/>
      <w:bookmarkEnd w:id="1693"/>
      <w:bookmarkEnd w:id="1694"/>
      <w:bookmarkEnd w:id="1695"/>
      <w:bookmarkEnd w:id="1696"/>
      <w:bookmarkEnd w:id="1697"/>
      <w:bookmarkEnd w:id="1698"/>
      <w:bookmarkEnd w:id="1699"/>
    </w:p>
    <w:p w:rsidR="00635719" w:rsidRPr="00D904EF" w:rsidRDefault="00635719" w:rsidP="00635719">
      <w:pPr>
        <w:pStyle w:val="3"/>
        <w:rPr>
          <w:szCs w:val="24"/>
        </w:rPr>
      </w:pPr>
      <w:bookmarkStart w:id="1700" w:name="_Toc90385125"/>
      <w:bookmarkStart w:id="1701" w:name="_Toc439170705"/>
      <w:bookmarkStart w:id="1702" w:name="_Toc439172807"/>
      <w:bookmarkStart w:id="1703" w:name="_Toc439173268"/>
      <w:bookmarkStart w:id="1704" w:name="_Toc439238264"/>
      <w:bookmarkStart w:id="1705" w:name="_Toc439252812"/>
      <w:bookmarkStart w:id="1706" w:name="_Toc439323785"/>
      <w:bookmarkStart w:id="1707" w:name="_Toc440361420"/>
      <w:bookmarkStart w:id="1708" w:name="_Toc440376302"/>
      <w:bookmarkStart w:id="1709" w:name="_Toc440382560"/>
      <w:bookmarkStart w:id="1710" w:name="_Toc440447230"/>
      <w:bookmarkStart w:id="1711" w:name="_Toc440620910"/>
      <w:bookmarkStart w:id="1712" w:name="_Toc440631545"/>
      <w:bookmarkStart w:id="1713" w:name="_Toc440875781"/>
      <w:bookmarkStart w:id="1714" w:name="_Toc441131805"/>
      <w:bookmarkStart w:id="1715" w:name="_Toc465865253"/>
      <w:bookmarkStart w:id="1716" w:name="_Toc468975514"/>
      <w:bookmarkStart w:id="1717" w:name="_Toc471830540"/>
      <w:bookmarkStart w:id="1718" w:name="_Toc498589705"/>
      <w:r w:rsidRPr="00D904EF">
        <w:rPr>
          <w:szCs w:val="24"/>
        </w:rPr>
        <w:t xml:space="preserve">Форма </w:t>
      </w:r>
      <w:bookmarkEnd w:id="1700"/>
      <w:bookmarkEnd w:id="1701"/>
      <w:bookmarkEnd w:id="1702"/>
      <w:bookmarkEnd w:id="1703"/>
      <w:bookmarkEnd w:id="1704"/>
      <w:bookmarkEnd w:id="1705"/>
      <w:bookmarkEnd w:id="1706"/>
      <w:bookmarkEnd w:id="1707"/>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708"/>
      <w:bookmarkEnd w:id="1709"/>
      <w:bookmarkEnd w:id="1710"/>
      <w:r w:rsidR="00D35266">
        <w:rPr>
          <w:szCs w:val="24"/>
        </w:rPr>
        <w:t>субподрядчиками</w:t>
      </w:r>
      <w:bookmarkEnd w:id="1711"/>
      <w:bookmarkEnd w:id="1712"/>
      <w:bookmarkEnd w:id="1713"/>
      <w:bookmarkEnd w:id="1714"/>
      <w:bookmarkEnd w:id="1715"/>
      <w:bookmarkEnd w:id="1716"/>
      <w:bookmarkEnd w:id="1717"/>
      <w:bookmarkEnd w:id="1718"/>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19" w:name="_Toc90385126"/>
      <w:bookmarkStart w:id="1720" w:name="_Toc98253959"/>
      <w:bookmarkStart w:id="1721" w:name="_Toc157248211"/>
      <w:bookmarkStart w:id="1722" w:name="_Toc157496580"/>
      <w:bookmarkStart w:id="1723" w:name="_Toc158206119"/>
      <w:bookmarkStart w:id="1724" w:name="_Toc164057804"/>
      <w:bookmarkStart w:id="1725" w:name="_Toc164137154"/>
      <w:bookmarkStart w:id="1726" w:name="_Toc164161314"/>
      <w:bookmarkStart w:id="1727" w:name="_Toc165173885"/>
      <w:r>
        <w:rPr>
          <w:b/>
          <w:szCs w:val="24"/>
        </w:rPr>
        <w:br w:type="page"/>
      </w:r>
    </w:p>
    <w:p w:rsidR="00635719" w:rsidRPr="00D904EF" w:rsidRDefault="00635719" w:rsidP="00635719">
      <w:pPr>
        <w:pStyle w:val="3"/>
        <w:rPr>
          <w:szCs w:val="24"/>
        </w:rPr>
      </w:pPr>
      <w:bookmarkStart w:id="1728" w:name="_Toc439170706"/>
      <w:bookmarkStart w:id="1729" w:name="_Toc439172808"/>
      <w:bookmarkStart w:id="1730" w:name="_Toc439173269"/>
      <w:bookmarkStart w:id="1731" w:name="_Toc439238265"/>
      <w:bookmarkStart w:id="1732" w:name="_Toc439252813"/>
      <w:bookmarkStart w:id="1733" w:name="_Toc439323786"/>
      <w:bookmarkStart w:id="1734" w:name="_Toc440361421"/>
      <w:bookmarkStart w:id="1735" w:name="_Toc440376303"/>
      <w:bookmarkStart w:id="1736" w:name="_Toc440382561"/>
      <w:bookmarkStart w:id="1737" w:name="_Toc440447231"/>
      <w:bookmarkStart w:id="1738" w:name="_Toc440620911"/>
      <w:bookmarkStart w:id="1739" w:name="_Toc440631546"/>
      <w:bookmarkStart w:id="1740" w:name="_Toc440875782"/>
      <w:bookmarkStart w:id="1741" w:name="_Toc441131806"/>
      <w:bookmarkStart w:id="1742" w:name="_Toc465865254"/>
      <w:bookmarkStart w:id="1743" w:name="_Toc468975515"/>
      <w:bookmarkStart w:id="1744" w:name="_Toc471830541"/>
      <w:bookmarkStart w:id="1745" w:name="_Toc498589706"/>
      <w:r w:rsidRPr="00D904EF">
        <w:rPr>
          <w:szCs w:val="24"/>
        </w:rPr>
        <w:lastRenderedPageBreak/>
        <w:t>Инструкции по заполнению</w:t>
      </w:r>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C55095">
        <w:rPr>
          <w:sz w:val="24"/>
          <w:szCs w:val="24"/>
        </w:rPr>
        <w:fldChar w:fldCharType="begin"/>
      </w:r>
      <w:r w:rsidR="00C718E2">
        <w:rPr>
          <w:sz w:val="24"/>
          <w:szCs w:val="24"/>
        </w:rPr>
        <w:instrText xml:space="preserve"> REF _Ref440271628 \r \h </w:instrText>
      </w:r>
      <w:r w:rsidR="00C55095">
        <w:rPr>
          <w:sz w:val="24"/>
          <w:szCs w:val="24"/>
        </w:rPr>
      </w:r>
      <w:r w:rsidR="00C55095">
        <w:rPr>
          <w:sz w:val="24"/>
          <w:szCs w:val="24"/>
        </w:rPr>
        <w:fldChar w:fldCharType="separate"/>
      </w:r>
      <w:r w:rsidR="005B69B5">
        <w:rPr>
          <w:sz w:val="24"/>
          <w:szCs w:val="24"/>
        </w:rPr>
        <w:t>3.3.9</w:t>
      </w:r>
      <w:r w:rsidR="00C55095">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C55095">
        <w:rPr>
          <w:sz w:val="24"/>
          <w:szCs w:val="24"/>
        </w:rPr>
        <w:fldChar w:fldCharType="begin"/>
      </w:r>
      <w:r w:rsidR="00D90031">
        <w:rPr>
          <w:sz w:val="24"/>
          <w:szCs w:val="24"/>
        </w:rPr>
        <w:instrText xml:space="preserve"> REF _Ref440274337 \r \h </w:instrText>
      </w:r>
      <w:r w:rsidR="00C55095">
        <w:rPr>
          <w:sz w:val="24"/>
          <w:szCs w:val="24"/>
        </w:rPr>
      </w:r>
      <w:r w:rsidR="00C55095">
        <w:rPr>
          <w:sz w:val="24"/>
          <w:szCs w:val="24"/>
        </w:rPr>
        <w:fldChar w:fldCharType="separate"/>
      </w:r>
      <w:r w:rsidR="005B69B5">
        <w:rPr>
          <w:sz w:val="24"/>
          <w:szCs w:val="24"/>
        </w:rPr>
        <w:t>5.2</w:t>
      </w:r>
      <w:r w:rsidR="00C55095">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C55095">
        <w:rPr>
          <w:sz w:val="24"/>
          <w:szCs w:val="24"/>
        </w:rPr>
        <w:fldChar w:fldCharType="begin"/>
      </w:r>
      <w:r w:rsidR="00D90031">
        <w:rPr>
          <w:sz w:val="24"/>
          <w:szCs w:val="24"/>
        </w:rPr>
        <w:instrText xml:space="preserve"> REF _Ref440274366 \r \h </w:instrText>
      </w:r>
      <w:r w:rsidR="00C55095">
        <w:rPr>
          <w:sz w:val="24"/>
          <w:szCs w:val="24"/>
        </w:rPr>
      </w:r>
      <w:r w:rsidR="00C55095">
        <w:rPr>
          <w:sz w:val="24"/>
          <w:szCs w:val="24"/>
        </w:rPr>
        <w:fldChar w:fldCharType="separate"/>
      </w:r>
      <w:r w:rsidR="005B69B5">
        <w:rPr>
          <w:sz w:val="24"/>
          <w:szCs w:val="24"/>
        </w:rPr>
        <w:t>5.4</w:t>
      </w:r>
      <w:r w:rsidR="00C55095">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1700"/>
          <w:tab w:val="num" w:pos="1134"/>
          <w:tab w:val="num" w:pos="5104"/>
        </w:tabs>
        <w:spacing w:before="100" w:beforeAutospacing="1" w:after="100" w:afterAutospacing="1" w:line="240" w:lineRule="auto"/>
        <w:rPr>
          <w:color w:val="000000"/>
        </w:rPr>
      </w:pPr>
      <w:bookmarkStart w:id="1746" w:name="_Ref440376324"/>
      <w:bookmarkStart w:id="1747" w:name="_Ref440376401"/>
      <w:bookmarkStart w:id="1748" w:name="_Toc498589707"/>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46"/>
      <w:bookmarkEnd w:id="1747"/>
      <w:bookmarkEnd w:id="1748"/>
    </w:p>
    <w:p w:rsidR="00CA1534" w:rsidRPr="00D904EF" w:rsidRDefault="00CA1534" w:rsidP="00CA1534">
      <w:pPr>
        <w:pStyle w:val="3"/>
        <w:rPr>
          <w:szCs w:val="24"/>
        </w:rPr>
      </w:pPr>
      <w:bookmarkStart w:id="1749" w:name="_Toc440376305"/>
      <w:bookmarkStart w:id="1750" w:name="_Toc440382563"/>
      <w:bookmarkStart w:id="1751" w:name="_Toc440447233"/>
      <w:bookmarkStart w:id="1752" w:name="_Toc440620913"/>
      <w:bookmarkStart w:id="1753" w:name="_Toc440631548"/>
      <w:bookmarkStart w:id="1754" w:name="_Toc440875784"/>
      <w:bookmarkStart w:id="1755" w:name="_Toc441131808"/>
      <w:bookmarkStart w:id="1756" w:name="_Toc465865256"/>
      <w:bookmarkStart w:id="1757" w:name="_Toc468975517"/>
      <w:bookmarkStart w:id="1758" w:name="_Toc471830543"/>
      <w:bookmarkStart w:id="1759" w:name="_Toc498589708"/>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749"/>
      <w:bookmarkEnd w:id="1750"/>
      <w:bookmarkEnd w:id="1751"/>
      <w:bookmarkEnd w:id="1752"/>
      <w:bookmarkEnd w:id="1753"/>
      <w:bookmarkEnd w:id="1754"/>
      <w:bookmarkEnd w:id="1755"/>
      <w:bookmarkEnd w:id="1756"/>
      <w:bookmarkEnd w:id="1757"/>
      <w:bookmarkEnd w:id="1758"/>
      <w:bookmarkEnd w:id="1759"/>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60" w:name="_Toc440376306"/>
      <w:bookmarkStart w:id="1761" w:name="_Toc440382564"/>
      <w:bookmarkStart w:id="1762" w:name="_Toc440447234"/>
      <w:bookmarkStart w:id="1763" w:name="_Toc440620914"/>
      <w:bookmarkStart w:id="1764" w:name="_Toc440631549"/>
      <w:bookmarkStart w:id="1765" w:name="_Toc440875785"/>
      <w:bookmarkStart w:id="1766" w:name="_Toc441131809"/>
      <w:bookmarkStart w:id="1767" w:name="_Toc465865257"/>
      <w:bookmarkStart w:id="1768" w:name="_Toc468975518"/>
      <w:bookmarkStart w:id="1769" w:name="_Toc471830544"/>
      <w:bookmarkStart w:id="1770" w:name="_Toc498589709"/>
      <w:r w:rsidRPr="00D904EF">
        <w:rPr>
          <w:szCs w:val="24"/>
        </w:rPr>
        <w:lastRenderedPageBreak/>
        <w:t>Инструкции по заполнению</w:t>
      </w:r>
      <w:bookmarkEnd w:id="1760"/>
      <w:bookmarkEnd w:id="1761"/>
      <w:bookmarkEnd w:id="1762"/>
      <w:bookmarkEnd w:id="1763"/>
      <w:bookmarkEnd w:id="1764"/>
      <w:bookmarkEnd w:id="1765"/>
      <w:bookmarkEnd w:id="1766"/>
      <w:bookmarkEnd w:id="1767"/>
      <w:bookmarkEnd w:id="1768"/>
      <w:bookmarkEnd w:id="1769"/>
      <w:bookmarkEnd w:id="1770"/>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C55095">
        <w:rPr>
          <w:sz w:val="24"/>
          <w:szCs w:val="24"/>
        </w:rPr>
        <w:fldChar w:fldCharType="begin"/>
      </w:r>
      <w:r w:rsidR="00EA17A9">
        <w:rPr>
          <w:sz w:val="24"/>
          <w:szCs w:val="24"/>
        </w:rPr>
        <w:instrText xml:space="preserve"> REF _Ref440876703 \r \h </w:instrText>
      </w:r>
      <w:r w:rsidR="00C55095">
        <w:rPr>
          <w:sz w:val="24"/>
          <w:szCs w:val="24"/>
        </w:rPr>
      </w:r>
      <w:r w:rsidR="00C55095">
        <w:rPr>
          <w:sz w:val="24"/>
          <w:szCs w:val="24"/>
        </w:rPr>
        <w:fldChar w:fldCharType="separate"/>
      </w:r>
      <w:r w:rsidR="005B69B5">
        <w:rPr>
          <w:sz w:val="24"/>
          <w:szCs w:val="24"/>
        </w:rPr>
        <w:t>3.3.10</w:t>
      </w:r>
      <w:r w:rsidR="00C55095">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C55095">
        <w:rPr>
          <w:sz w:val="24"/>
          <w:szCs w:val="24"/>
        </w:rPr>
        <w:fldChar w:fldCharType="begin"/>
      </w:r>
      <w:r w:rsidR="00CA1534">
        <w:rPr>
          <w:sz w:val="24"/>
          <w:szCs w:val="24"/>
        </w:rPr>
        <w:instrText xml:space="preserve"> REF _Ref440274337 \r \h </w:instrText>
      </w:r>
      <w:r w:rsidR="00C55095">
        <w:rPr>
          <w:sz w:val="24"/>
          <w:szCs w:val="24"/>
        </w:rPr>
      </w:r>
      <w:r w:rsidR="00C55095">
        <w:rPr>
          <w:sz w:val="24"/>
          <w:szCs w:val="24"/>
        </w:rPr>
        <w:fldChar w:fldCharType="separate"/>
      </w:r>
      <w:r w:rsidR="005B69B5">
        <w:rPr>
          <w:sz w:val="24"/>
          <w:szCs w:val="24"/>
        </w:rPr>
        <w:t>5.2</w:t>
      </w:r>
      <w:r w:rsidR="00C55095">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C55095">
        <w:rPr>
          <w:sz w:val="24"/>
          <w:szCs w:val="24"/>
        </w:rPr>
        <w:fldChar w:fldCharType="begin"/>
      </w:r>
      <w:r w:rsidR="00CA1534">
        <w:rPr>
          <w:sz w:val="24"/>
          <w:szCs w:val="24"/>
        </w:rPr>
        <w:instrText xml:space="preserve"> REF _Ref440274366 \r \h </w:instrText>
      </w:r>
      <w:r w:rsidR="00C55095">
        <w:rPr>
          <w:sz w:val="24"/>
          <w:szCs w:val="24"/>
        </w:rPr>
      </w:r>
      <w:r w:rsidR="00C55095">
        <w:rPr>
          <w:sz w:val="24"/>
          <w:szCs w:val="24"/>
        </w:rPr>
        <w:fldChar w:fldCharType="separate"/>
      </w:r>
      <w:r w:rsidR="005B69B5">
        <w:rPr>
          <w:sz w:val="24"/>
          <w:szCs w:val="24"/>
        </w:rPr>
        <w:t>5.4</w:t>
      </w:r>
      <w:r w:rsidR="00C55095">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6B76" w:rsidRDefault="00606B76">
      <w:pPr>
        <w:spacing w:line="240" w:lineRule="auto"/>
      </w:pPr>
      <w:r>
        <w:separator/>
      </w:r>
    </w:p>
  </w:endnote>
  <w:endnote w:type="continuationSeparator" w:id="0">
    <w:p w:rsidR="00606B76" w:rsidRDefault="00606B76">
      <w:pPr>
        <w:spacing w:line="240" w:lineRule="auto"/>
      </w:pPr>
      <w:r>
        <w:continuationSeparator/>
      </w:r>
    </w:p>
  </w:endnote>
  <w:endnote w:id="1">
    <w:p w:rsidR="00525E68" w:rsidRPr="003E5788" w:rsidRDefault="00525E68" w:rsidP="003E5788">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E68" w:rsidRDefault="00525E6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E68" w:rsidRDefault="00525E68">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25E68" w:rsidRDefault="00525E68">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E68" w:rsidRDefault="00525E68"/>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E68" w:rsidRDefault="00525E6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E68" w:rsidRPr="00FA0376" w:rsidRDefault="00525E6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1F5139">
      <w:rPr>
        <w:noProof/>
        <w:sz w:val="16"/>
        <w:szCs w:val="16"/>
        <w:lang w:eastAsia="ru-RU"/>
      </w:rPr>
      <w:t>36</w:t>
    </w:r>
    <w:r w:rsidRPr="00FA0376">
      <w:rPr>
        <w:sz w:val="16"/>
        <w:szCs w:val="16"/>
        <w:lang w:eastAsia="ru-RU"/>
      </w:rPr>
      <w:fldChar w:fldCharType="end"/>
    </w:r>
  </w:p>
  <w:p w:rsidR="00525E68" w:rsidRPr="00EE0539" w:rsidRDefault="00525E68" w:rsidP="00BE4A3E">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F622F7">
      <w:rPr>
        <w:sz w:val="18"/>
        <w:szCs w:val="18"/>
      </w:rPr>
      <w:t xml:space="preserve">Договора на выполнение работ по замене существующих деревянных оконных блоков на оконные блоки из ПВХ-профиля для </w:t>
    </w:r>
    <w:r>
      <w:rPr>
        <w:sz w:val="18"/>
        <w:szCs w:val="18"/>
      </w:rPr>
      <w:t>нужд ПАО «МРСК Центра» (филиала</w:t>
    </w:r>
    <w:r w:rsidRPr="00F622F7">
      <w:rPr>
        <w:sz w:val="18"/>
        <w:szCs w:val="18"/>
      </w:rPr>
      <w:t xml:space="preserve"> </w:t>
    </w:r>
    <w:r>
      <w:rPr>
        <w:sz w:val="18"/>
        <w:szCs w:val="18"/>
      </w:rPr>
      <w:t xml:space="preserve"> «Костромаэнерго»</w:t>
    </w:r>
    <w:r w:rsidRPr="00F622F7">
      <w:rPr>
        <w:sz w:val="18"/>
        <w:szCs w:val="18"/>
      </w:rPr>
      <w:t>)</w:t>
    </w:r>
  </w:p>
  <w:p w:rsidR="00525E68" w:rsidRPr="00EE0539" w:rsidRDefault="00525E68" w:rsidP="00BE4A3E">
    <w:pPr>
      <w:pStyle w:val="aff2"/>
      <w:jc w:val="center"/>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E68" w:rsidRDefault="00525E6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E68" w:rsidRDefault="00525E6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E68" w:rsidRDefault="00525E6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E68" w:rsidRDefault="00525E6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E68" w:rsidRDefault="00525E6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E68" w:rsidRDefault="00525E6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E68" w:rsidRDefault="00525E6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6B76" w:rsidRDefault="00606B76">
      <w:pPr>
        <w:spacing w:line="240" w:lineRule="auto"/>
      </w:pPr>
      <w:r>
        <w:separator/>
      </w:r>
    </w:p>
  </w:footnote>
  <w:footnote w:type="continuationSeparator" w:id="0">
    <w:p w:rsidR="00606B76" w:rsidRDefault="00606B76">
      <w:pPr>
        <w:spacing w:line="240" w:lineRule="auto"/>
      </w:pPr>
      <w:r>
        <w:continuationSeparator/>
      </w:r>
    </w:p>
  </w:footnote>
  <w:footnote w:id="1">
    <w:p w:rsidR="00525E68" w:rsidRPr="00B36685" w:rsidRDefault="00525E68" w:rsidP="00393E49">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525E68" w:rsidRDefault="00525E68" w:rsidP="00393E49">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525E68" w:rsidRDefault="00525E68" w:rsidP="00393E49">
      <w:pPr>
        <w:pStyle w:val="1ff4"/>
        <w:rPr>
          <w:rFonts w:ascii="Times New Roman" w:eastAsia="Times New Roman" w:hAnsi="Times New Roman" w:cs="Times New Roman"/>
          <w:lang w:eastAsia="ru-RU"/>
        </w:rPr>
      </w:pPr>
    </w:p>
  </w:footnote>
  <w:footnote w:id="3">
    <w:p w:rsidR="00525E68" w:rsidRPr="00F83889" w:rsidRDefault="00525E68"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525E68" w:rsidRPr="00F83889" w:rsidRDefault="00525E68"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525E68" w:rsidRPr="00F83889" w:rsidRDefault="00525E68"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525E68" w:rsidRPr="00F83889" w:rsidRDefault="00525E68" w:rsidP="003640C7">
      <w:pPr>
        <w:pStyle w:val="afff0"/>
      </w:pPr>
      <w:r w:rsidRPr="00F83889">
        <w:rPr>
          <w:rStyle w:val="afffffff"/>
        </w:rPr>
        <w:footnoteRef/>
      </w:r>
      <w:r w:rsidRPr="00F83889">
        <w:t xml:space="preserve"> </w:t>
      </w:r>
      <w:proofErr w:type="gramStart"/>
      <w:r w:rsidRPr="00F83889">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F83889">
        <w:t xml:space="preserve">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525E68" w:rsidRDefault="00525E68"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E68" w:rsidRDefault="00525E6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E68" w:rsidRDefault="00525E6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E68" w:rsidRDefault="00525E68">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E68" w:rsidRDefault="00525E6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E68" w:rsidRDefault="00525E6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E68" w:rsidRPr="00930031" w:rsidRDefault="00525E68"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E68" w:rsidRDefault="00525E6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E68" w:rsidRDefault="00525E68">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E68" w:rsidRDefault="00525E6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E68" w:rsidRDefault="00525E6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E68" w:rsidRDefault="00525E68">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E68" w:rsidRDefault="00525E6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E68" w:rsidRDefault="00525E6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E68" w:rsidRDefault="00525E68">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E68" w:rsidRDefault="00525E6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2A8EEFBE"/>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142"/>
        </w:tabs>
        <w:ind w:left="718"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4CF0CF2"/>
    <w:multiLevelType w:val="multilevel"/>
    <w:tmpl w:val="9D8EE63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1">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88B4F262"/>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430"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31C7E2B"/>
    <w:multiLevelType w:val="hybridMultilevel"/>
    <w:tmpl w:val="23642F98"/>
    <w:lvl w:ilvl="0" w:tplc="245094F8">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104">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6713D48"/>
    <w:multiLevelType w:val="multilevel"/>
    <w:tmpl w:val="C58E856C"/>
    <w:lvl w:ilvl="0">
      <w:start w:val="1"/>
      <w:numFmt w:val="decimal"/>
      <w:lvlText w:val="3.13.%1"/>
      <w:lvlJc w:val="left"/>
      <w:pPr>
        <w:ind w:left="1287" w:hanging="360"/>
      </w:pPr>
      <w:rPr>
        <w:rFonts w:cs="Times New Roman"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09">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2">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3">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4">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5">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7">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9">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1">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3">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4">
    <w:nsid w:val="52CD3B65"/>
    <w:multiLevelType w:val="multilevel"/>
    <w:tmpl w:val="7500F332"/>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55EA2FAE"/>
    <w:multiLevelType w:val="hybridMultilevel"/>
    <w:tmpl w:val="EA3CB51C"/>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2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7">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9">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3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1">
    <w:nsid w:val="61BB1411"/>
    <w:multiLevelType w:val="multilevel"/>
    <w:tmpl w:val="D7DE21D6"/>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9">
    <w:nsid w:val="66384C04"/>
    <w:multiLevelType w:val="hybridMultilevel"/>
    <w:tmpl w:val="0B76219C"/>
    <w:lvl w:ilvl="0" w:tplc="1B54DC6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1">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2">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3">
    <w:nsid w:val="6D2B49A3"/>
    <w:multiLevelType w:val="hybridMultilevel"/>
    <w:tmpl w:val="822078A0"/>
    <w:lvl w:ilvl="0" w:tplc="FFFFFFFF">
      <w:start w:val="1"/>
      <w:numFmt w:val="bullet"/>
      <w:lvlText w:val=""/>
      <w:lvlJc w:val="left"/>
      <w:pPr>
        <w:tabs>
          <w:tab w:val="num" w:pos="720"/>
        </w:tabs>
        <w:ind w:left="720" w:hanging="360"/>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5">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7">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9">
    <w:nsid w:val="73C771B0"/>
    <w:multiLevelType w:val="hybridMultilevel"/>
    <w:tmpl w:val="5CB4CA08"/>
    <w:lvl w:ilvl="0" w:tplc="245094F8">
      <w:start w:val="1"/>
      <w:numFmt w:val="bullet"/>
      <w:lvlText w:val=""/>
      <w:lvlJc w:val="left"/>
      <w:pPr>
        <w:ind w:left="2357" w:hanging="360"/>
      </w:pPr>
      <w:rPr>
        <w:rFonts w:ascii="Symbol" w:hAnsi="Symbol" w:hint="default"/>
      </w:rPr>
    </w:lvl>
    <w:lvl w:ilvl="1" w:tplc="04190003" w:tentative="1">
      <w:start w:val="1"/>
      <w:numFmt w:val="bullet"/>
      <w:lvlText w:val="o"/>
      <w:lvlJc w:val="left"/>
      <w:pPr>
        <w:ind w:left="3077" w:hanging="360"/>
      </w:pPr>
      <w:rPr>
        <w:rFonts w:ascii="Courier New" w:hAnsi="Courier New" w:cs="Courier New" w:hint="default"/>
      </w:rPr>
    </w:lvl>
    <w:lvl w:ilvl="2" w:tplc="04190005" w:tentative="1">
      <w:start w:val="1"/>
      <w:numFmt w:val="bullet"/>
      <w:lvlText w:val=""/>
      <w:lvlJc w:val="left"/>
      <w:pPr>
        <w:ind w:left="3797" w:hanging="360"/>
      </w:pPr>
      <w:rPr>
        <w:rFonts w:ascii="Wingdings" w:hAnsi="Wingdings" w:hint="default"/>
      </w:rPr>
    </w:lvl>
    <w:lvl w:ilvl="3" w:tplc="04190001" w:tentative="1">
      <w:start w:val="1"/>
      <w:numFmt w:val="bullet"/>
      <w:lvlText w:val=""/>
      <w:lvlJc w:val="left"/>
      <w:pPr>
        <w:ind w:left="4517" w:hanging="360"/>
      </w:pPr>
      <w:rPr>
        <w:rFonts w:ascii="Symbol" w:hAnsi="Symbol" w:hint="default"/>
      </w:rPr>
    </w:lvl>
    <w:lvl w:ilvl="4" w:tplc="04190003" w:tentative="1">
      <w:start w:val="1"/>
      <w:numFmt w:val="bullet"/>
      <w:lvlText w:val="o"/>
      <w:lvlJc w:val="left"/>
      <w:pPr>
        <w:ind w:left="5237" w:hanging="360"/>
      </w:pPr>
      <w:rPr>
        <w:rFonts w:ascii="Courier New" w:hAnsi="Courier New" w:cs="Courier New" w:hint="default"/>
      </w:rPr>
    </w:lvl>
    <w:lvl w:ilvl="5" w:tplc="04190005" w:tentative="1">
      <w:start w:val="1"/>
      <w:numFmt w:val="bullet"/>
      <w:lvlText w:val=""/>
      <w:lvlJc w:val="left"/>
      <w:pPr>
        <w:ind w:left="5957" w:hanging="360"/>
      </w:pPr>
      <w:rPr>
        <w:rFonts w:ascii="Wingdings" w:hAnsi="Wingdings" w:hint="default"/>
      </w:rPr>
    </w:lvl>
    <w:lvl w:ilvl="6" w:tplc="04190001" w:tentative="1">
      <w:start w:val="1"/>
      <w:numFmt w:val="bullet"/>
      <w:lvlText w:val=""/>
      <w:lvlJc w:val="left"/>
      <w:pPr>
        <w:ind w:left="6677" w:hanging="360"/>
      </w:pPr>
      <w:rPr>
        <w:rFonts w:ascii="Symbol" w:hAnsi="Symbol" w:hint="default"/>
      </w:rPr>
    </w:lvl>
    <w:lvl w:ilvl="7" w:tplc="04190003" w:tentative="1">
      <w:start w:val="1"/>
      <w:numFmt w:val="bullet"/>
      <w:lvlText w:val="o"/>
      <w:lvlJc w:val="left"/>
      <w:pPr>
        <w:ind w:left="7397" w:hanging="360"/>
      </w:pPr>
      <w:rPr>
        <w:rFonts w:ascii="Courier New" w:hAnsi="Courier New" w:cs="Courier New" w:hint="default"/>
      </w:rPr>
    </w:lvl>
    <w:lvl w:ilvl="8" w:tplc="04190005" w:tentative="1">
      <w:start w:val="1"/>
      <w:numFmt w:val="bullet"/>
      <w:lvlText w:val=""/>
      <w:lvlJc w:val="left"/>
      <w:pPr>
        <w:ind w:left="8117" w:hanging="360"/>
      </w:pPr>
      <w:rPr>
        <w:rFonts w:ascii="Wingdings" w:hAnsi="Wingdings" w:hint="default"/>
      </w:rPr>
    </w:lvl>
  </w:abstractNum>
  <w:abstractNum w:abstractNumId="150">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5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2">
    <w:nsid w:val="77DC7FF9"/>
    <w:multiLevelType w:val="hybridMultilevel"/>
    <w:tmpl w:val="8EDE7564"/>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17">
      <w:start w:val="1"/>
      <w:numFmt w:val="lowerLetter"/>
      <w:lvlText w:val="%5)"/>
      <w:lvlJc w:val="left"/>
      <w:pPr>
        <w:ind w:left="4734" w:hanging="360"/>
      </w:pPr>
      <w:rPr>
        <w:rFonts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53">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5"/>
  </w:num>
  <w:num w:numId="18">
    <w:abstractNumId w:val="93"/>
  </w:num>
  <w:num w:numId="19">
    <w:abstractNumId w:val="75"/>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8"/>
  </w:num>
  <w:num w:numId="22">
    <w:abstractNumId w:val="132"/>
  </w:num>
  <w:num w:numId="23">
    <w:abstractNumId w:val="100"/>
  </w:num>
  <w:num w:numId="24">
    <w:abstractNumId w:val="135"/>
  </w:num>
  <w:num w:numId="25">
    <w:abstractNumId w:val="123"/>
  </w:num>
  <w:num w:numId="26">
    <w:abstractNumId w:val="114"/>
  </w:num>
  <w:num w:numId="27">
    <w:abstractNumId w:val="76"/>
  </w:num>
  <w:num w:numId="28">
    <w:abstractNumId w:val="99"/>
  </w:num>
  <w:num w:numId="29">
    <w:abstractNumId w:val="136"/>
  </w:num>
  <w:num w:numId="30">
    <w:abstractNumId w:val="94"/>
  </w:num>
  <w:num w:numId="31">
    <w:abstractNumId w:val="95"/>
  </w:num>
  <w:num w:numId="32">
    <w:abstractNumId w:val="121"/>
  </w:num>
  <w:num w:numId="33">
    <w:abstractNumId w:val="144"/>
  </w:num>
  <w:num w:numId="34">
    <w:abstractNumId w:val="126"/>
  </w:num>
  <w:num w:numId="35">
    <w:abstractNumId w:val="113"/>
  </w:num>
  <w:num w:numId="36">
    <w:abstractNumId w:val="79"/>
  </w:num>
  <w:num w:numId="37">
    <w:abstractNumId w:val="81"/>
  </w:num>
  <w:num w:numId="38">
    <w:abstractNumId w:val="89"/>
  </w:num>
  <w:num w:numId="39">
    <w:abstractNumId w:val="96"/>
  </w:num>
  <w:num w:numId="40">
    <w:abstractNumId w:val="110"/>
  </w:num>
  <w:num w:numId="41">
    <w:abstractNumId w:val="82"/>
  </w:num>
  <w:num w:numId="42">
    <w:abstractNumId w:val="78"/>
  </w:num>
  <w:num w:numId="43">
    <w:abstractNumId w:val="141"/>
  </w:num>
  <w:num w:numId="44">
    <w:abstractNumId w:val="0"/>
  </w:num>
  <w:num w:numId="45">
    <w:abstractNumId w:val="115"/>
  </w:num>
  <w:num w:numId="46">
    <w:abstractNumId w:val="129"/>
  </w:num>
  <w:num w:numId="47">
    <w:abstractNumId w:val="131"/>
  </w:num>
  <w:num w:numId="48">
    <w:abstractNumId w:val="124"/>
  </w:num>
  <w:num w:numId="49">
    <w:abstractNumId w:val="151"/>
  </w:num>
  <w:num w:numId="50">
    <w:abstractNumId w:val="92"/>
  </w:num>
  <w:num w:numId="51">
    <w:abstractNumId w:val="80"/>
  </w:num>
  <w:num w:numId="52">
    <w:abstractNumId w:val="134"/>
  </w:num>
  <w:num w:numId="53">
    <w:abstractNumId w:val="101"/>
  </w:num>
  <w:num w:numId="54">
    <w:abstractNumId w:val="84"/>
  </w:num>
  <w:num w:numId="55">
    <w:abstractNumId w:val="72"/>
  </w:num>
  <w:num w:numId="56">
    <w:abstractNumId w:val="106"/>
  </w:num>
  <w:num w:numId="57">
    <w:abstractNumId w:val="120"/>
  </w:num>
  <w:num w:numId="58">
    <w:abstractNumId w:val="73"/>
  </w:num>
  <w:num w:numId="59">
    <w:abstractNumId w:val="91"/>
  </w:num>
  <w:num w:numId="60">
    <w:abstractNumId w:val="74"/>
  </w:num>
  <w:num w:numId="61">
    <w:abstractNumId w:val="146"/>
  </w:num>
  <w:num w:numId="6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7"/>
    <w:lvlOverride w:ilvl="0">
      <w:startOverride w:val="1"/>
    </w:lvlOverride>
  </w:num>
  <w:num w:numId="64">
    <w:abstractNumId w:val="77"/>
  </w:num>
  <w:num w:numId="65">
    <w:abstractNumId w:val="148"/>
  </w:num>
  <w:num w:numId="66">
    <w:abstractNumId w:val="87"/>
  </w:num>
  <w:num w:numId="67">
    <w:abstractNumId w:val="116"/>
  </w:num>
  <w:num w:numId="68">
    <w:abstractNumId w:val="97"/>
  </w:num>
  <w:num w:numId="69">
    <w:abstractNumId w:val="119"/>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30"/>
  </w:num>
  <w:num w:numId="72">
    <w:abstractNumId w:val="147"/>
  </w:num>
  <w:num w:numId="73">
    <w:abstractNumId w:val="90"/>
  </w:num>
  <w:num w:numId="74">
    <w:abstractNumId w:val="118"/>
  </w:num>
  <w:num w:numId="75">
    <w:abstractNumId w:val="142"/>
  </w:num>
  <w:num w:numId="76">
    <w:abstractNumId w:val="13"/>
  </w:num>
  <w:num w:numId="77">
    <w:abstractNumId w:val="20"/>
  </w:num>
  <w:num w:numId="78">
    <w:abstractNumId w:val="150"/>
  </w:num>
  <w:num w:numId="79">
    <w:abstractNumId w:val="140"/>
  </w:num>
  <w:num w:numId="80">
    <w:abstractNumId w:val="138"/>
  </w:num>
  <w:num w:numId="81">
    <w:abstractNumId w:val="107"/>
  </w:num>
  <w:num w:numId="82">
    <w:abstractNumId w:val="153"/>
  </w:num>
  <w:num w:numId="83">
    <w:abstractNumId w:val="117"/>
  </w:num>
  <w:num w:numId="84">
    <w:abstractNumId w:val="133"/>
  </w:num>
  <w:num w:numId="85">
    <w:abstractNumId w:val="139"/>
  </w:num>
  <w:num w:numId="86">
    <w:abstractNumId w:val="111"/>
  </w:num>
  <w:num w:numId="87">
    <w:abstractNumId w:val="122"/>
  </w:num>
  <w:num w:numId="88">
    <w:abstractNumId w:val="98"/>
  </w:num>
  <w:num w:numId="89">
    <w:abstractNumId w:val="109"/>
  </w:num>
  <w:num w:numId="90">
    <w:abstractNumId w:val="127"/>
  </w:num>
  <w:num w:numId="91">
    <w:abstractNumId w:val="102"/>
  </w:num>
  <w:num w:numId="92">
    <w:abstractNumId w:val="86"/>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3"/>
  </w:num>
  <w:num w:numId="95">
    <w:abstractNumId w:val="108"/>
  </w:num>
  <w:num w:numId="96">
    <w:abstractNumId w:val="145"/>
  </w:num>
  <w:num w:numId="97">
    <w:abstractNumId w:val="112"/>
  </w:num>
  <w:num w:numId="98">
    <w:abstractNumId w:val="105"/>
  </w:num>
  <w:num w:numId="99">
    <w:abstractNumId w:val="125"/>
  </w:num>
  <w:num w:numId="100">
    <w:abstractNumId w:val="143"/>
  </w:num>
  <w:num w:numId="101">
    <w:abstractNumId w:val="152"/>
  </w:num>
  <w:num w:numId="102">
    <w:abstractNumId w:val="149"/>
  </w:num>
  <w:num w:numId="103">
    <w:abstractNumId w:val="103"/>
  </w:num>
  <w:num w:numId="104">
    <w:abstractNumId w:val="1"/>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3791"/>
    <w:rsid w:val="00055C84"/>
    <w:rsid w:val="00056D43"/>
    <w:rsid w:val="00065ED6"/>
    <w:rsid w:val="0007043F"/>
    <w:rsid w:val="00070E3D"/>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0F66BB"/>
    <w:rsid w:val="00102081"/>
    <w:rsid w:val="00104B1E"/>
    <w:rsid w:val="0010618F"/>
    <w:rsid w:val="00111C79"/>
    <w:rsid w:val="001124F8"/>
    <w:rsid w:val="0011414A"/>
    <w:rsid w:val="00114C29"/>
    <w:rsid w:val="0011547D"/>
    <w:rsid w:val="00116E97"/>
    <w:rsid w:val="00123C70"/>
    <w:rsid w:val="00123DC1"/>
    <w:rsid w:val="001248B1"/>
    <w:rsid w:val="0012590A"/>
    <w:rsid w:val="001324A1"/>
    <w:rsid w:val="0013328C"/>
    <w:rsid w:val="00134962"/>
    <w:rsid w:val="00140353"/>
    <w:rsid w:val="001405FA"/>
    <w:rsid w:val="00144CE2"/>
    <w:rsid w:val="001519E9"/>
    <w:rsid w:val="0015391F"/>
    <w:rsid w:val="00155DAF"/>
    <w:rsid w:val="00157A6B"/>
    <w:rsid w:val="0016246B"/>
    <w:rsid w:val="00162A8F"/>
    <w:rsid w:val="00166CFA"/>
    <w:rsid w:val="001702EE"/>
    <w:rsid w:val="00170C72"/>
    <w:rsid w:val="001716DB"/>
    <w:rsid w:val="00172B9E"/>
    <w:rsid w:val="0017565A"/>
    <w:rsid w:val="0017646C"/>
    <w:rsid w:val="00176B20"/>
    <w:rsid w:val="0018103F"/>
    <w:rsid w:val="00183241"/>
    <w:rsid w:val="001851F9"/>
    <w:rsid w:val="00185F8B"/>
    <w:rsid w:val="00192F71"/>
    <w:rsid w:val="00193067"/>
    <w:rsid w:val="0019725C"/>
    <w:rsid w:val="00197BFB"/>
    <w:rsid w:val="001A1D23"/>
    <w:rsid w:val="001A3C31"/>
    <w:rsid w:val="001A6511"/>
    <w:rsid w:val="001A7C23"/>
    <w:rsid w:val="001B1DBF"/>
    <w:rsid w:val="001B69CE"/>
    <w:rsid w:val="001C01F9"/>
    <w:rsid w:val="001C325A"/>
    <w:rsid w:val="001C3F34"/>
    <w:rsid w:val="001C4BB0"/>
    <w:rsid w:val="001C53D9"/>
    <w:rsid w:val="001E0693"/>
    <w:rsid w:val="001E200B"/>
    <w:rsid w:val="001E2AA2"/>
    <w:rsid w:val="001E3577"/>
    <w:rsid w:val="001E4152"/>
    <w:rsid w:val="001E5FE8"/>
    <w:rsid w:val="001F0956"/>
    <w:rsid w:val="001F15DE"/>
    <w:rsid w:val="001F34BB"/>
    <w:rsid w:val="001F3569"/>
    <w:rsid w:val="001F4040"/>
    <w:rsid w:val="001F5139"/>
    <w:rsid w:val="001F5A31"/>
    <w:rsid w:val="001F7317"/>
    <w:rsid w:val="002037C3"/>
    <w:rsid w:val="00203D2A"/>
    <w:rsid w:val="00205559"/>
    <w:rsid w:val="00206836"/>
    <w:rsid w:val="00210575"/>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48CF"/>
    <w:rsid w:val="002853B8"/>
    <w:rsid w:val="00286404"/>
    <w:rsid w:val="00286C5A"/>
    <w:rsid w:val="0029211F"/>
    <w:rsid w:val="002946EF"/>
    <w:rsid w:val="00295E59"/>
    <w:rsid w:val="00297081"/>
    <w:rsid w:val="00297FA1"/>
    <w:rsid w:val="002A08A6"/>
    <w:rsid w:val="002A0DBC"/>
    <w:rsid w:val="002A47D1"/>
    <w:rsid w:val="002A5B42"/>
    <w:rsid w:val="002B0590"/>
    <w:rsid w:val="002B0606"/>
    <w:rsid w:val="002B456C"/>
    <w:rsid w:val="002B5044"/>
    <w:rsid w:val="002B76A5"/>
    <w:rsid w:val="002C589F"/>
    <w:rsid w:val="002D41BC"/>
    <w:rsid w:val="002D4BC6"/>
    <w:rsid w:val="002D7FEE"/>
    <w:rsid w:val="002E04E2"/>
    <w:rsid w:val="002E19C6"/>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2B6A"/>
    <w:rsid w:val="00334232"/>
    <w:rsid w:val="003345FE"/>
    <w:rsid w:val="003417F7"/>
    <w:rsid w:val="0034341A"/>
    <w:rsid w:val="0034381D"/>
    <w:rsid w:val="00344FCF"/>
    <w:rsid w:val="00345CCA"/>
    <w:rsid w:val="0035097E"/>
    <w:rsid w:val="00355099"/>
    <w:rsid w:val="0035708A"/>
    <w:rsid w:val="00357BE8"/>
    <w:rsid w:val="00362EA4"/>
    <w:rsid w:val="003640C7"/>
    <w:rsid w:val="00365234"/>
    <w:rsid w:val="00366652"/>
    <w:rsid w:val="00370D61"/>
    <w:rsid w:val="0037230F"/>
    <w:rsid w:val="00374F71"/>
    <w:rsid w:val="00375A91"/>
    <w:rsid w:val="003776BB"/>
    <w:rsid w:val="00377EDB"/>
    <w:rsid w:val="003803A7"/>
    <w:rsid w:val="003820D7"/>
    <w:rsid w:val="003832F6"/>
    <w:rsid w:val="0039141F"/>
    <w:rsid w:val="00392410"/>
    <w:rsid w:val="00393E49"/>
    <w:rsid w:val="00395BC1"/>
    <w:rsid w:val="003A31F0"/>
    <w:rsid w:val="003A3E35"/>
    <w:rsid w:val="003A7B62"/>
    <w:rsid w:val="003B0905"/>
    <w:rsid w:val="003B23E0"/>
    <w:rsid w:val="003B2A9D"/>
    <w:rsid w:val="003B2BFB"/>
    <w:rsid w:val="003B3362"/>
    <w:rsid w:val="003C090C"/>
    <w:rsid w:val="003C164F"/>
    <w:rsid w:val="003C2207"/>
    <w:rsid w:val="003C3CB6"/>
    <w:rsid w:val="003C4CB7"/>
    <w:rsid w:val="003D3D44"/>
    <w:rsid w:val="003D4D5E"/>
    <w:rsid w:val="003D726B"/>
    <w:rsid w:val="003D7C16"/>
    <w:rsid w:val="003E0D75"/>
    <w:rsid w:val="003E170D"/>
    <w:rsid w:val="003E5788"/>
    <w:rsid w:val="003E63F6"/>
    <w:rsid w:val="003E7774"/>
    <w:rsid w:val="003F1F5E"/>
    <w:rsid w:val="003F22D7"/>
    <w:rsid w:val="003F3A69"/>
    <w:rsid w:val="003F44A9"/>
    <w:rsid w:val="003F513C"/>
    <w:rsid w:val="003F6889"/>
    <w:rsid w:val="003F7B14"/>
    <w:rsid w:val="004008AD"/>
    <w:rsid w:val="00400C79"/>
    <w:rsid w:val="00400D7D"/>
    <w:rsid w:val="00403042"/>
    <w:rsid w:val="00404BF4"/>
    <w:rsid w:val="00412590"/>
    <w:rsid w:val="00414023"/>
    <w:rsid w:val="00414AB1"/>
    <w:rsid w:val="00414CAF"/>
    <w:rsid w:val="00415D77"/>
    <w:rsid w:val="00416F2A"/>
    <w:rsid w:val="00420F24"/>
    <w:rsid w:val="00421F58"/>
    <w:rsid w:val="0042559C"/>
    <w:rsid w:val="0042632C"/>
    <w:rsid w:val="00426B53"/>
    <w:rsid w:val="0043500C"/>
    <w:rsid w:val="004360F5"/>
    <w:rsid w:val="00437B91"/>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42CB"/>
    <w:rsid w:val="00496CB3"/>
    <w:rsid w:val="004A0CCC"/>
    <w:rsid w:val="004A3882"/>
    <w:rsid w:val="004A3A59"/>
    <w:rsid w:val="004B027C"/>
    <w:rsid w:val="004B3E68"/>
    <w:rsid w:val="004B4126"/>
    <w:rsid w:val="004B5EB3"/>
    <w:rsid w:val="004C0F1F"/>
    <w:rsid w:val="004C2695"/>
    <w:rsid w:val="004C347E"/>
    <w:rsid w:val="004C5164"/>
    <w:rsid w:val="004C5DD3"/>
    <w:rsid w:val="004C7D00"/>
    <w:rsid w:val="004D17BD"/>
    <w:rsid w:val="004D19A8"/>
    <w:rsid w:val="004D1DCF"/>
    <w:rsid w:val="004D1E07"/>
    <w:rsid w:val="004D431C"/>
    <w:rsid w:val="004D49AB"/>
    <w:rsid w:val="004D5518"/>
    <w:rsid w:val="004E1D0C"/>
    <w:rsid w:val="004E26AE"/>
    <w:rsid w:val="004E3ED2"/>
    <w:rsid w:val="004E4D11"/>
    <w:rsid w:val="004E7491"/>
    <w:rsid w:val="004E7EA4"/>
    <w:rsid w:val="004E7FE3"/>
    <w:rsid w:val="004F3685"/>
    <w:rsid w:val="004F3DEE"/>
    <w:rsid w:val="004F4D80"/>
    <w:rsid w:val="004F577B"/>
    <w:rsid w:val="004F5D95"/>
    <w:rsid w:val="004F657D"/>
    <w:rsid w:val="004F67C9"/>
    <w:rsid w:val="004F7AD3"/>
    <w:rsid w:val="005031D0"/>
    <w:rsid w:val="005036EF"/>
    <w:rsid w:val="0051704E"/>
    <w:rsid w:val="00517550"/>
    <w:rsid w:val="00517D87"/>
    <w:rsid w:val="0052048F"/>
    <w:rsid w:val="00520586"/>
    <w:rsid w:val="0052231C"/>
    <w:rsid w:val="00523C23"/>
    <w:rsid w:val="00524B92"/>
    <w:rsid w:val="00525E68"/>
    <w:rsid w:val="00527DA0"/>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31D9"/>
    <w:rsid w:val="00566071"/>
    <w:rsid w:val="00570124"/>
    <w:rsid w:val="00572EA1"/>
    <w:rsid w:val="005818B2"/>
    <w:rsid w:val="0058219A"/>
    <w:rsid w:val="00584DFA"/>
    <w:rsid w:val="00586515"/>
    <w:rsid w:val="005878D5"/>
    <w:rsid w:val="00595528"/>
    <w:rsid w:val="00596921"/>
    <w:rsid w:val="005A2CAE"/>
    <w:rsid w:val="005A3827"/>
    <w:rsid w:val="005A3A93"/>
    <w:rsid w:val="005A3F4B"/>
    <w:rsid w:val="005A708D"/>
    <w:rsid w:val="005B074F"/>
    <w:rsid w:val="005B47BD"/>
    <w:rsid w:val="005B69B5"/>
    <w:rsid w:val="005B75A6"/>
    <w:rsid w:val="005C08CA"/>
    <w:rsid w:val="005C10C6"/>
    <w:rsid w:val="005C22A4"/>
    <w:rsid w:val="005C3F93"/>
    <w:rsid w:val="005C6F5D"/>
    <w:rsid w:val="005D16BC"/>
    <w:rsid w:val="005D4A00"/>
    <w:rsid w:val="005D7AA7"/>
    <w:rsid w:val="005E12FD"/>
    <w:rsid w:val="005E1437"/>
    <w:rsid w:val="005E3DD2"/>
    <w:rsid w:val="005E62F7"/>
    <w:rsid w:val="005E7B4E"/>
    <w:rsid w:val="005F2732"/>
    <w:rsid w:val="005F2CCE"/>
    <w:rsid w:val="005F3722"/>
    <w:rsid w:val="005F514D"/>
    <w:rsid w:val="005F566D"/>
    <w:rsid w:val="005F570B"/>
    <w:rsid w:val="005F7167"/>
    <w:rsid w:val="006008A2"/>
    <w:rsid w:val="00603444"/>
    <w:rsid w:val="00606B76"/>
    <w:rsid w:val="0060721D"/>
    <w:rsid w:val="00612EAB"/>
    <w:rsid w:val="00620D7C"/>
    <w:rsid w:val="006228B4"/>
    <w:rsid w:val="00623429"/>
    <w:rsid w:val="006238AF"/>
    <w:rsid w:val="00625A5E"/>
    <w:rsid w:val="00630B39"/>
    <w:rsid w:val="006318E6"/>
    <w:rsid w:val="00631F54"/>
    <w:rsid w:val="00632F4B"/>
    <w:rsid w:val="00634B85"/>
    <w:rsid w:val="006353B1"/>
    <w:rsid w:val="00635719"/>
    <w:rsid w:val="00635ECB"/>
    <w:rsid w:val="00636BE4"/>
    <w:rsid w:val="00636D53"/>
    <w:rsid w:val="006373F6"/>
    <w:rsid w:val="00641C20"/>
    <w:rsid w:val="00642DB0"/>
    <w:rsid w:val="00643C66"/>
    <w:rsid w:val="0064580D"/>
    <w:rsid w:val="00646563"/>
    <w:rsid w:val="0064770F"/>
    <w:rsid w:val="00651B7D"/>
    <w:rsid w:val="00651EBA"/>
    <w:rsid w:val="00652223"/>
    <w:rsid w:val="006561C2"/>
    <w:rsid w:val="00661C17"/>
    <w:rsid w:val="006625DF"/>
    <w:rsid w:val="00663BF7"/>
    <w:rsid w:val="006657F9"/>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A582B"/>
    <w:rsid w:val="006A5980"/>
    <w:rsid w:val="006B08E2"/>
    <w:rsid w:val="006B3CF3"/>
    <w:rsid w:val="006B43A1"/>
    <w:rsid w:val="006B4939"/>
    <w:rsid w:val="006B7986"/>
    <w:rsid w:val="006C1359"/>
    <w:rsid w:val="006C6116"/>
    <w:rsid w:val="006C6F82"/>
    <w:rsid w:val="006D05F2"/>
    <w:rsid w:val="006D58F3"/>
    <w:rsid w:val="006F457F"/>
    <w:rsid w:val="006F5DDB"/>
    <w:rsid w:val="006F5FD5"/>
    <w:rsid w:val="006F758C"/>
    <w:rsid w:val="0070025A"/>
    <w:rsid w:val="007011E2"/>
    <w:rsid w:val="00702B2C"/>
    <w:rsid w:val="007044CB"/>
    <w:rsid w:val="00705286"/>
    <w:rsid w:val="0070668D"/>
    <w:rsid w:val="00710759"/>
    <w:rsid w:val="00711BC4"/>
    <w:rsid w:val="007177AF"/>
    <w:rsid w:val="00717F60"/>
    <w:rsid w:val="00721B30"/>
    <w:rsid w:val="00725F9C"/>
    <w:rsid w:val="00726465"/>
    <w:rsid w:val="00726DAC"/>
    <w:rsid w:val="007313F9"/>
    <w:rsid w:val="007321D4"/>
    <w:rsid w:val="007333B2"/>
    <w:rsid w:val="00741251"/>
    <w:rsid w:val="00742A83"/>
    <w:rsid w:val="007502E0"/>
    <w:rsid w:val="00750D4A"/>
    <w:rsid w:val="0075107E"/>
    <w:rsid w:val="00751AF7"/>
    <w:rsid w:val="00752B37"/>
    <w:rsid w:val="007556FF"/>
    <w:rsid w:val="0075717E"/>
    <w:rsid w:val="00757618"/>
    <w:rsid w:val="0075787E"/>
    <w:rsid w:val="00761011"/>
    <w:rsid w:val="00761148"/>
    <w:rsid w:val="007628EE"/>
    <w:rsid w:val="007638F4"/>
    <w:rsid w:val="00764A0F"/>
    <w:rsid w:val="00766900"/>
    <w:rsid w:val="007705A5"/>
    <w:rsid w:val="00771E29"/>
    <w:rsid w:val="007738A8"/>
    <w:rsid w:val="007767E1"/>
    <w:rsid w:val="007773F3"/>
    <w:rsid w:val="00777ABE"/>
    <w:rsid w:val="00777E5B"/>
    <w:rsid w:val="00780E8A"/>
    <w:rsid w:val="00781AF1"/>
    <w:rsid w:val="00783ABE"/>
    <w:rsid w:val="0078409D"/>
    <w:rsid w:val="00785555"/>
    <w:rsid w:val="007857E5"/>
    <w:rsid w:val="00786C63"/>
    <w:rsid w:val="00790920"/>
    <w:rsid w:val="0079270A"/>
    <w:rsid w:val="00792D51"/>
    <w:rsid w:val="00796BE6"/>
    <w:rsid w:val="007A0938"/>
    <w:rsid w:val="007A0E77"/>
    <w:rsid w:val="007A439E"/>
    <w:rsid w:val="007A5BD1"/>
    <w:rsid w:val="007A681C"/>
    <w:rsid w:val="007A6A39"/>
    <w:rsid w:val="007A6BF1"/>
    <w:rsid w:val="007A7CFF"/>
    <w:rsid w:val="007B29BE"/>
    <w:rsid w:val="007C0F1C"/>
    <w:rsid w:val="007C18F1"/>
    <w:rsid w:val="007C46AD"/>
    <w:rsid w:val="007D07A7"/>
    <w:rsid w:val="007D07F8"/>
    <w:rsid w:val="007D0EA7"/>
    <w:rsid w:val="007D7C50"/>
    <w:rsid w:val="007E216D"/>
    <w:rsid w:val="007E4290"/>
    <w:rsid w:val="007E756B"/>
    <w:rsid w:val="007E7A99"/>
    <w:rsid w:val="007F1742"/>
    <w:rsid w:val="007F2071"/>
    <w:rsid w:val="007F3FB7"/>
    <w:rsid w:val="007F7125"/>
    <w:rsid w:val="007F76D6"/>
    <w:rsid w:val="007F7EB4"/>
    <w:rsid w:val="0080108A"/>
    <w:rsid w:val="00804801"/>
    <w:rsid w:val="00804BE0"/>
    <w:rsid w:val="00813F81"/>
    <w:rsid w:val="00824534"/>
    <w:rsid w:val="008247F3"/>
    <w:rsid w:val="00832D0A"/>
    <w:rsid w:val="008371E6"/>
    <w:rsid w:val="00841A6F"/>
    <w:rsid w:val="00845803"/>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A6856"/>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088"/>
    <w:rsid w:val="00900494"/>
    <w:rsid w:val="009027A3"/>
    <w:rsid w:val="0090331E"/>
    <w:rsid w:val="00905DFC"/>
    <w:rsid w:val="0090644B"/>
    <w:rsid w:val="0091017C"/>
    <w:rsid w:val="00910732"/>
    <w:rsid w:val="009108F5"/>
    <w:rsid w:val="00910A90"/>
    <w:rsid w:val="0091430E"/>
    <w:rsid w:val="009146DD"/>
    <w:rsid w:val="00920CB0"/>
    <w:rsid w:val="00920F45"/>
    <w:rsid w:val="00923BA0"/>
    <w:rsid w:val="009268AD"/>
    <w:rsid w:val="009270B7"/>
    <w:rsid w:val="00930031"/>
    <w:rsid w:val="00932BC5"/>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2B83"/>
    <w:rsid w:val="00973DA0"/>
    <w:rsid w:val="00975C64"/>
    <w:rsid w:val="009820FB"/>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C79CA"/>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BF9"/>
    <w:rsid w:val="009F4858"/>
    <w:rsid w:val="009F4DA0"/>
    <w:rsid w:val="009F593B"/>
    <w:rsid w:val="009F7119"/>
    <w:rsid w:val="00A01EBE"/>
    <w:rsid w:val="00A057E4"/>
    <w:rsid w:val="00A07657"/>
    <w:rsid w:val="00A12245"/>
    <w:rsid w:val="00A1227A"/>
    <w:rsid w:val="00A13E63"/>
    <w:rsid w:val="00A140F7"/>
    <w:rsid w:val="00A154B7"/>
    <w:rsid w:val="00A15A79"/>
    <w:rsid w:val="00A16C95"/>
    <w:rsid w:val="00A24CD6"/>
    <w:rsid w:val="00A2572E"/>
    <w:rsid w:val="00A27D60"/>
    <w:rsid w:val="00A316B7"/>
    <w:rsid w:val="00A3196C"/>
    <w:rsid w:val="00A33B62"/>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064E"/>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F0648"/>
    <w:rsid w:val="00AF70A9"/>
    <w:rsid w:val="00AF719C"/>
    <w:rsid w:val="00AF7745"/>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375BB"/>
    <w:rsid w:val="00B423E9"/>
    <w:rsid w:val="00B42DA0"/>
    <w:rsid w:val="00B47890"/>
    <w:rsid w:val="00B50A7E"/>
    <w:rsid w:val="00B51A18"/>
    <w:rsid w:val="00B5307E"/>
    <w:rsid w:val="00B5344A"/>
    <w:rsid w:val="00B56312"/>
    <w:rsid w:val="00B618BA"/>
    <w:rsid w:val="00B6383B"/>
    <w:rsid w:val="00B66565"/>
    <w:rsid w:val="00B70C6D"/>
    <w:rsid w:val="00B71B9D"/>
    <w:rsid w:val="00B72AA3"/>
    <w:rsid w:val="00B76768"/>
    <w:rsid w:val="00B8118F"/>
    <w:rsid w:val="00B83510"/>
    <w:rsid w:val="00B91F40"/>
    <w:rsid w:val="00B924FC"/>
    <w:rsid w:val="00B93617"/>
    <w:rsid w:val="00BA1AEC"/>
    <w:rsid w:val="00BA41D1"/>
    <w:rsid w:val="00BA5DEA"/>
    <w:rsid w:val="00BA77BD"/>
    <w:rsid w:val="00BA7D87"/>
    <w:rsid w:val="00BB0961"/>
    <w:rsid w:val="00BB5BD7"/>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4A3E"/>
    <w:rsid w:val="00BE62BA"/>
    <w:rsid w:val="00BE6319"/>
    <w:rsid w:val="00BE644E"/>
    <w:rsid w:val="00BE6AD1"/>
    <w:rsid w:val="00BE7342"/>
    <w:rsid w:val="00BE7D79"/>
    <w:rsid w:val="00BF0EA6"/>
    <w:rsid w:val="00BF1E4B"/>
    <w:rsid w:val="00BF3486"/>
    <w:rsid w:val="00BF4CA0"/>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3106"/>
    <w:rsid w:val="00C33496"/>
    <w:rsid w:val="00C3704B"/>
    <w:rsid w:val="00C41228"/>
    <w:rsid w:val="00C421E1"/>
    <w:rsid w:val="00C47140"/>
    <w:rsid w:val="00C47845"/>
    <w:rsid w:val="00C521DF"/>
    <w:rsid w:val="00C55095"/>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07B"/>
    <w:rsid w:val="00CA64E5"/>
    <w:rsid w:val="00CA7861"/>
    <w:rsid w:val="00CB510C"/>
    <w:rsid w:val="00CB6141"/>
    <w:rsid w:val="00CC3810"/>
    <w:rsid w:val="00CC3DAD"/>
    <w:rsid w:val="00CC4C3A"/>
    <w:rsid w:val="00CC6D7C"/>
    <w:rsid w:val="00CD0A76"/>
    <w:rsid w:val="00CD1816"/>
    <w:rsid w:val="00CD4105"/>
    <w:rsid w:val="00CD50EF"/>
    <w:rsid w:val="00CE3C78"/>
    <w:rsid w:val="00CF093F"/>
    <w:rsid w:val="00CF0F46"/>
    <w:rsid w:val="00CF3523"/>
    <w:rsid w:val="00CF39D0"/>
    <w:rsid w:val="00CF531D"/>
    <w:rsid w:val="00CF674D"/>
    <w:rsid w:val="00CF6A0E"/>
    <w:rsid w:val="00CF7FAD"/>
    <w:rsid w:val="00D00D5E"/>
    <w:rsid w:val="00D0215E"/>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0DD"/>
    <w:rsid w:val="00D51A0B"/>
    <w:rsid w:val="00D52133"/>
    <w:rsid w:val="00D52835"/>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7B82"/>
    <w:rsid w:val="00DA1BA0"/>
    <w:rsid w:val="00DA3ADB"/>
    <w:rsid w:val="00DA4ADE"/>
    <w:rsid w:val="00DA5A22"/>
    <w:rsid w:val="00DA5FAE"/>
    <w:rsid w:val="00DB109A"/>
    <w:rsid w:val="00DB1BF4"/>
    <w:rsid w:val="00DB1DA7"/>
    <w:rsid w:val="00DB311F"/>
    <w:rsid w:val="00DB3F27"/>
    <w:rsid w:val="00DB4CA4"/>
    <w:rsid w:val="00DC0DB5"/>
    <w:rsid w:val="00DC1336"/>
    <w:rsid w:val="00DC141A"/>
    <w:rsid w:val="00DC15DC"/>
    <w:rsid w:val="00DC2470"/>
    <w:rsid w:val="00DC552A"/>
    <w:rsid w:val="00DC6125"/>
    <w:rsid w:val="00DC7643"/>
    <w:rsid w:val="00DD56CB"/>
    <w:rsid w:val="00DE2870"/>
    <w:rsid w:val="00DE4CCA"/>
    <w:rsid w:val="00DE5605"/>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347D"/>
    <w:rsid w:val="00E250E3"/>
    <w:rsid w:val="00E26DA0"/>
    <w:rsid w:val="00E27E91"/>
    <w:rsid w:val="00E30916"/>
    <w:rsid w:val="00E30B66"/>
    <w:rsid w:val="00E328F2"/>
    <w:rsid w:val="00E335C6"/>
    <w:rsid w:val="00E33F4F"/>
    <w:rsid w:val="00E33FCD"/>
    <w:rsid w:val="00E35404"/>
    <w:rsid w:val="00E35BB7"/>
    <w:rsid w:val="00E35E44"/>
    <w:rsid w:val="00E420A2"/>
    <w:rsid w:val="00E437D6"/>
    <w:rsid w:val="00E44300"/>
    <w:rsid w:val="00E45FB8"/>
    <w:rsid w:val="00E47073"/>
    <w:rsid w:val="00E52245"/>
    <w:rsid w:val="00E523D9"/>
    <w:rsid w:val="00E539E3"/>
    <w:rsid w:val="00E56332"/>
    <w:rsid w:val="00E57C24"/>
    <w:rsid w:val="00E6083F"/>
    <w:rsid w:val="00E60F8E"/>
    <w:rsid w:val="00E61708"/>
    <w:rsid w:val="00E639AE"/>
    <w:rsid w:val="00E63ECD"/>
    <w:rsid w:val="00E63F0A"/>
    <w:rsid w:val="00E64AEC"/>
    <w:rsid w:val="00E6743A"/>
    <w:rsid w:val="00E71628"/>
    <w:rsid w:val="00E71A48"/>
    <w:rsid w:val="00E74632"/>
    <w:rsid w:val="00E749E5"/>
    <w:rsid w:val="00E832A4"/>
    <w:rsid w:val="00E837F8"/>
    <w:rsid w:val="00E84ECF"/>
    <w:rsid w:val="00E90D32"/>
    <w:rsid w:val="00E91F3E"/>
    <w:rsid w:val="00E920E3"/>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2C26"/>
    <w:rsid w:val="00ED30BB"/>
    <w:rsid w:val="00ED3E8C"/>
    <w:rsid w:val="00ED5414"/>
    <w:rsid w:val="00ED5C7C"/>
    <w:rsid w:val="00ED6E97"/>
    <w:rsid w:val="00EE0539"/>
    <w:rsid w:val="00EE2EFB"/>
    <w:rsid w:val="00EE380A"/>
    <w:rsid w:val="00EE4204"/>
    <w:rsid w:val="00EF05C8"/>
    <w:rsid w:val="00EF1023"/>
    <w:rsid w:val="00EF1559"/>
    <w:rsid w:val="00EF41BB"/>
    <w:rsid w:val="00EF5BD1"/>
    <w:rsid w:val="00EF675E"/>
    <w:rsid w:val="00F00D29"/>
    <w:rsid w:val="00F01513"/>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C42"/>
    <w:rsid w:val="00F27D39"/>
    <w:rsid w:val="00F3215A"/>
    <w:rsid w:val="00F32A2C"/>
    <w:rsid w:val="00F333F0"/>
    <w:rsid w:val="00F34AFC"/>
    <w:rsid w:val="00F37B15"/>
    <w:rsid w:val="00F40058"/>
    <w:rsid w:val="00F4128C"/>
    <w:rsid w:val="00F42D9E"/>
    <w:rsid w:val="00F4488D"/>
    <w:rsid w:val="00F44B29"/>
    <w:rsid w:val="00F463E8"/>
    <w:rsid w:val="00F50823"/>
    <w:rsid w:val="00F5198B"/>
    <w:rsid w:val="00F542D3"/>
    <w:rsid w:val="00F620A0"/>
    <w:rsid w:val="00F62C5C"/>
    <w:rsid w:val="00F728E2"/>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4E6F"/>
    <w:rsid w:val="00FB55B8"/>
    <w:rsid w:val="00FB666F"/>
    <w:rsid w:val="00FB7116"/>
    <w:rsid w:val="00FB7C04"/>
    <w:rsid w:val="00FC1D5F"/>
    <w:rsid w:val="00FC4C06"/>
    <w:rsid w:val="00FD0E28"/>
    <w:rsid w:val="00FD529A"/>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uiPriority w:val="39"/>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uiPriority w:val="39"/>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uiPriority w:val="39"/>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uiPriority w:val="39"/>
    <w:rsid w:val="00AD3EBC"/>
    <w:pPr>
      <w:ind w:left="1400"/>
      <w:jc w:val="left"/>
    </w:pPr>
    <w:rPr>
      <w:sz w:val="18"/>
      <w:szCs w:val="18"/>
    </w:rPr>
  </w:style>
  <w:style w:type="paragraph" w:styleId="71">
    <w:name w:val="toc 7"/>
    <w:basedOn w:val="a2"/>
    <w:next w:val="a2"/>
    <w:uiPriority w:val="39"/>
    <w:rsid w:val="00AD3EBC"/>
    <w:pPr>
      <w:ind w:left="1680"/>
      <w:jc w:val="left"/>
    </w:pPr>
    <w:rPr>
      <w:sz w:val="18"/>
      <w:szCs w:val="18"/>
    </w:rPr>
  </w:style>
  <w:style w:type="paragraph" w:styleId="81">
    <w:name w:val="toc 8"/>
    <w:basedOn w:val="a2"/>
    <w:next w:val="a2"/>
    <w:uiPriority w:val="39"/>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393E49"/>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282111">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49796853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hyperlink" Target="http://www.rosseti.ru/about/contacts/opinion/" TargetMode="External"/><Relationship Id="rId21" Type="http://schemas.openxmlformats.org/officeDocument/2006/relationships/header" Target="header5.xml"/><Relationship Id="rId34" Type="http://schemas.openxmlformats.org/officeDocument/2006/relationships/header" Target="header10.xm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B7E04B8F5BC345C22463EADCAE81D93CF4CA1215A36F6052F6BC85F6f9C8L"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yperlink" Target="mailto:%20Skvortsova.TS@mrsk-1.ru"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footer" Target="footer10.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yperlink" Target="https://rmsp.nalog.ru" TargetMode="External"/><Relationship Id="rId37" Type="http://schemas.openxmlformats.org/officeDocument/2006/relationships/header" Target="header12.xml"/><Relationship Id="rId40" Type="http://schemas.openxmlformats.org/officeDocument/2006/relationships/hyperlink" Target="mailto:doverie@mrsk-1.ru"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footer" Target="footer8.xml"/><Relationship Id="rId49" Type="http://schemas.openxmlformats.org/officeDocument/2006/relationships/hyperlink" Target="consultantplus://offline/ref=B7E04B8F5BC345C22463EADCAE81D93CF0C11310A0643D58FEE589F49Ff2C9L" TargetMode="External"/><Relationship Id="rId57"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etp.rosseti.ru" TargetMode="External"/><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1.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yperlink" Target="consultantplus://offline/ref=B7E04B8F5BC345C22463EADCAE81D93CF0C11310A0643D58FEE589F49Ff2C9L"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13673D-7B9E-476F-B2E5-2234F16D4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537</TotalTime>
  <Pages>98</Pages>
  <Words>29698</Words>
  <Characters>169280</Characters>
  <Application>Microsoft Office Word</Application>
  <DocSecurity>0</DocSecurity>
  <Lines>1410</Lines>
  <Paragraphs>397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198581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Скворцова Татьяна Сергеевна</cp:lastModifiedBy>
  <cp:revision>147</cp:revision>
  <cp:lastPrinted>2015-12-29T14:27:00Z</cp:lastPrinted>
  <dcterms:created xsi:type="dcterms:W3CDTF">2016-01-15T08:52:00Z</dcterms:created>
  <dcterms:modified xsi:type="dcterms:W3CDTF">2018-08-17T09:51:00Z</dcterms:modified>
</cp:coreProperties>
</file>