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763384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184770" w:rsidRPr="000D67AD" w:rsidRDefault="0018477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184770" w:rsidRPr="000D67AD" w:rsidRDefault="0018477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184770" w:rsidRPr="000D67AD" w:rsidRDefault="0018477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184770" w:rsidRPr="000D67AD" w:rsidRDefault="0018477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184770" w:rsidRPr="000D67AD" w:rsidRDefault="0018477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184770" w:rsidRPr="000D67AD" w:rsidRDefault="0018477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184770" w:rsidRPr="000D67AD" w:rsidRDefault="00184770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184770" w:rsidRPr="000D67AD" w:rsidRDefault="00184770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184770" w:rsidRPr="000D67AD" w:rsidRDefault="0018477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184770" w:rsidRPr="00AC0260" w:rsidRDefault="0018477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AC026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AC026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AC026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C026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AC026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AC026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C026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184770" w:rsidRPr="007417E6" w:rsidRDefault="00184770" w:rsidP="00184770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184770" w:rsidRPr="000D4236" w:rsidRDefault="00184770" w:rsidP="00184770">
      <w:pPr>
        <w:spacing w:line="240" w:lineRule="auto"/>
        <w:jc w:val="right"/>
        <w:rPr>
          <w:sz w:val="24"/>
          <w:szCs w:val="24"/>
        </w:rPr>
      </w:pPr>
      <w:r w:rsidRPr="000D4236">
        <w:rPr>
          <w:sz w:val="24"/>
          <w:szCs w:val="24"/>
        </w:rPr>
        <w:t>Председатель закупочной комиссии -</w:t>
      </w:r>
    </w:p>
    <w:p w:rsidR="00184770" w:rsidRPr="000D4236" w:rsidRDefault="00184770" w:rsidP="00184770">
      <w:pPr>
        <w:spacing w:line="240" w:lineRule="auto"/>
        <w:jc w:val="right"/>
        <w:rPr>
          <w:sz w:val="24"/>
          <w:szCs w:val="24"/>
        </w:rPr>
      </w:pPr>
      <w:r w:rsidRPr="000D4236">
        <w:rPr>
          <w:sz w:val="24"/>
          <w:szCs w:val="24"/>
        </w:rPr>
        <w:t>начальник Управления логистики и</w:t>
      </w:r>
    </w:p>
    <w:p w:rsidR="00184770" w:rsidRPr="000D4236" w:rsidRDefault="00184770" w:rsidP="00184770">
      <w:pPr>
        <w:spacing w:line="240" w:lineRule="auto"/>
        <w:jc w:val="right"/>
        <w:rPr>
          <w:sz w:val="24"/>
          <w:szCs w:val="24"/>
        </w:rPr>
      </w:pPr>
      <w:r w:rsidRPr="000D4236">
        <w:rPr>
          <w:sz w:val="24"/>
          <w:szCs w:val="24"/>
        </w:rPr>
        <w:t>материально-технического обеспечения</w:t>
      </w:r>
    </w:p>
    <w:p w:rsidR="00184770" w:rsidRPr="000D4236" w:rsidRDefault="00184770" w:rsidP="00184770">
      <w:pPr>
        <w:spacing w:line="240" w:lineRule="auto"/>
        <w:jc w:val="right"/>
        <w:rPr>
          <w:sz w:val="24"/>
          <w:szCs w:val="24"/>
        </w:rPr>
      </w:pPr>
      <w:r w:rsidRPr="000D4236">
        <w:rPr>
          <w:sz w:val="24"/>
          <w:szCs w:val="24"/>
        </w:rPr>
        <w:t>филиала ПАО «МРСК Центра» -</w:t>
      </w:r>
    </w:p>
    <w:p w:rsidR="00184770" w:rsidRPr="000D4236" w:rsidRDefault="00184770" w:rsidP="00184770">
      <w:pPr>
        <w:spacing w:line="240" w:lineRule="auto"/>
        <w:jc w:val="right"/>
        <w:rPr>
          <w:sz w:val="24"/>
          <w:szCs w:val="24"/>
        </w:rPr>
      </w:pPr>
      <w:r w:rsidRPr="000D4236">
        <w:rPr>
          <w:sz w:val="24"/>
          <w:szCs w:val="24"/>
        </w:rPr>
        <w:t>«Смоленскэнерго»</w:t>
      </w:r>
    </w:p>
    <w:p w:rsidR="00184770" w:rsidRPr="000D4236" w:rsidRDefault="00184770" w:rsidP="00184770">
      <w:pPr>
        <w:spacing w:line="240" w:lineRule="auto"/>
        <w:jc w:val="right"/>
        <w:rPr>
          <w:sz w:val="24"/>
          <w:szCs w:val="24"/>
        </w:rPr>
      </w:pPr>
    </w:p>
    <w:p w:rsidR="00184770" w:rsidRDefault="00184770" w:rsidP="00184770">
      <w:pPr>
        <w:spacing w:line="240" w:lineRule="auto"/>
        <w:jc w:val="right"/>
        <w:rPr>
          <w:sz w:val="24"/>
          <w:szCs w:val="24"/>
        </w:rPr>
      </w:pPr>
      <w:r w:rsidRPr="000D4236">
        <w:rPr>
          <w:sz w:val="24"/>
          <w:szCs w:val="24"/>
        </w:rPr>
        <w:t>___________________ Д.М. Ковалев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341A84">
        <w:rPr>
          <w:b/>
          <w:kern w:val="36"/>
          <w:sz w:val="24"/>
          <w:szCs w:val="24"/>
        </w:rPr>
        <w:t>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184770" w:rsidRPr="00E23252" w:rsidRDefault="00184770" w:rsidP="00184770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E23252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184770" w:rsidRPr="00C12FA4" w:rsidRDefault="00184770" w:rsidP="00184770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E23252">
        <w:rPr>
          <w:b/>
          <w:sz w:val="24"/>
          <w:szCs w:val="24"/>
        </w:rPr>
        <w:t xml:space="preserve">на право заключения </w:t>
      </w:r>
      <w:proofErr w:type="gramStart"/>
      <w:r w:rsidRPr="00E23252">
        <w:rPr>
          <w:b/>
          <w:sz w:val="24"/>
          <w:szCs w:val="24"/>
        </w:rPr>
        <w:t>Договора</w:t>
      </w:r>
      <w:proofErr w:type="gramEnd"/>
      <w:r w:rsidRPr="00E23252">
        <w:rPr>
          <w:b/>
          <w:sz w:val="24"/>
          <w:szCs w:val="24"/>
        </w:rPr>
        <w:t xml:space="preserve"> на </w:t>
      </w:r>
      <w:r w:rsidRPr="00E23252">
        <w:rPr>
          <w:b/>
          <w:iCs/>
          <w:sz w:val="24"/>
          <w:szCs w:val="24"/>
        </w:rPr>
        <w:t>оказание услуг по техническому обслуживанию кондиционеров и сплит-систем</w:t>
      </w:r>
      <w:r w:rsidRPr="00E23252">
        <w:rPr>
          <w:b/>
          <w:sz w:val="24"/>
          <w:szCs w:val="24"/>
        </w:rPr>
        <w:t xml:space="preserve"> для нужд ПАО «МРСК Центра» (филиала «Смоленскэнерго»)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184770">
        <w:rPr>
          <w:sz w:val="24"/>
          <w:szCs w:val="24"/>
        </w:rPr>
        <w:t>Смоленск</w:t>
      </w:r>
      <w:r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F810A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751A4B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11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31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40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43</w:t>
      </w:r>
      <w:r w:rsidR="00F810AA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60</w:t>
      </w:r>
      <w:r w:rsidR="00F810AA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71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91</w:t>
      </w:r>
      <w:r w:rsidR="00F810AA">
        <w:rPr>
          <w:noProof/>
        </w:rPr>
        <w:fldChar w:fldCharType="end"/>
      </w:r>
    </w:p>
    <w:p w:rsidR="00717F60" w:rsidRPr="00E71A48" w:rsidRDefault="00F810A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894852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894853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184770" w:rsidRPr="00645574">
        <w:rPr>
          <w:iCs/>
          <w:sz w:val="24"/>
          <w:szCs w:val="24"/>
        </w:rPr>
        <w:t xml:space="preserve">ведущий специалист отдела закупочной деятельности Управления логистики и материально-технического обеспечения филиала ПАО «МРСК Центра» - «Смоленскэнерго» Лебедев А.А., контактный телефон (4812) 42-95-08, адрес электронной почты: </w:t>
      </w:r>
      <w:hyperlink r:id="rId18" w:history="1">
        <w:proofErr w:type="gramStart"/>
        <w:r w:rsidR="00184770" w:rsidRPr="00645574">
          <w:rPr>
            <w:rStyle w:val="a7"/>
            <w:iCs/>
            <w:sz w:val="24"/>
            <w:szCs w:val="24"/>
          </w:rPr>
          <w:t>L</w:t>
        </w:r>
        <w:r w:rsidR="00184770" w:rsidRPr="00645574">
          <w:rPr>
            <w:rStyle w:val="a7"/>
            <w:iCs/>
            <w:sz w:val="24"/>
            <w:szCs w:val="24"/>
            <w:lang w:val="en-US"/>
          </w:rPr>
          <w:t>ebedev</w:t>
        </w:r>
        <w:r w:rsidR="00184770" w:rsidRPr="00645574">
          <w:rPr>
            <w:rStyle w:val="a7"/>
            <w:iCs/>
            <w:sz w:val="24"/>
            <w:szCs w:val="24"/>
          </w:rPr>
          <w:t>.</w:t>
        </w:r>
        <w:r w:rsidR="00184770" w:rsidRPr="00645574">
          <w:rPr>
            <w:rStyle w:val="a7"/>
            <w:iCs/>
            <w:sz w:val="24"/>
            <w:szCs w:val="24"/>
            <w:lang w:val="en-US"/>
          </w:rPr>
          <w:t>AAL</w:t>
        </w:r>
        <w:r w:rsidR="00184770" w:rsidRPr="00645574">
          <w:rPr>
            <w:rStyle w:val="a7"/>
            <w:iCs/>
            <w:sz w:val="24"/>
            <w:szCs w:val="24"/>
          </w:rPr>
          <w:t>@mrsk-1.ru</w:t>
        </w:r>
      </w:hyperlink>
      <w:r w:rsidR="00184770" w:rsidRPr="00645574">
        <w:rPr>
          <w:iCs/>
          <w:sz w:val="24"/>
          <w:szCs w:val="24"/>
        </w:rPr>
        <w:t xml:space="preserve">,, ответственное лицо – Лебедев </w:t>
      </w:r>
      <w:r w:rsidR="00184770" w:rsidRPr="007B1B12">
        <w:rPr>
          <w:iCs/>
          <w:sz w:val="24"/>
          <w:szCs w:val="24"/>
        </w:rPr>
        <w:t>Александр Александрович,</w:t>
      </w:r>
      <w:r w:rsidR="00862664" w:rsidRPr="007B1B12">
        <w:rPr>
          <w:sz w:val="24"/>
          <w:szCs w:val="24"/>
        </w:rPr>
        <w:t xml:space="preserve"> </w:t>
      </w:r>
      <w:r w:rsidR="004B5EB3" w:rsidRPr="007B1B12">
        <w:rPr>
          <w:iCs/>
          <w:sz w:val="24"/>
          <w:szCs w:val="24"/>
        </w:rPr>
        <w:t>Извещени</w:t>
      </w:r>
      <w:r w:rsidRPr="007B1B12">
        <w:rPr>
          <w:iCs/>
          <w:sz w:val="24"/>
          <w:szCs w:val="24"/>
        </w:rPr>
        <w:t>ем</w:t>
      </w:r>
      <w:r w:rsidRPr="007B1B12">
        <w:rPr>
          <w:sz w:val="24"/>
          <w:szCs w:val="24"/>
        </w:rPr>
        <w:t xml:space="preserve"> о проведении открытого </w:t>
      </w:r>
      <w:r w:rsidRPr="007B1B12">
        <w:rPr>
          <w:iCs/>
          <w:sz w:val="24"/>
          <w:szCs w:val="24"/>
        </w:rPr>
        <w:t>запроса предложений</w:t>
      </w:r>
      <w:r w:rsidRPr="007B1B12">
        <w:rPr>
          <w:sz w:val="24"/>
          <w:szCs w:val="24"/>
        </w:rPr>
        <w:t xml:space="preserve">, опубликованным </w:t>
      </w:r>
      <w:r w:rsidRPr="007B1B12">
        <w:rPr>
          <w:b/>
          <w:sz w:val="24"/>
          <w:szCs w:val="24"/>
        </w:rPr>
        <w:t>«</w:t>
      </w:r>
      <w:r w:rsidR="007B1B12" w:rsidRPr="007B1B12">
        <w:rPr>
          <w:b/>
          <w:sz w:val="24"/>
          <w:szCs w:val="24"/>
        </w:rPr>
        <w:t>23</w:t>
      </w:r>
      <w:r w:rsidRPr="007B1B12">
        <w:rPr>
          <w:b/>
          <w:sz w:val="24"/>
          <w:szCs w:val="24"/>
        </w:rPr>
        <w:t xml:space="preserve">» </w:t>
      </w:r>
      <w:r w:rsidR="00184770" w:rsidRPr="007B1B12">
        <w:rPr>
          <w:b/>
          <w:sz w:val="24"/>
          <w:szCs w:val="24"/>
        </w:rPr>
        <w:t>марта</w:t>
      </w:r>
      <w:r w:rsidRPr="007B1B12">
        <w:rPr>
          <w:b/>
          <w:sz w:val="24"/>
          <w:szCs w:val="24"/>
        </w:rPr>
        <w:t xml:space="preserve"> 20</w:t>
      </w:r>
      <w:r w:rsidR="00C12FA4" w:rsidRPr="007B1B12">
        <w:rPr>
          <w:b/>
          <w:sz w:val="24"/>
          <w:szCs w:val="24"/>
        </w:rPr>
        <w:t>1</w:t>
      </w:r>
      <w:r w:rsidR="00DB05D8" w:rsidRPr="007B1B12">
        <w:rPr>
          <w:b/>
          <w:sz w:val="24"/>
          <w:szCs w:val="24"/>
        </w:rPr>
        <w:t>7</w:t>
      </w:r>
      <w:r w:rsidRPr="007B1B12">
        <w:rPr>
          <w:b/>
          <w:sz w:val="24"/>
          <w:szCs w:val="24"/>
        </w:rPr>
        <w:t xml:space="preserve"> г.</w:t>
      </w:r>
      <w:r w:rsidRPr="007B1B12">
        <w:rPr>
          <w:sz w:val="24"/>
          <w:szCs w:val="24"/>
        </w:rPr>
        <w:t xml:space="preserve"> на официальном</w:t>
      </w:r>
      <w:r w:rsidRPr="00862664">
        <w:rPr>
          <w:sz w:val="24"/>
          <w:szCs w:val="24"/>
        </w:rPr>
        <w:t xml:space="preserve"> сайте (</w:t>
      </w:r>
      <w:hyperlink r:id="rId19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20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184770">
        <w:fldChar w:fldCharType="begin"/>
      </w:r>
      <w:r w:rsidR="00184770">
        <w:instrText xml:space="preserve"> REF _Ref440269836 \r \h  \* MERGEFORMAT </w:instrText>
      </w:r>
      <w:r w:rsidR="00184770">
        <w:fldChar w:fldCharType="separate"/>
      </w:r>
      <w:r w:rsidR="00093638" w:rsidRPr="00093638">
        <w:rPr>
          <w:sz w:val="24"/>
          <w:szCs w:val="24"/>
        </w:rPr>
        <w:t>1.1.2</w:t>
      </w:r>
      <w:r w:rsidR="00184770">
        <w:fldChar w:fldCharType="end"/>
      </w:r>
      <w:r w:rsidR="00702B2C" w:rsidRPr="00862664">
        <w:rPr>
          <w:sz w:val="24"/>
          <w:szCs w:val="24"/>
        </w:rPr>
        <w:t xml:space="preserve"> настоящей </w:t>
      </w:r>
      <w:r w:rsidR="00702B2C" w:rsidRPr="00AC0260">
        <w:rPr>
          <w:sz w:val="24"/>
          <w:szCs w:val="24"/>
        </w:rPr>
        <w:t>Документации,</w:t>
      </w:r>
      <w:r w:rsidR="009A7733" w:rsidRPr="00AC0260">
        <w:rPr>
          <w:iCs/>
          <w:sz w:val="24"/>
          <w:szCs w:val="24"/>
        </w:rPr>
        <w:t xml:space="preserve"> </w:t>
      </w:r>
      <w:r w:rsidRPr="00AC0260">
        <w:rPr>
          <w:iCs/>
          <w:sz w:val="24"/>
          <w:szCs w:val="24"/>
        </w:rPr>
        <w:t>приг</w:t>
      </w:r>
      <w:r w:rsidRPr="00AC0260">
        <w:rPr>
          <w:sz w:val="24"/>
          <w:szCs w:val="24"/>
        </w:rPr>
        <w:t>ласило юридических лиц</w:t>
      </w:r>
      <w:r w:rsidR="005B75A6" w:rsidRPr="00AC0260">
        <w:rPr>
          <w:sz w:val="24"/>
          <w:szCs w:val="24"/>
        </w:rPr>
        <w:t xml:space="preserve"> и физических лиц (в т.</w:t>
      </w:r>
      <w:r w:rsidR="003129D4" w:rsidRPr="00AC0260">
        <w:rPr>
          <w:sz w:val="24"/>
          <w:szCs w:val="24"/>
        </w:rPr>
        <w:t xml:space="preserve"> </w:t>
      </w:r>
      <w:r w:rsidR="005B75A6" w:rsidRPr="00AC0260">
        <w:rPr>
          <w:sz w:val="24"/>
          <w:szCs w:val="24"/>
        </w:rPr>
        <w:t>ч. индивидуальных предпринимателей)</w:t>
      </w:r>
      <w:r w:rsidR="00DC6125" w:rsidRPr="00AC0260">
        <w:rPr>
          <w:sz w:val="24"/>
          <w:szCs w:val="24"/>
        </w:rPr>
        <w:t xml:space="preserve"> </w:t>
      </w:r>
      <w:r w:rsidR="00AC0260" w:rsidRPr="00AC0260">
        <w:rPr>
          <w:sz w:val="24"/>
          <w:szCs w:val="24"/>
        </w:rPr>
        <w:t>являющихся субъектами малого и среднего</w:t>
      </w:r>
      <w:proofErr w:type="gramEnd"/>
      <w:r w:rsidR="00AC0260" w:rsidRPr="00AC0260">
        <w:rPr>
          <w:sz w:val="24"/>
          <w:szCs w:val="24"/>
        </w:rPr>
        <w:t xml:space="preserve"> </w:t>
      </w:r>
      <w:proofErr w:type="gramStart"/>
      <w:r w:rsidR="00AC0260" w:rsidRPr="00AC0260">
        <w:rPr>
          <w:sz w:val="24"/>
          <w:szCs w:val="24"/>
        </w:rPr>
        <w:t xml:space="preserve">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C6125" w:rsidRPr="00AC0260">
        <w:rPr>
          <w:sz w:val="24"/>
          <w:szCs w:val="24"/>
        </w:rPr>
        <w:t>(далее</w:t>
      </w:r>
      <w:r w:rsidR="00DC6125">
        <w:rPr>
          <w:sz w:val="24"/>
          <w:szCs w:val="24"/>
        </w:rPr>
        <w:t xml:space="preserve">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bookmarkEnd w:id="11"/>
      <w:bookmarkEnd w:id="12"/>
      <w:bookmarkEnd w:id="13"/>
      <w:r w:rsidR="00184770" w:rsidRPr="00862664">
        <w:rPr>
          <w:sz w:val="24"/>
          <w:szCs w:val="24"/>
        </w:rPr>
        <w:t xml:space="preserve">на </w:t>
      </w:r>
      <w:r w:rsidR="00184770" w:rsidRPr="00E23252">
        <w:rPr>
          <w:sz w:val="24"/>
          <w:szCs w:val="24"/>
        </w:rPr>
        <w:t xml:space="preserve">право заключения Договора на </w:t>
      </w:r>
      <w:r w:rsidR="00184770" w:rsidRPr="00E23252">
        <w:rPr>
          <w:iCs/>
          <w:sz w:val="24"/>
          <w:szCs w:val="24"/>
        </w:rPr>
        <w:t>оказание услуг по техническому обслуживанию кондиционеров и сплит-систем</w:t>
      </w:r>
      <w:r w:rsidR="00184770" w:rsidRPr="00E23252">
        <w:rPr>
          <w:sz w:val="24"/>
          <w:szCs w:val="24"/>
        </w:rPr>
        <w:t xml:space="preserve"> для нужд</w:t>
      </w:r>
      <w:proofErr w:type="gramEnd"/>
      <w:r w:rsidR="00184770" w:rsidRPr="00E23252">
        <w:rPr>
          <w:sz w:val="24"/>
          <w:szCs w:val="24"/>
        </w:rPr>
        <w:t xml:space="preserve"> </w:t>
      </w:r>
      <w:proofErr w:type="gramStart"/>
      <w:r w:rsidR="00184770" w:rsidRPr="00E23252">
        <w:rPr>
          <w:sz w:val="24"/>
          <w:szCs w:val="24"/>
        </w:rPr>
        <w:t>ПАО «МРСК Центра» (филиала «Смоленскэнерго», расположенного по адресу:</w:t>
      </w:r>
      <w:proofErr w:type="gramEnd"/>
      <w:r w:rsidR="00184770" w:rsidRPr="00E23252">
        <w:rPr>
          <w:sz w:val="24"/>
          <w:szCs w:val="24"/>
        </w:rPr>
        <w:t xml:space="preserve"> </w:t>
      </w:r>
      <w:proofErr w:type="gramStart"/>
      <w:r w:rsidR="00184770" w:rsidRPr="00E23252">
        <w:rPr>
          <w:sz w:val="24"/>
          <w:szCs w:val="24"/>
        </w:rPr>
        <w:t xml:space="preserve">РФ, 214019, г. Смоленск, ул. </w:t>
      </w:r>
      <w:proofErr w:type="spellStart"/>
      <w:r w:rsidR="00184770" w:rsidRPr="00E23252">
        <w:rPr>
          <w:sz w:val="24"/>
          <w:szCs w:val="24"/>
        </w:rPr>
        <w:t>Тенишевой</w:t>
      </w:r>
      <w:proofErr w:type="spellEnd"/>
      <w:r w:rsidR="00184770" w:rsidRPr="00E23252">
        <w:rPr>
          <w:sz w:val="24"/>
          <w:szCs w:val="24"/>
        </w:rPr>
        <w:t>, д. 33).</w:t>
      </w:r>
      <w:proofErr w:type="gramEnd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184770">
        <w:rPr>
          <w:sz w:val="24"/>
          <w:szCs w:val="24"/>
        </w:rPr>
        <w:t xml:space="preserve">Настоящий </w:t>
      </w:r>
      <w:r w:rsidR="004B5EB3" w:rsidRPr="00184770">
        <w:rPr>
          <w:sz w:val="24"/>
          <w:szCs w:val="24"/>
        </w:rPr>
        <w:t>З</w:t>
      </w:r>
      <w:r w:rsidRPr="00184770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184770">
        <w:rPr>
          <w:sz w:val="24"/>
          <w:szCs w:val="24"/>
        </w:rPr>
        <w:t>электронной торговой площадк</w:t>
      </w:r>
      <w:r w:rsidR="00414AB1" w:rsidRPr="00184770">
        <w:rPr>
          <w:sz w:val="24"/>
          <w:szCs w:val="24"/>
        </w:rPr>
        <w:t>и</w:t>
      </w:r>
      <w:r w:rsidR="00702B2C" w:rsidRPr="00184770">
        <w:rPr>
          <w:sz w:val="24"/>
          <w:szCs w:val="24"/>
        </w:rPr>
        <w:t xml:space="preserve"> </w:t>
      </w:r>
      <w:r w:rsidR="000D70B6" w:rsidRPr="00184770">
        <w:rPr>
          <w:sz w:val="24"/>
          <w:szCs w:val="24"/>
        </w:rPr>
        <w:t>П</w:t>
      </w:r>
      <w:r w:rsidR="00702B2C" w:rsidRPr="00184770">
        <w:rPr>
          <w:sz w:val="24"/>
          <w:szCs w:val="24"/>
        </w:rPr>
        <w:t>АО «</w:t>
      </w:r>
      <w:proofErr w:type="spellStart"/>
      <w:r w:rsidR="00702B2C" w:rsidRPr="00184770">
        <w:rPr>
          <w:sz w:val="24"/>
          <w:szCs w:val="24"/>
        </w:rPr>
        <w:t>Россети</w:t>
      </w:r>
      <w:proofErr w:type="spellEnd"/>
      <w:r w:rsidR="00702B2C" w:rsidRPr="00184770">
        <w:rPr>
          <w:sz w:val="24"/>
          <w:szCs w:val="24"/>
        </w:rPr>
        <w:t xml:space="preserve">» </w:t>
      </w:r>
      <w:hyperlink r:id="rId21" w:history="1">
        <w:r w:rsidR="00862664" w:rsidRPr="00184770">
          <w:rPr>
            <w:rStyle w:val="a7"/>
            <w:sz w:val="24"/>
            <w:szCs w:val="24"/>
          </w:rPr>
          <w:t>etp.rosseti.ru</w:t>
        </w:r>
      </w:hyperlink>
      <w:r w:rsidR="00862664" w:rsidRPr="00184770">
        <w:rPr>
          <w:sz w:val="24"/>
          <w:szCs w:val="24"/>
        </w:rPr>
        <w:t xml:space="preserve"> </w:t>
      </w:r>
      <w:r w:rsidR="00702B2C" w:rsidRPr="00184770">
        <w:rPr>
          <w:sz w:val="24"/>
          <w:szCs w:val="24"/>
        </w:rPr>
        <w:t>(далее —</w:t>
      </w:r>
      <w:r w:rsidR="00702B2C" w:rsidRPr="00C12FA4">
        <w:rPr>
          <w:sz w:val="24"/>
          <w:szCs w:val="24"/>
        </w:rPr>
        <w:t xml:space="preserve">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184770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proofErr w:type="gramStart"/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</w:t>
      </w:r>
      <w:r w:rsidR="00717F60" w:rsidRPr="00184770">
        <w:rPr>
          <w:sz w:val="24"/>
          <w:szCs w:val="24"/>
        </w:rPr>
        <w:t xml:space="preserve">право заключения </w:t>
      </w:r>
      <w:bookmarkEnd w:id="17"/>
      <w:r w:rsidR="00184770" w:rsidRPr="00184770">
        <w:rPr>
          <w:sz w:val="24"/>
          <w:szCs w:val="24"/>
        </w:rPr>
        <w:t>Договора на оказание услуг по техническому обслуживанию кондиционеров и сплит-систем для нужд ПАО «МРСК Центра» (филиала «Смоленскэнерго»</w:t>
      </w:r>
      <w:r w:rsidR="00702B2C" w:rsidRPr="00184770">
        <w:rPr>
          <w:sz w:val="24"/>
          <w:szCs w:val="24"/>
        </w:rPr>
        <w:t>.</w:t>
      </w:r>
      <w:proofErr w:type="gramEnd"/>
    </w:p>
    <w:p w:rsidR="008C4223" w:rsidRPr="00184770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184770">
        <w:rPr>
          <w:sz w:val="24"/>
          <w:szCs w:val="24"/>
        </w:rPr>
        <w:t xml:space="preserve">Количество лотов: </w:t>
      </w:r>
      <w:r w:rsidRPr="00184770">
        <w:rPr>
          <w:b/>
          <w:sz w:val="24"/>
          <w:szCs w:val="24"/>
        </w:rPr>
        <w:t>1 (один)</w:t>
      </w:r>
      <w:r w:rsidRPr="00184770">
        <w:rPr>
          <w:sz w:val="24"/>
          <w:szCs w:val="24"/>
        </w:rPr>
        <w:t>.</w:t>
      </w:r>
    </w:p>
    <w:bookmarkEnd w:id="18"/>
    <w:p w:rsidR="00804801" w:rsidRPr="00184770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184770">
        <w:rPr>
          <w:sz w:val="24"/>
          <w:szCs w:val="24"/>
        </w:rPr>
        <w:t xml:space="preserve">Частичное </w:t>
      </w:r>
      <w:r w:rsidR="00366652" w:rsidRPr="00184770">
        <w:rPr>
          <w:sz w:val="24"/>
          <w:szCs w:val="24"/>
        </w:rPr>
        <w:t xml:space="preserve">оказание </w:t>
      </w:r>
      <w:r w:rsidR="00AD3EBC" w:rsidRPr="00184770">
        <w:rPr>
          <w:sz w:val="24"/>
          <w:szCs w:val="24"/>
        </w:rPr>
        <w:t>услуг</w:t>
      </w:r>
      <w:r w:rsidRPr="00184770">
        <w:rPr>
          <w:sz w:val="24"/>
          <w:szCs w:val="24"/>
        </w:rPr>
        <w:t xml:space="preserve"> не допускается.</w:t>
      </w:r>
    </w:p>
    <w:p w:rsidR="00184770" w:rsidRPr="00184770" w:rsidRDefault="008D2928" w:rsidP="00184770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  <w:lang w:val="x-none"/>
        </w:rPr>
      </w:pPr>
      <w:bookmarkStart w:id="19" w:name="_Ref440270637"/>
      <w:r w:rsidRPr="00184770">
        <w:rPr>
          <w:sz w:val="24"/>
          <w:szCs w:val="24"/>
        </w:rPr>
        <w:t>Сроки</w:t>
      </w:r>
      <w:r w:rsidR="00717F60" w:rsidRPr="00184770">
        <w:rPr>
          <w:sz w:val="24"/>
          <w:szCs w:val="24"/>
        </w:rPr>
        <w:t xml:space="preserve"> </w:t>
      </w:r>
      <w:r w:rsidR="00366652" w:rsidRPr="00184770">
        <w:rPr>
          <w:sz w:val="24"/>
          <w:szCs w:val="24"/>
        </w:rPr>
        <w:t>оказания услуг</w:t>
      </w:r>
      <w:r w:rsidR="00717F60" w:rsidRPr="00184770">
        <w:rPr>
          <w:sz w:val="24"/>
          <w:szCs w:val="24"/>
        </w:rPr>
        <w:t xml:space="preserve">: </w:t>
      </w:r>
      <w:bookmarkEnd w:id="19"/>
      <w:r w:rsidR="00184770" w:rsidRPr="00184770">
        <w:rPr>
          <w:sz w:val="24"/>
          <w:szCs w:val="24"/>
          <w:lang w:val="x-none"/>
        </w:rPr>
        <w:t xml:space="preserve">1-е </w:t>
      </w:r>
      <w:r w:rsidR="00184770" w:rsidRPr="00184770">
        <w:rPr>
          <w:sz w:val="24"/>
          <w:szCs w:val="24"/>
        </w:rPr>
        <w:t>техническое обслуживание</w:t>
      </w:r>
      <w:r w:rsidR="00184770" w:rsidRPr="00184770">
        <w:rPr>
          <w:sz w:val="24"/>
          <w:szCs w:val="24"/>
          <w:lang w:val="x-none"/>
        </w:rPr>
        <w:t xml:space="preserve"> в течение месяца с момента заключения договора; 2-е </w:t>
      </w:r>
      <w:r w:rsidR="00184770" w:rsidRPr="00184770">
        <w:rPr>
          <w:sz w:val="24"/>
          <w:szCs w:val="24"/>
        </w:rPr>
        <w:t>техническое обслуживание</w:t>
      </w:r>
      <w:r w:rsidR="00184770" w:rsidRPr="00184770">
        <w:rPr>
          <w:sz w:val="24"/>
          <w:szCs w:val="24"/>
          <w:lang w:val="x-none"/>
        </w:rPr>
        <w:t xml:space="preserve"> с 02.10.2017 по 31.10.2017</w:t>
      </w:r>
      <w:r w:rsidR="00184770" w:rsidRPr="00184770">
        <w:rPr>
          <w:sz w:val="24"/>
          <w:szCs w:val="24"/>
        </w:rPr>
        <w:t>.</w:t>
      </w:r>
    </w:p>
    <w:p w:rsidR="008D2928" w:rsidRPr="00366652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66652">
        <w:rPr>
          <w:sz w:val="24"/>
          <w:szCs w:val="24"/>
        </w:rPr>
        <w:t xml:space="preserve">Оказание услуг Участником будет осуществляться </w:t>
      </w:r>
      <w:bookmarkEnd w:id="20"/>
      <w:r w:rsidR="00184770" w:rsidRPr="00E23252">
        <w:rPr>
          <w:sz w:val="24"/>
          <w:szCs w:val="24"/>
        </w:rPr>
        <w:t>на территории г. Смоленска, Смоленской области.</w:t>
      </w:r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184770">
        <w:rPr>
          <w:iCs/>
          <w:sz w:val="24"/>
          <w:szCs w:val="24"/>
        </w:rPr>
        <w:t>календарны</w:t>
      </w:r>
      <w:r w:rsidR="00366652" w:rsidRPr="00366652">
        <w:rPr>
          <w:iCs/>
          <w:sz w:val="24"/>
          <w:szCs w:val="24"/>
        </w:rPr>
        <w:t>х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</w:t>
      </w:r>
      <w:proofErr w:type="gramStart"/>
      <w:r w:rsidRPr="00E71A48">
        <w:rPr>
          <w:iCs/>
          <w:sz w:val="24"/>
          <w:szCs w:val="24"/>
        </w:rPr>
        <w:t>нем</w:t>
      </w:r>
      <w:proofErr w:type="gramEnd"/>
      <w:r w:rsidRPr="00E71A48">
        <w:rPr>
          <w:iCs/>
          <w:sz w:val="24"/>
          <w:szCs w:val="24"/>
        </w:rPr>
        <w:t xml:space="preserve">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F810A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F810AA">
        <w:rPr>
          <w:iCs/>
          <w:sz w:val="24"/>
          <w:szCs w:val="24"/>
        </w:rPr>
      </w:r>
      <w:r w:rsidR="00F810AA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3</w:t>
      </w:r>
      <w:r w:rsidR="00F810A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proofErr w:type="gramStart"/>
      <w:r w:rsidR="00953802" w:rsidRPr="002A47D1">
        <w:rPr>
          <w:sz w:val="24"/>
          <w:szCs w:val="24"/>
        </w:rPr>
        <w:t>разделе</w:t>
      </w:r>
      <w:proofErr w:type="gramEnd"/>
      <w:r w:rsidR="00953802" w:rsidRPr="002A47D1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F810A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184770">
        <w:fldChar w:fldCharType="begin"/>
      </w:r>
      <w:r w:rsidR="00184770">
        <w:instrText xml:space="preserve"> REF _Ref305973574 \r \h  \* MERGEFORMAT </w:instrText>
      </w:r>
      <w:r w:rsidR="00184770">
        <w:fldChar w:fldCharType="separate"/>
      </w:r>
      <w:r w:rsidR="00093638">
        <w:t>2</w:t>
      </w:r>
      <w:r w:rsidR="00184770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F810A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F810AA">
        <w:rPr>
          <w:iCs/>
          <w:sz w:val="24"/>
          <w:szCs w:val="24"/>
        </w:rPr>
      </w:r>
      <w:r w:rsidR="00F810AA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5</w:t>
      </w:r>
      <w:r w:rsidR="00F810A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lastRenderedPageBreak/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184770">
        <w:fldChar w:fldCharType="begin"/>
      </w:r>
      <w:r w:rsidR="00184770">
        <w:instrText xml:space="preserve"> REF _Ref440270637 \r \h  \* MERGEFORMAT </w:instrText>
      </w:r>
      <w:r w:rsidR="00184770">
        <w:fldChar w:fldCharType="separate"/>
      </w:r>
      <w:r w:rsidR="00093638" w:rsidRPr="00093638">
        <w:rPr>
          <w:sz w:val="24"/>
          <w:szCs w:val="24"/>
        </w:rPr>
        <w:t>1.1.5</w:t>
      </w:r>
      <w:r w:rsidR="00184770">
        <w:fldChar w:fldCharType="end"/>
      </w:r>
      <w:r w:rsidRPr="00366652">
        <w:rPr>
          <w:sz w:val="24"/>
          <w:szCs w:val="24"/>
        </w:rPr>
        <w:t xml:space="preserve">, </w:t>
      </w:r>
      <w:r w:rsidR="00184770">
        <w:fldChar w:fldCharType="begin"/>
      </w:r>
      <w:r w:rsidR="00184770">
        <w:instrText xml:space="preserve"> REF _Ref440270663 \r \h  \* MERGEFORMAT </w:instrText>
      </w:r>
      <w:r w:rsidR="00184770">
        <w:fldChar w:fldCharType="separate"/>
      </w:r>
      <w:r w:rsidR="00093638" w:rsidRPr="00093638">
        <w:rPr>
          <w:sz w:val="24"/>
          <w:szCs w:val="24"/>
        </w:rPr>
        <w:t>1.1.7</w:t>
      </w:r>
      <w:r w:rsidR="00184770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184770">
        <w:fldChar w:fldCharType="begin"/>
      </w:r>
      <w:r w:rsidR="00184770">
        <w:instrText xml:space="preserve"> REF _Ref440270637 \r \h  \* MERGEFORMAT </w:instrText>
      </w:r>
      <w:r w:rsidR="00184770">
        <w:fldChar w:fldCharType="separate"/>
      </w:r>
      <w:r w:rsidR="00093638" w:rsidRPr="00093638">
        <w:rPr>
          <w:sz w:val="24"/>
          <w:szCs w:val="24"/>
        </w:rPr>
        <w:t>1.1.5</w:t>
      </w:r>
      <w:r w:rsidR="00184770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184770">
        <w:fldChar w:fldCharType="begin"/>
      </w:r>
      <w:r w:rsidR="00184770">
        <w:instrText xml:space="preserve"> REF _Ref440270663 \r \h  \* MERGEFORMAT </w:instrText>
      </w:r>
      <w:r w:rsidR="00184770">
        <w:fldChar w:fldCharType="separate"/>
      </w:r>
      <w:r w:rsidR="00093638" w:rsidRPr="00093638">
        <w:rPr>
          <w:sz w:val="24"/>
          <w:szCs w:val="24"/>
        </w:rPr>
        <w:t>1.1.7</w:t>
      </w:r>
      <w:r w:rsidR="00184770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</w:t>
      </w:r>
      <w:proofErr w:type="gramStart"/>
      <w:r w:rsidRPr="00AE1D21">
        <w:rPr>
          <w:sz w:val="24"/>
          <w:szCs w:val="24"/>
        </w:rPr>
        <w:t>составе</w:t>
      </w:r>
      <w:proofErr w:type="gramEnd"/>
      <w:r w:rsidRPr="00AE1D21">
        <w:rPr>
          <w:sz w:val="24"/>
          <w:szCs w:val="24"/>
        </w:rPr>
        <w:t xml:space="preserve">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184770">
        <w:fldChar w:fldCharType="begin"/>
      </w:r>
      <w:r w:rsidR="00184770">
        <w:instrText xml:space="preserve"> REF _Ref440270637 \r \h  \* MERGEFORMAT </w:instrText>
      </w:r>
      <w:r w:rsidR="00184770">
        <w:fldChar w:fldCharType="separate"/>
      </w:r>
      <w:r w:rsidR="00093638" w:rsidRPr="00093638">
        <w:rPr>
          <w:bCs w:val="0"/>
          <w:iCs/>
          <w:sz w:val="24"/>
          <w:szCs w:val="24"/>
        </w:rPr>
        <w:t>1.1.5</w:t>
      </w:r>
      <w:r w:rsidR="00184770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184770">
        <w:fldChar w:fldCharType="begin"/>
      </w:r>
      <w:r w:rsidR="00184770">
        <w:instrText xml:space="preserve"> REF _Ref440270663 \r \h  \* MERGEFORMAT </w:instrText>
      </w:r>
      <w:r w:rsidR="00184770">
        <w:fldChar w:fldCharType="separate"/>
      </w:r>
      <w:r w:rsidR="00093638" w:rsidRPr="00093638">
        <w:rPr>
          <w:sz w:val="24"/>
          <w:szCs w:val="24"/>
        </w:rPr>
        <w:t>1.1.7</w:t>
      </w:r>
      <w:r w:rsidR="00184770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894854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Опубликованное в </w:t>
      </w:r>
      <w:proofErr w:type="gramStart"/>
      <w:r w:rsidRPr="00E71A48">
        <w:rPr>
          <w:sz w:val="24"/>
          <w:szCs w:val="24"/>
        </w:rPr>
        <w:t>соответствии</w:t>
      </w:r>
      <w:proofErr w:type="gramEnd"/>
      <w:r w:rsidRPr="00E71A48">
        <w:rPr>
          <w:sz w:val="24"/>
          <w:szCs w:val="24"/>
        </w:rPr>
        <w:t xml:space="preserve"> с п.</w:t>
      </w:r>
      <w:r w:rsidR="00D421AA" w:rsidRPr="00E71A48">
        <w:rPr>
          <w:sz w:val="24"/>
          <w:szCs w:val="24"/>
        </w:rPr>
        <w:t xml:space="preserve"> </w:t>
      </w:r>
      <w:r w:rsidR="00184770">
        <w:fldChar w:fldCharType="begin"/>
      </w:r>
      <w:r w:rsidR="00184770">
        <w:instrText xml:space="preserve"> REF _Ref305973033 \r \h  \* MERGEFORMAT </w:instrText>
      </w:r>
      <w:r w:rsidR="00184770">
        <w:fldChar w:fldCharType="separate"/>
      </w:r>
      <w:r w:rsidR="00093638" w:rsidRPr="00093638">
        <w:rPr>
          <w:sz w:val="24"/>
          <w:szCs w:val="24"/>
        </w:rPr>
        <w:t>3.2</w:t>
      </w:r>
      <w:r w:rsidR="00184770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894855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184770">
        <w:fldChar w:fldCharType="begin"/>
      </w:r>
      <w:r w:rsidR="00184770">
        <w:instrText xml:space="preserve"> REF _Ref191386109 \n \h  \* MERGEFORMAT </w:instrText>
      </w:r>
      <w:r w:rsidR="00184770">
        <w:fldChar w:fldCharType="separate"/>
      </w:r>
      <w:r w:rsidR="00093638" w:rsidRPr="00093638">
        <w:rPr>
          <w:color w:val="000000"/>
          <w:sz w:val="24"/>
          <w:szCs w:val="24"/>
        </w:rPr>
        <w:t>3.3.2</w:t>
      </w:r>
      <w:r w:rsidR="00184770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184770">
        <w:fldChar w:fldCharType="begin"/>
      </w:r>
      <w:r w:rsidR="00184770">
        <w:instrText xml:space="preserve"> REF _Ref440272256 \r \h  \* MERGEFORMAT </w:instrText>
      </w:r>
      <w:r w:rsidR="00184770">
        <w:fldChar w:fldCharType="separate"/>
      </w:r>
      <w:r w:rsidR="00093638" w:rsidRPr="00093638">
        <w:rPr>
          <w:sz w:val="24"/>
          <w:szCs w:val="24"/>
        </w:rPr>
        <w:t>5.14</w:t>
      </w:r>
      <w:r w:rsidR="00184770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84770">
        <w:fldChar w:fldCharType="begin"/>
      </w:r>
      <w:r w:rsidR="00184770">
        <w:instrText xml:space="preserve"> REF _Ref465847449 \r \h  \* MERGEFORMAT </w:instrText>
      </w:r>
      <w:r w:rsidR="00184770">
        <w:fldChar w:fldCharType="separate"/>
      </w:r>
      <w:r w:rsidR="00093638" w:rsidRPr="00093638">
        <w:rPr>
          <w:sz w:val="24"/>
          <w:szCs w:val="24"/>
        </w:rPr>
        <w:t>5.15</w:t>
      </w:r>
      <w:r w:rsidR="00184770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894856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184770">
        <w:fldChar w:fldCharType="begin"/>
      </w:r>
      <w:r w:rsidR="00184770">
        <w:instrText xml:space="preserve"> REF _Ref191386164 \r \h  \* MERGEFORMAT </w:instrText>
      </w:r>
      <w:r w:rsidR="00184770">
        <w:fldChar w:fldCharType="separate"/>
      </w:r>
      <w:r w:rsidR="00093638" w:rsidRPr="00093638">
        <w:rPr>
          <w:sz w:val="24"/>
          <w:szCs w:val="24"/>
        </w:rPr>
        <w:t xml:space="preserve"> 1.4.1 </w:t>
      </w:r>
      <w:r w:rsidR="00184770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184770">
        <w:fldChar w:fldCharType="begin"/>
      </w:r>
      <w:r w:rsidR="00184770">
        <w:instrText xml:space="preserve"> REF _Ref306978606 \r \h  \* MERGEFORMAT </w:instrText>
      </w:r>
      <w:r w:rsidR="00184770">
        <w:fldChar w:fldCharType="separate"/>
      </w:r>
      <w:r w:rsidR="00093638" w:rsidRPr="00093638">
        <w:rPr>
          <w:sz w:val="24"/>
          <w:szCs w:val="24"/>
        </w:rPr>
        <w:t xml:space="preserve"> 1.4.2 </w:t>
      </w:r>
      <w:r w:rsidR="00184770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</w:t>
      </w:r>
      <w:proofErr w:type="gramStart"/>
      <w:r w:rsidRPr="00E71A48">
        <w:rPr>
          <w:sz w:val="24"/>
          <w:szCs w:val="24"/>
        </w:rPr>
        <w:t>соответствии</w:t>
      </w:r>
      <w:proofErr w:type="gramEnd"/>
      <w:r w:rsidRPr="00E71A48">
        <w:rPr>
          <w:sz w:val="24"/>
          <w:szCs w:val="24"/>
        </w:rPr>
        <w:t xml:space="preserve">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894857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,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184770">
        <w:fldChar w:fldCharType="begin"/>
      </w:r>
      <w:r w:rsidR="00184770">
        <w:instrText xml:space="preserve"> REF _Ref306114966 \r \h  \* MERGEFORMAT </w:instrText>
      </w:r>
      <w:r w:rsidR="00184770">
        <w:fldChar w:fldCharType="separate"/>
      </w:r>
      <w:r w:rsidR="00093638" w:rsidRPr="00093638">
        <w:rPr>
          <w:sz w:val="24"/>
          <w:szCs w:val="24"/>
        </w:rPr>
        <w:t>3.3.11</w:t>
      </w:r>
      <w:r w:rsidR="00184770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предложений, оформившие свое участие в </w:t>
      </w:r>
      <w:proofErr w:type="gramStart"/>
      <w:r w:rsidRPr="00E71A48">
        <w:rPr>
          <w:sz w:val="24"/>
          <w:szCs w:val="24"/>
        </w:rPr>
        <w:t>запросе</w:t>
      </w:r>
      <w:proofErr w:type="gramEnd"/>
      <w:r w:rsidRPr="00E71A48">
        <w:rPr>
          <w:sz w:val="24"/>
          <w:szCs w:val="24"/>
        </w:rPr>
        <w:t xml:space="preserve">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894858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proofErr w:type="gramStart"/>
      <w:r w:rsidR="002D4BC6">
        <w:rPr>
          <w:b w:val="0"/>
        </w:rPr>
        <w:t>подразделе</w:t>
      </w:r>
      <w:proofErr w:type="gramEnd"/>
      <w:r w:rsidR="002D4BC6" w:rsidRPr="002D4BC6">
        <w:rPr>
          <w:b w:val="0"/>
        </w:rPr>
        <w:t xml:space="preserve"> </w:t>
      </w:r>
      <w:r w:rsidR="00F810A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1.1.4</w:t>
      </w:r>
      <w:r w:rsidR="00F810A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5295"/>
      <w:bookmarkStart w:id="77" w:name="_Toc469488339"/>
      <w:bookmarkStart w:id="78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proofErr w:type="gramStart"/>
      <w:r w:rsidRPr="002D4BC6">
        <w:rPr>
          <w:b w:val="0"/>
          <w:szCs w:val="24"/>
        </w:rPr>
        <w:t>случае</w:t>
      </w:r>
      <w:proofErr w:type="gramEnd"/>
      <w:r w:rsidRPr="002D4BC6">
        <w:rPr>
          <w:b w:val="0"/>
          <w:szCs w:val="24"/>
        </w:rPr>
        <w:t xml:space="preserve"> подачи Заявки на несколько лотов в дополнение к требованиям подраздела </w:t>
      </w:r>
      <w:r w:rsidR="00184770">
        <w:fldChar w:fldCharType="begin"/>
      </w:r>
      <w:r w:rsidR="00184770">
        <w:instrText xml:space="preserve"> REF _Ref305973147 \r \h  \* MERGEFORMAT </w:instrText>
      </w:r>
      <w:r w:rsidR="00184770">
        <w:fldChar w:fldCharType="separate"/>
      </w:r>
      <w:r w:rsidR="00093638" w:rsidRPr="00093638">
        <w:rPr>
          <w:b w:val="0"/>
          <w:szCs w:val="24"/>
        </w:rPr>
        <w:t>3.3</w:t>
      </w:r>
      <w:r w:rsidR="00184770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5296"/>
      <w:bookmarkStart w:id="90" w:name="_Toc469488340"/>
      <w:bookmarkStart w:id="91" w:name="_Toc471894861"/>
      <w:r w:rsidRPr="002D4BC6">
        <w:rPr>
          <w:b w:val="0"/>
          <w:szCs w:val="24"/>
        </w:rPr>
        <w:t xml:space="preserve">Письмо о подаче оферты (подраздел </w:t>
      </w:r>
      <w:r w:rsidR="00184770">
        <w:fldChar w:fldCharType="begin"/>
      </w:r>
      <w:r w:rsidR="00184770">
        <w:instrText xml:space="preserve"> REF _Ref55336310 \r \h  \* MERGEFORMAT </w:instrText>
      </w:r>
      <w:r w:rsidR="00184770">
        <w:fldChar w:fldCharType="separate"/>
      </w:r>
      <w:r w:rsidR="00093638" w:rsidRPr="00093638">
        <w:rPr>
          <w:b w:val="0"/>
          <w:szCs w:val="24"/>
        </w:rPr>
        <w:t>5.1</w:t>
      </w:r>
      <w:r w:rsidR="00184770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5297"/>
      <w:bookmarkStart w:id="103" w:name="_Toc469488341"/>
      <w:bookmarkStart w:id="104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184770">
        <w:fldChar w:fldCharType="begin"/>
      </w:r>
      <w:r w:rsidR="00184770">
        <w:instrText xml:space="preserve"> REF _Ref440284918 \r \h  \* MERGEFORMAT </w:instrText>
      </w:r>
      <w:r w:rsidR="00184770">
        <w:fldChar w:fldCharType="separate"/>
      </w:r>
      <w:r w:rsidR="00093638" w:rsidRPr="00093638">
        <w:rPr>
          <w:b w:val="0"/>
          <w:szCs w:val="24"/>
        </w:rPr>
        <w:t>5.2</w:t>
      </w:r>
      <w:r w:rsidR="00184770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184770">
        <w:fldChar w:fldCharType="begin"/>
      </w:r>
      <w:r w:rsidR="00184770">
        <w:instrText xml:space="preserve"> REF _Ref440537086 \r \h  \* MERGEFORMAT </w:instrText>
      </w:r>
      <w:r w:rsidR="00184770">
        <w:fldChar w:fldCharType="separate"/>
      </w:r>
      <w:r w:rsidR="00093638" w:rsidRPr="00093638">
        <w:rPr>
          <w:b w:val="0"/>
          <w:bCs w:val="0"/>
          <w:szCs w:val="24"/>
        </w:rPr>
        <w:t>5.3</w:t>
      </w:r>
      <w:r w:rsidR="00184770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184770">
        <w:fldChar w:fldCharType="begin"/>
      </w:r>
      <w:r w:rsidR="00184770">
        <w:instrText xml:space="preserve"> REF _Ref440284947 \r \h  \* MERGEFORMAT </w:instrText>
      </w:r>
      <w:r w:rsidR="00184770">
        <w:fldChar w:fldCharType="separate"/>
      </w:r>
      <w:r w:rsidR="00093638" w:rsidRPr="00093638">
        <w:rPr>
          <w:b w:val="0"/>
          <w:szCs w:val="24"/>
        </w:rPr>
        <w:t>5.4</w:t>
      </w:r>
      <w:r w:rsidR="00184770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F810A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5.5</w:t>
      </w:r>
      <w:r w:rsidR="00F810A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F810A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5.6</w:t>
      </w:r>
      <w:r w:rsidR="00F810A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5298"/>
      <w:bookmarkStart w:id="116" w:name="_Toc469488342"/>
      <w:bookmarkStart w:id="117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</w:t>
      </w:r>
      <w:proofErr w:type="gramStart"/>
      <w:r w:rsidRPr="002D4BC6">
        <w:rPr>
          <w:b w:val="0"/>
          <w:szCs w:val="24"/>
        </w:rPr>
        <w:t>соответствии</w:t>
      </w:r>
      <w:proofErr w:type="gramEnd"/>
      <w:r w:rsidRPr="002D4BC6">
        <w:rPr>
          <w:b w:val="0"/>
          <w:szCs w:val="24"/>
        </w:rPr>
        <w:t xml:space="preserve"> с подразделом </w:t>
      </w:r>
      <w:r w:rsidR="00F810A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3.3.14</w:t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5299"/>
      <w:bookmarkStart w:id="129" w:name="_Toc469488343"/>
      <w:bookmarkStart w:id="130" w:name="_Toc471894864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F810A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3.6</w:t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F810A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F810AA">
        <w:rPr>
          <w:b w:val="0"/>
          <w:szCs w:val="24"/>
        </w:rPr>
        <w:fldChar w:fldCharType="begin"/>
      </w:r>
      <w:r w:rsidR="00E54225">
        <w:rPr>
          <w:b w:val="0"/>
          <w:szCs w:val="24"/>
        </w:rPr>
        <w:instrText xml:space="preserve"> REF _Ref471980768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E54225">
        <w:rPr>
          <w:b w:val="0"/>
          <w:szCs w:val="24"/>
        </w:rPr>
        <w:t>3.9</w:t>
      </w:r>
      <w:r w:rsidR="00F810AA">
        <w:rPr>
          <w:b w:val="0"/>
          <w:szCs w:val="24"/>
        </w:rPr>
        <w:fldChar w:fldCharType="end"/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894865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894866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5302"/>
      <w:bookmarkStart w:id="154" w:name="_Toc469488346"/>
      <w:bookmarkStart w:id="155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5303"/>
      <w:bookmarkStart w:id="172" w:name="_Toc469488347"/>
      <w:bookmarkStart w:id="173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</w:t>
      </w:r>
      <w:proofErr w:type="gramStart"/>
      <w:r w:rsidRPr="006238AF">
        <w:rPr>
          <w:b w:val="0"/>
        </w:rPr>
        <w:t>соответствии</w:t>
      </w:r>
      <w:proofErr w:type="gramEnd"/>
      <w:r w:rsidRPr="006238AF">
        <w:rPr>
          <w:b w:val="0"/>
        </w:rPr>
        <w:t xml:space="preserve">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F810A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5.6</w:t>
      </w:r>
      <w:r w:rsidR="00F810A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5304"/>
      <w:bookmarkStart w:id="190" w:name="_Toc469488348"/>
      <w:bookmarkStart w:id="191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894870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5306"/>
      <w:bookmarkStart w:id="209" w:name="_Toc469488350"/>
      <w:bookmarkStart w:id="210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F810A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2.2.3</w:t>
      </w:r>
      <w:r w:rsidR="00F810AA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5307"/>
      <w:bookmarkStart w:id="226" w:name="_Toc469488351"/>
      <w:bookmarkStart w:id="227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5308"/>
      <w:bookmarkStart w:id="244" w:name="_Toc469488352"/>
      <w:bookmarkStart w:id="245" w:name="_Toc471894873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8948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0"/>
      <w:bookmarkEnd w:id="25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8354"/>
      <w:bookmarkStart w:id="254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F810A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2.3.3</w:t>
      </w:r>
      <w:r w:rsidR="00F810AA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8355"/>
      <w:bookmarkStart w:id="257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8356"/>
      <w:bookmarkStart w:id="261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8357"/>
      <w:bookmarkStart w:id="264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8358"/>
      <w:bookmarkStart w:id="267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8359"/>
      <w:bookmarkStart w:id="270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8360"/>
      <w:bookmarkStart w:id="273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с даты получения в </w:t>
      </w:r>
      <w:proofErr w:type="gramStart"/>
      <w:r w:rsidRPr="006F543E">
        <w:rPr>
          <w:rFonts w:eastAsia="Calibri"/>
          <w:b w:val="0"/>
          <w:szCs w:val="24"/>
        </w:rPr>
        <w:t>соответствии</w:t>
      </w:r>
      <w:proofErr w:type="gramEnd"/>
      <w:r w:rsidRPr="006F543E">
        <w:rPr>
          <w:rFonts w:eastAsia="Calibri"/>
          <w:b w:val="0"/>
          <w:szCs w:val="24"/>
        </w:rPr>
        <w:t xml:space="preserve">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5311"/>
      <w:bookmarkStart w:id="290" w:name="_Toc469488363"/>
      <w:bookmarkStart w:id="291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184770">
        <w:fldChar w:fldCharType="begin"/>
      </w:r>
      <w:r w:rsidR="00184770">
        <w:instrText xml:space="preserve"> REF _Ref305973033 \r \h  \* MERGEFORMAT </w:instrText>
      </w:r>
      <w:r w:rsidR="00184770">
        <w:fldChar w:fldCharType="separate"/>
      </w:r>
      <w:r w:rsidR="00093638" w:rsidRPr="00093638">
        <w:rPr>
          <w:bCs w:val="0"/>
          <w:sz w:val="24"/>
          <w:szCs w:val="24"/>
        </w:rPr>
        <w:t>3.2</w:t>
      </w:r>
      <w:r w:rsidR="00184770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184770">
        <w:fldChar w:fldCharType="begin"/>
      </w:r>
      <w:r w:rsidR="00184770">
        <w:instrText xml:space="preserve"> REF _Ref305973147 \r \h  \* MERGEFORMAT </w:instrText>
      </w:r>
      <w:r w:rsidR="00184770">
        <w:fldChar w:fldCharType="separate"/>
      </w:r>
      <w:r w:rsidR="00093638" w:rsidRPr="00093638">
        <w:rPr>
          <w:bCs w:val="0"/>
          <w:sz w:val="24"/>
          <w:szCs w:val="24"/>
        </w:rPr>
        <w:t>3.3</w:t>
      </w:r>
      <w:r w:rsidR="00184770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="00184770">
        <w:fldChar w:fldCharType="begin"/>
      </w:r>
      <w:r w:rsidR="00184770">
        <w:instrText xml:space="preserve"> REF _Ref305973214 \r \h  \* MERGEFORMAT </w:instrText>
      </w:r>
      <w:r w:rsidR="00184770">
        <w:fldChar w:fldCharType="separate"/>
      </w:r>
      <w:r w:rsidR="00093638" w:rsidRPr="00093638">
        <w:rPr>
          <w:bCs w:val="0"/>
          <w:sz w:val="24"/>
          <w:szCs w:val="24"/>
        </w:rPr>
        <w:t>3.4</w:t>
      </w:r>
      <w:r w:rsidR="00184770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184770">
        <w:fldChar w:fldCharType="begin"/>
      </w:r>
      <w:r w:rsidR="00184770">
        <w:instrText xml:space="preserve"> REF _Ref303683883 \r \h  \* MERGEFORMAT </w:instrText>
      </w:r>
      <w:r w:rsidR="00184770">
        <w:fldChar w:fldCharType="separate"/>
      </w:r>
      <w:r w:rsidR="00093638" w:rsidRPr="00093638">
        <w:rPr>
          <w:bCs w:val="0"/>
          <w:sz w:val="24"/>
          <w:szCs w:val="24"/>
        </w:rPr>
        <w:t>3.5</w:t>
      </w:r>
      <w:r w:rsidR="00184770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F810A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F810AA">
        <w:fldChar w:fldCharType="separate"/>
      </w:r>
      <w:r w:rsidR="00093638">
        <w:rPr>
          <w:bCs w:val="0"/>
          <w:sz w:val="24"/>
          <w:szCs w:val="24"/>
        </w:rPr>
        <w:t>3.6</w:t>
      </w:r>
      <w:r w:rsidR="00F810AA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184770">
        <w:fldChar w:fldCharType="begin"/>
      </w:r>
      <w:r w:rsidR="00184770">
        <w:instrText xml:space="preserve"> REF _Ref303250967 \r \h  \* MERGEFORMAT </w:instrText>
      </w:r>
      <w:r w:rsidR="00184770">
        <w:fldChar w:fldCharType="separate"/>
      </w:r>
      <w:r w:rsidR="00093638" w:rsidRPr="00093638">
        <w:rPr>
          <w:bCs w:val="0"/>
          <w:sz w:val="24"/>
          <w:szCs w:val="24"/>
        </w:rPr>
        <w:t>3.7</w:t>
      </w:r>
      <w:r w:rsidR="00184770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810A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3.9</w:t>
      </w:r>
      <w:r w:rsidR="00F810AA">
        <w:rPr>
          <w:bCs w:val="0"/>
          <w:sz w:val="24"/>
          <w:szCs w:val="24"/>
        </w:rPr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F810AA">
        <w:fldChar w:fldCharType="begin"/>
      </w:r>
      <w:r w:rsidR="00E54225">
        <w:instrText xml:space="preserve"> REF _Ref468875001 \r \h </w:instrText>
      </w:r>
      <w:r w:rsidR="00F810AA">
        <w:fldChar w:fldCharType="separate"/>
      </w:r>
      <w:r w:rsidR="00E54225">
        <w:t>3.12</w:t>
      </w:r>
      <w:r w:rsidR="00F810A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184770">
        <w:fldChar w:fldCharType="begin"/>
      </w:r>
      <w:r w:rsidR="00184770">
        <w:instrText xml:space="preserve"> REF _Ref306140410 \r \h  \* MERGEFORMAT </w:instrText>
      </w:r>
      <w:r w:rsidR="00184770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184770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184770">
        <w:fldChar w:fldCharType="begin"/>
      </w:r>
      <w:r w:rsidR="00184770">
        <w:instrText xml:space="preserve"> REF _Ref306140451 \r \h  \* MERGEFORMAT </w:instrText>
      </w:r>
      <w:r w:rsidR="00184770">
        <w:fldChar w:fldCharType="separate"/>
      </w:r>
      <w:r w:rsidR="00093638" w:rsidRPr="00093638">
        <w:rPr>
          <w:bCs w:val="0"/>
          <w:sz w:val="24"/>
          <w:szCs w:val="24"/>
        </w:rPr>
        <w:t>3.14</w:t>
      </w:r>
      <w:r w:rsidR="00184770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5312"/>
      <w:bookmarkStart w:id="308" w:name="_Toc469488364"/>
      <w:bookmarkStart w:id="309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894886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184770">
        <w:fldChar w:fldCharType="begin"/>
      </w:r>
      <w:r w:rsidR="00184770">
        <w:instrText xml:space="preserve"> REF _Ref302563524 \n \h  \* MERGEFORMAT </w:instrText>
      </w:r>
      <w:r w:rsidR="00184770">
        <w:fldChar w:fldCharType="separate"/>
      </w:r>
      <w:r w:rsidR="00093638" w:rsidRPr="00093638">
        <w:rPr>
          <w:sz w:val="24"/>
          <w:szCs w:val="24"/>
        </w:rPr>
        <w:t>1.1.1</w:t>
      </w:r>
      <w:r w:rsidR="00184770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894887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5315"/>
      <w:bookmarkStart w:id="330" w:name="_Toc469488367"/>
      <w:bookmarkStart w:id="331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5.2</w:t>
      </w:r>
      <w:r w:rsidR="00F810A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Техническое предложение по форме и в </w:t>
      </w:r>
      <w:proofErr w:type="gramStart"/>
      <w:r w:rsidRPr="00E71A48">
        <w:rPr>
          <w:bCs w:val="0"/>
          <w:spacing w:val="-1"/>
          <w:sz w:val="24"/>
          <w:szCs w:val="24"/>
        </w:rPr>
        <w:t>соответствии</w:t>
      </w:r>
      <w:proofErr w:type="gramEnd"/>
      <w:r w:rsidRPr="00E71A48">
        <w:rPr>
          <w:bCs w:val="0"/>
          <w:spacing w:val="-1"/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</w:t>
      </w:r>
      <w:proofErr w:type="gramStart"/>
      <w:r w:rsidR="00717F60" w:rsidRPr="003E170D">
        <w:rPr>
          <w:bCs w:val="0"/>
          <w:sz w:val="24"/>
          <w:szCs w:val="24"/>
        </w:rPr>
        <w:t>соответствии</w:t>
      </w:r>
      <w:proofErr w:type="gramEnd"/>
      <w:r w:rsidR="00717F60" w:rsidRPr="003E170D">
        <w:rPr>
          <w:bCs w:val="0"/>
          <w:sz w:val="24"/>
          <w:szCs w:val="24"/>
        </w:rPr>
        <w:t xml:space="preserve">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5.4</w:t>
      </w:r>
      <w:r w:rsidR="00F810A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</w:t>
      </w:r>
      <w:proofErr w:type="gramStart"/>
      <w:r w:rsidRPr="003E170D">
        <w:rPr>
          <w:bCs w:val="0"/>
          <w:sz w:val="24"/>
          <w:szCs w:val="24"/>
        </w:rPr>
        <w:t>соответствии</w:t>
      </w:r>
      <w:proofErr w:type="gramEnd"/>
      <w:r w:rsidRPr="003E170D">
        <w:rPr>
          <w:bCs w:val="0"/>
          <w:sz w:val="24"/>
          <w:szCs w:val="24"/>
        </w:rPr>
        <w:t xml:space="preserve">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184770">
        <w:fldChar w:fldCharType="begin"/>
      </w:r>
      <w:r w:rsidR="00184770">
        <w:instrText xml:space="preserve"> REF _Ref191386407 \r \h  \* MERGEFORMAT </w:instrText>
      </w:r>
      <w:r w:rsidR="00184770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184770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</w:t>
      </w:r>
      <w:proofErr w:type="gramStart"/>
      <w:r w:rsidRPr="00AE1D21">
        <w:rPr>
          <w:bCs w:val="0"/>
          <w:sz w:val="24"/>
          <w:szCs w:val="24"/>
        </w:rPr>
        <w:t>соответствии</w:t>
      </w:r>
      <w:proofErr w:type="gramEnd"/>
      <w:r w:rsidRPr="00AE1D21">
        <w:rPr>
          <w:bCs w:val="0"/>
          <w:sz w:val="24"/>
          <w:szCs w:val="24"/>
        </w:rPr>
        <w:t xml:space="preserve">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184770">
        <w:fldChar w:fldCharType="begin"/>
      </w:r>
      <w:r w:rsidR="00184770">
        <w:instrText xml:space="preserve"> REF _Ref440361610 \r \h  \* MERGEFORMAT </w:instrText>
      </w:r>
      <w:r w:rsidR="00184770">
        <w:fldChar w:fldCharType="separate"/>
      </w:r>
      <w:r w:rsidR="00093638" w:rsidRPr="00093638">
        <w:rPr>
          <w:bCs w:val="0"/>
          <w:sz w:val="24"/>
          <w:szCs w:val="24"/>
        </w:rPr>
        <w:t>5.6</w:t>
      </w:r>
      <w:r w:rsidR="00184770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184770">
        <w:fldChar w:fldCharType="begin"/>
      </w:r>
      <w:r w:rsidR="00184770">
        <w:instrText xml:space="preserve"> REF _Ref55336310 \r \h  \* MERGEFORMAT </w:instrText>
      </w:r>
      <w:r w:rsidR="00184770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</w:t>
      </w:r>
      <w:r w:rsidR="00184770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184770">
        <w:fldChar w:fldCharType="begin"/>
      </w:r>
      <w:r w:rsidR="00184770">
        <w:instrText xml:space="preserve"> REF _Ref440271964 \r \h  \* MERGEFORMAT </w:instrText>
      </w:r>
      <w:r w:rsidR="00184770">
        <w:fldChar w:fldCharType="separate"/>
      </w:r>
      <w:r w:rsidR="00093638" w:rsidRPr="00093638">
        <w:rPr>
          <w:sz w:val="24"/>
          <w:szCs w:val="24"/>
        </w:rPr>
        <w:t>5.1.3</w:t>
      </w:r>
      <w:r w:rsidR="00184770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184770">
        <w:fldChar w:fldCharType="begin"/>
      </w:r>
      <w:r w:rsidR="00184770">
        <w:instrText xml:space="preserve"> REF _Ref440279062 \r \h  \* MERGEFORMAT </w:instrText>
      </w:r>
      <w:r w:rsidR="00184770">
        <w:fldChar w:fldCharType="separate"/>
      </w:r>
      <w:r w:rsidR="00093638" w:rsidRPr="00093638">
        <w:rPr>
          <w:sz w:val="24"/>
          <w:szCs w:val="24"/>
        </w:rPr>
        <w:t>б)</w:t>
      </w:r>
      <w:r w:rsidR="00184770">
        <w:fldChar w:fldCharType="end"/>
      </w:r>
      <w:r w:rsidRPr="00AE1D21">
        <w:rPr>
          <w:sz w:val="24"/>
          <w:szCs w:val="24"/>
        </w:rPr>
        <w:t xml:space="preserve"> п. </w:t>
      </w:r>
      <w:r w:rsidR="00184770">
        <w:fldChar w:fldCharType="begin"/>
      </w:r>
      <w:r w:rsidR="00184770">
        <w:instrText xml:space="preserve"> REF _Ref303587815 \r \h  \* MERGEFORMAT </w:instrText>
      </w:r>
      <w:r w:rsidR="00184770">
        <w:fldChar w:fldCharType="separate"/>
      </w:r>
      <w:r w:rsidR="00093638" w:rsidRPr="00093638">
        <w:rPr>
          <w:sz w:val="24"/>
          <w:szCs w:val="24"/>
        </w:rPr>
        <w:t>3.3.8.3</w:t>
      </w:r>
      <w:r w:rsidR="00184770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184770">
        <w:fldChar w:fldCharType="begin"/>
      </w:r>
      <w:r w:rsidR="00184770">
        <w:instrText xml:space="preserve"> REF _Ref440537086 \r \h  \* MERGEFORMAT </w:instrText>
      </w:r>
      <w:r w:rsidR="00184770">
        <w:fldChar w:fldCharType="separate"/>
      </w:r>
      <w:r w:rsidR="00093638" w:rsidRPr="00093638">
        <w:rPr>
          <w:bCs w:val="0"/>
          <w:sz w:val="24"/>
          <w:szCs w:val="24"/>
        </w:rPr>
        <w:t>5.3</w:t>
      </w:r>
      <w:r w:rsidR="00184770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184770">
        <w:fldChar w:fldCharType="begin"/>
      </w:r>
      <w:r w:rsidR="00184770">
        <w:instrText xml:space="preserve"> REF _Ref440274913 \r \h  \* MERGEFORMAT </w:instrText>
      </w:r>
      <w:r w:rsidR="00184770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5.2</w:t>
      </w:r>
      <w:r w:rsidR="00184770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184770">
        <w:fldChar w:fldCharType="begin"/>
      </w:r>
      <w:r w:rsidR="00184770">
        <w:instrText xml:space="preserve"> REF _Ref440274902 \r \h  \* MERGEFORMAT </w:instrText>
      </w:r>
      <w:r w:rsidR="00184770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5.4</w:t>
      </w:r>
      <w:r w:rsidR="00184770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5.6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5.7.1</w:t>
      </w:r>
      <w:r w:rsidR="00F810A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F810AA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</w:t>
      </w:r>
      <w:proofErr w:type="gramStart"/>
      <w:r w:rsidR="00D15047" w:rsidRPr="00AE1D21">
        <w:rPr>
          <w:sz w:val="24"/>
          <w:szCs w:val="24"/>
        </w:rPr>
        <w:t>случае</w:t>
      </w:r>
      <w:proofErr w:type="gramEnd"/>
      <w:r w:rsidR="00D15047" w:rsidRPr="00AE1D21">
        <w:rPr>
          <w:sz w:val="24"/>
          <w:szCs w:val="24"/>
        </w:rPr>
        <w:t xml:space="preserve">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184770">
        <w:fldChar w:fldCharType="begin"/>
      </w:r>
      <w:r w:rsidR="00184770">
        <w:instrText xml:space="preserve"> REF _Ref306005578 \r \h  \* MERGEFORMAT </w:instrText>
      </w:r>
      <w:r w:rsidR="00184770">
        <w:fldChar w:fldCharType="separate"/>
      </w:r>
      <w:r w:rsidR="00093638" w:rsidRPr="00093638">
        <w:rPr>
          <w:bCs w:val="0"/>
          <w:sz w:val="24"/>
          <w:szCs w:val="24"/>
        </w:rPr>
        <w:t>3.3.8.3</w:t>
      </w:r>
      <w:r w:rsidR="00184770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184770">
        <w:fldChar w:fldCharType="begin"/>
      </w:r>
      <w:r w:rsidR="00184770">
        <w:instrText xml:space="preserve"> REF _Ref440279062 \r \h  \* MERGEFORMAT </w:instrText>
      </w:r>
      <w:r w:rsidR="00184770">
        <w:fldChar w:fldCharType="separate"/>
      </w:r>
      <w:r w:rsidR="00093638" w:rsidRPr="00093638">
        <w:rPr>
          <w:sz w:val="24"/>
          <w:szCs w:val="24"/>
        </w:rPr>
        <w:t>б)</w:t>
      </w:r>
      <w:r w:rsidR="00184770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184770">
        <w:fldChar w:fldCharType="begin"/>
      </w:r>
      <w:r w:rsidR="00184770">
        <w:instrText xml:space="preserve"> REF _Ref440372326 \r \h  \* MERGEFORMAT </w:instrText>
      </w:r>
      <w:r w:rsidR="00184770">
        <w:fldChar w:fldCharType="separate"/>
      </w:r>
      <w:r w:rsidR="00093638" w:rsidRPr="00093638">
        <w:rPr>
          <w:sz w:val="24"/>
          <w:szCs w:val="24"/>
        </w:rPr>
        <w:t>д)</w:t>
      </w:r>
      <w:r w:rsidR="00184770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184770">
        <w:fldChar w:fldCharType="begin"/>
      </w:r>
      <w:r w:rsidR="00184770">
        <w:instrText xml:space="preserve"> REF _Ref440371812 \r \h  \* MERGEFORMAT </w:instrText>
      </w:r>
      <w:r w:rsidR="00184770">
        <w:fldChar w:fldCharType="separate"/>
      </w:r>
      <w:r w:rsidR="00093638" w:rsidRPr="00093638">
        <w:rPr>
          <w:sz w:val="24"/>
          <w:szCs w:val="24"/>
        </w:rPr>
        <w:t>м)</w:t>
      </w:r>
      <w:r w:rsidR="00184770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184770">
        <w:fldChar w:fldCharType="begin"/>
      </w:r>
      <w:r w:rsidR="00184770">
        <w:instrText xml:space="preserve"> REF _Ref440371822 \r \h  \* MERGEFORMAT </w:instrText>
      </w:r>
      <w:r w:rsidR="00184770">
        <w:fldChar w:fldCharType="separate"/>
      </w:r>
      <w:r w:rsidR="00093638" w:rsidRPr="00093638">
        <w:rPr>
          <w:sz w:val="24"/>
          <w:szCs w:val="24"/>
        </w:rPr>
        <w:t>н)</w:t>
      </w:r>
      <w:r w:rsidR="00184770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184770">
        <w:fldChar w:fldCharType="begin"/>
      </w:r>
      <w:r w:rsidR="00184770">
        <w:instrText xml:space="preserve"> REF _Ref442190626 \r \h  \* MERGEFORMAT </w:instrText>
      </w:r>
      <w:r w:rsidR="00184770">
        <w:fldChar w:fldCharType="separate"/>
      </w:r>
      <w:r w:rsidR="00093638" w:rsidRPr="00093638">
        <w:rPr>
          <w:sz w:val="24"/>
          <w:szCs w:val="24"/>
        </w:rPr>
        <w:t>у)</w:t>
      </w:r>
      <w:r w:rsidR="00184770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184770">
        <w:fldChar w:fldCharType="begin"/>
      </w:r>
      <w:r w:rsidR="00184770">
        <w:instrText xml:space="preserve"> REF _Ref306005578 \r \h  \* MERGEFORMAT </w:instrText>
      </w:r>
      <w:r w:rsidR="00184770">
        <w:fldChar w:fldCharType="separate"/>
      </w:r>
      <w:r w:rsidR="00093638" w:rsidRPr="00093638">
        <w:rPr>
          <w:sz w:val="24"/>
          <w:szCs w:val="24"/>
        </w:rPr>
        <w:t>3.3.8.3</w:t>
      </w:r>
      <w:r w:rsidR="00184770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</w:t>
      </w:r>
      <w:proofErr w:type="gramStart"/>
      <w:r w:rsidRPr="00AE1D21">
        <w:rPr>
          <w:bCs w:val="0"/>
          <w:sz w:val="24"/>
          <w:szCs w:val="24"/>
        </w:rPr>
        <w:t>подразделе</w:t>
      </w:r>
      <w:proofErr w:type="gramEnd"/>
      <w:r w:rsidRPr="00AE1D21">
        <w:rPr>
          <w:bCs w:val="0"/>
          <w:sz w:val="24"/>
          <w:szCs w:val="24"/>
        </w:rPr>
        <w:t xml:space="preserve"> </w:t>
      </w:r>
      <w:r w:rsidR="00184770">
        <w:fldChar w:fldCharType="begin"/>
      </w:r>
      <w:r w:rsidR="00184770">
        <w:instrText xml:space="preserve"> REF _Ref306143446 \r \h  \* MERGEFORMAT </w:instrText>
      </w:r>
      <w:r w:rsidR="00184770">
        <w:fldChar w:fldCharType="separate"/>
      </w:r>
      <w:r w:rsidR="00093638" w:rsidRPr="00093638">
        <w:rPr>
          <w:bCs w:val="0"/>
          <w:sz w:val="24"/>
          <w:szCs w:val="24"/>
        </w:rPr>
        <w:t>3.3.9.3</w:t>
      </w:r>
      <w:r w:rsidR="00184770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</w:t>
      </w:r>
      <w:proofErr w:type="gramStart"/>
      <w:r w:rsidRPr="00AE1D21">
        <w:rPr>
          <w:bCs w:val="0"/>
          <w:sz w:val="24"/>
          <w:szCs w:val="24"/>
        </w:rPr>
        <w:t>подразделе</w:t>
      </w:r>
      <w:proofErr w:type="gramEnd"/>
      <w:r w:rsidRPr="00AE1D21">
        <w:rPr>
          <w:bCs w:val="0"/>
          <w:sz w:val="24"/>
          <w:szCs w:val="24"/>
        </w:rPr>
        <w:t xml:space="preserve"> </w:t>
      </w:r>
      <w:r w:rsidR="00184770">
        <w:fldChar w:fldCharType="begin"/>
      </w:r>
      <w:r w:rsidR="00184770">
        <w:instrText xml:space="preserve"> REF _Ref465847423 \r \h  \* MERGEFORMAT </w:instrText>
      </w:r>
      <w:r w:rsidR="00184770">
        <w:fldChar w:fldCharType="separate"/>
      </w:r>
      <w:r w:rsidR="00093638" w:rsidRPr="00093638">
        <w:rPr>
          <w:bCs w:val="0"/>
          <w:sz w:val="24"/>
          <w:szCs w:val="24"/>
        </w:rPr>
        <w:t>3.3.10.7</w:t>
      </w:r>
      <w:r w:rsidR="00184770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184770">
        <w:fldChar w:fldCharType="begin"/>
      </w:r>
      <w:r w:rsidR="00184770">
        <w:instrText xml:space="preserve"> REF _Ref442263553 \r \h  \* MERGEFORMAT </w:instrText>
      </w:r>
      <w:r w:rsidR="00184770">
        <w:fldChar w:fldCharType="separate"/>
      </w:r>
      <w:r w:rsidR="00093638" w:rsidRPr="00093638">
        <w:rPr>
          <w:szCs w:val="24"/>
        </w:rPr>
        <w:t>3.3.14.4</w:t>
      </w:r>
      <w:r w:rsidR="00184770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184770">
        <w:fldChar w:fldCharType="begin"/>
      </w:r>
      <w:r w:rsidR="00184770">
        <w:instrText xml:space="preserve"> REF _Ref440270602 \r \h  \* MERGEFORMAT </w:instrText>
      </w:r>
      <w:r w:rsidR="00184770">
        <w:fldChar w:fldCharType="separate"/>
      </w:r>
      <w:r w:rsidR="00093638">
        <w:t>5</w:t>
      </w:r>
      <w:r w:rsidR="00184770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184770">
        <w:fldChar w:fldCharType="begin"/>
      </w:r>
      <w:r w:rsidR="00184770">
        <w:instrText xml:space="preserve"> REF _Ref191386419 \n \h  \* MERGEFORMAT </w:instrText>
      </w:r>
      <w:r w:rsidR="00184770">
        <w:fldChar w:fldCharType="separate"/>
      </w:r>
      <w:r w:rsidR="00093638" w:rsidRPr="00093638">
        <w:rPr>
          <w:bCs w:val="0"/>
          <w:sz w:val="24"/>
          <w:szCs w:val="24"/>
        </w:rPr>
        <w:t>3.3.2</w:t>
      </w:r>
      <w:r w:rsidR="00184770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184770">
        <w:fldChar w:fldCharType="begin"/>
      </w:r>
      <w:r w:rsidR="00184770">
        <w:instrText xml:space="preserve"> REF _Ref440272256 \r \h  \* MERGEFORMAT </w:instrText>
      </w:r>
      <w:r w:rsidR="00184770">
        <w:fldChar w:fldCharType="separate"/>
      </w:r>
      <w:r w:rsidR="00093638" w:rsidRPr="00093638">
        <w:rPr>
          <w:sz w:val="24"/>
          <w:szCs w:val="24"/>
        </w:rPr>
        <w:t>5.14</w:t>
      </w:r>
      <w:r w:rsidR="00184770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84770">
        <w:fldChar w:fldCharType="begin"/>
      </w:r>
      <w:r w:rsidR="00184770">
        <w:instrText xml:space="preserve"> REF _Ref465847449 \r \h  \* MERGEFORMAT </w:instrText>
      </w:r>
      <w:r w:rsidR="00184770">
        <w:fldChar w:fldCharType="separate"/>
      </w:r>
      <w:r w:rsidR="00093638" w:rsidRPr="00093638">
        <w:rPr>
          <w:sz w:val="24"/>
          <w:szCs w:val="24"/>
        </w:rPr>
        <w:t>5.15</w:t>
      </w:r>
      <w:r w:rsidR="00184770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184770">
        <w:fldChar w:fldCharType="begin"/>
      </w:r>
      <w:r w:rsidR="00184770">
        <w:instrText xml:space="preserve"> REF _Ref440361959 \r \h  \* MERGEFORMAT </w:instrText>
      </w:r>
      <w:r w:rsidR="00184770">
        <w:fldChar w:fldCharType="separate"/>
      </w:r>
      <w:r w:rsidR="00093638" w:rsidRPr="00093638">
        <w:rPr>
          <w:bCs w:val="0"/>
          <w:sz w:val="24"/>
          <w:szCs w:val="24"/>
        </w:rPr>
        <w:t>5.5</w:t>
      </w:r>
      <w:r w:rsidR="00184770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184770">
        <w:fldChar w:fldCharType="begin"/>
      </w:r>
      <w:r w:rsidR="00184770">
        <w:instrText xml:space="preserve"> REF _Ref440271036 \r \h  \* MERGEFORMAT </w:instrText>
      </w:r>
      <w:r w:rsidR="00184770">
        <w:fldChar w:fldCharType="separate"/>
      </w:r>
      <w:r w:rsidR="00093638" w:rsidRPr="00093638">
        <w:rPr>
          <w:bCs w:val="0"/>
          <w:sz w:val="24"/>
          <w:szCs w:val="24"/>
        </w:rPr>
        <w:t>5.4</w:t>
      </w:r>
      <w:r w:rsidR="00184770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184770">
        <w:fldChar w:fldCharType="begin"/>
      </w:r>
      <w:r w:rsidR="00184770">
        <w:instrText xml:space="preserve"> REF _Ref55336310 \r \h  \* MERGEFORMAT </w:instrText>
      </w:r>
      <w:r w:rsidR="00184770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184770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</w:t>
      </w:r>
      <w:proofErr w:type="gramStart"/>
      <w:r w:rsidRPr="00EB7BE2">
        <w:rPr>
          <w:sz w:val="24"/>
          <w:szCs w:val="24"/>
        </w:rPr>
        <w:t>случае</w:t>
      </w:r>
      <w:proofErr w:type="gramEnd"/>
      <w:r w:rsidRPr="00EB7BE2">
        <w:rPr>
          <w:sz w:val="24"/>
          <w:szCs w:val="24"/>
        </w:rPr>
        <w:t xml:space="preserve">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184770">
        <w:fldChar w:fldCharType="begin"/>
      </w:r>
      <w:r w:rsidR="00184770">
        <w:instrText xml:space="preserve"> REF _Ref55336310 \r \h  \* MERGEFORMAT </w:instrText>
      </w:r>
      <w:r w:rsidR="00184770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184770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5316"/>
      <w:bookmarkStart w:id="351" w:name="_Toc469488368"/>
      <w:bookmarkStart w:id="352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7"/>
      <w:bookmarkEnd w:id="338"/>
      <w:bookmarkEnd w:id="339"/>
      <w:r w:rsidRPr="00E71A48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5317"/>
      <w:bookmarkStart w:id="365" w:name="_Toc469488369"/>
      <w:bookmarkStart w:id="366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184770">
        <w:fldChar w:fldCharType="begin"/>
      </w:r>
      <w:r w:rsidR="00184770">
        <w:instrText xml:space="preserve"> REF _Ref440272256 \r \h  \* MERGEFORMAT </w:instrText>
      </w:r>
      <w:r w:rsidR="00184770">
        <w:fldChar w:fldCharType="separate"/>
      </w:r>
      <w:r w:rsidR="00093638" w:rsidRPr="00093638">
        <w:rPr>
          <w:sz w:val="24"/>
          <w:szCs w:val="24"/>
        </w:rPr>
        <w:t>5.14</w:t>
      </w:r>
      <w:r w:rsidR="00184770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84770">
        <w:fldChar w:fldCharType="begin"/>
      </w:r>
      <w:r w:rsidR="00184770">
        <w:instrText xml:space="preserve"> REF _Ref465847449 \r \h  \* MERGEFORMAT </w:instrText>
      </w:r>
      <w:r w:rsidR="00184770">
        <w:fldChar w:fldCharType="separate"/>
      </w:r>
      <w:r w:rsidR="00093638" w:rsidRPr="00093638">
        <w:rPr>
          <w:sz w:val="24"/>
          <w:szCs w:val="24"/>
        </w:rPr>
        <w:t>5.15</w:t>
      </w:r>
      <w:r w:rsidR="00184770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5318"/>
      <w:bookmarkStart w:id="380" w:name="_Toc469488370"/>
      <w:bookmarkStart w:id="381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</w:t>
      </w:r>
      <w:proofErr w:type="gramStart"/>
      <w:r w:rsidR="00717F60" w:rsidRPr="00D71E6D">
        <w:rPr>
          <w:bCs w:val="0"/>
          <w:sz w:val="24"/>
          <w:szCs w:val="24"/>
        </w:rPr>
        <w:t>любом</w:t>
      </w:r>
      <w:proofErr w:type="gramEnd"/>
      <w:r w:rsidR="00717F60" w:rsidRPr="00D71E6D">
        <w:rPr>
          <w:bCs w:val="0"/>
          <w:sz w:val="24"/>
          <w:szCs w:val="24"/>
        </w:rPr>
        <w:t xml:space="preserve">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184770">
        <w:fldChar w:fldCharType="begin"/>
      </w:r>
      <w:r w:rsidR="00184770">
        <w:instrText xml:space="preserve"> REF _Ref440289953 \r \h  \* MERGEFORMAT </w:instrText>
      </w:r>
      <w:r w:rsidR="00184770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184770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5319"/>
      <w:bookmarkStart w:id="394" w:name="_Toc469488371"/>
      <w:bookmarkStart w:id="395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5320"/>
      <w:bookmarkStart w:id="407" w:name="_Toc469488372"/>
      <w:bookmarkStart w:id="408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</w:t>
      </w:r>
      <w:proofErr w:type="gramStart"/>
      <w:r w:rsidRPr="00E71A48">
        <w:rPr>
          <w:bCs w:val="0"/>
          <w:sz w:val="24"/>
          <w:szCs w:val="24"/>
        </w:rPr>
        <w:t>документах</w:t>
      </w:r>
      <w:proofErr w:type="gramEnd"/>
      <w:r w:rsidRPr="00E71A48">
        <w:rPr>
          <w:bCs w:val="0"/>
          <w:sz w:val="24"/>
          <w:szCs w:val="24"/>
        </w:rPr>
        <w:t xml:space="preserve">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184770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4794"/>
      <w:bookmarkStart w:id="420" w:name="_Toc468875321"/>
      <w:bookmarkStart w:id="421" w:name="_Toc469488373"/>
      <w:bookmarkStart w:id="422" w:name="_Toc471894894"/>
      <w:r w:rsidRPr="00184770">
        <w:rPr>
          <w:szCs w:val="24"/>
        </w:rPr>
        <w:t xml:space="preserve">Начальная (максимальная) цена </w:t>
      </w:r>
      <w:r w:rsidR="00123C70" w:rsidRPr="00184770">
        <w:rPr>
          <w:szCs w:val="24"/>
        </w:rPr>
        <w:t>Договор</w:t>
      </w:r>
      <w:r w:rsidRPr="00184770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184770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84770">
        <w:rPr>
          <w:bCs w:val="0"/>
          <w:sz w:val="24"/>
          <w:szCs w:val="24"/>
        </w:rPr>
        <w:t xml:space="preserve">Начальная (максимальная) цена </w:t>
      </w:r>
      <w:r w:rsidR="00123C70" w:rsidRPr="00184770">
        <w:rPr>
          <w:bCs w:val="0"/>
          <w:sz w:val="24"/>
          <w:szCs w:val="24"/>
        </w:rPr>
        <w:t>Договор</w:t>
      </w:r>
      <w:r w:rsidRPr="00184770">
        <w:rPr>
          <w:bCs w:val="0"/>
          <w:sz w:val="24"/>
          <w:szCs w:val="24"/>
        </w:rPr>
        <w:t>а</w:t>
      </w:r>
      <w:r w:rsidR="00216641" w:rsidRPr="00184770">
        <w:rPr>
          <w:bCs w:val="0"/>
          <w:sz w:val="24"/>
          <w:szCs w:val="24"/>
        </w:rPr>
        <w:t>:</w:t>
      </w:r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184770">
        <w:rPr>
          <w:b/>
          <w:bCs w:val="0"/>
          <w:sz w:val="24"/>
          <w:szCs w:val="24"/>
          <w:u w:val="single"/>
        </w:rPr>
        <w:t>По Лоту №1:</w:t>
      </w:r>
      <w:r w:rsidR="00717F60" w:rsidRPr="00184770">
        <w:rPr>
          <w:bCs w:val="0"/>
          <w:sz w:val="24"/>
          <w:szCs w:val="24"/>
        </w:rPr>
        <w:t xml:space="preserve"> </w:t>
      </w:r>
      <w:r w:rsidR="00184770" w:rsidRPr="00184770">
        <w:rPr>
          <w:b/>
          <w:sz w:val="24"/>
          <w:szCs w:val="24"/>
        </w:rPr>
        <w:t xml:space="preserve">600 000,00 </w:t>
      </w:r>
      <w:r w:rsidR="00184770" w:rsidRPr="00184770">
        <w:rPr>
          <w:sz w:val="24"/>
          <w:szCs w:val="24"/>
        </w:rPr>
        <w:t>(шестьсот тысяч) рублей 00 копеек РФ, без учета НДС; НДС составляет</w:t>
      </w:r>
      <w:r w:rsidR="00184770" w:rsidRPr="00184770">
        <w:rPr>
          <w:b/>
          <w:sz w:val="24"/>
          <w:szCs w:val="24"/>
        </w:rPr>
        <w:t xml:space="preserve"> 108 000,00 </w:t>
      </w:r>
      <w:r w:rsidR="00184770" w:rsidRPr="00184770">
        <w:rPr>
          <w:sz w:val="24"/>
          <w:szCs w:val="24"/>
        </w:rPr>
        <w:t>(сто восемь тысяч) рублей 00 копеек РФ;</w:t>
      </w:r>
      <w:r w:rsidR="00184770" w:rsidRPr="00184770">
        <w:rPr>
          <w:b/>
          <w:sz w:val="24"/>
          <w:szCs w:val="24"/>
        </w:rPr>
        <w:t xml:space="preserve"> 708 000,00 </w:t>
      </w:r>
      <w:r w:rsidR="00184770" w:rsidRPr="00184770">
        <w:rPr>
          <w:sz w:val="24"/>
          <w:szCs w:val="24"/>
        </w:rPr>
        <w:t>(семьсот восемь тысяч) рублей 00 копеек РФ</w:t>
      </w:r>
      <w:r w:rsidR="00184770" w:rsidRPr="008C6692">
        <w:rPr>
          <w:sz w:val="24"/>
          <w:szCs w:val="24"/>
        </w:rPr>
        <w:t>, с учетом НДС.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184770">
        <w:fldChar w:fldCharType="begin"/>
      </w:r>
      <w:r w:rsidR="00184770">
        <w:instrText xml:space="preserve"> REF _Ref55336310 \r \h  \* MERGEFORMAT </w:instrText>
      </w:r>
      <w:r w:rsidR="00184770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184770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184770">
        <w:fldChar w:fldCharType="begin"/>
      </w:r>
      <w:r w:rsidR="00184770">
        <w:instrText xml:space="preserve"> REF _Ref440271072 \r \h  \* MERGEFORMAT </w:instrText>
      </w:r>
      <w:r w:rsidR="00184770">
        <w:fldChar w:fldCharType="separate"/>
      </w:r>
      <w:r w:rsidR="00093638" w:rsidRPr="00093638">
        <w:rPr>
          <w:bCs w:val="0"/>
          <w:sz w:val="24"/>
          <w:szCs w:val="24"/>
        </w:rPr>
        <w:t>5.2</w:t>
      </w:r>
      <w:r w:rsidR="00184770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184770">
        <w:fldChar w:fldCharType="begin"/>
      </w:r>
      <w:r w:rsidR="00184770">
        <w:instrText xml:space="preserve"> REF _Ref440361439 \r \h  \* MERGEFORMAT </w:instrText>
      </w:r>
      <w:r w:rsidR="00184770">
        <w:fldChar w:fldCharType="separate"/>
      </w:r>
      <w:r w:rsidR="00093638" w:rsidRPr="00093638">
        <w:rPr>
          <w:sz w:val="24"/>
          <w:szCs w:val="24"/>
        </w:rPr>
        <w:t>5.5</w:t>
      </w:r>
      <w:r w:rsidR="00184770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</w:t>
      </w:r>
      <w:proofErr w:type="gramEnd"/>
      <w:r w:rsidRPr="00AE1D21">
        <w:rPr>
          <w:bCs w:val="0"/>
          <w:sz w:val="24"/>
          <w:szCs w:val="24"/>
        </w:rPr>
        <w:t xml:space="preserve">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</w:t>
      </w:r>
      <w:proofErr w:type="gramStart"/>
      <w:r w:rsidRPr="00AE1D21">
        <w:rPr>
          <w:bCs w:val="0"/>
          <w:sz w:val="24"/>
          <w:szCs w:val="24"/>
        </w:rPr>
        <w:t>рамках</w:t>
      </w:r>
      <w:proofErr w:type="gramEnd"/>
      <w:r w:rsidRPr="00AE1D21">
        <w:rPr>
          <w:bCs w:val="0"/>
          <w:sz w:val="24"/>
          <w:szCs w:val="24"/>
        </w:rPr>
        <w:t xml:space="preserve"> оценочной стадии, предусмотренной  пунктом </w:t>
      </w:r>
      <w:r w:rsidR="00184770">
        <w:fldChar w:fldCharType="begin"/>
      </w:r>
      <w:r w:rsidR="00184770">
        <w:instrText xml:space="preserve"> REF _Ref306138385 \r \h  \* MERGEFORMAT </w:instrText>
      </w:r>
      <w:r w:rsidR="00184770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184770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184770">
        <w:fldChar w:fldCharType="begin"/>
      </w:r>
      <w:r w:rsidR="00184770">
        <w:instrText xml:space="preserve"> REF _Ref465670219 \r \h  \* MERGEFORMAT </w:instrText>
      </w:r>
      <w:r w:rsidR="00184770">
        <w:fldChar w:fldCharType="separate"/>
      </w:r>
      <w:r w:rsidR="00093638" w:rsidRPr="00093638">
        <w:rPr>
          <w:bCs w:val="0"/>
          <w:sz w:val="24"/>
          <w:szCs w:val="24"/>
        </w:rPr>
        <w:t>3.11</w:t>
      </w:r>
      <w:r w:rsidR="00184770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3" w:name="_Ref191386407"/>
      <w:bookmarkStart w:id="424" w:name="_Ref191386526"/>
      <w:bookmarkStart w:id="425" w:name="_Toc440361333"/>
      <w:bookmarkStart w:id="426" w:name="_Toc440376088"/>
      <w:bookmarkStart w:id="427" w:name="_Toc440376215"/>
      <w:bookmarkStart w:id="428" w:name="_Toc440382480"/>
      <w:bookmarkStart w:id="429" w:name="_Toc440447150"/>
      <w:bookmarkStart w:id="430" w:name="_Toc440632310"/>
      <w:bookmarkStart w:id="431" w:name="_Toc440875083"/>
      <w:bookmarkStart w:id="432" w:name="_Toc441131070"/>
      <w:bookmarkStart w:id="433" w:name="_Toc465774591"/>
      <w:bookmarkStart w:id="434" w:name="_Toc465848820"/>
      <w:bookmarkStart w:id="435" w:name="_Toc468875322"/>
      <w:bookmarkStart w:id="436" w:name="_Toc469488374"/>
      <w:bookmarkStart w:id="437" w:name="_Toc471894895"/>
      <w:bookmarkStart w:id="43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9" w:name="_Ref93090116"/>
      <w:bookmarkStart w:id="440" w:name="_Ref191386482"/>
      <w:bookmarkStart w:id="441" w:name="_Ref440291364"/>
      <w:bookmarkEnd w:id="438"/>
      <w:r w:rsidRPr="00AC0260">
        <w:rPr>
          <w:bCs w:val="0"/>
          <w:sz w:val="24"/>
          <w:szCs w:val="24"/>
        </w:rPr>
        <w:t xml:space="preserve">Требования к </w:t>
      </w:r>
      <w:r w:rsidR="009C744E" w:rsidRPr="00AC0260">
        <w:rPr>
          <w:bCs w:val="0"/>
          <w:sz w:val="24"/>
          <w:szCs w:val="24"/>
        </w:rPr>
        <w:t>Участник</w:t>
      </w:r>
      <w:r w:rsidRPr="00AC0260">
        <w:rPr>
          <w:bCs w:val="0"/>
          <w:sz w:val="24"/>
          <w:szCs w:val="24"/>
        </w:rPr>
        <w:t>ам</w:t>
      </w:r>
      <w:bookmarkEnd w:id="439"/>
      <w:r w:rsidRPr="00AC0260">
        <w:rPr>
          <w:bCs w:val="0"/>
          <w:sz w:val="24"/>
          <w:szCs w:val="24"/>
        </w:rPr>
        <w:t>:</w:t>
      </w:r>
      <w:bookmarkStart w:id="442" w:name="_Ref306004833"/>
      <w:bookmarkEnd w:id="440"/>
      <w:r w:rsidR="000F4365" w:rsidRPr="00AC0260">
        <w:rPr>
          <w:bCs w:val="0"/>
          <w:sz w:val="24"/>
          <w:szCs w:val="24"/>
        </w:rPr>
        <w:t xml:space="preserve"> у</w:t>
      </w:r>
      <w:r w:rsidRPr="00AC0260">
        <w:rPr>
          <w:bCs w:val="0"/>
          <w:sz w:val="24"/>
          <w:szCs w:val="24"/>
        </w:rPr>
        <w:t xml:space="preserve">частвовать в процедуре </w:t>
      </w:r>
      <w:r w:rsidR="009C744E" w:rsidRPr="00AC0260">
        <w:rPr>
          <w:bCs w:val="0"/>
          <w:sz w:val="24"/>
          <w:szCs w:val="24"/>
        </w:rPr>
        <w:t>З</w:t>
      </w:r>
      <w:r w:rsidRPr="00AC0260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C0260">
        <w:rPr>
          <w:bCs w:val="0"/>
          <w:color w:val="000000"/>
          <w:sz w:val="24"/>
          <w:szCs w:val="24"/>
        </w:rPr>
        <w:t>физическое</w:t>
      </w:r>
      <w:r w:rsidRPr="00AC0260">
        <w:rPr>
          <w:bCs w:val="0"/>
          <w:sz w:val="24"/>
          <w:szCs w:val="24"/>
        </w:rPr>
        <w:t xml:space="preserve"> лицо </w:t>
      </w:r>
      <w:r w:rsidR="00E71628" w:rsidRPr="00AC0260">
        <w:rPr>
          <w:bCs w:val="0"/>
          <w:sz w:val="24"/>
          <w:szCs w:val="24"/>
        </w:rPr>
        <w:t>(в т.</w:t>
      </w:r>
      <w:r w:rsidR="003129D4" w:rsidRPr="00AC0260">
        <w:rPr>
          <w:bCs w:val="0"/>
          <w:sz w:val="24"/>
          <w:szCs w:val="24"/>
        </w:rPr>
        <w:t xml:space="preserve"> </w:t>
      </w:r>
      <w:r w:rsidR="00E71628" w:rsidRPr="00AC0260">
        <w:rPr>
          <w:bCs w:val="0"/>
          <w:sz w:val="24"/>
          <w:szCs w:val="24"/>
        </w:rPr>
        <w:t xml:space="preserve">ч. </w:t>
      </w:r>
      <w:r w:rsidRPr="00AC0260">
        <w:rPr>
          <w:bCs w:val="0"/>
          <w:sz w:val="24"/>
          <w:szCs w:val="24"/>
        </w:rPr>
        <w:t>индивидуальный предприниматель</w:t>
      </w:r>
      <w:r w:rsidR="00E71628" w:rsidRPr="00AC0260">
        <w:rPr>
          <w:bCs w:val="0"/>
          <w:sz w:val="24"/>
          <w:szCs w:val="24"/>
        </w:rPr>
        <w:t>)</w:t>
      </w:r>
      <w:r w:rsidR="00AC0260" w:rsidRPr="00AC0260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AC0260">
        <w:rPr>
          <w:bCs w:val="0"/>
          <w:sz w:val="24"/>
          <w:szCs w:val="24"/>
        </w:rPr>
        <w:t>.</w:t>
      </w:r>
      <w:r w:rsidRPr="00EB7BE2">
        <w:rPr>
          <w:bCs w:val="0"/>
          <w:sz w:val="24"/>
          <w:szCs w:val="24"/>
        </w:rPr>
        <w:t xml:space="preserve">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184770">
        <w:fldChar w:fldCharType="begin"/>
      </w:r>
      <w:r w:rsidR="00184770">
        <w:instrText xml:space="preserve"> REF _Ref191386451 \n \h  \* MERGEFORMAT </w:instrText>
      </w:r>
      <w:r w:rsidR="00184770">
        <w:fldChar w:fldCharType="separate"/>
      </w:r>
      <w:r w:rsidR="00093638" w:rsidRPr="00093638">
        <w:rPr>
          <w:bCs w:val="0"/>
          <w:sz w:val="24"/>
          <w:szCs w:val="24"/>
        </w:rPr>
        <w:t>3.3.9</w:t>
      </w:r>
      <w:r w:rsidR="00184770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184770">
        <w:fldChar w:fldCharType="begin"/>
      </w:r>
      <w:r w:rsidR="00184770">
        <w:instrText xml:space="preserve"> REF _Ref440876619 \r \h  \* MERGEFORMAT </w:instrText>
      </w:r>
      <w:r w:rsidR="00184770">
        <w:fldChar w:fldCharType="separate"/>
      </w:r>
      <w:r w:rsidR="00093638" w:rsidRPr="00093638">
        <w:rPr>
          <w:bCs w:val="0"/>
          <w:sz w:val="24"/>
          <w:szCs w:val="24"/>
        </w:rPr>
        <w:t>3.3.10</w:t>
      </w:r>
      <w:r w:rsidR="00184770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1"/>
      <w:bookmarkEnd w:id="44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4" w:name="_Ref306032455"/>
      <w:r w:rsidRPr="00AE1D21">
        <w:rPr>
          <w:bCs w:val="0"/>
          <w:color w:val="000000"/>
          <w:sz w:val="24"/>
          <w:szCs w:val="24"/>
        </w:rPr>
        <w:lastRenderedPageBreak/>
        <w:t xml:space="preserve">должен </w:t>
      </w:r>
      <w:bookmarkStart w:id="44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4"/>
      <w:bookmarkEnd w:id="44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6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184770" w:rsidRPr="002674F4">
        <w:fldChar w:fldCharType="begin"/>
      </w:r>
      <w:r w:rsidR="00184770" w:rsidRPr="002674F4">
        <w:instrText xml:space="preserve"> REF _Ref440275279 \r \h  \* MERGEFORMAT </w:instrText>
      </w:r>
      <w:r w:rsidR="00184770" w:rsidRPr="002674F4">
        <w:fldChar w:fldCharType="separate"/>
      </w:r>
      <w:r w:rsidR="00093638" w:rsidRPr="002674F4">
        <w:rPr>
          <w:sz w:val="24"/>
          <w:szCs w:val="24"/>
        </w:rPr>
        <w:t>1.1.4</w:t>
      </w:r>
      <w:r w:rsidR="00184770" w:rsidRPr="002674F4">
        <w:fldChar w:fldCharType="end"/>
      </w:r>
      <w:r w:rsidRPr="002674F4">
        <w:rPr>
          <w:sz w:val="24"/>
          <w:szCs w:val="24"/>
        </w:rPr>
        <w:t xml:space="preserve"> и разделе </w:t>
      </w:r>
      <w:r w:rsidR="00184770" w:rsidRPr="002674F4">
        <w:fldChar w:fldCharType="begin"/>
      </w:r>
      <w:r w:rsidR="00184770" w:rsidRPr="002674F4">
        <w:instrText xml:space="preserve"> REF _Ref440270568 \r \h  \* MERGEFORMAT </w:instrText>
      </w:r>
      <w:r w:rsidR="00184770" w:rsidRPr="002674F4">
        <w:fldChar w:fldCharType="separate"/>
      </w:r>
      <w:r w:rsidR="00093638" w:rsidRPr="002674F4">
        <w:t>4</w:t>
      </w:r>
      <w:r w:rsidR="00184770" w:rsidRPr="002674F4">
        <w:fldChar w:fldCharType="end"/>
      </w:r>
      <w:r w:rsidRPr="002674F4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C0260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</w:t>
      </w:r>
      <w:r w:rsidR="005347FA" w:rsidRPr="00AC0260">
        <w:rPr>
          <w:color w:val="000000"/>
          <w:sz w:val="24"/>
          <w:szCs w:val="24"/>
          <w:lang w:eastAsia="ru-RU"/>
        </w:rPr>
        <w:t xml:space="preserve">наличие </w:t>
      </w:r>
      <w:r w:rsidR="00036006" w:rsidRPr="00AC0260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C0260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C0260">
        <w:rPr>
          <w:color w:val="000000"/>
          <w:sz w:val="24"/>
          <w:szCs w:val="24"/>
          <w:lang w:eastAsia="ru-RU"/>
        </w:rPr>
        <w:t xml:space="preserve"> по </w:t>
      </w:r>
      <w:r w:rsidR="002037C3" w:rsidRPr="00AC0260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C0260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C0260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C0260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C0260">
        <w:rPr>
          <w:color w:val="000000"/>
          <w:sz w:val="24"/>
          <w:szCs w:val="24"/>
          <w:lang w:eastAsia="ru-RU"/>
        </w:rPr>
        <w:t>услуг</w:t>
      </w:r>
      <w:r w:rsidR="00036006" w:rsidRPr="00AC0260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C0260">
        <w:rPr>
          <w:color w:val="000000"/>
          <w:sz w:val="24"/>
          <w:szCs w:val="24"/>
          <w:lang w:eastAsia="ru-RU"/>
        </w:rPr>
        <w:t>)</w:t>
      </w:r>
      <w:r w:rsidR="00036006" w:rsidRPr="00AC0260">
        <w:rPr>
          <w:color w:val="000000"/>
          <w:sz w:val="24"/>
          <w:szCs w:val="24"/>
          <w:lang w:eastAsia="ru-RU"/>
        </w:rPr>
        <w:t xml:space="preserve">. </w:t>
      </w:r>
    </w:p>
    <w:p w:rsidR="00AC0260" w:rsidRPr="00AC0260" w:rsidRDefault="00AC0260" w:rsidP="00AC026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C0260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</w:t>
      </w:r>
      <w:proofErr w:type="gramStart"/>
      <w:r w:rsidRPr="00AE1D21">
        <w:rPr>
          <w:sz w:val="24"/>
          <w:szCs w:val="24"/>
        </w:rPr>
        <w:t>составе</w:t>
      </w:r>
      <w:proofErr w:type="gramEnd"/>
      <w:r w:rsidRPr="00AE1D21">
        <w:rPr>
          <w:sz w:val="24"/>
          <w:szCs w:val="24"/>
        </w:rPr>
        <w:t xml:space="preserve"> Заявки в обязательном порядке предоставляются документы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7" w:name="_Ref306005578"/>
      <w:bookmarkStart w:id="448" w:name="_Ref303587815"/>
      <w:r w:rsidRPr="00AE1D21">
        <w:rPr>
          <w:sz w:val="24"/>
          <w:szCs w:val="24"/>
        </w:rPr>
        <w:lastRenderedPageBreak/>
        <w:t xml:space="preserve">Для юридических лиц/индивидуальных предпринимателей, если в </w:t>
      </w:r>
      <w:proofErr w:type="gramStart"/>
      <w:r w:rsidRPr="00AE1D21">
        <w:rPr>
          <w:sz w:val="24"/>
          <w:szCs w:val="24"/>
        </w:rPr>
        <w:t>каждом</w:t>
      </w:r>
      <w:proofErr w:type="gramEnd"/>
      <w:r w:rsidRPr="00AE1D21">
        <w:rPr>
          <w:sz w:val="24"/>
          <w:szCs w:val="24"/>
        </w:rPr>
        <w:t xml:space="preserve">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184770">
        <w:fldChar w:fldCharType="begin"/>
      </w:r>
      <w:r w:rsidR="00184770">
        <w:instrText xml:space="preserve"> REF _Ref440291364 \r \h  \* MERGEFORMAT </w:instrText>
      </w:r>
      <w:r w:rsidR="00184770">
        <w:fldChar w:fldCharType="separate"/>
      </w:r>
      <w:r w:rsidR="00093638" w:rsidRPr="00093638">
        <w:rPr>
          <w:sz w:val="24"/>
          <w:szCs w:val="24"/>
        </w:rPr>
        <w:t>3.3.8.1</w:t>
      </w:r>
      <w:r w:rsidR="00184770">
        <w:fldChar w:fldCharType="end"/>
      </w:r>
      <w:r w:rsidRPr="00AE1D21">
        <w:rPr>
          <w:sz w:val="24"/>
          <w:szCs w:val="24"/>
        </w:rPr>
        <w:t>-</w:t>
      </w:r>
      <w:r w:rsidR="00184770">
        <w:fldChar w:fldCharType="begin"/>
      </w:r>
      <w:r w:rsidR="00184770">
        <w:instrText xml:space="preserve"> REF _Ref303669127 \r \h  \* MERGEFORMAT </w:instrText>
      </w:r>
      <w:r w:rsidR="00184770">
        <w:fldChar w:fldCharType="separate"/>
      </w:r>
      <w:r w:rsidR="00093638" w:rsidRPr="00093638">
        <w:rPr>
          <w:sz w:val="24"/>
          <w:szCs w:val="24"/>
        </w:rPr>
        <w:t>3.3.8.2</w:t>
      </w:r>
      <w:r w:rsidR="00184770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7"/>
      <w:bookmarkEnd w:id="44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4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184770">
        <w:fldChar w:fldCharType="begin"/>
      </w:r>
      <w:r w:rsidR="00184770">
        <w:instrText xml:space="preserve"> REF _Ref440271993 \r \h  \* MERGEFORMAT </w:instrText>
      </w:r>
      <w:r w:rsidR="00184770">
        <w:fldChar w:fldCharType="separate"/>
      </w:r>
      <w:r w:rsidR="00093638" w:rsidRPr="00093638">
        <w:rPr>
          <w:sz w:val="24"/>
          <w:szCs w:val="24"/>
        </w:rPr>
        <w:t>5.11</w:t>
      </w:r>
      <w:r w:rsidR="00184770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184770">
        <w:fldChar w:fldCharType="begin"/>
      </w:r>
      <w:r w:rsidR="00184770">
        <w:instrText xml:space="preserve"> REF _Ref440271964 \r \h  \* MERGEFORMAT </w:instrText>
      </w:r>
      <w:r w:rsidR="00184770">
        <w:fldChar w:fldCharType="separate"/>
      </w:r>
      <w:r w:rsidR="00093638" w:rsidRPr="00093638">
        <w:rPr>
          <w:sz w:val="24"/>
          <w:szCs w:val="24"/>
        </w:rPr>
        <w:t>5.1.3</w:t>
      </w:r>
      <w:r w:rsidR="00184770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0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184770">
        <w:fldChar w:fldCharType="begin"/>
      </w:r>
      <w:r w:rsidR="00184770">
        <w:instrText xml:space="preserve"> REF _Ref440272035 \r \h  \* MERGEFORMAT </w:instrText>
      </w:r>
      <w:r w:rsidR="00184770">
        <w:fldChar w:fldCharType="separate"/>
      </w:r>
      <w:r w:rsidR="00093638" w:rsidRPr="00093638">
        <w:rPr>
          <w:sz w:val="24"/>
          <w:szCs w:val="24"/>
        </w:rPr>
        <w:t>5.12</w:t>
      </w:r>
      <w:r w:rsidR="00184770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184770">
        <w:fldChar w:fldCharType="begin"/>
      </w:r>
      <w:r w:rsidR="00184770">
        <w:instrText xml:space="preserve"> REF _Ref440272051 \r \h  \* MERGEFORMAT </w:instrText>
      </w:r>
      <w:r w:rsidR="00184770">
        <w:fldChar w:fldCharType="separate"/>
      </w:r>
      <w:r w:rsidR="00093638" w:rsidRPr="00093638">
        <w:rPr>
          <w:sz w:val="24"/>
          <w:szCs w:val="24"/>
        </w:rPr>
        <w:t>5.13</w:t>
      </w:r>
      <w:r w:rsidR="00184770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</w:t>
      </w:r>
      <w:r w:rsidR="00F82225" w:rsidRPr="00AE1D21">
        <w:rPr>
          <w:sz w:val="24"/>
          <w:szCs w:val="24"/>
        </w:rPr>
        <w:lastRenderedPageBreak/>
        <w:t xml:space="preserve">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184770">
        <w:fldChar w:fldCharType="begin"/>
      </w:r>
      <w:r w:rsidR="00184770">
        <w:instrText xml:space="preserve"> REF _Ref440272119 \r \h  \* MERGEFORMAT </w:instrText>
      </w:r>
      <w:r w:rsidR="00184770">
        <w:fldChar w:fldCharType="separate"/>
      </w:r>
      <w:r w:rsidR="00093638" w:rsidRPr="00093638">
        <w:rPr>
          <w:sz w:val="24"/>
          <w:szCs w:val="24"/>
        </w:rPr>
        <w:t>5.7.1</w:t>
      </w:r>
      <w:r w:rsidR="00184770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</w:t>
      </w:r>
      <w:r w:rsidR="0038211D" w:rsidRPr="00AE1D21">
        <w:rPr>
          <w:bCs w:val="0"/>
          <w:sz w:val="24"/>
          <w:szCs w:val="24"/>
        </w:rPr>
        <w:lastRenderedPageBreak/>
        <w:t xml:space="preserve">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1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F810AA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F810AA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 xml:space="preserve">В </w:t>
      </w:r>
      <w:proofErr w:type="gramStart"/>
      <w:r w:rsidR="00D15047" w:rsidRPr="00AE1D21">
        <w:rPr>
          <w:sz w:val="24"/>
          <w:szCs w:val="24"/>
        </w:rPr>
        <w:t>случае</w:t>
      </w:r>
      <w:proofErr w:type="gramEnd"/>
      <w:r w:rsidR="00D15047" w:rsidRPr="00AE1D21">
        <w:rPr>
          <w:sz w:val="24"/>
          <w:szCs w:val="24"/>
        </w:rPr>
        <w:t>,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184770">
        <w:fldChar w:fldCharType="begin"/>
      </w:r>
      <w:r w:rsidR="00184770">
        <w:instrText xml:space="preserve"> REF _Ref440275279 \r \h  \* MERGEFORMAT </w:instrText>
      </w:r>
      <w:r w:rsidR="00184770">
        <w:fldChar w:fldCharType="separate"/>
      </w:r>
      <w:r w:rsidR="00093638" w:rsidRPr="00093638">
        <w:rPr>
          <w:sz w:val="24"/>
          <w:szCs w:val="24"/>
        </w:rPr>
        <w:t>1.1.4</w:t>
      </w:r>
      <w:r w:rsidR="00184770">
        <w:fldChar w:fldCharType="end"/>
      </w:r>
      <w:r w:rsidRPr="009F2BF9">
        <w:rPr>
          <w:sz w:val="24"/>
          <w:szCs w:val="24"/>
        </w:rPr>
        <w:t xml:space="preserve"> и разделе </w:t>
      </w:r>
      <w:r w:rsidR="00184770">
        <w:fldChar w:fldCharType="begin"/>
      </w:r>
      <w:r w:rsidR="00184770">
        <w:instrText xml:space="preserve"> REF _Ref440270568 \r \h  \* MERGEFORMAT </w:instrText>
      </w:r>
      <w:r w:rsidR="00184770">
        <w:fldChar w:fldCharType="separate"/>
      </w:r>
      <w:r w:rsidR="00093638">
        <w:t>4</w:t>
      </w:r>
      <w:r w:rsidR="00184770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5.8</w:t>
      </w:r>
      <w:r w:rsidR="00F810A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184770">
        <w:fldChar w:fldCharType="begin"/>
      </w:r>
      <w:r w:rsidR="00184770">
        <w:instrText xml:space="preserve"> REF _Ref55336389 \r \h  \* MERGEFORMAT </w:instrText>
      </w:r>
      <w:r w:rsidR="00184770">
        <w:fldChar w:fldCharType="separate"/>
      </w:r>
      <w:r w:rsidR="00093638" w:rsidRPr="00093638">
        <w:rPr>
          <w:sz w:val="24"/>
          <w:szCs w:val="24"/>
        </w:rPr>
        <w:t>5.9</w:t>
      </w:r>
      <w:r w:rsidR="00184770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184770">
        <w:fldChar w:fldCharType="begin"/>
      </w:r>
      <w:r w:rsidR="00184770">
        <w:instrText xml:space="preserve"> REF _Ref55336398 \r \h  \* MERGEFORMAT </w:instrText>
      </w:r>
      <w:r w:rsidR="00184770">
        <w:fldChar w:fldCharType="separate"/>
      </w:r>
      <w:r w:rsidR="00093638" w:rsidRPr="00093638">
        <w:rPr>
          <w:sz w:val="24"/>
          <w:szCs w:val="24"/>
        </w:rPr>
        <w:t>5.10</w:t>
      </w:r>
      <w:r w:rsidR="00184770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r w:rsidR="00184770">
        <w:fldChar w:fldCharType="begin"/>
      </w:r>
      <w:r w:rsidR="00184770">
        <w:instrText xml:space="preserve"> REF _Ref440272256 \r \h  \* MERGEFORMAT </w:instrText>
      </w:r>
      <w:r w:rsidR="00184770">
        <w:fldChar w:fldCharType="separate"/>
      </w:r>
      <w:r w:rsidR="00093638" w:rsidRPr="00093638">
        <w:rPr>
          <w:sz w:val="24"/>
          <w:szCs w:val="24"/>
        </w:rPr>
        <w:t>5.14</w:t>
      </w:r>
      <w:r w:rsidR="00184770">
        <w:fldChar w:fldCharType="end"/>
      </w:r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</w:t>
      </w:r>
      <w:r w:rsidRPr="005347FA">
        <w:rPr>
          <w:sz w:val="24"/>
          <w:szCs w:val="24"/>
        </w:rPr>
        <w:lastRenderedPageBreak/>
        <w:t>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184770">
        <w:fldChar w:fldCharType="begin"/>
      </w:r>
      <w:r w:rsidR="00184770">
        <w:instrText xml:space="preserve"> REF _Ref440272274 \r \h  \* MERGEFORMAT </w:instrText>
      </w:r>
      <w:r w:rsidR="00184770">
        <w:fldChar w:fldCharType="separate"/>
      </w:r>
      <w:r w:rsidR="00093638" w:rsidRPr="00093638">
        <w:rPr>
          <w:sz w:val="24"/>
          <w:szCs w:val="24"/>
        </w:rPr>
        <w:t>5.16</w:t>
      </w:r>
      <w:r w:rsidR="00184770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</w:t>
      </w:r>
      <w:r w:rsidRPr="007D7C50">
        <w:rPr>
          <w:i/>
          <w:sz w:val="24"/>
          <w:szCs w:val="24"/>
        </w:rPr>
        <w:lastRenderedPageBreak/>
        <w:t>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184770">
        <w:fldChar w:fldCharType="begin"/>
      </w:r>
      <w:r w:rsidR="00184770">
        <w:instrText xml:space="preserve"> REF _Ref465675151 \r \h  \* MERGEFORMAT </w:instrText>
      </w:r>
      <w:r w:rsidR="00184770">
        <w:fldChar w:fldCharType="separate"/>
      </w:r>
      <w:r w:rsidR="00093638" w:rsidRPr="00093638">
        <w:rPr>
          <w:sz w:val="24"/>
          <w:szCs w:val="24"/>
        </w:rPr>
        <w:t>3.11.2</w:t>
      </w:r>
      <w:r w:rsidR="00184770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случае</w:t>
      </w:r>
      <w:proofErr w:type="gramEnd"/>
      <w:r w:rsidRPr="00E71A48">
        <w:rPr>
          <w:bCs w:val="0"/>
          <w:sz w:val="24"/>
          <w:szCs w:val="24"/>
        </w:rPr>
        <w:t xml:space="preserve">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4" w:name="_Ref191386451"/>
      <w:bookmarkStart w:id="455" w:name="_Ref440271628"/>
      <w:bookmarkStart w:id="456" w:name="_Toc440361334"/>
      <w:bookmarkStart w:id="457" w:name="_Toc440376089"/>
      <w:bookmarkStart w:id="458" w:name="_Toc440376216"/>
      <w:bookmarkStart w:id="459" w:name="_Toc440382481"/>
      <w:bookmarkStart w:id="460" w:name="_Toc440447151"/>
      <w:bookmarkStart w:id="461" w:name="_Toc440632311"/>
      <w:bookmarkStart w:id="462" w:name="_Toc440875084"/>
      <w:bookmarkStart w:id="463" w:name="_Toc441131071"/>
      <w:bookmarkStart w:id="464" w:name="_Ref465773032"/>
      <w:bookmarkStart w:id="465" w:name="_Toc465774592"/>
      <w:bookmarkStart w:id="466" w:name="_Toc465848821"/>
      <w:bookmarkStart w:id="467" w:name="_Toc468875323"/>
      <w:bookmarkStart w:id="468" w:name="_Toc469488375"/>
      <w:bookmarkStart w:id="469" w:name="_Toc471894896"/>
      <w:r w:rsidRPr="00E71A48">
        <w:rPr>
          <w:szCs w:val="24"/>
        </w:rPr>
        <w:t xml:space="preserve">Привлечение </w:t>
      </w:r>
      <w:bookmarkEnd w:id="454"/>
      <w:bookmarkEnd w:id="455"/>
      <w:bookmarkEnd w:id="456"/>
      <w:bookmarkEnd w:id="457"/>
      <w:bookmarkEnd w:id="458"/>
      <w:r w:rsidR="00362EA4">
        <w:rPr>
          <w:szCs w:val="24"/>
        </w:rPr>
        <w:t>соисполнителей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0" w:name="_Ref191386461"/>
      <w:bookmarkStart w:id="471" w:name="_Toc440361335"/>
      <w:bookmarkStart w:id="472" w:name="_Toc440376090"/>
      <w:bookmarkStart w:id="47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</w:t>
      </w:r>
      <w:r w:rsidR="00D57D88" w:rsidRPr="003B0322">
        <w:rPr>
          <w:sz w:val="24"/>
          <w:szCs w:val="24"/>
        </w:rPr>
        <w:lastRenderedPageBreak/>
        <w:t>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184770">
        <w:fldChar w:fldCharType="begin"/>
      </w:r>
      <w:r w:rsidR="00184770">
        <w:instrText xml:space="preserve"> REF _Ref191386407 \r \h  \* MERGEFORMAT </w:instrText>
      </w:r>
      <w:r w:rsidR="00184770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184770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F810A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184770">
        <w:fldChar w:fldCharType="begin"/>
      </w:r>
      <w:r w:rsidR="00184770">
        <w:instrText xml:space="preserve"> REF _Ref303669127 \r \h  \* MERGEFORMAT </w:instrText>
      </w:r>
      <w:r w:rsidR="00184770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184770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184770">
        <w:fldChar w:fldCharType="begin"/>
      </w:r>
      <w:r w:rsidR="00184770">
        <w:instrText xml:space="preserve"> REF _Ref442190626 \r \h  \* MERGEFORMAT </w:instrText>
      </w:r>
      <w:r w:rsidR="00184770">
        <w:fldChar w:fldCharType="separate"/>
      </w:r>
      <w:r w:rsidR="00093638" w:rsidRPr="00093638">
        <w:rPr>
          <w:sz w:val="24"/>
          <w:szCs w:val="24"/>
        </w:rPr>
        <w:t>у)</w:t>
      </w:r>
      <w:r w:rsidR="00184770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184770">
        <w:fldChar w:fldCharType="begin"/>
      </w:r>
      <w:r w:rsidR="00184770">
        <w:instrText xml:space="preserve"> REF _Ref303587815 \r \h  \* MERGEFORMAT </w:instrText>
      </w:r>
      <w:r w:rsidR="00184770">
        <w:fldChar w:fldCharType="separate"/>
      </w:r>
      <w:r w:rsidR="00093638" w:rsidRPr="00093638">
        <w:rPr>
          <w:sz w:val="24"/>
          <w:szCs w:val="24"/>
        </w:rPr>
        <w:t>3.3.8.3</w:t>
      </w:r>
      <w:r w:rsidR="00184770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184770">
        <w:fldChar w:fldCharType="begin"/>
      </w:r>
      <w:r w:rsidR="00184770">
        <w:instrText xml:space="preserve"> REF _Ref440272510 \r \h  \* MERGEFORMAT </w:instrText>
      </w:r>
      <w:r w:rsidR="00184770">
        <w:fldChar w:fldCharType="separate"/>
      </w:r>
      <w:r w:rsidR="00093638" w:rsidRPr="00093638">
        <w:rPr>
          <w:bCs w:val="0"/>
          <w:sz w:val="24"/>
          <w:szCs w:val="24"/>
        </w:rPr>
        <w:t>5.17</w:t>
      </w:r>
      <w:r w:rsidR="00184770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82482"/>
      <w:bookmarkStart w:id="476" w:name="_Toc440447152"/>
      <w:bookmarkStart w:id="477" w:name="_Toc440632312"/>
      <w:bookmarkStart w:id="478" w:name="_Toc440875085"/>
      <w:bookmarkStart w:id="479" w:name="_Ref440876619"/>
      <w:bookmarkStart w:id="480" w:name="_Ref440876660"/>
      <w:bookmarkStart w:id="481" w:name="_Toc441131072"/>
      <w:bookmarkStart w:id="482" w:name="_Ref465772690"/>
      <w:bookmarkStart w:id="483" w:name="_Toc465774593"/>
      <w:bookmarkStart w:id="484" w:name="_Toc465848822"/>
      <w:bookmarkStart w:id="485" w:name="_Toc468875324"/>
      <w:bookmarkStart w:id="486" w:name="_Toc469488376"/>
      <w:bookmarkStart w:id="487" w:name="_Toc471894897"/>
      <w:r w:rsidRPr="00E71A48">
        <w:rPr>
          <w:szCs w:val="24"/>
        </w:rPr>
        <w:lastRenderedPageBreak/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0"/>
      <w:bookmarkEnd w:id="471"/>
      <w:bookmarkEnd w:id="472"/>
      <w:bookmarkEnd w:id="473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184770">
        <w:fldChar w:fldCharType="begin"/>
      </w:r>
      <w:r w:rsidR="00184770">
        <w:instrText xml:space="preserve"> REF _Ref191386482 \r \h  \* MERGEFORMAT </w:instrText>
      </w:r>
      <w:r w:rsidR="00184770">
        <w:fldChar w:fldCharType="separate"/>
      </w:r>
      <w:r w:rsidR="00093638" w:rsidRPr="00093638">
        <w:rPr>
          <w:bCs w:val="0"/>
          <w:sz w:val="24"/>
          <w:szCs w:val="24"/>
        </w:rPr>
        <w:t>3.3.8.1</w:t>
      </w:r>
      <w:r w:rsidR="00184770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184770">
        <w:fldChar w:fldCharType="begin"/>
      </w:r>
      <w:r w:rsidR="00184770">
        <w:instrText xml:space="preserve"> REF _Ref191386407 \r \h  \* MERGEFORMAT </w:instrText>
      </w:r>
      <w:r w:rsidR="00184770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184770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F810A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3.3.8.2</w:t>
      </w:r>
      <w:r w:rsidR="00F810A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184770">
        <w:fldChar w:fldCharType="begin"/>
      </w:r>
      <w:r w:rsidR="00184770">
        <w:instrText xml:space="preserve"> REF _Ref307563248 \r \h  \* MERGEFORMAT </w:instrText>
      </w:r>
      <w:r w:rsidR="00184770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a</w:t>
      </w:r>
      <w:r w:rsidR="00093638" w:rsidRPr="00184770">
        <w:rPr>
          <w:bCs w:val="0"/>
          <w:sz w:val="24"/>
          <w:szCs w:val="24"/>
        </w:rPr>
        <w:t>)</w:t>
      </w:r>
      <w:r w:rsidR="00184770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184770">
        <w:fldChar w:fldCharType="begin"/>
      </w:r>
      <w:r w:rsidR="00184770">
        <w:instrText xml:space="preserve"> REF _Ref307563262 \r \h  \* MERGEFORMAT </w:instrText>
      </w:r>
      <w:r w:rsidR="00184770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g</w:t>
      </w:r>
      <w:r w:rsidR="00093638" w:rsidRPr="00184770">
        <w:rPr>
          <w:bCs w:val="0"/>
          <w:sz w:val="24"/>
          <w:szCs w:val="24"/>
        </w:rPr>
        <w:t>)</w:t>
      </w:r>
      <w:r w:rsidR="00184770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184770">
        <w:fldChar w:fldCharType="begin"/>
      </w:r>
      <w:r w:rsidR="00184770">
        <w:instrText xml:space="preserve"> REF _Ref306032591 \r \h  \* MERGEFORMAT </w:instrText>
      </w:r>
      <w:r w:rsidR="00184770">
        <w:fldChar w:fldCharType="separate"/>
      </w:r>
      <w:r w:rsidR="00093638" w:rsidRPr="00093638">
        <w:rPr>
          <w:bCs w:val="0"/>
          <w:sz w:val="24"/>
          <w:szCs w:val="24"/>
        </w:rPr>
        <w:t>3.3.10.4</w:t>
      </w:r>
      <w:r w:rsidR="00184770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</w:t>
      </w:r>
      <w:r w:rsidRPr="00AE1D21">
        <w:rPr>
          <w:sz w:val="24"/>
          <w:szCs w:val="24"/>
        </w:rPr>
        <w:lastRenderedPageBreak/>
        <w:t>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1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1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184770">
        <w:fldChar w:fldCharType="begin"/>
      </w:r>
      <w:r w:rsidR="00184770">
        <w:instrText xml:space="preserve"> REF _Ref303669127 \r \h  \* MERGEFORMAT </w:instrText>
      </w:r>
      <w:r w:rsidR="00184770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184770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184770">
        <w:fldChar w:fldCharType="begin"/>
      </w:r>
      <w:r w:rsidR="00184770">
        <w:instrText xml:space="preserve"> REF _Ref442190626 \r \h  \* MERGEFORMAT </w:instrText>
      </w:r>
      <w:r w:rsidR="00184770">
        <w:fldChar w:fldCharType="separate"/>
      </w:r>
      <w:r w:rsidR="00093638" w:rsidRPr="00093638">
        <w:rPr>
          <w:sz w:val="24"/>
          <w:szCs w:val="24"/>
        </w:rPr>
        <w:t>у)</w:t>
      </w:r>
      <w:r w:rsidR="00184770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184770">
        <w:fldChar w:fldCharType="begin"/>
      </w:r>
      <w:r w:rsidR="00184770">
        <w:instrText xml:space="preserve"> REF _Ref303587815 \r \h  \* MERGEFORMAT </w:instrText>
      </w:r>
      <w:r w:rsidR="00184770">
        <w:fldChar w:fldCharType="separate"/>
      </w:r>
      <w:r w:rsidR="00093638" w:rsidRPr="00093638">
        <w:rPr>
          <w:sz w:val="24"/>
          <w:szCs w:val="24"/>
        </w:rPr>
        <w:t>3.3.8.3</w:t>
      </w:r>
      <w:r w:rsidR="00184770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5.18</w:t>
      </w:r>
      <w:r w:rsidR="00F810A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F810A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2" w:name="_Ref306114966"/>
      <w:bookmarkStart w:id="493" w:name="_Toc440361336"/>
      <w:bookmarkStart w:id="494" w:name="_Toc440376091"/>
      <w:bookmarkStart w:id="495" w:name="_Toc440376218"/>
      <w:bookmarkStart w:id="496" w:name="_Toc440382483"/>
      <w:bookmarkStart w:id="497" w:name="_Toc440447153"/>
      <w:bookmarkStart w:id="498" w:name="_Toc440632313"/>
      <w:bookmarkStart w:id="499" w:name="_Toc440875086"/>
      <w:bookmarkStart w:id="500" w:name="_Toc441131073"/>
      <w:bookmarkStart w:id="501" w:name="_Toc465774594"/>
      <w:bookmarkStart w:id="502" w:name="_Toc465848823"/>
      <w:bookmarkStart w:id="503" w:name="_Toc468875325"/>
      <w:bookmarkStart w:id="504" w:name="_Toc469488377"/>
      <w:bookmarkStart w:id="505" w:name="_Toc471894898"/>
      <w:r w:rsidRPr="00E71A48">
        <w:rPr>
          <w:szCs w:val="24"/>
        </w:rPr>
        <w:t>Разъяснение Документации по запросу предложений</w:t>
      </w:r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proofErr w:type="gramStart"/>
      <w:r w:rsidRPr="00212D09">
        <w:rPr>
          <w:bCs w:val="0"/>
          <w:iCs/>
          <w:sz w:val="24"/>
          <w:szCs w:val="24"/>
        </w:rPr>
        <w:t>случае</w:t>
      </w:r>
      <w:proofErr w:type="gramEnd"/>
      <w:r w:rsidRPr="00212D09">
        <w:rPr>
          <w:bCs w:val="0"/>
          <w:iCs/>
          <w:sz w:val="24"/>
          <w:szCs w:val="24"/>
        </w:rPr>
        <w:t xml:space="preserve">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F810A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F810AA">
        <w:rPr>
          <w:bCs w:val="0"/>
          <w:iCs/>
          <w:sz w:val="24"/>
          <w:szCs w:val="24"/>
        </w:rPr>
      </w:r>
      <w:r w:rsidR="00F810AA">
        <w:rPr>
          <w:bCs w:val="0"/>
          <w:iCs/>
          <w:sz w:val="24"/>
          <w:szCs w:val="24"/>
        </w:rPr>
        <w:fldChar w:fldCharType="separate"/>
      </w:r>
      <w:r w:rsidR="00093638">
        <w:rPr>
          <w:bCs w:val="0"/>
          <w:iCs/>
          <w:sz w:val="24"/>
          <w:szCs w:val="24"/>
        </w:rPr>
        <w:t>3.3.12</w:t>
      </w:r>
      <w:r w:rsidR="00F810A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184770">
        <w:fldChar w:fldCharType="begin"/>
      </w:r>
      <w:r w:rsidR="00184770">
        <w:instrText xml:space="preserve"> REF _Ref440289401 \r \h  \* MERGEFORMAT </w:instrText>
      </w:r>
      <w:r w:rsidR="00184770">
        <w:fldChar w:fldCharType="separate"/>
      </w:r>
      <w:r w:rsidR="00093638" w:rsidRPr="00093638">
        <w:rPr>
          <w:bCs w:val="0"/>
          <w:iCs/>
          <w:sz w:val="24"/>
          <w:szCs w:val="24"/>
        </w:rPr>
        <w:t>3.3.13</w:t>
      </w:r>
      <w:r w:rsidR="00184770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61337"/>
      <w:bookmarkStart w:id="507" w:name="_Toc440376092"/>
      <w:bookmarkStart w:id="508" w:name="_Toc440376219"/>
      <w:bookmarkStart w:id="509" w:name="_Toc440382484"/>
      <w:bookmarkStart w:id="510" w:name="_Toc440447154"/>
      <w:bookmarkStart w:id="511" w:name="_Toc440632314"/>
      <w:bookmarkStart w:id="512" w:name="_Toc440875087"/>
      <w:bookmarkStart w:id="513" w:name="_Ref440969948"/>
      <w:bookmarkStart w:id="514" w:name="_Ref441057071"/>
      <w:bookmarkStart w:id="515" w:name="_Toc441131074"/>
      <w:bookmarkStart w:id="516" w:name="_Toc465774595"/>
      <w:bookmarkStart w:id="517" w:name="_Toc465848824"/>
      <w:bookmarkStart w:id="518" w:name="_Toc468875326"/>
      <w:bookmarkStart w:id="519" w:name="_Toc469488378"/>
      <w:bookmarkStart w:id="520" w:name="_Toc471894899"/>
      <w:r w:rsidRPr="00E71A48">
        <w:rPr>
          <w:szCs w:val="24"/>
        </w:rPr>
        <w:lastRenderedPageBreak/>
        <w:t>Внесение изменений в Документацию по запросу предложений.</w:t>
      </w:r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1" w:name="_Ref440289401"/>
      <w:bookmarkStart w:id="522" w:name="_Toc440361338"/>
      <w:bookmarkStart w:id="523" w:name="_Toc440376093"/>
      <w:bookmarkStart w:id="524" w:name="_Toc440376220"/>
      <w:bookmarkStart w:id="525" w:name="_Toc440382485"/>
      <w:bookmarkStart w:id="526" w:name="_Toc440447155"/>
      <w:bookmarkStart w:id="527" w:name="_Toc440632315"/>
      <w:bookmarkStart w:id="528" w:name="_Toc440875088"/>
      <w:bookmarkStart w:id="529" w:name="_Toc441131075"/>
      <w:bookmarkStart w:id="530" w:name="_Toc465774596"/>
      <w:bookmarkStart w:id="531" w:name="_Toc465848825"/>
      <w:bookmarkStart w:id="532" w:name="_Toc468875327"/>
      <w:bookmarkStart w:id="533" w:name="_Toc469488379"/>
      <w:bookmarkStart w:id="534" w:name="_Toc471894900"/>
      <w:r w:rsidRPr="00E71A48">
        <w:rPr>
          <w:szCs w:val="24"/>
        </w:rPr>
        <w:t>Продление срока окончания приема Заявок</w:t>
      </w:r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5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6" w:name="_Toc299701566"/>
      <w:bookmarkStart w:id="537" w:name="_Ref306176386"/>
      <w:bookmarkStart w:id="538" w:name="_Ref440285128"/>
      <w:bookmarkStart w:id="539" w:name="_Toc440361339"/>
      <w:bookmarkStart w:id="540" w:name="_Toc440376094"/>
      <w:bookmarkStart w:id="541" w:name="_Toc440376221"/>
      <w:bookmarkStart w:id="542" w:name="_Toc440382486"/>
      <w:bookmarkStart w:id="543" w:name="_Toc440447156"/>
      <w:bookmarkStart w:id="544" w:name="_Toc440632316"/>
      <w:bookmarkStart w:id="545" w:name="_Toc440875089"/>
      <w:bookmarkStart w:id="546" w:name="_Toc441131076"/>
      <w:bookmarkStart w:id="547" w:name="_Toc465774597"/>
      <w:bookmarkStart w:id="548" w:name="_Toc465848826"/>
      <w:bookmarkStart w:id="549" w:name="_Toc468875328"/>
      <w:bookmarkStart w:id="550" w:name="_Toc469488380"/>
      <w:bookmarkStart w:id="551" w:name="_Toc471894901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AC0260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AC0260">
        <w:rPr>
          <w:bCs w:val="0"/>
          <w:sz w:val="24"/>
          <w:szCs w:val="24"/>
        </w:rPr>
        <w:t>запросе предложений</w:t>
      </w:r>
      <w:r w:rsidR="00932C0A" w:rsidRPr="00AC0260">
        <w:rPr>
          <w:bCs w:val="0"/>
          <w:sz w:val="24"/>
          <w:szCs w:val="24"/>
        </w:rPr>
        <w:t xml:space="preserve"> и подачей </w:t>
      </w:r>
      <w:r w:rsidR="004B5EB3" w:rsidRPr="00AC0260">
        <w:rPr>
          <w:bCs w:val="0"/>
          <w:sz w:val="24"/>
          <w:szCs w:val="24"/>
        </w:rPr>
        <w:t>Заявк</w:t>
      </w:r>
      <w:r w:rsidR="00932C0A" w:rsidRPr="00AC0260">
        <w:rPr>
          <w:bCs w:val="0"/>
          <w:sz w:val="24"/>
          <w:szCs w:val="24"/>
        </w:rPr>
        <w:t xml:space="preserve">и, на сумму </w:t>
      </w:r>
      <w:r w:rsidR="002674F4" w:rsidRPr="00AC0260">
        <w:rPr>
          <w:bCs w:val="0"/>
          <w:sz w:val="24"/>
          <w:szCs w:val="24"/>
        </w:rPr>
        <w:t>2</w:t>
      </w:r>
      <w:r w:rsidR="00932C0A" w:rsidRPr="00AC0260">
        <w:rPr>
          <w:bCs w:val="0"/>
          <w:sz w:val="24"/>
          <w:szCs w:val="24"/>
        </w:rPr>
        <w:t>% от стоимости</w:t>
      </w:r>
      <w:r w:rsidR="00932C0A" w:rsidRPr="001E3137">
        <w:rPr>
          <w:bCs w:val="0"/>
          <w:sz w:val="24"/>
          <w:szCs w:val="24"/>
        </w:rPr>
        <w:t xml:space="preserve">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184770">
        <w:fldChar w:fldCharType="begin"/>
      </w:r>
      <w:r w:rsidR="00184770">
        <w:instrText xml:space="preserve"> REF _Ref467168844 \r \h  \* MERGEFORMAT </w:instrText>
      </w:r>
      <w:r w:rsidR="00184770">
        <w:fldChar w:fldCharType="separate"/>
      </w:r>
      <w:r w:rsidR="00093638" w:rsidRPr="00093638">
        <w:rPr>
          <w:sz w:val="24"/>
          <w:szCs w:val="24"/>
        </w:rPr>
        <w:t>3.3.14.3</w:t>
      </w:r>
      <w:r w:rsidR="00184770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184770">
        <w:fldChar w:fldCharType="begin"/>
      </w:r>
      <w:r w:rsidR="00184770">
        <w:instrText xml:space="preserve"> REF _Ref442263553 \r \h  \* MERGEFORMAT </w:instrText>
      </w:r>
      <w:r w:rsidR="00184770">
        <w:fldChar w:fldCharType="separate"/>
      </w:r>
      <w:r w:rsidR="00093638" w:rsidRPr="00093638">
        <w:rPr>
          <w:sz w:val="24"/>
          <w:szCs w:val="24"/>
        </w:rPr>
        <w:t>3.3.14.4</w:t>
      </w:r>
      <w:r w:rsidR="00184770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2" w:name="_Ref467168844"/>
      <w:bookmarkStart w:id="553" w:name="_Ref306390343"/>
      <w:r w:rsidRPr="001E3137">
        <w:rPr>
          <w:sz w:val="24"/>
          <w:szCs w:val="24"/>
        </w:rPr>
        <w:t xml:space="preserve">В </w:t>
      </w:r>
      <w:proofErr w:type="gramStart"/>
      <w:r w:rsidRPr="001E3137">
        <w:rPr>
          <w:sz w:val="24"/>
          <w:szCs w:val="24"/>
        </w:rPr>
        <w:t>случае</w:t>
      </w:r>
      <w:proofErr w:type="gramEnd"/>
      <w:r w:rsidRPr="001E3137">
        <w:rPr>
          <w:sz w:val="24"/>
          <w:szCs w:val="24"/>
        </w:rPr>
        <w:t xml:space="preserve">,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2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3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184770">
        <w:fldChar w:fldCharType="begin"/>
      </w:r>
      <w:r w:rsidR="00184770">
        <w:instrText xml:space="preserve"> REF _Ref440272678 \r \h  \* MERGEFORMAT </w:instrText>
      </w:r>
      <w:r w:rsidR="00184770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184770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4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5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4"/>
      <w:bookmarkEnd w:id="555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184770">
        <w:fldChar w:fldCharType="begin"/>
      </w:r>
      <w:r w:rsidR="00184770">
        <w:instrText xml:space="preserve"> REF _Ref306008743 \r \h  \* MERGEFORMAT </w:instrText>
      </w:r>
      <w:r w:rsidR="00184770">
        <w:fldChar w:fldCharType="separate"/>
      </w:r>
      <w:r w:rsidR="00093638" w:rsidRPr="00093638">
        <w:rPr>
          <w:bCs w:val="0"/>
          <w:sz w:val="24"/>
          <w:szCs w:val="24"/>
        </w:rPr>
        <w:t>3.3.4</w:t>
      </w:r>
      <w:r w:rsidR="00184770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184770">
        <w:fldChar w:fldCharType="begin"/>
      </w:r>
      <w:r w:rsidR="00184770">
        <w:instrText xml:space="preserve"> REF _Ref440289953 \r \h  \* MERGEFORMAT </w:instrText>
      </w:r>
      <w:r w:rsidR="00184770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184770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F810A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3.12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F810A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3.13</w:t>
      </w:r>
      <w:r w:rsidR="00F810A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AC0260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6" w:name="_Ref307563802"/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случаях</w:t>
      </w:r>
      <w:proofErr w:type="gramEnd"/>
      <w:r w:rsidRPr="00E71A48">
        <w:rPr>
          <w:bCs w:val="0"/>
          <w:sz w:val="24"/>
          <w:szCs w:val="24"/>
        </w:rPr>
        <w:t xml:space="preserve">, </w:t>
      </w:r>
      <w:r w:rsidRPr="00AC0260">
        <w:rPr>
          <w:bCs w:val="0"/>
          <w:sz w:val="24"/>
          <w:szCs w:val="24"/>
        </w:rPr>
        <w:t xml:space="preserve">указанных в п. </w:t>
      </w:r>
      <w:r w:rsidR="00184770" w:rsidRPr="00AC0260">
        <w:fldChar w:fldCharType="begin"/>
      </w:r>
      <w:r w:rsidR="00184770" w:rsidRPr="00AC0260">
        <w:instrText xml:space="preserve"> REF _Ref305753174 \r \h  \* MERGEFORMAT </w:instrText>
      </w:r>
      <w:r w:rsidR="00184770" w:rsidRPr="00AC0260">
        <w:fldChar w:fldCharType="separate"/>
      </w:r>
      <w:r w:rsidR="00093638" w:rsidRPr="00AC0260">
        <w:rPr>
          <w:bCs w:val="0"/>
          <w:sz w:val="24"/>
          <w:szCs w:val="24"/>
        </w:rPr>
        <w:t>-3.3.14.3</w:t>
      </w:r>
      <w:r w:rsidR="00093638" w:rsidRPr="00AC0260">
        <w:t>.2</w:t>
      </w:r>
      <w:r w:rsidR="00184770" w:rsidRPr="00AC0260">
        <w:fldChar w:fldCharType="end"/>
      </w:r>
      <w:r w:rsidRPr="00AC0260">
        <w:rPr>
          <w:bCs w:val="0"/>
          <w:sz w:val="24"/>
          <w:szCs w:val="24"/>
        </w:rPr>
        <w:t xml:space="preserve"> </w:t>
      </w:r>
      <w:r w:rsidR="009C744E" w:rsidRPr="00AC0260">
        <w:rPr>
          <w:bCs w:val="0"/>
          <w:sz w:val="24"/>
          <w:szCs w:val="24"/>
        </w:rPr>
        <w:t>Участник</w:t>
      </w:r>
      <w:r w:rsidRPr="00AC0260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6"/>
      <w:r w:rsidR="002674F4" w:rsidRPr="00AC0260">
        <w:rPr>
          <w:bCs w:val="0"/>
          <w:sz w:val="24"/>
          <w:szCs w:val="24"/>
        </w:rPr>
        <w:t>2</w:t>
      </w:r>
      <w:r w:rsidR="000A7A8E" w:rsidRPr="00AC0260">
        <w:rPr>
          <w:bCs w:val="0"/>
          <w:sz w:val="24"/>
          <w:szCs w:val="24"/>
        </w:rPr>
        <w:t>% от стоимости Заявки, с учетом НДС.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7" w:name="_Ref299109207"/>
      <w:bookmarkStart w:id="558" w:name="_Ref307563826"/>
      <w:r w:rsidRPr="00AC0260">
        <w:rPr>
          <w:bCs w:val="0"/>
          <w:sz w:val="24"/>
          <w:szCs w:val="24"/>
        </w:rPr>
        <w:t>Участник</w:t>
      </w:r>
      <w:r w:rsidR="00932C0A" w:rsidRPr="00AC0260">
        <w:rPr>
          <w:bCs w:val="0"/>
          <w:sz w:val="24"/>
          <w:szCs w:val="24"/>
        </w:rPr>
        <w:t xml:space="preserve"> выплачивает неустойку</w:t>
      </w:r>
      <w:r w:rsidR="00932C0A" w:rsidRPr="00E71A48">
        <w:rPr>
          <w:bCs w:val="0"/>
          <w:sz w:val="24"/>
          <w:szCs w:val="24"/>
        </w:rPr>
        <w:t xml:space="preserve"> в течение 5 (пяти) рабочих дней после получения письменного требования Организатора/Заказчика об уплате неустойки.</w:t>
      </w:r>
      <w:bookmarkEnd w:id="557"/>
      <w:bookmarkEnd w:id="558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184770">
        <w:fldChar w:fldCharType="begin"/>
      </w:r>
      <w:r w:rsidR="00184770">
        <w:instrText xml:space="preserve"> REF _Ref440272256 \r \h  \* MERGEFORMAT </w:instrText>
      </w:r>
      <w:r w:rsidR="00184770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184770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F810A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F810AA">
        <w:fldChar w:fldCharType="separate"/>
      </w:r>
      <w:r w:rsidR="00093638">
        <w:rPr>
          <w:bCs w:val="0"/>
          <w:sz w:val="24"/>
          <w:szCs w:val="24"/>
          <w:lang w:eastAsia="ru-RU"/>
        </w:rPr>
        <w:t>5.15</w:t>
      </w:r>
      <w:r w:rsidR="00F810A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184770">
        <w:fldChar w:fldCharType="begin"/>
      </w:r>
      <w:r w:rsidR="00184770">
        <w:instrText xml:space="preserve"> REF _Ref440289953 \r \h  \* MERGEFORMAT </w:instrText>
      </w:r>
      <w:r w:rsidR="00184770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184770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2674F4" w:rsidRPr="00E2197F">
        <w:rPr>
          <w:b/>
          <w:bCs w:val="0"/>
          <w:sz w:val="24"/>
          <w:szCs w:val="24"/>
        </w:rPr>
        <w:t xml:space="preserve">РФ, 214019, г. Смоленск, ул. </w:t>
      </w:r>
      <w:proofErr w:type="spellStart"/>
      <w:r w:rsidR="002674F4" w:rsidRPr="00E2197F">
        <w:rPr>
          <w:b/>
          <w:bCs w:val="0"/>
          <w:sz w:val="24"/>
          <w:szCs w:val="24"/>
        </w:rPr>
        <w:t>Тенишевой</w:t>
      </w:r>
      <w:proofErr w:type="spellEnd"/>
      <w:r w:rsidR="002674F4" w:rsidRPr="00E2197F">
        <w:rPr>
          <w:b/>
          <w:bCs w:val="0"/>
          <w:sz w:val="24"/>
          <w:szCs w:val="24"/>
        </w:rPr>
        <w:t xml:space="preserve">, д. 33, </w:t>
      </w:r>
      <w:proofErr w:type="spellStart"/>
      <w:r w:rsidR="002674F4" w:rsidRPr="00E2197F">
        <w:rPr>
          <w:b/>
          <w:bCs w:val="0"/>
          <w:sz w:val="24"/>
          <w:szCs w:val="24"/>
        </w:rPr>
        <w:t>каб</w:t>
      </w:r>
      <w:proofErr w:type="spellEnd"/>
      <w:r w:rsidR="002674F4" w:rsidRPr="00E2197F">
        <w:rPr>
          <w:b/>
          <w:bCs w:val="0"/>
          <w:sz w:val="24"/>
          <w:szCs w:val="24"/>
        </w:rPr>
        <w:t>. 111</w:t>
      </w:r>
      <w:r w:rsidR="002674F4" w:rsidRPr="00E2197F">
        <w:rPr>
          <w:bCs w:val="0"/>
          <w:sz w:val="24"/>
          <w:szCs w:val="24"/>
        </w:rPr>
        <w:t>, исполнительный сотрудник – Лебедев Александр Александрович, контактный телефон (4812) 42-95-08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</w:t>
      </w:r>
      <w:proofErr w:type="gramStart"/>
      <w:r w:rsidRPr="002F273A">
        <w:rPr>
          <w:sz w:val="24"/>
          <w:szCs w:val="24"/>
        </w:rPr>
        <w:t>соответствии</w:t>
      </w:r>
      <w:proofErr w:type="gramEnd"/>
      <w:r w:rsidRPr="002F273A">
        <w:rPr>
          <w:sz w:val="24"/>
          <w:szCs w:val="24"/>
        </w:rPr>
        <w:t xml:space="preserve"> с пунктом </w:t>
      </w:r>
      <w:r w:rsidR="00184770">
        <w:fldChar w:fldCharType="begin"/>
      </w:r>
      <w:r w:rsidR="00184770">
        <w:instrText xml:space="preserve"> REF _Ref191386085 \r \h  \* MERGEFORMAT </w:instrText>
      </w:r>
      <w:r w:rsidR="00184770">
        <w:fldChar w:fldCharType="separate"/>
      </w:r>
      <w:r w:rsidR="00093638" w:rsidRPr="00093638">
        <w:rPr>
          <w:sz w:val="24"/>
          <w:szCs w:val="24"/>
        </w:rPr>
        <w:t>1.1.1</w:t>
      </w:r>
      <w:r w:rsidR="00184770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</w:t>
      </w:r>
      <w:proofErr w:type="gramStart"/>
      <w:r w:rsidRPr="002F273A">
        <w:rPr>
          <w:sz w:val="24"/>
          <w:szCs w:val="24"/>
        </w:rPr>
        <w:t>соответствии</w:t>
      </w:r>
      <w:proofErr w:type="gramEnd"/>
      <w:r w:rsidRPr="002F273A">
        <w:rPr>
          <w:sz w:val="24"/>
          <w:szCs w:val="24"/>
        </w:rPr>
        <w:t xml:space="preserve"> с пунктом </w:t>
      </w:r>
      <w:r w:rsidR="00184770">
        <w:fldChar w:fldCharType="begin"/>
      </w:r>
      <w:r w:rsidR="00184770">
        <w:instrText xml:space="preserve"> REF _Ref303323780 \r \h  \* MERGEFORMAT </w:instrText>
      </w:r>
      <w:r w:rsidR="00184770">
        <w:fldChar w:fldCharType="separate"/>
      </w:r>
      <w:r w:rsidR="00093638" w:rsidRPr="00093638">
        <w:rPr>
          <w:sz w:val="24"/>
          <w:szCs w:val="24"/>
        </w:rPr>
        <w:t>1.1.4</w:t>
      </w:r>
      <w:r w:rsidR="00184770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184770">
        <w:fldChar w:fldCharType="begin"/>
      </w:r>
      <w:r w:rsidR="00184770">
        <w:instrText xml:space="preserve"> REF _Ref467508029 \r \h  \* MERGEFORMAT </w:instrText>
      </w:r>
      <w:r w:rsidR="00184770">
        <w:fldChar w:fldCharType="separate"/>
      </w:r>
      <w:r w:rsidR="00093638" w:rsidRPr="00093638">
        <w:rPr>
          <w:sz w:val="24"/>
          <w:szCs w:val="24"/>
        </w:rPr>
        <w:t>3.3.14.5</w:t>
      </w:r>
      <w:r w:rsidR="00184770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9" w:name="_Ref442263553"/>
      <w:bookmarkStart w:id="560" w:name="_Ref442190489"/>
      <w:r w:rsidRPr="001E3137">
        <w:rPr>
          <w:sz w:val="24"/>
          <w:szCs w:val="24"/>
        </w:rPr>
        <w:t xml:space="preserve">В </w:t>
      </w:r>
      <w:proofErr w:type="gramStart"/>
      <w:r w:rsidRPr="001E3137">
        <w:rPr>
          <w:sz w:val="24"/>
          <w:szCs w:val="24"/>
        </w:rPr>
        <w:t>случае</w:t>
      </w:r>
      <w:proofErr w:type="gramEnd"/>
      <w:r w:rsidRPr="001E3137">
        <w:rPr>
          <w:sz w:val="24"/>
          <w:szCs w:val="24"/>
        </w:rPr>
        <w:t>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59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184770">
        <w:fldChar w:fldCharType="begin"/>
      </w:r>
      <w:r w:rsidR="00184770">
        <w:instrText xml:space="preserve"> REF _Ref440289953 \r \h  \* MERGEFORMAT </w:instrText>
      </w:r>
      <w:r w:rsidR="00184770">
        <w:fldChar w:fldCharType="separate"/>
      </w:r>
      <w:r w:rsidR="00093638" w:rsidRPr="00093638">
        <w:rPr>
          <w:szCs w:val="24"/>
        </w:rPr>
        <w:t>3.4.1.3</w:t>
      </w:r>
      <w:r w:rsidR="00184770">
        <w:fldChar w:fldCharType="end"/>
      </w:r>
      <w:r w:rsidRPr="001E3137">
        <w:rPr>
          <w:szCs w:val="24"/>
        </w:rPr>
        <w:t xml:space="preserve">). В </w:t>
      </w:r>
      <w:proofErr w:type="gramStart"/>
      <w:r w:rsidRPr="001E3137">
        <w:rPr>
          <w:szCs w:val="24"/>
        </w:rPr>
        <w:t>случае</w:t>
      </w:r>
      <w:proofErr w:type="gramEnd"/>
      <w:r w:rsidRPr="001E3137">
        <w:rPr>
          <w:szCs w:val="24"/>
        </w:rPr>
        <w:t xml:space="preserve">, если на момент истечения срока окончания приема Заявок (п. </w:t>
      </w:r>
      <w:r w:rsidR="00184770">
        <w:fldChar w:fldCharType="begin"/>
      </w:r>
      <w:r w:rsidR="00184770">
        <w:instrText xml:space="preserve"> REF _Ref440289953 \r \h  \* MERGEFORMAT </w:instrText>
      </w:r>
      <w:r w:rsidR="00184770">
        <w:fldChar w:fldCharType="separate"/>
      </w:r>
      <w:r w:rsidR="00093638" w:rsidRPr="00093638">
        <w:rPr>
          <w:szCs w:val="24"/>
        </w:rPr>
        <w:t>3.4.1.3</w:t>
      </w:r>
      <w:r w:rsidR="00184770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платежным поручением (квитанцией в случае наличной формы оплаты) с отметкой банка об оплате.</w:t>
      </w:r>
      <w:proofErr w:type="gramEnd"/>
      <w:r w:rsidRPr="001E3137">
        <w:rPr>
          <w:szCs w:val="24"/>
        </w:rPr>
        <w:t xml:space="preserve">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</w:t>
      </w:r>
      <w:r w:rsidRPr="001E3137">
        <w:rPr>
          <w:szCs w:val="24"/>
        </w:rPr>
        <w:lastRenderedPageBreak/>
        <w:t>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 xml:space="preserve"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</w:t>
      </w:r>
      <w:proofErr w:type="gramStart"/>
      <w:r w:rsidRPr="001E3137">
        <w:rPr>
          <w:szCs w:val="24"/>
        </w:rPr>
        <w:t>случае</w:t>
      </w:r>
      <w:proofErr w:type="gramEnd"/>
      <w:r w:rsidRPr="001E3137">
        <w:rPr>
          <w:szCs w:val="24"/>
        </w:rPr>
        <w:t xml:space="preserve">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184770">
        <w:fldChar w:fldCharType="begin"/>
      </w:r>
      <w:r w:rsidR="00184770">
        <w:instrText xml:space="preserve"> REF _Ref55335823 \r \h  \* MERGEFORMAT </w:instrText>
      </w:r>
      <w:r w:rsidR="00184770">
        <w:fldChar w:fldCharType="separate"/>
      </w:r>
      <w:r w:rsidR="00093638" w:rsidRPr="00093638">
        <w:rPr>
          <w:rFonts w:eastAsia="Calibri"/>
          <w:szCs w:val="24"/>
          <w:lang w:eastAsia="en-US"/>
        </w:rPr>
        <w:t>5.7</w:t>
      </w:r>
      <w:r w:rsidR="00184770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2674F4">
        <w:rPr>
          <w:iCs/>
          <w:szCs w:val="24"/>
        </w:rPr>
        <w:t>ведущему</w:t>
      </w:r>
      <w:r w:rsidR="002674F4" w:rsidRPr="002E64AB">
        <w:rPr>
          <w:iCs/>
          <w:szCs w:val="24"/>
        </w:rPr>
        <w:t xml:space="preserve"> специалист</w:t>
      </w:r>
      <w:r w:rsidR="002674F4">
        <w:rPr>
          <w:iCs/>
          <w:szCs w:val="24"/>
        </w:rPr>
        <w:t>у</w:t>
      </w:r>
      <w:r w:rsidR="002674F4" w:rsidRPr="002E64AB">
        <w:rPr>
          <w:iCs/>
          <w:szCs w:val="24"/>
        </w:rPr>
        <w:t xml:space="preserve"> </w:t>
      </w:r>
      <w:r w:rsidR="002674F4" w:rsidRPr="002E64AB">
        <w:rPr>
          <w:szCs w:val="24"/>
        </w:rPr>
        <w:t xml:space="preserve">отдела закупочной деятельности Управления логистики и </w:t>
      </w:r>
      <w:r w:rsidR="002674F4" w:rsidRPr="00E5650F">
        <w:rPr>
          <w:szCs w:val="24"/>
        </w:rPr>
        <w:t>материально-технического обеспечения филиала ПАО «МРСК Центра» - «Смоленскэнерго»</w:t>
      </w:r>
      <w:r w:rsidR="002674F4" w:rsidRPr="00E5650F">
        <w:rPr>
          <w:rFonts w:eastAsia="Calibri"/>
          <w:szCs w:val="24"/>
          <w:lang w:eastAsia="en-US"/>
        </w:rPr>
        <w:t xml:space="preserve"> Лебедеву Александру Александровичу</w:t>
      </w:r>
      <w:proofErr w:type="gramEnd"/>
      <w:r w:rsidR="002674F4" w:rsidRPr="00E5650F">
        <w:rPr>
          <w:rFonts w:eastAsia="Calibri"/>
          <w:szCs w:val="24"/>
          <w:lang w:eastAsia="en-US"/>
        </w:rPr>
        <w:t xml:space="preserve"> - контактный телефон </w:t>
      </w:r>
      <w:r w:rsidR="002674F4" w:rsidRPr="00E5650F">
        <w:rPr>
          <w:rFonts w:eastAsia="Calibri"/>
          <w:iCs/>
          <w:szCs w:val="24"/>
          <w:lang w:eastAsia="en-US"/>
        </w:rPr>
        <w:t>(4812) 42-95-08</w:t>
      </w:r>
      <w:r w:rsidR="002674F4" w:rsidRPr="00E5650F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4" w:history="1">
        <w:r w:rsidR="002674F4" w:rsidRPr="00E5650F">
          <w:rPr>
            <w:rStyle w:val="a7"/>
          </w:rPr>
          <w:t>Lebedev.AAL@mrsk-1.ru</w:t>
        </w:r>
      </w:hyperlink>
      <w:r w:rsidR="002674F4" w:rsidRPr="00E5650F">
        <w:rPr>
          <w:rFonts w:eastAsia="Calibri"/>
          <w:szCs w:val="24"/>
          <w:lang w:eastAsia="en-US"/>
        </w:rPr>
        <w:t>.</w:t>
      </w:r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184770">
        <w:fldChar w:fldCharType="begin"/>
      </w:r>
      <w:r w:rsidR="00184770">
        <w:instrText xml:space="preserve"> REF _Ref440289953 \r \h  \* MERGEFORMAT </w:instrText>
      </w:r>
      <w:r w:rsidR="00184770">
        <w:fldChar w:fldCharType="separate"/>
      </w:r>
      <w:r w:rsidR="00093638" w:rsidRPr="00093638">
        <w:rPr>
          <w:szCs w:val="24"/>
        </w:rPr>
        <w:t>3.4.1.3</w:t>
      </w:r>
      <w:r w:rsidR="00184770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1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средств в </w:t>
      </w:r>
      <w:proofErr w:type="gramStart"/>
      <w:r w:rsidRPr="001E3137">
        <w:rPr>
          <w:szCs w:val="24"/>
        </w:rPr>
        <w:t>качестве</w:t>
      </w:r>
      <w:proofErr w:type="gramEnd"/>
      <w:r w:rsidRPr="001E3137">
        <w:rPr>
          <w:szCs w:val="24"/>
        </w:rPr>
        <w:t xml:space="preserve">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1"/>
    </w:p>
    <w:p w:rsidR="002674F4" w:rsidRPr="00E5650F" w:rsidRDefault="002674F4" w:rsidP="002674F4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5650F">
        <w:rPr>
          <w:sz w:val="24"/>
          <w:szCs w:val="24"/>
          <w:u w:val="single"/>
        </w:rPr>
        <w:t xml:space="preserve">Получатель платежа: </w:t>
      </w:r>
      <w:r w:rsidRPr="00E5650F">
        <w:rPr>
          <w:b/>
          <w:sz w:val="24"/>
          <w:szCs w:val="24"/>
          <w:u w:val="single"/>
        </w:rPr>
        <w:t>филиал  ПАО «МРСК Центра» - «Смоленскэнерго»</w:t>
      </w:r>
    </w:p>
    <w:p w:rsidR="002674F4" w:rsidRPr="00E5650F" w:rsidRDefault="002674F4" w:rsidP="002674F4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5650F">
        <w:rPr>
          <w:sz w:val="24"/>
          <w:szCs w:val="24"/>
        </w:rPr>
        <w:t>ИНН/КПП: 6901067107/673102001</w:t>
      </w:r>
    </w:p>
    <w:p w:rsidR="002674F4" w:rsidRPr="00E5650F" w:rsidRDefault="002674F4" w:rsidP="002674F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5650F">
        <w:rPr>
          <w:sz w:val="24"/>
          <w:szCs w:val="24"/>
        </w:rPr>
        <w:t>р</w:t>
      </w:r>
      <w:proofErr w:type="gramEnd"/>
      <w:r w:rsidRPr="00E5650F">
        <w:rPr>
          <w:sz w:val="24"/>
          <w:szCs w:val="24"/>
        </w:rPr>
        <w:t>/с: 40702810623250000008 в филиале Банка ВТБ (ПАО) в  г. Воронеже</w:t>
      </w:r>
    </w:p>
    <w:p w:rsidR="002674F4" w:rsidRPr="00E5650F" w:rsidRDefault="002674F4" w:rsidP="002674F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5650F">
        <w:rPr>
          <w:sz w:val="24"/>
          <w:szCs w:val="24"/>
        </w:rPr>
        <w:t>БИК: 042007835</w:t>
      </w:r>
    </w:p>
    <w:p w:rsidR="002674F4" w:rsidRPr="00E5650F" w:rsidRDefault="002674F4" w:rsidP="002674F4">
      <w:pPr>
        <w:spacing w:line="240" w:lineRule="auto"/>
        <w:rPr>
          <w:bCs w:val="0"/>
          <w:sz w:val="24"/>
          <w:szCs w:val="24"/>
          <w:lang w:eastAsia="ru-RU"/>
        </w:rPr>
      </w:pPr>
      <w:r w:rsidRPr="00E5650F">
        <w:rPr>
          <w:sz w:val="24"/>
          <w:szCs w:val="24"/>
        </w:rPr>
        <w:t xml:space="preserve">                                   к/с: </w:t>
      </w:r>
      <w:r w:rsidRPr="00E5650F">
        <w:rPr>
          <w:bCs w:val="0"/>
          <w:sz w:val="24"/>
          <w:szCs w:val="24"/>
          <w:lang w:eastAsia="ru-RU"/>
        </w:rPr>
        <w:t xml:space="preserve">30101810100000000835 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184770">
        <w:fldChar w:fldCharType="begin"/>
      </w:r>
      <w:r w:rsidR="00184770">
        <w:instrText xml:space="preserve"> REF _Ref306140451 \r \h  \* MERGEFORMAT </w:instrText>
      </w:r>
      <w:r w:rsidR="00184770">
        <w:fldChar w:fldCharType="separate"/>
      </w:r>
      <w:r w:rsidR="00093638" w:rsidRPr="00093638">
        <w:rPr>
          <w:sz w:val="24"/>
          <w:szCs w:val="24"/>
        </w:rPr>
        <w:t>3.14</w:t>
      </w:r>
      <w:r w:rsidR="00184770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2" w:name="_Ref467508029"/>
      <w:r w:rsidRPr="00AE1D21">
        <w:rPr>
          <w:sz w:val="24"/>
          <w:szCs w:val="24"/>
        </w:rPr>
        <w:t xml:space="preserve">Не предоставление либо подача обеспечения обязательств Участника после </w:t>
      </w:r>
      <w:r w:rsidRPr="00AE1D21">
        <w:rPr>
          <w:sz w:val="24"/>
          <w:szCs w:val="24"/>
        </w:rPr>
        <w:lastRenderedPageBreak/>
        <w:t>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0"/>
      <w:bookmarkEnd w:id="562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3" w:name="_Ref305973214"/>
      <w:bookmarkStart w:id="564" w:name="_Toc471894902"/>
      <w:r w:rsidRPr="00AE1D21">
        <w:t>Подача Заявок и их прием</w:t>
      </w:r>
      <w:bookmarkStart w:id="565" w:name="_Ref56229451"/>
      <w:bookmarkEnd w:id="535"/>
      <w:bookmarkEnd w:id="563"/>
      <w:bookmarkEnd w:id="56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6" w:name="_Toc439323707"/>
      <w:bookmarkStart w:id="567" w:name="_Toc440361341"/>
      <w:bookmarkStart w:id="568" w:name="_Toc440376096"/>
      <w:bookmarkStart w:id="569" w:name="_Toc440376223"/>
      <w:bookmarkStart w:id="570" w:name="_Toc440382488"/>
      <w:bookmarkStart w:id="571" w:name="_Toc440447158"/>
      <w:bookmarkStart w:id="572" w:name="_Toc440632318"/>
      <w:bookmarkStart w:id="573" w:name="_Toc440875091"/>
      <w:bookmarkStart w:id="574" w:name="_Toc441131078"/>
      <w:bookmarkStart w:id="575" w:name="_Toc465774599"/>
      <w:bookmarkStart w:id="576" w:name="_Toc465848828"/>
      <w:bookmarkStart w:id="577" w:name="_Toc468875330"/>
      <w:bookmarkStart w:id="578" w:name="_Toc469488382"/>
      <w:bookmarkStart w:id="579" w:name="_Toc471894903"/>
      <w:r w:rsidRPr="00E71A48">
        <w:rPr>
          <w:szCs w:val="24"/>
        </w:rPr>
        <w:t>Подача Заявок через ЭТП</w:t>
      </w:r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>, формат: один файл – один документ).</w:t>
      </w:r>
      <w:proofErr w:type="gramEnd"/>
      <w:r w:rsidRPr="00E71A48">
        <w:rPr>
          <w:bCs w:val="0"/>
          <w:sz w:val="24"/>
          <w:szCs w:val="24"/>
        </w:rPr>
        <w:t xml:space="preserve">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0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</w:t>
      </w:r>
      <w:bookmarkStart w:id="581" w:name="_GoBack"/>
      <w:bookmarkEnd w:id="581"/>
      <w:r w:rsidR="00717F60" w:rsidRPr="00E71A48">
        <w:rPr>
          <w:bCs w:val="0"/>
          <w:sz w:val="24"/>
          <w:szCs w:val="24"/>
        </w:rPr>
        <w:t xml:space="preserve">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</w:t>
      </w:r>
      <w:r w:rsidR="002B5044" w:rsidRPr="007B1B12">
        <w:rPr>
          <w:b/>
          <w:bCs w:val="0"/>
          <w:sz w:val="24"/>
          <w:szCs w:val="24"/>
        </w:rPr>
        <w:t xml:space="preserve">00 минут </w:t>
      </w:r>
      <w:r w:rsidR="007B1B12" w:rsidRPr="007B1B12">
        <w:rPr>
          <w:b/>
          <w:bCs w:val="0"/>
          <w:sz w:val="24"/>
          <w:szCs w:val="24"/>
        </w:rPr>
        <w:t>10</w:t>
      </w:r>
      <w:r w:rsidR="002674F4" w:rsidRPr="007B1B12">
        <w:rPr>
          <w:b/>
          <w:bCs w:val="0"/>
          <w:sz w:val="24"/>
          <w:szCs w:val="24"/>
        </w:rPr>
        <w:t xml:space="preserve"> апрел</w:t>
      </w:r>
      <w:r w:rsidR="002B5044" w:rsidRPr="007B1B12">
        <w:rPr>
          <w:b/>
          <w:bCs w:val="0"/>
          <w:sz w:val="24"/>
          <w:szCs w:val="24"/>
        </w:rPr>
        <w:t>я 201</w:t>
      </w:r>
      <w:r w:rsidR="00DB05D8" w:rsidRPr="007B1B12">
        <w:rPr>
          <w:b/>
          <w:bCs w:val="0"/>
          <w:sz w:val="24"/>
          <w:szCs w:val="24"/>
        </w:rPr>
        <w:t>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F810AA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0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184770">
        <w:fldChar w:fldCharType="begin"/>
      </w:r>
      <w:r w:rsidR="00184770">
        <w:instrText xml:space="preserve"> REF _Ref440289953 \r \h  \* MERGEFORMAT </w:instrText>
      </w:r>
      <w:r w:rsidR="00184770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184770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5331"/>
      <w:bookmarkStart w:id="595" w:name="_Toc469488383"/>
      <w:bookmarkStart w:id="596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5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184770">
        <w:fldChar w:fldCharType="begin"/>
      </w:r>
      <w:r w:rsidR="00184770">
        <w:instrText xml:space="preserve"> REF _Ref440272256 \r \h  \* MERGEFORMAT </w:instrText>
      </w:r>
      <w:r w:rsidR="00184770">
        <w:fldChar w:fldCharType="separate"/>
      </w:r>
      <w:r w:rsidR="00093638" w:rsidRPr="00093638">
        <w:rPr>
          <w:sz w:val="24"/>
          <w:szCs w:val="24"/>
        </w:rPr>
        <w:t>5.14</w:t>
      </w:r>
      <w:r w:rsidR="00184770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84770">
        <w:fldChar w:fldCharType="begin"/>
      </w:r>
      <w:r w:rsidR="00184770">
        <w:instrText xml:space="preserve"> REF _Ref465847449 \r \h  \* MERGEFORMAT </w:instrText>
      </w:r>
      <w:r w:rsidR="00184770">
        <w:fldChar w:fldCharType="separate"/>
      </w:r>
      <w:r w:rsidR="00093638" w:rsidRPr="00093638">
        <w:rPr>
          <w:sz w:val="24"/>
          <w:szCs w:val="24"/>
        </w:rPr>
        <w:t>5.15</w:t>
      </w:r>
      <w:r w:rsidR="00184770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184770">
        <w:fldChar w:fldCharType="begin"/>
      </w:r>
      <w:r w:rsidR="00184770">
        <w:instrText xml:space="preserve"> REF _Ref440289953 \r \h  \* MERGEFORMAT </w:instrText>
      </w:r>
      <w:r w:rsidR="00184770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184770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184770">
        <w:fldChar w:fldCharType="begin"/>
      </w:r>
      <w:r w:rsidR="00184770">
        <w:instrText xml:space="preserve"> REF _Ref440289953 \r \h  \* MERGEFORMAT </w:instrText>
      </w:r>
      <w:r w:rsidR="00184770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184770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184770">
        <w:fldChar w:fldCharType="begin"/>
      </w:r>
      <w:r w:rsidR="00184770">
        <w:instrText xml:space="preserve"> REF _Ref440289953 \r \h  \* MERGEFORMAT </w:instrText>
      </w:r>
      <w:r w:rsidR="00184770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184770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</w:t>
      </w:r>
      <w:proofErr w:type="gramStart"/>
      <w:r w:rsidRPr="00223D18">
        <w:rPr>
          <w:sz w:val="24"/>
          <w:szCs w:val="24"/>
        </w:rPr>
        <w:t>случае</w:t>
      </w:r>
      <w:proofErr w:type="gramEnd"/>
      <w:r w:rsidRPr="00223D18">
        <w:rPr>
          <w:sz w:val="24"/>
          <w:szCs w:val="24"/>
        </w:rPr>
        <w:t xml:space="preserve">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184770">
        <w:fldChar w:fldCharType="begin"/>
      </w:r>
      <w:r w:rsidR="00184770">
        <w:instrText xml:space="preserve"> REF _Ref55279015 \r \h  \* MERGEFORMAT </w:instrText>
      </w:r>
      <w:r w:rsidR="00184770">
        <w:fldChar w:fldCharType="separate"/>
      </w:r>
      <w:r w:rsidR="00093638" w:rsidRPr="00093638">
        <w:rPr>
          <w:sz w:val="24"/>
          <w:szCs w:val="24"/>
        </w:rPr>
        <w:t>3.3.1.6</w:t>
      </w:r>
      <w:r w:rsidR="00184770">
        <w:fldChar w:fldCharType="end"/>
      </w:r>
      <w:r w:rsidRPr="00223D18">
        <w:rPr>
          <w:sz w:val="24"/>
          <w:szCs w:val="24"/>
        </w:rPr>
        <w:t xml:space="preserve">, </w:t>
      </w:r>
      <w:r w:rsidR="00184770">
        <w:fldChar w:fldCharType="begin"/>
      </w:r>
      <w:r w:rsidR="00184770">
        <w:instrText xml:space="preserve"> REF _Ref195087786 \r \h  \* MERGEFORMAT </w:instrText>
      </w:r>
      <w:r w:rsidR="00184770">
        <w:fldChar w:fldCharType="separate"/>
      </w:r>
      <w:r w:rsidR="00093638" w:rsidRPr="00093638">
        <w:rPr>
          <w:sz w:val="24"/>
          <w:szCs w:val="24"/>
        </w:rPr>
        <w:t>3.3.1.7</w:t>
      </w:r>
      <w:r w:rsidR="00184770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1145"/>
      <w:bookmarkStart w:id="601" w:name="_Ref468201209"/>
      <w:bookmarkStart w:id="602" w:name="_Toc471894906"/>
      <w:r w:rsidRPr="00E71A48">
        <w:lastRenderedPageBreak/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5334"/>
      <w:bookmarkStart w:id="615" w:name="_Toc469488386"/>
      <w:bookmarkStart w:id="616" w:name="_Toc471894907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184770">
        <w:fldChar w:fldCharType="begin"/>
      </w:r>
      <w:r w:rsidR="00184770">
        <w:instrText xml:space="preserve"> REF _Ref93089454 \n \h  \* MERGEFORMAT </w:instrText>
      </w:r>
      <w:r w:rsidR="00184770">
        <w:fldChar w:fldCharType="separate"/>
      </w:r>
      <w:r w:rsidR="00093638" w:rsidRPr="00093638">
        <w:rPr>
          <w:bCs w:val="0"/>
          <w:sz w:val="24"/>
          <w:szCs w:val="24"/>
        </w:rPr>
        <w:t>3.6.2</w:t>
      </w:r>
      <w:r w:rsidR="00184770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184770">
        <w:fldChar w:fldCharType="begin"/>
      </w:r>
      <w:r w:rsidR="00184770">
        <w:instrText xml:space="preserve"> REF _Ref303670674 \n \h  \* MERGEFORMAT </w:instrText>
      </w:r>
      <w:r w:rsidR="00184770">
        <w:fldChar w:fldCharType="separate"/>
      </w:r>
      <w:r w:rsidR="00093638" w:rsidRPr="00093638">
        <w:rPr>
          <w:bCs w:val="0"/>
          <w:sz w:val="24"/>
          <w:szCs w:val="24"/>
        </w:rPr>
        <w:t>3.6.3</w:t>
      </w:r>
      <w:r w:rsidR="00184770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184770">
        <w:fldChar w:fldCharType="begin"/>
      </w:r>
      <w:r w:rsidR="00184770">
        <w:instrText xml:space="preserve"> REF _Ref306138385 \r \h  \* MERGEFORMAT </w:instrText>
      </w:r>
      <w:r w:rsidR="00184770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184770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5335"/>
      <w:bookmarkStart w:id="630" w:name="_Toc469488387"/>
      <w:bookmarkStart w:id="631" w:name="_Toc471894908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</w:t>
      </w:r>
      <w:r w:rsidRPr="00E71A48">
        <w:rPr>
          <w:sz w:val="24"/>
          <w:szCs w:val="24"/>
        </w:rPr>
        <w:lastRenderedPageBreak/>
        <w:t xml:space="preserve">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184770">
        <w:fldChar w:fldCharType="begin"/>
      </w:r>
      <w:r w:rsidR="00184770">
        <w:instrText xml:space="preserve"> REF _Ref444181467 \r \h  \* MERGEFORMAT </w:instrText>
      </w:r>
      <w:r w:rsidR="00184770">
        <w:fldChar w:fldCharType="separate"/>
      </w:r>
      <w:r w:rsidR="00093638" w:rsidRPr="00093638">
        <w:rPr>
          <w:sz w:val="24"/>
          <w:szCs w:val="24"/>
        </w:rPr>
        <w:t>5.12</w:t>
      </w:r>
      <w:r w:rsidR="00184770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</w:t>
      </w:r>
      <w:proofErr w:type="gramStart"/>
      <w:r w:rsidRPr="00E21378">
        <w:rPr>
          <w:sz w:val="24"/>
          <w:szCs w:val="24"/>
        </w:rPr>
        <w:t>соответствии</w:t>
      </w:r>
      <w:proofErr w:type="gramEnd"/>
      <w:r w:rsidRPr="00E21378">
        <w:rPr>
          <w:sz w:val="24"/>
          <w:szCs w:val="24"/>
        </w:rPr>
        <w:t xml:space="preserve"> с п. </w:t>
      </w:r>
      <w:r w:rsidR="00184770">
        <w:fldChar w:fldCharType="begin"/>
      </w:r>
      <w:r w:rsidR="00184770">
        <w:instrText xml:space="preserve"> REF _Ref306176386 \r \h  \* MERGEFORMAT </w:instrText>
      </w:r>
      <w:r w:rsidR="00184770">
        <w:fldChar w:fldCharType="separate"/>
      </w:r>
      <w:r w:rsidR="00093638" w:rsidRPr="00093638">
        <w:rPr>
          <w:sz w:val="24"/>
          <w:szCs w:val="24"/>
        </w:rPr>
        <w:t>3.3.14</w:t>
      </w:r>
      <w:r w:rsidR="00184770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184770">
        <w:fldChar w:fldCharType="begin"/>
      </w:r>
      <w:r w:rsidR="00184770">
        <w:instrText xml:space="preserve"> REF _Ref306176386 \r \h  \* MERGEFORMAT </w:instrText>
      </w:r>
      <w:r w:rsidR="00184770">
        <w:fldChar w:fldCharType="separate"/>
      </w:r>
      <w:r w:rsidR="00093638" w:rsidRPr="00093638">
        <w:rPr>
          <w:sz w:val="24"/>
          <w:szCs w:val="24"/>
        </w:rPr>
        <w:t>3.3.14</w:t>
      </w:r>
      <w:r w:rsidR="00184770">
        <w:fldChar w:fldCharType="end"/>
      </w:r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5336"/>
      <w:bookmarkStart w:id="648" w:name="_Toc469488388"/>
      <w:bookmarkStart w:id="649" w:name="_Toc471894909"/>
      <w:r w:rsidRPr="00E71A48">
        <w:rPr>
          <w:szCs w:val="24"/>
        </w:rPr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2674F4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5337"/>
      <w:bookmarkStart w:id="663" w:name="_Toc469488389"/>
      <w:bookmarkStart w:id="664" w:name="_Toc471894910"/>
      <w:r w:rsidRPr="002674F4">
        <w:rPr>
          <w:szCs w:val="24"/>
        </w:rPr>
        <w:lastRenderedPageBreak/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2674F4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2674F4">
        <w:rPr>
          <w:sz w:val="24"/>
          <w:szCs w:val="24"/>
        </w:rPr>
        <w:t>В</w:t>
      </w:r>
      <w:r w:rsidR="00D275BB" w:rsidRPr="002674F4">
        <w:rPr>
          <w:sz w:val="24"/>
          <w:szCs w:val="24"/>
        </w:rPr>
        <w:t xml:space="preserve"> </w:t>
      </w:r>
      <w:r w:rsidRPr="002674F4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2674F4">
        <w:rPr>
          <w:sz w:val="24"/>
          <w:szCs w:val="24"/>
        </w:rPr>
        <w:t xml:space="preserve">. Порядок проведения оценочной стадии, </w:t>
      </w:r>
      <w:r w:rsidRPr="002674F4">
        <w:rPr>
          <w:sz w:val="24"/>
          <w:szCs w:val="24"/>
        </w:rPr>
        <w:t>критери</w:t>
      </w:r>
      <w:r w:rsidR="00D275BB" w:rsidRPr="002674F4">
        <w:rPr>
          <w:sz w:val="24"/>
          <w:szCs w:val="24"/>
        </w:rPr>
        <w:t>и</w:t>
      </w:r>
      <w:r w:rsidRPr="002674F4">
        <w:rPr>
          <w:sz w:val="24"/>
          <w:szCs w:val="24"/>
        </w:rPr>
        <w:t xml:space="preserve"> и их весов</w:t>
      </w:r>
      <w:r w:rsidR="00D275BB" w:rsidRPr="002674F4">
        <w:rPr>
          <w:sz w:val="24"/>
          <w:szCs w:val="24"/>
        </w:rPr>
        <w:t>ые</w:t>
      </w:r>
      <w:r w:rsidRPr="002674F4">
        <w:rPr>
          <w:sz w:val="24"/>
          <w:szCs w:val="24"/>
        </w:rPr>
        <w:t xml:space="preserve"> коэффициент</w:t>
      </w:r>
      <w:r w:rsidR="00D275BB" w:rsidRPr="002674F4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2674F4">
        <w:rPr>
          <w:sz w:val="24"/>
          <w:szCs w:val="24"/>
        </w:rPr>
        <w:t>Закупочная комиссия ранжирует</w:t>
      </w:r>
      <w:r w:rsidRPr="00751A4B">
        <w:rPr>
          <w:sz w:val="24"/>
          <w:szCs w:val="24"/>
        </w:rPr>
        <w:t xml:space="preserve">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184770">
        <w:fldChar w:fldCharType="begin"/>
      </w:r>
      <w:r w:rsidR="00184770">
        <w:instrText xml:space="preserve"> REF _Ref471894330 \r \h  \* MERGEFORMAT </w:instrText>
      </w:r>
      <w:r w:rsidR="00184770">
        <w:fldChar w:fldCharType="separate"/>
      </w:r>
      <w:r w:rsidR="00854CC7" w:rsidRPr="00751A4B">
        <w:rPr>
          <w:sz w:val="24"/>
          <w:szCs w:val="24"/>
        </w:rPr>
        <w:t>3.8</w:t>
      </w:r>
      <w:r w:rsidR="00184770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894911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184770">
        <w:fldChar w:fldCharType="begin"/>
      </w:r>
      <w:r w:rsidR="00184770">
        <w:instrText xml:space="preserve"> REF _Ref465847813 \r \h  \* MERGEFORMAT </w:instrText>
      </w:r>
      <w:r w:rsidR="00184770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3.7.9</w:t>
      </w:r>
      <w:r w:rsidR="00184770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184770">
        <w:fldChar w:fldCharType="begin"/>
      </w:r>
      <w:r w:rsidR="00184770">
        <w:instrText xml:space="preserve"> REF _Ref306352987 \r \h  \* MERGEFORMAT </w:instrText>
      </w:r>
      <w:r w:rsidR="00184770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3.7.3</w:t>
      </w:r>
      <w:r w:rsidR="00184770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184770">
        <w:fldChar w:fldCharType="begin"/>
      </w:r>
      <w:r w:rsidR="00184770">
        <w:instrText xml:space="preserve"> REF _Ref306353005 \r \h  \* MERGEFORMAT </w:instrText>
      </w:r>
      <w:r w:rsidR="00184770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3.7.5</w:t>
      </w:r>
      <w:r w:rsidR="00184770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 xml:space="preserve">, участвовавший в переторжке и снизивший </w:t>
      </w:r>
      <w:r w:rsidR="00F15392" w:rsidRPr="00AE1D21">
        <w:rPr>
          <w:sz w:val="24"/>
          <w:szCs w:val="24"/>
          <w:lang w:eastAsia="ru-RU"/>
        </w:rPr>
        <w:lastRenderedPageBreak/>
        <w:t>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184770">
        <w:fldChar w:fldCharType="begin"/>
      </w:r>
      <w:r w:rsidR="00184770">
        <w:instrText xml:space="preserve"> REF _Ref465670219 \r \h  \* MERGEFORMAT </w:instrText>
      </w:r>
      <w:r w:rsidR="00184770">
        <w:fldChar w:fldCharType="separate"/>
      </w:r>
      <w:r w:rsidR="00093638" w:rsidRPr="00093638">
        <w:rPr>
          <w:sz w:val="24"/>
          <w:szCs w:val="24"/>
        </w:rPr>
        <w:t>3.11</w:t>
      </w:r>
      <w:r w:rsidR="00184770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184770">
        <w:fldChar w:fldCharType="begin"/>
      </w:r>
      <w:r w:rsidR="00184770">
        <w:instrText xml:space="preserve"> REF _Ref468874106 \r \h  \* MERGEFORMAT </w:instrText>
      </w:r>
      <w:r w:rsidR="00184770">
        <w:fldChar w:fldCharType="separate"/>
      </w:r>
      <w:r w:rsidR="00093638" w:rsidRPr="00093638">
        <w:rPr>
          <w:sz w:val="24"/>
          <w:szCs w:val="24"/>
        </w:rPr>
        <w:t>3.7.8</w:t>
      </w:r>
      <w:r w:rsidR="00184770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184770">
        <w:fldChar w:fldCharType="begin"/>
      </w:r>
      <w:r w:rsidR="00184770">
        <w:instrText xml:space="preserve"> REF _Ref465675151 \r \h  \* MERGEFORMAT </w:instrText>
      </w:r>
      <w:r w:rsidR="00184770">
        <w:fldChar w:fldCharType="separate"/>
      </w:r>
      <w:r w:rsidR="00093638" w:rsidRPr="00093638">
        <w:rPr>
          <w:sz w:val="24"/>
          <w:szCs w:val="24"/>
        </w:rPr>
        <w:t>3.11.2</w:t>
      </w:r>
      <w:r w:rsidR="00184770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184770">
        <w:fldChar w:fldCharType="begin"/>
      </w:r>
      <w:r w:rsidR="00184770">
        <w:instrText xml:space="preserve"> REF _Ref465675151 \r \h  \* MERGEFORMAT </w:instrText>
      </w:r>
      <w:r w:rsidR="00184770">
        <w:fldChar w:fldCharType="separate"/>
      </w:r>
      <w:r w:rsidR="00093638" w:rsidRPr="00093638">
        <w:rPr>
          <w:sz w:val="24"/>
          <w:szCs w:val="24"/>
        </w:rPr>
        <w:t>3.11.2</w:t>
      </w:r>
      <w:r w:rsidR="00184770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Ref303681924"/>
      <w:bookmarkStart w:id="679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lastRenderedPageBreak/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2674F4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751A4B">
        <w:rPr>
          <w:i/>
          <w:sz w:val="24"/>
          <w:szCs w:val="24"/>
          <w:lang w:val="en-US"/>
        </w:rPr>
        <w:t>k</w:t>
      </w:r>
      <w:proofErr w:type="gramEnd"/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</w:t>
      </w:r>
      <w:r w:rsidRPr="002674F4">
        <w:rPr>
          <w:sz w:val="24"/>
          <w:szCs w:val="24"/>
        </w:rPr>
        <w:t>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2674F4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2674F4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184770">
        <w:fldChar w:fldCharType="begin"/>
      </w:r>
      <w:r w:rsidR="00184770">
        <w:instrText xml:space="preserve"> REF _Ref303251044 \r \h  \* MERGEFORMAT </w:instrText>
      </w:r>
      <w:r w:rsidR="00184770">
        <w:fldChar w:fldCharType="separate"/>
      </w:r>
      <w:r w:rsidR="00093638" w:rsidRPr="00751A4B">
        <w:rPr>
          <w:rFonts w:ascii="Times New Roman" w:hAnsi="Times New Roman" w:cs="Times New Roman"/>
          <w:sz w:val="24"/>
          <w:szCs w:val="24"/>
        </w:rPr>
        <w:t>3.10</w:t>
      </w:r>
      <w:r w:rsidR="00184770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0" w:name="_Toc471894913"/>
      <w:bookmarkStart w:id="681" w:name="_Ref471980768"/>
      <w:bookmarkStart w:id="682" w:name="_Ref4719809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78"/>
      <w:bookmarkEnd w:id="679"/>
      <w:bookmarkEnd w:id="680"/>
      <w:bookmarkEnd w:id="681"/>
      <w:bookmarkEnd w:id="68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894914"/>
      <w:bookmarkStart w:id="686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684"/>
      <w:bookmarkEnd w:id="685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случае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8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71894915"/>
      <w:bookmarkStart w:id="693" w:name="_Ref303683929"/>
      <w:r w:rsidRPr="00EB7BE2">
        <w:rPr>
          <w:bCs w:val="0"/>
        </w:rPr>
        <w:t>Антидемпинговые меры</w:t>
      </w:r>
      <w:bookmarkEnd w:id="690"/>
      <w:bookmarkEnd w:id="691"/>
      <w:bookmarkEnd w:id="69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184770">
        <w:fldChar w:fldCharType="begin"/>
      </w:r>
      <w:r w:rsidR="00184770">
        <w:instrText xml:space="preserve"> REF _Ref468874794 \r \h  \* MERGEFORMAT </w:instrText>
      </w:r>
      <w:r w:rsidR="00184770">
        <w:fldChar w:fldCharType="separate"/>
      </w:r>
      <w:r w:rsidR="00093638" w:rsidRPr="00093638">
        <w:rPr>
          <w:rFonts w:eastAsia="Times New Roman,Italic"/>
          <w:bCs w:val="0"/>
          <w:iCs/>
          <w:sz w:val="24"/>
          <w:szCs w:val="24"/>
        </w:rPr>
        <w:t>3.3.7</w:t>
      </w:r>
      <w:r w:rsidR="00184770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4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184770">
        <w:fldChar w:fldCharType="begin"/>
      </w:r>
      <w:r w:rsidR="00184770">
        <w:instrText xml:space="preserve"> REF _Ref465675151 \r \h  \* MERGEFORMAT </w:instrText>
      </w:r>
      <w:r w:rsidR="00184770">
        <w:fldChar w:fldCharType="separate"/>
      </w:r>
      <w:r w:rsidR="00093638" w:rsidRPr="001D3EAC">
        <w:rPr>
          <w:bCs w:val="0"/>
          <w:sz w:val="24"/>
          <w:szCs w:val="24"/>
        </w:rPr>
        <w:t>3.11.2</w:t>
      </w:r>
      <w:r w:rsidR="00184770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184770">
        <w:fldChar w:fldCharType="begin"/>
      </w:r>
      <w:r w:rsidR="00184770">
        <w:instrText xml:space="preserve"> REF _Ref468874893 \r \h  \* MERGEFORMAT </w:instrText>
      </w:r>
      <w:r w:rsidR="00184770">
        <w:fldChar w:fldCharType="separate"/>
      </w:r>
      <w:r w:rsidR="00093638" w:rsidRPr="001D3EAC">
        <w:rPr>
          <w:rFonts w:eastAsia="Times New Roman,Italic"/>
          <w:bCs w:val="0"/>
          <w:iCs/>
          <w:sz w:val="24"/>
          <w:szCs w:val="24"/>
        </w:rPr>
        <w:t>3.6.2.5</w:t>
      </w:r>
      <w:r w:rsidR="00184770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184770">
        <w:fldChar w:fldCharType="begin"/>
      </w:r>
      <w:r w:rsidR="00184770">
        <w:instrText xml:space="preserve"> REF _Ref465437572 \r \h  \* MERGEFORMAT </w:instrText>
      </w:r>
      <w:r w:rsidR="00184770">
        <w:fldChar w:fldCharType="separate"/>
      </w:r>
      <w:r w:rsidR="00093638" w:rsidRPr="00093638">
        <w:rPr>
          <w:sz w:val="24"/>
          <w:szCs w:val="24"/>
        </w:rPr>
        <w:t>3.13.2</w:t>
      </w:r>
      <w:r w:rsidR="00184770">
        <w:fldChar w:fldCharType="end"/>
      </w:r>
      <w:r w:rsidRPr="00EB7BE2">
        <w:rPr>
          <w:sz w:val="24"/>
          <w:szCs w:val="24"/>
        </w:rPr>
        <w:t>-</w:t>
      </w:r>
      <w:r w:rsidR="00184770">
        <w:fldChar w:fldCharType="begin"/>
      </w:r>
      <w:r w:rsidR="00184770">
        <w:instrText xml:space="preserve"> REF _Ref465440181 \r \h  \* MERGEFORMAT </w:instrText>
      </w:r>
      <w:r w:rsidR="00184770">
        <w:fldChar w:fldCharType="separate"/>
      </w:r>
      <w:r w:rsidR="00093638" w:rsidRPr="00093638">
        <w:rPr>
          <w:sz w:val="24"/>
          <w:szCs w:val="24"/>
        </w:rPr>
        <w:t>3.13.4</w:t>
      </w:r>
      <w:r w:rsidR="00184770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  <w:proofErr w:type="gramEnd"/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184770">
        <w:fldChar w:fldCharType="begin"/>
      </w:r>
      <w:r w:rsidR="00184770">
        <w:instrText xml:space="preserve"> REF _Ref465437572 \r \h  \* MERGEFORMAT </w:instrText>
      </w:r>
      <w:r w:rsidR="00184770">
        <w:fldChar w:fldCharType="separate"/>
      </w:r>
      <w:r w:rsidR="00093638" w:rsidRPr="00093638">
        <w:rPr>
          <w:sz w:val="24"/>
          <w:szCs w:val="24"/>
        </w:rPr>
        <w:t>3.13.2</w:t>
      </w:r>
      <w:r w:rsidR="00184770">
        <w:fldChar w:fldCharType="end"/>
      </w:r>
      <w:r w:rsidRPr="00EB7BE2">
        <w:rPr>
          <w:sz w:val="24"/>
          <w:szCs w:val="24"/>
        </w:rPr>
        <w:t>-</w:t>
      </w:r>
      <w:r w:rsidR="00184770">
        <w:fldChar w:fldCharType="begin"/>
      </w:r>
      <w:r w:rsidR="00184770">
        <w:instrText xml:space="preserve"> REF _Ref465440181 \r \h  \* MERGEFORMAT </w:instrText>
      </w:r>
      <w:r w:rsidR="00184770">
        <w:fldChar w:fldCharType="separate"/>
      </w:r>
      <w:r w:rsidR="00093638" w:rsidRPr="00093638">
        <w:rPr>
          <w:sz w:val="24"/>
          <w:szCs w:val="24"/>
        </w:rPr>
        <w:t>3.13.4</w:t>
      </w:r>
      <w:r w:rsidR="00184770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5" w:name="_Ref468875001"/>
      <w:bookmarkStart w:id="696" w:name="_Toc471894916"/>
      <w:r w:rsidRPr="00EB7BE2">
        <w:lastRenderedPageBreak/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6"/>
      <w:bookmarkEnd w:id="693"/>
      <w:bookmarkEnd w:id="695"/>
      <w:bookmarkEnd w:id="69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7" w:name="_Ref294695403"/>
      <w:bookmarkStart w:id="69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7"/>
      <w:bookmarkEnd w:id="698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proofErr w:type="gramStart"/>
      <w:r w:rsidRPr="00EB7BE2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184770">
        <w:fldChar w:fldCharType="begin"/>
      </w:r>
      <w:r w:rsidR="00184770">
        <w:instrText xml:space="preserve"> REF _Ref465670219 \r \h  \* MERGEFORMAT </w:instrText>
      </w:r>
      <w:r w:rsidR="00184770">
        <w:fldChar w:fldCharType="separate"/>
      </w:r>
      <w:r w:rsidR="00093638" w:rsidRPr="00093638">
        <w:rPr>
          <w:sz w:val="24"/>
          <w:szCs w:val="24"/>
        </w:rPr>
        <w:t>3.11</w:t>
      </w:r>
      <w:r w:rsidR="00184770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184770">
        <w:fldChar w:fldCharType="begin"/>
      </w:r>
      <w:r w:rsidR="00184770">
        <w:instrText xml:space="preserve"> REF _Ref465437572 \r \h  \* MERGEFORMAT </w:instrText>
      </w:r>
      <w:r w:rsidR="00184770">
        <w:fldChar w:fldCharType="separate"/>
      </w:r>
      <w:r w:rsidR="00093638" w:rsidRPr="00093638">
        <w:rPr>
          <w:sz w:val="24"/>
          <w:szCs w:val="24"/>
        </w:rPr>
        <w:t>3.13.2</w:t>
      </w:r>
      <w:r w:rsidR="00184770">
        <w:fldChar w:fldCharType="end"/>
      </w:r>
      <w:r w:rsidRPr="00EB7BE2">
        <w:rPr>
          <w:sz w:val="24"/>
          <w:szCs w:val="24"/>
        </w:rPr>
        <w:t>-</w:t>
      </w:r>
      <w:r w:rsidR="00184770">
        <w:fldChar w:fldCharType="begin"/>
      </w:r>
      <w:r w:rsidR="00184770">
        <w:instrText xml:space="preserve"> REF _Ref465440181 \r \h  \* MERGEFORMAT </w:instrText>
      </w:r>
      <w:r w:rsidR="00184770">
        <w:fldChar w:fldCharType="separate"/>
      </w:r>
      <w:r w:rsidR="00093638" w:rsidRPr="00093638">
        <w:rPr>
          <w:sz w:val="24"/>
          <w:szCs w:val="24"/>
        </w:rPr>
        <w:t>3.13.4</w:t>
      </w:r>
      <w:r w:rsidR="00184770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  <w:proofErr w:type="gramEnd"/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184770">
        <w:fldChar w:fldCharType="begin"/>
      </w:r>
      <w:r w:rsidR="00184770">
        <w:instrText xml:space="preserve"> REF _Ref294695546 \r \h  \* MERGEFORMAT </w:instrText>
      </w:r>
      <w:r w:rsidR="00184770">
        <w:fldChar w:fldCharType="separate"/>
      </w:r>
      <w:r w:rsidR="00093638" w:rsidRPr="00093638">
        <w:rPr>
          <w:bCs w:val="0"/>
          <w:sz w:val="24"/>
          <w:szCs w:val="24"/>
        </w:rPr>
        <w:t xml:space="preserve"> 1.2.6 </w:t>
      </w:r>
      <w:r w:rsidR="00184770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184770">
        <w:fldChar w:fldCharType="begin"/>
      </w:r>
      <w:r w:rsidR="00184770">
        <w:instrText xml:space="preserve"> REF _Ref294695403 \n \h  \* MERGEFORMAT </w:instrText>
      </w:r>
      <w:r w:rsidR="00184770">
        <w:fldChar w:fldCharType="separate"/>
      </w:r>
      <w:r w:rsidR="00093638" w:rsidRPr="00093638">
        <w:rPr>
          <w:bCs w:val="0"/>
          <w:sz w:val="24"/>
          <w:szCs w:val="24"/>
        </w:rPr>
        <w:t>3.12.3</w:t>
      </w:r>
      <w:r w:rsidR="00184770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184770">
        <w:fldChar w:fldCharType="begin"/>
      </w:r>
      <w:r w:rsidR="00184770">
        <w:instrText xml:space="preserve"> REF _Ref468201447 \r \h  \* MERGEFORMAT </w:instrText>
      </w:r>
      <w:r w:rsidR="00184770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184770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0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184770">
        <w:fldChar w:fldCharType="begin"/>
      </w:r>
      <w:r w:rsidR="00184770">
        <w:instrText xml:space="preserve"> REF _Ref305979053 \r \h  \* MERGEFORMAT </w:instrText>
      </w:r>
      <w:r w:rsidR="00184770">
        <w:fldChar w:fldCharType="separate"/>
      </w:r>
      <w:r w:rsidR="00093638" w:rsidRPr="00751A4B">
        <w:rPr>
          <w:bCs w:val="0"/>
          <w:sz w:val="24"/>
          <w:szCs w:val="24"/>
        </w:rPr>
        <w:t>3.12.5</w:t>
      </w:r>
      <w:r w:rsidR="00184770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</w:t>
      </w:r>
      <w:r w:rsidRPr="00414CAF">
        <w:rPr>
          <w:bCs w:val="0"/>
          <w:sz w:val="24"/>
          <w:szCs w:val="24"/>
        </w:rPr>
        <w:lastRenderedPageBreak/>
        <w:t xml:space="preserve">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2" w:name="_Toc181693189"/>
      <w:bookmarkStart w:id="703" w:name="_Ref190680463"/>
      <w:bookmarkStart w:id="704" w:name="_Ref306140410"/>
      <w:bookmarkStart w:id="705" w:name="_Ref306142159"/>
      <w:bookmarkStart w:id="706" w:name="_Ref468201354"/>
      <w:bookmarkStart w:id="707" w:name="_Ref468201447"/>
      <w:bookmarkStart w:id="708" w:name="_Toc471894917"/>
      <w:bookmarkStart w:id="709" w:name="_Ref303102866"/>
      <w:bookmarkStart w:id="710" w:name="_Toc305835589"/>
      <w:bookmarkStart w:id="711" w:name="_Ref303683952"/>
      <w:bookmarkStart w:id="712" w:name="__RefNumPara__840_922829174"/>
      <w:bookmarkEnd w:id="70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2"/>
      <w:bookmarkEnd w:id="703"/>
      <w:bookmarkEnd w:id="704"/>
      <w:bookmarkEnd w:id="705"/>
      <w:bookmarkEnd w:id="706"/>
      <w:bookmarkEnd w:id="707"/>
      <w:bookmarkEnd w:id="708"/>
      <w:r w:rsidRPr="00EB7BE2">
        <w:t xml:space="preserve"> </w:t>
      </w:r>
      <w:bookmarkEnd w:id="709"/>
      <w:bookmarkEnd w:id="71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</w:t>
      </w:r>
      <w:proofErr w:type="gramStart"/>
      <w:r w:rsidRPr="00EB7BE2">
        <w:rPr>
          <w:sz w:val="24"/>
          <w:szCs w:val="24"/>
        </w:rPr>
        <w:t>проекте</w:t>
      </w:r>
      <w:proofErr w:type="gramEnd"/>
      <w:r w:rsidRPr="00EB7BE2">
        <w:rPr>
          <w:sz w:val="24"/>
          <w:szCs w:val="24"/>
        </w:rPr>
        <w:t xml:space="preserve"> Договора (раздел </w:t>
      </w:r>
      <w:r w:rsidR="00184770">
        <w:fldChar w:fldCharType="begin"/>
      </w:r>
      <w:r w:rsidR="00184770">
        <w:instrText xml:space="preserve"> REF _Ref440272931 \r \h  \* MERGEFORMAT </w:instrText>
      </w:r>
      <w:r w:rsidR="00184770">
        <w:fldChar w:fldCharType="separate"/>
      </w:r>
      <w:r w:rsidR="00093638">
        <w:t>2</w:t>
      </w:r>
      <w:r w:rsidR="00184770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184770">
        <w:fldChar w:fldCharType="begin"/>
      </w:r>
      <w:r w:rsidR="00184770">
        <w:instrText xml:space="preserve"> REF _Ref465437572 \r \h  \* MERGEFORMAT </w:instrText>
      </w:r>
      <w:r w:rsidR="00184770">
        <w:fldChar w:fldCharType="separate"/>
      </w:r>
      <w:r w:rsidR="00093638" w:rsidRPr="00093638">
        <w:rPr>
          <w:sz w:val="24"/>
          <w:szCs w:val="24"/>
        </w:rPr>
        <w:t>3.13.2</w:t>
      </w:r>
      <w:r w:rsidR="00184770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184770">
        <w:fldChar w:fldCharType="begin"/>
      </w:r>
      <w:r w:rsidR="00184770">
        <w:instrText xml:space="preserve"> REF _Ref468973892 \r \h  \* MERGEFORMAT </w:instrText>
      </w:r>
      <w:r w:rsidR="00184770">
        <w:fldChar w:fldCharType="separate"/>
      </w:r>
      <w:r w:rsidR="00093638" w:rsidRPr="00093638">
        <w:rPr>
          <w:bCs w:val="0"/>
          <w:sz w:val="24"/>
          <w:szCs w:val="24"/>
        </w:rPr>
        <w:t>3.3.14.4.4</w:t>
      </w:r>
      <w:r w:rsidR="00184770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184770">
        <w:fldChar w:fldCharType="begin"/>
      </w:r>
      <w:r w:rsidR="00184770">
        <w:instrText xml:space="preserve"> REF _Ref440272931 \r \h  \* MERGEFORMAT </w:instrText>
      </w:r>
      <w:r w:rsidR="00184770">
        <w:fldChar w:fldCharType="separate"/>
      </w:r>
      <w:r w:rsidR="00093638">
        <w:t>2</w:t>
      </w:r>
      <w:r w:rsidR="00184770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184770">
        <w:fldChar w:fldCharType="begin"/>
      </w:r>
      <w:r w:rsidR="00184770">
        <w:instrText xml:space="preserve"> REF _Ref465437572 \r \h  \* MERGEFORMAT </w:instrText>
      </w:r>
      <w:r w:rsidR="00184770">
        <w:fldChar w:fldCharType="separate"/>
      </w:r>
      <w:r w:rsidR="00093638" w:rsidRPr="00093638">
        <w:rPr>
          <w:sz w:val="24"/>
          <w:szCs w:val="24"/>
        </w:rPr>
        <w:t>3.13.2</w:t>
      </w:r>
      <w:r w:rsidR="00184770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184770">
        <w:fldChar w:fldCharType="begin"/>
      </w:r>
      <w:r w:rsidR="00184770">
        <w:instrText xml:space="preserve"> REF _Ref468875001 \r \h  \* MERGEFORMAT </w:instrText>
      </w:r>
      <w:r w:rsidR="00184770">
        <w:fldChar w:fldCharType="separate"/>
      </w:r>
      <w:r w:rsidR="00093638" w:rsidRPr="00093638">
        <w:rPr>
          <w:sz w:val="24"/>
          <w:szCs w:val="24"/>
        </w:rPr>
        <w:t>3.12</w:t>
      </w:r>
      <w:r w:rsidR="00184770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</w:t>
      </w:r>
      <w:proofErr w:type="gramStart"/>
      <w:r w:rsidRPr="00EB7BE2">
        <w:rPr>
          <w:sz w:val="24"/>
          <w:szCs w:val="24"/>
        </w:rPr>
        <w:t>подпункте</w:t>
      </w:r>
      <w:proofErr w:type="gramEnd"/>
      <w:r w:rsidRPr="00EB7BE2">
        <w:rPr>
          <w:sz w:val="24"/>
          <w:szCs w:val="24"/>
        </w:rPr>
        <w:t xml:space="preserve"> </w:t>
      </w:r>
      <w:r w:rsidR="00184770">
        <w:fldChar w:fldCharType="begin"/>
      </w:r>
      <w:r w:rsidR="00184770">
        <w:instrText xml:space="preserve"> REF _Ref468875070 \r \h  \* MERGEFORMAT </w:instrText>
      </w:r>
      <w:r w:rsidR="00184770">
        <w:fldChar w:fldCharType="separate"/>
      </w:r>
      <w:r w:rsidR="00093638" w:rsidRPr="00093638">
        <w:rPr>
          <w:sz w:val="24"/>
          <w:szCs w:val="24"/>
        </w:rPr>
        <w:t>3.12.6</w:t>
      </w:r>
      <w:r w:rsidR="00184770">
        <w:fldChar w:fldCharType="end"/>
      </w:r>
      <w:r w:rsidRPr="00EB7BE2">
        <w:rPr>
          <w:bCs w:val="0"/>
          <w:sz w:val="24"/>
          <w:szCs w:val="24"/>
        </w:rPr>
        <w:t>.</w:t>
      </w:r>
      <w:bookmarkEnd w:id="71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5" w:name="_Ref303694483"/>
      <w:bookmarkStart w:id="716" w:name="_Toc305835590"/>
      <w:bookmarkStart w:id="717" w:name="_Ref306140451"/>
      <w:bookmarkStart w:id="718" w:name="_Toc471894918"/>
      <w:r w:rsidRPr="00EB7BE2">
        <w:t xml:space="preserve">Уведомление о результатах </w:t>
      </w:r>
      <w:bookmarkEnd w:id="715"/>
      <w:bookmarkEnd w:id="716"/>
      <w:r w:rsidRPr="00EB7BE2">
        <w:t>запроса</w:t>
      </w:r>
      <w:r w:rsidRPr="006E1884">
        <w:t xml:space="preserve"> предложений</w:t>
      </w:r>
      <w:bookmarkEnd w:id="717"/>
      <w:bookmarkEnd w:id="718"/>
    </w:p>
    <w:bookmarkEnd w:id="71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184770">
        <w:fldChar w:fldCharType="begin"/>
      </w:r>
      <w:r w:rsidR="00184770">
        <w:instrText xml:space="preserve"> REF _Ref191386085 \r \h  \* MERGEFORMAT </w:instrText>
      </w:r>
      <w:r w:rsidR="00184770">
        <w:fldChar w:fldCharType="separate"/>
      </w:r>
      <w:r w:rsidR="00093638" w:rsidRPr="00093638">
        <w:rPr>
          <w:iCs/>
          <w:sz w:val="24"/>
          <w:szCs w:val="24"/>
        </w:rPr>
        <w:t>1.1.1</w:t>
      </w:r>
      <w:r w:rsidR="00184770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5"/>
          <w:headerReference w:type="default" r:id="rId36"/>
          <w:footerReference w:type="even" r:id="rId37"/>
          <w:headerReference w:type="first" r:id="rId38"/>
          <w:footerReference w:type="first" r:id="rId3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9" w:name="_Ref440270568"/>
      <w:bookmarkStart w:id="720" w:name="_Ref440274159"/>
      <w:bookmarkStart w:id="721" w:name="_Ref440292555"/>
      <w:bookmarkStart w:id="722" w:name="_Ref440292779"/>
      <w:bookmarkStart w:id="723" w:name="_Toc471894919"/>
      <w:r>
        <w:rPr>
          <w:szCs w:val="24"/>
        </w:rPr>
        <w:lastRenderedPageBreak/>
        <w:t>Техническая часть</w:t>
      </w:r>
      <w:bookmarkEnd w:id="719"/>
      <w:bookmarkEnd w:id="720"/>
      <w:bookmarkEnd w:id="721"/>
      <w:bookmarkEnd w:id="722"/>
      <w:bookmarkEnd w:id="723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4" w:name="_Toc176064097"/>
      <w:bookmarkStart w:id="725" w:name="_Toc176338525"/>
      <w:bookmarkStart w:id="726" w:name="_Toc180399753"/>
      <w:bookmarkStart w:id="727" w:name="_Toc189457101"/>
      <w:bookmarkStart w:id="728" w:name="_Toc189461737"/>
      <w:bookmarkStart w:id="729" w:name="_Toc189462011"/>
      <w:bookmarkStart w:id="730" w:name="_Toc191273610"/>
      <w:bookmarkStart w:id="731" w:name="_Toc423421726"/>
      <w:bookmarkStart w:id="732" w:name="_Toc471894920"/>
      <w:bookmarkStart w:id="733" w:name="_Toc167189319"/>
      <w:bookmarkStart w:id="734" w:name="_Toc168725254"/>
      <w:r w:rsidRPr="00C12FA4">
        <w:t xml:space="preserve">Перечень, объемы и характеристики </w:t>
      </w:r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r w:rsidR="00C3704B">
        <w:t>закупаемых услуг</w:t>
      </w:r>
      <w:bookmarkEnd w:id="732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1"/>
      <w:bookmarkStart w:id="736" w:name="_Toc439170659"/>
      <w:bookmarkStart w:id="737" w:name="_Toc439172761"/>
      <w:bookmarkStart w:id="738" w:name="_Toc439173205"/>
      <w:bookmarkStart w:id="739" w:name="_Toc439238199"/>
      <w:bookmarkStart w:id="740" w:name="_Toc439252751"/>
      <w:bookmarkStart w:id="741" w:name="_Toc439323609"/>
      <w:bookmarkStart w:id="742" w:name="_Toc439323725"/>
      <w:bookmarkStart w:id="743" w:name="_Toc440361359"/>
      <w:bookmarkStart w:id="744" w:name="_Toc440376114"/>
      <w:bookmarkStart w:id="745" w:name="_Toc440376241"/>
      <w:bookmarkStart w:id="746" w:name="_Toc440382503"/>
      <w:bookmarkStart w:id="747" w:name="_Toc440447173"/>
      <w:bookmarkStart w:id="748" w:name="_Toc440632334"/>
      <w:bookmarkStart w:id="749" w:name="_Toc440875107"/>
      <w:bookmarkStart w:id="750" w:name="_Toc441131094"/>
      <w:bookmarkStart w:id="751" w:name="_Toc465774615"/>
      <w:bookmarkStart w:id="752" w:name="_Toc465848844"/>
      <w:bookmarkStart w:id="753" w:name="_Toc468875347"/>
      <w:bookmarkStart w:id="754" w:name="_Toc469488399"/>
      <w:bookmarkStart w:id="755" w:name="_Toc471894921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2674F4">
        <w:rPr>
          <w:b w:val="0"/>
          <w:szCs w:val="24"/>
        </w:rPr>
        <w:t xml:space="preserve">по Лоту №1 (подраздел </w:t>
      </w:r>
      <w:r w:rsidR="00F810AA" w:rsidRPr="002674F4">
        <w:rPr>
          <w:b w:val="0"/>
          <w:szCs w:val="24"/>
        </w:rPr>
        <w:fldChar w:fldCharType="begin"/>
      </w:r>
      <w:r w:rsidR="00A154B7" w:rsidRPr="002674F4">
        <w:rPr>
          <w:b w:val="0"/>
          <w:szCs w:val="24"/>
        </w:rPr>
        <w:instrText xml:space="preserve"> REF _Ref440275279 \r \h </w:instrText>
      </w:r>
      <w:r w:rsidR="002674F4">
        <w:rPr>
          <w:b w:val="0"/>
          <w:szCs w:val="24"/>
        </w:rPr>
        <w:instrText xml:space="preserve"> \* MERGEFORMAT </w:instrText>
      </w:r>
      <w:r w:rsidR="00F810AA" w:rsidRPr="002674F4">
        <w:rPr>
          <w:b w:val="0"/>
          <w:szCs w:val="24"/>
        </w:rPr>
      </w:r>
      <w:r w:rsidR="00F810AA" w:rsidRPr="002674F4">
        <w:rPr>
          <w:b w:val="0"/>
          <w:szCs w:val="24"/>
        </w:rPr>
        <w:fldChar w:fldCharType="separate"/>
      </w:r>
      <w:r w:rsidR="00093638" w:rsidRPr="002674F4">
        <w:rPr>
          <w:b w:val="0"/>
          <w:szCs w:val="24"/>
        </w:rPr>
        <w:t>1.1.4</w:t>
      </w:r>
      <w:r w:rsidR="00F810AA" w:rsidRPr="002674F4">
        <w:rPr>
          <w:b w:val="0"/>
          <w:szCs w:val="24"/>
        </w:rPr>
        <w:fldChar w:fldCharType="end"/>
      </w:r>
      <w:r w:rsidR="00A154B7" w:rsidRPr="002674F4">
        <w:rPr>
          <w:b w:val="0"/>
          <w:szCs w:val="24"/>
        </w:rPr>
        <w:t>)</w:t>
      </w:r>
      <w:r w:rsidRPr="002674F4">
        <w:rPr>
          <w:b w:val="0"/>
          <w:szCs w:val="24"/>
        </w:rPr>
        <w:t xml:space="preserve"> изложен</w:t>
      </w:r>
      <w:r w:rsidR="00F463E8" w:rsidRPr="002674F4">
        <w:rPr>
          <w:b w:val="0"/>
          <w:szCs w:val="24"/>
        </w:rPr>
        <w:t>о(</w:t>
      </w:r>
      <w:r w:rsidRPr="002674F4">
        <w:rPr>
          <w:b w:val="0"/>
          <w:szCs w:val="24"/>
        </w:rPr>
        <w:t>ы</w:t>
      </w:r>
      <w:r w:rsidR="00F463E8" w:rsidRPr="002674F4">
        <w:rPr>
          <w:b w:val="0"/>
          <w:szCs w:val="24"/>
        </w:rPr>
        <w:t>)</w:t>
      </w:r>
      <w:r w:rsidRPr="002674F4">
        <w:rPr>
          <w:b w:val="0"/>
          <w:szCs w:val="24"/>
        </w:rPr>
        <w:t xml:space="preserve"> в Приложении №1, которое является неотъемлемым приложением к настоящей</w:t>
      </w:r>
      <w:r w:rsidRPr="003803A7">
        <w:rPr>
          <w:b w:val="0"/>
          <w:szCs w:val="24"/>
        </w:rPr>
        <w:t xml:space="preserve">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3803A7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3803A7">
        <w:t xml:space="preserve">Требование к </w:t>
      </w:r>
      <w:bookmarkEnd w:id="756"/>
      <w:bookmarkEnd w:id="757"/>
      <w:bookmarkEnd w:id="758"/>
      <w:r w:rsidR="00C3704B">
        <w:t>закупаемым услугам</w:t>
      </w:r>
      <w:bookmarkEnd w:id="759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3"/>
      <w:bookmarkEnd w:id="734"/>
      <w:bookmarkEnd w:id="781"/>
      <w:bookmarkEnd w:id="782"/>
      <w:bookmarkEnd w:id="783"/>
      <w:r w:rsidRPr="00AE1D21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F810A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3.3.4</w:t>
      </w:r>
      <w:r w:rsidR="00F810A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</w:t>
      </w:r>
      <w:proofErr w:type="gramStart"/>
      <w:r w:rsidRPr="00492C8B">
        <w:rPr>
          <w:sz w:val="24"/>
          <w:szCs w:val="24"/>
        </w:rPr>
        <w:t>соответствии</w:t>
      </w:r>
      <w:proofErr w:type="gramEnd"/>
      <w:r w:rsidRPr="00492C8B">
        <w:rPr>
          <w:sz w:val="24"/>
          <w:szCs w:val="24"/>
        </w:rPr>
        <w:t xml:space="preserve"> с требованиями подпунктов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3.3.1.6</w:t>
      </w:r>
      <w:r w:rsidR="00F810A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3.3.1.7</w:t>
      </w:r>
      <w:r w:rsidR="00F810A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r>
        <w:rPr>
          <w:szCs w:val="24"/>
        </w:rPr>
        <w:lastRenderedPageBreak/>
        <w:t>Антикоррупционные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>Форма Антикоррупционных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0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1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2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lastRenderedPageBreak/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F810A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</w:t>
      </w:r>
      <w:proofErr w:type="gramStart"/>
      <w:r w:rsidRPr="00843BBD">
        <w:rPr>
          <w:i/>
          <w:color w:val="000000"/>
        </w:rPr>
        <w:t>случае</w:t>
      </w:r>
      <w:proofErr w:type="gramEnd"/>
      <w:r w:rsidRPr="00843BBD">
        <w:rPr>
          <w:i/>
          <w:color w:val="000000"/>
        </w:rPr>
        <w:t xml:space="preserve">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F810A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F810AA">
        <w:rPr>
          <w:i/>
          <w:color w:val="000000"/>
        </w:rPr>
      </w:r>
      <w:r w:rsidR="00F810AA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F810A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F810A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F810AA">
        <w:rPr>
          <w:i/>
          <w:color w:val="000000"/>
        </w:rPr>
      </w:r>
      <w:r w:rsidR="00F810AA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F810A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</w:t>
      </w:r>
      <w:proofErr w:type="gramStart"/>
      <w:r w:rsidR="004F4D80" w:rsidRPr="00F647F7">
        <w:rPr>
          <w:sz w:val="24"/>
          <w:szCs w:val="24"/>
        </w:rPr>
        <w:t>соответствии</w:t>
      </w:r>
      <w:proofErr w:type="gramEnd"/>
      <w:r w:rsidR="004F4D80" w:rsidRPr="00F647F7">
        <w:rPr>
          <w:sz w:val="24"/>
          <w:szCs w:val="24"/>
        </w:rPr>
        <w:t xml:space="preserve">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  <w:proofErr w:type="gramEnd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F810AA">
              <w:fldChar w:fldCharType="begin"/>
            </w:r>
            <w:r w:rsidR="003C1FE1">
              <w:instrText xml:space="preserve"> REF _Ref440272931 \r \h </w:instrText>
            </w:r>
            <w:r w:rsidR="00F810AA">
              <w:fldChar w:fldCharType="separate"/>
            </w:r>
            <w:r w:rsidR="00093638">
              <w:t>2</w:t>
            </w:r>
            <w:r w:rsidR="00F810A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F810AA">
              <w:fldChar w:fldCharType="begin"/>
            </w:r>
            <w:r w:rsidR="003C1FE1">
              <w:instrText xml:space="preserve"> REF _Ref440272931 \r \h </w:instrText>
            </w:r>
            <w:r w:rsidR="00F810AA">
              <w:fldChar w:fldCharType="separate"/>
            </w:r>
            <w:r w:rsidR="00093638">
              <w:t>2</w:t>
            </w:r>
            <w:r w:rsidR="00F810A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</w:t>
      </w:r>
      <w:proofErr w:type="gramStart"/>
      <w:r w:rsidRPr="00F647F7">
        <w:rPr>
          <w:sz w:val="24"/>
          <w:szCs w:val="24"/>
        </w:rPr>
        <w:t>случае</w:t>
      </w:r>
      <w:proofErr w:type="gramEnd"/>
      <w:r w:rsidRPr="00F647F7">
        <w:rPr>
          <w:sz w:val="24"/>
          <w:szCs w:val="24"/>
        </w:rPr>
        <w:t xml:space="preserve">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2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пунктом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 xml:space="preserve"> 1.2.6 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</w:t>
      </w:r>
      <w:proofErr w:type="gramStart"/>
      <w:r w:rsidRPr="00F647F7">
        <w:rPr>
          <w:sz w:val="24"/>
          <w:szCs w:val="24"/>
        </w:rPr>
        <w:t>случае</w:t>
      </w:r>
      <w:proofErr w:type="gramEnd"/>
      <w:r w:rsidRPr="00F647F7">
        <w:rPr>
          <w:sz w:val="24"/>
          <w:szCs w:val="24"/>
        </w:rPr>
        <w:t xml:space="preserve">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4" w:name="_Toc439170689"/>
      <w:bookmarkStart w:id="1185" w:name="_Toc439172791"/>
      <w:bookmarkStart w:id="1186" w:name="_Toc439173235"/>
      <w:bookmarkStart w:id="1187" w:name="_Toc439238231"/>
      <w:bookmarkStart w:id="1188" w:name="_Toc439252779"/>
      <w:bookmarkStart w:id="1189" w:name="_Ref440272147"/>
      <w:bookmarkStart w:id="1190" w:name="_Toc440361390"/>
      <w:bookmarkStart w:id="1191" w:name="_Ref444170284"/>
      <w:bookmarkStart w:id="1192" w:name="_Ref444170359"/>
      <w:bookmarkStart w:id="1193" w:name="_Toc471894949"/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7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8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lastRenderedPageBreak/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</w:t>
      </w:r>
      <w:proofErr w:type="gramStart"/>
      <w:r w:rsidR="004F4D80" w:rsidRPr="00AE1D21">
        <w:rPr>
          <w:sz w:val="24"/>
          <w:szCs w:val="24"/>
        </w:rPr>
        <w:t>соответствии</w:t>
      </w:r>
      <w:proofErr w:type="gramEnd"/>
      <w:r w:rsidR="004F4D80" w:rsidRPr="00AE1D21">
        <w:rPr>
          <w:sz w:val="24"/>
          <w:szCs w:val="24"/>
        </w:rPr>
        <w:t xml:space="preserve"> с письмом о подаче оферты (подраздел </w:t>
      </w:r>
      <w:r w:rsidR="00184770">
        <w:fldChar w:fldCharType="begin"/>
      </w:r>
      <w:r w:rsidR="00184770">
        <w:instrText xml:space="preserve"> REF _Ref55336310 \r \h  \* MERGEFORMAT </w:instrText>
      </w:r>
      <w:r w:rsidR="00184770">
        <w:fldChar w:fldCharType="separate"/>
      </w:r>
      <w:r w:rsidR="00093638" w:rsidRPr="00093638">
        <w:rPr>
          <w:sz w:val="24"/>
          <w:szCs w:val="24"/>
        </w:rPr>
        <w:t>5.1</w:t>
      </w:r>
      <w:r w:rsidR="00184770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184770">
        <w:fldChar w:fldCharType="begin"/>
      </w:r>
      <w:r w:rsidR="00184770">
        <w:instrText xml:space="preserve"> REF _Ref444170359 \r \h  \* MERGEFORMAT </w:instrText>
      </w:r>
      <w:r w:rsidR="00184770">
        <w:fldChar w:fldCharType="separate"/>
      </w:r>
      <w:r w:rsidR="00093638" w:rsidRPr="00093638">
        <w:rPr>
          <w:sz w:val="24"/>
          <w:szCs w:val="24"/>
        </w:rPr>
        <w:t>5.7.2</w:t>
      </w:r>
      <w:r w:rsidR="00184770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</w:t>
      </w:r>
      <w:proofErr w:type="gramStart"/>
      <w:r w:rsidR="00D15047" w:rsidRPr="00AE1D21">
        <w:rPr>
          <w:sz w:val="24"/>
          <w:szCs w:val="24"/>
        </w:rPr>
        <w:t>случае</w:t>
      </w:r>
      <w:proofErr w:type="gramEnd"/>
      <w:r w:rsidR="00D15047" w:rsidRPr="00AE1D21">
        <w:rPr>
          <w:sz w:val="24"/>
          <w:szCs w:val="24"/>
        </w:rPr>
        <w:t>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lastRenderedPageBreak/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lastRenderedPageBreak/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lastRenderedPageBreak/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184770">
        <w:fldChar w:fldCharType="begin"/>
      </w:r>
      <w:r w:rsidR="00184770">
        <w:instrText xml:space="preserve"> REF _Ref55336310 \r \h  \* MERGEFORMAT </w:instrText>
      </w:r>
      <w:r w:rsidR="00184770">
        <w:fldChar w:fldCharType="separate"/>
      </w:r>
      <w:r w:rsidR="00093638" w:rsidRPr="00093638">
        <w:rPr>
          <w:sz w:val="24"/>
          <w:szCs w:val="24"/>
        </w:rPr>
        <w:t>5.1</w:t>
      </w:r>
      <w:r w:rsidR="00184770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lastRenderedPageBreak/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</w:t>
      </w:r>
      <w:proofErr w:type="gramStart"/>
      <w:r w:rsidR="004F4D80" w:rsidRPr="00D27071">
        <w:rPr>
          <w:sz w:val="24"/>
          <w:szCs w:val="24"/>
        </w:rPr>
        <w:t>соответствии</w:t>
      </w:r>
      <w:proofErr w:type="gramEnd"/>
      <w:r w:rsidR="004F4D80" w:rsidRPr="00D27071">
        <w:rPr>
          <w:sz w:val="24"/>
          <w:szCs w:val="24"/>
        </w:rPr>
        <w:t xml:space="preserve">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Скан-копии документов, указанных в данном </w:t>
      </w:r>
      <w:proofErr w:type="gramStart"/>
      <w:r w:rsidRPr="00646A17">
        <w:rPr>
          <w:sz w:val="24"/>
          <w:szCs w:val="24"/>
        </w:rPr>
        <w:t>разделе</w:t>
      </w:r>
      <w:proofErr w:type="gramEnd"/>
      <w:r w:rsidRPr="00646A17">
        <w:rPr>
          <w:sz w:val="24"/>
          <w:szCs w:val="24"/>
        </w:rPr>
        <w:t xml:space="preserve">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lastRenderedPageBreak/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запроса предложений в </w:t>
      </w:r>
      <w:proofErr w:type="gramStart"/>
      <w:r>
        <w:rPr>
          <w:vertAlign w:val="subscript"/>
        </w:rPr>
        <w:t>соответствии</w:t>
      </w:r>
      <w:proofErr w:type="gramEnd"/>
      <w:r>
        <w:rPr>
          <w:vertAlign w:val="subscript"/>
        </w:rPr>
        <w:t xml:space="preserve"> с п.</w:t>
      </w:r>
      <w:r w:rsidR="00F810A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F810AA">
        <w:rPr>
          <w:vertAlign w:val="subscript"/>
        </w:rPr>
      </w:r>
      <w:r w:rsidR="00F810AA">
        <w:rPr>
          <w:vertAlign w:val="subscript"/>
        </w:rPr>
        <w:fldChar w:fldCharType="separate"/>
      </w:r>
      <w:r w:rsidR="00093638">
        <w:rPr>
          <w:vertAlign w:val="subscript"/>
        </w:rPr>
        <w:t>1.1.4</w:t>
      </w:r>
      <w:r w:rsidR="00F810A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</w:t>
      </w:r>
      <w:proofErr w:type="gramStart"/>
      <w:r w:rsidRPr="008A4155">
        <w:rPr>
          <w:sz w:val="24"/>
          <w:szCs w:val="24"/>
        </w:rPr>
        <w:t>случае</w:t>
      </w:r>
      <w:proofErr w:type="gramEnd"/>
      <w:r w:rsidRPr="008A4155">
        <w:rPr>
          <w:sz w:val="24"/>
          <w:szCs w:val="24"/>
        </w:rPr>
        <w:t xml:space="preserve">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</w:t>
      </w:r>
      <w:proofErr w:type="gramStart"/>
      <w:r w:rsidRPr="008A4155">
        <w:rPr>
          <w:vertAlign w:val="subscript"/>
        </w:rPr>
        <w:t>соответствии</w:t>
      </w:r>
      <w:proofErr w:type="gramEnd"/>
      <w:r w:rsidRPr="008A4155">
        <w:rPr>
          <w:vertAlign w:val="subscript"/>
        </w:rPr>
        <w:t xml:space="preserve"> с п. </w:t>
      </w:r>
      <w:r w:rsidR="00184770">
        <w:fldChar w:fldCharType="begin"/>
      </w:r>
      <w:r w:rsidR="00184770">
        <w:instrText xml:space="preserve"> REF _Ref440275279 \r \h  \* MERGEFORMAT </w:instrText>
      </w:r>
      <w:r w:rsidR="00184770">
        <w:fldChar w:fldCharType="separate"/>
      </w:r>
      <w:r w:rsidR="00093638" w:rsidRPr="00093638">
        <w:rPr>
          <w:vertAlign w:val="subscript"/>
        </w:rPr>
        <w:t>1.1.4</w:t>
      </w:r>
      <w:r w:rsidR="00184770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proofErr w:type="gramStart"/>
      <w:r w:rsidRPr="005A2CAE">
        <w:rPr>
          <w:sz w:val="24"/>
          <w:szCs w:val="24"/>
        </w:rPr>
        <w:t>размере</w:t>
      </w:r>
      <w:proofErr w:type="gramEnd"/>
      <w:r w:rsidRPr="005A2CAE">
        <w:rPr>
          <w:sz w:val="24"/>
          <w:szCs w:val="24"/>
        </w:rPr>
        <w:t xml:space="preserve">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>;</w:t>
      </w:r>
      <w:proofErr w:type="gramEnd"/>
      <w:r w:rsidRPr="008A4155">
        <w:rPr>
          <w:sz w:val="24"/>
          <w:szCs w:val="24"/>
        </w:rPr>
        <w:t xml:space="preserve">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49"/>
          <w:headerReference w:type="default" r:id="rId50"/>
          <w:footerReference w:type="even" r:id="rId51"/>
          <w:headerReference w:type="first" r:id="rId52"/>
          <w:footerReference w:type="first" r:id="rId53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lastRenderedPageBreak/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lastRenderedPageBreak/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lastRenderedPageBreak/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3.3.9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</w:t>
      </w:r>
      <w:proofErr w:type="gramStart"/>
      <w:r w:rsidRPr="00843BBD">
        <w:rPr>
          <w:sz w:val="24"/>
          <w:szCs w:val="24"/>
        </w:rPr>
        <w:t>выражении</w:t>
      </w:r>
      <w:proofErr w:type="gramEnd"/>
      <w:r w:rsidRPr="00843BBD">
        <w:rPr>
          <w:sz w:val="24"/>
          <w:szCs w:val="24"/>
        </w:rPr>
        <w:t xml:space="preserve">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</w:t>
      </w:r>
      <w:proofErr w:type="gramStart"/>
      <w:r w:rsidRPr="00843BBD">
        <w:rPr>
          <w:sz w:val="24"/>
          <w:szCs w:val="24"/>
        </w:rPr>
        <w:t>соответствии</w:t>
      </w:r>
      <w:proofErr w:type="gramEnd"/>
      <w:r w:rsidRPr="00843BBD">
        <w:rPr>
          <w:sz w:val="24"/>
          <w:szCs w:val="24"/>
        </w:rPr>
        <w:t xml:space="preserve">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lastRenderedPageBreak/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F810A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3.3.10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</w:t>
      </w:r>
      <w:proofErr w:type="gramStart"/>
      <w:r w:rsidRPr="00843BBD">
        <w:rPr>
          <w:sz w:val="24"/>
          <w:szCs w:val="24"/>
        </w:rPr>
        <w:t>выражении</w:t>
      </w:r>
      <w:proofErr w:type="gramEnd"/>
      <w:r w:rsidRPr="00843BBD">
        <w:rPr>
          <w:sz w:val="24"/>
          <w:szCs w:val="24"/>
        </w:rPr>
        <w:t xml:space="preserve">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F810A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</w:t>
      </w:r>
      <w:proofErr w:type="gramStart"/>
      <w:r w:rsidRPr="00843BBD">
        <w:rPr>
          <w:sz w:val="24"/>
          <w:szCs w:val="24"/>
        </w:rPr>
        <w:t>соответствии</w:t>
      </w:r>
      <w:proofErr w:type="gramEnd"/>
      <w:r w:rsidRPr="00843BBD">
        <w:rPr>
          <w:sz w:val="24"/>
          <w:szCs w:val="24"/>
        </w:rPr>
        <w:t xml:space="preserve">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384" w:rsidRDefault="00763384">
      <w:pPr>
        <w:spacing w:line="240" w:lineRule="auto"/>
      </w:pPr>
      <w:r>
        <w:separator/>
      </w:r>
    </w:p>
  </w:endnote>
  <w:endnote w:type="continuationSeparator" w:id="0">
    <w:p w:rsidR="00763384" w:rsidRDefault="007633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altName w:val="Segoe Script"/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770" w:rsidRDefault="00184770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770" w:rsidRDefault="00184770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84770" w:rsidRDefault="00184770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770" w:rsidRDefault="00184770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770" w:rsidRDefault="0018477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770" w:rsidRPr="00FA0376" w:rsidRDefault="00184770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7B1B12">
      <w:rPr>
        <w:noProof/>
        <w:sz w:val="16"/>
        <w:szCs w:val="16"/>
        <w:lang w:eastAsia="ru-RU"/>
      </w:rPr>
      <w:t>29</w:t>
    </w:r>
    <w:r w:rsidRPr="00FA0376">
      <w:rPr>
        <w:sz w:val="16"/>
        <w:szCs w:val="16"/>
        <w:lang w:eastAsia="ru-RU"/>
      </w:rPr>
      <w:fldChar w:fldCharType="end"/>
    </w:r>
  </w:p>
  <w:p w:rsidR="00184770" w:rsidRPr="00EE0539" w:rsidRDefault="00184770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184770">
      <w:rPr>
        <w:sz w:val="18"/>
        <w:szCs w:val="18"/>
      </w:rPr>
      <w:t>Договора на оказание услуг по техническому обслуживанию кондиционеров и сплит-систем для нужд ПАО «МРСК Центра» (филиала «Смоленскэнерго»)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770" w:rsidRDefault="00184770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770" w:rsidRDefault="00184770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770" w:rsidRDefault="00184770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770" w:rsidRDefault="00184770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770" w:rsidRDefault="00184770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770" w:rsidRDefault="00184770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770" w:rsidRDefault="0018477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384" w:rsidRDefault="00763384">
      <w:pPr>
        <w:spacing w:line="240" w:lineRule="auto"/>
      </w:pPr>
      <w:r>
        <w:separator/>
      </w:r>
    </w:p>
  </w:footnote>
  <w:footnote w:type="continuationSeparator" w:id="0">
    <w:p w:rsidR="00763384" w:rsidRDefault="00763384">
      <w:pPr>
        <w:spacing w:line="240" w:lineRule="auto"/>
      </w:pPr>
      <w:r>
        <w:continuationSeparator/>
      </w:r>
    </w:p>
  </w:footnote>
  <w:footnote w:id="1">
    <w:p w:rsidR="00184770" w:rsidRPr="00B36685" w:rsidRDefault="00184770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84770" w:rsidRDefault="00184770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84770" w:rsidRDefault="00184770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84770" w:rsidRDefault="00184770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770" w:rsidRDefault="00184770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770" w:rsidRDefault="00184770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770" w:rsidRDefault="00184770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770" w:rsidRDefault="00184770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770" w:rsidRDefault="00184770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770" w:rsidRPr="00930031" w:rsidRDefault="00184770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770" w:rsidRDefault="0018477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770" w:rsidRDefault="00184770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770" w:rsidRDefault="00184770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770" w:rsidRDefault="00184770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770" w:rsidRDefault="00184770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770" w:rsidRDefault="00184770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770" w:rsidRDefault="00184770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770" w:rsidRDefault="00184770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770" w:rsidRDefault="0018477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A4676D5"/>
    <w:multiLevelType w:val="hybridMultilevel"/>
    <w:tmpl w:val="E9F29E96"/>
    <w:lvl w:ilvl="0" w:tplc="FFFFFFFF">
      <w:start w:val="1"/>
      <w:numFmt w:val="bullet"/>
      <w:lvlText w:val=""/>
      <w:lvlJc w:val="left"/>
      <w:pPr>
        <w:tabs>
          <w:tab w:val="num" w:pos="1202"/>
        </w:tabs>
        <w:ind w:left="1202" w:hanging="360"/>
      </w:pPr>
      <w:rPr>
        <w:rFonts w:ascii="Symbol" w:hAnsi="Symbol" w:hint="default"/>
        <w:lang w:val="ru-RU"/>
      </w:rPr>
    </w:lvl>
    <w:lvl w:ilvl="1" w:tplc="FFFFFFFF" w:tentative="1">
      <w:start w:val="1"/>
      <w:numFmt w:val="bullet"/>
      <w:lvlText w:val="o"/>
      <w:lvlJc w:val="left"/>
      <w:pPr>
        <w:tabs>
          <w:tab w:val="num" w:pos="1922"/>
        </w:tabs>
        <w:ind w:left="192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42"/>
        </w:tabs>
        <w:ind w:left="26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62"/>
        </w:tabs>
        <w:ind w:left="33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82"/>
        </w:tabs>
        <w:ind w:left="40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2"/>
        </w:tabs>
        <w:ind w:left="48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2"/>
        </w:tabs>
        <w:ind w:left="55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2"/>
        </w:tabs>
        <w:ind w:left="62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2"/>
        </w:tabs>
        <w:ind w:left="6962" w:hanging="360"/>
      </w:pPr>
      <w:rPr>
        <w:rFonts w:ascii="Wingdings" w:hAnsi="Wingdings" w:hint="default"/>
      </w:rPr>
    </w:lvl>
  </w:abstractNum>
  <w:abstractNum w:abstractNumId="129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1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2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3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4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5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8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9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1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2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3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4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5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6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7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8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0"/>
  </w:num>
  <w:num w:numId="22">
    <w:abstractNumId w:val="135"/>
  </w:num>
  <w:num w:numId="23">
    <w:abstractNumId w:val="102"/>
  </w:num>
  <w:num w:numId="24">
    <w:abstractNumId w:val="137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8"/>
  </w:num>
  <w:num w:numId="30">
    <w:abstractNumId w:val="97"/>
  </w:num>
  <w:num w:numId="31">
    <w:abstractNumId w:val="98"/>
  </w:num>
  <w:num w:numId="32">
    <w:abstractNumId w:val="121"/>
  </w:num>
  <w:num w:numId="33">
    <w:abstractNumId w:val="143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1"/>
  </w:num>
  <w:num w:numId="44">
    <w:abstractNumId w:val="104"/>
  </w:num>
  <w:num w:numId="45">
    <w:abstractNumId w:val="133"/>
  </w:num>
  <w:num w:numId="46">
    <w:abstractNumId w:val="0"/>
  </w:num>
  <w:num w:numId="47">
    <w:abstractNumId w:val="116"/>
  </w:num>
  <w:num w:numId="48">
    <w:abstractNumId w:val="131"/>
  </w:num>
  <w:num w:numId="49">
    <w:abstractNumId w:val="134"/>
  </w:num>
  <w:num w:numId="50">
    <w:abstractNumId w:val="124"/>
  </w:num>
  <w:num w:numId="51">
    <w:abstractNumId w:val="148"/>
  </w:num>
  <w:num w:numId="52">
    <w:abstractNumId w:val="95"/>
  </w:num>
  <w:num w:numId="53">
    <w:abstractNumId w:val="81"/>
  </w:num>
  <w:num w:numId="54">
    <w:abstractNumId w:val="136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4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40"/>
    <w:lvlOverride w:ilvl="0">
      <w:startOverride w:val="1"/>
    </w:lvlOverride>
  </w:num>
  <w:num w:numId="68">
    <w:abstractNumId w:val="78"/>
  </w:num>
  <w:num w:numId="69">
    <w:abstractNumId w:val="146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2"/>
  </w:num>
  <w:num w:numId="76">
    <w:abstractNumId w:val="145"/>
  </w:num>
  <w:num w:numId="77">
    <w:abstractNumId w:val="91"/>
  </w:num>
  <w:num w:numId="78">
    <w:abstractNumId w:val="118"/>
  </w:num>
  <w:num w:numId="79">
    <w:abstractNumId w:val="89"/>
  </w:num>
  <w:num w:numId="80">
    <w:abstractNumId w:val="142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9"/>
  </w:num>
  <w:num w:numId="94">
    <w:abstractNumId w:val="147"/>
  </w:num>
  <w:num w:numId="95">
    <w:abstractNumId w:val="107"/>
  </w:num>
  <w:num w:numId="96">
    <w:abstractNumId w:val="139"/>
  </w:num>
  <w:num w:numId="97">
    <w:abstractNumId w:val="12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B635A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4770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74F4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384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1B12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0260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817D1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35CD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tabs>
        <w:tab w:val="num" w:pos="0"/>
      </w:tabs>
      <w:suppressAutoHyphens w:val="0"/>
      <w:ind w:firstLine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tabs>
        <w:tab w:val="num" w:pos="360"/>
      </w:tabs>
      <w:spacing w:before="480" w:after="360" w:line="240" w:lineRule="auto"/>
      <w:ind w:left="360" w:hanging="360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Lebedev.AAL@mrsk-1.ru" TargetMode="External"/><Relationship Id="rId26" Type="http://schemas.openxmlformats.org/officeDocument/2006/relationships/footer" Target="footer5.xml"/><Relationship Id="rId39" Type="http://schemas.openxmlformats.org/officeDocument/2006/relationships/footer" Target="footer9.xml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mailto:Lebedev.AAL@mrsk-1.ru" TargetMode="External"/><Relationship Id="rId42" Type="http://schemas.openxmlformats.org/officeDocument/2006/relationships/footer" Target="footer10.xm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4.xml"/><Relationship Id="rId55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header" Target="header12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mailto:doverie@mrsk-1.ru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footer" Target="footer8.xml"/><Relationship Id="rId40" Type="http://schemas.openxmlformats.org/officeDocument/2006/relationships/hyperlink" Target="http://www.rosseti.ru/about/contacts/opinion/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1.xml"/><Relationship Id="rId49" Type="http://schemas.openxmlformats.org/officeDocument/2006/relationships/header" Target="header13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EFB01C62B67668DFC4D0EA1y5xAN" TargetMode="External"/><Relationship Id="rId52" Type="http://schemas.openxmlformats.org/officeDocument/2006/relationships/header" Target="header15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eader" Target="header10.xml"/><Relationship Id="rId43" Type="http://schemas.openxmlformats.org/officeDocument/2006/relationships/hyperlink" Target="consultantplus://offline/ref=86C855FF9931DA9E8282C60C4DADA77D6E3FF20BC62667668DFC4D0EA1y5xAN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8" Type="http://schemas.openxmlformats.org/officeDocument/2006/relationships/endnotes" Target="endnotes.xml"/><Relationship Id="rId51" Type="http://schemas.openxmlformats.org/officeDocument/2006/relationships/footer" Target="footer1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5BCC1-6775-423F-B090-2E77A6931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89</Pages>
  <Words>26909</Words>
  <Characters>153387</Characters>
  <Application>Microsoft Office Word</Application>
  <DocSecurity>0</DocSecurity>
  <Lines>1278</Lines>
  <Paragraphs>359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179937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Лебедев Александр Александрович</cp:lastModifiedBy>
  <cp:revision>130</cp:revision>
  <cp:lastPrinted>2015-12-29T14:27:00Z</cp:lastPrinted>
  <dcterms:created xsi:type="dcterms:W3CDTF">2016-01-13T12:36:00Z</dcterms:created>
  <dcterms:modified xsi:type="dcterms:W3CDTF">2017-03-23T07:44:00Z</dcterms:modified>
</cp:coreProperties>
</file>