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037F4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F1580" w:rsidRPr="000D67AD" w:rsidRDefault="001F158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F1580" w:rsidRPr="000D67AD" w:rsidRDefault="001F158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F1580" w:rsidRPr="000D67AD" w:rsidRDefault="001F158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F1580" w:rsidRPr="000D67AD" w:rsidRDefault="001F158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F1580" w:rsidRPr="000D67AD" w:rsidRDefault="001F1580" w:rsidP="00BF0828">
                  <w:pPr>
                    <w:spacing w:line="240" w:lineRule="auto"/>
                    <w:ind w:right="-23"/>
                    <w:rPr>
                      <w:rFonts w:ascii="Helios" w:hAnsi="Helios"/>
                      <w:sz w:val="12"/>
                      <w:szCs w:val="12"/>
                    </w:rPr>
                  </w:pPr>
                  <w:r w:rsidRPr="000D67AD">
                    <w:rPr>
                      <w:rFonts w:ascii="Helios" w:hAnsi="Helios"/>
                      <w:sz w:val="12"/>
                      <w:szCs w:val="12"/>
                    </w:rPr>
                    <w:t>тел.: +7 (495) 747-92-92,</w:t>
                  </w:r>
                </w:p>
                <w:p w:rsidR="001F1580" w:rsidRPr="000D67AD" w:rsidRDefault="001F158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F1580" w:rsidRPr="000D67AD" w:rsidRDefault="001F158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F1580" w:rsidRPr="000D67AD" w:rsidRDefault="001F158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F1580" w:rsidRPr="000D67AD" w:rsidRDefault="001F158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F1580" w:rsidRPr="0042517C" w:rsidRDefault="001F1580"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E83682">
        <w:rPr>
          <w:sz w:val="24"/>
          <w:szCs w:val="24"/>
        </w:rPr>
        <w:t>1</w:t>
      </w:r>
      <w:r w:rsidR="0054595D">
        <w:rPr>
          <w:sz w:val="24"/>
          <w:szCs w:val="24"/>
        </w:rPr>
        <w:t>6</w:t>
      </w:r>
      <w:r w:rsidRPr="007765E5">
        <w:rPr>
          <w:sz w:val="24"/>
          <w:szCs w:val="24"/>
        </w:rPr>
        <w:t>»</w:t>
      </w:r>
      <w:r w:rsidR="009651AE">
        <w:rPr>
          <w:sz w:val="24"/>
          <w:szCs w:val="24"/>
        </w:rPr>
        <w:t xml:space="preserve"> </w:t>
      </w:r>
      <w:r w:rsidR="00E83682">
        <w:rPr>
          <w:sz w:val="24"/>
          <w:szCs w:val="24"/>
        </w:rPr>
        <w:t>февраля</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Pr>
          <w:b/>
          <w:kern w:val="36"/>
          <w:sz w:val="24"/>
          <w:szCs w:val="24"/>
        </w:rPr>
        <w:t>0</w:t>
      </w:r>
      <w:r w:rsidR="0054595D">
        <w:rPr>
          <w:b/>
          <w:kern w:val="36"/>
          <w:sz w:val="24"/>
          <w:szCs w:val="24"/>
        </w:rPr>
        <w:t>8</w:t>
      </w:r>
      <w:r w:rsidR="001F1580">
        <w:rPr>
          <w:b/>
          <w:kern w:val="36"/>
          <w:sz w:val="24"/>
          <w:szCs w:val="24"/>
        </w:rPr>
        <w:t>1</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Pr>
          <w:b/>
          <w:kern w:val="36"/>
          <w:sz w:val="24"/>
          <w:szCs w:val="24"/>
        </w:rPr>
        <w:t>1</w:t>
      </w:r>
      <w:r w:rsidR="0054595D">
        <w:rPr>
          <w:b/>
          <w:kern w:val="36"/>
          <w:sz w:val="24"/>
          <w:szCs w:val="24"/>
        </w:rPr>
        <w:t>6</w:t>
      </w:r>
      <w:r w:rsidRPr="0082692F">
        <w:rPr>
          <w:b/>
          <w:kern w:val="36"/>
          <w:sz w:val="24"/>
          <w:szCs w:val="24"/>
        </w:rPr>
        <w:t xml:space="preserve">» </w:t>
      </w:r>
      <w:r w:rsidR="00E83682">
        <w:rPr>
          <w:b/>
          <w:kern w:val="36"/>
          <w:sz w:val="24"/>
          <w:szCs w:val="24"/>
        </w:rPr>
        <w:t>февраля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254B7B" w:rsidRPr="00254B7B">
        <w:rPr>
          <w:b/>
          <w:sz w:val="24"/>
          <w:szCs w:val="24"/>
        </w:rPr>
        <w:t xml:space="preserve">Договора на поставку </w:t>
      </w:r>
      <w:r w:rsidR="001F1580" w:rsidRPr="001F1580">
        <w:rPr>
          <w:b/>
          <w:sz w:val="24"/>
          <w:szCs w:val="24"/>
        </w:rPr>
        <w:t>оборудования связи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E83682">
        <w:t xml:space="preserve">Осыкова Елена Васильевна </w:t>
      </w:r>
      <w:r w:rsidR="00E83682" w:rsidRPr="0057459F">
        <w:rPr>
          <w:sz w:val="24"/>
          <w:szCs w:val="24"/>
        </w:rPr>
        <w:t xml:space="preserve">тел.: (4722) 58-80-28  Email: </w:t>
      </w:r>
      <w:r w:rsidR="00E83682" w:rsidRPr="009257B4">
        <w:rPr>
          <w:rStyle w:val="a7"/>
          <w:bCs w:val="0"/>
        </w:rPr>
        <w:t>Osykova.EV@mrsk-1.ru</w:t>
      </w:r>
      <w:r w:rsidR="00E310FB" w:rsidRPr="00E310FB">
        <w:rPr>
          <w:sz w:val="24"/>
          <w:szCs w:val="24"/>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2A5A18">
        <w:rPr>
          <w:b/>
          <w:sz w:val="24"/>
          <w:szCs w:val="24"/>
        </w:rPr>
        <w:t>20</w:t>
      </w:r>
      <w:r w:rsidRPr="008551E6">
        <w:rPr>
          <w:b/>
          <w:sz w:val="24"/>
          <w:szCs w:val="24"/>
        </w:rPr>
        <w:t xml:space="preserve">» </w:t>
      </w:r>
      <w:r w:rsidR="00E83682">
        <w:rPr>
          <w:b/>
          <w:sz w:val="24"/>
          <w:szCs w:val="24"/>
        </w:rPr>
        <w:t>февраля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1F1580" w:rsidRPr="001F1580">
        <w:rPr>
          <w:sz w:val="24"/>
          <w:szCs w:val="24"/>
        </w:rPr>
        <w:t>оборудования связи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54B7B" w:rsidRPr="00254B7B">
        <w:rPr>
          <w:sz w:val="24"/>
          <w:szCs w:val="24"/>
        </w:rPr>
        <w:t xml:space="preserve">Договора на поставку </w:t>
      </w:r>
      <w:r w:rsidR="001F1580" w:rsidRPr="001F1580">
        <w:rPr>
          <w:sz w:val="24"/>
          <w:szCs w:val="24"/>
        </w:rPr>
        <w:t>оборудования связи для нужд ПАО МРСК Центра (филиал Белгородэнерго)</w:t>
      </w:r>
      <w:r w:rsidR="00254B7B" w:rsidRPr="00254B7B">
        <w:rPr>
          <w:sz w:val="24"/>
          <w:szCs w:val="24"/>
        </w:rPr>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9C04F9" w:rsidRPr="000910EF">
        <w:rPr>
          <w:b/>
        </w:rPr>
        <w:t xml:space="preserve">183 368,00 </w:t>
      </w:r>
      <w:r w:rsidR="009C04F9" w:rsidRPr="00254B7B">
        <w:rPr>
          <w:lang w:eastAsia="ru-RU"/>
        </w:rPr>
        <w:t>(</w:t>
      </w:r>
      <w:r w:rsidR="009C04F9" w:rsidRPr="00CF346D">
        <w:rPr>
          <w:lang w:eastAsia="ru-RU"/>
        </w:rPr>
        <w:t>сто восемьдесят три тысячи триста шестьдесят восемь</w:t>
      </w:r>
      <w:r w:rsidR="009C04F9">
        <w:rPr>
          <w:lang w:eastAsia="ru-RU"/>
        </w:rPr>
        <w:t>)</w:t>
      </w:r>
      <w:r w:rsidR="009C04F9" w:rsidRPr="00CF346D">
        <w:rPr>
          <w:lang w:eastAsia="ru-RU"/>
        </w:rPr>
        <w:t xml:space="preserve"> рублей </w:t>
      </w:r>
      <w:r w:rsidR="009C04F9" w:rsidRPr="00CF2666">
        <w:rPr>
          <w:lang w:eastAsia="ru-RU"/>
        </w:rPr>
        <w:t xml:space="preserve"> </w:t>
      </w:r>
      <w:r w:rsidR="009C04F9" w:rsidRPr="009257B4">
        <w:rPr>
          <w:lang w:eastAsia="ru-RU"/>
        </w:rPr>
        <w:t xml:space="preserve"> </w:t>
      </w:r>
      <w:r w:rsidR="009C04F9" w:rsidRPr="00FD5A6C">
        <w:rPr>
          <w:lang w:eastAsia="ru-RU"/>
        </w:rPr>
        <w:t xml:space="preserve"> </w:t>
      </w:r>
      <w:r w:rsidR="009C04F9" w:rsidRPr="000D1607">
        <w:rPr>
          <w:lang w:eastAsia="ru-RU"/>
        </w:rPr>
        <w:t xml:space="preserve"> </w:t>
      </w:r>
      <w:r w:rsidR="009C04F9" w:rsidRPr="00254B7B">
        <w:rPr>
          <w:lang w:eastAsia="ru-RU"/>
        </w:rPr>
        <w:t>00 копеек РФ</w:t>
      </w:r>
      <w:r w:rsidR="009C04F9">
        <w:rPr>
          <w:lang w:eastAsia="ru-RU"/>
        </w:rPr>
        <w:t>, без учета НДС;  НДС составляет</w:t>
      </w:r>
      <w:r w:rsidR="009C04F9" w:rsidRPr="00254B7B">
        <w:rPr>
          <w:lang w:eastAsia="ru-RU"/>
        </w:rPr>
        <w:t xml:space="preserve"> </w:t>
      </w:r>
      <w:r w:rsidR="009C04F9" w:rsidRPr="000910EF">
        <w:rPr>
          <w:b/>
        </w:rPr>
        <w:t xml:space="preserve">33 006,24 </w:t>
      </w:r>
      <w:r w:rsidR="009C04F9">
        <w:t>(</w:t>
      </w:r>
      <w:r w:rsidR="009C04F9" w:rsidRPr="00CF346D">
        <w:rPr>
          <w:lang w:eastAsia="ru-RU"/>
        </w:rPr>
        <w:t>тридцать три тысячи шесть</w:t>
      </w:r>
      <w:r w:rsidR="009C04F9">
        <w:rPr>
          <w:lang w:eastAsia="ru-RU"/>
        </w:rPr>
        <w:t>)</w:t>
      </w:r>
      <w:r w:rsidR="009C04F9" w:rsidRPr="00CF346D">
        <w:rPr>
          <w:lang w:eastAsia="ru-RU"/>
        </w:rPr>
        <w:t xml:space="preserve"> рублей </w:t>
      </w:r>
      <w:r w:rsidR="009C04F9" w:rsidRPr="00CF2666">
        <w:rPr>
          <w:lang w:eastAsia="ru-RU"/>
        </w:rPr>
        <w:t xml:space="preserve"> </w:t>
      </w:r>
      <w:r w:rsidR="009C04F9" w:rsidRPr="009257B4">
        <w:rPr>
          <w:lang w:eastAsia="ru-RU"/>
        </w:rPr>
        <w:t xml:space="preserve"> </w:t>
      </w:r>
      <w:r w:rsidR="009C04F9" w:rsidRPr="00695A5F">
        <w:rPr>
          <w:lang w:eastAsia="ru-RU"/>
        </w:rPr>
        <w:t xml:space="preserve"> </w:t>
      </w:r>
      <w:r w:rsidR="009C04F9" w:rsidRPr="005E43F3">
        <w:rPr>
          <w:lang w:eastAsia="ru-RU"/>
        </w:rPr>
        <w:t xml:space="preserve"> </w:t>
      </w:r>
      <w:r w:rsidR="009C04F9">
        <w:rPr>
          <w:bCs w:val="0"/>
          <w:lang w:eastAsia="ru-RU"/>
        </w:rPr>
        <w:t xml:space="preserve">24 </w:t>
      </w:r>
      <w:r w:rsidR="009C04F9" w:rsidRPr="00254B7B">
        <w:rPr>
          <w:lang w:eastAsia="ru-RU"/>
        </w:rPr>
        <w:t xml:space="preserve">коп. РФ;   </w:t>
      </w:r>
      <w:r w:rsidR="009C04F9" w:rsidRPr="000910EF">
        <w:rPr>
          <w:b/>
        </w:rPr>
        <w:t xml:space="preserve">216 374,24 </w:t>
      </w:r>
      <w:r w:rsidR="009C04F9" w:rsidRPr="00254B7B">
        <w:rPr>
          <w:lang w:eastAsia="ru-RU"/>
        </w:rPr>
        <w:t>(</w:t>
      </w:r>
      <w:r w:rsidR="009C04F9" w:rsidRPr="00CF346D">
        <w:rPr>
          <w:lang w:eastAsia="ru-RU"/>
        </w:rPr>
        <w:t>двести шестнадцать тысяч триста семьдесят четыре</w:t>
      </w:r>
      <w:r w:rsidR="009C04F9">
        <w:rPr>
          <w:lang w:eastAsia="ru-RU"/>
        </w:rPr>
        <w:t>)</w:t>
      </w:r>
      <w:r w:rsidR="009C04F9" w:rsidRPr="00CF346D">
        <w:rPr>
          <w:lang w:eastAsia="ru-RU"/>
        </w:rPr>
        <w:t xml:space="preserve"> рубля </w:t>
      </w:r>
      <w:r w:rsidR="009C04F9" w:rsidRPr="00CF2666">
        <w:rPr>
          <w:lang w:eastAsia="ru-RU"/>
        </w:rPr>
        <w:t xml:space="preserve"> </w:t>
      </w:r>
      <w:r w:rsidR="009C04F9" w:rsidRPr="009257B4">
        <w:rPr>
          <w:lang w:eastAsia="ru-RU"/>
        </w:rPr>
        <w:t xml:space="preserve"> </w:t>
      </w:r>
      <w:r w:rsidR="009C04F9" w:rsidRPr="00695A5F">
        <w:rPr>
          <w:lang w:eastAsia="ru-RU"/>
        </w:rPr>
        <w:t xml:space="preserve"> </w:t>
      </w:r>
      <w:r w:rsidR="009C04F9">
        <w:rPr>
          <w:lang w:eastAsia="ru-RU"/>
        </w:rPr>
        <w:t>24</w:t>
      </w:r>
      <w:r w:rsidR="009C04F9" w:rsidRPr="00254B7B">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0" w:name="_Ref191386407"/>
      <w:bookmarkStart w:id="411" w:name="_Ref191386526"/>
      <w:bookmarkStart w:id="412" w:name="_Toc440357097"/>
      <w:bookmarkStart w:id="413" w:name="_Toc440359652"/>
      <w:bookmarkStart w:id="414" w:name="_Toc440632115"/>
      <w:bookmarkStart w:id="415" w:name="_Toc440875936"/>
      <w:bookmarkStart w:id="416" w:name="_Toc441130964"/>
      <w:bookmarkStart w:id="417" w:name="_Toc447269779"/>
      <w:bookmarkStart w:id="418" w:name="_Toc464120601"/>
      <w:bookmarkStart w:id="419" w:name="_Toc466970521"/>
      <w:bookmarkStart w:id="420" w:name="_Toc468462434"/>
      <w:bookmarkStart w:id="421" w:name="_Toc469482027"/>
      <w:bookmarkStart w:id="422" w:name="_Toc472411801"/>
      <w:bookmarkStart w:id="423" w:name="_Toc498588886"/>
      <w:bookmarkStart w:id="424"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5" w:name="_Ref93090116"/>
      <w:bookmarkStart w:id="426" w:name="_Ref191386482"/>
      <w:bookmarkStart w:id="427" w:name="_Ref440291364"/>
      <w:bookmarkEnd w:id="424"/>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5"/>
      <w:r w:rsidRPr="002146E2">
        <w:rPr>
          <w:bCs w:val="0"/>
          <w:sz w:val="24"/>
          <w:szCs w:val="24"/>
        </w:rPr>
        <w:t>:</w:t>
      </w:r>
      <w:bookmarkStart w:id="428" w:name="_Ref306004833"/>
      <w:bookmarkEnd w:id="426"/>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7"/>
      <w:bookmarkEnd w:id="42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2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0" w:name="_Ref306032455"/>
      <w:r w:rsidRPr="00382A07">
        <w:rPr>
          <w:bCs w:val="0"/>
          <w:sz w:val="24"/>
          <w:szCs w:val="24"/>
        </w:rPr>
        <w:t xml:space="preserve">должен </w:t>
      </w:r>
      <w:bookmarkStart w:id="43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0"/>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2"/>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3"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3"/>
      <w:bookmarkEnd w:id="434"/>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5"/>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6"/>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7"/>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8"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8"/>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39"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39"/>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0"/>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1"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1"/>
    </w:p>
    <w:p w:rsidR="00717F60" w:rsidRPr="00382A07" w:rsidRDefault="00717F60" w:rsidP="00E71A48">
      <w:pPr>
        <w:pStyle w:val="3"/>
        <w:spacing w:line="264" w:lineRule="auto"/>
        <w:rPr>
          <w:szCs w:val="24"/>
        </w:rPr>
      </w:pPr>
      <w:bookmarkStart w:id="442" w:name="_Ref191386451"/>
      <w:bookmarkStart w:id="443" w:name="_Ref440271628"/>
      <w:bookmarkStart w:id="444" w:name="_Toc440357098"/>
      <w:bookmarkStart w:id="445" w:name="_Toc440359653"/>
      <w:bookmarkStart w:id="446" w:name="_Toc440632116"/>
      <w:bookmarkStart w:id="447" w:name="_Toc440875937"/>
      <w:bookmarkStart w:id="448" w:name="_Toc441130965"/>
      <w:bookmarkStart w:id="449" w:name="_Toc447269780"/>
      <w:bookmarkStart w:id="450" w:name="_Toc464120602"/>
      <w:bookmarkStart w:id="451" w:name="_Toc466970522"/>
      <w:bookmarkStart w:id="452" w:name="_Toc468462435"/>
      <w:bookmarkStart w:id="453" w:name="_Toc469482028"/>
      <w:bookmarkStart w:id="454" w:name="_Toc472411802"/>
      <w:bookmarkStart w:id="455" w:name="_Toc498588887"/>
      <w:r w:rsidRPr="00382A07">
        <w:rPr>
          <w:szCs w:val="24"/>
        </w:rPr>
        <w:t xml:space="preserve">Привлечение </w:t>
      </w:r>
      <w:bookmarkEnd w:id="442"/>
      <w:r w:rsidR="005B074F" w:rsidRPr="00382A07">
        <w:rPr>
          <w:szCs w:val="24"/>
        </w:rPr>
        <w:t>сопоставщиков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6" w:name="_Ref191386461"/>
      <w:bookmarkStart w:id="457" w:name="_Toc440357099"/>
      <w:bookmarkStart w:id="458" w:name="_Toc440359654"/>
      <w:bookmarkStart w:id="459" w:name="_Toc440632117"/>
      <w:bookmarkStart w:id="460" w:name="_Toc440875938"/>
      <w:bookmarkStart w:id="461" w:name="_Toc441130966"/>
      <w:bookmarkStart w:id="462" w:name="_Toc447269781"/>
      <w:bookmarkStart w:id="463" w:name="_Toc464120603"/>
      <w:bookmarkStart w:id="464" w:name="_Toc466970523"/>
      <w:bookmarkStart w:id="465" w:name="_Toc468462436"/>
      <w:bookmarkStart w:id="466" w:name="_Toc469482029"/>
      <w:bookmarkStart w:id="467" w:name="_Toc472411803"/>
      <w:bookmarkStart w:id="468"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6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3" w:name="_Ref306114966"/>
      <w:bookmarkStart w:id="474" w:name="_Toc440357100"/>
      <w:bookmarkStart w:id="475" w:name="_Toc440359655"/>
      <w:bookmarkStart w:id="476" w:name="_Toc440632118"/>
      <w:bookmarkStart w:id="477" w:name="_Toc440875939"/>
      <w:bookmarkStart w:id="478" w:name="_Toc441130967"/>
      <w:bookmarkStart w:id="479" w:name="_Toc447269782"/>
      <w:bookmarkStart w:id="480" w:name="_Toc464120604"/>
      <w:bookmarkStart w:id="481" w:name="_Toc466970524"/>
      <w:bookmarkStart w:id="482" w:name="_Toc468462437"/>
      <w:bookmarkStart w:id="483" w:name="_Toc469482030"/>
      <w:bookmarkStart w:id="484" w:name="_Toc472411804"/>
      <w:bookmarkStart w:id="485" w:name="_Toc498588889"/>
      <w:r w:rsidRPr="00382A07">
        <w:rPr>
          <w:szCs w:val="24"/>
        </w:rPr>
        <w:t>Разъяснение Документации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6" w:name="_Toc440357101"/>
      <w:bookmarkStart w:id="487" w:name="_Toc440359656"/>
      <w:bookmarkStart w:id="488" w:name="_Toc440632119"/>
      <w:bookmarkStart w:id="489" w:name="_Toc440875940"/>
      <w:bookmarkStart w:id="490" w:name="_Ref440969765"/>
      <w:bookmarkStart w:id="491" w:name="_Toc441130968"/>
      <w:bookmarkStart w:id="492" w:name="_Toc447269783"/>
      <w:bookmarkStart w:id="493" w:name="_Toc464120605"/>
      <w:bookmarkStart w:id="494" w:name="_Toc466970525"/>
      <w:bookmarkStart w:id="495" w:name="_Toc468462438"/>
      <w:bookmarkStart w:id="496" w:name="_Toc469482031"/>
      <w:bookmarkStart w:id="497" w:name="_Toc472411805"/>
      <w:bookmarkStart w:id="498" w:name="_Toc498588890"/>
      <w:r w:rsidRPr="00382A07">
        <w:rPr>
          <w:szCs w:val="24"/>
        </w:rPr>
        <w:t>Внесение изменений в Документацию по запросу предложений.</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99" w:name="_Ref440289401"/>
      <w:bookmarkStart w:id="500" w:name="_Toc440357102"/>
      <w:bookmarkStart w:id="501" w:name="_Toc440359657"/>
      <w:bookmarkStart w:id="502" w:name="_Toc440632120"/>
      <w:bookmarkStart w:id="503" w:name="_Toc440875941"/>
      <w:bookmarkStart w:id="504" w:name="_Toc441130969"/>
      <w:bookmarkStart w:id="505" w:name="_Toc447269784"/>
      <w:bookmarkStart w:id="506" w:name="_Toc464120606"/>
      <w:bookmarkStart w:id="507" w:name="_Toc466970526"/>
      <w:bookmarkStart w:id="508" w:name="_Toc468462439"/>
      <w:bookmarkStart w:id="509" w:name="_Toc469482032"/>
      <w:bookmarkStart w:id="510" w:name="_Toc472411806"/>
      <w:bookmarkStart w:id="511" w:name="_Toc498588891"/>
      <w:r w:rsidRPr="00382A07">
        <w:rPr>
          <w:szCs w:val="24"/>
        </w:rPr>
        <w:t>Продление срока окончания приема Заявок</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2" w:name="_Ref191386249"/>
    </w:p>
    <w:p w:rsidR="00AC1995" w:rsidRPr="00382A07" w:rsidRDefault="00AC1995" w:rsidP="00E71A48">
      <w:pPr>
        <w:pStyle w:val="3"/>
        <w:spacing w:line="264" w:lineRule="auto"/>
        <w:rPr>
          <w:szCs w:val="24"/>
          <w:lang w:eastAsia="ru-RU"/>
        </w:rPr>
      </w:pPr>
      <w:bookmarkStart w:id="513" w:name="_Toc299701566"/>
      <w:bookmarkStart w:id="514" w:name="_Ref306176386"/>
      <w:bookmarkStart w:id="515" w:name="_Ref440285128"/>
      <w:bookmarkStart w:id="516" w:name="_Toc440357103"/>
      <w:bookmarkStart w:id="517" w:name="_Toc440359658"/>
      <w:bookmarkStart w:id="518" w:name="_Toc440632121"/>
      <w:bookmarkStart w:id="519" w:name="_Toc440875942"/>
      <w:bookmarkStart w:id="520" w:name="_Toc441130970"/>
      <w:bookmarkStart w:id="521" w:name="_Toc447269785"/>
      <w:bookmarkStart w:id="522" w:name="_Toc464120607"/>
      <w:bookmarkStart w:id="523" w:name="_Toc466970527"/>
      <w:bookmarkStart w:id="524" w:name="_Toc468462440"/>
      <w:bookmarkStart w:id="525" w:name="_Toc469482033"/>
      <w:bookmarkStart w:id="526" w:name="_Toc472411807"/>
      <w:bookmarkStart w:id="527"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8"/>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2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2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0" w:name="_Ref307586570"/>
      <w:r w:rsidRPr="00382A07">
        <w:rPr>
          <w:sz w:val="24"/>
          <w:szCs w:val="24"/>
        </w:rPr>
        <w:t>В соглашении о неустойке должно быть указано</w:t>
      </w:r>
      <w:bookmarkStart w:id="53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0"/>
      <w:bookmarkEnd w:id="53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2"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2"/>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3" w:name="_Ref299109207"/>
      <w:bookmarkStart w:id="53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3"/>
      <w:bookmarkEnd w:id="534"/>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5" w:name="_Ref442263553"/>
      <w:bookmarkStart w:id="536"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7"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7"/>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6"/>
      <w:bookmarkEnd w:id="538"/>
    </w:p>
    <w:p w:rsidR="00717F60" w:rsidRPr="00382A07" w:rsidRDefault="00717F60" w:rsidP="00E71A48">
      <w:pPr>
        <w:pStyle w:val="2"/>
        <w:tabs>
          <w:tab w:val="clear" w:pos="0"/>
          <w:tab w:val="clear" w:pos="1700"/>
          <w:tab w:val="num" w:pos="709"/>
        </w:tabs>
        <w:spacing w:line="264" w:lineRule="auto"/>
      </w:pPr>
      <w:bookmarkStart w:id="539" w:name="_Ref305973214"/>
      <w:bookmarkStart w:id="540" w:name="_Toc498588893"/>
      <w:r w:rsidRPr="00382A07">
        <w:t>Подача Заявок и их прием</w:t>
      </w:r>
      <w:bookmarkStart w:id="541" w:name="_Ref56229451"/>
      <w:bookmarkEnd w:id="512"/>
      <w:bookmarkEnd w:id="539"/>
      <w:bookmarkEnd w:id="540"/>
    </w:p>
    <w:p w:rsidR="00717F60" w:rsidRPr="00382A07" w:rsidRDefault="00717F60" w:rsidP="00E71A48">
      <w:pPr>
        <w:pStyle w:val="3"/>
        <w:spacing w:line="264" w:lineRule="auto"/>
        <w:rPr>
          <w:szCs w:val="24"/>
        </w:rPr>
      </w:pPr>
      <w:bookmarkStart w:id="542" w:name="_Toc439323707"/>
      <w:bookmarkStart w:id="543" w:name="_Toc440357105"/>
      <w:bookmarkStart w:id="544" w:name="_Toc440359660"/>
      <w:bookmarkStart w:id="545" w:name="_Toc440632123"/>
      <w:bookmarkStart w:id="546" w:name="_Toc440875944"/>
      <w:bookmarkStart w:id="547" w:name="_Toc441130972"/>
      <w:bookmarkStart w:id="548" w:name="_Toc447269787"/>
      <w:bookmarkStart w:id="549" w:name="_Toc464120609"/>
      <w:bookmarkStart w:id="550" w:name="_Toc466970529"/>
      <w:bookmarkStart w:id="551" w:name="_Toc468462442"/>
      <w:bookmarkStart w:id="552" w:name="_Toc469482035"/>
      <w:bookmarkStart w:id="553" w:name="_Toc472411809"/>
      <w:bookmarkStart w:id="554" w:name="_Toc498588894"/>
      <w:r w:rsidRPr="00382A07">
        <w:rPr>
          <w:szCs w:val="24"/>
        </w:rPr>
        <w:t>Подача Заявок через ЭТП</w:t>
      </w:r>
      <w:bookmarkEnd w:id="542"/>
      <w:bookmarkEnd w:id="543"/>
      <w:bookmarkEnd w:id="544"/>
      <w:bookmarkEnd w:id="545"/>
      <w:bookmarkEnd w:id="546"/>
      <w:bookmarkEnd w:id="547"/>
      <w:bookmarkEnd w:id="548"/>
      <w:bookmarkEnd w:id="549"/>
      <w:bookmarkEnd w:id="550"/>
      <w:bookmarkEnd w:id="551"/>
      <w:bookmarkEnd w:id="552"/>
      <w:bookmarkEnd w:id="553"/>
      <w:bookmarkEnd w:id="55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B574D2">
        <w:rPr>
          <w:b/>
          <w:bCs w:val="0"/>
          <w:sz w:val="24"/>
          <w:szCs w:val="24"/>
        </w:rPr>
        <w:t>12</w:t>
      </w:r>
      <w:bookmarkStart w:id="556" w:name="_GoBack"/>
      <w:bookmarkEnd w:id="556"/>
      <w:r w:rsidR="002B5044" w:rsidRPr="00E06B79">
        <w:rPr>
          <w:b/>
          <w:bCs w:val="0"/>
          <w:sz w:val="24"/>
          <w:szCs w:val="24"/>
        </w:rPr>
        <w:t xml:space="preserve"> </w:t>
      </w:r>
      <w:r w:rsidR="0054595D">
        <w:rPr>
          <w:b/>
          <w:bCs w:val="0"/>
          <w:sz w:val="24"/>
          <w:szCs w:val="24"/>
        </w:rPr>
        <w:t>марта</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F41" w:rsidRDefault="00037F41">
      <w:pPr>
        <w:spacing w:line="240" w:lineRule="auto"/>
      </w:pPr>
      <w:r>
        <w:separator/>
      </w:r>
    </w:p>
  </w:endnote>
  <w:endnote w:type="continuationSeparator" w:id="0">
    <w:p w:rsidR="00037F41" w:rsidRDefault="00037F41">
      <w:pPr>
        <w:spacing w:line="240" w:lineRule="auto"/>
      </w:pPr>
      <w:r>
        <w:continuationSeparator/>
      </w:r>
    </w:p>
  </w:endnote>
  <w:endnote w:id="1">
    <w:p w:rsidR="001F1580" w:rsidRPr="001D6DBB" w:rsidRDefault="001F1580"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F1580" w:rsidRDefault="001F1580">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Pr="00FA0376" w:rsidRDefault="001F158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574D2">
      <w:rPr>
        <w:noProof/>
        <w:sz w:val="16"/>
        <w:szCs w:val="16"/>
        <w:lang w:eastAsia="ru-RU"/>
      </w:rPr>
      <w:t>30</w:t>
    </w:r>
    <w:r w:rsidRPr="00FA0376">
      <w:rPr>
        <w:sz w:val="16"/>
        <w:szCs w:val="16"/>
        <w:lang w:eastAsia="ru-RU"/>
      </w:rPr>
      <w:fldChar w:fldCharType="end"/>
    </w:r>
  </w:p>
  <w:p w:rsidR="001F1580" w:rsidRPr="00EE0539" w:rsidRDefault="001F1580"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54B7B">
      <w:rPr>
        <w:sz w:val="18"/>
        <w:szCs w:val="18"/>
      </w:rPr>
      <w:t xml:space="preserve">Договора на поставку </w:t>
    </w:r>
    <w:r w:rsidRPr="001F1580">
      <w:rPr>
        <w:sz w:val="18"/>
        <w:szCs w:val="18"/>
      </w:rPr>
      <w:t>оборудования связи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F41" w:rsidRDefault="00037F41">
      <w:pPr>
        <w:spacing w:line="240" w:lineRule="auto"/>
      </w:pPr>
      <w:r>
        <w:separator/>
      </w:r>
    </w:p>
  </w:footnote>
  <w:footnote w:type="continuationSeparator" w:id="0">
    <w:p w:rsidR="00037F41" w:rsidRDefault="00037F41">
      <w:pPr>
        <w:spacing w:line="240" w:lineRule="auto"/>
      </w:pPr>
      <w:r>
        <w:continuationSeparator/>
      </w:r>
    </w:p>
  </w:footnote>
  <w:footnote w:id="1">
    <w:p w:rsidR="001F1580" w:rsidRPr="00B36685" w:rsidRDefault="001F1580"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F1580" w:rsidRDefault="001F1580"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F1580" w:rsidRDefault="001F1580" w:rsidP="00642D28">
      <w:pPr>
        <w:pStyle w:val="1ff5"/>
        <w:rPr>
          <w:rFonts w:ascii="Times New Roman" w:eastAsia="Times New Roman" w:hAnsi="Times New Roman" w:cs="Times New Roman"/>
          <w:lang w:eastAsia="ru-RU"/>
        </w:rPr>
      </w:pPr>
    </w:p>
  </w:footnote>
  <w:footnote w:id="3">
    <w:p w:rsidR="001F1580" w:rsidRPr="00F83889" w:rsidRDefault="001F158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1F1580" w:rsidRPr="00F83889" w:rsidRDefault="001F158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1F1580" w:rsidRPr="00F83889" w:rsidRDefault="001F1580"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1F1580" w:rsidRPr="00F83889" w:rsidRDefault="001F1580"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F1580" w:rsidRDefault="001F1580"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Pr="00930031" w:rsidRDefault="001F1580"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580" w:rsidRDefault="001F158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37F41"/>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607"/>
    <w:rsid w:val="000D1DA8"/>
    <w:rsid w:val="000D2C01"/>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80"/>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A1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595D"/>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A5F"/>
    <w:rsid w:val="00696966"/>
    <w:rsid w:val="006A1B1E"/>
    <w:rsid w:val="006A695C"/>
    <w:rsid w:val="006B08E2"/>
    <w:rsid w:val="006B2E6B"/>
    <w:rsid w:val="006B3CF3"/>
    <w:rsid w:val="006B43A1"/>
    <w:rsid w:val="006B4939"/>
    <w:rsid w:val="006B61CB"/>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0C2"/>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4F9"/>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1DC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574D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046"/>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1640"/>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682"/>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5F37"/>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AA30A50"/>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4360E-5A2A-4DC8-9426-F1EED8B8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30049</Words>
  <Characters>171282</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75</cp:revision>
  <cp:lastPrinted>2015-12-29T14:27:00Z</cp:lastPrinted>
  <dcterms:created xsi:type="dcterms:W3CDTF">2016-12-02T12:44:00Z</dcterms:created>
  <dcterms:modified xsi:type="dcterms:W3CDTF">2018-02-20T06:24:00Z</dcterms:modified>
</cp:coreProperties>
</file>