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7B09D3"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E3ED4" w:rsidRPr="000D67AD" w:rsidRDefault="000E3ED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E3ED4" w:rsidRPr="000D67AD" w:rsidRDefault="000E3ED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E3ED4" w:rsidRPr="000D67AD" w:rsidRDefault="000E3ED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E3ED4" w:rsidRPr="000D67AD" w:rsidRDefault="000E3ED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E3ED4" w:rsidRPr="000D67AD" w:rsidRDefault="000E3ED4" w:rsidP="00BF0828">
                  <w:pPr>
                    <w:spacing w:line="240" w:lineRule="auto"/>
                    <w:ind w:right="-23"/>
                    <w:rPr>
                      <w:rFonts w:ascii="Helios" w:hAnsi="Helios"/>
                      <w:sz w:val="12"/>
                      <w:szCs w:val="12"/>
                    </w:rPr>
                  </w:pPr>
                  <w:r w:rsidRPr="000D67AD">
                    <w:rPr>
                      <w:rFonts w:ascii="Helios" w:hAnsi="Helios"/>
                      <w:sz w:val="12"/>
                      <w:szCs w:val="12"/>
                    </w:rPr>
                    <w:t>тел.: +7 (495) 747-92-92,</w:t>
                  </w:r>
                </w:p>
                <w:p w:rsidR="000E3ED4" w:rsidRPr="000D67AD" w:rsidRDefault="000E3ED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E3ED4" w:rsidRPr="000D67AD" w:rsidRDefault="000E3ED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E3ED4" w:rsidRPr="000D67AD" w:rsidRDefault="000E3ED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E3ED4" w:rsidRPr="000D67AD" w:rsidRDefault="000E3ED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E3ED4" w:rsidRPr="002058CD" w:rsidRDefault="000E3ED4"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2058CD">
                    <w:rPr>
                      <w:rFonts w:ascii="Helios" w:hAnsi="Helios"/>
                      <w:sz w:val="12"/>
                      <w:szCs w:val="12"/>
                      <w:lang w:val="en-US"/>
                    </w:rPr>
                    <w:t>-</w:t>
                  </w:r>
                  <w:r w:rsidRPr="000D67AD">
                    <w:rPr>
                      <w:rFonts w:ascii="Helios" w:hAnsi="Helios"/>
                      <w:sz w:val="12"/>
                      <w:szCs w:val="12"/>
                      <w:lang w:val="en-US"/>
                    </w:rPr>
                    <w:t>mail</w:t>
                  </w:r>
                  <w:r w:rsidRPr="002058CD">
                    <w:rPr>
                      <w:rFonts w:ascii="Helios" w:hAnsi="Helios"/>
                      <w:sz w:val="12"/>
                      <w:szCs w:val="12"/>
                      <w:lang w:val="en-US"/>
                    </w:rPr>
                    <w:t xml:space="preserve">: </w:t>
                  </w:r>
                  <w:hyperlink r:id="rId9" w:history="1">
                    <w:r w:rsidRPr="000D67AD">
                      <w:rPr>
                        <w:rFonts w:ascii="Helios" w:hAnsi="Helios"/>
                        <w:sz w:val="12"/>
                        <w:szCs w:val="12"/>
                        <w:lang w:val="en-US"/>
                      </w:rPr>
                      <w:t>posta</w:t>
                    </w:r>
                    <w:r w:rsidRPr="002058CD">
                      <w:rPr>
                        <w:rFonts w:ascii="Helios" w:hAnsi="Helios"/>
                        <w:sz w:val="12"/>
                        <w:szCs w:val="12"/>
                        <w:lang w:val="en-US"/>
                      </w:rPr>
                      <w:t>@</w:t>
                    </w:r>
                    <w:r w:rsidRPr="000D67AD">
                      <w:rPr>
                        <w:rFonts w:ascii="Helios" w:hAnsi="Helios"/>
                        <w:sz w:val="12"/>
                        <w:szCs w:val="12"/>
                        <w:lang w:val="en-US"/>
                      </w:rPr>
                      <w:t>mrsk</w:t>
                    </w:r>
                    <w:r w:rsidRPr="002058CD">
                      <w:rPr>
                        <w:rFonts w:ascii="Helios" w:hAnsi="Helios"/>
                        <w:sz w:val="12"/>
                        <w:szCs w:val="12"/>
                        <w:lang w:val="en-US"/>
                      </w:rPr>
                      <w:t>-1.</w:t>
                    </w:r>
                    <w:r w:rsidRPr="000D67AD">
                      <w:rPr>
                        <w:rFonts w:ascii="Helios" w:hAnsi="Helios"/>
                        <w:sz w:val="12"/>
                        <w:szCs w:val="12"/>
                        <w:lang w:val="en-US"/>
                      </w:rPr>
                      <w:t>ru</w:t>
                    </w:r>
                  </w:hyperlink>
                  <w:r w:rsidRPr="002058CD">
                    <w:rPr>
                      <w:rFonts w:ascii="Helios" w:hAnsi="Helios"/>
                      <w:sz w:val="12"/>
                      <w:szCs w:val="12"/>
                      <w:lang w:val="en-US"/>
                    </w:rPr>
                    <w:t xml:space="preserve">, </w:t>
                  </w:r>
                  <w:hyperlink r:id="rId10" w:history="1">
                    <w:r w:rsidRPr="000D67AD">
                      <w:rPr>
                        <w:rFonts w:ascii="Helios" w:hAnsi="Helios"/>
                        <w:sz w:val="12"/>
                        <w:szCs w:val="12"/>
                        <w:lang w:val="en-US"/>
                      </w:rPr>
                      <w:t>www</w:t>
                    </w:r>
                    <w:r w:rsidRPr="002058CD">
                      <w:rPr>
                        <w:rFonts w:ascii="Helios" w:hAnsi="Helios"/>
                        <w:sz w:val="12"/>
                        <w:szCs w:val="12"/>
                        <w:lang w:val="en-US"/>
                      </w:rPr>
                      <w:t>.</w:t>
                    </w:r>
                    <w:r w:rsidRPr="000D67AD">
                      <w:rPr>
                        <w:rFonts w:ascii="Helios" w:hAnsi="Helios"/>
                        <w:sz w:val="12"/>
                        <w:szCs w:val="12"/>
                        <w:lang w:val="en-US"/>
                      </w:rPr>
                      <w:t>mrsk</w:t>
                    </w:r>
                    <w:r w:rsidRPr="002058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0E3ED4">
      <w:pPr>
        <w:ind w:left="5670" w:firstLine="0"/>
        <w:jc w:val="right"/>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7556FF" w:rsidRPr="00382A07" w:rsidRDefault="007556FF" w:rsidP="007556FF">
      <w:pPr>
        <w:spacing w:line="240" w:lineRule="auto"/>
        <w:jc w:val="right"/>
        <w:rPr>
          <w:sz w:val="24"/>
          <w:szCs w:val="24"/>
        </w:rPr>
      </w:pPr>
      <w:r w:rsidRPr="00382A07">
        <w:rPr>
          <w:sz w:val="24"/>
          <w:szCs w:val="24"/>
        </w:rPr>
        <w:t xml:space="preserve">заместитель генерального директора </w:t>
      </w:r>
      <w:r w:rsidR="000E3ED4">
        <w:rPr>
          <w:sz w:val="24"/>
          <w:szCs w:val="24"/>
        </w:rPr>
        <w:t>-</w:t>
      </w:r>
    </w:p>
    <w:p w:rsidR="007556FF" w:rsidRDefault="000E3ED4" w:rsidP="007556FF">
      <w:pPr>
        <w:spacing w:line="240" w:lineRule="auto"/>
        <w:jc w:val="right"/>
        <w:rPr>
          <w:sz w:val="24"/>
          <w:szCs w:val="24"/>
        </w:rPr>
      </w:pPr>
      <w:r>
        <w:rPr>
          <w:sz w:val="24"/>
          <w:szCs w:val="24"/>
        </w:rPr>
        <w:t xml:space="preserve">директор филиала </w:t>
      </w:r>
      <w:r w:rsidR="007556FF" w:rsidRPr="00382A07">
        <w:rPr>
          <w:sz w:val="24"/>
          <w:szCs w:val="24"/>
        </w:rPr>
        <w:t>ПАО «МРСК Центра»</w:t>
      </w:r>
      <w:r>
        <w:rPr>
          <w:sz w:val="24"/>
          <w:szCs w:val="24"/>
        </w:rPr>
        <w:t xml:space="preserve"> -</w:t>
      </w:r>
    </w:p>
    <w:p w:rsidR="000E3ED4" w:rsidRPr="00382A07" w:rsidRDefault="000E3ED4" w:rsidP="007556FF">
      <w:pPr>
        <w:spacing w:line="240" w:lineRule="auto"/>
        <w:jc w:val="right"/>
        <w:rPr>
          <w:sz w:val="24"/>
          <w:szCs w:val="24"/>
        </w:rPr>
      </w:pPr>
      <w:r>
        <w:rPr>
          <w:sz w:val="24"/>
          <w:szCs w:val="24"/>
        </w:rPr>
        <w:t>«Смоленскэнерго»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0E3ED4">
        <w:rPr>
          <w:sz w:val="24"/>
          <w:szCs w:val="24"/>
        </w:rPr>
        <w:t>С.Р. Агамалиев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w:t>
      </w:r>
      <w:r w:rsidR="000E3ED4">
        <w:rPr>
          <w:sz w:val="24"/>
          <w:szCs w:val="24"/>
        </w:rPr>
        <w:t>06</w:t>
      </w:r>
      <w:r w:rsidRPr="00382A07">
        <w:rPr>
          <w:sz w:val="24"/>
          <w:szCs w:val="24"/>
        </w:rPr>
        <w:t xml:space="preserve">» </w:t>
      </w:r>
      <w:r w:rsidR="000E3ED4">
        <w:rPr>
          <w:sz w:val="24"/>
          <w:szCs w:val="24"/>
        </w:rPr>
        <w:t xml:space="preserve">июля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524505" w:rsidRPr="00524505">
        <w:rPr>
          <w:b/>
          <w:kern w:val="36"/>
          <w:sz w:val="24"/>
          <w:szCs w:val="24"/>
        </w:rPr>
        <w:t>0283-СМ-17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0E3ED4">
        <w:rPr>
          <w:b/>
          <w:kern w:val="36"/>
          <w:sz w:val="24"/>
          <w:szCs w:val="24"/>
        </w:rPr>
        <w:t>06</w:t>
      </w:r>
      <w:r w:rsidRPr="00382A07">
        <w:rPr>
          <w:b/>
          <w:kern w:val="36"/>
          <w:sz w:val="24"/>
          <w:szCs w:val="24"/>
        </w:rPr>
        <w:t xml:space="preserve">» </w:t>
      </w:r>
      <w:r w:rsidR="000E3ED4">
        <w:rPr>
          <w:b/>
          <w:kern w:val="36"/>
          <w:sz w:val="24"/>
          <w:szCs w:val="24"/>
        </w:rPr>
        <w:t xml:space="preserve">июля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bookmarkStart w:id="6" w:name="_GoBack"/>
      <w:bookmarkEnd w:id="6"/>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0E3ED4" w:rsidRPr="00382A07" w:rsidRDefault="000E3ED4" w:rsidP="000E3ED4">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0E3ED4" w:rsidRPr="00382A07" w:rsidRDefault="000E3ED4" w:rsidP="000E3ED4">
      <w:pPr>
        <w:spacing w:line="264" w:lineRule="auto"/>
        <w:ind w:firstLine="0"/>
        <w:jc w:val="center"/>
        <w:rPr>
          <w:b/>
          <w:sz w:val="24"/>
          <w:szCs w:val="24"/>
        </w:rPr>
      </w:pPr>
      <w:r w:rsidRPr="00382A07">
        <w:rPr>
          <w:b/>
          <w:sz w:val="24"/>
          <w:szCs w:val="24"/>
        </w:rPr>
        <w:t xml:space="preserve">на право заключения </w:t>
      </w:r>
      <w:r w:rsidRPr="00F667B1">
        <w:rPr>
          <w:b/>
          <w:sz w:val="24"/>
          <w:szCs w:val="24"/>
        </w:rPr>
        <w:t>Договора на поставку ячейки телемеханизации и связи для нужд ПАО «МРСК Центра» (филиала «Смоленскэнерго»)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0E3ED4">
        <w:rPr>
          <w:sz w:val="24"/>
          <w:szCs w:val="24"/>
        </w:rPr>
        <w:t>Смоленск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0E3E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0E3ED4">
        <w:rPr>
          <w:iCs/>
          <w:sz w:val="24"/>
          <w:szCs w:val="24"/>
        </w:rPr>
        <w:t xml:space="preserve">Заказчик, являющийся Организатором запроса предложений </w:t>
      </w:r>
      <w:r w:rsidR="007556FF" w:rsidRPr="000E3ED4">
        <w:rPr>
          <w:iCs/>
          <w:sz w:val="24"/>
          <w:szCs w:val="24"/>
        </w:rPr>
        <w:t>– ПАО «МРСК Центра» (далее – Заказчик или Организатор)</w:t>
      </w:r>
      <w:r w:rsidRPr="000E3ED4">
        <w:rPr>
          <w:iCs/>
          <w:sz w:val="24"/>
          <w:szCs w:val="24"/>
        </w:rPr>
        <w:t xml:space="preserve"> (почтовый адрес:</w:t>
      </w:r>
      <w:r w:rsidR="007556FF" w:rsidRPr="000E3ED4">
        <w:rPr>
          <w:iCs/>
          <w:sz w:val="24"/>
          <w:szCs w:val="24"/>
        </w:rPr>
        <w:t xml:space="preserve"> РФ, 127018, г. Москва, ул. 2-я Ямская, 4</w:t>
      </w:r>
      <w:r w:rsidR="00EC1043" w:rsidRPr="000E3ED4">
        <w:rPr>
          <w:iCs/>
          <w:sz w:val="24"/>
          <w:szCs w:val="24"/>
        </w:rPr>
        <w:t>, с</w:t>
      </w:r>
      <w:r w:rsidRPr="000E3ED4">
        <w:rPr>
          <w:iCs/>
          <w:sz w:val="24"/>
          <w:szCs w:val="24"/>
        </w:rPr>
        <w:t xml:space="preserve">екретарь Закупочной комиссии – </w:t>
      </w:r>
      <w:r w:rsidR="000E3ED4" w:rsidRPr="000E3ED4">
        <w:rPr>
          <w:iCs/>
          <w:sz w:val="24"/>
          <w:szCs w:val="24"/>
        </w:rPr>
        <w:t xml:space="preserve">ведущий специалист </w:t>
      </w:r>
      <w:r w:rsidR="000E3ED4" w:rsidRPr="000E3ED4">
        <w:rPr>
          <w:sz w:val="24"/>
          <w:szCs w:val="24"/>
        </w:rPr>
        <w:t xml:space="preserve">отдела закупочной деятельности Управления логистики и материально-технического обеспечения филиала ПАО «МРСК Центра» - «Смоленскэнерго» </w:t>
      </w:r>
      <w:r w:rsidR="000E3ED4" w:rsidRPr="000E3ED4">
        <w:rPr>
          <w:iCs/>
          <w:sz w:val="24"/>
          <w:szCs w:val="24"/>
        </w:rPr>
        <w:t xml:space="preserve">Алтунина Н.А., контактный телефон: (4812) 42-95-56, </w:t>
      </w:r>
      <w:r w:rsidR="000E3ED4" w:rsidRPr="000E3ED4">
        <w:rPr>
          <w:sz w:val="24"/>
          <w:szCs w:val="24"/>
        </w:rPr>
        <w:t>адрес электронной почты:</w:t>
      </w:r>
      <w:r w:rsidR="000E3ED4" w:rsidRPr="000E3ED4">
        <w:rPr>
          <w:iCs/>
          <w:sz w:val="24"/>
          <w:szCs w:val="24"/>
        </w:rPr>
        <w:t xml:space="preserve"> </w:t>
      </w:r>
      <w:hyperlink r:id="rId18" w:history="1">
        <w:r w:rsidR="000E3ED4" w:rsidRPr="000E3ED4">
          <w:rPr>
            <w:rStyle w:val="a7"/>
            <w:color w:val="auto"/>
            <w:sz w:val="24"/>
            <w:szCs w:val="24"/>
          </w:rPr>
          <w:t>Altunina.NA@mrsk-1.ru</w:t>
        </w:r>
      </w:hyperlink>
      <w:r w:rsidR="000E3ED4" w:rsidRPr="000E3ED4">
        <w:rPr>
          <w:iCs/>
          <w:sz w:val="24"/>
          <w:szCs w:val="24"/>
        </w:rPr>
        <w:t xml:space="preserve">, ответственное лицо – </w:t>
      </w:r>
      <w:r w:rsidR="000E3ED4" w:rsidRPr="000E3ED4">
        <w:rPr>
          <w:sz w:val="24"/>
          <w:szCs w:val="24"/>
        </w:rPr>
        <w:t xml:space="preserve">Алтунина Надежда Андреевна, </w:t>
      </w:r>
      <w:r w:rsidR="000E3ED4" w:rsidRPr="002058CD">
        <w:rPr>
          <w:sz w:val="24"/>
          <w:szCs w:val="24"/>
        </w:rPr>
        <w:t xml:space="preserve">контактный телефон: (4812) 42-95-56, адрес электронной почты: </w:t>
      </w:r>
      <w:hyperlink r:id="rId19" w:history="1">
        <w:r w:rsidR="000E3ED4" w:rsidRPr="002058CD">
          <w:rPr>
            <w:rStyle w:val="a7"/>
            <w:color w:val="auto"/>
            <w:sz w:val="24"/>
            <w:szCs w:val="24"/>
          </w:rPr>
          <w:t>Altunina.NA@mrsk-1.ru</w:t>
        </w:r>
      </w:hyperlink>
      <w:r w:rsidR="000E3ED4" w:rsidRPr="002058CD">
        <w:rPr>
          <w:rStyle w:val="a7"/>
          <w:color w:val="auto"/>
          <w:sz w:val="24"/>
          <w:szCs w:val="24"/>
        </w:rPr>
        <w:t>)</w:t>
      </w:r>
      <w:r w:rsidR="00862664" w:rsidRPr="002058CD">
        <w:rPr>
          <w:sz w:val="24"/>
          <w:szCs w:val="24"/>
        </w:rPr>
        <w:t xml:space="preserve"> </w:t>
      </w:r>
      <w:r w:rsidR="004B5EB3" w:rsidRPr="002058CD">
        <w:rPr>
          <w:iCs/>
          <w:sz w:val="24"/>
          <w:szCs w:val="24"/>
        </w:rPr>
        <w:t>Извещени</w:t>
      </w:r>
      <w:r w:rsidRPr="002058CD">
        <w:rPr>
          <w:iCs/>
          <w:sz w:val="24"/>
          <w:szCs w:val="24"/>
        </w:rPr>
        <w:t>ем</w:t>
      </w:r>
      <w:r w:rsidRPr="002058CD">
        <w:rPr>
          <w:sz w:val="24"/>
          <w:szCs w:val="24"/>
        </w:rPr>
        <w:t xml:space="preserve"> о проведении открытого </w:t>
      </w:r>
      <w:r w:rsidRPr="002058CD">
        <w:rPr>
          <w:iCs/>
          <w:sz w:val="24"/>
          <w:szCs w:val="24"/>
        </w:rPr>
        <w:t>запроса предложений</w:t>
      </w:r>
      <w:r w:rsidRPr="002058CD">
        <w:rPr>
          <w:sz w:val="24"/>
          <w:szCs w:val="24"/>
        </w:rPr>
        <w:t xml:space="preserve">, опубликованным </w:t>
      </w:r>
      <w:r w:rsidRPr="002058CD">
        <w:rPr>
          <w:b/>
          <w:sz w:val="24"/>
          <w:szCs w:val="24"/>
        </w:rPr>
        <w:t>«</w:t>
      </w:r>
      <w:r w:rsidR="002058CD" w:rsidRPr="002058CD">
        <w:rPr>
          <w:b/>
          <w:sz w:val="24"/>
          <w:szCs w:val="24"/>
        </w:rPr>
        <w:t>11</w:t>
      </w:r>
      <w:r w:rsidRPr="002058CD">
        <w:rPr>
          <w:b/>
          <w:sz w:val="24"/>
          <w:szCs w:val="24"/>
        </w:rPr>
        <w:t xml:space="preserve">» </w:t>
      </w:r>
      <w:r w:rsidR="002058CD" w:rsidRPr="002058CD">
        <w:rPr>
          <w:b/>
          <w:sz w:val="24"/>
          <w:szCs w:val="24"/>
        </w:rPr>
        <w:t xml:space="preserve">июля </w:t>
      </w:r>
      <w:r w:rsidR="004E638A" w:rsidRPr="002058CD">
        <w:rPr>
          <w:b/>
          <w:sz w:val="24"/>
          <w:szCs w:val="24"/>
        </w:rPr>
        <w:t>2017</w:t>
      </w:r>
      <w:r w:rsidRPr="002058CD">
        <w:rPr>
          <w:b/>
          <w:sz w:val="24"/>
          <w:szCs w:val="24"/>
        </w:rPr>
        <w:t xml:space="preserve"> г.</w:t>
      </w:r>
      <w:r w:rsidRPr="002058CD">
        <w:rPr>
          <w:sz w:val="24"/>
          <w:szCs w:val="24"/>
        </w:rPr>
        <w:t xml:space="preserve"> на официальном сайте (</w:t>
      </w:r>
      <w:hyperlink r:id="rId20" w:history="1">
        <w:r w:rsidR="00345CCA" w:rsidRPr="002058CD">
          <w:rPr>
            <w:rStyle w:val="a7"/>
            <w:color w:val="auto"/>
            <w:sz w:val="24"/>
            <w:szCs w:val="24"/>
          </w:rPr>
          <w:t>www.zakupki.</w:t>
        </w:r>
        <w:r w:rsidR="00345CCA" w:rsidRPr="002058CD">
          <w:rPr>
            <w:rStyle w:val="a7"/>
            <w:color w:val="auto"/>
            <w:sz w:val="24"/>
            <w:szCs w:val="24"/>
            <w:lang w:val="en-US"/>
          </w:rPr>
          <w:t>gov</w:t>
        </w:r>
        <w:r w:rsidR="00345CCA" w:rsidRPr="002058CD">
          <w:rPr>
            <w:rStyle w:val="a7"/>
            <w:color w:val="auto"/>
            <w:sz w:val="24"/>
            <w:szCs w:val="24"/>
          </w:rPr>
          <w:t>.ru</w:t>
        </w:r>
      </w:hyperlink>
      <w:r w:rsidRPr="002058CD">
        <w:rPr>
          <w:sz w:val="24"/>
          <w:szCs w:val="24"/>
        </w:rPr>
        <w:t>),</w:t>
      </w:r>
      <w:r w:rsidR="009D7F01" w:rsidRPr="002058CD">
        <w:rPr>
          <w:iCs/>
          <w:sz w:val="24"/>
          <w:szCs w:val="24"/>
        </w:rPr>
        <w:t xml:space="preserve"> </w:t>
      </w:r>
      <w:r w:rsidR="009D7F01" w:rsidRPr="002058CD">
        <w:rPr>
          <w:sz w:val="24"/>
          <w:szCs w:val="24"/>
        </w:rPr>
        <w:t xml:space="preserve">на сайте </w:t>
      </w:r>
      <w:r w:rsidR="007556FF" w:rsidRPr="002058CD">
        <w:rPr>
          <w:iCs/>
          <w:sz w:val="24"/>
          <w:szCs w:val="24"/>
        </w:rPr>
        <w:t>ПАО «МРСК Центра»</w:t>
      </w:r>
      <w:r w:rsidR="009D7F01" w:rsidRPr="002058CD">
        <w:rPr>
          <w:sz w:val="24"/>
          <w:szCs w:val="24"/>
        </w:rPr>
        <w:t xml:space="preserve"> (</w:t>
      </w:r>
      <w:hyperlink r:id="rId21" w:history="1">
        <w:r w:rsidR="007556FF" w:rsidRPr="002058CD">
          <w:rPr>
            <w:rStyle w:val="a7"/>
            <w:color w:val="auto"/>
            <w:sz w:val="24"/>
            <w:szCs w:val="24"/>
          </w:rPr>
          <w:t>www.mrsk-1.ru</w:t>
        </w:r>
      </w:hyperlink>
      <w:r w:rsidR="00862664" w:rsidRPr="002058CD">
        <w:rPr>
          <w:sz w:val="24"/>
          <w:szCs w:val="24"/>
        </w:rPr>
        <w:t>)</w:t>
      </w:r>
      <w:r w:rsidR="00702B2C" w:rsidRPr="002058CD">
        <w:rPr>
          <w:sz w:val="24"/>
          <w:szCs w:val="24"/>
        </w:rPr>
        <w:t xml:space="preserve">, на сайте ЭТП, указанном в п. </w:t>
      </w:r>
      <w:r w:rsidR="000E3ED4" w:rsidRPr="002058CD">
        <w:rPr>
          <w:sz w:val="24"/>
          <w:szCs w:val="24"/>
        </w:rPr>
        <w:fldChar w:fldCharType="begin"/>
      </w:r>
      <w:r w:rsidR="000E3ED4" w:rsidRPr="002058CD">
        <w:rPr>
          <w:sz w:val="24"/>
          <w:szCs w:val="24"/>
        </w:rPr>
        <w:instrText xml:space="preserve"> REF _Ref440269836 \r \h  \* MERGEFORMAT </w:instrText>
      </w:r>
      <w:r w:rsidR="000E3ED4" w:rsidRPr="002058CD">
        <w:rPr>
          <w:sz w:val="24"/>
          <w:szCs w:val="24"/>
        </w:rPr>
      </w:r>
      <w:r w:rsidR="000E3ED4" w:rsidRPr="002058CD">
        <w:rPr>
          <w:sz w:val="24"/>
          <w:szCs w:val="24"/>
        </w:rPr>
        <w:fldChar w:fldCharType="separate"/>
      </w:r>
      <w:r w:rsidR="00991C07" w:rsidRPr="002058CD">
        <w:rPr>
          <w:sz w:val="24"/>
          <w:szCs w:val="24"/>
        </w:rPr>
        <w:t>1.1.2</w:t>
      </w:r>
      <w:r w:rsidR="000E3ED4" w:rsidRPr="002058CD">
        <w:rPr>
          <w:sz w:val="24"/>
          <w:szCs w:val="24"/>
        </w:rPr>
        <w:fldChar w:fldCharType="end"/>
      </w:r>
      <w:r w:rsidR="000E3ED4" w:rsidRPr="002058CD">
        <w:rPr>
          <w:sz w:val="24"/>
          <w:szCs w:val="24"/>
        </w:rPr>
        <w:t xml:space="preserve"> настоящей Документации,</w:t>
      </w:r>
      <w:r w:rsidR="009A7733" w:rsidRPr="002058CD">
        <w:rPr>
          <w:iCs/>
          <w:sz w:val="24"/>
          <w:szCs w:val="24"/>
        </w:rPr>
        <w:t xml:space="preserve"> </w:t>
      </w:r>
      <w:r w:rsidRPr="002058CD">
        <w:rPr>
          <w:iCs/>
          <w:sz w:val="24"/>
          <w:szCs w:val="24"/>
        </w:rPr>
        <w:t>приг</w:t>
      </w:r>
      <w:r w:rsidRPr="002058CD">
        <w:rPr>
          <w:sz w:val="24"/>
          <w:szCs w:val="24"/>
        </w:rPr>
        <w:t>ласило юридических лиц</w:t>
      </w:r>
      <w:r w:rsidR="005B75A6" w:rsidRPr="002058CD">
        <w:rPr>
          <w:sz w:val="24"/>
          <w:szCs w:val="24"/>
        </w:rPr>
        <w:t xml:space="preserve"> и физических лиц (в т.</w:t>
      </w:r>
      <w:r w:rsidR="003129D4" w:rsidRPr="002058CD">
        <w:rPr>
          <w:sz w:val="24"/>
          <w:szCs w:val="24"/>
        </w:rPr>
        <w:t xml:space="preserve"> </w:t>
      </w:r>
      <w:r w:rsidR="005B75A6" w:rsidRPr="002058CD">
        <w:rPr>
          <w:sz w:val="24"/>
          <w:szCs w:val="24"/>
        </w:rPr>
        <w:t>ч. индивидуальных предпринимателей)</w:t>
      </w:r>
      <w:r w:rsidR="009D7F01" w:rsidRPr="002058CD">
        <w:rPr>
          <w:sz w:val="24"/>
          <w:szCs w:val="24"/>
        </w:rPr>
        <w:t xml:space="preserve"> </w:t>
      </w:r>
      <w:r w:rsidR="00D15381" w:rsidRPr="002058CD">
        <w:rPr>
          <w:sz w:val="24"/>
          <w:szCs w:val="24"/>
        </w:rPr>
        <w:t xml:space="preserve">(далее – Участники) </w:t>
      </w:r>
      <w:r w:rsidR="004B5EB3" w:rsidRPr="002058CD">
        <w:rPr>
          <w:sz w:val="24"/>
          <w:szCs w:val="24"/>
        </w:rPr>
        <w:t>к участию в процедуре О</w:t>
      </w:r>
      <w:r w:rsidRPr="002058CD">
        <w:rPr>
          <w:sz w:val="24"/>
          <w:szCs w:val="24"/>
        </w:rPr>
        <w:t>ткрытого запроса предложений (далее – запрос</w:t>
      </w:r>
      <w:r w:rsidRPr="000E3ED4">
        <w:rPr>
          <w:sz w:val="24"/>
          <w:szCs w:val="24"/>
        </w:rPr>
        <w:t xml:space="preserve"> предложений) </w:t>
      </w:r>
      <w:bookmarkEnd w:id="11"/>
      <w:r w:rsidR="004B5EB3" w:rsidRPr="000E3ED4">
        <w:rPr>
          <w:sz w:val="24"/>
          <w:szCs w:val="24"/>
        </w:rPr>
        <w:t xml:space="preserve">на право заключения </w:t>
      </w:r>
      <w:r w:rsidR="000E3ED4" w:rsidRPr="000E3ED4">
        <w:rPr>
          <w:sz w:val="24"/>
          <w:szCs w:val="24"/>
        </w:rPr>
        <w:t xml:space="preserve">Договора </w:t>
      </w:r>
      <w:r w:rsidR="000E3ED4" w:rsidRPr="000E3ED4">
        <w:rPr>
          <w:rFonts w:eastAsiaTheme="minorHAnsi"/>
          <w:sz w:val="24"/>
          <w:szCs w:val="24"/>
          <w:lang w:eastAsia="en-US"/>
        </w:rPr>
        <w:t>на поставку ячейки телемеханизации и связи для нужд ПАО «МРСК Центра» (филиала «Смоленскэнерго»</w:t>
      </w:r>
      <w:r w:rsidR="000E3ED4" w:rsidRPr="000E3ED4">
        <w:rPr>
          <w:sz w:val="24"/>
          <w:szCs w:val="24"/>
        </w:rPr>
        <w:t>, расположенного по адресу: РФ, 214019, г. Смоленск, ул. Тенишевой, д. 33)</w:t>
      </w:r>
      <w:r w:rsidRPr="000E3ED4">
        <w:rPr>
          <w:sz w:val="24"/>
          <w:szCs w:val="24"/>
        </w:rPr>
        <w:t>.</w:t>
      </w:r>
      <w:bookmarkEnd w:id="12"/>
      <w:bookmarkEnd w:id="13"/>
      <w:bookmarkEnd w:id="14"/>
    </w:p>
    <w:p w:rsidR="00717F60" w:rsidRPr="000E3E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0E3ED4">
        <w:rPr>
          <w:sz w:val="24"/>
          <w:szCs w:val="24"/>
        </w:rPr>
        <w:t xml:space="preserve">Настоящий </w:t>
      </w:r>
      <w:r w:rsidR="004B5EB3" w:rsidRPr="000E3ED4">
        <w:rPr>
          <w:sz w:val="24"/>
          <w:szCs w:val="24"/>
        </w:rPr>
        <w:t>З</w:t>
      </w:r>
      <w:r w:rsidRPr="000E3ED4">
        <w:rPr>
          <w:sz w:val="24"/>
          <w:szCs w:val="24"/>
        </w:rPr>
        <w:t xml:space="preserve">апрос предложений проводится в соответствии с правилами и с использованием функционала </w:t>
      </w:r>
      <w:r w:rsidR="00702B2C" w:rsidRPr="000E3ED4">
        <w:rPr>
          <w:sz w:val="24"/>
          <w:szCs w:val="24"/>
        </w:rPr>
        <w:t>электронной торговой площадк</w:t>
      </w:r>
      <w:r w:rsidR="00414AB1" w:rsidRPr="000E3ED4">
        <w:rPr>
          <w:sz w:val="24"/>
          <w:szCs w:val="24"/>
        </w:rPr>
        <w:t>и</w:t>
      </w:r>
      <w:r w:rsidR="00702B2C" w:rsidRPr="000E3ED4">
        <w:rPr>
          <w:sz w:val="24"/>
          <w:szCs w:val="24"/>
        </w:rPr>
        <w:t xml:space="preserve"> </w:t>
      </w:r>
      <w:r w:rsidR="000D70B6" w:rsidRPr="000E3ED4">
        <w:rPr>
          <w:sz w:val="24"/>
          <w:szCs w:val="24"/>
        </w:rPr>
        <w:t>П</w:t>
      </w:r>
      <w:r w:rsidR="00702B2C" w:rsidRPr="000E3ED4">
        <w:rPr>
          <w:sz w:val="24"/>
          <w:szCs w:val="24"/>
        </w:rPr>
        <w:t xml:space="preserve">АО «Россети </w:t>
      </w:r>
      <w:hyperlink r:id="rId22" w:history="1">
        <w:r w:rsidR="00862664" w:rsidRPr="000E3ED4">
          <w:rPr>
            <w:rStyle w:val="a7"/>
            <w:color w:val="auto"/>
            <w:sz w:val="24"/>
            <w:szCs w:val="24"/>
          </w:rPr>
          <w:t>etp.rosseti.ru</w:t>
        </w:r>
      </w:hyperlink>
      <w:r w:rsidR="00862664" w:rsidRPr="000E3ED4">
        <w:rPr>
          <w:sz w:val="24"/>
          <w:szCs w:val="24"/>
        </w:rPr>
        <w:t xml:space="preserve"> </w:t>
      </w:r>
      <w:r w:rsidR="00702B2C" w:rsidRPr="000E3ED4">
        <w:rPr>
          <w:sz w:val="24"/>
          <w:szCs w:val="24"/>
        </w:rPr>
        <w:t>(далее — ЭТП)</w:t>
      </w:r>
      <w:r w:rsidR="005B75A6" w:rsidRPr="000E3ED4">
        <w:rPr>
          <w:sz w:val="24"/>
          <w:szCs w:val="24"/>
        </w:rPr>
        <w:t>.</w:t>
      </w:r>
      <w:bookmarkEnd w:id="15"/>
    </w:p>
    <w:p w:rsidR="00717F60" w:rsidRPr="000E3E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0E3ED4">
        <w:rPr>
          <w:sz w:val="24"/>
          <w:szCs w:val="24"/>
        </w:rPr>
        <w:t>Заказчик</w:t>
      </w:r>
      <w:r w:rsidR="000E3ED4" w:rsidRPr="000E3ED4">
        <w:rPr>
          <w:sz w:val="24"/>
          <w:szCs w:val="24"/>
        </w:rPr>
        <w:t>:</w:t>
      </w:r>
      <w:r w:rsidRPr="000E3ED4">
        <w:rPr>
          <w:sz w:val="24"/>
          <w:szCs w:val="24"/>
        </w:rPr>
        <w:t xml:space="preserve"> </w:t>
      </w:r>
      <w:r w:rsidR="00702B2C" w:rsidRPr="000E3ED4">
        <w:rPr>
          <w:iCs/>
          <w:sz w:val="24"/>
          <w:szCs w:val="24"/>
        </w:rPr>
        <w:t>ПАО «МРСК Центра».</w:t>
      </w:r>
      <w:r w:rsidRPr="000E3ED4">
        <w:rPr>
          <w:rStyle w:val="aa"/>
          <w:sz w:val="24"/>
          <w:szCs w:val="24"/>
        </w:rPr>
        <w:t xml:space="preserve"> </w:t>
      </w:r>
      <w:bookmarkEnd w:id="16"/>
    </w:p>
    <w:p w:rsidR="008C4223" w:rsidRPr="000E3ED4"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0E3ED4">
        <w:rPr>
          <w:sz w:val="24"/>
          <w:szCs w:val="24"/>
        </w:rPr>
        <w:t>Предмет З</w:t>
      </w:r>
      <w:r w:rsidR="00717F60" w:rsidRPr="000E3ED4">
        <w:rPr>
          <w:sz w:val="24"/>
          <w:szCs w:val="24"/>
        </w:rPr>
        <w:t>апроса предложений</w:t>
      </w:r>
      <w:r w:rsidR="00702B2C" w:rsidRPr="000E3ED4">
        <w:rPr>
          <w:sz w:val="24"/>
          <w:szCs w:val="24"/>
        </w:rPr>
        <w:t>:</w:t>
      </w:r>
      <w:bookmarkEnd w:id="17"/>
    </w:p>
    <w:p w:rsidR="00A40714" w:rsidRPr="000E3ED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0E3ED4">
        <w:rPr>
          <w:sz w:val="24"/>
          <w:szCs w:val="24"/>
        </w:rPr>
        <w:t xml:space="preserve">заключения </w:t>
      </w:r>
      <w:bookmarkEnd w:id="18"/>
      <w:r w:rsidR="000E3ED4" w:rsidRPr="000E3ED4">
        <w:rPr>
          <w:sz w:val="24"/>
          <w:szCs w:val="24"/>
        </w:rPr>
        <w:t xml:space="preserve">Договора </w:t>
      </w:r>
      <w:r w:rsidR="000E3ED4" w:rsidRPr="000E3ED4">
        <w:rPr>
          <w:rFonts w:eastAsiaTheme="minorHAnsi"/>
          <w:sz w:val="24"/>
          <w:szCs w:val="24"/>
          <w:lang w:eastAsia="en-US"/>
        </w:rPr>
        <w:t>на поставку ячейки телемеханизации и связи для нужд ПАО «МРСК Центра» (филиала «Смоленскэнерго»)</w:t>
      </w:r>
      <w:r w:rsidR="00702B2C" w:rsidRPr="000E3ED4">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0E3ED4">
        <w:rPr>
          <w:sz w:val="24"/>
          <w:szCs w:val="24"/>
        </w:rPr>
        <w:t xml:space="preserve">Количество лотов: </w:t>
      </w:r>
      <w:r w:rsidRPr="000E3ED4">
        <w:rPr>
          <w:b/>
          <w:sz w:val="24"/>
          <w:szCs w:val="24"/>
        </w:rPr>
        <w:t>1 (один)</w:t>
      </w:r>
      <w:r w:rsidRPr="000E3ED4">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0E3ED4"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0E3ED4">
        <w:rPr>
          <w:sz w:val="24"/>
          <w:szCs w:val="24"/>
        </w:rPr>
        <w:t xml:space="preserve">выполнения </w:t>
      </w:r>
      <w:r w:rsidR="00702B2C" w:rsidRPr="000E3ED4">
        <w:rPr>
          <w:sz w:val="24"/>
          <w:szCs w:val="24"/>
        </w:rPr>
        <w:t>поставок</w:t>
      </w:r>
      <w:r w:rsidR="00717F60" w:rsidRPr="000E3ED4">
        <w:rPr>
          <w:sz w:val="24"/>
          <w:szCs w:val="24"/>
        </w:rPr>
        <w:t xml:space="preserve">: </w:t>
      </w:r>
      <w:r w:rsidR="000E3ED4" w:rsidRPr="000E3ED4">
        <w:rPr>
          <w:b/>
          <w:sz w:val="24"/>
          <w:szCs w:val="24"/>
        </w:rPr>
        <w:t>60 рабочих дней с момента заключения договора</w:t>
      </w:r>
      <w:r w:rsidR="00717F60" w:rsidRPr="000E3ED4">
        <w:rPr>
          <w:sz w:val="24"/>
          <w:szCs w:val="24"/>
        </w:rPr>
        <w:t>.</w:t>
      </w:r>
      <w:bookmarkEnd w:id="20"/>
    </w:p>
    <w:p w:rsidR="008D2928" w:rsidRPr="000E3ED4"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0E3ED4">
        <w:rPr>
          <w:sz w:val="24"/>
          <w:szCs w:val="24"/>
        </w:rPr>
        <w:t xml:space="preserve">Отгрузочные реквизиты/базис поставки: </w:t>
      </w:r>
      <w:r w:rsidR="008D2928" w:rsidRPr="000E3ED4">
        <w:rPr>
          <w:sz w:val="24"/>
          <w:szCs w:val="24"/>
        </w:rPr>
        <w:t xml:space="preserve">на условиях DDP (Согласно ИНКОТЕРМС </w:t>
      </w:r>
      <w:r w:rsidR="00DA1402" w:rsidRPr="000E3ED4">
        <w:rPr>
          <w:sz w:val="24"/>
          <w:szCs w:val="24"/>
        </w:rPr>
        <w:t>2010</w:t>
      </w:r>
      <w:r w:rsidR="008D2928" w:rsidRPr="000E3ED4">
        <w:rPr>
          <w:sz w:val="24"/>
          <w:szCs w:val="24"/>
        </w:rPr>
        <w:t>) по адрес</w:t>
      </w:r>
      <w:r w:rsidR="000E3ED4" w:rsidRPr="000E3ED4">
        <w:rPr>
          <w:sz w:val="24"/>
          <w:szCs w:val="24"/>
        </w:rPr>
        <w:t>у:</w:t>
      </w:r>
      <w:bookmarkEnd w:id="21"/>
      <w:r w:rsidR="000E3ED4" w:rsidRPr="000E3ED4">
        <w:rPr>
          <w:sz w:val="24"/>
          <w:szCs w:val="24"/>
        </w:rPr>
        <w:t xml:space="preserve"> 214031, г. Смоленск, ул. Индустриальная, д. 5</w:t>
      </w:r>
      <w:r w:rsidR="002556E6" w:rsidRPr="000E3ED4">
        <w:rPr>
          <w:sz w:val="24"/>
          <w:szCs w:val="24"/>
        </w:rPr>
        <w:t>.</w:t>
      </w:r>
    </w:p>
    <w:p w:rsidR="00717F60" w:rsidRPr="000E3ED4"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0E3ED4">
        <w:rPr>
          <w:iCs/>
          <w:sz w:val="24"/>
          <w:szCs w:val="24"/>
        </w:rPr>
        <w:t>Форма и порядок оплаты: безналичный расчет, в течение 30 (тр</w:t>
      </w:r>
      <w:r w:rsidR="000E3ED4" w:rsidRPr="000E3ED4">
        <w:rPr>
          <w:iCs/>
          <w:sz w:val="24"/>
          <w:szCs w:val="24"/>
        </w:rPr>
        <w:t xml:space="preserve">идцати) рабочих дней с момента </w:t>
      </w:r>
      <w:r w:rsidRPr="000E3ED4">
        <w:rPr>
          <w:iCs/>
          <w:sz w:val="24"/>
          <w:szCs w:val="24"/>
        </w:rPr>
        <w:t>подписания Сторонами накладной, предоставления счета-факту</w:t>
      </w:r>
      <w:r w:rsidR="000E3ED4" w:rsidRPr="000E3ED4">
        <w:rPr>
          <w:iCs/>
          <w:sz w:val="24"/>
          <w:szCs w:val="24"/>
        </w:rPr>
        <w:t xml:space="preserve">ры </w:t>
      </w:r>
      <w:r w:rsidRPr="000E3ED4">
        <w:rPr>
          <w:iCs/>
          <w:sz w:val="24"/>
          <w:szCs w:val="24"/>
        </w:rPr>
        <w:t>и иных документов, предусмотренных договором.</w:t>
      </w:r>
      <w:bookmarkEnd w:id="22"/>
      <w:r w:rsidR="0035634C" w:rsidRPr="000E3ED4">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w:t>
      </w:r>
      <w:r w:rsidR="000E3ED4" w:rsidRPr="000E3ED4">
        <w:rPr>
          <w:iCs/>
          <w:sz w:val="24"/>
          <w:szCs w:val="24"/>
        </w:rPr>
        <w:t>«</w:t>
      </w:r>
      <w:r w:rsidR="0035634C" w:rsidRPr="000E3ED4">
        <w:rPr>
          <w:iCs/>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0E3ED4" w:rsidRPr="000E3ED4">
        <w:rPr>
          <w:iCs/>
          <w:sz w:val="24"/>
          <w:szCs w:val="24"/>
        </w:rPr>
        <w:t>»</w:t>
      </w:r>
      <w:r w:rsidR="0035634C" w:rsidRPr="000E3ED4">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E3ED4">
        <w:fldChar w:fldCharType="begin"/>
      </w:r>
      <w:r w:rsidR="000E3ED4">
        <w:instrText xml:space="preserve"> REF _Ref311232052 \r \h  \* MERGEFORMAT </w:instrText>
      </w:r>
      <w:r w:rsidR="000E3ED4">
        <w:fldChar w:fldCharType="separate"/>
      </w:r>
      <w:r w:rsidR="00991C07">
        <w:t>3</w:t>
      </w:r>
      <w:r w:rsidR="000E3ED4">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E3ED4">
        <w:fldChar w:fldCharType="begin"/>
      </w:r>
      <w:r w:rsidR="000E3ED4">
        <w:instrText xml:space="preserve"> REF _Ref440270568 \r \h  \* MERGEFORMAT </w:instrText>
      </w:r>
      <w:r w:rsidR="000E3ED4">
        <w:fldChar w:fldCharType="separate"/>
      </w:r>
      <w:r w:rsidR="00991C07">
        <w:t>4</w:t>
      </w:r>
      <w:r w:rsidR="000E3ED4">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E3ED4">
        <w:fldChar w:fldCharType="begin"/>
      </w:r>
      <w:r w:rsidR="000E3ED4">
        <w:instrText xml:space="preserve"> REF _Ref305973574 \r \h  \* MERGEFORMAT </w:instrText>
      </w:r>
      <w:r w:rsidR="000E3ED4">
        <w:fldChar w:fldCharType="separate"/>
      </w:r>
      <w:r w:rsidR="00991C07">
        <w:t>2</w:t>
      </w:r>
      <w:r w:rsidR="000E3ED4">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E3ED4">
        <w:fldChar w:fldCharType="begin"/>
      </w:r>
      <w:r w:rsidR="000E3ED4">
        <w:instrText xml:space="preserve"> REF _Ref440270602 \r \h  \* MERGEFORMAT </w:instrText>
      </w:r>
      <w:r w:rsidR="000E3ED4">
        <w:fldChar w:fldCharType="separate"/>
      </w:r>
      <w:r w:rsidR="00991C07">
        <w:t>5</w:t>
      </w:r>
      <w:r w:rsidR="000E3ED4">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E3ED4">
        <w:fldChar w:fldCharType="begin"/>
      </w:r>
      <w:r w:rsidR="000E3ED4">
        <w:instrText xml:space="preserve"> REF _Ref440270637 \r \h  \* MERGEFORMAT </w:instrText>
      </w:r>
      <w:r w:rsidR="000E3ED4">
        <w:fldChar w:fldCharType="separate"/>
      </w:r>
      <w:r w:rsidR="00991C07" w:rsidRPr="00991C07">
        <w:rPr>
          <w:sz w:val="24"/>
          <w:szCs w:val="24"/>
        </w:rPr>
        <w:t>1.1.5</w:t>
      </w:r>
      <w:r w:rsidR="000E3ED4">
        <w:fldChar w:fldCharType="end"/>
      </w:r>
      <w:r w:rsidRPr="00382A07">
        <w:rPr>
          <w:sz w:val="24"/>
          <w:szCs w:val="24"/>
        </w:rPr>
        <w:t xml:space="preserve">, </w:t>
      </w:r>
      <w:r w:rsidR="000E3ED4">
        <w:fldChar w:fldCharType="begin"/>
      </w:r>
      <w:r w:rsidR="000E3ED4">
        <w:instrText xml:space="preserve"> REF _Ref440270651 \r \h  \* MERGEFORMAT </w:instrText>
      </w:r>
      <w:r w:rsidR="000E3ED4">
        <w:fldChar w:fldCharType="separate"/>
      </w:r>
      <w:r w:rsidR="00991C07" w:rsidRPr="00991C07">
        <w:rPr>
          <w:sz w:val="24"/>
          <w:szCs w:val="24"/>
        </w:rPr>
        <w:t>1.1.6</w:t>
      </w:r>
      <w:r w:rsidR="000E3ED4">
        <w:fldChar w:fldCharType="end"/>
      </w:r>
      <w:r w:rsidRPr="00382A07">
        <w:rPr>
          <w:sz w:val="24"/>
          <w:szCs w:val="24"/>
        </w:rPr>
        <w:t xml:space="preserve">, </w:t>
      </w:r>
      <w:r w:rsidR="000E3ED4">
        <w:fldChar w:fldCharType="begin"/>
      </w:r>
      <w:r w:rsidR="000E3ED4">
        <w:instrText xml:space="preserve"> REF _Ref440270663 \r \h  \* MERGEFORMAT </w:instrText>
      </w:r>
      <w:r w:rsidR="000E3ED4">
        <w:fldChar w:fldCharType="separate"/>
      </w:r>
      <w:r w:rsidR="00991C07" w:rsidRPr="00991C07">
        <w:rPr>
          <w:sz w:val="24"/>
          <w:szCs w:val="24"/>
        </w:rPr>
        <w:t>1.1.7</w:t>
      </w:r>
      <w:r w:rsidR="000E3ED4">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E3ED4">
        <w:fldChar w:fldCharType="begin"/>
      </w:r>
      <w:r w:rsidR="000E3ED4">
        <w:instrText xml:space="preserve"> REF _Ref440270637 \r \h  \* MERGEFORMAT </w:instrText>
      </w:r>
      <w:r w:rsidR="000E3ED4">
        <w:fldChar w:fldCharType="separate"/>
      </w:r>
      <w:r w:rsidR="00991C07" w:rsidRPr="00991C07">
        <w:rPr>
          <w:sz w:val="24"/>
          <w:szCs w:val="24"/>
        </w:rPr>
        <w:t>1.1.5</w:t>
      </w:r>
      <w:r w:rsidR="000E3ED4">
        <w:fldChar w:fldCharType="end"/>
      </w:r>
      <w:r w:rsidR="008D2928" w:rsidRPr="00382A07">
        <w:rPr>
          <w:sz w:val="24"/>
          <w:szCs w:val="24"/>
        </w:rPr>
        <w:t xml:space="preserve">, </w:t>
      </w:r>
      <w:r w:rsidR="000E3ED4">
        <w:fldChar w:fldCharType="begin"/>
      </w:r>
      <w:r w:rsidR="000E3ED4">
        <w:instrText xml:space="preserve"> REF _Ref440270651 \r \h  \* MERGEFORMAT </w:instrText>
      </w:r>
      <w:r w:rsidR="000E3ED4">
        <w:fldChar w:fldCharType="separate"/>
      </w:r>
      <w:r w:rsidR="00991C07" w:rsidRPr="00991C07">
        <w:rPr>
          <w:sz w:val="24"/>
          <w:szCs w:val="24"/>
        </w:rPr>
        <w:t>1.1.6</w:t>
      </w:r>
      <w:r w:rsidR="000E3ED4">
        <w:fldChar w:fldCharType="end"/>
      </w:r>
      <w:r w:rsidR="008D2928" w:rsidRPr="00382A07">
        <w:rPr>
          <w:sz w:val="24"/>
          <w:szCs w:val="24"/>
        </w:rPr>
        <w:t xml:space="preserve">, </w:t>
      </w:r>
      <w:r w:rsidR="000E3ED4">
        <w:fldChar w:fldCharType="begin"/>
      </w:r>
      <w:r w:rsidR="000E3ED4">
        <w:instrText xml:space="preserve"> REF _Ref440270663 \r \h  \* MERGEFORMAT </w:instrText>
      </w:r>
      <w:r w:rsidR="000E3ED4">
        <w:fldChar w:fldCharType="separate"/>
      </w:r>
      <w:r w:rsidR="00991C07" w:rsidRPr="00991C07">
        <w:rPr>
          <w:sz w:val="24"/>
          <w:szCs w:val="24"/>
        </w:rPr>
        <w:t>1.1.7</w:t>
      </w:r>
      <w:r w:rsidR="000E3ED4">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E3ED4">
        <w:fldChar w:fldCharType="begin"/>
      </w:r>
      <w:r w:rsidR="000E3ED4">
        <w:instrText xml:space="preserve"> REF _Ref440270637 \r \h  \* MERGEFORMAT </w:instrText>
      </w:r>
      <w:r w:rsidR="000E3ED4">
        <w:fldChar w:fldCharType="separate"/>
      </w:r>
      <w:r w:rsidR="00991C07" w:rsidRPr="00991C07">
        <w:rPr>
          <w:bCs w:val="0"/>
          <w:iCs/>
          <w:sz w:val="24"/>
          <w:szCs w:val="24"/>
        </w:rPr>
        <w:t>1.1.5</w:t>
      </w:r>
      <w:r w:rsidR="000E3ED4">
        <w:fldChar w:fldCharType="end"/>
      </w:r>
      <w:r w:rsidR="00DA1402" w:rsidRPr="00382A07">
        <w:rPr>
          <w:bCs w:val="0"/>
          <w:iCs/>
          <w:sz w:val="24"/>
          <w:szCs w:val="24"/>
        </w:rPr>
        <w:t xml:space="preserve"> и </w:t>
      </w:r>
      <w:r w:rsidR="000E3ED4">
        <w:fldChar w:fldCharType="begin"/>
      </w:r>
      <w:r w:rsidR="000E3ED4">
        <w:instrText xml:space="preserve"> REF _Ref440270663 \r \h  \* MERGEFORMAT </w:instrText>
      </w:r>
      <w:r w:rsidR="000E3ED4">
        <w:fldChar w:fldCharType="separate"/>
      </w:r>
      <w:r w:rsidR="00991C07" w:rsidRPr="00991C07">
        <w:rPr>
          <w:sz w:val="24"/>
          <w:szCs w:val="24"/>
        </w:rPr>
        <w:t>1.1.7</w:t>
      </w:r>
      <w:r w:rsidR="000E3ED4">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w:t>
      </w:r>
      <w:r w:rsidR="000E3ED4">
        <w:rPr>
          <w:bCs w:val="0"/>
          <w:sz w:val="24"/>
          <w:szCs w:val="24"/>
        </w:rPr>
        <w:t>е</w:t>
      </w:r>
      <w:r w:rsidR="003303E9" w:rsidRPr="00382A07">
        <w:rPr>
          <w:bCs w:val="0"/>
          <w:sz w:val="24"/>
          <w:szCs w:val="24"/>
        </w:rPr>
        <w:t>)</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E3ED4">
        <w:fldChar w:fldCharType="begin"/>
      </w:r>
      <w:r w:rsidR="000E3ED4">
        <w:instrText xml:space="preserve"> REF _Ref305973033 \r \h  \* MERGEFORMAT </w:instrText>
      </w:r>
      <w:r w:rsidR="000E3ED4">
        <w:fldChar w:fldCharType="separate"/>
      </w:r>
      <w:r w:rsidR="00991C07" w:rsidRPr="00991C07">
        <w:rPr>
          <w:sz w:val="24"/>
          <w:szCs w:val="24"/>
        </w:rPr>
        <w:t>3.2</w:t>
      </w:r>
      <w:r w:rsidR="000E3ED4">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E3ED4">
        <w:fldChar w:fldCharType="begin"/>
      </w:r>
      <w:r w:rsidR="000E3ED4">
        <w:instrText xml:space="preserve"> REF _Ref191386109 \n \h  \* MERGEFORMAT </w:instrText>
      </w:r>
      <w:r w:rsidR="000E3ED4">
        <w:fldChar w:fldCharType="separate"/>
      </w:r>
      <w:r w:rsidR="00991C07" w:rsidRPr="00991C07">
        <w:rPr>
          <w:sz w:val="24"/>
          <w:szCs w:val="24"/>
        </w:rPr>
        <w:t>3.3.2</w:t>
      </w:r>
      <w:r w:rsidR="000E3ED4">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E3ED4">
        <w:fldChar w:fldCharType="begin"/>
      </w:r>
      <w:r w:rsidR="000E3ED4">
        <w:instrText xml:space="preserve"> REF _Ref440272256 \r \h  \* MERGEFORMAT </w:instrText>
      </w:r>
      <w:r w:rsidR="000E3ED4">
        <w:fldChar w:fldCharType="separate"/>
      </w:r>
      <w:r w:rsidR="00991C07" w:rsidRPr="00991C07">
        <w:rPr>
          <w:sz w:val="24"/>
          <w:szCs w:val="24"/>
        </w:rPr>
        <w:t>5.12</w:t>
      </w:r>
      <w:r w:rsidR="000E3ED4">
        <w:fldChar w:fldCharType="end"/>
      </w:r>
      <w:r w:rsidR="006D2FCD" w:rsidRPr="00DB5A15">
        <w:rPr>
          <w:sz w:val="24"/>
          <w:szCs w:val="24"/>
        </w:rPr>
        <w:t xml:space="preserve">) и Расписки сдачи-приемки соглашения о неустойке (подраздел </w:t>
      </w:r>
      <w:r w:rsidR="000E3ED4">
        <w:fldChar w:fldCharType="begin"/>
      </w:r>
      <w:r w:rsidR="000E3ED4">
        <w:instrText xml:space="preserve"> REF _Ref467569419 \r \h  \* MERGEFORMAT </w:instrText>
      </w:r>
      <w:r w:rsidR="000E3ED4">
        <w:fldChar w:fldCharType="separate"/>
      </w:r>
      <w:r w:rsidR="00991C07" w:rsidRPr="00991C07">
        <w:rPr>
          <w:sz w:val="24"/>
          <w:szCs w:val="24"/>
        </w:rPr>
        <w:t>5.13</w:t>
      </w:r>
      <w:r w:rsidR="000E3ED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E3ED4">
        <w:fldChar w:fldCharType="begin"/>
      </w:r>
      <w:r w:rsidR="000E3ED4">
        <w:instrText xml:space="preserve"> REF _Ref191386164 \r \h  \* MERGEFORMAT </w:instrText>
      </w:r>
      <w:r w:rsidR="000E3ED4">
        <w:fldChar w:fldCharType="separate"/>
      </w:r>
      <w:r w:rsidR="00991C07" w:rsidRPr="00991C07">
        <w:rPr>
          <w:sz w:val="24"/>
          <w:szCs w:val="24"/>
        </w:rPr>
        <w:t xml:space="preserve"> 1.4.1 </w:t>
      </w:r>
      <w:r w:rsidR="000E3ED4">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E3ED4">
        <w:fldChar w:fldCharType="begin"/>
      </w:r>
      <w:r w:rsidR="000E3ED4">
        <w:instrText xml:space="preserve"> REF _Ref306978606 \r \h  \* MERGEFORMAT </w:instrText>
      </w:r>
      <w:r w:rsidR="000E3ED4">
        <w:fldChar w:fldCharType="separate"/>
      </w:r>
      <w:r w:rsidR="00991C07" w:rsidRPr="00991C07">
        <w:rPr>
          <w:sz w:val="24"/>
          <w:szCs w:val="24"/>
        </w:rPr>
        <w:t xml:space="preserve"> 1.4.2 </w:t>
      </w:r>
      <w:r w:rsidR="000E3ED4">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E3ED4">
        <w:fldChar w:fldCharType="begin"/>
      </w:r>
      <w:r w:rsidR="000E3ED4">
        <w:instrText xml:space="preserve"> REF _Ref306114966 \r \h  \* MERGEFORMAT </w:instrText>
      </w:r>
      <w:r w:rsidR="000E3ED4">
        <w:fldChar w:fldCharType="separate"/>
      </w:r>
      <w:r w:rsidR="00991C07" w:rsidRPr="00991C07">
        <w:rPr>
          <w:sz w:val="24"/>
          <w:szCs w:val="24"/>
        </w:rPr>
        <w:t>3.3.11</w:t>
      </w:r>
      <w:r w:rsidR="000E3ED4">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E3ED4">
        <w:fldChar w:fldCharType="begin"/>
      </w:r>
      <w:r w:rsidR="000E3ED4">
        <w:instrText xml:space="preserve"> REF _Ref440275279 \r \h  \* MERGEFORMAT </w:instrText>
      </w:r>
      <w:r w:rsidR="000E3ED4">
        <w:fldChar w:fldCharType="separate"/>
      </w:r>
      <w:r w:rsidR="00991C07" w:rsidRPr="00991C07">
        <w:rPr>
          <w:b w:val="0"/>
        </w:rPr>
        <w:t>1.1.4</w:t>
      </w:r>
      <w:r w:rsidR="000E3ED4">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E3ED4">
        <w:fldChar w:fldCharType="begin"/>
      </w:r>
      <w:r w:rsidR="000E3ED4">
        <w:instrText xml:space="preserve"> REF _Ref305973147 \r \h  \* MERGEFORMAT </w:instrText>
      </w:r>
      <w:r w:rsidR="000E3ED4">
        <w:fldChar w:fldCharType="separate"/>
      </w:r>
      <w:r w:rsidR="00991C07" w:rsidRPr="00991C07">
        <w:rPr>
          <w:b w:val="0"/>
          <w:szCs w:val="24"/>
        </w:rPr>
        <w:t>3.3</w:t>
      </w:r>
      <w:r w:rsidR="000E3ED4">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E3ED4">
        <w:fldChar w:fldCharType="begin"/>
      </w:r>
      <w:r w:rsidR="000E3ED4">
        <w:instrText xml:space="preserve"> REF _Ref55336310 \r \h  \* MERGEFORMAT </w:instrText>
      </w:r>
      <w:r w:rsidR="000E3ED4">
        <w:fldChar w:fldCharType="separate"/>
      </w:r>
      <w:r w:rsidR="00991C07" w:rsidRPr="00991C07">
        <w:rPr>
          <w:b w:val="0"/>
          <w:szCs w:val="24"/>
        </w:rPr>
        <w:t>5.1</w:t>
      </w:r>
      <w:r w:rsidR="000E3ED4">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E3ED4">
        <w:fldChar w:fldCharType="begin"/>
      </w:r>
      <w:r w:rsidR="000E3ED4">
        <w:instrText xml:space="preserve"> REF _Ref440284918 \r \h  \* MERGEFORMAT </w:instrText>
      </w:r>
      <w:r w:rsidR="000E3ED4">
        <w:fldChar w:fldCharType="separate"/>
      </w:r>
      <w:r w:rsidR="00991C07" w:rsidRPr="00991C07">
        <w:rPr>
          <w:b w:val="0"/>
          <w:szCs w:val="24"/>
        </w:rPr>
        <w:t>5.2</w:t>
      </w:r>
      <w:r w:rsidR="000E3ED4">
        <w:fldChar w:fldCharType="end"/>
      </w:r>
      <w:r w:rsidRPr="00382A07">
        <w:rPr>
          <w:b w:val="0"/>
          <w:szCs w:val="24"/>
        </w:rPr>
        <w:t xml:space="preserve">), Техническое предложение (подраздел </w:t>
      </w:r>
      <w:r w:rsidR="000E3ED4">
        <w:fldChar w:fldCharType="begin"/>
      </w:r>
      <w:r w:rsidR="000E3ED4">
        <w:instrText xml:space="preserve"> REF _Ref86826666 \r \h  \* MERGEFORMAT </w:instrText>
      </w:r>
      <w:r w:rsidR="000E3ED4">
        <w:fldChar w:fldCharType="separate"/>
      </w:r>
      <w:r w:rsidR="00991C07" w:rsidRPr="00991C07">
        <w:rPr>
          <w:b w:val="0"/>
          <w:szCs w:val="24"/>
        </w:rPr>
        <w:t>5.3</w:t>
      </w:r>
      <w:r w:rsidR="000E3ED4">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E3ED4">
        <w:fldChar w:fldCharType="begin"/>
      </w:r>
      <w:r w:rsidR="000E3ED4">
        <w:instrText xml:space="preserve"> REF _Ref440284947 \r \h  \* MERGEFORMAT </w:instrText>
      </w:r>
      <w:r w:rsidR="000E3ED4">
        <w:fldChar w:fldCharType="separate"/>
      </w:r>
      <w:r w:rsidR="00991C07" w:rsidRPr="00991C07">
        <w:rPr>
          <w:b w:val="0"/>
          <w:szCs w:val="24"/>
        </w:rPr>
        <w:t>5.4</w:t>
      </w:r>
      <w:r w:rsidR="000E3ED4">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E3ED4">
        <w:fldChar w:fldCharType="begin"/>
      </w:r>
      <w:r w:rsidR="000E3ED4">
        <w:instrText xml:space="preserve"> REF _Ref93264992 \r \h  \* MERGEFORMAT </w:instrText>
      </w:r>
      <w:r w:rsidR="000E3ED4">
        <w:fldChar w:fldCharType="separate"/>
      </w:r>
      <w:r w:rsidR="00991C07" w:rsidRPr="00991C07">
        <w:rPr>
          <w:b w:val="0"/>
          <w:szCs w:val="24"/>
        </w:rPr>
        <w:t>5.5</w:t>
      </w:r>
      <w:r w:rsidR="000E3ED4">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E3ED4">
        <w:fldChar w:fldCharType="begin"/>
      </w:r>
      <w:r w:rsidR="000E3ED4">
        <w:instrText xml:space="preserve"> REF _Ref440285128 \r \h  \* MERGEFORMAT </w:instrText>
      </w:r>
      <w:r w:rsidR="000E3ED4">
        <w:fldChar w:fldCharType="separate"/>
      </w:r>
      <w:r w:rsidR="00991C07" w:rsidRPr="00991C07">
        <w:rPr>
          <w:b w:val="0"/>
          <w:szCs w:val="24"/>
        </w:rPr>
        <w:t>3.3.14</w:t>
      </w:r>
      <w:r w:rsidR="000E3ED4">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E3ED4">
        <w:fldChar w:fldCharType="begin"/>
      </w:r>
      <w:r w:rsidR="000E3ED4">
        <w:instrText xml:space="preserve"> REF _Ref468199992 \r \h  \* MERGEFORMAT </w:instrText>
      </w:r>
      <w:r w:rsidR="000E3ED4">
        <w:fldChar w:fldCharType="separate"/>
      </w:r>
      <w:r w:rsidR="00991C07" w:rsidRPr="00991C07">
        <w:rPr>
          <w:b w:val="0"/>
        </w:rPr>
        <w:t>3.6</w:t>
      </w:r>
      <w:r w:rsidR="000E3ED4">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E3ED4">
        <w:fldChar w:fldCharType="begin"/>
      </w:r>
      <w:r w:rsidR="000E3ED4">
        <w:instrText xml:space="preserve"> REF _Ref93264992 \r \h  \* MERGEFORMAT </w:instrText>
      </w:r>
      <w:r w:rsidR="000E3ED4">
        <w:fldChar w:fldCharType="separate"/>
      </w:r>
      <w:r w:rsidR="00991C07" w:rsidRPr="00991C07">
        <w:rPr>
          <w:b w:val="0"/>
        </w:rPr>
        <w:t>5.5</w:t>
      </w:r>
      <w:r w:rsidR="000E3ED4">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E3ED4">
        <w:fldChar w:fldCharType="begin"/>
      </w:r>
      <w:r w:rsidR="000E3ED4">
        <w:instrText xml:space="preserve"> REF _Ref440270867 \r \h  \* MERGEFORMAT </w:instrText>
      </w:r>
      <w:r w:rsidR="000E3ED4">
        <w:fldChar w:fldCharType="separate"/>
      </w:r>
      <w:r w:rsidR="00991C07" w:rsidRPr="00991C07">
        <w:rPr>
          <w:b w:val="0"/>
        </w:rPr>
        <w:t>2.2.3</w:t>
      </w:r>
      <w:r w:rsidR="000E3ED4">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E3ED4">
        <w:fldChar w:fldCharType="begin"/>
      </w:r>
      <w:r w:rsidR="000E3ED4">
        <w:instrText xml:space="preserve"> REF _Ref305973033 \r \h  \* MERGEFORMAT </w:instrText>
      </w:r>
      <w:r w:rsidR="000E3ED4">
        <w:fldChar w:fldCharType="separate"/>
      </w:r>
      <w:r w:rsidR="00991C07" w:rsidRPr="00991C07">
        <w:rPr>
          <w:bCs w:val="0"/>
          <w:sz w:val="24"/>
          <w:szCs w:val="24"/>
        </w:rPr>
        <w:t>3.2</w:t>
      </w:r>
      <w:r w:rsidR="000E3ED4">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E3ED4">
        <w:fldChar w:fldCharType="begin"/>
      </w:r>
      <w:r w:rsidR="000E3ED4">
        <w:instrText xml:space="preserve"> REF _Ref305973147 \r \h  \* MERGEFORMAT </w:instrText>
      </w:r>
      <w:r w:rsidR="000E3ED4">
        <w:fldChar w:fldCharType="separate"/>
      </w:r>
      <w:r w:rsidR="00991C07" w:rsidRPr="00991C07">
        <w:rPr>
          <w:bCs w:val="0"/>
          <w:sz w:val="24"/>
          <w:szCs w:val="24"/>
        </w:rPr>
        <w:t>3.3</w:t>
      </w:r>
      <w:r w:rsidR="000E3ED4">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0E3ED4">
        <w:fldChar w:fldCharType="begin"/>
      </w:r>
      <w:r w:rsidR="000E3ED4">
        <w:instrText xml:space="preserve"> REF _Ref305973214 \r \h  \* MERGEFORMAT </w:instrText>
      </w:r>
      <w:r w:rsidR="000E3ED4">
        <w:fldChar w:fldCharType="separate"/>
      </w:r>
      <w:r w:rsidR="00991C07" w:rsidRPr="00991C07">
        <w:rPr>
          <w:bCs w:val="0"/>
          <w:sz w:val="24"/>
          <w:szCs w:val="24"/>
        </w:rPr>
        <w:t>3.4</w:t>
      </w:r>
      <w:r w:rsidR="000E3ED4">
        <w:fldChar w:fldCharType="end"/>
      </w:r>
      <w:r w:rsidR="00096E9D" w:rsidRPr="00382A07">
        <w:rPr>
          <w:bCs w:val="0"/>
          <w:sz w:val="24"/>
          <w:szCs w:val="24"/>
        </w:rPr>
        <w:t xml:space="preserve">, </w:t>
      </w:r>
      <w:r w:rsidR="000E3ED4">
        <w:fldChar w:fldCharType="begin"/>
      </w:r>
      <w:r w:rsidR="000E3ED4">
        <w:instrText xml:space="preserve"> REF _Ref303683883 \r \h  \* MERGEFORMAT </w:instrText>
      </w:r>
      <w:r w:rsidR="000E3ED4">
        <w:fldChar w:fldCharType="separate"/>
      </w:r>
      <w:r w:rsidR="00991C07" w:rsidRPr="00991C07">
        <w:rPr>
          <w:bCs w:val="0"/>
          <w:sz w:val="24"/>
          <w:szCs w:val="24"/>
        </w:rPr>
        <w:t>3.5</w:t>
      </w:r>
      <w:r w:rsidR="000E3ED4">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E3ED4">
        <w:fldChar w:fldCharType="begin"/>
      </w:r>
      <w:r w:rsidR="000E3ED4">
        <w:instrText xml:space="preserve"> REF _Ref303250967 \r \h  \* MERGEFORMAT </w:instrText>
      </w:r>
      <w:r w:rsidR="000E3ED4">
        <w:fldChar w:fldCharType="separate"/>
      </w:r>
      <w:r w:rsidR="00991C07" w:rsidRPr="00991C07">
        <w:rPr>
          <w:bCs w:val="0"/>
          <w:sz w:val="24"/>
          <w:szCs w:val="24"/>
        </w:rPr>
        <w:t>3.7</w:t>
      </w:r>
      <w:r w:rsidR="000E3ED4">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E3ED4">
        <w:fldChar w:fldCharType="begin"/>
      </w:r>
      <w:r w:rsidR="000E3ED4">
        <w:instrText xml:space="preserve"> REF _Ref306140451 \r \h  \* MERGEFORMAT </w:instrText>
      </w:r>
      <w:r w:rsidR="000E3ED4">
        <w:fldChar w:fldCharType="separate"/>
      </w:r>
      <w:r w:rsidR="00991C07" w:rsidRPr="00991C07">
        <w:rPr>
          <w:bCs w:val="0"/>
          <w:sz w:val="24"/>
          <w:szCs w:val="24"/>
        </w:rPr>
        <w:t>3.14</w:t>
      </w:r>
      <w:r w:rsidR="000E3ED4">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E3ED4">
        <w:fldChar w:fldCharType="begin"/>
      </w:r>
      <w:r w:rsidR="000E3ED4">
        <w:instrText xml:space="preserve"> REF _Ref302563524 \n \h  \* MERGEFORMAT </w:instrText>
      </w:r>
      <w:r w:rsidR="000E3ED4">
        <w:fldChar w:fldCharType="separate"/>
      </w:r>
      <w:r w:rsidR="00991C07" w:rsidRPr="00991C07">
        <w:rPr>
          <w:sz w:val="24"/>
          <w:szCs w:val="24"/>
        </w:rPr>
        <w:t>1.1.1</w:t>
      </w:r>
      <w:r w:rsidR="000E3ED4">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E3ED4">
        <w:fldChar w:fldCharType="begin"/>
      </w:r>
      <w:r w:rsidR="000E3ED4">
        <w:instrText xml:space="preserve"> REF _Ref55336310 \r \h  \* MERGEFORMAT </w:instrText>
      </w:r>
      <w:r w:rsidR="000E3ED4">
        <w:fldChar w:fldCharType="separate"/>
      </w:r>
      <w:r w:rsidR="00991C07" w:rsidRPr="00991C07">
        <w:rPr>
          <w:bCs w:val="0"/>
          <w:sz w:val="24"/>
          <w:szCs w:val="24"/>
        </w:rPr>
        <w:t>5.1</w:t>
      </w:r>
      <w:r w:rsidR="000E3ED4">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E3ED4">
        <w:fldChar w:fldCharType="begin"/>
      </w:r>
      <w:r w:rsidR="000E3ED4">
        <w:instrText xml:space="preserve"> REF _Ref440271072 \r \h  \* MERGEFORMAT </w:instrText>
      </w:r>
      <w:r w:rsidR="000E3ED4">
        <w:fldChar w:fldCharType="separate"/>
      </w:r>
      <w:r w:rsidR="00991C07" w:rsidRPr="00991C07">
        <w:rPr>
          <w:bCs w:val="0"/>
          <w:sz w:val="24"/>
          <w:szCs w:val="24"/>
        </w:rPr>
        <w:t>5.2</w:t>
      </w:r>
      <w:r w:rsidR="000E3ED4">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E3ED4">
        <w:fldChar w:fldCharType="begin"/>
      </w:r>
      <w:r w:rsidR="000E3ED4">
        <w:instrText xml:space="preserve"> REF _Ref86826666 \r \h  \* MERGEFORMAT </w:instrText>
      </w:r>
      <w:r w:rsidR="000E3ED4">
        <w:fldChar w:fldCharType="separate"/>
      </w:r>
      <w:r w:rsidR="00991C07" w:rsidRPr="00991C07">
        <w:rPr>
          <w:bCs w:val="0"/>
          <w:sz w:val="24"/>
          <w:szCs w:val="24"/>
        </w:rPr>
        <w:t>5.3</w:t>
      </w:r>
      <w:r w:rsidR="000E3ED4">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E3ED4">
        <w:fldChar w:fldCharType="begin"/>
      </w:r>
      <w:r w:rsidR="000E3ED4">
        <w:instrText xml:space="preserve"> REF _Ref440271036 \r \h  \* MERGEFORMAT </w:instrText>
      </w:r>
      <w:r w:rsidR="000E3ED4">
        <w:fldChar w:fldCharType="separate"/>
      </w:r>
      <w:r w:rsidR="00991C07" w:rsidRPr="00991C07">
        <w:rPr>
          <w:bCs w:val="0"/>
          <w:sz w:val="24"/>
          <w:szCs w:val="24"/>
        </w:rPr>
        <w:t>5.4</w:t>
      </w:r>
      <w:r w:rsidR="000E3ED4">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E3ED4">
        <w:fldChar w:fldCharType="begin"/>
      </w:r>
      <w:r w:rsidR="000E3ED4">
        <w:instrText xml:space="preserve"> REF _Ref191386407 \r \h  \* MERGEFORMAT </w:instrText>
      </w:r>
      <w:r w:rsidR="000E3ED4">
        <w:fldChar w:fldCharType="separate"/>
      </w:r>
      <w:r w:rsidR="00991C07" w:rsidRPr="00991C07">
        <w:rPr>
          <w:bCs w:val="0"/>
          <w:sz w:val="24"/>
          <w:szCs w:val="24"/>
        </w:rPr>
        <w:t>3.3.8</w:t>
      </w:r>
      <w:r w:rsidR="000E3ED4">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E3ED4">
        <w:fldChar w:fldCharType="begin"/>
      </w:r>
      <w:r w:rsidR="000E3ED4">
        <w:instrText xml:space="preserve"> REF _Ref93264992 \r \h  \* MERGEFORMAT </w:instrText>
      </w:r>
      <w:r w:rsidR="000E3ED4">
        <w:fldChar w:fldCharType="separate"/>
      </w:r>
      <w:r w:rsidR="00991C07" w:rsidRPr="00991C07">
        <w:rPr>
          <w:bCs w:val="0"/>
          <w:sz w:val="24"/>
          <w:szCs w:val="24"/>
        </w:rPr>
        <w:t>5.5</w:t>
      </w:r>
      <w:r w:rsidR="000E3ED4">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E3ED4">
        <w:fldChar w:fldCharType="begin"/>
      </w:r>
      <w:r w:rsidR="000E3ED4">
        <w:instrText xml:space="preserve"> REF _Ref55336310 \r \h  \* MERGEFORMAT </w:instrText>
      </w:r>
      <w:r w:rsidR="000E3ED4">
        <w:fldChar w:fldCharType="separate"/>
      </w:r>
      <w:r w:rsidR="00991C07" w:rsidRPr="00991C07">
        <w:rPr>
          <w:bCs w:val="0"/>
          <w:sz w:val="24"/>
          <w:szCs w:val="24"/>
          <w:lang w:eastAsia="ru-RU"/>
        </w:rPr>
        <w:t>5.1</w:t>
      </w:r>
      <w:r w:rsidR="000E3ED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E3ED4">
        <w:fldChar w:fldCharType="begin"/>
      </w:r>
      <w:r w:rsidR="000E3ED4">
        <w:instrText xml:space="preserve"> REF _Ref440271964 \r \h  \* MERGEFORMAT </w:instrText>
      </w:r>
      <w:r w:rsidR="000E3ED4">
        <w:fldChar w:fldCharType="separate"/>
      </w:r>
      <w:r w:rsidR="00991C07" w:rsidRPr="00991C07">
        <w:rPr>
          <w:sz w:val="24"/>
          <w:szCs w:val="24"/>
        </w:rPr>
        <w:t>5.1.3</w:t>
      </w:r>
      <w:r w:rsidR="000E3ED4">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E3ED4">
        <w:fldChar w:fldCharType="begin"/>
      </w:r>
      <w:r w:rsidR="000E3ED4">
        <w:instrText xml:space="preserve"> REF _Ref440279062 \r \h  \* MERGEFORMAT </w:instrText>
      </w:r>
      <w:r w:rsidR="000E3ED4">
        <w:fldChar w:fldCharType="separate"/>
      </w:r>
      <w:r w:rsidR="00991C07" w:rsidRPr="00991C07">
        <w:rPr>
          <w:sz w:val="24"/>
          <w:szCs w:val="24"/>
        </w:rPr>
        <w:t>б)</w:t>
      </w:r>
      <w:r w:rsidR="000E3ED4">
        <w:fldChar w:fldCharType="end"/>
      </w:r>
      <w:r w:rsidR="00F463E8" w:rsidRPr="00382A07">
        <w:rPr>
          <w:sz w:val="24"/>
          <w:szCs w:val="24"/>
        </w:rPr>
        <w:t xml:space="preserve"> п. </w:t>
      </w:r>
      <w:r w:rsidR="000E3ED4">
        <w:fldChar w:fldCharType="begin"/>
      </w:r>
      <w:r w:rsidR="000E3ED4">
        <w:instrText xml:space="preserve"> REF _Ref303587815 \r \h  \* MERGEFORMAT </w:instrText>
      </w:r>
      <w:r w:rsidR="000E3ED4">
        <w:fldChar w:fldCharType="separate"/>
      </w:r>
      <w:r w:rsidR="00991C07" w:rsidRPr="00991C07">
        <w:rPr>
          <w:sz w:val="24"/>
          <w:szCs w:val="24"/>
        </w:rPr>
        <w:t>3.3.8.3</w:t>
      </w:r>
      <w:r w:rsidR="000E3ED4">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E3ED4">
        <w:fldChar w:fldCharType="begin"/>
      </w:r>
      <w:r w:rsidR="000E3ED4">
        <w:instrText xml:space="preserve"> REF _Ref86826666 \r \h  \* MERGEFORMAT </w:instrText>
      </w:r>
      <w:r w:rsidR="000E3ED4">
        <w:fldChar w:fldCharType="separate"/>
      </w:r>
      <w:r w:rsidR="00991C07" w:rsidRPr="00991C07">
        <w:rPr>
          <w:bCs w:val="0"/>
          <w:sz w:val="24"/>
          <w:szCs w:val="24"/>
          <w:lang w:eastAsia="ru-RU"/>
        </w:rPr>
        <w:t>5.3</w:t>
      </w:r>
      <w:r w:rsidR="000E3ED4">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E3ED4">
        <w:fldChar w:fldCharType="begin"/>
      </w:r>
      <w:r w:rsidR="000E3ED4">
        <w:instrText xml:space="preserve"> REF _Ref440274913 \r \h  \* MERGEFORMAT </w:instrText>
      </w:r>
      <w:r w:rsidR="000E3ED4">
        <w:fldChar w:fldCharType="separate"/>
      </w:r>
      <w:r w:rsidR="00991C07" w:rsidRPr="00991C07">
        <w:rPr>
          <w:bCs w:val="0"/>
          <w:sz w:val="24"/>
          <w:szCs w:val="24"/>
          <w:lang w:eastAsia="ru-RU"/>
        </w:rPr>
        <w:t>5.2</w:t>
      </w:r>
      <w:r w:rsidR="000E3ED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E3ED4">
        <w:fldChar w:fldCharType="begin"/>
      </w:r>
      <w:r w:rsidR="000E3ED4">
        <w:instrText xml:space="preserve"> REF _Ref440274902 \r \h  \* MERGEFORMAT </w:instrText>
      </w:r>
      <w:r w:rsidR="000E3ED4">
        <w:fldChar w:fldCharType="separate"/>
      </w:r>
      <w:r w:rsidR="00991C07" w:rsidRPr="00991C07">
        <w:rPr>
          <w:bCs w:val="0"/>
          <w:sz w:val="24"/>
          <w:szCs w:val="24"/>
          <w:lang w:eastAsia="ru-RU"/>
        </w:rPr>
        <w:t>5.4</w:t>
      </w:r>
      <w:r w:rsidR="000E3ED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E3ED4">
        <w:fldChar w:fldCharType="begin"/>
      </w:r>
      <w:r w:rsidR="000E3ED4">
        <w:instrText xml:space="preserve"> REF _Ref93264992 \r \h  \* MERGEFORMAT </w:instrText>
      </w:r>
      <w:r w:rsidR="000E3ED4">
        <w:fldChar w:fldCharType="separate"/>
      </w:r>
      <w:r w:rsidR="00991C07" w:rsidRPr="00991C07">
        <w:rPr>
          <w:bCs w:val="0"/>
          <w:sz w:val="24"/>
          <w:szCs w:val="24"/>
          <w:lang w:eastAsia="ru-RU"/>
        </w:rPr>
        <w:t>5.5</w:t>
      </w:r>
      <w:r w:rsidR="000E3ED4">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E3ED4">
        <w:fldChar w:fldCharType="begin"/>
      </w:r>
      <w:r w:rsidR="000E3ED4">
        <w:instrText xml:space="preserve"> REF _Ref444164229 \r \h  \* MERGEFORMAT </w:instrText>
      </w:r>
      <w:r w:rsidR="000E3ED4">
        <w:fldChar w:fldCharType="separate"/>
      </w:r>
      <w:r w:rsidR="00991C07" w:rsidRPr="00991C07">
        <w:rPr>
          <w:bCs w:val="0"/>
          <w:sz w:val="24"/>
          <w:szCs w:val="24"/>
          <w:lang w:eastAsia="ru-RU"/>
        </w:rPr>
        <w:t>5.6.1</w:t>
      </w:r>
      <w:r w:rsidR="000E3ED4">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E3ED4">
        <w:fldChar w:fldCharType="begin"/>
      </w:r>
      <w:r w:rsidR="000E3ED4">
        <w:instrText xml:space="preserve"> REF _Ref444164241 \r \h  \* MERGEFORMAT </w:instrText>
      </w:r>
      <w:r w:rsidR="000E3ED4">
        <w:fldChar w:fldCharType="separate"/>
      </w:r>
      <w:r w:rsidR="00991C07" w:rsidRPr="00991C07">
        <w:rPr>
          <w:sz w:val="24"/>
          <w:szCs w:val="24"/>
        </w:rPr>
        <w:t>5.6.2</w:t>
      </w:r>
      <w:r w:rsidR="000E3ED4">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E3ED4">
        <w:fldChar w:fldCharType="begin"/>
      </w:r>
      <w:r w:rsidR="000E3ED4">
        <w:instrText xml:space="preserve"> REF _Ref303587815 \r \h  \* MERGEFORMAT </w:instrText>
      </w:r>
      <w:r w:rsidR="000E3ED4">
        <w:fldChar w:fldCharType="separate"/>
      </w:r>
      <w:r w:rsidR="00991C07" w:rsidRPr="00991C07">
        <w:rPr>
          <w:sz w:val="24"/>
          <w:szCs w:val="24"/>
        </w:rPr>
        <w:t>3.3.8.3</w:t>
      </w:r>
      <w:r w:rsidR="000E3ED4">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E3ED4">
        <w:fldChar w:fldCharType="begin"/>
      </w:r>
      <w:r w:rsidR="000E3ED4">
        <w:instrText xml:space="preserve"> REF _Ref440279062 \r \h  \* MERGEFORMAT </w:instrText>
      </w:r>
      <w:r w:rsidR="000E3ED4">
        <w:fldChar w:fldCharType="separate"/>
      </w:r>
      <w:r w:rsidR="00991C07" w:rsidRPr="00991C07">
        <w:rPr>
          <w:sz w:val="24"/>
          <w:szCs w:val="24"/>
        </w:rPr>
        <w:t>б)</w:t>
      </w:r>
      <w:r w:rsidR="000E3ED4">
        <w:fldChar w:fldCharType="end"/>
      </w:r>
      <w:r w:rsidR="00F958E8" w:rsidRPr="00382A07">
        <w:rPr>
          <w:sz w:val="24"/>
          <w:szCs w:val="24"/>
        </w:rPr>
        <w:t xml:space="preserve">, </w:t>
      </w:r>
      <w:r w:rsidR="000E3ED4">
        <w:fldChar w:fldCharType="begin"/>
      </w:r>
      <w:r w:rsidR="000E3ED4">
        <w:instrText xml:space="preserve"> REF _Ref440372460 \r \h  \* MERGEFORMAT </w:instrText>
      </w:r>
      <w:r w:rsidR="000E3ED4">
        <w:fldChar w:fldCharType="separate"/>
      </w:r>
      <w:r w:rsidR="00991C07" w:rsidRPr="00991C07">
        <w:rPr>
          <w:sz w:val="24"/>
          <w:szCs w:val="24"/>
        </w:rPr>
        <w:t>д)</w:t>
      </w:r>
      <w:r w:rsidR="000E3ED4">
        <w:fldChar w:fldCharType="end"/>
      </w:r>
      <w:r w:rsidR="00F958E8" w:rsidRPr="00382A07">
        <w:rPr>
          <w:sz w:val="24"/>
          <w:szCs w:val="24"/>
        </w:rPr>
        <w:t xml:space="preserve">, </w:t>
      </w:r>
      <w:r w:rsidR="000E3ED4">
        <w:fldChar w:fldCharType="begin"/>
      </w:r>
      <w:r w:rsidR="000E3ED4">
        <w:instrText xml:space="preserve"> REF _Ref440372474 \r \h  \* MERGEFORMAT </w:instrText>
      </w:r>
      <w:r w:rsidR="000E3ED4">
        <w:fldChar w:fldCharType="separate"/>
      </w:r>
      <w:r w:rsidR="00991C07" w:rsidRPr="00991C07">
        <w:rPr>
          <w:sz w:val="24"/>
          <w:szCs w:val="24"/>
        </w:rPr>
        <w:t>м)</w:t>
      </w:r>
      <w:r w:rsidR="000E3ED4">
        <w:fldChar w:fldCharType="end"/>
      </w:r>
      <w:r w:rsidR="00F958E8" w:rsidRPr="00382A07">
        <w:rPr>
          <w:sz w:val="24"/>
          <w:szCs w:val="24"/>
        </w:rPr>
        <w:t xml:space="preserve">, </w:t>
      </w:r>
      <w:r w:rsidR="000E3ED4">
        <w:fldChar w:fldCharType="begin"/>
      </w:r>
      <w:r w:rsidR="000E3ED4">
        <w:instrText xml:space="preserve"> REF _Ref440372477 \r \h  \* MERGEFORMAT </w:instrText>
      </w:r>
      <w:r w:rsidR="000E3ED4">
        <w:fldChar w:fldCharType="separate"/>
      </w:r>
      <w:r w:rsidR="00991C07" w:rsidRPr="00991C07">
        <w:rPr>
          <w:sz w:val="24"/>
          <w:szCs w:val="24"/>
        </w:rPr>
        <w:t>н)</w:t>
      </w:r>
      <w:r w:rsidR="000E3ED4">
        <w:fldChar w:fldCharType="end"/>
      </w:r>
      <w:r w:rsidR="00A24167" w:rsidRPr="00382A07">
        <w:rPr>
          <w:sz w:val="24"/>
          <w:szCs w:val="24"/>
        </w:rPr>
        <w:t xml:space="preserve">, </w:t>
      </w:r>
      <w:r w:rsidR="000E3ED4">
        <w:fldChar w:fldCharType="begin"/>
      </w:r>
      <w:r w:rsidR="000E3ED4">
        <w:instrText xml:space="preserve"> REF _Ref442188512 \r \h  \* MERGEFORMAT </w:instrText>
      </w:r>
      <w:r w:rsidR="000E3ED4">
        <w:fldChar w:fldCharType="separate"/>
      </w:r>
      <w:r w:rsidR="00991C07" w:rsidRPr="00991C07">
        <w:rPr>
          <w:sz w:val="24"/>
          <w:szCs w:val="24"/>
        </w:rPr>
        <w:t>с)</w:t>
      </w:r>
      <w:r w:rsidR="000E3ED4">
        <w:fldChar w:fldCharType="end"/>
      </w:r>
      <w:r w:rsidR="00F463E8" w:rsidRPr="00382A07">
        <w:rPr>
          <w:sz w:val="24"/>
          <w:szCs w:val="24"/>
        </w:rPr>
        <w:t xml:space="preserve"> п. </w:t>
      </w:r>
      <w:r w:rsidR="000E3ED4">
        <w:fldChar w:fldCharType="begin"/>
      </w:r>
      <w:r w:rsidR="000E3ED4">
        <w:instrText xml:space="preserve"> REF _Ref303587815 \r \h  \* MERGEFORMAT </w:instrText>
      </w:r>
      <w:r w:rsidR="000E3ED4">
        <w:fldChar w:fldCharType="separate"/>
      </w:r>
      <w:r w:rsidR="00991C07" w:rsidRPr="00991C07">
        <w:rPr>
          <w:sz w:val="24"/>
          <w:szCs w:val="24"/>
        </w:rPr>
        <w:t>3.3.8.3</w:t>
      </w:r>
      <w:r w:rsidR="000E3ED4">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E3ED4">
        <w:fldChar w:fldCharType="begin"/>
      </w:r>
      <w:r w:rsidR="000E3ED4">
        <w:instrText xml:space="preserve"> REF _Ref464116309 \r \h  \* MERGEFORMAT </w:instrText>
      </w:r>
      <w:r w:rsidR="000E3ED4">
        <w:fldChar w:fldCharType="separate"/>
      </w:r>
      <w:r w:rsidR="00991C07" w:rsidRPr="00991C07">
        <w:rPr>
          <w:sz w:val="24"/>
          <w:szCs w:val="24"/>
        </w:rPr>
        <w:t>3.3.10.7</w:t>
      </w:r>
      <w:r w:rsidR="000E3ED4">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E3ED4">
        <w:fldChar w:fldCharType="begin"/>
      </w:r>
      <w:r w:rsidR="000E3ED4">
        <w:instrText xml:space="preserve"> REF _Ref442263553 \r \h  \* MERGEFORMAT </w:instrText>
      </w:r>
      <w:r w:rsidR="000E3ED4">
        <w:fldChar w:fldCharType="separate"/>
      </w:r>
      <w:r w:rsidR="00991C07" w:rsidRPr="00991C07">
        <w:rPr>
          <w:sz w:val="24"/>
          <w:szCs w:val="24"/>
        </w:rPr>
        <w:t>3.3.14.4</w:t>
      </w:r>
      <w:r w:rsidR="000E3ED4">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E3ED4">
        <w:fldChar w:fldCharType="begin"/>
      </w:r>
      <w:r w:rsidR="000E3ED4">
        <w:instrText xml:space="preserve"> REF _Ref440270602 \r \h  \* MERGEFORMAT </w:instrText>
      </w:r>
      <w:r w:rsidR="000E3ED4">
        <w:fldChar w:fldCharType="separate"/>
      </w:r>
      <w:r w:rsidR="00991C07">
        <w:t>5</w:t>
      </w:r>
      <w:r w:rsidR="000E3ED4">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E3ED4">
        <w:fldChar w:fldCharType="begin"/>
      </w:r>
      <w:r w:rsidR="000E3ED4">
        <w:instrText xml:space="preserve"> REF _Ref191386419 \n \h  \* MERGEFORMAT </w:instrText>
      </w:r>
      <w:r w:rsidR="000E3ED4">
        <w:fldChar w:fldCharType="separate"/>
      </w:r>
      <w:r w:rsidR="00991C07" w:rsidRPr="00991C07">
        <w:rPr>
          <w:bCs w:val="0"/>
          <w:sz w:val="24"/>
          <w:szCs w:val="24"/>
        </w:rPr>
        <w:t>3.3.2</w:t>
      </w:r>
      <w:r w:rsidR="000E3ED4">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E3ED4">
        <w:fldChar w:fldCharType="begin"/>
      </w:r>
      <w:r w:rsidR="000E3ED4">
        <w:instrText xml:space="preserve"> REF _Ref440272256 \r \h  \* MERGEFORMAT </w:instrText>
      </w:r>
      <w:r w:rsidR="000E3ED4">
        <w:fldChar w:fldCharType="separate"/>
      </w:r>
      <w:r w:rsidR="00991C07" w:rsidRPr="00991C07">
        <w:rPr>
          <w:sz w:val="24"/>
          <w:szCs w:val="24"/>
        </w:rPr>
        <w:t>5.12</w:t>
      </w:r>
      <w:r w:rsidR="000E3ED4">
        <w:fldChar w:fldCharType="end"/>
      </w:r>
      <w:r w:rsidR="006D2FCD" w:rsidRPr="00DB5A15">
        <w:rPr>
          <w:sz w:val="24"/>
          <w:szCs w:val="24"/>
        </w:rPr>
        <w:t xml:space="preserve">) и Расписки сдачи-приемки соглашения о неустойке (подраздел </w:t>
      </w:r>
      <w:r w:rsidR="000E3ED4">
        <w:fldChar w:fldCharType="begin"/>
      </w:r>
      <w:r w:rsidR="000E3ED4">
        <w:instrText xml:space="preserve"> REF _Ref467569419 \r \h  \* MERGEFORMAT </w:instrText>
      </w:r>
      <w:r w:rsidR="000E3ED4">
        <w:fldChar w:fldCharType="separate"/>
      </w:r>
      <w:r w:rsidR="00991C07" w:rsidRPr="00991C07">
        <w:rPr>
          <w:sz w:val="24"/>
          <w:szCs w:val="24"/>
        </w:rPr>
        <w:t>5.13</w:t>
      </w:r>
      <w:r w:rsidR="000E3ED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E3ED4">
        <w:fldChar w:fldCharType="begin"/>
      </w:r>
      <w:r w:rsidR="000E3ED4">
        <w:instrText xml:space="preserve"> REF _Ref86826666 \r \h  \* MERGEFORMAT </w:instrText>
      </w:r>
      <w:r w:rsidR="000E3ED4">
        <w:fldChar w:fldCharType="separate"/>
      </w:r>
      <w:r w:rsidR="00991C07" w:rsidRPr="00991C07">
        <w:rPr>
          <w:bCs w:val="0"/>
          <w:spacing w:val="-1"/>
          <w:sz w:val="24"/>
          <w:szCs w:val="24"/>
        </w:rPr>
        <w:t>5.3</w:t>
      </w:r>
      <w:r w:rsidR="000E3ED4">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E3ED4">
        <w:fldChar w:fldCharType="begin"/>
      </w:r>
      <w:r w:rsidR="000E3ED4">
        <w:instrText xml:space="preserve"> REF _Ref86826666 \r \h  \* MERGEFORMAT </w:instrText>
      </w:r>
      <w:r w:rsidR="000E3ED4">
        <w:fldChar w:fldCharType="separate"/>
      </w:r>
      <w:r w:rsidR="00991C07" w:rsidRPr="00991C07">
        <w:rPr>
          <w:bCs w:val="0"/>
          <w:spacing w:val="-1"/>
          <w:sz w:val="24"/>
          <w:szCs w:val="24"/>
        </w:rPr>
        <w:t>5.3</w:t>
      </w:r>
      <w:r w:rsidR="000E3ED4">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0E3ED4">
        <w:fldChar w:fldCharType="begin"/>
      </w:r>
      <w:r w:rsidR="000E3ED4">
        <w:instrText xml:space="preserve"> REF _Ref440271182 \r \h  \* MERGEFORMAT </w:instrText>
      </w:r>
      <w:r w:rsidR="000E3ED4">
        <w:fldChar w:fldCharType="separate"/>
      </w:r>
      <w:r w:rsidR="00991C07" w:rsidRPr="00991C07">
        <w:rPr>
          <w:sz w:val="24"/>
          <w:szCs w:val="24"/>
        </w:rPr>
        <w:t>3.3.1.9</w:t>
      </w:r>
      <w:r w:rsidR="000E3ED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E3ED4">
        <w:fldChar w:fldCharType="begin"/>
      </w:r>
      <w:r w:rsidR="000E3ED4">
        <w:instrText xml:space="preserve"> REF _Ref440271072 \r \h  \* MERGEFORMAT </w:instrText>
      </w:r>
      <w:r w:rsidR="000E3ED4">
        <w:fldChar w:fldCharType="separate"/>
      </w:r>
      <w:r w:rsidR="00991C07" w:rsidRPr="00991C07">
        <w:rPr>
          <w:bCs w:val="0"/>
          <w:sz w:val="24"/>
          <w:szCs w:val="24"/>
        </w:rPr>
        <w:t>5.2</w:t>
      </w:r>
      <w:r w:rsidR="000E3ED4">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E3ED4">
        <w:fldChar w:fldCharType="begin"/>
      </w:r>
      <w:r w:rsidR="000E3ED4">
        <w:instrText xml:space="preserve"> REF _Ref440271036 \r \h  \* MERGEFORMAT </w:instrText>
      </w:r>
      <w:r w:rsidR="000E3ED4">
        <w:fldChar w:fldCharType="separate"/>
      </w:r>
      <w:r w:rsidR="00991C07" w:rsidRPr="00991C07">
        <w:rPr>
          <w:bCs w:val="0"/>
          <w:sz w:val="24"/>
          <w:szCs w:val="24"/>
        </w:rPr>
        <w:t>5.4</w:t>
      </w:r>
      <w:r w:rsidR="000E3ED4">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E3ED4">
        <w:fldChar w:fldCharType="begin"/>
      </w:r>
      <w:r w:rsidR="000E3ED4">
        <w:instrText xml:space="preserve"> REF _Ref55336310 \r \h  \* MERGEFORMAT </w:instrText>
      </w:r>
      <w:r w:rsidR="000E3ED4">
        <w:fldChar w:fldCharType="separate"/>
      </w:r>
      <w:r w:rsidR="00991C07" w:rsidRPr="00991C07">
        <w:rPr>
          <w:bCs w:val="0"/>
          <w:sz w:val="24"/>
          <w:szCs w:val="24"/>
        </w:rPr>
        <w:t>5.1</w:t>
      </w:r>
      <w:r w:rsidR="000E3ED4">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E3ED4">
        <w:fldChar w:fldCharType="begin"/>
      </w:r>
      <w:r w:rsidR="000E3ED4">
        <w:instrText xml:space="preserve"> REF _Ref55336310 \r \h  \* MERGEFORMAT </w:instrText>
      </w:r>
      <w:r w:rsidR="000E3ED4">
        <w:fldChar w:fldCharType="separate"/>
      </w:r>
      <w:r w:rsidR="00991C07" w:rsidRPr="00991C07">
        <w:rPr>
          <w:bCs w:val="0"/>
          <w:sz w:val="24"/>
          <w:szCs w:val="24"/>
        </w:rPr>
        <w:t>5.1</w:t>
      </w:r>
      <w:r w:rsidR="000E3ED4">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E3ED4">
        <w:fldChar w:fldCharType="begin"/>
      </w:r>
      <w:r w:rsidR="000E3ED4">
        <w:instrText xml:space="preserve"> REF _Ref440272256 \r \h  \* MERGEFORMAT </w:instrText>
      </w:r>
      <w:r w:rsidR="000E3ED4">
        <w:fldChar w:fldCharType="separate"/>
      </w:r>
      <w:r w:rsidR="00991C07" w:rsidRPr="00991C07">
        <w:rPr>
          <w:sz w:val="24"/>
          <w:szCs w:val="24"/>
        </w:rPr>
        <w:t>5.12</w:t>
      </w:r>
      <w:r w:rsidR="000E3ED4">
        <w:fldChar w:fldCharType="end"/>
      </w:r>
      <w:r w:rsidR="006D2FCD" w:rsidRPr="00DB5A15">
        <w:rPr>
          <w:sz w:val="24"/>
          <w:szCs w:val="24"/>
        </w:rPr>
        <w:t xml:space="preserve">) и Расписки сдачи-приемки соглашения о неустойке (подраздел </w:t>
      </w:r>
      <w:r w:rsidR="000E3ED4">
        <w:fldChar w:fldCharType="begin"/>
      </w:r>
      <w:r w:rsidR="000E3ED4">
        <w:instrText xml:space="preserve"> REF _Ref467569419 \r \h  \* MERGEFORMAT </w:instrText>
      </w:r>
      <w:r w:rsidR="000E3ED4">
        <w:fldChar w:fldCharType="separate"/>
      </w:r>
      <w:r w:rsidR="00991C07" w:rsidRPr="00991C07">
        <w:rPr>
          <w:sz w:val="24"/>
          <w:szCs w:val="24"/>
        </w:rPr>
        <w:t>5.13</w:t>
      </w:r>
      <w:r w:rsidR="000E3ED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E3ED4">
        <w:fldChar w:fldCharType="begin"/>
      </w:r>
      <w:r w:rsidR="000E3ED4">
        <w:instrText xml:space="preserve"> REF _Ref440289953 \r \h  \* MERGEFORMAT </w:instrText>
      </w:r>
      <w:r w:rsidR="000E3ED4">
        <w:fldChar w:fldCharType="separate"/>
      </w:r>
      <w:r w:rsidR="00991C07" w:rsidRPr="00991C07">
        <w:rPr>
          <w:bCs w:val="0"/>
          <w:sz w:val="24"/>
          <w:szCs w:val="24"/>
        </w:rPr>
        <w:t>3.4.1.3</w:t>
      </w:r>
      <w:r w:rsidR="000E3ED4">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0E3ED4"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0E3ED4">
        <w:rPr>
          <w:szCs w:val="24"/>
        </w:rPr>
        <w:t xml:space="preserve">Начальная (максимальная) цена </w:t>
      </w:r>
      <w:r w:rsidR="00123C70" w:rsidRPr="000E3ED4">
        <w:rPr>
          <w:szCs w:val="24"/>
        </w:rPr>
        <w:t>Договор</w:t>
      </w:r>
      <w:r w:rsidRPr="000E3ED4">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0E3ED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0E3ED4">
        <w:rPr>
          <w:bCs w:val="0"/>
          <w:sz w:val="24"/>
          <w:szCs w:val="24"/>
        </w:rPr>
        <w:t xml:space="preserve">Начальная (максимальная) цена </w:t>
      </w:r>
      <w:r w:rsidR="00123C70" w:rsidRPr="000E3ED4">
        <w:rPr>
          <w:bCs w:val="0"/>
          <w:sz w:val="24"/>
          <w:szCs w:val="24"/>
        </w:rPr>
        <w:t>Договор</w:t>
      </w:r>
      <w:r w:rsidRPr="000E3ED4">
        <w:rPr>
          <w:bCs w:val="0"/>
          <w:sz w:val="24"/>
          <w:szCs w:val="24"/>
        </w:rPr>
        <w:t>а</w:t>
      </w:r>
      <w:r w:rsidR="00216641" w:rsidRPr="000E3ED4">
        <w:rPr>
          <w:bCs w:val="0"/>
          <w:sz w:val="24"/>
          <w:szCs w:val="24"/>
        </w:rPr>
        <w:t>:</w:t>
      </w:r>
      <w:bookmarkEnd w:id="383"/>
    </w:p>
    <w:p w:rsidR="00717F60" w:rsidRPr="000E3ED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E3ED4">
        <w:rPr>
          <w:b/>
          <w:bCs w:val="0"/>
          <w:sz w:val="24"/>
          <w:szCs w:val="24"/>
          <w:u w:val="single"/>
        </w:rPr>
        <w:t>По Лоту №1:</w:t>
      </w:r>
      <w:r w:rsidR="00717F60" w:rsidRPr="000E3ED4">
        <w:rPr>
          <w:bCs w:val="0"/>
          <w:sz w:val="24"/>
          <w:szCs w:val="24"/>
        </w:rPr>
        <w:t xml:space="preserve"> </w:t>
      </w:r>
      <w:r w:rsidR="000E3ED4" w:rsidRPr="000E3ED4">
        <w:rPr>
          <w:b/>
          <w:sz w:val="24"/>
          <w:szCs w:val="24"/>
        </w:rPr>
        <w:t>536 127,00</w:t>
      </w:r>
      <w:r w:rsidR="000E3ED4" w:rsidRPr="000E3ED4">
        <w:rPr>
          <w:sz w:val="24"/>
          <w:szCs w:val="24"/>
        </w:rPr>
        <w:t xml:space="preserve"> (пятьсот тридцать шесть тысяч сто двадцать семь) рублей 00 копеек РФ, без учета НДС; НДС составляет </w:t>
      </w:r>
      <w:r w:rsidR="000E3ED4" w:rsidRPr="000E3ED4">
        <w:rPr>
          <w:b/>
          <w:sz w:val="24"/>
          <w:szCs w:val="24"/>
        </w:rPr>
        <w:t>96 502,86</w:t>
      </w:r>
      <w:r w:rsidR="000E3ED4" w:rsidRPr="000E3ED4">
        <w:rPr>
          <w:sz w:val="24"/>
          <w:szCs w:val="24"/>
        </w:rPr>
        <w:t xml:space="preserve"> (девяносто шесть тысяч пятьсот два) рубля 86 копеек РФ; </w:t>
      </w:r>
      <w:r w:rsidR="000E3ED4" w:rsidRPr="000E3ED4">
        <w:rPr>
          <w:b/>
          <w:sz w:val="24"/>
          <w:szCs w:val="24"/>
        </w:rPr>
        <w:t>632 629,86</w:t>
      </w:r>
      <w:r w:rsidR="000E3ED4" w:rsidRPr="000E3ED4">
        <w:rPr>
          <w:sz w:val="24"/>
          <w:szCs w:val="24"/>
        </w:rPr>
        <w:t xml:space="preserve"> (шестьсот тридцать две тысячи шестьсот двадцать девять) рублей 86 копеек РФ, с учетом НДС.</w:t>
      </w:r>
    </w:p>
    <w:p w:rsidR="004F657D" w:rsidRPr="000E3ED4"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0E3ED4">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0E3ED4">
        <w:rPr>
          <w:sz w:val="24"/>
          <w:szCs w:val="24"/>
        </w:rPr>
        <w:t>Договора (Лота)</w:t>
      </w:r>
      <w:r w:rsidR="004F657D" w:rsidRPr="000E3ED4">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E3ED4">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sidRPr="000E3ED4">
        <w:rPr>
          <w:sz w:val="24"/>
          <w:szCs w:val="24"/>
        </w:rPr>
        <w:t>Договора (Лота)</w:t>
      </w:r>
      <w:r w:rsidRPr="000E3ED4">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E3ED4">
        <w:fldChar w:fldCharType="begin"/>
      </w:r>
      <w:r w:rsidR="000E3ED4">
        <w:instrText xml:space="preserve"> REF _Ref55336310 \r \h  \* MERGEFORMAT </w:instrText>
      </w:r>
      <w:r w:rsidR="000E3ED4">
        <w:fldChar w:fldCharType="separate"/>
      </w:r>
      <w:r w:rsidR="00991C07" w:rsidRPr="00991C07">
        <w:rPr>
          <w:bCs w:val="0"/>
          <w:sz w:val="24"/>
          <w:szCs w:val="24"/>
        </w:rPr>
        <w:t>5.1</w:t>
      </w:r>
      <w:r w:rsidR="000E3ED4">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E3ED4">
        <w:fldChar w:fldCharType="begin"/>
      </w:r>
      <w:r w:rsidR="000E3ED4">
        <w:instrText xml:space="preserve"> REF _Ref440271072 \r \h  \* MERGEFORMAT </w:instrText>
      </w:r>
      <w:r w:rsidR="000E3ED4">
        <w:fldChar w:fldCharType="separate"/>
      </w:r>
      <w:r w:rsidR="00991C07" w:rsidRPr="00991C07">
        <w:rPr>
          <w:bCs w:val="0"/>
          <w:sz w:val="24"/>
          <w:szCs w:val="24"/>
        </w:rPr>
        <w:t>5.2</w:t>
      </w:r>
      <w:r w:rsidR="000E3ED4">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E3ED4">
        <w:fldChar w:fldCharType="begin"/>
      </w:r>
      <w:r w:rsidR="000E3ED4">
        <w:instrText xml:space="preserve"> REF _Ref306138385 \r \h  \* MERGEFORMAT </w:instrText>
      </w:r>
      <w:r w:rsidR="000E3ED4">
        <w:fldChar w:fldCharType="separate"/>
      </w:r>
      <w:r w:rsidR="00991C07" w:rsidRPr="00991C07">
        <w:rPr>
          <w:bCs w:val="0"/>
          <w:sz w:val="24"/>
          <w:szCs w:val="24"/>
        </w:rPr>
        <w:t>3.6.4</w:t>
      </w:r>
      <w:r w:rsidR="000E3ED4">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E3ED4">
        <w:fldChar w:fldCharType="begin"/>
      </w:r>
      <w:r w:rsidR="000E3ED4">
        <w:instrText xml:space="preserve"> REF _Ref465670219 \r \h  \* MERGEFORMAT </w:instrText>
      </w:r>
      <w:r w:rsidR="000E3ED4">
        <w:fldChar w:fldCharType="separate"/>
      </w:r>
      <w:r w:rsidR="00991C07" w:rsidRPr="00991C07">
        <w:rPr>
          <w:bCs w:val="0"/>
          <w:sz w:val="24"/>
          <w:szCs w:val="24"/>
        </w:rPr>
        <w:t>3.11</w:t>
      </w:r>
      <w:r w:rsidR="000E3ED4">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E3ED4">
        <w:fldChar w:fldCharType="begin"/>
      </w:r>
      <w:r w:rsidR="000E3ED4">
        <w:instrText xml:space="preserve"> REF _Ref440271628 \r \h  \* MERGEFORMAT </w:instrText>
      </w:r>
      <w:r w:rsidR="000E3ED4">
        <w:fldChar w:fldCharType="separate"/>
      </w:r>
      <w:r w:rsidR="00991C07" w:rsidRPr="00991C07">
        <w:rPr>
          <w:bCs w:val="0"/>
          <w:sz w:val="24"/>
          <w:szCs w:val="24"/>
        </w:rPr>
        <w:t>3.3.9</w:t>
      </w:r>
      <w:r w:rsidR="000E3ED4">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E3ED4">
        <w:fldChar w:fldCharType="begin"/>
      </w:r>
      <w:r w:rsidR="000E3ED4">
        <w:instrText xml:space="preserve"> REF _Ref191386461 \n \h  \* MERGEFORMAT </w:instrText>
      </w:r>
      <w:r w:rsidR="000E3ED4">
        <w:fldChar w:fldCharType="separate"/>
      </w:r>
      <w:r w:rsidR="00991C07" w:rsidRPr="00991C07">
        <w:rPr>
          <w:bCs w:val="0"/>
          <w:sz w:val="24"/>
          <w:szCs w:val="24"/>
        </w:rPr>
        <w:t>3.3.10</w:t>
      </w:r>
      <w:r w:rsidR="000E3ED4">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0E3ED4">
      <w:pPr>
        <w:widowControl w:val="0"/>
        <w:suppressAutoHyphens w:val="0"/>
        <w:spacing w:line="264" w:lineRule="auto"/>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w:t>
      </w:r>
      <w:r w:rsidRPr="00382A07">
        <w:rPr>
          <w:sz w:val="24"/>
          <w:szCs w:val="24"/>
        </w:rPr>
        <w:lastRenderedPageBreak/>
        <w:t xml:space="preserve">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E3ED4">
        <w:fldChar w:fldCharType="begin"/>
      </w:r>
      <w:r w:rsidR="000E3ED4">
        <w:instrText xml:space="preserve"> REF _Ref440291364 \r \h  \* MERGEFORMAT </w:instrText>
      </w:r>
      <w:r w:rsidR="000E3ED4">
        <w:fldChar w:fldCharType="separate"/>
      </w:r>
      <w:r w:rsidR="00991C07" w:rsidRPr="00991C07">
        <w:rPr>
          <w:sz w:val="24"/>
          <w:szCs w:val="24"/>
        </w:rPr>
        <w:t>3.3.8.1</w:t>
      </w:r>
      <w:r w:rsidR="000E3ED4">
        <w:fldChar w:fldCharType="end"/>
      </w:r>
      <w:r w:rsidRPr="00382A07">
        <w:rPr>
          <w:sz w:val="24"/>
          <w:szCs w:val="24"/>
        </w:rPr>
        <w:t>-</w:t>
      </w:r>
      <w:r w:rsidR="000E3ED4">
        <w:fldChar w:fldCharType="begin"/>
      </w:r>
      <w:r w:rsidR="000E3ED4">
        <w:instrText xml:space="preserve"> REF _Ref303669127 \r \h  \* MERGEFORMAT </w:instrText>
      </w:r>
      <w:r w:rsidR="000E3ED4">
        <w:fldChar w:fldCharType="separate"/>
      </w:r>
      <w:r w:rsidR="00991C07" w:rsidRPr="00991C07">
        <w:rPr>
          <w:sz w:val="24"/>
          <w:szCs w:val="24"/>
        </w:rPr>
        <w:t>3.3.8.2</w:t>
      </w:r>
      <w:r w:rsidR="000E3ED4">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w:t>
      </w:r>
      <w:r w:rsidR="000E3ED4">
        <w:rPr>
          <w:sz w:val="24"/>
          <w:szCs w:val="24"/>
        </w:rPr>
        <w:t xml:space="preserve">ия лица, подписавшего Заявку, а </w:t>
      </w:r>
      <w:r w:rsidRPr="00382A07">
        <w:rPr>
          <w:sz w:val="24"/>
          <w:szCs w:val="24"/>
        </w:rPr>
        <w:t>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E3ED4">
        <w:fldChar w:fldCharType="begin"/>
      </w:r>
      <w:r w:rsidR="000E3ED4">
        <w:instrText xml:space="preserve"> REF _Ref440271993 \r \h  \* MERGEFORMAT </w:instrText>
      </w:r>
      <w:r w:rsidR="000E3ED4">
        <w:fldChar w:fldCharType="separate"/>
      </w:r>
      <w:r w:rsidR="00991C07" w:rsidRPr="00991C07">
        <w:rPr>
          <w:sz w:val="24"/>
          <w:szCs w:val="24"/>
        </w:rPr>
        <w:t>5.9</w:t>
      </w:r>
      <w:r w:rsidR="000E3ED4">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E3ED4">
        <w:fldChar w:fldCharType="begin"/>
      </w:r>
      <w:r w:rsidR="000E3ED4">
        <w:instrText xml:space="preserve"> REF _Ref440271964 \r \h  \* MERGEFORMAT </w:instrText>
      </w:r>
      <w:r w:rsidR="000E3ED4">
        <w:fldChar w:fldCharType="separate"/>
      </w:r>
      <w:r w:rsidR="00991C07" w:rsidRPr="00991C07">
        <w:rPr>
          <w:sz w:val="24"/>
          <w:szCs w:val="24"/>
        </w:rPr>
        <w:t>5.1.3</w:t>
      </w:r>
      <w:r w:rsidR="000E3ED4">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E3ED4">
        <w:fldChar w:fldCharType="begin"/>
      </w:r>
      <w:r w:rsidR="000E3ED4">
        <w:instrText xml:space="preserve"> REF _Ref440272035 \r \h  \* MERGEFORMAT </w:instrText>
      </w:r>
      <w:r w:rsidR="000E3ED4">
        <w:fldChar w:fldCharType="separate"/>
      </w:r>
      <w:r w:rsidR="00991C07" w:rsidRPr="00991C07">
        <w:rPr>
          <w:sz w:val="24"/>
          <w:szCs w:val="24"/>
        </w:rPr>
        <w:t>5.10</w:t>
      </w:r>
      <w:r w:rsidR="000E3ED4">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E3ED4">
        <w:fldChar w:fldCharType="begin"/>
      </w:r>
      <w:r w:rsidR="000E3ED4">
        <w:instrText xml:space="preserve"> REF _Ref440272051 \r \h  \* MERGEFORMAT </w:instrText>
      </w:r>
      <w:r w:rsidR="000E3ED4">
        <w:fldChar w:fldCharType="separate"/>
      </w:r>
      <w:r w:rsidR="00991C07" w:rsidRPr="00991C07">
        <w:rPr>
          <w:sz w:val="24"/>
          <w:szCs w:val="24"/>
        </w:rPr>
        <w:t>5.11</w:t>
      </w:r>
      <w:r w:rsidR="000E3ED4">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382A07">
        <w:rPr>
          <w:sz w:val="24"/>
          <w:szCs w:val="24"/>
        </w:rPr>
        <w:lastRenderedPageBreak/>
        <w:t>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E3ED4">
        <w:fldChar w:fldCharType="begin"/>
      </w:r>
      <w:r w:rsidR="000E3ED4">
        <w:instrText xml:space="preserve"> REF _Ref440272119 \r \h  \* MERGEFORMAT </w:instrText>
      </w:r>
      <w:r w:rsidR="000E3ED4">
        <w:fldChar w:fldCharType="separate"/>
      </w:r>
      <w:r w:rsidR="00991C07" w:rsidRPr="00991C07">
        <w:rPr>
          <w:sz w:val="24"/>
          <w:szCs w:val="24"/>
        </w:rPr>
        <w:t>5.6.1</w:t>
      </w:r>
      <w:r w:rsidR="000E3ED4">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0E3ED4">
        <w:fldChar w:fldCharType="begin"/>
      </w:r>
      <w:r w:rsidR="000E3ED4">
        <w:instrText xml:space="preserve"> REF _Ref440272147 \r \h  \* MERGEFORMAT </w:instrText>
      </w:r>
      <w:r w:rsidR="000E3ED4">
        <w:fldChar w:fldCharType="separate"/>
      </w:r>
      <w:r w:rsidR="00991C07" w:rsidRPr="00991C07">
        <w:rPr>
          <w:sz w:val="24"/>
          <w:szCs w:val="24"/>
        </w:rPr>
        <w:t>5.6.2</w:t>
      </w:r>
      <w:r w:rsidR="000E3ED4">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E3ED4">
        <w:fldChar w:fldCharType="begin"/>
      </w:r>
      <w:r w:rsidR="000E3ED4">
        <w:instrText xml:space="preserve"> REF _Ref449017073 \r \h  \* MERGEFORMAT </w:instrText>
      </w:r>
      <w:r w:rsidR="000E3ED4">
        <w:fldChar w:fldCharType="separate"/>
      </w:r>
      <w:r w:rsidR="00991C07" w:rsidRPr="00991C07">
        <w:rPr>
          <w:sz w:val="24"/>
          <w:szCs w:val="24"/>
        </w:rPr>
        <w:t>5.7</w:t>
      </w:r>
      <w:r w:rsidR="000E3ED4">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E3ED4">
        <w:fldChar w:fldCharType="begin"/>
      </w:r>
      <w:r w:rsidR="000E3ED4">
        <w:instrText xml:space="preserve"> REF _Ref55336398 \r \h  \* MERGEFORMAT </w:instrText>
      </w:r>
      <w:r w:rsidR="000E3ED4">
        <w:fldChar w:fldCharType="separate"/>
      </w:r>
      <w:r w:rsidR="00991C07" w:rsidRPr="00991C07">
        <w:rPr>
          <w:sz w:val="24"/>
          <w:szCs w:val="24"/>
        </w:rPr>
        <w:t>5.8</w:t>
      </w:r>
      <w:r w:rsidR="000E3ED4">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E3ED4">
        <w:fldChar w:fldCharType="begin"/>
      </w:r>
      <w:r w:rsidR="000E3ED4">
        <w:instrText xml:space="preserve"> REF _Ref440272256 \r \h  \* MERGEFORMAT </w:instrText>
      </w:r>
      <w:r w:rsidR="000E3ED4">
        <w:fldChar w:fldCharType="separate"/>
      </w:r>
      <w:r w:rsidR="00991C07" w:rsidRPr="00991C07">
        <w:rPr>
          <w:sz w:val="24"/>
          <w:szCs w:val="24"/>
        </w:rPr>
        <w:t>5.12</w:t>
      </w:r>
      <w:r w:rsidR="000E3ED4">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E3ED4">
        <w:fldChar w:fldCharType="begin"/>
      </w:r>
      <w:r w:rsidR="000E3ED4">
        <w:instrText xml:space="preserve"> REF _Ref440272274 \r \h  \* MERGEFORMAT </w:instrText>
      </w:r>
      <w:r w:rsidR="000E3ED4">
        <w:fldChar w:fldCharType="separate"/>
      </w:r>
      <w:r w:rsidR="00991C07" w:rsidRPr="00991C07">
        <w:rPr>
          <w:sz w:val="24"/>
          <w:szCs w:val="24"/>
        </w:rPr>
        <w:t>5.14</w:t>
      </w:r>
      <w:r w:rsidR="000E3ED4">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382A07">
        <w:rPr>
          <w:sz w:val="24"/>
          <w:szCs w:val="24"/>
        </w:rPr>
        <w:lastRenderedPageBreak/>
        <w:t xml:space="preserve">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lastRenderedPageBreak/>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E3ED4">
        <w:fldChar w:fldCharType="begin"/>
      </w:r>
      <w:r w:rsidR="000E3ED4">
        <w:instrText xml:space="preserve"> REF _Ref465675151 \r \h  \* MERGEFORMAT </w:instrText>
      </w:r>
      <w:r w:rsidR="000E3ED4">
        <w:fldChar w:fldCharType="separate"/>
      </w:r>
      <w:r w:rsidR="00991C07">
        <w:rPr>
          <w:sz w:val="24"/>
          <w:szCs w:val="24"/>
        </w:rPr>
        <w:t>3.11.2</w:t>
      </w:r>
      <w:r w:rsidR="000E3ED4">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w:t>
      </w:r>
      <w:r w:rsidRPr="00382A07">
        <w:rPr>
          <w:sz w:val="24"/>
          <w:szCs w:val="24"/>
        </w:rPr>
        <w:lastRenderedPageBreak/>
        <w:t>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E3ED4">
        <w:fldChar w:fldCharType="begin"/>
      </w:r>
      <w:r w:rsidR="000E3ED4">
        <w:instrText xml:space="preserve"> REF _Ref191386482 \r \h  \* MERGEFORMAT </w:instrText>
      </w:r>
      <w:r w:rsidR="000E3ED4">
        <w:fldChar w:fldCharType="separate"/>
      </w:r>
      <w:r w:rsidR="00991C07" w:rsidRPr="00991C07">
        <w:rPr>
          <w:bCs w:val="0"/>
          <w:sz w:val="24"/>
          <w:szCs w:val="24"/>
        </w:rPr>
        <w:t>3.3.8.1</w:t>
      </w:r>
      <w:r w:rsidR="000E3ED4">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E3ED4">
        <w:fldChar w:fldCharType="begin"/>
      </w:r>
      <w:r w:rsidR="000E3ED4">
        <w:instrText xml:space="preserve"> REF _Ref191386407 \r \h  \* MERGEFORMAT </w:instrText>
      </w:r>
      <w:r w:rsidR="000E3ED4">
        <w:fldChar w:fldCharType="separate"/>
      </w:r>
      <w:r w:rsidR="00991C07" w:rsidRPr="00991C07">
        <w:rPr>
          <w:bCs w:val="0"/>
          <w:sz w:val="24"/>
          <w:szCs w:val="24"/>
        </w:rPr>
        <w:t>3.3.8</w:t>
      </w:r>
      <w:r w:rsidR="000E3ED4">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E3ED4">
        <w:fldChar w:fldCharType="begin"/>
      </w:r>
      <w:r w:rsidR="000E3ED4">
        <w:instrText xml:space="preserve"> REF _Ref307563248 \r \h  \* MERGEFORMAT </w:instrText>
      </w:r>
      <w:r w:rsidR="000E3ED4">
        <w:fldChar w:fldCharType="separate"/>
      </w:r>
      <w:r w:rsidR="00991C07" w:rsidRPr="00991C07">
        <w:rPr>
          <w:bCs w:val="0"/>
          <w:sz w:val="24"/>
          <w:szCs w:val="24"/>
          <w:lang w:val="en-US"/>
        </w:rPr>
        <w:t>a</w:t>
      </w:r>
      <w:r w:rsidR="00991C07" w:rsidRPr="000E3ED4">
        <w:rPr>
          <w:bCs w:val="0"/>
          <w:sz w:val="24"/>
          <w:szCs w:val="24"/>
        </w:rPr>
        <w:t>)</w:t>
      </w:r>
      <w:r w:rsidR="000E3ED4">
        <w:fldChar w:fldCharType="end"/>
      </w:r>
      <w:r w:rsidRPr="00382A07">
        <w:rPr>
          <w:bCs w:val="0"/>
          <w:sz w:val="24"/>
          <w:szCs w:val="24"/>
        </w:rPr>
        <w:t xml:space="preserve">- </w:t>
      </w:r>
      <w:r w:rsidR="000E3ED4">
        <w:fldChar w:fldCharType="begin"/>
      </w:r>
      <w:r w:rsidR="000E3ED4">
        <w:instrText xml:space="preserve"> REF _Ref307563262 \r \h  \* MERGEFORMAT </w:instrText>
      </w:r>
      <w:r w:rsidR="000E3ED4">
        <w:fldChar w:fldCharType="separate"/>
      </w:r>
      <w:r w:rsidR="00991C07" w:rsidRPr="00991C07">
        <w:rPr>
          <w:bCs w:val="0"/>
          <w:sz w:val="24"/>
          <w:szCs w:val="24"/>
          <w:lang w:val="en-US"/>
        </w:rPr>
        <w:t>g</w:t>
      </w:r>
      <w:r w:rsidR="00991C07" w:rsidRPr="000E3ED4">
        <w:rPr>
          <w:bCs w:val="0"/>
          <w:sz w:val="24"/>
          <w:szCs w:val="24"/>
        </w:rPr>
        <w:t>)</w:t>
      </w:r>
      <w:r w:rsidR="000E3ED4">
        <w:fldChar w:fldCharType="end"/>
      </w:r>
      <w:r w:rsidRPr="00382A07">
        <w:rPr>
          <w:bCs w:val="0"/>
          <w:sz w:val="24"/>
          <w:szCs w:val="24"/>
        </w:rPr>
        <w:t xml:space="preserve">п. </w:t>
      </w:r>
      <w:r w:rsidR="000E3ED4">
        <w:fldChar w:fldCharType="begin"/>
      </w:r>
      <w:r w:rsidR="000E3ED4">
        <w:instrText xml:space="preserve"> REF _Ref306032591 \r \h  \* MERGEFORMAT </w:instrText>
      </w:r>
      <w:r w:rsidR="000E3ED4">
        <w:fldChar w:fldCharType="separate"/>
      </w:r>
      <w:r w:rsidR="00991C07" w:rsidRPr="00991C07">
        <w:rPr>
          <w:bCs w:val="0"/>
          <w:sz w:val="24"/>
          <w:szCs w:val="24"/>
        </w:rPr>
        <w:t>3.3.10.4</w:t>
      </w:r>
      <w:r w:rsidR="000E3ED4">
        <w:fldChar w:fldCharType="end"/>
      </w:r>
      <w:r w:rsidRPr="00382A07">
        <w:rPr>
          <w:bCs w:val="0"/>
          <w:sz w:val="24"/>
          <w:szCs w:val="24"/>
        </w:rPr>
        <w:t xml:space="preserve">, при этом такое </w:t>
      </w:r>
      <w:r w:rsidRPr="00382A07">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E3ED4">
        <w:fldChar w:fldCharType="begin"/>
      </w:r>
      <w:r w:rsidR="000E3ED4">
        <w:instrText xml:space="preserve"> REF _Ref303669127 \r \h  \* MERGEFORMAT </w:instrText>
      </w:r>
      <w:r w:rsidR="000E3ED4">
        <w:fldChar w:fldCharType="separate"/>
      </w:r>
      <w:r w:rsidR="00991C07" w:rsidRPr="00991C07">
        <w:rPr>
          <w:bCs w:val="0"/>
          <w:sz w:val="24"/>
          <w:szCs w:val="24"/>
        </w:rPr>
        <w:t>3.3.8.2</w:t>
      </w:r>
      <w:r w:rsidR="000E3ED4">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E3ED4">
        <w:fldChar w:fldCharType="begin"/>
      </w:r>
      <w:r w:rsidR="000E3ED4">
        <w:instrText xml:space="preserve"> REF _Ref442188512 \r \h  \* MERGEFORMAT </w:instrText>
      </w:r>
      <w:r w:rsidR="000E3ED4">
        <w:fldChar w:fldCharType="separate"/>
      </w:r>
      <w:r w:rsidR="00991C07" w:rsidRPr="00991C07">
        <w:rPr>
          <w:sz w:val="24"/>
          <w:szCs w:val="24"/>
        </w:rPr>
        <w:t>с)</w:t>
      </w:r>
      <w:r w:rsidR="000E3ED4">
        <w:fldChar w:fldCharType="end"/>
      </w:r>
      <w:r w:rsidR="008941A2" w:rsidRPr="00382A07">
        <w:rPr>
          <w:sz w:val="24"/>
          <w:szCs w:val="24"/>
        </w:rPr>
        <w:t xml:space="preserve"> и </w:t>
      </w:r>
      <w:r w:rsidR="000E3ED4">
        <w:fldChar w:fldCharType="begin"/>
      </w:r>
      <w:r w:rsidR="000E3ED4">
        <w:instrText xml:space="preserve"> REF _Ref464462966 \r \h  \* MERGEFORMAT </w:instrText>
      </w:r>
      <w:r w:rsidR="000E3ED4">
        <w:fldChar w:fldCharType="separate"/>
      </w:r>
      <w:r w:rsidR="00991C07" w:rsidRPr="00991C07">
        <w:rPr>
          <w:sz w:val="24"/>
          <w:szCs w:val="24"/>
        </w:rPr>
        <w:t>х)</w:t>
      </w:r>
      <w:r w:rsidR="000E3ED4">
        <w:fldChar w:fldCharType="end"/>
      </w:r>
      <w:r w:rsidR="008941A2" w:rsidRPr="00382A07">
        <w:rPr>
          <w:sz w:val="24"/>
          <w:szCs w:val="24"/>
        </w:rPr>
        <w:t xml:space="preserve"> п. </w:t>
      </w:r>
      <w:r w:rsidR="000E3ED4">
        <w:fldChar w:fldCharType="begin"/>
      </w:r>
      <w:r w:rsidR="000E3ED4">
        <w:instrText xml:space="preserve"> REF _Ref303587815 \r \h  \* MERGEFORMAT </w:instrText>
      </w:r>
      <w:r w:rsidR="000E3ED4">
        <w:fldChar w:fldCharType="separate"/>
      </w:r>
      <w:r w:rsidR="00991C07" w:rsidRPr="00991C07">
        <w:rPr>
          <w:sz w:val="24"/>
          <w:szCs w:val="24"/>
        </w:rPr>
        <w:t>3.3.8.3</w:t>
      </w:r>
      <w:r w:rsidR="000E3ED4">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E3ED4">
        <w:fldChar w:fldCharType="begin"/>
      </w:r>
      <w:r w:rsidR="000E3ED4">
        <w:instrText xml:space="preserve"> REF _Ref440272510 \r \h  \* MERGEFORMAT </w:instrText>
      </w:r>
      <w:r w:rsidR="000E3ED4">
        <w:fldChar w:fldCharType="separate"/>
      </w:r>
      <w:r w:rsidR="00991C07" w:rsidRPr="00991C07">
        <w:rPr>
          <w:bCs w:val="0"/>
          <w:sz w:val="24"/>
          <w:szCs w:val="24"/>
        </w:rPr>
        <w:t>5.15</w:t>
      </w:r>
      <w:r w:rsidR="000E3ED4">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E3ED4">
        <w:fldChar w:fldCharType="begin"/>
      </w:r>
      <w:r w:rsidR="000E3ED4">
        <w:instrText xml:space="preserve"> REF _Ref440291364 \r \h  \* MERGEFORMAT </w:instrText>
      </w:r>
      <w:r w:rsidR="000E3ED4">
        <w:fldChar w:fldCharType="separate"/>
      </w:r>
      <w:r w:rsidR="00991C07" w:rsidRPr="00991C07">
        <w:rPr>
          <w:bCs w:val="0"/>
          <w:sz w:val="24"/>
          <w:szCs w:val="24"/>
        </w:rPr>
        <w:t>3.3.8.1</w:t>
      </w:r>
      <w:r w:rsidR="000E3ED4">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382A07">
        <w:rPr>
          <w:bCs w:val="0"/>
          <w:iCs/>
          <w:sz w:val="24"/>
          <w:szCs w:val="24"/>
        </w:rPr>
        <w:lastRenderedPageBreak/>
        <w:t>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E3ED4">
        <w:fldChar w:fldCharType="begin"/>
      </w:r>
      <w:r w:rsidR="000E3ED4">
        <w:instrText xml:space="preserve"> REF _Ref440969765 \r \h  \* MERGEFORMAT </w:instrText>
      </w:r>
      <w:r w:rsidR="000E3ED4">
        <w:fldChar w:fldCharType="separate"/>
      </w:r>
      <w:r w:rsidR="00991C07" w:rsidRPr="00991C07">
        <w:rPr>
          <w:bCs w:val="0"/>
          <w:iCs/>
          <w:sz w:val="24"/>
          <w:szCs w:val="24"/>
        </w:rPr>
        <w:t>3.3.12</w:t>
      </w:r>
      <w:r w:rsidR="000E3ED4">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E3ED4">
        <w:fldChar w:fldCharType="begin"/>
      </w:r>
      <w:r w:rsidR="000E3ED4">
        <w:instrText xml:space="preserve"> REF _Ref440289401 \r \h  \* MERGEFORMAT </w:instrText>
      </w:r>
      <w:r w:rsidR="000E3ED4">
        <w:fldChar w:fldCharType="separate"/>
      </w:r>
      <w:r w:rsidR="00991C07" w:rsidRPr="00991C07">
        <w:rPr>
          <w:bCs w:val="0"/>
          <w:iCs/>
          <w:sz w:val="24"/>
          <w:szCs w:val="24"/>
        </w:rPr>
        <w:t>3.3.13</w:t>
      </w:r>
      <w:r w:rsidR="000E3ED4">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E3ED4">
        <w:fldChar w:fldCharType="begin"/>
      </w:r>
      <w:r w:rsidR="000E3ED4">
        <w:instrText xml:space="preserve"> REF _Ref467168844 \r \h  \* MERGEFORMAT </w:instrText>
      </w:r>
      <w:r w:rsidR="000E3ED4">
        <w:fldChar w:fldCharType="separate"/>
      </w:r>
      <w:r w:rsidR="00991C07" w:rsidRPr="00991C07">
        <w:rPr>
          <w:sz w:val="24"/>
          <w:szCs w:val="24"/>
        </w:rPr>
        <w:t>3.3.14.3</w:t>
      </w:r>
      <w:r w:rsidR="000E3ED4">
        <w:fldChar w:fldCharType="end"/>
      </w:r>
      <w:r w:rsidRPr="00DB5A15">
        <w:rPr>
          <w:sz w:val="24"/>
          <w:szCs w:val="24"/>
        </w:rPr>
        <w:t xml:space="preserve">) или путем внесения денежных средств на расчетный счет Заказчика (п. </w:t>
      </w:r>
      <w:r w:rsidR="000E3ED4">
        <w:fldChar w:fldCharType="begin"/>
      </w:r>
      <w:r w:rsidR="000E3ED4">
        <w:instrText xml:space="preserve"> REF _Ref442263553 \r \h  \* MERGEFORMAT </w:instrText>
      </w:r>
      <w:r w:rsidR="000E3ED4">
        <w:fldChar w:fldCharType="separate"/>
      </w:r>
      <w:r w:rsidR="00991C07" w:rsidRPr="00991C07">
        <w:rPr>
          <w:sz w:val="24"/>
          <w:szCs w:val="24"/>
        </w:rPr>
        <w:t>3.3.14.4</w:t>
      </w:r>
      <w:r w:rsidR="000E3ED4">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E3ED4">
        <w:fldChar w:fldCharType="begin"/>
      </w:r>
      <w:r w:rsidR="000E3ED4">
        <w:instrText xml:space="preserve"> REF _Ref440272678 \r \h  \* MERGEFORMAT </w:instrText>
      </w:r>
      <w:r w:rsidR="000E3ED4">
        <w:fldChar w:fldCharType="separate"/>
      </w:r>
      <w:r w:rsidR="00991C07" w:rsidRPr="00991C07">
        <w:rPr>
          <w:sz w:val="24"/>
          <w:szCs w:val="24"/>
          <w:lang w:eastAsia="ru-RU"/>
        </w:rPr>
        <w:t>5.12</w:t>
      </w:r>
      <w:r w:rsidR="000E3ED4">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E3ED4">
        <w:fldChar w:fldCharType="begin"/>
      </w:r>
      <w:r w:rsidR="000E3ED4">
        <w:instrText xml:space="preserve"> REF _Ref306008743 \r \h  \* MERGEFORMAT </w:instrText>
      </w:r>
      <w:r w:rsidR="000E3ED4">
        <w:fldChar w:fldCharType="separate"/>
      </w:r>
      <w:r w:rsidR="00991C07" w:rsidRPr="00991C07">
        <w:rPr>
          <w:bCs w:val="0"/>
          <w:sz w:val="24"/>
          <w:szCs w:val="24"/>
        </w:rPr>
        <w:t>3.3.4</w:t>
      </w:r>
      <w:r w:rsidR="000E3ED4">
        <w:fldChar w:fldCharType="end"/>
      </w:r>
      <w:r w:rsidRPr="00382A07">
        <w:rPr>
          <w:bCs w:val="0"/>
          <w:sz w:val="24"/>
          <w:szCs w:val="24"/>
        </w:rPr>
        <w:t xml:space="preserve">) после истечения срока окончания подачи заявок (п. </w:t>
      </w:r>
      <w:r w:rsidR="000E3ED4">
        <w:fldChar w:fldCharType="begin"/>
      </w:r>
      <w:r w:rsidR="000E3ED4">
        <w:instrText xml:space="preserve"> REF _Ref440289953 \r \h  \* MERGEFORMAT </w:instrText>
      </w:r>
      <w:r w:rsidR="000E3ED4">
        <w:fldChar w:fldCharType="separate"/>
      </w:r>
      <w:r w:rsidR="00991C07" w:rsidRPr="00991C07">
        <w:rPr>
          <w:bCs w:val="0"/>
          <w:sz w:val="24"/>
          <w:szCs w:val="24"/>
        </w:rPr>
        <w:t>3.4.1.3</w:t>
      </w:r>
      <w:r w:rsidR="000E3ED4">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lastRenderedPageBreak/>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E3ED4">
        <w:fldChar w:fldCharType="begin"/>
      </w:r>
      <w:r w:rsidR="000E3ED4">
        <w:instrText xml:space="preserve"> REF _Ref305753174 \r \h  \* MERGEFORMAT </w:instrText>
      </w:r>
      <w:r w:rsidR="000E3ED4">
        <w:fldChar w:fldCharType="separate"/>
      </w:r>
      <w:r w:rsidR="00991C07" w:rsidRPr="00991C07">
        <w:rPr>
          <w:sz w:val="24"/>
          <w:szCs w:val="24"/>
        </w:rPr>
        <w:t>3.3.14.3.2</w:t>
      </w:r>
      <w:r w:rsidR="000E3ED4">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E3ED4">
        <w:fldChar w:fldCharType="begin"/>
      </w:r>
      <w:r w:rsidR="000E3ED4">
        <w:instrText xml:space="preserve"> REF _Ref440272256 \r \h  \* MERGEFORMAT </w:instrText>
      </w:r>
      <w:r w:rsidR="000E3ED4">
        <w:fldChar w:fldCharType="separate"/>
      </w:r>
      <w:r w:rsidR="00991C07" w:rsidRPr="00991C07">
        <w:rPr>
          <w:sz w:val="24"/>
          <w:szCs w:val="24"/>
          <w:lang w:eastAsia="ru-RU"/>
        </w:rPr>
        <w:t>5.12</w:t>
      </w:r>
      <w:r w:rsidR="000E3ED4">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E3ED4">
        <w:fldChar w:fldCharType="begin"/>
      </w:r>
      <w:r w:rsidR="000E3ED4">
        <w:instrText xml:space="preserve"> REF _Ref441574460 \r \h  \* MERGEFORMAT </w:instrText>
      </w:r>
      <w:r w:rsidR="000E3ED4">
        <w:fldChar w:fldCharType="separate"/>
      </w:r>
      <w:r w:rsidR="00991C07" w:rsidRPr="00991C07">
        <w:rPr>
          <w:sz w:val="24"/>
          <w:szCs w:val="24"/>
          <w:lang w:eastAsia="ru-RU"/>
        </w:rPr>
        <w:t>5.13</w:t>
      </w:r>
      <w:r w:rsidR="000E3ED4">
        <w:fldChar w:fldCharType="end"/>
      </w:r>
      <w:r w:rsidRPr="00382A07">
        <w:rPr>
          <w:sz w:val="24"/>
          <w:szCs w:val="24"/>
        </w:rPr>
        <w:t xml:space="preserve">), в срок не позднее даты и времени окончания приема заявок, указанных в пункте </w:t>
      </w:r>
      <w:r w:rsidR="000E3ED4">
        <w:fldChar w:fldCharType="begin"/>
      </w:r>
      <w:r w:rsidR="000E3ED4">
        <w:instrText xml:space="preserve"> REF _Ref440289953 \r \h  \* MERGEFORMAT </w:instrText>
      </w:r>
      <w:r w:rsidR="000E3ED4">
        <w:fldChar w:fldCharType="separate"/>
      </w:r>
      <w:r w:rsidR="00991C07" w:rsidRPr="00991C07">
        <w:rPr>
          <w:sz w:val="24"/>
          <w:szCs w:val="24"/>
        </w:rPr>
        <w:t>3.4.1.3</w:t>
      </w:r>
      <w:r w:rsidR="000E3ED4">
        <w:fldChar w:fldCharType="end"/>
      </w:r>
      <w:r w:rsidRPr="00382A07">
        <w:rPr>
          <w:sz w:val="24"/>
          <w:szCs w:val="24"/>
        </w:rPr>
        <w:t xml:space="preserve"> настоящей Документации, по адресу: </w:t>
      </w:r>
      <w:r w:rsidR="000E3ED4" w:rsidRPr="000E3ED4">
        <w:rPr>
          <w:b/>
          <w:sz w:val="24"/>
          <w:szCs w:val="24"/>
        </w:rPr>
        <w:t>РФ, 214019, г. Смоленск, ул. Тенишевой, д. 33, каб. 111, исполнительный сотрудник – Алтунина Надежда Андреевна, контактный телефон (4812) 42-95-56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E3ED4">
        <w:fldChar w:fldCharType="begin"/>
      </w:r>
      <w:r w:rsidR="000E3ED4">
        <w:instrText xml:space="preserve"> REF _Ref191386085 \r \h  \* MERGEFORMAT </w:instrText>
      </w:r>
      <w:r w:rsidR="000E3ED4">
        <w:fldChar w:fldCharType="separate"/>
      </w:r>
      <w:r w:rsidR="00991C07" w:rsidRPr="00991C07">
        <w:rPr>
          <w:sz w:val="24"/>
          <w:szCs w:val="24"/>
        </w:rPr>
        <w:t>1.1.1</w:t>
      </w:r>
      <w:r w:rsidR="000E3ED4">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E3ED4">
        <w:fldChar w:fldCharType="begin"/>
      </w:r>
      <w:r w:rsidR="000E3ED4">
        <w:instrText xml:space="preserve"> REF _Ref303323780 \r \h  \* MERGEFORMAT </w:instrText>
      </w:r>
      <w:r w:rsidR="000E3ED4">
        <w:fldChar w:fldCharType="separate"/>
      </w:r>
      <w:r w:rsidR="00991C07" w:rsidRPr="00991C07">
        <w:rPr>
          <w:sz w:val="24"/>
          <w:szCs w:val="24"/>
        </w:rPr>
        <w:t>1.1.4</w:t>
      </w:r>
      <w:r w:rsidR="000E3ED4">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E3ED4">
        <w:fldChar w:fldCharType="begin"/>
      </w:r>
      <w:r w:rsidR="000E3ED4">
        <w:instrText xml:space="preserve"> REF _Ref467569911 \r \h  \* MERGEFORMAT </w:instrText>
      </w:r>
      <w:r w:rsidR="000E3ED4">
        <w:fldChar w:fldCharType="separate"/>
      </w:r>
      <w:r w:rsidR="00991C07" w:rsidRPr="00991C07">
        <w:rPr>
          <w:sz w:val="24"/>
          <w:szCs w:val="24"/>
        </w:rPr>
        <w:t>3.3.14.5</w:t>
      </w:r>
      <w:r w:rsidR="000E3ED4">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E3ED4">
        <w:fldChar w:fldCharType="begin"/>
      </w:r>
      <w:r w:rsidR="000E3ED4">
        <w:instrText xml:space="preserve"> REF _Ref440289953 \r \h  \* MERGEFORMAT </w:instrText>
      </w:r>
      <w:r w:rsidR="000E3ED4">
        <w:fldChar w:fldCharType="separate"/>
      </w:r>
      <w:r w:rsidR="00991C07" w:rsidRPr="00991C07">
        <w:rPr>
          <w:szCs w:val="24"/>
        </w:rPr>
        <w:t>3.4.1.3</w:t>
      </w:r>
      <w:r w:rsidR="000E3ED4">
        <w:fldChar w:fldCharType="end"/>
      </w:r>
      <w:r w:rsidRPr="00DB5A15">
        <w:rPr>
          <w:szCs w:val="24"/>
        </w:rPr>
        <w:t xml:space="preserve">). В случае, если на момент истечения срока окончания приема Заявок (п. </w:t>
      </w:r>
      <w:r w:rsidR="000E3ED4">
        <w:fldChar w:fldCharType="begin"/>
      </w:r>
      <w:r w:rsidR="000E3ED4">
        <w:instrText xml:space="preserve"> REF _Ref440289953 \r \h  \* MERGEFORMAT </w:instrText>
      </w:r>
      <w:r w:rsidR="000E3ED4">
        <w:fldChar w:fldCharType="separate"/>
      </w:r>
      <w:r w:rsidR="00991C07" w:rsidRPr="00991C07">
        <w:rPr>
          <w:szCs w:val="24"/>
        </w:rPr>
        <w:t>3.4.1.3</w:t>
      </w:r>
      <w:r w:rsidR="000E3ED4">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w:t>
      </w:r>
      <w:r w:rsidRPr="00DB5A15">
        <w:rPr>
          <w:szCs w:val="24"/>
        </w:rPr>
        <w:lastRenderedPageBreak/>
        <w:t>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E3ED4">
        <w:fldChar w:fldCharType="begin"/>
      </w:r>
      <w:r w:rsidR="000E3ED4">
        <w:instrText xml:space="preserve"> REF _Ref55335823 \r \h  \* MERGEFORMAT </w:instrText>
      </w:r>
      <w:r w:rsidR="000E3ED4">
        <w:fldChar w:fldCharType="separate"/>
      </w:r>
      <w:r w:rsidR="00991C07" w:rsidRPr="00991C07">
        <w:rPr>
          <w:rFonts w:eastAsia="Calibri"/>
          <w:szCs w:val="24"/>
          <w:lang w:eastAsia="en-US"/>
        </w:rPr>
        <w:t>5.6</w:t>
      </w:r>
      <w:r w:rsidR="000E3ED4">
        <w:fldChar w:fldCharType="end"/>
      </w:r>
      <w:r w:rsidRPr="00DB5A15">
        <w:rPr>
          <w:rFonts w:eastAsia="Calibri"/>
          <w:szCs w:val="24"/>
          <w:lang w:eastAsia="en-US"/>
        </w:rPr>
        <w:t xml:space="preserve">) Участник обязан направить на электронную почту </w:t>
      </w:r>
      <w:r w:rsidR="000E3ED4" w:rsidRPr="000E3ED4">
        <w:rPr>
          <w:rFonts w:eastAsia="Calibri"/>
          <w:b/>
          <w:szCs w:val="24"/>
          <w:lang w:eastAsia="en-US"/>
        </w:rPr>
        <w:t xml:space="preserve">ведущему специалисту </w:t>
      </w:r>
      <w:r w:rsidR="000E3ED4" w:rsidRPr="000E3ED4">
        <w:rPr>
          <w:b/>
          <w:szCs w:val="24"/>
        </w:rPr>
        <w:t xml:space="preserve">отдела закупочной деятельности Управления логистики и материально-технического обеспечения филиала ПАО «МРСК Центра» - «Смоленскэнерго» </w:t>
      </w:r>
      <w:r w:rsidR="000E3ED4" w:rsidRPr="000E3ED4">
        <w:rPr>
          <w:rFonts w:eastAsia="Calibri"/>
          <w:b/>
          <w:szCs w:val="24"/>
          <w:lang w:eastAsia="en-US"/>
        </w:rPr>
        <w:t xml:space="preserve">Алтуниной Надежда Андреевне, контактный телефон: (4812) 42-95-56, адрес электронной почты: </w:t>
      </w:r>
      <w:hyperlink r:id="rId35" w:history="1">
        <w:r w:rsidR="000E3ED4" w:rsidRPr="000E3ED4">
          <w:rPr>
            <w:b/>
            <w:szCs w:val="24"/>
          </w:rPr>
          <w:t>Altunina.NA@mrsk-1.ru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E3ED4">
        <w:fldChar w:fldCharType="begin"/>
      </w:r>
      <w:r w:rsidR="000E3ED4">
        <w:instrText xml:space="preserve"> REF _Ref440289953 \r \h  \* MERGEFORMAT </w:instrText>
      </w:r>
      <w:r w:rsidR="000E3ED4">
        <w:fldChar w:fldCharType="separate"/>
      </w:r>
      <w:r w:rsidR="00991C07" w:rsidRPr="00991C07">
        <w:rPr>
          <w:szCs w:val="24"/>
        </w:rPr>
        <w:t>3.4.1.3</w:t>
      </w:r>
      <w:r w:rsidR="000E3ED4">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0E3ED4" w:rsidRPr="00140798" w:rsidRDefault="000E3ED4" w:rsidP="000E3ED4">
      <w:pPr>
        <w:pStyle w:val="aff6"/>
        <w:numPr>
          <w:ilvl w:val="0"/>
          <w:numId w:val="0"/>
        </w:numPr>
        <w:tabs>
          <w:tab w:val="left" w:pos="-7797"/>
        </w:tabs>
        <w:spacing w:before="120" w:line="240" w:lineRule="auto"/>
        <w:ind w:left="1134"/>
        <w:jc w:val="center"/>
        <w:rPr>
          <w:sz w:val="24"/>
          <w:szCs w:val="24"/>
          <w:u w:val="single"/>
        </w:rPr>
      </w:pPr>
      <w:r w:rsidRPr="00140798">
        <w:rPr>
          <w:sz w:val="24"/>
          <w:szCs w:val="24"/>
          <w:u w:val="single"/>
        </w:rPr>
        <w:t xml:space="preserve">Получатель платежа: филиал Публичного акционерного </w:t>
      </w:r>
      <w:r w:rsidRPr="004411D7">
        <w:rPr>
          <w:sz w:val="24"/>
          <w:szCs w:val="24"/>
        </w:rPr>
        <w:t>общества</w:t>
      </w:r>
      <w:r w:rsidRPr="00140798">
        <w:rPr>
          <w:sz w:val="24"/>
          <w:szCs w:val="24"/>
          <w:u w:val="single"/>
        </w:rPr>
        <w:t xml:space="preserve"> «Межрегиональная распределительная сетевая компания Центра» - «Смоленскэнерго»</w:t>
      </w:r>
    </w:p>
    <w:p w:rsidR="000E3ED4" w:rsidRPr="00140798" w:rsidRDefault="000E3ED4" w:rsidP="000E3ED4">
      <w:pPr>
        <w:pStyle w:val="aff6"/>
        <w:numPr>
          <w:ilvl w:val="0"/>
          <w:numId w:val="0"/>
        </w:numPr>
        <w:snapToGrid w:val="0"/>
        <w:spacing w:line="240" w:lineRule="auto"/>
        <w:ind w:left="1134"/>
        <w:jc w:val="center"/>
        <w:rPr>
          <w:sz w:val="24"/>
          <w:szCs w:val="24"/>
        </w:rPr>
      </w:pPr>
      <w:r w:rsidRPr="00140798">
        <w:rPr>
          <w:sz w:val="24"/>
          <w:szCs w:val="24"/>
        </w:rPr>
        <w:t>214019 г. Смоленск, ул. Тенишевой, д. 33</w:t>
      </w:r>
    </w:p>
    <w:p w:rsidR="000E3ED4" w:rsidRPr="00140798" w:rsidRDefault="000E3ED4" w:rsidP="000E3ED4">
      <w:pPr>
        <w:pStyle w:val="aff6"/>
        <w:numPr>
          <w:ilvl w:val="0"/>
          <w:numId w:val="0"/>
        </w:numPr>
        <w:snapToGrid w:val="0"/>
        <w:spacing w:line="240" w:lineRule="auto"/>
        <w:ind w:left="1134"/>
        <w:jc w:val="center"/>
        <w:rPr>
          <w:sz w:val="24"/>
          <w:szCs w:val="24"/>
        </w:rPr>
      </w:pPr>
      <w:r w:rsidRPr="00140798">
        <w:rPr>
          <w:sz w:val="24"/>
          <w:szCs w:val="24"/>
        </w:rPr>
        <w:t>ОГРН 1046900099498 в ИФНС № 15 по г. Москве</w:t>
      </w:r>
    </w:p>
    <w:p w:rsidR="000E3ED4" w:rsidRPr="00140798" w:rsidRDefault="000E3ED4" w:rsidP="000E3ED4">
      <w:pPr>
        <w:pStyle w:val="aff6"/>
        <w:numPr>
          <w:ilvl w:val="0"/>
          <w:numId w:val="0"/>
        </w:numPr>
        <w:tabs>
          <w:tab w:val="left" w:pos="-7797"/>
        </w:tabs>
        <w:spacing w:before="120" w:line="240" w:lineRule="auto"/>
        <w:ind w:left="1134"/>
        <w:jc w:val="center"/>
        <w:rPr>
          <w:sz w:val="24"/>
          <w:szCs w:val="24"/>
        </w:rPr>
      </w:pPr>
      <w:r w:rsidRPr="00140798">
        <w:rPr>
          <w:sz w:val="24"/>
          <w:szCs w:val="24"/>
        </w:rPr>
        <w:t>ИНН/КПП: 6901067107/673102001</w:t>
      </w:r>
      <w:r>
        <w:rPr>
          <w:sz w:val="24"/>
          <w:szCs w:val="24"/>
        </w:rPr>
        <w:t>;</w:t>
      </w:r>
    </w:p>
    <w:p w:rsidR="000E3ED4" w:rsidRPr="00140798" w:rsidRDefault="000E3ED4" w:rsidP="000E3ED4">
      <w:pPr>
        <w:pStyle w:val="aff6"/>
        <w:numPr>
          <w:ilvl w:val="0"/>
          <w:numId w:val="0"/>
        </w:numPr>
        <w:tabs>
          <w:tab w:val="left" w:pos="-7797"/>
        </w:tabs>
        <w:spacing w:line="240" w:lineRule="auto"/>
        <w:ind w:left="1134"/>
        <w:jc w:val="center"/>
        <w:rPr>
          <w:sz w:val="24"/>
          <w:szCs w:val="24"/>
        </w:rPr>
      </w:pPr>
      <w:r w:rsidRPr="00140798">
        <w:rPr>
          <w:sz w:val="24"/>
          <w:szCs w:val="24"/>
        </w:rPr>
        <w:t>ОКПО</w:t>
      </w:r>
      <w:r>
        <w:rPr>
          <w:sz w:val="24"/>
          <w:szCs w:val="24"/>
        </w:rPr>
        <w:t>:</w:t>
      </w:r>
      <w:r w:rsidRPr="00140798">
        <w:rPr>
          <w:sz w:val="24"/>
          <w:szCs w:val="24"/>
        </w:rPr>
        <w:t xml:space="preserve"> 00107436</w:t>
      </w:r>
      <w:r>
        <w:rPr>
          <w:sz w:val="24"/>
          <w:szCs w:val="24"/>
        </w:rPr>
        <w:t>;</w:t>
      </w:r>
    </w:p>
    <w:p w:rsidR="000E3ED4" w:rsidRPr="00140798" w:rsidRDefault="000E3ED4" w:rsidP="000E3ED4">
      <w:pPr>
        <w:pStyle w:val="aff6"/>
        <w:numPr>
          <w:ilvl w:val="0"/>
          <w:numId w:val="0"/>
        </w:numPr>
        <w:tabs>
          <w:tab w:val="left" w:pos="-7797"/>
        </w:tabs>
        <w:spacing w:line="240" w:lineRule="auto"/>
        <w:ind w:left="1134"/>
        <w:jc w:val="center"/>
        <w:rPr>
          <w:sz w:val="24"/>
          <w:szCs w:val="24"/>
        </w:rPr>
      </w:pPr>
      <w:r w:rsidRPr="00140798">
        <w:rPr>
          <w:sz w:val="24"/>
          <w:szCs w:val="24"/>
        </w:rPr>
        <w:t>р/с: 40702810623250000008 в филиале Банка ВТБ (ПАО) в г. Воронеже</w:t>
      </w:r>
      <w:r>
        <w:rPr>
          <w:sz w:val="24"/>
          <w:szCs w:val="24"/>
        </w:rPr>
        <w:t>;</w:t>
      </w:r>
    </w:p>
    <w:p w:rsidR="000E3ED4" w:rsidRPr="00140798" w:rsidRDefault="000E3ED4" w:rsidP="000E3ED4">
      <w:pPr>
        <w:pStyle w:val="aff6"/>
        <w:numPr>
          <w:ilvl w:val="0"/>
          <w:numId w:val="0"/>
        </w:numPr>
        <w:tabs>
          <w:tab w:val="left" w:pos="-7797"/>
        </w:tabs>
        <w:spacing w:line="240" w:lineRule="auto"/>
        <w:ind w:left="1134"/>
        <w:jc w:val="center"/>
        <w:rPr>
          <w:sz w:val="24"/>
          <w:szCs w:val="24"/>
        </w:rPr>
      </w:pPr>
      <w:r w:rsidRPr="00140798">
        <w:rPr>
          <w:sz w:val="24"/>
          <w:szCs w:val="24"/>
        </w:rPr>
        <w:t>БИК: 042007835</w:t>
      </w:r>
      <w:r>
        <w:rPr>
          <w:sz w:val="24"/>
          <w:szCs w:val="24"/>
        </w:rPr>
        <w:t>;</w:t>
      </w:r>
    </w:p>
    <w:p w:rsidR="000E3ED4" w:rsidRPr="00140798" w:rsidRDefault="000E3ED4" w:rsidP="000E3ED4">
      <w:pPr>
        <w:pStyle w:val="aff6"/>
        <w:numPr>
          <w:ilvl w:val="0"/>
          <w:numId w:val="0"/>
        </w:numPr>
        <w:tabs>
          <w:tab w:val="left" w:pos="-7797"/>
        </w:tabs>
        <w:spacing w:line="240" w:lineRule="auto"/>
        <w:ind w:left="1134"/>
        <w:jc w:val="center"/>
        <w:rPr>
          <w:sz w:val="24"/>
          <w:szCs w:val="24"/>
        </w:rPr>
      </w:pPr>
      <w:r w:rsidRPr="00140798">
        <w:rPr>
          <w:sz w:val="24"/>
          <w:szCs w:val="24"/>
        </w:rPr>
        <w:t>к/с: 30101810100000000835</w:t>
      </w:r>
      <w:r>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E3ED4">
        <w:fldChar w:fldCharType="begin"/>
      </w:r>
      <w:r w:rsidR="000E3ED4">
        <w:instrText xml:space="preserve"> REF _Ref306140451 \r \h  \* MERGEFORMAT </w:instrText>
      </w:r>
      <w:r w:rsidR="000E3ED4">
        <w:fldChar w:fldCharType="separate"/>
      </w:r>
      <w:r w:rsidR="00991C07" w:rsidRPr="00991C07">
        <w:rPr>
          <w:sz w:val="24"/>
          <w:szCs w:val="24"/>
        </w:rPr>
        <w:t>3.14</w:t>
      </w:r>
      <w:r w:rsidR="000E3ED4">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2058CD" w:rsidRDefault="00717F60" w:rsidP="00BC19F9">
      <w:pPr>
        <w:widowControl w:val="0"/>
        <w:numPr>
          <w:ilvl w:val="3"/>
          <w:numId w:val="27"/>
        </w:numPr>
        <w:overflowPunct w:val="0"/>
        <w:autoSpaceDE w:val="0"/>
        <w:spacing w:after="100" w:line="264" w:lineRule="auto"/>
        <w:ind w:left="0" w:firstLine="567"/>
        <w:rPr>
          <w:bCs w:val="0"/>
          <w:sz w:val="24"/>
          <w:szCs w:val="24"/>
        </w:rPr>
      </w:pPr>
      <w:r w:rsidRPr="002058CD">
        <w:rPr>
          <w:bCs w:val="0"/>
          <w:sz w:val="24"/>
          <w:szCs w:val="24"/>
        </w:rPr>
        <w:t>Порядок подачи Заявок на ЭТП определяется правилами и инструкциями данной ЭТП.</w:t>
      </w:r>
    </w:p>
    <w:p w:rsidR="00717F60" w:rsidRPr="002058CD" w:rsidRDefault="00717F60" w:rsidP="00BC19F9">
      <w:pPr>
        <w:widowControl w:val="0"/>
        <w:numPr>
          <w:ilvl w:val="3"/>
          <w:numId w:val="27"/>
        </w:numPr>
        <w:overflowPunct w:val="0"/>
        <w:autoSpaceDE w:val="0"/>
        <w:spacing w:after="100" w:line="264" w:lineRule="auto"/>
        <w:ind w:left="0" w:firstLine="567"/>
        <w:rPr>
          <w:bCs w:val="0"/>
          <w:sz w:val="24"/>
          <w:szCs w:val="24"/>
        </w:rPr>
      </w:pPr>
      <w:r w:rsidRPr="002058C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058CD">
        <w:rPr>
          <w:bCs w:val="0"/>
          <w:sz w:val="24"/>
          <w:szCs w:val="24"/>
        </w:rPr>
        <w:t>Участник</w:t>
      </w:r>
      <w:r w:rsidRPr="002058CD">
        <w:rPr>
          <w:bCs w:val="0"/>
          <w:sz w:val="24"/>
          <w:szCs w:val="24"/>
        </w:rPr>
        <w:t>ом через ЭТП в отсканированном виде</w:t>
      </w:r>
      <w:r w:rsidR="005436EC" w:rsidRPr="002058CD">
        <w:rPr>
          <w:bCs w:val="0"/>
          <w:sz w:val="24"/>
          <w:szCs w:val="24"/>
        </w:rPr>
        <w:t xml:space="preserve"> (за исключением файла копии Анкеты Участника запроса предложений, выполненного в формате MS Word)</w:t>
      </w:r>
      <w:r w:rsidRPr="002058CD">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058CD">
        <w:rPr>
          <w:bCs w:val="0"/>
          <w:sz w:val="24"/>
          <w:szCs w:val="24"/>
        </w:rPr>
        <w:t xml:space="preserve">электронных </w:t>
      </w:r>
      <w:r w:rsidRPr="002058CD">
        <w:rPr>
          <w:bCs w:val="0"/>
          <w:sz w:val="24"/>
          <w:szCs w:val="24"/>
        </w:rPr>
        <w:t>архивов, состоящих из нескольких частей (томов) на ЭТП не допускается.</w:t>
      </w:r>
    </w:p>
    <w:p w:rsidR="00717F60" w:rsidRPr="002058CD"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2058CD">
        <w:rPr>
          <w:bCs w:val="0"/>
          <w:sz w:val="24"/>
          <w:szCs w:val="24"/>
        </w:rPr>
        <w:t>Заявк</w:t>
      </w:r>
      <w:r w:rsidR="00717F60" w:rsidRPr="002058CD">
        <w:rPr>
          <w:bCs w:val="0"/>
          <w:sz w:val="24"/>
          <w:szCs w:val="24"/>
        </w:rPr>
        <w:t xml:space="preserve">и на ЭТП могут быть поданы до </w:t>
      </w:r>
      <w:r w:rsidR="002B5044" w:rsidRPr="002058CD">
        <w:rPr>
          <w:b/>
          <w:bCs w:val="0"/>
          <w:sz w:val="24"/>
          <w:szCs w:val="24"/>
        </w:rPr>
        <w:t xml:space="preserve">12 часов 00 минут </w:t>
      </w:r>
      <w:r w:rsidR="002058CD" w:rsidRPr="002058CD">
        <w:rPr>
          <w:b/>
          <w:bCs w:val="0"/>
          <w:sz w:val="24"/>
          <w:szCs w:val="24"/>
        </w:rPr>
        <w:t>27</w:t>
      </w:r>
      <w:r w:rsidR="002B5044" w:rsidRPr="002058CD">
        <w:rPr>
          <w:b/>
          <w:bCs w:val="0"/>
          <w:sz w:val="24"/>
          <w:szCs w:val="24"/>
        </w:rPr>
        <w:t xml:space="preserve"> </w:t>
      </w:r>
      <w:r w:rsidR="002058CD" w:rsidRPr="002058CD">
        <w:rPr>
          <w:b/>
          <w:bCs w:val="0"/>
          <w:sz w:val="24"/>
          <w:szCs w:val="24"/>
        </w:rPr>
        <w:t xml:space="preserve">июля </w:t>
      </w:r>
      <w:r w:rsidR="004E638A" w:rsidRPr="002058CD">
        <w:rPr>
          <w:b/>
          <w:bCs w:val="0"/>
          <w:sz w:val="24"/>
          <w:szCs w:val="24"/>
        </w:rPr>
        <w:t>2017</w:t>
      </w:r>
      <w:r w:rsidR="002B5044" w:rsidRPr="002058CD">
        <w:rPr>
          <w:b/>
          <w:bCs w:val="0"/>
          <w:sz w:val="24"/>
          <w:szCs w:val="24"/>
        </w:rPr>
        <w:t xml:space="preserve"> года</w:t>
      </w:r>
      <w:r w:rsidR="00BC2634" w:rsidRPr="002058CD">
        <w:rPr>
          <w:b/>
          <w:bCs w:val="0"/>
          <w:sz w:val="24"/>
          <w:szCs w:val="24"/>
        </w:rPr>
        <w:t xml:space="preserve">, </w:t>
      </w:r>
      <w:r w:rsidR="00BC2634" w:rsidRPr="002058CD">
        <w:rPr>
          <w:bCs w:val="0"/>
          <w:sz w:val="24"/>
          <w:szCs w:val="24"/>
        </w:rPr>
        <w:t xml:space="preserve">при этом предложенная Участником в Письме о подаче оферты </w:t>
      </w:r>
      <w:r w:rsidR="00BC2634" w:rsidRPr="002058CD">
        <w:rPr>
          <w:bCs w:val="0"/>
          <w:spacing w:val="-2"/>
          <w:sz w:val="24"/>
          <w:szCs w:val="24"/>
        </w:rPr>
        <w:t>(под</w:t>
      </w:r>
      <w:r w:rsidR="00BC2634" w:rsidRPr="002058CD">
        <w:rPr>
          <w:bCs w:val="0"/>
          <w:sz w:val="24"/>
          <w:szCs w:val="24"/>
        </w:rPr>
        <w:t xml:space="preserve">раздел </w:t>
      </w:r>
      <w:r w:rsidR="000E3ED4" w:rsidRPr="002058CD">
        <w:rPr>
          <w:sz w:val="24"/>
          <w:szCs w:val="24"/>
        </w:rPr>
        <w:fldChar w:fldCharType="begin"/>
      </w:r>
      <w:r w:rsidR="000E3ED4" w:rsidRPr="002058CD">
        <w:rPr>
          <w:sz w:val="24"/>
          <w:szCs w:val="24"/>
        </w:rPr>
        <w:instrText xml:space="preserve"> REF _Ref55336310 \r \h  \* MERGEFORMAT </w:instrText>
      </w:r>
      <w:r w:rsidR="000E3ED4" w:rsidRPr="002058CD">
        <w:rPr>
          <w:sz w:val="24"/>
          <w:szCs w:val="24"/>
        </w:rPr>
      </w:r>
      <w:r w:rsidR="000E3ED4" w:rsidRPr="002058CD">
        <w:rPr>
          <w:sz w:val="24"/>
          <w:szCs w:val="24"/>
        </w:rPr>
        <w:fldChar w:fldCharType="separate"/>
      </w:r>
      <w:r w:rsidR="00991C07" w:rsidRPr="002058CD">
        <w:rPr>
          <w:bCs w:val="0"/>
          <w:sz w:val="24"/>
          <w:szCs w:val="24"/>
        </w:rPr>
        <w:t>5.1</w:t>
      </w:r>
      <w:r w:rsidR="000E3ED4" w:rsidRPr="002058CD">
        <w:rPr>
          <w:sz w:val="24"/>
          <w:szCs w:val="24"/>
        </w:rPr>
        <w:fldChar w:fldCharType="end"/>
      </w:r>
      <w:r w:rsidR="00BC2634" w:rsidRPr="002058CD">
        <w:rPr>
          <w:bCs w:val="0"/>
          <w:sz w:val="24"/>
          <w:szCs w:val="24"/>
          <w:lang w:eastAsia="ru-RU"/>
        </w:rPr>
        <w:t>)</w:t>
      </w:r>
      <w:r w:rsidR="00BC2634" w:rsidRPr="002058CD">
        <w:rPr>
          <w:bCs w:val="0"/>
          <w:sz w:val="24"/>
          <w:szCs w:val="24"/>
        </w:rPr>
        <w:t xml:space="preserve"> цена должна соответствовать цене, указанной Участником на «котировочной доске» ЭТП</w:t>
      </w:r>
      <w:r w:rsidR="00717F60" w:rsidRPr="002058CD">
        <w:rPr>
          <w:bCs w:val="0"/>
          <w:i/>
          <w:sz w:val="24"/>
          <w:szCs w:val="24"/>
        </w:rPr>
        <w:t>.</w:t>
      </w:r>
      <w:bookmarkEnd w:id="521"/>
    </w:p>
    <w:p w:rsidR="00953987" w:rsidRPr="002058CD"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2058CD">
        <w:rPr>
          <w:bCs w:val="0"/>
          <w:sz w:val="24"/>
          <w:szCs w:val="24"/>
        </w:rPr>
        <w:t xml:space="preserve">После наступления даты и времени завершения срока подачи Заявок Участниками (п. </w:t>
      </w:r>
      <w:r w:rsidR="000E3ED4" w:rsidRPr="002058CD">
        <w:rPr>
          <w:sz w:val="24"/>
          <w:szCs w:val="24"/>
        </w:rPr>
        <w:fldChar w:fldCharType="begin"/>
      </w:r>
      <w:r w:rsidR="000E3ED4" w:rsidRPr="002058CD">
        <w:rPr>
          <w:sz w:val="24"/>
          <w:szCs w:val="24"/>
        </w:rPr>
        <w:instrText xml:space="preserve"> REF _Ref440289953 \r \h  \* MERGEFORMAT </w:instrText>
      </w:r>
      <w:r w:rsidR="000E3ED4" w:rsidRPr="002058CD">
        <w:rPr>
          <w:sz w:val="24"/>
          <w:szCs w:val="24"/>
        </w:rPr>
      </w:r>
      <w:r w:rsidR="000E3ED4" w:rsidRPr="002058CD">
        <w:rPr>
          <w:sz w:val="24"/>
          <w:szCs w:val="24"/>
        </w:rPr>
        <w:fldChar w:fldCharType="separate"/>
      </w:r>
      <w:r w:rsidR="00991C07" w:rsidRPr="002058CD">
        <w:rPr>
          <w:bCs w:val="0"/>
          <w:sz w:val="24"/>
          <w:szCs w:val="24"/>
        </w:rPr>
        <w:t>3.4.1.3</w:t>
      </w:r>
      <w:r w:rsidR="000E3ED4" w:rsidRPr="002058CD">
        <w:rPr>
          <w:sz w:val="24"/>
          <w:szCs w:val="24"/>
        </w:rPr>
        <w:fldChar w:fldCharType="end"/>
      </w:r>
      <w:r w:rsidRPr="002058CD">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E3ED4">
        <w:fldChar w:fldCharType="begin"/>
      </w:r>
      <w:r w:rsidR="000E3ED4">
        <w:instrText xml:space="preserve"> REF _Ref440272256 \r \h  \* MERGEFORMAT </w:instrText>
      </w:r>
      <w:r w:rsidR="000E3ED4">
        <w:fldChar w:fldCharType="separate"/>
      </w:r>
      <w:r w:rsidR="00991C07" w:rsidRPr="00991C07">
        <w:rPr>
          <w:sz w:val="24"/>
          <w:szCs w:val="24"/>
        </w:rPr>
        <w:t>5.12</w:t>
      </w:r>
      <w:r w:rsidR="000E3ED4">
        <w:fldChar w:fldCharType="end"/>
      </w:r>
      <w:r w:rsidR="00CA44AD" w:rsidRPr="00DB5A15">
        <w:rPr>
          <w:sz w:val="24"/>
          <w:szCs w:val="24"/>
        </w:rPr>
        <w:t xml:space="preserve">) и Расписки сдачи-приемки соглашения о неустойке (подраздел </w:t>
      </w:r>
      <w:r w:rsidR="000E3ED4">
        <w:fldChar w:fldCharType="begin"/>
      </w:r>
      <w:r w:rsidR="000E3ED4">
        <w:instrText xml:space="preserve"> REF _Ref467569419 \r \h  \* MERGEFORMAT </w:instrText>
      </w:r>
      <w:r w:rsidR="000E3ED4">
        <w:fldChar w:fldCharType="separate"/>
      </w:r>
      <w:r w:rsidR="00991C07" w:rsidRPr="00991C07">
        <w:rPr>
          <w:sz w:val="24"/>
          <w:szCs w:val="24"/>
        </w:rPr>
        <w:t>5.13</w:t>
      </w:r>
      <w:r w:rsidR="000E3ED4">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E3ED4">
        <w:fldChar w:fldCharType="begin"/>
      </w:r>
      <w:r w:rsidR="000E3ED4">
        <w:instrText xml:space="preserve"> REF _Ref440289953 \r \h  \* MERGEFORMAT </w:instrText>
      </w:r>
      <w:r w:rsidR="000E3ED4">
        <w:fldChar w:fldCharType="separate"/>
      </w:r>
      <w:r w:rsidR="00991C07" w:rsidRPr="00991C07">
        <w:rPr>
          <w:bCs w:val="0"/>
          <w:sz w:val="24"/>
          <w:szCs w:val="24"/>
        </w:rPr>
        <w:t>3.4.1.3</w:t>
      </w:r>
      <w:r w:rsidR="000E3ED4">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E3ED4">
        <w:fldChar w:fldCharType="begin"/>
      </w:r>
      <w:r w:rsidR="000E3ED4">
        <w:instrText xml:space="preserve"> REF _Ref440289953 \r \h  \* MERGEFORMAT </w:instrText>
      </w:r>
      <w:r w:rsidR="000E3ED4">
        <w:fldChar w:fldCharType="separate"/>
      </w:r>
      <w:r w:rsidR="00991C07" w:rsidRPr="00991C07">
        <w:rPr>
          <w:bCs w:val="0"/>
          <w:sz w:val="24"/>
          <w:szCs w:val="24"/>
        </w:rPr>
        <w:t>3.4.1.3</w:t>
      </w:r>
      <w:r w:rsidR="000E3ED4">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lastRenderedPageBreak/>
        <w:t xml:space="preserve">После окончания срока подачи Заявок </w:t>
      </w:r>
      <w:r w:rsidRPr="00382A07">
        <w:rPr>
          <w:bCs w:val="0"/>
          <w:sz w:val="24"/>
          <w:szCs w:val="24"/>
        </w:rPr>
        <w:t xml:space="preserve">(п. </w:t>
      </w:r>
      <w:r w:rsidR="000E3ED4">
        <w:fldChar w:fldCharType="begin"/>
      </w:r>
      <w:r w:rsidR="000E3ED4">
        <w:instrText xml:space="preserve"> REF _Ref440289953 \r \h  \* MERGEFORMAT </w:instrText>
      </w:r>
      <w:r w:rsidR="000E3ED4">
        <w:fldChar w:fldCharType="separate"/>
      </w:r>
      <w:r w:rsidR="00991C07" w:rsidRPr="00991C07">
        <w:rPr>
          <w:bCs w:val="0"/>
          <w:sz w:val="24"/>
          <w:szCs w:val="24"/>
        </w:rPr>
        <w:t>3.4.1.3</w:t>
      </w:r>
      <w:r w:rsidR="000E3ED4">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E3ED4">
        <w:fldChar w:fldCharType="begin"/>
      </w:r>
      <w:r w:rsidR="000E3ED4">
        <w:instrText xml:space="preserve"> REF _Ref55279015 \r \h  \* MERGEFORMAT </w:instrText>
      </w:r>
      <w:r w:rsidR="000E3ED4">
        <w:fldChar w:fldCharType="separate"/>
      </w:r>
      <w:r w:rsidR="00991C07" w:rsidRPr="00991C07">
        <w:rPr>
          <w:sz w:val="24"/>
          <w:szCs w:val="24"/>
        </w:rPr>
        <w:t>3.3.1.6</w:t>
      </w:r>
      <w:r w:rsidR="000E3ED4">
        <w:fldChar w:fldCharType="end"/>
      </w:r>
      <w:r w:rsidRPr="00382A07">
        <w:rPr>
          <w:sz w:val="24"/>
          <w:szCs w:val="24"/>
        </w:rPr>
        <w:t xml:space="preserve">, </w:t>
      </w:r>
      <w:r w:rsidR="000E3ED4">
        <w:fldChar w:fldCharType="begin"/>
      </w:r>
      <w:r w:rsidR="000E3ED4">
        <w:instrText xml:space="preserve"> REF _Ref195087786 \r \h  \* MERGEFORMAT </w:instrText>
      </w:r>
      <w:r w:rsidR="000E3ED4">
        <w:fldChar w:fldCharType="separate"/>
      </w:r>
      <w:r w:rsidR="00991C07" w:rsidRPr="00991C07">
        <w:rPr>
          <w:sz w:val="24"/>
          <w:szCs w:val="24"/>
        </w:rPr>
        <w:t>3.3.1.7</w:t>
      </w:r>
      <w:r w:rsidR="000E3ED4">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E3ED4">
        <w:fldChar w:fldCharType="begin"/>
      </w:r>
      <w:r w:rsidR="000E3ED4">
        <w:instrText xml:space="preserve"> REF _Ref93089454 \n \h  \* MERGEFORMAT </w:instrText>
      </w:r>
      <w:r w:rsidR="000E3ED4">
        <w:fldChar w:fldCharType="separate"/>
      </w:r>
      <w:r w:rsidR="00991C07" w:rsidRPr="00991C07">
        <w:rPr>
          <w:bCs w:val="0"/>
          <w:sz w:val="24"/>
          <w:szCs w:val="24"/>
        </w:rPr>
        <w:t>3.6.2</w:t>
      </w:r>
      <w:r w:rsidR="000E3ED4">
        <w:fldChar w:fldCharType="end"/>
      </w:r>
      <w:r w:rsidRPr="00382A07">
        <w:rPr>
          <w:bCs w:val="0"/>
          <w:sz w:val="24"/>
          <w:szCs w:val="24"/>
        </w:rPr>
        <w:t xml:space="preserve">), проведение (при необходимости) переговоров (пункт </w:t>
      </w:r>
      <w:r w:rsidR="000E3ED4">
        <w:fldChar w:fldCharType="begin"/>
      </w:r>
      <w:r w:rsidR="000E3ED4">
        <w:instrText xml:space="preserve"> REF _Ref303670674 \n \h  \* MERGEFORMAT </w:instrText>
      </w:r>
      <w:r w:rsidR="000E3ED4">
        <w:fldChar w:fldCharType="separate"/>
      </w:r>
      <w:r w:rsidR="00991C07" w:rsidRPr="00991C07">
        <w:rPr>
          <w:bCs w:val="0"/>
          <w:sz w:val="24"/>
          <w:szCs w:val="24"/>
        </w:rPr>
        <w:t>3.6.3</w:t>
      </w:r>
      <w:r w:rsidR="000E3ED4">
        <w:fldChar w:fldCharType="end"/>
      </w:r>
      <w:r w:rsidRPr="00382A07">
        <w:rPr>
          <w:bCs w:val="0"/>
          <w:sz w:val="24"/>
          <w:szCs w:val="24"/>
        </w:rPr>
        <w:t>) и оценочную стадию (пункт</w:t>
      </w:r>
      <w:r w:rsidR="007F3FB7" w:rsidRPr="00382A07">
        <w:rPr>
          <w:bCs w:val="0"/>
          <w:sz w:val="24"/>
          <w:szCs w:val="24"/>
        </w:rPr>
        <w:t xml:space="preserve"> </w:t>
      </w:r>
      <w:r w:rsidR="000E3ED4">
        <w:fldChar w:fldCharType="begin"/>
      </w:r>
      <w:r w:rsidR="000E3ED4">
        <w:instrText xml:space="preserve"> REF _Ref306138385 \r \h  \* MERGEFORMAT </w:instrText>
      </w:r>
      <w:r w:rsidR="000E3ED4">
        <w:fldChar w:fldCharType="separate"/>
      </w:r>
      <w:r w:rsidR="00991C07" w:rsidRPr="00991C07">
        <w:rPr>
          <w:bCs w:val="0"/>
          <w:sz w:val="24"/>
          <w:szCs w:val="24"/>
        </w:rPr>
        <w:t>3.6.4</w:t>
      </w:r>
      <w:r w:rsidR="000E3ED4">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xml:space="preserve">, а </w:t>
      </w:r>
      <w:r w:rsidR="00076D8B" w:rsidRPr="00382A07">
        <w:rPr>
          <w:sz w:val="24"/>
          <w:szCs w:val="24"/>
        </w:rPr>
        <w:lastRenderedPageBreak/>
        <w:t>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E3ED4">
        <w:fldChar w:fldCharType="begin"/>
      </w:r>
      <w:r w:rsidR="000E3ED4">
        <w:instrText xml:space="preserve"> REF _Ref444179578 \r \h  \* MERGEFORMAT </w:instrText>
      </w:r>
      <w:r w:rsidR="000E3ED4">
        <w:fldChar w:fldCharType="separate"/>
      </w:r>
      <w:r w:rsidR="00991C07" w:rsidRPr="00991C07">
        <w:rPr>
          <w:sz w:val="24"/>
          <w:szCs w:val="24"/>
        </w:rPr>
        <w:t>5.10</w:t>
      </w:r>
      <w:r w:rsidR="000E3ED4">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E3ED4">
        <w:fldChar w:fldCharType="begin"/>
      </w:r>
      <w:r w:rsidR="000E3ED4">
        <w:instrText xml:space="preserve"> REF _Ref306176386 \r \h  \* MERGEFORMAT </w:instrText>
      </w:r>
      <w:r w:rsidR="000E3ED4">
        <w:fldChar w:fldCharType="separate"/>
      </w:r>
      <w:r w:rsidR="00991C07" w:rsidRPr="00991C07">
        <w:rPr>
          <w:sz w:val="24"/>
          <w:szCs w:val="24"/>
        </w:rPr>
        <w:t>3.3.14</w:t>
      </w:r>
      <w:r w:rsidR="000E3ED4">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E3ED4">
        <w:fldChar w:fldCharType="begin"/>
      </w:r>
      <w:r w:rsidR="000E3ED4">
        <w:instrText xml:space="preserve"> REF _Ref306176386 \r \h  \* MERGEFORMAT </w:instrText>
      </w:r>
      <w:r w:rsidR="000E3ED4">
        <w:fldChar w:fldCharType="separate"/>
      </w:r>
      <w:r w:rsidR="00991C07" w:rsidRPr="00991C07">
        <w:rPr>
          <w:sz w:val="24"/>
          <w:szCs w:val="24"/>
        </w:rPr>
        <w:t>3.3.14</w:t>
      </w:r>
      <w:r w:rsidR="000E3ED4">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lastRenderedPageBreak/>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E3ED4">
        <w:fldChar w:fldCharType="begin"/>
      </w:r>
      <w:r w:rsidR="000E3ED4">
        <w:instrText xml:space="preserve"> REF _Ref471821960 \r \h  \* MERGEFORMAT </w:instrText>
      </w:r>
      <w:r w:rsidR="000E3ED4">
        <w:fldChar w:fldCharType="separate"/>
      </w:r>
      <w:r w:rsidR="00E9095F" w:rsidRPr="001018D6">
        <w:rPr>
          <w:sz w:val="24"/>
          <w:szCs w:val="24"/>
        </w:rPr>
        <w:t>3.8</w:t>
      </w:r>
      <w:r w:rsidR="000E3ED4">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E3ED4">
        <w:fldChar w:fldCharType="begin"/>
      </w:r>
      <w:r w:rsidR="000E3ED4">
        <w:instrText xml:space="preserve"> REF _Ref465850064 \r \h  \* MERGEFORMAT </w:instrText>
      </w:r>
      <w:r w:rsidR="000E3ED4">
        <w:fldChar w:fldCharType="separate"/>
      </w:r>
      <w:r w:rsidR="00991C07" w:rsidRPr="00991C07">
        <w:rPr>
          <w:iCs/>
          <w:sz w:val="24"/>
          <w:szCs w:val="24"/>
          <w:lang w:eastAsia="ru-RU"/>
        </w:rPr>
        <w:t>3.7.9</w:t>
      </w:r>
      <w:r w:rsidR="000E3ED4">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 xml:space="preserve">Проведение каждой последующей переторжки осуществляется по правилам, </w:t>
      </w:r>
      <w:r w:rsidRPr="00382A07">
        <w:rPr>
          <w:iCs/>
          <w:sz w:val="24"/>
          <w:szCs w:val="24"/>
          <w:lang w:eastAsia="ru-RU"/>
        </w:rPr>
        <w:lastRenderedPageBreak/>
        <w:t>предусмотренным в п.п.</w:t>
      </w:r>
      <w:r w:rsidR="000E3ED4">
        <w:fldChar w:fldCharType="begin"/>
      </w:r>
      <w:r w:rsidR="000E3ED4">
        <w:instrText xml:space="preserve"> REF _Ref306352987 \r \h  \* MERGEFORMAT </w:instrText>
      </w:r>
      <w:r w:rsidR="000E3ED4">
        <w:fldChar w:fldCharType="separate"/>
      </w:r>
      <w:r w:rsidR="00991C07" w:rsidRPr="00991C07">
        <w:rPr>
          <w:iCs/>
          <w:sz w:val="24"/>
          <w:szCs w:val="24"/>
          <w:lang w:eastAsia="ru-RU"/>
        </w:rPr>
        <w:t>3.7.3</w:t>
      </w:r>
      <w:r w:rsidR="000E3ED4">
        <w:fldChar w:fldCharType="end"/>
      </w:r>
      <w:r w:rsidRPr="00382A07">
        <w:rPr>
          <w:iCs/>
          <w:sz w:val="24"/>
          <w:szCs w:val="24"/>
          <w:lang w:eastAsia="ru-RU"/>
        </w:rPr>
        <w:t xml:space="preserve"> - </w:t>
      </w:r>
      <w:r w:rsidR="000E3ED4">
        <w:fldChar w:fldCharType="begin"/>
      </w:r>
      <w:r w:rsidR="000E3ED4">
        <w:instrText xml:space="preserve"> REF _Ref306353005 \r \h  \* MERGEFORMAT </w:instrText>
      </w:r>
      <w:r w:rsidR="000E3ED4">
        <w:fldChar w:fldCharType="separate"/>
      </w:r>
      <w:r w:rsidR="00991C07" w:rsidRPr="00991C07">
        <w:rPr>
          <w:iCs/>
          <w:sz w:val="24"/>
          <w:szCs w:val="24"/>
          <w:lang w:eastAsia="ru-RU"/>
        </w:rPr>
        <w:t>3.7.5</w:t>
      </w:r>
      <w:r w:rsidR="000E3ED4">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E3ED4">
        <w:fldChar w:fldCharType="begin"/>
      </w:r>
      <w:r w:rsidR="000E3ED4">
        <w:instrText xml:space="preserve"> REF _Ref465670219 \r \h  \* MERGEFORMAT </w:instrText>
      </w:r>
      <w:r w:rsidR="000E3ED4">
        <w:fldChar w:fldCharType="separate"/>
      </w:r>
      <w:r w:rsidR="00991C07" w:rsidRPr="00991C07">
        <w:rPr>
          <w:sz w:val="24"/>
          <w:szCs w:val="24"/>
        </w:rPr>
        <w:t>3.11</w:t>
      </w:r>
      <w:r w:rsidR="000E3ED4">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E3ED4">
        <w:fldChar w:fldCharType="begin"/>
      </w:r>
      <w:r w:rsidR="000E3ED4">
        <w:instrText xml:space="preserve"> REF _Ref468453355 \r \h  \* MERGEFORMAT </w:instrText>
      </w:r>
      <w:r w:rsidR="000E3ED4">
        <w:fldChar w:fldCharType="separate"/>
      </w:r>
      <w:r w:rsidR="00991C07" w:rsidRPr="00991C07">
        <w:rPr>
          <w:sz w:val="24"/>
          <w:szCs w:val="24"/>
        </w:rPr>
        <w:t>3.7.8</w:t>
      </w:r>
      <w:r w:rsidR="000E3ED4">
        <w:fldChar w:fldCharType="end"/>
      </w:r>
      <w:r w:rsidRPr="00991C07">
        <w:rPr>
          <w:sz w:val="24"/>
          <w:szCs w:val="24"/>
        </w:rPr>
        <w:t xml:space="preserve">, предоставляет документы, предусмотренные подпунктом </w:t>
      </w:r>
      <w:r w:rsidR="000E3ED4">
        <w:fldChar w:fldCharType="begin"/>
      </w:r>
      <w:r w:rsidR="000E3ED4">
        <w:instrText xml:space="preserve"> REF _Ref465675151 \r \h  \* MERGEFORMAT </w:instrText>
      </w:r>
      <w:r w:rsidR="000E3ED4">
        <w:fldChar w:fldCharType="separate"/>
      </w:r>
      <w:r w:rsidR="00991C07" w:rsidRPr="00991C07">
        <w:rPr>
          <w:sz w:val="24"/>
          <w:szCs w:val="24"/>
        </w:rPr>
        <w:t>3.11.2</w:t>
      </w:r>
      <w:r w:rsidR="000E3ED4">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E3ED4">
        <w:fldChar w:fldCharType="begin"/>
      </w:r>
      <w:r w:rsidR="000E3ED4">
        <w:instrText xml:space="preserve"> REF _Ref465675151 \r \h  \* MERGEFORMAT </w:instrText>
      </w:r>
      <w:r w:rsidR="000E3ED4">
        <w:fldChar w:fldCharType="separate"/>
      </w:r>
      <w:r w:rsidR="00991C07" w:rsidRPr="001018D6">
        <w:rPr>
          <w:sz w:val="24"/>
          <w:szCs w:val="24"/>
        </w:rPr>
        <w:t>3.11.2</w:t>
      </w:r>
      <w:r w:rsidR="000E3ED4">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w:t>
      </w:r>
      <w:r w:rsidRPr="001018D6">
        <w:rPr>
          <w:sz w:val="24"/>
          <w:szCs w:val="24"/>
        </w:rPr>
        <w:lastRenderedPageBreak/>
        <w:t>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0E3ED4"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0E3ED4">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0E3ED4"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0E3ED4">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0E3ED4">
        <w:rPr>
          <w:rFonts w:ascii="Times New Roman" w:hAnsi="Times New Roman" w:cs="Times New Roman"/>
          <w:sz w:val="24"/>
          <w:szCs w:val="24"/>
        </w:rPr>
        <w:t xml:space="preserve">а) закупка признана несостоявшейся (п. </w:t>
      </w:r>
      <w:r w:rsidR="000E3ED4" w:rsidRPr="000E3ED4">
        <w:fldChar w:fldCharType="begin"/>
      </w:r>
      <w:r w:rsidR="000E3ED4" w:rsidRPr="000E3ED4">
        <w:instrText xml:space="preserve"> REF _Ref303251044 \r \h  \* MERGEFORMAT </w:instrText>
      </w:r>
      <w:r w:rsidR="000E3ED4" w:rsidRPr="000E3ED4">
        <w:fldChar w:fldCharType="separate"/>
      </w:r>
      <w:r w:rsidR="00991C07" w:rsidRPr="000E3ED4">
        <w:rPr>
          <w:rFonts w:ascii="Times New Roman" w:hAnsi="Times New Roman" w:cs="Times New Roman"/>
          <w:sz w:val="24"/>
          <w:szCs w:val="24"/>
        </w:rPr>
        <w:t>3.10</w:t>
      </w:r>
      <w:r w:rsidR="000E3ED4" w:rsidRPr="000E3ED4">
        <w:fldChar w:fldCharType="end"/>
      </w:r>
      <w:r w:rsidRPr="000E3ED4">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0E3ED4">
        <w:rPr>
          <w:rFonts w:ascii="Times New Roman" w:hAnsi="Times New Roman" w:cs="Times New Roman"/>
          <w:sz w:val="24"/>
          <w:szCs w:val="24"/>
        </w:rPr>
        <w:t xml:space="preserve">по запросу предложений </w:t>
      </w:r>
      <w:r w:rsidRPr="000E3ED4">
        <w:rPr>
          <w:rFonts w:ascii="Times New Roman" w:hAnsi="Times New Roman" w:cs="Times New Roman"/>
          <w:sz w:val="24"/>
          <w:szCs w:val="24"/>
        </w:rPr>
        <w:t>(в случае если была подана только</w:t>
      </w:r>
      <w:r w:rsidRPr="001018D6">
        <w:rPr>
          <w:rFonts w:ascii="Times New Roman" w:hAnsi="Times New Roman" w:cs="Times New Roman"/>
          <w:sz w:val="24"/>
          <w:szCs w:val="24"/>
        </w:rPr>
        <w:t xml:space="preserve">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lastRenderedPageBreak/>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E3ED4">
        <w:fldChar w:fldCharType="begin"/>
      </w:r>
      <w:r w:rsidR="000E3ED4">
        <w:instrText xml:space="preserve"> REF _Ref472411304 \r \h  \* MERGEFORMAT </w:instrText>
      </w:r>
      <w:r w:rsidR="000E3ED4">
        <w:fldChar w:fldCharType="separate"/>
      </w:r>
      <w:r w:rsidR="00991C07" w:rsidRPr="001018D6">
        <w:rPr>
          <w:sz w:val="24"/>
          <w:szCs w:val="24"/>
        </w:rPr>
        <w:t>3.3.7.1</w:t>
      </w:r>
      <w:r w:rsidR="000E3ED4">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E3ED4">
        <w:fldChar w:fldCharType="begin"/>
      </w:r>
      <w:r w:rsidR="000E3ED4">
        <w:instrText xml:space="preserve"> REF _Ref440271072 \r \h  \* MERGEFORMAT </w:instrText>
      </w:r>
      <w:r w:rsidR="000E3ED4">
        <w:fldChar w:fldCharType="separate"/>
      </w:r>
      <w:r w:rsidR="00991C07" w:rsidRPr="001018D6">
        <w:rPr>
          <w:bCs w:val="0"/>
          <w:sz w:val="24"/>
          <w:szCs w:val="24"/>
        </w:rPr>
        <w:t>5.2</w:t>
      </w:r>
      <w:r w:rsidR="000E3ED4">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lastRenderedPageBreak/>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E3ED4">
        <w:fldChar w:fldCharType="begin"/>
      </w:r>
      <w:r w:rsidR="000E3ED4">
        <w:instrText xml:space="preserve"> REF _Ref468456963 \r \h  \* MERGEFORMAT </w:instrText>
      </w:r>
      <w:r w:rsidR="000E3ED4">
        <w:fldChar w:fldCharType="separate"/>
      </w:r>
      <w:r w:rsidR="00991C07" w:rsidRPr="00991C07">
        <w:rPr>
          <w:rFonts w:eastAsia="Times New Roman,Italic"/>
          <w:iCs/>
          <w:sz w:val="24"/>
          <w:szCs w:val="24"/>
        </w:rPr>
        <w:t>3.3.7</w:t>
      </w:r>
      <w:r w:rsidR="000E3ED4">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lastRenderedPageBreak/>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E3ED4">
        <w:fldChar w:fldCharType="begin"/>
      </w:r>
      <w:r w:rsidR="000E3ED4">
        <w:instrText xml:space="preserve"> REF _Ref465675151 \r \h  \* MERGEFORMAT </w:instrText>
      </w:r>
      <w:r w:rsidR="000E3ED4">
        <w:fldChar w:fldCharType="separate"/>
      </w:r>
      <w:r w:rsidR="00991C07" w:rsidRPr="00B32CC3">
        <w:rPr>
          <w:bCs/>
          <w:sz w:val="24"/>
          <w:szCs w:val="24"/>
        </w:rPr>
        <w:t>3.11.2</w:t>
      </w:r>
      <w:r w:rsidR="000E3ED4">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E3ED4">
        <w:fldChar w:fldCharType="begin"/>
      </w:r>
      <w:r w:rsidR="000E3ED4">
        <w:instrText xml:space="preserve"> REF _Ref468457053 \r \h  \* MERGEFORMAT </w:instrText>
      </w:r>
      <w:r w:rsidR="000E3ED4">
        <w:fldChar w:fldCharType="separate"/>
      </w:r>
      <w:r w:rsidR="00991C07">
        <w:rPr>
          <w:sz w:val="24"/>
          <w:szCs w:val="24"/>
        </w:rPr>
        <w:t>3.6.2.5</w:t>
      </w:r>
      <w:r w:rsidR="000E3ED4">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E3ED4">
        <w:fldChar w:fldCharType="begin"/>
      </w:r>
      <w:r w:rsidR="000E3ED4">
        <w:instrText xml:space="preserve"> REF _Ref465437572 \r \h  \* MERGEFORMAT </w:instrText>
      </w:r>
      <w:r w:rsidR="000E3ED4">
        <w:fldChar w:fldCharType="separate"/>
      </w:r>
      <w:r w:rsidR="00991C07" w:rsidRPr="001018D6">
        <w:rPr>
          <w:sz w:val="24"/>
          <w:szCs w:val="24"/>
        </w:rPr>
        <w:t>3.13.2</w:t>
      </w:r>
      <w:r w:rsidR="000E3ED4">
        <w:fldChar w:fldCharType="end"/>
      </w:r>
      <w:r w:rsidR="007929A7" w:rsidRPr="001018D6">
        <w:rPr>
          <w:sz w:val="24"/>
          <w:szCs w:val="24"/>
        </w:rPr>
        <w:t>-</w:t>
      </w:r>
      <w:r w:rsidR="000E3ED4">
        <w:fldChar w:fldCharType="begin"/>
      </w:r>
      <w:r w:rsidR="000E3ED4">
        <w:instrText xml:space="preserve"> REF _Ref465440181 \r \h  \* MERGEFORMAT </w:instrText>
      </w:r>
      <w:r w:rsidR="000E3ED4">
        <w:fldChar w:fldCharType="separate"/>
      </w:r>
      <w:r w:rsidR="00991C07" w:rsidRPr="001018D6">
        <w:rPr>
          <w:sz w:val="24"/>
          <w:szCs w:val="24"/>
        </w:rPr>
        <w:t>3.13.4</w:t>
      </w:r>
      <w:r w:rsidR="000E3ED4">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E3ED4">
        <w:fldChar w:fldCharType="begin"/>
      </w:r>
      <w:r w:rsidR="000E3ED4">
        <w:instrText xml:space="preserve"> REF _Ref465437572 \r \h  \* MERGEFORMAT </w:instrText>
      </w:r>
      <w:r w:rsidR="000E3ED4">
        <w:fldChar w:fldCharType="separate"/>
      </w:r>
      <w:r w:rsidR="00991C07" w:rsidRPr="001018D6">
        <w:rPr>
          <w:sz w:val="24"/>
          <w:szCs w:val="24"/>
        </w:rPr>
        <w:t>3.13.2</w:t>
      </w:r>
      <w:r w:rsidR="000E3ED4">
        <w:fldChar w:fldCharType="end"/>
      </w:r>
      <w:r w:rsidRPr="001018D6">
        <w:rPr>
          <w:sz w:val="24"/>
          <w:szCs w:val="24"/>
        </w:rPr>
        <w:t>-</w:t>
      </w:r>
      <w:r w:rsidR="000E3ED4">
        <w:fldChar w:fldCharType="begin"/>
      </w:r>
      <w:r w:rsidR="000E3ED4">
        <w:instrText xml:space="preserve"> REF _Ref465440181 \r \h  \* MERGEFORMAT </w:instrText>
      </w:r>
      <w:r w:rsidR="000E3ED4">
        <w:fldChar w:fldCharType="separate"/>
      </w:r>
      <w:r w:rsidR="00991C07" w:rsidRPr="001018D6">
        <w:rPr>
          <w:sz w:val="24"/>
          <w:szCs w:val="24"/>
        </w:rPr>
        <w:t>3.13.4</w:t>
      </w:r>
      <w:r w:rsidR="000E3ED4">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w:t>
      </w:r>
      <w:r w:rsidR="00717F60" w:rsidRPr="004A1A68">
        <w:rPr>
          <w:sz w:val="24"/>
          <w:szCs w:val="24"/>
        </w:rPr>
        <w:lastRenderedPageBreak/>
        <w:t xml:space="preserve">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E3ED4">
        <w:fldChar w:fldCharType="begin"/>
      </w:r>
      <w:r w:rsidR="000E3ED4">
        <w:instrText xml:space="preserve"> REF _Ref465670219 \r \h  \* MERGEFORMAT </w:instrText>
      </w:r>
      <w:r w:rsidR="000E3ED4">
        <w:fldChar w:fldCharType="separate"/>
      </w:r>
      <w:r w:rsidR="00991C07" w:rsidRPr="00991C07">
        <w:rPr>
          <w:sz w:val="24"/>
          <w:szCs w:val="24"/>
        </w:rPr>
        <w:t>3.11</w:t>
      </w:r>
      <w:r w:rsidR="000E3ED4">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E3ED4">
        <w:fldChar w:fldCharType="begin"/>
      </w:r>
      <w:r w:rsidR="000E3ED4">
        <w:instrText xml:space="preserve"> REF _Ref465437572 \r \h  \* MERGEFORMAT </w:instrText>
      </w:r>
      <w:r w:rsidR="000E3ED4">
        <w:fldChar w:fldCharType="separate"/>
      </w:r>
      <w:r w:rsidR="00991C07" w:rsidRPr="001018D6">
        <w:rPr>
          <w:sz w:val="24"/>
          <w:szCs w:val="24"/>
        </w:rPr>
        <w:t>3.13.2</w:t>
      </w:r>
      <w:r w:rsidR="000E3ED4">
        <w:fldChar w:fldCharType="end"/>
      </w:r>
      <w:r w:rsidRPr="001018D6">
        <w:rPr>
          <w:sz w:val="24"/>
          <w:szCs w:val="24"/>
        </w:rPr>
        <w:t>-</w:t>
      </w:r>
      <w:r w:rsidR="000E3ED4">
        <w:fldChar w:fldCharType="begin"/>
      </w:r>
      <w:r w:rsidR="000E3ED4">
        <w:instrText xml:space="preserve"> REF _Ref465440181 \r \h  \* MERGEFORMAT </w:instrText>
      </w:r>
      <w:r w:rsidR="000E3ED4">
        <w:fldChar w:fldCharType="separate"/>
      </w:r>
      <w:r w:rsidR="00991C07" w:rsidRPr="001018D6">
        <w:rPr>
          <w:sz w:val="24"/>
          <w:szCs w:val="24"/>
        </w:rPr>
        <w:t>3.13.4</w:t>
      </w:r>
      <w:r w:rsidR="000E3ED4">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E3ED4">
        <w:fldChar w:fldCharType="begin"/>
      </w:r>
      <w:r w:rsidR="000E3ED4">
        <w:instrText xml:space="preserve"> REF _Ref294695546 \r \h  \* MERGEFORMAT </w:instrText>
      </w:r>
      <w:r w:rsidR="000E3ED4">
        <w:fldChar w:fldCharType="separate"/>
      </w:r>
      <w:r w:rsidR="00991C07" w:rsidRPr="00991C07">
        <w:rPr>
          <w:bCs w:val="0"/>
          <w:sz w:val="24"/>
          <w:szCs w:val="24"/>
        </w:rPr>
        <w:t xml:space="preserve"> 1.2.6 </w:t>
      </w:r>
      <w:r w:rsidR="000E3ED4">
        <w:fldChar w:fldCharType="end"/>
      </w:r>
      <w:r w:rsidRPr="004A1A68">
        <w:rPr>
          <w:bCs w:val="0"/>
          <w:sz w:val="24"/>
          <w:szCs w:val="24"/>
        </w:rPr>
        <w:t>и/или в срок, определенный в п.</w:t>
      </w:r>
      <w:r w:rsidR="001716DB" w:rsidRPr="004A1A68">
        <w:rPr>
          <w:bCs w:val="0"/>
          <w:sz w:val="24"/>
          <w:szCs w:val="24"/>
        </w:rPr>
        <w:t xml:space="preserve"> </w:t>
      </w:r>
      <w:r w:rsidR="000E3ED4">
        <w:fldChar w:fldCharType="begin"/>
      </w:r>
      <w:r w:rsidR="000E3ED4">
        <w:instrText xml:space="preserve"> REF _Ref294695403 \n \h  \* MERGEFORMAT </w:instrText>
      </w:r>
      <w:r w:rsidR="000E3ED4">
        <w:fldChar w:fldCharType="separate"/>
      </w:r>
      <w:r w:rsidR="00991C07" w:rsidRPr="00991C07">
        <w:rPr>
          <w:bCs w:val="0"/>
          <w:sz w:val="24"/>
          <w:szCs w:val="24"/>
        </w:rPr>
        <w:t>3.12.3</w:t>
      </w:r>
      <w:r w:rsidR="000E3ED4">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0E3ED4">
        <w:fldChar w:fldCharType="begin"/>
      </w:r>
      <w:r w:rsidR="000E3ED4">
        <w:instrText xml:space="preserve"> REF _Ref466909528 \r \h  \* MERGEFORMAT </w:instrText>
      </w:r>
      <w:r w:rsidR="000E3ED4">
        <w:fldChar w:fldCharType="separate"/>
      </w:r>
      <w:r w:rsidR="00991C07" w:rsidRPr="00991C07">
        <w:rPr>
          <w:sz w:val="24"/>
          <w:szCs w:val="24"/>
        </w:rPr>
        <w:t>3.3.8.9</w:t>
      </w:r>
      <w:r w:rsidR="000E3ED4">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E3ED4">
        <w:fldChar w:fldCharType="begin"/>
      </w:r>
      <w:r w:rsidR="000E3ED4">
        <w:instrText xml:space="preserve"> REF _Ref305979053 \r \h  \* MERGEFORMAT </w:instrText>
      </w:r>
      <w:r w:rsidR="000E3ED4">
        <w:fldChar w:fldCharType="separate"/>
      </w:r>
      <w:r w:rsidR="00991C07" w:rsidRPr="001018D6">
        <w:rPr>
          <w:sz w:val="24"/>
          <w:szCs w:val="24"/>
        </w:rPr>
        <w:t>3.12.5</w:t>
      </w:r>
      <w:r w:rsidR="000E3ED4">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E3ED4">
        <w:fldChar w:fldCharType="begin"/>
      </w:r>
      <w:r w:rsidR="000E3ED4">
        <w:instrText xml:space="preserve"> REF _Ref471821960 \r \h  \* MERGEFORMAT </w:instrText>
      </w:r>
      <w:r w:rsidR="000E3ED4">
        <w:fldChar w:fldCharType="separate"/>
      </w:r>
      <w:r w:rsidR="00991C07" w:rsidRPr="001018D6">
        <w:rPr>
          <w:sz w:val="24"/>
          <w:szCs w:val="24"/>
        </w:rPr>
        <w:t>3.8</w:t>
      </w:r>
      <w:r w:rsidR="000E3ED4">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w:t>
      </w:r>
      <w:r w:rsidRPr="001018D6">
        <w:rPr>
          <w:sz w:val="24"/>
          <w:szCs w:val="24"/>
        </w:rPr>
        <w:lastRenderedPageBreak/>
        <w:t xml:space="preserve">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E3ED4">
        <w:fldChar w:fldCharType="begin"/>
      </w:r>
      <w:r w:rsidR="000E3ED4">
        <w:instrText xml:space="preserve"> REF _Ref440272931 \r \h  \* MERGEFORMAT </w:instrText>
      </w:r>
      <w:r w:rsidR="000E3ED4">
        <w:fldChar w:fldCharType="separate"/>
      </w:r>
      <w:r w:rsidR="00991C07">
        <w:t>2</w:t>
      </w:r>
      <w:r w:rsidR="000E3ED4">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E3ED4">
        <w:fldChar w:fldCharType="begin"/>
      </w:r>
      <w:r w:rsidR="000E3ED4">
        <w:instrText xml:space="preserve"> REF _Ref465437572 \r \h  \* MERGEFORMAT </w:instrText>
      </w:r>
      <w:r w:rsidR="000E3ED4">
        <w:fldChar w:fldCharType="separate"/>
      </w:r>
      <w:r w:rsidR="00991C07" w:rsidRPr="00991C07">
        <w:rPr>
          <w:sz w:val="24"/>
          <w:szCs w:val="24"/>
        </w:rPr>
        <w:t>3.13.2</w:t>
      </w:r>
      <w:r w:rsidR="000E3ED4">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E3ED4">
        <w:fldChar w:fldCharType="begin"/>
      </w:r>
      <w:r w:rsidR="000E3ED4">
        <w:instrText xml:space="preserve"> REF _Ref468973820 \r \h  \* MERGEFORMAT </w:instrText>
      </w:r>
      <w:r w:rsidR="000E3ED4">
        <w:fldChar w:fldCharType="separate"/>
      </w:r>
      <w:r w:rsidR="00991C07">
        <w:rPr>
          <w:sz w:val="24"/>
          <w:szCs w:val="24"/>
        </w:rPr>
        <w:t>3.3.14.4.4</w:t>
      </w:r>
      <w:r w:rsidR="000E3ED4">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E3ED4">
        <w:fldChar w:fldCharType="begin"/>
      </w:r>
      <w:r w:rsidR="000E3ED4">
        <w:instrText xml:space="preserve"> REF _Ref440272931 \r \h  \* MERGEFORMAT </w:instrText>
      </w:r>
      <w:r w:rsidR="000E3ED4">
        <w:fldChar w:fldCharType="separate"/>
      </w:r>
      <w:r w:rsidR="00991C07">
        <w:t>2</w:t>
      </w:r>
      <w:r w:rsidR="000E3ED4">
        <w:fldChar w:fldCharType="end"/>
      </w:r>
      <w:r w:rsidRPr="004A1A68">
        <w:rPr>
          <w:sz w:val="24"/>
          <w:szCs w:val="24"/>
        </w:rPr>
        <w:t xml:space="preserve">) с учетом требований, изложенных в подпункте </w:t>
      </w:r>
      <w:r w:rsidR="000E3ED4">
        <w:fldChar w:fldCharType="begin"/>
      </w:r>
      <w:r w:rsidR="000E3ED4">
        <w:instrText xml:space="preserve"> REF _Ref465437572 \r \h  \* MERGEFORMAT </w:instrText>
      </w:r>
      <w:r w:rsidR="000E3ED4">
        <w:fldChar w:fldCharType="separate"/>
      </w:r>
      <w:r w:rsidR="00991C07">
        <w:rPr>
          <w:sz w:val="24"/>
          <w:szCs w:val="24"/>
        </w:rPr>
        <w:t>3.13.2</w:t>
      </w:r>
      <w:r w:rsidR="000E3ED4">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E3ED4">
        <w:fldChar w:fldCharType="begin"/>
      </w:r>
      <w:r w:rsidR="000E3ED4">
        <w:instrText xml:space="preserve"> REF _Ref468462141 \r \h  \* MERGEFORMAT </w:instrText>
      </w:r>
      <w:r w:rsidR="000E3ED4">
        <w:fldChar w:fldCharType="separate"/>
      </w:r>
      <w:r w:rsidR="00991C07">
        <w:rPr>
          <w:sz w:val="24"/>
          <w:szCs w:val="24"/>
        </w:rPr>
        <w:t>3.12</w:t>
      </w:r>
      <w:r w:rsidR="000E3ED4">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E3ED4">
        <w:fldChar w:fldCharType="begin"/>
      </w:r>
      <w:r w:rsidR="000E3ED4">
        <w:instrText xml:space="preserve"> REF _Ref468462243 \r \h  \* MERGEFORMAT </w:instrText>
      </w:r>
      <w:r w:rsidR="000E3ED4">
        <w:fldChar w:fldCharType="separate"/>
      </w:r>
      <w:r w:rsidR="00991C07" w:rsidRPr="00991C07">
        <w:rPr>
          <w:sz w:val="24"/>
          <w:szCs w:val="24"/>
        </w:rPr>
        <w:t>3.12.6</w:t>
      </w:r>
      <w:r w:rsidR="000E3ED4">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E3ED4">
        <w:fldChar w:fldCharType="begin"/>
      </w:r>
      <w:r w:rsidR="000E3ED4">
        <w:instrText xml:space="preserve"> REF _Ref191386085 \r \h  \* MERGEFORMAT </w:instrText>
      </w:r>
      <w:r w:rsidR="000E3ED4">
        <w:fldChar w:fldCharType="separate"/>
      </w:r>
      <w:r w:rsidR="00991C07" w:rsidRPr="00991C07">
        <w:rPr>
          <w:iCs/>
          <w:sz w:val="24"/>
          <w:szCs w:val="24"/>
        </w:rPr>
        <w:t>1.1.1</w:t>
      </w:r>
      <w:r w:rsidR="000E3ED4">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0E3ED4">
        <w:rPr>
          <w:b w:val="0"/>
          <w:szCs w:val="24"/>
        </w:rPr>
        <w:t>Лоту №1 (подраздел</w:t>
      </w:r>
      <w:r w:rsidR="00A154B7" w:rsidRPr="00382A07">
        <w:rPr>
          <w:b w:val="0"/>
          <w:szCs w:val="24"/>
        </w:rPr>
        <w:t xml:space="preserve"> </w:t>
      </w:r>
      <w:r w:rsidR="000E3ED4">
        <w:fldChar w:fldCharType="begin"/>
      </w:r>
      <w:r w:rsidR="000E3ED4">
        <w:instrText xml:space="preserve"> REF _Ref440275279 \r \h  \* MERGEFORMAT </w:instrText>
      </w:r>
      <w:r w:rsidR="000E3ED4">
        <w:fldChar w:fldCharType="separate"/>
      </w:r>
      <w:r w:rsidR="00991C07" w:rsidRPr="00991C07">
        <w:rPr>
          <w:b w:val="0"/>
          <w:szCs w:val="24"/>
        </w:rPr>
        <w:t>1.1.4</w:t>
      </w:r>
      <w:r w:rsidR="000E3ED4">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0E3ED4" w:rsidRDefault="002B5044" w:rsidP="002B5044">
      <w:pPr>
        <w:pStyle w:val="3"/>
        <w:ind w:left="0" w:firstLine="851"/>
        <w:jc w:val="both"/>
        <w:rPr>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0E3ED4">
        <w:rPr>
          <w:szCs w:val="24"/>
        </w:rPr>
        <w:t xml:space="preserve">В составе </w:t>
      </w:r>
      <w:r w:rsidR="0094713A" w:rsidRPr="000E3ED4">
        <w:rPr>
          <w:szCs w:val="24"/>
        </w:rPr>
        <w:t>своей Заявки</w:t>
      </w:r>
      <w:r w:rsidRPr="000E3ED4">
        <w:rPr>
          <w:szCs w:val="24"/>
        </w:rPr>
        <w:t xml:space="preserve"> </w:t>
      </w:r>
      <w:r w:rsidR="0021751A" w:rsidRPr="000E3ED4">
        <w:rPr>
          <w:szCs w:val="24"/>
        </w:rPr>
        <w:t>Участник</w:t>
      </w:r>
      <w:r w:rsidRPr="000E3ED4">
        <w:rPr>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0E3ED4">
        <w:rPr>
          <w:szCs w:val="24"/>
        </w:rPr>
        <w:t xml:space="preserve">Участником </w:t>
      </w:r>
      <w:r w:rsidRPr="000E3ED4">
        <w:rPr>
          <w:szCs w:val="24"/>
        </w:rPr>
        <w:t>(на каждый тип предлагаемого оборудования). Данный документ должен содержать подтверждение технических характеристик</w:t>
      </w:r>
      <w:r w:rsidR="00D21D4A" w:rsidRPr="000E3ED4">
        <w:rPr>
          <w:szCs w:val="24"/>
        </w:rPr>
        <w:t xml:space="preserve"> оборудования</w:t>
      </w:r>
      <w:r w:rsidRPr="000E3ED4">
        <w:rPr>
          <w:szCs w:val="24"/>
        </w:rPr>
        <w:t xml:space="preserve">, заявленных </w:t>
      </w:r>
      <w:r w:rsidR="0021751A" w:rsidRPr="000E3ED4">
        <w:rPr>
          <w:szCs w:val="24"/>
        </w:rPr>
        <w:t>Участник</w:t>
      </w:r>
      <w:r w:rsidR="0094713A" w:rsidRPr="000E3ED4">
        <w:rPr>
          <w:szCs w:val="24"/>
        </w:rPr>
        <w:t>ом в Т</w:t>
      </w:r>
      <w:r w:rsidRPr="000E3ED4">
        <w:rPr>
          <w:szCs w:val="24"/>
        </w:rPr>
        <w:t>ехническом предложении (</w:t>
      </w:r>
      <w:r w:rsidR="00D56F8C" w:rsidRPr="000E3ED4">
        <w:rPr>
          <w:szCs w:val="24"/>
        </w:rPr>
        <w:t>подраздел</w:t>
      </w:r>
      <w:r w:rsidR="0094713A" w:rsidRPr="000E3ED4">
        <w:rPr>
          <w:szCs w:val="24"/>
        </w:rPr>
        <w:t xml:space="preserve"> </w:t>
      </w:r>
      <w:r w:rsidR="000E3ED4" w:rsidRPr="000E3ED4">
        <w:fldChar w:fldCharType="begin"/>
      </w:r>
      <w:r w:rsidR="000E3ED4" w:rsidRPr="000E3ED4">
        <w:instrText xml:space="preserve"> REF _Ref86826666 \r \h  \* MERGEFORMAT </w:instrText>
      </w:r>
      <w:r w:rsidR="000E3ED4" w:rsidRPr="000E3ED4">
        <w:fldChar w:fldCharType="separate"/>
      </w:r>
      <w:r w:rsidR="00991C07" w:rsidRPr="000E3ED4">
        <w:rPr>
          <w:szCs w:val="24"/>
        </w:rPr>
        <w:t>5.3</w:t>
      </w:r>
      <w:r w:rsidR="000E3ED4" w:rsidRPr="000E3ED4">
        <w:fldChar w:fldCharType="end"/>
      </w:r>
      <w:r w:rsidRPr="000E3ED4">
        <w:rPr>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E3ED4">
        <w:fldChar w:fldCharType="begin"/>
      </w:r>
      <w:r w:rsidR="000E3ED4">
        <w:instrText xml:space="preserve"> REF _Ref86826666 \r \h  \* MERGEFORMAT </w:instrText>
      </w:r>
      <w:r w:rsidR="000E3ED4">
        <w:fldChar w:fldCharType="separate"/>
      </w:r>
      <w:r w:rsidR="00991C07" w:rsidRPr="00991C07">
        <w:rPr>
          <w:b w:val="0"/>
          <w:szCs w:val="24"/>
        </w:rPr>
        <w:t>5.3</w:t>
      </w:r>
      <w:r w:rsidR="000E3ED4">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0E3ED4">
        <w:trPr>
          <w:trHeight w:val="382"/>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w:t>
            </w:r>
            <w:r w:rsidR="000E3ED4">
              <w:t xml:space="preserve"> </w:t>
            </w:r>
            <w:r w:rsidRPr="00382A07">
              <w:t>РФ.</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w:t>
            </w:r>
            <w:r w:rsidRPr="00382A07">
              <w:rPr>
                <w:sz w:val="24"/>
                <w:szCs w:val="24"/>
              </w:rPr>
              <w:lastRenderedPageBreak/>
              <w:t>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xml:space="preserve">№ </w:t>
            </w:r>
            <w:r w:rsidRPr="00382A07">
              <w:rPr>
                <w:sz w:val="24"/>
                <w:szCs w:val="24"/>
              </w:rPr>
              <w:lastRenderedPageBreak/>
              <w:t>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lastRenderedPageBreak/>
              <w:t xml:space="preserve">Число    </w:t>
            </w:r>
            <w:r w:rsidRPr="00382A07">
              <w:rPr>
                <w:sz w:val="24"/>
                <w:szCs w:val="24"/>
              </w:rPr>
              <w:lastRenderedPageBreak/>
              <w:t>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E3ED4">
        <w:fldChar w:fldCharType="begin"/>
      </w:r>
      <w:r w:rsidR="000E3ED4">
        <w:instrText xml:space="preserve"> REF _Ref306008743 \r \h  \* MERGEFORMAT </w:instrText>
      </w:r>
      <w:r w:rsidR="000E3ED4">
        <w:fldChar w:fldCharType="separate"/>
      </w:r>
      <w:r w:rsidR="00991C07" w:rsidRPr="00991C07">
        <w:rPr>
          <w:sz w:val="24"/>
          <w:szCs w:val="24"/>
        </w:rPr>
        <w:t>3.3.4</w:t>
      </w:r>
      <w:r w:rsidR="000E3ED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E3ED4">
        <w:fldChar w:fldCharType="begin"/>
      </w:r>
      <w:r w:rsidR="000E3ED4">
        <w:instrText xml:space="preserve"> REF _Ref55279015 \r \h  \* MERGEFORMAT </w:instrText>
      </w:r>
      <w:r w:rsidR="000E3ED4">
        <w:fldChar w:fldCharType="separate"/>
      </w:r>
      <w:r w:rsidR="00991C07" w:rsidRPr="00991C07">
        <w:rPr>
          <w:sz w:val="24"/>
          <w:szCs w:val="24"/>
        </w:rPr>
        <w:t>3.3.1.6</w:t>
      </w:r>
      <w:r w:rsidR="000E3ED4">
        <w:fldChar w:fldCharType="end"/>
      </w:r>
      <w:r w:rsidRPr="00382A07">
        <w:rPr>
          <w:sz w:val="24"/>
          <w:szCs w:val="24"/>
        </w:rPr>
        <w:t xml:space="preserve"> и </w:t>
      </w:r>
      <w:r w:rsidR="000E3ED4">
        <w:fldChar w:fldCharType="begin"/>
      </w:r>
      <w:r w:rsidR="000E3ED4">
        <w:instrText xml:space="preserve"> REF _Ref195087786 \r \h  \* MERGEFORMAT </w:instrText>
      </w:r>
      <w:r w:rsidR="000E3ED4">
        <w:fldChar w:fldCharType="separate"/>
      </w:r>
      <w:r w:rsidR="00991C07" w:rsidRPr="00991C07">
        <w:rPr>
          <w:sz w:val="24"/>
          <w:szCs w:val="24"/>
        </w:rPr>
        <w:t>3.3.1.7</w:t>
      </w:r>
      <w:r w:rsidR="000E3ED4">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w:t>
      </w:r>
      <w:r w:rsidR="000E3ED4">
        <w:t xml:space="preserve">открытого запроса предложений на право заключения </w:t>
      </w:r>
      <w:r w:rsidR="000E3ED4" w:rsidRPr="0018769E">
        <w:t>Договора на поставку ячейки телемеханизации и связи для нужд ПАО «МРСК Центра» (филиала «Смоленскэнерго»)</w:t>
      </w:r>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087288" w:rsidRDefault="00492C8B" w:rsidP="004F4D80">
      <w:pPr>
        <w:jc w:val="center"/>
        <w:rPr>
          <w:b/>
        </w:rPr>
      </w:pPr>
      <w:r w:rsidRPr="00087288">
        <w:rPr>
          <w:b/>
        </w:rPr>
        <w:t>Сводная таблица стоимости</w:t>
      </w:r>
      <w:r w:rsidR="00F04258" w:rsidRPr="00087288">
        <w:rPr>
          <w:bCs w:val="0"/>
        </w:rPr>
        <w:t xml:space="preserve"> </w:t>
      </w:r>
      <w:r w:rsidR="00F04258" w:rsidRPr="00087288">
        <w:rPr>
          <w:b/>
        </w:rPr>
        <w:t>поставок</w:t>
      </w:r>
    </w:p>
    <w:p w:rsidR="004F4D80" w:rsidRPr="00087288" w:rsidRDefault="004F4D80" w:rsidP="004F4D80">
      <w:r w:rsidRPr="00087288">
        <w:t xml:space="preserve">Наименование и адрес </w:t>
      </w:r>
      <w:r w:rsidR="00C236C0" w:rsidRPr="00087288">
        <w:t>Участник</w:t>
      </w:r>
      <w:r w:rsidRPr="00087288">
        <w:t>а: _________________________________</w:t>
      </w:r>
    </w:p>
    <w:p w:rsidR="004F4D80" w:rsidRPr="00087288" w:rsidRDefault="004F4D80" w:rsidP="004F4D80">
      <w:pPr>
        <w:spacing w:line="240" w:lineRule="auto"/>
        <w:rPr>
          <w:b/>
        </w:rPr>
      </w:pPr>
      <w:r w:rsidRPr="00087288">
        <w:rPr>
          <w:b/>
        </w:rPr>
        <w:t>Таблица-1. Расчет стоимости поставляемой продукции</w:t>
      </w:r>
    </w:p>
    <w:tbl>
      <w:tblPr>
        <w:tblW w:w="5000" w:type="pct"/>
        <w:tblLayout w:type="fixed"/>
        <w:tblLook w:val="04A0" w:firstRow="1" w:lastRow="0" w:firstColumn="1" w:lastColumn="0" w:noHBand="0" w:noVBand="1"/>
      </w:tblPr>
      <w:tblGrid>
        <w:gridCol w:w="669"/>
        <w:gridCol w:w="1707"/>
        <w:gridCol w:w="3829"/>
        <w:gridCol w:w="1416"/>
        <w:gridCol w:w="1333"/>
        <w:gridCol w:w="557"/>
        <w:gridCol w:w="1390"/>
        <w:gridCol w:w="1226"/>
        <w:gridCol w:w="1108"/>
        <w:gridCol w:w="1302"/>
        <w:gridCol w:w="1298"/>
      </w:tblGrid>
      <w:tr w:rsidR="000E3ED4" w:rsidRPr="0018769E" w:rsidTr="00087288">
        <w:trPr>
          <w:trHeight w:val="342"/>
        </w:trPr>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3ED4" w:rsidRPr="0018769E" w:rsidRDefault="000E3ED4" w:rsidP="000E3ED4">
            <w:pPr>
              <w:spacing w:line="240" w:lineRule="auto"/>
              <w:ind w:firstLine="0"/>
              <w:jc w:val="center"/>
              <w:rPr>
                <w:b/>
                <w:bCs w:val="0"/>
                <w:sz w:val="20"/>
                <w:szCs w:val="20"/>
              </w:rPr>
            </w:pPr>
            <w:r w:rsidRPr="0018769E">
              <w:rPr>
                <w:b/>
                <w:bCs w:val="0"/>
                <w:sz w:val="20"/>
                <w:szCs w:val="20"/>
              </w:rPr>
              <w:t>№ п/п</w:t>
            </w:r>
          </w:p>
        </w:tc>
        <w:tc>
          <w:tcPr>
            <w:tcW w:w="539" w:type="pct"/>
            <w:tcBorders>
              <w:top w:val="single" w:sz="4" w:space="0" w:color="auto"/>
              <w:left w:val="nil"/>
              <w:bottom w:val="single" w:sz="4" w:space="0" w:color="auto"/>
              <w:right w:val="single" w:sz="4" w:space="0" w:color="auto"/>
            </w:tcBorders>
            <w:shd w:val="clear" w:color="auto" w:fill="auto"/>
            <w:vAlign w:val="center"/>
            <w:hideMark/>
          </w:tcPr>
          <w:p w:rsidR="000E3ED4" w:rsidRPr="0018769E" w:rsidRDefault="000E3ED4" w:rsidP="000E3ED4">
            <w:pPr>
              <w:spacing w:line="240" w:lineRule="auto"/>
              <w:ind w:firstLine="0"/>
              <w:jc w:val="center"/>
              <w:rPr>
                <w:b/>
                <w:bCs w:val="0"/>
                <w:sz w:val="20"/>
                <w:szCs w:val="20"/>
              </w:rPr>
            </w:pPr>
            <w:r w:rsidRPr="0018769E">
              <w:rPr>
                <w:b/>
                <w:bCs w:val="0"/>
                <w:sz w:val="20"/>
                <w:szCs w:val="20"/>
              </w:rPr>
              <w:t>Наименование продукции, Тип, марка</w:t>
            </w:r>
          </w:p>
        </w:tc>
        <w:tc>
          <w:tcPr>
            <w:tcW w:w="1209" w:type="pct"/>
            <w:tcBorders>
              <w:top w:val="single" w:sz="4" w:space="0" w:color="auto"/>
              <w:left w:val="nil"/>
              <w:bottom w:val="single" w:sz="4" w:space="0" w:color="auto"/>
              <w:right w:val="single" w:sz="4" w:space="0" w:color="auto"/>
            </w:tcBorders>
            <w:shd w:val="clear" w:color="auto" w:fill="auto"/>
            <w:vAlign w:val="center"/>
            <w:hideMark/>
          </w:tcPr>
          <w:p w:rsidR="000E3ED4" w:rsidRPr="00087288" w:rsidRDefault="000E3ED4" w:rsidP="000E3ED4">
            <w:pPr>
              <w:spacing w:line="240" w:lineRule="auto"/>
              <w:ind w:firstLine="0"/>
              <w:jc w:val="center"/>
              <w:rPr>
                <w:b/>
                <w:bCs w:val="0"/>
                <w:sz w:val="18"/>
                <w:szCs w:val="18"/>
              </w:rPr>
            </w:pPr>
            <w:r w:rsidRPr="00087288">
              <w:rPr>
                <w:b/>
                <w:bCs w:val="0"/>
                <w:sz w:val="18"/>
                <w:szCs w:val="18"/>
              </w:rPr>
              <w:t>ЭКВИВАЛЕНТ</w:t>
            </w:r>
            <w:r w:rsidRPr="00087288">
              <w:rPr>
                <w:b/>
                <w:bCs w:val="0"/>
                <w:sz w:val="18"/>
                <w:szCs w:val="18"/>
              </w:rPr>
              <w:br/>
              <w:t>(заполняется Участником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447" w:type="pct"/>
            <w:tcBorders>
              <w:top w:val="single" w:sz="4" w:space="0" w:color="auto"/>
              <w:left w:val="nil"/>
              <w:bottom w:val="single" w:sz="4" w:space="0" w:color="auto"/>
              <w:right w:val="single" w:sz="4" w:space="0" w:color="auto"/>
            </w:tcBorders>
            <w:shd w:val="clear" w:color="auto" w:fill="auto"/>
            <w:vAlign w:val="center"/>
            <w:hideMark/>
          </w:tcPr>
          <w:p w:rsidR="000E3ED4" w:rsidRPr="0018769E" w:rsidRDefault="000E3ED4" w:rsidP="000E3ED4">
            <w:pPr>
              <w:spacing w:line="240" w:lineRule="auto"/>
              <w:ind w:firstLine="0"/>
              <w:jc w:val="center"/>
              <w:rPr>
                <w:b/>
                <w:bCs w:val="0"/>
                <w:sz w:val="20"/>
                <w:szCs w:val="20"/>
              </w:rPr>
            </w:pPr>
            <w:r w:rsidRPr="0018769E">
              <w:rPr>
                <w:b/>
                <w:bCs w:val="0"/>
                <w:sz w:val="20"/>
                <w:szCs w:val="20"/>
              </w:rPr>
              <w:t>Наименование производителя</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0E3ED4" w:rsidRPr="0018769E" w:rsidRDefault="000E3ED4" w:rsidP="000E3ED4">
            <w:pPr>
              <w:spacing w:line="240" w:lineRule="auto"/>
              <w:ind w:firstLine="0"/>
              <w:jc w:val="center"/>
              <w:rPr>
                <w:b/>
                <w:bCs w:val="0"/>
                <w:sz w:val="20"/>
                <w:szCs w:val="20"/>
              </w:rPr>
            </w:pPr>
            <w:r w:rsidRPr="0018769E">
              <w:rPr>
                <w:b/>
                <w:bCs w:val="0"/>
                <w:sz w:val="20"/>
                <w:szCs w:val="20"/>
              </w:rPr>
              <w:t>Страна происхождения</w:t>
            </w:r>
          </w:p>
        </w:tc>
        <w:tc>
          <w:tcPr>
            <w:tcW w:w="176" w:type="pct"/>
            <w:tcBorders>
              <w:top w:val="single" w:sz="4" w:space="0" w:color="auto"/>
              <w:left w:val="nil"/>
              <w:bottom w:val="single" w:sz="4" w:space="0" w:color="auto"/>
              <w:right w:val="single" w:sz="4" w:space="0" w:color="auto"/>
            </w:tcBorders>
            <w:shd w:val="clear" w:color="auto" w:fill="auto"/>
            <w:vAlign w:val="center"/>
            <w:hideMark/>
          </w:tcPr>
          <w:p w:rsidR="000E3ED4" w:rsidRPr="0018769E" w:rsidRDefault="000E3ED4" w:rsidP="000E3ED4">
            <w:pPr>
              <w:spacing w:line="240" w:lineRule="auto"/>
              <w:ind w:firstLine="0"/>
              <w:jc w:val="center"/>
              <w:rPr>
                <w:b/>
                <w:bCs w:val="0"/>
                <w:sz w:val="20"/>
                <w:szCs w:val="20"/>
              </w:rPr>
            </w:pPr>
            <w:r w:rsidRPr="0018769E">
              <w:rPr>
                <w:b/>
                <w:bCs w:val="0"/>
                <w:sz w:val="20"/>
                <w:szCs w:val="20"/>
              </w:rPr>
              <w:t>ЕИ</w:t>
            </w:r>
          </w:p>
        </w:tc>
        <w:tc>
          <w:tcPr>
            <w:tcW w:w="439" w:type="pct"/>
            <w:tcBorders>
              <w:top w:val="single" w:sz="4" w:space="0" w:color="auto"/>
              <w:left w:val="nil"/>
              <w:bottom w:val="single" w:sz="4" w:space="0" w:color="auto"/>
              <w:right w:val="single" w:sz="4" w:space="0" w:color="auto"/>
            </w:tcBorders>
            <w:shd w:val="clear" w:color="auto" w:fill="auto"/>
            <w:vAlign w:val="center"/>
            <w:hideMark/>
          </w:tcPr>
          <w:p w:rsidR="000E3ED4" w:rsidRPr="0018769E" w:rsidRDefault="000E3ED4" w:rsidP="000E3ED4">
            <w:pPr>
              <w:spacing w:line="240" w:lineRule="auto"/>
              <w:ind w:firstLine="0"/>
              <w:jc w:val="center"/>
              <w:rPr>
                <w:b/>
                <w:bCs w:val="0"/>
                <w:sz w:val="20"/>
                <w:szCs w:val="20"/>
              </w:rPr>
            </w:pPr>
            <w:r w:rsidRPr="0018769E">
              <w:rPr>
                <w:b/>
                <w:bCs w:val="0"/>
                <w:sz w:val="20"/>
                <w:szCs w:val="20"/>
              </w:rPr>
              <w:t>Количество</w:t>
            </w:r>
          </w:p>
        </w:tc>
        <w:tc>
          <w:tcPr>
            <w:tcW w:w="387" w:type="pct"/>
            <w:tcBorders>
              <w:top w:val="single" w:sz="4" w:space="0" w:color="auto"/>
              <w:left w:val="nil"/>
              <w:bottom w:val="single" w:sz="4" w:space="0" w:color="auto"/>
              <w:right w:val="single" w:sz="4" w:space="0" w:color="auto"/>
            </w:tcBorders>
            <w:shd w:val="clear" w:color="auto" w:fill="auto"/>
            <w:vAlign w:val="center"/>
            <w:hideMark/>
          </w:tcPr>
          <w:p w:rsidR="000E3ED4" w:rsidRPr="0018769E" w:rsidRDefault="000E3ED4" w:rsidP="000E3ED4">
            <w:pPr>
              <w:spacing w:line="240" w:lineRule="auto"/>
              <w:ind w:firstLine="0"/>
              <w:jc w:val="center"/>
              <w:rPr>
                <w:b/>
                <w:bCs w:val="0"/>
                <w:sz w:val="20"/>
                <w:szCs w:val="20"/>
              </w:rPr>
            </w:pPr>
            <w:r w:rsidRPr="0018769E">
              <w:rPr>
                <w:b/>
                <w:bCs w:val="0"/>
                <w:sz w:val="20"/>
                <w:szCs w:val="20"/>
              </w:rPr>
              <w:t>Цена единицы без НДС, руб.</w:t>
            </w:r>
          </w:p>
        </w:tc>
        <w:tc>
          <w:tcPr>
            <w:tcW w:w="350" w:type="pct"/>
            <w:tcBorders>
              <w:top w:val="single" w:sz="4" w:space="0" w:color="auto"/>
              <w:left w:val="nil"/>
              <w:bottom w:val="single" w:sz="4" w:space="0" w:color="auto"/>
              <w:right w:val="single" w:sz="4" w:space="0" w:color="auto"/>
            </w:tcBorders>
            <w:vAlign w:val="center"/>
          </w:tcPr>
          <w:p w:rsidR="000E3ED4" w:rsidRPr="0018769E" w:rsidRDefault="000E3ED4" w:rsidP="000E3ED4">
            <w:pPr>
              <w:spacing w:line="240" w:lineRule="auto"/>
              <w:ind w:firstLine="0"/>
              <w:jc w:val="center"/>
              <w:rPr>
                <w:b/>
                <w:bCs w:val="0"/>
                <w:sz w:val="20"/>
                <w:szCs w:val="20"/>
              </w:rPr>
            </w:pPr>
            <w:r w:rsidRPr="0018769E">
              <w:rPr>
                <w:b/>
                <w:bCs w:val="0"/>
                <w:sz w:val="20"/>
                <w:szCs w:val="20"/>
              </w:rPr>
              <w:t>Цена единицы с НДС, руб.</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3ED4" w:rsidRPr="0018769E" w:rsidRDefault="000E3ED4" w:rsidP="000E3ED4">
            <w:pPr>
              <w:spacing w:line="240" w:lineRule="auto"/>
              <w:ind w:firstLine="0"/>
              <w:jc w:val="center"/>
              <w:rPr>
                <w:b/>
                <w:bCs w:val="0"/>
                <w:sz w:val="20"/>
                <w:szCs w:val="20"/>
              </w:rPr>
            </w:pPr>
            <w:r w:rsidRPr="0018769E">
              <w:rPr>
                <w:b/>
                <w:bCs w:val="0"/>
                <w:sz w:val="20"/>
                <w:szCs w:val="20"/>
              </w:rPr>
              <w:t>Стоимость без НДС, руб.</w:t>
            </w:r>
          </w:p>
        </w:tc>
        <w:tc>
          <w:tcPr>
            <w:tcW w:w="410" w:type="pct"/>
            <w:tcBorders>
              <w:top w:val="single" w:sz="4" w:space="0" w:color="auto"/>
              <w:left w:val="nil"/>
              <w:bottom w:val="single" w:sz="4" w:space="0" w:color="auto"/>
              <w:right w:val="single" w:sz="4" w:space="0" w:color="auto"/>
            </w:tcBorders>
            <w:shd w:val="clear" w:color="auto" w:fill="auto"/>
            <w:vAlign w:val="center"/>
            <w:hideMark/>
          </w:tcPr>
          <w:p w:rsidR="000E3ED4" w:rsidRPr="0018769E" w:rsidRDefault="000E3ED4" w:rsidP="000E3ED4">
            <w:pPr>
              <w:spacing w:line="240" w:lineRule="auto"/>
              <w:ind w:firstLine="0"/>
              <w:jc w:val="center"/>
              <w:rPr>
                <w:b/>
                <w:bCs w:val="0"/>
                <w:sz w:val="20"/>
                <w:szCs w:val="20"/>
              </w:rPr>
            </w:pPr>
            <w:r w:rsidRPr="0018769E">
              <w:rPr>
                <w:b/>
                <w:bCs w:val="0"/>
                <w:sz w:val="20"/>
                <w:szCs w:val="20"/>
              </w:rPr>
              <w:t>Стоимость с НДС, руб.</w:t>
            </w:r>
          </w:p>
        </w:tc>
      </w:tr>
      <w:tr w:rsidR="000E3ED4" w:rsidRPr="0018769E" w:rsidTr="00087288">
        <w:trPr>
          <w:trHeight w:val="255"/>
        </w:trPr>
        <w:tc>
          <w:tcPr>
            <w:tcW w:w="211" w:type="pct"/>
            <w:tcBorders>
              <w:top w:val="nil"/>
              <w:left w:val="single" w:sz="4" w:space="0" w:color="auto"/>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center"/>
              <w:rPr>
                <w:sz w:val="20"/>
                <w:szCs w:val="20"/>
              </w:rPr>
            </w:pPr>
            <w:r w:rsidRPr="0018769E">
              <w:rPr>
                <w:sz w:val="20"/>
                <w:szCs w:val="20"/>
              </w:rPr>
              <w:t>1</w:t>
            </w:r>
          </w:p>
        </w:tc>
        <w:tc>
          <w:tcPr>
            <w:tcW w:w="539" w:type="pct"/>
            <w:tcBorders>
              <w:top w:val="nil"/>
              <w:left w:val="nil"/>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center"/>
              <w:rPr>
                <w:b/>
                <w:bCs w:val="0"/>
                <w:sz w:val="20"/>
                <w:szCs w:val="20"/>
              </w:rPr>
            </w:pPr>
          </w:p>
        </w:tc>
        <w:tc>
          <w:tcPr>
            <w:tcW w:w="1209" w:type="pct"/>
            <w:tcBorders>
              <w:top w:val="nil"/>
              <w:left w:val="nil"/>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center"/>
              <w:rPr>
                <w:b/>
                <w:bCs w:val="0"/>
                <w:sz w:val="20"/>
                <w:szCs w:val="20"/>
              </w:rPr>
            </w:pPr>
          </w:p>
        </w:tc>
        <w:tc>
          <w:tcPr>
            <w:tcW w:w="447" w:type="pct"/>
            <w:tcBorders>
              <w:top w:val="nil"/>
              <w:left w:val="nil"/>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center"/>
              <w:rPr>
                <w:b/>
                <w:bCs w:val="0"/>
                <w:sz w:val="20"/>
                <w:szCs w:val="20"/>
              </w:rPr>
            </w:pPr>
          </w:p>
        </w:tc>
        <w:tc>
          <w:tcPr>
            <w:tcW w:w="421" w:type="pct"/>
            <w:tcBorders>
              <w:top w:val="nil"/>
              <w:left w:val="nil"/>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center"/>
              <w:rPr>
                <w:b/>
                <w:bCs w:val="0"/>
                <w:sz w:val="20"/>
                <w:szCs w:val="20"/>
              </w:rPr>
            </w:pPr>
          </w:p>
        </w:tc>
        <w:tc>
          <w:tcPr>
            <w:tcW w:w="176" w:type="pct"/>
            <w:tcBorders>
              <w:top w:val="nil"/>
              <w:left w:val="nil"/>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center"/>
              <w:rPr>
                <w:sz w:val="20"/>
                <w:szCs w:val="20"/>
              </w:rPr>
            </w:pPr>
          </w:p>
        </w:tc>
        <w:tc>
          <w:tcPr>
            <w:tcW w:w="439" w:type="pct"/>
            <w:tcBorders>
              <w:top w:val="nil"/>
              <w:left w:val="nil"/>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center"/>
              <w:rPr>
                <w:sz w:val="20"/>
                <w:szCs w:val="20"/>
              </w:rPr>
            </w:pPr>
          </w:p>
        </w:tc>
        <w:tc>
          <w:tcPr>
            <w:tcW w:w="387" w:type="pct"/>
            <w:tcBorders>
              <w:top w:val="nil"/>
              <w:left w:val="nil"/>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center"/>
              <w:rPr>
                <w:sz w:val="20"/>
                <w:szCs w:val="20"/>
              </w:rPr>
            </w:pPr>
          </w:p>
        </w:tc>
        <w:tc>
          <w:tcPr>
            <w:tcW w:w="350" w:type="pct"/>
            <w:tcBorders>
              <w:top w:val="single" w:sz="4" w:space="0" w:color="auto"/>
              <w:left w:val="nil"/>
              <w:bottom w:val="single" w:sz="4" w:space="0" w:color="auto"/>
              <w:right w:val="single" w:sz="4" w:space="0" w:color="auto"/>
            </w:tcBorders>
            <w:vAlign w:val="center"/>
          </w:tcPr>
          <w:p w:rsidR="000E3ED4" w:rsidRPr="0018769E" w:rsidRDefault="000E3ED4" w:rsidP="000E3ED4">
            <w:pPr>
              <w:spacing w:line="240" w:lineRule="auto"/>
              <w:ind w:firstLine="0"/>
              <w:jc w:val="center"/>
              <w:rPr>
                <w:sz w:val="20"/>
                <w:szCs w:val="20"/>
              </w:rPr>
            </w:pPr>
          </w:p>
        </w:tc>
        <w:tc>
          <w:tcPr>
            <w:tcW w:w="411" w:type="pct"/>
            <w:tcBorders>
              <w:top w:val="nil"/>
              <w:left w:val="single" w:sz="4" w:space="0" w:color="auto"/>
              <w:bottom w:val="single" w:sz="4" w:space="0" w:color="auto"/>
              <w:right w:val="single" w:sz="4" w:space="0" w:color="auto"/>
            </w:tcBorders>
            <w:shd w:val="clear" w:color="auto" w:fill="auto"/>
            <w:noWrap/>
            <w:vAlign w:val="center"/>
            <w:hideMark/>
          </w:tcPr>
          <w:p w:rsidR="000E3ED4" w:rsidRPr="0018769E" w:rsidRDefault="000E3ED4" w:rsidP="000E3ED4">
            <w:pPr>
              <w:spacing w:line="240" w:lineRule="auto"/>
              <w:ind w:firstLine="0"/>
              <w:jc w:val="center"/>
              <w:rPr>
                <w:sz w:val="20"/>
                <w:szCs w:val="20"/>
              </w:rPr>
            </w:pPr>
          </w:p>
        </w:tc>
        <w:tc>
          <w:tcPr>
            <w:tcW w:w="410" w:type="pct"/>
            <w:tcBorders>
              <w:top w:val="nil"/>
              <w:left w:val="nil"/>
              <w:bottom w:val="single" w:sz="4" w:space="0" w:color="auto"/>
              <w:right w:val="single" w:sz="4" w:space="0" w:color="auto"/>
            </w:tcBorders>
            <w:shd w:val="clear" w:color="auto" w:fill="auto"/>
            <w:noWrap/>
            <w:vAlign w:val="center"/>
            <w:hideMark/>
          </w:tcPr>
          <w:p w:rsidR="000E3ED4" w:rsidRPr="0018769E" w:rsidRDefault="000E3ED4" w:rsidP="000E3ED4">
            <w:pPr>
              <w:spacing w:line="240" w:lineRule="auto"/>
              <w:ind w:firstLine="0"/>
              <w:jc w:val="center"/>
              <w:rPr>
                <w:sz w:val="20"/>
                <w:szCs w:val="20"/>
              </w:rPr>
            </w:pPr>
          </w:p>
        </w:tc>
      </w:tr>
      <w:tr w:rsidR="000E3ED4" w:rsidRPr="0018769E" w:rsidTr="00087288">
        <w:trPr>
          <w:trHeight w:val="255"/>
        </w:trPr>
        <w:tc>
          <w:tcPr>
            <w:tcW w:w="4179" w:type="pct"/>
            <w:gridSpan w:val="9"/>
            <w:tcBorders>
              <w:top w:val="nil"/>
              <w:left w:val="single" w:sz="4" w:space="0" w:color="auto"/>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left"/>
              <w:rPr>
                <w:sz w:val="20"/>
                <w:szCs w:val="20"/>
              </w:rPr>
            </w:pPr>
            <w:r w:rsidRPr="0018769E">
              <w:rPr>
                <w:b/>
                <w:bCs w:val="0"/>
                <w:sz w:val="20"/>
                <w:szCs w:val="20"/>
              </w:rPr>
              <w:t>ИТОГО без НДС, руб.</w:t>
            </w:r>
          </w:p>
        </w:tc>
        <w:tc>
          <w:tcPr>
            <w:tcW w:w="411" w:type="pct"/>
            <w:tcBorders>
              <w:top w:val="nil"/>
              <w:left w:val="single" w:sz="4" w:space="0" w:color="auto"/>
              <w:bottom w:val="single" w:sz="4" w:space="0" w:color="auto"/>
              <w:right w:val="single" w:sz="4" w:space="0" w:color="auto"/>
            </w:tcBorders>
            <w:shd w:val="clear" w:color="auto" w:fill="auto"/>
            <w:noWrap/>
            <w:vAlign w:val="center"/>
            <w:hideMark/>
          </w:tcPr>
          <w:p w:rsidR="000E3ED4" w:rsidRPr="0018769E" w:rsidRDefault="000E3ED4" w:rsidP="000E3ED4">
            <w:pPr>
              <w:spacing w:line="240" w:lineRule="auto"/>
              <w:ind w:firstLine="0"/>
              <w:jc w:val="left"/>
              <w:rPr>
                <w:sz w:val="20"/>
                <w:szCs w:val="20"/>
              </w:rPr>
            </w:pPr>
          </w:p>
        </w:tc>
        <w:tc>
          <w:tcPr>
            <w:tcW w:w="410" w:type="pct"/>
            <w:tcBorders>
              <w:top w:val="nil"/>
              <w:left w:val="nil"/>
              <w:bottom w:val="single" w:sz="4" w:space="0" w:color="auto"/>
              <w:right w:val="single" w:sz="4" w:space="0" w:color="auto"/>
            </w:tcBorders>
            <w:shd w:val="clear" w:color="auto" w:fill="auto"/>
            <w:noWrap/>
            <w:vAlign w:val="center"/>
            <w:hideMark/>
          </w:tcPr>
          <w:p w:rsidR="000E3ED4" w:rsidRPr="0018769E" w:rsidRDefault="000E3ED4" w:rsidP="000E3ED4">
            <w:pPr>
              <w:spacing w:line="240" w:lineRule="auto"/>
              <w:ind w:firstLine="0"/>
              <w:jc w:val="center"/>
              <w:rPr>
                <w:sz w:val="20"/>
                <w:szCs w:val="20"/>
              </w:rPr>
            </w:pPr>
            <w:r w:rsidRPr="0018769E">
              <w:rPr>
                <w:sz w:val="20"/>
                <w:szCs w:val="20"/>
              </w:rPr>
              <w:t>х</w:t>
            </w:r>
          </w:p>
        </w:tc>
      </w:tr>
      <w:tr w:rsidR="000E3ED4" w:rsidRPr="0018769E" w:rsidTr="00087288">
        <w:trPr>
          <w:trHeight w:val="255"/>
        </w:trPr>
        <w:tc>
          <w:tcPr>
            <w:tcW w:w="4179" w:type="pct"/>
            <w:gridSpan w:val="9"/>
            <w:tcBorders>
              <w:top w:val="nil"/>
              <w:left w:val="single" w:sz="4" w:space="0" w:color="auto"/>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left"/>
              <w:rPr>
                <w:sz w:val="20"/>
                <w:szCs w:val="20"/>
              </w:rPr>
            </w:pPr>
            <w:r w:rsidRPr="0018769E">
              <w:rPr>
                <w:b/>
                <w:bCs w:val="0"/>
                <w:sz w:val="20"/>
                <w:szCs w:val="20"/>
              </w:rPr>
              <w:t>ИТОГО НДС, руб.</w:t>
            </w:r>
          </w:p>
        </w:tc>
        <w:tc>
          <w:tcPr>
            <w:tcW w:w="411" w:type="pct"/>
            <w:tcBorders>
              <w:top w:val="nil"/>
              <w:left w:val="single" w:sz="4" w:space="0" w:color="auto"/>
              <w:bottom w:val="single" w:sz="4" w:space="0" w:color="auto"/>
              <w:right w:val="single" w:sz="4" w:space="0" w:color="auto"/>
            </w:tcBorders>
            <w:shd w:val="clear" w:color="auto" w:fill="auto"/>
            <w:noWrap/>
            <w:vAlign w:val="center"/>
            <w:hideMark/>
          </w:tcPr>
          <w:p w:rsidR="000E3ED4" w:rsidRPr="0018769E" w:rsidRDefault="000E3ED4" w:rsidP="000E3ED4">
            <w:pPr>
              <w:spacing w:line="240" w:lineRule="auto"/>
              <w:ind w:firstLine="0"/>
              <w:jc w:val="center"/>
              <w:rPr>
                <w:sz w:val="20"/>
                <w:szCs w:val="20"/>
              </w:rPr>
            </w:pPr>
            <w:r w:rsidRPr="0018769E">
              <w:rPr>
                <w:sz w:val="20"/>
                <w:szCs w:val="20"/>
              </w:rPr>
              <w:t>х</w:t>
            </w:r>
          </w:p>
        </w:tc>
        <w:tc>
          <w:tcPr>
            <w:tcW w:w="410" w:type="pct"/>
            <w:tcBorders>
              <w:top w:val="nil"/>
              <w:left w:val="nil"/>
              <w:bottom w:val="single" w:sz="4" w:space="0" w:color="auto"/>
              <w:right w:val="single" w:sz="4" w:space="0" w:color="auto"/>
            </w:tcBorders>
            <w:shd w:val="clear" w:color="auto" w:fill="auto"/>
            <w:noWrap/>
            <w:vAlign w:val="center"/>
            <w:hideMark/>
          </w:tcPr>
          <w:p w:rsidR="000E3ED4" w:rsidRPr="0018769E" w:rsidRDefault="000E3ED4" w:rsidP="000E3ED4">
            <w:pPr>
              <w:spacing w:line="240" w:lineRule="auto"/>
              <w:ind w:firstLine="0"/>
              <w:jc w:val="left"/>
              <w:rPr>
                <w:sz w:val="20"/>
                <w:szCs w:val="20"/>
              </w:rPr>
            </w:pPr>
          </w:p>
        </w:tc>
      </w:tr>
      <w:tr w:rsidR="000E3ED4" w:rsidRPr="0018769E" w:rsidTr="00087288">
        <w:trPr>
          <w:trHeight w:val="255"/>
        </w:trPr>
        <w:tc>
          <w:tcPr>
            <w:tcW w:w="4179" w:type="pct"/>
            <w:gridSpan w:val="9"/>
            <w:tcBorders>
              <w:top w:val="nil"/>
              <w:left w:val="single" w:sz="4" w:space="0" w:color="auto"/>
              <w:bottom w:val="single" w:sz="4" w:space="0" w:color="auto"/>
              <w:right w:val="single" w:sz="4" w:space="0" w:color="auto"/>
            </w:tcBorders>
            <w:shd w:val="clear" w:color="auto" w:fill="auto"/>
            <w:noWrap/>
            <w:vAlign w:val="center"/>
          </w:tcPr>
          <w:p w:rsidR="000E3ED4" w:rsidRPr="0018769E" w:rsidRDefault="000E3ED4" w:rsidP="000E3ED4">
            <w:pPr>
              <w:spacing w:line="240" w:lineRule="auto"/>
              <w:ind w:firstLine="0"/>
              <w:jc w:val="left"/>
              <w:rPr>
                <w:sz w:val="20"/>
                <w:szCs w:val="20"/>
              </w:rPr>
            </w:pPr>
            <w:r w:rsidRPr="0018769E">
              <w:rPr>
                <w:b/>
                <w:bCs w:val="0"/>
                <w:sz w:val="20"/>
                <w:szCs w:val="20"/>
              </w:rPr>
              <w:t>Стоимость продукции с НДС, руб.</w:t>
            </w:r>
          </w:p>
        </w:tc>
        <w:tc>
          <w:tcPr>
            <w:tcW w:w="411" w:type="pct"/>
            <w:tcBorders>
              <w:top w:val="nil"/>
              <w:left w:val="single" w:sz="4" w:space="0" w:color="auto"/>
              <w:bottom w:val="single" w:sz="4" w:space="0" w:color="auto"/>
              <w:right w:val="single" w:sz="4" w:space="0" w:color="auto"/>
            </w:tcBorders>
            <w:shd w:val="clear" w:color="auto" w:fill="auto"/>
            <w:noWrap/>
            <w:vAlign w:val="center"/>
            <w:hideMark/>
          </w:tcPr>
          <w:p w:rsidR="000E3ED4" w:rsidRPr="0018769E" w:rsidRDefault="000E3ED4" w:rsidP="000E3ED4">
            <w:pPr>
              <w:spacing w:line="240" w:lineRule="auto"/>
              <w:ind w:firstLine="0"/>
              <w:jc w:val="center"/>
              <w:rPr>
                <w:sz w:val="20"/>
                <w:szCs w:val="20"/>
              </w:rPr>
            </w:pPr>
            <w:r w:rsidRPr="0018769E">
              <w:rPr>
                <w:sz w:val="20"/>
                <w:szCs w:val="20"/>
              </w:rPr>
              <w:t>х</w:t>
            </w:r>
          </w:p>
        </w:tc>
        <w:tc>
          <w:tcPr>
            <w:tcW w:w="410" w:type="pct"/>
            <w:tcBorders>
              <w:top w:val="nil"/>
              <w:left w:val="nil"/>
              <w:bottom w:val="single" w:sz="4" w:space="0" w:color="auto"/>
              <w:right w:val="single" w:sz="4" w:space="0" w:color="auto"/>
            </w:tcBorders>
            <w:shd w:val="clear" w:color="auto" w:fill="auto"/>
            <w:noWrap/>
            <w:vAlign w:val="center"/>
            <w:hideMark/>
          </w:tcPr>
          <w:p w:rsidR="000E3ED4" w:rsidRPr="0018769E" w:rsidRDefault="000E3ED4" w:rsidP="000E3ED4">
            <w:pPr>
              <w:spacing w:line="240" w:lineRule="auto"/>
              <w:ind w:firstLine="0"/>
              <w:jc w:val="left"/>
              <w:rPr>
                <w:sz w:val="20"/>
                <w:szCs w:val="20"/>
              </w:rPr>
            </w:pPr>
          </w:p>
        </w:tc>
      </w:tr>
    </w:tbl>
    <w:p w:rsidR="004F4D80" w:rsidRPr="000E3ED4" w:rsidRDefault="004F4D80" w:rsidP="004F4D80">
      <w:pPr>
        <w:spacing w:line="240" w:lineRule="auto"/>
        <w:rPr>
          <w:b/>
        </w:rPr>
      </w:pPr>
    </w:p>
    <w:p w:rsidR="004F4D80" w:rsidRPr="000E3ED4" w:rsidRDefault="004F4D80" w:rsidP="004F4D80">
      <w:pPr>
        <w:spacing w:line="240" w:lineRule="auto"/>
      </w:pPr>
      <w:r w:rsidRPr="000E3ED4">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087288" w:rsidRDefault="004F4D80" w:rsidP="004F4D80">
      <w:pPr>
        <w:spacing w:before="60" w:line="240" w:lineRule="auto"/>
        <w:rPr>
          <w:b/>
        </w:rPr>
      </w:pPr>
      <w:r w:rsidRPr="00087288">
        <w:rPr>
          <w:b/>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E3ED4">
        <w:fldChar w:fldCharType="begin"/>
      </w:r>
      <w:r w:rsidR="000E3ED4">
        <w:instrText xml:space="preserve"> REF _Ref450646963 \r \h  \* MERGEFORMAT </w:instrText>
      </w:r>
      <w:r w:rsidR="000E3ED4">
        <w:fldChar w:fldCharType="separate"/>
      </w:r>
      <w:r w:rsidR="00991C07" w:rsidRPr="00991C07">
        <w:rPr>
          <w:sz w:val="24"/>
          <w:szCs w:val="24"/>
        </w:rPr>
        <w:t>4.2</w:t>
      </w:r>
      <w:r w:rsidR="000E3ED4">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E3ED4">
        <w:fldChar w:fldCharType="begin"/>
      </w:r>
      <w:r w:rsidR="000E3ED4">
        <w:instrText xml:space="preserve"> REF _Ref86826666 \r \h  \* MERGEFORMAT </w:instrText>
      </w:r>
      <w:r w:rsidR="000E3ED4">
        <w:fldChar w:fldCharType="separate"/>
      </w:r>
      <w:r w:rsidR="00991C07" w:rsidRPr="00991C07">
        <w:rPr>
          <w:sz w:val="24"/>
          <w:szCs w:val="24"/>
        </w:rPr>
        <w:t>5.3</w:t>
      </w:r>
      <w:r w:rsidR="000E3ED4">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E3ED4">
        <w:fldChar w:fldCharType="begin"/>
      </w:r>
      <w:r w:rsidR="000E3ED4">
        <w:instrText xml:space="preserve"> REF _Ref440292752 \r \h  \* MERGEFORMAT </w:instrText>
      </w:r>
      <w:r w:rsidR="000E3ED4">
        <w:fldChar w:fldCharType="separate"/>
      </w:r>
      <w:r w:rsidR="00991C07" w:rsidRPr="001018D6">
        <w:t>2</w:t>
      </w:r>
      <w:r w:rsidR="000E3ED4">
        <w:fldChar w:fldCharType="end"/>
      </w:r>
      <w:r w:rsidRPr="001018D6">
        <w:rPr>
          <w:sz w:val="24"/>
          <w:szCs w:val="24"/>
        </w:rPr>
        <w:t xml:space="preserve"> и </w:t>
      </w:r>
      <w:r w:rsidR="000E3ED4">
        <w:fldChar w:fldCharType="begin"/>
      </w:r>
      <w:r w:rsidR="000E3ED4">
        <w:instrText xml:space="preserve"> REF _Ref440292779 \r \h  \* MERGEFORMAT </w:instrText>
      </w:r>
      <w:r w:rsidR="000E3ED4">
        <w:fldChar w:fldCharType="separate"/>
      </w:r>
      <w:r w:rsidR="00991C07" w:rsidRPr="001018D6">
        <w:t>4</w:t>
      </w:r>
      <w:r w:rsidR="000E3ED4">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E3ED4">
        <w:fldChar w:fldCharType="begin"/>
      </w:r>
      <w:r w:rsidR="000E3ED4">
        <w:instrText xml:space="preserve"> REF _Ref440271072 \r \h  \* MERGEFORMAT </w:instrText>
      </w:r>
      <w:r w:rsidR="000E3ED4">
        <w:fldChar w:fldCharType="separate"/>
      </w:r>
      <w:r w:rsidR="00991C07" w:rsidRPr="001018D6">
        <w:rPr>
          <w:bCs w:val="0"/>
          <w:sz w:val="24"/>
          <w:szCs w:val="24"/>
        </w:rPr>
        <w:t>5.2</w:t>
      </w:r>
      <w:r w:rsidR="000E3ED4">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128"/>
        <w:gridCol w:w="4992"/>
        <w:gridCol w:w="3877"/>
        <w:gridCol w:w="3599"/>
      </w:tblGrid>
      <w:tr w:rsidR="004F4D80" w:rsidRPr="00382A07" w:rsidTr="00087288">
        <w:tc>
          <w:tcPr>
            <w:tcW w:w="275"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305"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087288">
        <w:tc>
          <w:tcPr>
            <w:tcW w:w="275" w:type="pct"/>
            <w:vMerge/>
            <w:vAlign w:val="center"/>
          </w:tcPr>
          <w:p w:rsidR="004F4D80" w:rsidRPr="00382A07" w:rsidRDefault="004F4D80" w:rsidP="004F4D80">
            <w:pPr>
              <w:spacing w:line="240" w:lineRule="auto"/>
              <w:ind w:firstLine="0"/>
              <w:jc w:val="center"/>
              <w:rPr>
                <w:b/>
                <w:bCs w:val="0"/>
              </w:rPr>
            </w:pPr>
          </w:p>
        </w:tc>
        <w:tc>
          <w:tcPr>
            <w:tcW w:w="689"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61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087288" w:rsidRPr="00382A07" w:rsidTr="00087288">
        <w:tc>
          <w:tcPr>
            <w:tcW w:w="275" w:type="pct"/>
            <w:vAlign w:val="center"/>
          </w:tcPr>
          <w:p w:rsidR="00087288" w:rsidRPr="00382A07" w:rsidRDefault="00087288" w:rsidP="004F4D80">
            <w:pPr>
              <w:spacing w:line="240" w:lineRule="auto"/>
              <w:ind w:firstLine="0"/>
              <w:jc w:val="center"/>
            </w:pPr>
            <w:r>
              <w:t>1</w:t>
            </w:r>
          </w:p>
        </w:tc>
        <w:tc>
          <w:tcPr>
            <w:tcW w:w="689" w:type="pct"/>
            <w:vAlign w:val="center"/>
          </w:tcPr>
          <w:p w:rsidR="00087288" w:rsidRPr="00087288" w:rsidRDefault="00087288" w:rsidP="00087288">
            <w:pPr>
              <w:spacing w:line="240" w:lineRule="auto"/>
              <w:ind w:firstLine="0"/>
              <w:jc w:val="center"/>
            </w:pPr>
            <w:r w:rsidRPr="00087288">
              <w:t>Ячейка телемеханики и связи ЯТС-80 или аналог</w:t>
            </w:r>
          </w:p>
        </w:tc>
        <w:tc>
          <w:tcPr>
            <w:tcW w:w="1616" w:type="pct"/>
          </w:tcPr>
          <w:p w:rsidR="00087288" w:rsidRDefault="00087288" w:rsidP="00087288">
            <w:pPr>
              <w:spacing w:line="240" w:lineRule="auto"/>
              <w:ind w:firstLine="0"/>
            </w:pPr>
            <w:r w:rsidRPr="00087288">
              <w:t>Ячейка телемеханики и связи типа ЯТС предназначена для установки в ней в/ч аппаратуры связи, телемеханики, радиостанций, применяемых для диспетчерского и технологического управления на подстанциях 10 кВ и выше.</w:t>
            </w:r>
          </w:p>
          <w:p w:rsidR="00087288" w:rsidRDefault="00087288" w:rsidP="00087288">
            <w:pPr>
              <w:spacing w:line="240" w:lineRule="auto"/>
              <w:ind w:firstLine="0"/>
            </w:pPr>
            <w:r w:rsidRPr="00087288">
              <w:t>Климатические условия эксплуатации:</w:t>
            </w:r>
          </w:p>
          <w:p w:rsidR="00087288" w:rsidRDefault="00087288" w:rsidP="00087288">
            <w:pPr>
              <w:spacing w:line="240" w:lineRule="auto"/>
              <w:ind w:firstLine="0"/>
            </w:pPr>
            <w:r w:rsidRPr="00087288">
              <w:t>температура окружающего возд</w:t>
            </w:r>
            <w:r>
              <w:t>уха от минус 40°С до плюс 40°С;</w:t>
            </w:r>
          </w:p>
          <w:p w:rsidR="00087288" w:rsidRDefault="00087288" w:rsidP="00087288">
            <w:pPr>
              <w:spacing w:line="240" w:lineRule="auto"/>
              <w:ind w:firstLine="0"/>
            </w:pPr>
            <w:r w:rsidRPr="00087288">
              <w:t>среднесуточная относительная влажность воздуха до 80 % при плюс 15°С;</w:t>
            </w:r>
          </w:p>
          <w:p w:rsidR="00087288" w:rsidRDefault="00087288" w:rsidP="00087288">
            <w:pPr>
              <w:spacing w:line="240" w:lineRule="auto"/>
              <w:ind w:firstLine="0"/>
            </w:pPr>
            <w:r w:rsidRPr="00087288">
              <w:t>вес снегового покрова до 1,5Па (150 кГс/м2);нормативное значение ветрового давления до 0,54 кПа (55 кгс/м2);</w:t>
            </w:r>
          </w:p>
          <w:p w:rsidR="00087288" w:rsidRDefault="00087288" w:rsidP="00087288">
            <w:pPr>
              <w:spacing w:line="240" w:lineRule="auto"/>
              <w:ind w:firstLine="0"/>
            </w:pPr>
            <w:r w:rsidRPr="00087288">
              <w:t>режим работы постоянный;</w:t>
            </w:r>
          </w:p>
          <w:p w:rsidR="00087288" w:rsidRDefault="00087288" w:rsidP="00087288">
            <w:pPr>
              <w:spacing w:line="240" w:lineRule="auto"/>
              <w:ind w:firstLine="0"/>
            </w:pPr>
            <w:r w:rsidRPr="00087288">
              <w:t>обслуживание периодическое.</w:t>
            </w:r>
          </w:p>
          <w:p w:rsidR="00087288" w:rsidRDefault="00087288" w:rsidP="00087288">
            <w:pPr>
              <w:spacing w:line="240" w:lineRule="auto"/>
              <w:ind w:firstLine="0"/>
            </w:pPr>
            <w:r w:rsidRPr="00087288">
              <w:t>Основные параметры:</w:t>
            </w:r>
          </w:p>
          <w:p w:rsidR="00087288" w:rsidRDefault="00087288" w:rsidP="00087288">
            <w:pPr>
              <w:spacing w:line="240" w:lineRule="auto"/>
              <w:ind w:firstLine="0"/>
            </w:pPr>
            <w:r w:rsidRPr="00087288">
              <w:t>Категория производст</w:t>
            </w:r>
            <w:r>
              <w:t>ва по взрывопожароопасности: В;</w:t>
            </w:r>
          </w:p>
          <w:p w:rsidR="00087288" w:rsidRDefault="00087288" w:rsidP="00087288">
            <w:pPr>
              <w:spacing w:line="240" w:lineRule="auto"/>
              <w:ind w:firstLine="0"/>
            </w:pPr>
            <w:r w:rsidRPr="00087288">
              <w:t>Степень огнестойкости по СНиП 21-01-97: III;</w:t>
            </w:r>
          </w:p>
          <w:p w:rsidR="00087288" w:rsidRDefault="00087288" w:rsidP="00087288">
            <w:pPr>
              <w:spacing w:line="240" w:lineRule="auto"/>
              <w:ind w:firstLine="0"/>
            </w:pPr>
            <w:r w:rsidRPr="00087288">
              <w:t xml:space="preserve">Регулирование температуры внутри блока: автоматическое и ручное; </w:t>
            </w:r>
          </w:p>
          <w:p w:rsidR="00087288" w:rsidRDefault="00087288" w:rsidP="00087288">
            <w:pPr>
              <w:spacing w:line="240" w:lineRule="auto"/>
              <w:ind w:firstLine="0"/>
            </w:pPr>
            <w:r w:rsidRPr="00087288">
              <w:t xml:space="preserve">В ячейке должна поддерживается температура: в зимний период - + 20°С; в летний период не выше </w:t>
            </w:r>
            <w:r w:rsidRPr="00087288">
              <w:lastRenderedPageBreak/>
              <w:t>темпе</w:t>
            </w:r>
            <w:r>
              <w:t>ратуры окружающей среды в тени;</w:t>
            </w:r>
          </w:p>
          <w:p w:rsidR="00087288" w:rsidRDefault="00087288" w:rsidP="00087288">
            <w:pPr>
              <w:spacing w:line="240" w:lineRule="auto"/>
              <w:ind w:firstLine="0"/>
            </w:pPr>
            <w:r w:rsidRPr="00087288">
              <w:t>Пределы регулирования температурной уставки, °С: 0°С … +50°С;</w:t>
            </w:r>
          </w:p>
          <w:p w:rsidR="00087288" w:rsidRDefault="00087288" w:rsidP="00087288">
            <w:pPr>
              <w:spacing w:line="240" w:lineRule="auto"/>
              <w:ind w:firstLine="0"/>
            </w:pPr>
            <w:r w:rsidRPr="00087288">
              <w:t>Напряжение питания, В: 380/220;</w:t>
            </w:r>
          </w:p>
          <w:p w:rsidR="00087288" w:rsidRDefault="00087288" w:rsidP="00087288">
            <w:pPr>
              <w:spacing w:line="240" w:lineRule="auto"/>
              <w:ind w:firstLine="0"/>
            </w:pPr>
            <w:r w:rsidRPr="00087288">
              <w:t>Частота, Гц: 50.</w:t>
            </w:r>
          </w:p>
          <w:p w:rsidR="00087288" w:rsidRDefault="00087288" w:rsidP="00087288">
            <w:pPr>
              <w:spacing w:line="240" w:lineRule="auto"/>
              <w:ind w:firstLine="0"/>
            </w:pPr>
            <w:r w:rsidRPr="00087288">
              <w:t>Компоновочные и технологические решения:</w:t>
            </w:r>
          </w:p>
          <w:p w:rsidR="00087288" w:rsidRDefault="00087288" w:rsidP="00087288">
            <w:pPr>
              <w:spacing w:line="240" w:lineRule="auto"/>
              <w:ind w:firstLine="0"/>
            </w:pPr>
            <w:r w:rsidRPr="00087288">
              <w:t>Блочно-модульная строительная конструкция.</w:t>
            </w:r>
            <w:r w:rsidRPr="00087288">
              <w:br/>
              <w:t>Аппаратурный блок - утепленное помещение, оборудованное электрическими обогревателями с автоматической регулировкой заданной температуры внутри помещения, освещением.</w:t>
            </w:r>
          </w:p>
          <w:p w:rsidR="00087288" w:rsidRDefault="00087288" w:rsidP="00087288">
            <w:pPr>
              <w:spacing w:line="240" w:lineRule="auto"/>
              <w:ind w:firstLine="0"/>
            </w:pPr>
            <w:r w:rsidRPr="00087288">
              <w:t>В ячейке предусмотреть электрическое отопление электроконвектором настенным ЭВНБ -1,0М.</w:t>
            </w:r>
          </w:p>
          <w:p w:rsidR="00087288" w:rsidRDefault="00087288" w:rsidP="00087288">
            <w:pPr>
              <w:spacing w:line="240" w:lineRule="auto"/>
              <w:ind w:firstLine="0"/>
            </w:pPr>
            <w:r w:rsidRPr="00087288">
              <w:t>Освещение выполнить на основе светодиодных светильников,</w:t>
            </w:r>
          </w:p>
          <w:p w:rsidR="00087288" w:rsidRDefault="00087288" w:rsidP="00087288">
            <w:pPr>
              <w:spacing w:line="240" w:lineRule="auto"/>
              <w:ind w:firstLine="0"/>
            </w:pPr>
            <w:r w:rsidRPr="00087288">
              <w:t>Вентиляция – принудительная, вентилятором «ВЕНТС 125D». Для управления освещением, обогревом, вентиляцией предусмотреть щиток управления. Внутри ячейки предусмотреть стол монтажника и стул, обеспечивающие нормальную работу обслуживающего персонала в период профилактических работ. Стол и стул должны иметь транспортное положение.</w:t>
            </w:r>
          </w:p>
          <w:p w:rsidR="00087288" w:rsidRDefault="00087288" w:rsidP="00087288">
            <w:pPr>
              <w:spacing w:line="240" w:lineRule="auto"/>
              <w:ind w:firstLine="0"/>
            </w:pPr>
            <w:r w:rsidRPr="00087288">
              <w:t>Ячейка должна быть укомплектована датчиком открытого положения двери (механическим или магнитоконтактным) и системой пожарной сигнализации с наличием свободных сухих контактов срабатывания.</w:t>
            </w:r>
          </w:p>
          <w:p w:rsidR="00087288" w:rsidRDefault="00087288" w:rsidP="00087288">
            <w:pPr>
              <w:spacing w:line="240" w:lineRule="auto"/>
              <w:ind w:firstLine="0"/>
            </w:pPr>
            <w:r w:rsidRPr="00087288">
              <w:t>Ячейка должна быть укомплектована РЩ 0,4 кВ (вводной 3-х фазный автоматический выключатель на ток 36А, 6 однофазных автоматических выключателя на ток 10А).</w:t>
            </w:r>
          </w:p>
          <w:p w:rsidR="00087288" w:rsidRDefault="00087288" w:rsidP="00087288">
            <w:pPr>
              <w:spacing w:line="240" w:lineRule="auto"/>
              <w:ind w:firstLine="0"/>
            </w:pPr>
            <w:r w:rsidRPr="00087288">
              <w:t>Конструктивное исполнение:</w:t>
            </w:r>
          </w:p>
          <w:p w:rsidR="00087288" w:rsidRDefault="00087288" w:rsidP="00087288">
            <w:pPr>
              <w:spacing w:line="240" w:lineRule="auto"/>
              <w:ind w:firstLine="0"/>
            </w:pPr>
            <w:r w:rsidRPr="00087288">
              <w:t xml:space="preserve">Конструкция ячейки - каркасно-панельное решение. Каркас блока жесткий, сваренный из гнутых, прокатных металлических профилей. Стеновые панели типа «Сэндвич». Металлическая обшивка панелей - тонколистовая оцинкованная сталь с полимерным покрытием. Утеплитель </w:t>
            </w:r>
            <w:r w:rsidRPr="00087288">
              <w:lastRenderedPageBreak/>
              <w:t>панелей - минеральная плита на основе базальтовых волокон или минеральной ваты. Панели глухие, с воротами. Электрические цепи всех систем устанавливаемого оборудования наружного исполнения в кабельных коробах, не поддерживающих горение. Ячейка должна быть оборудована кабельными проходами (не менее 2-х) на уровне пола сечением не менее 150х150 мм.</w:t>
            </w:r>
          </w:p>
          <w:p w:rsidR="00087288" w:rsidRDefault="00087288" w:rsidP="00087288">
            <w:pPr>
              <w:spacing w:line="240" w:lineRule="auto"/>
              <w:ind w:firstLine="0"/>
            </w:pPr>
            <w:r>
              <w:t>Габаритные размеры ячейки:</w:t>
            </w:r>
          </w:p>
          <w:p w:rsidR="00087288" w:rsidRDefault="00087288" w:rsidP="00087288">
            <w:pPr>
              <w:spacing w:line="240" w:lineRule="auto"/>
              <w:ind w:firstLine="0"/>
            </w:pPr>
            <w:r w:rsidRPr="00087288">
              <w:t>Внутренние, не менее, мм: Ширина 2070 Длина 2830 Высота 2100;</w:t>
            </w:r>
          </w:p>
          <w:p w:rsidR="00087288" w:rsidRDefault="00087288" w:rsidP="00087288">
            <w:pPr>
              <w:spacing w:line="240" w:lineRule="auto"/>
              <w:ind w:firstLine="0"/>
            </w:pPr>
            <w:r w:rsidRPr="00087288">
              <w:t>Внешние, мм: Ширина 2174 Длина 2934 Высота 2400 (возможно отклонение в зависимости от типа утепляющего материала).</w:t>
            </w:r>
          </w:p>
          <w:p w:rsidR="00087288" w:rsidRPr="00087288" w:rsidRDefault="00087288" w:rsidP="00087288">
            <w:pPr>
              <w:spacing w:line="240" w:lineRule="auto"/>
              <w:ind w:firstLine="0"/>
            </w:pPr>
            <w:r>
              <w:t>Гарантия – 24 мес.</w:t>
            </w:r>
          </w:p>
        </w:tc>
        <w:tc>
          <w:tcPr>
            <w:tcW w:w="1255" w:type="pct"/>
            <w:vAlign w:val="center"/>
          </w:tcPr>
          <w:p w:rsidR="00087288" w:rsidRPr="00382A07" w:rsidRDefault="00087288" w:rsidP="004F4D80">
            <w:pPr>
              <w:spacing w:line="240" w:lineRule="auto"/>
              <w:ind w:firstLine="0"/>
              <w:jc w:val="center"/>
            </w:pPr>
          </w:p>
        </w:tc>
        <w:tc>
          <w:tcPr>
            <w:tcW w:w="1165" w:type="pct"/>
            <w:vAlign w:val="center"/>
          </w:tcPr>
          <w:p w:rsidR="00087288" w:rsidRPr="00382A07" w:rsidRDefault="00087288"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087288" w:rsidRDefault="00087288">
      <w:pPr>
        <w:suppressAutoHyphens w:val="0"/>
        <w:spacing w:line="240" w:lineRule="auto"/>
        <w:ind w:firstLine="0"/>
        <w:jc w:val="left"/>
        <w:rPr>
          <w:sz w:val="24"/>
          <w:szCs w:val="24"/>
        </w:rPr>
      </w:pPr>
      <w:r>
        <w:rPr>
          <w:sz w:val="24"/>
          <w:szCs w:val="24"/>
        </w:rPr>
        <w:br w:type="page"/>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E3ED4">
        <w:fldChar w:fldCharType="begin"/>
      </w:r>
      <w:r w:rsidR="000E3ED4">
        <w:instrText xml:space="preserve"> REF _Ref440292555 \r \h  \* MERGEFORMAT </w:instrText>
      </w:r>
      <w:r w:rsidR="000E3ED4">
        <w:fldChar w:fldCharType="separate"/>
      </w:r>
      <w:r w:rsidR="00991C07">
        <w:t>4</w:t>
      </w:r>
      <w:r w:rsidR="000E3ED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E3ED4">
        <w:fldChar w:fldCharType="begin"/>
      </w:r>
      <w:r w:rsidR="000E3ED4">
        <w:instrText xml:space="preserve"> REF _Ref440271182 \r \h  \* MERGEFORMAT </w:instrText>
      </w:r>
      <w:r w:rsidR="000E3ED4">
        <w:fldChar w:fldCharType="separate"/>
      </w:r>
      <w:r w:rsidR="00991C07" w:rsidRPr="00991C07">
        <w:rPr>
          <w:sz w:val="24"/>
          <w:szCs w:val="24"/>
        </w:rPr>
        <w:t>3.3.1.9</w:t>
      </w:r>
      <w:r w:rsidR="000E3ED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E3ED4">
        <w:fldChar w:fldCharType="begin"/>
      </w:r>
      <w:r w:rsidR="000E3ED4">
        <w:instrText xml:space="preserve"> REF _Ref440292618 \r \h  \* MERGEFORMAT </w:instrText>
      </w:r>
      <w:r w:rsidR="000E3ED4">
        <w:fldChar w:fldCharType="separate"/>
      </w:r>
      <w:r w:rsidR="00991C07" w:rsidRPr="00991C07">
        <w:rPr>
          <w:sz w:val="24"/>
          <w:szCs w:val="24"/>
        </w:rPr>
        <w:t>4.4.1</w:t>
      </w:r>
      <w:r w:rsidR="000E3ED4">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087288" w:rsidRPr="00382A07" w:rsidTr="003E5251">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087288" w:rsidRPr="00382A07" w:rsidRDefault="00087288"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087288" w:rsidRPr="00382A07" w:rsidRDefault="00087288"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tcPr>
          <w:p w:rsidR="00087288" w:rsidRPr="00041D70" w:rsidRDefault="00087288" w:rsidP="001F450C">
            <w:pPr>
              <w:pStyle w:val="aff0"/>
              <w:spacing w:before="0" w:after="0"/>
              <w:ind w:left="0" w:right="0"/>
              <w:jc w:val="center"/>
            </w:pPr>
            <w:r w:rsidRPr="00041D70">
              <w:t>60 рабочих дней с момента заключения договора</w:t>
            </w:r>
          </w:p>
        </w:tc>
        <w:tc>
          <w:tcPr>
            <w:tcW w:w="2842" w:type="dxa"/>
            <w:tcBorders>
              <w:top w:val="single" w:sz="4" w:space="0" w:color="auto"/>
              <w:left w:val="single" w:sz="4" w:space="0" w:color="auto"/>
              <w:bottom w:val="single" w:sz="4" w:space="0" w:color="auto"/>
              <w:right w:val="single" w:sz="4" w:space="0" w:color="auto"/>
            </w:tcBorders>
            <w:vAlign w:val="center"/>
          </w:tcPr>
          <w:p w:rsidR="00087288" w:rsidRPr="00382A07" w:rsidRDefault="00087288"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E3ED4">
        <w:fldChar w:fldCharType="begin"/>
      </w:r>
      <w:r w:rsidR="000E3ED4">
        <w:instrText xml:space="preserve"> REF _Ref440273986 \r \h  \* MERGEFORMAT </w:instrText>
      </w:r>
      <w:r w:rsidR="000E3ED4">
        <w:fldChar w:fldCharType="separate"/>
      </w:r>
      <w:r w:rsidR="00991C07" w:rsidRPr="00991C07">
        <w:rPr>
          <w:sz w:val="24"/>
          <w:szCs w:val="24"/>
        </w:rPr>
        <w:t>5.2</w:t>
      </w:r>
      <w:r w:rsidR="000E3ED4">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E3ED4">
              <w:fldChar w:fldCharType="begin"/>
            </w:r>
            <w:r w:rsidR="000E3ED4">
              <w:instrText xml:space="preserve"> REF _Ref440272931 \r \h  \* MERGEFORMAT </w:instrText>
            </w:r>
            <w:r w:rsidR="000E3ED4">
              <w:fldChar w:fldCharType="separate"/>
            </w:r>
            <w:r w:rsidR="00991C07">
              <w:t>2</w:t>
            </w:r>
            <w:r w:rsidR="000E3ED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E3ED4">
              <w:fldChar w:fldCharType="begin"/>
            </w:r>
            <w:r w:rsidR="000E3ED4">
              <w:instrText xml:space="preserve"> REF _Ref440272931 \r \h  \* MERGEFORMAT </w:instrText>
            </w:r>
            <w:r w:rsidR="000E3ED4">
              <w:fldChar w:fldCharType="separate"/>
            </w:r>
            <w:r w:rsidR="00991C07">
              <w:t>2</w:t>
            </w:r>
            <w:r w:rsidR="000E3ED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E3ED4">
        <w:fldChar w:fldCharType="begin"/>
      </w:r>
      <w:r w:rsidR="000E3ED4">
        <w:instrText xml:space="preserve"> REF _Ref440274025 \r \h  \* MERGEFORMAT </w:instrText>
      </w:r>
      <w:r w:rsidR="000E3ED4">
        <w:fldChar w:fldCharType="separate"/>
      </w:r>
      <w:r w:rsidR="00991C07">
        <w:t>2</w:t>
      </w:r>
      <w:r w:rsidR="000E3ED4">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E3ED4">
        <w:fldChar w:fldCharType="begin"/>
      </w:r>
      <w:r w:rsidR="000E3ED4">
        <w:instrText xml:space="preserve"> REF _Ref294695546 \r \h  \* MERGEFORMAT </w:instrText>
      </w:r>
      <w:r w:rsidR="000E3ED4">
        <w:fldChar w:fldCharType="separate"/>
      </w:r>
      <w:r w:rsidR="00991C07" w:rsidRPr="00991C07">
        <w:rPr>
          <w:sz w:val="24"/>
          <w:szCs w:val="24"/>
        </w:rPr>
        <w:t xml:space="preserve"> 1.2.6 </w:t>
      </w:r>
      <w:r w:rsidR="000E3ED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0E3ED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0E3ED4">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0E3ED4">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0E3ED4">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0E3ED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0E3ED4">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0E3ED4">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E3ED4">
        <w:fldChar w:fldCharType="begin"/>
      </w:r>
      <w:r w:rsidR="000E3ED4">
        <w:instrText xml:space="preserve"> REF _Ref444164176 \r \h  \* MERGEFORMAT </w:instrText>
      </w:r>
      <w:r w:rsidR="000E3ED4">
        <w:fldChar w:fldCharType="separate"/>
      </w:r>
      <w:r w:rsidR="00991C07" w:rsidRPr="00991C07">
        <w:rPr>
          <w:sz w:val="24"/>
          <w:szCs w:val="24"/>
        </w:rPr>
        <w:t>5.6.2</w:t>
      </w:r>
      <w:r w:rsidR="000E3ED4">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E3ED4">
        <w:fldChar w:fldCharType="begin"/>
      </w:r>
      <w:r w:rsidR="000E3ED4">
        <w:instrText xml:space="preserve"> REF _Ref440274159 \r \h  \* MERGEFORMAT </w:instrText>
      </w:r>
      <w:r w:rsidR="000E3ED4">
        <w:fldChar w:fldCharType="separate"/>
      </w:r>
      <w:r w:rsidR="00991C07">
        <w:t>4</w:t>
      </w:r>
      <w:r w:rsidR="000E3ED4">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7A6A39" w:rsidRPr="00382A07" w:rsidRDefault="007A6A39" w:rsidP="00087288">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в </w:t>
      </w:r>
      <w:r w:rsidR="00087288" w:rsidRPr="00041D70">
        <w:rPr>
          <w:sz w:val="24"/>
          <w:szCs w:val="24"/>
        </w:rPr>
        <w:t xml:space="preserve">открытом запросе предложений на право заключения Договора </w:t>
      </w:r>
      <w:r w:rsidR="00087288" w:rsidRPr="00041D70">
        <w:rPr>
          <w:rFonts w:eastAsiaTheme="minorHAnsi"/>
          <w:sz w:val="24"/>
          <w:szCs w:val="24"/>
          <w:lang w:eastAsia="en-US"/>
        </w:rPr>
        <w:t>на поставку ячейки телемеханизации и связи для нужд ПАО «МРСК Центра» (филиала «Смоленскэнерго»)</w:t>
      </w:r>
      <w:r w:rsidR="00087288">
        <w:rPr>
          <w:rFonts w:eastAsiaTheme="minorHAnsi"/>
          <w:sz w:val="24"/>
          <w:szCs w:val="24"/>
          <w:lang w:eastAsia="en-US"/>
        </w:rPr>
        <w:t xml:space="preserve">, </w:t>
      </w: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7A6A39" w:rsidRPr="00382A07" w:rsidRDefault="007A6A39" w:rsidP="00087288">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в </w:t>
      </w:r>
      <w:r w:rsidR="00087288" w:rsidRPr="00041D70">
        <w:rPr>
          <w:sz w:val="24"/>
          <w:szCs w:val="24"/>
        </w:rPr>
        <w:t xml:space="preserve">открытом запросе предложений на право заключения Договора </w:t>
      </w:r>
      <w:r w:rsidR="00087288" w:rsidRPr="00041D70">
        <w:rPr>
          <w:rFonts w:eastAsiaTheme="minorHAnsi"/>
          <w:sz w:val="24"/>
          <w:szCs w:val="24"/>
          <w:lang w:eastAsia="en-US"/>
        </w:rPr>
        <w:t>на поставку ячейки телемеханизации и связи для нужд ПАО «МРСК Центра» (филиала «Смоленскэнерго»)</w:t>
      </w:r>
      <w:r w:rsidR="00087288">
        <w:rPr>
          <w:rFonts w:eastAsiaTheme="minorHAnsi"/>
          <w:sz w:val="24"/>
          <w:szCs w:val="24"/>
          <w:lang w:eastAsia="en-US"/>
        </w:rPr>
        <w:t xml:space="preserve">, </w:t>
      </w: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w:t>
      </w:r>
      <w:r w:rsidRPr="00B10F18">
        <w:rPr>
          <w:sz w:val="24"/>
          <w:szCs w:val="24"/>
        </w:rPr>
        <w:lastRenderedPageBreak/>
        <w:t xml:space="preserve">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E3ED4">
        <w:fldChar w:fldCharType="begin"/>
      </w:r>
      <w:r w:rsidR="000E3ED4">
        <w:instrText xml:space="preserve"> REF _Ref191386461 \r \h  \* MERGEFORMAT </w:instrText>
      </w:r>
      <w:r w:rsidR="000E3ED4">
        <w:fldChar w:fldCharType="separate"/>
      </w:r>
      <w:r w:rsidR="00991C07" w:rsidRPr="00991C07">
        <w:rPr>
          <w:sz w:val="24"/>
          <w:szCs w:val="24"/>
        </w:rPr>
        <w:t>3.3.10</w:t>
      </w:r>
      <w:r w:rsidR="000E3ED4">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E3ED4">
        <w:fldChar w:fldCharType="begin"/>
      </w:r>
      <w:r w:rsidR="000E3ED4">
        <w:instrText xml:space="preserve"> REF _Ref55336310 \r \h  \* MERGEFORMAT </w:instrText>
      </w:r>
      <w:r w:rsidR="000E3ED4">
        <w:fldChar w:fldCharType="separate"/>
      </w:r>
      <w:r w:rsidR="00991C07" w:rsidRPr="00991C07">
        <w:rPr>
          <w:sz w:val="24"/>
          <w:szCs w:val="24"/>
        </w:rPr>
        <w:t>5.1</w:t>
      </w:r>
      <w:r w:rsidR="000E3ED4">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E3ED4">
        <w:fldChar w:fldCharType="begin"/>
      </w:r>
      <w:r w:rsidR="000E3ED4">
        <w:instrText xml:space="preserve"> REF _Ref440274337 \r \h  \* MERGEFORMAT </w:instrText>
      </w:r>
      <w:r w:rsidR="000E3ED4">
        <w:fldChar w:fldCharType="separate"/>
      </w:r>
      <w:r w:rsidR="00991C07" w:rsidRPr="00991C07">
        <w:rPr>
          <w:sz w:val="24"/>
          <w:szCs w:val="24"/>
        </w:rPr>
        <w:t>5.2</w:t>
      </w:r>
      <w:r w:rsidR="000E3ED4">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E3ED4">
        <w:fldChar w:fldCharType="begin"/>
      </w:r>
      <w:r w:rsidR="000E3ED4">
        <w:instrText xml:space="preserve"> REF _Ref440274366 \r \h  \* MERGEFORMAT </w:instrText>
      </w:r>
      <w:r w:rsidR="000E3ED4">
        <w:fldChar w:fldCharType="separate"/>
      </w:r>
      <w:r w:rsidR="00991C07" w:rsidRPr="00991C07">
        <w:rPr>
          <w:sz w:val="24"/>
          <w:szCs w:val="24"/>
        </w:rPr>
        <w:t>5.4</w:t>
      </w:r>
      <w:r w:rsidR="000E3ED4">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9D3" w:rsidRDefault="007B09D3">
      <w:pPr>
        <w:spacing w:line="240" w:lineRule="auto"/>
      </w:pPr>
      <w:r>
        <w:separator/>
      </w:r>
    </w:p>
  </w:endnote>
  <w:endnote w:type="continuationSeparator" w:id="0">
    <w:p w:rsidR="007B09D3" w:rsidRDefault="007B09D3">
      <w:pPr>
        <w:spacing w:line="240" w:lineRule="auto"/>
      </w:pPr>
      <w:r>
        <w:continuationSeparator/>
      </w:r>
    </w:p>
  </w:endnote>
  <w:endnote w:id="1">
    <w:p w:rsidR="000E3ED4" w:rsidRDefault="000E3ED4"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E3ED4" w:rsidRDefault="000E3ED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Pr="00FA0376" w:rsidRDefault="000E3ED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24505">
      <w:rPr>
        <w:noProof/>
        <w:sz w:val="16"/>
        <w:szCs w:val="16"/>
        <w:lang w:eastAsia="ru-RU"/>
      </w:rPr>
      <w:t>85</w:t>
    </w:r>
    <w:r w:rsidRPr="00FA0376">
      <w:rPr>
        <w:sz w:val="16"/>
        <w:szCs w:val="16"/>
        <w:lang w:eastAsia="ru-RU"/>
      </w:rPr>
      <w:fldChar w:fldCharType="end"/>
    </w:r>
  </w:p>
  <w:p w:rsidR="000E3ED4" w:rsidRPr="00EE0539" w:rsidRDefault="000E3ED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667B1">
      <w:rPr>
        <w:sz w:val="18"/>
        <w:szCs w:val="18"/>
      </w:rPr>
      <w:t>Договора на поставку ячейки телемеханизации и связи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9D3" w:rsidRDefault="007B09D3">
      <w:pPr>
        <w:spacing w:line="240" w:lineRule="auto"/>
      </w:pPr>
      <w:r>
        <w:separator/>
      </w:r>
    </w:p>
  </w:footnote>
  <w:footnote w:type="continuationSeparator" w:id="0">
    <w:p w:rsidR="007B09D3" w:rsidRDefault="007B09D3">
      <w:pPr>
        <w:spacing w:line="240" w:lineRule="auto"/>
      </w:pPr>
      <w:r>
        <w:continuationSeparator/>
      </w:r>
    </w:p>
  </w:footnote>
  <w:footnote w:id="1">
    <w:p w:rsidR="000E3ED4" w:rsidRPr="00B36685" w:rsidRDefault="000E3ED4"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E3ED4" w:rsidRDefault="000E3ED4"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E3ED4" w:rsidRDefault="000E3ED4" w:rsidP="00642D28">
      <w:pPr>
        <w:pStyle w:val="1ff5"/>
        <w:rPr>
          <w:rFonts w:ascii="Times New Roman" w:eastAsia="Times New Roman" w:hAnsi="Times New Roman" w:cs="Times New Roman"/>
          <w:lang w:eastAsia="ru-RU"/>
        </w:rPr>
      </w:pPr>
    </w:p>
  </w:footnote>
  <w:footnote w:id="3">
    <w:p w:rsidR="000E3ED4" w:rsidRDefault="000E3ED4"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Pr="00930031" w:rsidRDefault="000E3ED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ED4" w:rsidRDefault="000E3E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7288"/>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3ED4"/>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58CD"/>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2989"/>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505"/>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09D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B7125"/>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E3ED4"/>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Altunina.N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Altunina.N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DAC1E-1D58-46F7-9088-D8F2DA4DF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85</Pages>
  <Words>27814</Words>
  <Characters>158545</Characters>
  <Application>Microsoft Office Word</Application>
  <DocSecurity>0</DocSecurity>
  <Lines>1321</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185988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35</cp:revision>
  <cp:lastPrinted>2015-12-29T14:27:00Z</cp:lastPrinted>
  <dcterms:created xsi:type="dcterms:W3CDTF">2016-12-02T12:44:00Z</dcterms:created>
  <dcterms:modified xsi:type="dcterms:W3CDTF">2017-07-11T08:03:00Z</dcterms:modified>
</cp:coreProperties>
</file>