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833B62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833B62" w:rsidRPr="000D67AD" w:rsidRDefault="00833B6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833B62" w:rsidRPr="000D67AD" w:rsidRDefault="00833B6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833B62" w:rsidRPr="000D67AD" w:rsidRDefault="00833B6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833B62" w:rsidRPr="000D67AD" w:rsidRDefault="00833B6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833B62" w:rsidRPr="000D67AD" w:rsidRDefault="00833B6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833B62" w:rsidRPr="000D67AD" w:rsidRDefault="00833B6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833B62" w:rsidRPr="000D67AD" w:rsidRDefault="00833B62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833B62" w:rsidRPr="000D67AD" w:rsidRDefault="00833B62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833B62" w:rsidRPr="000D67AD" w:rsidRDefault="00833B6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833B62" w:rsidRPr="00833B62" w:rsidRDefault="00833B6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833B62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833B62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833B62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833B62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833B62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833B62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833B62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0B6EC9" w:rsidRPr="004C5D06" w:rsidRDefault="000B6EC9" w:rsidP="000B6EC9">
      <w:pPr>
        <w:shd w:val="clear" w:color="auto" w:fill="FFFFFF" w:themeFill="background1"/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УТВЕРЖДАЮ:</w:t>
      </w:r>
    </w:p>
    <w:p w:rsidR="000B6EC9" w:rsidRPr="004C5D06" w:rsidRDefault="000B6EC9" w:rsidP="000B6EC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0B6EC9" w:rsidRPr="004C5D06" w:rsidRDefault="000B6EC9" w:rsidP="000B6EC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 xml:space="preserve">Начальник Управления логистики и МТО филиала </w:t>
      </w:r>
    </w:p>
    <w:p w:rsidR="000B6EC9" w:rsidRPr="004C5D06" w:rsidRDefault="000B6EC9" w:rsidP="000B6EC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ПАО «МРСК Центра» - «Брянскэнерго»</w:t>
      </w:r>
    </w:p>
    <w:p w:rsidR="000B6EC9" w:rsidRPr="004C5D06" w:rsidRDefault="000B6EC9" w:rsidP="000B6EC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0B6EC9" w:rsidRPr="004C5D06" w:rsidRDefault="000B6EC9" w:rsidP="000B6EC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____________________ Плюхин В.В.</w:t>
      </w:r>
    </w:p>
    <w:p w:rsidR="000B6EC9" w:rsidRPr="004C5D06" w:rsidRDefault="000B6EC9" w:rsidP="000B6EC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 w:rsidRPr="00EA088D">
        <w:rPr>
          <w:bCs w:val="0"/>
          <w:sz w:val="24"/>
          <w:szCs w:val="24"/>
          <w:lang w:eastAsia="ru-RU"/>
        </w:rPr>
        <w:t>«0</w:t>
      </w:r>
      <w:r w:rsidR="00833B62">
        <w:rPr>
          <w:bCs w:val="0"/>
          <w:sz w:val="24"/>
          <w:szCs w:val="24"/>
          <w:lang w:eastAsia="ru-RU"/>
        </w:rPr>
        <w:t>6</w:t>
      </w:r>
      <w:r w:rsidRPr="00EA088D">
        <w:rPr>
          <w:bCs w:val="0"/>
          <w:sz w:val="24"/>
          <w:szCs w:val="24"/>
          <w:lang w:eastAsia="ru-RU"/>
        </w:rPr>
        <w:t xml:space="preserve">» </w:t>
      </w:r>
      <w:r w:rsidR="00833B62">
        <w:rPr>
          <w:bCs w:val="0"/>
          <w:sz w:val="24"/>
          <w:szCs w:val="24"/>
          <w:lang w:eastAsia="ru-RU"/>
        </w:rPr>
        <w:t>марта</w:t>
      </w:r>
      <w:r w:rsidRPr="00EA088D">
        <w:rPr>
          <w:bCs w:val="0"/>
          <w:sz w:val="24"/>
          <w:szCs w:val="24"/>
          <w:lang w:eastAsia="ru-RU"/>
        </w:rPr>
        <w:t xml:space="preserve"> 2017 года</w:t>
      </w:r>
    </w:p>
    <w:p w:rsidR="000B6EC9" w:rsidRPr="004C5D06" w:rsidRDefault="000B6EC9" w:rsidP="000B6EC9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0B6EC9" w:rsidRPr="004C5D06" w:rsidRDefault="000B6EC9" w:rsidP="000B6EC9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0B6EC9" w:rsidRPr="004C5D06" w:rsidRDefault="000B6EC9" w:rsidP="000B6EC9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5D06">
        <w:rPr>
          <w:b/>
          <w:kern w:val="36"/>
          <w:sz w:val="24"/>
          <w:szCs w:val="24"/>
        </w:rPr>
        <w:t>Согласовано на заседании</w:t>
      </w:r>
    </w:p>
    <w:p w:rsidR="000B6EC9" w:rsidRPr="004C5D06" w:rsidRDefault="000B6EC9" w:rsidP="000B6EC9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5D06">
        <w:rPr>
          <w:b/>
          <w:kern w:val="36"/>
          <w:sz w:val="24"/>
          <w:szCs w:val="24"/>
        </w:rPr>
        <w:t>закупочной комиссии</w:t>
      </w:r>
    </w:p>
    <w:p w:rsidR="000B6EC9" w:rsidRPr="00EA088D" w:rsidRDefault="000B6EC9" w:rsidP="000B6EC9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A088D">
        <w:rPr>
          <w:b/>
          <w:kern w:val="36"/>
          <w:sz w:val="24"/>
          <w:szCs w:val="24"/>
        </w:rPr>
        <w:t>Протокол № 00</w:t>
      </w:r>
      <w:r w:rsidR="00833B62">
        <w:rPr>
          <w:b/>
          <w:kern w:val="36"/>
          <w:sz w:val="24"/>
          <w:szCs w:val="24"/>
        </w:rPr>
        <w:t>37</w:t>
      </w:r>
      <w:r w:rsidRPr="00EA088D">
        <w:rPr>
          <w:b/>
          <w:kern w:val="36"/>
          <w:sz w:val="24"/>
          <w:szCs w:val="24"/>
        </w:rPr>
        <w:t>-БР-17</w:t>
      </w:r>
    </w:p>
    <w:p w:rsidR="000B6EC9" w:rsidRPr="00C12FA4" w:rsidRDefault="00EA088D" w:rsidP="000B6EC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</w:t>
      </w:r>
      <w:r w:rsidR="00833B62" w:rsidRPr="00833B62">
        <w:rPr>
          <w:b/>
          <w:kern w:val="36"/>
          <w:sz w:val="24"/>
          <w:szCs w:val="24"/>
        </w:rPr>
        <w:t xml:space="preserve">06» марта </w:t>
      </w:r>
      <w:r w:rsidR="000B6EC9" w:rsidRPr="00EA088D">
        <w:rPr>
          <w:b/>
          <w:kern w:val="36"/>
          <w:sz w:val="24"/>
          <w:szCs w:val="24"/>
        </w:rPr>
        <w:t>2017 года</w:t>
      </w:r>
    </w:p>
    <w:p w:rsidR="000B6EC9" w:rsidRPr="00C12FA4" w:rsidRDefault="000B6EC9" w:rsidP="000B6EC9">
      <w:pPr>
        <w:spacing w:line="264" w:lineRule="auto"/>
        <w:jc w:val="center"/>
        <w:rPr>
          <w:sz w:val="24"/>
          <w:szCs w:val="24"/>
        </w:rPr>
      </w:pPr>
    </w:p>
    <w:p w:rsidR="000B6EC9" w:rsidRPr="00C12FA4" w:rsidRDefault="000B6EC9" w:rsidP="000B6EC9">
      <w:pPr>
        <w:spacing w:line="264" w:lineRule="auto"/>
        <w:jc w:val="center"/>
        <w:rPr>
          <w:sz w:val="24"/>
          <w:szCs w:val="24"/>
        </w:rPr>
      </w:pPr>
    </w:p>
    <w:p w:rsidR="000B6EC9" w:rsidRPr="00C12FA4" w:rsidRDefault="000B6EC9" w:rsidP="000B6EC9">
      <w:pPr>
        <w:spacing w:line="264" w:lineRule="auto"/>
        <w:jc w:val="center"/>
        <w:rPr>
          <w:sz w:val="24"/>
          <w:szCs w:val="24"/>
        </w:rPr>
      </w:pPr>
    </w:p>
    <w:p w:rsidR="000B6EC9" w:rsidRPr="00C12FA4" w:rsidRDefault="000B6EC9" w:rsidP="000B6EC9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0B6EC9" w:rsidRPr="00C12FA4" w:rsidRDefault="000B6EC9" w:rsidP="000B6EC9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0B6EC9" w:rsidRPr="00D42012" w:rsidRDefault="000B6EC9" w:rsidP="000B6EC9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D42012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0B6EC9" w:rsidRPr="00C12FA4" w:rsidRDefault="000B6EC9" w:rsidP="000B6EC9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42012">
        <w:rPr>
          <w:b/>
          <w:sz w:val="24"/>
          <w:szCs w:val="24"/>
        </w:rPr>
        <w:t xml:space="preserve">на право заключения Договора </w:t>
      </w:r>
      <w:r w:rsidR="00833B62" w:rsidRPr="00833B62">
        <w:rPr>
          <w:b/>
          <w:sz w:val="24"/>
          <w:szCs w:val="24"/>
        </w:rPr>
        <w:t xml:space="preserve">оказания услуг по ремонту оргтехники </w:t>
      </w:r>
      <w:r w:rsidR="00833B62">
        <w:rPr>
          <w:b/>
          <w:sz w:val="24"/>
          <w:szCs w:val="24"/>
        </w:rPr>
        <w:t xml:space="preserve">                                                      </w:t>
      </w:r>
      <w:r w:rsidR="00833B62" w:rsidRPr="00833B62">
        <w:rPr>
          <w:b/>
          <w:sz w:val="24"/>
          <w:szCs w:val="24"/>
        </w:rPr>
        <w:t>для нужд ПАО «МРСК Центра» (филиала «Брянскэнерго»)</w:t>
      </w:r>
    </w:p>
    <w:p w:rsidR="000B6EC9" w:rsidRPr="00C12FA4" w:rsidRDefault="000B6EC9" w:rsidP="000B6EC9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0B6EC9" w:rsidRPr="00C12FA4" w:rsidRDefault="000B6EC9" w:rsidP="000B6EC9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B6EC9" w:rsidRDefault="000B6EC9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B6EC9" w:rsidRDefault="000B6EC9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B6EC9" w:rsidRDefault="000B6EC9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0B6EC9">
        <w:rPr>
          <w:sz w:val="24"/>
          <w:szCs w:val="24"/>
        </w:rPr>
        <w:t>Брянск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432DF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9A0A2E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7</w:t>
      </w:r>
      <w:r w:rsidR="00432DF7">
        <w:rPr>
          <w:noProof/>
        </w:rPr>
        <w:fldChar w:fldCharType="end"/>
      </w:r>
    </w:p>
    <w:p w:rsidR="00B33739" w:rsidRDefault="00B33739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11</w:t>
      </w:r>
      <w:r w:rsidR="00432DF7">
        <w:rPr>
          <w:noProof/>
        </w:rPr>
        <w:fldChar w:fldCharType="end"/>
      </w:r>
    </w:p>
    <w:p w:rsidR="00B33739" w:rsidRDefault="00B33739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12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12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12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29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29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30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32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33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34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35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35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37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38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38</w:t>
      </w:r>
      <w:r w:rsidR="00432DF7">
        <w:rPr>
          <w:noProof/>
        </w:rPr>
        <w:fldChar w:fldCharType="end"/>
      </w:r>
    </w:p>
    <w:p w:rsidR="00B33739" w:rsidRDefault="00B33739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41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41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45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47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49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51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53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55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57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59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64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66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68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70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72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75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79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82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84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86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88</w:t>
      </w:r>
      <w:r w:rsidR="00432DF7">
        <w:rPr>
          <w:noProof/>
        </w:rPr>
        <w:fldChar w:fldCharType="end"/>
      </w:r>
    </w:p>
    <w:p w:rsidR="00717F60" w:rsidRPr="00E71A48" w:rsidRDefault="00432DF7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bookmarkEnd w:id="10"/>
      <w:r w:rsidR="000B6EC9" w:rsidRPr="00D42012">
        <w:rPr>
          <w:iCs/>
          <w:sz w:val="24"/>
          <w:szCs w:val="24"/>
        </w:rPr>
        <w:t>ответственное лицо, секретарь Закупочной комиссии – ведущий специалист отдела закупочной деятельности филиала ПАО «МРСК Центра» – «Брянскэнерго» Кузнецов П.Н., контактны</w:t>
      </w:r>
      <w:r w:rsidR="000B6EC9">
        <w:rPr>
          <w:iCs/>
          <w:sz w:val="24"/>
          <w:szCs w:val="24"/>
        </w:rPr>
        <w:t>й</w:t>
      </w:r>
      <w:r w:rsidR="000B6EC9" w:rsidRPr="00D42012">
        <w:rPr>
          <w:iCs/>
          <w:sz w:val="24"/>
          <w:szCs w:val="24"/>
        </w:rPr>
        <w:t xml:space="preserve"> телефон: (4832) 67-23-68, адрес электронной почты: </w:t>
      </w:r>
      <w:hyperlink r:id="rId18" w:history="1">
        <w:proofErr w:type="gramStart"/>
        <w:r w:rsidR="000B6EC9" w:rsidRPr="00EA088D">
          <w:rPr>
            <w:rStyle w:val="a7"/>
            <w:iCs/>
            <w:sz w:val="24"/>
            <w:szCs w:val="24"/>
          </w:rPr>
          <w:t>Kuznetsov.PN@mrsk-1.ru</w:t>
        </w:r>
      </w:hyperlink>
      <w:r w:rsidR="000B6EC9" w:rsidRPr="00EA088D">
        <w:rPr>
          <w:rStyle w:val="a7"/>
          <w:color w:val="auto"/>
          <w:sz w:val="24"/>
          <w:szCs w:val="24"/>
          <w:u w:val="none"/>
        </w:rPr>
        <w:t>),</w:t>
      </w:r>
      <w:r w:rsidR="000B6EC9" w:rsidRPr="00EA088D">
        <w:rPr>
          <w:sz w:val="24"/>
          <w:szCs w:val="24"/>
        </w:rPr>
        <w:t xml:space="preserve"> </w:t>
      </w:r>
      <w:r w:rsidR="000B6EC9" w:rsidRPr="00EA088D">
        <w:rPr>
          <w:iCs/>
          <w:sz w:val="24"/>
          <w:szCs w:val="24"/>
        </w:rPr>
        <w:t>Извещением</w:t>
      </w:r>
      <w:r w:rsidR="000B6EC9" w:rsidRPr="00EA088D">
        <w:rPr>
          <w:sz w:val="24"/>
          <w:szCs w:val="24"/>
        </w:rPr>
        <w:t xml:space="preserve"> о проведении открытого </w:t>
      </w:r>
      <w:r w:rsidR="000B6EC9" w:rsidRPr="00EA088D">
        <w:rPr>
          <w:iCs/>
          <w:sz w:val="24"/>
          <w:szCs w:val="24"/>
        </w:rPr>
        <w:t>запроса предложений</w:t>
      </w:r>
      <w:r w:rsidR="000B6EC9" w:rsidRPr="00EA088D">
        <w:rPr>
          <w:sz w:val="24"/>
          <w:szCs w:val="24"/>
        </w:rPr>
        <w:t xml:space="preserve">, опубликованным </w:t>
      </w:r>
      <w:r w:rsidR="000B6EC9" w:rsidRPr="00EA088D">
        <w:rPr>
          <w:b/>
          <w:sz w:val="24"/>
          <w:szCs w:val="24"/>
        </w:rPr>
        <w:t>«0</w:t>
      </w:r>
      <w:r w:rsidR="00833B62">
        <w:rPr>
          <w:b/>
          <w:sz w:val="24"/>
          <w:szCs w:val="24"/>
        </w:rPr>
        <w:t>6</w:t>
      </w:r>
      <w:r w:rsidR="000B6EC9" w:rsidRPr="00EA088D">
        <w:rPr>
          <w:b/>
          <w:sz w:val="24"/>
          <w:szCs w:val="24"/>
        </w:rPr>
        <w:t xml:space="preserve">» </w:t>
      </w:r>
      <w:r w:rsidR="00833B62">
        <w:rPr>
          <w:b/>
          <w:sz w:val="24"/>
          <w:szCs w:val="24"/>
        </w:rPr>
        <w:t>марта</w:t>
      </w:r>
      <w:r w:rsidR="000B6EC9" w:rsidRPr="00EA088D">
        <w:rPr>
          <w:b/>
          <w:sz w:val="24"/>
          <w:szCs w:val="24"/>
        </w:rPr>
        <w:t xml:space="preserve"> 2017 г.</w:t>
      </w:r>
      <w:r w:rsidR="000B6EC9" w:rsidRPr="00EA088D">
        <w:rPr>
          <w:sz w:val="24"/>
          <w:szCs w:val="24"/>
        </w:rPr>
        <w:t xml:space="preserve"> на официальном сайте (</w:t>
      </w:r>
      <w:hyperlink r:id="rId19" w:history="1">
        <w:r w:rsidR="000B6EC9" w:rsidRPr="00EA088D">
          <w:rPr>
            <w:rStyle w:val="a7"/>
            <w:sz w:val="24"/>
            <w:szCs w:val="24"/>
          </w:rPr>
          <w:t>www.zakupki.</w:t>
        </w:r>
        <w:r w:rsidR="000B6EC9" w:rsidRPr="00EA088D">
          <w:rPr>
            <w:rStyle w:val="a7"/>
            <w:sz w:val="24"/>
            <w:szCs w:val="24"/>
            <w:lang w:val="en-US"/>
          </w:rPr>
          <w:t>gov</w:t>
        </w:r>
        <w:r w:rsidR="000B6EC9" w:rsidRPr="00EA088D">
          <w:rPr>
            <w:rStyle w:val="a7"/>
            <w:sz w:val="24"/>
            <w:szCs w:val="24"/>
          </w:rPr>
          <w:t>.ru</w:t>
        </w:r>
      </w:hyperlink>
      <w:r w:rsidR="000B6EC9" w:rsidRPr="00EA088D">
        <w:rPr>
          <w:sz w:val="24"/>
          <w:szCs w:val="24"/>
        </w:rPr>
        <w:t>),</w:t>
      </w:r>
      <w:r w:rsidR="000B6EC9" w:rsidRPr="00EA088D">
        <w:rPr>
          <w:iCs/>
          <w:sz w:val="24"/>
          <w:szCs w:val="24"/>
        </w:rPr>
        <w:t xml:space="preserve"> </w:t>
      </w:r>
      <w:r w:rsidR="000B6EC9" w:rsidRPr="00EA088D">
        <w:rPr>
          <w:sz w:val="24"/>
          <w:szCs w:val="24"/>
        </w:rPr>
        <w:t xml:space="preserve">на сайте </w:t>
      </w:r>
      <w:r w:rsidR="000B6EC9" w:rsidRPr="00EA088D">
        <w:rPr>
          <w:iCs/>
          <w:sz w:val="24"/>
          <w:szCs w:val="24"/>
        </w:rPr>
        <w:t>ПАО «МРСК Центра»</w:t>
      </w:r>
      <w:r w:rsidR="000B6EC9" w:rsidRPr="00EA088D">
        <w:rPr>
          <w:sz w:val="24"/>
          <w:szCs w:val="24"/>
        </w:rPr>
        <w:t xml:space="preserve"> (</w:t>
      </w:r>
      <w:hyperlink r:id="rId20" w:history="1">
        <w:r w:rsidR="000B6EC9" w:rsidRPr="00EA088D">
          <w:rPr>
            <w:rStyle w:val="a7"/>
            <w:sz w:val="24"/>
            <w:szCs w:val="24"/>
          </w:rPr>
          <w:t>www.mrsk-1.ru</w:t>
        </w:r>
      </w:hyperlink>
      <w:r w:rsidR="000B6EC9" w:rsidRPr="00EA088D">
        <w:rPr>
          <w:sz w:val="24"/>
          <w:szCs w:val="24"/>
        </w:rPr>
        <w:t xml:space="preserve">), на сайте ЭТП, указанном в п. </w:t>
      </w:r>
      <w:r w:rsidR="000B6EC9" w:rsidRPr="00EA088D">
        <w:rPr>
          <w:sz w:val="24"/>
          <w:szCs w:val="24"/>
        </w:rPr>
        <w:fldChar w:fldCharType="begin"/>
      </w:r>
      <w:r w:rsidR="000B6EC9" w:rsidRPr="00EA088D">
        <w:rPr>
          <w:sz w:val="24"/>
          <w:szCs w:val="24"/>
        </w:rPr>
        <w:instrText xml:space="preserve"> REF _Ref440269836 \r \h  \* MERGEFORMAT </w:instrText>
      </w:r>
      <w:r w:rsidR="000B6EC9" w:rsidRPr="00EA088D">
        <w:rPr>
          <w:sz w:val="24"/>
          <w:szCs w:val="24"/>
        </w:rPr>
      </w:r>
      <w:r w:rsidR="000B6EC9" w:rsidRPr="00EA088D">
        <w:rPr>
          <w:sz w:val="24"/>
          <w:szCs w:val="24"/>
        </w:rPr>
        <w:fldChar w:fldCharType="separate"/>
      </w:r>
      <w:r w:rsidR="000B6EC9" w:rsidRPr="00EA088D">
        <w:rPr>
          <w:sz w:val="24"/>
          <w:szCs w:val="24"/>
        </w:rPr>
        <w:t>1.1.2</w:t>
      </w:r>
      <w:r w:rsidR="000B6EC9" w:rsidRPr="00EA088D">
        <w:rPr>
          <w:sz w:val="24"/>
          <w:szCs w:val="24"/>
        </w:rPr>
        <w:fldChar w:fldCharType="end"/>
      </w:r>
      <w:r w:rsidR="000B6EC9" w:rsidRPr="00EA088D">
        <w:rPr>
          <w:sz w:val="24"/>
          <w:szCs w:val="24"/>
        </w:rPr>
        <w:t xml:space="preserve"> настоящей Документации</w:t>
      </w:r>
      <w:r w:rsidR="000B6EC9" w:rsidRPr="00393D27">
        <w:rPr>
          <w:sz w:val="24"/>
          <w:szCs w:val="24"/>
        </w:rPr>
        <w:t xml:space="preserve">, </w:t>
      </w:r>
      <w:r w:rsidR="000B6EC9" w:rsidRPr="00393D27">
        <w:rPr>
          <w:iCs/>
          <w:sz w:val="24"/>
          <w:szCs w:val="24"/>
        </w:rPr>
        <w:t xml:space="preserve"> приг</w:t>
      </w:r>
      <w:r w:rsidR="000B6EC9" w:rsidRPr="00393D27">
        <w:rPr>
          <w:sz w:val="24"/>
          <w:szCs w:val="24"/>
        </w:rPr>
        <w:t>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</w:t>
      </w:r>
      <w:proofErr w:type="gramEnd"/>
      <w:r w:rsidR="000B6EC9" w:rsidRPr="00393D27">
        <w:rPr>
          <w:sz w:val="24"/>
          <w:szCs w:val="24"/>
        </w:rPr>
        <w:t xml:space="preserve"> </w:t>
      </w:r>
      <w:proofErr w:type="gramStart"/>
      <w:r w:rsidR="000B6EC9" w:rsidRPr="00393D27">
        <w:rPr>
          <w:sz w:val="24"/>
          <w:szCs w:val="24"/>
        </w:rPr>
        <w:t xml:space="preserve">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 на право заключения </w:t>
      </w:r>
      <w:r w:rsidR="000B6EC9" w:rsidRPr="00393D27">
        <w:rPr>
          <w:snapToGrid w:val="0"/>
          <w:sz w:val="24"/>
        </w:rPr>
        <w:t>Договора</w:t>
      </w:r>
      <w:r w:rsidR="000B6EC9" w:rsidRPr="002C4516">
        <w:rPr>
          <w:snapToGrid w:val="0"/>
          <w:sz w:val="24"/>
        </w:rPr>
        <w:t xml:space="preserve"> </w:t>
      </w:r>
      <w:r w:rsidR="00833B62" w:rsidRPr="00833B62">
        <w:rPr>
          <w:sz w:val="24"/>
        </w:rPr>
        <w:t>оказания услуг по ремонту оргтехники</w:t>
      </w:r>
      <w:r w:rsidR="00833B62">
        <w:rPr>
          <w:sz w:val="24"/>
        </w:rPr>
        <w:t xml:space="preserve"> </w:t>
      </w:r>
      <w:r w:rsidR="000B6EC9" w:rsidRPr="00D42012">
        <w:rPr>
          <w:sz w:val="24"/>
          <w:szCs w:val="24"/>
        </w:rPr>
        <w:t>для нужд ПАО «МРСК Центра» (филиала «Брянскэнерго» расположенного по адресу:</w:t>
      </w:r>
      <w:proofErr w:type="gramEnd"/>
      <w:r w:rsidR="000B6EC9" w:rsidRPr="00D42012">
        <w:rPr>
          <w:sz w:val="24"/>
          <w:szCs w:val="24"/>
        </w:rPr>
        <w:t xml:space="preserve"> </w:t>
      </w:r>
      <w:proofErr w:type="gramStart"/>
      <w:r w:rsidR="000B6EC9" w:rsidRPr="00D42012">
        <w:rPr>
          <w:sz w:val="24"/>
          <w:szCs w:val="24"/>
        </w:rPr>
        <w:t>РФ, 241050, г. Брянск, ул. Советская, д. 35)</w:t>
      </w:r>
      <w:r w:rsidRPr="0086266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</w:t>
      </w:r>
      <w:r w:rsidRPr="00265897">
        <w:rPr>
          <w:sz w:val="24"/>
          <w:szCs w:val="24"/>
        </w:rPr>
        <w:t xml:space="preserve">использованием функционала </w:t>
      </w:r>
      <w:r w:rsidR="00702B2C" w:rsidRPr="00265897">
        <w:rPr>
          <w:sz w:val="24"/>
          <w:szCs w:val="24"/>
        </w:rPr>
        <w:t>электронной торговой площадк</w:t>
      </w:r>
      <w:r w:rsidR="00414AB1" w:rsidRPr="00265897">
        <w:rPr>
          <w:sz w:val="24"/>
          <w:szCs w:val="24"/>
        </w:rPr>
        <w:t>и</w:t>
      </w:r>
      <w:r w:rsidR="00702B2C" w:rsidRPr="00265897">
        <w:rPr>
          <w:sz w:val="24"/>
          <w:szCs w:val="24"/>
        </w:rPr>
        <w:t xml:space="preserve"> </w:t>
      </w:r>
      <w:r w:rsidR="000D70B6" w:rsidRPr="00265897">
        <w:rPr>
          <w:sz w:val="24"/>
          <w:szCs w:val="24"/>
        </w:rPr>
        <w:t>П</w:t>
      </w:r>
      <w:r w:rsidR="00702B2C" w:rsidRPr="00265897">
        <w:rPr>
          <w:sz w:val="24"/>
          <w:szCs w:val="24"/>
        </w:rPr>
        <w:t>АО «</w:t>
      </w:r>
      <w:proofErr w:type="spellStart"/>
      <w:r w:rsidR="00702B2C" w:rsidRPr="00265897">
        <w:rPr>
          <w:sz w:val="24"/>
          <w:szCs w:val="24"/>
        </w:rPr>
        <w:t>Россети</w:t>
      </w:r>
      <w:proofErr w:type="spellEnd"/>
      <w:r w:rsidR="00702B2C" w:rsidRPr="00265897">
        <w:rPr>
          <w:sz w:val="24"/>
          <w:szCs w:val="24"/>
        </w:rPr>
        <w:t xml:space="preserve">» </w:t>
      </w:r>
      <w:hyperlink r:id="rId21" w:history="1">
        <w:r w:rsidR="00862664" w:rsidRPr="00265897">
          <w:rPr>
            <w:rStyle w:val="a7"/>
            <w:sz w:val="24"/>
            <w:szCs w:val="24"/>
          </w:rPr>
          <w:t>etp.rosseti.ru</w:t>
        </w:r>
      </w:hyperlink>
      <w:r w:rsidR="00862664" w:rsidRPr="00265897">
        <w:rPr>
          <w:sz w:val="24"/>
          <w:szCs w:val="24"/>
        </w:rPr>
        <w:t xml:space="preserve"> </w:t>
      </w:r>
      <w:r w:rsidR="00702B2C" w:rsidRPr="00265897">
        <w:rPr>
          <w:sz w:val="24"/>
          <w:szCs w:val="24"/>
        </w:rPr>
        <w:t>(далее</w:t>
      </w:r>
      <w:r w:rsidR="00702B2C" w:rsidRPr="00C12FA4">
        <w:rPr>
          <w:sz w:val="24"/>
          <w:szCs w:val="24"/>
        </w:rPr>
        <w:t xml:space="preserve">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Pr="00265897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265897">
        <w:rPr>
          <w:sz w:val="24"/>
          <w:szCs w:val="24"/>
        </w:rPr>
        <w:t>Предмет З</w:t>
      </w:r>
      <w:r w:rsidR="00717F60" w:rsidRPr="00265897">
        <w:rPr>
          <w:sz w:val="24"/>
          <w:szCs w:val="24"/>
        </w:rPr>
        <w:t>апроса предложений</w:t>
      </w:r>
      <w:r w:rsidR="00702B2C" w:rsidRPr="00265897">
        <w:rPr>
          <w:sz w:val="24"/>
          <w:szCs w:val="24"/>
        </w:rPr>
        <w:t>:</w:t>
      </w:r>
      <w:bookmarkEnd w:id="16"/>
    </w:p>
    <w:p w:rsidR="00A40714" w:rsidRPr="00265897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265897">
        <w:rPr>
          <w:b/>
          <w:sz w:val="24"/>
          <w:szCs w:val="24"/>
          <w:u w:val="single"/>
        </w:rPr>
        <w:t>Лот №1:</w:t>
      </w:r>
      <w:r w:rsidR="00717F60" w:rsidRPr="00265897">
        <w:rPr>
          <w:sz w:val="24"/>
          <w:szCs w:val="24"/>
        </w:rPr>
        <w:t xml:space="preserve"> право заключения </w:t>
      </w:r>
      <w:r w:rsidR="00123C70" w:rsidRPr="00265897">
        <w:rPr>
          <w:sz w:val="24"/>
          <w:szCs w:val="24"/>
        </w:rPr>
        <w:t>Договор</w:t>
      </w:r>
      <w:r w:rsidR="00265897" w:rsidRPr="00265897">
        <w:rPr>
          <w:sz w:val="24"/>
          <w:szCs w:val="24"/>
        </w:rPr>
        <w:t xml:space="preserve">а </w:t>
      </w:r>
      <w:bookmarkEnd w:id="17"/>
      <w:r w:rsidR="00833B62" w:rsidRPr="00833B62">
        <w:rPr>
          <w:sz w:val="24"/>
          <w:szCs w:val="24"/>
        </w:rPr>
        <w:t>оказания услуг по ремонту оргтехники для нужд ПАО «МРСК Центра» (филиала «Брянскэнерго»)</w:t>
      </w:r>
      <w:r w:rsidR="00702B2C" w:rsidRPr="00265897">
        <w:rPr>
          <w:sz w:val="24"/>
          <w:szCs w:val="24"/>
        </w:rPr>
        <w:t>.</w:t>
      </w:r>
    </w:p>
    <w:p w:rsidR="008C4223" w:rsidRPr="00265897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265897">
        <w:rPr>
          <w:sz w:val="24"/>
          <w:szCs w:val="24"/>
        </w:rPr>
        <w:t xml:space="preserve">Количество лотов: </w:t>
      </w:r>
      <w:r w:rsidRPr="00265897">
        <w:rPr>
          <w:b/>
          <w:sz w:val="24"/>
          <w:szCs w:val="24"/>
        </w:rPr>
        <w:t>1 (один)</w:t>
      </w:r>
      <w:r w:rsidRPr="00265897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265897">
        <w:rPr>
          <w:sz w:val="24"/>
          <w:szCs w:val="24"/>
        </w:rPr>
        <w:t xml:space="preserve">Частичное </w:t>
      </w:r>
      <w:r w:rsidR="00366652" w:rsidRPr="00265897">
        <w:rPr>
          <w:sz w:val="24"/>
          <w:szCs w:val="24"/>
        </w:rPr>
        <w:t xml:space="preserve">оказание </w:t>
      </w:r>
      <w:r w:rsidR="00AD3EBC" w:rsidRPr="00265897">
        <w:rPr>
          <w:sz w:val="24"/>
          <w:szCs w:val="24"/>
        </w:rPr>
        <w:t>услуг</w:t>
      </w:r>
      <w:r w:rsidRPr="00265897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 xml:space="preserve">оказания </w:t>
      </w:r>
      <w:r w:rsidR="00366652" w:rsidRPr="00265897">
        <w:rPr>
          <w:sz w:val="24"/>
          <w:szCs w:val="24"/>
        </w:rPr>
        <w:t>услуг</w:t>
      </w:r>
      <w:r w:rsidR="00717F60" w:rsidRPr="00265897">
        <w:rPr>
          <w:sz w:val="24"/>
          <w:szCs w:val="24"/>
        </w:rPr>
        <w:t xml:space="preserve">: </w:t>
      </w:r>
      <w:r w:rsidR="00FA7326" w:rsidRPr="00265897">
        <w:rPr>
          <w:sz w:val="24"/>
          <w:szCs w:val="24"/>
        </w:rPr>
        <w:t xml:space="preserve">в соответствии </w:t>
      </w:r>
      <w:r w:rsidR="002D2587" w:rsidRPr="00265897">
        <w:rPr>
          <w:sz w:val="24"/>
          <w:szCs w:val="24"/>
        </w:rPr>
        <w:t>со сроками, указанными в</w:t>
      </w:r>
      <w:r w:rsidR="00FA7326" w:rsidRPr="00265897">
        <w:rPr>
          <w:sz w:val="24"/>
          <w:szCs w:val="24"/>
        </w:rPr>
        <w:t xml:space="preserve"> Приложени</w:t>
      </w:r>
      <w:r w:rsidR="002D2587" w:rsidRPr="00265897">
        <w:rPr>
          <w:sz w:val="24"/>
          <w:szCs w:val="24"/>
        </w:rPr>
        <w:t>и</w:t>
      </w:r>
      <w:r w:rsidR="00FA7326" w:rsidRPr="00265897">
        <w:rPr>
          <w:sz w:val="24"/>
          <w:szCs w:val="24"/>
        </w:rPr>
        <w:t xml:space="preserve"> №1 к настоящей документации</w:t>
      </w:r>
      <w:r w:rsidR="00717F60" w:rsidRPr="00265897">
        <w:rPr>
          <w:sz w:val="24"/>
          <w:szCs w:val="24"/>
        </w:rPr>
        <w:t>.</w:t>
      </w:r>
      <w:bookmarkEnd w:id="19"/>
    </w:p>
    <w:p w:rsidR="008D2928" w:rsidRPr="00265897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265897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265897">
        <w:rPr>
          <w:sz w:val="24"/>
          <w:szCs w:val="24"/>
        </w:rPr>
        <w:t>территории Р</w:t>
      </w:r>
      <w:r w:rsidR="00A0540E" w:rsidRPr="00265897">
        <w:rPr>
          <w:sz w:val="24"/>
          <w:szCs w:val="24"/>
        </w:rPr>
        <w:t xml:space="preserve">оссийской </w:t>
      </w:r>
      <w:r w:rsidR="00425F34" w:rsidRPr="00265897">
        <w:rPr>
          <w:sz w:val="24"/>
          <w:szCs w:val="24"/>
        </w:rPr>
        <w:t>Ф</w:t>
      </w:r>
      <w:r w:rsidR="00A0540E" w:rsidRPr="00265897">
        <w:rPr>
          <w:sz w:val="24"/>
          <w:szCs w:val="24"/>
        </w:rPr>
        <w:t>едерации</w:t>
      </w:r>
      <w:r w:rsidRPr="00265897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4E2B3A" w:rsidRPr="004E2B3A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432DF7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432DF7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432DF7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0B6EC9">
        <w:fldChar w:fldCharType="begin"/>
      </w:r>
      <w:r w:rsidR="000B6EC9">
        <w:instrText xml:space="preserve"> REF _Ref305973574 \r \h  \* MERGEFORMAT </w:instrText>
      </w:r>
      <w:r w:rsidR="000B6EC9">
        <w:fldChar w:fldCharType="separate"/>
      </w:r>
      <w:r w:rsidR="00DA443D">
        <w:t>2</w:t>
      </w:r>
      <w:r w:rsidR="000B6EC9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432DF7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432DF7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>В случае</w:t>
      </w:r>
      <w:proofErr w:type="gramStart"/>
      <w:r w:rsidRPr="00366652">
        <w:rPr>
          <w:sz w:val="24"/>
          <w:szCs w:val="24"/>
        </w:rPr>
        <w:t>,</w:t>
      </w:r>
      <w:proofErr w:type="gramEnd"/>
      <w:r w:rsidRPr="00366652">
        <w:rPr>
          <w:sz w:val="24"/>
          <w:szCs w:val="24"/>
        </w:rPr>
        <w:t xml:space="preserve">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0B6EC9">
        <w:fldChar w:fldCharType="begin"/>
      </w:r>
      <w:r w:rsidR="000B6EC9">
        <w:instrText xml:space="preserve"> REF _Ref440270637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1.1.5</w:t>
      </w:r>
      <w:r w:rsidR="000B6EC9">
        <w:fldChar w:fldCharType="end"/>
      </w:r>
      <w:r w:rsidRPr="00366652">
        <w:rPr>
          <w:sz w:val="24"/>
          <w:szCs w:val="24"/>
        </w:rPr>
        <w:t xml:space="preserve">, </w:t>
      </w:r>
      <w:r w:rsidR="000B6EC9">
        <w:fldChar w:fldCharType="begin"/>
      </w:r>
      <w:r w:rsidR="000B6EC9">
        <w:instrText xml:space="preserve"> REF _Ref440270663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1.1.7</w:t>
      </w:r>
      <w:r w:rsidR="000B6EC9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lastRenderedPageBreak/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0B6EC9">
        <w:fldChar w:fldCharType="begin"/>
      </w:r>
      <w:r w:rsidR="000B6EC9">
        <w:instrText xml:space="preserve"> REF _Ref440270637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1.1.5</w:t>
      </w:r>
      <w:r w:rsidR="000B6EC9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0B6EC9">
        <w:fldChar w:fldCharType="begin"/>
      </w:r>
      <w:r w:rsidR="000B6EC9">
        <w:instrText xml:space="preserve"> REF _Ref440270663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1.1.7</w:t>
      </w:r>
      <w:r w:rsidR="000B6EC9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_Ref440270637 \r \h  \* MERGEFORMAT </w:instrText>
      </w:r>
      <w:r w:rsidR="000B6EC9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0B6EC9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_Ref440270663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1.1.7</w:t>
      </w:r>
      <w:r w:rsidR="000B6EC9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_Ref305973033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3.2</w:t>
      </w:r>
      <w:r w:rsidR="000B6EC9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0B6EC9">
        <w:fldChar w:fldCharType="begin"/>
      </w:r>
      <w:r w:rsidR="000B6EC9">
        <w:instrText xml:space="preserve"> REF _Ref191386109 \n \h  \* MERGEFORMAT </w:instrText>
      </w:r>
      <w:r w:rsidR="000B6EC9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0B6EC9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0B6EC9">
        <w:fldChar w:fldCharType="begin"/>
      </w:r>
      <w:r w:rsidR="000B6EC9">
        <w:instrText xml:space="preserve"> REF _Ref440272256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5.14</w:t>
      </w:r>
      <w:r w:rsidR="000B6EC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B6EC9">
        <w:fldChar w:fldCharType="begin"/>
      </w:r>
      <w:r w:rsidR="000B6EC9">
        <w:instrText xml:space="preserve"> REF _Ref465847449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5.15</w:t>
      </w:r>
      <w:r w:rsidR="000B6EC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0B6EC9">
        <w:fldChar w:fldCharType="begin"/>
      </w:r>
      <w:r w:rsidR="000B6EC9">
        <w:instrText xml:space="preserve"> REF _Ref191386164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0B6EC9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0B6EC9">
        <w:fldChar w:fldCharType="begin"/>
      </w:r>
      <w:r w:rsidR="000B6EC9">
        <w:instrText xml:space="preserve"> REF _Ref306978606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0B6EC9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_Ref306114966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3.3.11</w:t>
      </w:r>
      <w:r w:rsidR="000B6EC9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E420A2" w:rsidRPr="002D4BC6" w:rsidRDefault="00E420A2" w:rsidP="00265897">
      <w:pPr>
        <w:pStyle w:val="3"/>
        <w:numPr>
          <w:ilvl w:val="0"/>
          <w:numId w:val="0"/>
        </w:numPr>
        <w:ind w:left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  <w:bookmarkStart w:id="41" w:name="_Ref306144164"/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2" w:name="_Проект_договора"/>
      <w:bookmarkStart w:id="43" w:name="_Ref305973574"/>
      <w:bookmarkStart w:id="44" w:name="_Ref440272931"/>
      <w:bookmarkStart w:id="45" w:name="_Ref440274025"/>
      <w:bookmarkStart w:id="46" w:name="_Ref440292752"/>
      <w:bookmarkStart w:id="47" w:name="_Toc471979901"/>
      <w:bookmarkEnd w:id="41"/>
      <w:bookmarkEnd w:id="4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43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44"/>
      <w:bookmarkEnd w:id="45"/>
      <w:bookmarkEnd w:id="46"/>
      <w:bookmarkEnd w:id="4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8" w:name="_Toc471979902"/>
      <w:r w:rsidRPr="006238AF">
        <w:t>Проект договора</w:t>
      </w:r>
      <w:bookmarkEnd w:id="4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49" w:name="_Toc439238031"/>
      <w:bookmarkStart w:id="50" w:name="_Toc439238153"/>
      <w:bookmarkStart w:id="51" w:name="_Toc439252705"/>
      <w:bookmarkStart w:id="52" w:name="_Toc439323563"/>
      <w:bookmarkStart w:id="53" w:name="_Toc439323679"/>
      <w:bookmarkStart w:id="54" w:name="_Toc440361313"/>
      <w:bookmarkStart w:id="55" w:name="_Toc440376068"/>
      <w:bookmarkStart w:id="56" w:name="_Toc440376195"/>
      <w:bookmarkStart w:id="57" w:name="_Toc440382460"/>
      <w:bookmarkStart w:id="58" w:name="_Toc440447130"/>
      <w:bookmarkStart w:id="59" w:name="_Toc440632290"/>
      <w:bookmarkStart w:id="60" w:name="_Toc440875063"/>
      <w:bookmarkStart w:id="61" w:name="_Toc441131050"/>
      <w:bookmarkStart w:id="62" w:name="_Toc465774571"/>
      <w:bookmarkStart w:id="63" w:name="_Toc465848800"/>
      <w:bookmarkStart w:id="64" w:name="_Toc468876119"/>
      <w:bookmarkStart w:id="65" w:name="_Toc469487605"/>
      <w:bookmarkStart w:id="66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67" w:name="_Toc439238032"/>
      <w:bookmarkStart w:id="68" w:name="_Toc439238154"/>
      <w:bookmarkStart w:id="69" w:name="_Toc439252706"/>
      <w:bookmarkStart w:id="70" w:name="_Toc439323564"/>
      <w:bookmarkStart w:id="71" w:name="_Toc439323680"/>
      <w:bookmarkStart w:id="72" w:name="_Toc440361314"/>
      <w:bookmarkStart w:id="73" w:name="_Toc440376069"/>
      <w:bookmarkStart w:id="74" w:name="_Toc440376196"/>
      <w:bookmarkStart w:id="75" w:name="_Toc440382461"/>
      <w:bookmarkStart w:id="76" w:name="_Toc440447131"/>
      <w:bookmarkStart w:id="77" w:name="_Toc440632291"/>
      <w:bookmarkStart w:id="78" w:name="_Toc440875064"/>
      <w:bookmarkStart w:id="79" w:name="_Toc441131051"/>
      <w:bookmarkStart w:id="80" w:name="_Toc465774572"/>
      <w:bookmarkStart w:id="81" w:name="_Toc465848801"/>
      <w:bookmarkStart w:id="82" w:name="_Toc468876120"/>
      <w:bookmarkStart w:id="83" w:name="_Toc469487606"/>
      <w:bookmarkStart w:id="84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5.6</w:t>
      </w:r>
      <w:r w:rsidR="00432DF7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85" w:name="_Toc439238033"/>
      <w:bookmarkStart w:id="86" w:name="_Toc439238155"/>
      <w:bookmarkStart w:id="87" w:name="_Toc439252707"/>
      <w:bookmarkStart w:id="88" w:name="_Toc439323565"/>
      <w:bookmarkStart w:id="89" w:name="_Toc439323681"/>
      <w:bookmarkStart w:id="90" w:name="_Toc440361315"/>
      <w:bookmarkStart w:id="91" w:name="_Toc440376070"/>
      <w:bookmarkStart w:id="92" w:name="_Toc440376197"/>
      <w:bookmarkStart w:id="93" w:name="_Toc440382462"/>
      <w:bookmarkStart w:id="94" w:name="_Toc440447132"/>
      <w:bookmarkStart w:id="95" w:name="_Toc440632292"/>
      <w:bookmarkStart w:id="96" w:name="_Toc440875065"/>
      <w:bookmarkStart w:id="97" w:name="_Toc441131052"/>
      <w:bookmarkStart w:id="98" w:name="_Toc465774573"/>
      <w:bookmarkStart w:id="99" w:name="_Toc465848802"/>
      <w:bookmarkStart w:id="100" w:name="_Toc468876121"/>
      <w:bookmarkStart w:id="101" w:name="_Toc469487607"/>
      <w:bookmarkStart w:id="102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3" w:name="_Toc440875066"/>
      <w:bookmarkStart w:id="104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03"/>
      <w:bookmarkEnd w:id="10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05" w:name="_Toc439238157"/>
      <w:bookmarkStart w:id="106" w:name="_Toc439252709"/>
      <w:bookmarkStart w:id="107" w:name="_Toc439323567"/>
      <w:bookmarkStart w:id="108" w:name="_Toc439323683"/>
      <w:bookmarkStart w:id="109" w:name="_Toc440361317"/>
      <w:bookmarkStart w:id="110" w:name="_Toc440376072"/>
      <w:bookmarkStart w:id="111" w:name="_Toc440376199"/>
      <w:bookmarkStart w:id="112" w:name="_Toc440382464"/>
      <w:bookmarkStart w:id="113" w:name="_Toc440447134"/>
      <w:bookmarkStart w:id="114" w:name="_Toc440632294"/>
      <w:bookmarkStart w:id="115" w:name="_Toc440875067"/>
      <w:bookmarkStart w:id="116" w:name="_Toc441131054"/>
      <w:bookmarkStart w:id="117" w:name="_Toc465774575"/>
      <w:bookmarkStart w:id="118" w:name="_Toc465848804"/>
      <w:bookmarkStart w:id="119" w:name="_Toc468876123"/>
      <w:bookmarkStart w:id="120" w:name="_Toc469487609"/>
      <w:bookmarkStart w:id="121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432DF7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2.2.3</w:t>
      </w:r>
      <w:r w:rsidR="00432DF7">
        <w:rPr>
          <w:b w:val="0"/>
        </w:rPr>
        <w:fldChar w:fldCharType="end"/>
      </w:r>
      <w:r w:rsidRPr="003303E9">
        <w:rPr>
          <w:b w:val="0"/>
        </w:rPr>
        <w:t>).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2" w:name="_Toc439238158"/>
      <w:bookmarkStart w:id="123" w:name="_Toc439252710"/>
      <w:bookmarkStart w:id="124" w:name="_Toc439323568"/>
      <w:bookmarkStart w:id="125" w:name="_Toc439323684"/>
      <w:bookmarkStart w:id="126" w:name="_Toc440361318"/>
      <w:bookmarkStart w:id="127" w:name="_Toc440376073"/>
      <w:bookmarkStart w:id="128" w:name="_Toc440376200"/>
      <w:bookmarkStart w:id="129" w:name="_Toc440382465"/>
      <w:bookmarkStart w:id="130" w:name="_Toc440447135"/>
      <w:bookmarkStart w:id="131" w:name="_Toc440632295"/>
      <w:bookmarkStart w:id="132" w:name="_Toc440875068"/>
      <w:bookmarkStart w:id="133" w:name="_Toc441131055"/>
      <w:bookmarkStart w:id="134" w:name="_Toc465774576"/>
      <w:bookmarkStart w:id="135" w:name="_Toc465848805"/>
      <w:bookmarkStart w:id="136" w:name="_Toc468876124"/>
      <w:bookmarkStart w:id="137" w:name="_Toc469487610"/>
      <w:bookmarkStart w:id="138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9" w:name="_Toc439238159"/>
      <w:bookmarkStart w:id="140" w:name="_Toc439252711"/>
      <w:bookmarkStart w:id="141" w:name="_Toc439323569"/>
      <w:bookmarkStart w:id="142" w:name="_Toc439323685"/>
      <w:bookmarkStart w:id="143" w:name="_Ref440270867"/>
      <w:bookmarkStart w:id="144" w:name="_Toc440361319"/>
      <w:bookmarkStart w:id="145" w:name="_Toc440376074"/>
      <w:bookmarkStart w:id="146" w:name="_Toc440376201"/>
      <w:bookmarkStart w:id="147" w:name="_Toc440382466"/>
      <w:bookmarkStart w:id="148" w:name="_Toc440447136"/>
      <w:bookmarkStart w:id="149" w:name="_Toc440632296"/>
      <w:bookmarkStart w:id="150" w:name="_Toc440875069"/>
      <w:bookmarkStart w:id="151" w:name="_Toc441131056"/>
      <w:bookmarkStart w:id="152" w:name="_Toc465774577"/>
      <w:bookmarkStart w:id="153" w:name="_Toc465848806"/>
      <w:bookmarkStart w:id="154" w:name="_Toc468876125"/>
      <w:bookmarkStart w:id="155" w:name="_Toc469487611"/>
      <w:bookmarkStart w:id="156" w:name="_Toc471979909"/>
      <w:r w:rsidRPr="003303E9">
        <w:rPr>
          <w:b w:val="0"/>
        </w:rPr>
        <w:t>Текст Антикоррупционной оговорки: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57" w:name="_Ref303622434"/>
      <w:bookmarkStart w:id="158" w:name="_Ref303624273"/>
      <w:bookmarkStart w:id="159" w:name="_Ref303682476"/>
      <w:bookmarkStart w:id="160" w:name="_Ref303683017"/>
      <w:bookmarkEnd w:id="157"/>
      <w:bookmarkEnd w:id="158"/>
      <w:bookmarkEnd w:id="159"/>
      <w:bookmarkEnd w:id="160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161" w:name="_Toc469470557"/>
      <w:bookmarkStart w:id="162" w:name="_Toc471979910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161"/>
      <w:bookmarkEnd w:id="16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163" w:name="_Toc469470558"/>
      <w:bookmarkStart w:id="164" w:name="_Toc469487613"/>
      <w:bookmarkStart w:id="165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432DF7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2.3.3</w:t>
      </w:r>
      <w:r w:rsidR="00432DF7">
        <w:rPr>
          <w:b w:val="0"/>
        </w:rPr>
        <w:fldChar w:fldCharType="end"/>
      </w:r>
      <w:r w:rsidRPr="00F31976">
        <w:rPr>
          <w:b w:val="0"/>
        </w:rPr>
        <w:t>).</w:t>
      </w:r>
      <w:bookmarkEnd w:id="163"/>
      <w:bookmarkEnd w:id="164"/>
      <w:bookmarkEnd w:id="165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166" w:name="_Toc469470559"/>
      <w:bookmarkStart w:id="167" w:name="_Toc469487614"/>
      <w:bookmarkStart w:id="168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66"/>
      <w:bookmarkEnd w:id="167"/>
      <w:bookmarkEnd w:id="168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169" w:name="_Ref469470272"/>
      <w:bookmarkStart w:id="170" w:name="_Toc469470560"/>
      <w:bookmarkStart w:id="171" w:name="_Toc469487615"/>
      <w:bookmarkStart w:id="172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69"/>
      <w:bookmarkEnd w:id="170"/>
      <w:bookmarkEnd w:id="171"/>
      <w:bookmarkEnd w:id="172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3" w:name="_Toc469470561"/>
      <w:bookmarkStart w:id="174" w:name="_Toc469487616"/>
      <w:bookmarkStart w:id="175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73"/>
      <w:bookmarkEnd w:id="174"/>
      <w:bookmarkEnd w:id="175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6" w:name="_Toc469470562"/>
      <w:bookmarkStart w:id="177" w:name="_Toc469487617"/>
      <w:bookmarkStart w:id="178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76"/>
      <w:bookmarkEnd w:id="177"/>
      <w:bookmarkEnd w:id="178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9" w:name="_Toc469470563"/>
      <w:bookmarkStart w:id="180" w:name="_Toc469487618"/>
      <w:bookmarkStart w:id="181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79"/>
      <w:bookmarkEnd w:id="180"/>
      <w:bookmarkEnd w:id="181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2" w:name="_Toc469470564"/>
      <w:bookmarkStart w:id="183" w:name="_Toc469487619"/>
      <w:bookmarkStart w:id="184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82"/>
      <w:bookmarkEnd w:id="183"/>
      <w:bookmarkEnd w:id="18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85" w:name="_Ref303711222"/>
      <w:bookmarkStart w:id="186" w:name="_Ref311232052"/>
      <w:bookmarkStart w:id="187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85"/>
      <w:r w:rsidR="00D51A0B" w:rsidRPr="00E71A48">
        <w:rPr>
          <w:szCs w:val="24"/>
        </w:rPr>
        <w:t>Заявок</w:t>
      </w:r>
      <w:bookmarkEnd w:id="186"/>
      <w:bookmarkEnd w:id="18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8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89" w:name="_Toc439323688"/>
      <w:bookmarkStart w:id="190" w:name="_Toc440361322"/>
      <w:bookmarkStart w:id="191" w:name="_Toc440376077"/>
      <w:bookmarkStart w:id="192" w:name="_Toc440376204"/>
      <w:bookmarkStart w:id="193" w:name="_Toc440382469"/>
      <w:bookmarkStart w:id="194" w:name="_Toc440447139"/>
      <w:bookmarkStart w:id="195" w:name="_Toc440632299"/>
      <w:bookmarkStart w:id="196" w:name="_Toc440875072"/>
      <w:bookmarkStart w:id="197" w:name="_Toc441131059"/>
      <w:bookmarkStart w:id="198" w:name="_Toc465774580"/>
      <w:bookmarkStart w:id="199" w:name="_Toc465848809"/>
      <w:bookmarkStart w:id="200" w:name="_Toc468876128"/>
      <w:bookmarkStart w:id="201" w:name="_Toc469487622"/>
      <w:bookmarkStart w:id="202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B6EC9">
        <w:fldChar w:fldCharType="begin"/>
      </w:r>
      <w:r w:rsidR="000B6EC9">
        <w:instrText xml:space="preserve"> REF _Ref305973033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0B6EC9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B6EC9">
        <w:fldChar w:fldCharType="begin"/>
      </w:r>
      <w:r w:rsidR="000B6EC9">
        <w:instrText xml:space="preserve"> REF _Ref305973147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0B6EC9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3" w:name="__RefNumPara__828_922829174"/>
      <w:bookmarkEnd w:id="20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0B6EC9">
        <w:fldChar w:fldCharType="begin"/>
      </w:r>
      <w:r w:rsidR="000B6EC9">
        <w:instrText xml:space="preserve"> REF _Ref305973214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0B6EC9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0B6EC9">
        <w:fldChar w:fldCharType="begin"/>
      </w:r>
      <w:r w:rsidR="000B6EC9">
        <w:instrText xml:space="preserve"> REF _Ref303683883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0B6EC9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4" w:name="__RefNumPara__832_922829174"/>
      <w:bookmarkEnd w:id="20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432DF7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432DF7">
        <w:fldChar w:fldCharType="separate"/>
      </w:r>
      <w:r w:rsidR="00DA443D">
        <w:rPr>
          <w:bCs w:val="0"/>
          <w:sz w:val="24"/>
          <w:szCs w:val="24"/>
        </w:rPr>
        <w:t>3.6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5" w:name="__RefNumPara__834_922829174"/>
      <w:bookmarkEnd w:id="20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0B6EC9">
        <w:fldChar w:fldCharType="begin"/>
      </w:r>
      <w:r w:rsidR="000B6EC9">
        <w:instrText xml:space="preserve"> REF _Ref303250967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0B6EC9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6" w:name="__RefNumPara__836_922829174"/>
      <w:bookmarkEnd w:id="20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3.9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3.12</w:t>
      </w:r>
      <w:r w:rsidR="00432DF7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0B6EC9">
        <w:fldChar w:fldCharType="begin"/>
      </w:r>
      <w:r w:rsidR="000B6EC9">
        <w:instrText xml:space="preserve"> REF _Ref306140410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0B6EC9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0B6EC9">
        <w:fldChar w:fldCharType="begin"/>
      </w:r>
      <w:r w:rsidR="000B6EC9">
        <w:instrText xml:space="preserve"> REF _Ref306140451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0B6EC9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07" w:name="_Toc439323689"/>
      <w:bookmarkStart w:id="208" w:name="_Toc440361323"/>
      <w:bookmarkStart w:id="209" w:name="_Toc440376078"/>
      <w:bookmarkStart w:id="210" w:name="_Toc440376205"/>
      <w:bookmarkStart w:id="211" w:name="_Toc440382470"/>
      <w:bookmarkStart w:id="212" w:name="_Toc440447140"/>
      <w:bookmarkStart w:id="213" w:name="_Toc440632300"/>
      <w:bookmarkStart w:id="214" w:name="_Toc440875073"/>
      <w:bookmarkStart w:id="215" w:name="_Toc441131060"/>
      <w:bookmarkStart w:id="216" w:name="_Toc465774581"/>
      <w:bookmarkStart w:id="217" w:name="_Toc465848810"/>
      <w:bookmarkStart w:id="218" w:name="_Toc468876129"/>
      <w:bookmarkStart w:id="219" w:name="_Toc469487623"/>
      <w:bookmarkStart w:id="220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1" w:name="_Ref303250835"/>
      <w:bookmarkStart w:id="222" w:name="_Ref305973033"/>
      <w:bookmarkStart w:id="223" w:name="_Toc471979922"/>
      <w:bookmarkStart w:id="22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21"/>
      <w:r w:rsidRPr="00E71A48">
        <w:t xml:space="preserve"> по запросу предложений</w:t>
      </w:r>
      <w:bookmarkEnd w:id="222"/>
      <w:bookmarkEnd w:id="22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0B6EC9">
        <w:fldChar w:fldCharType="begin"/>
      </w:r>
      <w:r w:rsidR="000B6EC9">
        <w:instrText xml:space="preserve"> REF _Ref302563524 \n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1.1.1</w:t>
      </w:r>
      <w:r w:rsidR="000B6EC9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5" w:name="__RefNumPara__444_922829174"/>
      <w:bookmarkStart w:id="226" w:name="_Ref191386216"/>
      <w:bookmarkStart w:id="227" w:name="_Ref305973147"/>
      <w:bookmarkStart w:id="228" w:name="_Toc471979923"/>
      <w:bookmarkEnd w:id="224"/>
      <w:bookmarkEnd w:id="225"/>
      <w:r w:rsidRPr="00E71A48">
        <w:lastRenderedPageBreak/>
        <w:t xml:space="preserve">Подготовка </w:t>
      </w:r>
      <w:bookmarkEnd w:id="226"/>
      <w:r w:rsidRPr="00E71A48">
        <w:t>Заявок</w:t>
      </w:r>
      <w:bookmarkEnd w:id="227"/>
      <w:bookmarkEnd w:id="22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9" w:name="_Ref306114638"/>
      <w:bookmarkStart w:id="230" w:name="_Toc440361326"/>
      <w:bookmarkStart w:id="231" w:name="_Toc440376081"/>
      <w:bookmarkStart w:id="232" w:name="_Toc440376208"/>
      <w:bookmarkStart w:id="233" w:name="_Toc440382473"/>
      <w:bookmarkStart w:id="234" w:name="_Toc440447143"/>
      <w:bookmarkStart w:id="235" w:name="_Toc440632303"/>
      <w:bookmarkStart w:id="236" w:name="_Toc440875076"/>
      <w:bookmarkStart w:id="237" w:name="_Toc441131063"/>
      <w:bookmarkStart w:id="238" w:name="_Toc465774584"/>
      <w:bookmarkStart w:id="239" w:name="_Toc465848813"/>
      <w:bookmarkStart w:id="240" w:name="_Toc468876132"/>
      <w:bookmarkStart w:id="241" w:name="_Toc469487626"/>
      <w:bookmarkStart w:id="242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432DF7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432DF7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_Ref191386407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0B6EC9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_Ref440361610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0B6EC9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24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0B6EC9">
        <w:fldChar w:fldCharType="begin"/>
      </w:r>
      <w:r w:rsidR="000B6EC9">
        <w:instrText xml:space="preserve"> REF _Ref55336310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0B6EC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0B6EC9">
        <w:fldChar w:fldCharType="begin"/>
      </w:r>
      <w:r w:rsidR="000B6EC9">
        <w:instrText xml:space="preserve"> REF _Ref440271964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5.1.3</w:t>
      </w:r>
      <w:r w:rsidR="000B6EC9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0B6EC9">
        <w:fldChar w:fldCharType="begin"/>
      </w:r>
      <w:r w:rsidR="000B6EC9">
        <w:instrText xml:space="preserve"> REF _Ref440279062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б)</w:t>
      </w:r>
      <w:r w:rsidR="000B6EC9">
        <w:fldChar w:fldCharType="end"/>
      </w:r>
      <w:r w:rsidRPr="00AE1D21">
        <w:rPr>
          <w:sz w:val="24"/>
          <w:szCs w:val="24"/>
        </w:rPr>
        <w:t xml:space="preserve"> п. </w:t>
      </w:r>
      <w:r w:rsidR="000B6EC9">
        <w:fldChar w:fldCharType="begin"/>
      </w:r>
      <w:r w:rsidR="000B6EC9">
        <w:instrText xml:space="preserve"> REF _Ref303587815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3.3.8.3</w:t>
      </w:r>
      <w:r w:rsidR="000B6EC9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0B6EC9">
        <w:fldChar w:fldCharType="begin"/>
      </w:r>
      <w:r w:rsidR="000B6EC9">
        <w:instrText xml:space="preserve"> REF _Ref440537086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0B6EC9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0B6EC9">
        <w:fldChar w:fldCharType="begin"/>
      </w:r>
      <w:r w:rsidR="000B6EC9">
        <w:instrText xml:space="preserve"> REF _Ref440274913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0B6EC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0B6EC9">
        <w:fldChar w:fldCharType="begin"/>
      </w:r>
      <w:r w:rsidR="000B6EC9">
        <w:instrText xml:space="preserve"> REF _Ref440274902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0B6EC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432DF7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0B6EC9">
        <w:fldChar w:fldCharType="begin"/>
      </w:r>
      <w:r w:rsidR="000B6EC9">
        <w:instrText xml:space="preserve"> REF _Ref306005578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0B6EC9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0B6EC9">
        <w:fldChar w:fldCharType="begin"/>
      </w:r>
      <w:r w:rsidR="000B6EC9">
        <w:instrText xml:space="preserve"> REF _Ref440279062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б)</w:t>
      </w:r>
      <w:r w:rsidR="000B6EC9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_Ref440372326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д)</w:t>
      </w:r>
      <w:r w:rsidR="000B6EC9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_Ref440371812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м)</w:t>
      </w:r>
      <w:r w:rsidR="000B6EC9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0B6EC9">
        <w:fldChar w:fldCharType="begin"/>
      </w:r>
      <w:r w:rsidR="000B6EC9">
        <w:instrText xml:space="preserve"> REF _Ref440371822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н)</w:t>
      </w:r>
      <w:r w:rsidR="000B6EC9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0B6EC9">
        <w:fldChar w:fldCharType="begin"/>
      </w:r>
      <w:r w:rsidR="000B6EC9">
        <w:instrText xml:space="preserve"> REF _Ref442190626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у)</w:t>
      </w:r>
      <w:r w:rsidR="000B6EC9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0B6EC9">
        <w:fldChar w:fldCharType="begin"/>
      </w:r>
      <w:r w:rsidR="000B6EC9">
        <w:instrText xml:space="preserve"> REF _Ref306005578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3.3.8.3</w:t>
      </w:r>
      <w:r w:rsidR="000B6EC9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0B6EC9">
        <w:fldChar w:fldCharType="begin"/>
      </w:r>
      <w:r w:rsidR="000B6EC9">
        <w:instrText xml:space="preserve"> REF _Ref306143446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0B6EC9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B6EC9">
        <w:fldChar w:fldCharType="begin"/>
      </w:r>
      <w:r w:rsidR="000B6EC9">
        <w:instrText xml:space="preserve"> REF _Ref465847423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0B6EC9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244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B6EC9">
        <w:fldChar w:fldCharType="begin"/>
      </w:r>
      <w:r w:rsidR="000B6EC9">
        <w:instrText xml:space="preserve"> REF _Ref442263553 \r \h  \* MERGEFORMAT </w:instrText>
      </w:r>
      <w:r w:rsidR="000B6EC9">
        <w:fldChar w:fldCharType="separate"/>
      </w:r>
      <w:r w:rsidR="00DA443D" w:rsidRPr="00DA443D">
        <w:rPr>
          <w:szCs w:val="24"/>
        </w:rPr>
        <w:t>3.3.14.4</w:t>
      </w:r>
      <w:r w:rsidR="000B6EC9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244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0B6EC9">
        <w:fldChar w:fldCharType="begin"/>
      </w:r>
      <w:r w:rsidR="000B6EC9">
        <w:instrText xml:space="preserve"> REF _Ref440270602 \r \h  \* MERGEFORMAT </w:instrText>
      </w:r>
      <w:r w:rsidR="000B6EC9">
        <w:fldChar w:fldCharType="separate"/>
      </w:r>
      <w:r w:rsidR="00DA443D">
        <w:t>5</w:t>
      </w:r>
      <w:r w:rsidR="000B6EC9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B6EC9">
        <w:fldChar w:fldCharType="begin"/>
      </w:r>
      <w:r w:rsidR="000B6EC9">
        <w:instrText xml:space="preserve"> REF _Ref191386419 \n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0B6EC9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0B6EC9">
        <w:fldChar w:fldCharType="begin"/>
      </w:r>
      <w:r w:rsidR="000B6EC9">
        <w:instrText xml:space="preserve"> REF _Ref440272256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5.14</w:t>
      </w:r>
      <w:r w:rsidR="000B6EC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B6EC9">
        <w:fldChar w:fldCharType="begin"/>
      </w:r>
      <w:r w:rsidR="000B6EC9">
        <w:instrText xml:space="preserve"> REF _Ref465847449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5.15</w:t>
      </w:r>
      <w:r w:rsidR="000B6EC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5" w:name="_Ref55279015"/>
      <w:bookmarkStart w:id="246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24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246"/>
      <w:bookmarkEnd w:id="24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0B6EC9">
        <w:fldChar w:fldCharType="begin"/>
      </w:r>
      <w:r w:rsidR="000B6EC9">
        <w:instrText xml:space="preserve"> REF _Ref440361959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0B6EC9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0B6EC9">
        <w:fldChar w:fldCharType="begin"/>
      </w:r>
      <w:r w:rsidR="000B6EC9">
        <w:instrText xml:space="preserve"> REF _Ref440271036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0B6EC9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_Ref55336310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0B6EC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0B6EC9">
        <w:fldChar w:fldCharType="begin"/>
      </w:r>
      <w:r w:rsidR="000B6EC9">
        <w:instrText xml:space="preserve"> REF _Ref55336310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0B6EC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248" w:name="_Ref115076752"/>
      <w:bookmarkStart w:id="249" w:name="_Ref191386109"/>
      <w:bookmarkStart w:id="250" w:name="_Ref191386419"/>
      <w:bookmarkStart w:id="251" w:name="_Toc440361327"/>
      <w:bookmarkStart w:id="252" w:name="_Toc440376082"/>
      <w:bookmarkStart w:id="253" w:name="_Toc440376209"/>
      <w:bookmarkStart w:id="254" w:name="_Toc440382474"/>
      <w:bookmarkStart w:id="255" w:name="_Toc440447144"/>
      <w:bookmarkStart w:id="256" w:name="_Toc440632304"/>
      <w:bookmarkStart w:id="257" w:name="_Toc440875077"/>
      <w:bookmarkStart w:id="258" w:name="_Toc441131064"/>
      <w:bookmarkStart w:id="259" w:name="_Toc465774585"/>
      <w:bookmarkStart w:id="260" w:name="_Toc465848814"/>
      <w:bookmarkStart w:id="261" w:name="_Toc468876133"/>
      <w:bookmarkStart w:id="262" w:name="_Toc469487627"/>
      <w:bookmarkStart w:id="263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248"/>
      <w:bookmarkEnd w:id="249"/>
      <w:bookmarkEnd w:id="250"/>
      <w:r w:rsidRPr="0043428B">
        <w:rPr>
          <w:szCs w:val="24"/>
        </w:rPr>
        <w:t>ЭТП</w:t>
      </w:r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264" w:name="_Ref115076807"/>
      <w:bookmarkStart w:id="265" w:name="_Toc440361328"/>
      <w:bookmarkStart w:id="266" w:name="_Toc440376083"/>
      <w:bookmarkStart w:id="267" w:name="_Toc440376210"/>
      <w:bookmarkStart w:id="268" w:name="_Toc440382475"/>
      <w:bookmarkStart w:id="269" w:name="_Toc440447145"/>
      <w:bookmarkStart w:id="270" w:name="_Toc440632305"/>
      <w:bookmarkStart w:id="271" w:name="_Toc440875078"/>
      <w:bookmarkStart w:id="272" w:name="_Toc441131065"/>
      <w:bookmarkStart w:id="273" w:name="_Toc465774586"/>
      <w:bookmarkStart w:id="274" w:name="_Toc465848815"/>
      <w:bookmarkStart w:id="275" w:name="_Toc468876134"/>
      <w:bookmarkStart w:id="276" w:name="_Toc469487628"/>
      <w:bookmarkStart w:id="277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78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0B6EC9">
        <w:fldChar w:fldCharType="begin"/>
      </w:r>
      <w:r w:rsidR="000B6EC9">
        <w:instrText xml:space="preserve"> REF _Ref440272256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5.14</w:t>
      </w:r>
      <w:r w:rsidR="000B6EC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B6EC9">
        <w:fldChar w:fldCharType="begin"/>
      </w:r>
      <w:r w:rsidR="000B6EC9">
        <w:instrText xml:space="preserve"> REF _Ref465847449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5.15</w:t>
      </w:r>
      <w:r w:rsidR="000B6EC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278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279" w:name="_Ref306008743"/>
      <w:bookmarkStart w:id="280" w:name="_Toc440361329"/>
      <w:bookmarkStart w:id="281" w:name="_Toc440376084"/>
      <w:bookmarkStart w:id="282" w:name="_Toc440376211"/>
      <w:bookmarkStart w:id="283" w:name="_Toc440382476"/>
      <w:bookmarkStart w:id="284" w:name="_Toc440447146"/>
      <w:bookmarkStart w:id="285" w:name="_Toc440632306"/>
      <w:bookmarkStart w:id="286" w:name="_Toc440875079"/>
      <w:bookmarkStart w:id="287" w:name="_Toc441131066"/>
      <w:bookmarkStart w:id="288" w:name="_Toc465774587"/>
      <w:bookmarkStart w:id="289" w:name="_Toc465848816"/>
      <w:bookmarkStart w:id="290" w:name="_Toc468876135"/>
      <w:bookmarkStart w:id="291" w:name="_Toc469487629"/>
      <w:bookmarkStart w:id="292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93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0B6EC9">
        <w:fldChar w:fldCharType="begin"/>
      </w:r>
      <w:r w:rsidR="000B6EC9">
        <w:instrText xml:space="preserve"> REF _Ref440289953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0B6EC9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293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4" w:name="_Toc440361330"/>
      <w:bookmarkStart w:id="295" w:name="_Toc440376085"/>
      <w:bookmarkStart w:id="296" w:name="_Toc440376212"/>
      <w:bookmarkStart w:id="297" w:name="_Toc440382477"/>
      <w:bookmarkStart w:id="298" w:name="_Toc440447147"/>
      <w:bookmarkStart w:id="299" w:name="_Toc440632307"/>
      <w:bookmarkStart w:id="300" w:name="_Toc440875080"/>
      <w:bookmarkStart w:id="301" w:name="_Toc441131067"/>
      <w:bookmarkStart w:id="302" w:name="_Toc465774588"/>
      <w:bookmarkStart w:id="303" w:name="_Toc465848817"/>
      <w:bookmarkStart w:id="304" w:name="_Toc468876136"/>
      <w:bookmarkStart w:id="305" w:name="_Toc469487630"/>
      <w:bookmarkStart w:id="306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7" w:name="_Toc440361331"/>
      <w:bookmarkStart w:id="308" w:name="_Toc440376086"/>
      <w:bookmarkStart w:id="309" w:name="_Toc440376213"/>
      <w:bookmarkStart w:id="310" w:name="_Toc440382478"/>
      <w:bookmarkStart w:id="311" w:name="_Toc440447148"/>
      <w:bookmarkStart w:id="312" w:name="_Toc440632308"/>
      <w:bookmarkStart w:id="313" w:name="_Toc440875081"/>
      <w:bookmarkStart w:id="314" w:name="_Toc441131068"/>
      <w:bookmarkStart w:id="315" w:name="_Toc465774589"/>
      <w:bookmarkStart w:id="316" w:name="_Toc465848818"/>
      <w:bookmarkStart w:id="317" w:name="_Toc468876137"/>
      <w:bookmarkStart w:id="318" w:name="_Toc469487631"/>
      <w:bookmarkStart w:id="319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320" w:name="_Toc440361332"/>
      <w:bookmarkStart w:id="321" w:name="_Toc440376087"/>
      <w:bookmarkStart w:id="322" w:name="_Toc440376214"/>
      <w:bookmarkStart w:id="323" w:name="_Toc440382479"/>
      <w:bookmarkStart w:id="324" w:name="_Toc440447149"/>
      <w:bookmarkStart w:id="325" w:name="_Toc440632309"/>
      <w:bookmarkStart w:id="326" w:name="_Toc440875082"/>
      <w:bookmarkStart w:id="327" w:name="_Toc441131069"/>
      <w:bookmarkStart w:id="328" w:name="_Toc465774590"/>
      <w:bookmarkStart w:id="329" w:name="_Toc465848819"/>
      <w:bookmarkStart w:id="330" w:name="_Ref468875898"/>
      <w:bookmarkStart w:id="331" w:name="_Toc468876138"/>
      <w:bookmarkStart w:id="332" w:name="_Toc469487632"/>
      <w:bookmarkStart w:id="333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</w:p>
    <w:p w:rsidR="00216641" w:rsidRPr="00833B62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34" w:name="_Ref467510701"/>
      <w:r w:rsidRPr="00833B62">
        <w:rPr>
          <w:bCs w:val="0"/>
          <w:sz w:val="24"/>
          <w:szCs w:val="24"/>
        </w:rPr>
        <w:t xml:space="preserve">Начальная (максимальная) цена </w:t>
      </w:r>
      <w:r w:rsidR="00123C70" w:rsidRPr="00833B62">
        <w:rPr>
          <w:bCs w:val="0"/>
          <w:sz w:val="24"/>
          <w:szCs w:val="24"/>
        </w:rPr>
        <w:t>Договор</w:t>
      </w:r>
      <w:r w:rsidRPr="00833B62">
        <w:rPr>
          <w:bCs w:val="0"/>
          <w:sz w:val="24"/>
          <w:szCs w:val="24"/>
        </w:rPr>
        <w:t>а</w:t>
      </w:r>
      <w:r w:rsidR="00216641" w:rsidRPr="00833B62">
        <w:rPr>
          <w:bCs w:val="0"/>
          <w:sz w:val="24"/>
          <w:szCs w:val="24"/>
        </w:rPr>
        <w:t>:</w:t>
      </w:r>
      <w:bookmarkEnd w:id="334"/>
      <w:r w:rsidR="00265897" w:rsidRPr="00833B62">
        <w:rPr>
          <w:bCs w:val="0"/>
          <w:sz w:val="24"/>
          <w:szCs w:val="24"/>
        </w:rPr>
        <w:t xml:space="preserve"> </w:t>
      </w:r>
      <w:r w:rsidR="00833B62" w:rsidRPr="00833B62">
        <w:rPr>
          <w:b/>
          <w:sz w:val="24"/>
          <w:szCs w:val="24"/>
        </w:rPr>
        <w:t>1 016 960</w:t>
      </w:r>
      <w:r w:rsidR="00833B62" w:rsidRPr="00833B62">
        <w:rPr>
          <w:sz w:val="24"/>
          <w:szCs w:val="24"/>
        </w:rPr>
        <w:t xml:space="preserve"> (Один миллион шестнадцать тысяч девятьсот шестьдесят) рублей 00 копеек РФ, без учета НДС; НДС составляет </w:t>
      </w:r>
      <w:r w:rsidR="00833B62" w:rsidRPr="00833B62">
        <w:rPr>
          <w:b/>
          <w:sz w:val="24"/>
          <w:szCs w:val="24"/>
        </w:rPr>
        <w:t>183 052</w:t>
      </w:r>
      <w:r w:rsidR="00833B62" w:rsidRPr="00833B62">
        <w:rPr>
          <w:sz w:val="24"/>
          <w:szCs w:val="24"/>
        </w:rPr>
        <w:t xml:space="preserve"> (Сто восемьдесят три тысячи пятьдесят два) рубля 80 копеек РФ;                       </w:t>
      </w:r>
      <w:r w:rsidR="00833B62" w:rsidRPr="00833B62">
        <w:rPr>
          <w:b/>
          <w:sz w:val="24"/>
          <w:szCs w:val="24"/>
        </w:rPr>
        <w:t>1 200 012</w:t>
      </w:r>
      <w:r w:rsidR="00833B62" w:rsidRPr="00833B62">
        <w:rPr>
          <w:sz w:val="24"/>
          <w:szCs w:val="24"/>
        </w:rPr>
        <w:t xml:space="preserve"> (Один миллион двести тысяч двенадцать) рублей 80 копеек РФ, с учетом НДС</w:t>
      </w:r>
      <w:r w:rsidR="00265897" w:rsidRPr="00833B62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0B6EC9">
        <w:fldChar w:fldCharType="begin"/>
      </w:r>
      <w:r w:rsidR="000B6EC9">
        <w:instrText xml:space="preserve"> REF _Ref440271072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0B6EC9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0B6EC9">
        <w:fldChar w:fldCharType="begin"/>
      </w:r>
      <w:r w:rsidR="000B6EC9">
        <w:instrText xml:space="preserve"> REF _Ref55336310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0B6EC9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0B6EC9">
        <w:fldChar w:fldCharType="begin"/>
      </w:r>
      <w:r w:rsidR="000B6EC9">
        <w:instrText xml:space="preserve"> REF _Ref467510701 \r \h  \* MERGEFORMAT </w:instrText>
      </w:r>
      <w:r w:rsidR="000B6EC9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0B6EC9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0B6EC9">
        <w:fldChar w:fldCharType="begin"/>
      </w:r>
      <w:r w:rsidR="000B6EC9">
        <w:instrText xml:space="preserve"> REF _Ref440361439 \r \h  \* MERGEFORMAT </w:instrText>
      </w:r>
      <w:r w:rsidR="000B6EC9">
        <w:fldChar w:fldCharType="separate"/>
      </w:r>
      <w:r w:rsidR="00DA443D" w:rsidRPr="0033661D">
        <w:rPr>
          <w:sz w:val="24"/>
          <w:szCs w:val="24"/>
        </w:rPr>
        <w:t>5.5</w:t>
      </w:r>
      <w:r w:rsidR="000B6EC9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B6EC9">
        <w:fldChar w:fldCharType="begin"/>
      </w:r>
      <w:r w:rsidR="000B6EC9">
        <w:instrText xml:space="preserve"> REF _Ref306138385 \r \h  \* MERGEFORMAT </w:instrText>
      </w:r>
      <w:r w:rsidR="000B6EC9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0B6EC9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0B6EC9">
        <w:fldChar w:fldCharType="begin"/>
      </w:r>
      <w:r w:rsidR="000B6EC9">
        <w:instrText xml:space="preserve"> REF _Ref465670219 \r \h  \* MERGEFORMAT </w:instrText>
      </w:r>
      <w:r w:rsidR="000B6EC9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0B6EC9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335" w:name="_Ref191386407"/>
      <w:bookmarkStart w:id="336" w:name="_Ref191386526"/>
      <w:bookmarkStart w:id="337" w:name="_Toc440361333"/>
      <w:bookmarkStart w:id="338" w:name="_Toc440376088"/>
      <w:bookmarkStart w:id="339" w:name="_Toc440376215"/>
      <w:bookmarkStart w:id="340" w:name="_Toc440382480"/>
      <w:bookmarkStart w:id="341" w:name="_Toc440447150"/>
      <w:bookmarkStart w:id="342" w:name="_Toc440632310"/>
      <w:bookmarkStart w:id="343" w:name="_Toc440875083"/>
      <w:bookmarkStart w:id="344" w:name="_Toc441131070"/>
      <w:bookmarkStart w:id="345" w:name="_Toc465774591"/>
      <w:bookmarkStart w:id="346" w:name="_Toc465848820"/>
      <w:bookmarkStart w:id="347" w:name="_Toc468876139"/>
      <w:bookmarkStart w:id="348" w:name="_Toc469487633"/>
      <w:bookmarkStart w:id="349" w:name="_Toc471979931"/>
      <w:bookmarkStart w:id="350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1" w:name="_Ref93090116"/>
      <w:bookmarkStart w:id="352" w:name="_Ref191386482"/>
      <w:bookmarkStart w:id="353" w:name="_Ref440291364"/>
      <w:bookmarkEnd w:id="350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351"/>
      <w:r w:rsidRPr="00AE1D21">
        <w:rPr>
          <w:bCs w:val="0"/>
          <w:sz w:val="24"/>
          <w:szCs w:val="24"/>
        </w:rPr>
        <w:t>:</w:t>
      </w:r>
      <w:bookmarkStart w:id="354" w:name="_Ref306004833"/>
      <w:bookmarkEnd w:id="352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</w:t>
      </w:r>
      <w:r w:rsidRPr="004E2B3A">
        <w:rPr>
          <w:bCs w:val="0"/>
          <w:sz w:val="24"/>
          <w:szCs w:val="24"/>
        </w:rPr>
        <w:t xml:space="preserve">любое юридическое, </w:t>
      </w:r>
      <w:r w:rsidRPr="004E2B3A">
        <w:rPr>
          <w:bCs w:val="0"/>
          <w:color w:val="000000"/>
          <w:sz w:val="24"/>
          <w:szCs w:val="24"/>
        </w:rPr>
        <w:t>физическое</w:t>
      </w:r>
      <w:r w:rsidRPr="004E2B3A">
        <w:rPr>
          <w:bCs w:val="0"/>
          <w:sz w:val="24"/>
          <w:szCs w:val="24"/>
        </w:rPr>
        <w:t xml:space="preserve"> лицо </w:t>
      </w:r>
      <w:r w:rsidR="00E71628" w:rsidRPr="004E2B3A">
        <w:rPr>
          <w:bCs w:val="0"/>
          <w:sz w:val="24"/>
          <w:szCs w:val="24"/>
        </w:rPr>
        <w:t>(в т.</w:t>
      </w:r>
      <w:r w:rsidR="003129D4" w:rsidRPr="004E2B3A">
        <w:rPr>
          <w:bCs w:val="0"/>
          <w:sz w:val="24"/>
          <w:szCs w:val="24"/>
        </w:rPr>
        <w:t xml:space="preserve"> </w:t>
      </w:r>
      <w:r w:rsidR="00E71628" w:rsidRPr="004E2B3A">
        <w:rPr>
          <w:bCs w:val="0"/>
          <w:sz w:val="24"/>
          <w:szCs w:val="24"/>
        </w:rPr>
        <w:t xml:space="preserve">ч. </w:t>
      </w:r>
      <w:r w:rsidRPr="004E2B3A">
        <w:rPr>
          <w:bCs w:val="0"/>
          <w:sz w:val="24"/>
          <w:szCs w:val="24"/>
        </w:rPr>
        <w:t>индивидуальный предприниматель</w:t>
      </w:r>
      <w:r w:rsidR="00E71628" w:rsidRPr="004E2B3A">
        <w:rPr>
          <w:bCs w:val="0"/>
          <w:sz w:val="24"/>
          <w:szCs w:val="24"/>
        </w:rPr>
        <w:t>)</w:t>
      </w:r>
      <w:r w:rsidR="004E2B3A" w:rsidRPr="004E2B3A">
        <w:rPr>
          <w:bCs w:val="0"/>
          <w:sz w:val="24"/>
          <w:szCs w:val="24"/>
        </w:rPr>
        <w:t xml:space="preserve">, </w:t>
      </w:r>
      <w:r w:rsidR="004E2B3A" w:rsidRPr="004E2B3A">
        <w:rPr>
          <w:sz w:val="24"/>
          <w:szCs w:val="24"/>
        </w:rPr>
        <w:t>являющееся субъектом малого и среднего предпринимательства</w:t>
      </w:r>
      <w:r w:rsidRPr="004E2B3A">
        <w:rPr>
          <w:bCs w:val="0"/>
          <w:sz w:val="24"/>
          <w:szCs w:val="24"/>
        </w:rPr>
        <w:t>.</w:t>
      </w:r>
      <w:r w:rsidRPr="00AE1D21">
        <w:rPr>
          <w:bCs w:val="0"/>
          <w:sz w:val="24"/>
          <w:szCs w:val="24"/>
        </w:rPr>
        <w:t xml:space="preserve">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0B6EC9">
        <w:fldChar w:fldCharType="begin"/>
      </w:r>
      <w:r w:rsidR="000B6EC9">
        <w:instrText xml:space="preserve"> REF _Ref191386451 \n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0B6EC9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_Ref440876619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0B6EC9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353"/>
      <w:bookmarkEnd w:id="354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303669127"/>
      <w:r w:rsidRPr="00AE1D21">
        <w:rPr>
          <w:bCs w:val="0"/>
          <w:sz w:val="24"/>
          <w:szCs w:val="24"/>
        </w:rPr>
        <w:lastRenderedPageBreak/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55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356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357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356"/>
      <w:bookmarkEnd w:id="357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58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358"/>
      <w:proofErr w:type="gramEnd"/>
    </w:p>
    <w:p w:rsidR="00DC7643" w:rsidRPr="004E2B3A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0B6EC9">
        <w:fldChar w:fldCharType="begin"/>
      </w:r>
      <w:r w:rsidR="000B6EC9">
        <w:instrText xml:space="preserve"> REF _Ref440275279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1.1.4</w:t>
      </w:r>
      <w:r w:rsidR="000B6EC9">
        <w:fldChar w:fldCharType="end"/>
      </w:r>
      <w:r w:rsidRPr="009F2BF9">
        <w:rPr>
          <w:sz w:val="24"/>
          <w:szCs w:val="24"/>
        </w:rPr>
        <w:t xml:space="preserve"> и разделе </w:t>
      </w:r>
      <w:r w:rsidR="000B6EC9">
        <w:fldChar w:fldCharType="begin"/>
      </w:r>
      <w:r w:rsidR="000B6EC9">
        <w:instrText xml:space="preserve"> REF _Ref440270568 \r \h  \* MERGEFORMAT </w:instrText>
      </w:r>
      <w:r w:rsidR="000B6EC9">
        <w:fldChar w:fldCharType="separate"/>
      </w:r>
      <w:r w:rsidR="00DA443D">
        <w:t>4</w:t>
      </w:r>
      <w:r w:rsidR="000B6EC9">
        <w:fldChar w:fldCharType="end"/>
      </w:r>
      <w:r w:rsidRPr="009F2BF9">
        <w:rPr>
          <w:sz w:val="24"/>
          <w:szCs w:val="24"/>
        </w:rPr>
        <w:t xml:space="preserve">, в </w:t>
      </w:r>
      <w:r w:rsidRPr="004E2B3A">
        <w:rPr>
          <w:sz w:val="24"/>
          <w:szCs w:val="24"/>
        </w:rPr>
        <w:t>соответствии с требованиями законодательства Российской Федерации);</w:t>
      </w:r>
    </w:p>
    <w:p w:rsidR="004E2B3A" w:rsidRPr="004E2B3A" w:rsidRDefault="004E2B3A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4E2B3A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</w:t>
      </w:r>
      <w:r w:rsidRPr="00AE1D21">
        <w:rPr>
          <w:sz w:val="24"/>
          <w:szCs w:val="24"/>
        </w:rPr>
        <w:lastRenderedPageBreak/>
        <w:t xml:space="preserve">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59" w:name="_Ref306005578"/>
      <w:bookmarkStart w:id="360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0B6EC9">
        <w:fldChar w:fldCharType="begin"/>
      </w:r>
      <w:r w:rsidR="000B6EC9">
        <w:instrText xml:space="preserve"> REF _Ref440291364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3.3.8.1</w:t>
      </w:r>
      <w:r w:rsidR="000B6EC9">
        <w:fldChar w:fldCharType="end"/>
      </w:r>
      <w:r w:rsidRPr="00AE1D21">
        <w:rPr>
          <w:sz w:val="24"/>
          <w:szCs w:val="24"/>
        </w:rPr>
        <w:t>-</w:t>
      </w:r>
      <w:r w:rsidR="000B6EC9">
        <w:fldChar w:fldCharType="begin"/>
      </w:r>
      <w:r w:rsidR="000B6EC9">
        <w:instrText xml:space="preserve"> REF _Ref303669127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3.3.8.2</w:t>
      </w:r>
      <w:r w:rsidR="000B6EC9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359"/>
      <w:bookmarkEnd w:id="360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1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361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_Ref440271993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5.11</w:t>
      </w:r>
      <w:r w:rsidR="000B6EC9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2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_Ref440271964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5.1.3</w:t>
      </w:r>
      <w:r w:rsidR="000B6EC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362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_Ref440272035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5.12</w:t>
      </w:r>
      <w:r w:rsidR="000B6EC9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</w:t>
      </w:r>
      <w:r w:rsidR="00A92723" w:rsidRPr="00AE1D21">
        <w:rPr>
          <w:sz w:val="24"/>
          <w:szCs w:val="24"/>
        </w:rPr>
        <w:lastRenderedPageBreak/>
        <w:t xml:space="preserve">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_Ref440272051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5.13</w:t>
      </w:r>
      <w:r w:rsidR="000B6EC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 xml:space="preserve">желательное </w:t>
      </w:r>
      <w:r w:rsidR="00BD74DF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3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_Ref440272119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5.7.1</w:t>
      </w:r>
      <w:r w:rsidR="000B6EC9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363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4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432DF7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364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0B6EC9">
        <w:fldChar w:fldCharType="begin"/>
      </w:r>
      <w:r w:rsidR="000B6EC9">
        <w:instrText xml:space="preserve"> REF _Ref440275279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1.1.4</w:t>
      </w:r>
      <w:r w:rsidR="000B6EC9">
        <w:fldChar w:fldCharType="end"/>
      </w:r>
      <w:r w:rsidRPr="009F2BF9">
        <w:rPr>
          <w:sz w:val="24"/>
          <w:szCs w:val="24"/>
        </w:rPr>
        <w:t xml:space="preserve"> и разделе </w:t>
      </w:r>
      <w:r w:rsidR="000B6EC9">
        <w:fldChar w:fldCharType="begin"/>
      </w:r>
      <w:r w:rsidR="000B6EC9">
        <w:instrText xml:space="preserve"> REF _Ref440270568 \r \h  \* MERGEFORMAT </w:instrText>
      </w:r>
      <w:r w:rsidR="000B6EC9">
        <w:fldChar w:fldCharType="separate"/>
      </w:r>
      <w:r w:rsidR="00DA443D">
        <w:t>4</w:t>
      </w:r>
      <w:r w:rsidR="000B6EC9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432DF7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_Ref55336389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5.9</w:t>
      </w:r>
      <w:r w:rsidR="000B6EC9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_Ref55336398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5.10</w:t>
      </w:r>
      <w:r w:rsidR="000B6EC9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5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_Ref440272256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5.14</w:t>
      </w:r>
      <w:r w:rsidR="000B6EC9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 xml:space="preserve">ачестве обеспечения исполнения обязательств, связанных с участием в Запросе </w:t>
      </w:r>
      <w:r w:rsidR="00CE4D51" w:rsidRPr="007A5083">
        <w:rPr>
          <w:sz w:val="24"/>
          <w:szCs w:val="24"/>
        </w:rPr>
        <w:lastRenderedPageBreak/>
        <w:t>предложений и подачей Заявки</w:t>
      </w:r>
      <w:r w:rsidRPr="007A5083">
        <w:rPr>
          <w:sz w:val="24"/>
          <w:szCs w:val="24"/>
        </w:rPr>
        <w:t>;</w:t>
      </w:r>
      <w:bookmarkEnd w:id="365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_Ref440272274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5.16</w:t>
      </w:r>
      <w:r w:rsidR="000B6EC9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</w:t>
      </w:r>
      <w:r w:rsidRPr="007D7C50">
        <w:rPr>
          <w:i/>
          <w:sz w:val="24"/>
          <w:szCs w:val="24"/>
        </w:rPr>
        <w:lastRenderedPageBreak/>
        <w:t xml:space="preserve">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0B6EC9">
        <w:fldChar w:fldCharType="begin"/>
      </w:r>
      <w:r w:rsidR="000B6EC9">
        <w:instrText xml:space="preserve"> REF _Ref465675151 \r \h  \* MERGEFORMAT </w:instrText>
      </w:r>
      <w:r w:rsidR="000B6EC9">
        <w:fldChar w:fldCharType="separate"/>
      </w:r>
      <w:r w:rsidR="00DA443D" w:rsidRPr="0033661D">
        <w:rPr>
          <w:sz w:val="24"/>
          <w:szCs w:val="24"/>
        </w:rPr>
        <w:t>3.11.2</w:t>
      </w:r>
      <w:r w:rsidR="000B6EC9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6" w:name="_Ref191386451"/>
      <w:bookmarkStart w:id="367" w:name="_Ref440271628"/>
      <w:bookmarkStart w:id="368" w:name="_Toc440361334"/>
      <w:bookmarkStart w:id="369" w:name="_Toc440376089"/>
      <w:bookmarkStart w:id="370" w:name="_Toc440376216"/>
      <w:bookmarkStart w:id="371" w:name="_Toc440382481"/>
      <w:bookmarkStart w:id="372" w:name="_Toc440447151"/>
      <w:bookmarkStart w:id="373" w:name="_Toc440632311"/>
      <w:bookmarkStart w:id="374" w:name="_Toc440875084"/>
      <w:bookmarkStart w:id="375" w:name="_Toc441131071"/>
      <w:bookmarkStart w:id="376" w:name="_Ref465773032"/>
      <w:bookmarkStart w:id="377" w:name="_Toc465774592"/>
      <w:bookmarkStart w:id="378" w:name="_Toc465848821"/>
      <w:bookmarkStart w:id="379" w:name="_Toc468876140"/>
      <w:bookmarkStart w:id="380" w:name="_Toc469487634"/>
      <w:bookmarkStart w:id="381" w:name="_Toc471979932"/>
      <w:r w:rsidRPr="00E71A48">
        <w:rPr>
          <w:szCs w:val="24"/>
        </w:rPr>
        <w:lastRenderedPageBreak/>
        <w:t xml:space="preserve">Привлечение </w:t>
      </w:r>
      <w:bookmarkEnd w:id="366"/>
      <w:bookmarkEnd w:id="367"/>
      <w:bookmarkEnd w:id="368"/>
      <w:bookmarkEnd w:id="369"/>
      <w:bookmarkEnd w:id="370"/>
      <w:r w:rsidR="00362EA4">
        <w:rPr>
          <w:szCs w:val="24"/>
        </w:rPr>
        <w:t>соисполнителей</w:t>
      </w:r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382" w:name="_Ref191386461"/>
      <w:bookmarkStart w:id="383" w:name="_Toc440361335"/>
      <w:bookmarkStart w:id="384" w:name="_Toc440376090"/>
      <w:bookmarkStart w:id="38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0B6EC9">
        <w:fldChar w:fldCharType="begin"/>
      </w:r>
      <w:r w:rsidR="000B6EC9">
        <w:instrText xml:space="preserve"> REF _Ref191386407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0B6EC9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86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386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432DF7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0B6EC9">
        <w:fldChar w:fldCharType="begin"/>
      </w:r>
      <w:r w:rsidR="000B6EC9">
        <w:instrText xml:space="preserve"> REF _Ref303669127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0B6EC9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0B6EC9">
        <w:fldChar w:fldCharType="begin"/>
      </w:r>
      <w:r w:rsidR="000B6EC9">
        <w:instrText xml:space="preserve"> REF _Ref442190626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у)</w:t>
      </w:r>
      <w:r w:rsidR="000B6EC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0B6EC9">
        <w:fldChar w:fldCharType="begin"/>
      </w:r>
      <w:r w:rsidR="000B6EC9">
        <w:instrText xml:space="preserve"> REF _Ref303587815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3.3.8.3</w:t>
      </w:r>
      <w:r w:rsidR="000B6EC9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0B6EC9">
        <w:fldChar w:fldCharType="begin"/>
      </w:r>
      <w:r w:rsidR="000B6EC9">
        <w:instrText xml:space="preserve"> REF _Ref440272510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0B6EC9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</w:t>
      </w:r>
      <w:r w:rsidRPr="00E71A48">
        <w:rPr>
          <w:bCs w:val="0"/>
          <w:sz w:val="24"/>
          <w:szCs w:val="24"/>
        </w:rPr>
        <w:lastRenderedPageBreak/>
        <w:t xml:space="preserve">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7" w:name="_Toc440382482"/>
      <w:bookmarkStart w:id="388" w:name="_Toc440447152"/>
      <w:bookmarkStart w:id="389" w:name="_Toc440632312"/>
      <w:bookmarkStart w:id="390" w:name="_Toc440875085"/>
      <w:bookmarkStart w:id="391" w:name="_Ref440876619"/>
      <w:bookmarkStart w:id="392" w:name="_Ref440876660"/>
      <w:bookmarkStart w:id="393" w:name="_Toc441131072"/>
      <w:bookmarkStart w:id="394" w:name="_Ref465772690"/>
      <w:bookmarkStart w:id="395" w:name="_Toc465774593"/>
      <w:bookmarkStart w:id="396" w:name="_Toc465848822"/>
      <w:bookmarkStart w:id="397" w:name="_Toc468876141"/>
      <w:bookmarkStart w:id="398" w:name="_Toc469487635"/>
      <w:bookmarkStart w:id="399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82"/>
      <w:bookmarkEnd w:id="383"/>
      <w:bookmarkEnd w:id="384"/>
      <w:bookmarkEnd w:id="385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_Ref191386482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0B6EC9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B6EC9">
        <w:fldChar w:fldCharType="begin"/>
      </w:r>
      <w:r w:rsidR="000B6EC9">
        <w:instrText xml:space="preserve"> REF _Ref191386407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0B6EC9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432DF7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432DF7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0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0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0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0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0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0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0B6EC9">
        <w:fldChar w:fldCharType="begin"/>
      </w:r>
      <w:r w:rsidR="000B6EC9">
        <w:instrText xml:space="preserve"> REF _Ref307563248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0B6EC9">
        <w:rPr>
          <w:bCs w:val="0"/>
          <w:sz w:val="24"/>
          <w:szCs w:val="24"/>
        </w:rPr>
        <w:t>)</w:t>
      </w:r>
      <w:r w:rsidR="000B6EC9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0B6EC9">
        <w:fldChar w:fldCharType="begin"/>
      </w:r>
      <w:r w:rsidR="000B6EC9">
        <w:instrText xml:space="preserve"> REF _Ref307563262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0B6EC9">
        <w:rPr>
          <w:bCs w:val="0"/>
          <w:sz w:val="24"/>
          <w:szCs w:val="24"/>
        </w:rPr>
        <w:t>)</w:t>
      </w:r>
      <w:r w:rsidR="000B6EC9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0B6EC9">
        <w:fldChar w:fldCharType="begin"/>
      </w:r>
      <w:r w:rsidR="000B6EC9">
        <w:instrText xml:space="preserve"> REF _Ref306032591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0B6EC9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0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0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_Ref303669127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0B6EC9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0B6EC9">
        <w:fldChar w:fldCharType="begin"/>
      </w:r>
      <w:r w:rsidR="000B6EC9">
        <w:instrText xml:space="preserve"> REF _Ref442190626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у)</w:t>
      </w:r>
      <w:r w:rsidR="000B6EC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0B6EC9">
        <w:fldChar w:fldCharType="begin"/>
      </w:r>
      <w:r w:rsidR="000B6EC9">
        <w:instrText xml:space="preserve"> REF _Ref303587815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3.3.8.3</w:t>
      </w:r>
      <w:r w:rsidR="000B6EC9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432DF7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4" w:name="_Ref306114966"/>
      <w:bookmarkStart w:id="405" w:name="_Toc440361336"/>
      <w:bookmarkStart w:id="406" w:name="_Toc440376091"/>
      <w:bookmarkStart w:id="407" w:name="_Toc440376218"/>
      <w:bookmarkStart w:id="408" w:name="_Toc440382483"/>
      <w:bookmarkStart w:id="409" w:name="_Toc440447153"/>
      <w:bookmarkStart w:id="410" w:name="_Toc440632313"/>
      <w:bookmarkStart w:id="411" w:name="_Toc440875086"/>
      <w:bookmarkStart w:id="412" w:name="_Toc441131073"/>
      <w:bookmarkStart w:id="413" w:name="_Toc465774594"/>
      <w:bookmarkStart w:id="414" w:name="_Toc465848823"/>
      <w:bookmarkStart w:id="415" w:name="_Toc468876142"/>
      <w:bookmarkStart w:id="416" w:name="_Toc469487636"/>
      <w:bookmarkStart w:id="417" w:name="_Toc471979934"/>
      <w:r w:rsidRPr="00E71A48">
        <w:rPr>
          <w:szCs w:val="24"/>
        </w:rPr>
        <w:t>Разъяснение Документации по запросу предложений</w:t>
      </w:r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</w:t>
      </w:r>
      <w:r w:rsidRPr="00212D09">
        <w:rPr>
          <w:bCs w:val="0"/>
          <w:iCs/>
          <w:sz w:val="24"/>
          <w:szCs w:val="24"/>
        </w:rPr>
        <w:lastRenderedPageBreak/>
        <w:t xml:space="preserve">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432DF7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432DF7">
        <w:rPr>
          <w:bCs w:val="0"/>
          <w:iCs/>
          <w:sz w:val="24"/>
          <w:szCs w:val="24"/>
        </w:rPr>
      </w:r>
      <w:r w:rsidR="00432DF7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432DF7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B6EC9">
        <w:fldChar w:fldCharType="begin"/>
      </w:r>
      <w:r w:rsidR="000B6EC9">
        <w:instrText xml:space="preserve"> REF _Ref440289401 \r \h  \* MERGEFORMAT </w:instrText>
      </w:r>
      <w:r w:rsidR="000B6EC9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0B6EC9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8" w:name="_Toc440361337"/>
      <w:bookmarkStart w:id="419" w:name="_Toc440376092"/>
      <w:bookmarkStart w:id="420" w:name="_Toc440376219"/>
      <w:bookmarkStart w:id="421" w:name="_Toc440382484"/>
      <w:bookmarkStart w:id="422" w:name="_Toc440447154"/>
      <w:bookmarkStart w:id="423" w:name="_Toc440632314"/>
      <w:bookmarkStart w:id="424" w:name="_Toc440875087"/>
      <w:bookmarkStart w:id="425" w:name="_Ref440969948"/>
      <w:bookmarkStart w:id="426" w:name="_Ref441057071"/>
      <w:bookmarkStart w:id="427" w:name="_Toc441131074"/>
      <w:bookmarkStart w:id="428" w:name="_Toc465774595"/>
      <w:bookmarkStart w:id="429" w:name="_Toc465848824"/>
      <w:bookmarkStart w:id="430" w:name="_Toc468876143"/>
      <w:bookmarkStart w:id="431" w:name="_Toc469487637"/>
      <w:bookmarkStart w:id="432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33" w:name="_Ref440289401"/>
      <w:bookmarkStart w:id="434" w:name="_Toc440361338"/>
      <w:bookmarkStart w:id="435" w:name="_Toc440376093"/>
      <w:bookmarkStart w:id="436" w:name="_Toc440376220"/>
      <w:bookmarkStart w:id="437" w:name="_Toc440382485"/>
      <w:bookmarkStart w:id="438" w:name="_Toc440447155"/>
      <w:bookmarkStart w:id="439" w:name="_Toc440632315"/>
      <w:bookmarkStart w:id="440" w:name="_Toc440875088"/>
      <w:bookmarkStart w:id="441" w:name="_Toc441131075"/>
      <w:bookmarkStart w:id="442" w:name="_Toc465774596"/>
      <w:bookmarkStart w:id="443" w:name="_Toc465848825"/>
      <w:bookmarkStart w:id="444" w:name="_Toc468876144"/>
      <w:bookmarkStart w:id="445" w:name="_Toc469487638"/>
      <w:bookmarkStart w:id="446" w:name="_Toc471979936"/>
      <w:r w:rsidRPr="00E71A48">
        <w:rPr>
          <w:szCs w:val="24"/>
        </w:rPr>
        <w:t>Продление срока окончания приема Заявок</w:t>
      </w:r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47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48" w:name="_Toc299701566"/>
      <w:bookmarkStart w:id="449" w:name="_Ref306176386"/>
      <w:bookmarkStart w:id="450" w:name="_Ref440285128"/>
      <w:bookmarkStart w:id="451" w:name="_Toc440361339"/>
      <w:bookmarkStart w:id="452" w:name="_Toc440376094"/>
      <w:bookmarkStart w:id="453" w:name="_Toc440376221"/>
      <w:bookmarkStart w:id="454" w:name="_Toc440382486"/>
      <w:bookmarkStart w:id="455" w:name="_Toc440447156"/>
      <w:bookmarkStart w:id="456" w:name="_Toc440632316"/>
      <w:bookmarkStart w:id="457" w:name="_Toc440875089"/>
      <w:bookmarkStart w:id="458" w:name="_Toc441131076"/>
      <w:bookmarkStart w:id="459" w:name="_Toc465774597"/>
      <w:bookmarkStart w:id="460" w:name="_Toc465848826"/>
      <w:bookmarkStart w:id="461" w:name="_Toc468876145"/>
      <w:bookmarkStart w:id="462" w:name="_Toc469487639"/>
      <w:bookmarkStart w:id="463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</w:t>
      </w:r>
      <w:r w:rsidR="001B0311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B6EC9">
        <w:fldChar w:fldCharType="begin"/>
      </w:r>
      <w:r w:rsidR="000B6EC9">
        <w:instrText xml:space="preserve"> REF _Ref467168844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3.3.14.3</w:t>
      </w:r>
      <w:r w:rsidR="000B6EC9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B6EC9">
        <w:fldChar w:fldCharType="begin"/>
      </w:r>
      <w:r w:rsidR="000B6EC9">
        <w:instrText xml:space="preserve"> REF _Ref442263553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3.3.14.4</w:t>
      </w:r>
      <w:r w:rsidR="000B6EC9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464" w:name="_Ref467168844"/>
      <w:bookmarkStart w:id="465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464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46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0B6EC9">
        <w:fldChar w:fldCharType="begin"/>
      </w:r>
      <w:r w:rsidR="000B6EC9">
        <w:instrText xml:space="preserve"> REF _Ref440272678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0B6EC9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66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467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466"/>
      <w:bookmarkEnd w:id="467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0B6EC9">
        <w:fldChar w:fldCharType="begin"/>
      </w:r>
      <w:r w:rsidR="000B6EC9">
        <w:instrText xml:space="preserve"> REF _Ref306008743 \r \h  \* MERGEFORMAT </w:instrText>
      </w:r>
      <w:r w:rsidR="000B6EC9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0B6EC9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B6EC9">
        <w:fldChar w:fldCharType="begin"/>
      </w:r>
      <w:r w:rsidR="000B6EC9">
        <w:instrText xml:space="preserve"> REF _Ref440289953 \r \h  \* MERGEFORMAT </w:instrText>
      </w:r>
      <w:r w:rsidR="000B6EC9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0B6EC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</w:t>
      </w:r>
      <w:r w:rsidR="0033661D" w:rsidRPr="0033661D">
        <w:rPr>
          <w:bCs w:val="0"/>
          <w:sz w:val="24"/>
          <w:szCs w:val="24"/>
        </w:rPr>
        <w:lastRenderedPageBreak/>
        <w:t xml:space="preserve">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_Ref468875974 \r \h  \* MERGEFORMAT </w:instrText>
      </w:r>
      <w:r w:rsidR="000B6EC9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0B6EC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0B6EC9">
        <w:fldChar w:fldCharType="begin"/>
      </w:r>
      <w:r w:rsidR="000B6EC9">
        <w:instrText xml:space="preserve"> REF _Ref468201028 \r \h  \* MERGEFORMAT </w:instrText>
      </w:r>
      <w:r w:rsidR="000B6EC9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0B6EC9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468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0B6EC9">
        <w:fldChar w:fldCharType="begin"/>
      </w:r>
      <w:r w:rsidR="000B6EC9">
        <w:instrText xml:space="preserve"> REF _Ref305753174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0B6EC9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468"/>
      <w:r w:rsidR="004E2B3A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69" w:name="_Ref299109207"/>
      <w:bookmarkStart w:id="470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469"/>
      <w:bookmarkEnd w:id="470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0B6EC9">
        <w:fldChar w:fldCharType="begin"/>
      </w:r>
      <w:r w:rsidR="000B6EC9">
        <w:instrText xml:space="preserve"> REF _Ref440272256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0B6EC9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32DF7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432DF7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432DF7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</w:t>
      </w:r>
      <w:r w:rsidRPr="001B0311">
        <w:rPr>
          <w:bCs w:val="0"/>
          <w:sz w:val="24"/>
          <w:szCs w:val="24"/>
        </w:rPr>
        <w:t xml:space="preserve">окончания приема заявок, указанных в пункте </w:t>
      </w:r>
      <w:r w:rsidR="000B6EC9" w:rsidRPr="001B0311">
        <w:fldChar w:fldCharType="begin"/>
      </w:r>
      <w:r w:rsidR="000B6EC9" w:rsidRPr="001B0311">
        <w:instrText xml:space="preserve"> REF _Ref440289953 \r \h  \* MERGEFORMAT </w:instrText>
      </w:r>
      <w:r w:rsidR="000B6EC9" w:rsidRPr="001B0311">
        <w:fldChar w:fldCharType="separate"/>
      </w:r>
      <w:r w:rsidR="00DA443D" w:rsidRPr="001B0311">
        <w:rPr>
          <w:bCs w:val="0"/>
          <w:sz w:val="24"/>
          <w:szCs w:val="24"/>
        </w:rPr>
        <w:t>3.4.1.3</w:t>
      </w:r>
      <w:r w:rsidR="000B6EC9" w:rsidRPr="001B0311">
        <w:fldChar w:fldCharType="end"/>
      </w:r>
      <w:r w:rsidRPr="001B0311">
        <w:rPr>
          <w:bCs w:val="0"/>
          <w:sz w:val="24"/>
          <w:szCs w:val="24"/>
        </w:rPr>
        <w:t xml:space="preserve"> настоящей Документации, по адресу: </w:t>
      </w:r>
      <w:r w:rsidR="001B0311" w:rsidRPr="001B0311">
        <w:rPr>
          <w:sz w:val="24"/>
          <w:szCs w:val="24"/>
        </w:rPr>
        <w:t xml:space="preserve">РФ, г. Брянск, ул. Советская, дом 35, </w:t>
      </w:r>
      <w:proofErr w:type="spellStart"/>
      <w:r w:rsidR="001B0311" w:rsidRPr="001B0311">
        <w:rPr>
          <w:sz w:val="24"/>
          <w:szCs w:val="24"/>
        </w:rPr>
        <w:t>каб</w:t>
      </w:r>
      <w:proofErr w:type="spellEnd"/>
      <w:r w:rsidR="001B0311" w:rsidRPr="001B0311">
        <w:rPr>
          <w:sz w:val="24"/>
          <w:szCs w:val="24"/>
        </w:rPr>
        <w:t>. №74, исполнительный сотрудник – Кузнецов Павел Николаевич, контактный телефон (4832) 67-23-68</w:t>
      </w:r>
      <w:r w:rsidRPr="001B0311">
        <w:rPr>
          <w:bCs w:val="0"/>
          <w:sz w:val="24"/>
          <w:szCs w:val="24"/>
        </w:rPr>
        <w:t>. Оригинал</w:t>
      </w:r>
      <w:r w:rsidRPr="002F273A">
        <w:rPr>
          <w:bCs w:val="0"/>
          <w:sz w:val="24"/>
          <w:szCs w:val="24"/>
        </w:rPr>
        <w:t xml:space="preserve">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B6EC9">
        <w:fldChar w:fldCharType="begin"/>
      </w:r>
      <w:r w:rsidR="000B6EC9">
        <w:instrText xml:space="preserve"> REF _Ref191386085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1.1.1</w:t>
      </w:r>
      <w:r w:rsidR="000B6EC9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0B6EC9">
        <w:fldChar w:fldCharType="begin"/>
      </w:r>
      <w:r w:rsidR="000B6EC9">
        <w:instrText xml:space="preserve"> REF _Ref303323780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1.1.4</w:t>
      </w:r>
      <w:r w:rsidR="000B6EC9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0B6EC9">
        <w:fldChar w:fldCharType="begin"/>
      </w:r>
      <w:r w:rsidR="000B6EC9">
        <w:instrText xml:space="preserve"> REF _Ref467508029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3.3.14.5</w:t>
      </w:r>
      <w:r w:rsidR="000B6EC9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471" w:name="_Ref442263553"/>
      <w:bookmarkStart w:id="472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471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B6EC9">
        <w:fldChar w:fldCharType="begin"/>
      </w:r>
      <w:r w:rsidR="000B6EC9">
        <w:instrText xml:space="preserve"> REF _Ref440289953 \r \h  \* MERGEFORMAT </w:instrText>
      </w:r>
      <w:r w:rsidR="000B6EC9">
        <w:fldChar w:fldCharType="separate"/>
      </w:r>
      <w:r w:rsidR="00DA443D" w:rsidRPr="00DA443D">
        <w:rPr>
          <w:szCs w:val="24"/>
        </w:rPr>
        <w:t>3.4.1.3</w:t>
      </w:r>
      <w:r w:rsidR="000B6EC9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0B6EC9">
        <w:fldChar w:fldCharType="begin"/>
      </w:r>
      <w:r w:rsidR="000B6EC9">
        <w:instrText xml:space="preserve"> REF _Ref440289953 \r \h  \* MERGEFORMAT </w:instrText>
      </w:r>
      <w:r w:rsidR="000B6EC9">
        <w:fldChar w:fldCharType="separate"/>
      </w:r>
      <w:r w:rsidR="00DA443D" w:rsidRPr="00DA443D">
        <w:rPr>
          <w:szCs w:val="24"/>
        </w:rPr>
        <w:t>3.4.1.3</w:t>
      </w:r>
      <w:r w:rsidR="000B6EC9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</w:t>
      </w:r>
      <w:r w:rsidRPr="007A5083">
        <w:rPr>
          <w:szCs w:val="24"/>
        </w:rPr>
        <w:lastRenderedPageBreak/>
        <w:t xml:space="preserve">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B6EC9">
        <w:fldChar w:fldCharType="begin"/>
      </w:r>
      <w:r w:rsidR="000B6EC9">
        <w:instrText xml:space="preserve"> REF _Ref55335823 \r \h  \* MERGEFORMAT </w:instrText>
      </w:r>
      <w:r w:rsidR="000B6EC9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0B6EC9">
        <w:fldChar w:fldCharType="end"/>
      </w:r>
      <w:r w:rsidRPr="007A5083">
        <w:rPr>
          <w:rFonts w:eastAsia="Calibri"/>
          <w:szCs w:val="24"/>
          <w:lang w:eastAsia="en-US"/>
        </w:rPr>
        <w:t xml:space="preserve">) </w:t>
      </w:r>
      <w:r w:rsidR="001B0311" w:rsidRPr="00A666E0">
        <w:rPr>
          <w:rFonts w:eastAsia="Calibri"/>
          <w:szCs w:val="24"/>
          <w:lang w:eastAsia="en-US"/>
        </w:rPr>
        <w:t xml:space="preserve">Участник обязан направить на электронную почту ведущему специалисту отдела закупочной деятельности филиала ПАО «МРСК Центра» – «Брянскэнерго» </w:t>
      </w:r>
      <w:r w:rsidR="001B0311">
        <w:rPr>
          <w:rFonts w:eastAsia="Calibri"/>
          <w:szCs w:val="24"/>
          <w:lang w:eastAsia="en-US"/>
        </w:rPr>
        <w:t>Кузнецову Павлу Николаевичу</w:t>
      </w:r>
      <w:r w:rsidR="001B0311" w:rsidRPr="00A666E0">
        <w:rPr>
          <w:rFonts w:eastAsia="Calibri"/>
          <w:szCs w:val="24"/>
          <w:lang w:eastAsia="en-US"/>
        </w:rPr>
        <w:t xml:space="preserve"> - контактный телефон (</w:t>
      </w:r>
      <w:r w:rsidR="001B0311" w:rsidRPr="00D52ED1">
        <w:rPr>
          <w:szCs w:val="24"/>
        </w:rPr>
        <w:t>4832) 67-23-68</w:t>
      </w:r>
      <w:r w:rsidR="001B0311" w:rsidRPr="00A666E0">
        <w:rPr>
          <w:rFonts w:eastAsia="Calibri"/>
          <w:szCs w:val="24"/>
          <w:lang w:eastAsia="en-US"/>
        </w:rPr>
        <w:t>, адрес</w:t>
      </w:r>
      <w:proofErr w:type="gramEnd"/>
      <w:r w:rsidR="001B0311" w:rsidRPr="00A666E0">
        <w:rPr>
          <w:rFonts w:eastAsia="Calibri"/>
          <w:szCs w:val="24"/>
          <w:lang w:eastAsia="en-US"/>
        </w:rPr>
        <w:t xml:space="preserve"> электронной почты: </w:t>
      </w:r>
      <w:hyperlink r:id="rId34" w:history="1">
        <w:r w:rsidR="001B0311" w:rsidRPr="00EE6B30">
          <w:rPr>
            <w:rStyle w:val="a7"/>
            <w:iCs/>
            <w:szCs w:val="24"/>
          </w:rPr>
          <w:t>Kuznetsov.PN@mrsk-1.ru</w:t>
        </w:r>
      </w:hyperlink>
      <w:r w:rsidR="001B0311" w:rsidRPr="00A666E0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="001B0311" w:rsidRPr="00A666E0">
        <w:rPr>
          <w:szCs w:val="24"/>
        </w:rPr>
        <w:t>до момента истечения срока</w:t>
      </w:r>
      <w:r w:rsidR="001B0311" w:rsidRPr="009C78C3">
        <w:rPr>
          <w:szCs w:val="24"/>
        </w:rPr>
        <w:t xml:space="preserve"> окончания приема заявок</w:t>
      </w:r>
      <w:r w:rsidRPr="007A5083">
        <w:rPr>
          <w:szCs w:val="24"/>
        </w:rPr>
        <w:t xml:space="preserve"> (п. </w:t>
      </w:r>
      <w:r w:rsidR="000B6EC9">
        <w:fldChar w:fldCharType="begin"/>
      </w:r>
      <w:r w:rsidR="000B6EC9">
        <w:instrText xml:space="preserve"> REF _Ref440289953 \r \h  \* MERGEFORMAT </w:instrText>
      </w:r>
      <w:r w:rsidR="000B6EC9">
        <w:fldChar w:fldCharType="separate"/>
      </w:r>
      <w:r w:rsidR="00DA443D" w:rsidRPr="00DA443D">
        <w:rPr>
          <w:szCs w:val="24"/>
        </w:rPr>
        <w:t>3.4.1.3</w:t>
      </w:r>
      <w:r w:rsidR="000B6EC9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473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473"/>
    </w:p>
    <w:p w:rsidR="001B0311" w:rsidRPr="00A666E0" w:rsidRDefault="001B0311" w:rsidP="001B0311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</w:t>
      </w:r>
      <w:r w:rsidRPr="00A666E0">
        <w:rPr>
          <w:sz w:val="24"/>
          <w:szCs w:val="24"/>
          <w:u w:val="single"/>
        </w:rPr>
        <w:t xml:space="preserve"> Публичное акционерное общество «Межрегиональная распределительная сетевая компания Центра»</w:t>
      </w:r>
      <w:r w:rsidRPr="00A666E0">
        <w:t xml:space="preserve"> </w:t>
      </w:r>
      <w:r>
        <w:t>(</w:t>
      </w:r>
      <w:r w:rsidRPr="00A666E0">
        <w:rPr>
          <w:sz w:val="24"/>
          <w:szCs w:val="24"/>
          <w:u w:val="single"/>
        </w:rPr>
        <w:t>филиал «Брянскэнерго»</w:t>
      </w:r>
      <w:r>
        <w:rPr>
          <w:sz w:val="24"/>
          <w:szCs w:val="24"/>
          <w:u w:val="single"/>
        </w:rPr>
        <w:t>):</w:t>
      </w:r>
    </w:p>
    <w:p w:rsidR="001B0311" w:rsidRPr="00A666E0" w:rsidRDefault="001B0311" w:rsidP="001B0311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127" w:firstLine="0"/>
        <w:rPr>
          <w:sz w:val="24"/>
          <w:szCs w:val="24"/>
        </w:rPr>
      </w:pPr>
      <w:r w:rsidRPr="00A666E0">
        <w:rPr>
          <w:sz w:val="24"/>
          <w:szCs w:val="24"/>
        </w:rPr>
        <w:t xml:space="preserve">ИНН/КПП: </w:t>
      </w:r>
      <w:r w:rsidRPr="00F91AED">
        <w:rPr>
          <w:sz w:val="24"/>
          <w:szCs w:val="24"/>
        </w:rPr>
        <w:t>6901067107/325743001</w:t>
      </w:r>
      <w:r w:rsidR="00B35701">
        <w:rPr>
          <w:sz w:val="24"/>
          <w:szCs w:val="24"/>
        </w:rPr>
        <w:t>;</w:t>
      </w:r>
      <w:bookmarkStart w:id="474" w:name="_GoBack"/>
      <w:bookmarkEnd w:id="474"/>
    </w:p>
    <w:p w:rsidR="001B0311" w:rsidRDefault="001B0311" w:rsidP="001B031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proofErr w:type="gramStart"/>
      <w:r w:rsidRPr="00A666E0">
        <w:rPr>
          <w:sz w:val="24"/>
          <w:szCs w:val="24"/>
        </w:rPr>
        <w:t>р</w:t>
      </w:r>
      <w:proofErr w:type="gramEnd"/>
      <w:r w:rsidRPr="00A666E0">
        <w:rPr>
          <w:sz w:val="24"/>
          <w:szCs w:val="24"/>
        </w:rPr>
        <w:t xml:space="preserve">/с: </w:t>
      </w:r>
      <w:r w:rsidRPr="00F91AED">
        <w:rPr>
          <w:sz w:val="24"/>
          <w:szCs w:val="24"/>
        </w:rPr>
        <w:t>40702810408000010158</w:t>
      </w:r>
      <w:r w:rsidR="00B35701">
        <w:rPr>
          <w:sz w:val="24"/>
          <w:szCs w:val="24"/>
        </w:rPr>
        <w:t>;</w:t>
      </w:r>
    </w:p>
    <w:p w:rsidR="001B0311" w:rsidRPr="00A666E0" w:rsidRDefault="001B0311" w:rsidP="001B031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</w:pPr>
      <w:r w:rsidRPr="00A666E0">
        <w:rPr>
          <w:sz w:val="24"/>
          <w:szCs w:val="24"/>
        </w:rPr>
        <w:t xml:space="preserve">Банк: </w:t>
      </w:r>
      <w:r w:rsidRPr="00F91AED">
        <w:rPr>
          <w:sz w:val="24"/>
          <w:szCs w:val="24"/>
        </w:rPr>
        <w:t>БРЯНСКОЕ ОТДЕЛЕНИЕ ПАО СБЕРБАНК Г. БРЯНСК</w:t>
      </w:r>
      <w:r w:rsidR="00B35701">
        <w:rPr>
          <w:sz w:val="24"/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0B6EC9">
        <w:fldChar w:fldCharType="begin"/>
      </w:r>
      <w:r w:rsidR="000B6EC9">
        <w:instrText xml:space="preserve"> REF _Ref306140451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3.14</w:t>
      </w:r>
      <w:r w:rsidR="000B6EC9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475" w:name="_Ref467508029"/>
      <w:r w:rsidRPr="007A5083">
        <w:rPr>
          <w:sz w:val="24"/>
          <w:szCs w:val="24"/>
        </w:rPr>
        <w:t xml:space="preserve">Не предоставление либо подача обеспечения обязательств Участника после срока даты и времени окончания приема Заявок, либо несоответствие условий и </w:t>
      </w:r>
      <w:r w:rsidRPr="007A5083">
        <w:rPr>
          <w:sz w:val="24"/>
          <w:szCs w:val="24"/>
        </w:rPr>
        <w:lastRenderedPageBreak/>
        <w:t>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472"/>
      <w:bookmarkEnd w:id="475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476" w:name="_Ref305973214"/>
      <w:bookmarkStart w:id="477" w:name="_Toc471979938"/>
      <w:r w:rsidRPr="007A5083">
        <w:t>Подача Заявок и их прием</w:t>
      </w:r>
      <w:bookmarkStart w:id="478" w:name="_Ref56229451"/>
      <w:bookmarkEnd w:id="447"/>
      <w:bookmarkEnd w:id="476"/>
      <w:bookmarkEnd w:id="47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9" w:name="_Toc439323707"/>
      <w:bookmarkStart w:id="480" w:name="_Toc440361341"/>
      <w:bookmarkStart w:id="481" w:name="_Toc440376096"/>
      <w:bookmarkStart w:id="482" w:name="_Toc440376223"/>
      <w:bookmarkStart w:id="483" w:name="_Toc440382488"/>
      <w:bookmarkStart w:id="484" w:name="_Toc440447158"/>
      <w:bookmarkStart w:id="485" w:name="_Toc440632318"/>
      <w:bookmarkStart w:id="486" w:name="_Toc440875091"/>
      <w:bookmarkStart w:id="487" w:name="_Toc441131078"/>
      <w:bookmarkStart w:id="488" w:name="_Toc465774599"/>
      <w:bookmarkStart w:id="489" w:name="_Toc465848828"/>
      <w:bookmarkStart w:id="490" w:name="_Toc468876147"/>
      <w:bookmarkStart w:id="491" w:name="_Toc469487641"/>
      <w:bookmarkStart w:id="492" w:name="_Toc471979939"/>
      <w:r w:rsidRPr="00E71A48">
        <w:rPr>
          <w:szCs w:val="24"/>
        </w:rPr>
        <w:t>Подача Заявок через ЭТП</w:t>
      </w:r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2064C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</w:t>
      </w:r>
      <w:r w:rsidR="001B0311">
        <w:rPr>
          <w:bCs w:val="0"/>
          <w:sz w:val="24"/>
          <w:szCs w:val="24"/>
        </w:rPr>
        <w:t>мат *.</w:t>
      </w:r>
      <w:proofErr w:type="spellStart"/>
      <w:r w:rsidR="001B0311">
        <w:rPr>
          <w:bCs w:val="0"/>
          <w:sz w:val="24"/>
          <w:szCs w:val="24"/>
        </w:rPr>
        <w:t>pdf</w:t>
      </w:r>
      <w:proofErr w:type="spellEnd"/>
      <w:r w:rsidR="001B0311">
        <w:rPr>
          <w:bCs w:val="0"/>
          <w:sz w:val="24"/>
          <w:szCs w:val="24"/>
        </w:rPr>
        <w:t xml:space="preserve">, формат: один файл – максимальное количество </w:t>
      </w:r>
      <w:r w:rsidRPr="00E71A48">
        <w:rPr>
          <w:bCs w:val="0"/>
          <w:sz w:val="24"/>
          <w:szCs w:val="24"/>
        </w:rPr>
        <w:t>документ</w:t>
      </w:r>
      <w:r w:rsidR="001B0311">
        <w:rPr>
          <w:bCs w:val="0"/>
          <w:sz w:val="24"/>
          <w:szCs w:val="24"/>
        </w:rPr>
        <w:t>ов</w:t>
      </w:r>
      <w:r w:rsidRPr="00E71A48">
        <w:rPr>
          <w:bCs w:val="0"/>
          <w:sz w:val="24"/>
          <w:szCs w:val="24"/>
        </w:rPr>
        <w:t xml:space="preserve">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</w:t>
      </w:r>
      <w:r w:rsidRPr="00E2064C">
        <w:rPr>
          <w:bCs w:val="0"/>
          <w:sz w:val="24"/>
          <w:szCs w:val="24"/>
        </w:rPr>
        <w:t>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93" w:name="_Ref440289953"/>
      <w:r w:rsidRPr="00E2064C">
        <w:rPr>
          <w:bCs w:val="0"/>
          <w:sz w:val="24"/>
          <w:szCs w:val="24"/>
        </w:rPr>
        <w:t>Заявк</w:t>
      </w:r>
      <w:r w:rsidR="00717F60" w:rsidRPr="00E2064C">
        <w:rPr>
          <w:bCs w:val="0"/>
          <w:sz w:val="24"/>
          <w:szCs w:val="24"/>
        </w:rPr>
        <w:t xml:space="preserve">и на ЭТП могут быть поданы до </w:t>
      </w:r>
      <w:r w:rsidR="002B5044" w:rsidRPr="00E2064C">
        <w:rPr>
          <w:b/>
          <w:bCs w:val="0"/>
          <w:sz w:val="24"/>
          <w:szCs w:val="24"/>
        </w:rPr>
        <w:t xml:space="preserve">12 часов 00 минут </w:t>
      </w:r>
      <w:r w:rsidR="00833B62">
        <w:rPr>
          <w:b/>
          <w:bCs w:val="0"/>
          <w:sz w:val="24"/>
          <w:szCs w:val="24"/>
        </w:rPr>
        <w:t>22</w:t>
      </w:r>
      <w:r w:rsidR="002B5044" w:rsidRPr="00E2064C">
        <w:rPr>
          <w:b/>
          <w:bCs w:val="0"/>
          <w:sz w:val="24"/>
          <w:szCs w:val="24"/>
        </w:rPr>
        <w:t xml:space="preserve"> </w:t>
      </w:r>
      <w:r w:rsidR="00833B62">
        <w:rPr>
          <w:b/>
          <w:bCs w:val="0"/>
          <w:sz w:val="24"/>
          <w:szCs w:val="24"/>
        </w:rPr>
        <w:t>марта</w:t>
      </w:r>
      <w:r w:rsidR="002B5044" w:rsidRPr="00E2064C">
        <w:rPr>
          <w:b/>
          <w:bCs w:val="0"/>
          <w:sz w:val="24"/>
          <w:szCs w:val="24"/>
        </w:rPr>
        <w:t xml:space="preserve"> </w:t>
      </w:r>
      <w:r w:rsidR="00A87504" w:rsidRPr="00E2064C">
        <w:rPr>
          <w:b/>
          <w:bCs w:val="0"/>
          <w:sz w:val="24"/>
          <w:szCs w:val="24"/>
        </w:rPr>
        <w:t>2017</w:t>
      </w:r>
      <w:r w:rsidR="002B5044" w:rsidRPr="00E2064C">
        <w:rPr>
          <w:b/>
          <w:bCs w:val="0"/>
          <w:sz w:val="24"/>
          <w:szCs w:val="24"/>
        </w:rPr>
        <w:t xml:space="preserve"> года</w:t>
      </w:r>
      <w:r w:rsidR="00BB27D7" w:rsidRPr="00E2064C">
        <w:rPr>
          <w:b/>
          <w:bCs w:val="0"/>
          <w:sz w:val="24"/>
          <w:szCs w:val="24"/>
        </w:rPr>
        <w:t xml:space="preserve">, </w:t>
      </w:r>
      <w:r w:rsidR="00BB27D7" w:rsidRPr="00E2064C">
        <w:rPr>
          <w:bCs w:val="0"/>
          <w:sz w:val="24"/>
          <w:szCs w:val="24"/>
        </w:rPr>
        <w:t>при</w:t>
      </w:r>
      <w:r w:rsidR="00BB27D7" w:rsidRPr="00BB27D7">
        <w:rPr>
          <w:bCs w:val="0"/>
          <w:sz w:val="24"/>
          <w:szCs w:val="24"/>
        </w:rPr>
        <w:t xml:space="preserve">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432DF7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493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B6EC9">
        <w:fldChar w:fldCharType="begin"/>
      </w:r>
      <w:r w:rsidR="000B6EC9">
        <w:instrText xml:space="preserve"> REF _Ref440289953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0B6EC9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494" w:name="_Ref115077798"/>
      <w:bookmarkStart w:id="495" w:name="_Toc439323708"/>
      <w:bookmarkStart w:id="496" w:name="_Toc440361342"/>
      <w:bookmarkStart w:id="497" w:name="_Toc440376097"/>
      <w:bookmarkStart w:id="498" w:name="_Toc440376224"/>
      <w:bookmarkStart w:id="499" w:name="_Toc440382489"/>
      <w:bookmarkStart w:id="500" w:name="_Toc440447159"/>
      <w:bookmarkStart w:id="501" w:name="_Toc440632319"/>
      <w:bookmarkStart w:id="502" w:name="_Toc440875092"/>
      <w:bookmarkStart w:id="503" w:name="_Toc441131079"/>
      <w:bookmarkStart w:id="504" w:name="_Toc465774600"/>
      <w:bookmarkStart w:id="505" w:name="_Toc465848829"/>
      <w:bookmarkStart w:id="506" w:name="_Toc468876148"/>
      <w:bookmarkStart w:id="507" w:name="_Toc469487642"/>
      <w:bookmarkStart w:id="508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</w:p>
    <w:bookmarkEnd w:id="478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0B6EC9">
        <w:fldChar w:fldCharType="begin"/>
      </w:r>
      <w:r w:rsidR="000B6EC9">
        <w:instrText xml:space="preserve"> REF _Ref440272256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5.14</w:t>
      </w:r>
      <w:r w:rsidR="000B6EC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B6EC9">
        <w:fldChar w:fldCharType="begin"/>
      </w:r>
      <w:r w:rsidR="000B6EC9">
        <w:instrText xml:space="preserve"> REF _Ref465847449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5.15</w:t>
      </w:r>
      <w:r w:rsidR="000B6EC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09" w:name="_Ref303683883"/>
      <w:bookmarkStart w:id="510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09"/>
      <w:bookmarkEnd w:id="510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11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0B6EC9">
        <w:fldChar w:fldCharType="begin"/>
      </w:r>
      <w:r w:rsidR="000B6EC9">
        <w:instrText xml:space="preserve"> REF _Ref440289953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0B6EC9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_Ref440289953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0B6EC9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0B6EC9">
        <w:fldChar w:fldCharType="begin"/>
      </w:r>
      <w:r w:rsidR="000B6EC9">
        <w:instrText xml:space="preserve"> REF _Ref440289953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0B6EC9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B6EC9">
        <w:fldChar w:fldCharType="begin"/>
      </w:r>
      <w:r w:rsidR="000B6EC9">
        <w:instrText xml:space="preserve"> REF _Ref55279015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3.3.1.6</w:t>
      </w:r>
      <w:r w:rsidR="000B6EC9">
        <w:fldChar w:fldCharType="end"/>
      </w:r>
      <w:r w:rsidRPr="00223D18">
        <w:rPr>
          <w:sz w:val="24"/>
          <w:szCs w:val="24"/>
        </w:rPr>
        <w:t xml:space="preserve">, </w:t>
      </w:r>
      <w:r w:rsidR="000B6EC9">
        <w:fldChar w:fldCharType="begin"/>
      </w:r>
      <w:r w:rsidR="000B6EC9">
        <w:instrText xml:space="preserve"> REF _Ref195087786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3.3.1.7</w:t>
      </w:r>
      <w:r w:rsidR="000B6EC9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12" w:name="_Ref468200731"/>
      <w:bookmarkStart w:id="513" w:name="_Ref468200812"/>
      <w:bookmarkStart w:id="514" w:name="_Toc471979942"/>
      <w:r w:rsidRPr="00E71A48">
        <w:lastRenderedPageBreak/>
        <w:t>Оценка Заявок и проведение переговоров</w:t>
      </w:r>
      <w:bookmarkEnd w:id="511"/>
      <w:bookmarkEnd w:id="512"/>
      <w:bookmarkEnd w:id="513"/>
      <w:bookmarkEnd w:id="514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15" w:name="_Toc439323711"/>
      <w:bookmarkStart w:id="516" w:name="_Toc440361345"/>
      <w:bookmarkStart w:id="517" w:name="_Toc440376100"/>
      <w:bookmarkStart w:id="518" w:name="_Toc440376227"/>
      <w:bookmarkStart w:id="519" w:name="_Toc440382492"/>
      <w:bookmarkStart w:id="520" w:name="_Toc440447162"/>
      <w:bookmarkStart w:id="521" w:name="_Toc440632322"/>
      <w:bookmarkStart w:id="522" w:name="_Toc440875095"/>
      <w:bookmarkStart w:id="523" w:name="_Toc441131082"/>
      <w:bookmarkStart w:id="524" w:name="_Toc465774603"/>
      <w:bookmarkStart w:id="525" w:name="_Toc465848832"/>
      <w:bookmarkStart w:id="526" w:name="_Toc468876151"/>
      <w:bookmarkStart w:id="527" w:name="_Toc469487645"/>
      <w:bookmarkStart w:id="528" w:name="_Toc471979943"/>
      <w:r w:rsidRPr="00E71A48">
        <w:rPr>
          <w:szCs w:val="24"/>
        </w:rPr>
        <w:t>Общие положения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B6EC9">
        <w:fldChar w:fldCharType="begin"/>
      </w:r>
      <w:r w:rsidR="000B6EC9">
        <w:instrText xml:space="preserve"> REF _Ref93089454 \n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0B6EC9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B6EC9">
        <w:fldChar w:fldCharType="begin"/>
      </w:r>
      <w:r w:rsidR="000B6EC9">
        <w:instrText xml:space="preserve"> REF _Ref303670674 \n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0B6EC9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_Ref306138385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0B6EC9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9" w:name="_Ref93089454"/>
      <w:bookmarkStart w:id="530" w:name="_Toc439323712"/>
      <w:bookmarkStart w:id="531" w:name="_Toc440361346"/>
      <w:bookmarkStart w:id="532" w:name="_Toc440376101"/>
      <w:bookmarkStart w:id="533" w:name="_Toc440376228"/>
      <w:bookmarkStart w:id="534" w:name="_Toc440382493"/>
      <w:bookmarkStart w:id="535" w:name="_Toc440447163"/>
      <w:bookmarkStart w:id="536" w:name="_Toc440632323"/>
      <w:bookmarkStart w:id="537" w:name="_Toc440875096"/>
      <w:bookmarkStart w:id="538" w:name="_Toc441131083"/>
      <w:bookmarkStart w:id="539" w:name="_Toc465774604"/>
      <w:bookmarkStart w:id="540" w:name="_Toc465848833"/>
      <w:bookmarkStart w:id="541" w:name="_Toc468876152"/>
      <w:bookmarkStart w:id="542" w:name="_Toc469487646"/>
      <w:bookmarkStart w:id="543" w:name="_Toc471979944"/>
      <w:r w:rsidRPr="00E71A48">
        <w:rPr>
          <w:szCs w:val="24"/>
        </w:rPr>
        <w:t>Отборочная стадия</w:t>
      </w:r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44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</w:t>
      </w:r>
      <w:r w:rsidRPr="00E71A48">
        <w:rPr>
          <w:sz w:val="24"/>
          <w:szCs w:val="24"/>
        </w:rPr>
        <w:lastRenderedPageBreak/>
        <w:t xml:space="preserve">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45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44"/>
      <w:bookmarkEnd w:id="545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0B6EC9">
        <w:fldChar w:fldCharType="begin"/>
      </w:r>
      <w:r w:rsidR="000B6EC9">
        <w:instrText xml:space="preserve"> REF _Ref444181467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5.12</w:t>
      </w:r>
      <w:r w:rsidR="000B6EC9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B6EC9">
        <w:fldChar w:fldCharType="begin"/>
      </w:r>
      <w:r w:rsidR="000B6EC9">
        <w:instrText xml:space="preserve"> REF _Ref306176386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3.3.14</w:t>
      </w:r>
      <w:r w:rsidR="000B6EC9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46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0B6EC9">
        <w:fldChar w:fldCharType="begin"/>
      </w:r>
      <w:r w:rsidR="000B6EC9">
        <w:instrText xml:space="preserve"> REF _Ref306176386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3.3.14</w:t>
      </w:r>
      <w:r w:rsidR="000B6EC9">
        <w:fldChar w:fldCharType="end"/>
      </w:r>
      <w:r w:rsidR="007F3FB7" w:rsidRPr="00E71A48">
        <w:rPr>
          <w:sz w:val="24"/>
          <w:szCs w:val="24"/>
        </w:rPr>
        <w:t>).</w:t>
      </w:r>
      <w:bookmarkEnd w:id="546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7" w:name="_Ref303670674"/>
      <w:bookmarkStart w:id="548" w:name="_Toc439323713"/>
      <w:bookmarkStart w:id="549" w:name="_Toc440361347"/>
      <w:bookmarkStart w:id="550" w:name="_Toc440376102"/>
      <w:bookmarkStart w:id="551" w:name="_Toc440376229"/>
      <w:bookmarkStart w:id="552" w:name="_Toc440382494"/>
      <w:bookmarkStart w:id="553" w:name="_Toc440447164"/>
      <w:bookmarkStart w:id="554" w:name="_Toc440632324"/>
      <w:bookmarkStart w:id="555" w:name="_Toc440875097"/>
      <w:bookmarkStart w:id="556" w:name="_Toc441131084"/>
      <w:bookmarkStart w:id="557" w:name="_Toc465774605"/>
      <w:bookmarkStart w:id="558" w:name="_Toc465848834"/>
      <w:bookmarkStart w:id="559" w:name="_Toc468876153"/>
      <w:bookmarkStart w:id="560" w:name="_Toc469487647"/>
      <w:bookmarkStart w:id="561" w:name="_Toc471979945"/>
      <w:r w:rsidRPr="00E71A48">
        <w:rPr>
          <w:szCs w:val="24"/>
        </w:rPr>
        <w:t>Проведение переговоров</w:t>
      </w:r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2" w:name="_Ref306138385"/>
      <w:bookmarkStart w:id="563" w:name="_Toc439323714"/>
      <w:bookmarkStart w:id="564" w:name="_Toc440361348"/>
      <w:bookmarkStart w:id="565" w:name="_Toc440376103"/>
      <w:bookmarkStart w:id="566" w:name="_Toc440376230"/>
      <w:bookmarkStart w:id="567" w:name="_Toc440382495"/>
      <w:bookmarkStart w:id="568" w:name="_Toc440447165"/>
      <w:bookmarkStart w:id="569" w:name="_Toc440632325"/>
      <w:bookmarkStart w:id="570" w:name="_Toc440875098"/>
      <w:bookmarkStart w:id="571" w:name="_Toc441131085"/>
      <w:bookmarkStart w:id="572" w:name="_Toc465774606"/>
      <w:bookmarkStart w:id="573" w:name="_Toc465848835"/>
      <w:bookmarkStart w:id="574" w:name="_Toc468876154"/>
      <w:bookmarkStart w:id="575" w:name="_Toc469487648"/>
      <w:bookmarkStart w:id="576" w:name="_Toc471979946"/>
      <w:r w:rsidRPr="00E71A48">
        <w:rPr>
          <w:szCs w:val="24"/>
        </w:rPr>
        <w:lastRenderedPageBreak/>
        <w:t>Оценочная стадия</w:t>
      </w:r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0B6EC9">
        <w:fldChar w:fldCharType="begin"/>
      </w:r>
      <w:r w:rsidR="000B6EC9">
        <w:instrText xml:space="preserve"> REF _Ref471894330 \r \h  \* MERGEFORMAT </w:instrText>
      </w:r>
      <w:r w:rsidR="000B6EC9">
        <w:fldChar w:fldCharType="separate"/>
      </w:r>
      <w:r w:rsidR="00F7708A" w:rsidRPr="00B33739">
        <w:rPr>
          <w:sz w:val="24"/>
          <w:szCs w:val="24"/>
        </w:rPr>
        <w:t>3.8</w:t>
      </w:r>
      <w:r w:rsidR="000B6EC9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577" w:name="_Ref303250967"/>
      <w:bookmarkStart w:id="578" w:name="_Toc305697378"/>
      <w:bookmarkStart w:id="579" w:name="_Toc471979947"/>
      <w:bookmarkStart w:id="58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577"/>
      <w:bookmarkEnd w:id="578"/>
      <w:bookmarkEnd w:id="579"/>
      <w:r w:rsidRPr="00E71A48">
        <w:t xml:space="preserve"> </w:t>
      </w:r>
    </w:p>
    <w:bookmarkEnd w:id="58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8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58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8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58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B6EC9">
        <w:fldChar w:fldCharType="begin"/>
      </w:r>
      <w:r w:rsidR="000B6EC9">
        <w:instrText xml:space="preserve"> REF _Ref465847813 \r \h  \* MERGEFORMAT </w:instrText>
      </w:r>
      <w:r w:rsidR="000B6EC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0B6EC9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B6EC9">
        <w:fldChar w:fldCharType="begin"/>
      </w:r>
      <w:r w:rsidR="000B6EC9">
        <w:instrText xml:space="preserve"> REF _Ref306352987 \r \h  \* MERGEFORMAT </w:instrText>
      </w:r>
      <w:r w:rsidR="000B6EC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0B6EC9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0B6EC9">
        <w:fldChar w:fldCharType="begin"/>
      </w:r>
      <w:r w:rsidR="000B6EC9">
        <w:instrText xml:space="preserve"> REF _Ref306353005 \r \h  \* MERGEFORMAT </w:instrText>
      </w:r>
      <w:r w:rsidR="000B6EC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0B6EC9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8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AE1D21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58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58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58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0B6EC9">
        <w:fldChar w:fldCharType="begin"/>
      </w:r>
      <w:r w:rsidR="000B6EC9">
        <w:instrText xml:space="preserve"> REF _Ref465670219 \r \h  \* MERGEFORMAT </w:instrText>
      </w:r>
      <w:r w:rsidR="000B6EC9">
        <w:fldChar w:fldCharType="separate"/>
      </w:r>
      <w:r w:rsidR="00DA443D" w:rsidRPr="0033661D">
        <w:rPr>
          <w:sz w:val="24"/>
          <w:szCs w:val="24"/>
        </w:rPr>
        <w:t>3.11</w:t>
      </w:r>
      <w:r w:rsidR="000B6EC9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0B6EC9">
        <w:fldChar w:fldCharType="begin"/>
      </w:r>
      <w:r w:rsidR="000B6EC9">
        <w:instrText xml:space="preserve"> REF _Ref468875877 \r \h  \* MERGEFORMAT </w:instrText>
      </w:r>
      <w:r w:rsidR="000B6EC9">
        <w:fldChar w:fldCharType="separate"/>
      </w:r>
      <w:r w:rsidR="00DA443D" w:rsidRPr="0033661D">
        <w:rPr>
          <w:sz w:val="24"/>
          <w:szCs w:val="24"/>
        </w:rPr>
        <w:t>3.7.8</w:t>
      </w:r>
      <w:r w:rsidR="000B6EC9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0B6EC9">
        <w:fldChar w:fldCharType="begin"/>
      </w:r>
      <w:r w:rsidR="000B6EC9">
        <w:instrText xml:space="preserve"> REF _Ref465675151 \r \h  \* MERGEFORMAT </w:instrText>
      </w:r>
      <w:r w:rsidR="000B6EC9">
        <w:fldChar w:fldCharType="separate"/>
      </w:r>
      <w:r w:rsidR="00DA443D" w:rsidRPr="0033661D">
        <w:rPr>
          <w:sz w:val="24"/>
          <w:szCs w:val="24"/>
        </w:rPr>
        <w:t>3.11.2</w:t>
      </w:r>
      <w:r w:rsidR="000B6EC9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0B6EC9">
        <w:fldChar w:fldCharType="begin"/>
      </w:r>
      <w:r w:rsidR="000B6EC9">
        <w:instrText xml:space="preserve"> REF _Ref465675151 \r \h  \* MERGEFORMAT </w:instrText>
      </w:r>
      <w:r w:rsidR="000B6EC9">
        <w:fldChar w:fldCharType="separate"/>
      </w:r>
      <w:r w:rsidR="00DA443D" w:rsidRPr="0033661D">
        <w:rPr>
          <w:sz w:val="24"/>
          <w:szCs w:val="24"/>
        </w:rPr>
        <w:t>3.11.2</w:t>
      </w:r>
      <w:r w:rsidR="000B6EC9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585" w:name="_Toc471823191"/>
      <w:bookmarkStart w:id="586" w:name="_Ref471823363"/>
      <w:bookmarkStart w:id="587" w:name="_Toc471828429"/>
      <w:bookmarkStart w:id="588" w:name="_Ref471894330"/>
      <w:bookmarkStart w:id="589" w:name="_Toc471894912"/>
      <w:bookmarkStart w:id="590" w:name="_Toc471979948"/>
      <w:bookmarkStart w:id="591" w:name="_Ref303681924"/>
      <w:bookmarkStart w:id="59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585"/>
      <w:bookmarkEnd w:id="586"/>
      <w:bookmarkEnd w:id="587"/>
      <w:bookmarkEnd w:id="588"/>
      <w:bookmarkEnd w:id="589"/>
      <w:bookmarkEnd w:id="59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Отнесение Участника закупки к российским или иностранным лицам производится на основании документов Участника закупки, содержащих информацию о </w:t>
      </w:r>
      <w:r w:rsidRPr="00A87504">
        <w:rPr>
          <w:sz w:val="24"/>
          <w:szCs w:val="24"/>
        </w:rPr>
        <w:lastRenderedPageBreak/>
        <w:t>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B6EC9">
        <w:fldChar w:fldCharType="begin"/>
      </w:r>
      <w:r w:rsidR="000B6EC9">
        <w:instrText xml:space="preserve"> REF _Ref303251044 \r \h  \* MERGEFORMAT </w:instrText>
      </w:r>
      <w:r w:rsidR="000B6EC9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0B6EC9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3" w:name="_Ref471979527"/>
      <w:bookmarkStart w:id="594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591"/>
      <w:bookmarkEnd w:id="592"/>
      <w:bookmarkEnd w:id="593"/>
      <w:bookmarkEnd w:id="59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9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59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 xml:space="preserve">ам направляются уведомления о результатах запроса предложений согласно </w:t>
      </w:r>
      <w:r w:rsidRPr="00DD092B">
        <w:rPr>
          <w:sz w:val="24"/>
          <w:szCs w:val="24"/>
        </w:rPr>
        <w:lastRenderedPageBreak/>
        <w:t>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6" w:name="_Ref303251044"/>
      <w:bookmarkStart w:id="597" w:name="_Toc471979950"/>
      <w:bookmarkStart w:id="598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596"/>
      <w:bookmarkEnd w:id="597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9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59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0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0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0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0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02" w:name="_Ref465670219"/>
      <w:bookmarkStart w:id="603" w:name="_Toc468441704"/>
      <w:bookmarkStart w:id="604" w:name="_Toc468875341"/>
      <w:bookmarkStart w:id="605" w:name="_Toc471979951"/>
      <w:bookmarkStart w:id="606" w:name="_Ref303683929"/>
      <w:r w:rsidRPr="00DD092B">
        <w:rPr>
          <w:bCs w:val="0"/>
        </w:rPr>
        <w:t>Антидемпинговые меры</w:t>
      </w:r>
      <w:bookmarkEnd w:id="602"/>
      <w:bookmarkEnd w:id="603"/>
      <w:bookmarkEnd w:id="604"/>
      <w:bookmarkEnd w:id="605"/>
    </w:p>
    <w:p w:rsidR="00BC1324" w:rsidRPr="00D924C1" w:rsidRDefault="00D924C1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D924C1">
        <w:rPr>
          <w:sz w:val="24"/>
          <w:szCs w:val="24"/>
        </w:rPr>
        <w:t>В случае если Закупочная комиссия выявит, что один или несколько Участников, прошедших отборочную стадию, предложили демпинговую цену, то к таким Участникам будут применены антидемпинговые меры</w:t>
      </w:r>
      <w:r w:rsidR="0033661D" w:rsidRPr="00D924C1">
        <w:rPr>
          <w:sz w:val="24"/>
          <w:szCs w:val="24"/>
          <w:lang w:eastAsia="ru-RU"/>
        </w:rPr>
        <w:t xml:space="preserve">. </w:t>
      </w:r>
      <w:r w:rsidR="004444C3" w:rsidRPr="00D924C1">
        <w:rPr>
          <w:sz w:val="24"/>
          <w:szCs w:val="24"/>
        </w:rPr>
        <w:t>Расчет</w:t>
      </w:r>
      <w:r w:rsidR="004444C3" w:rsidRPr="004444C3">
        <w:rPr>
          <w:sz w:val="24"/>
          <w:szCs w:val="24"/>
        </w:rPr>
        <w:t xml:space="preserve">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 xml:space="preserve">услугам, </w:t>
      </w:r>
      <w:r w:rsidR="003D71BF" w:rsidRPr="00D924C1">
        <w:rPr>
          <w:sz w:val="24"/>
          <w:szCs w:val="24"/>
        </w:rPr>
        <w:t>оказываемым российскими лицами</w:t>
      </w:r>
      <w:r w:rsidR="004444C3" w:rsidRPr="00D924C1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07" w:name="_Ref465675151"/>
    <w:p w:rsidR="00D924C1" w:rsidRPr="00D924C1" w:rsidRDefault="00D924C1" w:rsidP="00D924C1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D924C1">
        <w:rPr>
          <w:b w:val="0"/>
          <w:position w:val="-24"/>
          <w:szCs w:val="24"/>
        </w:rPr>
        <w:object w:dxaOrig="146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60.75pt" o:ole="" fillcolor="window">
            <v:imagedata r:id="rId35" o:title=""/>
          </v:shape>
          <o:OLEObject Type="Embed" ProgID="Equation.3" ShapeID="_x0000_i1025" DrawAspect="Content" ObjectID="_1550301429" r:id="rId36"/>
        </w:object>
      </w:r>
      <w:r w:rsidRPr="00D924C1">
        <w:rPr>
          <w:b w:val="0"/>
          <w:szCs w:val="24"/>
        </w:rPr>
        <w:t>&gt;1,33, где:</w:t>
      </w:r>
    </w:p>
    <w:p w:rsidR="00D924C1" w:rsidRPr="00D924C1" w:rsidRDefault="00D924C1" w:rsidP="00D924C1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D924C1">
        <w:rPr>
          <w:b w:val="0"/>
          <w:position w:val="-20"/>
          <w:szCs w:val="24"/>
        </w:rPr>
        <w:object w:dxaOrig="940" w:dyaOrig="440">
          <v:shape id="_x0000_i1026" type="#_x0000_t75" style="width:47.25pt;height:21.75pt" o:ole="">
            <v:imagedata r:id="rId37" o:title=""/>
          </v:shape>
          <o:OLEObject Type="Embed" ProgID="Equation.3" ShapeID="_x0000_i1026" DrawAspect="Content" ObjectID="_1550301430" r:id="rId38"/>
        </w:object>
      </w:r>
      <w:r w:rsidRPr="00D924C1">
        <w:rPr>
          <w:b w:val="0"/>
          <w:szCs w:val="24"/>
        </w:rPr>
        <w:t xml:space="preserve">– максимальная цена, предложенная Участниками по каждой позиции; </w:t>
      </w:r>
    </w:p>
    <w:p w:rsidR="00D924C1" w:rsidRPr="00D924C1" w:rsidRDefault="00D924C1" w:rsidP="00D924C1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D924C1">
        <w:rPr>
          <w:b w:val="0"/>
          <w:position w:val="-20"/>
          <w:szCs w:val="24"/>
        </w:rPr>
        <w:object w:dxaOrig="380" w:dyaOrig="440">
          <v:shape id="_x0000_i1027" type="#_x0000_t75" style="width:18.75pt;height:21.75pt" o:ole="">
            <v:imagedata r:id="rId39" o:title=""/>
          </v:shape>
          <o:OLEObject Type="Embed" ProgID="Equation.3" ShapeID="_x0000_i1027" DrawAspect="Content" ObjectID="_1550301431" r:id="rId40"/>
        </w:object>
      </w:r>
      <w:r w:rsidRPr="00D924C1">
        <w:rPr>
          <w:b w:val="0"/>
          <w:szCs w:val="24"/>
        </w:rPr>
        <w:t xml:space="preserve">– оцениваемая, предложенная Участником цена продукции, по каждой позиции; </w:t>
      </w:r>
    </w:p>
    <w:p w:rsidR="00D924C1" w:rsidRPr="00D924C1" w:rsidRDefault="00D924C1" w:rsidP="00D924C1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D924C1">
        <w:rPr>
          <w:b w:val="0"/>
          <w:i/>
          <w:iCs/>
          <w:szCs w:val="24"/>
          <w:lang w:val="en-US"/>
        </w:rPr>
        <w:t>n</w:t>
      </w:r>
      <w:r w:rsidRPr="00D924C1">
        <w:rPr>
          <w:b w:val="0"/>
          <w:szCs w:val="24"/>
        </w:rPr>
        <w:t xml:space="preserve"> – </w:t>
      </w:r>
      <w:proofErr w:type="gramStart"/>
      <w:r w:rsidRPr="00D924C1">
        <w:rPr>
          <w:b w:val="0"/>
          <w:szCs w:val="24"/>
        </w:rPr>
        <w:t>количество</w:t>
      </w:r>
      <w:proofErr w:type="gramEnd"/>
      <w:r w:rsidRPr="00D924C1">
        <w:rPr>
          <w:b w:val="0"/>
          <w:szCs w:val="24"/>
        </w:rPr>
        <w:t xml:space="preserve"> позиций продукции;</w:t>
      </w:r>
    </w:p>
    <w:p w:rsidR="004444C3" w:rsidRPr="00D924C1" w:rsidRDefault="00D924C1" w:rsidP="00D924C1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D924C1">
        <w:rPr>
          <w:b w:val="0"/>
          <w:i/>
          <w:iCs/>
          <w:szCs w:val="24"/>
        </w:rPr>
        <w:lastRenderedPageBreak/>
        <w:t xml:space="preserve">1,33 </w:t>
      </w:r>
      <w:r w:rsidRPr="00D924C1">
        <w:rPr>
          <w:b w:val="0"/>
          <w:szCs w:val="24"/>
        </w:rPr>
        <w:t>– показатель снижения усредненных (взвешенных) единичных расценок Участника более чем на 25% по отношению к предложенным максимальным единичным расценкам всех Участников</w:t>
      </w:r>
      <w:r w:rsidR="004444C3" w:rsidRPr="00D924C1">
        <w:rPr>
          <w:b w:val="0"/>
        </w:rPr>
        <w:t>.</w:t>
      </w:r>
    </w:p>
    <w:p w:rsidR="00BC1324" w:rsidRPr="00D924C1" w:rsidRDefault="00D924C1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D924C1">
        <w:rPr>
          <w:sz w:val="24"/>
          <w:szCs w:val="24"/>
        </w:rPr>
        <w:t>Закупочная комиссия направляет Участникам, предложившим демпинговую цену запрос о предоставлении обоснования предлагаемой цены. Участник в обязательном порядке в течение 5 рабочих дней должен предоставить обоснование предлагаемой цены, которое может включать один или несколько документов, заверенных подписью и печатью (при ее наличии)</w:t>
      </w:r>
      <w:r w:rsidRPr="00D924C1">
        <w:rPr>
          <w:sz w:val="24"/>
          <w:szCs w:val="24"/>
          <w:lang w:val="en-US"/>
        </w:rPr>
        <w:t xml:space="preserve"> </w:t>
      </w:r>
      <w:r w:rsidRPr="00D924C1">
        <w:rPr>
          <w:sz w:val="24"/>
          <w:szCs w:val="24"/>
        </w:rPr>
        <w:t>у Участника</w:t>
      </w:r>
      <w:r w:rsidR="00BC1324" w:rsidRPr="00D924C1">
        <w:rPr>
          <w:rFonts w:eastAsia="Times New Roman,Italic"/>
          <w:bCs w:val="0"/>
          <w:iCs/>
          <w:sz w:val="24"/>
          <w:szCs w:val="24"/>
        </w:rPr>
        <w:t>:</w:t>
      </w:r>
      <w:bookmarkEnd w:id="607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0B6EC9">
        <w:fldChar w:fldCharType="begin"/>
      </w:r>
      <w:r w:rsidR="000B6EC9">
        <w:instrText xml:space="preserve"> REF _Ref465675151 \r \h  \* MERGEFORMAT </w:instrText>
      </w:r>
      <w:r w:rsidR="000B6EC9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0B6EC9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0B6EC9">
        <w:fldChar w:fldCharType="begin"/>
      </w:r>
      <w:r w:rsidR="000B6EC9">
        <w:instrText xml:space="preserve"> REF _Ref468875938 \r \h  \* MERGEFORMAT </w:instrText>
      </w:r>
      <w:r w:rsidR="000B6EC9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0B6EC9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D924C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 xml:space="preserve">чья заявка была признана лучшей, предложивший демпинговую цену, </w:t>
      </w:r>
      <w:r w:rsidR="0033661D" w:rsidRPr="00D924C1">
        <w:rPr>
          <w:sz w:val="24"/>
          <w:szCs w:val="24"/>
          <w:lang w:eastAsia="ru-RU"/>
        </w:rPr>
        <w:t>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D924C1">
        <w:rPr>
          <w:szCs w:val="24"/>
          <w:lang w:eastAsia="ru-RU"/>
        </w:rPr>
        <w:t xml:space="preserve"> </w:t>
      </w:r>
      <w:r w:rsidR="0033661D" w:rsidRPr="00D924C1">
        <w:rPr>
          <w:sz w:val="24"/>
          <w:szCs w:val="24"/>
        </w:rPr>
        <w:t xml:space="preserve">в </w:t>
      </w:r>
      <w:proofErr w:type="spellStart"/>
      <w:r w:rsidR="0033661D" w:rsidRPr="00D924C1">
        <w:rPr>
          <w:sz w:val="24"/>
          <w:szCs w:val="24"/>
        </w:rPr>
        <w:t>пп</w:t>
      </w:r>
      <w:proofErr w:type="spellEnd"/>
      <w:r w:rsidRPr="00D924C1">
        <w:rPr>
          <w:sz w:val="24"/>
          <w:szCs w:val="24"/>
        </w:rPr>
        <w:t xml:space="preserve">. </w:t>
      </w:r>
      <w:r w:rsidR="000B6EC9" w:rsidRPr="00D924C1">
        <w:fldChar w:fldCharType="begin"/>
      </w:r>
      <w:r w:rsidR="000B6EC9" w:rsidRPr="00D924C1">
        <w:instrText xml:space="preserve"> REF _Ref465437572 \r \h  \* MERGEFORMAT </w:instrText>
      </w:r>
      <w:r w:rsidR="000B6EC9" w:rsidRPr="00D924C1">
        <w:fldChar w:fldCharType="separate"/>
      </w:r>
      <w:r w:rsidR="00DA443D" w:rsidRPr="00D924C1">
        <w:rPr>
          <w:sz w:val="24"/>
          <w:szCs w:val="24"/>
        </w:rPr>
        <w:t>3.13.2</w:t>
      </w:r>
      <w:r w:rsidR="000B6EC9" w:rsidRPr="00D924C1">
        <w:fldChar w:fldCharType="end"/>
      </w:r>
      <w:r w:rsidRPr="00D924C1">
        <w:rPr>
          <w:sz w:val="24"/>
          <w:szCs w:val="24"/>
        </w:rPr>
        <w:t>-</w:t>
      </w:r>
      <w:r w:rsidR="000B6EC9" w:rsidRPr="00D924C1">
        <w:fldChar w:fldCharType="begin"/>
      </w:r>
      <w:r w:rsidR="000B6EC9" w:rsidRPr="00D924C1">
        <w:instrText xml:space="preserve"> REF _Ref465440181 \r \h  \* MERGEFORMAT </w:instrText>
      </w:r>
      <w:r w:rsidR="000B6EC9" w:rsidRPr="00D924C1">
        <w:fldChar w:fldCharType="separate"/>
      </w:r>
      <w:r w:rsidR="00DA443D" w:rsidRPr="00D924C1">
        <w:rPr>
          <w:sz w:val="24"/>
          <w:szCs w:val="24"/>
        </w:rPr>
        <w:t>3.13.4</w:t>
      </w:r>
      <w:r w:rsidR="000B6EC9" w:rsidRPr="00D924C1">
        <w:fldChar w:fldCharType="end"/>
      </w:r>
      <w:r w:rsidRPr="00D924C1">
        <w:rPr>
          <w:sz w:val="24"/>
          <w:szCs w:val="24"/>
        </w:rPr>
        <w:t>.</w:t>
      </w:r>
    </w:p>
    <w:p w:rsidR="00BC1324" w:rsidRPr="00D924C1" w:rsidRDefault="00D924C1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D924C1">
        <w:rPr>
          <w:sz w:val="24"/>
          <w:szCs w:val="24"/>
        </w:rPr>
        <w:t>В случае, если по итогам анализа до</w:t>
      </w:r>
      <w:r w:rsidR="00E66C2B">
        <w:rPr>
          <w:sz w:val="24"/>
          <w:szCs w:val="24"/>
        </w:rPr>
        <w:t>к</w:t>
      </w:r>
      <w:r w:rsidRPr="00D924C1">
        <w:rPr>
          <w:sz w:val="24"/>
          <w:szCs w:val="24"/>
        </w:rPr>
        <w:t>ументов, представленных Участнико</w:t>
      </w:r>
      <w:proofErr w:type="gramStart"/>
      <w:r w:rsidRPr="00D924C1">
        <w:rPr>
          <w:sz w:val="24"/>
          <w:szCs w:val="24"/>
        </w:rPr>
        <w:t>м(</w:t>
      </w:r>
      <w:proofErr w:type="spellStart"/>
      <w:proofErr w:type="gramEnd"/>
      <w:r w:rsidRPr="00D924C1">
        <w:rPr>
          <w:sz w:val="24"/>
          <w:szCs w:val="24"/>
        </w:rPr>
        <w:t>ами</w:t>
      </w:r>
      <w:proofErr w:type="spellEnd"/>
      <w:r w:rsidRPr="00D924C1">
        <w:rPr>
          <w:sz w:val="24"/>
          <w:szCs w:val="24"/>
        </w:rPr>
        <w:t>), предложившим(и) демпинговую цену, будет установлено, что единичные расценки были рассчитаны неверно, и ценовое предложение Участника(</w:t>
      </w:r>
      <w:proofErr w:type="spellStart"/>
      <w:r w:rsidRPr="00D924C1">
        <w:rPr>
          <w:sz w:val="24"/>
          <w:szCs w:val="24"/>
        </w:rPr>
        <w:t>ов</w:t>
      </w:r>
      <w:proofErr w:type="spellEnd"/>
      <w:r w:rsidRPr="00D924C1">
        <w:rPr>
          <w:sz w:val="24"/>
          <w:szCs w:val="24"/>
        </w:rPr>
        <w:t xml:space="preserve">) </w:t>
      </w:r>
      <w:r w:rsidRPr="00D924C1">
        <w:rPr>
          <w:sz w:val="24"/>
          <w:szCs w:val="24"/>
        </w:rPr>
        <w:lastRenderedPageBreak/>
        <w:t>закупки не является аномально низким (демпинговым), Закупочная комиссия вправе принять следующие решения</w:t>
      </w:r>
      <w:r w:rsidR="00BC1324" w:rsidRPr="00D924C1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об отм</w:t>
      </w:r>
      <w:r w:rsidRPr="00D924C1">
        <w:rPr>
          <w:sz w:val="24"/>
          <w:szCs w:val="24"/>
        </w:rPr>
        <w:t xml:space="preserve">ене закупочной процедуры в сроки и порядке, установленном Положением о закупке, и объявлении ее повторно </w:t>
      </w:r>
      <w:r w:rsidR="00D924C1" w:rsidRPr="00D924C1">
        <w:rPr>
          <w:sz w:val="24"/>
          <w:szCs w:val="24"/>
        </w:rPr>
        <w:t>с откорректированными условиями</w:t>
      </w:r>
      <w:r w:rsidRPr="00D924C1">
        <w:rPr>
          <w:sz w:val="24"/>
          <w:szCs w:val="24"/>
        </w:rPr>
        <w:t>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0B6EC9">
        <w:fldChar w:fldCharType="begin"/>
      </w:r>
      <w:r w:rsidR="000B6EC9">
        <w:instrText xml:space="preserve"> REF _Ref465437572 \r \h  \* MERGEFORMAT </w:instrText>
      </w:r>
      <w:r w:rsidR="000B6EC9">
        <w:fldChar w:fldCharType="separate"/>
      </w:r>
      <w:r w:rsidR="00DA443D" w:rsidRPr="004444C3">
        <w:rPr>
          <w:sz w:val="24"/>
          <w:szCs w:val="24"/>
        </w:rPr>
        <w:t>3.13.2</w:t>
      </w:r>
      <w:r w:rsidR="000B6EC9">
        <w:fldChar w:fldCharType="end"/>
      </w:r>
      <w:r w:rsidRPr="004444C3">
        <w:rPr>
          <w:sz w:val="24"/>
          <w:szCs w:val="24"/>
        </w:rPr>
        <w:t>-</w:t>
      </w:r>
      <w:r w:rsidR="000B6EC9">
        <w:fldChar w:fldCharType="begin"/>
      </w:r>
      <w:r w:rsidR="000B6EC9">
        <w:instrText xml:space="preserve"> REF _Ref465440181 \r \h  \* MERGEFORMAT </w:instrText>
      </w:r>
      <w:r w:rsidR="000B6EC9">
        <w:fldChar w:fldCharType="separate"/>
      </w:r>
      <w:r w:rsidR="00DA443D" w:rsidRPr="004444C3">
        <w:rPr>
          <w:sz w:val="24"/>
          <w:szCs w:val="24"/>
        </w:rPr>
        <w:t>3.13.4</w:t>
      </w:r>
      <w:r w:rsidR="000B6EC9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8" w:name="_Ref468875974"/>
      <w:bookmarkStart w:id="609" w:name="_Toc471979952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598"/>
      <w:bookmarkEnd w:id="606"/>
      <w:bookmarkEnd w:id="608"/>
      <w:bookmarkEnd w:id="609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10" w:name="_Ref294695403"/>
      <w:bookmarkStart w:id="611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10"/>
      <w:bookmarkEnd w:id="611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0B6EC9">
        <w:fldChar w:fldCharType="begin"/>
      </w:r>
      <w:r w:rsidR="000B6EC9">
        <w:instrText xml:space="preserve"> REF _Ref465670219 \r \h  \* MERGEFORMAT </w:instrText>
      </w:r>
      <w:r w:rsidR="000B6EC9">
        <w:fldChar w:fldCharType="separate"/>
      </w:r>
      <w:r w:rsidR="00DA443D" w:rsidRPr="0033661D">
        <w:rPr>
          <w:sz w:val="24"/>
          <w:szCs w:val="24"/>
        </w:rPr>
        <w:t>3.11</w:t>
      </w:r>
      <w:r w:rsidR="000B6EC9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B6EC9">
        <w:fldChar w:fldCharType="begin"/>
      </w:r>
      <w:r w:rsidR="000B6EC9">
        <w:instrText xml:space="preserve"> REF _Ref465437572 \r \h  \* MERGEFORMAT </w:instrText>
      </w:r>
      <w:r w:rsidR="000B6EC9">
        <w:fldChar w:fldCharType="separate"/>
      </w:r>
      <w:r w:rsidR="00DA443D" w:rsidRPr="0033661D">
        <w:rPr>
          <w:sz w:val="24"/>
          <w:szCs w:val="24"/>
        </w:rPr>
        <w:t>3.13.2</w:t>
      </w:r>
      <w:r w:rsidR="000B6EC9">
        <w:fldChar w:fldCharType="end"/>
      </w:r>
      <w:r w:rsidRPr="0033661D">
        <w:rPr>
          <w:sz w:val="24"/>
          <w:szCs w:val="24"/>
        </w:rPr>
        <w:t>-</w:t>
      </w:r>
      <w:r w:rsidR="000B6EC9">
        <w:fldChar w:fldCharType="begin"/>
      </w:r>
      <w:r w:rsidR="000B6EC9">
        <w:instrText xml:space="preserve"> REF _Ref465440181 \r \h  \* MERGEFORMAT </w:instrText>
      </w:r>
      <w:r w:rsidR="000B6EC9">
        <w:fldChar w:fldCharType="separate"/>
      </w:r>
      <w:r w:rsidR="00DA443D" w:rsidRPr="0033661D">
        <w:rPr>
          <w:sz w:val="24"/>
          <w:szCs w:val="24"/>
        </w:rPr>
        <w:t>3.13.4</w:t>
      </w:r>
      <w:r w:rsidR="000B6EC9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12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612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0B6EC9">
        <w:fldChar w:fldCharType="begin"/>
      </w:r>
      <w:r w:rsidR="000B6EC9">
        <w:instrText xml:space="preserve"> REF _Ref294695546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0B6EC9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_Ref294695403 \n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0B6EC9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0B6EC9">
        <w:fldChar w:fldCharType="begin"/>
      </w:r>
      <w:r w:rsidR="000B6EC9">
        <w:instrText xml:space="preserve"> REF _Ref468201106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0B6EC9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13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_Ref305979053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0B6EC9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 xml:space="preserve">заявок участников закупки, которая содержит такие же либо лучшие условия </w:t>
      </w:r>
      <w:r w:rsidR="00DA443D" w:rsidRPr="00DA443D">
        <w:rPr>
          <w:sz w:val="24"/>
          <w:szCs w:val="24"/>
        </w:rPr>
        <w:lastRenderedPageBreak/>
        <w:t>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13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14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15" w:name="_Toc181693189"/>
      <w:bookmarkStart w:id="616" w:name="_Ref190680463"/>
      <w:bookmarkStart w:id="617" w:name="_Ref306140410"/>
      <w:bookmarkStart w:id="618" w:name="_Ref306142159"/>
      <w:bookmarkStart w:id="619" w:name="_Ref468201028"/>
      <w:bookmarkStart w:id="620" w:name="_Ref468201106"/>
      <w:bookmarkStart w:id="621" w:name="_Toc471979953"/>
      <w:bookmarkStart w:id="622" w:name="_Ref303102866"/>
      <w:bookmarkStart w:id="623" w:name="_Toc305835589"/>
      <w:bookmarkStart w:id="624" w:name="_Ref303683952"/>
      <w:bookmarkStart w:id="625" w:name="__RefNumPara__840_922829174"/>
      <w:bookmarkEnd w:id="614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15"/>
      <w:bookmarkEnd w:id="616"/>
      <w:bookmarkEnd w:id="617"/>
      <w:bookmarkEnd w:id="618"/>
      <w:bookmarkEnd w:id="619"/>
      <w:bookmarkEnd w:id="620"/>
      <w:bookmarkEnd w:id="621"/>
      <w:r w:rsidRPr="00414CAF">
        <w:t xml:space="preserve"> </w:t>
      </w:r>
      <w:bookmarkEnd w:id="622"/>
      <w:bookmarkEnd w:id="623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0B6EC9">
        <w:fldChar w:fldCharType="begin"/>
      </w:r>
      <w:r w:rsidR="000B6EC9">
        <w:instrText xml:space="preserve"> REF _Ref440272931 \r \h  \* MERGEFORMAT </w:instrText>
      </w:r>
      <w:r w:rsidR="000B6EC9">
        <w:fldChar w:fldCharType="separate"/>
      </w:r>
      <w:r w:rsidR="00DA443D" w:rsidRPr="004444C3">
        <w:t>2</w:t>
      </w:r>
      <w:r w:rsidR="000B6EC9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0B6EC9">
        <w:fldChar w:fldCharType="begin"/>
      </w:r>
      <w:r w:rsidR="000B6EC9">
        <w:instrText xml:space="preserve"> REF _Ref465437572 \r \h  \* MERGEFORMAT </w:instrText>
      </w:r>
      <w:r w:rsidR="000B6EC9">
        <w:fldChar w:fldCharType="separate"/>
      </w:r>
      <w:r w:rsidR="00DA443D" w:rsidRPr="004444C3">
        <w:rPr>
          <w:sz w:val="24"/>
          <w:szCs w:val="24"/>
        </w:rPr>
        <w:t>3.13.2</w:t>
      </w:r>
      <w:r w:rsidR="000B6EC9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26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626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0B6EC9">
        <w:fldChar w:fldCharType="begin"/>
      </w:r>
      <w:r w:rsidR="000B6EC9">
        <w:instrText xml:space="preserve"> REF _Ref468973864 \r \h  \* MERGEFORMAT </w:instrText>
      </w:r>
      <w:r w:rsidR="000B6EC9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0B6EC9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0B6EC9">
        <w:fldChar w:fldCharType="begin"/>
      </w:r>
      <w:r w:rsidR="000B6EC9">
        <w:instrText xml:space="preserve"> REF _Ref440272931 \r \h  \* MERGEFORMAT </w:instrText>
      </w:r>
      <w:r w:rsidR="000B6EC9">
        <w:fldChar w:fldCharType="separate"/>
      </w:r>
      <w:r w:rsidR="00DA443D" w:rsidRPr="0033661D">
        <w:t>2</w:t>
      </w:r>
      <w:r w:rsidR="000B6EC9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0B6EC9">
        <w:fldChar w:fldCharType="begin"/>
      </w:r>
      <w:r w:rsidR="000B6EC9">
        <w:instrText xml:space="preserve"> REF _Ref465437572 \r \h  \* MERGEFORMAT </w:instrText>
      </w:r>
      <w:r w:rsidR="000B6EC9">
        <w:fldChar w:fldCharType="separate"/>
      </w:r>
      <w:r w:rsidR="00DA443D" w:rsidRPr="0033661D">
        <w:rPr>
          <w:sz w:val="24"/>
          <w:szCs w:val="24"/>
        </w:rPr>
        <w:t>3.13.2</w:t>
      </w:r>
      <w:r w:rsidR="000B6EC9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0B6EC9">
        <w:fldChar w:fldCharType="begin"/>
      </w:r>
      <w:r w:rsidR="000B6EC9">
        <w:instrText xml:space="preserve"> REF _Ref468875974 \r \h  \* MERGEFORMAT </w:instrText>
      </w:r>
      <w:r w:rsidR="000B6EC9">
        <w:fldChar w:fldCharType="separate"/>
      </w:r>
      <w:r w:rsidR="00DA443D" w:rsidRPr="0033661D">
        <w:rPr>
          <w:sz w:val="24"/>
          <w:szCs w:val="24"/>
        </w:rPr>
        <w:t>3.12</w:t>
      </w:r>
      <w:r w:rsidR="000B6EC9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27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0B6EC9">
        <w:fldChar w:fldCharType="begin"/>
      </w:r>
      <w:r w:rsidR="000B6EC9">
        <w:instrText xml:space="preserve"> REF _Ref468875995 \r \h  \* MERGEFORMAT </w:instrText>
      </w:r>
      <w:r w:rsidR="000B6EC9">
        <w:fldChar w:fldCharType="separate"/>
      </w:r>
      <w:r w:rsidR="00DA443D" w:rsidRPr="0033661D">
        <w:rPr>
          <w:sz w:val="24"/>
          <w:szCs w:val="24"/>
        </w:rPr>
        <w:t>3.12.6</w:t>
      </w:r>
      <w:r w:rsidR="000B6EC9">
        <w:fldChar w:fldCharType="end"/>
      </w:r>
      <w:r w:rsidRPr="0033661D">
        <w:rPr>
          <w:bCs w:val="0"/>
          <w:sz w:val="24"/>
          <w:szCs w:val="24"/>
        </w:rPr>
        <w:t>.</w:t>
      </w:r>
      <w:bookmarkEnd w:id="627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28" w:name="_Ref303694483"/>
      <w:bookmarkStart w:id="629" w:name="_Toc305835590"/>
      <w:bookmarkStart w:id="630" w:name="_Ref306140451"/>
      <w:bookmarkStart w:id="631" w:name="_Toc471979954"/>
      <w:r w:rsidRPr="006E1884">
        <w:t xml:space="preserve">Уведомление о результатах </w:t>
      </w:r>
      <w:bookmarkEnd w:id="628"/>
      <w:bookmarkEnd w:id="629"/>
      <w:r w:rsidRPr="006E1884">
        <w:t>запроса предложений</w:t>
      </w:r>
      <w:bookmarkEnd w:id="630"/>
      <w:bookmarkEnd w:id="631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632" w:name="_Toc471979955"/>
      <w:bookmarkEnd w:id="624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0B6EC9">
        <w:fldChar w:fldCharType="begin"/>
      </w:r>
      <w:r w:rsidR="000B6EC9">
        <w:instrText xml:space="preserve"> REF _Ref191386085 \r \h  \* MERGEFORMAT </w:instrText>
      </w:r>
      <w:r w:rsidR="000B6EC9">
        <w:fldChar w:fldCharType="separate"/>
      </w:r>
      <w:r w:rsidR="00DA443D" w:rsidRPr="00DA443D">
        <w:rPr>
          <w:b w:val="0"/>
          <w:iCs/>
        </w:rPr>
        <w:t>1.1.1</w:t>
      </w:r>
      <w:r w:rsidR="000B6EC9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632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633" w:name="_Toc471979956"/>
      <w:r w:rsidRPr="00DA443D">
        <w:rPr>
          <w:b w:val="0"/>
          <w:lang w:eastAsia="ru-RU"/>
        </w:rPr>
        <w:lastRenderedPageBreak/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633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1"/>
          <w:headerReference w:type="default" r:id="rId42"/>
          <w:footerReference w:type="even" r:id="rId43"/>
          <w:headerReference w:type="first" r:id="rId44"/>
          <w:footerReference w:type="first" r:id="rId4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34" w:name="_Ref440270568"/>
      <w:bookmarkStart w:id="635" w:name="_Ref440274159"/>
      <w:bookmarkStart w:id="636" w:name="_Ref440292555"/>
      <w:bookmarkStart w:id="637" w:name="_Ref440292779"/>
      <w:bookmarkStart w:id="638" w:name="_Toc471979957"/>
      <w:r>
        <w:rPr>
          <w:szCs w:val="24"/>
        </w:rPr>
        <w:lastRenderedPageBreak/>
        <w:t>Техническая часть</w:t>
      </w:r>
      <w:bookmarkEnd w:id="634"/>
      <w:bookmarkEnd w:id="635"/>
      <w:bookmarkEnd w:id="636"/>
      <w:bookmarkEnd w:id="637"/>
      <w:bookmarkEnd w:id="638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639" w:name="_Toc176064097"/>
      <w:bookmarkStart w:id="640" w:name="_Toc176338525"/>
      <w:bookmarkStart w:id="641" w:name="_Toc180399753"/>
      <w:bookmarkStart w:id="642" w:name="_Toc189457101"/>
      <w:bookmarkStart w:id="643" w:name="_Toc189461737"/>
      <w:bookmarkStart w:id="644" w:name="_Toc189462011"/>
      <w:bookmarkStart w:id="645" w:name="_Toc191273610"/>
      <w:bookmarkStart w:id="646" w:name="_Toc423421726"/>
      <w:bookmarkStart w:id="647" w:name="_Toc471979958"/>
      <w:bookmarkStart w:id="648" w:name="_Toc167189319"/>
      <w:bookmarkStart w:id="649" w:name="_Toc168725254"/>
      <w:r w:rsidRPr="00C12FA4">
        <w:t xml:space="preserve">Перечень, объемы и характеристики </w:t>
      </w:r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r w:rsidR="00C3704B">
        <w:t>закупаемых услуг</w:t>
      </w:r>
      <w:bookmarkEnd w:id="647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50" w:name="_Toc439166311"/>
      <w:bookmarkStart w:id="651" w:name="_Toc439170659"/>
      <w:bookmarkStart w:id="652" w:name="_Toc439172761"/>
      <w:bookmarkStart w:id="653" w:name="_Toc439173205"/>
      <w:bookmarkStart w:id="654" w:name="_Toc439238199"/>
      <w:bookmarkStart w:id="655" w:name="_Toc439252751"/>
      <w:bookmarkStart w:id="656" w:name="_Toc439323609"/>
      <w:bookmarkStart w:id="657" w:name="_Toc439323725"/>
      <w:bookmarkStart w:id="658" w:name="_Toc440361359"/>
      <w:bookmarkStart w:id="659" w:name="_Toc440376114"/>
      <w:bookmarkStart w:id="660" w:name="_Toc440376241"/>
      <w:bookmarkStart w:id="661" w:name="_Toc440382503"/>
      <w:bookmarkStart w:id="662" w:name="_Toc440447173"/>
      <w:bookmarkStart w:id="663" w:name="_Toc440632334"/>
      <w:bookmarkStart w:id="664" w:name="_Toc440875107"/>
      <w:bookmarkStart w:id="665" w:name="_Toc441131094"/>
      <w:bookmarkStart w:id="666" w:name="_Toc465774615"/>
      <w:bookmarkStart w:id="667" w:name="_Toc465848844"/>
      <w:bookmarkStart w:id="668" w:name="_Toc468876164"/>
      <w:bookmarkStart w:id="669" w:name="_Toc469487658"/>
      <w:bookmarkStart w:id="670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D924C1">
        <w:rPr>
          <w:b w:val="0"/>
          <w:szCs w:val="24"/>
        </w:rPr>
        <w:t>Лоту №1</w:t>
      </w:r>
      <w:r w:rsidR="00A154B7">
        <w:rPr>
          <w:b w:val="0"/>
          <w:szCs w:val="24"/>
        </w:rPr>
        <w:t xml:space="preserve"> (подраздел </w:t>
      </w:r>
      <w:r w:rsidR="00432DF7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432DF7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2B5044" w:rsidRPr="003803A7" w:rsidRDefault="002B5044" w:rsidP="0021751A">
      <w:pPr>
        <w:pStyle w:val="2"/>
        <w:ind w:left="1701" w:hanging="1134"/>
      </w:pPr>
      <w:bookmarkStart w:id="671" w:name="_Ref194832984"/>
      <w:bookmarkStart w:id="672" w:name="_Ref197686508"/>
      <w:bookmarkStart w:id="673" w:name="_Toc423421727"/>
      <w:bookmarkStart w:id="674" w:name="_Toc471979960"/>
      <w:r w:rsidRPr="003803A7">
        <w:t xml:space="preserve">Требование к </w:t>
      </w:r>
      <w:bookmarkEnd w:id="671"/>
      <w:bookmarkEnd w:id="672"/>
      <w:bookmarkEnd w:id="673"/>
      <w:r w:rsidR="00C3704B">
        <w:t>закупаемым услугам</w:t>
      </w:r>
      <w:bookmarkEnd w:id="674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75" w:name="_Toc439166314"/>
      <w:bookmarkStart w:id="676" w:name="_Toc439170662"/>
      <w:bookmarkStart w:id="677" w:name="_Toc439172764"/>
      <w:bookmarkStart w:id="678" w:name="_Toc439173208"/>
      <w:bookmarkStart w:id="679" w:name="_Toc439238202"/>
      <w:bookmarkStart w:id="680" w:name="_Toc439252754"/>
      <w:bookmarkStart w:id="681" w:name="_Toc439323612"/>
      <w:bookmarkStart w:id="682" w:name="_Toc439323728"/>
      <w:bookmarkStart w:id="683" w:name="_Toc440361362"/>
      <w:bookmarkStart w:id="684" w:name="_Toc440376117"/>
      <w:bookmarkStart w:id="685" w:name="_Toc440376244"/>
      <w:bookmarkStart w:id="686" w:name="_Toc440382505"/>
      <w:bookmarkStart w:id="687" w:name="_Toc440447175"/>
      <w:bookmarkStart w:id="688" w:name="_Toc440632336"/>
      <w:bookmarkStart w:id="689" w:name="_Toc440875109"/>
      <w:bookmarkStart w:id="690" w:name="_Toc441131096"/>
      <w:bookmarkStart w:id="691" w:name="_Toc465774617"/>
      <w:bookmarkStart w:id="692" w:name="_Toc465848846"/>
      <w:bookmarkStart w:id="693" w:name="_Toc468876166"/>
      <w:bookmarkStart w:id="694" w:name="_Toc469487660"/>
      <w:bookmarkStart w:id="695" w:name="_Toc471979961"/>
      <w:bookmarkStart w:id="696" w:name="_Ref194833053"/>
      <w:bookmarkStart w:id="697" w:name="_Ref223496951"/>
      <w:bookmarkStart w:id="698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 задании) к настоящей Документации. При несоблюдении требований Технического</w:t>
      </w:r>
      <w:r w:rsidR="003776BB" w:rsidRPr="003776BB">
        <w:rPr>
          <w:b w:val="0"/>
          <w:szCs w:val="24"/>
          <w:lang w:eastAsia="ru-RU"/>
        </w:rPr>
        <w:t xml:space="preserve"> задания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699" w:name="_Toc461808930"/>
      <w:bookmarkStart w:id="700" w:name="_Toc464120639"/>
      <w:bookmarkStart w:id="701" w:name="_Toc471979962"/>
      <w:bookmarkEnd w:id="648"/>
      <w:bookmarkEnd w:id="649"/>
      <w:bookmarkEnd w:id="696"/>
      <w:bookmarkEnd w:id="697"/>
      <w:bookmarkEnd w:id="698"/>
      <w:r w:rsidRPr="00AE1D21">
        <w:t>Альтернативные предложения</w:t>
      </w:r>
      <w:bookmarkStart w:id="702" w:name="_Ref56252639"/>
      <w:bookmarkEnd w:id="699"/>
      <w:bookmarkEnd w:id="700"/>
      <w:bookmarkEnd w:id="701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03" w:name="_Toc461808802"/>
      <w:bookmarkStart w:id="704" w:name="_Toc461808931"/>
      <w:bookmarkStart w:id="705" w:name="_Toc464120640"/>
      <w:bookmarkStart w:id="706" w:name="_Toc465774619"/>
      <w:bookmarkStart w:id="707" w:name="_Toc465848848"/>
      <w:bookmarkStart w:id="708" w:name="_Toc468876168"/>
      <w:bookmarkStart w:id="709" w:name="_Toc469487662"/>
      <w:bookmarkStart w:id="710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11" w:name="_Ref440270602"/>
      <w:bookmarkStart w:id="712" w:name="_Toc471979964"/>
      <w:bookmarkEnd w:id="5"/>
      <w:bookmarkEnd w:id="62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11"/>
      <w:bookmarkEnd w:id="71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13" w:name="_Ref55336310"/>
      <w:bookmarkStart w:id="714" w:name="_Toc57314672"/>
      <w:bookmarkStart w:id="715" w:name="_Toc69728986"/>
      <w:bookmarkStart w:id="716" w:name="_Toc98253919"/>
      <w:bookmarkStart w:id="717" w:name="_Toc165173847"/>
      <w:bookmarkStart w:id="718" w:name="_Toc423423667"/>
      <w:bookmarkStart w:id="719" w:name="_Toc471979965"/>
      <w:r w:rsidRPr="00F647F7">
        <w:t xml:space="preserve">Письмо о подаче оферты </w:t>
      </w:r>
      <w:bookmarkStart w:id="720" w:name="_Ref22846535"/>
      <w:r w:rsidRPr="00F647F7">
        <w:t>(</w:t>
      </w:r>
      <w:bookmarkEnd w:id="72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13"/>
      <w:bookmarkEnd w:id="714"/>
      <w:bookmarkEnd w:id="715"/>
      <w:bookmarkEnd w:id="716"/>
      <w:bookmarkEnd w:id="717"/>
      <w:bookmarkEnd w:id="718"/>
      <w:bookmarkEnd w:id="719"/>
    </w:p>
    <w:p w:rsidR="004F4D80" w:rsidRPr="00C236C0" w:rsidRDefault="004F4D80" w:rsidP="004F4D80">
      <w:pPr>
        <w:pStyle w:val="3"/>
        <w:rPr>
          <w:szCs w:val="24"/>
        </w:rPr>
      </w:pPr>
      <w:bookmarkStart w:id="721" w:name="_Toc98253920"/>
      <w:bookmarkStart w:id="722" w:name="_Toc157248174"/>
      <w:bookmarkStart w:id="723" w:name="_Toc157496543"/>
      <w:bookmarkStart w:id="724" w:name="_Toc158206082"/>
      <w:bookmarkStart w:id="725" w:name="_Toc164057767"/>
      <w:bookmarkStart w:id="726" w:name="_Toc164137117"/>
      <w:bookmarkStart w:id="727" w:name="_Toc164161277"/>
      <w:bookmarkStart w:id="728" w:name="_Toc165173848"/>
      <w:bookmarkStart w:id="729" w:name="_Toc439170673"/>
      <w:bookmarkStart w:id="730" w:name="_Toc439172775"/>
      <w:bookmarkStart w:id="731" w:name="_Toc439173219"/>
      <w:bookmarkStart w:id="732" w:name="_Toc439238213"/>
      <w:bookmarkStart w:id="733" w:name="_Toc440361369"/>
      <w:bookmarkStart w:id="734" w:name="_Toc440376124"/>
      <w:bookmarkStart w:id="735" w:name="_Toc465774622"/>
      <w:bookmarkStart w:id="736" w:name="_Toc465848851"/>
      <w:bookmarkStart w:id="737" w:name="_Toc471979966"/>
      <w:r w:rsidRPr="00C236C0">
        <w:rPr>
          <w:szCs w:val="24"/>
        </w:rPr>
        <w:t>Форма письма о подаче оферты</w:t>
      </w:r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3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D924C1">
            <w:pPr>
              <w:spacing w:line="240" w:lineRule="auto"/>
              <w:ind w:right="-45" w:firstLine="0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принять или отклонить любую Заявку в соответствии с условиями документации о </w:t>
      </w:r>
      <w:r w:rsidRPr="00AE1D21">
        <w:rPr>
          <w:sz w:val="24"/>
          <w:szCs w:val="24"/>
        </w:rPr>
        <w:lastRenderedPageBreak/>
        <w:t>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39" w:name="_Toc98253921"/>
      <w:bookmarkStart w:id="740" w:name="_Toc157248175"/>
      <w:bookmarkStart w:id="741" w:name="_Toc157496544"/>
      <w:bookmarkStart w:id="742" w:name="_Toc158206083"/>
      <w:bookmarkStart w:id="743" w:name="_Toc164057768"/>
      <w:bookmarkStart w:id="744" w:name="_Toc164137118"/>
      <w:bookmarkStart w:id="745" w:name="_Toc164161278"/>
      <w:bookmarkStart w:id="74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47" w:name="_Toc439170674"/>
      <w:bookmarkStart w:id="748" w:name="_Toc439172776"/>
      <w:bookmarkStart w:id="749" w:name="_Toc439173220"/>
      <w:bookmarkStart w:id="750" w:name="_Toc439238214"/>
      <w:bookmarkStart w:id="751" w:name="_Toc439252762"/>
      <w:bookmarkStart w:id="752" w:name="_Toc439323736"/>
      <w:bookmarkStart w:id="753" w:name="_Toc440361370"/>
      <w:bookmarkStart w:id="754" w:name="_Toc440376125"/>
      <w:bookmarkStart w:id="755" w:name="_Toc440376252"/>
      <w:bookmarkStart w:id="756" w:name="_Toc440382510"/>
      <w:bookmarkStart w:id="757" w:name="_Toc440447180"/>
      <w:bookmarkStart w:id="758" w:name="_Toc440632341"/>
      <w:bookmarkStart w:id="759" w:name="_Toc440875113"/>
      <w:bookmarkStart w:id="760" w:name="_Toc441131100"/>
      <w:bookmarkStart w:id="761" w:name="_Toc465774623"/>
      <w:bookmarkStart w:id="762" w:name="_Toc465848852"/>
      <w:bookmarkStart w:id="763" w:name="_Toc471979967"/>
      <w:r w:rsidRPr="00C236C0">
        <w:rPr>
          <w:szCs w:val="24"/>
        </w:rPr>
        <w:lastRenderedPageBreak/>
        <w:t>Инструкции по заполнению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764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764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32DF7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432DF7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432DF7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432DF7">
        <w:fldChar w:fldCharType="separate"/>
      </w:r>
      <w:r w:rsidR="00DA443D">
        <w:rPr>
          <w:sz w:val="24"/>
          <w:szCs w:val="24"/>
        </w:rPr>
        <w:t>5.1.2.3</w:t>
      </w:r>
      <w:r w:rsidR="00432DF7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765" w:name="_Ref55335821"/>
      <w:bookmarkStart w:id="766" w:name="_Ref55336345"/>
      <w:bookmarkStart w:id="767" w:name="_Toc57314674"/>
      <w:bookmarkStart w:id="768" w:name="_Toc69728988"/>
      <w:bookmarkStart w:id="769" w:name="_Toc98253922"/>
      <w:bookmarkStart w:id="77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771" w:name="_Ref440271964"/>
      <w:bookmarkStart w:id="772" w:name="_Toc440361371"/>
      <w:bookmarkStart w:id="773" w:name="_Toc440376126"/>
      <w:bookmarkStart w:id="774" w:name="_Toc471979968"/>
      <w:r>
        <w:rPr>
          <w:szCs w:val="24"/>
        </w:rPr>
        <w:lastRenderedPageBreak/>
        <w:t>Антикоррупционные обязательства (Форма 1.1).</w:t>
      </w:r>
      <w:bookmarkEnd w:id="771"/>
      <w:bookmarkEnd w:id="772"/>
      <w:bookmarkEnd w:id="773"/>
      <w:bookmarkEnd w:id="77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775" w:name="_Toc439238216"/>
      <w:bookmarkStart w:id="776" w:name="_Toc439252764"/>
      <w:bookmarkStart w:id="777" w:name="_Toc439323738"/>
      <w:bookmarkStart w:id="778" w:name="_Toc440361372"/>
      <w:bookmarkStart w:id="779" w:name="_Toc440376127"/>
      <w:bookmarkStart w:id="780" w:name="_Toc440376254"/>
      <w:bookmarkStart w:id="781" w:name="_Toc440382512"/>
      <w:bookmarkStart w:id="782" w:name="_Toc440447182"/>
      <w:bookmarkStart w:id="783" w:name="_Toc440632343"/>
      <w:bookmarkStart w:id="784" w:name="_Toc440875115"/>
      <w:bookmarkStart w:id="785" w:name="_Toc441131102"/>
      <w:bookmarkStart w:id="786" w:name="_Toc465774625"/>
      <w:bookmarkStart w:id="787" w:name="_Toc465848854"/>
      <w:bookmarkStart w:id="788" w:name="_Toc471979969"/>
      <w:r w:rsidRPr="009F5821">
        <w:rPr>
          <w:szCs w:val="24"/>
        </w:rPr>
        <w:t>Форма Антикоррупционных обязательств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6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7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8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789" w:name="_Toc423423668"/>
      <w:bookmarkStart w:id="790" w:name="_Ref440271072"/>
      <w:bookmarkStart w:id="791" w:name="_Ref440273986"/>
      <w:bookmarkStart w:id="792" w:name="_Ref440274337"/>
      <w:bookmarkStart w:id="793" w:name="_Ref440274913"/>
      <w:bookmarkStart w:id="794" w:name="_Ref440284918"/>
      <w:bookmarkStart w:id="795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765"/>
      <w:bookmarkEnd w:id="766"/>
      <w:bookmarkEnd w:id="767"/>
      <w:bookmarkEnd w:id="768"/>
      <w:bookmarkEnd w:id="769"/>
      <w:bookmarkEnd w:id="770"/>
      <w:bookmarkEnd w:id="789"/>
      <w:bookmarkEnd w:id="790"/>
      <w:bookmarkEnd w:id="791"/>
      <w:bookmarkEnd w:id="792"/>
      <w:bookmarkEnd w:id="793"/>
      <w:bookmarkEnd w:id="794"/>
      <w:bookmarkEnd w:id="795"/>
    </w:p>
    <w:p w:rsidR="004F4D80" w:rsidRPr="00C236C0" w:rsidRDefault="004F4D80" w:rsidP="004F4D80">
      <w:pPr>
        <w:pStyle w:val="3"/>
        <w:rPr>
          <w:szCs w:val="24"/>
        </w:rPr>
      </w:pPr>
      <w:bookmarkStart w:id="796" w:name="_Toc98253923"/>
      <w:bookmarkStart w:id="797" w:name="_Toc157248177"/>
      <w:bookmarkStart w:id="798" w:name="_Toc157496546"/>
      <w:bookmarkStart w:id="799" w:name="_Toc158206085"/>
      <w:bookmarkStart w:id="800" w:name="_Toc164057770"/>
      <w:bookmarkStart w:id="801" w:name="_Toc164137120"/>
      <w:bookmarkStart w:id="802" w:name="_Toc164161280"/>
      <w:bookmarkStart w:id="803" w:name="_Toc165173851"/>
      <w:bookmarkStart w:id="804" w:name="_Ref264038986"/>
      <w:bookmarkStart w:id="805" w:name="_Ref264359294"/>
      <w:bookmarkStart w:id="806" w:name="_Toc439170676"/>
      <w:bookmarkStart w:id="807" w:name="_Toc439172778"/>
      <w:bookmarkStart w:id="808" w:name="_Toc439173222"/>
      <w:bookmarkStart w:id="809" w:name="_Toc439238218"/>
      <w:bookmarkStart w:id="810" w:name="_Toc439252766"/>
      <w:bookmarkStart w:id="811" w:name="_Toc439323740"/>
      <w:bookmarkStart w:id="812" w:name="_Toc440361374"/>
      <w:bookmarkStart w:id="813" w:name="_Toc440376129"/>
      <w:bookmarkStart w:id="814" w:name="_Toc440376256"/>
      <w:bookmarkStart w:id="815" w:name="_Toc440382514"/>
      <w:bookmarkStart w:id="816" w:name="_Toc440447184"/>
      <w:bookmarkStart w:id="817" w:name="_Toc440632345"/>
      <w:bookmarkStart w:id="818" w:name="_Toc440875117"/>
      <w:bookmarkStart w:id="819" w:name="_Toc441131104"/>
      <w:bookmarkStart w:id="820" w:name="_Toc465774627"/>
      <w:bookmarkStart w:id="821" w:name="_Toc465848856"/>
      <w:bookmarkStart w:id="822" w:name="_Toc468876176"/>
      <w:bookmarkStart w:id="823" w:name="_Toc469487670"/>
      <w:bookmarkStart w:id="824" w:name="_Toc471979971"/>
      <w:r w:rsidRPr="00C236C0">
        <w:rPr>
          <w:szCs w:val="24"/>
        </w:rPr>
        <w:t xml:space="preserve">Форма </w:t>
      </w:r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r w:rsidR="00492C8B">
        <w:rPr>
          <w:szCs w:val="24"/>
        </w:rPr>
        <w:t>Сводной таблицы стоимости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19"/>
      <w:bookmarkEnd w:id="820"/>
      <w:bookmarkEnd w:id="821"/>
      <w:bookmarkEnd w:id="822"/>
      <w:bookmarkEnd w:id="823"/>
      <w:bookmarkEnd w:id="8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25" w:name="_Toc176765534"/>
      <w:bookmarkStart w:id="826" w:name="_Toc198979983"/>
      <w:bookmarkStart w:id="827" w:name="_Toc217466315"/>
      <w:bookmarkStart w:id="828" w:name="_Toc217702856"/>
      <w:bookmarkStart w:id="829" w:name="_Toc233601974"/>
      <w:bookmarkStart w:id="830" w:name="_Toc263343460"/>
      <w:r w:rsidRPr="00F647F7">
        <w:rPr>
          <w:b w:val="0"/>
          <w:szCs w:val="24"/>
        </w:rPr>
        <w:br w:type="page"/>
      </w:r>
      <w:bookmarkStart w:id="831" w:name="_Toc439170677"/>
      <w:bookmarkStart w:id="832" w:name="_Toc439172779"/>
      <w:bookmarkStart w:id="833" w:name="_Toc439173223"/>
      <w:bookmarkStart w:id="834" w:name="_Toc439238219"/>
      <w:bookmarkStart w:id="835" w:name="_Toc439252767"/>
      <w:bookmarkStart w:id="836" w:name="_Toc439323741"/>
      <w:bookmarkStart w:id="837" w:name="_Toc440361375"/>
      <w:bookmarkStart w:id="838" w:name="_Toc440376130"/>
      <w:bookmarkStart w:id="839" w:name="_Toc440376257"/>
      <w:bookmarkStart w:id="840" w:name="_Toc440382515"/>
      <w:bookmarkStart w:id="841" w:name="_Toc440447185"/>
      <w:bookmarkStart w:id="842" w:name="_Toc440632346"/>
      <w:bookmarkStart w:id="843" w:name="_Toc440875118"/>
      <w:bookmarkStart w:id="844" w:name="_Toc441131105"/>
      <w:bookmarkStart w:id="845" w:name="_Toc465774628"/>
      <w:bookmarkStart w:id="846" w:name="_Toc465848857"/>
      <w:bookmarkStart w:id="847" w:name="_Toc468876177"/>
      <w:bookmarkStart w:id="848" w:name="_Toc469487671"/>
      <w:bookmarkStart w:id="849" w:name="_Toc471979972"/>
      <w:r w:rsidRPr="00C236C0">
        <w:rPr>
          <w:szCs w:val="24"/>
        </w:rPr>
        <w:lastRenderedPageBreak/>
        <w:t>Инструкции по заполнению</w:t>
      </w:r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50" w:name="_Ref86826666"/>
      <w:bookmarkStart w:id="851" w:name="_Toc90385112"/>
      <w:bookmarkStart w:id="852" w:name="_Toc98253925"/>
      <w:bookmarkStart w:id="853" w:name="_Toc165173853"/>
      <w:bookmarkStart w:id="854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55" w:name="_Ref440537086"/>
      <w:bookmarkStart w:id="856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50"/>
      <w:bookmarkEnd w:id="851"/>
      <w:bookmarkEnd w:id="852"/>
      <w:bookmarkEnd w:id="853"/>
      <w:bookmarkEnd w:id="854"/>
      <w:bookmarkEnd w:id="855"/>
      <w:bookmarkEnd w:id="856"/>
    </w:p>
    <w:p w:rsidR="004F4D80" w:rsidRPr="00C236C0" w:rsidRDefault="004F4D80" w:rsidP="004F4D80">
      <w:pPr>
        <w:pStyle w:val="3"/>
        <w:rPr>
          <w:szCs w:val="24"/>
        </w:rPr>
      </w:pPr>
      <w:bookmarkStart w:id="857" w:name="_Toc90385113"/>
      <w:bookmarkStart w:id="858" w:name="_Toc98253926"/>
      <w:bookmarkStart w:id="859" w:name="_Toc157248180"/>
      <w:bookmarkStart w:id="860" w:name="_Toc157496549"/>
      <w:bookmarkStart w:id="861" w:name="_Toc158206088"/>
      <w:bookmarkStart w:id="862" w:name="_Toc164057773"/>
      <w:bookmarkStart w:id="863" w:name="_Toc164137123"/>
      <w:bookmarkStart w:id="864" w:name="_Toc164161283"/>
      <w:bookmarkStart w:id="865" w:name="_Toc165173854"/>
      <w:bookmarkStart w:id="866" w:name="_Ref193690005"/>
      <w:bookmarkStart w:id="867" w:name="_Toc439170679"/>
      <w:bookmarkStart w:id="868" w:name="_Toc439172781"/>
      <w:bookmarkStart w:id="869" w:name="_Toc439173225"/>
      <w:bookmarkStart w:id="870" w:name="_Toc439238221"/>
      <w:bookmarkStart w:id="871" w:name="_Toc439252769"/>
      <w:bookmarkStart w:id="872" w:name="_Toc439323743"/>
      <w:bookmarkStart w:id="873" w:name="_Toc440361377"/>
      <w:bookmarkStart w:id="874" w:name="_Toc440376132"/>
      <w:bookmarkStart w:id="875" w:name="_Toc440376259"/>
      <w:bookmarkStart w:id="876" w:name="_Toc440382517"/>
      <w:bookmarkStart w:id="877" w:name="_Toc440447187"/>
      <w:bookmarkStart w:id="878" w:name="_Toc440632348"/>
      <w:bookmarkStart w:id="879" w:name="_Toc440875120"/>
      <w:bookmarkStart w:id="880" w:name="_Toc441131107"/>
      <w:bookmarkStart w:id="881" w:name="_Toc465774630"/>
      <w:bookmarkStart w:id="882" w:name="_Toc465848859"/>
      <w:bookmarkStart w:id="883" w:name="_Toc468876179"/>
      <w:bookmarkStart w:id="884" w:name="_Toc469487673"/>
      <w:bookmarkStart w:id="885" w:name="_Toc471979974"/>
      <w:r w:rsidRPr="00C236C0">
        <w:rPr>
          <w:szCs w:val="24"/>
        </w:rPr>
        <w:t xml:space="preserve">Форма </w:t>
      </w:r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r w:rsidRPr="00C236C0">
        <w:rPr>
          <w:szCs w:val="24"/>
        </w:rPr>
        <w:t>технического предложения</w:t>
      </w:r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886" w:name="_Ref55335818"/>
      <w:bookmarkStart w:id="887" w:name="_Ref55336334"/>
      <w:bookmarkStart w:id="888" w:name="_Toc57314673"/>
      <w:bookmarkStart w:id="889" w:name="_Toc69728987"/>
      <w:bookmarkStart w:id="890" w:name="_Toc98253928"/>
      <w:bookmarkStart w:id="891" w:name="_Toc165173856"/>
      <w:bookmarkStart w:id="892" w:name="_Ref194749150"/>
      <w:bookmarkStart w:id="893" w:name="_Ref194750368"/>
      <w:bookmarkStart w:id="894" w:name="_Ref89649494"/>
      <w:bookmarkStart w:id="895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896" w:name="_Toc176765537"/>
      <w:bookmarkStart w:id="897" w:name="_Toc198979986"/>
      <w:bookmarkStart w:id="898" w:name="_Toc217466321"/>
      <w:bookmarkStart w:id="899" w:name="_Toc217702859"/>
      <w:bookmarkStart w:id="900" w:name="_Toc233601977"/>
      <w:bookmarkStart w:id="901" w:name="_Toc263343463"/>
      <w:bookmarkStart w:id="902" w:name="_Toc439170680"/>
      <w:bookmarkStart w:id="903" w:name="_Toc439172782"/>
      <w:bookmarkStart w:id="904" w:name="_Toc439173226"/>
      <w:bookmarkStart w:id="905" w:name="_Toc439238222"/>
      <w:bookmarkStart w:id="906" w:name="_Toc439252770"/>
      <w:bookmarkStart w:id="907" w:name="_Toc439323744"/>
      <w:bookmarkStart w:id="908" w:name="_Toc440361378"/>
      <w:bookmarkStart w:id="909" w:name="_Toc440376133"/>
      <w:bookmarkStart w:id="910" w:name="_Toc440376260"/>
      <w:bookmarkStart w:id="911" w:name="_Toc440382518"/>
      <w:bookmarkStart w:id="912" w:name="_Toc440447188"/>
      <w:bookmarkStart w:id="913" w:name="_Toc440632349"/>
      <w:bookmarkStart w:id="914" w:name="_Toc440875121"/>
      <w:bookmarkStart w:id="915" w:name="_Toc441131108"/>
      <w:bookmarkStart w:id="916" w:name="_Toc465774631"/>
      <w:bookmarkStart w:id="917" w:name="_Toc465848860"/>
      <w:bookmarkStart w:id="918" w:name="_Toc468876180"/>
      <w:bookmarkStart w:id="919" w:name="_Toc469487674"/>
      <w:bookmarkStart w:id="920" w:name="_Toc471979975"/>
      <w:r w:rsidRPr="00C236C0">
        <w:rPr>
          <w:szCs w:val="24"/>
        </w:rPr>
        <w:lastRenderedPageBreak/>
        <w:t>Инструкции по заполнению</w:t>
      </w:r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21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22" w:name="_Toc423423670"/>
      <w:bookmarkStart w:id="923" w:name="_Ref440271036"/>
      <w:bookmarkStart w:id="924" w:name="_Ref440274366"/>
      <w:bookmarkStart w:id="925" w:name="_Ref440274902"/>
      <w:bookmarkStart w:id="926" w:name="_Ref440284947"/>
      <w:bookmarkStart w:id="927" w:name="_Ref440361140"/>
      <w:bookmarkStart w:id="928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</w:p>
    <w:p w:rsidR="004F4D80" w:rsidRPr="009F5821" w:rsidRDefault="004F4D80" w:rsidP="004F4D80">
      <w:pPr>
        <w:pStyle w:val="3"/>
        <w:rPr>
          <w:szCs w:val="24"/>
        </w:rPr>
      </w:pPr>
      <w:bookmarkStart w:id="929" w:name="_Toc98253929"/>
      <w:bookmarkStart w:id="930" w:name="_Toc157248183"/>
      <w:bookmarkStart w:id="931" w:name="_Toc157496552"/>
      <w:bookmarkStart w:id="932" w:name="_Toc158206091"/>
      <w:bookmarkStart w:id="933" w:name="_Toc164057776"/>
      <w:bookmarkStart w:id="934" w:name="_Toc164137126"/>
      <w:bookmarkStart w:id="935" w:name="_Toc164161286"/>
      <w:bookmarkStart w:id="936" w:name="_Toc165173857"/>
      <w:bookmarkStart w:id="937" w:name="_Toc439170682"/>
      <w:bookmarkStart w:id="938" w:name="_Toc439172784"/>
      <w:bookmarkStart w:id="939" w:name="_Toc439173228"/>
      <w:bookmarkStart w:id="940" w:name="_Toc439238224"/>
      <w:bookmarkStart w:id="941" w:name="_Toc439252772"/>
      <w:bookmarkStart w:id="942" w:name="_Toc439323746"/>
      <w:bookmarkStart w:id="943" w:name="_Toc440361380"/>
      <w:bookmarkStart w:id="944" w:name="_Toc440376135"/>
      <w:bookmarkStart w:id="945" w:name="_Toc440376262"/>
      <w:bookmarkStart w:id="946" w:name="_Toc440382520"/>
      <w:bookmarkStart w:id="947" w:name="_Toc440447190"/>
      <w:bookmarkStart w:id="948" w:name="_Toc440632351"/>
      <w:bookmarkStart w:id="949" w:name="_Toc440875123"/>
      <w:bookmarkStart w:id="950" w:name="_Toc441131110"/>
      <w:bookmarkStart w:id="951" w:name="_Toc465774633"/>
      <w:bookmarkStart w:id="952" w:name="_Toc465848862"/>
      <w:bookmarkStart w:id="953" w:name="_Toc468876182"/>
      <w:bookmarkStart w:id="954" w:name="_Toc469487676"/>
      <w:bookmarkStart w:id="955" w:name="_Toc471979977"/>
      <w:r w:rsidRPr="009F5821">
        <w:rPr>
          <w:szCs w:val="24"/>
        </w:rPr>
        <w:t xml:space="preserve">Форма </w:t>
      </w:r>
      <w:bookmarkEnd w:id="929"/>
      <w:r w:rsidRPr="009F5821">
        <w:rPr>
          <w:szCs w:val="24"/>
        </w:rPr>
        <w:t xml:space="preserve">графика </w:t>
      </w:r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r w:rsidR="009469A6" w:rsidRPr="009F5821">
        <w:rPr>
          <w:szCs w:val="24"/>
        </w:rPr>
        <w:t>оказания услуг</w:t>
      </w:r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56" w:name="_Toc171070556"/>
      <w:bookmarkStart w:id="957" w:name="_Toc98253927"/>
      <w:bookmarkStart w:id="958" w:name="_Toc176605808"/>
      <w:bookmarkStart w:id="959" w:name="_Toc176611017"/>
      <w:bookmarkStart w:id="960" w:name="_Toc176611073"/>
      <w:bookmarkStart w:id="961" w:name="_Toc176668676"/>
      <w:bookmarkStart w:id="962" w:name="_Toc176684336"/>
      <w:bookmarkStart w:id="963" w:name="_Toc176746279"/>
      <w:bookmarkStart w:id="964" w:name="_Toc176747346"/>
      <w:bookmarkStart w:id="965" w:name="_Toc198979988"/>
      <w:bookmarkStart w:id="966" w:name="_Toc217466324"/>
      <w:bookmarkStart w:id="967" w:name="_Toc217702862"/>
      <w:bookmarkStart w:id="968" w:name="_Toc233601980"/>
      <w:bookmarkStart w:id="969" w:name="_Toc263343466"/>
      <w:r w:rsidRPr="00F647F7">
        <w:rPr>
          <w:b w:val="0"/>
          <w:szCs w:val="24"/>
        </w:rPr>
        <w:br w:type="page"/>
      </w:r>
      <w:bookmarkStart w:id="970" w:name="_Toc439170683"/>
      <w:bookmarkStart w:id="971" w:name="_Toc439172785"/>
      <w:bookmarkStart w:id="972" w:name="_Toc439173229"/>
      <w:bookmarkStart w:id="973" w:name="_Toc439238225"/>
      <w:bookmarkStart w:id="974" w:name="_Toc439252773"/>
      <w:bookmarkStart w:id="975" w:name="_Toc439323747"/>
      <w:bookmarkStart w:id="976" w:name="_Toc440361381"/>
      <w:bookmarkStart w:id="977" w:name="_Toc440376136"/>
      <w:bookmarkStart w:id="978" w:name="_Toc440376263"/>
      <w:bookmarkStart w:id="979" w:name="_Toc440382521"/>
      <w:bookmarkStart w:id="980" w:name="_Toc440447191"/>
      <w:bookmarkStart w:id="981" w:name="_Toc440632352"/>
      <w:bookmarkStart w:id="982" w:name="_Toc440875124"/>
      <w:bookmarkStart w:id="983" w:name="_Toc441131111"/>
      <w:bookmarkStart w:id="984" w:name="_Toc465774634"/>
      <w:bookmarkStart w:id="985" w:name="_Toc465848863"/>
      <w:bookmarkStart w:id="986" w:name="_Toc468876183"/>
      <w:bookmarkStart w:id="987" w:name="_Toc469487677"/>
      <w:bookmarkStart w:id="988" w:name="_Toc471979978"/>
      <w:r w:rsidRPr="009F5821">
        <w:rPr>
          <w:szCs w:val="24"/>
        </w:rPr>
        <w:lastRenderedPageBreak/>
        <w:t>Инструкции по заполнению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89" w:name="_Hlt22846931"/>
      <w:bookmarkStart w:id="990" w:name="_Ref440361439"/>
      <w:bookmarkStart w:id="991" w:name="_Ref440361914"/>
      <w:bookmarkStart w:id="992" w:name="_Ref440361959"/>
      <w:bookmarkStart w:id="993" w:name="_Toc471979979"/>
      <w:bookmarkStart w:id="994" w:name="_Ref93264992"/>
      <w:bookmarkStart w:id="995" w:name="_Ref93265116"/>
      <w:bookmarkStart w:id="996" w:name="_Toc98253933"/>
      <w:bookmarkStart w:id="997" w:name="_Toc165173859"/>
      <w:bookmarkStart w:id="998" w:name="_Toc423423671"/>
      <w:bookmarkEnd w:id="98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990"/>
      <w:bookmarkEnd w:id="991"/>
      <w:bookmarkEnd w:id="992"/>
      <w:bookmarkEnd w:id="993"/>
    </w:p>
    <w:p w:rsidR="00B8118F" w:rsidRPr="009F5821" w:rsidRDefault="00B8118F" w:rsidP="00B8118F">
      <w:pPr>
        <w:pStyle w:val="3"/>
        <w:rPr>
          <w:szCs w:val="24"/>
        </w:rPr>
      </w:pPr>
      <w:bookmarkStart w:id="999" w:name="_Toc440361383"/>
      <w:bookmarkStart w:id="1000" w:name="_Toc440376138"/>
      <w:bookmarkStart w:id="1001" w:name="_Toc440376265"/>
      <w:bookmarkStart w:id="1002" w:name="_Toc440382523"/>
      <w:bookmarkStart w:id="1003" w:name="_Toc440447193"/>
      <w:bookmarkStart w:id="1004" w:name="_Toc440632354"/>
      <w:bookmarkStart w:id="1005" w:name="_Toc440875126"/>
      <w:bookmarkStart w:id="1006" w:name="_Toc441131113"/>
      <w:bookmarkStart w:id="1007" w:name="_Toc465774636"/>
      <w:bookmarkStart w:id="1008" w:name="_Toc465848865"/>
      <w:bookmarkStart w:id="1009" w:name="_Toc468876185"/>
      <w:bookmarkStart w:id="1010" w:name="_Toc469487679"/>
      <w:bookmarkStart w:id="1011" w:name="_Toc471979980"/>
      <w:r w:rsidRPr="009F5821">
        <w:rPr>
          <w:szCs w:val="24"/>
        </w:rPr>
        <w:t>Форма графика оплаты оказания услуг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12" w:name="_Toc440361384"/>
      <w:bookmarkStart w:id="1013" w:name="_Toc440376139"/>
      <w:bookmarkStart w:id="1014" w:name="_Toc440376266"/>
      <w:bookmarkStart w:id="1015" w:name="_Toc440382524"/>
      <w:bookmarkStart w:id="1016" w:name="_Toc440447194"/>
      <w:bookmarkStart w:id="1017" w:name="_Toc440632355"/>
      <w:bookmarkStart w:id="1018" w:name="_Toc440875127"/>
      <w:bookmarkStart w:id="1019" w:name="_Toc441131114"/>
      <w:bookmarkStart w:id="1020" w:name="_Toc465774637"/>
      <w:bookmarkStart w:id="1021" w:name="_Toc465848866"/>
      <w:bookmarkStart w:id="1022" w:name="_Toc468876186"/>
      <w:bookmarkStart w:id="1023" w:name="_Toc469487680"/>
      <w:bookmarkStart w:id="1024" w:name="_Toc471979981"/>
      <w:r w:rsidRPr="009F5821">
        <w:rPr>
          <w:szCs w:val="24"/>
        </w:rPr>
        <w:lastRenderedPageBreak/>
        <w:t>Инструкции по заполнению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432DF7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432DF7" w:rsidRPr="00303087">
        <w:rPr>
          <w:sz w:val="24"/>
          <w:szCs w:val="24"/>
        </w:rPr>
      </w:r>
      <w:r w:rsidR="00432DF7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25" w:name="_Ref440361531"/>
      <w:bookmarkStart w:id="1026" w:name="_Ref440361610"/>
      <w:bookmarkStart w:id="1027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894"/>
      <w:bookmarkEnd w:id="895"/>
      <w:bookmarkEnd w:id="994"/>
      <w:bookmarkEnd w:id="995"/>
      <w:bookmarkEnd w:id="996"/>
      <w:bookmarkEnd w:id="997"/>
      <w:bookmarkEnd w:id="998"/>
      <w:bookmarkEnd w:id="1025"/>
      <w:bookmarkEnd w:id="1026"/>
      <w:bookmarkEnd w:id="1027"/>
    </w:p>
    <w:p w:rsidR="004F4D80" w:rsidRPr="009F5821" w:rsidRDefault="004F4D80" w:rsidP="004F4D80">
      <w:pPr>
        <w:pStyle w:val="3"/>
        <w:rPr>
          <w:szCs w:val="24"/>
        </w:rPr>
      </w:pPr>
      <w:bookmarkStart w:id="1028" w:name="_Toc439170685"/>
      <w:bookmarkStart w:id="1029" w:name="_Toc439172787"/>
      <w:bookmarkStart w:id="1030" w:name="_Toc439173231"/>
      <w:bookmarkStart w:id="1031" w:name="_Toc439238227"/>
      <w:bookmarkStart w:id="1032" w:name="_Toc439252775"/>
      <w:bookmarkStart w:id="1033" w:name="_Toc439323749"/>
      <w:bookmarkStart w:id="1034" w:name="_Toc440361386"/>
      <w:bookmarkStart w:id="1035" w:name="_Toc440376141"/>
      <w:bookmarkStart w:id="1036" w:name="_Toc440376268"/>
      <w:bookmarkStart w:id="1037" w:name="_Toc440382526"/>
      <w:bookmarkStart w:id="1038" w:name="_Toc440447196"/>
      <w:bookmarkStart w:id="1039" w:name="_Toc440632357"/>
      <w:bookmarkStart w:id="1040" w:name="_Toc440875129"/>
      <w:bookmarkStart w:id="1041" w:name="_Toc441131116"/>
      <w:bookmarkStart w:id="1042" w:name="_Toc465774639"/>
      <w:bookmarkStart w:id="1043" w:name="_Toc465848868"/>
      <w:bookmarkStart w:id="1044" w:name="_Toc468876188"/>
      <w:bookmarkStart w:id="1045" w:name="_Toc469487682"/>
      <w:bookmarkStart w:id="1046" w:name="_Toc471979983"/>
      <w:bookmarkStart w:id="1047" w:name="_Toc157248186"/>
      <w:bookmarkStart w:id="1048" w:name="_Toc157496555"/>
      <w:bookmarkStart w:id="1049" w:name="_Toc158206094"/>
      <w:bookmarkStart w:id="1050" w:name="_Toc164057779"/>
      <w:bookmarkStart w:id="1051" w:name="_Toc164137129"/>
      <w:bookmarkStart w:id="1052" w:name="_Toc164161289"/>
      <w:bookmarkStart w:id="1053" w:name="_Toc165173860"/>
      <w:r w:rsidRPr="009F5821">
        <w:rPr>
          <w:szCs w:val="24"/>
        </w:rPr>
        <w:t>Форма Протокола разногласий к проекту Договора</w:t>
      </w:r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r w:rsidRPr="009F5821">
        <w:rPr>
          <w:szCs w:val="24"/>
        </w:rPr>
        <w:t xml:space="preserve"> </w:t>
      </w:r>
      <w:bookmarkEnd w:id="1047"/>
      <w:bookmarkEnd w:id="1048"/>
      <w:bookmarkEnd w:id="1049"/>
      <w:bookmarkEnd w:id="1050"/>
      <w:bookmarkEnd w:id="1051"/>
      <w:bookmarkEnd w:id="1052"/>
      <w:bookmarkEnd w:id="10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054" w:name="_Toc439170686"/>
      <w:bookmarkStart w:id="1055" w:name="_Toc439172788"/>
      <w:bookmarkStart w:id="1056" w:name="_Toc439173232"/>
      <w:bookmarkStart w:id="1057" w:name="_Toc439238228"/>
      <w:bookmarkStart w:id="1058" w:name="_Toc439252776"/>
      <w:bookmarkStart w:id="1059" w:name="_Toc439323750"/>
      <w:bookmarkStart w:id="1060" w:name="_Toc440361387"/>
      <w:bookmarkStart w:id="1061" w:name="_Toc440376142"/>
      <w:bookmarkStart w:id="1062" w:name="_Toc440376269"/>
      <w:bookmarkStart w:id="1063" w:name="_Toc440382527"/>
      <w:bookmarkStart w:id="1064" w:name="_Toc440447197"/>
      <w:bookmarkStart w:id="1065" w:name="_Toc440632358"/>
      <w:bookmarkStart w:id="1066" w:name="_Toc440875130"/>
      <w:bookmarkStart w:id="1067" w:name="_Toc441131117"/>
      <w:bookmarkStart w:id="1068" w:name="_Toc465774640"/>
      <w:bookmarkStart w:id="1069" w:name="_Toc465848869"/>
      <w:bookmarkStart w:id="1070" w:name="_Toc468876189"/>
      <w:bookmarkStart w:id="1071" w:name="_Toc469487683"/>
      <w:bookmarkStart w:id="1072" w:name="_Toc471979984"/>
      <w:r w:rsidRPr="009F5821">
        <w:rPr>
          <w:szCs w:val="24"/>
        </w:rPr>
        <w:t>Инструкции по заполнению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Ref55335823"/>
      <w:bookmarkStart w:id="1074" w:name="_Ref55336359"/>
      <w:bookmarkStart w:id="1075" w:name="_Toc57314675"/>
      <w:bookmarkStart w:id="1076" w:name="_Toc69728989"/>
      <w:bookmarkStart w:id="1077" w:name="_Toc98253939"/>
      <w:bookmarkStart w:id="1078" w:name="_Toc165173865"/>
      <w:bookmarkStart w:id="1079" w:name="_Toc423423672"/>
      <w:bookmarkStart w:id="1080" w:name="_Toc471979985"/>
      <w:bookmarkEnd w:id="73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</w:p>
    <w:p w:rsidR="004F4D80" w:rsidRPr="009F5821" w:rsidRDefault="004F4D80" w:rsidP="004F4D80">
      <w:pPr>
        <w:pStyle w:val="3"/>
        <w:rPr>
          <w:szCs w:val="24"/>
        </w:rPr>
      </w:pPr>
      <w:bookmarkStart w:id="1081" w:name="_Toc98253940"/>
      <w:bookmarkStart w:id="1082" w:name="_Toc157248192"/>
      <w:bookmarkStart w:id="1083" w:name="_Toc157496561"/>
      <w:bookmarkStart w:id="1084" w:name="_Toc158206100"/>
      <w:bookmarkStart w:id="1085" w:name="_Toc164057785"/>
      <w:bookmarkStart w:id="1086" w:name="_Toc164137135"/>
      <w:bookmarkStart w:id="1087" w:name="_Toc164161295"/>
      <w:bookmarkStart w:id="1088" w:name="_Toc165173866"/>
      <w:bookmarkStart w:id="1089" w:name="_Toc439170688"/>
      <w:bookmarkStart w:id="1090" w:name="_Toc439172790"/>
      <w:bookmarkStart w:id="1091" w:name="_Toc439173234"/>
      <w:bookmarkStart w:id="1092" w:name="_Toc439238230"/>
      <w:bookmarkStart w:id="1093" w:name="_Toc439252778"/>
      <w:bookmarkStart w:id="1094" w:name="_Ref440272119"/>
      <w:bookmarkStart w:id="1095" w:name="_Toc440361389"/>
      <w:bookmarkStart w:id="1096" w:name="_Ref444170274"/>
      <w:bookmarkStart w:id="1097" w:name="_Toc465774642"/>
      <w:bookmarkStart w:id="1098" w:name="_Toc465848871"/>
      <w:bookmarkStart w:id="1099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00" w:name="_Toc439170689"/>
      <w:bookmarkStart w:id="1101" w:name="_Toc439172791"/>
      <w:bookmarkStart w:id="1102" w:name="_Toc439173235"/>
      <w:bookmarkStart w:id="1103" w:name="_Toc439238231"/>
      <w:bookmarkStart w:id="1104" w:name="_Toc439252779"/>
      <w:bookmarkStart w:id="1105" w:name="_Ref440272147"/>
      <w:bookmarkStart w:id="1106" w:name="_Toc440361390"/>
      <w:bookmarkStart w:id="1107" w:name="_Ref444170284"/>
      <w:bookmarkStart w:id="1108" w:name="_Ref444170359"/>
      <w:bookmarkStart w:id="1109" w:name="_Toc471979987"/>
      <w:r w:rsidRPr="009F5821">
        <w:rPr>
          <w:szCs w:val="24"/>
        </w:rPr>
        <w:lastRenderedPageBreak/>
        <w:t xml:space="preserve">Форма </w:t>
      </w:r>
      <w:bookmarkEnd w:id="1100"/>
      <w:bookmarkEnd w:id="1101"/>
      <w:bookmarkEnd w:id="1102"/>
      <w:bookmarkEnd w:id="1103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04"/>
      <w:bookmarkEnd w:id="1105"/>
      <w:bookmarkEnd w:id="1106"/>
      <w:bookmarkEnd w:id="1107"/>
      <w:bookmarkEnd w:id="1108"/>
      <w:bookmarkEnd w:id="1109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10" w:name="_Toc439170690"/>
      <w:bookmarkStart w:id="1111" w:name="_Toc439172792"/>
      <w:bookmarkStart w:id="1112" w:name="_Toc439173236"/>
      <w:bookmarkStart w:id="1113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3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4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10"/>
    <w:bookmarkEnd w:id="1111"/>
    <w:bookmarkEnd w:id="1112"/>
    <w:bookmarkEnd w:id="1113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14" w:name="_Toc125426243"/>
      <w:bookmarkStart w:id="1115" w:name="_Toc396984070"/>
      <w:bookmarkStart w:id="1116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17" w:name="_Toc439170691"/>
      <w:bookmarkStart w:id="1118" w:name="_Toc439172793"/>
      <w:bookmarkStart w:id="1119" w:name="_Toc439173237"/>
      <w:bookmarkStart w:id="1120" w:name="_Toc439238233"/>
      <w:bookmarkStart w:id="1121" w:name="_Toc439252780"/>
      <w:bookmarkStart w:id="1122" w:name="_Toc439323754"/>
      <w:bookmarkStart w:id="1123" w:name="_Toc440361391"/>
      <w:bookmarkStart w:id="1124" w:name="_Toc440376146"/>
      <w:bookmarkStart w:id="1125" w:name="_Toc440376273"/>
      <w:bookmarkStart w:id="1126" w:name="_Toc440382531"/>
      <w:bookmarkStart w:id="1127" w:name="_Toc440447201"/>
      <w:bookmarkStart w:id="1128" w:name="_Toc440632362"/>
      <w:bookmarkStart w:id="1129" w:name="_Toc440875134"/>
      <w:bookmarkStart w:id="1130" w:name="_Toc441131121"/>
      <w:bookmarkStart w:id="1131" w:name="_Toc465774644"/>
      <w:bookmarkStart w:id="1132" w:name="_Toc465848873"/>
      <w:bookmarkStart w:id="1133" w:name="_Toc471979988"/>
      <w:r w:rsidRPr="00AE1D21">
        <w:rPr>
          <w:szCs w:val="24"/>
        </w:rPr>
        <w:lastRenderedPageBreak/>
        <w:t>Инструкции по заполнению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B6EC9">
        <w:fldChar w:fldCharType="begin"/>
      </w:r>
      <w:r w:rsidR="000B6EC9">
        <w:instrText xml:space="preserve"> REF _Ref55336310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5.1</w:t>
      </w:r>
      <w:r w:rsidR="000B6EC9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34" w:name="_Ref55336378"/>
      <w:bookmarkStart w:id="1135" w:name="_Toc57314676"/>
      <w:bookmarkStart w:id="1136" w:name="_Toc69728990"/>
      <w:bookmarkStart w:id="1137" w:name="_Toc98253942"/>
      <w:bookmarkStart w:id="1138" w:name="_Toc165173868"/>
      <w:bookmarkStart w:id="1139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0B6EC9">
        <w:fldChar w:fldCharType="begin"/>
      </w:r>
      <w:r w:rsidR="000B6EC9">
        <w:instrText xml:space="preserve"> REF _Ref444170359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5.7.2</w:t>
      </w:r>
      <w:r w:rsidR="000B6EC9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40" w:name="_Ref449016627"/>
      <w:bookmarkStart w:id="1141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</w:p>
    <w:p w:rsidR="004F4D80" w:rsidRPr="00D904EF" w:rsidRDefault="004F4D80" w:rsidP="004F4D80">
      <w:pPr>
        <w:pStyle w:val="3"/>
        <w:rPr>
          <w:szCs w:val="24"/>
        </w:rPr>
      </w:pPr>
      <w:bookmarkStart w:id="1142" w:name="_Toc98253943"/>
      <w:bookmarkStart w:id="1143" w:name="_Toc157248195"/>
      <w:bookmarkStart w:id="1144" w:name="_Toc157496564"/>
      <w:bookmarkStart w:id="1145" w:name="_Toc158206103"/>
      <w:bookmarkStart w:id="1146" w:name="_Toc164057788"/>
      <w:bookmarkStart w:id="1147" w:name="_Toc164137138"/>
      <w:bookmarkStart w:id="1148" w:name="_Toc164161298"/>
      <w:bookmarkStart w:id="1149" w:name="_Toc165173869"/>
      <w:bookmarkStart w:id="1150" w:name="_Toc439170693"/>
      <w:bookmarkStart w:id="1151" w:name="_Toc439172795"/>
      <w:bookmarkStart w:id="1152" w:name="_Toc439173239"/>
      <w:bookmarkStart w:id="1153" w:name="_Toc439238235"/>
      <w:bookmarkStart w:id="1154" w:name="_Toc439252782"/>
      <w:bookmarkStart w:id="1155" w:name="_Toc439323756"/>
      <w:bookmarkStart w:id="1156" w:name="_Toc440361393"/>
      <w:bookmarkStart w:id="1157" w:name="_Toc440376275"/>
      <w:bookmarkStart w:id="1158" w:name="_Toc440382533"/>
      <w:bookmarkStart w:id="1159" w:name="_Toc440447203"/>
      <w:bookmarkStart w:id="1160" w:name="_Toc440632364"/>
      <w:bookmarkStart w:id="1161" w:name="_Toc440875136"/>
      <w:bookmarkStart w:id="1162" w:name="_Toc441131123"/>
      <w:bookmarkStart w:id="1163" w:name="_Toc465774646"/>
      <w:bookmarkStart w:id="1164" w:name="_Toc465848875"/>
      <w:bookmarkStart w:id="1165" w:name="_Toc468876195"/>
      <w:bookmarkStart w:id="1166" w:name="_Toc469487689"/>
      <w:bookmarkStart w:id="1167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68" w:name="_Toc98253944"/>
      <w:bookmarkStart w:id="1169" w:name="_Toc157248196"/>
      <w:bookmarkStart w:id="1170" w:name="_Toc157496565"/>
      <w:bookmarkStart w:id="1171" w:name="_Toc158206104"/>
      <w:bookmarkStart w:id="1172" w:name="_Toc164057789"/>
      <w:bookmarkStart w:id="1173" w:name="_Toc164137139"/>
      <w:bookmarkStart w:id="1174" w:name="_Toc164161299"/>
      <w:bookmarkStart w:id="1175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176" w:name="_Toc439170694"/>
      <w:bookmarkStart w:id="1177" w:name="_Toc439172796"/>
      <w:bookmarkStart w:id="1178" w:name="_Toc439173240"/>
      <w:bookmarkStart w:id="1179" w:name="_Toc439238236"/>
      <w:bookmarkStart w:id="1180" w:name="_Toc439252783"/>
      <w:bookmarkStart w:id="1181" w:name="_Toc439323757"/>
      <w:bookmarkStart w:id="1182" w:name="_Toc440361394"/>
      <w:bookmarkStart w:id="1183" w:name="_Toc440376276"/>
      <w:bookmarkStart w:id="1184" w:name="_Toc440382534"/>
      <w:bookmarkStart w:id="1185" w:name="_Toc440447204"/>
      <w:bookmarkStart w:id="1186" w:name="_Toc440632365"/>
      <w:bookmarkStart w:id="1187" w:name="_Toc440875137"/>
      <w:bookmarkStart w:id="1188" w:name="_Toc441131124"/>
      <w:bookmarkStart w:id="1189" w:name="_Toc465774647"/>
      <w:bookmarkStart w:id="1190" w:name="_Toc465848876"/>
      <w:bookmarkStart w:id="1191" w:name="_Toc468876196"/>
      <w:bookmarkStart w:id="1192" w:name="_Toc469487690"/>
      <w:bookmarkStart w:id="1193" w:name="_Toc471979991"/>
      <w:r w:rsidRPr="00D904EF">
        <w:rPr>
          <w:szCs w:val="24"/>
        </w:rPr>
        <w:lastRenderedPageBreak/>
        <w:t>Инструкции по заполнению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94" w:name="_Ref55336389"/>
      <w:bookmarkStart w:id="1195" w:name="_Toc57314677"/>
      <w:bookmarkStart w:id="1196" w:name="_Toc69728991"/>
      <w:bookmarkStart w:id="1197" w:name="_Toc98253945"/>
      <w:bookmarkStart w:id="1198" w:name="_Toc165173871"/>
      <w:bookmarkStart w:id="1199" w:name="_Toc423423675"/>
      <w:bookmarkStart w:id="1200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194"/>
      <w:bookmarkEnd w:id="1195"/>
      <w:bookmarkEnd w:id="1196"/>
      <w:bookmarkEnd w:id="1197"/>
      <w:bookmarkEnd w:id="1198"/>
      <w:bookmarkEnd w:id="1199"/>
      <w:bookmarkEnd w:id="1200"/>
    </w:p>
    <w:p w:rsidR="004F4D80" w:rsidRPr="00D904EF" w:rsidRDefault="004F4D80" w:rsidP="004F4D80">
      <w:pPr>
        <w:pStyle w:val="3"/>
        <w:rPr>
          <w:szCs w:val="24"/>
        </w:rPr>
      </w:pPr>
      <w:bookmarkStart w:id="1201" w:name="_Toc98253946"/>
      <w:bookmarkStart w:id="1202" w:name="_Toc157248198"/>
      <w:bookmarkStart w:id="1203" w:name="_Toc157496567"/>
      <w:bookmarkStart w:id="1204" w:name="_Toc158206106"/>
      <w:bookmarkStart w:id="1205" w:name="_Toc164057791"/>
      <w:bookmarkStart w:id="1206" w:name="_Toc164137141"/>
      <w:bookmarkStart w:id="1207" w:name="_Toc164161301"/>
      <w:bookmarkStart w:id="1208" w:name="_Toc165173872"/>
      <w:bookmarkStart w:id="1209" w:name="_Toc439170696"/>
      <w:bookmarkStart w:id="1210" w:name="_Toc439172798"/>
      <w:bookmarkStart w:id="1211" w:name="_Toc439173242"/>
      <w:bookmarkStart w:id="1212" w:name="_Toc439238238"/>
      <w:bookmarkStart w:id="1213" w:name="_Toc439252785"/>
      <w:bookmarkStart w:id="1214" w:name="_Toc439323759"/>
      <w:bookmarkStart w:id="1215" w:name="_Toc440361396"/>
      <w:bookmarkStart w:id="1216" w:name="_Toc440376278"/>
      <w:bookmarkStart w:id="1217" w:name="_Toc440382536"/>
      <w:bookmarkStart w:id="1218" w:name="_Toc440447206"/>
      <w:bookmarkStart w:id="1219" w:name="_Toc440632367"/>
      <w:bookmarkStart w:id="1220" w:name="_Toc440875139"/>
      <w:bookmarkStart w:id="1221" w:name="_Toc441131126"/>
      <w:bookmarkStart w:id="1222" w:name="_Toc465774649"/>
      <w:bookmarkStart w:id="1223" w:name="_Toc465848878"/>
      <w:bookmarkStart w:id="1224" w:name="_Toc468876198"/>
      <w:bookmarkStart w:id="1225" w:name="_Toc469487692"/>
      <w:bookmarkStart w:id="1226" w:name="_Toc471979993"/>
      <w:r w:rsidRPr="00D904EF">
        <w:rPr>
          <w:szCs w:val="24"/>
        </w:rPr>
        <w:t>Форма Справки о материально-технических ресурсах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27" w:name="_Toc98253947"/>
      <w:bookmarkStart w:id="1228" w:name="_Toc157248199"/>
      <w:bookmarkStart w:id="1229" w:name="_Toc157496568"/>
      <w:bookmarkStart w:id="1230" w:name="_Toc158206107"/>
      <w:bookmarkStart w:id="1231" w:name="_Toc164057792"/>
      <w:bookmarkStart w:id="1232" w:name="_Toc164137142"/>
      <w:bookmarkStart w:id="1233" w:name="_Toc164161302"/>
      <w:bookmarkStart w:id="1234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35" w:name="_Toc439170697"/>
      <w:bookmarkStart w:id="1236" w:name="_Toc439172799"/>
      <w:bookmarkStart w:id="1237" w:name="_Toc439173243"/>
      <w:bookmarkStart w:id="1238" w:name="_Toc439238239"/>
      <w:bookmarkStart w:id="1239" w:name="_Toc439252786"/>
      <w:bookmarkStart w:id="1240" w:name="_Toc439323760"/>
      <w:bookmarkStart w:id="1241" w:name="_Toc440361397"/>
      <w:bookmarkStart w:id="1242" w:name="_Toc440376279"/>
      <w:bookmarkStart w:id="1243" w:name="_Toc440382537"/>
      <w:bookmarkStart w:id="1244" w:name="_Toc440447207"/>
      <w:bookmarkStart w:id="1245" w:name="_Toc440632368"/>
      <w:bookmarkStart w:id="1246" w:name="_Toc440875140"/>
      <w:bookmarkStart w:id="1247" w:name="_Toc441131127"/>
      <w:bookmarkStart w:id="1248" w:name="_Toc465774650"/>
      <w:bookmarkStart w:id="1249" w:name="_Toc465848879"/>
      <w:bookmarkStart w:id="1250" w:name="_Toc468876199"/>
      <w:bookmarkStart w:id="1251" w:name="_Toc469487693"/>
      <w:bookmarkStart w:id="1252" w:name="_Toc471979994"/>
      <w:r w:rsidRPr="00D904EF">
        <w:rPr>
          <w:szCs w:val="24"/>
        </w:rPr>
        <w:lastRenderedPageBreak/>
        <w:t>Инструкции по заполнению</w:t>
      </w:r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53" w:name="_Ref55336398"/>
      <w:bookmarkStart w:id="1254" w:name="_Toc57314678"/>
      <w:bookmarkStart w:id="1255" w:name="_Toc69728992"/>
      <w:bookmarkStart w:id="1256" w:name="_Toc98253948"/>
      <w:bookmarkStart w:id="1257" w:name="_Toc165173874"/>
      <w:bookmarkStart w:id="1258" w:name="_Toc423423676"/>
      <w:bookmarkStart w:id="1259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53"/>
      <w:bookmarkEnd w:id="1254"/>
      <w:bookmarkEnd w:id="1255"/>
      <w:bookmarkEnd w:id="1256"/>
      <w:bookmarkEnd w:id="1257"/>
      <w:bookmarkEnd w:id="1258"/>
      <w:bookmarkEnd w:id="1259"/>
    </w:p>
    <w:p w:rsidR="004F4D80" w:rsidRPr="00D904EF" w:rsidRDefault="004F4D80" w:rsidP="004F4D80">
      <w:pPr>
        <w:pStyle w:val="3"/>
        <w:rPr>
          <w:szCs w:val="24"/>
        </w:rPr>
      </w:pPr>
      <w:bookmarkStart w:id="1260" w:name="_Toc98253949"/>
      <w:bookmarkStart w:id="1261" w:name="_Toc157248201"/>
      <w:bookmarkStart w:id="1262" w:name="_Toc157496570"/>
      <w:bookmarkStart w:id="1263" w:name="_Toc158206109"/>
      <w:bookmarkStart w:id="1264" w:name="_Toc164057794"/>
      <w:bookmarkStart w:id="1265" w:name="_Toc164137144"/>
      <w:bookmarkStart w:id="1266" w:name="_Toc164161304"/>
      <w:bookmarkStart w:id="1267" w:name="_Toc165173875"/>
      <w:bookmarkStart w:id="1268" w:name="_Toc439170699"/>
      <w:bookmarkStart w:id="1269" w:name="_Toc439172801"/>
      <w:bookmarkStart w:id="1270" w:name="_Toc439173245"/>
      <w:bookmarkStart w:id="1271" w:name="_Toc439238241"/>
      <w:bookmarkStart w:id="1272" w:name="_Toc439252788"/>
      <w:bookmarkStart w:id="1273" w:name="_Toc439323762"/>
      <w:bookmarkStart w:id="1274" w:name="_Toc440361399"/>
      <w:bookmarkStart w:id="1275" w:name="_Toc440376281"/>
      <w:bookmarkStart w:id="1276" w:name="_Toc440382539"/>
      <w:bookmarkStart w:id="1277" w:name="_Toc440447209"/>
      <w:bookmarkStart w:id="1278" w:name="_Toc440632370"/>
      <w:bookmarkStart w:id="1279" w:name="_Toc440875142"/>
      <w:bookmarkStart w:id="1280" w:name="_Toc441131129"/>
      <w:bookmarkStart w:id="1281" w:name="_Toc465774652"/>
      <w:bookmarkStart w:id="1282" w:name="_Toc465848881"/>
      <w:bookmarkStart w:id="1283" w:name="_Toc468876201"/>
      <w:bookmarkStart w:id="1284" w:name="_Toc469487695"/>
      <w:bookmarkStart w:id="1285" w:name="_Toc471979996"/>
      <w:r w:rsidRPr="00D904EF">
        <w:rPr>
          <w:szCs w:val="24"/>
        </w:rPr>
        <w:t>Форма Справки о кадровых ресурсах</w:t>
      </w:r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86" w:name="_Toc98253950"/>
      <w:bookmarkStart w:id="1287" w:name="_Toc157248202"/>
      <w:bookmarkStart w:id="1288" w:name="_Toc157496571"/>
      <w:bookmarkStart w:id="1289" w:name="_Toc158206110"/>
      <w:bookmarkStart w:id="1290" w:name="_Toc164057795"/>
      <w:bookmarkStart w:id="1291" w:name="_Toc164137145"/>
      <w:bookmarkStart w:id="1292" w:name="_Toc164161305"/>
      <w:bookmarkStart w:id="129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94" w:name="_Toc439170700"/>
      <w:bookmarkStart w:id="1295" w:name="_Toc439172802"/>
      <w:bookmarkStart w:id="1296" w:name="_Toc439173246"/>
      <w:bookmarkStart w:id="1297" w:name="_Toc439238242"/>
      <w:bookmarkStart w:id="1298" w:name="_Toc439252789"/>
      <w:bookmarkStart w:id="1299" w:name="_Toc439323763"/>
      <w:bookmarkStart w:id="1300" w:name="_Toc440361400"/>
      <w:bookmarkStart w:id="1301" w:name="_Toc440376282"/>
      <w:bookmarkStart w:id="1302" w:name="_Toc440382540"/>
      <w:bookmarkStart w:id="1303" w:name="_Toc440447210"/>
      <w:bookmarkStart w:id="1304" w:name="_Toc440632371"/>
      <w:bookmarkStart w:id="1305" w:name="_Toc440875143"/>
      <w:bookmarkStart w:id="1306" w:name="_Toc441131130"/>
      <w:bookmarkStart w:id="1307" w:name="_Toc465774653"/>
      <w:bookmarkStart w:id="1308" w:name="_Toc465848882"/>
      <w:bookmarkStart w:id="1309" w:name="_Toc468876202"/>
      <w:bookmarkStart w:id="1310" w:name="_Toc469487696"/>
      <w:bookmarkStart w:id="1311" w:name="_Toc471979997"/>
      <w:r w:rsidRPr="00D904EF">
        <w:rPr>
          <w:szCs w:val="24"/>
        </w:rPr>
        <w:lastRenderedPageBreak/>
        <w:t>Инструкции по заполнению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12" w:name="_Toc165173881"/>
      <w:bookmarkStart w:id="1313" w:name="_Ref194749267"/>
      <w:bookmarkStart w:id="1314" w:name="_Toc423423677"/>
      <w:bookmarkStart w:id="1315" w:name="_Ref440271993"/>
      <w:bookmarkStart w:id="1316" w:name="_Ref440274659"/>
      <w:bookmarkStart w:id="1317" w:name="_Toc471979998"/>
      <w:bookmarkStart w:id="1318" w:name="_Ref90381523"/>
      <w:bookmarkStart w:id="1319" w:name="_Toc90385124"/>
      <w:bookmarkStart w:id="1320" w:name="_Ref96861029"/>
      <w:bookmarkStart w:id="1321" w:name="_Toc97651410"/>
      <w:bookmarkStart w:id="132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12"/>
      <w:bookmarkEnd w:id="1313"/>
      <w:bookmarkEnd w:id="1314"/>
      <w:bookmarkEnd w:id="1315"/>
      <w:bookmarkEnd w:id="1316"/>
      <w:bookmarkEnd w:id="1317"/>
    </w:p>
    <w:p w:rsidR="004F4D80" w:rsidRPr="00D904EF" w:rsidRDefault="004F4D80" w:rsidP="004F4D80">
      <w:pPr>
        <w:pStyle w:val="3"/>
        <w:rPr>
          <w:szCs w:val="24"/>
        </w:rPr>
      </w:pPr>
      <w:bookmarkStart w:id="1323" w:name="_Toc97651411"/>
      <w:bookmarkStart w:id="1324" w:name="_Toc98253956"/>
      <w:bookmarkStart w:id="1325" w:name="_Toc157248208"/>
      <w:bookmarkStart w:id="1326" w:name="_Toc157496577"/>
      <w:bookmarkStart w:id="1327" w:name="_Toc158206116"/>
      <w:bookmarkStart w:id="1328" w:name="_Toc164057801"/>
      <w:bookmarkStart w:id="1329" w:name="_Toc164137151"/>
      <w:bookmarkStart w:id="1330" w:name="_Toc164161311"/>
      <w:bookmarkStart w:id="1331" w:name="_Toc165173882"/>
      <w:bookmarkStart w:id="1332" w:name="_Toc439170702"/>
      <w:bookmarkStart w:id="1333" w:name="_Toc439172804"/>
      <w:bookmarkStart w:id="1334" w:name="_Toc439173248"/>
      <w:bookmarkStart w:id="1335" w:name="_Toc439238244"/>
      <w:bookmarkStart w:id="1336" w:name="_Toc439252791"/>
      <w:bookmarkStart w:id="1337" w:name="_Toc439323765"/>
      <w:bookmarkStart w:id="1338" w:name="_Toc440361402"/>
      <w:bookmarkStart w:id="1339" w:name="_Toc440376284"/>
      <w:bookmarkStart w:id="1340" w:name="_Toc440382542"/>
      <w:bookmarkStart w:id="1341" w:name="_Toc440447212"/>
      <w:bookmarkStart w:id="1342" w:name="_Toc440632373"/>
      <w:bookmarkStart w:id="1343" w:name="_Toc440875145"/>
      <w:bookmarkStart w:id="1344" w:name="_Toc441131132"/>
      <w:bookmarkStart w:id="1345" w:name="_Toc465774655"/>
      <w:bookmarkStart w:id="1346" w:name="_Toc465848884"/>
      <w:bookmarkStart w:id="1347" w:name="_Toc468876204"/>
      <w:bookmarkStart w:id="1348" w:name="_Toc469487698"/>
      <w:bookmarkStart w:id="1349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50" w:name="_Toc97651412"/>
      <w:bookmarkStart w:id="1351" w:name="_Toc98253957"/>
      <w:bookmarkStart w:id="1352" w:name="_Toc157248209"/>
      <w:bookmarkStart w:id="1353" w:name="_Toc157496578"/>
      <w:bookmarkStart w:id="1354" w:name="_Toc158206117"/>
      <w:bookmarkStart w:id="1355" w:name="_Toc164057802"/>
      <w:bookmarkStart w:id="1356" w:name="_Toc164137152"/>
      <w:bookmarkStart w:id="1357" w:name="_Toc164161312"/>
      <w:bookmarkStart w:id="1358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59" w:name="_Toc439170703"/>
      <w:bookmarkStart w:id="1360" w:name="_Toc439172805"/>
      <w:bookmarkStart w:id="1361" w:name="_Toc439173249"/>
      <w:bookmarkStart w:id="1362" w:name="_Toc439238245"/>
      <w:bookmarkStart w:id="1363" w:name="_Toc439252792"/>
      <w:bookmarkStart w:id="1364" w:name="_Toc439323766"/>
      <w:bookmarkStart w:id="1365" w:name="_Toc440361403"/>
      <w:bookmarkStart w:id="1366" w:name="_Toc440376285"/>
      <w:bookmarkStart w:id="1367" w:name="_Toc440382543"/>
      <w:bookmarkStart w:id="1368" w:name="_Toc440447213"/>
      <w:bookmarkStart w:id="1369" w:name="_Toc440632374"/>
      <w:bookmarkStart w:id="1370" w:name="_Toc440875146"/>
      <w:bookmarkStart w:id="1371" w:name="_Toc441131133"/>
      <w:bookmarkStart w:id="1372" w:name="_Toc465774656"/>
      <w:bookmarkStart w:id="1373" w:name="_Toc465848885"/>
      <w:bookmarkStart w:id="1374" w:name="_Toc468876205"/>
      <w:bookmarkStart w:id="1375" w:name="_Toc469487699"/>
      <w:bookmarkStart w:id="1376" w:name="_Toc471980000"/>
      <w:r w:rsidRPr="00D904EF">
        <w:rPr>
          <w:szCs w:val="24"/>
        </w:rPr>
        <w:lastRenderedPageBreak/>
        <w:t>Инструкции по заполнению</w:t>
      </w:r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0B6EC9">
        <w:fldChar w:fldCharType="begin"/>
      </w:r>
      <w:r w:rsidR="000B6EC9">
        <w:instrText xml:space="preserve"> REF _Ref55336310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5.1</w:t>
      </w:r>
      <w:r w:rsidR="000B6EC9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18"/>
    <w:bookmarkEnd w:id="1319"/>
    <w:bookmarkEnd w:id="1320"/>
    <w:bookmarkEnd w:id="1321"/>
    <w:bookmarkEnd w:id="132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77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378" w:name="_Toc423423680"/>
      <w:bookmarkStart w:id="1379" w:name="_Ref440272035"/>
      <w:bookmarkStart w:id="1380" w:name="_Ref440274733"/>
      <w:bookmarkStart w:id="1381" w:name="_Ref444181467"/>
      <w:bookmarkStart w:id="1382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377"/>
      <w:bookmarkEnd w:id="1378"/>
      <w:bookmarkEnd w:id="1379"/>
      <w:bookmarkEnd w:id="1380"/>
      <w:bookmarkEnd w:id="1381"/>
      <w:bookmarkEnd w:id="1382"/>
    </w:p>
    <w:p w:rsidR="004F4D80" w:rsidRPr="00E87023" w:rsidRDefault="004F4D80" w:rsidP="004F4D80">
      <w:pPr>
        <w:pStyle w:val="3"/>
        <w:rPr>
          <w:sz w:val="22"/>
        </w:rPr>
      </w:pPr>
      <w:bookmarkStart w:id="1383" w:name="_Toc343690584"/>
      <w:bookmarkStart w:id="1384" w:name="_Toc372294428"/>
      <w:bookmarkStart w:id="1385" w:name="_Toc379288896"/>
      <w:bookmarkStart w:id="1386" w:name="_Toc384734780"/>
      <w:bookmarkStart w:id="1387" w:name="_Toc396984078"/>
      <w:bookmarkStart w:id="1388" w:name="_Toc423423681"/>
      <w:bookmarkStart w:id="1389" w:name="_Toc439170710"/>
      <w:bookmarkStart w:id="1390" w:name="_Toc439172812"/>
      <w:bookmarkStart w:id="1391" w:name="_Toc439173253"/>
      <w:bookmarkStart w:id="1392" w:name="_Toc439238249"/>
      <w:bookmarkStart w:id="1393" w:name="_Toc439252796"/>
      <w:bookmarkStart w:id="1394" w:name="_Toc439323770"/>
      <w:bookmarkStart w:id="1395" w:name="_Toc440361405"/>
      <w:bookmarkStart w:id="1396" w:name="_Toc440376287"/>
      <w:bookmarkStart w:id="1397" w:name="_Toc440382545"/>
      <w:bookmarkStart w:id="1398" w:name="_Toc440447215"/>
      <w:bookmarkStart w:id="1399" w:name="_Toc440632376"/>
      <w:bookmarkStart w:id="1400" w:name="_Toc440875148"/>
      <w:bookmarkStart w:id="1401" w:name="_Toc441131135"/>
      <w:bookmarkStart w:id="1402" w:name="_Toc465774658"/>
      <w:bookmarkStart w:id="1403" w:name="_Toc465848887"/>
      <w:bookmarkStart w:id="1404" w:name="_Toc468876207"/>
      <w:bookmarkStart w:id="1405" w:name="_Toc469487701"/>
      <w:bookmarkStart w:id="1406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07" w:name="_Toc343690585"/>
      <w:bookmarkStart w:id="1408" w:name="_Toc372294429"/>
      <w:bookmarkStart w:id="1409" w:name="_Toc379288897"/>
      <w:bookmarkStart w:id="1410" w:name="_Toc384734781"/>
      <w:bookmarkStart w:id="1411" w:name="_Toc396984079"/>
      <w:bookmarkStart w:id="1412" w:name="_Toc423423682"/>
      <w:bookmarkStart w:id="1413" w:name="_Toc439170711"/>
      <w:bookmarkStart w:id="1414" w:name="_Toc439172813"/>
      <w:bookmarkStart w:id="1415" w:name="_Toc439173254"/>
      <w:bookmarkStart w:id="1416" w:name="_Toc439238250"/>
      <w:bookmarkStart w:id="1417" w:name="_Toc439252797"/>
      <w:bookmarkStart w:id="1418" w:name="_Toc439323771"/>
      <w:bookmarkStart w:id="1419" w:name="_Toc440361406"/>
      <w:bookmarkStart w:id="1420" w:name="_Toc440376288"/>
      <w:bookmarkStart w:id="1421" w:name="_Toc440382546"/>
      <w:bookmarkStart w:id="1422" w:name="_Toc440447216"/>
      <w:bookmarkStart w:id="1423" w:name="_Toc440632377"/>
      <w:bookmarkStart w:id="1424" w:name="_Toc440875149"/>
      <w:bookmarkStart w:id="1425" w:name="_Toc441131136"/>
      <w:bookmarkStart w:id="1426" w:name="_Toc465774659"/>
      <w:bookmarkStart w:id="1427" w:name="_Toc465848888"/>
      <w:bookmarkStart w:id="1428" w:name="_Toc468876208"/>
      <w:bookmarkStart w:id="1429" w:name="_Toc469487702"/>
      <w:bookmarkStart w:id="1430" w:name="_Toc471980003"/>
      <w:r w:rsidRPr="00D27071">
        <w:rPr>
          <w:szCs w:val="24"/>
        </w:rPr>
        <w:lastRenderedPageBreak/>
        <w:t>Инструкции по заполнению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31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32" w:name="_Toc423423683"/>
      <w:bookmarkStart w:id="1433" w:name="_Ref440272051"/>
      <w:bookmarkStart w:id="1434" w:name="_Ref440274744"/>
      <w:bookmarkStart w:id="1435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31"/>
      <w:bookmarkEnd w:id="1432"/>
      <w:bookmarkEnd w:id="1433"/>
      <w:bookmarkEnd w:id="1434"/>
      <w:bookmarkEnd w:id="1435"/>
    </w:p>
    <w:p w:rsidR="004F4D80" w:rsidRPr="00AE1D21" w:rsidRDefault="004F4D80" w:rsidP="004F4D80">
      <w:pPr>
        <w:pStyle w:val="3"/>
        <w:rPr>
          <w:szCs w:val="24"/>
        </w:rPr>
      </w:pPr>
      <w:bookmarkStart w:id="1436" w:name="_Toc343690587"/>
      <w:bookmarkStart w:id="1437" w:name="_Toc372294431"/>
      <w:bookmarkStart w:id="1438" w:name="_Toc379288899"/>
      <w:bookmarkStart w:id="1439" w:name="_Toc384734783"/>
      <w:bookmarkStart w:id="1440" w:name="_Toc396984081"/>
      <w:bookmarkStart w:id="1441" w:name="_Toc423423684"/>
      <w:bookmarkStart w:id="1442" w:name="_Toc439170713"/>
      <w:bookmarkStart w:id="1443" w:name="_Toc439172815"/>
      <w:bookmarkStart w:id="1444" w:name="_Toc439173256"/>
      <w:bookmarkStart w:id="1445" w:name="_Toc439238252"/>
      <w:bookmarkStart w:id="1446" w:name="_Toc439252799"/>
      <w:bookmarkStart w:id="1447" w:name="_Toc439323773"/>
      <w:bookmarkStart w:id="1448" w:name="_Toc440361408"/>
      <w:bookmarkStart w:id="1449" w:name="_Toc440376290"/>
      <w:bookmarkStart w:id="1450" w:name="_Toc440382548"/>
      <w:bookmarkStart w:id="1451" w:name="_Toc440447218"/>
      <w:bookmarkStart w:id="1452" w:name="_Toc440632379"/>
      <w:bookmarkStart w:id="1453" w:name="_Toc440875151"/>
      <w:bookmarkStart w:id="1454" w:name="_Toc441131138"/>
      <w:bookmarkStart w:id="1455" w:name="_Toc465774661"/>
      <w:bookmarkStart w:id="1456" w:name="_Toc465848890"/>
      <w:bookmarkStart w:id="1457" w:name="_Toc468876210"/>
      <w:bookmarkStart w:id="1458" w:name="_Toc469487704"/>
      <w:bookmarkStart w:id="1459" w:name="_Toc471980005"/>
      <w:r w:rsidRPr="008C4223">
        <w:rPr>
          <w:szCs w:val="24"/>
        </w:rPr>
        <w:t xml:space="preserve">Форма 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r w:rsidR="000D70B6" w:rsidRPr="00AE1D21">
        <w:rPr>
          <w:szCs w:val="24"/>
        </w:rPr>
        <w:t>Согласия на обработку персональных данных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460" w:name="_Toc439252801"/>
      <w:bookmarkStart w:id="1461" w:name="_Toc439323774"/>
      <w:bookmarkStart w:id="1462" w:name="_Toc440361409"/>
      <w:bookmarkStart w:id="1463" w:name="_Toc440376291"/>
      <w:bookmarkStart w:id="1464" w:name="_Toc440382549"/>
      <w:bookmarkStart w:id="1465" w:name="_Toc440447219"/>
      <w:bookmarkStart w:id="1466" w:name="_Toc440632380"/>
      <w:bookmarkStart w:id="1467" w:name="_Toc440875152"/>
      <w:bookmarkStart w:id="1468" w:name="_Toc441131139"/>
      <w:bookmarkStart w:id="1469" w:name="_Toc465774662"/>
      <w:bookmarkStart w:id="1470" w:name="_Toc465848891"/>
      <w:bookmarkStart w:id="1471" w:name="_Toc468876211"/>
      <w:bookmarkStart w:id="1472" w:name="_Toc469487705"/>
      <w:bookmarkStart w:id="1473" w:name="_Toc471980006"/>
      <w:r w:rsidRPr="00AE1D21">
        <w:rPr>
          <w:szCs w:val="24"/>
        </w:rPr>
        <w:lastRenderedPageBreak/>
        <w:t>Инструкции по заполнению</w:t>
      </w:r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474" w:name="_Toc461808970"/>
      <w:bookmarkStart w:id="1475" w:name="_Toc464120680"/>
      <w:bookmarkStart w:id="1476" w:name="_Toc465774663"/>
      <w:bookmarkStart w:id="1477" w:name="_Toc465848892"/>
      <w:bookmarkStart w:id="1478" w:name="_Toc468876212"/>
      <w:bookmarkStart w:id="1479" w:name="_Toc469487706"/>
      <w:bookmarkStart w:id="1480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474"/>
      <w:bookmarkEnd w:id="1475"/>
      <w:bookmarkEnd w:id="1476"/>
      <w:bookmarkEnd w:id="1477"/>
      <w:bookmarkEnd w:id="1478"/>
      <w:bookmarkEnd w:id="1479"/>
      <w:bookmarkEnd w:id="1480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81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481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482" w:name="_Toc461808972"/>
      <w:bookmarkStart w:id="1483" w:name="_Toc464120681"/>
      <w:bookmarkStart w:id="1484" w:name="_Toc465774664"/>
      <w:bookmarkStart w:id="1485" w:name="_Toc465848893"/>
      <w:bookmarkStart w:id="1486" w:name="_Toc468876213"/>
      <w:bookmarkStart w:id="1487" w:name="_Toc469487707"/>
      <w:bookmarkStart w:id="1488" w:name="_Toc471980008"/>
      <w:r w:rsidRPr="00AE1D21">
        <w:rPr>
          <w:szCs w:val="24"/>
        </w:rPr>
        <w:lastRenderedPageBreak/>
        <w:t>Инструкции по заполнению</w:t>
      </w:r>
      <w:bookmarkEnd w:id="1482"/>
      <w:bookmarkEnd w:id="1483"/>
      <w:bookmarkEnd w:id="1484"/>
      <w:bookmarkEnd w:id="1485"/>
      <w:bookmarkEnd w:id="1486"/>
      <w:bookmarkEnd w:id="1487"/>
      <w:bookmarkEnd w:id="148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89" w:name="_Ref440272256"/>
      <w:bookmarkStart w:id="1490" w:name="_Ref440272678"/>
      <w:bookmarkStart w:id="1491" w:name="_Ref440274944"/>
      <w:bookmarkStart w:id="1492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489"/>
      <w:bookmarkEnd w:id="1490"/>
      <w:bookmarkEnd w:id="1491"/>
      <w:bookmarkEnd w:id="1492"/>
    </w:p>
    <w:p w:rsidR="007A6A39" w:rsidRPr="007A6A39" w:rsidRDefault="007A6A39" w:rsidP="007A6A39">
      <w:pPr>
        <w:pStyle w:val="3"/>
        <w:rPr>
          <w:szCs w:val="24"/>
        </w:rPr>
      </w:pPr>
      <w:bookmarkStart w:id="1493" w:name="_Toc439170715"/>
      <w:bookmarkStart w:id="1494" w:name="_Toc439172817"/>
      <w:bookmarkStart w:id="1495" w:name="_Toc439173259"/>
      <w:bookmarkStart w:id="1496" w:name="_Toc439238255"/>
      <w:bookmarkStart w:id="1497" w:name="_Toc439252803"/>
      <w:bookmarkStart w:id="1498" w:name="_Toc439323776"/>
      <w:bookmarkStart w:id="1499" w:name="_Toc440361411"/>
      <w:bookmarkStart w:id="1500" w:name="_Toc440376293"/>
      <w:bookmarkStart w:id="1501" w:name="_Toc440382551"/>
      <w:bookmarkStart w:id="1502" w:name="_Toc440447221"/>
      <w:bookmarkStart w:id="1503" w:name="_Toc440632382"/>
      <w:bookmarkStart w:id="1504" w:name="_Toc440875154"/>
      <w:bookmarkStart w:id="1505" w:name="_Toc441131141"/>
      <w:bookmarkStart w:id="1506" w:name="_Toc465774666"/>
      <w:bookmarkStart w:id="1507" w:name="_Toc465848895"/>
      <w:bookmarkStart w:id="1508" w:name="_Toc468876215"/>
      <w:bookmarkStart w:id="1509" w:name="_Toc469487709"/>
      <w:bookmarkStart w:id="1510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11" w:name="_Toc439170716"/>
      <w:bookmarkStart w:id="1512" w:name="_Toc439172818"/>
      <w:bookmarkStart w:id="1513" w:name="_Toc439173260"/>
      <w:bookmarkStart w:id="1514" w:name="_Toc439238256"/>
      <w:bookmarkStart w:id="1515" w:name="_Toc439252804"/>
      <w:bookmarkStart w:id="1516" w:name="_Toc439323777"/>
      <w:bookmarkStart w:id="1517" w:name="_Toc440361412"/>
      <w:bookmarkStart w:id="1518" w:name="_Toc440376294"/>
      <w:bookmarkStart w:id="1519" w:name="_Toc440382552"/>
      <w:bookmarkStart w:id="1520" w:name="_Toc440447222"/>
      <w:bookmarkStart w:id="1521" w:name="_Toc440632383"/>
      <w:bookmarkStart w:id="1522" w:name="_Toc440875155"/>
      <w:bookmarkStart w:id="1523" w:name="_Toc441131142"/>
      <w:bookmarkStart w:id="1524" w:name="_Toc465774667"/>
      <w:bookmarkStart w:id="1525" w:name="_Toc465848896"/>
      <w:bookmarkStart w:id="1526" w:name="_Toc468876216"/>
      <w:bookmarkStart w:id="1527" w:name="_Toc469487710"/>
      <w:bookmarkStart w:id="1528" w:name="_Toc471980011"/>
      <w:r w:rsidRPr="007857E5">
        <w:rPr>
          <w:szCs w:val="24"/>
        </w:rPr>
        <w:lastRenderedPageBreak/>
        <w:t>Инструкции по 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5"/>
          <w:headerReference w:type="default" r:id="rId56"/>
          <w:footerReference w:type="even" r:id="rId57"/>
          <w:headerReference w:type="first" r:id="rId58"/>
          <w:footerReference w:type="first" r:id="rId59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29" w:name="_Ref465847449"/>
      <w:bookmarkStart w:id="1530" w:name="_Ref465847748"/>
      <w:bookmarkStart w:id="1531" w:name="_Ref465847768"/>
      <w:bookmarkStart w:id="1532" w:name="_Toc471980012"/>
      <w:r w:rsidRPr="00AE1D21">
        <w:lastRenderedPageBreak/>
        <w:t>Расписка  сдачи-приемки соглашения о неустойке (форма 15)</w:t>
      </w:r>
      <w:bookmarkEnd w:id="1529"/>
      <w:bookmarkEnd w:id="1530"/>
      <w:bookmarkEnd w:id="1531"/>
      <w:bookmarkEnd w:id="1532"/>
    </w:p>
    <w:p w:rsidR="00AF12BB" w:rsidRPr="00CC5A3A" w:rsidRDefault="00AF12BB" w:rsidP="00AF12BB">
      <w:pPr>
        <w:pStyle w:val="3"/>
        <w:rPr>
          <w:szCs w:val="24"/>
        </w:rPr>
      </w:pPr>
      <w:bookmarkStart w:id="1533" w:name="_Toc465774669"/>
      <w:bookmarkStart w:id="1534" w:name="_Toc465848898"/>
      <w:bookmarkStart w:id="1535" w:name="_Toc468876218"/>
      <w:bookmarkStart w:id="1536" w:name="_Toc469487712"/>
      <w:bookmarkStart w:id="1537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533"/>
      <w:bookmarkEnd w:id="1534"/>
      <w:bookmarkEnd w:id="1535"/>
      <w:bookmarkEnd w:id="1536"/>
      <w:bookmarkEnd w:id="1537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38" w:name="_Toc465774670"/>
      <w:bookmarkStart w:id="1539" w:name="_Toc465848899"/>
      <w:bookmarkStart w:id="1540" w:name="_Toc468876219"/>
      <w:bookmarkStart w:id="1541" w:name="_Toc469487713"/>
      <w:bookmarkStart w:id="1542" w:name="_Toc471980014"/>
      <w:r w:rsidRPr="00CC5A3A">
        <w:rPr>
          <w:szCs w:val="24"/>
        </w:rPr>
        <w:lastRenderedPageBreak/>
        <w:t>Инструкции по заполнению</w:t>
      </w:r>
      <w:bookmarkEnd w:id="1538"/>
      <w:bookmarkEnd w:id="1539"/>
      <w:bookmarkEnd w:id="1540"/>
      <w:bookmarkEnd w:id="1541"/>
      <w:bookmarkEnd w:id="1542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3" w:name="_Ref440272274"/>
      <w:bookmarkStart w:id="1544" w:name="_Ref440274756"/>
      <w:bookmarkStart w:id="1545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543"/>
      <w:bookmarkEnd w:id="1544"/>
      <w:bookmarkEnd w:id="1545"/>
    </w:p>
    <w:p w:rsidR="007857E5" w:rsidRPr="00AE1D21" w:rsidRDefault="007857E5" w:rsidP="007857E5">
      <w:pPr>
        <w:pStyle w:val="3"/>
        <w:rPr>
          <w:szCs w:val="24"/>
        </w:rPr>
      </w:pPr>
      <w:bookmarkStart w:id="1546" w:name="_Toc439170718"/>
      <w:bookmarkStart w:id="1547" w:name="_Toc439172820"/>
      <w:bookmarkStart w:id="1548" w:name="_Toc439173262"/>
      <w:bookmarkStart w:id="1549" w:name="_Toc439238258"/>
      <w:bookmarkStart w:id="1550" w:name="_Toc439252806"/>
      <w:bookmarkStart w:id="1551" w:name="_Toc439323779"/>
      <w:bookmarkStart w:id="1552" w:name="_Toc440361414"/>
      <w:bookmarkStart w:id="1553" w:name="_Toc440376296"/>
      <w:bookmarkStart w:id="1554" w:name="_Toc440382554"/>
      <w:bookmarkStart w:id="1555" w:name="_Toc440447224"/>
      <w:bookmarkStart w:id="1556" w:name="_Toc440632385"/>
      <w:bookmarkStart w:id="1557" w:name="_Toc440875157"/>
      <w:bookmarkStart w:id="1558" w:name="_Toc441131144"/>
      <w:bookmarkStart w:id="1559" w:name="_Toc465774672"/>
      <w:bookmarkStart w:id="1560" w:name="_Toc465848901"/>
      <w:bookmarkStart w:id="1561" w:name="_Toc468876221"/>
      <w:bookmarkStart w:id="1562" w:name="_Toc469487715"/>
      <w:bookmarkStart w:id="1563" w:name="_Toc471980016"/>
      <w:r w:rsidRPr="00AE1D21">
        <w:rPr>
          <w:szCs w:val="24"/>
        </w:rPr>
        <w:t xml:space="preserve">Форма </w:t>
      </w:r>
      <w:bookmarkEnd w:id="1546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64" w:name="_Toc300142269"/>
      <w:bookmarkStart w:id="1565" w:name="_Toc309735391"/>
      <w:bookmarkStart w:id="1566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64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565"/>
      <w:bookmarkEnd w:id="1566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67" w:name="_Toc439170719"/>
      <w:bookmarkStart w:id="1568" w:name="_Toc439172821"/>
      <w:bookmarkStart w:id="1569" w:name="_Toc439173263"/>
      <w:bookmarkStart w:id="1570" w:name="_Toc439238259"/>
      <w:bookmarkStart w:id="1571" w:name="_Toc439252807"/>
      <w:bookmarkStart w:id="1572" w:name="_Toc439323780"/>
      <w:bookmarkStart w:id="1573" w:name="_Toc440361415"/>
      <w:bookmarkStart w:id="1574" w:name="_Toc440376297"/>
      <w:bookmarkStart w:id="1575" w:name="_Toc440382555"/>
      <w:bookmarkStart w:id="1576" w:name="_Toc440447225"/>
      <w:bookmarkStart w:id="1577" w:name="_Toc440632386"/>
      <w:bookmarkStart w:id="1578" w:name="_Toc440875158"/>
      <w:bookmarkStart w:id="1579" w:name="_Toc441131145"/>
      <w:bookmarkStart w:id="1580" w:name="_Toc465774673"/>
      <w:bookmarkStart w:id="1581" w:name="_Toc465848902"/>
      <w:bookmarkStart w:id="1582" w:name="_Toc468876222"/>
      <w:bookmarkStart w:id="1583" w:name="_Toc469487716"/>
      <w:bookmarkStart w:id="1584" w:name="_Toc471980017"/>
      <w:r w:rsidRPr="007857E5">
        <w:rPr>
          <w:szCs w:val="24"/>
        </w:rPr>
        <w:lastRenderedPageBreak/>
        <w:t>Инструкции по заполнению</w:t>
      </w:r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85" w:name="_Ref93268095"/>
      <w:bookmarkStart w:id="1586" w:name="_Ref93268099"/>
      <w:bookmarkStart w:id="1587" w:name="_Toc98253958"/>
      <w:bookmarkStart w:id="1588" w:name="_Toc165173884"/>
      <w:bookmarkStart w:id="1589" w:name="_Toc423423678"/>
      <w:bookmarkStart w:id="1590" w:name="_Ref440272510"/>
      <w:bookmarkStart w:id="1591" w:name="_Ref440274961"/>
      <w:bookmarkStart w:id="1592" w:name="_Ref90381141"/>
      <w:bookmarkStart w:id="1593" w:name="_Toc90385121"/>
      <w:bookmarkStart w:id="1594" w:name="_Toc98253952"/>
      <w:bookmarkStart w:id="1595" w:name="_Toc165173878"/>
      <w:bookmarkStart w:id="1596" w:name="_Toc423427449"/>
      <w:bookmarkStart w:id="1597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</w:p>
    <w:p w:rsidR="00635719" w:rsidRPr="00D904EF" w:rsidRDefault="00635719" w:rsidP="00635719">
      <w:pPr>
        <w:pStyle w:val="3"/>
        <w:rPr>
          <w:szCs w:val="24"/>
        </w:rPr>
      </w:pPr>
      <w:bookmarkStart w:id="1598" w:name="_Toc90385125"/>
      <w:bookmarkStart w:id="1599" w:name="_Toc439170705"/>
      <w:bookmarkStart w:id="1600" w:name="_Toc439172807"/>
      <w:bookmarkStart w:id="1601" w:name="_Toc439173268"/>
      <w:bookmarkStart w:id="1602" w:name="_Toc439238264"/>
      <w:bookmarkStart w:id="1603" w:name="_Toc439252812"/>
      <w:bookmarkStart w:id="1604" w:name="_Toc439323785"/>
      <w:bookmarkStart w:id="1605" w:name="_Toc440361420"/>
      <w:bookmarkStart w:id="1606" w:name="_Toc440376302"/>
      <w:bookmarkStart w:id="1607" w:name="_Toc440382560"/>
      <w:bookmarkStart w:id="1608" w:name="_Toc440447230"/>
      <w:bookmarkStart w:id="1609" w:name="_Toc440632391"/>
      <w:bookmarkStart w:id="1610" w:name="_Toc440875160"/>
      <w:bookmarkStart w:id="1611" w:name="_Toc441131147"/>
      <w:bookmarkStart w:id="1612" w:name="_Toc465774675"/>
      <w:bookmarkStart w:id="1613" w:name="_Toc465848904"/>
      <w:bookmarkStart w:id="1614" w:name="_Toc468876224"/>
      <w:bookmarkStart w:id="1615" w:name="_Toc469487718"/>
      <w:bookmarkStart w:id="1616" w:name="_Toc471980019"/>
      <w:r w:rsidRPr="00D904EF">
        <w:rPr>
          <w:szCs w:val="24"/>
        </w:rPr>
        <w:t xml:space="preserve">Форма </w:t>
      </w:r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17" w:name="_Toc90385126"/>
      <w:bookmarkStart w:id="1618" w:name="_Toc98253959"/>
      <w:bookmarkStart w:id="1619" w:name="_Toc157248211"/>
      <w:bookmarkStart w:id="1620" w:name="_Toc157496580"/>
      <w:bookmarkStart w:id="1621" w:name="_Toc158206119"/>
      <w:bookmarkStart w:id="1622" w:name="_Toc164057804"/>
      <w:bookmarkStart w:id="1623" w:name="_Toc164137154"/>
      <w:bookmarkStart w:id="1624" w:name="_Toc164161314"/>
      <w:bookmarkStart w:id="1625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26" w:name="_Toc439170706"/>
      <w:bookmarkStart w:id="1627" w:name="_Toc439172808"/>
      <w:bookmarkStart w:id="1628" w:name="_Toc439173269"/>
      <w:bookmarkStart w:id="1629" w:name="_Toc439238265"/>
      <w:bookmarkStart w:id="1630" w:name="_Toc439252813"/>
      <w:bookmarkStart w:id="1631" w:name="_Toc439323786"/>
      <w:bookmarkStart w:id="1632" w:name="_Toc440361421"/>
      <w:bookmarkStart w:id="1633" w:name="_Toc440376303"/>
      <w:bookmarkStart w:id="1634" w:name="_Toc440382561"/>
      <w:bookmarkStart w:id="1635" w:name="_Toc440447231"/>
      <w:bookmarkStart w:id="1636" w:name="_Toc440632392"/>
      <w:bookmarkStart w:id="1637" w:name="_Toc440875161"/>
      <w:bookmarkStart w:id="1638" w:name="_Toc441131148"/>
      <w:bookmarkStart w:id="1639" w:name="_Toc465774676"/>
      <w:bookmarkStart w:id="1640" w:name="_Toc465848905"/>
      <w:bookmarkStart w:id="1641" w:name="_Toc468876225"/>
      <w:bookmarkStart w:id="1642" w:name="_Toc469487719"/>
      <w:bookmarkStart w:id="1643" w:name="_Toc471980020"/>
      <w:r w:rsidRPr="00D904EF">
        <w:rPr>
          <w:szCs w:val="24"/>
        </w:rPr>
        <w:lastRenderedPageBreak/>
        <w:t>Инструкции по заполнению</w:t>
      </w:r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44" w:name="_Ref440376324"/>
      <w:bookmarkStart w:id="1645" w:name="_Ref440376401"/>
      <w:bookmarkStart w:id="1646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644"/>
      <w:bookmarkEnd w:id="1645"/>
      <w:bookmarkEnd w:id="1646"/>
    </w:p>
    <w:p w:rsidR="00CA1534" w:rsidRPr="00D904EF" w:rsidRDefault="00CA1534" w:rsidP="00CA1534">
      <w:pPr>
        <w:pStyle w:val="3"/>
        <w:rPr>
          <w:szCs w:val="24"/>
        </w:rPr>
      </w:pPr>
      <w:bookmarkStart w:id="1647" w:name="_Toc440376305"/>
      <w:bookmarkStart w:id="1648" w:name="_Toc440382563"/>
      <w:bookmarkStart w:id="1649" w:name="_Toc440447233"/>
      <w:bookmarkStart w:id="1650" w:name="_Toc440632394"/>
      <w:bookmarkStart w:id="1651" w:name="_Toc440875163"/>
      <w:bookmarkStart w:id="1652" w:name="_Toc441131150"/>
      <w:bookmarkStart w:id="1653" w:name="_Toc465774678"/>
      <w:bookmarkStart w:id="1654" w:name="_Toc465848907"/>
      <w:bookmarkStart w:id="1655" w:name="_Toc468876227"/>
      <w:bookmarkStart w:id="1656" w:name="_Toc469487721"/>
      <w:bookmarkStart w:id="1657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58" w:name="_Toc440376306"/>
      <w:bookmarkStart w:id="1659" w:name="_Toc440382564"/>
      <w:bookmarkStart w:id="1660" w:name="_Toc440447234"/>
      <w:bookmarkStart w:id="1661" w:name="_Toc440632395"/>
      <w:bookmarkStart w:id="1662" w:name="_Toc440875164"/>
      <w:bookmarkStart w:id="1663" w:name="_Toc441131151"/>
      <w:bookmarkStart w:id="1664" w:name="_Toc465774679"/>
      <w:bookmarkStart w:id="1665" w:name="_Toc465848908"/>
      <w:bookmarkStart w:id="1666" w:name="_Toc468876228"/>
      <w:bookmarkStart w:id="1667" w:name="_Toc469487722"/>
      <w:bookmarkStart w:id="1668" w:name="_Toc471980023"/>
      <w:r w:rsidRPr="00D904EF">
        <w:rPr>
          <w:szCs w:val="24"/>
        </w:rPr>
        <w:lastRenderedPageBreak/>
        <w:t>Инструкции по заполнению</w:t>
      </w:r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432DF7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B62" w:rsidRDefault="00833B62">
      <w:pPr>
        <w:spacing w:line="240" w:lineRule="auto"/>
      </w:pPr>
      <w:r>
        <w:separator/>
      </w:r>
    </w:p>
  </w:endnote>
  <w:endnote w:type="continuationSeparator" w:id="0">
    <w:p w:rsidR="00833B62" w:rsidRDefault="00833B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B62" w:rsidRDefault="00833B62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B62" w:rsidRDefault="00833B62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33B62" w:rsidRDefault="00833B62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B62" w:rsidRDefault="00833B62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B62" w:rsidRDefault="00833B6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B62" w:rsidRPr="00FA0376" w:rsidRDefault="00833B62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B35701">
      <w:rPr>
        <w:noProof/>
        <w:sz w:val="16"/>
        <w:szCs w:val="16"/>
        <w:lang w:eastAsia="ru-RU"/>
      </w:rPr>
      <w:t>2</w:t>
    </w:r>
    <w:r w:rsidRPr="00FA0376">
      <w:rPr>
        <w:sz w:val="16"/>
        <w:szCs w:val="16"/>
        <w:lang w:eastAsia="ru-RU"/>
      </w:rPr>
      <w:fldChar w:fldCharType="end"/>
    </w:r>
  </w:p>
  <w:p w:rsidR="00833B62" w:rsidRPr="00EE0539" w:rsidRDefault="00833B62" w:rsidP="00832D0A">
    <w:pPr>
      <w:pStyle w:val="aff2"/>
      <w:jc w:val="center"/>
      <w:rPr>
        <w:sz w:val="18"/>
        <w:szCs w:val="18"/>
      </w:rPr>
    </w:pPr>
    <w:r w:rsidRPr="000B6EC9">
      <w:rPr>
        <w:sz w:val="18"/>
        <w:szCs w:val="18"/>
      </w:rPr>
      <w:t xml:space="preserve">Открытый запрос предложений на право заключения Договора </w:t>
    </w:r>
    <w:r w:rsidRPr="00833B62">
      <w:rPr>
        <w:sz w:val="18"/>
        <w:szCs w:val="18"/>
      </w:rPr>
      <w:t>оказания услуг по ремонту оргтехники для нужд 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B62" w:rsidRDefault="00833B6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B62" w:rsidRDefault="00833B62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B62" w:rsidRDefault="00833B62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B62" w:rsidRDefault="00833B62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B62" w:rsidRDefault="00833B62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B62" w:rsidRDefault="00833B62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B62" w:rsidRDefault="00833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B62" w:rsidRDefault="00833B62">
      <w:pPr>
        <w:spacing w:line="240" w:lineRule="auto"/>
      </w:pPr>
      <w:r>
        <w:separator/>
      </w:r>
    </w:p>
  </w:footnote>
  <w:footnote w:type="continuationSeparator" w:id="0">
    <w:p w:rsidR="00833B62" w:rsidRDefault="00833B62">
      <w:pPr>
        <w:spacing w:line="240" w:lineRule="auto"/>
      </w:pPr>
      <w:r>
        <w:continuationSeparator/>
      </w:r>
    </w:p>
  </w:footnote>
  <w:footnote w:id="1">
    <w:p w:rsidR="00833B62" w:rsidRPr="00B36685" w:rsidRDefault="00833B62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833B62" w:rsidRDefault="00833B62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833B62" w:rsidRDefault="00833B62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833B62" w:rsidRDefault="00833B62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B62" w:rsidRDefault="00833B62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B62" w:rsidRDefault="00833B62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B62" w:rsidRDefault="00833B62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B62" w:rsidRDefault="00833B62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B62" w:rsidRDefault="00833B62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B62" w:rsidRPr="00930031" w:rsidRDefault="00833B62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B62" w:rsidRDefault="00833B6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B62" w:rsidRDefault="00833B62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B62" w:rsidRDefault="00833B62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B62" w:rsidRDefault="00833B62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B62" w:rsidRDefault="00833B62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B62" w:rsidRDefault="00833B62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B62" w:rsidRDefault="00833B62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B62" w:rsidRDefault="00833B62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B62" w:rsidRDefault="00833B6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B6EC9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B03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65897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F5"/>
    <w:rsid w:val="004406A6"/>
    <w:rsid w:val="00440928"/>
    <w:rsid w:val="00443E0B"/>
    <w:rsid w:val="004444C3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2B3A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3B62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0A2E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5701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24C1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064C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6C2B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088D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1B0311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uznetsov.PN@mrsk-1.ru" TargetMode="External"/><Relationship Id="rId26" Type="http://schemas.openxmlformats.org/officeDocument/2006/relationships/footer" Target="footer5.xml"/><Relationship Id="rId39" Type="http://schemas.openxmlformats.org/officeDocument/2006/relationships/image" Target="media/image4.wmf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mailto:Kuznetsov.PN@mrsk-1.ru" TargetMode="External"/><Relationship Id="rId42" Type="http://schemas.openxmlformats.org/officeDocument/2006/relationships/header" Target="header11.xml"/><Relationship Id="rId47" Type="http://schemas.openxmlformats.org/officeDocument/2006/relationships/hyperlink" Target="mailto:doverie@mrsk-1.ru" TargetMode="External"/><Relationship Id="rId50" Type="http://schemas.openxmlformats.org/officeDocument/2006/relationships/hyperlink" Target="consultantplus://offline/ref=86C855FF9931DA9E8282C60C4DADA77D6E3EFB01C62B67668DFC4D0EA1y5xAN" TargetMode="External"/><Relationship Id="rId55" Type="http://schemas.openxmlformats.org/officeDocument/2006/relationships/header" Target="header13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eader" Target="header10.xml"/><Relationship Id="rId54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image" Target="media/image3.wmf"/><Relationship Id="rId40" Type="http://schemas.openxmlformats.org/officeDocument/2006/relationships/oleObject" Target="embeddings/oleObject3.bin"/><Relationship Id="rId45" Type="http://schemas.openxmlformats.org/officeDocument/2006/relationships/footer" Target="footer9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oleObject" Target="embeddings/oleObject1.bin"/><Relationship Id="rId49" Type="http://schemas.openxmlformats.org/officeDocument/2006/relationships/hyperlink" Target="consultantplus://offline/ref=86C855FF9931DA9E8282C60C4DADA77D6E3FF20BC62667668DFC4D0EA1y5xAN" TargetMode="External"/><Relationship Id="rId57" Type="http://schemas.openxmlformats.org/officeDocument/2006/relationships/footer" Target="footer11.xml"/><Relationship Id="rId61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eader" Target="header12.xml"/><Relationship Id="rId52" Type="http://schemas.openxmlformats.org/officeDocument/2006/relationships/hyperlink" Target="consultantplus://offline/ref=86C855FF9931DA9E8282C60C4DADA77D6E3EF501C72B67668DFC4D0EA1y5xAN" TargetMode="External"/><Relationship Id="rId6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image" Target="media/image2.wmf"/><Relationship Id="rId43" Type="http://schemas.openxmlformats.org/officeDocument/2006/relationships/footer" Target="footer8.xml"/><Relationship Id="rId48" Type="http://schemas.openxmlformats.org/officeDocument/2006/relationships/footer" Target="footer10.xml"/><Relationship Id="rId56" Type="http://schemas.openxmlformats.org/officeDocument/2006/relationships/header" Target="header14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oleObject" Target="embeddings/oleObject2.bin"/><Relationship Id="rId46" Type="http://schemas.openxmlformats.org/officeDocument/2006/relationships/hyperlink" Target="http://www.rosseti.ru/about/contacts/opinion/" TargetMode="External"/><Relationship Id="rId59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B94C7-2941-4F22-B630-5A9EC4DEF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89</Pages>
  <Words>26611</Words>
  <Characters>151686</Characters>
  <Application>Microsoft Office Word</Application>
  <DocSecurity>0</DocSecurity>
  <Lines>1264</Lines>
  <Paragraphs>355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177942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132</cp:revision>
  <cp:lastPrinted>2015-12-29T14:27:00Z</cp:lastPrinted>
  <dcterms:created xsi:type="dcterms:W3CDTF">2016-01-13T12:36:00Z</dcterms:created>
  <dcterms:modified xsi:type="dcterms:W3CDTF">2017-03-06T07:31:00Z</dcterms:modified>
</cp:coreProperties>
</file>