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E758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Филиал ПАО «МРСК Центра» - «Липецкэнерго»</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ул. 50 лет НЛМК, д. 33, г. Липецк, Россия, 398001</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 +7 (4742) 22-83-59, факс: +7 (4742) 22-46-32</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тел./прямая линия энергетиков: 8-800-50-50-115,</w:t>
                  </w:r>
                </w:p>
                <w:p w:rsidR="009E21AE" w:rsidRPr="005707D8" w:rsidRDefault="009E21AE" w:rsidP="005707D8">
                  <w:pPr>
                    <w:spacing w:line="240" w:lineRule="auto"/>
                    <w:ind w:right="-23"/>
                    <w:rPr>
                      <w:rFonts w:ascii="Helios" w:hAnsi="Helios"/>
                      <w:sz w:val="12"/>
                      <w:szCs w:val="12"/>
                    </w:rPr>
                  </w:pPr>
                  <w:r w:rsidRPr="005707D8">
                    <w:rPr>
                      <w:rFonts w:ascii="Helios" w:hAnsi="Helios"/>
                      <w:sz w:val="12"/>
                      <w:szCs w:val="12"/>
                    </w:rPr>
                    <w:t>телефон доверия: +7 (495) 747-92-99</w:t>
                  </w:r>
                </w:p>
                <w:p w:rsidR="009E21AE" w:rsidRPr="00630DDB" w:rsidRDefault="009E21AE" w:rsidP="005707D8">
                  <w:pPr>
                    <w:spacing w:line="240" w:lineRule="auto"/>
                    <w:ind w:right="-23"/>
                    <w:rPr>
                      <w:rFonts w:ascii="Helios" w:hAnsi="Helios"/>
                      <w:sz w:val="12"/>
                      <w:szCs w:val="12"/>
                      <w:lang w:val="en-US"/>
                    </w:rPr>
                  </w:pPr>
                  <w:r w:rsidRPr="005707D8">
                    <w:rPr>
                      <w:rFonts w:ascii="Helios" w:hAnsi="Helios"/>
                      <w:sz w:val="12"/>
                      <w:szCs w:val="12"/>
                      <w:lang w:val="en-US"/>
                    </w:rPr>
                    <w:t>e</w:t>
                  </w:r>
                  <w:r w:rsidRPr="00630DDB">
                    <w:rPr>
                      <w:rFonts w:ascii="Helios" w:hAnsi="Helios"/>
                      <w:sz w:val="12"/>
                      <w:szCs w:val="12"/>
                      <w:lang w:val="en-US"/>
                    </w:rPr>
                    <w:t>-</w:t>
                  </w:r>
                  <w:r w:rsidRPr="005707D8">
                    <w:rPr>
                      <w:rFonts w:ascii="Helios" w:hAnsi="Helios"/>
                      <w:sz w:val="12"/>
                      <w:szCs w:val="12"/>
                      <w:lang w:val="en-US"/>
                    </w:rPr>
                    <w:t>mail</w:t>
                  </w:r>
                  <w:r w:rsidRPr="00630DDB">
                    <w:rPr>
                      <w:rFonts w:ascii="Helios" w:hAnsi="Helios"/>
                      <w:sz w:val="12"/>
                      <w:szCs w:val="12"/>
                      <w:lang w:val="en-US"/>
                    </w:rPr>
                    <w:t xml:space="preserve">: </w:t>
                  </w:r>
                  <w:r w:rsidRPr="005707D8">
                    <w:rPr>
                      <w:rFonts w:ascii="Helios" w:hAnsi="Helios"/>
                      <w:sz w:val="12"/>
                      <w:szCs w:val="12"/>
                      <w:lang w:val="en-US"/>
                    </w:rPr>
                    <w:t>lipetskenergo</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r w:rsidRPr="00630DDB">
                    <w:rPr>
                      <w:rFonts w:ascii="Helios" w:hAnsi="Helios"/>
                      <w:sz w:val="12"/>
                      <w:szCs w:val="12"/>
                      <w:lang w:val="en-US"/>
                    </w:rPr>
                    <w:t xml:space="preserve">, </w:t>
                  </w:r>
                  <w:r w:rsidRPr="005707D8">
                    <w:rPr>
                      <w:rFonts w:ascii="Helios" w:hAnsi="Helios"/>
                      <w:sz w:val="12"/>
                      <w:szCs w:val="12"/>
                      <w:lang w:val="en-US"/>
                    </w:rPr>
                    <w:t>http</w:t>
                  </w:r>
                  <w:r w:rsidRPr="00630DDB">
                    <w:rPr>
                      <w:rFonts w:ascii="Helios" w:hAnsi="Helios"/>
                      <w:sz w:val="12"/>
                      <w:szCs w:val="12"/>
                      <w:lang w:val="en-US"/>
                    </w:rPr>
                    <w:t>://</w:t>
                  </w:r>
                  <w:r w:rsidRPr="005707D8">
                    <w:rPr>
                      <w:rFonts w:ascii="Helios" w:hAnsi="Helios"/>
                      <w:sz w:val="12"/>
                      <w:szCs w:val="12"/>
                      <w:lang w:val="en-US"/>
                    </w:rPr>
                    <w:t>www</w:t>
                  </w:r>
                  <w:r w:rsidRPr="00630DDB">
                    <w:rPr>
                      <w:rFonts w:ascii="Helios" w:hAnsi="Helios"/>
                      <w:sz w:val="12"/>
                      <w:szCs w:val="12"/>
                      <w:lang w:val="en-US"/>
                    </w:rPr>
                    <w:t>.</w:t>
                  </w:r>
                  <w:r w:rsidRPr="005707D8">
                    <w:rPr>
                      <w:rFonts w:ascii="Helios" w:hAnsi="Helios"/>
                      <w:sz w:val="12"/>
                      <w:szCs w:val="12"/>
                      <w:lang w:val="en-US"/>
                    </w:rPr>
                    <w:t>mrsk</w:t>
                  </w:r>
                  <w:r w:rsidRPr="00630DDB">
                    <w:rPr>
                      <w:rFonts w:ascii="Helios" w:hAnsi="Helios"/>
                      <w:sz w:val="12"/>
                      <w:szCs w:val="12"/>
                      <w:lang w:val="en-US"/>
                    </w:rPr>
                    <w:t>-1.</w:t>
                  </w:r>
                  <w:r w:rsidRPr="005707D8">
                    <w:rPr>
                      <w:rFonts w:ascii="Helios" w:hAnsi="Helios"/>
                      <w:sz w:val="12"/>
                      <w:szCs w:val="12"/>
                      <w:lang w:val="en-US"/>
                    </w:rPr>
                    <w:t>ru</w:t>
                  </w:r>
                </w:p>
                <w:p w:rsidR="009E21AE" w:rsidRPr="00630DDB" w:rsidRDefault="009E21AE"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707D8" w:rsidRPr="005707D8" w:rsidRDefault="005707D8" w:rsidP="005707D8">
      <w:pPr>
        <w:spacing w:line="240" w:lineRule="auto"/>
        <w:jc w:val="right"/>
        <w:rPr>
          <w:sz w:val="24"/>
          <w:szCs w:val="24"/>
        </w:rPr>
      </w:pPr>
      <w:r w:rsidRPr="005707D8">
        <w:rPr>
          <w:sz w:val="24"/>
          <w:szCs w:val="24"/>
        </w:rPr>
        <w:t>Председатель закупочной комиссии -</w:t>
      </w:r>
    </w:p>
    <w:p w:rsidR="005707D8" w:rsidRPr="005707D8" w:rsidRDefault="005707D8" w:rsidP="005707D8">
      <w:pPr>
        <w:spacing w:line="240" w:lineRule="auto"/>
        <w:jc w:val="right"/>
        <w:rPr>
          <w:sz w:val="24"/>
          <w:szCs w:val="24"/>
        </w:rPr>
      </w:pPr>
      <w:r w:rsidRPr="005707D8">
        <w:rPr>
          <w:sz w:val="24"/>
          <w:szCs w:val="24"/>
        </w:rPr>
        <w:t>заместитель генерального директора – директор</w:t>
      </w:r>
    </w:p>
    <w:p w:rsidR="005707D8" w:rsidRPr="005707D8" w:rsidRDefault="005707D8" w:rsidP="005707D8">
      <w:pPr>
        <w:spacing w:line="240" w:lineRule="auto"/>
        <w:jc w:val="right"/>
        <w:rPr>
          <w:sz w:val="24"/>
          <w:szCs w:val="24"/>
        </w:rPr>
      </w:pPr>
      <w:r w:rsidRPr="005707D8">
        <w:rPr>
          <w:sz w:val="24"/>
          <w:szCs w:val="24"/>
        </w:rPr>
        <w:t xml:space="preserve"> филиала ПАО «МРСК Центра» - «Липецкэнерго»</w:t>
      </w:r>
    </w:p>
    <w:p w:rsidR="005707D8" w:rsidRPr="005707D8" w:rsidRDefault="005707D8" w:rsidP="005707D8">
      <w:pPr>
        <w:spacing w:line="240" w:lineRule="auto"/>
        <w:jc w:val="right"/>
        <w:rPr>
          <w:sz w:val="24"/>
          <w:szCs w:val="24"/>
        </w:rPr>
      </w:pPr>
    </w:p>
    <w:p w:rsidR="005707D8" w:rsidRPr="005707D8" w:rsidRDefault="005707D8" w:rsidP="005707D8">
      <w:pPr>
        <w:spacing w:line="240" w:lineRule="auto"/>
        <w:jc w:val="right"/>
        <w:rPr>
          <w:sz w:val="24"/>
          <w:szCs w:val="24"/>
        </w:rPr>
      </w:pPr>
      <w:r w:rsidRPr="005707D8">
        <w:rPr>
          <w:sz w:val="24"/>
          <w:szCs w:val="24"/>
        </w:rPr>
        <w:t>____________________ С.А. Коваль</w:t>
      </w:r>
    </w:p>
    <w:p w:rsidR="007556FF" w:rsidRPr="00C12FA4" w:rsidRDefault="007556FF" w:rsidP="007556FF">
      <w:pPr>
        <w:spacing w:line="240" w:lineRule="auto"/>
        <w:jc w:val="right"/>
        <w:rPr>
          <w:sz w:val="24"/>
          <w:szCs w:val="24"/>
        </w:rPr>
      </w:pPr>
    </w:p>
    <w:p w:rsidR="007556FF" w:rsidRPr="00C12FA4" w:rsidRDefault="00630DDB" w:rsidP="007556FF">
      <w:pPr>
        <w:ind w:left="5670" w:firstLine="0"/>
        <w:jc w:val="right"/>
        <w:rPr>
          <w:sz w:val="24"/>
          <w:szCs w:val="24"/>
        </w:rPr>
      </w:pPr>
      <w:r>
        <w:rPr>
          <w:sz w:val="24"/>
          <w:szCs w:val="24"/>
        </w:rPr>
        <w:t xml:space="preserve"> «18</w:t>
      </w:r>
      <w:r w:rsidR="007556FF" w:rsidRPr="00C12FA4">
        <w:rPr>
          <w:sz w:val="24"/>
          <w:szCs w:val="24"/>
        </w:rPr>
        <w:t xml:space="preserve">» </w:t>
      </w:r>
      <w:r w:rsidR="005707D8">
        <w:rPr>
          <w:sz w:val="24"/>
          <w:szCs w:val="24"/>
        </w:rPr>
        <w:t>сентября</w:t>
      </w:r>
      <w:r w:rsidR="007556FF" w:rsidRPr="00C12FA4">
        <w:rPr>
          <w:sz w:val="24"/>
          <w:szCs w:val="24"/>
        </w:rPr>
        <w:t xml:space="preserve"> </w:t>
      </w:r>
      <w:r w:rsidR="009C1997">
        <w:rPr>
          <w:sz w:val="24"/>
          <w:szCs w:val="24"/>
        </w:rPr>
        <w:t>2018</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2420F7" w:rsidP="007556FF">
      <w:pPr>
        <w:spacing w:line="240" w:lineRule="auto"/>
        <w:ind w:left="6804" w:firstLine="0"/>
        <w:rPr>
          <w:b/>
          <w:kern w:val="36"/>
          <w:sz w:val="24"/>
          <w:szCs w:val="24"/>
        </w:rPr>
      </w:pPr>
      <w:r>
        <w:rPr>
          <w:b/>
          <w:kern w:val="36"/>
          <w:sz w:val="24"/>
          <w:szCs w:val="24"/>
        </w:rPr>
        <w:t>Протокол № 0360</w:t>
      </w:r>
      <w:r w:rsidR="005707D8">
        <w:rPr>
          <w:b/>
          <w:kern w:val="36"/>
          <w:sz w:val="24"/>
          <w:szCs w:val="24"/>
        </w:rPr>
        <w:t>ЛП-18</w:t>
      </w:r>
    </w:p>
    <w:p w:rsidR="007556FF" w:rsidRPr="00C12FA4" w:rsidRDefault="005707D8" w:rsidP="007556FF">
      <w:pPr>
        <w:spacing w:line="240" w:lineRule="auto"/>
        <w:ind w:left="6804" w:firstLine="0"/>
        <w:rPr>
          <w:b/>
          <w:kern w:val="36"/>
          <w:sz w:val="24"/>
          <w:szCs w:val="24"/>
        </w:rPr>
      </w:pPr>
      <w:r>
        <w:rPr>
          <w:b/>
          <w:kern w:val="36"/>
          <w:sz w:val="24"/>
          <w:szCs w:val="24"/>
        </w:rPr>
        <w:t>от «13</w:t>
      </w:r>
      <w:r w:rsidR="007556FF" w:rsidRPr="00C12FA4">
        <w:rPr>
          <w:b/>
          <w:kern w:val="36"/>
          <w:sz w:val="24"/>
          <w:szCs w:val="24"/>
        </w:rPr>
        <w:t xml:space="preserve">» </w:t>
      </w:r>
      <w:r>
        <w:rPr>
          <w:b/>
          <w:kern w:val="36"/>
          <w:sz w:val="24"/>
          <w:szCs w:val="24"/>
        </w:rPr>
        <w:t>сентября</w:t>
      </w:r>
      <w:r w:rsidR="007556FF" w:rsidRPr="00C12FA4">
        <w:rPr>
          <w:b/>
          <w:kern w:val="36"/>
          <w:sz w:val="24"/>
          <w:szCs w:val="24"/>
        </w:rPr>
        <w:t xml:space="preserve"> </w:t>
      </w:r>
      <w:r w:rsidR="009C1997">
        <w:rPr>
          <w:b/>
          <w:kern w:val="36"/>
          <w:sz w:val="24"/>
          <w:szCs w:val="24"/>
        </w:rPr>
        <w:t>2018</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r w:rsidR="005707D8" w:rsidRPr="005707D8">
        <w:rPr>
          <w:b/>
          <w:sz w:val="24"/>
          <w:szCs w:val="24"/>
        </w:rPr>
        <w:t xml:space="preserve">Договора на </w:t>
      </w:r>
      <w:r w:rsidR="005707D8" w:rsidRPr="005707D8">
        <w:rPr>
          <w:b/>
          <w:iCs/>
          <w:sz w:val="24"/>
          <w:szCs w:val="24"/>
        </w:rPr>
        <w:t xml:space="preserve">выполнение работ </w:t>
      </w:r>
      <w:r w:rsidR="002420F7" w:rsidRPr="002420F7">
        <w:rPr>
          <w:b/>
          <w:iCs/>
          <w:sz w:val="24"/>
          <w:szCs w:val="24"/>
        </w:rPr>
        <w:t>по техническому обслуживанию легковых автомобилей</w:t>
      </w:r>
      <w:r w:rsidR="005707D8" w:rsidRPr="005707D8">
        <w:rPr>
          <w:b/>
          <w:iCs/>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bookmarkStart w:id="6" w:name="_GoBack"/>
      <w:bookmarkEnd w:id="6"/>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5707D8" w:rsidP="007556FF">
      <w:pPr>
        <w:spacing w:line="240" w:lineRule="auto"/>
        <w:ind w:firstLine="0"/>
        <w:jc w:val="center"/>
        <w:rPr>
          <w:sz w:val="24"/>
          <w:szCs w:val="24"/>
        </w:rPr>
      </w:pPr>
      <w:r>
        <w:rPr>
          <w:sz w:val="24"/>
          <w:szCs w:val="24"/>
        </w:rPr>
        <w:t>г. Липецк</w:t>
      </w:r>
      <w:r w:rsidR="007556FF" w:rsidRPr="00C12FA4">
        <w:rPr>
          <w:sz w:val="24"/>
          <w:szCs w:val="24"/>
        </w:rPr>
        <w:br/>
      </w:r>
      <w:r w:rsidR="009C1997">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9748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97484"/>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707D8" w:rsidRPr="005707D8">
        <w:rPr>
          <w:bCs w:val="0"/>
          <w:iCs/>
          <w:sz w:val="24"/>
          <w:szCs w:val="24"/>
          <w:lang w:eastAsia="ru-RU"/>
        </w:rPr>
        <w:t>Бронников Никита Юрьевич</w:t>
      </w:r>
      <w:r w:rsidR="005707D8">
        <w:rPr>
          <w:bCs w:val="0"/>
          <w:iCs/>
          <w:sz w:val="24"/>
          <w:szCs w:val="24"/>
          <w:lang w:eastAsia="ru-RU"/>
        </w:rPr>
        <w:t>, контактный телефон</w:t>
      </w:r>
      <w:r w:rsidR="005707D8" w:rsidRPr="005707D8">
        <w:rPr>
          <w:bCs w:val="0"/>
          <w:iCs/>
          <w:sz w:val="24"/>
          <w:szCs w:val="24"/>
          <w:lang w:eastAsia="ru-RU"/>
        </w:rPr>
        <w:t xml:space="preserve">: (4742) 22-83-03, </w:t>
      </w:r>
      <w:r w:rsidR="005707D8" w:rsidRPr="005707D8">
        <w:rPr>
          <w:bCs w:val="0"/>
          <w:sz w:val="24"/>
          <w:szCs w:val="24"/>
          <w:lang w:eastAsia="ru-RU"/>
        </w:rPr>
        <w:t xml:space="preserve">адрес электронной почты: </w:t>
      </w:r>
      <w:r w:rsidR="005707D8" w:rsidRPr="005707D8">
        <w:rPr>
          <w:bCs w:val="0"/>
          <w:color w:val="0000FF"/>
          <w:sz w:val="24"/>
          <w:szCs w:val="24"/>
          <w:u w:val="single"/>
          <w:lang w:val="en-US" w:eastAsia="ru-RU"/>
        </w:rPr>
        <w:t>bronni</w:t>
      </w:r>
      <w:r w:rsidR="005707D8" w:rsidRPr="005707D8">
        <w:rPr>
          <w:bCs w:val="0"/>
          <w:color w:val="0000FF"/>
          <w:sz w:val="24"/>
          <w:szCs w:val="24"/>
          <w:u w:val="single"/>
          <w:lang w:eastAsia="ru-RU"/>
        </w:rPr>
        <w:t>ov.</w:t>
      </w:r>
      <w:r w:rsidR="005707D8" w:rsidRPr="005707D8">
        <w:rPr>
          <w:bCs w:val="0"/>
          <w:color w:val="0000FF"/>
          <w:sz w:val="24"/>
          <w:szCs w:val="24"/>
          <w:u w:val="single"/>
          <w:lang w:val="en-US" w:eastAsia="ru-RU"/>
        </w:rPr>
        <w:t>nu</w:t>
      </w:r>
      <w:r w:rsidR="005707D8" w:rsidRPr="005707D8">
        <w:rPr>
          <w:bCs w:val="0"/>
          <w:color w:val="0000FF"/>
          <w:sz w:val="24"/>
          <w:szCs w:val="24"/>
          <w:u w:val="single"/>
          <w:lang w:eastAsia="ru-RU"/>
        </w:rPr>
        <w:t>@mrsk-1.ru</w:t>
      </w:r>
      <w:r w:rsidRPr="005707D8">
        <w:rPr>
          <w:iCs/>
          <w:sz w:val="24"/>
          <w:szCs w:val="24"/>
        </w:rPr>
        <w:t>, ответственное лицо –</w:t>
      </w:r>
      <w:r w:rsidRPr="005707D8">
        <w:rPr>
          <w:sz w:val="24"/>
          <w:szCs w:val="24"/>
        </w:rPr>
        <w:t xml:space="preserve"> </w:t>
      </w:r>
      <w:r w:rsidR="005707D8" w:rsidRPr="005707D8">
        <w:rPr>
          <w:iCs/>
          <w:sz w:val="24"/>
          <w:szCs w:val="24"/>
        </w:rPr>
        <w:t>Телятник Валентина Сергеевна, контактный телефон: (4742) 22-83-04</w:t>
      </w:r>
      <w:r w:rsidR="00467A32" w:rsidRPr="005707D8">
        <w:rPr>
          <w:sz w:val="24"/>
          <w:szCs w:val="24"/>
        </w:rPr>
        <w:t xml:space="preserve">, адрес электронной почты: </w:t>
      </w:r>
      <w:hyperlink r:id="rId16" w:history="1">
        <w:r w:rsidR="005707D8" w:rsidRPr="005707D8">
          <w:rPr>
            <w:rStyle w:val="a7"/>
            <w:sz w:val="24"/>
            <w:szCs w:val="24"/>
          </w:rPr>
          <w:t>T</w:t>
        </w:r>
        <w:r w:rsidR="005707D8" w:rsidRPr="005707D8">
          <w:rPr>
            <w:rStyle w:val="a7"/>
            <w:sz w:val="24"/>
            <w:szCs w:val="24"/>
            <w:lang w:val="en-US"/>
          </w:rPr>
          <w:t>elyatnik</w:t>
        </w:r>
        <w:r w:rsidR="005707D8" w:rsidRPr="005707D8">
          <w:rPr>
            <w:rStyle w:val="a7"/>
            <w:sz w:val="24"/>
            <w:szCs w:val="24"/>
          </w:rPr>
          <w:t>.V</w:t>
        </w:r>
        <w:r w:rsidR="005707D8" w:rsidRPr="005707D8">
          <w:rPr>
            <w:rStyle w:val="a7"/>
            <w:sz w:val="24"/>
            <w:szCs w:val="24"/>
            <w:lang w:val="en-US"/>
          </w:rPr>
          <w:t>S</w:t>
        </w:r>
        <w:r w:rsidR="005707D8" w:rsidRPr="005707D8">
          <w:rPr>
            <w:rStyle w:val="a7"/>
            <w:sz w:val="24"/>
            <w:szCs w:val="24"/>
          </w:rPr>
          <w:t>@mrsk-1.ru</w:t>
        </w:r>
      </w:hyperlink>
      <w:r w:rsidR="005707D8" w:rsidRPr="005707D8">
        <w:rPr>
          <w:sz w:val="24"/>
          <w:szCs w:val="24"/>
        </w:rPr>
        <w:t>,</w:t>
      </w:r>
      <w:r w:rsidR="00862664" w:rsidRPr="005707D8">
        <w:rPr>
          <w:sz w:val="24"/>
          <w:szCs w:val="24"/>
        </w:rPr>
        <w:t xml:space="preserve"> </w:t>
      </w:r>
      <w:r w:rsidR="004B5EB3" w:rsidRPr="005707D8">
        <w:rPr>
          <w:iCs/>
          <w:sz w:val="24"/>
          <w:szCs w:val="24"/>
        </w:rPr>
        <w:t>Извещени</w:t>
      </w:r>
      <w:r w:rsidRPr="005707D8">
        <w:rPr>
          <w:iCs/>
          <w:sz w:val="24"/>
          <w:szCs w:val="24"/>
        </w:rPr>
        <w:t>ем</w:t>
      </w:r>
      <w:r w:rsidRPr="005707D8">
        <w:rPr>
          <w:sz w:val="24"/>
          <w:szCs w:val="24"/>
        </w:rPr>
        <w:t xml:space="preserve"> о проведении открытого </w:t>
      </w:r>
      <w:r w:rsidRPr="005707D8">
        <w:rPr>
          <w:iCs/>
          <w:sz w:val="24"/>
          <w:szCs w:val="24"/>
        </w:rPr>
        <w:t>запроса предложений</w:t>
      </w:r>
      <w:r w:rsidRPr="005707D8">
        <w:rPr>
          <w:sz w:val="24"/>
          <w:szCs w:val="24"/>
        </w:rPr>
        <w:t xml:space="preserve">, опубликованным </w:t>
      </w:r>
      <w:r w:rsidRPr="005707D8">
        <w:rPr>
          <w:b/>
          <w:sz w:val="24"/>
          <w:szCs w:val="24"/>
        </w:rPr>
        <w:t>«</w:t>
      </w:r>
      <w:r w:rsidR="00630DDB">
        <w:rPr>
          <w:b/>
          <w:sz w:val="24"/>
          <w:szCs w:val="24"/>
        </w:rPr>
        <w:t>18</w:t>
      </w:r>
      <w:r w:rsidRPr="005707D8">
        <w:rPr>
          <w:b/>
          <w:sz w:val="24"/>
          <w:szCs w:val="24"/>
        </w:rPr>
        <w:t xml:space="preserve">» </w:t>
      </w:r>
      <w:r w:rsidR="005707D8" w:rsidRPr="005707D8">
        <w:rPr>
          <w:b/>
          <w:sz w:val="24"/>
          <w:szCs w:val="24"/>
        </w:rPr>
        <w:t>сентября</w:t>
      </w:r>
      <w:r w:rsidRPr="005707D8">
        <w:rPr>
          <w:b/>
          <w:sz w:val="24"/>
          <w:szCs w:val="24"/>
        </w:rPr>
        <w:t xml:space="preserve"> </w:t>
      </w:r>
      <w:r w:rsidR="009C1997" w:rsidRPr="005707D8">
        <w:rPr>
          <w:b/>
          <w:sz w:val="24"/>
          <w:szCs w:val="24"/>
        </w:rPr>
        <w:t>2018</w:t>
      </w:r>
      <w:r w:rsidRPr="005707D8">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707D8">
        <w:rPr>
          <w:sz w:val="24"/>
          <w:szCs w:val="24"/>
        </w:rPr>
        <w:t xml:space="preserve">, </w:t>
      </w:r>
      <w:r w:rsidR="005707D8" w:rsidRPr="005707D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5707D8">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5707D8" w:rsidRPr="005707D8">
        <w:rPr>
          <w:sz w:val="24"/>
          <w:szCs w:val="24"/>
        </w:rPr>
        <w:t xml:space="preserve">Договора на </w:t>
      </w:r>
      <w:r w:rsidR="005707D8" w:rsidRPr="005707D8">
        <w:rPr>
          <w:iCs/>
          <w:sz w:val="24"/>
          <w:szCs w:val="24"/>
        </w:rPr>
        <w:t xml:space="preserve">выполнение работ </w:t>
      </w:r>
      <w:r w:rsidR="002420F7" w:rsidRPr="002420F7">
        <w:rPr>
          <w:iCs/>
          <w:sz w:val="24"/>
          <w:szCs w:val="24"/>
        </w:rPr>
        <w:t>по техническому обслуживанию легковых автомобилей</w:t>
      </w:r>
      <w:r w:rsidR="005707D8" w:rsidRPr="005707D8">
        <w:rPr>
          <w:iCs/>
          <w:sz w:val="24"/>
          <w:szCs w:val="24"/>
        </w:rPr>
        <w:t xml:space="preserve"> для нужд ПАО «МРСК Центра» (филиала «Липецкэнерго</w:t>
      </w:r>
      <w:r w:rsidR="00862664" w:rsidRPr="005707D8">
        <w:rPr>
          <w:sz w:val="24"/>
          <w:szCs w:val="24"/>
        </w:rPr>
        <w:t>, расположенного по адресу: РФ, 398001,</w:t>
      </w:r>
      <w:r w:rsidR="005707D8" w:rsidRPr="005707D8">
        <w:rPr>
          <w:sz w:val="24"/>
          <w:szCs w:val="24"/>
        </w:rPr>
        <w:t xml:space="preserve"> г. Липецк, ул. 50-лет НЛМК, 33</w:t>
      </w:r>
      <w:r w:rsidR="00862664" w:rsidRPr="005707D8">
        <w:rPr>
          <w:sz w:val="24"/>
          <w:szCs w:val="24"/>
        </w:rPr>
        <w:t>)</w:t>
      </w:r>
      <w:r w:rsidRPr="005707D8">
        <w:rPr>
          <w:sz w:val="24"/>
          <w:szCs w:val="24"/>
        </w:rPr>
        <w:t>.</w:t>
      </w:r>
      <w:bookmarkEnd w:id="12"/>
      <w:bookmarkEnd w:id="13"/>
      <w:bookmarkEnd w:id="14"/>
    </w:p>
    <w:p w:rsidR="00717F60" w:rsidRPr="005707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5707D8">
        <w:rPr>
          <w:sz w:val="24"/>
          <w:szCs w:val="24"/>
        </w:rPr>
        <w:t>З</w:t>
      </w:r>
      <w:r w:rsidRPr="005707D8">
        <w:rPr>
          <w:sz w:val="24"/>
          <w:szCs w:val="24"/>
        </w:rPr>
        <w:t xml:space="preserve">апрос предложений проводится в соответствии с правилами и с использованием функционала </w:t>
      </w:r>
      <w:r w:rsidR="007264F9" w:rsidRPr="005707D8">
        <w:rPr>
          <w:sz w:val="24"/>
          <w:szCs w:val="24"/>
        </w:rPr>
        <w:t xml:space="preserve">электронной торговой площадки ПАО «Россети» </w:t>
      </w:r>
      <w:hyperlink r:id="rId19" w:history="1">
        <w:r w:rsidR="005707D8" w:rsidRPr="005707D8">
          <w:rPr>
            <w:rStyle w:val="a7"/>
            <w:sz w:val="24"/>
            <w:szCs w:val="24"/>
          </w:rPr>
          <w:t>etp.rosseti.ru</w:t>
        </w:r>
      </w:hyperlink>
      <w:r w:rsidR="007264F9" w:rsidRPr="005707D8">
        <w:rPr>
          <w:sz w:val="24"/>
          <w:szCs w:val="24"/>
        </w:rPr>
        <w:t xml:space="preserve"> </w:t>
      </w:r>
      <w:r w:rsidR="00702B2C" w:rsidRPr="005707D8">
        <w:rPr>
          <w:sz w:val="24"/>
          <w:szCs w:val="24"/>
        </w:rPr>
        <w:t>(далее — ЭТП)</w:t>
      </w:r>
      <w:r w:rsidR="005B75A6" w:rsidRPr="005707D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582F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82FF3">
        <w:rPr>
          <w:sz w:val="24"/>
          <w:szCs w:val="24"/>
        </w:rPr>
        <w:t xml:space="preserve">заключения </w:t>
      </w:r>
      <w:bookmarkEnd w:id="18"/>
      <w:r w:rsidR="00582FF3" w:rsidRPr="00582FF3">
        <w:rPr>
          <w:sz w:val="24"/>
          <w:szCs w:val="24"/>
        </w:rPr>
        <w:t xml:space="preserve">Договора на </w:t>
      </w:r>
      <w:r w:rsidR="00582FF3" w:rsidRPr="00582FF3">
        <w:rPr>
          <w:iCs/>
          <w:sz w:val="24"/>
          <w:szCs w:val="24"/>
        </w:rPr>
        <w:t xml:space="preserve">выполнение работ </w:t>
      </w:r>
      <w:r w:rsidR="002420F7" w:rsidRPr="002420F7">
        <w:rPr>
          <w:iCs/>
          <w:sz w:val="24"/>
          <w:szCs w:val="24"/>
        </w:rPr>
        <w:t>по техническому обслуживанию легковых автомобилей</w:t>
      </w:r>
      <w:r w:rsidR="00582FF3" w:rsidRPr="00582FF3">
        <w:rPr>
          <w:iCs/>
          <w:sz w:val="24"/>
          <w:szCs w:val="24"/>
        </w:rPr>
        <w:t xml:space="preserve"> для нужд ПАО «МРСК Центра» (филиала «Липецкэнерго»)</w:t>
      </w:r>
      <w:r w:rsidR="00702B2C" w:rsidRPr="00582FF3">
        <w:rPr>
          <w:sz w:val="24"/>
          <w:szCs w:val="24"/>
        </w:rPr>
        <w:t>.</w:t>
      </w:r>
    </w:p>
    <w:p w:rsidR="008C4223" w:rsidRPr="00582FF3" w:rsidRDefault="008C4223" w:rsidP="00750D4A">
      <w:pPr>
        <w:keepNext/>
        <w:autoSpaceDE w:val="0"/>
        <w:autoSpaceDN w:val="0"/>
        <w:spacing w:line="264" w:lineRule="auto"/>
        <w:ind w:firstLine="540"/>
        <w:rPr>
          <w:sz w:val="24"/>
          <w:szCs w:val="24"/>
          <w:lang w:eastAsia="ru-RU"/>
        </w:rPr>
      </w:pPr>
      <w:r w:rsidRPr="00582FF3">
        <w:rPr>
          <w:sz w:val="24"/>
          <w:szCs w:val="24"/>
        </w:rPr>
        <w:t xml:space="preserve">Количество лотов: </w:t>
      </w:r>
      <w:r w:rsidRPr="00582FF3">
        <w:rPr>
          <w:b/>
          <w:sz w:val="24"/>
          <w:szCs w:val="24"/>
        </w:rPr>
        <w:t>1 (один)</w:t>
      </w:r>
      <w:r w:rsidRPr="00582FF3">
        <w:rPr>
          <w:sz w:val="24"/>
          <w:szCs w:val="24"/>
        </w:rPr>
        <w:t>.</w:t>
      </w:r>
    </w:p>
    <w:bookmarkEnd w:id="19"/>
    <w:p w:rsidR="00804801" w:rsidRPr="00582FF3" w:rsidRDefault="00B5344A" w:rsidP="00750D4A">
      <w:pPr>
        <w:pStyle w:val="a"/>
        <w:keepNext/>
        <w:numPr>
          <w:ilvl w:val="0"/>
          <w:numId w:val="0"/>
        </w:numPr>
        <w:spacing w:line="264" w:lineRule="auto"/>
        <w:ind w:left="360" w:hanging="360"/>
        <w:rPr>
          <w:sz w:val="24"/>
          <w:szCs w:val="24"/>
        </w:rPr>
      </w:pPr>
      <w:r w:rsidRPr="00582FF3">
        <w:rPr>
          <w:sz w:val="24"/>
          <w:szCs w:val="24"/>
        </w:rPr>
        <w:t xml:space="preserve">Частичное </w:t>
      </w:r>
      <w:r w:rsidR="00BE644E" w:rsidRPr="00582FF3">
        <w:rPr>
          <w:sz w:val="24"/>
          <w:szCs w:val="24"/>
        </w:rPr>
        <w:t>выполнение работ</w:t>
      </w:r>
      <w:r w:rsidRPr="00582FF3">
        <w:rPr>
          <w:sz w:val="24"/>
          <w:szCs w:val="24"/>
        </w:rPr>
        <w:t xml:space="preserve"> не допускается.</w:t>
      </w:r>
    </w:p>
    <w:p w:rsidR="00717F60" w:rsidRPr="00582FF3" w:rsidRDefault="008D2928" w:rsidP="00582FF3">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37"/>
      <w:r w:rsidRPr="00582FF3">
        <w:rPr>
          <w:sz w:val="24"/>
          <w:szCs w:val="24"/>
        </w:rPr>
        <w:t>Сроки</w:t>
      </w:r>
      <w:r w:rsidR="00717F60" w:rsidRPr="00582FF3">
        <w:rPr>
          <w:sz w:val="24"/>
          <w:szCs w:val="24"/>
        </w:rPr>
        <w:t xml:space="preserve"> </w:t>
      </w:r>
      <w:r w:rsidR="00BE644E" w:rsidRPr="00582FF3">
        <w:rPr>
          <w:sz w:val="24"/>
          <w:szCs w:val="24"/>
        </w:rPr>
        <w:t>выполнения работ</w:t>
      </w:r>
      <w:r w:rsidR="00717F60" w:rsidRPr="00582FF3">
        <w:rPr>
          <w:sz w:val="24"/>
          <w:szCs w:val="24"/>
        </w:rPr>
        <w:t xml:space="preserve">: </w:t>
      </w:r>
      <w:r w:rsidR="00582FF3" w:rsidRPr="00582FF3">
        <w:rPr>
          <w:b/>
          <w:sz w:val="24"/>
          <w:szCs w:val="24"/>
        </w:rPr>
        <w:t xml:space="preserve">с 08.01.2019 г. по 31.12.2019 г., </w:t>
      </w:r>
      <w:r w:rsidR="00582FF3" w:rsidRPr="00582FF3">
        <w:rPr>
          <w:sz w:val="24"/>
          <w:szCs w:val="24"/>
        </w:rPr>
        <w:t>согласно заявок, представленных сотрудниками СМиТ филиала</w:t>
      </w:r>
      <w:r w:rsidR="00717F60" w:rsidRPr="00582FF3">
        <w:rPr>
          <w:sz w:val="24"/>
          <w:szCs w:val="24"/>
        </w:rPr>
        <w:t>.</w:t>
      </w:r>
      <w:bookmarkEnd w:id="20"/>
    </w:p>
    <w:p w:rsidR="008D2928" w:rsidRPr="00582FF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582FF3">
        <w:rPr>
          <w:sz w:val="24"/>
          <w:szCs w:val="24"/>
        </w:rPr>
        <w:t>Выполнение работ</w:t>
      </w:r>
      <w:r w:rsidR="00366652" w:rsidRPr="00582FF3">
        <w:rPr>
          <w:sz w:val="24"/>
          <w:szCs w:val="24"/>
        </w:rPr>
        <w:t xml:space="preserve"> Участником будет осуществляться </w:t>
      </w:r>
      <w:r w:rsidR="00582FF3" w:rsidRPr="00582FF3">
        <w:rPr>
          <w:sz w:val="24"/>
          <w:szCs w:val="24"/>
        </w:rPr>
        <w:t>на территории г. Липецка и Липецкой  области</w:t>
      </w:r>
      <w:r w:rsidR="00366652" w:rsidRPr="00582FF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582FF3" w:rsidRPr="00582FF3">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DF0011" w:rsidRPr="00DF0011">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582FF3">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rsidRPr="00582FF3">
        <w:fldChar w:fldCharType="begin"/>
      </w:r>
      <w:r w:rsidR="004E0F05" w:rsidRPr="00582FF3">
        <w:instrText xml:space="preserve"> REF _Ref440279062 \r \h  \* MERGEFORMAT </w:instrText>
      </w:r>
      <w:r w:rsidR="004E0F05" w:rsidRPr="00582FF3">
        <w:fldChar w:fldCharType="separate"/>
      </w:r>
      <w:r w:rsidR="00644A23" w:rsidRPr="00582FF3">
        <w:rPr>
          <w:sz w:val="24"/>
          <w:szCs w:val="24"/>
        </w:rPr>
        <w:t>б)</w:t>
      </w:r>
      <w:r w:rsidR="004E0F05" w:rsidRPr="00582FF3">
        <w:fldChar w:fldCharType="end"/>
      </w:r>
      <w:r w:rsidR="00FA5339" w:rsidRPr="00582FF3">
        <w:rPr>
          <w:sz w:val="24"/>
          <w:szCs w:val="24"/>
        </w:rPr>
        <w:t>,</w:t>
      </w:r>
      <w:r w:rsidR="007638F4" w:rsidRPr="00582FF3">
        <w:rPr>
          <w:sz w:val="24"/>
          <w:szCs w:val="24"/>
        </w:rPr>
        <w:t xml:space="preserve"> </w:t>
      </w:r>
      <w:r w:rsidR="004E0F05" w:rsidRPr="00582FF3">
        <w:fldChar w:fldCharType="begin"/>
      </w:r>
      <w:r w:rsidR="004E0F05" w:rsidRPr="00582FF3">
        <w:instrText xml:space="preserve"> REF _Ref440372326 \r \h  \* MERGEFORMAT </w:instrText>
      </w:r>
      <w:r w:rsidR="004E0F05" w:rsidRPr="00582FF3">
        <w:fldChar w:fldCharType="separate"/>
      </w:r>
      <w:r w:rsidR="00644A23" w:rsidRPr="00582FF3">
        <w:rPr>
          <w:sz w:val="24"/>
          <w:szCs w:val="24"/>
        </w:rPr>
        <w:t>е)</w:t>
      </w:r>
      <w:r w:rsidR="004E0F05" w:rsidRPr="00582FF3">
        <w:fldChar w:fldCharType="end"/>
      </w:r>
      <w:r w:rsidR="007638F4" w:rsidRPr="00582FF3">
        <w:rPr>
          <w:sz w:val="24"/>
          <w:szCs w:val="24"/>
        </w:rPr>
        <w:t>,</w:t>
      </w:r>
      <w:r w:rsidR="00FA5339" w:rsidRPr="00582FF3">
        <w:rPr>
          <w:sz w:val="24"/>
          <w:szCs w:val="24"/>
        </w:rPr>
        <w:t xml:space="preserve"> </w:t>
      </w:r>
      <w:r w:rsidR="00812BD9" w:rsidRPr="00582FF3">
        <w:fldChar w:fldCharType="begin"/>
      </w:r>
      <w:r w:rsidR="001653DA" w:rsidRPr="00582FF3">
        <w:instrText xml:space="preserve"> REF _Ref440371812 \r \h  \* MERGEFORMAT </w:instrText>
      </w:r>
      <w:r w:rsidR="00812BD9" w:rsidRPr="00582FF3">
        <w:fldChar w:fldCharType="separate"/>
      </w:r>
      <w:r w:rsidR="00644A23" w:rsidRPr="00582FF3">
        <w:rPr>
          <w:sz w:val="24"/>
          <w:szCs w:val="24"/>
        </w:rPr>
        <w:t>н)</w:t>
      </w:r>
      <w:r w:rsidR="00812BD9" w:rsidRPr="00582FF3">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630D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630DDB">
        <w:rPr>
          <w:bCs w:val="0"/>
          <w:sz w:val="24"/>
          <w:szCs w:val="24"/>
        </w:rPr>
        <w:t xml:space="preserve">Начальная (максимальная) цена </w:t>
      </w:r>
      <w:r w:rsidR="00123C70" w:rsidRPr="00630DDB">
        <w:rPr>
          <w:bCs w:val="0"/>
          <w:sz w:val="24"/>
          <w:szCs w:val="24"/>
        </w:rPr>
        <w:t>Договор</w:t>
      </w:r>
      <w:r w:rsidRPr="00630DDB">
        <w:rPr>
          <w:bCs w:val="0"/>
          <w:sz w:val="24"/>
          <w:szCs w:val="24"/>
        </w:rPr>
        <w:t>а</w:t>
      </w:r>
      <w:r w:rsidR="00216641" w:rsidRPr="00630DDB">
        <w:rPr>
          <w:bCs w:val="0"/>
          <w:sz w:val="24"/>
          <w:szCs w:val="24"/>
        </w:rPr>
        <w:t>:</w:t>
      </w:r>
      <w:bookmarkEnd w:id="425"/>
    </w:p>
    <w:p w:rsidR="00717F60" w:rsidRPr="002420F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30DDB">
        <w:rPr>
          <w:b/>
          <w:bCs w:val="0"/>
          <w:sz w:val="24"/>
          <w:szCs w:val="24"/>
          <w:u w:val="single"/>
        </w:rPr>
        <w:t>По Лоту №1</w:t>
      </w:r>
      <w:r w:rsidRPr="00127DAE">
        <w:rPr>
          <w:b/>
          <w:bCs w:val="0"/>
          <w:sz w:val="24"/>
          <w:szCs w:val="24"/>
          <w:u w:val="single"/>
        </w:rPr>
        <w:t>:</w:t>
      </w:r>
      <w:r w:rsidR="00717F60" w:rsidRPr="00127DAE">
        <w:rPr>
          <w:bCs w:val="0"/>
          <w:sz w:val="24"/>
          <w:szCs w:val="24"/>
        </w:rPr>
        <w:t xml:space="preserve"> </w:t>
      </w:r>
      <w:r w:rsidR="002420F7" w:rsidRPr="002420F7">
        <w:rPr>
          <w:b/>
          <w:sz w:val="24"/>
          <w:szCs w:val="24"/>
        </w:rPr>
        <w:t>2 000 000</w:t>
      </w:r>
      <w:r w:rsidR="002420F7" w:rsidRPr="002420F7">
        <w:rPr>
          <w:sz w:val="24"/>
          <w:szCs w:val="24"/>
        </w:rPr>
        <w:t xml:space="preserve"> (Два миллиона) рублей 00 копеек РФ, без учета НДС; НДС составляет </w:t>
      </w:r>
      <w:r w:rsidR="002420F7" w:rsidRPr="002420F7">
        <w:rPr>
          <w:b/>
          <w:sz w:val="24"/>
          <w:szCs w:val="24"/>
        </w:rPr>
        <w:t>400 000</w:t>
      </w:r>
      <w:r w:rsidR="002420F7" w:rsidRPr="002420F7">
        <w:rPr>
          <w:sz w:val="24"/>
          <w:szCs w:val="24"/>
        </w:rPr>
        <w:t xml:space="preserve"> (Четыреста тысяч) рублей 00 копеек РФ; </w:t>
      </w:r>
      <w:r w:rsidR="002420F7" w:rsidRPr="002420F7">
        <w:rPr>
          <w:b/>
          <w:sz w:val="24"/>
          <w:szCs w:val="24"/>
        </w:rPr>
        <w:t>2 400 000</w:t>
      </w:r>
      <w:r w:rsidR="002420F7" w:rsidRPr="002420F7">
        <w:rPr>
          <w:sz w:val="24"/>
          <w:szCs w:val="24"/>
        </w:rPr>
        <w:t xml:space="preserve"> (Два миллиона четыреста тысяч) рублей 00 копеек РФ, с учетом НДС</w:t>
      </w:r>
      <w:r w:rsidR="00582FF3" w:rsidRPr="002420F7">
        <w:rPr>
          <w:sz w:val="24"/>
          <w:szCs w:val="24"/>
        </w:rPr>
        <w:t>.</w:t>
      </w:r>
      <w:r w:rsidR="00155DAF" w:rsidRPr="002420F7">
        <w:rPr>
          <w:rFonts w:eastAsia="Calibri"/>
          <w:sz w:val="24"/>
          <w:szCs w:val="24"/>
          <w:lang w:eastAsia="en-US"/>
        </w:rPr>
        <w:t xml:space="preserve"> </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E21AE">
        <w:rPr>
          <w:bCs w:val="0"/>
          <w:sz w:val="24"/>
          <w:szCs w:val="24"/>
        </w:rPr>
        <w:t>,</w:t>
      </w:r>
      <w:r w:rsidR="009E21AE" w:rsidRPr="009E21AE">
        <w:rPr>
          <w:sz w:val="24"/>
          <w:szCs w:val="24"/>
          <w:highlight w:val="darkGray"/>
        </w:rPr>
        <w:t xml:space="preserve"> </w:t>
      </w:r>
      <w:r w:rsidR="009E21AE" w:rsidRPr="009E21AE">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5D546F" w:rsidRDefault="00F05E95" w:rsidP="00644A23">
      <w:pPr>
        <w:pStyle w:val="affffff0"/>
        <w:numPr>
          <w:ilvl w:val="0"/>
          <w:numId w:val="97"/>
        </w:numPr>
        <w:suppressAutoHyphens w:val="0"/>
        <w:spacing w:line="264" w:lineRule="auto"/>
        <w:rPr>
          <w:sz w:val="24"/>
          <w:szCs w:val="24"/>
          <w:lang w:eastAsia="ru-RU"/>
        </w:rPr>
      </w:pPr>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D95A91">
        <w:rPr>
          <w:color w:val="000000"/>
          <w:sz w:val="24"/>
          <w:szCs w:val="24"/>
        </w:rPr>
        <w:lastRenderedPageBreak/>
        <w:t>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5D546F" w:rsidRPr="005D546F" w:rsidRDefault="005D546F" w:rsidP="005D546F">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w:t>
      </w:r>
      <w:r w:rsidRPr="008B51A2">
        <w:rPr>
          <w:sz w:val="24"/>
          <w:szCs w:val="24"/>
        </w:rPr>
        <w:lastRenderedPageBreak/>
        <w:t xml:space="preserve">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w:t>
      </w:r>
      <w:r w:rsidRPr="00577EC9">
        <w:rPr>
          <w:sz w:val="24"/>
          <w:szCs w:val="24"/>
        </w:rPr>
        <w:lastRenderedPageBreak/>
        <w:t xml:space="preserve">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11695C">
        <w:rPr>
          <w:bCs w:val="0"/>
          <w:sz w:val="24"/>
          <w:szCs w:val="24"/>
        </w:rPr>
        <w:t>пп</w:t>
      </w:r>
      <w:r w:rsidR="00306DE6" w:rsidRPr="0011695C">
        <w:rPr>
          <w:sz w:val="24"/>
          <w:szCs w:val="24"/>
        </w:rPr>
        <w:t>.</w:t>
      </w:r>
      <w:r w:rsidR="001248B1" w:rsidRPr="0011695C">
        <w:rPr>
          <w:sz w:val="24"/>
          <w:szCs w:val="24"/>
        </w:rPr>
        <w:t xml:space="preserve"> и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п</w:t>
      </w:r>
      <w:r w:rsidR="00306DE6" w:rsidRPr="008B51A2">
        <w:rPr>
          <w:sz w:val="24"/>
          <w:szCs w:val="24"/>
        </w:rPr>
        <w:t xml:space="preserve">.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11695C">
        <w:rPr>
          <w:bCs w:val="0"/>
          <w:sz w:val="24"/>
          <w:szCs w:val="24"/>
        </w:rPr>
        <w:t>п.</w:t>
      </w:r>
      <w:r w:rsidR="001248B1" w:rsidRPr="0011695C">
        <w:t xml:space="preserve"> </w:t>
      </w:r>
      <w:r w:rsidR="00812BD9" w:rsidRPr="0011695C">
        <w:fldChar w:fldCharType="begin"/>
      </w:r>
      <w:r w:rsidR="001653DA" w:rsidRPr="0011695C">
        <w:instrText xml:space="preserve"> REF _Ref442189588 \r \h  \* MERGEFORMAT </w:instrText>
      </w:r>
      <w:r w:rsidR="00812BD9" w:rsidRPr="0011695C">
        <w:fldChar w:fldCharType="separate"/>
      </w:r>
      <w:r w:rsidR="00644A23" w:rsidRPr="0011695C">
        <w:rPr>
          <w:sz w:val="24"/>
          <w:szCs w:val="24"/>
        </w:rPr>
        <w:t>х)</w:t>
      </w:r>
      <w:r w:rsidR="00812BD9" w:rsidRPr="0011695C">
        <w:fldChar w:fldCharType="end"/>
      </w:r>
      <w:r w:rsidR="00306DE6" w:rsidRPr="0011695C">
        <w:rPr>
          <w:sz w:val="24"/>
          <w:szCs w:val="24"/>
        </w:rPr>
        <w:t xml:space="preserve"> </w:t>
      </w:r>
      <w:r w:rsidR="0011695C">
        <w:rPr>
          <w:sz w:val="24"/>
          <w:szCs w:val="24"/>
        </w:rPr>
        <w:t xml:space="preserve">и </w:t>
      </w:r>
      <w:r w:rsidR="00306DE6" w:rsidRPr="0011695C">
        <w:rPr>
          <w:sz w:val="24"/>
          <w:szCs w:val="24"/>
        </w:rPr>
        <w:t xml:space="preserve">п. </w:t>
      </w:r>
      <w:r w:rsidR="004E0F05" w:rsidRPr="0011695C">
        <w:fldChar w:fldCharType="begin"/>
      </w:r>
      <w:r w:rsidR="004E0F05" w:rsidRPr="0011695C">
        <w:instrText xml:space="preserve"> REF _Ref303587815 \r \h  \* MERGEFORMAT </w:instrText>
      </w:r>
      <w:r w:rsidR="004E0F05" w:rsidRPr="0011695C">
        <w:fldChar w:fldCharType="separate"/>
      </w:r>
      <w:r w:rsidR="00644A23" w:rsidRPr="0011695C">
        <w:rPr>
          <w:sz w:val="24"/>
          <w:szCs w:val="24"/>
        </w:rPr>
        <w:t>3.3.8.3</w:t>
      </w:r>
      <w:r w:rsidR="004E0F05" w:rsidRPr="0011695C">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с даты публикации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11695C" w:rsidRDefault="00AB3823" w:rsidP="00AB3823">
      <w:pPr>
        <w:widowControl w:val="0"/>
        <w:numPr>
          <w:ilvl w:val="3"/>
          <w:numId w:val="40"/>
        </w:numPr>
        <w:tabs>
          <w:tab w:val="left" w:pos="1700"/>
        </w:tabs>
        <w:autoSpaceDE w:val="0"/>
        <w:spacing w:after="100" w:line="264" w:lineRule="auto"/>
        <w:ind w:left="0" w:firstLine="709"/>
        <w:rPr>
          <w:sz w:val="24"/>
          <w:szCs w:val="24"/>
        </w:rPr>
      </w:pPr>
      <w:r w:rsidRPr="0011695C">
        <w:rPr>
          <w:sz w:val="24"/>
          <w:szCs w:val="24"/>
        </w:rPr>
        <w:t xml:space="preserve">Организатор заканчивает предоставлять ответы на запросы разъяснений в </w:t>
      </w:r>
      <w:r w:rsidR="00127DAE">
        <w:rPr>
          <w:b/>
          <w:sz w:val="24"/>
          <w:szCs w:val="24"/>
        </w:rPr>
        <w:t>12:00 04</w:t>
      </w:r>
      <w:r w:rsidRPr="0011695C">
        <w:rPr>
          <w:b/>
          <w:sz w:val="24"/>
          <w:szCs w:val="24"/>
        </w:rPr>
        <w:t xml:space="preserve"> </w:t>
      </w:r>
      <w:r w:rsidR="0011695C" w:rsidRPr="0011695C">
        <w:rPr>
          <w:b/>
          <w:sz w:val="24"/>
          <w:szCs w:val="24"/>
        </w:rPr>
        <w:t>октября</w:t>
      </w:r>
      <w:r w:rsidRPr="0011695C">
        <w:rPr>
          <w:b/>
          <w:sz w:val="24"/>
          <w:szCs w:val="24"/>
        </w:rPr>
        <w:t xml:space="preserve"> 2018 года</w:t>
      </w:r>
      <w:r w:rsidRPr="0011695C">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11695C">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lastRenderedPageBreak/>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11695C">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F744A3" w:rsidRPr="00F744A3">
        <w:rPr>
          <w:bCs/>
          <w:sz w:val="24"/>
          <w:szCs w:val="24"/>
        </w:rPr>
        <w:t xml:space="preserve">РФ, 398001, г. Липецк, ул. 50 лет НЛМК,  д. 33, каб. №103, исполнительный сотрудник – Телятник Валентина Сергеевна, контактный телефон </w:t>
      </w:r>
      <w:r w:rsidR="00F744A3" w:rsidRPr="00F744A3">
        <w:rPr>
          <w:b/>
          <w:bCs/>
          <w:sz w:val="24"/>
          <w:szCs w:val="24"/>
        </w:rPr>
        <w:t>(4742) 22-83-04</w:t>
      </w:r>
      <w:r w:rsidRPr="00F744A3">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9C78C3">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w:t>
      </w:r>
      <w:r w:rsidRPr="00F744A3">
        <w:rPr>
          <w:rFonts w:eastAsia="Calibri"/>
          <w:szCs w:val="24"/>
          <w:lang w:eastAsia="en-US"/>
        </w:rPr>
        <w:t xml:space="preserve">вместе с Анкетой Участника (п. </w:t>
      </w:r>
      <w:r w:rsidR="004E0F05" w:rsidRPr="00F744A3">
        <w:fldChar w:fldCharType="begin"/>
      </w:r>
      <w:r w:rsidR="004E0F05" w:rsidRPr="00F744A3">
        <w:instrText xml:space="preserve"> REF _Ref55335823 \r \h  \* MERGEFORMAT </w:instrText>
      </w:r>
      <w:r w:rsidR="004E0F05" w:rsidRPr="00F744A3">
        <w:fldChar w:fldCharType="separate"/>
      </w:r>
      <w:r w:rsidR="00644A23" w:rsidRPr="00F744A3">
        <w:rPr>
          <w:rFonts w:eastAsia="Calibri"/>
          <w:szCs w:val="24"/>
          <w:lang w:eastAsia="en-US"/>
        </w:rPr>
        <w:t>5.7</w:t>
      </w:r>
      <w:r w:rsidR="004E0F05" w:rsidRPr="00F744A3">
        <w:fldChar w:fldCharType="end"/>
      </w:r>
      <w:r w:rsidRPr="00F744A3">
        <w:rPr>
          <w:rFonts w:eastAsia="Calibri"/>
          <w:szCs w:val="24"/>
          <w:lang w:eastAsia="en-US"/>
        </w:rPr>
        <w:t xml:space="preserve">) Участник обязан направить на электронную почту </w:t>
      </w:r>
      <w:r w:rsidR="00F744A3" w:rsidRPr="00F744A3">
        <w:rPr>
          <w:rFonts w:eastAsia="Calibri"/>
          <w:szCs w:val="24"/>
          <w:lang w:eastAsia="en-US"/>
        </w:rPr>
        <w:t xml:space="preserve">специалисту I категории отдела закупочной деятельности Управления логистики и МТО филиала ПАО «МРСК Центра» - Липецкэнерго» Телятник Валентине Сергеевне - контактный телефон </w:t>
      </w:r>
      <w:r w:rsidR="00F744A3" w:rsidRPr="00F744A3">
        <w:rPr>
          <w:rFonts w:eastAsia="Calibri"/>
          <w:b/>
          <w:szCs w:val="24"/>
          <w:lang w:eastAsia="en-US"/>
        </w:rPr>
        <w:t>(4742) 22-83-04</w:t>
      </w:r>
      <w:r w:rsidR="00F744A3" w:rsidRPr="00F744A3">
        <w:rPr>
          <w:rFonts w:eastAsia="Calibri"/>
          <w:szCs w:val="24"/>
          <w:lang w:eastAsia="en-US"/>
        </w:rPr>
        <w:t xml:space="preserve">, адрес электронной почты: </w:t>
      </w:r>
      <w:hyperlink r:id="rId33" w:history="1">
        <w:r w:rsidR="00F744A3" w:rsidRPr="00F744A3">
          <w:rPr>
            <w:rStyle w:val="a7"/>
            <w:rFonts w:eastAsia="Calibri"/>
            <w:szCs w:val="24"/>
            <w:lang w:eastAsia="en-US"/>
          </w:rPr>
          <w:t>telyatnik.vs@mrsk-1.ru</w:t>
        </w:r>
      </w:hyperlink>
      <w:r w:rsidRPr="00F744A3">
        <w:rPr>
          <w:rFonts w:eastAsia="Calibri"/>
          <w:szCs w:val="24"/>
          <w:lang w:eastAsia="en-US"/>
        </w:rPr>
        <w:t>.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F744A3" w:rsidRDefault="00F744A3" w:rsidP="00F744A3">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F744A3" w:rsidRDefault="00F744A3" w:rsidP="00F744A3">
      <w:pPr>
        <w:spacing w:line="240" w:lineRule="auto"/>
        <w:jc w:val="center"/>
        <w:rPr>
          <w:sz w:val="24"/>
          <w:szCs w:val="24"/>
        </w:rPr>
      </w:pPr>
      <w:r>
        <w:rPr>
          <w:sz w:val="24"/>
          <w:szCs w:val="24"/>
        </w:rPr>
        <w:t>ИНН 6901067107 КПП 482402001</w:t>
      </w:r>
    </w:p>
    <w:p w:rsidR="00F744A3" w:rsidRDefault="00F744A3" w:rsidP="00F744A3">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F744A3" w:rsidRDefault="00F744A3" w:rsidP="00F744A3">
      <w:pPr>
        <w:spacing w:line="240" w:lineRule="auto"/>
        <w:jc w:val="center"/>
        <w:rPr>
          <w:sz w:val="24"/>
          <w:szCs w:val="24"/>
        </w:rPr>
      </w:pPr>
      <w:r>
        <w:rPr>
          <w:sz w:val="24"/>
          <w:szCs w:val="24"/>
        </w:rPr>
        <w:t>Р/счет   40702810235000010115</w:t>
      </w:r>
    </w:p>
    <w:p w:rsidR="00F744A3" w:rsidRDefault="00F744A3" w:rsidP="00F744A3">
      <w:pPr>
        <w:spacing w:line="240" w:lineRule="auto"/>
        <w:jc w:val="center"/>
        <w:rPr>
          <w:sz w:val="24"/>
          <w:szCs w:val="24"/>
        </w:rPr>
      </w:pPr>
      <w:r>
        <w:rPr>
          <w:sz w:val="24"/>
          <w:szCs w:val="24"/>
        </w:rPr>
        <w:t>к/с  30101810800000000604</w:t>
      </w:r>
    </w:p>
    <w:p w:rsidR="00F744A3" w:rsidRPr="001E3137" w:rsidRDefault="00F744A3" w:rsidP="00F744A3">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 xml:space="preserve">непредоставление или предоставление с нарушением условий, </w:t>
      </w:r>
      <w:r w:rsidRPr="00AB3823">
        <w:rPr>
          <w:sz w:val="24"/>
          <w:szCs w:val="24"/>
        </w:rPr>
        <w:lastRenderedPageBreak/>
        <w:t>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F744A3" w:rsidRPr="00F744A3">
        <w:rPr>
          <w:b/>
          <w:bCs w:val="0"/>
          <w:sz w:val="24"/>
          <w:szCs w:val="24"/>
        </w:rPr>
        <w:t>0</w:t>
      </w:r>
      <w:r w:rsidR="00127DAE">
        <w:rPr>
          <w:b/>
          <w:bCs w:val="0"/>
          <w:sz w:val="24"/>
          <w:szCs w:val="24"/>
        </w:rPr>
        <w:t>4</w:t>
      </w:r>
      <w:r w:rsidR="002B5044" w:rsidRPr="00F744A3">
        <w:rPr>
          <w:b/>
          <w:bCs w:val="0"/>
          <w:sz w:val="24"/>
          <w:szCs w:val="24"/>
        </w:rPr>
        <w:t xml:space="preserve"> </w:t>
      </w:r>
      <w:r w:rsidR="00F744A3" w:rsidRPr="00F744A3">
        <w:rPr>
          <w:b/>
          <w:bCs w:val="0"/>
          <w:sz w:val="24"/>
          <w:szCs w:val="24"/>
        </w:rPr>
        <w:t>октября</w:t>
      </w:r>
      <w:r w:rsidR="002B5044" w:rsidRPr="00F744A3">
        <w:rPr>
          <w:b/>
          <w:bCs w:val="0"/>
          <w:sz w:val="24"/>
          <w:szCs w:val="24"/>
        </w:rPr>
        <w:t xml:space="preserve"> </w:t>
      </w:r>
      <w:r w:rsidR="009C1997" w:rsidRPr="00F744A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lastRenderedPageBreak/>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lastRenderedPageBreak/>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 xml:space="preserve">о проведении повторной процедуры переторжки принимает Закупочная </w:t>
      </w:r>
      <w:r w:rsidRPr="008B51A2">
        <w:rPr>
          <w:sz w:val="24"/>
          <w:szCs w:val="24"/>
          <w:lang w:eastAsia="ru-RU"/>
        </w:rPr>
        <w:lastRenderedPageBreak/>
        <w:t>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w:t>
      </w:r>
      <w:r w:rsidRPr="00224D1B">
        <w:rPr>
          <w:sz w:val="24"/>
          <w:szCs w:val="24"/>
        </w:rPr>
        <w:lastRenderedPageBreak/>
        <w:t>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744A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w:t>
      </w:r>
      <w:r w:rsidRPr="00F744A3">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4" o:title=""/>
          </v:shape>
          <o:OLEObject Type="Embed" ProgID="Equation.3" ShapeID="_x0000_i1025" DrawAspect="Content" ObjectID="_1598773954" r:id="rId35"/>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6" o:title=""/>
          </v:shape>
          <o:OLEObject Type="Embed" ProgID="Equation.3" ShapeID="_x0000_i1026" DrawAspect="Content" ObjectID="_1598773955" r:id="rId37"/>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8" o:title=""/>
          </v:shape>
          <o:OLEObject Type="Embed" ProgID="Equation.3" ShapeID="_x0000_i1027" DrawAspect="Content" ObjectID="_1598773956" r:id="rId39"/>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lastRenderedPageBreak/>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w:t>
      </w:r>
      <w:r w:rsidR="00E60F8E" w:rsidRPr="00B57D9B">
        <w:rPr>
          <w:sz w:val="24"/>
          <w:szCs w:val="24"/>
        </w:rPr>
        <w:lastRenderedPageBreak/>
        <w:t>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lastRenderedPageBreak/>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F744A3"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rsidRPr="00F744A3">
        <w:t xml:space="preserve">закупаемых </w:t>
      </w:r>
      <w:r w:rsidR="00CD1816" w:rsidRPr="00F744A3">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F744A3">
        <w:rPr>
          <w:b w:val="0"/>
          <w:szCs w:val="24"/>
        </w:rPr>
        <w:t>Техническ</w:t>
      </w:r>
      <w:r w:rsidR="003776BB" w:rsidRPr="00F744A3">
        <w:rPr>
          <w:b w:val="0"/>
          <w:szCs w:val="24"/>
        </w:rPr>
        <w:t>ое(</w:t>
      </w:r>
      <w:r w:rsidRPr="00F744A3">
        <w:rPr>
          <w:b w:val="0"/>
          <w:szCs w:val="24"/>
        </w:rPr>
        <w:t>ие</w:t>
      </w:r>
      <w:r w:rsidR="003776BB" w:rsidRPr="00F744A3">
        <w:rPr>
          <w:b w:val="0"/>
          <w:szCs w:val="24"/>
        </w:rPr>
        <w:t>)</w:t>
      </w:r>
      <w:r w:rsidRPr="00F744A3">
        <w:rPr>
          <w:b w:val="0"/>
          <w:szCs w:val="24"/>
        </w:rPr>
        <w:t xml:space="preserve"> задани</w:t>
      </w:r>
      <w:r w:rsidR="003776BB" w:rsidRPr="00F744A3">
        <w:rPr>
          <w:b w:val="0"/>
          <w:szCs w:val="24"/>
        </w:rPr>
        <w:t>е(</w:t>
      </w:r>
      <w:r w:rsidRPr="00F744A3">
        <w:rPr>
          <w:b w:val="0"/>
          <w:szCs w:val="24"/>
        </w:rPr>
        <w:t>я</w:t>
      </w:r>
      <w:r w:rsidR="003776BB" w:rsidRPr="00F744A3">
        <w:rPr>
          <w:b w:val="0"/>
          <w:szCs w:val="24"/>
        </w:rPr>
        <w:t>)</w:t>
      </w:r>
      <w:r w:rsidRPr="00F744A3">
        <w:rPr>
          <w:b w:val="0"/>
          <w:szCs w:val="24"/>
        </w:rPr>
        <w:t xml:space="preserve"> </w:t>
      </w:r>
      <w:r w:rsidR="00A154B7" w:rsidRPr="00F744A3">
        <w:rPr>
          <w:b w:val="0"/>
          <w:szCs w:val="24"/>
        </w:rPr>
        <w:t>по 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6"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154BCB">
                <w:t>О закупках товаров</w:t>
              </w:r>
            </w:hyperlink>
            <w:r w:rsidRPr="00154BCB">
              <w:t>, работ, услуг отдельными видами юридических лиц" и "</w:t>
            </w:r>
            <w:hyperlink r:id="rId5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4"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5"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6"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585" w:rsidRDefault="00AE7585">
      <w:pPr>
        <w:spacing w:line="240" w:lineRule="auto"/>
      </w:pPr>
      <w:r>
        <w:separator/>
      </w:r>
    </w:p>
  </w:endnote>
  <w:endnote w:type="continuationSeparator" w:id="0">
    <w:p w:rsidR="00AE7585" w:rsidRDefault="00AE7585">
      <w:pPr>
        <w:spacing w:line="240" w:lineRule="auto"/>
      </w:pPr>
      <w:r>
        <w:continuationSeparator/>
      </w:r>
    </w:p>
  </w:endnote>
  <w:endnote w:id="1">
    <w:p w:rsidR="009E21AE" w:rsidRPr="003F430F" w:rsidRDefault="009E21AE"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21AE" w:rsidRDefault="009E21A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FA0376" w:rsidRDefault="009E21A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20F7">
      <w:rPr>
        <w:noProof/>
        <w:sz w:val="16"/>
        <w:szCs w:val="16"/>
        <w:lang w:eastAsia="ru-RU"/>
      </w:rPr>
      <w:t>4</w:t>
    </w:r>
    <w:r w:rsidRPr="00FA0376">
      <w:rPr>
        <w:sz w:val="16"/>
        <w:szCs w:val="16"/>
        <w:lang w:eastAsia="ru-RU"/>
      </w:rPr>
      <w:fldChar w:fldCharType="end"/>
    </w:r>
  </w:p>
  <w:p w:rsidR="009E21AE" w:rsidRPr="00EE0539" w:rsidRDefault="009E21A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707D8">
      <w:rPr>
        <w:sz w:val="18"/>
        <w:szCs w:val="18"/>
      </w:rPr>
      <w:t xml:space="preserve">Договора на выполнение работ </w:t>
    </w:r>
    <w:r w:rsidR="002420F7" w:rsidRPr="002420F7">
      <w:rPr>
        <w:iCs/>
        <w:sz w:val="18"/>
        <w:szCs w:val="18"/>
      </w:rPr>
      <w:t>по техническому обслуживанию легковых автомобилей</w:t>
    </w:r>
    <w:r w:rsidRPr="005707D8">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585" w:rsidRDefault="00AE7585">
      <w:pPr>
        <w:spacing w:line="240" w:lineRule="auto"/>
      </w:pPr>
      <w:r>
        <w:separator/>
      </w:r>
    </w:p>
  </w:footnote>
  <w:footnote w:type="continuationSeparator" w:id="0">
    <w:p w:rsidR="00AE7585" w:rsidRDefault="00AE7585">
      <w:pPr>
        <w:spacing w:line="240" w:lineRule="auto"/>
      </w:pPr>
      <w:r>
        <w:continuationSeparator/>
      </w:r>
    </w:p>
  </w:footnote>
  <w:footnote w:id="1">
    <w:p w:rsidR="009E21AE" w:rsidRPr="00B36685"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21AE" w:rsidRDefault="009E21A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21AE" w:rsidRDefault="009E21AE" w:rsidP="00726981">
      <w:pPr>
        <w:pStyle w:val="1ff4"/>
        <w:rPr>
          <w:rFonts w:ascii="Times New Roman" w:eastAsia="Times New Roman" w:hAnsi="Times New Roman" w:cs="Times New Roman"/>
          <w:lang w:eastAsia="ru-RU"/>
        </w:rPr>
      </w:pPr>
    </w:p>
  </w:footnote>
  <w:footnote w:id="3">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E21AE" w:rsidRPr="00F83889" w:rsidRDefault="009E21A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E21AE" w:rsidRPr="00F83889" w:rsidRDefault="009E21AE" w:rsidP="004913D5">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E21AE" w:rsidRDefault="009E21A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Pr="00930031" w:rsidRDefault="009E21A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1AE" w:rsidRDefault="009E21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5256"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1695"/>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95C"/>
    <w:rsid w:val="00116E97"/>
    <w:rsid w:val="00123C70"/>
    <w:rsid w:val="001248B1"/>
    <w:rsid w:val="0012590A"/>
    <w:rsid w:val="00127DAE"/>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86717"/>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0F7"/>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D8"/>
    <w:rsid w:val="00572EA1"/>
    <w:rsid w:val="00573C94"/>
    <w:rsid w:val="005818B2"/>
    <w:rsid w:val="00582FF3"/>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546F"/>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0DDB"/>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499"/>
    <w:rsid w:val="00847BAA"/>
    <w:rsid w:val="008512EB"/>
    <w:rsid w:val="008515B6"/>
    <w:rsid w:val="00855B41"/>
    <w:rsid w:val="00857518"/>
    <w:rsid w:val="008579C8"/>
    <w:rsid w:val="00861499"/>
    <w:rsid w:val="00862664"/>
    <w:rsid w:val="00863188"/>
    <w:rsid w:val="00864850"/>
    <w:rsid w:val="0087163B"/>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1A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585"/>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44A3"/>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header" Target="header5.xm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1.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oleObject" Target="embeddings/oleObject2.bin"/><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3.wmf"/><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oleObject" Target="embeddings/oleObject1.bin"/><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image" Target="media/image4.wmf"/><Relationship Id="rId46" Type="http://schemas.openxmlformats.org/officeDocument/2006/relationships/hyperlink" Target="mailto:doverie@mrsk-1.ru" TargetMode="Externa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950E4-9621-4BA3-A24D-C52E7146B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30001</Words>
  <Characters>171011</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200611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150</cp:revision>
  <cp:lastPrinted>2015-12-29T14:27:00Z</cp:lastPrinted>
  <dcterms:created xsi:type="dcterms:W3CDTF">2016-01-15T08:52:00Z</dcterms:created>
  <dcterms:modified xsi:type="dcterms:W3CDTF">2018-09-18T08:06:00Z</dcterms:modified>
</cp:coreProperties>
</file>