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F725A"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тел.: +7 (495) 747-92-92,</w:t>
                  </w:r>
                </w:p>
                <w:p w:rsidR="00EF725A" w:rsidRPr="000D67AD" w:rsidRDefault="00EF725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F725A" w:rsidRPr="000D67AD" w:rsidRDefault="00EF725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F725A" w:rsidRPr="000D67AD" w:rsidRDefault="00EF725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F725A" w:rsidRPr="000D67AD" w:rsidRDefault="00EF725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F725A" w:rsidRPr="007C4A44" w:rsidRDefault="00EF725A"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7C4A44">
                    <w:rPr>
                      <w:rFonts w:ascii="Helios" w:hAnsi="Helios"/>
                      <w:sz w:val="12"/>
                      <w:szCs w:val="12"/>
                      <w:lang w:val="en-US"/>
                    </w:rPr>
                    <w:t>-</w:t>
                  </w:r>
                  <w:r w:rsidRPr="000D67AD">
                    <w:rPr>
                      <w:rFonts w:ascii="Helios" w:hAnsi="Helios"/>
                      <w:sz w:val="12"/>
                      <w:szCs w:val="12"/>
                      <w:lang w:val="en-US"/>
                    </w:rPr>
                    <w:t>mail</w:t>
                  </w:r>
                  <w:r w:rsidRPr="007C4A44">
                    <w:rPr>
                      <w:rFonts w:ascii="Helios" w:hAnsi="Helios"/>
                      <w:sz w:val="12"/>
                      <w:szCs w:val="12"/>
                      <w:lang w:val="en-US"/>
                    </w:rPr>
                    <w:t xml:space="preserve">: </w:t>
                  </w:r>
                  <w:hyperlink r:id="rId9" w:history="1">
                    <w:r w:rsidRPr="000D67AD">
                      <w:rPr>
                        <w:rFonts w:ascii="Helios" w:hAnsi="Helios"/>
                        <w:sz w:val="12"/>
                        <w:szCs w:val="12"/>
                        <w:lang w:val="en-US"/>
                      </w:rPr>
                      <w:t>posta</w:t>
                    </w:r>
                    <w:r w:rsidRPr="007C4A44">
                      <w:rPr>
                        <w:rFonts w:ascii="Helios" w:hAnsi="Helios"/>
                        <w:sz w:val="12"/>
                        <w:szCs w:val="12"/>
                        <w:lang w:val="en-US"/>
                      </w:rPr>
                      <w:t>@</w:t>
                    </w:r>
                    <w:r w:rsidRPr="000D67AD">
                      <w:rPr>
                        <w:rFonts w:ascii="Helios" w:hAnsi="Helios"/>
                        <w:sz w:val="12"/>
                        <w:szCs w:val="12"/>
                        <w:lang w:val="en-US"/>
                      </w:rPr>
                      <w:t>mrsk</w:t>
                    </w:r>
                    <w:r w:rsidRPr="007C4A44">
                      <w:rPr>
                        <w:rFonts w:ascii="Helios" w:hAnsi="Helios"/>
                        <w:sz w:val="12"/>
                        <w:szCs w:val="12"/>
                        <w:lang w:val="en-US"/>
                      </w:rPr>
                      <w:t>-1.</w:t>
                    </w:r>
                    <w:r w:rsidRPr="000D67AD">
                      <w:rPr>
                        <w:rFonts w:ascii="Helios" w:hAnsi="Helios"/>
                        <w:sz w:val="12"/>
                        <w:szCs w:val="12"/>
                        <w:lang w:val="en-US"/>
                      </w:rPr>
                      <w:t>ru</w:t>
                    </w:r>
                  </w:hyperlink>
                  <w:r w:rsidRPr="007C4A44">
                    <w:rPr>
                      <w:rFonts w:ascii="Helios" w:hAnsi="Helios"/>
                      <w:sz w:val="12"/>
                      <w:szCs w:val="12"/>
                      <w:lang w:val="en-US"/>
                    </w:rPr>
                    <w:t xml:space="preserve">, </w:t>
                  </w:r>
                  <w:hyperlink r:id="rId10" w:history="1">
                    <w:r w:rsidRPr="000D67AD">
                      <w:rPr>
                        <w:rFonts w:ascii="Helios" w:hAnsi="Helios"/>
                        <w:sz w:val="12"/>
                        <w:szCs w:val="12"/>
                        <w:lang w:val="en-US"/>
                      </w:rPr>
                      <w:t>www</w:t>
                    </w:r>
                    <w:r w:rsidRPr="007C4A44">
                      <w:rPr>
                        <w:rFonts w:ascii="Helios" w:hAnsi="Helios"/>
                        <w:sz w:val="12"/>
                        <w:szCs w:val="12"/>
                        <w:lang w:val="en-US"/>
                      </w:rPr>
                      <w:t>.</w:t>
                    </w:r>
                    <w:r w:rsidRPr="000D67AD">
                      <w:rPr>
                        <w:rFonts w:ascii="Helios" w:hAnsi="Helios"/>
                        <w:sz w:val="12"/>
                        <w:szCs w:val="12"/>
                        <w:lang w:val="en-US"/>
                      </w:rPr>
                      <w:t>mrsk</w:t>
                    </w:r>
                    <w:r w:rsidRPr="007C4A4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757A" w:rsidRDefault="001E757A" w:rsidP="007556FF">
      <w:pPr>
        <w:ind w:left="5670" w:firstLine="0"/>
        <w:jc w:val="center"/>
        <w:rPr>
          <w:sz w:val="24"/>
          <w:szCs w:val="24"/>
        </w:rPr>
      </w:pPr>
    </w:p>
    <w:p w:rsidR="001E757A" w:rsidRPr="001E757A" w:rsidRDefault="001E757A" w:rsidP="001E757A">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1E757A" w:rsidRPr="001E757A" w:rsidRDefault="001E757A" w:rsidP="001E757A">
      <w:pPr>
        <w:suppressAutoHyphens w:val="0"/>
        <w:spacing w:line="240" w:lineRule="auto"/>
        <w:ind w:firstLine="0"/>
        <w:jc w:val="right"/>
        <w:rPr>
          <w:bCs w:val="0"/>
          <w:lang w:eastAsia="ru-RU"/>
        </w:rPr>
      </w:pP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1E757A" w:rsidRPr="001E757A" w:rsidRDefault="001E757A" w:rsidP="001E757A">
      <w:pPr>
        <w:suppressAutoHyphens w:val="0"/>
        <w:spacing w:line="240" w:lineRule="auto"/>
        <w:ind w:firstLine="0"/>
        <w:jc w:val="right"/>
        <w:rPr>
          <w:b/>
          <w:bCs w:val="0"/>
          <w:kern w:val="36"/>
          <w:sz w:val="24"/>
          <w:szCs w:val="24"/>
          <w:lang w:eastAsia="ru-RU"/>
        </w:rPr>
      </w:pPr>
      <w:r w:rsidRPr="001E757A">
        <w:rPr>
          <w:bCs w:val="0"/>
          <w:sz w:val="24"/>
          <w:szCs w:val="24"/>
          <w:lang w:eastAsia="ru-RU"/>
        </w:rPr>
        <w:t>«2</w:t>
      </w:r>
      <w:r w:rsidR="007C4A44">
        <w:rPr>
          <w:bCs w:val="0"/>
          <w:sz w:val="24"/>
          <w:szCs w:val="24"/>
          <w:lang w:eastAsia="ru-RU"/>
        </w:rPr>
        <w:t>9</w:t>
      </w:r>
      <w:r w:rsidRPr="001E757A">
        <w:rPr>
          <w:bCs w:val="0"/>
          <w:sz w:val="24"/>
          <w:szCs w:val="24"/>
          <w:lang w:eastAsia="ru-RU"/>
        </w:rPr>
        <w:t>» января 2016 года</w:t>
      </w:r>
    </w:p>
    <w:p w:rsidR="007556FF" w:rsidRDefault="007556FF" w:rsidP="007556FF">
      <w:pPr>
        <w:ind w:firstLine="0"/>
        <w:jc w:val="left"/>
        <w:rPr>
          <w:sz w:val="24"/>
          <w:szCs w:val="24"/>
        </w:rPr>
      </w:pPr>
    </w:p>
    <w:p w:rsidR="001E757A" w:rsidRPr="00C12FA4" w:rsidRDefault="001E757A"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E757A" w:rsidRPr="001E757A">
        <w:rPr>
          <w:b/>
          <w:kern w:val="36"/>
          <w:sz w:val="24"/>
          <w:szCs w:val="24"/>
        </w:rPr>
        <w:t>000</w:t>
      </w:r>
      <w:r w:rsidR="00EF725A">
        <w:rPr>
          <w:b/>
          <w:kern w:val="36"/>
          <w:sz w:val="24"/>
          <w:szCs w:val="24"/>
        </w:rPr>
        <w:t>8</w:t>
      </w:r>
      <w:r w:rsidR="001E757A" w:rsidRPr="001E757A">
        <w:rPr>
          <w:b/>
          <w:kern w:val="36"/>
          <w:sz w:val="24"/>
          <w:szCs w:val="24"/>
        </w:rPr>
        <w:t>-БР-16</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w:t>
      </w:r>
      <w:r w:rsidR="007C4A44">
        <w:rPr>
          <w:b/>
          <w:kern w:val="36"/>
          <w:sz w:val="24"/>
          <w:szCs w:val="24"/>
        </w:rPr>
        <w:t>«29</w:t>
      </w:r>
      <w:r w:rsidR="001E757A" w:rsidRPr="001E757A">
        <w:rPr>
          <w:b/>
          <w:kern w:val="36"/>
          <w:sz w:val="24"/>
          <w:szCs w:val="24"/>
        </w:rPr>
        <w:t xml:space="preserve">» января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E757A" w:rsidRPr="00C12FA4" w:rsidRDefault="001E757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E757A" w:rsidRPr="001E757A">
        <w:rPr>
          <w:b/>
          <w:sz w:val="24"/>
          <w:szCs w:val="24"/>
        </w:rPr>
        <w:t xml:space="preserve">Договора </w:t>
      </w:r>
      <w:r w:rsidR="00EF725A" w:rsidRPr="00EF725A">
        <w:rPr>
          <w:b/>
          <w:sz w:val="24"/>
          <w:szCs w:val="24"/>
        </w:rPr>
        <w:t xml:space="preserve">оказания услуг по испытанию пожарных кранов на внутреннем противопожарном водопроводе на производственных базах ИА и РЭС </w:t>
      </w:r>
      <w:r w:rsidR="00EF725A">
        <w:rPr>
          <w:b/>
          <w:sz w:val="24"/>
          <w:szCs w:val="24"/>
        </w:rPr>
        <w:t xml:space="preserve">                       </w:t>
      </w:r>
      <w:r w:rsidR="00EF725A" w:rsidRPr="00EF725A">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164D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4D6E98">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164DD">
        <w:rPr>
          <w:noProof/>
        </w:rPr>
        <w:fldChar w:fldCharType="begin"/>
      </w:r>
      <w:r>
        <w:rPr>
          <w:noProof/>
        </w:rPr>
        <w:instrText xml:space="preserve"> PAGEREF _Toc440877315 \h </w:instrText>
      </w:r>
      <w:r w:rsidR="00A164DD">
        <w:rPr>
          <w:noProof/>
        </w:rPr>
      </w:r>
      <w:r w:rsidR="00A164DD">
        <w:rPr>
          <w:noProof/>
        </w:rPr>
        <w:fldChar w:fldCharType="separate"/>
      </w:r>
      <w:r w:rsidR="004D6E98">
        <w:rPr>
          <w:noProof/>
        </w:rPr>
        <w:t>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164DD">
        <w:rPr>
          <w:noProof/>
        </w:rPr>
        <w:fldChar w:fldCharType="begin"/>
      </w:r>
      <w:r>
        <w:rPr>
          <w:noProof/>
        </w:rPr>
        <w:instrText xml:space="preserve"> PAGEREF _Toc440877316 \h </w:instrText>
      </w:r>
      <w:r w:rsidR="00A164DD">
        <w:rPr>
          <w:noProof/>
        </w:rPr>
      </w:r>
      <w:r w:rsidR="00A164DD">
        <w:rPr>
          <w:noProof/>
        </w:rPr>
        <w:fldChar w:fldCharType="separate"/>
      </w:r>
      <w:r w:rsidR="004D6E98">
        <w:rPr>
          <w:noProof/>
        </w:rPr>
        <w:t>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164DD">
        <w:rPr>
          <w:noProof/>
        </w:rPr>
        <w:fldChar w:fldCharType="begin"/>
      </w:r>
      <w:r>
        <w:rPr>
          <w:noProof/>
        </w:rPr>
        <w:instrText xml:space="preserve"> PAGEREF _Toc440877317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164DD">
        <w:rPr>
          <w:noProof/>
        </w:rPr>
        <w:fldChar w:fldCharType="begin"/>
      </w:r>
      <w:r>
        <w:rPr>
          <w:noProof/>
        </w:rPr>
        <w:instrText xml:space="preserve"> PAGEREF _Toc440877318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164DD">
        <w:rPr>
          <w:noProof/>
        </w:rPr>
        <w:fldChar w:fldCharType="begin"/>
      </w:r>
      <w:r>
        <w:rPr>
          <w:noProof/>
        </w:rPr>
        <w:instrText xml:space="preserve"> PAGEREF _Toc440877319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164DD">
        <w:rPr>
          <w:noProof/>
        </w:rPr>
        <w:fldChar w:fldCharType="begin"/>
      </w:r>
      <w:r>
        <w:rPr>
          <w:noProof/>
        </w:rPr>
        <w:instrText xml:space="preserve"> PAGEREF _Toc440877320 \h </w:instrText>
      </w:r>
      <w:r w:rsidR="00A164DD">
        <w:rPr>
          <w:noProof/>
        </w:rPr>
        <w:fldChar w:fldCharType="separate"/>
      </w:r>
      <w:r w:rsidR="004D6E98">
        <w:rPr>
          <w:b w:val="0"/>
          <w:bCs w:val="0"/>
          <w:noProof/>
        </w:rPr>
        <w:t>Ошибка! Закладка не определена.</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_Toc440877327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164DD">
        <w:rPr>
          <w:noProof/>
        </w:rPr>
        <w:fldChar w:fldCharType="begin"/>
      </w:r>
      <w:r>
        <w:rPr>
          <w:noProof/>
        </w:rPr>
        <w:instrText xml:space="preserve"> PAGEREF _Toc440877328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_Toc440877332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164DD">
        <w:rPr>
          <w:noProof/>
        </w:rPr>
        <w:fldChar w:fldCharType="begin"/>
      </w:r>
      <w:r>
        <w:rPr>
          <w:noProof/>
        </w:rPr>
        <w:instrText xml:space="preserve"> PAGEREF _Toc440877336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164DD">
        <w:rPr>
          <w:noProof/>
        </w:rPr>
        <w:fldChar w:fldCharType="begin"/>
      </w:r>
      <w:r>
        <w:rPr>
          <w:noProof/>
        </w:rPr>
        <w:instrText xml:space="preserve"> PAGEREF _Toc440877337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164DD">
        <w:rPr>
          <w:noProof/>
        </w:rPr>
        <w:fldChar w:fldCharType="begin"/>
      </w:r>
      <w:r>
        <w:rPr>
          <w:noProof/>
        </w:rPr>
        <w:instrText xml:space="preserve"> PAGEREF _Toc440877340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164DD">
        <w:rPr>
          <w:noProof/>
        </w:rPr>
        <w:fldChar w:fldCharType="begin"/>
      </w:r>
      <w:r>
        <w:rPr>
          <w:noProof/>
        </w:rPr>
        <w:instrText xml:space="preserve"> PAGEREF _Toc440877341 \h </w:instrText>
      </w:r>
      <w:r w:rsidR="00A164DD">
        <w:rPr>
          <w:noProof/>
        </w:rPr>
      </w:r>
      <w:r w:rsidR="00A164DD">
        <w:rPr>
          <w:noProof/>
        </w:rPr>
        <w:fldChar w:fldCharType="separate"/>
      </w:r>
      <w:r w:rsidR="004D6E98">
        <w:rPr>
          <w:noProof/>
        </w:rPr>
        <w:t>13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164DD">
        <w:rPr>
          <w:noProof/>
        </w:rPr>
        <w:fldChar w:fldCharType="begin"/>
      </w:r>
      <w:r>
        <w:rPr>
          <w:noProof/>
        </w:rPr>
        <w:instrText xml:space="preserve"> PAGEREF _Toc440877356 \h </w:instrText>
      </w:r>
      <w:r w:rsidR="00A164DD">
        <w:rPr>
          <w:noProof/>
        </w:rPr>
      </w:r>
      <w:r w:rsidR="00A164DD">
        <w:rPr>
          <w:noProof/>
        </w:rPr>
        <w:fldChar w:fldCharType="separate"/>
      </w:r>
      <w:r w:rsidR="004D6E98">
        <w:rPr>
          <w:noProof/>
        </w:rPr>
        <w:t>26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164DD">
        <w:rPr>
          <w:noProof/>
        </w:rPr>
        <w:fldChar w:fldCharType="begin"/>
      </w:r>
      <w:r>
        <w:rPr>
          <w:noProof/>
        </w:rPr>
        <w:instrText xml:space="preserve"> PAGEREF _Toc440877359 \h </w:instrText>
      </w:r>
      <w:r w:rsidR="00A164DD">
        <w:rPr>
          <w:noProof/>
        </w:rPr>
      </w:r>
      <w:r w:rsidR="00A164DD">
        <w:rPr>
          <w:noProof/>
        </w:rPr>
        <w:fldChar w:fldCharType="separate"/>
      </w:r>
      <w:r w:rsidR="004D6E98">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164DD">
        <w:rPr>
          <w:noProof/>
        </w:rPr>
        <w:fldChar w:fldCharType="begin"/>
      </w:r>
      <w:r>
        <w:rPr>
          <w:noProof/>
        </w:rPr>
        <w:instrText xml:space="preserve"> PAGEREF _Toc440877360 \h </w:instrText>
      </w:r>
      <w:r w:rsidR="00A164DD">
        <w:rPr>
          <w:noProof/>
        </w:rPr>
      </w:r>
      <w:r w:rsidR="00A164DD">
        <w:rPr>
          <w:noProof/>
        </w:rPr>
        <w:fldChar w:fldCharType="separate"/>
      </w:r>
      <w:r w:rsidR="004D6E98">
        <w:rPr>
          <w:noProof/>
        </w:rPr>
        <w:t>28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164DD">
        <w:rPr>
          <w:noProof/>
        </w:rPr>
        <w:fldChar w:fldCharType="begin"/>
      </w:r>
      <w:r>
        <w:rPr>
          <w:noProof/>
        </w:rPr>
        <w:instrText xml:space="preserve"> PAGEREF _Toc440877365 \h </w:instrText>
      </w:r>
      <w:r w:rsidR="00A164DD">
        <w:rPr>
          <w:noProof/>
        </w:rPr>
      </w:r>
      <w:r w:rsidR="00A164DD">
        <w:rPr>
          <w:noProof/>
        </w:rPr>
        <w:fldChar w:fldCharType="separate"/>
      </w:r>
      <w:r w:rsidR="004D6E98">
        <w:rPr>
          <w:noProof/>
        </w:rPr>
        <w:t>29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164DD">
        <w:rPr>
          <w:noProof/>
        </w:rPr>
        <w:fldChar w:fldCharType="begin"/>
      </w:r>
      <w:r>
        <w:rPr>
          <w:noProof/>
        </w:rPr>
        <w:instrText xml:space="preserve"> PAGEREF _Toc440877366 \h </w:instrText>
      </w:r>
      <w:r w:rsidR="00A164DD">
        <w:rPr>
          <w:noProof/>
        </w:rPr>
      </w:r>
      <w:r w:rsidR="00A164DD">
        <w:rPr>
          <w:noProof/>
        </w:rPr>
        <w:fldChar w:fldCharType="separate"/>
      </w:r>
      <w:r w:rsidR="004D6E98">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164DD">
        <w:rPr>
          <w:noProof/>
        </w:rPr>
        <w:fldChar w:fldCharType="begin"/>
      </w:r>
      <w:r>
        <w:rPr>
          <w:noProof/>
        </w:rPr>
        <w:instrText xml:space="preserve"> PAGEREF _Toc440877367 \h </w:instrText>
      </w:r>
      <w:r w:rsidR="00A164DD">
        <w:rPr>
          <w:noProof/>
        </w:rPr>
      </w:r>
      <w:r w:rsidR="00A164DD">
        <w:rPr>
          <w:noProof/>
        </w:rPr>
        <w:fldChar w:fldCharType="separate"/>
      </w:r>
      <w:r w:rsidR="004D6E98">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164DD">
        <w:rPr>
          <w:noProof/>
        </w:rPr>
        <w:fldChar w:fldCharType="begin"/>
      </w:r>
      <w:r>
        <w:rPr>
          <w:noProof/>
        </w:rPr>
        <w:instrText xml:space="preserve"> PAGEREF _Toc440877368 \h </w:instrText>
      </w:r>
      <w:r w:rsidR="00A164DD">
        <w:rPr>
          <w:noProof/>
        </w:rPr>
      </w:r>
      <w:r w:rsidR="00A164DD">
        <w:rPr>
          <w:noProof/>
        </w:rPr>
        <w:fldChar w:fldCharType="separate"/>
      </w:r>
      <w:r w:rsidR="004D6E98">
        <w:rPr>
          <w:noProof/>
        </w:rPr>
        <w:t>33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164DD">
        <w:rPr>
          <w:noProof/>
        </w:rPr>
        <w:fldChar w:fldCharType="begin"/>
      </w:r>
      <w:r>
        <w:rPr>
          <w:noProof/>
        </w:rPr>
        <w:instrText xml:space="preserve"> PAGEREF _Toc440877369 \h </w:instrText>
      </w:r>
      <w:r w:rsidR="00A164DD">
        <w:rPr>
          <w:noProof/>
        </w:rPr>
      </w:r>
      <w:r w:rsidR="00A164DD">
        <w:rPr>
          <w:noProof/>
        </w:rPr>
        <w:fldChar w:fldCharType="separate"/>
      </w:r>
      <w:r w:rsidR="004D6E98">
        <w:rPr>
          <w:noProof/>
        </w:rPr>
        <w:t>34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164DD">
        <w:rPr>
          <w:noProof/>
        </w:rPr>
        <w:fldChar w:fldCharType="begin"/>
      </w:r>
      <w:r>
        <w:rPr>
          <w:noProof/>
        </w:rPr>
        <w:instrText xml:space="preserve"> PAGEREF _Toc440877370 \h </w:instrText>
      </w:r>
      <w:r w:rsidR="00A164DD">
        <w:rPr>
          <w:noProof/>
        </w:rPr>
      </w:r>
      <w:r w:rsidR="00A164DD">
        <w:rPr>
          <w:noProof/>
        </w:rPr>
        <w:fldChar w:fldCharType="separate"/>
      </w:r>
      <w:r w:rsidR="004D6E98">
        <w:rPr>
          <w:noProof/>
        </w:rPr>
        <w:t>34</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164DD">
        <w:rPr>
          <w:noProof/>
        </w:rPr>
        <w:fldChar w:fldCharType="begin"/>
      </w:r>
      <w:r>
        <w:rPr>
          <w:noProof/>
        </w:rPr>
        <w:instrText xml:space="preserve"> PAGEREF _Toc440877371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164DD">
        <w:rPr>
          <w:noProof/>
        </w:rPr>
        <w:fldChar w:fldCharType="begin"/>
      </w:r>
      <w:r>
        <w:rPr>
          <w:noProof/>
        </w:rPr>
        <w:instrText xml:space="preserve"> PAGEREF _Toc440877372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164DD">
        <w:rPr>
          <w:noProof/>
        </w:rPr>
        <w:fldChar w:fldCharType="begin"/>
      </w:r>
      <w:r>
        <w:rPr>
          <w:noProof/>
        </w:rPr>
        <w:instrText xml:space="preserve"> PAGEREF _Toc440877374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164DD">
        <w:rPr>
          <w:noProof/>
        </w:rPr>
        <w:fldChar w:fldCharType="begin"/>
      </w:r>
      <w:r>
        <w:rPr>
          <w:noProof/>
        </w:rPr>
        <w:instrText xml:space="preserve"> PAGEREF _Toc440877376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164DD">
        <w:rPr>
          <w:noProof/>
        </w:rPr>
        <w:fldChar w:fldCharType="begin"/>
      </w:r>
      <w:r>
        <w:rPr>
          <w:noProof/>
        </w:rPr>
        <w:instrText xml:space="preserve"> PAGEREF _Toc440877377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164DD">
        <w:rPr>
          <w:noProof/>
        </w:rPr>
        <w:fldChar w:fldCharType="begin"/>
      </w:r>
      <w:r>
        <w:rPr>
          <w:noProof/>
        </w:rPr>
        <w:instrText xml:space="preserve"> PAGEREF _Toc440877378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164DD">
        <w:rPr>
          <w:noProof/>
        </w:rPr>
        <w:fldChar w:fldCharType="begin"/>
      </w:r>
      <w:r>
        <w:rPr>
          <w:noProof/>
        </w:rPr>
        <w:instrText xml:space="preserve"> PAGEREF _Toc440877380 \h </w:instrText>
      </w:r>
      <w:r w:rsidR="00A164DD">
        <w:rPr>
          <w:noProof/>
        </w:rPr>
      </w:r>
      <w:r w:rsidR="00A164DD">
        <w:rPr>
          <w:noProof/>
        </w:rPr>
        <w:fldChar w:fldCharType="separate"/>
      </w:r>
      <w:r w:rsidR="004D6E98">
        <w:rPr>
          <w:noProof/>
        </w:rPr>
        <w:t>40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164DD">
        <w:rPr>
          <w:noProof/>
        </w:rPr>
        <w:fldChar w:fldCharType="begin"/>
      </w:r>
      <w:r>
        <w:rPr>
          <w:noProof/>
        </w:rPr>
        <w:instrText xml:space="preserve"> PAGEREF _Toc440877382 \h </w:instrText>
      </w:r>
      <w:r w:rsidR="00A164DD">
        <w:rPr>
          <w:noProof/>
        </w:rPr>
      </w:r>
      <w:r w:rsidR="00A164DD">
        <w:rPr>
          <w:noProof/>
        </w:rPr>
        <w:fldChar w:fldCharType="separate"/>
      </w:r>
      <w:r w:rsidR="004D6E98">
        <w:rPr>
          <w:noProof/>
        </w:rPr>
        <w:t>42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164DD">
        <w:rPr>
          <w:noProof/>
        </w:rPr>
        <w:fldChar w:fldCharType="begin"/>
      </w:r>
      <w:r>
        <w:rPr>
          <w:noProof/>
        </w:rPr>
        <w:instrText xml:space="preserve"> PAGEREF _Toc440877385 \h </w:instrText>
      </w:r>
      <w:r w:rsidR="00A164DD">
        <w:rPr>
          <w:noProof/>
        </w:rPr>
      </w:r>
      <w:r w:rsidR="00A164DD">
        <w:rPr>
          <w:noProof/>
        </w:rPr>
        <w:fldChar w:fldCharType="separate"/>
      </w:r>
      <w:r w:rsidR="004D6E98">
        <w:rPr>
          <w:noProof/>
        </w:rPr>
        <w:t>44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164DD">
        <w:rPr>
          <w:noProof/>
        </w:rPr>
        <w:fldChar w:fldCharType="begin"/>
      </w:r>
      <w:r>
        <w:rPr>
          <w:noProof/>
        </w:rPr>
        <w:instrText xml:space="preserve"> PAGEREF _Toc440877388 \h </w:instrText>
      </w:r>
      <w:r w:rsidR="00A164DD">
        <w:rPr>
          <w:noProof/>
        </w:rPr>
      </w:r>
      <w:r w:rsidR="00A164DD">
        <w:rPr>
          <w:noProof/>
        </w:rPr>
        <w:fldChar w:fldCharType="separate"/>
      </w:r>
      <w:r w:rsidR="004D6E98">
        <w:rPr>
          <w:noProof/>
        </w:rPr>
        <w:t>46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164DD">
        <w:rPr>
          <w:noProof/>
        </w:rPr>
        <w:fldChar w:fldCharType="begin"/>
      </w:r>
      <w:r>
        <w:rPr>
          <w:noProof/>
        </w:rPr>
        <w:instrText xml:space="preserve"> PAGEREF _Toc440877391 \h </w:instrText>
      </w:r>
      <w:r w:rsidR="00A164DD">
        <w:rPr>
          <w:noProof/>
        </w:rPr>
      </w:r>
      <w:r w:rsidR="00A164DD">
        <w:rPr>
          <w:noProof/>
        </w:rPr>
        <w:fldChar w:fldCharType="separate"/>
      </w:r>
      <w:r w:rsidR="004D6E98">
        <w:rPr>
          <w:noProof/>
        </w:rPr>
        <w:t>48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164DD">
        <w:rPr>
          <w:noProof/>
        </w:rPr>
        <w:fldChar w:fldCharType="begin"/>
      </w:r>
      <w:r>
        <w:rPr>
          <w:noProof/>
        </w:rPr>
        <w:instrText xml:space="preserve"> PAGEREF _Toc440877394 \h </w:instrText>
      </w:r>
      <w:r w:rsidR="00A164DD">
        <w:rPr>
          <w:noProof/>
        </w:rPr>
      </w:r>
      <w:r w:rsidR="00A164DD">
        <w:rPr>
          <w:noProof/>
        </w:rPr>
        <w:fldChar w:fldCharType="separate"/>
      </w:r>
      <w:r w:rsidR="004D6E98">
        <w:rPr>
          <w:noProof/>
        </w:rPr>
        <w:t>50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164DD">
        <w:rPr>
          <w:noProof/>
        </w:rPr>
        <w:fldChar w:fldCharType="begin"/>
      </w:r>
      <w:r>
        <w:rPr>
          <w:noProof/>
        </w:rPr>
        <w:instrText xml:space="preserve"> PAGEREF _Toc440877397 \h </w:instrText>
      </w:r>
      <w:r w:rsidR="00A164DD">
        <w:rPr>
          <w:noProof/>
        </w:rPr>
      </w:r>
      <w:r w:rsidR="00A164DD">
        <w:rPr>
          <w:noProof/>
        </w:rPr>
        <w:fldChar w:fldCharType="separate"/>
      </w:r>
      <w:r w:rsidR="004D6E98">
        <w:rPr>
          <w:noProof/>
        </w:rPr>
        <w:t>52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164DD">
        <w:rPr>
          <w:noProof/>
        </w:rPr>
        <w:fldChar w:fldCharType="begin"/>
      </w:r>
      <w:r>
        <w:rPr>
          <w:noProof/>
        </w:rPr>
        <w:instrText xml:space="preserve"> PAGEREF _Toc440877401 \h </w:instrText>
      </w:r>
      <w:r w:rsidR="00A164DD">
        <w:rPr>
          <w:noProof/>
        </w:rPr>
      </w:r>
      <w:r w:rsidR="00A164DD">
        <w:rPr>
          <w:noProof/>
        </w:rPr>
        <w:fldChar w:fldCharType="separate"/>
      </w:r>
      <w:r w:rsidR="004D6E98">
        <w:rPr>
          <w:noProof/>
        </w:rPr>
        <w:t>57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164DD">
        <w:rPr>
          <w:noProof/>
        </w:rPr>
        <w:fldChar w:fldCharType="begin"/>
      </w:r>
      <w:r>
        <w:rPr>
          <w:noProof/>
        </w:rPr>
        <w:instrText xml:space="preserve"> PAGEREF _Toc440877404 \h </w:instrText>
      </w:r>
      <w:r w:rsidR="00A164DD">
        <w:rPr>
          <w:noProof/>
        </w:rPr>
      </w:r>
      <w:r w:rsidR="00A164DD">
        <w:rPr>
          <w:noProof/>
        </w:rPr>
        <w:fldChar w:fldCharType="separate"/>
      </w:r>
      <w:r w:rsidR="004D6E98">
        <w:rPr>
          <w:noProof/>
        </w:rPr>
        <w:t>59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164DD">
        <w:rPr>
          <w:noProof/>
        </w:rPr>
        <w:fldChar w:fldCharType="begin"/>
      </w:r>
      <w:r>
        <w:rPr>
          <w:noProof/>
        </w:rPr>
        <w:instrText xml:space="preserve"> PAGEREF _Toc440877407 \h </w:instrText>
      </w:r>
      <w:r w:rsidR="00A164DD">
        <w:rPr>
          <w:noProof/>
        </w:rPr>
      </w:r>
      <w:r w:rsidR="00A164DD">
        <w:rPr>
          <w:noProof/>
        </w:rPr>
        <w:fldChar w:fldCharType="separate"/>
      </w:r>
      <w:r w:rsidR="004D6E98">
        <w:rPr>
          <w:noProof/>
        </w:rPr>
        <w:t>61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164DD">
        <w:rPr>
          <w:noProof/>
        </w:rPr>
        <w:fldChar w:fldCharType="begin"/>
      </w:r>
      <w:r>
        <w:rPr>
          <w:noProof/>
        </w:rPr>
        <w:instrText xml:space="preserve"> PAGEREF _Toc440877410 \h </w:instrText>
      </w:r>
      <w:r w:rsidR="00A164DD">
        <w:rPr>
          <w:noProof/>
        </w:rPr>
      </w:r>
      <w:r w:rsidR="00A164DD">
        <w:rPr>
          <w:noProof/>
        </w:rPr>
        <w:fldChar w:fldCharType="separate"/>
      </w:r>
      <w:r w:rsidR="004D6E98">
        <w:rPr>
          <w:noProof/>
        </w:rPr>
        <w:t>63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164DD">
        <w:rPr>
          <w:noProof/>
        </w:rPr>
        <w:fldChar w:fldCharType="begin"/>
      </w:r>
      <w:r>
        <w:rPr>
          <w:noProof/>
        </w:rPr>
        <w:instrText xml:space="preserve"> PAGEREF _Toc440877413 \h </w:instrText>
      </w:r>
      <w:r w:rsidR="00A164DD">
        <w:rPr>
          <w:noProof/>
        </w:rPr>
      </w:r>
      <w:r w:rsidR="00A164DD">
        <w:rPr>
          <w:noProof/>
        </w:rPr>
        <w:fldChar w:fldCharType="separate"/>
      </w:r>
      <w:r w:rsidR="004D6E98">
        <w:rPr>
          <w:noProof/>
        </w:rPr>
        <w:t>65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164DD">
        <w:rPr>
          <w:noProof/>
        </w:rPr>
        <w:fldChar w:fldCharType="begin"/>
      </w:r>
      <w:r>
        <w:rPr>
          <w:noProof/>
        </w:rPr>
        <w:instrText xml:space="preserve"> PAGEREF _Toc440877416 \h </w:instrText>
      </w:r>
      <w:r w:rsidR="00A164DD">
        <w:rPr>
          <w:noProof/>
        </w:rPr>
      </w:r>
      <w:r w:rsidR="00A164DD">
        <w:rPr>
          <w:noProof/>
        </w:rPr>
        <w:fldChar w:fldCharType="separate"/>
      </w:r>
      <w:r w:rsidR="004D6E98">
        <w:rPr>
          <w:noProof/>
        </w:rPr>
        <w:t>68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164DD">
        <w:rPr>
          <w:noProof/>
        </w:rPr>
        <w:fldChar w:fldCharType="begin"/>
      </w:r>
      <w:r>
        <w:rPr>
          <w:noProof/>
        </w:rPr>
        <w:instrText xml:space="preserve"> PAGEREF _Toc440877419 \h </w:instrText>
      </w:r>
      <w:r w:rsidR="00A164DD">
        <w:rPr>
          <w:noProof/>
        </w:rPr>
      </w:r>
      <w:r w:rsidR="00A164DD">
        <w:rPr>
          <w:noProof/>
        </w:rPr>
        <w:fldChar w:fldCharType="separate"/>
      </w:r>
      <w:r w:rsidR="004D6E98">
        <w:rPr>
          <w:noProof/>
        </w:rPr>
        <w:t>70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164DD">
        <w:rPr>
          <w:noProof/>
        </w:rPr>
        <w:fldChar w:fldCharType="begin"/>
      </w:r>
      <w:r>
        <w:rPr>
          <w:noProof/>
        </w:rPr>
        <w:instrText xml:space="preserve"> PAGEREF _Toc440877422 \h </w:instrText>
      </w:r>
      <w:r w:rsidR="00A164DD">
        <w:rPr>
          <w:noProof/>
        </w:rPr>
      </w:r>
      <w:r w:rsidR="00A164DD">
        <w:rPr>
          <w:noProof/>
        </w:rPr>
        <w:fldChar w:fldCharType="separate"/>
      </w:r>
      <w:r w:rsidR="004D6E98">
        <w:rPr>
          <w:noProof/>
        </w:rPr>
        <w:t>73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164DD">
        <w:rPr>
          <w:noProof/>
        </w:rPr>
        <w:fldChar w:fldCharType="begin"/>
      </w:r>
      <w:r>
        <w:rPr>
          <w:noProof/>
        </w:rPr>
        <w:instrText xml:space="preserve"> PAGEREF _Toc440877425 \h </w:instrText>
      </w:r>
      <w:r w:rsidR="00A164DD">
        <w:rPr>
          <w:noProof/>
        </w:rPr>
      </w:r>
      <w:r w:rsidR="00A164DD">
        <w:rPr>
          <w:noProof/>
        </w:rPr>
        <w:fldChar w:fldCharType="separate"/>
      </w:r>
      <w:r w:rsidR="004D6E98">
        <w:rPr>
          <w:noProof/>
        </w:rPr>
        <w:t>75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164DD">
        <w:rPr>
          <w:noProof/>
        </w:rPr>
        <w:fldChar w:fldCharType="begin"/>
      </w:r>
      <w:r>
        <w:rPr>
          <w:noProof/>
        </w:rPr>
        <w:instrText xml:space="preserve"> PAGEREF _Toc440877428 \h </w:instrText>
      </w:r>
      <w:r w:rsidR="00A164DD">
        <w:rPr>
          <w:noProof/>
        </w:rPr>
      </w:r>
      <w:r w:rsidR="00A164DD">
        <w:rPr>
          <w:noProof/>
        </w:rPr>
        <w:fldChar w:fldCharType="separate"/>
      </w:r>
      <w:r w:rsidR="004D6E98">
        <w:rPr>
          <w:noProof/>
        </w:rPr>
        <w:t>77</w:t>
      </w:r>
      <w:r w:rsidR="00A164DD">
        <w:rPr>
          <w:noProof/>
        </w:rPr>
        <w:fldChar w:fldCharType="end"/>
      </w:r>
    </w:p>
    <w:p w:rsidR="00717F60" w:rsidRPr="00E71A48" w:rsidRDefault="00A164D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1E757A" w:rsidRPr="00702B2C">
        <w:rPr>
          <w:iCs/>
          <w:sz w:val="24"/>
          <w:szCs w:val="24"/>
        </w:rPr>
        <w:t>ответственное лицо</w:t>
      </w:r>
      <w:r w:rsidR="001E757A">
        <w:rPr>
          <w:iCs/>
          <w:sz w:val="24"/>
          <w:szCs w:val="24"/>
        </w:rPr>
        <w:t xml:space="preserve">, </w:t>
      </w:r>
      <w:r w:rsidR="00EC1043">
        <w:rPr>
          <w:iCs/>
          <w:sz w:val="24"/>
          <w:szCs w:val="24"/>
        </w:rPr>
        <w:t>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1E757A" w:rsidRPr="001E757A">
        <w:rPr>
          <w:iCs/>
          <w:sz w:val="24"/>
          <w:szCs w:val="24"/>
        </w:rPr>
        <w:t>отдела закупочной деятельности филиала ПАО «МРСК Центра» – «Брянскэнерго»</w:t>
      </w:r>
      <w:r w:rsidR="007556FF" w:rsidRPr="00702B2C">
        <w:rPr>
          <w:iCs/>
          <w:sz w:val="24"/>
          <w:szCs w:val="24"/>
        </w:rPr>
        <w:t xml:space="preserve"> </w:t>
      </w:r>
      <w:r w:rsidR="001E757A" w:rsidRPr="001E757A">
        <w:rPr>
          <w:iCs/>
          <w:sz w:val="24"/>
          <w:szCs w:val="24"/>
        </w:rPr>
        <w:t>Кузнецов П.Н</w:t>
      </w:r>
      <w:r w:rsidR="007C4A44">
        <w:rPr>
          <w:iCs/>
          <w:sz w:val="24"/>
          <w:szCs w:val="24"/>
        </w:rPr>
        <w:t>.</w:t>
      </w:r>
      <w:r w:rsidR="007556FF" w:rsidRPr="00702B2C">
        <w:rPr>
          <w:iCs/>
          <w:sz w:val="24"/>
          <w:szCs w:val="24"/>
        </w:rPr>
        <w:t xml:space="preserve">, контактные телефоны: </w:t>
      </w:r>
      <w:r w:rsidR="001E757A" w:rsidRPr="001E757A">
        <w:rPr>
          <w:iCs/>
          <w:sz w:val="24"/>
          <w:szCs w:val="24"/>
        </w:rPr>
        <w:t>(4832) 67-23-68</w:t>
      </w:r>
      <w:r w:rsidR="007556FF" w:rsidRPr="00702B2C">
        <w:rPr>
          <w:iCs/>
          <w:sz w:val="24"/>
          <w:szCs w:val="24"/>
        </w:rPr>
        <w:t xml:space="preserve">, </w:t>
      </w:r>
      <w:r w:rsidR="007556FF" w:rsidRPr="00702B2C">
        <w:rPr>
          <w:sz w:val="24"/>
          <w:szCs w:val="24"/>
        </w:rPr>
        <w:t xml:space="preserve">адрес электронной почты: </w:t>
      </w:r>
      <w:hyperlink r:id="rId18" w:history="1">
        <w:r w:rsidR="001E757A" w:rsidRPr="00CB48B3">
          <w:rPr>
            <w:rStyle w:val="a7"/>
            <w:sz w:val="24"/>
            <w:szCs w:val="24"/>
          </w:rPr>
          <w:t>Kuznetsov.PN@mrsk-1.ru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E93D41">
        <w:rPr>
          <w:sz w:val="24"/>
          <w:szCs w:val="24"/>
        </w:rPr>
        <w:t xml:space="preserve">опубликованным </w:t>
      </w:r>
      <w:r w:rsidRPr="00E93D41">
        <w:rPr>
          <w:b/>
          <w:sz w:val="24"/>
          <w:szCs w:val="24"/>
        </w:rPr>
        <w:t>«</w:t>
      </w:r>
      <w:r w:rsidR="001E757A" w:rsidRPr="00E93D41">
        <w:rPr>
          <w:b/>
          <w:sz w:val="24"/>
          <w:szCs w:val="24"/>
        </w:rPr>
        <w:t>2</w:t>
      </w:r>
      <w:r w:rsidR="007C4A44">
        <w:rPr>
          <w:b/>
          <w:sz w:val="24"/>
          <w:szCs w:val="24"/>
        </w:rPr>
        <w:t>9</w:t>
      </w:r>
      <w:r w:rsidRPr="00E93D41">
        <w:rPr>
          <w:b/>
          <w:sz w:val="24"/>
          <w:szCs w:val="24"/>
        </w:rPr>
        <w:t xml:space="preserve">» </w:t>
      </w:r>
      <w:r w:rsidR="00862664" w:rsidRPr="00E93D41">
        <w:rPr>
          <w:b/>
          <w:sz w:val="24"/>
          <w:szCs w:val="24"/>
        </w:rPr>
        <w:t>января</w:t>
      </w:r>
      <w:r w:rsidRPr="00E93D41">
        <w:rPr>
          <w:b/>
          <w:sz w:val="24"/>
          <w:szCs w:val="24"/>
        </w:rPr>
        <w:t xml:space="preserve"> 20</w:t>
      </w:r>
      <w:r w:rsidR="00C12FA4" w:rsidRPr="00E93D41">
        <w:rPr>
          <w:b/>
          <w:sz w:val="24"/>
          <w:szCs w:val="24"/>
        </w:rPr>
        <w:t>1</w:t>
      </w:r>
      <w:r w:rsidR="00862664" w:rsidRPr="00E93D41">
        <w:rPr>
          <w:b/>
          <w:sz w:val="24"/>
          <w:szCs w:val="24"/>
        </w:rPr>
        <w:t>6</w:t>
      </w:r>
      <w:r w:rsidRPr="00E93D41">
        <w:rPr>
          <w:b/>
          <w:sz w:val="24"/>
          <w:szCs w:val="24"/>
        </w:rPr>
        <w:t xml:space="preserve"> г.</w:t>
      </w:r>
      <w:r w:rsidRPr="00862664">
        <w:rPr>
          <w:sz w:val="24"/>
          <w:szCs w:val="24"/>
        </w:rPr>
        <w:t xml:space="preserve"> на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20"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 xml:space="preserve">электронной торговой площадки ПАО «Россети» </w:t>
      </w:r>
      <w:hyperlink r:id="rId21"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E93D41">
        <w:rPr>
          <w:sz w:val="24"/>
          <w:szCs w:val="24"/>
        </w:rPr>
        <w:t xml:space="preserve"> </w:t>
      </w:r>
      <w:r w:rsidR="00E93D41" w:rsidRPr="00E93D41">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4D7428">
        <w:rPr>
          <w:sz w:val="24"/>
          <w:szCs w:val="24"/>
        </w:rPr>
        <w:t>(далее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E93D41" w:rsidRPr="002C4516">
        <w:rPr>
          <w:snapToGrid w:val="0"/>
          <w:sz w:val="24"/>
        </w:rPr>
        <w:t xml:space="preserve">Договора </w:t>
      </w:r>
      <w:r w:rsidR="00EF725A" w:rsidRPr="00EF725A">
        <w:rPr>
          <w:snapToGrid w:val="0"/>
          <w:sz w:val="24"/>
        </w:rPr>
        <w:t>оказания услуг по испытанию пожарных кранов на внутреннем противопожарном водопроводе на производственных базах ИА и РЭС ПАО «МРСК Центра» (филиала «Брянскэнерго»)</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93D4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93D41" w:rsidRPr="002C4516">
        <w:rPr>
          <w:snapToGrid w:val="0"/>
          <w:sz w:val="24"/>
        </w:rPr>
        <w:t xml:space="preserve">Договора </w:t>
      </w:r>
      <w:r w:rsidR="00EF725A" w:rsidRPr="00EF725A">
        <w:rPr>
          <w:snapToGrid w:val="0"/>
          <w:sz w:val="24"/>
        </w:rPr>
        <w:t>оказания услуг по испытанию пожарных кранов на внутреннем противопожарном водопроводе на производственных базах ИА и РЭС ПАО «МРСК Центра» (филиала «Брянскэнерго»)</w:t>
      </w:r>
      <w:r w:rsidR="00702B2C" w:rsidRPr="00E93D4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93D41">
        <w:rPr>
          <w:sz w:val="24"/>
          <w:szCs w:val="24"/>
        </w:rPr>
        <w:t xml:space="preserve">Количество лотов: </w:t>
      </w:r>
      <w:r w:rsidRPr="00E93D41">
        <w:rPr>
          <w:b/>
          <w:sz w:val="24"/>
          <w:szCs w:val="24"/>
        </w:rPr>
        <w:t>1 (один)</w:t>
      </w:r>
      <w:r w:rsidRPr="00E93D4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E93D41">
        <w:rPr>
          <w:sz w:val="24"/>
          <w:szCs w:val="24"/>
        </w:rPr>
        <w:t>оказания услуг</w:t>
      </w:r>
      <w:r w:rsidR="00717F60" w:rsidRPr="00E93D41">
        <w:rPr>
          <w:sz w:val="24"/>
          <w:szCs w:val="24"/>
        </w:rPr>
        <w:t xml:space="preserve">: </w:t>
      </w:r>
      <w:r w:rsidR="008C0DE2" w:rsidRPr="00E93D41">
        <w:rPr>
          <w:sz w:val="24"/>
          <w:szCs w:val="24"/>
        </w:rPr>
        <w:t>в соответствии со сроками, указанными в Приложении №1 настоящей Документации</w:t>
      </w:r>
      <w:r w:rsidR="00717F60" w:rsidRPr="00E93D41">
        <w:rPr>
          <w:sz w:val="24"/>
          <w:szCs w:val="24"/>
        </w:rPr>
        <w:t>.</w:t>
      </w:r>
      <w:bookmarkEnd w:id="19"/>
    </w:p>
    <w:p w:rsidR="008D2928" w:rsidRPr="00E93D4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93D41">
        <w:rPr>
          <w:sz w:val="24"/>
          <w:szCs w:val="24"/>
        </w:rPr>
        <w:t xml:space="preserve">Оказание услуг Участником будет осуществляться на </w:t>
      </w:r>
      <w:r w:rsidR="008C0DE2" w:rsidRPr="00E93D41">
        <w:rPr>
          <w:sz w:val="24"/>
          <w:szCs w:val="24"/>
        </w:rPr>
        <w:t>территории Российской Федерации</w:t>
      </w:r>
      <w:r w:rsidRPr="00E93D4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F725A">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164DD">
        <w:rPr>
          <w:iCs/>
          <w:sz w:val="24"/>
          <w:szCs w:val="24"/>
        </w:rPr>
        <w:fldChar w:fldCharType="begin"/>
      </w:r>
      <w:r w:rsidR="00E71A48">
        <w:rPr>
          <w:iCs/>
          <w:sz w:val="24"/>
          <w:szCs w:val="24"/>
        </w:rPr>
        <w:instrText xml:space="preserve"> REF _Ref311232052 \r \h </w:instrText>
      </w:r>
      <w:r w:rsidR="00A164DD">
        <w:rPr>
          <w:iCs/>
          <w:sz w:val="24"/>
          <w:szCs w:val="24"/>
        </w:rPr>
      </w:r>
      <w:r w:rsidR="00A164DD">
        <w:rPr>
          <w:iCs/>
          <w:sz w:val="24"/>
          <w:szCs w:val="24"/>
        </w:rPr>
        <w:fldChar w:fldCharType="separate"/>
      </w:r>
      <w:r w:rsidR="004D6E98">
        <w:rPr>
          <w:iCs/>
          <w:sz w:val="24"/>
          <w:szCs w:val="24"/>
        </w:rPr>
        <w:t>3</w:t>
      </w:r>
      <w:r w:rsidR="00A164D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164DD">
        <w:rPr>
          <w:sz w:val="24"/>
          <w:szCs w:val="24"/>
        </w:rPr>
        <w:fldChar w:fldCharType="begin"/>
      </w:r>
      <w:r w:rsidR="008D2928">
        <w:rPr>
          <w:sz w:val="24"/>
          <w:szCs w:val="24"/>
        </w:rPr>
        <w:instrText xml:space="preserve"> REF _Ref440270568 \r \h </w:instrText>
      </w:r>
      <w:r w:rsidR="00A164DD">
        <w:rPr>
          <w:sz w:val="24"/>
          <w:szCs w:val="24"/>
        </w:rPr>
      </w:r>
      <w:r w:rsidR="00A164DD">
        <w:rPr>
          <w:sz w:val="24"/>
          <w:szCs w:val="24"/>
        </w:rPr>
        <w:fldChar w:fldCharType="separate"/>
      </w:r>
      <w:r w:rsidR="004D6E98">
        <w:rPr>
          <w:sz w:val="24"/>
          <w:szCs w:val="24"/>
        </w:rPr>
        <w:t>4</w:t>
      </w:r>
      <w:r w:rsidR="00A164D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E757A">
        <w:fldChar w:fldCharType="begin"/>
      </w:r>
      <w:r w:rsidR="001E757A">
        <w:instrText xml:space="preserve"> REF _Ref305973574 \r \h  \* MERGEFORMAT </w:instrText>
      </w:r>
      <w:r w:rsidR="001E757A">
        <w:fldChar w:fldCharType="separate"/>
      </w:r>
      <w:r w:rsidR="004D6E98">
        <w:t>2</w:t>
      </w:r>
      <w:r w:rsidR="001E757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164DD">
        <w:rPr>
          <w:iCs/>
          <w:sz w:val="24"/>
          <w:szCs w:val="24"/>
        </w:rPr>
        <w:fldChar w:fldCharType="begin"/>
      </w:r>
      <w:r w:rsidR="008D2928">
        <w:rPr>
          <w:iCs/>
          <w:sz w:val="24"/>
          <w:szCs w:val="24"/>
        </w:rPr>
        <w:instrText xml:space="preserve"> REF _Ref440270602 \r \h </w:instrText>
      </w:r>
      <w:r w:rsidR="00A164DD">
        <w:rPr>
          <w:iCs/>
          <w:sz w:val="24"/>
          <w:szCs w:val="24"/>
        </w:rPr>
      </w:r>
      <w:r w:rsidR="00A164DD">
        <w:rPr>
          <w:iCs/>
          <w:sz w:val="24"/>
          <w:szCs w:val="24"/>
        </w:rPr>
        <w:fldChar w:fldCharType="separate"/>
      </w:r>
      <w:r w:rsidR="004D6E98">
        <w:rPr>
          <w:iCs/>
          <w:sz w:val="24"/>
          <w:szCs w:val="24"/>
        </w:rPr>
        <w:t>5</w:t>
      </w:r>
      <w:r w:rsidR="00A164D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1E757A">
        <w:fldChar w:fldCharType="begin"/>
      </w:r>
      <w:r w:rsidR="001E757A">
        <w:instrText xml:space="preserve"> REF _Ref440270637 \r \h  \* MERGEFORMAT </w:instrText>
      </w:r>
      <w:r w:rsidR="001E757A">
        <w:fldChar w:fldCharType="separate"/>
      </w:r>
      <w:r w:rsidR="004D6E98" w:rsidRPr="004D6E98">
        <w:rPr>
          <w:sz w:val="24"/>
          <w:szCs w:val="24"/>
        </w:rPr>
        <w:t>1.1.5</w:t>
      </w:r>
      <w:r w:rsidR="001E757A">
        <w:fldChar w:fldCharType="end"/>
      </w:r>
      <w:r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4D6E98" w:rsidRPr="004D6E98">
        <w:rPr>
          <w:sz w:val="24"/>
          <w:szCs w:val="24"/>
        </w:rPr>
        <w:t>1.1.7</w:t>
      </w:r>
      <w:r w:rsidR="001E757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1E757A">
        <w:fldChar w:fldCharType="begin"/>
      </w:r>
      <w:r w:rsidR="001E757A">
        <w:instrText xml:space="preserve"> REF _Ref440270637 \r \h  \* MERGEFORMAT </w:instrText>
      </w:r>
      <w:r w:rsidR="001E757A">
        <w:fldChar w:fldCharType="separate"/>
      </w:r>
      <w:r w:rsidR="004D6E98" w:rsidRPr="004D6E98">
        <w:rPr>
          <w:sz w:val="24"/>
          <w:szCs w:val="24"/>
        </w:rPr>
        <w:t>1.1.5</w:t>
      </w:r>
      <w:r w:rsidR="001E757A">
        <w:fldChar w:fldCharType="end"/>
      </w:r>
      <w:r w:rsidR="008D2928"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4D6E98" w:rsidRPr="004D6E98">
        <w:rPr>
          <w:sz w:val="24"/>
          <w:szCs w:val="24"/>
        </w:rPr>
        <w:t>1.1.7</w:t>
      </w:r>
      <w:r w:rsidR="001E757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164DD">
        <w:rPr>
          <w:sz w:val="24"/>
          <w:szCs w:val="24"/>
        </w:rPr>
        <w:fldChar w:fldCharType="begin"/>
      </w:r>
      <w:r w:rsidR="008D2928">
        <w:rPr>
          <w:sz w:val="24"/>
          <w:szCs w:val="24"/>
        </w:rPr>
        <w:instrText xml:space="preserve"> REF _Ref440270663 \r \h </w:instrText>
      </w:r>
      <w:r w:rsidR="00A164DD">
        <w:rPr>
          <w:sz w:val="24"/>
          <w:szCs w:val="24"/>
        </w:rPr>
      </w:r>
      <w:r w:rsidR="00A164DD">
        <w:rPr>
          <w:sz w:val="24"/>
          <w:szCs w:val="24"/>
        </w:rPr>
        <w:fldChar w:fldCharType="separate"/>
      </w:r>
      <w:r w:rsidR="004D6E98">
        <w:rPr>
          <w:sz w:val="24"/>
          <w:szCs w:val="24"/>
        </w:rPr>
        <w:t>1.1.7</w:t>
      </w:r>
      <w:r w:rsidR="00A164D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E757A">
        <w:fldChar w:fldCharType="begin"/>
      </w:r>
      <w:r w:rsidR="001E757A">
        <w:instrText xml:space="preserve"> REF _Ref305973033 \r \h  \* MERGEFORMAT </w:instrText>
      </w:r>
      <w:r w:rsidR="001E757A">
        <w:fldChar w:fldCharType="separate"/>
      </w:r>
      <w:r w:rsidR="004D6E98" w:rsidRPr="004D6E98">
        <w:rPr>
          <w:sz w:val="24"/>
          <w:szCs w:val="24"/>
        </w:rPr>
        <w:t>3.2</w:t>
      </w:r>
      <w:r w:rsidR="001E757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E757A">
        <w:fldChar w:fldCharType="begin"/>
      </w:r>
      <w:r w:rsidR="001E757A">
        <w:instrText xml:space="preserve"> REF _Ref191386164 \r \h  \* MERGEFORMAT </w:instrText>
      </w:r>
      <w:r w:rsidR="001E757A">
        <w:fldChar w:fldCharType="separate"/>
      </w:r>
      <w:r w:rsidR="004D6E98" w:rsidRPr="004D6E98">
        <w:rPr>
          <w:sz w:val="24"/>
          <w:szCs w:val="24"/>
        </w:rPr>
        <w:t xml:space="preserve"> 1.4.1 </w:t>
      </w:r>
      <w:r w:rsidR="001E757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E757A">
        <w:fldChar w:fldCharType="begin"/>
      </w:r>
      <w:r w:rsidR="001E757A">
        <w:instrText xml:space="preserve"> REF _Ref306978606 \r \h  \* MERGEFORMAT </w:instrText>
      </w:r>
      <w:r w:rsidR="001E757A">
        <w:fldChar w:fldCharType="separate"/>
      </w:r>
      <w:r w:rsidR="004D6E98" w:rsidRPr="004D6E98">
        <w:rPr>
          <w:sz w:val="24"/>
          <w:szCs w:val="24"/>
        </w:rPr>
        <w:t xml:space="preserve"> 1.4.2 </w:t>
      </w:r>
      <w:r w:rsidR="001E757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E757A">
        <w:fldChar w:fldCharType="begin"/>
      </w:r>
      <w:r w:rsidR="001E757A">
        <w:instrText xml:space="preserve"> REF _Ref306114966 \r \h  \* MERGEFORMAT </w:instrText>
      </w:r>
      <w:r w:rsidR="001E757A">
        <w:fldChar w:fldCharType="separate"/>
      </w:r>
      <w:r w:rsidR="004D6E98" w:rsidRPr="004D6E98">
        <w:rPr>
          <w:sz w:val="24"/>
          <w:szCs w:val="24"/>
        </w:rPr>
        <w:t>3.3.11</w:t>
      </w:r>
      <w:r w:rsidR="001E757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003136D7" w:rsidRPr="004D7428">
        <w:rPr>
          <w:iCs/>
          <w:sz w:val="24"/>
          <w:szCs w:val="24"/>
        </w:rPr>
        <w:t>)</w:t>
      </w:r>
      <w:r w:rsidR="003136D7" w:rsidRPr="004D7428">
        <w:rPr>
          <w:sz w:val="24"/>
          <w:szCs w:val="24"/>
        </w:rPr>
        <w:t>.</w:t>
      </w:r>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087732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087732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1672"/>
      <w:bookmarkStart w:id="60"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61314"/>
      <w:bookmarkStart w:id="67" w:name="_Toc440376069"/>
      <w:bookmarkStart w:id="68" w:name="_Toc440376196"/>
      <w:bookmarkStart w:id="69" w:name="_Toc440382461"/>
      <w:bookmarkStart w:id="70" w:name="_Toc440447131"/>
      <w:bookmarkStart w:id="71" w:name="_Toc440631673"/>
      <w:bookmarkStart w:id="72"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164DD">
        <w:rPr>
          <w:b w:val="0"/>
        </w:rPr>
        <w:fldChar w:fldCharType="begin"/>
      </w:r>
      <w:r w:rsidR="008D2928">
        <w:rPr>
          <w:b w:val="0"/>
        </w:rPr>
        <w:instrText xml:space="preserve"> REF _Ref93264992 \r \h </w:instrText>
      </w:r>
      <w:r w:rsidR="00A164DD">
        <w:rPr>
          <w:b w:val="0"/>
        </w:rPr>
      </w:r>
      <w:r w:rsidR="00A164DD">
        <w:rPr>
          <w:b w:val="0"/>
        </w:rPr>
        <w:fldChar w:fldCharType="separate"/>
      </w:r>
      <w:r w:rsidR="004D6E98">
        <w:rPr>
          <w:b w:val="0"/>
        </w:rPr>
        <w:t>5.5</w:t>
      </w:r>
      <w:r w:rsidR="00A164DD">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3303E9" w:rsidRDefault="0094713A" w:rsidP="0094713A">
      <w:pPr>
        <w:pStyle w:val="3"/>
        <w:ind w:left="0" w:firstLine="709"/>
        <w:jc w:val="both"/>
        <w:rPr>
          <w:b w:val="0"/>
        </w:rPr>
      </w:pPr>
      <w:bookmarkStart w:id="73" w:name="_Toc439238033"/>
      <w:bookmarkStart w:id="74" w:name="_Toc439238155"/>
      <w:bookmarkStart w:id="75" w:name="_Toc439252707"/>
      <w:bookmarkStart w:id="76" w:name="_Toc439323565"/>
      <w:bookmarkStart w:id="77" w:name="_Toc439323681"/>
      <w:bookmarkStart w:id="78" w:name="_Toc440361315"/>
      <w:bookmarkStart w:id="79" w:name="_Toc440376070"/>
      <w:bookmarkStart w:id="80" w:name="_Toc440376197"/>
      <w:bookmarkStart w:id="81" w:name="_Toc440382462"/>
      <w:bookmarkStart w:id="82" w:name="_Toc440447132"/>
      <w:bookmarkStart w:id="83" w:name="_Toc440631674"/>
      <w:bookmarkStart w:id="84"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3303E9" w:rsidRDefault="00953802" w:rsidP="00953802">
      <w:pPr>
        <w:pStyle w:val="2"/>
        <w:tabs>
          <w:tab w:val="clear" w:pos="1700"/>
          <w:tab w:val="left" w:pos="567"/>
        </w:tabs>
        <w:spacing w:line="264" w:lineRule="auto"/>
      </w:pPr>
      <w:bookmarkStart w:id="85" w:name="_Toc440877332"/>
      <w:r w:rsidRPr="003303E9">
        <w:rPr>
          <w:bCs w:val="0"/>
        </w:rPr>
        <w:t>Антикоррупционная оговорка, включаемая в проект договора</w:t>
      </w:r>
      <w:bookmarkEnd w:id="85"/>
    </w:p>
    <w:p w:rsidR="00953802" w:rsidRPr="003303E9" w:rsidRDefault="0094713A" w:rsidP="0094713A">
      <w:pPr>
        <w:pStyle w:val="3"/>
        <w:ind w:left="0" w:firstLine="709"/>
        <w:jc w:val="both"/>
        <w:rPr>
          <w:b w:val="0"/>
        </w:rPr>
      </w:pPr>
      <w:bookmarkStart w:id="86" w:name="_Toc439238157"/>
      <w:bookmarkStart w:id="87" w:name="_Toc439252709"/>
      <w:bookmarkStart w:id="88" w:name="_Toc439323567"/>
      <w:bookmarkStart w:id="89" w:name="_Toc439323683"/>
      <w:bookmarkStart w:id="90" w:name="_Toc440361317"/>
      <w:bookmarkStart w:id="91" w:name="_Toc440376072"/>
      <w:bookmarkStart w:id="92" w:name="_Toc440376199"/>
      <w:bookmarkStart w:id="93" w:name="_Toc440382464"/>
      <w:bookmarkStart w:id="94" w:name="_Toc440447134"/>
      <w:bookmarkStart w:id="95" w:name="_Toc440631676"/>
      <w:bookmarkStart w:id="96"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164DD">
        <w:rPr>
          <w:b w:val="0"/>
        </w:rPr>
        <w:fldChar w:fldCharType="begin"/>
      </w:r>
      <w:r w:rsidR="008D2928">
        <w:rPr>
          <w:b w:val="0"/>
        </w:rPr>
        <w:instrText xml:space="preserve"> REF _Ref440270867 \r \h </w:instrText>
      </w:r>
      <w:r w:rsidR="00A164DD">
        <w:rPr>
          <w:b w:val="0"/>
        </w:rPr>
      </w:r>
      <w:r w:rsidR="00A164DD">
        <w:rPr>
          <w:b w:val="0"/>
        </w:rPr>
        <w:fldChar w:fldCharType="separate"/>
      </w:r>
      <w:r w:rsidR="004D6E98">
        <w:rPr>
          <w:b w:val="0"/>
        </w:rPr>
        <w:t>2.2.3</w:t>
      </w:r>
      <w:r w:rsidR="00A164DD">
        <w:rPr>
          <w:b w:val="0"/>
        </w:rPr>
        <w:fldChar w:fldCharType="end"/>
      </w:r>
      <w:r w:rsidRPr="003303E9">
        <w:rPr>
          <w:b w:val="0"/>
        </w:rPr>
        <w:t>).</w:t>
      </w:r>
      <w:bookmarkEnd w:id="86"/>
      <w:bookmarkEnd w:id="87"/>
      <w:bookmarkEnd w:id="88"/>
      <w:bookmarkEnd w:id="89"/>
      <w:bookmarkEnd w:id="90"/>
      <w:bookmarkEnd w:id="91"/>
      <w:bookmarkEnd w:id="92"/>
      <w:bookmarkEnd w:id="93"/>
      <w:bookmarkEnd w:id="94"/>
      <w:bookmarkEnd w:id="95"/>
      <w:bookmarkEnd w:id="96"/>
    </w:p>
    <w:p w:rsidR="0094713A" w:rsidRPr="003303E9" w:rsidRDefault="0094713A" w:rsidP="0094713A">
      <w:pPr>
        <w:pStyle w:val="3"/>
        <w:ind w:left="0" w:firstLine="709"/>
        <w:jc w:val="both"/>
        <w:rPr>
          <w:b w:val="0"/>
        </w:rPr>
      </w:pPr>
      <w:bookmarkStart w:id="97" w:name="_Toc439238158"/>
      <w:bookmarkStart w:id="98" w:name="_Toc439252710"/>
      <w:bookmarkStart w:id="99" w:name="_Toc439323568"/>
      <w:bookmarkStart w:id="100" w:name="_Toc439323684"/>
      <w:bookmarkStart w:id="101" w:name="_Toc440361318"/>
      <w:bookmarkStart w:id="102" w:name="_Toc440376073"/>
      <w:bookmarkStart w:id="103" w:name="_Toc440376200"/>
      <w:bookmarkStart w:id="104" w:name="_Toc440382465"/>
      <w:bookmarkStart w:id="105" w:name="_Toc440447135"/>
      <w:bookmarkStart w:id="106" w:name="_Toc440631677"/>
      <w:bookmarkStart w:id="107"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7"/>
      <w:bookmarkEnd w:id="98"/>
      <w:bookmarkEnd w:id="99"/>
      <w:bookmarkEnd w:id="100"/>
      <w:bookmarkEnd w:id="101"/>
      <w:bookmarkEnd w:id="102"/>
      <w:bookmarkEnd w:id="103"/>
      <w:bookmarkEnd w:id="104"/>
      <w:bookmarkEnd w:id="105"/>
      <w:bookmarkEnd w:id="106"/>
      <w:bookmarkEnd w:id="107"/>
    </w:p>
    <w:p w:rsidR="0094713A" w:rsidRPr="003303E9" w:rsidRDefault="0094713A" w:rsidP="0094713A">
      <w:pPr>
        <w:pStyle w:val="3"/>
        <w:ind w:left="0" w:firstLine="709"/>
        <w:jc w:val="both"/>
        <w:rPr>
          <w:b w:val="0"/>
        </w:rPr>
      </w:pPr>
      <w:bookmarkStart w:id="108" w:name="_Toc439238159"/>
      <w:bookmarkStart w:id="109" w:name="_Toc439252711"/>
      <w:bookmarkStart w:id="110" w:name="_Toc439323569"/>
      <w:bookmarkStart w:id="111" w:name="_Toc439323685"/>
      <w:bookmarkStart w:id="112" w:name="_Ref440270867"/>
      <w:bookmarkStart w:id="113" w:name="_Toc440361319"/>
      <w:bookmarkStart w:id="114" w:name="_Toc440376074"/>
      <w:bookmarkStart w:id="115" w:name="_Toc440376201"/>
      <w:bookmarkStart w:id="116" w:name="_Toc440382466"/>
      <w:bookmarkStart w:id="117" w:name="_Toc440447136"/>
      <w:bookmarkStart w:id="118" w:name="_Toc440631678"/>
      <w:bookmarkStart w:id="119" w:name="_Toc440877335"/>
      <w:r w:rsidRPr="003303E9">
        <w:rPr>
          <w:b w:val="0"/>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24" w:name="_Ref303711222"/>
      <w:bookmarkStart w:id="125" w:name="_Ref311232052"/>
      <w:bookmarkStart w:id="126"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24"/>
      <w:r w:rsidR="00D51A0B" w:rsidRPr="00E71A48">
        <w:rPr>
          <w:szCs w:val="24"/>
        </w:rPr>
        <w:t>Заявок</w:t>
      </w:r>
      <w:bookmarkEnd w:id="125"/>
      <w:bookmarkEnd w:id="126"/>
    </w:p>
    <w:p w:rsidR="00717F60" w:rsidRPr="00E71A48" w:rsidRDefault="00717F60" w:rsidP="00E71A48">
      <w:pPr>
        <w:pStyle w:val="2"/>
        <w:tabs>
          <w:tab w:val="clear" w:pos="1700"/>
          <w:tab w:val="left" w:pos="567"/>
        </w:tabs>
        <w:spacing w:line="264" w:lineRule="auto"/>
      </w:pPr>
      <w:bookmarkStart w:id="127" w:name="_Toc440877337"/>
      <w:r w:rsidRPr="00E71A48">
        <w:t xml:space="preserve">Общий порядок проведения </w:t>
      </w:r>
      <w:r w:rsidR="00440928" w:rsidRPr="00E71A48">
        <w:t>З</w:t>
      </w:r>
      <w:r w:rsidRPr="00E71A48">
        <w:t>апроса предложений</w:t>
      </w:r>
      <w:bookmarkEnd w:id="127"/>
    </w:p>
    <w:p w:rsidR="00717F60" w:rsidRPr="00E71A48" w:rsidRDefault="00717F60" w:rsidP="00953802">
      <w:pPr>
        <w:pStyle w:val="3"/>
        <w:rPr>
          <w:bCs w:val="0"/>
          <w:szCs w:val="24"/>
        </w:rPr>
      </w:pPr>
      <w:bookmarkStart w:id="128" w:name="_Toc439323688"/>
      <w:bookmarkStart w:id="129" w:name="_Toc440361322"/>
      <w:bookmarkStart w:id="130" w:name="_Toc440376077"/>
      <w:bookmarkStart w:id="131" w:name="_Toc440376204"/>
      <w:bookmarkStart w:id="132" w:name="_Toc440382469"/>
      <w:bookmarkStart w:id="133" w:name="_Toc440447139"/>
      <w:bookmarkStart w:id="134" w:name="_Toc440631681"/>
      <w:bookmarkStart w:id="135" w:name="_Toc440877338"/>
      <w:r w:rsidRPr="00E71A48">
        <w:rPr>
          <w:szCs w:val="24"/>
        </w:rPr>
        <w:t>Запрос</w:t>
      </w:r>
      <w:r w:rsidRPr="00E71A48">
        <w:rPr>
          <w:bCs w:val="0"/>
          <w:szCs w:val="24"/>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E757A">
        <w:fldChar w:fldCharType="begin"/>
      </w:r>
      <w:r w:rsidR="001E757A">
        <w:instrText xml:space="preserve"> REF _Ref305973033 \r \h  \* MERGEFORMAT </w:instrText>
      </w:r>
      <w:r w:rsidR="001E757A">
        <w:fldChar w:fldCharType="separate"/>
      </w:r>
      <w:r w:rsidR="004D6E98" w:rsidRPr="004D6E98">
        <w:rPr>
          <w:bCs w:val="0"/>
          <w:sz w:val="24"/>
          <w:szCs w:val="24"/>
        </w:rPr>
        <w:t>3.2</w:t>
      </w:r>
      <w:r w:rsidR="001E757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E757A">
        <w:fldChar w:fldCharType="begin"/>
      </w:r>
      <w:r w:rsidR="001E757A">
        <w:instrText xml:space="preserve"> REF _Ref305973147 \r \h  \* MERGEFORMAT </w:instrText>
      </w:r>
      <w:r w:rsidR="001E757A">
        <w:fldChar w:fldCharType="separate"/>
      </w:r>
      <w:r w:rsidR="004D6E98" w:rsidRPr="004D6E98">
        <w:rPr>
          <w:bCs w:val="0"/>
          <w:sz w:val="24"/>
          <w:szCs w:val="24"/>
        </w:rPr>
        <w:t>3.3</w:t>
      </w:r>
      <w:r w:rsidR="001E757A">
        <w:fldChar w:fldCharType="end"/>
      </w:r>
      <w:r w:rsidR="00A164D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6" w:name="__RefNumPara__828_922829174"/>
      <w:bookmarkEnd w:id="13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164D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1E757A">
        <w:fldChar w:fldCharType="begin"/>
      </w:r>
      <w:r w:rsidR="001E757A">
        <w:instrText xml:space="preserve"> REF _Ref305973214 \r \h  \* MERGEFORMAT </w:instrText>
      </w:r>
      <w:r w:rsidR="001E757A">
        <w:fldChar w:fldCharType="separate"/>
      </w:r>
      <w:r w:rsidR="004D6E98" w:rsidRPr="004D6E98">
        <w:rPr>
          <w:bCs w:val="0"/>
          <w:sz w:val="24"/>
          <w:szCs w:val="24"/>
        </w:rPr>
        <w:t>3.4</w:t>
      </w:r>
      <w:r w:rsidR="001E757A">
        <w:fldChar w:fldCharType="end"/>
      </w:r>
      <w:r w:rsidR="00096E9D" w:rsidRPr="00E71A48">
        <w:rPr>
          <w:bCs w:val="0"/>
          <w:sz w:val="24"/>
          <w:szCs w:val="24"/>
        </w:rPr>
        <w:t xml:space="preserve">, </w:t>
      </w:r>
      <w:r w:rsidR="00A164DD">
        <w:rPr>
          <w:bCs w:val="0"/>
          <w:sz w:val="24"/>
          <w:szCs w:val="24"/>
        </w:rPr>
        <w:fldChar w:fldCharType="begin"/>
      </w:r>
      <w:r w:rsidR="00AA426F">
        <w:rPr>
          <w:bCs w:val="0"/>
          <w:sz w:val="24"/>
          <w:szCs w:val="24"/>
        </w:rPr>
        <w:instrText xml:space="preserve"> REF _Ref440881267 \r \h </w:instrText>
      </w:r>
      <w:r w:rsidR="00A164DD">
        <w:rPr>
          <w:bCs w:val="0"/>
          <w:sz w:val="24"/>
          <w:szCs w:val="24"/>
        </w:rPr>
      </w:r>
      <w:r w:rsidR="00A164DD">
        <w:rPr>
          <w:bCs w:val="0"/>
          <w:sz w:val="24"/>
          <w:szCs w:val="24"/>
        </w:rPr>
        <w:fldChar w:fldCharType="separate"/>
      </w:r>
      <w:r w:rsidR="004D6E98">
        <w:rPr>
          <w:bCs w:val="0"/>
          <w:sz w:val="24"/>
          <w:szCs w:val="24"/>
        </w:rPr>
        <w:t>3.5</w:t>
      </w:r>
      <w:r w:rsidR="00A164D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7" w:name="__RefNumPara__832_922829174"/>
      <w:bookmarkEnd w:id="13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E757A">
        <w:fldChar w:fldCharType="begin"/>
      </w:r>
      <w:r w:rsidR="001E757A">
        <w:instrText xml:space="preserve"> REF _Ref305973250 \r \h  \* MERGEFORMAT </w:instrText>
      </w:r>
      <w:r w:rsidR="001E757A">
        <w:fldChar w:fldCharType="separate"/>
      </w:r>
      <w:r w:rsidR="004D6E98" w:rsidRPr="004D6E98">
        <w:rPr>
          <w:bCs w:val="0"/>
          <w:sz w:val="24"/>
          <w:szCs w:val="24"/>
        </w:rPr>
        <w:t>3.6</w:t>
      </w:r>
      <w:r w:rsidR="001E757A">
        <w:fldChar w:fldCharType="end"/>
      </w:r>
      <w:r w:rsidR="00A164D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8" w:name="__RefNumPara__834_922829174"/>
      <w:bookmarkEnd w:id="13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E757A">
        <w:fldChar w:fldCharType="begin"/>
      </w:r>
      <w:r w:rsidR="001E757A">
        <w:instrText xml:space="preserve"> REF _Ref303250967 \r \h  \* MERGEFORMAT </w:instrText>
      </w:r>
      <w:r w:rsidR="001E757A">
        <w:fldChar w:fldCharType="separate"/>
      </w:r>
      <w:r w:rsidR="004D6E98" w:rsidRPr="004D6E98">
        <w:rPr>
          <w:bCs w:val="0"/>
          <w:sz w:val="24"/>
          <w:szCs w:val="24"/>
        </w:rPr>
        <w:t>3.7</w:t>
      </w:r>
      <w:r w:rsidR="001E757A">
        <w:fldChar w:fldCharType="end"/>
      </w:r>
      <w:r w:rsidR="00A164D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9" w:name="__RefNumPara__836_922829174"/>
      <w:bookmarkEnd w:id="13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_Ref303681924 \r \h  \* MERGEFORMAT </w:instrText>
      </w:r>
      <w:r w:rsidR="001E757A">
        <w:fldChar w:fldCharType="separate"/>
      </w:r>
      <w:r w:rsidR="004D6E98" w:rsidRPr="004D6E98">
        <w:rPr>
          <w:bCs w:val="0"/>
          <w:sz w:val="24"/>
          <w:szCs w:val="24"/>
        </w:rPr>
        <w:t>3.8</w:t>
      </w:r>
      <w:r w:rsidR="001E757A">
        <w:fldChar w:fldCharType="end"/>
      </w:r>
      <w:r w:rsidR="00A164D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E757A">
        <w:fldChar w:fldCharType="begin"/>
      </w:r>
      <w:r w:rsidR="001E757A">
        <w:instrText xml:space="preserve"> REF _Ref303683929 \r \h  \* MERGEFORMAT </w:instrText>
      </w:r>
      <w:r w:rsidR="001E757A">
        <w:fldChar w:fldCharType="separate"/>
      </w:r>
      <w:r w:rsidR="004D6E98" w:rsidRPr="004D6E98">
        <w:rPr>
          <w:bCs w:val="0"/>
          <w:sz w:val="24"/>
          <w:szCs w:val="24"/>
        </w:rPr>
        <w:t>3.10</w:t>
      </w:r>
      <w:r w:rsidR="001E757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E757A">
        <w:fldChar w:fldCharType="begin"/>
      </w:r>
      <w:r w:rsidR="001E757A">
        <w:instrText xml:space="preserve"> REF _Ref306140410 \r \h  \* MERGEFORMAT </w:instrText>
      </w:r>
      <w:r w:rsidR="001E757A">
        <w:fldChar w:fldCharType="separate"/>
      </w:r>
      <w:r w:rsidR="004D6E98" w:rsidRPr="004D6E98">
        <w:rPr>
          <w:bCs w:val="0"/>
          <w:sz w:val="24"/>
          <w:szCs w:val="24"/>
        </w:rPr>
        <w:t>3.11</w:t>
      </w:r>
      <w:r w:rsidR="001E757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_Ref306140451 \r \h  \* MERGEFORMAT </w:instrText>
      </w:r>
      <w:r w:rsidR="001E757A">
        <w:fldChar w:fldCharType="separate"/>
      </w:r>
      <w:r w:rsidR="004D6E98" w:rsidRPr="004D6E98">
        <w:rPr>
          <w:bCs w:val="0"/>
          <w:sz w:val="24"/>
          <w:szCs w:val="24"/>
        </w:rPr>
        <w:t>3.12</w:t>
      </w:r>
      <w:r w:rsidR="001E757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0" w:name="_Toc439323689"/>
      <w:bookmarkStart w:id="141" w:name="_Toc440361323"/>
      <w:bookmarkStart w:id="142" w:name="_Toc440376078"/>
      <w:bookmarkStart w:id="143" w:name="_Toc440376205"/>
      <w:bookmarkStart w:id="144" w:name="_Toc440382470"/>
      <w:bookmarkStart w:id="145" w:name="_Toc440447140"/>
      <w:bookmarkStart w:id="146" w:name="_Toc440631682"/>
      <w:bookmarkStart w:id="147"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8" w:name="_Ref303250835"/>
      <w:bookmarkStart w:id="149" w:name="_Ref305973033"/>
      <w:bookmarkStart w:id="150" w:name="_Toc440877340"/>
      <w:bookmarkStart w:id="15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8"/>
      <w:r w:rsidRPr="00E71A48">
        <w:t xml:space="preserve"> по запросу предложений</w:t>
      </w:r>
      <w:bookmarkEnd w:id="149"/>
      <w:bookmarkEnd w:id="15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E757A">
        <w:fldChar w:fldCharType="begin"/>
      </w:r>
      <w:r w:rsidR="001E757A">
        <w:instrText xml:space="preserve"> REF _Ref302563524 \n \h  \* MERGEFORMAT </w:instrText>
      </w:r>
      <w:r w:rsidR="001E757A">
        <w:fldChar w:fldCharType="separate"/>
      </w:r>
      <w:r w:rsidR="004D6E98" w:rsidRPr="004D6E98">
        <w:rPr>
          <w:sz w:val="24"/>
          <w:szCs w:val="24"/>
        </w:rPr>
        <w:t>1.1.1</w:t>
      </w:r>
      <w:r w:rsidR="001E757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52" w:name="__RefNumPara__444_922829174"/>
      <w:bookmarkStart w:id="153" w:name="_Ref191386216"/>
      <w:bookmarkStart w:id="154" w:name="_Ref305973147"/>
      <w:bookmarkStart w:id="155" w:name="_Toc440877341"/>
      <w:bookmarkEnd w:id="151"/>
      <w:bookmarkEnd w:id="152"/>
      <w:r w:rsidRPr="00E71A48">
        <w:lastRenderedPageBreak/>
        <w:t xml:space="preserve">Подготовка </w:t>
      </w:r>
      <w:bookmarkEnd w:id="153"/>
      <w:r w:rsidRPr="00E71A48">
        <w:t>Заявок</w:t>
      </w:r>
      <w:bookmarkEnd w:id="154"/>
      <w:bookmarkEnd w:id="155"/>
    </w:p>
    <w:p w:rsidR="00717F60" w:rsidRPr="00E71A48" w:rsidRDefault="00717F60" w:rsidP="00E71A48">
      <w:pPr>
        <w:pStyle w:val="3"/>
        <w:spacing w:line="264" w:lineRule="auto"/>
        <w:rPr>
          <w:szCs w:val="24"/>
        </w:rPr>
      </w:pPr>
      <w:bookmarkStart w:id="156" w:name="_Ref306114638"/>
      <w:bookmarkStart w:id="157" w:name="_Toc440361326"/>
      <w:bookmarkStart w:id="158" w:name="_Toc440376081"/>
      <w:bookmarkStart w:id="159" w:name="_Toc440376208"/>
      <w:bookmarkStart w:id="160" w:name="_Toc440382473"/>
      <w:bookmarkStart w:id="161" w:name="_Toc440447143"/>
      <w:bookmarkStart w:id="162" w:name="_Toc440631685"/>
      <w:bookmarkStart w:id="163" w:name="_Toc440877342"/>
      <w:r w:rsidRPr="00E71A48">
        <w:rPr>
          <w:szCs w:val="24"/>
        </w:rPr>
        <w:t xml:space="preserve">Общие требования к </w:t>
      </w:r>
      <w:r w:rsidR="004B5EB3" w:rsidRPr="00E71A48">
        <w:rPr>
          <w:szCs w:val="24"/>
        </w:rPr>
        <w:t>Заявк</w:t>
      </w:r>
      <w:r w:rsidRPr="00E71A48">
        <w:rPr>
          <w:szCs w:val="24"/>
        </w:rPr>
        <w:t>е</w:t>
      </w:r>
      <w:bookmarkEnd w:id="156"/>
      <w:bookmarkEnd w:id="157"/>
      <w:bookmarkEnd w:id="158"/>
      <w:bookmarkEnd w:id="159"/>
      <w:bookmarkEnd w:id="160"/>
      <w:bookmarkEnd w:id="161"/>
      <w:bookmarkEnd w:id="162"/>
      <w:bookmarkEnd w:id="16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8D2928">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4D6E98">
        <w:rPr>
          <w:bCs w:val="0"/>
          <w:sz w:val="24"/>
          <w:szCs w:val="24"/>
        </w:rPr>
        <w:t>5.1</w:t>
      </w:r>
      <w:r w:rsidR="00A164D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4D6E98">
        <w:rPr>
          <w:bCs w:val="0"/>
          <w:sz w:val="24"/>
          <w:szCs w:val="24"/>
        </w:rPr>
        <w:t>5.2</w:t>
      </w:r>
      <w:r w:rsidR="00A164D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164DD">
        <w:rPr>
          <w:bCs w:val="0"/>
          <w:spacing w:val="-1"/>
          <w:sz w:val="24"/>
          <w:szCs w:val="24"/>
        </w:rPr>
        <w:fldChar w:fldCharType="begin"/>
      </w:r>
      <w:r w:rsidR="00E51A35">
        <w:rPr>
          <w:bCs w:val="0"/>
          <w:spacing w:val="-1"/>
          <w:sz w:val="24"/>
          <w:szCs w:val="24"/>
        </w:rPr>
        <w:instrText xml:space="preserve"> REF _Ref440537056 \r \h </w:instrText>
      </w:r>
      <w:r w:rsidR="00A164DD">
        <w:rPr>
          <w:bCs w:val="0"/>
          <w:spacing w:val="-1"/>
          <w:sz w:val="24"/>
          <w:szCs w:val="24"/>
        </w:rPr>
      </w:r>
      <w:r w:rsidR="00A164DD">
        <w:rPr>
          <w:bCs w:val="0"/>
          <w:spacing w:val="-1"/>
          <w:sz w:val="24"/>
          <w:szCs w:val="24"/>
        </w:rPr>
        <w:fldChar w:fldCharType="separate"/>
      </w:r>
      <w:r w:rsidR="004D6E98">
        <w:rPr>
          <w:bCs w:val="0"/>
          <w:spacing w:val="-1"/>
          <w:sz w:val="24"/>
          <w:szCs w:val="24"/>
        </w:rPr>
        <w:t>5.3</w:t>
      </w:r>
      <w:r w:rsidR="00A164D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164DD">
        <w:rPr>
          <w:bCs w:val="0"/>
          <w:sz w:val="24"/>
          <w:szCs w:val="24"/>
        </w:rPr>
        <w:fldChar w:fldCharType="begin"/>
      </w:r>
      <w:r w:rsidR="00B71B9D">
        <w:rPr>
          <w:bCs w:val="0"/>
          <w:sz w:val="24"/>
          <w:szCs w:val="24"/>
        </w:rPr>
        <w:instrText xml:space="preserve"> REF _Ref440271036 \r \h </w:instrText>
      </w:r>
      <w:r w:rsidR="00A164DD">
        <w:rPr>
          <w:bCs w:val="0"/>
          <w:sz w:val="24"/>
          <w:szCs w:val="24"/>
        </w:rPr>
      </w:r>
      <w:r w:rsidR="00A164DD">
        <w:rPr>
          <w:bCs w:val="0"/>
          <w:sz w:val="24"/>
          <w:szCs w:val="24"/>
        </w:rPr>
        <w:fldChar w:fldCharType="separate"/>
      </w:r>
      <w:r w:rsidR="004D6E98">
        <w:rPr>
          <w:bCs w:val="0"/>
          <w:sz w:val="24"/>
          <w:szCs w:val="24"/>
        </w:rPr>
        <w:t>5.4</w:t>
      </w:r>
      <w:r w:rsidR="00A164D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_Ref440361914 \r \h </w:instrText>
      </w:r>
      <w:r w:rsidR="00A164DD">
        <w:rPr>
          <w:bCs w:val="0"/>
          <w:sz w:val="24"/>
          <w:szCs w:val="24"/>
        </w:rPr>
      </w:r>
      <w:r w:rsidR="00A164DD">
        <w:rPr>
          <w:bCs w:val="0"/>
          <w:sz w:val="24"/>
          <w:szCs w:val="24"/>
        </w:rPr>
        <w:fldChar w:fldCharType="separate"/>
      </w:r>
      <w:r w:rsidR="004D6E98">
        <w:rPr>
          <w:bCs w:val="0"/>
          <w:sz w:val="24"/>
          <w:szCs w:val="24"/>
        </w:rPr>
        <w:t>5.5</w:t>
      </w:r>
      <w:r w:rsidR="00A164D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4D6E98">
        <w:rPr>
          <w:bCs w:val="0"/>
          <w:sz w:val="24"/>
          <w:szCs w:val="24"/>
        </w:rPr>
        <w:t>5.6</w:t>
      </w:r>
      <w:r w:rsidR="00A164D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6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6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_Ref55336310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5.1</w:t>
      </w:r>
      <w:r w:rsidR="00A164D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4D6E98">
        <w:rPr>
          <w:sz w:val="24"/>
          <w:szCs w:val="24"/>
        </w:rPr>
        <w:t>б)</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4D6E98">
        <w:rPr>
          <w:sz w:val="24"/>
          <w:szCs w:val="24"/>
        </w:rPr>
        <w:t>3.3.8.3</w:t>
      </w:r>
      <w:r w:rsidR="00A164D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_Ref55335823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5.7</w:t>
      </w:r>
      <w:r w:rsidR="00A164D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_Ref440274902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5.4</w:t>
      </w:r>
      <w:r w:rsidR="00A164D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_Ref440274913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5.2</w:t>
      </w:r>
      <w:r w:rsidR="00A164D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164DD">
        <w:rPr>
          <w:bCs w:val="0"/>
          <w:sz w:val="24"/>
          <w:szCs w:val="24"/>
        </w:rPr>
        <w:fldChar w:fldCharType="begin"/>
      </w:r>
      <w:r w:rsidR="000A00E6">
        <w:rPr>
          <w:bCs w:val="0"/>
          <w:sz w:val="24"/>
          <w:szCs w:val="24"/>
        </w:rPr>
        <w:instrText xml:space="preserve"> REF _Ref440361959 \r \h </w:instrText>
      </w:r>
      <w:r w:rsidR="00A164DD">
        <w:rPr>
          <w:bCs w:val="0"/>
          <w:sz w:val="24"/>
          <w:szCs w:val="24"/>
        </w:rPr>
      </w:r>
      <w:r w:rsidR="00A164DD">
        <w:rPr>
          <w:bCs w:val="0"/>
          <w:sz w:val="24"/>
          <w:szCs w:val="24"/>
        </w:rPr>
        <w:fldChar w:fldCharType="separate"/>
      </w:r>
      <w:r w:rsidR="004D6E98">
        <w:rPr>
          <w:bCs w:val="0"/>
          <w:sz w:val="24"/>
          <w:szCs w:val="24"/>
        </w:rPr>
        <w:t>5.5</w:t>
      </w:r>
      <w:r w:rsidR="00A164D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4D6E98">
        <w:rPr>
          <w:bCs w:val="0"/>
          <w:sz w:val="24"/>
          <w:szCs w:val="24"/>
        </w:rPr>
        <w:t>5.6</w:t>
      </w:r>
      <w:r w:rsidR="00A164D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164DD">
        <w:rPr>
          <w:bCs w:val="0"/>
          <w:sz w:val="24"/>
          <w:szCs w:val="24"/>
        </w:rPr>
        <w:fldChar w:fldCharType="begin"/>
      </w:r>
      <w:r w:rsidR="00D90031">
        <w:rPr>
          <w:bCs w:val="0"/>
          <w:sz w:val="24"/>
          <w:szCs w:val="24"/>
        </w:rPr>
        <w:instrText xml:space="preserve"> REF _Ref306005578 \r \h </w:instrText>
      </w:r>
      <w:r w:rsidR="00A164DD">
        <w:rPr>
          <w:bCs w:val="0"/>
          <w:sz w:val="24"/>
          <w:szCs w:val="24"/>
        </w:rPr>
      </w:r>
      <w:r w:rsidR="00A164DD">
        <w:rPr>
          <w:bCs w:val="0"/>
          <w:sz w:val="24"/>
          <w:szCs w:val="24"/>
        </w:rPr>
        <w:fldChar w:fldCharType="separate"/>
      </w:r>
      <w:r w:rsidR="004D6E98">
        <w:rPr>
          <w:bCs w:val="0"/>
          <w:sz w:val="24"/>
          <w:szCs w:val="24"/>
        </w:rPr>
        <w:t>3.3.8.3</w:t>
      </w:r>
      <w:r w:rsidR="00A164D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4D6E98">
        <w:rPr>
          <w:sz w:val="24"/>
          <w:szCs w:val="24"/>
        </w:rPr>
        <w:t>б)</w:t>
      </w:r>
      <w:r w:rsidR="00A164DD">
        <w:rPr>
          <w:sz w:val="24"/>
          <w:szCs w:val="24"/>
        </w:rPr>
        <w:fldChar w:fldCharType="end"/>
      </w:r>
      <w:r w:rsidR="00FA5339">
        <w:rPr>
          <w:sz w:val="24"/>
          <w:szCs w:val="24"/>
        </w:rPr>
        <w:t>,</w:t>
      </w:r>
      <w:r w:rsidR="007638F4">
        <w:rPr>
          <w:sz w:val="24"/>
          <w:szCs w:val="24"/>
        </w:rPr>
        <w:t xml:space="preserve"> </w:t>
      </w:r>
      <w:r w:rsidR="00A164DD">
        <w:rPr>
          <w:sz w:val="24"/>
          <w:szCs w:val="24"/>
        </w:rPr>
        <w:fldChar w:fldCharType="begin"/>
      </w:r>
      <w:r w:rsidR="007638F4">
        <w:rPr>
          <w:sz w:val="24"/>
          <w:szCs w:val="24"/>
        </w:rPr>
        <w:instrText xml:space="preserve"> REF _Ref440372326 \r \h </w:instrText>
      </w:r>
      <w:r w:rsidR="00A164DD">
        <w:rPr>
          <w:sz w:val="24"/>
          <w:szCs w:val="24"/>
        </w:rPr>
      </w:r>
      <w:r w:rsidR="00A164DD">
        <w:rPr>
          <w:sz w:val="24"/>
          <w:szCs w:val="24"/>
        </w:rPr>
        <w:fldChar w:fldCharType="separate"/>
      </w:r>
      <w:r w:rsidR="004D6E98">
        <w:rPr>
          <w:sz w:val="24"/>
          <w:szCs w:val="24"/>
        </w:rPr>
        <w:t>д)</w:t>
      </w:r>
      <w:r w:rsidR="00A164DD">
        <w:rPr>
          <w:sz w:val="24"/>
          <w:szCs w:val="24"/>
        </w:rPr>
        <w:fldChar w:fldCharType="end"/>
      </w:r>
      <w:r w:rsidR="007638F4">
        <w:rPr>
          <w:sz w:val="24"/>
          <w:szCs w:val="24"/>
        </w:rPr>
        <w:t>,</w:t>
      </w:r>
      <w:r w:rsidR="00FA5339">
        <w:rPr>
          <w:sz w:val="24"/>
          <w:szCs w:val="24"/>
        </w:rPr>
        <w:t xml:space="preserve"> </w:t>
      </w:r>
      <w:r w:rsidR="00A164DD">
        <w:rPr>
          <w:sz w:val="24"/>
          <w:szCs w:val="24"/>
        </w:rPr>
        <w:fldChar w:fldCharType="begin"/>
      </w:r>
      <w:r w:rsidR="00FA5339">
        <w:rPr>
          <w:sz w:val="24"/>
          <w:szCs w:val="24"/>
        </w:rPr>
        <w:instrText xml:space="preserve"> REF _Ref440371812 \r \h </w:instrText>
      </w:r>
      <w:r w:rsidR="00A164DD">
        <w:rPr>
          <w:sz w:val="24"/>
          <w:szCs w:val="24"/>
        </w:rPr>
      </w:r>
      <w:r w:rsidR="00A164DD">
        <w:rPr>
          <w:sz w:val="24"/>
          <w:szCs w:val="24"/>
        </w:rPr>
        <w:fldChar w:fldCharType="separate"/>
      </w:r>
      <w:r w:rsidR="004D6E98">
        <w:rPr>
          <w:sz w:val="24"/>
          <w:szCs w:val="24"/>
        </w:rPr>
        <w:t>м)</w:t>
      </w:r>
      <w:r w:rsidR="00A164DD">
        <w:rPr>
          <w:sz w:val="24"/>
          <w:szCs w:val="24"/>
        </w:rPr>
        <w:fldChar w:fldCharType="end"/>
      </w:r>
      <w:r w:rsidR="00FA5339">
        <w:rPr>
          <w:sz w:val="24"/>
          <w:szCs w:val="24"/>
        </w:rPr>
        <w:t xml:space="preserve">, </w:t>
      </w:r>
      <w:r w:rsidR="00A164DD">
        <w:rPr>
          <w:sz w:val="24"/>
          <w:szCs w:val="24"/>
        </w:rPr>
        <w:fldChar w:fldCharType="begin"/>
      </w:r>
      <w:r w:rsidR="00FA5339">
        <w:rPr>
          <w:sz w:val="24"/>
          <w:szCs w:val="24"/>
        </w:rPr>
        <w:instrText xml:space="preserve"> REF _Ref440371822 \r \h </w:instrText>
      </w:r>
      <w:r w:rsidR="00A164DD">
        <w:rPr>
          <w:sz w:val="24"/>
          <w:szCs w:val="24"/>
        </w:rPr>
      </w:r>
      <w:r w:rsidR="00A164DD">
        <w:rPr>
          <w:sz w:val="24"/>
          <w:szCs w:val="24"/>
        </w:rPr>
        <w:fldChar w:fldCharType="separate"/>
      </w:r>
      <w:r w:rsidR="004D6E98">
        <w:rPr>
          <w:sz w:val="24"/>
          <w:szCs w:val="24"/>
        </w:rPr>
        <w:t>н)</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4D6E98">
        <w:rPr>
          <w:sz w:val="24"/>
          <w:szCs w:val="24"/>
        </w:rPr>
        <w:t>3.3.8.3</w:t>
      </w:r>
      <w:r w:rsidR="00A164D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164DD">
        <w:rPr>
          <w:bCs w:val="0"/>
          <w:sz w:val="24"/>
          <w:szCs w:val="24"/>
        </w:rPr>
        <w:fldChar w:fldCharType="begin"/>
      </w:r>
      <w:r w:rsidR="00A154B7">
        <w:rPr>
          <w:bCs w:val="0"/>
          <w:sz w:val="24"/>
          <w:szCs w:val="24"/>
        </w:rPr>
        <w:instrText xml:space="preserve"> REF _Ref440274944 \r \h </w:instrText>
      </w:r>
      <w:r w:rsidR="00A164DD">
        <w:rPr>
          <w:bCs w:val="0"/>
          <w:sz w:val="24"/>
          <w:szCs w:val="24"/>
        </w:rPr>
      </w:r>
      <w:r w:rsidR="00A164DD">
        <w:rPr>
          <w:bCs w:val="0"/>
          <w:sz w:val="24"/>
          <w:szCs w:val="24"/>
        </w:rPr>
        <w:fldChar w:fldCharType="separate"/>
      </w:r>
      <w:r w:rsidR="004D6E98">
        <w:rPr>
          <w:bCs w:val="0"/>
          <w:sz w:val="24"/>
          <w:szCs w:val="24"/>
        </w:rPr>
        <w:t>5.14</w:t>
      </w:r>
      <w:r w:rsidR="00A164D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1E757A">
        <w:fldChar w:fldCharType="begin"/>
      </w:r>
      <w:r w:rsidR="001E757A">
        <w:instrText xml:space="preserve"> REF _Ref440272510 \r \h  \* MERGEFORMAT </w:instrText>
      </w:r>
      <w:r w:rsidR="001E757A">
        <w:fldChar w:fldCharType="separate"/>
      </w:r>
      <w:r w:rsidR="004D6E98" w:rsidRPr="004D6E98">
        <w:rPr>
          <w:bCs w:val="0"/>
          <w:sz w:val="24"/>
          <w:szCs w:val="24"/>
        </w:rPr>
        <w:t>5.16</w:t>
      </w:r>
      <w:r w:rsidR="001E757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4D6E98" w:rsidRPr="004D6E98">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4D6E98" w:rsidRPr="004D6E98">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4D6E98" w:rsidRPr="004D6E98">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4D6E98" w:rsidRPr="004D6E98">
        <w:rPr>
          <w:bCs w:val="0"/>
          <w:sz w:val="24"/>
          <w:szCs w:val="24"/>
        </w:rPr>
        <w:t>5.15</w:t>
      </w:r>
      <w:r w:rsidR="001E757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E757A">
        <w:fldChar w:fldCharType="begin"/>
      </w:r>
      <w:r w:rsidR="001E757A">
        <w:instrText xml:space="preserve"> REF _Ref306005578 \r \h  \* MERGEFORMAT </w:instrText>
      </w:r>
      <w:r w:rsidR="001E757A">
        <w:fldChar w:fldCharType="separate"/>
      </w:r>
      <w:r w:rsidR="004D6E98" w:rsidRPr="004D6E98">
        <w:rPr>
          <w:bCs w:val="0"/>
          <w:sz w:val="24"/>
          <w:szCs w:val="24"/>
        </w:rPr>
        <w:t>3.3.8.3</w:t>
      </w:r>
      <w:r w:rsidR="001E757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E757A">
        <w:fldChar w:fldCharType="begin"/>
      </w:r>
      <w:r w:rsidR="001E757A">
        <w:instrText xml:space="preserve"> REF _Ref440376401 \r \h  \* MERGEFORMAT </w:instrText>
      </w:r>
      <w:r w:rsidR="001E757A">
        <w:fldChar w:fldCharType="separate"/>
      </w:r>
      <w:r w:rsidR="004D6E98" w:rsidRPr="004D6E98">
        <w:rPr>
          <w:bCs w:val="0"/>
          <w:sz w:val="24"/>
          <w:szCs w:val="24"/>
        </w:rPr>
        <w:t>5.17</w:t>
      </w:r>
      <w:r w:rsidR="001E757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4D6E98" w:rsidRPr="004D6E98">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4D6E98" w:rsidRPr="004D6E98">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4D6E98" w:rsidRPr="004D6E98">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4D6E98" w:rsidRPr="004D6E98">
        <w:rPr>
          <w:bCs w:val="0"/>
          <w:sz w:val="24"/>
          <w:szCs w:val="24"/>
        </w:rPr>
        <w:t>5.15</w:t>
      </w:r>
      <w:r w:rsidR="001E757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E757A">
        <w:fldChar w:fldCharType="begin"/>
      </w:r>
      <w:r w:rsidR="001E757A">
        <w:instrText xml:space="preserve"> REF _Ref306005578 \r \h  \* MERGEFORMAT </w:instrText>
      </w:r>
      <w:r w:rsidR="001E757A">
        <w:fldChar w:fldCharType="separate"/>
      </w:r>
      <w:r w:rsidR="004D6E98" w:rsidRPr="004D6E98">
        <w:rPr>
          <w:bCs w:val="0"/>
          <w:sz w:val="24"/>
          <w:szCs w:val="24"/>
        </w:rPr>
        <w:t>3.3.8.3</w:t>
      </w:r>
      <w:r w:rsidR="001E757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E757A">
        <w:fldChar w:fldCharType="begin"/>
      </w:r>
      <w:r w:rsidR="001E757A">
        <w:instrText xml:space="preserve"> REF _Ref440537079 \r \h  \* MERGEFORMAT </w:instrText>
      </w:r>
      <w:r w:rsidR="001E757A">
        <w:fldChar w:fldCharType="separate"/>
      </w:r>
      <w:r w:rsidR="004D6E98" w:rsidRPr="004D6E98">
        <w:rPr>
          <w:bCs w:val="0"/>
          <w:sz w:val="24"/>
          <w:szCs w:val="24"/>
          <w:lang w:eastAsia="ru-RU"/>
        </w:rPr>
        <w:t>5.3</w:t>
      </w:r>
      <w:r w:rsidR="001E757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5"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6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A164DD">
        <w:rPr>
          <w:bCs w:val="0"/>
          <w:sz w:val="24"/>
          <w:szCs w:val="24"/>
        </w:rPr>
        <w:fldChar w:fldCharType="begin"/>
      </w:r>
      <w:r w:rsidR="001A2440">
        <w:rPr>
          <w:bCs w:val="0"/>
          <w:sz w:val="24"/>
          <w:szCs w:val="24"/>
        </w:rPr>
        <w:instrText xml:space="preserve"> REF _Ref440270602 \r \h </w:instrText>
      </w:r>
      <w:r w:rsidR="00A164DD">
        <w:rPr>
          <w:bCs w:val="0"/>
          <w:sz w:val="24"/>
          <w:szCs w:val="24"/>
        </w:rPr>
      </w:r>
      <w:r w:rsidR="00A164DD">
        <w:rPr>
          <w:bCs w:val="0"/>
          <w:sz w:val="24"/>
          <w:szCs w:val="24"/>
        </w:rPr>
        <w:fldChar w:fldCharType="separate"/>
      </w:r>
      <w:r w:rsidR="004D6E98">
        <w:rPr>
          <w:bCs w:val="0"/>
          <w:sz w:val="24"/>
          <w:szCs w:val="24"/>
        </w:rPr>
        <w:t>5</w:t>
      </w:r>
      <w:r w:rsidR="00A164D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E757A">
        <w:fldChar w:fldCharType="begin"/>
      </w:r>
      <w:r w:rsidR="001E757A">
        <w:instrText xml:space="preserve"> REF _Ref115076807 \n \h  \* MERGEFORMAT </w:instrText>
      </w:r>
      <w:r w:rsidR="001E757A">
        <w:fldChar w:fldCharType="separate"/>
      </w:r>
      <w:r w:rsidR="004D6E98" w:rsidRPr="004D6E98">
        <w:rPr>
          <w:bCs w:val="0"/>
          <w:sz w:val="24"/>
          <w:szCs w:val="24"/>
        </w:rPr>
        <w:t>3.3.3</w:t>
      </w:r>
      <w:r w:rsidR="001E757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6" w:name="_Ref55279015"/>
      <w:bookmarkStart w:id="167"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16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8"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67"/>
      <w:bookmarkEnd w:id="16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E757A">
        <w:fldChar w:fldCharType="begin"/>
      </w:r>
      <w:r w:rsidR="001E757A">
        <w:instrText xml:space="preserve"> REF _Ref440361959 \r \h  \* MERGEFORMAT </w:instrText>
      </w:r>
      <w:r w:rsidR="001E757A">
        <w:fldChar w:fldCharType="separate"/>
      </w:r>
      <w:r w:rsidR="004D6E98" w:rsidRPr="004D6E98">
        <w:rPr>
          <w:bCs w:val="0"/>
          <w:sz w:val="24"/>
          <w:szCs w:val="24"/>
        </w:rPr>
        <w:t>5.5</w:t>
      </w:r>
      <w:r w:rsidR="001E757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E757A">
        <w:fldChar w:fldCharType="begin"/>
      </w:r>
      <w:r w:rsidR="001E757A">
        <w:instrText xml:space="preserve"> REF _Ref440271036 \r \h  \* MERGEFORMAT </w:instrText>
      </w:r>
      <w:r w:rsidR="001E757A">
        <w:fldChar w:fldCharType="separate"/>
      </w:r>
      <w:r w:rsidR="004D6E98" w:rsidRPr="004D6E98">
        <w:rPr>
          <w:bCs w:val="0"/>
          <w:sz w:val="24"/>
          <w:szCs w:val="24"/>
        </w:rPr>
        <w:t>5.4</w:t>
      </w:r>
      <w:r w:rsidR="001E757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E757A">
        <w:fldChar w:fldCharType="begin"/>
      </w:r>
      <w:r w:rsidR="001E757A">
        <w:instrText xml:space="preserve"> REF _Ref55336310 \r \h  \* MERGEFORMAT </w:instrText>
      </w:r>
      <w:r w:rsidR="001E757A">
        <w:fldChar w:fldCharType="separate"/>
      </w:r>
      <w:r w:rsidR="004D6E98" w:rsidRPr="004D6E98">
        <w:rPr>
          <w:bCs w:val="0"/>
          <w:sz w:val="24"/>
          <w:szCs w:val="24"/>
        </w:rPr>
        <w:t>5.1</w:t>
      </w:r>
      <w:r w:rsidR="001E757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E757A">
        <w:fldChar w:fldCharType="begin"/>
      </w:r>
      <w:r w:rsidR="001E757A">
        <w:instrText xml:space="preserve"> REF _Ref55336310 \r \h  \* MERGEFORMAT </w:instrText>
      </w:r>
      <w:r w:rsidR="001E757A">
        <w:fldChar w:fldCharType="separate"/>
      </w:r>
      <w:r w:rsidR="004D6E98" w:rsidRPr="004D6E98">
        <w:rPr>
          <w:bCs w:val="0"/>
          <w:sz w:val="24"/>
          <w:szCs w:val="24"/>
        </w:rPr>
        <w:t>5.1</w:t>
      </w:r>
      <w:r w:rsidR="001E757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69" w:name="_Ref115076752"/>
      <w:bookmarkStart w:id="170" w:name="_Ref191386109"/>
      <w:bookmarkStart w:id="171" w:name="_Ref191386419"/>
      <w:bookmarkStart w:id="172" w:name="_Toc440361327"/>
      <w:bookmarkStart w:id="173" w:name="_Toc440376082"/>
      <w:bookmarkStart w:id="174" w:name="_Toc440376209"/>
      <w:bookmarkStart w:id="175" w:name="_Toc440382474"/>
      <w:bookmarkStart w:id="176" w:name="_Toc440447144"/>
      <w:bookmarkStart w:id="177" w:name="_Toc440631686"/>
      <w:bookmarkStart w:id="178"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169"/>
      <w:bookmarkEnd w:id="170"/>
      <w:bookmarkEnd w:id="171"/>
      <w:r w:rsidRPr="004D7428">
        <w:rPr>
          <w:szCs w:val="24"/>
        </w:rPr>
        <w:t>ЭТП</w:t>
      </w:r>
      <w:bookmarkEnd w:id="172"/>
      <w:bookmarkEnd w:id="173"/>
      <w:bookmarkEnd w:id="174"/>
      <w:bookmarkEnd w:id="175"/>
      <w:bookmarkEnd w:id="176"/>
      <w:bookmarkEnd w:id="177"/>
      <w:bookmarkEnd w:id="17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79" w:name="_Ref115076807"/>
      <w:bookmarkStart w:id="180" w:name="_Toc440361328"/>
      <w:bookmarkStart w:id="181" w:name="_Toc440376083"/>
      <w:bookmarkStart w:id="182" w:name="_Toc440376210"/>
      <w:bookmarkStart w:id="183" w:name="_Toc440382475"/>
      <w:bookmarkStart w:id="184" w:name="_Toc440447145"/>
      <w:bookmarkStart w:id="185" w:name="_Toc440631687"/>
      <w:bookmarkStart w:id="186"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179"/>
      <w:bookmarkEnd w:id="180"/>
      <w:bookmarkEnd w:id="181"/>
      <w:bookmarkEnd w:id="182"/>
      <w:bookmarkEnd w:id="183"/>
      <w:bookmarkEnd w:id="184"/>
      <w:bookmarkEnd w:id="185"/>
      <w:bookmarkEnd w:id="18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87" w:name="_Ref191386548"/>
      <w:bookmarkStart w:id="188" w:name="_Ref306008743"/>
      <w:bookmarkStart w:id="189" w:name="_Toc440361329"/>
      <w:bookmarkStart w:id="190" w:name="_Toc440376084"/>
      <w:bookmarkStart w:id="191" w:name="_Toc440376211"/>
      <w:bookmarkStart w:id="192" w:name="_Toc440382476"/>
      <w:bookmarkStart w:id="19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E757A">
        <w:fldChar w:fldCharType="begin"/>
      </w:r>
      <w:r w:rsidR="001E757A">
        <w:instrText xml:space="preserve"> REF _Ref306114638 \r \h  \* MERGEFORMAT </w:instrText>
      </w:r>
      <w:r w:rsidR="001E757A">
        <w:fldChar w:fldCharType="separate"/>
      </w:r>
      <w:r w:rsidR="004D6E98" w:rsidRPr="004D6E98">
        <w:rPr>
          <w:bCs w:val="0"/>
          <w:sz w:val="24"/>
          <w:szCs w:val="24"/>
        </w:rPr>
        <w:t>3.3.1</w:t>
      </w:r>
      <w:r w:rsidR="001E757A">
        <w:fldChar w:fldCharType="end"/>
      </w:r>
      <w:r w:rsidRPr="004D7428">
        <w:rPr>
          <w:bCs w:val="0"/>
          <w:sz w:val="24"/>
          <w:szCs w:val="24"/>
        </w:rPr>
        <w:t xml:space="preserve">. </w:t>
      </w:r>
      <w:bookmarkEnd w:id="18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4D7428">
        <w:rPr>
          <w:bCs w:val="0"/>
          <w:sz w:val="24"/>
          <w:szCs w:val="24"/>
        </w:rPr>
        <w:t xml:space="preserve"> и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9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95" w:name="_Toc440631688"/>
      <w:bookmarkStart w:id="196" w:name="_Toc440877345"/>
      <w:bookmarkStart w:id="197"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188"/>
      <w:bookmarkEnd w:id="189"/>
      <w:bookmarkEnd w:id="190"/>
      <w:bookmarkEnd w:id="191"/>
      <w:bookmarkEnd w:id="192"/>
      <w:bookmarkEnd w:id="193"/>
      <w:bookmarkEnd w:id="195"/>
      <w:bookmarkEnd w:id="196"/>
      <w:bookmarkEnd w:id="19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9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164DD">
        <w:rPr>
          <w:bCs w:val="0"/>
          <w:sz w:val="24"/>
          <w:szCs w:val="24"/>
        </w:rPr>
        <w:fldChar w:fldCharType="begin"/>
      </w:r>
      <w:r w:rsidR="00457AEB">
        <w:rPr>
          <w:bCs w:val="0"/>
          <w:sz w:val="24"/>
          <w:szCs w:val="24"/>
        </w:rPr>
        <w:instrText xml:space="preserve"> REF _Ref306017842 \r \h </w:instrText>
      </w:r>
      <w:r w:rsidR="00A164DD">
        <w:rPr>
          <w:bCs w:val="0"/>
          <w:sz w:val="24"/>
          <w:szCs w:val="24"/>
        </w:rPr>
      </w:r>
      <w:r w:rsidR="00A164DD">
        <w:rPr>
          <w:bCs w:val="0"/>
          <w:sz w:val="24"/>
          <w:szCs w:val="24"/>
        </w:rPr>
        <w:fldChar w:fldCharType="separate"/>
      </w:r>
      <w:r w:rsidR="004D6E98">
        <w:rPr>
          <w:bCs w:val="0"/>
          <w:sz w:val="24"/>
          <w:szCs w:val="24"/>
        </w:rPr>
        <w:t>3.4.2.4</w:t>
      </w:r>
      <w:r w:rsidR="00A164DD">
        <w:rPr>
          <w:bCs w:val="0"/>
          <w:sz w:val="24"/>
          <w:szCs w:val="24"/>
        </w:rPr>
        <w:fldChar w:fldCharType="end"/>
      </w:r>
      <w:r w:rsidR="00B950C4">
        <w:rPr>
          <w:bCs w:val="0"/>
          <w:sz w:val="24"/>
          <w:szCs w:val="24"/>
        </w:rPr>
        <w:t>)</w:t>
      </w:r>
      <w:r w:rsidR="00717F60" w:rsidRPr="00E71A48">
        <w:rPr>
          <w:bCs w:val="0"/>
          <w:sz w:val="24"/>
          <w:szCs w:val="24"/>
        </w:rPr>
        <w:t>.</w:t>
      </w:r>
      <w:bookmarkEnd w:id="19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9" w:name="_Toc440361330"/>
      <w:bookmarkStart w:id="200" w:name="_Toc440376085"/>
      <w:bookmarkStart w:id="201" w:name="_Toc440376212"/>
      <w:bookmarkStart w:id="202" w:name="_Toc440382477"/>
      <w:bookmarkStart w:id="203" w:name="_Toc440447147"/>
      <w:bookmarkStart w:id="204" w:name="_Toc440631689"/>
      <w:bookmarkStart w:id="205" w:name="_Toc440877346"/>
      <w:r w:rsidRPr="00E71A48">
        <w:rPr>
          <w:szCs w:val="24"/>
        </w:rPr>
        <w:t xml:space="preserve">Требования к языку </w:t>
      </w:r>
      <w:r w:rsidR="004B5EB3" w:rsidRPr="00E71A48">
        <w:rPr>
          <w:szCs w:val="24"/>
        </w:rPr>
        <w:t>Заявк</w:t>
      </w:r>
      <w:r w:rsidRPr="00E71A48">
        <w:rPr>
          <w:szCs w:val="24"/>
        </w:rPr>
        <w:t>и</w:t>
      </w:r>
      <w:bookmarkEnd w:id="199"/>
      <w:bookmarkEnd w:id="200"/>
      <w:bookmarkEnd w:id="201"/>
      <w:bookmarkEnd w:id="202"/>
      <w:bookmarkEnd w:id="203"/>
      <w:bookmarkEnd w:id="204"/>
      <w:bookmarkEnd w:id="20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6" w:name="_Toc440361331"/>
      <w:bookmarkStart w:id="207" w:name="_Toc440376086"/>
      <w:bookmarkStart w:id="208" w:name="_Toc440376213"/>
      <w:bookmarkStart w:id="209" w:name="_Toc440382478"/>
      <w:bookmarkStart w:id="210" w:name="_Toc440447148"/>
      <w:bookmarkStart w:id="211" w:name="_Toc440631690"/>
      <w:bookmarkStart w:id="212" w:name="_Toc440877347"/>
      <w:r w:rsidRPr="00E71A48">
        <w:rPr>
          <w:szCs w:val="24"/>
        </w:rPr>
        <w:t xml:space="preserve">Требования к валюте </w:t>
      </w:r>
      <w:r w:rsidR="004B5EB3" w:rsidRPr="00E71A48">
        <w:rPr>
          <w:szCs w:val="24"/>
        </w:rPr>
        <w:t>Заявк</w:t>
      </w:r>
      <w:r w:rsidRPr="00E71A48">
        <w:rPr>
          <w:szCs w:val="24"/>
        </w:rPr>
        <w:t>и</w:t>
      </w:r>
      <w:bookmarkEnd w:id="206"/>
      <w:bookmarkEnd w:id="207"/>
      <w:bookmarkEnd w:id="208"/>
      <w:bookmarkEnd w:id="209"/>
      <w:bookmarkEnd w:id="210"/>
      <w:bookmarkEnd w:id="211"/>
      <w:bookmarkEnd w:id="21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913D47" w:rsidRDefault="00717F60" w:rsidP="00E71A48">
      <w:pPr>
        <w:pStyle w:val="3"/>
        <w:spacing w:line="264" w:lineRule="auto"/>
        <w:rPr>
          <w:szCs w:val="24"/>
        </w:rPr>
      </w:pPr>
      <w:bookmarkStart w:id="213" w:name="_Toc440361332"/>
      <w:bookmarkStart w:id="214" w:name="_Toc440376087"/>
      <w:bookmarkStart w:id="215" w:name="_Toc440376214"/>
      <w:bookmarkStart w:id="216" w:name="_Toc440382479"/>
      <w:bookmarkStart w:id="217" w:name="_Toc440447149"/>
      <w:bookmarkStart w:id="218" w:name="_Toc440631691"/>
      <w:bookmarkStart w:id="219" w:name="_Toc440877348"/>
      <w:r w:rsidRPr="00C12FA4">
        <w:rPr>
          <w:szCs w:val="24"/>
        </w:rPr>
        <w:t>Начальная (</w:t>
      </w:r>
      <w:r w:rsidRPr="00913D47">
        <w:rPr>
          <w:szCs w:val="24"/>
        </w:rPr>
        <w:t xml:space="preserve">максимальная) цена </w:t>
      </w:r>
      <w:r w:rsidR="00123C70" w:rsidRPr="00913D47">
        <w:rPr>
          <w:szCs w:val="24"/>
        </w:rPr>
        <w:t>Договор</w:t>
      </w:r>
      <w:r w:rsidRPr="00913D47">
        <w:rPr>
          <w:szCs w:val="24"/>
        </w:rPr>
        <w:t>а (цена лота)</w:t>
      </w:r>
      <w:bookmarkEnd w:id="213"/>
      <w:bookmarkEnd w:id="214"/>
      <w:bookmarkEnd w:id="215"/>
      <w:bookmarkEnd w:id="216"/>
      <w:bookmarkEnd w:id="217"/>
      <w:bookmarkEnd w:id="218"/>
      <w:bookmarkEnd w:id="219"/>
    </w:p>
    <w:p w:rsidR="00717F60" w:rsidRPr="00913D47" w:rsidRDefault="00717F60" w:rsidP="007E1E47">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13D47">
        <w:rPr>
          <w:bCs w:val="0"/>
          <w:sz w:val="24"/>
          <w:szCs w:val="24"/>
        </w:rPr>
        <w:t xml:space="preserve">Начальная (максимальная) цена </w:t>
      </w:r>
      <w:r w:rsidR="00123C70" w:rsidRPr="00913D47">
        <w:rPr>
          <w:bCs w:val="0"/>
          <w:sz w:val="24"/>
          <w:szCs w:val="24"/>
        </w:rPr>
        <w:t>Договор</w:t>
      </w:r>
      <w:r w:rsidRPr="00913D47">
        <w:rPr>
          <w:bCs w:val="0"/>
          <w:sz w:val="24"/>
          <w:szCs w:val="24"/>
        </w:rPr>
        <w:t>а</w:t>
      </w:r>
      <w:r w:rsidR="00216641" w:rsidRPr="00913D47">
        <w:rPr>
          <w:bCs w:val="0"/>
          <w:sz w:val="24"/>
          <w:szCs w:val="24"/>
        </w:rPr>
        <w:t>:</w:t>
      </w:r>
      <w:r w:rsidR="007E1E47" w:rsidRPr="00913D47">
        <w:rPr>
          <w:bCs w:val="0"/>
          <w:sz w:val="24"/>
          <w:szCs w:val="24"/>
        </w:rPr>
        <w:t xml:space="preserve"> </w:t>
      </w:r>
      <w:r w:rsidR="00913D47" w:rsidRPr="00913D47">
        <w:rPr>
          <w:sz w:val="24"/>
          <w:szCs w:val="24"/>
        </w:rPr>
        <w:t>70 400 (Семьдесят тысяч четыреста) рублей 00 копеек РФ, без учета НДС; НДС составляет 12 672 (Двенадцать тысяч шестьсот семьдесят два) рубля 00 копеек РФ; 83 072 (Восемьдесят три тысячи семьдесят два) рубля 00 копеек РФ, с учетом НДС</w:t>
      </w:r>
      <w:r w:rsidR="007E1E47" w:rsidRPr="00913D47">
        <w:rPr>
          <w:bCs w:val="0"/>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13D47">
        <w:rPr>
          <w:bCs w:val="0"/>
          <w:sz w:val="24"/>
          <w:szCs w:val="24"/>
        </w:rPr>
        <w:t>Организатор отклонит Заявку Участника только на том основании, что предложенная Участником цена</w:t>
      </w:r>
      <w:r w:rsidRPr="00546518">
        <w:rPr>
          <w:bCs w:val="0"/>
          <w:sz w:val="24"/>
          <w:szCs w:val="24"/>
        </w:rPr>
        <w:t xml:space="preserve">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164DD">
        <w:rPr>
          <w:bCs w:val="0"/>
          <w:sz w:val="24"/>
          <w:szCs w:val="24"/>
        </w:rPr>
        <w:fldChar w:fldCharType="begin"/>
      </w:r>
      <w:r w:rsidR="003F3A69">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4D6E98">
        <w:rPr>
          <w:bCs w:val="0"/>
          <w:sz w:val="24"/>
          <w:szCs w:val="24"/>
        </w:rPr>
        <w:t>5.1</w:t>
      </w:r>
      <w:r w:rsidR="00A164D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164DD">
        <w:rPr>
          <w:bCs w:val="0"/>
          <w:sz w:val="24"/>
          <w:szCs w:val="24"/>
        </w:rPr>
        <w:fldChar w:fldCharType="begin"/>
      </w:r>
      <w:r w:rsidR="003F3A69">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4D6E98">
        <w:rPr>
          <w:bCs w:val="0"/>
          <w:sz w:val="24"/>
          <w:szCs w:val="24"/>
        </w:rPr>
        <w:t>5.2</w:t>
      </w:r>
      <w:r w:rsidR="00A164DD">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164DD">
        <w:rPr>
          <w:sz w:val="24"/>
          <w:szCs w:val="24"/>
        </w:rPr>
        <w:fldChar w:fldCharType="begin"/>
      </w:r>
      <w:r w:rsidR="00022F2E">
        <w:rPr>
          <w:sz w:val="24"/>
          <w:szCs w:val="24"/>
        </w:rPr>
        <w:instrText xml:space="preserve"> REF _Ref440361439 \r \h </w:instrText>
      </w:r>
      <w:r w:rsidR="00A164DD">
        <w:rPr>
          <w:sz w:val="24"/>
          <w:szCs w:val="24"/>
        </w:rPr>
      </w:r>
      <w:r w:rsidR="00A164DD">
        <w:rPr>
          <w:sz w:val="24"/>
          <w:szCs w:val="24"/>
        </w:rPr>
        <w:fldChar w:fldCharType="separate"/>
      </w:r>
      <w:r w:rsidR="004D6E98">
        <w:rPr>
          <w:sz w:val="24"/>
          <w:szCs w:val="24"/>
        </w:rPr>
        <w:t>5.5</w:t>
      </w:r>
      <w:r w:rsidR="00A164DD">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164DD">
        <w:rPr>
          <w:bCs w:val="0"/>
          <w:sz w:val="24"/>
          <w:szCs w:val="24"/>
        </w:rPr>
        <w:fldChar w:fldCharType="begin"/>
      </w:r>
      <w:r w:rsidR="003F3A69">
        <w:rPr>
          <w:bCs w:val="0"/>
          <w:sz w:val="24"/>
          <w:szCs w:val="24"/>
        </w:rPr>
        <w:instrText xml:space="preserve"> REF _Ref306138385 \r \h </w:instrText>
      </w:r>
      <w:r w:rsidR="00A164DD">
        <w:rPr>
          <w:bCs w:val="0"/>
          <w:sz w:val="24"/>
          <w:szCs w:val="24"/>
        </w:rPr>
      </w:r>
      <w:r w:rsidR="00A164DD">
        <w:rPr>
          <w:bCs w:val="0"/>
          <w:sz w:val="24"/>
          <w:szCs w:val="24"/>
        </w:rPr>
        <w:fldChar w:fldCharType="separate"/>
      </w:r>
      <w:r w:rsidR="004D6E98">
        <w:rPr>
          <w:bCs w:val="0"/>
          <w:sz w:val="24"/>
          <w:szCs w:val="24"/>
        </w:rPr>
        <w:t>3.6.4</w:t>
      </w:r>
      <w:r w:rsidR="00A164D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20" w:name="_Ref191386407"/>
      <w:bookmarkStart w:id="221" w:name="_Ref191386526"/>
      <w:bookmarkStart w:id="222" w:name="_Toc440361333"/>
      <w:bookmarkStart w:id="223" w:name="_Toc440376088"/>
      <w:bookmarkStart w:id="224" w:name="_Toc440376215"/>
      <w:bookmarkStart w:id="225" w:name="_Toc440382480"/>
      <w:bookmarkStart w:id="226" w:name="_Toc440447150"/>
      <w:bookmarkStart w:id="227" w:name="_Toc440631692"/>
      <w:bookmarkStart w:id="228" w:name="_Toc440877349"/>
      <w:bookmarkStart w:id="22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0"/>
      <w:bookmarkEnd w:id="221"/>
      <w:bookmarkEnd w:id="222"/>
      <w:bookmarkEnd w:id="223"/>
      <w:bookmarkEnd w:id="224"/>
      <w:bookmarkEnd w:id="225"/>
      <w:bookmarkEnd w:id="226"/>
      <w:bookmarkEnd w:id="227"/>
      <w:bookmarkEnd w:id="22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0" w:name="_Ref93090116"/>
      <w:bookmarkStart w:id="231" w:name="_Ref191386482"/>
      <w:bookmarkStart w:id="232" w:name="_Ref440291364"/>
      <w:bookmarkEnd w:id="22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0"/>
      <w:r w:rsidRPr="00E71A48">
        <w:rPr>
          <w:bCs w:val="0"/>
          <w:sz w:val="24"/>
          <w:szCs w:val="24"/>
        </w:rPr>
        <w:t>:</w:t>
      </w:r>
      <w:bookmarkStart w:id="233" w:name="_Ref306004833"/>
      <w:bookmarkEnd w:id="23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160FC">
        <w:rPr>
          <w:bCs w:val="0"/>
          <w:sz w:val="24"/>
          <w:szCs w:val="24"/>
        </w:rPr>
        <w:t xml:space="preserve"> </w:t>
      </w:r>
      <w:r w:rsidR="00D160FC" w:rsidRPr="00D160FC">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E757A">
        <w:fldChar w:fldCharType="begin"/>
      </w:r>
      <w:r w:rsidR="001E757A">
        <w:instrText xml:space="preserve"> REF _Ref191386451 \n \h  \* MERGEFORMAT </w:instrText>
      </w:r>
      <w:r w:rsidR="001E757A">
        <w:fldChar w:fldCharType="separate"/>
      </w:r>
      <w:r w:rsidR="004D6E98" w:rsidRPr="004D6E98">
        <w:rPr>
          <w:bCs w:val="0"/>
          <w:sz w:val="24"/>
          <w:szCs w:val="24"/>
        </w:rPr>
        <w:t>3.3.9</w:t>
      </w:r>
      <w:r w:rsidR="001E757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164DD">
        <w:rPr>
          <w:bCs w:val="0"/>
          <w:sz w:val="24"/>
          <w:szCs w:val="24"/>
        </w:rPr>
        <w:fldChar w:fldCharType="begin"/>
      </w:r>
      <w:r w:rsidR="004D7428">
        <w:rPr>
          <w:bCs w:val="0"/>
          <w:sz w:val="24"/>
          <w:szCs w:val="24"/>
        </w:rPr>
        <w:instrText xml:space="preserve"> REF _Ref440876567 \r \h </w:instrText>
      </w:r>
      <w:r w:rsidR="00A164DD">
        <w:rPr>
          <w:bCs w:val="0"/>
          <w:sz w:val="24"/>
          <w:szCs w:val="24"/>
        </w:rPr>
      </w:r>
      <w:r w:rsidR="00A164DD">
        <w:rPr>
          <w:bCs w:val="0"/>
          <w:sz w:val="24"/>
          <w:szCs w:val="24"/>
        </w:rPr>
        <w:fldChar w:fldCharType="separate"/>
      </w:r>
      <w:r w:rsidR="004D6E98">
        <w:rPr>
          <w:bCs w:val="0"/>
          <w:sz w:val="24"/>
          <w:szCs w:val="24"/>
        </w:rPr>
        <w:t>3.3.10</w:t>
      </w:r>
      <w:r w:rsidR="00A164DD">
        <w:rPr>
          <w:bCs w:val="0"/>
          <w:sz w:val="24"/>
          <w:szCs w:val="24"/>
        </w:rPr>
        <w:fldChar w:fldCharType="end"/>
      </w:r>
      <w:r w:rsidRPr="000F4365">
        <w:rPr>
          <w:bCs w:val="0"/>
          <w:sz w:val="24"/>
          <w:szCs w:val="24"/>
        </w:rPr>
        <w:t xml:space="preserve">. </w:t>
      </w:r>
      <w:bookmarkEnd w:id="232"/>
      <w:bookmarkEnd w:id="233"/>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3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35" w:name="_Ref306032455"/>
      <w:r w:rsidRPr="00E71A48">
        <w:rPr>
          <w:bCs w:val="0"/>
          <w:color w:val="000000"/>
          <w:sz w:val="24"/>
          <w:szCs w:val="24"/>
        </w:rPr>
        <w:t xml:space="preserve">должен </w:t>
      </w:r>
      <w:bookmarkStart w:id="23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35"/>
      <w:bookmarkEnd w:id="23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3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37"/>
    </w:p>
    <w:p w:rsidR="00DC7643" w:rsidRPr="00D160F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4D6E98" w:rsidRPr="004D6E98">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9F2BF9">
        <w:rPr>
          <w:sz w:val="24"/>
          <w:szCs w:val="24"/>
        </w:rPr>
        <w:t>, в соответствии с требованиями законодательства Российской Федерации)</w:t>
      </w:r>
      <w:r w:rsidRPr="00D160FC">
        <w:rPr>
          <w:sz w:val="24"/>
          <w:szCs w:val="24"/>
        </w:rPr>
        <w:t>;</w:t>
      </w:r>
    </w:p>
    <w:p w:rsidR="00D160FC" w:rsidRPr="00D160FC" w:rsidRDefault="00D160FC" w:rsidP="00D160FC">
      <w:pPr>
        <w:widowControl w:val="0"/>
        <w:numPr>
          <w:ilvl w:val="0"/>
          <w:numId w:val="21"/>
        </w:numPr>
        <w:tabs>
          <w:tab w:val="left" w:pos="0"/>
          <w:tab w:val="left" w:pos="1080"/>
        </w:tabs>
        <w:suppressAutoHyphens w:val="0"/>
        <w:spacing w:line="264" w:lineRule="auto"/>
        <w:rPr>
          <w:sz w:val="24"/>
          <w:szCs w:val="24"/>
          <w:lang w:eastAsia="ru-RU"/>
        </w:rPr>
      </w:pPr>
      <w:r w:rsidRPr="00D160FC">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3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38"/>
      <w:bookmarkEnd w:id="239"/>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40"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0"/>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_Ref440271993 \r \h </w:instrText>
      </w:r>
      <w:r w:rsidR="00A164DD">
        <w:rPr>
          <w:sz w:val="24"/>
          <w:szCs w:val="24"/>
        </w:rPr>
      </w:r>
      <w:r w:rsidR="00A164DD">
        <w:rPr>
          <w:sz w:val="24"/>
          <w:szCs w:val="24"/>
        </w:rPr>
        <w:fldChar w:fldCharType="separate"/>
      </w:r>
      <w:r w:rsidR="004D6E98">
        <w:rPr>
          <w:sz w:val="24"/>
          <w:szCs w:val="24"/>
        </w:rPr>
        <w:t>5.11</w:t>
      </w:r>
      <w:r w:rsidR="00A164D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41"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_Ref440271964 \r \h </w:instrText>
      </w:r>
      <w:r w:rsidR="00A164DD">
        <w:rPr>
          <w:sz w:val="24"/>
          <w:szCs w:val="24"/>
        </w:rPr>
      </w:r>
      <w:r w:rsidR="00A164DD">
        <w:rPr>
          <w:sz w:val="24"/>
          <w:szCs w:val="24"/>
        </w:rPr>
        <w:fldChar w:fldCharType="separate"/>
      </w:r>
      <w:r w:rsidR="004D6E98">
        <w:rPr>
          <w:sz w:val="24"/>
          <w:szCs w:val="24"/>
        </w:rPr>
        <w:t>5.1.3</w:t>
      </w:r>
      <w:r w:rsidR="00A164DD">
        <w:rPr>
          <w:sz w:val="24"/>
          <w:szCs w:val="24"/>
        </w:rPr>
        <w:fldChar w:fldCharType="end"/>
      </w:r>
      <w:r w:rsidR="00A600E3">
        <w:rPr>
          <w:sz w:val="24"/>
          <w:szCs w:val="24"/>
        </w:rPr>
        <w:t>)</w:t>
      </w:r>
      <w:r w:rsidRPr="00F82225">
        <w:rPr>
          <w:sz w:val="24"/>
          <w:szCs w:val="24"/>
        </w:rPr>
        <w:t>;</w:t>
      </w:r>
      <w:bookmarkEnd w:id="241"/>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164DD">
        <w:rPr>
          <w:sz w:val="24"/>
          <w:szCs w:val="24"/>
        </w:rPr>
        <w:fldChar w:fldCharType="begin"/>
      </w:r>
      <w:r w:rsidR="003F3A69">
        <w:rPr>
          <w:sz w:val="24"/>
          <w:szCs w:val="24"/>
        </w:rPr>
        <w:instrText xml:space="preserve"> REF _Ref440272035 \r \h </w:instrText>
      </w:r>
      <w:r w:rsidR="00A164DD">
        <w:rPr>
          <w:sz w:val="24"/>
          <w:szCs w:val="24"/>
        </w:rPr>
      </w:r>
      <w:r w:rsidR="00A164DD">
        <w:rPr>
          <w:sz w:val="24"/>
          <w:szCs w:val="24"/>
        </w:rPr>
        <w:fldChar w:fldCharType="separate"/>
      </w:r>
      <w:r w:rsidR="004D6E98">
        <w:rPr>
          <w:sz w:val="24"/>
          <w:szCs w:val="24"/>
        </w:rPr>
        <w:t>5.12</w:t>
      </w:r>
      <w:r w:rsidR="00A164D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164DD">
        <w:rPr>
          <w:sz w:val="24"/>
          <w:szCs w:val="24"/>
        </w:rPr>
        <w:fldChar w:fldCharType="begin"/>
      </w:r>
      <w:r w:rsidR="003F3A69">
        <w:rPr>
          <w:sz w:val="24"/>
          <w:szCs w:val="24"/>
        </w:rPr>
        <w:instrText xml:space="preserve"> REF _Ref440272051 \r \h </w:instrText>
      </w:r>
      <w:r w:rsidR="00A164DD">
        <w:rPr>
          <w:sz w:val="24"/>
          <w:szCs w:val="24"/>
        </w:rPr>
      </w:r>
      <w:r w:rsidR="00A164DD">
        <w:rPr>
          <w:sz w:val="24"/>
          <w:szCs w:val="24"/>
        </w:rPr>
        <w:fldChar w:fldCharType="separate"/>
      </w:r>
      <w:r w:rsidR="004D6E98">
        <w:rPr>
          <w:sz w:val="24"/>
          <w:szCs w:val="24"/>
        </w:rPr>
        <w:t>5.13</w:t>
      </w:r>
      <w:r w:rsidR="00A164D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42"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164DD">
        <w:rPr>
          <w:sz w:val="24"/>
          <w:szCs w:val="24"/>
        </w:rPr>
        <w:fldChar w:fldCharType="begin"/>
      </w:r>
      <w:r w:rsidR="003F3A69">
        <w:rPr>
          <w:sz w:val="24"/>
          <w:szCs w:val="24"/>
        </w:rPr>
        <w:instrText xml:space="preserve"> REF _Ref440272119 \r \h </w:instrText>
      </w:r>
      <w:r w:rsidR="00A164DD">
        <w:rPr>
          <w:sz w:val="24"/>
          <w:szCs w:val="24"/>
        </w:rPr>
      </w:r>
      <w:r w:rsidR="00A164DD">
        <w:rPr>
          <w:sz w:val="24"/>
          <w:szCs w:val="24"/>
        </w:rPr>
        <w:fldChar w:fldCharType="separate"/>
      </w:r>
      <w:r w:rsidR="004D6E98">
        <w:rPr>
          <w:sz w:val="24"/>
          <w:szCs w:val="24"/>
        </w:rPr>
        <w:t>5.7.1</w:t>
      </w:r>
      <w:r w:rsidR="00A164DD">
        <w:rPr>
          <w:sz w:val="24"/>
          <w:szCs w:val="24"/>
        </w:rPr>
        <w:fldChar w:fldCharType="end"/>
      </w:r>
      <w:r w:rsidR="009948B4">
        <w:rPr>
          <w:sz w:val="24"/>
          <w:szCs w:val="24"/>
        </w:rPr>
        <w:t>)</w:t>
      </w:r>
      <w:r w:rsidR="00F82225" w:rsidRPr="00920CB0">
        <w:rPr>
          <w:sz w:val="24"/>
          <w:szCs w:val="24"/>
        </w:rPr>
        <w:t>;</w:t>
      </w:r>
      <w:bookmarkEnd w:id="242"/>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43"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164DD">
        <w:rPr>
          <w:sz w:val="24"/>
          <w:szCs w:val="24"/>
        </w:rPr>
        <w:fldChar w:fldCharType="begin"/>
      </w:r>
      <w:r w:rsidR="003F3A69">
        <w:rPr>
          <w:sz w:val="24"/>
          <w:szCs w:val="24"/>
        </w:rPr>
        <w:instrText xml:space="preserve"> REF _Ref440272147 \r \h </w:instrText>
      </w:r>
      <w:r w:rsidR="00A164DD">
        <w:rPr>
          <w:sz w:val="24"/>
          <w:szCs w:val="24"/>
        </w:rPr>
      </w:r>
      <w:r w:rsidR="00A164DD">
        <w:rPr>
          <w:sz w:val="24"/>
          <w:szCs w:val="24"/>
        </w:rPr>
        <w:fldChar w:fldCharType="separate"/>
      </w:r>
      <w:r w:rsidR="004D6E98">
        <w:rPr>
          <w:sz w:val="24"/>
          <w:szCs w:val="24"/>
        </w:rPr>
        <w:t>5.7.2</w:t>
      </w:r>
      <w:r w:rsidR="00A164DD">
        <w:rPr>
          <w:sz w:val="24"/>
          <w:szCs w:val="24"/>
        </w:rPr>
        <w:fldChar w:fldCharType="end"/>
      </w:r>
      <w:r w:rsidR="003F3A69">
        <w:rPr>
          <w:sz w:val="24"/>
          <w:szCs w:val="24"/>
        </w:rPr>
        <w:t>)</w:t>
      </w:r>
      <w:r w:rsidRPr="007D7C50">
        <w:rPr>
          <w:sz w:val="24"/>
          <w:szCs w:val="24"/>
        </w:rPr>
        <w:t>;</w:t>
      </w:r>
      <w:bookmarkEnd w:id="243"/>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4D6E98" w:rsidRPr="004D6E98">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164DD">
        <w:rPr>
          <w:sz w:val="24"/>
          <w:szCs w:val="24"/>
        </w:rPr>
        <w:fldChar w:fldCharType="begin"/>
      </w:r>
      <w:r w:rsidR="003C2207">
        <w:rPr>
          <w:sz w:val="24"/>
          <w:szCs w:val="24"/>
        </w:rPr>
        <w:instrText xml:space="preserve"> REF _Ref55336378 \r \h </w:instrText>
      </w:r>
      <w:r w:rsidR="00A164DD">
        <w:rPr>
          <w:sz w:val="24"/>
          <w:szCs w:val="24"/>
        </w:rPr>
      </w:r>
      <w:r w:rsidR="00A164DD">
        <w:rPr>
          <w:sz w:val="24"/>
          <w:szCs w:val="24"/>
        </w:rPr>
        <w:fldChar w:fldCharType="separate"/>
      </w:r>
      <w:r w:rsidR="004D6E98">
        <w:rPr>
          <w:sz w:val="24"/>
          <w:szCs w:val="24"/>
        </w:rPr>
        <w:t>5.8</w:t>
      </w:r>
      <w:r w:rsidR="00A164D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_Ref55336389 \r \h </w:instrText>
      </w:r>
      <w:r w:rsidR="00A164DD">
        <w:rPr>
          <w:sz w:val="24"/>
          <w:szCs w:val="24"/>
        </w:rPr>
      </w:r>
      <w:r w:rsidR="00A164DD">
        <w:rPr>
          <w:sz w:val="24"/>
          <w:szCs w:val="24"/>
        </w:rPr>
        <w:fldChar w:fldCharType="separate"/>
      </w:r>
      <w:r w:rsidR="004D6E98">
        <w:rPr>
          <w:sz w:val="24"/>
          <w:szCs w:val="24"/>
        </w:rPr>
        <w:t>5.9</w:t>
      </w:r>
      <w:r w:rsidR="00A164D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_Ref55336398 \r \h </w:instrText>
      </w:r>
      <w:r w:rsidR="00A164DD">
        <w:rPr>
          <w:sz w:val="24"/>
          <w:szCs w:val="24"/>
        </w:rPr>
      </w:r>
      <w:r w:rsidR="00A164DD">
        <w:rPr>
          <w:sz w:val="24"/>
          <w:szCs w:val="24"/>
        </w:rPr>
        <w:fldChar w:fldCharType="separate"/>
      </w:r>
      <w:r w:rsidR="004D6E98">
        <w:rPr>
          <w:sz w:val="24"/>
          <w:szCs w:val="24"/>
        </w:rPr>
        <w:t>5.10</w:t>
      </w:r>
      <w:r w:rsidR="00A164DD">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164DD">
        <w:rPr>
          <w:sz w:val="24"/>
          <w:szCs w:val="24"/>
        </w:rPr>
        <w:fldChar w:fldCharType="begin"/>
      </w:r>
      <w:r w:rsidR="003C2207">
        <w:rPr>
          <w:sz w:val="24"/>
          <w:szCs w:val="24"/>
        </w:rPr>
        <w:instrText xml:space="preserve"> REF _Ref440272256 \r \h </w:instrText>
      </w:r>
      <w:r w:rsidR="00A164DD">
        <w:rPr>
          <w:sz w:val="24"/>
          <w:szCs w:val="24"/>
        </w:rPr>
      </w:r>
      <w:r w:rsidR="00A164DD">
        <w:rPr>
          <w:sz w:val="24"/>
          <w:szCs w:val="24"/>
        </w:rPr>
        <w:fldChar w:fldCharType="separate"/>
      </w:r>
      <w:r w:rsidR="004D6E98">
        <w:rPr>
          <w:sz w:val="24"/>
          <w:szCs w:val="24"/>
        </w:rPr>
        <w:t>5.14</w:t>
      </w:r>
      <w:r w:rsidR="00A164D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E757A">
        <w:fldChar w:fldCharType="begin"/>
      </w:r>
      <w:r w:rsidR="001E757A">
        <w:instrText xml:space="preserve"> REF _Ref440272274 \r \h  \* MERGEFORMAT </w:instrText>
      </w:r>
      <w:r w:rsidR="001E757A">
        <w:fldChar w:fldCharType="separate"/>
      </w:r>
      <w:r w:rsidR="004D6E98" w:rsidRPr="004D6E98">
        <w:rPr>
          <w:sz w:val="24"/>
          <w:szCs w:val="24"/>
        </w:rPr>
        <w:t>5.15</w:t>
      </w:r>
      <w:r w:rsidR="001E757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44" w:name="_Ref191386451"/>
      <w:bookmarkStart w:id="245" w:name="_Ref440271628"/>
      <w:bookmarkStart w:id="246" w:name="_Toc440361334"/>
      <w:bookmarkStart w:id="247" w:name="_Toc440376089"/>
      <w:bookmarkStart w:id="248" w:name="_Toc440376216"/>
      <w:bookmarkStart w:id="249" w:name="_Toc440382481"/>
      <w:bookmarkStart w:id="250" w:name="_Toc440447151"/>
      <w:bookmarkStart w:id="251" w:name="_Toc440631693"/>
      <w:bookmarkStart w:id="252" w:name="_Toc440877350"/>
      <w:r w:rsidRPr="00E71A48">
        <w:rPr>
          <w:szCs w:val="24"/>
        </w:rPr>
        <w:t xml:space="preserve">Привлечение </w:t>
      </w:r>
      <w:bookmarkEnd w:id="244"/>
      <w:bookmarkEnd w:id="245"/>
      <w:bookmarkEnd w:id="246"/>
      <w:bookmarkEnd w:id="247"/>
      <w:bookmarkEnd w:id="248"/>
      <w:r w:rsidR="00362EA4">
        <w:rPr>
          <w:szCs w:val="24"/>
        </w:rPr>
        <w:t>соисполнителей</w:t>
      </w:r>
      <w:bookmarkEnd w:id="249"/>
      <w:bookmarkEnd w:id="250"/>
      <w:bookmarkEnd w:id="251"/>
      <w:bookmarkEnd w:id="252"/>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53" w:name="_Ref191386461"/>
      <w:bookmarkStart w:id="254" w:name="_Toc440361335"/>
      <w:bookmarkStart w:id="255" w:name="_Toc440376090"/>
      <w:bookmarkStart w:id="256"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57"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257"/>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164DD">
        <w:rPr>
          <w:bCs w:val="0"/>
          <w:sz w:val="24"/>
          <w:szCs w:val="24"/>
        </w:rPr>
        <w:fldChar w:fldCharType="begin"/>
      </w:r>
      <w:r w:rsidR="00D57D88">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164DD">
        <w:rPr>
          <w:sz w:val="24"/>
          <w:szCs w:val="24"/>
        </w:rPr>
        <w:fldChar w:fldCharType="begin"/>
      </w:r>
      <w:r>
        <w:rPr>
          <w:bCs w:val="0"/>
          <w:sz w:val="24"/>
          <w:szCs w:val="24"/>
        </w:rPr>
        <w:instrText xml:space="preserve"> REF _Ref303669127 \r \h </w:instrText>
      </w:r>
      <w:r w:rsidR="00A164DD">
        <w:rPr>
          <w:sz w:val="24"/>
          <w:szCs w:val="24"/>
        </w:rPr>
      </w:r>
      <w:r w:rsidR="00A164DD">
        <w:rPr>
          <w:sz w:val="24"/>
          <w:szCs w:val="24"/>
        </w:rPr>
        <w:fldChar w:fldCharType="separate"/>
      </w:r>
      <w:r w:rsidR="004D6E98">
        <w:rPr>
          <w:bCs w:val="0"/>
          <w:sz w:val="24"/>
          <w:szCs w:val="24"/>
        </w:rPr>
        <w:t>3.3.8.2</w:t>
      </w:r>
      <w:r w:rsidR="00A164D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164DD">
        <w:rPr>
          <w:bCs w:val="0"/>
          <w:sz w:val="24"/>
          <w:szCs w:val="24"/>
        </w:rPr>
        <w:fldChar w:fldCharType="begin"/>
      </w:r>
      <w:r w:rsidR="00362EA4">
        <w:rPr>
          <w:bCs w:val="0"/>
          <w:sz w:val="24"/>
          <w:szCs w:val="24"/>
        </w:rPr>
        <w:instrText xml:space="preserve"> REF _Ref440272510 \r \h </w:instrText>
      </w:r>
      <w:r w:rsidR="00A164DD">
        <w:rPr>
          <w:bCs w:val="0"/>
          <w:sz w:val="24"/>
          <w:szCs w:val="24"/>
        </w:rPr>
      </w:r>
      <w:r w:rsidR="00A164DD">
        <w:rPr>
          <w:bCs w:val="0"/>
          <w:sz w:val="24"/>
          <w:szCs w:val="24"/>
        </w:rPr>
        <w:fldChar w:fldCharType="separate"/>
      </w:r>
      <w:r w:rsidR="004D6E98">
        <w:rPr>
          <w:bCs w:val="0"/>
          <w:sz w:val="24"/>
          <w:szCs w:val="24"/>
        </w:rPr>
        <w:t>5.16</w:t>
      </w:r>
      <w:r w:rsidR="00A164D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58" w:name="_Toc440382482"/>
      <w:bookmarkStart w:id="259" w:name="_Toc440447152"/>
      <w:bookmarkStart w:id="260" w:name="_Toc440631694"/>
      <w:bookmarkStart w:id="261" w:name="_Ref440876567"/>
      <w:bookmarkStart w:id="262" w:name="_Ref440876668"/>
      <w:bookmarkStart w:id="263"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3"/>
      <w:bookmarkEnd w:id="254"/>
      <w:bookmarkEnd w:id="255"/>
      <w:bookmarkEnd w:id="256"/>
      <w:bookmarkEnd w:id="258"/>
      <w:bookmarkEnd w:id="259"/>
      <w:bookmarkEnd w:id="260"/>
      <w:bookmarkEnd w:id="261"/>
      <w:bookmarkEnd w:id="262"/>
      <w:bookmarkEnd w:id="26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E757A">
        <w:fldChar w:fldCharType="begin"/>
      </w:r>
      <w:r w:rsidR="001E757A">
        <w:instrText xml:space="preserve"> REF _Ref191386482 \r \h  \* MERGEFORMAT </w:instrText>
      </w:r>
      <w:r w:rsidR="001E757A">
        <w:fldChar w:fldCharType="separate"/>
      </w:r>
      <w:r w:rsidR="004D6E98" w:rsidRPr="004D6E98">
        <w:rPr>
          <w:bCs w:val="0"/>
          <w:sz w:val="24"/>
          <w:szCs w:val="24"/>
        </w:rPr>
        <w:t>3.3.8.1</w:t>
      </w:r>
      <w:r w:rsidR="001E757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E757A">
        <w:fldChar w:fldCharType="begin"/>
      </w:r>
      <w:r w:rsidR="001E757A">
        <w:instrText xml:space="preserve"> REF _Ref307563248 \r \h  \* MERGEFORMAT </w:instrText>
      </w:r>
      <w:r w:rsidR="001E757A">
        <w:fldChar w:fldCharType="separate"/>
      </w:r>
      <w:r w:rsidR="004D6E98" w:rsidRPr="004D6E98">
        <w:rPr>
          <w:bCs w:val="0"/>
          <w:sz w:val="24"/>
          <w:szCs w:val="24"/>
          <w:lang w:val="en-US"/>
        </w:rPr>
        <w:t>a</w:t>
      </w:r>
      <w:r w:rsidR="004D6E98" w:rsidRPr="004D6E98">
        <w:rPr>
          <w:bCs w:val="0"/>
          <w:sz w:val="24"/>
          <w:szCs w:val="24"/>
        </w:rPr>
        <w:t>)</w:t>
      </w:r>
      <w:r w:rsidR="001E757A">
        <w:fldChar w:fldCharType="end"/>
      </w:r>
      <w:r w:rsidRPr="00E71A48">
        <w:rPr>
          <w:bCs w:val="0"/>
          <w:sz w:val="24"/>
          <w:szCs w:val="24"/>
        </w:rPr>
        <w:t xml:space="preserve">- </w:t>
      </w:r>
      <w:r w:rsidR="001E757A">
        <w:fldChar w:fldCharType="begin"/>
      </w:r>
      <w:r w:rsidR="001E757A">
        <w:instrText xml:space="preserve"> REF _Ref307563262 \r \h  \* MERGEFORMAT </w:instrText>
      </w:r>
      <w:r w:rsidR="001E757A">
        <w:fldChar w:fldCharType="separate"/>
      </w:r>
      <w:r w:rsidR="004D6E98" w:rsidRPr="004D6E98">
        <w:rPr>
          <w:bCs w:val="0"/>
          <w:sz w:val="24"/>
          <w:szCs w:val="24"/>
          <w:lang w:val="en-US"/>
        </w:rPr>
        <w:t>g</w:t>
      </w:r>
      <w:r w:rsidR="004D6E98" w:rsidRPr="004D6E98">
        <w:rPr>
          <w:bCs w:val="0"/>
          <w:sz w:val="24"/>
          <w:szCs w:val="24"/>
        </w:rPr>
        <w:t>)</w:t>
      </w:r>
      <w:r w:rsidR="001E757A">
        <w:fldChar w:fldCharType="end"/>
      </w:r>
      <w:r w:rsidRPr="00E71A48">
        <w:rPr>
          <w:bCs w:val="0"/>
          <w:sz w:val="24"/>
          <w:szCs w:val="24"/>
        </w:rPr>
        <w:t xml:space="preserve">п. </w:t>
      </w:r>
      <w:r w:rsidR="001E757A">
        <w:fldChar w:fldCharType="begin"/>
      </w:r>
      <w:r w:rsidR="001E757A">
        <w:instrText xml:space="preserve"> REF _Ref306032591 \r \h  \* MERGEFORMAT </w:instrText>
      </w:r>
      <w:r w:rsidR="001E757A">
        <w:fldChar w:fldCharType="separate"/>
      </w:r>
      <w:r w:rsidR="004D6E98" w:rsidRPr="004D6E98">
        <w:rPr>
          <w:bCs w:val="0"/>
          <w:sz w:val="24"/>
          <w:szCs w:val="24"/>
        </w:rPr>
        <w:t>3.3.10.4</w:t>
      </w:r>
      <w:r w:rsidR="001E757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164DD">
        <w:rPr>
          <w:sz w:val="24"/>
          <w:szCs w:val="24"/>
        </w:rPr>
        <w:fldChar w:fldCharType="begin"/>
      </w:r>
      <w:r w:rsidR="000F4365">
        <w:rPr>
          <w:bCs w:val="0"/>
          <w:sz w:val="24"/>
          <w:szCs w:val="24"/>
        </w:rPr>
        <w:instrText xml:space="preserve"> REF _Ref303669127 \r \h </w:instrText>
      </w:r>
      <w:r w:rsidR="00A164DD">
        <w:rPr>
          <w:sz w:val="24"/>
          <w:szCs w:val="24"/>
        </w:rPr>
      </w:r>
      <w:r w:rsidR="00A164DD">
        <w:rPr>
          <w:sz w:val="24"/>
          <w:szCs w:val="24"/>
        </w:rPr>
        <w:fldChar w:fldCharType="separate"/>
      </w:r>
      <w:r w:rsidR="004D6E98">
        <w:rPr>
          <w:bCs w:val="0"/>
          <w:sz w:val="24"/>
          <w:szCs w:val="24"/>
        </w:rPr>
        <w:t>3.3.8.2</w:t>
      </w:r>
      <w:r w:rsidR="00A164D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164DD">
        <w:rPr>
          <w:bCs w:val="0"/>
          <w:sz w:val="24"/>
          <w:szCs w:val="24"/>
        </w:rPr>
        <w:fldChar w:fldCharType="begin"/>
      </w:r>
      <w:r w:rsidR="00D50E8D">
        <w:rPr>
          <w:bCs w:val="0"/>
          <w:sz w:val="24"/>
          <w:szCs w:val="24"/>
        </w:rPr>
        <w:instrText xml:space="preserve"> REF _Ref440376324 \r \h </w:instrText>
      </w:r>
      <w:r w:rsidR="00A164DD">
        <w:rPr>
          <w:bCs w:val="0"/>
          <w:sz w:val="24"/>
          <w:szCs w:val="24"/>
        </w:rPr>
      </w:r>
      <w:r w:rsidR="00A164DD">
        <w:rPr>
          <w:bCs w:val="0"/>
          <w:sz w:val="24"/>
          <w:szCs w:val="24"/>
        </w:rPr>
        <w:fldChar w:fldCharType="separate"/>
      </w:r>
      <w:r w:rsidR="004D6E98">
        <w:rPr>
          <w:bCs w:val="0"/>
          <w:sz w:val="24"/>
          <w:szCs w:val="24"/>
        </w:rPr>
        <w:t>5.17</w:t>
      </w:r>
      <w:r w:rsidR="00A164D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7" w:name="_Ref306114966"/>
      <w:bookmarkStart w:id="268" w:name="_Toc440361336"/>
      <w:bookmarkStart w:id="269" w:name="_Toc440376091"/>
      <w:bookmarkStart w:id="270" w:name="_Toc440376218"/>
      <w:bookmarkStart w:id="271" w:name="_Toc440382483"/>
      <w:bookmarkStart w:id="272" w:name="_Toc440447153"/>
      <w:bookmarkStart w:id="273" w:name="_Toc440631695"/>
      <w:bookmarkStart w:id="274" w:name="_Toc440877352"/>
      <w:r w:rsidRPr="00E71A48">
        <w:rPr>
          <w:szCs w:val="24"/>
        </w:rPr>
        <w:t>Разъяснение Документации по запросу предложений</w:t>
      </w:r>
      <w:bookmarkEnd w:id="267"/>
      <w:bookmarkEnd w:id="268"/>
      <w:bookmarkEnd w:id="269"/>
      <w:bookmarkEnd w:id="270"/>
      <w:bookmarkEnd w:id="271"/>
      <w:bookmarkEnd w:id="272"/>
      <w:bookmarkEnd w:id="273"/>
      <w:bookmarkEnd w:id="27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E757A">
        <w:fldChar w:fldCharType="begin"/>
      </w:r>
      <w:r w:rsidR="001E757A">
        <w:instrText xml:space="preserve"> REF _Ref440969980 \r \h  \* MERGEFORMAT </w:instrText>
      </w:r>
      <w:r w:rsidR="001E757A">
        <w:fldChar w:fldCharType="separate"/>
      </w:r>
      <w:r w:rsidR="004D6E98" w:rsidRPr="004D6E98">
        <w:rPr>
          <w:bCs w:val="0"/>
          <w:iCs/>
          <w:sz w:val="24"/>
          <w:szCs w:val="24"/>
        </w:rPr>
        <w:t>3.3.12</w:t>
      </w:r>
      <w:r w:rsidR="001E757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E757A">
        <w:fldChar w:fldCharType="begin"/>
      </w:r>
      <w:r w:rsidR="001E757A">
        <w:instrText xml:space="preserve"> REF _Ref440289401 \r \h  \* MERGEFORMAT </w:instrText>
      </w:r>
      <w:r w:rsidR="001E757A">
        <w:fldChar w:fldCharType="separate"/>
      </w:r>
      <w:r w:rsidR="004D6E98" w:rsidRPr="004D6E98">
        <w:rPr>
          <w:bCs w:val="0"/>
          <w:iCs/>
          <w:sz w:val="24"/>
          <w:szCs w:val="24"/>
        </w:rPr>
        <w:t>3.3.13</w:t>
      </w:r>
      <w:r w:rsidR="001E757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75" w:name="_Toc440361337"/>
      <w:bookmarkStart w:id="276" w:name="_Toc440376092"/>
      <w:bookmarkStart w:id="277" w:name="_Toc440376219"/>
      <w:bookmarkStart w:id="278" w:name="_Toc440382484"/>
      <w:bookmarkStart w:id="279" w:name="_Toc440447154"/>
      <w:bookmarkStart w:id="280" w:name="_Toc440631696"/>
      <w:bookmarkStart w:id="281" w:name="_Toc440877353"/>
      <w:bookmarkStart w:id="282" w:name="_Ref440969980"/>
      <w:r w:rsidRPr="00E71A48">
        <w:rPr>
          <w:szCs w:val="24"/>
        </w:rPr>
        <w:t>Внесение изменений в Документацию по запросу предложений.</w:t>
      </w:r>
      <w:bookmarkEnd w:id="275"/>
      <w:bookmarkEnd w:id="276"/>
      <w:bookmarkEnd w:id="277"/>
      <w:bookmarkEnd w:id="278"/>
      <w:bookmarkEnd w:id="279"/>
      <w:bookmarkEnd w:id="280"/>
      <w:bookmarkEnd w:id="281"/>
      <w:bookmarkEnd w:id="28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283" w:name="_Ref440289401"/>
      <w:bookmarkStart w:id="284" w:name="_Toc440361338"/>
      <w:bookmarkStart w:id="285" w:name="_Toc440376093"/>
      <w:bookmarkStart w:id="286" w:name="_Toc440376220"/>
      <w:bookmarkStart w:id="287" w:name="_Toc440382485"/>
      <w:bookmarkStart w:id="288" w:name="_Toc440447155"/>
      <w:bookmarkStart w:id="289" w:name="_Toc440631697"/>
      <w:bookmarkStart w:id="290" w:name="_Toc440877354"/>
      <w:r w:rsidRPr="00E71A48">
        <w:rPr>
          <w:szCs w:val="24"/>
        </w:rPr>
        <w:t>Продление срока окончания приема Заявок</w:t>
      </w:r>
      <w:bookmarkEnd w:id="283"/>
      <w:bookmarkEnd w:id="284"/>
      <w:bookmarkEnd w:id="285"/>
      <w:bookmarkEnd w:id="286"/>
      <w:bookmarkEnd w:id="287"/>
      <w:bookmarkEnd w:id="288"/>
      <w:bookmarkEnd w:id="289"/>
      <w:bookmarkEnd w:id="29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291" w:name="_Ref191386249"/>
      <w:r w:rsidRPr="006D28DA">
        <w:rPr>
          <w:bCs w:val="0"/>
          <w:sz w:val="24"/>
          <w:szCs w:val="24"/>
        </w:rPr>
        <w:t xml:space="preserve">Соответствующие уведомления о продлении срока окончания приема </w:t>
      </w:r>
      <w:r w:rsidRPr="006D28DA">
        <w:rPr>
          <w:bCs w:val="0"/>
          <w:sz w:val="24"/>
          <w:szCs w:val="24"/>
        </w:rPr>
        <w:lastRenderedPageBreak/>
        <w:t>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292" w:name="_Toc299701566"/>
      <w:bookmarkStart w:id="293" w:name="_Ref306176386"/>
      <w:bookmarkStart w:id="294" w:name="_Ref440285128"/>
      <w:bookmarkStart w:id="295" w:name="_Toc440361339"/>
      <w:bookmarkStart w:id="296" w:name="_Toc440376094"/>
      <w:bookmarkStart w:id="297" w:name="_Toc440376221"/>
      <w:bookmarkStart w:id="298" w:name="_Toc440382486"/>
      <w:bookmarkStart w:id="299" w:name="_Toc440447156"/>
      <w:bookmarkStart w:id="300" w:name="_Toc440631698"/>
      <w:bookmarkStart w:id="301"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92"/>
      <w:bookmarkEnd w:id="293"/>
      <w:bookmarkEnd w:id="294"/>
      <w:bookmarkEnd w:id="295"/>
      <w:bookmarkEnd w:id="296"/>
      <w:bookmarkEnd w:id="297"/>
      <w:bookmarkEnd w:id="298"/>
      <w:bookmarkEnd w:id="299"/>
      <w:bookmarkEnd w:id="300"/>
      <w:bookmarkEnd w:id="30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0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164DD">
        <w:rPr>
          <w:bCs w:val="0"/>
          <w:sz w:val="24"/>
          <w:szCs w:val="24"/>
          <w:lang w:eastAsia="ru-RU"/>
        </w:rPr>
        <w:fldChar w:fldCharType="begin"/>
      </w:r>
      <w:r w:rsidR="003C2207">
        <w:rPr>
          <w:bCs w:val="0"/>
          <w:sz w:val="24"/>
          <w:szCs w:val="24"/>
          <w:lang w:eastAsia="ru-RU"/>
        </w:rPr>
        <w:instrText xml:space="preserve"> REF _Ref440272678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5.14</w:t>
      </w:r>
      <w:r w:rsidR="00A164D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3" w:name="_Ref307586570"/>
      <w:r w:rsidRPr="00E71A48">
        <w:rPr>
          <w:bCs w:val="0"/>
          <w:sz w:val="24"/>
          <w:szCs w:val="24"/>
        </w:rPr>
        <w:t>В соглашении о неустойке должно быть указано</w:t>
      </w:r>
      <w:bookmarkStart w:id="30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03"/>
      <w:bookmarkEnd w:id="30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E757A">
        <w:fldChar w:fldCharType="begin"/>
      </w:r>
      <w:r w:rsidR="001E757A">
        <w:instrText xml:space="preserve"> REF _Ref306008743 \r \h  \* MERGEFORMAT </w:instrText>
      </w:r>
      <w:r w:rsidR="001E757A">
        <w:fldChar w:fldCharType="separate"/>
      </w:r>
      <w:r w:rsidR="004D6E98" w:rsidRPr="004D6E98">
        <w:rPr>
          <w:bCs w:val="0"/>
          <w:sz w:val="24"/>
          <w:szCs w:val="24"/>
        </w:rPr>
        <w:t>3.3.3.1</w:t>
      </w:r>
      <w:r w:rsidR="001E757A">
        <w:fldChar w:fldCharType="end"/>
      </w:r>
      <w:r w:rsidRPr="00E71A48">
        <w:rPr>
          <w:bCs w:val="0"/>
          <w:sz w:val="24"/>
          <w:szCs w:val="24"/>
        </w:rPr>
        <w:t xml:space="preserve">) после истечения срока окончания подачи заявок (п. </w:t>
      </w:r>
      <w:r w:rsidR="00A164DD">
        <w:rPr>
          <w:sz w:val="24"/>
          <w:szCs w:val="24"/>
        </w:rPr>
        <w:fldChar w:fldCharType="begin"/>
      </w:r>
      <w:r w:rsidR="000D4A62">
        <w:rPr>
          <w:bCs w:val="0"/>
          <w:sz w:val="24"/>
          <w:szCs w:val="24"/>
        </w:rPr>
        <w:instrText xml:space="preserve"> REF _Ref306017842 \r \h </w:instrText>
      </w:r>
      <w:r w:rsidR="00A164DD">
        <w:rPr>
          <w:sz w:val="24"/>
          <w:szCs w:val="24"/>
        </w:rPr>
      </w:r>
      <w:r w:rsidR="00A164DD">
        <w:rPr>
          <w:sz w:val="24"/>
          <w:szCs w:val="24"/>
        </w:rPr>
        <w:fldChar w:fldCharType="separate"/>
      </w:r>
      <w:r w:rsidR="004D6E98">
        <w:rPr>
          <w:bCs w:val="0"/>
          <w:sz w:val="24"/>
          <w:szCs w:val="24"/>
        </w:rPr>
        <w:t>3.4.2.4</w:t>
      </w:r>
      <w:r w:rsidR="00A164D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64DD">
        <w:rPr>
          <w:bCs w:val="0"/>
          <w:sz w:val="24"/>
          <w:szCs w:val="24"/>
        </w:rPr>
        <w:fldChar w:fldCharType="begin"/>
      </w:r>
      <w:r w:rsidR="00414CAF">
        <w:rPr>
          <w:bCs w:val="0"/>
          <w:sz w:val="24"/>
          <w:szCs w:val="24"/>
        </w:rPr>
        <w:instrText xml:space="preserve"> REF _Ref303683929 \r \h </w:instrText>
      </w:r>
      <w:r w:rsidR="00A164DD">
        <w:rPr>
          <w:bCs w:val="0"/>
          <w:sz w:val="24"/>
          <w:szCs w:val="24"/>
        </w:rPr>
      </w:r>
      <w:r w:rsidR="00A164DD">
        <w:rPr>
          <w:bCs w:val="0"/>
          <w:sz w:val="24"/>
          <w:szCs w:val="24"/>
        </w:rPr>
        <w:fldChar w:fldCharType="separate"/>
      </w:r>
      <w:r w:rsidR="004D6E98">
        <w:rPr>
          <w:bCs w:val="0"/>
          <w:sz w:val="24"/>
          <w:szCs w:val="24"/>
        </w:rPr>
        <w:t>3.10</w:t>
      </w:r>
      <w:r w:rsidR="00A164DD">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5" w:name="_Ref307563802"/>
      <w:r w:rsidRPr="00E71A48">
        <w:rPr>
          <w:bCs w:val="0"/>
          <w:sz w:val="24"/>
          <w:szCs w:val="24"/>
        </w:rPr>
        <w:t xml:space="preserve">В случаях, указанных в п. </w:t>
      </w:r>
      <w:r w:rsidR="001E757A">
        <w:fldChar w:fldCharType="begin"/>
      </w:r>
      <w:r w:rsidR="001E757A">
        <w:instrText xml:space="preserve"> REF _Ref305753174 \r \h  \* MERGEFORMAT </w:instrText>
      </w:r>
      <w:r w:rsidR="001E757A">
        <w:fldChar w:fldCharType="separate"/>
      </w:r>
      <w:r w:rsidR="004D6E98" w:rsidRPr="004D6E98">
        <w:rPr>
          <w:bCs w:val="0"/>
          <w:sz w:val="24"/>
          <w:szCs w:val="24"/>
        </w:rPr>
        <w:t>3.3.14.4</w:t>
      </w:r>
      <w:r w:rsidR="001E757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06" w:name="_Ref299109207"/>
      <w:bookmarkStart w:id="30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6"/>
      <w:bookmarkEnd w:id="307"/>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8" w:name="_Ref305973214"/>
      <w:bookmarkStart w:id="309" w:name="_Toc440877356"/>
      <w:r w:rsidRPr="00E71A48">
        <w:t>Подача Заявок и их прием</w:t>
      </w:r>
      <w:bookmarkStart w:id="310" w:name="_Ref56229451"/>
      <w:bookmarkEnd w:id="291"/>
      <w:bookmarkEnd w:id="308"/>
      <w:bookmarkEnd w:id="309"/>
    </w:p>
    <w:p w:rsidR="00717F60" w:rsidRPr="00E71A48" w:rsidRDefault="00717F60" w:rsidP="00E71A48">
      <w:pPr>
        <w:pStyle w:val="3"/>
        <w:spacing w:line="264" w:lineRule="auto"/>
        <w:rPr>
          <w:szCs w:val="24"/>
        </w:rPr>
      </w:pPr>
      <w:bookmarkStart w:id="311" w:name="_Toc439323707"/>
      <w:bookmarkStart w:id="312" w:name="_Toc440361341"/>
      <w:bookmarkStart w:id="313" w:name="_Toc440376096"/>
      <w:bookmarkStart w:id="314" w:name="_Toc440376223"/>
      <w:bookmarkStart w:id="315" w:name="_Toc440382488"/>
      <w:bookmarkStart w:id="316" w:name="_Toc440447158"/>
      <w:bookmarkStart w:id="317" w:name="_Toc440631700"/>
      <w:bookmarkStart w:id="318" w:name="_Toc440877357"/>
      <w:r w:rsidRPr="00E71A48">
        <w:rPr>
          <w:szCs w:val="24"/>
        </w:rPr>
        <w:t>Подача Заявок через ЭТП</w:t>
      </w:r>
      <w:bookmarkEnd w:id="311"/>
      <w:bookmarkEnd w:id="312"/>
      <w:bookmarkEnd w:id="313"/>
      <w:bookmarkEnd w:id="314"/>
      <w:bookmarkEnd w:id="315"/>
      <w:bookmarkEnd w:id="316"/>
      <w:bookmarkEnd w:id="317"/>
      <w:bookmarkEnd w:id="318"/>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9" w:name="_Ref115077798"/>
      <w:bookmarkStart w:id="320" w:name="_Toc439323708"/>
      <w:bookmarkStart w:id="321" w:name="_Toc440361342"/>
      <w:bookmarkStart w:id="322" w:name="_Toc440376097"/>
      <w:bookmarkStart w:id="323" w:name="_Toc440376224"/>
      <w:bookmarkStart w:id="324" w:name="_Toc440382489"/>
      <w:bookmarkStart w:id="325" w:name="_Toc440447159"/>
      <w:bookmarkStart w:id="326" w:name="_Toc440631701"/>
      <w:bookmarkStart w:id="327" w:name="_Toc440877358"/>
      <w:r w:rsidRPr="00E71A48">
        <w:rPr>
          <w:szCs w:val="24"/>
        </w:rPr>
        <w:t>Подача Заявок в письменной форме</w:t>
      </w:r>
      <w:bookmarkEnd w:id="319"/>
      <w:bookmarkEnd w:id="320"/>
      <w:bookmarkEnd w:id="321"/>
      <w:bookmarkEnd w:id="322"/>
      <w:bookmarkEnd w:id="323"/>
      <w:bookmarkEnd w:id="324"/>
      <w:bookmarkEnd w:id="325"/>
      <w:bookmarkEnd w:id="326"/>
      <w:bookmarkEnd w:id="327"/>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8" w:name="_Ref303683883"/>
      <w:bookmarkEnd w:id="310"/>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w:t>
      </w:r>
      <w:r w:rsidRPr="006D28DA">
        <w:rPr>
          <w:bCs w:val="0"/>
          <w:sz w:val="24"/>
          <w:szCs w:val="24"/>
        </w:rPr>
        <w:lastRenderedPageBreak/>
        <w:t>«Копия-1»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9" w:name="_Ref93172396"/>
      <w:r w:rsidRPr="006D28DA">
        <w:rPr>
          <w:bCs w:val="0"/>
          <w:sz w:val="24"/>
          <w:szCs w:val="24"/>
        </w:rPr>
        <w:t>На каждом из этих конвертов необходимо указать следующие сведения:</w:t>
      </w:r>
      <w:bookmarkEnd w:id="329"/>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30" w:name="_Ref56226704"/>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4D6E98" w:rsidRPr="004D6E98">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E757A">
        <w:fldChar w:fldCharType="begin"/>
      </w:r>
      <w:r w:rsidR="001E757A">
        <w:instrText xml:space="preserve"> REF _Ref306980366 \r \h  \* MERGEFORMAT </w:instrText>
      </w:r>
      <w:r w:rsidR="001E757A">
        <w:fldChar w:fldCharType="separate"/>
      </w:r>
      <w:r w:rsidR="004D6E98" w:rsidRPr="004D6E98">
        <w:rPr>
          <w:bCs w:val="0"/>
          <w:sz w:val="24"/>
          <w:szCs w:val="24"/>
        </w:rPr>
        <w:t>1.1.4</w:t>
      </w:r>
      <w:r w:rsidR="001E757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30"/>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4D6E98" w:rsidRPr="004D6E98">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F974C9" w:rsidRDefault="001E2C37" w:rsidP="001E2C37">
      <w:pPr>
        <w:widowControl w:val="0"/>
        <w:numPr>
          <w:ilvl w:val="0"/>
          <w:numId w:val="8"/>
        </w:numPr>
        <w:tabs>
          <w:tab w:val="left" w:pos="426"/>
        </w:tabs>
        <w:autoSpaceDE w:val="0"/>
        <w:spacing w:line="264" w:lineRule="auto"/>
        <w:ind w:left="0" w:firstLine="567"/>
        <w:rPr>
          <w:bCs w:val="0"/>
          <w:sz w:val="24"/>
          <w:szCs w:val="24"/>
        </w:rPr>
      </w:pPr>
      <w:r w:rsidRPr="00F974C9">
        <w:rPr>
          <w:bCs w:val="0"/>
          <w:sz w:val="24"/>
          <w:szCs w:val="24"/>
        </w:rPr>
        <w:t xml:space="preserve">предмет запроса предложений в соответствии с п. </w:t>
      </w:r>
      <w:r w:rsidR="001E757A" w:rsidRPr="00F974C9">
        <w:rPr>
          <w:sz w:val="24"/>
          <w:szCs w:val="24"/>
        </w:rPr>
        <w:fldChar w:fldCharType="begin"/>
      </w:r>
      <w:r w:rsidR="001E757A" w:rsidRPr="00F974C9">
        <w:rPr>
          <w:sz w:val="24"/>
          <w:szCs w:val="24"/>
        </w:rPr>
        <w:instrText xml:space="preserve"> REF _Ref306980366 \r \h  \* MERGEFORMAT </w:instrText>
      </w:r>
      <w:r w:rsidR="001E757A" w:rsidRPr="00F974C9">
        <w:rPr>
          <w:sz w:val="24"/>
          <w:szCs w:val="24"/>
        </w:rPr>
      </w:r>
      <w:r w:rsidR="001E757A" w:rsidRPr="00F974C9">
        <w:rPr>
          <w:sz w:val="24"/>
          <w:szCs w:val="24"/>
        </w:rPr>
        <w:fldChar w:fldCharType="separate"/>
      </w:r>
      <w:r w:rsidR="004D6E98" w:rsidRPr="004D6E98">
        <w:rPr>
          <w:bCs w:val="0"/>
          <w:sz w:val="24"/>
          <w:szCs w:val="24"/>
        </w:rPr>
        <w:t>1.1.4</w:t>
      </w:r>
      <w:r w:rsidR="001E757A" w:rsidRPr="00F974C9">
        <w:rPr>
          <w:sz w:val="24"/>
          <w:szCs w:val="24"/>
        </w:rPr>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31" w:name="_Ref306017842"/>
      <w:r w:rsidRPr="00F974C9">
        <w:rPr>
          <w:bCs w:val="0"/>
          <w:sz w:val="24"/>
          <w:szCs w:val="24"/>
        </w:rPr>
        <w:t xml:space="preserve">Участники должны обеспечить доставку своих Заявок </w:t>
      </w:r>
      <w:r w:rsidR="00246B57" w:rsidRPr="00F974C9">
        <w:rPr>
          <w:bCs w:val="0"/>
          <w:sz w:val="24"/>
          <w:szCs w:val="24"/>
        </w:rPr>
        <w:t xml:space="preserve">в срок до </w:t>
      </w:r>
      <w:r w:rsidR="00026C6C" w:rsidRPr="00F974C9">
        <w:rPr>
          <w:b/>
          <w:bCs w:val="0"/>
          <w:sz w:val="24"/>
          <w:szCs w:val="24"/>
        </w:rPr>
        <w:t xml:space="preserve">12 часов 00 минут </w:t>
      </w:r>
      <w:r w:rsidR="00F974C9" w:rsidRPr="00F974C9">
        <w:rPr>
          <w:b/>
          <w:bCs w:val="0"/>
          <w:sz w:val="24"/>
          <w:szCs w:val="24"/>
        </w:rPr>
        <w:t>1</w:t>
      </w:r>
      <w:r w:rsidR="00913D47">
        <w:rPr>
          <w:b/>
          <w:bCs w:val="0"/>
          <w:sz w:val="24"/>
          <w:szCs w:val="24"/>
        </w:rPr>
        <w:t>9</w:t>
      </w:r>
      <w:r w:rsidR="00246B57" w:rsidRPr="00F974C9">
        <w:rPr>
          <w:b/>
          <w:bCs w:val="0"/>
          <w:sz w:val="24"/>
          <w:szCs w:val="24"/>
        </w:rPr>
        <w:t xml:space="preserve"> </w:t>
      </w:r>
      <w:r w:rsidR="00026C6C" w:rsidRPr="00F974C9">
        <w:rPr>
          <w:b/>
          <w:bCs w:val="0"/>
          <w:sz w:val="24"/>
          <w:szCs w:val="24"/>
        </w:rPr>
        <w:t>февраля</w:t>
      </w:r>
      <w:r w:rsidR="00246B57" w:rsidRPr="00F974C9">
        <w:rPr>
          <w:b/>
          <w:bCs w:val="0"/>
          <w:sz w:val="24"/>
          <w:szCs w:val="24"/>
        </w:rPr>
        <w:t xml:space="preserve"> 2016 года </w:t>
      </w:r>
      <w:r w:rsidRPr="00F974C9">
        <w:rPr>
          <w:bCs w:val="0"/>
          <w:sz w:val="24"/>
          <w:szCs w:val="24"/>
        </w:rPr>
        <w:t xml:space="preserve">по адресу: </w:t>
      </w:r>
      <w:r w:rsidR="00026C6C" w:rsidRPr="00F974C9">
        <w:rPr>
          <w:sz w:val="24"/>
          <w:szCs w:val="24"/>
        </w:rPr>
        <w:t>РФ, г. Брянск, ул. Советская, дом 35, каб. №74</w:t>
      </w:r>
      <w:r w:rsidRPr="00F974C9">
        <w:rPr>
          <w:sz w:val="24"/>
          <w:szCs w:val="24"/>
        </w:rPr>
        <w:t>, исполнительны</w:t>
      </w:r>
      <w:r w:rsidR="00026C6C" w:rsidRPr="00F974C9">
        <w:rPr>
          <w:sz w:val="24"/>
          <w:szCs w:val="24"/>
        </w:rPr>
        <w:t>й</w:t>
      </w:r>
      <w:r w:rsidRPr="00F974C9">
        <w:rPr>
          <w:sz w:val="24"/>
          <w:szCs w:val="24"/>
        </w:rPr>
        <w:t xml:space="preserve"> сотрудник –</w:t>
      </w:r>
      <w:r w:rsidR="00026C6C" w:rsidRPr="00F974C9">
        <w:rPr>
          <w:sz w:val="24"/>
          <w:szCs w:val="24"/>
        </w:rPr>
        <w:t xml:space="preserve"> Кузнецов Павел Николаевич</w:t>
      </w:r>
      <w:r w:rsidRPr="00F974C9">
        <w:rPr>
          <w:sz w:val="24"/>
          <w:szCs w:val="24"/>
        </w:rPr>
        <w:t xml:space="preserve">, контактный телефон </w:t>
      </w:r>
      <w:r w:rsidRPr="00F974C9">
        <w:rPr>
          <w:b/>
          <w:sz w:val="24"/>
          <w:szCs w:val="24"/>
        </w:rPr>
        <w:t>(</w:t>
      </w:r>
      <w:r w:rsidR="00026C6C" w:rsidRPr="00F974C9">
        <w:rPr>
          <w:b/>
          <w:sz w:val="24"/>
          <w:szCs w:val="24"/>
        </w:rPr>
        <w:t>4832) 67-23-68</w:t>
      </w:r>
      <w:r w:rsidRPr="00F974C9">
        <w:rPr>
          <w:sz w:val="24"/>
          <w:szCs w:val="24"/>
        </w:rPr>
        <w:t>. Допускается подача Предложений в электронном виде по следующему адресу электронной почты:</w:t>
      </w:r>
      <w:r w:rsidRPr="00F974C9">
        <w:rPr>
          <w:color w:val="000000"/>
          <w:sz w:val="24"/>
          <w:szCs w:val="24"/>
        </w:rPr>
        <w:t xml:space="preserve"> </w:t>
      </w:r>
      <w:hyperlink r:id="rId33" w:history="1">
        <w:r w:rsidR="00026C6C" w:rsidRPr="00F974C9">
          <w:rPr>
            <w:rStyle w:val="a7"/>
            <w:sz w:val="24"/>
            <w:szCs w:val="24"/>
          </w:rPr>
          <w:t>Kuznetsov.PN@mrsk-1.ru</w:t>
        </w:r>
      </w:hyperlink>
      <w:r w:rsidRPr="00F974C9">
        <w:rPr>
          <w:bCs w:val="0"/>
          <w:i/>
          <w:iCs/>
          <w:sz w:val="24"/>
          <w:szCs w:val="24"/>
        </w:rPr>
        <w:t>.</w:t>
      </w:r>
      <w:r w:rsidRPr="00F974C9">
        <w:rPr>
          <w:iCs/>
          <w:sz w:val="24"/>
          <w:szCs w:val="24"/>
        </w:rPr>
        <w:t xml:space="preserve"> </w:t>
      </w:r>
      <w:r w:rsidRPr="00F974C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w:t>
      </w:r>
      <w:r w:rsidRPr="006D28DA">
        <w:rPr>
          <w:bCs w:val="0"/>
          <w:sz w:val="24"/>
          <w:szCs w:val="24"/>
        </w:rPr>
        <w:t xml:space="preserve"> уведомить представителя курьерской службы или курьера о настоящем порядке доставки Заявки.</w:t>
      </w:r>
      <w:bookmarkEnd w:id="33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E757A">
        <w:fldChar w:fldCharType="begin"/>
      </w:r>
      <w:r w:rsidR="001E757A">
        <w:instrText xml:space="preserve"> REF _Ref306017842 \r \h  \* MERGEFORMAT </w:instrText>
      </w:r>
      <w:r w:rsidR="001E757A">
        <w:fldChar w:fldCharType="separate"/>
      </w:r>
      <w:r w:rsidR="004D6E98" w:rsidRPr="004D6E98">
        <w:rPr>
          <w:bCs w:val="0"/>
          <w:sz w:val="24"/>
          <w:szCs w:val="24"/>
        </w:rPr>
        <w:t>3.4.2.4</w:t>
      </w:r>
      <w:r w:rsidR="001E757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32" w:name="_Toc440877359"/>
      <w:bookmarkStart w:id="333" w:name="_Ref440881267"/>
      <w:r w:rsidRPr="006D28DA">
        <w:t xml:space="preserve">Изменение и отзыв </w:t>
      </w:r>
      <w:r w:rsidR="004B5EB3" w:rsidRPr="006D28DA">
        <w:t>Заявк</w:t>
      </w:r>
      <w:r w:rsidRPr="006D28DA">
        <w:t>и</w:t>
      </w:r>
      <w:bookmarkEnd w:id="328"/>
      <w:bookmarkEnd w:id="332"/>
      <w:bookmarkEnd w:id="333"/>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E757A">
        <w:fldChar w:fldCharType="begin"/>
      </w:r>
      <w:r w:rsidR="001E757A">
        <w:instrText xml:space="preserve"> REF _Ref306017842 \r \h  \* MERGEFORMAT </w:instrText>
      </w:r>
      <w:r w:rsidR="001E757A">
        <w:fldChar w:fldCharType="separate"/>
      </w:r>
      <w:r w:rsidR="004D6E98" w:rsidRPr="004D6E98">
        <w:rPr>
          <w:sz w:val="24"/>
          <w:szCs w:val="24"/>
        </w:rPr>
        <w:t>3.4.2.4</w:t>
      </w:r>
      <w:r w:rsidR="001E757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34" w:name="_Ref115078477"/>
      <w:r w:rsidRPr="006D28DA">
        <w:rPr>
          <w:bCs w:val="0"/>
          <w:sz w:val="24"/>
          <w:szCs w:val="24"/>
        </w:rPr>
        <w:t>В случае изменения Заявки Участники готовят следующие документы в письменной форме:</w:t>
      </w:r>
      <w:bookmarkEnd w:id="334"/>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E757A">
        <w:fldChar w:fldCharType="begin"/>
      </w:r>
      <w:r w:rsidR="001E757A">
        <w:instrText xml:space="preserve"> REF _Ref306017842 \r \h  \* MERGEFORMAT </w:instrText>
      </w:r>
      <w:r w:rsidR="001E757A">
        <w:fldChar w:fldCharType="separate"/>
      </w:r>
      <w:r w:rsidR="004D6E98" w:rsidRPr="004D6E98">
        <w:rPr>
          <w:sz w:val="24"/>
          <w:szCs w:val="24"/>
        </w:rPr>
        <w:t>3.4.2.4</w:t>
      </w:r>
      <w:r w:rsidR="001E757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35" w:name="_Ref305973250"/>
      <w:bookmarkStart w:id="336" w:name="_Toc440877360"/>
      <w:r w:rsidRPr="00E71A48">
        <w:lastRenderedPageBreak/>
        <w:t>Оценка Заявок и проведение переговоров</w:t>
      </w:r>
      <w:bookmarkEnd w:id="335"/>
      <w:bookmarkEnd w:id="336"/>
      <w:r w:rsidRPr="00E71A48">
        <w:t xml:space="preserve"> </w:t>
      </w:r>
    </w:p>
    <w:p w:rsidR="00717F60" w:rsidRPr="00E71A48" w:rsidRDefault="00717F60" w:rsidP="00E71A48">
      <w:pPr>
        <w:pStyle w:val="3"/>
        <w:spacing w:line="264" w:lineRule="auto"/>
        <w:rPr>
          <w:szCs w:val="24"/>
        </w:rPr>
      </w:pPr>
      <w:bookmarkStart w:id="337" w:name="_Toc439323711"/>
      <w:bookmarkStart w:id="338" w:name="_Toc440361345"/>
      <w:bookmarkStart w:id="339" w:name="_Toc440376100"/>
      <w:bookmarkStart w:id="340" w:name="_Toc440376227"/>
      <w:bookmarkStart w:id="341" w:name="_Toc440382492"/>
      <w:bookmarkStart w:id="342" w:name="_Toc440447162"/>
      <w:bookmarkStart w:id="343" w:name="_Toc440631704"/>
      <w:bookmarkStart w:id="344" w:name="_Toc440877361"/>
      <w:r w:rsidRPr="00E71A48">
        <w:rPr>
          <w:szCs w:val="24"/>
        </w:rPr>
        <w:t>Общие положения</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E757A">
        <w:fldChar w:fldCharType="begin"/>
      </w:r>
      <w:r w:rsidR="001E757A">
        <w:instrText xml:space="preserve"> REF _Ref93089454 \n \h  \* MERGEFORMAT </w:instrText>
      </w:r>
      <w:r w:rsidR="001E757A">
        <w:fldChar w:fldCharType="separate"/>
      </w:r>
      <w:r w:rsidR="004D6E98" w:rsidRPr="004D6E98">
        <w:rPr>
          <w:bCs w:val="0"/>
          <w:sz w:val="24"/>
          <w:szCs w:val="24"/>
        </w:rPr>
        <w:t>3.6.2</w:t>
      </w:r>
      <w:r w:rsidR="001E757A">
        <w:fldChar w:fldCharType="end"/>
      </w:r>
      <w:r w:rsidRPr="00E71A48">
        <w:rPr>
          <w:bCs w:val="0"/>
          <w:sz w:val="24"/>
          <w:szCs w:val="24"/>
        </w:rPr>
        <w:t xml:space="preserve">), проведение (при необходимости) переговоров (пункт </w:t>
      </w:r>
      <w:r w:rsidR="001E757A">
        <w:fldChar w:fldCharType="begin"/>
      </w:r>
      <w:r w:rsidR="001E757A">
        <w:instrText xml:space="preserve"> REF _Ref303670674 \n \h  \* MERGEFORMAT </w:instrText>
      </w:r>
      <w:r w:rsidR="001E757A">
        <w:fldChar w:fldCharType="separate"/>
      </w:r>
      <w:r w:rsidR="004D6E98" w:rsidRPr="004D6E98">
        <w:rPr>
          <w:bCs w:val="0"/>
          <w:sz w:val="24"/>
          <w:szCs w:val="24"/>
        </w:rPr>
        <w:t>3.6.3</w:t>
      </w:r>
      <w:r w:rsidR="001E757A">
        <w:fldChar w:fldCharType="end"/>
      </w:r>
      <w:r w:rsidRPr="00E71A48">
        <w:rPr>
          <w:bCs w:val="0"/>
          <w:sz w:val="24"/>
          <w:szCs w:val="24"/>
        </w:rPr>
        <w:t>) и оценочную стадию (пункт</w:t>
      </w:r>
      <w:r w:rsidR="007F3FB7" w:rsidRPr="00E71A48">
        <w:rPr>
          <w:bCs w:val="0"/>
          <w:sz w:val="24"/>
          <w:szCs w:val="24"/>
        </w:rPr>
        <w:t xml:space="preserve"> </w:t>
      </w:r>
      <w:r w:rsidR="001E757A">
        <w:fldChar w:fldCharType="begin"/>
      </w:r>
      <w:r w:rsidR="001E757A">
        <w:instrText xml:space="preserve"> REF _Ref306138385 \r \h  \* MERGEFORMAT </w:instrText>
      </w:r>
      <w:r w:rsidR="001E757A">
        <w:fldChar w:fldCharType="separate"/>
      </w:r>
      <w:r w:rsidR="004D6E98" w:rsidRPr="004D6E98">
        <w:rPr>
          <w:bCs w:val="0"/>
          <w:sz w:val="24"/>
          <w:szCs w:val="24"/>
        </w:rPr>
        <w:t>3.6.4</w:t>
      </w:r>
      <w:r w:rsidR="001E757A">
        <w:fldChar w:fldCharType="end"/>
      </w:r>
      <w:r w:rsidRPr="00E71A48">
        <w:rPr>
          <w:bCs w:val="0"/>
          <w:sz w:val="24"/>
          <w:szCs w:val="24"/>
        </w:rPr>
        <w:t>).</w:t>
      </w:r>
    </w:p>
    <w:p w:rsidR="00717F60" w:rsidRPr="00E71A48" w:rsidRDefault="00717F60" w:rsidP="00E71A48">
      <w:pPr>
        <w:pStyle w:val="3"/>
        <w:spacing w:line="264" w:lineRule="auto"/>
        <w:rPr>
          <w:szCs w:val="24"/>
        </w:rPr>
      </w:pPr>
      <w:bookmarkStart w:id="345" w:name="_Ref93089454"/>
      <w:bookmarkStart w:id="346" w:name="_Toc439323712"/>
      <w:bookmarkStart w:id="347" w:name="_Toc440361346"/>
      <w:bookmarkStart w:id="348" w:name="_Toc440376101"/>
      <w:bookmarkStart w:id="349" w:name="_Toc440376228"/>
      <w:bookmarkStart w:id="350" w:name="_Toc440382493"/>
      <w:bookmarkStart w:id="351" w:name="_Toc440447163"/>
      <w:bookmarkStart w:id="352" w:name="_Toc440631705"/>
      <w:bookmarkStart w:id="353" w:name="_Toc440877362"/>
      <w:r w:rsidRPr="00E71A48">
        <w:rPr>
          <w:szCs w:val="24"/>
        </w:rPr>
        <w:t>Отборочная стадия</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4"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5"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354"/>
      <w:bookmarkEnd w:id="355"/>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E757A">
        <w:fldChar w:fldCharType="begin"/>
      </w:r>
      <w:r w:rsidR="001E757A">
        <w:instrText xml:space="preserve"> REF _Ref306176386 \r \h  \* MERGEFORMAT </w:instrText>
      </w:r>
      <w:r w:rsidR="001E757A">
        <w:fldChar w:fldCharType="separate"/>
      </w:r>
      <w:r w:rsidR="004D6E98" w:rsidRPr="004D6E98">
        <w:rPr>
          <w:sz w:val="24"/>
          <w:szCs w:val="24"/>
        </w:rPr>
        <w:t>3.3.14</w:t>
      </w:r>
      <w:r w:rsidR="001E757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56" w:name="_Ref303670674"/>
      <w:bookmarkStart w:id="357" w:name="_Toc439323713"/>
      <w:bookmarkStart w:id="358" w:name="_Toc440361347"/>
      <w:bookmarkStart w:id="359" w:name="_Toc440376102"/>
      <w:bookmarkStart w:id="360" w:name="_Toc440376229"/>
      <w:bookmarkStart w:id="361" w:name="_Toc440382494"/>
      <w:bookmarkStart w:id="362" w:name="_Toc440447164"/>
      <w:bookmarkStart w:id="363" w:name="_Toc440631706"/>
      <w:bookmarkStart w:id="364" w:name="_Toc440877363"/>
      <w:r w:rsidRPr="00E71A48">
        <w:rPr>
          <w:szCs w:val="24"/>
        </w:rPr>
        <w:t>Проведение переговоров</w:t>
      </w:r>
      <w:bookmarkEnd w:id="356"/>
      <w:bookmarkEnd w:id="357"/>
      <w:bookmarkEnd w:id="358"/>
      <w:bookmarkEnd w:id="359"/>
      <w:bookmarkEnd w:id="360"/>
      <w:bookmarkEnd w:id="361"/>
      <w:bookmarkEnd w:id="362"/>
      <w:bookmarkEnd w:id="363"/>
      <w:bookmarkEnd w:id="364"/>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5" w:name="_Ref306138385"/>
      <w:bookmarkStart w:id="366" w:name="_Toc439323714"/>
      <w:bookmarkStart w:id="367" w:name="_Toc440361348"/>
      <w:bookmarkStart w:id="368" w:name="_Toc440376103"/>
      <w:bookmarkStart w:id="369" w:name="_Toc440376230"/>
      <w:bookmarkStart w:id="370" w:name="_Toc440382495"/>
      <w:bookmarkStart w:id="371" w:name="_Toc440447165"/>
      <w:bookmarkStart w:id="372" w:name="_Toc440631707"/>
      <w:bookmarkStart w:id="373" w:name="_Toc440877364"/>
      <w:r w:rsidRPr="00E71A48">
        <w:rPr>
          <w:szCs w:val="24"/>
        </w:rPr>
        <w:t>Оценочная стадия</w:t>
      </w:r>
      <w:bookmarkEnd w:id="365"/>
      <w:bookmarkEnd w:id="366"/>
      <w:bookmarkEnd w:id="367"/>
      <w:bookmarkEnd w:id="368"/>
      <w:bookmarkEnd w:id="369"/>
      <w:bookmarkEnd w:id="370"/>
      <w:bookmarkEnd w:id="371"/>
      <w:bookmarkEnd w:id="372"/>
      <w:bookmarkEnd w:id="37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374" w:name="_Ref303250967"/>
      <w:bookmarkStart w:id="375" w:name="_Toc305697378"/>
      <w:bookmarkStart w:id="376" w:name="_Toc440877365"/>
      <w:bookmarkStart w:id="377" w:name="_Toc255985696"/>
      <w:r w:rsidRPr="006D28DA">
        <w:t>Аукционная процедура понижени</w:t>
      </w:r>
      <w:r w:rsidR="00E60F8E" w:rsidRPr="006D28DA">
        <w:t>я</w:t>
      </w:r>
      <w:r w:rsidRPr="006D28DA">
        <w:t xml:space="preserve"> цены (переторжка)</w:t>
      </w:r>
      <w:bookmarkEnd w:id="374"/>
      <w:bookmarkEnd w:id="375"/>
      <w:bookmarkEnd w:id="376"/>
      <w:r w:rsidRPr="006D28DA">
        <w:t xml:space="preserve"> </w:t>
      </w:r>
    </w:p>
    <w:bookmarkEnd w:id="377"/>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предоставить Участникам возможность добровольно повысить предпочтительность их Заявок путем снижения первоначальной (указанной в Заявке) цены </w:t>
      </w:r>
      <w:r w:rsidRPr="006D28DA">
        <w:rPr>
          <w:sz w:val="24"/>
          <w:szCs w:val="24"/>
        </w:rPr>
        <w:lastRenderedPageBreak/>
        <w:t>(далее – процедура переторжки, переторжка), при условии сохранения остальных положений Заявки</w:t>
      </w:r>
      <w:r w:rsidRPr="006D28DA" w:rsidDel="009F10EB">
        <w:rPr>
          <w:sz w:val="24"/>
          <w:szCs w:val="24"/>
        </w:rPr>
        <w:t xml:space="preserve"> </w:t>
      </w:r>
      <w:r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164DD">
        <w:rPr>
          <w:sz w:val="24"/>
          <w:szCs w:val="24"/>
          <w:lang w:eastAsia="ru-RU"/>
        </w:rPr>
        <w:fldChar w:fldCharType="begin"/>
      </w:r>
      <w:r w:rsidR="00457AEB">
        <w:rPr>
          <w:sz w:val="24"/>
          <w:szCs w:val="24"/>
          <w:lang w:eastAsia="ru-RU"/>
        </w:rPr>
        <w:instrText xml:space="preserve"> REF _Ref306017842 \r \h </w:instrText>
      </w:r>
      <w:r w:rsidR="00A164DD">
        <w:rPr>
          <w:sz w:val="24"/>
          <w:szCs w:val="24"/>
          <w:lang w:eastAsia="ru-RU"/>
        </w:rPr>
      </w:r>
      <w:r w:rsidR="00A164DD">
        <w:rPr>
          <w:sz w:val="24"/>
          <w:szCs w:val="24"/>
          <w:lang w:eastAsia="ru-RU"/>
        </w:rPr>
        <w:fldChar w:fldCharType="separate"/>
      </w:r>
      <w:r w:rsidR="004D6E98">
        <w:rPr>
          <w:sz w:val="24"/>
          <w:szCs w:val="24"/>
          <w:lang w:eastAsia="ru-RU"/>
        </w:rPr>
        <w:t>3.4.2.4</w:t>
      </w:r>
      <w:r w:rsidR="00A164D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E757A">
        <w:fldChar w:fldCharType="begin"/>
      </w:r>
      <w:r w:rsidR="001E757A">
        <w:instrText xml:space="preserve"> REF _Ref440290296 \r \h  \* MERGEFORMAT </w:instrText>
      </w:r>
      <w:r w:rsidR="001E757A">
        <w:fldChar w:fldCharType="separate"/>
      </w:r>
      <w:r w:rsidR="004D6E98" w:rsidRPr="004D6E98">
        <w:rPr>
          <w:sz w:val="24"/>
          <w:szCs w:val="24"/>
          <w:lang w:eastAsia="ru-RU"/>
        </w:rPr>
        <w:t>3.8.1</w:t>
      </w:r>
      <w:r w:rsidR="001E757A">
        <w:fldChar w:fldCharType="end"/>
      </w:r>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w:t>
      </w:r>
      <w:r w:rsidRPr="006D28DA">
        <w:rPr>
          <w:sz w:val="24"/>
          <w:szCs w:val="24"/>
        </w:rPr>
        <w:lastRenderedPageBreak/>
        <w:t>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6D28DA">
        <w:rPr>
          <w:sz w:val="24"/>
          <w:szCs w:val="24"/>
        </w:rPr>
        <w:lastRenderedPageBreak/>
        <w:t>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E757A">
        <w:fldChar w:fldCharType="begin"/>
      </w:r>
      <w:r w:rsidR="001E757A">
        <w:instrText xml:space="preserve"> REF _Ref306004660 \r \h  \* MERGEFORMAT </w:instrText>
      </w:r>
      <w:r w:rsidR="001E757A">
        <w:fldChar w:fldCharType="separate"/>
      </w:r>
      <w:r w:rsidR="004D6E98" w:rsidRPr="004D6E98">
        <w:rPr>
          <w:sz w:val="24"/>
          <w:szCs w:val="24"/>
        </w:rPr>
        <w:t>3.3.1.3</w:t>
      </w:r>
      <w:r w:rsidR="001E757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378" w:name="_Ref303681924"/>
      <w:bookmarkStart w:id="379" w:name="_Ref303683914"/>
      <w:bookmarkStart w:id="380" w:name="_Toc440877366"/>
      <w:r w:rsidRPr="00E71A48">
        <w:t xml:space="preserve">Подведение итогов </w:t>
      </w:r>
      <w:r w:rsidR="00DF639D" w:rsidRPr="00E71A48">
        <w:t>З</w:t>
      </w:r>
      <w:r w:rsidRPr="00E71A48">
        <w:t>апроса предложений</w:t>
      </w:r>
      <w:bookmarkEnd w:id="378"/>
      <w:bookmarkEnd w:id="379"/>
      <w:bookmarkEnd w:id="38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382" w:name="_Ref303251044"/>
      <w:bookmarkStart w:id="383" w:name="_Toc440877367"/>
      <w:bookmarkStart w:id="384" w:name="_Ref191386295"/>
      <w:r w:rsidRPr="00E71A48">
        <w:t>Признание запроса предложений несостоявшимся</w:t>
      </w:r>
      <w:bookmarkEnd w:id="382"/>
      <w:bookmarkEnd w:id="383"/>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lastRenderedPageBreak/>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8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8" w:name="_Ref303683929"/>
      <w:bookmarkStart w:id="389"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4"/>
      <w:bookmarkEnd w:id="388"/>
      <w:bookmarkEnd w:id="38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390" w:name="_Ref294695403"/>
      <w:bookmarkStart w:id="39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0"/>
      <w:bookmarkEnd w:id="391"/>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39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E757A">
        <w:fldChar w:fldCharType="begin"/>
      </w:r>
      <w:r w:rsidR="001E757A">
        <w:instrText xml:space="preserve"> REF _Ref294695546 \r \h  \* MERGEFORMAT </w:instrText>
      </w:r>
      <w:r w:rsidR="001E757A">
        <w:fldChar w:fldCharType="separate"/>
      </w:r>
      <w:r w:rsidR="004D6E98" w:rsidRPr="004D6E98">
        <w:rPr>
          <w:bCs w:val="0"/>
          <w:sz w:val="24"/>
          <w:szCs w:val="24"/>
        </w:rPr>
        <w:t xml:space="preserve"> 1.2.6 </w:t>
      </w:r>
      <w:r w:rsidR="001E757A">
        <w:fldChar w:fldCharType="end"/>
      </w:r>
      <w:r w:rsidRPr="00E71A48">
        <w:rPr>
          <w:bCs w:val="0"/>
          <w:sz w:val="24"/>
          <w:szCs w:val="24"/>
        </w:rPr>
        <w:t>и/или в срок, определенный в п.</w:t>
      </w:r>
      <w:r w:rsidR="001716DB" w:rsidRPr="00E71A48">
        <w:rPr>
          <w:bCs w:val="0"/>
          <w:sz w:val="24"/>
          <w:szCs w:val="24"/>
        </w:rPr>
        <w:t xml:space="preserve"> </w:t>
      </w:r>
      <w:r w:rsidR="001E757A">
        <w:fldChar w:fldCharType="begin"/>
      </w:r>
      <w:r w:rsidR="001E757A">
        <w:instrText xml:space="preserve"> REF _Ref294695403 \n \h  \* MERGEFORMAT </w:instrText>
      </w:r>
      <w:r w:rsidR="001E757A">
        <w:fldChar w:fldCharType="separate"/>
      </w:r>
      <w:r w:rsidR="004D6E98" w:rsidRPr="004D6E98">
        <w:rPr>
          <w:bCs w:val="0"/>
          <w:sz w:val="24"/>
          <w:szCs w:val="24"/>
        </w:rPr>
        <w:t>3.10.3</w:t>
      </w:r>
      <w:r w:rsidR="001E757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E757A">
        <w:fldChar w:fldCharType="begin"/>
      </w:r>
      <w:r w:rsidR="001E757A">
        <w:instrText xml:space="preserve"> REF _Ref305979053 \r \h  \* MERGEFORMAT </w:instrText>
      </w:r>
      <w:r w:rsidR="001E757A">
        <w:fldChar w:fldCharType="separate"/>
      </w:r>
      <w:r w:rsidR="004D6E98" w:rsidRPr="004D6E98">
        <w:rPr>
          <w:bCs w:val="0"/>
          <w:sz w:val="24"/>
          <w:szCs w:val="24"/>
        </w:rPr>
        <w:t>3.10.4</w:t>
      </w:r>
      <w:r w:rsidR="001E757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w:t>
      </w:r>
      <w:r w:rsidRPr="00E71A48">
        <w:rPr>
          <w:bCs w:val="0"/>
          <w:sz w:val="24"/>
          <w:szCs w:val="24"/>
        </w:rPr>
        <w:lastRenderedPageBreak/>
        <w:t>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39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394" w:name="_Toc181693189"/>
      <w:bookmarkStart w:id="395" w:name="_Ref190680463"/>
      <w:bookmarkStart w:id="396" w:name="_Ref306140410"/>
      <w:bookmarkStart w:id="397" w:name="_Ref306142159"/>
      <w:bookmarkStart w:id="398" w:name="_Toc440877369"/>
      <w:bookmarkStart w:id="399" w:name="_Ref303102866"/>
      <w:bookmarkStart w:id="400" w:name="_Toc305835589"/>
      <w:bookmarkStart w:id="401" w:name="_Ref303683952"/>
      <w:bookmarkStart w:id="402" w:name="__RefNumPara__840_922829174"/>
      <w:bookmarkEnd w:id="39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394"/>
      <w:bookmarkEnd w:id="395"/>
      <w:bookmarkEnd w:id="396"/>
      <w:bookmarkEnd w:id="397"/>
      <w:bookmarkEnd w:id="398"/>
      <w:r w:rsidRPr="00414CAF">
        <w:t xml:space="preserve"> </w:t>
      </w:r>
      <w:bookmarkEnd w:id="399"/>
      <w:bookmarkEnd w:id="40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164DD">
        <w:rPr>
          <w:sz w:val="24"/>
          <w:szCs w:val="24"/>
        </w:rPr>
        <w:fldChar w:fldCharType="begin"/>
      </w:r>
      <w:r w:rsidR="005818B2">
        <w:rPr>
          <w:sz w:val="24"/>
          <w:szCs w:val="24"/>
        </w:rPr>
        <w:instrText xml:space="preserve"> REF _Ref440272931 \r \h </w:instrText>
      </w:r>
      <w:r w:rsidR="00A164DD">
        <w:rPr>
          <w:sz w:val="24"/>
          <w:szCs w:val="24"/>
        </w:rPr>
      </w:r>
      <w:r w:rsidR="00A164DD">
        <w:rPr>
          <w:sz w:val="24"/>
          <w:szCs w:val="24"/>
        </w:rPr>
        <w:fldChar w:fldCharType="separate"/>
      </w:r>
      <w:r w:rsidR="004D6E98">
        <w:rPr>
          <w:sz w:val="24"/>
          <w:szCs w:val="24"/>
        </w:rPr>
        <w:t>2</w:t>
      </w:r>
      <w:r w:rsidR="00A164D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03" w:name="_Ref303694483"/>
      <w:bookmarkStart w:id="404" w:name="_Toc305835590"/>
      <w:bookmarkStart w:id="405" w:name="_Ref306140451"/>
      <w:bookmarkStart w:id="406" w:name="_Toc440877370"/>
      <w:r w:rsidRPr="00C72794">
        <w:t xml:space="preserve">Уведомление о результатах </w:t>
      </w:r>
      <w:bookmarkEnd w:id="403"/>
      <w:bookmarkEnd w:id="404"/>
      <w:r w:rsidRPr="00C72794">
        <w:t>запроса предложений</w:t>
      </w:r>
      <w:bookmarkEnd w:id="405"/>
      <w:bookmarkEnd w:id="406"/>
    </w:p>
    <w:bookmarkEnd w:id="401"/>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7" w:name="_Ref440270568"/>
      <w:bookmarkStart w:id="408" w:name="_Ref440274159"/>
      <w:bookmarkStart w:id="409" w:name="_Ref440292555"/>
      <w:bookmarkStart w:id="410" w:name="_Ref440292779"/>
      <w:bookmarkStart w:id="411" w:name="_Toc440877371"/>
      <w:r>
        <w:rPr>
          <w:szCs w:val="24"/>
        </w:rPr>
        <w:lastRenderedPageBreak/>
        <w:t>Техническая часть</w:t>
      </w:r>
      <w:bookmarkEnd w:id="407"/>
      <w:bookmarkEnd w:id="408"/>
      <w:bookmarkEnd w:id="409"/>
      <w:bookmarkEnd w:id="410"/>
      <w:bookmarkEnd w:id="411"/>
      <w:r w:rsidRPr="00E71A48">
        <w:rPr>
          <w:szCs w:val="24"/>
        </w:rPr>
        <w:t xml:space="preserve"> </w:t>
      </w:r>
    </w:p>
    <w:p w:rsidR="002B5044" w:rsidRPr="00C12FA4" w:rsidRDefault="002B5044" w:rsidP="0021751A">
      <w:pPr>
        <w:pStyle w:val="2"/>
        <w:ind w:left="1701" w:hanging="1134"/>
      </w:pPr>
      <w:bookmarkStart w:id="412" w:name="_Toc176064097"/>
      <w:bookmarkStart w:id="413" w:name="_Toc176338525"/>
      <w:bookmarkStart w:id="414" w:name="_Toc180399753"/>
      <w:bookmarkStart w:id="415" w:name="_Toc189457101"/>
      <w:bookmarkStart w:id="416" w:name="_Toc189461737"/>
      <w:bookmarkStart w:id="417" w:name="_Toc189462011"/>
      <w:bookmarkStart w:id="418" w:name="_Toc191273610"/>
      <w:bookmarkStart w:id="419" w:name="_Toc423421726"/>
      <w:bookmarkStart w:id="420" w:name="_Toc440877372"/>
      <w:bookmarkStart w:id="421" w:name="_Toc167189319"/>
      <w:bookmarkStart w:id="422" w:name="_Toc168725254"/>
      <w:r w:rsidRPr="00C12FA4">
        <w:t xml:space="preserve">Перечень, объемы и характеристики </w:t>
      </w:r>
      <w:bookmarkEnd w:id="412"/>
      <w:bookmarkEnd w:id="413"/>
      <w:bookmarkEnd w:id="414"/>
      <w:bookmarkEnd w:id="415"/>
      <w:bookmarkEnd w:id="416"/>
      <w:bookmarkEnd w:id="417"/>
      <w:bookmarkEnd w:id="418"/>
      <w:bookmarkEnd w:id="419"/>
      <w:r w:rsidR="00C3704B">
        <w:t>закупаемых услуг</w:t>
      </w:r>
      <w:bookmarkEnd w:id="420"/>
    </w:p>
    <w:p w:rsidR="002B5044" w:rsidRPr="003803A7" w:rsidRDefault="002B5044" w:rsidP="002B5044">
      <w:pPr>
        <w:pStyle w:val="3"/>
        <w:ind w:left="0" w:firstLine="851"/>
        <w:jc w:val="both"/>
        <w:rPr>
          <w:b w:val="0"/>
          <w:szCs w:val="24"/>
        </w:rPr>
      </w:pPr>
      <w:bookmarkStart w:id="423" w:name="_Toc439166311"/>
      <w:bookmarkStart w:id="424" w:name="_Toc439170659"/>
      <w:bookmarkStart w:id="425" w:name="_Toc439172761"/>
      <w:bookmarkStart w:id="426" w:name="_Toc439173205"/>
      <w:bookmarkStart w:id="427" w:name="_Toc439238199"/>
      <w:bookmarkStart w:id="428" w:name="_Toc439252751"/>
      <w:bookmarkStart w:id="429" w:name="_Toc439323609"/>
      <w:bookmarkStart w:id="430" w:name="_Toc439323725"/>
      <w:bookmarkStart w:id="431" w:name="_Toc440361359"/>
      <w:bookmarkStart w:id="432" w:name="_Toc440376114"/>
      <w:bookmarkStart w:id="433" w:name="_Toc440376241"/>
      <w:bookmarkStart w:id="434" w:name="_Toc440382503"/>
      <w:bookmarkStart w:id="435" w:name="_Toc440447173"/>
      <w:bookmarkStart w:id="436" w:name="_Toc440631716"/>
      <w:bookmarkStart w:id="437" w:name="_Toc440877373"/>
      <w:r w:rsidRPr="003776BB">
        <w:rPr>
          <w:b w:val="0"/>
          <w:szCs w:val="24"/>
        </w:rPr>
        <w:t>Техническ</w:t>
      </w:r>
      <w:r w:rsidR="006649C7">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6649C7">
        <w:rPr>
          <w:b w:val="0"/>
          <w:szCs w:val="24"/>
        </w:rPr>
        <w:t>№1 (</w:t>
      </w:r>
      <w:r w:rsidR="00A154B7">
        <w:rPr>
          <w:b w:val="0"/>
          <w:szCs w:val="24"/>
        </w:rPr>
        <w:t xml:space="preserve">подраздел </w:t>
      </w:r>
      <w:r w:rsidR="00A164DD">
        <w:rPr>
          <w:b w:val="0"/>
          <w:szCs w:val="24"/>
        </w:rPr>
        <w:fldChar w:fldCharType="begin"/>
      </w:r>
      <w:r w:rsidR="00A154B7">
        <w:rPr>
          <w:b w:val="0"/>
          <w:szCs w:val="24"/>
        </w:rPr>
        <w:instrText xml:space="preserve"> REF _Ref440275279 \r \h </w:instrText>
      </w:r>
      <w:r w:rsidR="00A164DD">
        <w:rPr>
          <w:b w:val="0"/>
          <w:szCs w:val="24"/>
        </w:rPr>
      </w:r>
      <w:r w:rsidR="00A164DD">
        <w:rPr>
          <w:b w:val="0"/>
          <w:szCs w:val="24"/>
        </w:rPr>
        <w:fldChar w:fldCharType="separate"/>
      </w:r>
      <w:r w:rsidR="004D6E98">
        <w:rPr>
          <w:b w:val="0"/>
          <w:szCs w:val="24"/>
        </w:rPr>
        <w:t>1.1.4</w:t>
      </w:r>
      <w:r w:rsidR="00A164D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2B5044" w:rsidRPr="003803A7" w:rsidRDefault="002B5044" w:rsidP="0021751A">
      <w:pPr>
        <w:pStyle w:val="2"/>
        <w:ind w:left="1701" w:hanging="1134"/>
      </w:pPr>
      <w:bookmarkStart w:id="438" w:name="_Ref194832984"/>
      <w:bookmarkStart w:id="439" w:name="_Ref197686508"/>
      <w:bookmarkStart w:id="440" w:name="_Toc423421727"/>
      <w:bookmarkStart w:id="441" w:name="_Toc440877374"/>
      <w:r w:rsidRPr="003803A7">
        <w:t xml:space="preserve">Требование к </w:t>
      </w:r>
      <w:bookmarkEnd w:id="438"/>
      <w:bookmarkEnd w:id="439"/>
      <w:bookmarkEnd w:id="440"/>
      <w:r w:rsidR="00C3704B">
        <w:t>закупаемым услугам</w:t>
      </w:r>
      <w:bookmarkEnd w:id="441"/>
    </w:p>
    <w:p w:rsidR="002B5044" w:rsidRPr="003776BB" w:rsidRDefault="002B5044" w:rsidP="002B5044">
      <w:pPr>
        <w:pStyle w:val="3"/>
        <w:ind w:left="0" w:firstLine="851"/>
        <w:jc w:val="both"/>
        <w:rPr>
          <w:b w:val="0"/>
          <w:szCs w:val="24"/>
        </w:rPr>
      </w:pPr>
      <w:bookmarkStart w:id="442" w:name="_Toc439166314"/>
      <w:bookmarkStart w:id="443" w:name="_Toc439170662"/>
      <w:bookmarkStart w:id="444" w:name="_Toc439172764"/>
      <w:bookmarkStart w:id="445" w:name="_Toc439173208"/>
      <w:bookmarkStart w:id="446" w:name="_Toc439238202"/>
      <w:bookmarkStart w:id="447" w:name="_Toc439252754"/>
      <w:bookmarkStart w:id="448" w:name="_Toc439323612"/>
      <w:bookmarkStart w:id="449" w:name="_Toc439323728"/>
      <w:bookmarkStart w:id="450" w:name="_Toc440361362"/>
      <w:bookmarkStart w:id="451" w:name="_Toc440376117"/>
      <w:bookmarkStart w:id="452" w:name="_Toc440376244"/>
      <w:bookmarkStart w:id="453" w:name="_Toc440382505"/>
      <w:bookmarkStart w:id="454" w:name="_Toc440447175"/>
      <w:bookmarkStart w:id="455" w:name="_Toc440631718"/>
      <w:bookmarkStart w:id="456" w:name="_Toc440877375"/>
      <w:bookmarkStart w:id="457" w:name="_Ref194833053"/>
      <w:bookmarkStart w:id="458" w:name="_Ref223496951"/>
      <w:bookmarkStart w:id="459" w:name="_Ref223496970"/>
      <w:r w:rsidRPr="003803A7">
        <w:rPr>
          <w:b w:val="0"/>
          <w:szCs w:val="24"/>
        </w:rPr>
        <w:t xml:space="preserve">Дополнительные требования к </w:t>
      </w:r>
      <w:r w:rsidR="00C3704B">
        <w:rPr>
          <w:b w:val="0"/>
          <w:szCs w:val="24"/>
        </w:rPr>
        <w:t>закупаемым услугам</w:t>
      </w:r>
      <w:r w:rsidR="00913D47">
        <w:rPr>
          <w:b w:val="0"/>
          <w:szCs w:val="24"/>
          <w:lang w:eastAsia="ru-RU"/>
        </w:rPr>
        <w:t>, изложены в Приложении №1 (</w:t>
      </w:r>
      <w:r w:rsidR="003776BB" w:rsidRPr="003803A7">
        <w:rPr>
          <w:b w:val="0"/>
          <w:szCs w:val="24"/>
          <w:lang w:eastAsia="ru-RU"/>
        </w:rPr>
        <w:t>Техническом задании к настоящей Документации</w:t>
      </w:r>
      <w:r w:rsidR="00913D47">
        <w:rPr>
          <w:b w:val="0"/>
          <w:szCs w:val="24"/>
          <w:lang w:eastAsia="ru-RU"/>
        </w:rPr>
        <w:t>)</w:t>
      </w:r>
      <w:r w:rsidR="003776BB" w:rsidRPr="003803A7">
        <w:rPr>
          <w:b w:val="0"/>
          <w:szCs w:val="24"/>
          <w:lang w:eastAsia="ru-RU"/>
        </w:rPr>
        <w:t>.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21"/>
    <w:bookmarkEnd w:id="422"/>
    <w:bookmarkEnd w:id="457"/>
    <w:bookmarkEnd w:id="458"/>
    <w:bookmarkEnd w:id="45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bookmarkStart w:id="460" w:name="_GoBack"/>
      <w:bookmarkEnd w:id="460"/>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61" w:name="_Ref440270602"/>
      <w:bookmarkStart w:id="462" w:name="_Toc440877376"/>
      <w:bookmarkEnd w:id="5"/>
      <w:bookmarkEnd w:id="402"/>
      <w:r w:rsidRPr="00E71A48">
        <w:rPr>
          <w:szCs w:val="24"/>
        </w:rPr>
        <w:lastRenderedPageBreak/>
        <w:t>Образцы основных форм документов, включаемых в Заявку</w:t>
      </w:r>
      <w:bookmarkEnd w:id="461"/>
      <w:bookmarkEnd w:id="462"/>
      <w:r w:rsidRPr="00E71A48">
        <w:rPr>
          <w:szCs w:val="24"/>
        </w:rPr>
        <w:t xml:space="preserve"> </w:t>
      </w:r>
    </w:p>
    <w:p w:rsidR="004F4D80" w:rsidRPr="00F647F7" w:rsidRDefault="004F4D80" w:rsidP="004F4D80">
      <w:pPr>
        <w:pStyle w:val="2"/>
      </w:pPr>
      <w:bookmarkStart w:id="463" w:name="_Ref55336310"/>
      <w:bookmarkStart w:id="464" w:name="_Toc57314672"/>
      <w:bookmarkStart w:id="465" w:name="_Toc69728986"/>
      <w:bookmarkStart w:id="466" w:name="_Toc98253919"/>
      <w:bookmarkStart w:id="467" w:name="_Toc165173847"/>
      <w:bookmarkStart w:id="468" w:name="_Toc423423667"/>
      <w:bookmarkStart w:id="469" w:name="_Toc440877377"/>
      <w:r w:rsidRPr="00F647F7">
        <w:t xml:space="preserve">Письмо о подаче оферты </w:t>
      </w:r>
      <w:bookmarkStart w:id="470" w:name="_Ref22846535"/>
      <w:r w:rsidRPr="00F647F7">
        <w:t>(</w:t>
      </w:r>
      <w:bookmarkEnd w:id="470"/>
      <w:r w:rsidRPr="00F647F7">
        <w:t xml:space="preserve">форма </w:t>
      </w:r>
      <w:r w:rsidRPr="00F647F7">
        <w:rPr>
          <w:noProof/>
        </w:rPr>
        <w:t>1</w:t>
      </w:r>
      <w:r w:rsidRPr="00F647F7">
        <w:t>)</w:t>
      </w:r>
      <w:bookmarkEnd w:id="463"/>
      <w:bookmarkEnd w:id="464"/>
      <w:bookmarkEnd w:id="465"/>
      <w:bookmarkEnd w:id="466"/>
      <w:bookmarkEnd w:id="467"/>
      <w:bookmarkEnd w:id="468"/>
      <w:bookmarkEnd w:id="469"/>
    </w:p>
    <w:p w:rsidR="004F4D80" w:rsidRPr="00C236C0" w:rsidRDefault="004F4D80" w:rsidP="004F4D80">
      <w:pPr>
        <w:pStyle w:val="3"/>
        <w:rPr>
          <w:szCs w:val="24"/>
        </w:rPr>
      </w:pPr>
      <w:bookmarkStart w:id="471" w:name="_Toc98253920"/>
      <w:bookmarkStart w:id="472" w:name="_Toc157248174"/>
      <w:bookmarkStart w:id="473" w:name="_Toc157496543"/>
      <w:bookmarkStart w:id="474" w:name="_Toc158206082"/>
      <w:bookmarkStart w:id="475" w:name="_Toc164057767"/>
      <w:bookmarkStart w:id="476" w:name="_Toc164137117"/>
      <w:bookmarkStart w:id="477" w:name="_Toc164161277"/>
      <w:bookmarkStart w:id="478" w:name="_Toc165173848"/>
      <w:bookmarkStart w:id="479" w:name="_Toc439170673"/>
      <w:bookmarkStart w:id="480" w:name="_Toc439172775"/>
      <w:bookmarkStart w:id="481" w:name="_Toc439173219"/>
      <w:bookmarkStart w:id="482" w:name="_Toc439238213"/>
      <w:bookmarkStart w:id="483" w:name="_Toc440361369"/>
      <w:bookmarkStart w:id="484" w:name="_Toc440376124"/>
      <w:bookmarkStart w:id="485" w:name="_Toc440631722"/>
      <w:bookmarkStart w:id="486" w:name="_Toc440877378"/>
      <w:r w:rsidRPr="00C236C0">
        <w:rPr>
          <w:szCs w:val="24"/>
        </w:rPr>
        <w:t>Форма письма о подаче оферты</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8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C1696A">
        <w:trPr>
          <w:trHeight w:val="789"/>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right="-45" w:firstLine="0"/>
              <w:jc w:val="left"/>
              <w:rPr>
                <w:b/>
              </w:rPr>
            </w:pPr>
            <w:r w:rsidRPr="00C1696A">
              <w:rPr>
                <w:b/>
              </w:rPr>
              <w:t xml:space="preserve">Итоговая стоимость </w:t>
            </w:r>
            <w:r w:rsidR="00C236C0" w:rsidRPr="00C1696A">
              <w:rPr>
                <w:b/>
              </w:rPr>
              <w:t>Заявки</w:t>
            </w:r>
            <w:r w:rsidR="00C1696A" w:rsidRPr="00C1696A">
              <w:rPr>
                <w:b/>
              </w:rPr>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164DD">
        <w:rPr>
          <w:sz w:val="24"/>
          <w:szCs w:val="24"/>
        </w:rPr>
        <w:fldChar w:fldCharType="begin"/>
      </w:r>
      <w:r w:rsidR="00673C59">
        <w:rPr>
          <w:sz w:val="24"/>
          <w:szCs w:val="24"/>
        </w:rPr>
        <w:instrText xml:space="preserve"> REF _Ref299109207 \r \h </w:instrText>
      </w:r>
      <w:r w:rsidR="00A164DD">
        <w:rPr>
          <w:sz w:val="24"/>
          <w:szCs w:val="24"/>
        </w:rPr>
      </w:r>
      <w:r w:rsidR="00A164DD">
        <w:rPr>
          <w:sz w:val="24"/>
          <w:szCs w:val="24"/>
        </w:rPr>
        <w:fldChar w:fldCharType="separate"/>
      </w:r>
      <w:r w:rsidR="004D6E98">
        <w:rPr>
          <w:sz w:val="24"/>
          <w:szCs w:val="24"/>
        </w:rPr>
        <w:t>3.3.14.6</w:t>
      </w:r>
      <w:r w:rsidR="00A164D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88" w:name="_Toc98253921"/>
      <w:bookmarkStart w:id="489" w:name="_Toc157248175"/>
      <w:bookmarkStart w:id="490" w:name="_Toc157496544"/>
      <w:bookmarkStart w:id="491" w:name="_Toc158206083"/>
      <w:bookmarkStart w:id="492" w:name="_Toc164057768"/>
      <w:bookmarkStart w:id="493" w:name="_Toc164137118"/>
      <w:bookmarkStart w:id="494" w:name="_Toc164161278"/>
      <w:bookmarkStart w:id="495" w:name="_Toc165173849"/>
      <w:r>
        <w:rPr>
          <w:b/>
          <w:szCs w:val="24"/>
        </w:rPr>
        <w:br w:type="page"/>
      </w:r>
    </w:p>
    <w:p w:rsidR="004F4D80" w:rsidRPr="00C236C0" w:rsidRDefault="004F4D80" w:rsidP="004F4D80">
      <w:pPr>
        <w:pStyle w:val="3"/>
        <w:rPr>
          <w:szCs w:val="24"/>
        </w:rPr>
      </w:pPr>
      <w:bookmarkStart w:id="496" w:name="_Toc439170674"/>
      <w:bookmarkStart w:id="497" w:name="_Toc439172776"/>
      <w:bookmarkStart w:id="498" w:name="_Toc439173220"/>
      <w:bookmarkStart w:id="499" w:name="_Toc439238214"/>
      <w:bookmarkStart w:id="500" w:name="_Toc439252762"/>
      <w:bookmarkStart w:id="501" w:name="_Toc439323736"/>
      <w:bookmarkStart w:id="502" w:name="_Toc440361370"/>
      <w:bookmarkStart w:id="503" w:name="_Toc440376125"/>
      <w:bookmarkStart w:id="504" w:name="_Toc440376252"/>
      <w:bookmarkStart w:id="505" w:name="_Toc440382510"/>
      <w:bookmarkStart w:id="506" w:name="_Toc440447180"/>
      <w:bookmarkStart w:id="507" w:name="_Toc440631723"/>
      <w:bookmarkStart w:id="508" w:name="_Toc440877379"/>
      <w:r w:rsidRPr="00C236C0">
        <w:rPr>
          <w:szCs w:val="24"/>
        </w:rPr>
        <w:lastRenderedPageBreak/>
        <w:t>Инструкции по заполнению</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164DD">
        <w:rPr>
          <w:sz w:val="24"/>
          <w:szCs w:val="24"/>
        </w:rPr>
        <w:fldChar w:fldCharType="begin"/>
      </w:r>
      <w:r w:rsidR="00457AEB">
        <w:rPr>
          <w:sz w:val="24"/>
          <w:szCs w:val="24"/>
        </w:rPr>
        <w:instrText xml:space="preserve"> REF _Ref440879531 \r \h </w:instrText>
      </w:r>
      <w:r w:rsidR="00A164DD">
        <w:rPr>
          <w:sz w:val="24"/>
          <w:szCs w:val="24"/>
        </w:rPr>
      </w:r>
      <w:r w:rsidR="00A164DD">
        <w:rPr>
          <w:sz w:val="24"/>
          <w:szCs w:val="24"/>
        </w:rPr>
        <w:fldChar w:fldCharType="separate"/>
      </w:r>
      <w:r w:rsidR="004D6E98">
        <w:rPr>
          <w:sz w:val="24"/>
          <w:szCs w:val="24"/>
        </w:rPr>
        <w:t>3.3.4</w:t>
      </w:r>
      <w:r w:rsidR="00A164D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164DD">
        <w:rPr>
          <w:sz w:val="24"/>
          <w:szCs w:val="24"/>
        </w:rPr>
        <w:fldChar w:fldCharType="begin"/>
      </w:r>
      <w:r w:rsidR="00D56F8C">
        <w:rPr>
          <w:sz w:val="24"/>
          <w:szCs w:val="24"/>
        </w:rPr>
        <w:instrText xml:space="preserve"> REF _Ref55279015 \r \h </w:instrText>
      </w:r>
      <w:r w:rsidR="00A164DD">
        <w:rPr>
          <w:sz w:val="24"/>
          <w:szCs w:val="24"/>
        </w:rPr>
      </w:r>
      <w:r w:rsidR="00A164DD">
        <w:rPr>
          <w:sz w:val="24"/>
          <w:szCs w:val="24"/>
        </w:rPr>
        <w:fldChar w:fldCharType="separate"/>
      </w:r>
      <w:r w:rsidR="004D6E98">
        <w:rPr>
          <w:sz w:val="24"/>
          <w:szCs w:val="24"/>
        </w:rPr>
        <w:t>3.3.1.6</w:t>
      </w:r>
      <w:r w:rsidR="00A164DD">
        <w:rPr>
          <w:sz w:val="24"/>
          <w:szCs w:val="24"/>
        </w:rPr>
        <w:fldChar w:fldCharType="end"/>
      </w:r>
      <w:r w:rsidRPr="00492C8B">
        <w:rPr>
          <w:sz w:val="24"/>
          <w:szCs w:val="24"/>
        </w:rPr>
        <w:t xml:space="preserve"> и </w:t>
      </w:r>
      <w:r w:rsidR="00A164DD">
        <w:rPr>
          <w:sz w:val="24"/>
          <w:szCs w:val="24"/>
        </w:rPr>
        <w:fldChar w:fldCharType="begin"/>
      </w:r>
      <w:r w:rsidR="00D56F8C">
        <w:rPr>
          <w:sz w:val="24"/>
          <w:szCs w:val="24"/>
        </w:rPr>
        <w:instrText xml:space="preserve"> REF _Ref195087786 \r \h </w:instrText>
      </w:r>
      <w:r w:rsidR="00A164DD">
        <w:rPr>
          <w:sz w:val="24"/>
          <w:szCs w:val="24"/>
        </w:rPr>
      </w:r>
      <w:r w:rsidR="00A164DD">
        <w:rPr>
          <w:sz w:val="24"/>
          <w:szCs w:val="24"/>
        </w:rPr>
        <w:fldChar w:fldCharType="separate"/>
      </w:r>
      <w:r w:rsidR="004D6E98">
        <w:rPr>
          <w:sz w:val="24"/>
          <w:szCs w:val="24"/>
        </w:rPr>
        <w:t>3.3.1.7</w:t>
      </w:r>
      <w:r w:rsidR="00A164D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09" w:name="_Ref55335821"/>
      <w:bookmarkStart w:id="510" w:name="_Ref55336345"/>
      <w:bookmarkStart w:id="511" w:name="_Toc57314674"/>
      <w:bookmarkStart w:id="512" w:name="_Toc69728988"/>
      <w:bookmarkStart w:id="513" w:name="_Toc98253922"/>
      <w:bookmarkStart w:id="514" w:name="_Toc165173850"/>
      <w:r>
        <w:br w:type="page"/>
      </w:r>
    </w:p>
    <w:p w:rsidR="00920CB0" w:rsidRDefault="00920CB0" w:rsidP="00920CB0">
      <w:pPr>
        <w:pStyle w:val="3"/>
        <w:rPr>
          <w:szCs w:val="24"/>
        </w:rPr>
      </w:pPr>
      <w:bookmarkStart w:id="515" w:name="_Ref440271964"/>
      <w:bookmarkStart w:id="516" w:name="_Toc440361371"/>
      <w:bookmarkStart w:id="517" w:name="_Toc440376126"/>
      <w:bookmarkStart w:id="518" w:name="_Toc440631724"/>
      <w:bookmarkStart w:id="519" w:name="_Toc440877380"/>
      <w:r>
        <w:rPr>
          <w:szCs w:val="24"/>
        </w:rPr>
        <w:lastRenderedPageBreak/>
        <w:t>Антикоррупционные обязательства (Форма 1.1).</w:t>
      </w:r>
      <w:bookmarkEnd w:id="515"/>
      <w:bookmarkEnd w:id="516"/>
      <w:bookmarkEnd w:id="517"/>
      <w:bookmarkEnd w:id="518"/>
      <w:bookmarkEnd w:id="519"/>
    </w:p>
    <w:p w:rsidR="00920CB0" w:rsidRPr="00920CB0" w:rsidRDefault="00920CB0" w:rsidP="00557C01">
      <w:pPr>
        <w:pStyle w:val="3"/>
        <w:numPr>
          <w:ilvl w:val="3"/>
          <w:numId w:val="78"/>
        </w:numPr>
        <w:rPr>
          <w:b w:val="0"/>
          <w:szCs w:val="24"/>
        </w:rPr>
      </w:pPr>
      <w:bookmarkStart w:id="520" w:name="_Toc439238216"/>
      <w:bookmarkStart w:id="521" w:name="_Toc439252764"/>
      <w:bookmarkStart w:id="522" w:name="_Toc439323738"/>
      <w:bookmarkStart w:id="523" w:name="_Toc440361372"/>
      <w:bookmarkStart w:id="524" w:name="_Toc440376127"/>
      <w:bookmarkStart w:id="525" w:name="_Toc440376254"/>
      <w:bookmarkStart w:id="526" w:name="_Toc440382512"/>
      <w:bookmarkStart w:id="527" w:name="_Toc440447182"/>
      <w:bookmarkStart w:id="528" w:name="_Toc440631725"/>
      <w:bookmarkStart w:id="529" w:name="_Toc440877381"/>
      <w:r w:rsidRPr="00920CB0">
        <w:rPr>
          <w:b w:val="0"/>
          <w:szCs w:val="24"/>
        </w:rPr>
        <w:t xml:space="preserve">Форма </w:t>
      </w:r>
      <w:r>
        <w:rPr>
          <w:b w:val="0"/>
          <w:szCs w:val="24"/>
        </w:rPr>
        <w:t>Антикоррупционных обязательств</w:t>
      </w:r>
      <w:bookmarkEnd w:id="520"/>
      <w:bookmarkEnd w:id="521"/>
      <w:bookmarkEnd w:id="522"/>
      <w:bookmarkEnd w:id="523"/>
      <w:bookmarkEnd w:id="524"/>
      <w:bookmarkEnd w:id="525"/>
      <w:bookmarkEnd w:id="526"/>
      <w:bookmarkEnd w:id="527"/>
      <w:bookmarkEnd w:id="528"/>
      <w:bookmarkEnd w:id="5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0" w:name="_Toc423423668"/>
      <w:bookmarkStart w:id="531" w:name="_Ref440271072"/>
      <w:bookmarkStart w:id="532" w:name="_Ref440273986"/>
      <w:bookmarkStart w:id="533" w:name="_Ref440274337"/>
      <w:bookmarkStart w:id="534" w:name="_Ref440274913"/>
      <w:bookmarkStart w:id="535" w:name="_Ref440284918"/>
      <w:bookmarkStart w:id="536"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09"/>
      <w:bookmarkEnd w:id="510"/>
      <w:bookmarkEnd w:id="511"/>
      <w:bookmarkEnd w:id="512"/>
      <w:bookmarkEnd w:id="513"/>
      <w:bookmarkEnd w:id="514"/>
      <w:bookmarkEnd w:id="530"/>
      <w:bookmarkEnd w:id="531"/>
      <w:bookmarkEnd w:id="532"/>
      <w:bookmarkEnd w:id="533"/>
      <w:bookmarkEnd w:id="534"/>
      <w:bookmarkEnd w:id="535"/>
      <w:bookmarkEnd w:id="536"/>
    </w:p>
    <w:p w:rsidR="004F4D80" w:rsidRPr="00C236C0" w:rsidRDefault="004F4D80" w:rsidP="004F4D80">
      <w:pPr>
        <w:pStyle w:val="3"/>
        <w:rPr>
          <w:szCs w:val="24"/>
        </w:rPr>
      </w:pPr>
      <w:bookmarkStart w:id="537" w:name="_Toc98253923"/>
      <w:bookmarkStart w:id="538" w:name="_Toc157248177"/>
      <w:bookmarkStart w:id="539" w:name="_Toc157496546"/>
      <w:bookmarkStart w:id="540" w:name="_Toc158206085"/>
      <w:bookmarkStart w:id="541" w:name="_Toc164057770"/>
      <w:bookmarkStart w:id="542" w:name="_Toc164137120"/>
      <w:bookmarkStart w:id="543" w:name="_Toc164161280"/>
      <w:bookmarkStart w:id="544" w:name="_Toc165173851"/>
      <w:bookmarkStart w:id="545" w:name="_Ref264038986"/>
      <w:bookmarkStart w:id="546" w:name="_Ref264359294"/>
      <w:bookmarkStart w:id="547" w:name="_Toc439170676"/>
      <w:bookmarkStart w:id="548" w:name="_Toc439172778"/>
      <w:bookmarkStart w:id="549" w:name="_Toc439173222"/>
      <w:bookmarkStart w:id="550" w:name="_Toc439238218"/>
      <w:bookmarkStart w:id="551" w:name="_Toc439252766"/>
      <w:bookmarkStart w:id="552" w:name="_Toc439323740"/>
      <w:bookmarkStart w:id="553" w:name="_Toc440361374"/>
      <w:bookmarkStart w:id="554" w:name="_Toc440376129"/>
      <w:bookmarkStart w:id="555" w:name="_Toc440376256"/>
      <w:bookmarkStart w:id="556" w:name="_Toc440382514"/>
      <w:bookmarkStart w:id="557" w:name="_Toc440447184"/>
      <w:bookmarkStart w:id="558" w:name="_Toc440631727"/>
      <w:bookmarkStart w:id="559" w:name="_Toc440877383"/>
      <w:r w:rsidRPr="00C236C0">
        <w:rPr>
          <w:szCs w:val="24"/>
        </w:rPr>
        <w:t xml:space="preserve">Форма </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00492C8B">
        <w:rPr>
          <w:szCs w:val="24"/>
        </w:rPr>
        <w:t>Сводной таблицы стоимости</w:t>
      </w:r>
      <w:bookmarkEnd w:id="551"/>
      <w:bookmarkEnd w:id="552"/>
      <w:bookmarkEnd w:id="553"/>
      <w:bookmarkEnd w:id="554"/>
      <w:bookmarkEnd w:id="555"/>
      <w:bookmarkEnd w:id="556"/>
      <w:bookmarkEnd w:id="557"/>
      <w:bookmarkEnd w:id="558"/>
      <w:bookmarkEnd w:id="55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п/п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230099">
            <w:pPr>
              <w:pStyle w:val="aff1"/>
              <w:suppressAutoHyphens w:val="0"/>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0" w:name="_Toc176765534"/>
      <w:bookmarkStart w:id="561" w:name="_Toc198979983"/>
      <w:bookmarkStart w:id="562" w:name="_Toc217466315"/>
      <w:bookmarkStart w:id="563" w:name="_Toc217702856"/>
      <w:bookmarkStart w:id="564" w:name="_Toc233601974"/>
      <w:bookmarkStart w:id="565" w:name="_Toc263343460"/>
      <w:r w:rsidRPr="00F647F7">
        <w:rPr>
          <w:b w:val="0"/>
          <w:szCs w:val="24"/>
        </w:rPr>
        <w:br w:type="page"/>
      </w:r>
      <w:bookmarkStart w:id="566" w:name="_Toc439170677"/>
      <w:bookmarkStart w:id="567" w:name="_Toc439172779"/>
      <w:bookmarkStart w:id="568" w:name="_Toc439173223"/>
      <w:bookmarkStart w:id="569" w:name="_Toc439238219"/>
      <w:bookmarkStart w:id="570" w:name="_Toc439252767"/>
      <w:bookmarkStart w:id="571" w:name="_Toc439323741"/>
      <w:bookmarkStart w:id="572" w:name="_Toc440361375"/>
      <w:bookmarkStart w:id="573" w:name="_Toc440376130"/>
      <w:bookmarkStart w:id="574" w:name="_Toc440376257"/>
      <w:bookmarkStart w:id="575" w:name="_Toc440382515"/>
      <w:bookmarkStart w:id="576" w:name="_Toc440447185"/>
      <w:bookmarkStart w:id="577" w:name="_Toc440631728"/>
      <w:bookmarkStart w:id="578" w:name="_Toc440877384"/>
      <w:r w:rsidRPr="00C236C0">
        <w:rPr>
          <w:szCs w:val="24"/>
        </w:rPr>
        <w:lastRenderedPageBreak/>
        <w:t>Инструкции по заполнению</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164DD">
        <w:rPr>
          <w:sz w:val="24"/>
          <w:szCs w:val="24"/>
        </w:rPr>
        <w:fldChar w:fldCharType="begin"/>
      </w:r>
      <w:r w:rsidR="00E51A35">
        <w:rPr>
          <w:sz w:val="24"/>
          <w:szCs w:val="24"/>
        </w:rPr>
        <w:instrText xml:space="preserve"> REF _Ref440537176 \r \h </w:instrText>
      </w:r>
      <w:r w:rsidR="00A164DD">
        <w:rPr>
          <w:sz w:val="24"/>
          <w:szCs w:val="24"/>
        </w:rPr>
      </w:r>
      <w:r w:rsidR="00A164DD">
        <w:rPr>
          <w:sz w:val="24"/>
          <w:szCs w:val="24"/>
        </w:rPr>
        <w:fldChar w:fldCharType="separate"/>
      </w:r>
      <w:r w:rsidR="004D6E98">
        <w:rPr>
          <w:sz w:val="24"/>
          <w:szCs w:val="24"/>
        </w:rPr>
        <w:t>5.3</w:t>
      </w:r>
      <w:r w:rsidR="00A164DD">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 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579" w:name="_Ref86826666"/>
      <w:bookmarkStart w:id="580" w:name="_Toc90385112"/>
      <w:bookmarkStart w:id="581" w:name="_Toc98253925"/>
      <w:bookmarkStart w:id="582" w:name="_Toc165173853"/>
      <w:bookmarkStart w:id="58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4" w:name="_Ref440537056"/>
      <w:bookmarkStart w:id="585" w:name="_Ref440537079"/>
      <w:bookmarkStart w:id="586" w:name="_Ref440537120"/>
      <w:bookmarkStart w:id="587" w:name="_Ref440537176"/>
      <w:bookmarkStart w:id="588"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9"/>
      <w:bookmarkEnd w:id="580"/>
      <w:bookmarkEnd w:id="581"/>
      <w:bookmarkEnd w:id="582"/>
      <w:bookmarkEnd w:id="583"/>
      <w:bookmarkEnd w:id="584"/>
      <w:bookmarkEnd w:id="585"/>
      <w:bookmarkEnd w:id="586"/>
      <w:bookmarkEnd w:id="587"/>
      <w:bookmarkEnd w:id="588"/>
    </w:p>
    <w:p w:rsidR="004F4D80" w:rsidRPr="00C236C0" w:rsidRDefault="004F4D80" w:rsidP="004F4D80">
      <w:pPr>
        <w:pStyle w:val="3"/>
        <w:rPr>
          <w:szCs w:val="24"/>
        </w:rPr>
      </w:pPr>
      <w:bookmarkStart w:id="589" w:name="_Toc90385113"/>
      <w:bookmarkStart w:id="590" w:name="_Toc98253926"/>
      <w:bookmarkStart w:id="591" w:name="_Toc157248180"/>
      <w:bookmarkStart w:id="592" w:name="_Toc157496549"/>
      <w:bookmarkStart w:id="593" w:name="_Toc158206088"/>
      <w:bookmarkStart w:id="594" w:name="_Toc164057773"/>
      <w:bookmarkStart w:id="595" w:name="_Toc164137123"/>
      <w:bookmarkStart w:id="596" w:name="_Toc164161283"/>
      <w:bookmarkStart w:id="597" w:name="_Toc165173854"/>
      <w:bookmarkStart w:id="598" w:name="_Ref193690005"/>
      <w:bookmarkStart w:id="599" w:name="_Toc439170679"/>
      <w:bookmarkStart w:id="600" w:name="_Toc439172781"/>
      <w:bookmarkStart w:id="601" w:name="_Toc439173225"/>
      <w:bookmarkStart w:id="602" w:name="_Toc439238221"/>
      <w:bookmarkStart w:id="603" w:name="_Toc439252769"/>
      <w:bookmarkStart w:id="604" w:name="_Toc439323743"/>
      <w:bookmarkStart w:id="605" w:name="_Toc440361377"/>
      <w:bookmarkStart w:id="606" w:name="_Toc440376132"/>
      <w:bookmarkStart w:id="607" w:name="_Toc440376259"/>
      <w:bookmarkStart w:id="608" w:name="_Toc440382517"/>
      <w:bookmarkStart w:id="609" w:name="_Toc440447187"/>
      <w:bookmarkStart w:id="610" w:name="_Toc440631730"/>
      <w:bookmarkStart w:id="611" w:name="_Toc440877386"/>
      <w:r w:rsidRPr="00C236C0">
        <w:rPr>
          <w:szCs w:val="24"/>
        </w:rPr>
        <w:t xml:space="preserve">Форма </w:t>
      </w:r>
      <w:bookmarkEnd w:id="589"/>
      <w:bookmarkEnd w:id="590"/>
      <w:bookmarkEnd w:id="591"/>
      <w:bookmarkEnd w:id="592"/>
      <w:bookmarkEnd w:id="593"/>
      <w:bookmarkEnd w:id="594"/>
      <w:bookmarkEnd w:id="595"/>
      <w:bookmarkEnd w:id="596"/>
      <w:bookmarkEnd w:id="597"/>
      <w:bookmarkEnd w:id="598"/>
      <w:r w:rsidRPr="00C236C0">
        <w:rPr>
          <w:szCs w:val="24"/>
        </w:rPr>
        <w:t>технического предложения</w:t>
      </w:r>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12" w:name="_Ref55335818"/>
      <w:bookmarkStart w:id="613" w:name="_Ref55336334"/>
      <w:bookmarkStart w:id="614" w:name="_Toc57314673"/>
      <w:bookmarkStart w:id="615" w:name="_Toc69728987"/>
      <w:bookmarkStart w:id="616" w:name="_Toc98253928"/>
      <w:bookmarkStart w:id="617" w:name="_Toc165173856"/>
      <w:bookmarkStart w:id="618" w:name="_Ref194749150"/>
      <w:bookmarkStart w:id="619" w:name="_Ref194750368"/>
      <w:bookmarkStart w:id="620" w:name="_Ref89649494"/>
      <w:bookmarkStart w:id="62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4D6E98">
        <w:rPr>
          <w:i/>
          <w:color w:val="000000"/>
        </w:rPr>
        <w:t>4</w:t>
      </w:r>
      <w:r w:rsidR="00A164DD">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4D6E98">
        <w:rPr>
          <w:i/>
          <w:color w:val="000000"/>
        </w:rPr>
        <w:t>4</w:t>
      </w:r>
      <w:r w:rsidR="00A164D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22" w:name="_Toc176765537"/>
      <w:bookmarkStart w:id="623" w:name="_Toc198979986"/>
      <w:bookmarkStart w:id="624" w:name="_Toc217466321"/>
      <w:bookmarkStart w:id="625" w:name="_Toc217702859"/>
      <w:bookmarkStart w:id="626" w:name="_Toc233601977"/>
      <w:bookmarkStart w:id="627" w:name="_Toc263343463"/>
      <w:bookmarkStart w:id="628" w:name="_Toc439170680"/>
      <w:bookmarkStart w:id="629" w:name="_Toc439172782"/>
      <w:bookmarkStart w:id="630" w:name="_Toc439173226"/>
      <w:bookmarkStart w:id="631" w:name="_Toc439238222"/>
      <w:bookmarkStart w:id="632" w:name="_Toc439252770"/>
      <w:bookmarkStart w:id="633" w:name="_Toc439323744"/>
      <w:bookmarkStart w:id="634" w:name="_Toc440361378"/>
      <w:bookmarkStart w:id="635" w:name="_Toc440376133"/>
      <w:bookmarkStart w:id="636" w:name="_Toc440376260"/>
      <w:bookmarkStart w:id="637" w:name="_Toc440382518"/>
      <w:bookmarkStart w:id="638" w:name="_Toc440447188"/>
      <w:bookmarkStart w:id="639" w:name="_Toc440631731"/>
      <w:bookmarkStart w:id="640" w:name="_Toc440877387"/>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164DD">
        <w:rPr>
          <w:sz w:val="24"/>
          <w:szCs w:val="24"/>
        </w:rPr>
        <w:fldChar w:fldCharType="begin"/>
      </w:r>
      <w:r w:rsidR="00EA3F63">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EA3F63">
        <w:rPr>
          <w:sz w:val="24"/>
          <w:szCs w:val="24"/>
        </w:rPr>
        <w:t xml:space="preserve"> с учетом предлагаемых условий Договора (раздел </w:t>
      </w:r>
      <w:r w:rsidR="001E757A">
        <w:fldChar w:fldCharType="begin"/>
      </w:r>
      <w:r w:rsidR="001E757A">
        <w:instrText xml:space="preserve"> REF _Ref440272931 \r \h  \* MERGEFORMAT </w:instrText>
      </w:r>
      <w:r w:rsidR="001E757A">
        <w:fldChar w:fldCharType="separate"/>
      </w:r>
      <w:r w:rsidR="004D6E98">
        <w:t>2</w:t>
      </w:r>
      <w:r w:rsidR="001E757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4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42" w:name="_Toc423423670"/>
      <w:bookmarkStart w:id="643" w:name="_Ref440271036"/>
      <w:bookmarkStart w:id="644" w:name="_Ref440274366"/>
      <w:bookmarkStart w:id="645" w:name="_Ref440274902"/>
      <w:bookmarkStart w:id="646" w:name="_Ref440284947"/>
      <w:bookmarkStart w:id="647" w:name="_Ref440361140"/>
      <w:bookmarkStart w:id="648"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12"/>
      <w:bookmarkEnd w:id="613"/>
      <w:bookmarkEnd w:id="614"/>
      <w:bookmarkEnd w:id="615"/>
      <w:bookmarkEnd w:id="616"/>
      <w:bookmarkEnd w:id="617"/>
      <w:bookmarkEnd w:id="618"/>
      <w:bookmarkEnd w:id="619"/>
      <w:bookmarkEnd w:id="641"/>
      <w:bookmarkEnd w:id="642"/>
      <w:bookmarkEnd w:id="643"/>
      <w:bookmarkEnd w:id="644"/>
      <w:bookmarkEnd w:id="645"/>
      <w:bookmarkEnd w:id="646"/>
      <w:bookmarkEnd w:id="647"/>
      <w:bookmarkEnd w:id="648"/>
    </w:p>
    <w:p w:rsidR="004F4D80" w:rsidRPr="00F647F7" w:rsidRDefault="004F4D80" w:rsidP="004F4D80">
      <w:pPr>
        <w:pStyle w:val="3"/>
        <w:rPr>
          <w:b w:val="0"/>
          <w:szCs w:val="24"/>
        </w:rPr>
      </w:pPr>
      <w:bookmarkStart w:id="649" w:name="_Toc98253929"/>
      <w:bookmarkStart w:id="650" w:name="_Toc157248183"/>
      <w:bookmarkStart w:id="651" w:name="_Toc157496552"/>
      <w:bookmarkStart w:id="652" w:name="_Toc158206091"/>
      <w:bookmarkStart w:id="653" w:name="_Toc164057776"/>
      <w:bookmarkStart w:id="654" w:name="_Toc164137126"/>
      <w:bookmarkStart w:id="655" w:name="_Toc164161286"/>
      <w:bookmarkStart w:id="656" w:name="_Toc165173857"/>
      <w:bookmarkStart w:id="657" w:name="_Toc439170682"/>
      <w:bookmarkStart w:id="658" w:name="_Toc439172784"/>
      <w:bookmarkStart w:id="659" w:name="_Toc439173228"/>
      <w:bookmarkStart w:id="660" w:name="_Toc439238224"/>
      <w:bookmarkStart w:id="661" w:name="_Toc439252772"/>
      <w:bookmarkStart w:id="662" w:name="_Toc439323746"/>
      <w:bookmarkStart w:id="663" w:name="_Toc440361380"/>
      <w:bookmarkStart w:id="664" w:name="_Toc440376135"/>
      <w:bookmarkStart w:id="665" w:name="_Toc440376262"/>
      <w:bookmarkStart w:id="666" w:name="_Toc440382520"/>
      <w:bookmarkStart w:id="667" w:name="_Toc440447190"/>
      <w:bookmarkStart w:id="668" w:name="_Toc440631733"/>
      <w:bookmarkStart w:id="669" w:name="_Toc440877389"/>
      <w:r w:rsidRPr="00F647F7">
        <w:rPr>
          <w:b w:val="0"/>
          <w:szCs w:val="24"/>
        </w:rPr>
        <w:t xml:space="preserve">Форма </w:t>
      </w:r>
      <w:bookmarkEnd w:id="649"/>
      <w:r w:rsidRPr="00F647F7">
        <w:rPr>
          <w:b w:val="0"/>
          <w:szCs w:val="24"/>
        </w:rPr>
        <w:t xml:space="preserve">графика </w:t>
      </w:r>
      <w:bookmarkEnd w:id="650"/>
      <w:bookmarkEnd w:id="651"/>
      <w:bookmarkEnd w:id="652"/>
      <w:bookmarkEnd w:id="653"/>
      <w:bookmarkEnd w:id="654"/>
      <w:bookmarkEnd w:id="655"/>
      <w:bookmarkEnd w:id="656"/>
      <w:bookmarkEnd w:id="657"/>
      <w:bookmarkEnd w:id="658"/>
      <w:bookmarkEnd w:id="659"/>
      <w:bookmarkEnd w:id="660"/>
      <w:bookmarkEnd w:id="661"/>
      <w:bookmarkEnd w:id="662"/>
      <w:r w:rsidR="009469A6">
        <w:rPr>
          <w:b w:val="0"/>
          <w:szCs w:val="24"/>
        </w:rPr>
        <w:t>оказания услуг</w:t>
      </w:r>
      <w:bookmarkEnd w:id="663"/>
      <w:bookmarkEnd w:id="664"/>
      <w:bookmarkEnd w:id="665"/>
      <w:bookmarkEnd w:id="666"/>
      <w:bookmarkEnd w:id="667"/>
      <w:bookmarkEnd w:id="668"/>
      <w:bookmarkEnd w:id="6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70" w:name="_Toc171070556"/>
      <w:bookmarkStart w:id="671" w:name="_Toc98253927"/>
      <w:bookmarkStart w:id="672" w:name="_Toc176605808"/>
      <w:bookmarkStart w:id="673" w:name="_Toc176611017"/>
      <w:bookmarkStart w:id="674" w:name="_Toc176611073"/>
      <w:bookmarkStart w:id="675" w:name="_Toc176668676"/>
      <w:bookmarkStart w:id="676" w:name="_Toc176684336"/>
      <w:bookmarkStart w:id="677" w:name="_Toc176746279"/>
      <w:bookmarkStart w:id="678" w:name="_Toc176747346"/>
      <w:bookmarkStart w:id="679" w:name="_Toc198979988"/>
      <w:bookmarkStart w:id="680" w:name="_Toc217466324"/>
      <w:bookmarkStart w:id="681" w:name="_Toc217702862"/>
      <w:bookmarkStart w:id="682" w:name="_Toc233601980"/>
      <w:bookmarkStart w:id="683" w:name="_Toc263343466"/>
      <w:r w:rsidRPr="00F647F7">
        <w:rPr>
          <w:b w:val="0"/>
          <w:szCs w:val="24"/>
        </w:rPr>
        <w:br w:type="page"/>
      </w:r>
      <w:bookmarkStart w:id="684" w:name="_Toc439170683"/>
      <w:bookmarkStart w:id="685" w:name="_Toc439172785"/>
      <w:bookmarkStart w:id="686" w:name="_Toc439173229"/>
      <w:bookmarkStart w:id="687" w:name="_Toc439238225"/>
      <w:bookmarkStart w:id="688" w:name="_Toc439252773"/>
      <w:bookmarkStart w:id="689" w:name="_Toc439323747"/>
      <w:bookmarkStart w:id="690" w:name="_Toc440361381"/>
      <w:bookmarkStart w:id="691" w:name="_Toc440376136"/>
      <w:bookmarkStart w:id="692" w:name="_Toc440376263"/>
      <w:bookmarkStart w:id="693" w:name="_Toc440382521"/>
      <w:bookmarkStart w:id="694" w:name="_Toc440447191"/>
      <w:bookmarkStart w:id="695" w:name="_Toc440631734"/>
      <w:bookmarkStart w:id="696" w:name="_Toc440877390"/>
      <w:r w:rsidRPr="00F647F7">
        <w:rPr>
          <w:b w:val="0"/>
          <w:szCs w:val="24"/>
        </w:rPr>
        <w:lastRenderedPageBreak/>
        <w:t>Инструкции по заполнению</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164DD">
        <w:rPr>
          <w:sz w:val="24"/>
          <w:szCs w:val="24"/>
        </w:rPr>
        <w:fldChar w:fldCharType="begin"/>
      </w:r>
      <w:r w:rsidR="00D56F8C">
        <w:rPr>
          <w:sz w:val="24"/>
          <w:szCs w:val="24"/>
        </w:rPr>
        <w:instrText xml:space="preserve"> REF _Ref440273986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697" w:name="_Hlt22846931"/>
      <w:bookmarkStart w:id="698" w:name="_Ref440361439"/>
      <w:bookmarkStart w:id="699" w:name="_Ref440361914"/>
      <w:bookmarkStart w:id="700" w:name="_Ref440361959"/>
      <w:bookmarkStart w:id="701" w:name="_Toc440877391"/>
      <w:bookmarkStart w:id="702" w:name="_Ref93264992"/>
      <w:bookmarkStart w:id="703" w:name="_Ref93265116"/>
      <w:bookmarkStart w:id="704" w:name="_Toc98253933"/>
      <w:bookmarkStart w:id="705" w:name="_Toc165173859"/>
      <w:bookmarkStart w:id="706" w:name="_Toc423423671"/>
      <w:bookmarkEnd w:id="697"/>
      <w:r w:rsidRPr="00F647F7">
        <w:lastRenderedPageBreak/>
        <w:t xml:space="preserve">График </w:t>
      </w:r>
      <w:r>
        <w:t>оплаты оказания услуг</w:t>
      </w:r>
      <w:r w:rsidRPr="00F647F7">
        <w:t xml:space="preserve"> (форма </w:t>
      </w:r>
      <w:r>
        <w:t>5</w:t>
      </w:r>
      <w:r w:rsidRPr="00F647F7">
        <w:t>)</w:t>
      </w:r>
      <w:bookmarkEnd w:id="698"/>
      <w:bookmarkEnd w:id="699"/>
      <w:bookmarkEnd w:id="700"/>
      <w:bookmarkEnd w:id="701"/>
    </w:p>
    <w:p w:rsidR="00B8118F" w:rsidRPr="00F647F7" w:rsidRDefault="00B8118F" w:rsidP="00B8118F">
      <w:pPr>
        <w:pStyle w:val="3"/>
        <w:rPr>
          <w:b w:val="0"/>
          <w:szCs w:val="24"/>
        </w:rPr>
      </w:pPr>
      <w:bookmarkStart w:id="707" w:name="_Toc440361383"/>
      <w:bookmarkStart w:id="708" w:name="_Toc440376138"/>
      <w:bookmarkStart w:id="709" w:name="_Toc440376265"/>
      <w:bookmarkStart w:id="710" w:name="_Toc440382523"/>
      <w:bookmarkStart w:id="711" w:name="_Toc440447193"/>
      <w:bookmarkStart w:id="712" w:name="_Toc440631736"/>
      <w:bookmarkStart w:id="713" w:name="_Toc440877392"/>
      <w:r w:rsidRPr="00F647F7">
        <w:rPr>
          <w:b w:val="0"/>
          <w:szCs w:val="24"/>
        </w:rPr>
        <w:t xml:space="preserve">Форма графика </w:t>
      </w:r>
      <w:r>
        <w:rPr>
          <w:b w:val="0"/>
          <w:szCs w:val="24"/>
        </w:rPr>
        <w:t>оплаты оказания услуг</w:t>
      </w:r>
      <w:bookmarkEnd w:id="707"/>
      <w:bookmarkEnd w:id="708"/>
      <w:bookmarkEnd w:id="709"/>
      <w:bookmarkEnd w:id="710"/>
      <w:bookmarkEnd w:id="711"/>
      <w:bookmarkEnd w:id="712"/>
      <w:bookmarkEnd w:id="7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14" w:name="_Toc440361384"/>
      <w:bookmarkStart w:id="715" w:name="_Toc440376139"/>
      <w:bookmarkStart w:id="716" w:name="_Toc440376266"/>
      <w:bookmarkStart w:id="717" w:name="_Toc440382524"/>
      <w:bookmarkStart w:id="718" w:name="_Toc440447194"/>
      <w:bookmarkStart w:id="719" w:name="_Toc440631737"/>
      <w:bookmarkStart w:id="720" w:name="_Toc440877393"/>
      <w:r w:rsidRPr="00F647F7">
        <w:rPr>
          <w:b w:val="0"/>
          <w:szCs w:val="24"/>
        </w:rPr>
        <w:lastRenderedPageBreak/>
        <w:t>Инструкции по заполнению</w:t>
      </w:r>
      <w:bookmarkEnd w:id="714"/>
      <w:bookmarkEnd w:id="715"/>
      <w:bookmarkEnd w:id="716"/>
      <w:bookmarkEnd w:id="717"/>
      <w:bookmarkEnd w:id="718"/>
      <w:bookmarkEnd w:id="719"/>
      <w:bookmarkEnd w:id="72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A164DD">
        <w:rPr>
          <w:sz w:val="24"/>
          <w:szCs w:val="24"/>
        </w:rPr>
        <w:fldChar w:fldCharType="begin"/>
      </w:r>
      <w:r>
        <w:rPr>
          <w:sz w:val="24"/>
          <w:szCs w:val="24"/>
        </w:rPr>
        <w:instrText xml:space="preserve"> REF _Ref440361140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440361531"/>
      <w:bookmarkStart w:id="722" w:name="_Ref440361610"/>
      <w:bookmarkStart w:id="723"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20"/>
      <w:bookmarkEnd w:id="621"/>
      <w:bookmarkEnd w:id="702"/>
      <w:bookmarkEnd w:id="703"/>
      <w:bookmarkEnd w:id="704"/>
      <w:bookmarkEnd w:id="705"/>
      <w:bookmarkEnd w:id="706"/>
      <w:bookmarkEnd w:id="721"/>
      <w:bookmarkEnd w:id="722"/>
      <w:bookmarkEnd w:id="723"/>
    </w:p>
    <w:p w:rsidR="004F4D80" w:rsidRPr="00F647F7" w:rsidRDefault="004F4D80" w:rsidP="004F4D80">
      <w:pPr>
        <w:pStyle w:val="3"/>
        <w:rPr>
          <w:b w:val="0"/>
          <w:szCs w:val="24"/>
        </w:rPr>
      </w:pPr>
      <w:bookmarkStart w:id="724" w:name="_Toc439170685"/>
      <w:bookmarkStart w:id="725" w:name="_Toc439172787"/>
      <w:bookmarkStart w:id="726" w:name="_Toc439173231"/>
      <w:bookmarkStart w:id="727" w:name="_Toc439238227"/>
      <w:bookmarkStart w:id="728" w:name="_Toc439252775"/>
      <w:bookmarkStart w:id="729" w:name="_Toc439323749"/>
      <w:bookmarkStart w:id="730" w:name="_Toc440361386"/>
      <w:bookmarkStart w:id="731" w:name="_Toc440376141"/>
      <w:bookmarkStart w:id="732" w:name="_Toc440376268"/>
      <w:bookmarkStart w:id="733" w:name="_Toc440382526"/>
      <w:bookmarkStart w:id="734" w:name="_Toc440447196"/>
      <w:bookmarkStart w:id="735" w:name="_Toc440631739"/>
      <w:bookmarkStart w:id="736" w:name="_Toc440877395"/>
      <w:bookmarkStart w:id="737" w:name="_Toc157248186"/>
      <w:bookmarkStart w:id="738" w:name="_Toc157496555"/>
      <w:bookmarkStart w:id="739" w:name="_Toc158206094"/>
      <w:bookmarkStart w:id="740" w:name="_Toc164057779"/>
      <w:bookmarkStart w:id="741" w:name="_Toc164137129"/>
      <w:bookmarkStart w:id="742" w:name="_Toc164161289"/>
      <w:bookmarkStart w:id="7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24"/>
      <w:bookmarkEnd w:id="725"/>
      <w:bookmarkEnd w:id="726"/>
      <w:bookmarkEnd w:id="727"/>
      <w:bookmarkEnd w:id="728"/>
      <w:bookmarkEnd w:id="729"/>
      <w:bookmarkEnd w:id="730"/>
      <w:bookmarkEnd w:id="731"/>
      <w:bookmarkEnd w:id="732"/>
      <w:bookmarkEnd w:id="733"/>
      <w:bookmarkEnd w:id="734"/>
      <w:bookmarkEnd w:id="735"/>
      <w:bookmarkEnd w:id="736"/>
      <w:r w:rsidRPr="00F647F7">
        <w:rPr>
          <w:b w:val="0"/>
          <w:szCs w:val="24"/>
        </w:rPr>
        <w:t xml:space="preserve"> </w:t>
      </w:r>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44" w:name="_Toc439170686"/>
      <w:bookmarkStart w:id="745" w:name="_Toc439172788"/>
      <w:bookmarkStart w:id="746" w:name="_Toc439173232"/>
      <w:bookmarkStart w:id="747" w:name="_Toc439238228"/>
      <w:bookmarkStart w:id="748" w:name="_Toc439252776"/>
      <w:bookmarkStart w:id="749" w:name="_Toc439323750"/>
      <w:bookmarkStart w:id="750" w:name="_Toc440361387"/>
      <w:bookmarkStart w:id="751" w:name="_Toc440376142"/>
      <w:bookmarkStart w:id="752" w:name="_Toc440376269"/>
      <w:bookmarkStart w:id="753" w:name="_Toc440382527"/>
      <w:bookmarkStart w:id="754" w:name="_Toc440447197"/>
      <w:bookmarkStart w:id="755" w:name="_Toc440631740"/>
      <w:bookmarkStart w:id="756"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44"/>
      <w:bookmarkEnd w:id="745"/>
      <w:bookmarkEnd w:id="746"/>
      <w:bookmarkEnd w:id="747"/>
      <w:bookmarkEnd w:id="748"/>
      <w:bookmarkEnd w:id="749"/>
      <w:bookmarkEnd w:id="750"/>
      <w:bookmarkEnd w:id="751"/>
      <w:bookmarkEnd w:id="752"/>
      <w:bookmarkEnd w:id="753"/>
      <w:bookmarkEnd w:id="754"/>
      <w:bookmarkEnd w:id="755"/>
      <w:bookmarkEnd w:id="756"/>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164DD">
        <w:rPr>
          <w:sz w:val="24"/>
          <w:szCs w:val="24"/>
        </w:rPr>
        <w:fldChar w:fldCharType="begin"/>
      </w:r>
      <w:r w:rsidR="00D56F8C">
        <w:rPr>
          <w:sz w:val="24"/>
          <w:szCs w:val="24"/>
        </w:rPr>
        <w:instrText xml:space="preserve"> REF _Ref440274025 \r \h </w:instrText>
      </w:r>
      <w:r w:rsidR="00A164DD">
        <w:rPr>
          <w:sz w:val="24"/>
          <w:szCs w:val="24"/>
        </w:rPr>
      </w:r>
      <w:r w:rsidR="00A164DD">
        <w:rPr>
          <w:sz w:val="24"/>
          <w:szCs w:val="24"/>
        </w:rPr>
        <w:fldChar w:fldCharType="separate"/>
      </w:r>
      <w:r w:rsidR="004D6E98">
        <w:rPr>
          <w:sz w:val="24"/>
          <w:szCs w:val="24"/>
        </w:rPr>
        <w:t>2</w:t>
      </w:r>
      <w:r w:rsidR="00A164D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164DD">
        <w:rPr>
          <w:sz w:val="24"/>
          <w:szCs w:val="24"/>
        </w:rPr>
        <w:fldChar w:fldCharType="begin"/>
      </w:r>
      <w:r w:rsidR="00D56F8C">
        <w:rPr>
          <w:sz w:val="24"/>
          <w:szCs w:val="24"/>
        </w:rPr>
        <w:instrText xml:space="preserve"> REF _Ref294695546 \r \h </w:instrText>
      </w:r>
      <w:r w:rsidR="00A164DD">
        <w:rPr>
          <w:sz w:val="24"/>
          <w:szCs w:val="24"/>
        </w:rPr>
      </w:r>
      <w:r w:rsidR="00A164DD">
        <w:rPr>
          <w:sz w:val="24"/>
          <w:szCs w:val="24"/>
        </w:rPr>
        <w:fldChar w:fldCharType="separate"/>
      </w:r>
      <w:r w:rsidR="004D6E98">
        <w:rPr>
          <w:sz w:val="24"/>
          <w:szCs w:val="24"/>
        </w:rPr>
        <w:t xml:space="preserve"> 1.2.6 </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57" w:name="_Ref55335823"/>
      <w:bookmarkStart w:id="758" w:name="_Ref55336359"/>
      <w:bookmarkStart w:id="759" w:name="_Toc57314675"/>
      <w:bookmarkStart w:id="760" w:name="_Toc69728989"/>
      <w:bookmarkStart w:id="761" w:name="_Toc98253939"/>
      <w:bookmarkStart w:id="762" w:name="_Toc165173865"/>
      <w:bookmarkStart w:id="763" w:name="_Toc423423672"/>
      <w:bookmarkStart w:id="764" w:name="_Toc440877397"/>
      <w:bookmarkEnd w:id="487"/>
      <w:r w:rsidRPr="00F647F7">
        <w:lastRenderedPageBreak/>
        <w:t xml:space="preserve">Анкета (форма </w:t>
      </w:r>
      <w:r w:rsidR="00B8118F">
        <w:t>7</w:t>
      </w:r>
      <w:r w:rsidRPr="00F647F7">
        <w:t>)</w:t>
      </w:r>
      <w:bookmarkEnd w:id="757"/>
      <w:bookmarkEnd w:id="758"/>
      <w:bookmarkEnd w:id="759"/>
      <w:bookmarkEnd w:id="760"/>
      <w:bookmarkEnd w:id="761"/>
      <w:bookmarkEnd w:id="762"/>
      <w:bookmarkEnd w:id="763"/>
      <w:bookmarkEnd w:id="764"/>
    </w:p>
    <w:p w:rsidR="004F4D80" w:rsidRPr="00F647F7" w:rsidRDefault="004F4D80" w:rsidP="004F4D80">
      <w:pPr>
        <w:pStyle w:val="3"/>
        <w:rPr>
          <w:b w:val="0"/>
          <w:szCs w:val="24"/>
        </w:rPr>
      </w:pPr>
      <w:bookmarkStart w:id="765" w:name="_Toc98253940"/>
      <w:bookmarkStart w:id="766" w:name="_Toc157248192"/>
      <w:bookmarkStart w:id="767" w:name="_Toc157496561"/>
      <w:bookmarkStart w:id="768" w:name="_Toc158206100"/>
      <w:bookmarkStart w:id="769" w:name="_Toc164057785"/>
      <w:bookmarkStart w:id="770" w:name="_Toc164137135"/>
      <w:bookmarkStart w:id="771" w:name="_Toc164161295"/>
      <w:bookmarkStart w:id="772" w:name="_Toc165173866"/>
      <w:bookmarkStart w:id="773" w:name="_Toc439170688"/>
      <w:bookmarkStart w:id="774" w:name="_Toc439172790"/>
      <w:bookmarkStart w:id="775" w:name="_Toc439173234"/>
      <w:bookmarkStart w:id="776" w:name="_Toc439238230"/>
      <w:bookmarkStart w:id="777" w:name="_Toc439252778"/>
      <w:bookmarkStart w:id="778" w:name="_Ref440272119"/>
      <w:bookmarkStart w:id="779" w:name="_Toc440361389"/>
      <w:bookmarkStart w:id="780" w:name="_Toc440631742"/>
      <w:bookmarkStart w:id="781" w:name="_Toc440877398"/>
      <w:r w:rsidRPr="00F647F7">
        <w:rPr>
          <w:b w:val="0"/>
          <w:szCs w:val="24"/>
        </w:rPr>
        <w:t xml:space="preserve">Форма Анкеты </w:t>
      </w:r>
      <w:r w:rsidR="00C236C0">
        <w:rPr>
          <w:b w:val="0"/>
          <w:szCs w:val="24"/>
        </w:rPr>
        <w:t>Участник</w:t>
      </w:r>
      <w:r>
        <w:rPr>
          <w:b w:val="0"/>
          <w:szCs w:val="24"/>
        </w:rPr>
        <w:t>а</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2" w:name="_Toc439170689"/>
      <w:bookmarkStart w:id="783" w:name="_Toc439172791"/>
      <w:bookmarkStart w:id="784" w:name="_Toc439173235"/>
      <w:bookmarkStart w:id="785" w:name="_Toc439238231"/>
      <w:bookmarkStart w:id="786" w:name="_Toc439252779"/>
      <w:bookmarkStart w:id="787" w:name="_Ref440272147"/>
      <w:bookmarkStart w:id="788" w:name="_Toc440361390"/>
      <w:bookmarkStart w:id="789" w:name="_Toc440631743"/>
      <w:bookmarkStart w:id="790" w:name="_Toc440877399"/>
      <w:r w:rsidRPr="00D73790">
        <w:rPr>
          <w:b w:val="0"/>
          <w:szCs w:val="24"/>
        </w:rPr>
        <w:lastRenderedPageBreak/>
        <w:t xml:space="preserve">Форма </w:t>
      </w:r>
      <w:bookmarkEnd w:id="782"/>
      <w:bookmarkEnd w:id="783"/>
      <w:bookmarkEnd w:id="784"/>
      <w:bookmarkEnd w:id="785"/>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786"/>
      <w:bookmarkEnd w:id="787"/>
      <w:bookmarkEnd w:id="788"/>
      <w:bookmarkEnd w:id="789"/>
      <w:bookmarkEnd w:id="79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1" w:name="_Toc439170690"/>
      <w:bookmarkStart w:id="792" w:name="_Toc439172792"/>
      <w:bookmarkStart w:id="793" w:name="_Toc439173236"/>
      <w:bookmarkStart w:id="794" w:name="_Toc439238232"/>
    </w:p>
    <w:bookmarkEnd w:id="791"/>
    <w:bookmarkEnd w:id="792"/>
    <w:bookmarkEnd w:id="793"/>
    <w:bookmarkEnd w:id="7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5" w:name="_Toc125426243"/>
      <w:bookmarkStart w:id="796" w:name="_Toc396984070"/>
      <w:bookmarkStart w:id="797" w:name="_Toc423423673"/>
      <w:r>
        <w:br w:type="page"/>
      </w:r>
    </w:p>
    <w:p w:rsidR="004F4D80" w:rsidRPr="007417E6" w:rsidRDefault="004F4D80" w:rsidP="004F4D80">
      <w:pPr>
        <w:pStyle w:val="3"/>
        <w:rPr>
          <w:sz w:val="22"/>
        </w:rPr>
      </w:pPr>
      <w:bookmarkStart w:id="798" w:name="_Toc439170691"/>
      <w:bookmarkStart w:id="799" w:name="_Toc439172793"/>
      <w:bookmarkStart w:id="800" w:name="_Toc439173237"/>
      <w:bookmarkStart w:id="801" w:name="_Toc439238233"/>
      <w:bookmarkStart w:id="802" w:name="_Toc439252780"/>
      <w:bookmarkStart w:id="803" w:name="_Toc439323754"/>
      <w:bookmarkStart w:id="804" w:name="_Toc440361391"/>
      <w:bookmarkStart w:id="805" w:name="_Toc440376146"/>
      <w:bookmarkStart w:id="806" w:name="_Toc440376273"/>
      <w:bookmarkStart w:id="807" w:name="_Toc440382531"/>
      <w:bookmarkStart w:id="808" w:name="_Toc440447201"/>
      <w:bookmarkStart w:id="809" w:name="_Toc440631744"/>
      <w:bookmarkStart w:id="810" w:name="_Toc440877400"/>
      <w:r>
        <w:rPr>
          <w:szCs w:val="24"/>
        </w:rPr>
        <w:lastRenderedPageBreak/>
        <w:t>Инструкции по заполнению</w:t>
      </w:r>
      <w:bookmarkEnd w:id="795"/>
      <w:r>
        <w:rPr>
          <w:szCs w:val="24"/>
        </w:rPr>
        <w:t xml:space="preserve"> Анкеты </w:t>
      </w:r>
      <w:r w:rsidR="00C236C0">
        <w:rPr>
          <w:szCs w:val="24"/>
        </w:rPr>
        <w:t>Участник</w:t>
      </w:r>
      <w:r>
        <w:rPr>
          <w:szCs w:val="24"/>
        </w:rPr>
        <w:t>а</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1" w:name="_Ref55336378"/>
      <w:bookmarkStart w:id="812" w:name="_Toc57314676"/>
      <w:bookmarkStart w:id="813" w:name="_Toc69728990"/>
      <w:bookmarkStart w:id="814" w:name="_Toc98253942"/>
      <w:bookmarkStart w:id="815" w:name="_Toc165173868"/>
      <w:bookmarkStart w:id="816" w:name="_Toc423423674"/>
      <w:bookmarkStart w:id="817"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11"/>
      <w:bookmarkEnd w:id="812"/>
      <w:bookmarkEnd w:id="813"/>
      <w:bookmarkEnd w:id="814"/>
      <w:bookmarkEnd w:id="815"/>
      <w:bookmarkEnd w:id="816"/>
      <w:bookmarkEnd w:id="817"/>
    </w:p>
    <w:p w:rsidR="004F4D80" w:rsidRPr="00D904EF" w:rsidRDefault="004F4D80" w:rsidP="004F4D80">
      <w:pPr>
        <w:pStyle w:val="3"/>
        <w:rPr>
          <w:szCs w:val="24"/>
        </w:rPr>
      </w:pPr>
      <w:bookmarkStart w:id="818" w:name="_Toc98253943"/>
      <w:bookmarkStart w:id="819" w:name="_Toc157248195"/>
      <w:bookmarkStart w:id="820" w:name="_Toc157496564"/>
      <w:bookmarkStart w:id="821" w:name="_Toc158206103"/>
      <w:bookmarkStart w:id="822" w:name="_Toc164057788"/>
      <w:bookmarkStart w:id="823" w:name="_Toc164137138"/>
      <w:bookmarkStart w:id="824" w:name="_Toc164161298"/>
      <w:bookmarkStart w:id="825" w:name="_Toc165173869"/>
      <w:bookmarkStart w:id="826" w:name="_Toc439170693"/>
      <w:bookmarkStart w:id="827" w:name="_Toc439172795"/>
      <w:bookmarkStart w:id="828" w:name="_Toc439173239"/>
      <w:bookmarkStart w:id="829" w:name="_Toc439238235"/>
      <w:bookmarkStart w:id="830" w:name="_Toc439252782"/>
      <w:bookmarkStart w:id="831" w:name="_Toc439323756"/>
      <w:bookmarkStart w:id="832" w:name="_Toc440361393"/>
      <w:bookmarkStart w:id="833" w:name="_Toc440376275"/>
      <w:bookmarkStart w:id="834" w:name="_Toc440382533"/>
      <w:bookmarkStart w:id="835" w:name="_Toc440447203"/>
      <w:bookmarkStart w:id="836" w:name="_Toc440631746"/>
      <w:bookmarkStart w:id="837" w:name="_Toc440877402"/>
      <w:r w:rsidRPr="00D904EF">
        <w:rPr>
          <w:szCs w:val="24"/>
        </w:rPr>
        <w:t>Форма Справки о перечне и годовых объемах выполнения аналогичных договоров</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8" w:name="_Toc98253944"/>
      <w:bookmarkStart w:id="839" w:name="_Toc157248196"/>
      <w:bookmarkStart w:id="840" w:name="_Toc157496565"/>
      <w:bookmarkStart w:id="841" w:name="_Toc158206104"/>
      <w:bookmarkStart w:id="842" w:name="_Toc164057789"/>
      <w:bookmarkStart w:id="843" w:name="_Toc164137139"/>
      <w:bookmarkStart w:id="844" w:name="_Toc164161299"/>
      <w:bookmarkStart w:id="845" w:name="_Toc165173870"/>
      <w:r>
        <w:rPr>
          <w:szCs w:val="24"/>
        </w:rPr>
        <w:br w:type="page"/>
      </w:r>
    </w:p>
    <w:p w:rsidR="004F4D80" w:rsidRPr="00D904EF" w:rsidRDefault="004F4D80" w:rsidP="004F4D80">
      <w:pPr>
        <w:pStyle w:val="3"/>
        <w:rPr>
          <w:szCs w:val="24"/>
        </w:rPr>
      </w:pPr>
      <w:bookmarkStart w:id="846" w:name="_Toc439170694"/>
      <w:bookmarkStart w:id="847" w:name="_Toc439172796"/>
      <w:bookmarkStart w:id="848" w:name="_Toc439173240"/>
      <w:bookmarkStart w:id="849" w:name="_Toc439238236"/>
      <w:bookmarkStart w:id="850" w:name="_Toc439252783"/>
      <w:bookmarkStart w:id="851" w:name="_Toc439323757"/>
      <w:bookmarkStart w:id="852" w:name="_Toc440361394"/>
      <w:bookmarkStart w:id="853" w:name="_Toc440376276"/>
      <w:bookmarkStart w:id="854" w:name="_Toc440382534"/>
      <w:bookmarkStart w:id="855" w:name="_Toc440447204"/>
      <w:bookmarkStart w:id="856" w:name="_Toc440631747"/>
      <w:bookmarkStart w:id="857" w:name="_Toc440877403"/>
      <w:r w:rsidRPr="00D904EF">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164DD">
        <w:rPr>
          <w:sz w:val="24"/>
          <w:szCs w:val="24"/>
        </w:rPr>
        <w:fldChar w:fldCharType="begin"/>
      </w:r>
      <w:r w:rsidR="00D90031">
        <w:rPr>
          <w:sz w:val="24"/>
          <w:szCs w:val="24"/>
        </w:rPr>
        <w:instrText xml:space="preserve"> REF _Ref440274159 \r \h </w:instrText>
      </w:r>
      <w:r w:rsidR="00A164DD">
        <w:rPr>
          <w:sz w:val="24"/>
          <w:szCs w:val="24"/>
        </w:rPr>
      </w:r>
      <w:r w:rsidR="00A164DD">
        <w:rPr>
          <w:sz w:val="24"/>
          <w:szCs w:val="24"/>
        </w:rPr>
        <w:fldChar w:fldCharType="separate"/>
      </w:r>
      <w:r w:rsidR="004D6E98">
        <w:rPr>
          <w:sz w:val="24"/>
          <w:szCs w:val="24"/>
        </w:rPr>
        <w:t>4</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89"/>
      <w:bookmarkStart w:id="859" w:name="_Toc57314677"/>
      <w:bookmarkStart w:id="860" w:name="_Toc69728991"/>
      <w:bookmarkStart w:id="861" w:name="_Toc98253945"/>
      <w:bookmarkStart w:id="862" w:name="_Toc165173871"/>
      <w:bookmarkStart w:id="863" w:name="_Toc423423675"/>
      <w:bookmarkStart w:id="864" w:name="_Toc440877404"/>
      <w:r w:rsidRPr="00F647F7">
        <w:lastRenderedPageBreak/>
        <w:t xml:space="preserve">Справка о материально-технических ресурсах (форма </w:t>
      </w:r>
      <w:r w:rsidR="00B8118F">
        <w:t>9</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6"/>
      <w:bookmarkStart w:id="866" w:name="_Toc157248198"/>
      <w:bookmarkStart w:id="867" w:name="_Toc157496567"/>
      <w:bookmarkStart w:id="868" w:name="_Toc158206106"/>
      <w:bookmarkStart w:id="869" w:name="_Toc164057791"/>
      <w:bookmarkStart w:id="870" w:name="_Toc164137141"/>
      <w:bookmarkStart w:id="871" w:name="_Toc164161301"/>
      <w:bookmarkStart w:id="872" w:name="_Toc165173872"/>
      <w:bookmarkStart w:id="873" w:name="_Toc439170696"/>
      <w:bookmarkStart w:id="874" w:name="_Toc439172798"/>
      <w:bookmarkStart w:id="875" w:name="_Toc439173242"/>
      <w:bookmarkStart w:id="876" w:name="_Toc439238238"/>
      <w:bookmarkStart w:id="877" w:name="_Toc439252785"/>
      <w:bookmarkStart w:id="878" w:name="_Toc439323759"/>
      <w:bookmarkStart w:id="879" w:name="_Toc440361396"/>
      <w:bookmarkStart w:id="880" w:name="_Toc440376278"/>
      <w:bookmarkStart w:id="881" w:name="_Toc440382536"/>
      <w:bookmarkStart w:id="882" w:name="_Toc440447206"/>
      <w:bookmarkStart w:id="883" w:name="_Toc440631749"/>
      <w:bookmarkStart w:id="884" w:name="_Toc440877405"/>
      <w:r w:rsidRPr="00D904EF">
        <w:rPr>
          <w:szCs w:val="24"/>
        </w:rPr>
        <w:t>Форма Справки о материально-технических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885" w:name="_Toc98253947"/>
      <w:bookmarkStart w:id="886" w:name="_Toc157248199"/>
      <w:bookmarkStart w:id="887" w:name="_Toc157496568"/>
      <w:bookmarkStart w:id="888" w:name="_Toc158206107"/>
      <w:bookmarkStart w:id="889" w:name="_Toc164057792"/>
      <w:bookmarkStart w:id="890" w:name="_Toc164137142"/>
      <w:bookmarkStart w:id="891" w:name="_Toc164161302"/>
      <w:bookmarkStart w:id="8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893" w:name="_Toc439170697"/>
      <w:bookmarkStart w:id="894" w:name="_Toc439172799"/>
      <w:bookmarkStart w:id="895" w:name="_Toc439173243"/>
      <w:bookmarkStart w:id="896" w:name="_Toc439238239"/>
      <w:bookmarkStart w:id="897" w:name="_Toc439252786"/>
      <w:bookmarkStart w:id="898" w:name="_Toc439323760"/>
      <w:bookmarkStart w:id="899" w:name="_Toc440361397"/>
      <w:bookmarkStart w:id="900" w:name="_Toc440376279"/>
      <w:bookmarkStart w:id="901" w:name="_Toc440382537"/>
      <w:bookmarkStart w:id="902" w:name="_Toc440447207"/>
      <w:bookmarkStart w:id="903" w:name="_Toc440631750"/>
      <w:bookmarkStart w:id="904" w:name="_Toc440877406"/>
      <w:r w:rsidRPr="00D904EF">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5" w:name="_Ref55336398"/>
      <w:bookmarkStart w:id="906" w:name="_Toc57314678"/>
      <w:bookmarkStart w:id="907" w:name="_Toc69728992"/>
      <w:bookmarkStart w:id="908" w:name="_Toc98253948"/>
      <w:bookmarkStart w:id="909" w:name="_Toc165173874"/>
      <w:bookmarkStart w:id="910" w:name="_Toc423423676"/>
      <w:bookmarkStart w:id="911" w:name="_Toc440877407"/>
      <w:r w:rsidRPr="00F647F7">
        <w:lastRenderedPageBreak/>
        <w:t xml:space="preserve">Справка о кадровых ресурсах (форма </w:t>
      </w:r>
      <w:r w:rsidR="00B8118F">
        <w:t>10</w:t>
      </w:r>
      <w:r w:rsidRPr="00F647F7">
        <w:t>)</w:t>
      </w:r>
      <w:bookmarkEnd w:id="905"/>
      <w:bookmarkEnd w:id="906"/>
      <w:bookmarkEnd w:id="907"/>
      <w:bookmarkEnd w:id="908"/>
      <w:bookmarkEnd w:id="909"/>
      <w:bookmarkEnd w:id="910"/>
      <w:bookmarkEnd w:id="911"/>
    </w:p>
    <w:p w:rsidR="004F4D80" w:rsidRPr="00D904EF" w:rsidRDefault="004F4D80" w:rsidP="004F4D80">
      <w:pPr>
        <w:pStyle w:val="3"/>
        <w:rPr>
          <w:szCs w:val="24"/>
        </w:rPr>
      </w:pPr>
      <w:bookmarkStart w:id="912" w:name="_Toc98253949"/>
      <w:bookmarkStart w:id="913" w:name="_Toc157248201"/>
      <w:bookmarkStart w:id="914" w:name="_Toc157496570"/>
      <w:bookmarkStart w:id="915" w:name="_Toc158206109"/>
      <w:bookmarkStart w:id="916" w:name="_Toc164057794"/>
      <w:bookmarkStart w:id="917" w:name="_Toc164137144"/>
      <w:bookmarkStart w:id="918" w:name="_Toc164161304"/>
      <w:bookmarkStart w:id="919" w:name="_Toc165173875"/>
      <w:bookmarkStart w:id="920" w:name="_Toc439170699"/>
      <w:bookmarkStart w:id="921" w:name="_Toc439172801"/>
      <w:bookmarkStart w:id="922" w:name="_Toc439173245"/>
      <w:bookmarkStart w:id="923" w:name="_Toc439238241"/>
      <w:bookmarkStart w:id="924" w:name="_Toc439252788"/>
      <w:bookmarkStart w:id="925" w:name="_Toc439323762"/>
      <w:bookmarkStart w:id="926" w:name="_Toc440361399"/>
      <w:bookmarkStart w:id="927" w:name="_Toc440376281"/>
      <w:bookmarkStart w:id="928" w:name="_Toc440382539"/>
      <w:bookmarkStart w:id="929" w:name="_Toc440447209"/>
      <w:bookmarkStart w:id="930" w:name="_Toc440631752"/>
      <w:bookmarkStart w:id="931" w:name="_Toc440877408"/>
      <w:r w:rsidRPr="00D904EF">
        <w:rPr>
          <w:szCs w:val="24"/>
        </w:rPr>
        <w:t>Форма Справки о кадровых ресурсах</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2" w:name="_Toc98253950"/>
      <w:bookmarkStart w:id="933" w:name="_Toc157248202"/>
      <w:bookmarkStart w:id="934" w:name="_Toc157496571"/>
      <w:bookmarkStart w:id="935" w:name="_Toc158206110"/>
      <w:bookmarkStart w:id="936" w:name="_Toc164057795"/>
      <w:bookmarkStart w:id="937" w:name="_Toc164137145"/>
      <w:bookmarkStart w:id="938" w:name="_Toc164161305"/>
      <w:bookmarkStart w:id="939" w:name="_Toc165173876"/>
      <w:r>
        <w:rPr>
          <w:b/>
          <w:szCs w:val="24"/>
        </w:rPr>
        <w:br w:type="page"/>
      </w:r>
    </w:p>
    <w:p w:rsidR="004F4D80" w:rsidRPr="00D904EF" w:rsidRDefault="004F4D80" w:rsidP="004F4D80">
      <w:pPr>
        <w:pStyle w:val="3"/>
        <w:rPr>
          <w:szCs w:val="24"/>
        </w:rPr>
      </w:pPr>
      <w:bookmarkStart w:id="940" w:name="_Toc439170700"/>
      <w:bookmarkStart w:id="941" w:name="_Toc439172802"/>
      <w:bookmarkStart w:id="942" w:name="_Toc439173246"/>
      <w:bookmarkStart w:id="943" w:name="_Toc439238242"/>
      <w:bookmarkStart w:id="944" w:name="_Toc439252789"/>
      <w:bookmarkStart w:id="945" w:name="_Toc439323763"/>
      <w:bookmarkStart w:id="946" w:name="_Toc440361400"/>
      <w:bookmarkStart w:id="947" w:name="_Toc440376282"/>
      <w:bookmarkStart w:id="948" w:name="_Toc440382540"/>
      <w:bookmarkStart w:id="949" w:name="_Toc440447210"/>
      <w:bookmarkStart w:id="950" w:name="_Toc440631753"/>
      <w:bookmarkStart w:id="951" w:name="_Toc440877409"/>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2" w:name="_Toc165173881"/>
      <w:bookmarkStart w:id="953" w:name="_Ref194749267"/>
      <w:bookmarkStart w:id="954" w:name="_Toc423423677"/>
      <w:bookmarkStart w:id="955" w:name="_Ref440271993"/>
      <w:bookmarkStart w:id="956" w:name="_Ref440274659"/>
      <w:bookmarkStart w:id="957" w:name="_Toc440877410"/>
      <w:bookmarkStart w:id="958" w:name="_Ref90381523"/>
      <w:bookmarkStart w:id="959" w:name="_Toc90385124"/>
      <w:bookmarkStart w:id="960" w:name="_Ref96861029"/>
      <w:bookmarkStart w:id="961" w:name="_Toc97651410"/>
      <w:bookmarkStart w:id="96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52"/>
      <w:bookmarkEnd w:id="953"/>
      <w:bookmarkEnd w:id="954"/>
      <w:bookmarkEnd w:id="955"/>
      <w:bookmarkEnd w:id="956"/>
      <w:bookmarkEnd w:id="957"/>
    </w:p>
    <w:p w:rsidR="004F4D80" w:rsidRPr="00D904EF" w:rsidRDefault="004F4D80" w:rsidP="004F4D80">
      <w:pPr>
        <w:pStyle w:val="3"/>
        <w:rPr>
          <w:szCs w:val="24"/>
        </w:rPr>
      </w:pPr>
      <w:bookmarkStart w:id="963" w:name="_Toc97651411"/>
      <w:bookmarkStart w:id="964" w:name="_Toc98253956"/>
      <w:bookmarkStart w:id="965" w:name="_Toc157248208"/>
      <w:bookmarkStart w:id="966" w:name="_Toc157496577"/>
      <w:bookmarkStart w:id="967" w:name="_Toc158206116"/>
      <w:bookmarkStart w:id="968" w:name="_Toc164057801"/>
      <w:bookmarkStart w:id="969" w:name="_Toc164137151"/>
      <w:bookmarkStart w:id="970" w:name="_Toc164161311"/>
      <w:bookmarkStart w:id="971" w:name="_Toc165173882"/>
      <w:bookmarkStart w:id="972" w:name="_Toc439170702"/>
      <w:bookmarkStart w:id="973" w:name="_Toc439172804"/>
      <w:bookmarkStart w:id="974" w:name="_Toc439173248"/>
      <w:bookmarkStart w:id="975" w:name="_Toc439238244"/>
      <w:bookmarkStart w:id="976" w:name="_Toc439252791"/>
      <w:bookmarkStart w:id="977" w:name="_Toc439323765"/>
      <w:bookmarkStart w:id="978" w:name="_Toc440361402"/>
      <w:bookmarkStart w:id="979" w:name="_Toc440376284"/>
      <w:bookmarkStart w:id="980" w:name="_Toc440382542"/>
      <w:bookmarkStart w:id="981" w:name="_Toc440447212"/>
      <w:bookmarkStart w:id="982" w:name="_Toc440631755"/>
      <w:bookmarkStart w:id="983" w:name="_Toc44087741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4" w:name="_Toc97651412"/>
      <w:bookmarkStart w:id="985" w:name="_Toc98253957"/>
      <w:bookmarkStart w:id="986" w:name="_Toc157248209"/>
      <w:bookmarkStart w:id="987" w:name="_Toc157496578"/>
      <w:bookmarkStart w:id="988" w:name="_Toc158206117"/>
      <w:bookmarkStart w:id="989" w:name="_Toc164057802"/>
      <w:bookmarkStart w:id="990" w:name="_Toc164137152"/>
      <w:bookmarkStart w:id="991" w:name="_Toc164161312"/>
      <w:bookmarkStart w:id="992" w:name="_Toc165173883"/>
      <w:r>
        <w:rPr>
          <w:b/>
          <w:szCs w:val="24"/>
        </w:rPr>
        <w:br w:type="page"/>
      </w:r>
    </w:p>
    <w:p w:rsidR="004F4D80" w:rsidRPr="00D904EF" w:rsidRDefault="004F4D80" w:rsidP="004F4D80">
      <w:pPr>
        <w:pStyle w:val="3"/>
        <w:rPr>
          <w:szCs w:val="24"/>
        </w:rPr>
      </w:pPr>
      <w:bookmarkStart w:id="993" w:name="_Toc439170703"/>
      <w:bookmarkStart w:id="994" w:name="_Toc439172805"/>
      <w:bookmarkStart w:id="995" w:name="_Toc439173249"/>
      <w:bookmarkStart w:id="996" w:name="_Toc439238245"/>
      <w:bookmarkStart w:id="997" w:name="_Toc439252792"/>
      <w:bookmarkStart w:id="998" w:name="_Toc439323766"/>
      <w:bookmarkStart w:id="999" w:name="_Toc440361403"/>
      <w:bookmarkStart w:id="1000" w:name="_Toc440376285"/>
      <w:bookmarkStart w:id="1001" w:name="_Toc440382543"/>
      <w:bookmarkStart w:id="1002" w:name="_Toc440447213"/>
      <w:bookmarkStart w:id="1003" w:name="_Toc440631756"/>
      <w:bookmarkStart w:id="1004" w:name="_Toc440877412"/>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958"/>
    <w:bookmarkEnd w:id="959"/>
    <w:bookmarkEnd w:id="960"/>
    <w:bookmarkEnd w:id="961"/>
    <w:bookmarkEnd w:id="96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0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06" w:name="_Toc423423680"/>
      <w:bookmarkStart w:id="1007" w:name="_Ref440272035"/>
      <w:bookmarkStart w:id="1008" w:name="_Ref440274733"/>
      <w:bookmarkStart w:id="1009"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05"/>
      <w:bookmarkEnd w:id="1006"/>
      <w:bookmarkEnd w:id="1007"/>
      <w:bookmarkEnd w:id="1008"/>
      <w:bookmarkEnd w:id="1009"/>
    </w:p>
    <w:p w:rsidR="004F4D80" w:rsidRPr="00E87023" w:rsidRDefault="004F4D80" w:rsidP="004F4D80">
      <w:pPr>
        <w:pStyle w:val="3"/>
        <w:rPr>
          <w:sz w:val="22"/>
        </w:rPr>
      </w:pPr>
      <w:bookmarkStart w:id="1010" w:name="_Toc343690584"/>
      <w:bookmarkStart w:id="1011" w:name="_Toc372294428"/>
      <w:bookmarkStart w:id="1012" w:name="_Toc379288896"/>
      <w:bookmarkStart w:id="1013" w:name="_Toc384734780"/>
      <w:bookmarkStart w:id="1014" w:name="_Toc396984078"/>
      <w:bookmarkStart w:id="1015" w:name="_Toc423423681"/>
      <w:bookmarkStart w:id="1016" w:name="_Toc439170710"/>
      <w:bookmarkStart w:id="1017" w:name="_Toc439172812"/>
      <w:bookmarkStart w:id="1018" w:name="_Toc439173253"/>
      <w:bookmarkStart w:id="1019" w:name="_Toc439238249"/>
      <w:bookmarkStart w:id="1020" w:name="_Toc439252796"/>
      <w:bookmarkStart w:id="1021" w:name="_Toc439323770"/>
      <w:bookmarkStart w:id="1022" w:name="_Toc440361405"/>
      <w:bookmarkStart w:id="1023" w:name="_Toc440376287"/>
      <w:bookmarkStart w:id="1024" w:name="_Toc440382545"/>
      <w:bookmarkStart w:id="1025" w:name="_Toc440447215"/>
      <w:bookmarkStart w:id="1026" w:name="_Toc440631758"/>
      <w:bookmarkStart w:id="1027"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8" w:name="_Toc343690585"/>
      <w:bookmarkStart w:id="1029" w:name="_Toc372294429"/>
      <w:bookmarkStart w:id="1030" w:name="_Toc379288897"/>
      <w:bookmarkStart w:id="1031" w:name="_Toc384734781"/>
      <w:bookmarkStart w:id="1032" w:name="_Toc396984079"/>
      <w:bookmarkStart w:id="1033" w:name="_Toc423423682"/>
      <w:bookmarkStart w:id="1034" w:name="_Toc439170711"/>
      <w:bookmarkStart w:id="1035" w:name="_Toc439172813"/>
      <w:bookmarkStart w:id="1036" w:name="_Toc439173254"/>
      <w:bookmarkStart w:id="1037" w:name="_Toc439238250"/>
      <w:bookmarkStart w:id="1038" w:name="_Toc439252797"/>
      <w:bookmarkStart w:id="1039" w:name="_Toc439323771"/>
      <w:bookmarkStart w:id="1040" w:name="_Toc440361406"/>
      <w:bookmarkStart w:id="1041" w:name="_Toc440376288"/>
      <w:bookmarkStart w:id="1042" w:name="_Toc440382546"/>
      <w:bookmarkStart w:id="1043" w:name="_Toc440447216"/>
      <w:bookmarkStart w:id="1044" w:name="_Toc440631759"/>
      <w:bookmarkStart w:id="1045" w:name="_Toc440877415"/>
      <w:r w:rsidRPr="00D27071">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47" w:name="_Toc423423683"/>
      <w:bookmarkStart w:id="1048" w:name="_Ref440272051"/>
      <w:bookmarkStart w:id="1049" w:name="_Ref440274744"/>
      <w:bookmarkStart w:id="1050"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46"/>
      <w:bookmarkEnd w:id="1047"/>
      <w:bookmarkEnd w:id="1048"/>
      <w:bookmarkEnd w:id="1049"/>
      <w:bookmarkEnd w:id="1050"/>
    </w:p>
    <w:p w:rsidR="004F4D80" w:rsidRPr="008C4223" w:rsidRDefault="004F4D80" w:rsidP="004F4D80">
      <w:pPr>
        <w:pStyle w:val="3"/>
        <w:rPr>
          <w:szCs w:val="24"/>
        </w:rPr>
      </w:pPr>
      <w:bookmarkStart w:id="1051" w:name="_Toc343690587"/>
      <w:bookmarkStart w:id="1052" w:name="_Toc372294431"/>
      <w:bookmarkStart w:id="1053" w:name="_Toc379288899"/>
      <w:bookmarkStart w:id="1054" w:name="_Toc384734783"/>
      <w:bookmarkStart w:id="1055" w:name="_Toc396984081"/>
      <w:bookmarkStart w:id="1056" w:name="_Toc423423684"/>
      <w:bookmarkStart w:id="1057" w:name="_Toc439170713"/>
      <w:bookmarkStart w:id="1058" w:name="_Toc439172815"/>
      <w:bookmarkStart w:id="1059" w:name="_Toc439173256"/>
      <w:bookmarkStart w:id="1060" w:name="_Toc439238252"/>
      <w:bookmarkStart w:id="1061" w:name="_Toc439252799"/>
      <w:bookmarkStart w:id="1062" w:name="_Toc439323773"/>
      <w:bookmarkStart w:id="1063" w:name="_Toc440361408"/>
      <w:bookmarkStart w:id="1064" w:name="_Toc440376290"/>
      <w:bookmarkStart w:id="1065" w:name="_Toc440382548"/>
      <w:bookmarkStart w:id="1066" w:name="_Toc440447218"/>
      <w:bookmarkStart w:id="1067" w:name="_Toc440631761"/>
      <w:bookmarkStart w:id="1068" w:name="_Toc440877417"/>
      <w:r w:rsidRPr="008C4223">
        <w:rPr>
          <w:szCs w:val="24"/>
        </w:rPr>
        <w:t xml:space="preserve">Форма </w:t>
      </w:r>
      <w:bookmarkEnd w:id="1051"/>
      <w:bookmarkEnd w:id="1052"/>
      <w:bookmarkEnd w:id="1053"/>
      <w:bookmarkEnd w:id="1054"/>
      <w:bookmarkEnd w:id="1055"/>
      <w:bookmarkEnd w:id="1056"/>
      <w:bookmarkEnd w:id="1057"/>
      <w:bookmarkEnd w:id="1058"/>
      <w:bookmarkEnd w:id="1059"/>
      <w:bookmarkEnd w:id="1060"/>
      <w:bookmarkEnd w:id="1061"/>
      <w:r w:rsidR="000D70B6" w:rsidRPr="000D70B6">
        <w:rPr>
          <w:szCs w:val="24"/>
        </w:rPr>
        <w:t>Согласия на обработку персональных данных</w:t>
      </w:r>
      <w:bookmarkEnd w:id="1062"/>
      <w:bookmarkEnd w:id="1063"/>
      <w:bookmarkEnd w:id="1064"/>
      <w:bookmarkEnd w:id="1065"/>
      <w:bookmarkEnd w:id="1066"/>
      <w:bookmarkEnd w:id="1067"/>
      <w:bookmarkEnd w:id="106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9" w:name="_Toc439252801"/>
      <w:bookmarkStart w:id="1070" w:name="_Toc439323774"/>
      <w:bookmarkStart w:id="1071" w:name="_Toc440361409"/>
      <w:bookmarkStart w:id="1072" w:name="_Toc440376291"/>
      <w:bookmarkStart w:id="1073" w:name="_Toc440382549"/>
      <w:bookmarkStart w:id="1074" w:name="_Toc440447219"/>
      <w:bookmarkStart w:id="1075" w:name="_Toc440631762"/>
      <w:bookmarkStart w:id="1076" w:name="_Toc440877418"/>
      <w:r w:rsidRPr="005A2CAE">
        <w:rPr>
          <w:szCs w:val="24"/>
        </w:rPr>
        <w:lastRenderedPageBreak/>
        <w:t>Инструкции по заполнению</w:t>
      </w:r>
      <w:bookmarkEnd w:id="1069"/>
      <w:bookmarkEnd w:id="1070"/>
      <w:bookmarkEnd w:id="1071"/>
      <w:bookmarkEnd w:id="1072"/>
      <w:bookmarkEnd w:id="1073"/>
      <w:bookmarkEnd w:id="1074"/>
      <w:bookmarkEnd w:id="1075"/>
      <w:bookmarkEnd w:id="107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7" w:name="_Ref440272256"/>
      <w:bookmarkStart w:id="1078" w:name="_Ref440272678"/>
      <w:bookmarkStart w:id="1079" w:name="_Ref440274944"/>
      <w:bookmarkStart w:id="1080" w:name="_Toc440877419"/>
      <w:r w:rsidRPr="007A6A39">
        <w:lastRenderedPageBreak/>
        <w:t>Соглашение о неустойке (форма 1</w:t>
      </w:r>
      <w:r w:rsidR="00635719">
        <w:t>4</w:t>
      </w:r>
      <w:r w:rsidRPr="007A6A39">
        <w:t>)</w:t>
      </w:r>
      <w:bookmarkEnd w:id="1077"/>
      <w:bookmarkEnd w:id="1078"/>
      <w:bookmarkEnd w:id="1079"/>
      <w:bookmarkEnd w:id="1080"/>
    </w:p>
    <w:p w:rsidR="007A6A39" w:rsidRPr="007A6A39" w:rsidRDefault="007A6A39" w:rsidP="007A6A39">
      <w:pPr>
        <w:pStyle w:val="3"/>
        <w:rPr>
          <w:szCs w:val="24"/>
        </w:rPr>
      </w:pPr>
      <w:bookmarkStart w:id="1081" w:name="_Toc439170715"/>
      <w:bookmarkStart w:id="1082" w:name="_Toc439172817"/>
      <w:bookmarkStart w:id="1083" w:name="_Toc439173259"/>
      <w:bookmarkStart w:id="1084" w:name="_Toc439238255"/>
      <w:bookmarkStart w:id="1085" w:name="_Toc439252803"/>
      <w:bookmarkStart w:id="1086" w:name="_Toc439323776"/>
      <w:bookmarkStart w:id="1087" w:name="_Toc440361411"/>
      <w:bookmarkStart w:id="1088" w:name="_Toc440376293"/>
      <w:bookmarkStart w:id="1089" w:name="_Toc440382551"/>
      <w:bookmarkStart w:id="1090" w:name="_Toc440447221"/>
      <w:bookmarkStart w:id="1091" w:name="_Toc440631764"/>
      <w:bookmarkStart w:id="1092" w:name="_Toc440877420"/>
      <w:r w:rsidRPr="007A6A39">
        <w:rPr>
          <w:szCs w:val="24"/>
        </w:rPr>
        <w:t>Форма соглашени</w:t>
      </w:r>
      <w:r w:rsidR="00E47073">
        <w:rPr>
          <w:szCs w:val="24"/>
        </w:rPr>
        <w:t>я</w:t>
      </w:r>
      <w:r w:rsidRPr="007A6A39">
        <w:rPr>
          <w:szCs w:val="24"/>
        </w:rPr>
        <w:t xml:space="preserve"> о неустойке</w:t>
      </w:r>
      <w:bookmarkEnd w:id="1081"/>
      <w:bookmarkEnd w:id="1082"/>
      <w:bookmarkEnd w:id="1083"/>
      <w:bookmarkEnd w:id="1084"/>
      <w:bookmarkEnd w:id="1085"/>
      <w:bookmarkEnd w:id="1086"/>
      <w:bookmarkEnd w:id="1087"/>
      <w:bookmarkEnd w:id="1088"/>
      <w:bookmarkEnd w:id="1089"/>
      <w:bookmarkEnd w:id="1090"/>
      <w:bookmarkEnd w:id="1091"/>
      <w:bookmarkEnd w:id="109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93" w:name="_Toc439170716"/>
      <w:bookmarkStart w:id="1094" w:name="_Toc439172818"/>
      <w:bookmarkStart w:id="1095" w:name="_Toc439173260"/>
      <w:bookmarkStart w:id="1096" w:name="_Toc439238256"/>
      <w:bookmarkStart w:id="1097" w:name="_Toc439252804"/>
      <w:bookmarkStart w:id="1098" w:name="_Toc439323777"/>
      <w:bookmarkStart w:id="1099" w:name="_Toc440361412"/>
      <w:bookmarkStart w:id="1100" w:name="_Toc440376294"/>
      <w:bookmarkStart w:id="1101" w:name="_Toc440382552"/>
      <w:bookmarkStart w:id="1102" w:name="_Toc440447222"/>
      <w:bookmarkStart w:id="1103" w:name="_Toc440631765"/>
      <w:bookmarkStart w:id="1104" w:name="_Toc440877421"/>
      <w:r w:rsidRPr="007857E5">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05" w:name="_Ref440272274"/>
      <w:bookmarkStart w:id="1106" w:name="_Ref440274756"/>
      <w:bookmarkStart w:id="1107"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05"/>
      <w:bookmarkEnd w:id="1106"/>
      <w:bookmarkEnd w:id="1107"/>
    </w:p>
    <w:p w:rsidR="007857E5" w:rsidRPr="00E47073" w:rsidRDefault="007857E5" w:rsidP="007857E5">
      <w:pPr>
        <w:pStyle w:val="3"/>
        <w:rPr>
          <w:szCs w:val="24"/>
        </w:rPr>
      </w:pPr>
      <w:bookmarkStart w:id="1108" w:name="_Toc439170718"/>
      <w:bookmarkStart w:id="1109" w:name="_Toc439172820"/>
      <w:bookmarkStart w:id="1110" w:name="_Toc439173262"/>
      <w:bookmarkStart w:id="1111" w:name="_Toc439238258"/>
      <w:bookmarkStart w:id="1112" w:name="_Toc439252806"/>
      <w:bookmarkStart w:id="1113" w:name="_Toc439323779"/>
      <w:bookmarkStart w:id="1114" w:name="_Toc440361414"/>
      <w:bookmarkStart w:id="1115" w:name="_Toc440376296"/>
      <w:bookmarkStart w:id="1116" w:name="_Toc440382554"/>
      <w:bookmarkStart w:id="1117" w:name="_Toc440447224"/>
      <w:bookmarkStart w:id="1118" w:name="_Toc440631767"/>
      <w:bookmarkStart w:id="1119" w:name="_Toc440877423"/>
      <w:r w:rsidRPr="00E47073">
        <w:rPr>
          <w:szCs w:val="24"/>
        </w:rPr>
        <w:t xml:space="preserve">Форма </w:t>
      </w:r>
      <w:bookmarkEnd w:id="1108"/>
      <w:r w:rsidR="00E47073" w:rsidRPr="00E47073">
        <w:rPr>
          <w:szCs w:val="24"/>
        </w:rPr>
        <w:t>согласия Участника налоговым органам на разглашение сведений, составляющих налоговую тайну</w:t>
      </w:r>
      <w:bookmarkEnd w:id="1109"/>
      <w:bookmarkEnd w:id="1110"/>
      <w:bookmarkEnd w:id="1111"/>
      <w:bookmarkEnd w:id="1112"/>
      <w:bookmarkEnd w:id="1113"/>
      <w:bookmarkEnd w:id="1114"/>
      <w:bookmarkEnd w:id="1115"/>
      <w:bookmarkEnd w:id="1116"/>
      <w:bookmarkEnd w:id="1117"/>
      <w:bookmarkEnd w:id="1118"/>
      <w:bookmarkEnd w:id="111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20" w:name="_Toc300142269"/>
      <w:bookmarkStart w:id="1121" w:name="_Toc309735391"/>
      <w:bookmarkStart w:id="112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20"/>
      <w:r w:rsidRPr="007857E5">
        <w:rPr>
          <w:b/>
          <w:bCs w:val="0"/>
          <w:snapToGrid w:val="0"/>
          <w:sz w:val="24"/>
          <w:szCs w:val="24"/>
        </w:rPr>
        <w:t xml:space="preserve"> </w:t>
      </w:r>
      <w:bookmarkEnd w:id="1121"/>
      <w:bookmarkEnd w:id="112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23" w:name="_Toc439170719"/>
      <w:bookmarkStart w:id="1124" w:name="_Toc439172821"/>
      <w:bookmarkStart w:id="1125" w:name="_Toc439173263"/>
      <w:bookmarkStart w:id="1126" w:name="_Toc439238259"/>
      <w:bookmarkStart w:id="1127" w:name="_Toc439252807"/>
      <w:bookmarkStart w:id="1128" w:name="_Toc439323780"/>
      <w:bookmarkStart w:id="1129" w:name="_Toc440361415"/>
      <w:bookmarkStart w:id="1130" w:name="_Toc440376297"/>
      <w:bookmarkStart w:id="1131" w:name="_Toc440382555"/>
      <w:bookmarkStart w:id="1132" w:name="_Toc440447225"/>
      <w:bookmarkStart w:id="1133" w:name="_Toc440631768"/>
      <w:bookmarkStart w:id="1134" w:name="_Toc440877424"/>
      <w:r w:rsidRPr="007857E5">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35" w:name="_Ref93268095"/>
      <w:bookmarkStart w:id="1136" w:name="_Ref93268099"/>
      <w:bookmarkStart w:id="1137" w:name="_Toc98253958"/>
      <w:bookmarkStart w:id="1138" w:name="_Toc165173884"/>
      <w:bookmarkStart w:id="1139" w:name="_Toc423423678"/>
      <w:bookmarkStart w:id="1140" w:name="_Ref440272510"/>
      <w:bookmarkStart w:id="1141" w:name="_Ref440274961"/>
      <w:bookmarkStart w:id="1142" w:name="_Ref90381141"/>
      <w:bookmarkStart w:id="1143" w:name="_Toc90385121"/>
      <w:bookmarkStart w:id="1144" w:name="_Toc98253952"/>
      <w:bookmarkStart w:id="1145" w:name="_Toc165173878"/>
      <w:bookmarkStart w:id="1146" w:name="_Toc423427449"/>
      <w:bookmarkStart w:id="1147"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635719" w:rsidRPr="00D904EF" w:rsidRDefault="00635719" w:rsidP="00635719">
      <w:pPr>
        <w:pStyle w:val="3"/>
        <w:rPr>
          <w:szCs w:val="24"/>
        </w:rPr>
      </w:pPr>
      <w:bookmarkStart w:id="1148" w:name="_Toc90385125"/>
      <w:bookmarkStart w:id="1149" w:name="_Toc439170705"/>
      <w:bookmarkStart w:id="1150" w:name="_Toc439172807"/>
      <w:bookmarkStart w:id="1151" w:name="_Toc439173268"/>
      <w:bookmarkStart w:id="1152" w:name="_Toc439238264"/>
      <w:bookmarkStart w:id="1153" w:name="_Toc439252812"/>
      <w:bookmarkStart w:id="1154" w:name="_Toc439323785"/>
      <w:bookmarkStart w:id="1155" w:name="_Toc440361420"/>
      <w:bookmarkStart w:id="1156" w:name="_Toc440376302"/>
      <w:bookmarkStart w:id="1157" w:name="_Toc440382560"/>
      <w:bookmarkStart w:id="1158" w:name="_Toc440447230"/>
      <w:bookmarkStart w:id="1159" w:name="_Toc440631773"/>
      <w:bookmarkStart w:id="1160" w:name="_Toc440877426"/>
      <w:r w:rsidRPr="00D904EF">
        <w:rPr>
          <w:szCs w:val="24"/>
        </w:rPr>
        <w:t xml:space="preserve">Форма </w:t>
      </w:r>
      <w:bookmarkEnd w:id="1148"/>
      <w:bookmarkEnd w:id="1149"/>
      <w:bookmarkEnd w:id="1150"/>
      <w:bookmarkEnd w:id="1151"/>
      <w:bookmarkEnd w:id="1152"/>
      <w:bookmarkEnd w:id="1153"/>
      <w:bookmarkEnd w:id="1154"/>
      <w:bookmarkEnd w:id="1155"/>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156"/>
      <w:bookmarkEnd w:id="1157"/>
      <w:bookmarkEnd w:id="1158"/>
      <w:bookmarkEnd w:id="1159"/>
      <w:bookmarkEnd w:id="116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61" w:name="_Toc90385126"/>
      <w:bookmarkStart w:id="1162" w:name="_Toc98253959"/>
      <w:bookmarkStart w:id="1163" w:name="_Toc157248211"/>
      <w:bookmarkStart w:id="1164" w:name="_Toc157496580"/>
      <w:bookmarkStart w:id="1165" w:name="_Toc158206119"/>
      <w:bookmarkStart w:id="1166" w:name="_Toc164057804"/>
      <w:bookmarkStart w:id="1167" w:name="_Toc164137154"/>
      <w:bookmarkStart w:id="1168" w:name="_Toc164161314"/>
      <w:bookmarkStart w:id="1169" w:name="_Toc165173885"/>
      <w:r>
        <w:rPr>
          <w:b/>
          <w:szCs w:val="24"/>
        </w:rPr>
        <w:br w:type="page"/>
      </w:r>
    </w:p>
    <w:p w:rsidR="00635719" w:rsidRPr="00D904EF" w:rsidRDefault="00635719" w:rsidP="00635719">
      <w:pPr>
        <w:pStyle w:val="3"/>
        <w:rPr>
          <w:szCs w:val="24"/>
        </w:rPr>
      </w:pPr>
      <w:bookmarkStart w:id="1170" w:name="_Toc439170706"/>
      <w:bookmarkStart w:id="1171" w:name="_Toc439172808"/>
      <w:bookmarkStart w:id="1172" w:name="_Toc439173269"/>
      <w:bookmarkStart w:id="1173" w:name="_Toc439238265"/>
      <w:bookmarkStart w:id="1174" w:name="_Toc439252813"/>
      <w:bookmarkStart w:id="1175" w:name="_Toc439323786"/>
      <w:bookmarkStart w:id="1176" w:name="_Toc440361421"/>
      <w:bookmarkStart w:id="1177" w:name="_Toc440376303"/>
      <w:bookmarkStart w:id="1178" w:name="_Toc440382561"/>
      <w:bookmarkStart w:id="1179" w:name="_Toc440447231"/>
      <w:bookmarkStart w:id="1180" w:name="_Toc440631774"/>
      <w:bookmarkStart w:id="1181" w:name="_Toc440877427"/>
      <w:r w:rsidRPr="00D904E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164DD">
        <w:rPr>
          <w:sz w:val="24"/>
          <w:szCs w:val="24"/>
        </w:rPr>
        <w:fldChar w:fldCharType="begin"/>
      </w:r>
      <w:r w:rsidR="00C718E2">
        <w:rPr>
          <w:sz w:val="24"/>
          <w:szCs w:val="24"/>
        </w:rPr>
        <w:instrText xml:space="preserve"> REF _Ref440271628 \r \h </w:instrText>
      </w:r>
      <w:r w:rsidR="00A164DD">
        <w:rPr>
          <w:sz w:val="24"/>
          <w:szCs w:val="24"/>
        </w:rPr>
      </w:r>
      <w:r w:rsidR="00A164DD">
        <w:rPr>
          <w:sz w:val="24"/>
          <w:szCs w:val="24"/>
        </w:rPr>
        <w:fldChar w:fldCharType="separate"/>
      </w:r>
      <w:r w:rsidR="004D6E98">
        <w:rPr>
          <w:sz w:val="24"/>
          <w:szCs w:val="24"/>
        </w:rPr>
        <w:t>3.3.9</w:t>
      </w:r>
      <w:r w:rsidR="00A164D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164DD">
        <w:rPr>
          <w:sz w:val="24"/>
          <w:szCs w:val="24"/>
        </w:rPr>
        <w:fldChar w:fldCharType="begin"/>
      </w:r>
      <w:r w:rsidR="00D90031">
        <w:rPr>
          <w:sz w:val="24"/>
          <w:szCs w:val="24"/>
        </w:rPr>
        <w:instrText xml:space="preserve"> REF _Ref440274337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164DD">
        <w:rPr>
          <w:sz w:val="24"/>
          <w:szCs w:val="24"/>
        </w:rPr>
        <w:fldChar w:fldCharType="begin"/>
      </w:r>
      <w:r w:rsidR="00D90031">
        <w:rPr>
          <w:sz w:val="24"/>
          <w:szCs w:val="24"/>
        </w:rPr>
        <w:instrText xml:space="preserve"> REF _Ref440274366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2" w:name="_Ref440376324"/>
      <w:bookmarkStart w:id="1183" w:name="_Ref440376401"/>
      <w:bookmarkStart w:id="1184"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182"/>
      <w:bookmarkEnd w:id="1183"/>
      <w:bookmarkEnd w:id="1184"/>
    </w:p>
    <w:p w:rsidR="00CA1534" w:rsidRPr="00D904EF" w:rsidRDefault="00CA1534" w:rsidP="00CA1534">
      <w:pPr>
        <w:pStyle w:val="3"/>
        <w:rPr>
          <w:szCs w:val="24"/>
        </w:rPr>
      </w:pPr>
      <w:bookmarkStart w:id="1185" w:name="_Toc440376305"/>
      <w:bookmarkStart w:id="1186" w:name="_Toc440382563"/>
      <w:bookmarkStart w:id="1187" w:name="_Toc440447233"/>
      <w:bookmarkStart w:id="1188" w:name="_Toc440631776"/>
      <w:bookmarkStart w:id="1189" w:name="_Toc44087742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185"/>
      <w:bookmarkEnd w:id="1186"/>
      <w:bookmarkEnd w:id="1187"/>
      <w:bookmarkEnd w:id="1188"/>
      <w:bookmarkEnd w:id="118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190" w:name="_Toc440376306"/>
      <w:bookmarkStart w:id="1191" w:name="_Toc440382564"/>
      <w:bookmarkStart w:id="1192" w:name="_Toc440447234"/>
      <w:bookmarkStart w:id="1193" w:name="_Toc440631777"/>
      <w:bookmarkStart w:id="1194" w:name="_Toc440877430"/>
      <w:r w:rsidRPr="00D904EF">
        <w:rPr>
          <w:szCs w:val="24"/>
        </w:rPr>
        <w:lastRenderedPageBreak/>
        <w:t>Инструкции по заполнению</w:t>
      </w:r>
      <w:bookmarkEnd w:id="1190"/>
      <w:bookmarkEnd w:id="1191"/>
      <w:bookmarkEnd w:id="1192"/>
      <w:bookmarkEnd w:id="1193"/>
      <w:bookmarkEnd w:id="119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164DD">
        <w:rPr>
          <w:sz w:val="24"/>
          <w:szCs w:val="24"/>
        </w:rPr>
        <w:fldChar w:fldCharType="begin"/>
      </w:r>
      <w:r w:rsidR="000C6A4A">
        <w:rPr>
          <w:sz w:val="24"/>
          <w:szCs w:val="24"/>
        </w:rPr>
        <w:instrText xml:space="preserve"> REF _Ref440876668 \r \h </w:instrText>
      </w:r>
      <w:r w:rsidR="00A164DD">
        <w:rPr>
          <w:sz w:val="24"/>
          <w:szCs w:val="24"/>
        </w:rPr>
      </w:r>
      <w:r w:rsidR="00A164DD">
        <w:rPr>
          <w:sz w:val="24"/>
          <w:szCs w:val="24"/>
        </w:rPr>
        <w:fldChar w:fldCharType="separate"/>
      </w:r>
      <w:r w:rsidR="004D6E98">
        <w:rPr>
          <w:sz w:val="24"/>
          <w:szCs w:val="24"/>
        </w:rPr>
        <w:t>3.3.10</w:t>
      </w:r>
      <w:r w:rsidR="00A164D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164DD">
        <w:rPr>
          <w:sz w:val="24"/>
          <w:szCs w:val="24"/>
        </w:rPr>
        <w:fldChar w:fldCharType="begin"/>
      </w:r>
      <w:r w:rsidR="00CA1534">
        <w:rPr>
          <w:sz w:val="24"/>
          <w:szCs w:val="24"/>
        </w:rPr>
        <w:instrText xml:space="preserve"> REF _Ref440274337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164DD">
        <w:rPr>
          <w:sz w:val="24"/>
          <w:szCs w:val="24"/>
        </w:rPr>
        <w:fldChar w:fldCharType="begin"/>
      </w:r>
      <w:r w:rsidR="00CA1534">
        <w:rPr>
          <w:sz w:val="24"/>
          <w:szCs w:val="24"/>
        </w:rPr>
        <w:instrText xml:space="preserve"> REF _Ref440274366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25A" w:rsidRDefault="00EF725A">
      <w:pPr>
        <w:spacing w:line="240" w:lineRule="auto"/>
      </w:pPr>
      <w:r>
        <w:separator/>
      </w:r>
    </w:p>
  </w:endnote>
  <w:endnote w:type="continuationSeparator" w:id="0">
    <w:p w:rsidR="00EF725A" w:rsidRDefault="00EF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F725A" w:rsidRDefault="00EF725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Pr="00FA0376" w:rsidRDefault="00EF725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D6E98">
      <w:rPr>
        <w:noProof/>
        <w:sz w:val="16"/>
        <w:szCs w:val="16"/>
        <w:lang w:eastAsia="ru-RU"/>
      </w:rPr>
      <w:t>34</w:t>
    </w:r>
    <w:r w:rsidRPr="00FA0376">
      <w:rPr>
        <w:sz w:val="16"/>
        <w:szCs w:val="16"/>
        <w:lang w:eastAsia="ru-RU"/>
      </w:rPr>
      <w:fldChar w:fldCharType="end"/>
    </w:r>
  </w:p>
  <w:p w:rsidR="00EF725A" w:rsidRPr="00EE0539" w:rsidRDefault="00EF725A" w:rsidP="007C4A44">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757A">
      <w:rPr>
        <w:sz w:val="18"/>
        <w:szCs w:val="18"/>
      </w:rPr>
      <w:t xml:space="preserve">Договора </w:t>
    </w:r>
    <w:r w:rsidRPr="00EF725A">
      <w:rPr>
        <w:sz w:val="18"/>
        <w:szCs w:val="18"/>
      </w:rPr>
      <w:t xml:space="preserve">оказания услуг по испытанию пожарных кранов на внутреннем противопожарном водопроводе на производственных базах ИА и РЭС </w:t>
    </w:r>
    <w:r>
      <w:rPr>
        <w:sz w:val="18"/>
        <w:szCs w:val="18"/>
      </w:rPr>
      <w:t xml:space="preserve">                                                                                  </w:t>
    </w:r>
    <w:r w:rsidRPr="00EF725A">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25A" w:rsidRDefault="00EF725A">
      <w:pPr>
        <w:spacing w:line="240" w:lineRule="auto"/>
      </w:pPr>
      <w:r>
        <w:separator/>
      </w:r>
    </w:p>
  </w:footnote>
  <w:footnote w:type="continuationSeparator" w:id="0">
    <w:p w:rsidR="00EF725A" w:rsidRDefault="00EF725A">
      <w:pPr>
        <w:spacing w:line="240" w:lineRule="auto"/>
      </w:pPr>
      <w:r>
        <w:continuationSeparator/>
      </w:r>
    </w:p>
  </w:footnote>
  <w:footnote w:id="1">
    <w:p w:rsidR="00EF725A" w:rsidRDefault="00EF725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F725A" w:rsidRDefault="00EF725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Pr="00930031" w:rsidRDefault="00EF725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5A" w:rsidRDefault="00EF72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C6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F34"/>
    <w:rsid w:val="001C53D9"/>
    <w:rsid w:val="001E0693"/>
    <w:rsid w:val="001E200B"/>
    <w:rsid w:val="001E2C37"/>
    <w:rsid w:val="001E3577"/>
    <w:rsid w:val="001E4152"/>
    <w:rsid w:val="001E757A"/>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0099"/>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6E98"/>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49C7"/>
    <w:rsid w:val="0066755B"/>
    <w:rsid w:val="00667DA0"/>
    <w:rsid w:val="00667F31"/>
    <w:rsid w:val="0067090F"/>
    <w:rsid w:val="00673C22"/>
    <w:rsid w:val="00673C59"/>
    <w:rsid w:val="0067458D"/>
    <w:rsid w:val="00680B79"/>
    <w:rsid w:val="00684527"/>
    <w:rsid w:val="00685336"/>
    <w:rsid w:val="00685381"/>
    <w:rsid w:val="00696966"/>
    <w:rsid w:val="006B08E2"/>
    <w:rsid w:val="006B3CF3"/>
    <w:rsid w:val="006B43A1"/>
    <w:rsid w:val="006B4939"/>
    <w:rsid w:val="006B7986"/>
    <w:rsid w:val="006C090A"/>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5C43"/>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4"/>
    <w:rsid w:val="007C4FDF"/>
    <w:rsid w:val="007D07A7"/>
    <w:rsid w:val="007D0EA7"/>
    <w:rsid w:val="007D7C50"/>
    <w:rsid w:val="007E1E47"/>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3D47"/>
    <w:rsid w:val="0091430E"/>
    <w:rsid w:val="009146DD"/>
    <w:rsid w:val="00920CB0"/>
    <w:rsid w:val="009268AD"/>
    <w:rsid w:val="009270B7"/>
    <w:rsid w:val="00930031"/>
    <w:rsid w:val="00932B6D"/>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696A"/>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48B3"/>
    <w:rsid w:val="00CB6141"/>
    <w:rsid w:val="00CC1888"/>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0F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D41"/>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EF725A"/>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C9"/>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3969D-19F7-413B-B5BA-EB9F64EF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78</Pages>
  <Words>22576</Words>
  <Characters>128684</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150959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21</cp:revision>
  <cp:lastPrinted>2016-01-29T10:28:00Z</cp:lastPrinted>
  <dcterms:created xsi:type="dcterms:W3CDTF">2016-01-15T11:45:00Z</dcterms:created>
  <dcterms:modified xsi:type="dcterms:W3CDTF">2016-01-29T10:29:00Z</dcterms:modified>
</cp:coreProperties>
</file>