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E63" w:rsidRDefault="007D6C43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547C72" w:rsidRPr="000D67AD" w:rsidRDefault="00547C7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547C72" w:rsidRPr="000D67AD" w:rsidRDefault="00547C7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547C72" w:rsidRPr="000D67AD" w:rsidRDefault="00547C7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547C72" w:rsidRPr="000D67AD" w:rsidRDefault="00547C7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547C72" w:rsidRPr="000D67AD" w:rsidRDefault="00547C7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547C72" w:rsidRPr="000D67AD" w:rsidRDefault="00547C7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547C72" w:rsidRPr="000D67AD" w:rsidRDefault="00547C72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547C72" w:rsidRPr="000D67AD" w:rsidRDefault="00547C72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547C72" w:rsidRPr="000D67AD" w:rsidRDefault="00547C7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547C72" w:rsidRPr="006D58C2" w:rsidRDefault="00547C7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6D58C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6D58C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6D58C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6D58C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6D58C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6D58C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6D58C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696181" w:rsidRDefault="00696181" w:rsidP="00696181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>УТВЕРЖДАЮ:</w:t>
      </w:r>
    </w:p>
    <w:p w:rsidR="00696181" w:rsidRDefault="00696181" w:rsidP="0069618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Председатель </w:t>
      </w:r>
      <w:r w:rsidRPr="002F635B">
        <w:rPr>
          <w:sz w:val="24"/>
          <w:szCs w:val="24"/>
        </w:rPr>
        <w:t>закупочной</w:t>
      </w:r>
      <w:r w:rsidRPr="00006A0C">
        <w:rPr>
          <w:sz w:val="26"/>
          <w:szCs w:val="26"/>
        </w:rPr>
        <w:t xml:space="preserve"> </w:t>
      </w:r>
      <w:r>
        <w:rPr>
          <w:sz w:val="24"/>
          <w:szCs w:val="24"/>
        </w:rPr>
        <w:t>комиссии -</w:t>
      </w:r>
    </w:p>
    <w:p w:rsidR="00696181" w:rsidRDefault="00696181" w:rsidP="0069618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Начальник управления</w:t>
      </w:r>
    </w:p>
    <w:p w:rsidR="00696181" w:rsidRDefault="00696181" w:rsidP="0069618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логистики и МТО филиала</w:t>
      </w:r>
    </w:p>
    <w:p w:rsidR="00696181" w:rsidRDefault="00696181" w:rsidP="0069618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ПАО «МРСК Центра»-</w:t>
      </w:r>
    </w:p>
    <w:p w:rsidR="00696181" w:rsidRDefault="00696181" w:rsidP="00696181">
      <w:pPr>
        <w:spacing w:line="240" w:lineRule="auto"/>
        <w:jc w:val="right"/>
      </w:pPr>
      <w:r>
        <w:t>«Белгородэнерго»</w:t>
      </w:r>
    </w:p>
    <w:p w:rsidR="00696181" w:rsidRDefault="00696181" w:rsidP="0069618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 З.М. Кравченко</w:t>
      </w:r>
    </w:p>
    <w:p w:rsidR="00696181" w:rsidRDefault="00696181" w:rsidP="00696181">
      <w:pPr>
        <w:spacing w:line="240" w:lineRule="auto"/>
        <w:jc w:val="right"/>
        <w:rPr>
          <w:sz w:val="24"/>
          <w:szCs w:val="24"/>
        </w:rPr>
      </w:pPr>
    </w:p>
    <w:p w:rsidR="00696181" w:rsidRPr="00632C69" w:rsidRDefault="00696181" w:rsidP="00696181">
      <w:pPr>
        <w:ind w:left="5670" w:firstLine="0"/>
        <w:jc w:val="right"/>
        <w:rPr>
          <w:sz w:val="24"/>
          <w:szCs w:val="24"/>
        </w:rPr>
      </w:pPr>
      <w:r w:rsidRPr="00093D17">
        <w:rPr>
          <w:sz w:val="24"/>
          <w:szCs w:val="24"/>
        </w:rPr>
        <w:t xml:space="preserve"> </w:t>
      </w:r>
      <w:r w:rsidRPr="00D43999">
        <w:rPr>
          <w:sz w:val="24"/>
          <w:szCs w:val="24"/>
        </w:rPr>
        <w:t>«</w:t>
      </w:r>
      <w:r>
        <w:rPr>
          <w:sz w:val="24"/>
          <w:szCs w:val="24"/>
        </w:rPr>
        <w:t>1</w:t>
      </w:r>
      <w:r w:rsidR="00547C72">
        <w:rPr>
          <w:sz w:val="24"/>
          <w:szCs w:val="24"/>
        </w:rPr>
        <w:t>7</w:t>
      </w:r>
      <w:r w:rsidRPr="00D43999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января </w:t>
      </w:r>
      <w:r w:rsidRPr="00632C69">
        <w:rPr>
          <w:sz w:val="24"/>
          <w:szCs w:val="24"/>
        </w:rPr>
        <w:t>20</w:t>
      </w:r>
      <w:r>
        <w:rPr>
          <w:sz w:val="24"/>
          <w:szCs w:val="24"/>
        </w:rPr>
        <w:t>1</w:t>
      </w:r>
      <w:r w:rsidR="0058165A">
        <w:rPr>
          <w:sz w:val="24"/>
          <w:szCs w:val="24"/>
        </w:rPr>
        <w:t>7</w:t>
      </w:r>
      <w:r w:rsidRPr="00632C69">
        <w:rPr>
          <w:sz w:val="24"/>
          <w:szCs w:val="24"/>
        </w:rPr>
        <w:t xml:space="preserve"> г.</w:t>
      </w:r>
    </w:p>
    <w:p w:rsidR="00696181" w:rsidRPr="007417E6" w:rsidRDefault="00696181" w:rsidP="00696181">
      <w:pPr>
        <w:ind w:firstLine="0"/>
        <w:jc w:val="left"/>
        <w:rPr>
          <w:sz w:val="24"/>
          <w:szCs w:val="24"/>
        </w:rPr>
      </w:pPr>
    </w:p>
    <w:p w:rsidR="00696181" w:rsidRPr="007417E6" w:rsidRDefault="00696181" w:rsidP="0069618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Согласовано на заседании</w:t>
      </w:r>
    </w:p>
    <w:p w:rsidR="00696181" w:rsidRPr="007417E6" w:rsidRDefault="00696181" w:rsidP="0069618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закупочной комиссии</w:t>
      </w:r>
    </w:p>
    <w:p w:rsidR="00696181" w:rsidRPr="00D43999" w:rsidRDefault="00696181" w:rsidP="0069618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 xml:space="preserve"> </w:t>
      </w:r>
      <w:r w:rsidRPr="00D43999">
        <w:rPr>
          <w:b/>
          <w:kern w:val="36"/>
          <w:sz w:val="24"/>
          <w:szCs w:val="24"/>
        </w:rPr>
        <w:t>0</w:t>
      </w:r>
      <w:r>
        <w:rPr>
          <w:b/>
          <w:kern w:val="36"/>
          <w:sz w:val="24"/>
          <w:szCs w:val="24"/>
        </w:rPr>
        <w:t>01</w:t>
      </w:r>
      <w:r w:rsidR="00547C72">
        <w:rPr>
          <w:b/>
          <w:kern w:val="36"/>
          <w:sz w:val="24"/>
          <w:szCs w:val="24"/>
        </w:rPr>
        <w:t>4</w:t>
      </w:r>
      <w:r w:rsidRPr="00D43999">
        <w:rPr>
          <w:b/>
          <w:kern w:val="36"/>
          <w:sz w:val="24"/>
          <w:szCs w:val="24"/>
        </w:rPr>
        <w:t>- БЕ-1</w:t>
      </w:r>
      <w:r>
        <w:rPr>
          <w:b/>
          <w:kern w:val="36"/>
          <w:sz w:val="24"/>
          <w:szCs w:val="24"/>
        </w:rPr>
        <w:t>7</w:t>
      </w:r>
    </w:p>
    <w:p w:rsidR="00696181" w:rsidRPr="00C12FA4" w:rsidRDefault="00696181" w:rsidP="0069618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1</w:t>
      </w:r>
      <w:r w:rsidR="00547C72">
        <w:rPr>
          <w:b/>
          <w:kern w:val="36"/>
          <w:sz w:val="24"/>
          <w:szCs w:val="24"/>
        </w:rPr>
        <w:t>7</w:t>
      </w:r>
      <w:r w:rsidRPr="00D43999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января</w:t>
      </w:r>
      <w:r w:rsidRPr="00D43999">
        <w:rPr>
          <w:b/>
          <w:kern w:val="36"/>
          <w:sz w:val="24"/>
          <w:szCs w:val="24"/>
        </w:rPr>
        <w:t xml:space="preserve"> 201</w:t>
      </w:r>
      <w:r w:rsidR="0058165A">
        <w:rPr>
          <w:b/>
          <w:kern w:val="36"/>
          <w:sz w:val="24"/>
          <w:szCs w:val="24"/>
        </w:rPr>
        <w:t>7</w:t>
      </w:r>
      <w:r w:rsidRPr="00D43999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547C72" w:rsidRPr="00547C72">
        <w:rPr>
          <w:b/>
          <w:sz w:val="24"/>
          <w:szCs w:val="24"/>
        </w:rPr>
        <w:t>Договора  на оказание услуг по ТО ДГУ для нужд ПАО «МРСК Центра» (филиала «Белгородэнерго»)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696181"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7D6C43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D6C43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7D6C43">
        <w:rPr>
          <w:noProof/>
        </w:rPr>
      </w:r>
      <w:r w:rsidR="007D6C43">
        <w:rPr>
          <w:noProof/>
        </w:rPr>
        <w:fldChar w:fldCharType="separate"/>
      </w:r>
      <w:r w:rsidR="00093638">
        <w:rPr>
          <w:noProof/>
        </w:rPr>
        <w:t>4</w:t>
      </w:r>
      <w:r w:rsidR="007D6C43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D6C43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7D6C43">
        <w:rPr>
          <w:noProof/>
        </w:rPr>
      </w:r>
      <w:r w:rsidR="007D6C43">
        <w:rPr>
          <w:noProof/>
        </w:rPr>
        <w:fldChar w:fldCharType="separate"/>
      </w:r>
      <w:r w:rsidR="00093638">
        <w:rPr>
          <w:noProof/>
        </w:rPr>
        <w:t>5</w:t>
      </w:r>
      <w:r w:rsidR="007D6C43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D6C43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7D6C43">
        <w:rPr>
          <w:noProof/>
        </w:rPr>
      </w:r>
      <w:r w:rsidR="007D6C43">
        <w:rPr>
          <w:noProof/>
        </w:rPr>
        <w:fldChar w:fldCharType="separate"/>
      </w:r>
      <w:r w:rsidR="00093638">
        <w:rPr>
          <w:noProof/>
        </w:rPr>
        <w:t>6</w:t>
      </w:r>
      <w:r w:rsidR="007D6C43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D6C43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7D6C43">
        <w:rPr>
          <w:noProof/>
        </w:rPr>
      </w:r>
      <w:r w:rsidR="007D6C43">
        <w:rPr>
          <w:noProof/>
        </w:rPr>
        <w:fldChar w:fldCharType="separate"/>
      </w:r>
      <w:r w:rsidR="00093638">
        <w:rPr>
          <w:noProof/>
        </w:rPr>
        <w:t>6</w:t>
      </w:r>
      <w:r w:rsidR="007D6C43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D6C43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7D6C43">
        <w:rPr>
          <w:noProof/>
        </w:rPr>
      </w:r>
      <w:r w:rsidR="007D6C43">
        <w:rPr>
          <w:noProof/>
        </w:rPr>
        <w:fldChar w:fldCharType="separate"/>
      </w:r>
      <w:r w:rsidR="00093638">
        <w:rPr>
          <w:noProof/>
        </w:rPr>
        <w:t>7</w:t>
      </w:r>
      <w:r w:rsidR="007D6C43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D6C43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7D6C43">
        <w:rPr>
          <w:noProof/>
        </w:rPr>
      </w:r>
      <w:r w:rsidR="007D6C43">
        <w:rPr>
          <w:noProof/>
        </w:rPr>
        <w:fldChar w:fldCharType="separate"/>
      </w:r>
      <w:r w:rsidR="00093638">
        <w:rPr>
          <w:noProof/>
        </w:rPr>
        <w:t>8</w:t>
      </w:r>
      <w:r w:rsidR="007D6C43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D6C43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7D6C43">
        <w:rPr>
          <w:noProof/>
        </w:rPr>
      </w:r>
      <w:r w:rsidR="007D6C43">
        <w:rPr>
          <w:noProof/>
        </w:rPr>
        <w:fldChar w:fldCharType="separate"/>
      </w:r>
      <w:r w:rsidR="00093638">
        <w:rPr>
          <w:noProof/>
        </w:rPr>
        <w:t>10</w:t>
      </w:r>
      <w:r w:rsidR="007D6C43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D6C43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7D6C43">
        <w:rPr>
          <w:noProof/>
        </w:rPr>
      </w:r>
      <w:r w:rsidR="007D6C43">
        <w:rPr>
          <w:noProof/>
        </w:rPr>
        <w:fldChar w:fldCharType="separate"/>
      </w:r>
      <w:r w:rsidR="00093638">
        <w:rPr>
          <w:noProof/>
        </w:rPr>
        <w:t>10</w:t>
      </w:r>
      <w:r w:rsidR="007D6C43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D6C43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7D6C43">
        <w:rPr>
          <w:noProof/>
        </w:rPr>
      </w:r>
      <w:r w:rsidR="007D6C43">
        <w:rPr>
          <w:noProof/>
        </w:rPr>
        <w:fldChar w:fldCharType="separate"/>
      </w:r>
      <w:r w:rsidR="00093638">
        <w:rPr>
          <w:noProof/>
        </w:rPr>
        <w:t>10</w:t>
      </w:r>
      <w:r w:rsidR="007D6C43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D6C43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7D6C43">
        <w:rPr>
          <w:noProof/>
        </w:rPr>
      </w:r>
      <w:r w:rsidR="007D6C43">
        <w:rPr>
          <w:noProof/>
        </w:rPr>
        <w:fldChar w:fldCharType="separate"/>
      </w:r>
      <w:r w:rsidR="00093638">
        <w:rPr>
          <w:noProof/>
        </w:rPr>
        <w:t>11</w:t>
      </w:r>
      <w:r w:rsidR="007D6C43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D6C43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7D6C43">
        <w:rPr>
          <w:noProof/>
        </w:rPr>
      </w:r>
      <w:r w:rsidR="007D6C43">
        <w:rPr>
          <w:noProof/>
        </w:rPr>
        <w:fldChar w:fldCharType="separate"/>
      </w:r>
      <w:r w:rsidR="00093638">
        <w:rPr>
          <w:noProof/>
        </w:rPr>
        <w:t>13</w:t>
      </w:r>
      <w:r w:rsidR="007D6C43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D6C43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7D6C43">
        <w:rPr>
          <w:noProof/>
        </w:rPr>
      </w:r>
      <w:r w:rsidR="007D6C43">
        <w:rPr>
          <w:noProof/>
        </w:rPr>
        <w:fldChar w:fldCharType="separate"/>
      </w:r>
      <w:r w:rsidR="00093638">
        <w:rPr>
          <w:noProof/>
        </w:rPr>
        <w:t>13</w:t>
      </w:r>
      <w:r w:rsidR="007D6C43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D6C43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7D6C43">
        <w:rPr>
          <w:noProof/>
        </w:rPr>
      </w:r>
      <w:r w:rsidR="007D6C43">
        <w:rPr>
          <w:noProof/>
        </w:rPr>
        <w:fldChar w:fldCharType="separate"/>
      </w:r>
      <w:r w:rsidR="00093638">
        <w:rPr>
          <w:noProof/>
        </w:rPr>
        <w:t>13</w:t>
      </w:r>
      <w:r w:rsidR="007D6C43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D6C43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7D6C43">
        <w:rPr>
          <w:noProof/>
        </w:rPr>
      </w:r>
      <w:r w:rsidR="007D6C43">
        <w:rPr>
          <w:noProof/>
        </w:rPr>
        <w:fldChar w:fldCharType="separate"/>
      </w:r>
      <w:r w:rsidR="00093638">
        <w:rPr>
          <w:noProof/>
        </w:rPr>
        <w:t>14</w:t>
      </w:r>
      <w:r w:rsidR="007D6C43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D6C43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7D6C43">
        <w:rPr>
          <w:noProof/>
        </w:rPr>
      </w:r>
      <w:r w:rsidR="007D6C43">
        <w:rPr>
          <w:noProof/>
        </w:rPr>
        <w:fldChar w:fldCharType="separate"/>
      </w:r>
      <w:r w:rsidR="00093638">
        <w:rPr>
          <w:noProof/>
        </w:rPr>
        <w:t>31</w:t>
      </w:r>
      <w:r w:rsidR="007D6C43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</w:t>
      </w:r>
      <w:bookmarkStart w:id="6" w:name="_GoBack"/>
      <w:bookmarkEnd w:id="6"/>
      <w:r>
        <w:rPr>
          <w:noProof/>
        </w:rPr>
        <w:t>зыв Заявки</w:t>
      </w:r>
      <w:r>
        <w:rPr>
          <w:noProof/>
        </w:rPr>
        <w:tab/>
      </w:r>
      <w:r w:rsidR="007D6C43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7D6C43">
        <w:rPr>
          <w:noProof/>
        </w:rPr>
      </w:r>
      <w:r w:rsidR="007D6C43">
        <w:rPr>
          <w:noProof/>
        </w:rPr>
        <w:fldChar w:fldCharType="separate"/>
      </w:r>
      <w:r w:rsidR="00093638">
        <w:rPr>
          <w:noProof/>
        </w:rPr>
        <w:t>32</w:t>
      </w:r>
      <w:r w:rsidR="007D6C43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D6C43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7D6C43">
        <w:rPr>
          <w:noProof/>
        </w:rPr>
      </w:r>
      <w:r w:rsidR="007D6C43">
        <w:rPr>
          <w:noProof/>
        </w:rPr>
        <w:fldChar w:fldCharType="separate"/>
      </w:r>
      <w:r w:rsidR="00093638">
        <w:rPr>
          <w:noProof/>
        </w:rPr>
        <w:t>32</w:t>
      </w:r>
      <w:r w:rsidR="007D6C43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D6C43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7D6C43">
        <w:rPr>
          <w:noProof/>
        </w:rPr>
      </w:r>
      <w:r w:rsidR="007D6C43">
        <w:rPr>
          <w:noProof/>
        </w:rPr>
        <w:fldChar w:fldCharType="separate"/>
      </w:r>
      <w:r w:rsidR="00093638">
        <w:rPr>
          <w:noProof/>
        </w:rPr>
        <w:t>34</w:t>
      </w:r>
      <w:r w:rsidR="007D6C43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D6C43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7D6C43">
        <w:rPr>
          <w:noProof/>
        </w:rPr>
      </w:r>
      <w:r w:rsidR="007D6C43">
        <w:rPr>
          <w:noProof/>
        </w:rPr>
        <w:fldChar w:fldCharType="separate"/>
      </w:r>
      <w:r w:rsidR="00093638">
        <w:rPr>
          <w:noProof/>
        </w:rPr>
        <w:t>36</w:t>
      </w:r>
      <w:r w:rsidR="007D6C43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D6C43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7D6C43">
        <w:rPr>
          <w:noProof/>
        </w:rPr>
      </w:r>
      <w:r w:rsidR="007D6C43">
        <w:rPr>
          <w:noProof/>
        </w:rPr>
        <w:fldChar w:fldCharType="separate"/>
      </w:r>
      <w:r w:rsidR="00093638">
        <w:rPr>
          <w:noProof/>
        </w:rPr>
        <w:t>37</w:t>
      </w:r>
      <w:r w:rsidR="007D6C43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D6C43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7D6C43">
        <w:rPr>
          <w:noProof/>
        </w:rPr>
      </w:r>
      <w:r w:rsidR="007D6C43">
        <w:rPr>
          <w:noProof/>
        </w:rPr>
        <w:fldChar w:fldCharType="separate"/>
      </w:r>
      <w:r w:rsidR="00093638">
        <w:rPr>
          <w:noProof/>
        </w:rPr>
        <w:t>37</w:t>
      </w:r>
      <w:r w:rsidR="007D6C43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D6C43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7D6C43">
        <w:rPr>
          <w:noProof/>
        </w:rPr>
      </w:r>
      <w:r w:rsidR="007D6C43">
        <w:rPr>
          <w:noProof/>
        </w:rPr>
        <w:fldChar w:fldCharType="separate"/>
      </w:r>
      <w:r w:rsidR="00093638">
        <w:rPr>
          <w:noProof/>
        </w:rPr>
        <w:t>38</w:t>
      </w:r>
      <w:r w:rsidR="007D6C43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D6C43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7D6C43">
        <w:rPr>
          <w:noProof/>
        </w:rPr>
      </w:r>
      <w:r w:rsidR="007D6C43">
        <w:rPr>
          <w:noProof/>
        </w:rPr>
        <w:fldChar w:fldCharType="separate"/>
      </w:r>
      <w:r w:rsidR="00093638">
        <w:rPr>
          <w:noProof/>
        </w:rPr>
        <w:t>39</w:t>
      </w:r>
      <w:r w:rsidR="007D6C43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D6C43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7D6C43">
        <w:rPr>
          <w:noProof/>
        </w:rPr>
      </w:r>
      <w:r w:rsidR="007D6C43">
        <w:rPr>
          <w:noProof/>
        </w:rPr>
        <w:fldChar w:fldCharType="separate"/>
      </w:r>
      <w:r w:rsidR="00093638">
        <w:rPr>
          <w:noProof/>
        </w:rPr>
        <w:t>40</w:t>
      </w:r>
      <w:r w:rsidR="007D6C43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D6C43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7D6C43">
        <w:rPr>
          <w:noProof/>
        </w:rPr>
      </w:r>
      <w:r w:rsidR="007D6C43">
        <w:rPr>
          <w:noProof/>
        </w:rPr>
        <w:fldChar w:fldCharType="separate"/>
      </w:r>
      <w:r w:rsidR="00093638">
        <w:rPr>
          <w:noProof/>
        </w:rPr>
        <w:t>40</w:t>
      </w:r>
      <w:r w:rsidR="007D6C43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D6C43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7D6C43">
        <w:rPr>
          <w:noProof/>
        </w:rPr>
      </w:r>
      <w:r w:rsidR="007D6C43">
        <w:rPr>
          <w:noProof/>
        </w:rPr>
        <w:fldChar w:fldCharType="separate"/>
      </w:r>
      <w:r w:rsidR="00093638">
        <w:rPr>
          <w:noProof/>
        </w:rPr>
        <w:t>42</w:t>
      </w:r>
      <w:r w:rsidR="007D6C43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D6C43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7D6C43">
        <w:rPr>
          <w:noProof/>
        </w:rPr>
      </w:r>
      <w:r w:rsidR="007D6C43">
        <w:rPr>
          <w:noProof/>
        </w:rPr>
        <w:fldChar w:fldCharType="separate"/>
      </w:r>
      <w:r w:rsidR="00093638">
        <w:rPr>
          <w:noProof/>
        </w:rPr>
        <w:t>42</w:t>
      </w:r>
      <w:r w:rsidR="007D6C43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D6C43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7D6C43">
        <w:rPr>
          <w:noProof/>
        </w:rPr>
      </w:r>
      <w:r w:rsidR="007D6C43">
        <w:rPr>
          <w:noProof/>
        </w:rPr>
        <w:fldChar w:fldCharType="separate"/>
      </w:r>
      <w:r w:rsidR="00093638">
        <w:rPr>
          <w:noProof/>
        </w:rPr>
        <w:t>42</w:t>
      </w:r>
      <w:r w:rsidR="007D6C43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D6C43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7D6C43">
        <w:rPr>
          <w:noProof/>
        </w:rPr>
      </w:r>
      <w:r w:rsidR="007D6C43">
        <w:rPr>
          <w:noProof/>
        </w:rPr>
        <w:fldChar w:fldCharType="separate"/>
      </w:r>
      <w:r w:rsidR="00093638">
        <w:rPr>
          <w:noProof/>
        </w:rPr>
        <w:t>42</w:t>
      </w:r>
      <w:r w:rsidR="007D6C43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D6C43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7D6C43">
        <w:rPr>
          <w:noProof/>
        </w:rPr>
      </w:r>
      <w:r w:rsidR="007D6C43">
        <w:rPr>
          <w:noProof/>
        </w:rPr>
        <w:fldChar w:fldCharType="separate"/>
      </w:r>
      <w:r w:rsidR="00093638">
        <w:rPr>
          <w:noProof/>
        </w:rPr>
        <w:t>43</w:t>
      </w:r>
      <w:r w:rsidR="007D6C43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D6C43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7D6C43">
        <w:rPr>
          <w:noProof/>
        </w:rPr>
      </w:r>
      <w:r w:rsidR="007D6C43">
        <w:rPr>
          <w:noProof/>
        </w:rPr>
        <w:fldChar w:fldCharType="separate"/>
      </w:r>
      <w:r w:rsidR="00093638">
        <w:rPr>
          <w:noProof/>
        </w:rPr>
        <w:t>43</w:t>
      </w:r>
      <w:r w:rsidR="007D6C43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 w:rsidR="007D6C43">
        <w:rPr>
          <w:noProof/>
        </w:rPr>
        <w:fldChar w:fldCharType="begin"/>
      </w:r>
      <w:r>
        <w:rPr>
          <w:noProof/>
        </w:rPr>
        <w:instrText xml:space="preserve"> PAGEREF _Toc471894928 \h </w:instrText>
      </w:r>
      <w:r w:rsidR="007D6C43">
        <w:rPr>
          <w:noProof/>
        </w:rPr>
      </w:r>
      <w:r w:rsidR="007D6C43">
        <w:rPr>
          <w:noProof/>
        </w:rPr>
        <w:fldChar w:fldCharType="separate"/>
      </w:r>
      <w:r w:rsidR="00093638">
        <w:rPr>
          <w:noProof/>
        </w:rPr>
        <w:t>43</w:t>
      </w:r>
      <w:r w:rsidR="007D6C43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 w:rsidR="007D6C43">
        <w:rPr>
          <w:noProof/>
        </w:rPr>
        <w:fldChar w:fldCharType="begin"/>
      </w:r>
      <w:r>
        <w:rPr>
          <w:noProof/>
        </w:rPr>
        <w:instrText xml:space="preserve"> PAGEREF _Toc471894929 \h </w:instrText>
      </w:r>
      <w:r w:rsidR="007D6C43">
        <w:rPr>
          <w:noProof/>
        </w:rPr>
      </w:r>
      <w:r w:rsidR="007D6C43">
        <w:rPr>
          <w:noProof/>
        </w:rPr>
        <w:fldChar w:fldCharType="separate"/>
      </w:r>
      <w:r w:rsidR="00093638">
        <w:rPr>
          <w:noProof/>
        </w:rPr>
        <w:t>46</w:t>
      </w:r>
      <w:r w:rsidR="007D6C43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D6C43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7D6C43">
        <w:rPr>
          <w:noProof/>
        </w:rPr>
      </w:r>
      <w:r w:rsidR="007D6C43">
        <w:rPr>
          <w:noProof/>
        </w:rPr>
        <w:fldChar w:fldCharType="separate"/>
      </w:r>
      <w:r w:rsidR="00093638">
        <w:rPr>
          <w:noProof/>
        </w:rPr>
        <w:t>47</w:t>
      </w:r>
      <w:r w:rsidR="007D6C43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 w:rsidR="007D6C43">
        <w:rPr>
          <w:noProof/>
        </w:rPr>
        <w:fldChar w:fldCharType="begin"/>
      </w:r>
      <w:r>
        <w:rPr>
          <w:noProof/>
        </w:rPr>
        <w:instrText xml:space="preserve"> PAGEREF _Toc471894931 \h </w:instrText>
      </w:r>
      <w:r w:rsidR="007D6C43">
        <w:rPr>
          <w:noProof/>
        </w:rPr>
      </w:r>
      <w:r w:rsidR="007D6C43">
        <w:rPr>
          <w:noProof/>
        </w:rPr>
        <w:fldChar w:fldCharType="separate"/>
      </w:r>
      <w:r w:rsidR="00093638">
        <w:rPr>
          <w:noProof/>
        </w:rPr>
        <w:t>47</w:t>
      </w:r>
      <w:r w:rsidR="007D6C43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D6C43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7D6C43">
        <w:rPr>
          <w:noProof/>
        </w:rPr>
      </w:r>
      <w:r w:rsidR="007D6C43">
        <w:rPr>
          <w:noProof/>
        </w:rPr>
        <w:fldChar w:fldCharType="separate"/>
      </w:r>
      <w:r w:rsidR="00093638">
        <w:rPr>
          <w:noProof/>
        </w:rPr>
        <w:t>49</w:t>
      </w:r>
      <w:r w:rsidR="007D6C43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D6C43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7D6C43">
        <w:rPr>
          <w:noProof/>
        </w:rPr>
      </w:r>
      <w:r w:rsidR="007D6C43">
        <w:rPr>
          <w:noProof/>
        </w:rPr>
        <w:fldChar w:fldCharType="separate"/>
      </w:r>
      <w:r w:rsidR="00093638">
        <w:rPr>
          <w:noProof/>
        </w:rPr>
        <w:t>52</w:t>
      </w:r>
      <w:r w:rsidR="007D6C43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D6C43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7D6C43">
        <w:rPr>
          <w:noProof/>
        </w:rPr>
      </w:r>
      <w:r w:rsidR="007D6C43">
        <w:rPr>
          <w:noProof/>
        </w:rPr>
        <w:fldChar w:fldCharType="separate"/>
      </w:r>
      <w:r w:rsidR="00093638">
        <w:rPr>
          <w:noProof/>
        </w:rPr>
        <w:t>54</w:t>
      </w:r>
      <w:r w:rsidR="007D6C43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D6C43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7D6C43">
        <w:rPr>
          <w:noProof/>
        </w:rPr>
      </w:r>
      <w:r w:rsidR="007D6C43">
        <w:rPr>
          <w:noProof/>
        </w:rPr>
        <w:fldChar w:fldCharType="separate"/>
      </w:r>
      <w:r w:rsidR="00093638">
        <w:rPr>
          <w:noProof/>
        </w:rPr>
        <w:t>56</w:t>
      </w:r>
      <w:r w:rsidR="007D6C43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D6C43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7D6C43">
        <w:rPr>
          <w:noProof/>
        </w:rPr>
      </w:r>
      <w:r w:rsidR="007D6C43">
        <w:rPr>
          <w:noProof/>
        </w:rPr>
        <w:fldChar w:fldCharType="separate"/>
      </w:r>
      <w:r w:rsidR="00093638">
        <w:rPr>
          <w:noProof/>
        </w:rPr>
        <w:t>58</w:t>
      </w:r>
      <w:r w:rsidR="007D6C43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D6C43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7D6C43">
        <w:rPr>
          <w:noProof/>
        </w:rPr>
      </w:r>
      <w:r w:rsidR="007D6C43">
        <w:rPr>
          <w:noProof/>
        </w:rPr>
        <w:fldChar w:fldCharType="separate"/>
      </w:r>
      <w:r w:rsidR="00093638">
        <w:rPr>
          <w:noProof/>
        </w:rPr>
        <w:t>60</w:t>
      </w:r>
      <w:r w:rsidR="007D6C43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 w:rsidR="007D6C43">
        <w:rPr>
          <w:noProof/>
        </w:rPr>
        <w:fldChar w:fldCharType="begin"/>
      </w:r>
      <w:r>
        <w:rPr>
          <w:noProof/>
        </w:rPr>
        <w:instrText xml:space="preserve"> PAGEREF _Toc471894948 \h </w:instrText>
      </w:r>
      <w:r w:rsidR="007D6C43">
        <w:rPr>
          <w:noProof/>
        </w:rPr>
      </w:r>
      <w:r w:rsidR="007D6C43">
        <w:rPr>
          <w:noProof/>
        </w:rPr>
        <w:fldChar w:fldCharType="separate"/>
      </w:r>
      <w:r w:rsidR="00093638">
        <w:rPr>
          <w:noProof/>
        </w:rPr>
        <w:t>60</w:t>
      </w:r>
      <w:r w:rsidR="007D6C43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D6C43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7D6C43">
        <w:rPr>
          <w:noProof/>
        </w:rPr>
      </w:r>
      <w:r w:rsidR="007D6C43">
        <w:rPr>
          <w:noProof/>
        </w:rPr>
        <w:fldChar w:fldCharType="separate"/>
      </w:r>
      <w:r w:rsidR="00093638">
        <w:rPr>
          <w:noProof/>
        </w:rPr>
        <w:t>62</w:t>
      </w:r>
      <w:r w:rsidR="007D6C43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 w:rsidR="007D6C43">
        <w:rPr>
          <w:noProof/>
        </w:rPr>
        <w:fldChar w:fldCharType="begin"/>
      </w:r>
      <w:r>
        <w:rPr>
          <w:noProof/>
        </w:rPr>
        <w:instrText xml:space="preserve"> PAGEREF _Toc471894950 \h </w:instrText>
      </w:r>
      <w:r w:rsidR="007D6C43">
        <w:rPr>
          <w:noProof/>
        </w:rPr>
      </w:r>
      <w:r w:rsidR="007D6C43">
        <w:rPr>
          <w:noProof/>
        </w:rPr>
        <w:fldChar w:fldCharType="separate"/>
      </w:r>
      <w:r w:rsidR="00093638">
        <w:rPr>
          <w:noProof/>
        </w:rPr>
        <w:t>66</w:t>
      </w:r>
      <w:r w:rsidR="007D6C43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D6C43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7D6C43">
        <w:rPr>
          <w:noProof/>
        </w:rPr>
      </w:r>
      <w:r w:rsidR="007D6C43">
        <w:rPr>
          <w:noProof/>
        </w:rPr>
        <w:fldChar w:fldCharType="separate"/>
      </w:r>
      <w:r w:rsidR="00093638">
        <w:rPr>
          <w:noProof/>
        </w:rPr>
        <w:t>67</w:t>
      </w:r>
      <w:r w:rsidR="007D6C43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D6C43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7D6C43">
        <w:rPr>
          <w:noProof/>
        </w:rPr>
      </w:r>
      <w:r w:rsidR="007D6C43">
        <w:rPr>
          <w:noProof/>
        </w:rPr>
        <w:fldChar w:fldCharType="separate"/>
      </w:r>
      <w:r w:rsidR="00093638">
        <w:rPr>
          <w:noProof/>
        </w:rPr>
        <w:t>69</w:t>
      </w:r>
      <w:r w:rsidR="007D6C43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D6C43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7D6C43">
        <w:rPr>
          <w:noProof/>
        </w:rPr>
      </w:r>
      <w:r w:rsidR="007D6C43">
        <w:rPr>
          <w:noProof/>
        </w:rPr>
        <w:fldChar w:fldCharType="separate"/>
      </w:r>
      <w:r w:rsidR="00093638">
        <w:rPr>
          <w:noProof/>
        </w:rPr>
        <w:t>71</w:t>
      </w:r>
      <w:r w:rsidR="007D6C43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D6C43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7D6C43">
        <w:rPr>
          <w:noProof/>
        </w:rPr>
      </w:r>
      <w:r w:rsidR="007D6C43">
        <w:rPr>
          <w:noProof/>
        </w:rPr>
        <w:fldChar w:fldCharType="separate"/>
      </w:r>
      <w:r w:rsidR="00093638">
        <w:rPr>
          <w:noProof/>
        </w:rPr>
        <w:t>73</w:t>
      </w:r>
      <w:r w:rsidR="007D6C43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7D6C43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7D6C43">
        <w:rPr>
          <w:noProof/>
        </w:rPr>
      </w:r>
      <w:r w:rsidR="007D6C43">
        <w:rPr>
          <w:noProof/>
        </w:rPr>
        <w:fldChar w:fldCharType="separate"/>
      </w:r>
      <w:r w:rsidR="00093638">
        <w:rPr>
          <w:noProof/>
        </w:rPr>
        <w:t>75</w:t>
      </w:r>
      <w:r w:rsidR="007D6C43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D6C43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7D6C43">
        <w:rPr>
          <w:noProof/>
        </w:rPr>
      </w:r>
      <w:r w:rsidR="007D6C43">
        <w:rPr>
          <w:noProof/>
        </w:rPr>
        <w:fldChar w:fldCharType="separate"/>
      </w:r>
      <w:r w:rsidR="00093638">
        <w:rPr>
          <w:noProof/>
        </w:rPr>
        <w:t>78</w:t>
      </w:r>
      <w:r w:rsidR="007D6C43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D6C43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7D6C43">
        <w:rPr>
          <w:noProof/>
        </w:rPr>
      </w:r>
      <w:r w:rsidR="007D6C43">
        <w:rPr>
          <w:noProof/>
        </w:rPr>
        <w:fldChar w:fldCharType="separate"/>
      </w:r>
      <w:r w:rsidR="00093638">
        <w:rPr>
          <w:noProof/>
        </w:rPr>
        <w:t>82</w:t>
      </w:r>
      <w:r w:rsidR="007D6C43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D6C43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7D6C43">
        <w:rPr>
          <w:noProof/>
        </w:rPr>
      </w:r>
      <w:r w:rsidR="007D6C43">
        <w:rPr>
          <w:noProof/>
        </w:rPr>
        <w:fldChar w:fldCharType="separate"/>
      </w:r>
      <w:r w:rsidR="00093638">
        <w:rPr>
          <w:noProof/>
        </w:rPr>
        <w:t>85</w:t>
      </w:r>
      <w:r w:rsidR="007D6C43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D6C43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7D6C43">
        <w:rPr>
          <w:noProof/>
        </w:rPr>
      </w:r>
      <w:r w:rsidR="007D6C43">
        <w:rPr>
          <w:noProof/>
        </w:rPr>
        <w:fldChar w:fldCharType="separate"/>
      </w:r>
      <w:r w:rsidR="00093638">
        <w:rPr>
          <w:noProof/>
        </w:rPr>
        <w:t>87</w:t>
      </w:r>
      <w:r w:rsidR="007D6C43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7D6C43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7D6C43">
        <w:rPr>
          <w:noProof/>
        </w:rPr>
      </w:r>
      <w:r w:rsidR="007D6C43">
        <w:rPr>
          <w:noProof/>
        </w:rPr>
        <w:fldChar w:fldCharType="separate"/>
      </w:r>
      <w:r w:rsidR="00093638">
        <w:rPr>
          <w:noProof/>
        </w:rPr>
        <w:t>89</w:t>
      </w:r>
      <w:r w:rsidR="007D6C43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7D6C43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7D6C43">
        <w:rPr>
          <w:noProof/>
        </w:rPr>
      </w:r>
      <w:r w:rsidR="007D6C43">
        <w:rPr>
          <w:noProof/>
        </w:rPr>
        <w:fldChar w:fldCharType="separate"/>
      </w:r>
      <w:r w:rsidR="00093638">
        <w:rPr>
          <w:noProof/>
        </w:rPr>
        <w:t>91</w:t>
      </w:r>
      <w:r w:rsidR="007D6C43">
        <w:rPr>
          <w:noProof/>
        </w:rPr>
        <w:fldChar w:fldCharType="end"/>
      </w:r>
    </w:p>
    <w:p w:rsidR="00717F60" w:rsidRPr="00E71A48" w:rsidRDefault="007D6C43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71894852"/>
      <w:bookmarkEnd w:id="7"/>
      <w:r w:rsidRPr="00E71A48">
        <w:rPr>
          <w:szCs w:val="24"/>
        </w:rPr>
        <w:lastRenderedPageBreak/>
        <w:t>Общие положения</w:t>
      </w:r>
      <w:bookmarkEnd w:id="8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71894853"/>
      <w:bookmarkEnd w:id="9"/>
      <w:r w:rsidRPr="00E71A48">
        <w:t>Общие сведения о процедуре запроса предложений</w:t>
      </w:r>
      <w:bookmarkEnd w:id="10"/>
    </w:p>
    <w:p w:rsidR="005B75A6" w:rsidRPr="0069618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1" w:name="_Ref55193512"/>
      <w:bookmarkStart w:id="12" w:name="_Ref191386085"/>
      <w:bookmarkStart w:id="13" w:name="_Ref302563524"/>
      <w:bookmarkStart w:id="14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696181" w:rsidRPr="00C751E9">
        <w:rPr>
          <w:iCs/>
          <w:sz w:val="24"/>
          <w:szCs w:val="24"/>
        </w:rPr>
        <w:t xml:space="preserve">филиал  ПАО «МРСК Центра» - «Белгородэнерго»  (далее – Заказчик или Организатор) (почтовый адрес: РФ, 308000, г. Белгород, ул. Преображенская, 42, секретарь Закупочной комиссии – Ведущий специалист  отдела закупочной деятельности управления логистики и МТО филиала ПАО «МРСК Центра» - «Белгородэнерго»:  Горягина Татьяна Николаевна, контактный телефон: (4722) 58-17-51 или по адресу электронной почты: </w:t>
      </w:r>
      <w:hyperlink r:id="rId17" w:history="1">
        <w:r w:rsidR="00696181" w:rsidRPr="00C751E9">
          <w:rPr>
            <w:rStyle w:val="a7"/>
            <w:iCs/>
            <w:sz w:val="24"/>
            <w:szCs w:val="24"/>
            <w:lang w:val="en-US"/>
          </w:rPr>
          <w:t>Goryagina</w:t>
        </w:r>
        <w:r w:rsidR="00696181" w:rsidRPr="00C751E9">
          <w:rPr>
            <w:rStyle w:val="a7"/>
            <w:iCs/>
            <w:sz w:val="24"/>
            <w:szCs w:val="24"/>
          </w:rPr>
          <w:t>.</w:t>
        </w:r>
        <w:r w:rsidR="00696181" w:rsidRPr="00C751E9">
          <w:rPr>
            <w:rStyle w:val="a7"/>
            <w:iCs/>
            <w:sz w:val="24"/>
            <w:szCs w:val="24"/>
            <w:lang w:val="en-US"/>
          </w:rPr>
          <w:t>TN</w:t>
        </w:r>
        <w:r w:rsidR="00696181" w:rsidRPr="00C751E9">
          <w:rPr>
            <w:rStyle w:val="a7"/>
            <w:iCs/>
            <w:sz w:val="24"/>
            <w:szCs w:val="24"/>
          </w:rPr>
          <w:t>@</w:t>
        </w:r>
        <w:r w:rsidR="00696181" w:rsidRPr="00C751E9">
          <w:rPr>
            <w:rStyle w:val="a7"/>
            <w:iCs/>
            <w:sz w:val="24"/>
            <w:szCs w:val="24"/>
            <w:lang w:val="en-US"/>
          </w:rPr>
          <w:t>mrsk</w:t>
        </w:r>
        <w:r w:rsidR="00696181" w:rsidRPr="00C751E9">
          <w:rPr>
            <w:rStyle w:val="a7"/>
            <w:iCs/>
            <w:sz w:val="24"/>
            <w:szCs w:val="24"/>
          </w:rPr>
          <w:t>-1.</w:t>
        </w:r>
        <w:r w:rsidR="00696181" w:rsidRPr="00C751E9">
          <w:rPr>
            <w:rStyle w:val="a7"/>
            <w:iCs/>
            <w:sz w:val="24"/>
            <w:szCs w:val="24"/>
            <w:lang w:val="en-US"/>
          </w:rPr>
          <w:t>ru</w:t>
        </w:r>
      </w:hyperlink>
      <w:r w:rsidR="00696181" w:rsidRPr="00C751E9">
        <w:rPr>
          <w:iCs/>
          <w:sz w:val="24"/>
          <w:szCs w:val="24"/>
        </w:rPr>
        <w:t xml:space="preserve">, ответственное лицо Ермолова Ирина Валерьевна – контактный телефон: (4722) 58-17-81, адрес электронной почты: </w:t>
      </w:r>
      <w:hyperlink r:id="rId18" w:history="1">
        <w:r w:rsidR="00696181" w:rsidRPr="00C751E9">
          <w:rPr>
            <w:rStyle w:val="a7"/>
            <w:iCs/>
            <w:sz w:val="24"/>
            <w:szCs w:val="24"/>
          </w:rPr>
          <w:t>Ermolova.IV@mrsk-1.ru</w:t>
        </w:r>
      </w:hyperlink>
      <w:r w:rsidR="00696181" w:rsidRPr="00C751E9">
        <w:rPr>
          <w:iCs/>
          <w:sz w:val="24"/>
          <w:szCs w:val="24"/>
        </w:rPr>
        <w:t xml:space="preserve">, по вопросам, связанным с разъяснением технического задания, обращаться к ответственному сотруднику Организатора  – </w:t>
      </w:r>
      <w:r w:rsidR="00547C72">
        <w:t>Савченко Сергей Петрович</w:t>
      </w:r>
      <w:r w:rsidR="00547C72" w:rsidRPr="00081F61">
        <w:t>,</w:t>
      </w:r>
      <w:r w:rsidR="00547C72" w:rsidRPr="00A55103">
        <w:t xml:space="preserve"> </w:t>
      </w:r>
      <w:r w:rsidR="00547C72">
        <w:t xml:space="preserve">телефон </w:t>
      </w:r>
      <w:r w:rsidR="00547C72" w:rsidRPr="00F031B3">
        <w:t xml:space="preserve"> (4722) </w:t>
      </w:r>
      <w:r w:rsidR="00547C72">
        <w:t xml:space="preserve">30-40-13 </w:t>
      </w:r>
      <w:r w:rsidR="00547C72" w:rsidRPr="00081F61">
        <w:t xml:space="preserve">адрес электронной почты: </w:t>
      </w:r>
      <w:proofErr w:type="spellStart"/>
      <w:r w:rsidR="00547C72" w:rsidRPr="00891472">
        <w:rPr>
          <w:rStyle w:val="a7"/>
          <w:lang w:val="en-US"/>
        </w:rPr>
        <w:t>Savchenko</w:t>
      </w:r>
      <w:proofErr w:type="spellEnd"/>
      <w:r w:rsidR="00547C72" w:rsidRPr="006E7A04">
        <w:rPr>
          <w:rStyle w:val="a7"/>
        </w:rPr>
        <w:t>.</w:t>
      </w:r>
      <w:r w:rsidR="00547C72" w:rsidRPr="00891472">
        <w:rPr>
          <w:rStyle w:val="a7"/>
          <w:lang w:val="en-US"/>
        </w:rPr>
        <w:t>SP</w:t>
      </w:r>
      <w:r w:rsidR="00547C72" w:rsidRPr="006E7A04">
        <w:rPr>
          <w:rStyle w:val="a7"/>
        </w:rPr>
        <w:t>@</w:t>
      </w:r>
      <w:proofErr w:type="spellStart"/>
      <w:r w:rsidR="00547C72" w:rsidRPr="00891472">
        <w:rPr>
          <w:rStyle w:val="a7"/>
          <w:lang w:val="en-US"/>
        </w:rPr>
        <w:t>mrsk</w:t>
      </w:r>
      <w:proofErr w:type="spellEnd"/>
      <w:r w:rsidR="00547C72" w:rsidRPr="006E7A04">
        <w:rPr>
          <w:rStyle w:val="a7"/>
        </w:rPr>
        <w:t>-1.</w:t>
      </w:r>
      <w:proofErr w:type="spellStart"/>
      <w:r w:rsidR="00547C72" w:rsidRPr="00891472">
        <w:rPr>
          <w:rStyle w:val="a7"/>
          <w:lang w:val="en-US"/>
        </w:rPr>
        <w:t>ru</w:t>
      </w:r>
      <w:proofErr w:type="spellEnd"/>
      <w:r w:rsidR="00696181" w:rsidRPr="00042E0A">
        <w:rPr>
          <w:iCs/>
          <w:sz w:val="24"/>
          <w:szCs w:val="24"/>
        </w:rPr>
        <w:t xml:space="preserve">  Извещением о проведении открытого запроса предложений, </w:t>
      </w:r>
      <w:r w:rsidR="00696181" w:rsidRPr="00696181">
        <w:rPr>
          <w:iCs/>
          <w:sz w:val="24"/>
          <w:szCs w:val="24"/>
        </w:rPr>
        <w:t>опубликованным</w:t>
      </w:r>
      <w:r w:rsidRPr="00696181">
        <w:rPr>
          <w:sz w:val="24"/>
          <w:szCs w:val="24"/>
        </w:rPr>
        <w:t xml:space="preserve"> </w:t>
      </w:r>
      <w:r w:rsidRPr="00696181">
        <w:rPr>
          <w:b/>
          <w:sz w:val="24"/>
          <w:szCs w:val="24"/>
        </w:rPr>
        <w:t>«</w:t>
      </w:r>
      <w:r w:rsidR="00862664" w:rsidRPr="00696181">
        <w:rPr>
          <w:b/>
          <w:sz w:val="24"/>
          <w:szCs w:val="24"/>
        </w:rPr>
        <w:t>1</w:t>
      </w:r>
      <w:r w:rsidR="00696181" w:rsidRPr="00696181">
        <w:rPr>
          <w:b/>
          <w:sz w:val="24"/>
          <w:szCs w:val="24"/>
        </w:rPr>
        <w:t>6</w:t>
      </w:r>
      <w:r w:rsidRPr="00696181">
        <w:rPr>
          <w:b/>
          <w:sz w:val="24"/>
          <w:szCs w:val="24"/>
        </w:rPr>
        <w:t xml:space="preserve">» </w:t>
      </w:r>
      <w:r w:rsidR="00862664" w:rsidRPr="00696181">
        <w:rPr>
          <w:b/>
          <w:sz w:val="24"/>
          <w:szCs w:val="24"/>
        </w:rPr>
        <w:t>января</w:t>
      </w:r>
      <w:r w:rsidRPr="00696181">
        <w:rPr>
          <w:b/>
          <w:sz w:val="24"/>
          <w:szCs w:val="24"/>
        </w:rPr>
        <w:t xml:space="preserve"> 20</w:t>
      </w:r>
      <w:r w:rsidR="00C12FA4" w:rsidRPr="00696181">
        <w:rPr>
          <w:b/>
          <w:sz w:val="24"/>
          <w:szCs w:val="24"/>
        </w:rPr>
        <w:t>1</w:t>
      </w:r>
      <w:r w:rsidR="00DB05D8" w:rsidRPr="00696181">
        <w:rPr>
          <w:b/>
          <w:sz w:val="24"/>
          <w:szCs w:val="24"/>
        </w:rPr>
        <w:t>7</w:t>
      </w:r>
      <w:r w:rsidRPr="00696181">
        <w:rPr>
          <w:b/>
          <w:sz w:val="24"/>
          <w:szCs w:val="24"/>
        </w:rPr>
        <w:t xml:space="preserve"> г.</w:t>
      </w:r>
      <w:r w:rsidRPr="00696181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696181">
          <w:rPr>
            <w:rStyle w:val="a7"/>
            <w:sz w:val="24"/>
            <w:szCs w:val="24"/>
          </w:rPr>
          <w:t>www.zakupki.</w:t>
        </w:r>
        <w:r w:rsidR="00345CCA" w:rsidRPr="00696181">
          <w:rPr>
            <w:rStyle w:val="a7"/>
            <w:sz w:val="24"/>
            <w:szCs w:val="24"/>
            <w:lang w:val="en-US"/>
          </w:rPr>
          <w:t>gov</w:t>
        </w:r>
        <w:r w:rsidR="00345CCA" w:rsidRPr="00696181">
          <w:rPr>
            <w:rStyle w:val="a7"/>
            <w:sz w:val="24"/>
            <w:szCs w:val="24"/>
          </w:rPr>
          <w:t>.ru</w:t>
        </w:r>
      </w:hyperlink>
      <w:r w:rsidRPr="00696181">
        <w:rPr>
          <w:sz w:val="24"/>
          <w:szCs w:val="24"/>
        </w:rPr>
        <w:t>),</w:t>
      </w:r>
      <w:r w:rsidR="009D7F01" w:rsidRPr="00696181">
        <w:rPr>
          <w:iCs/>
          <w:sz w:val="24"/>
          <w:szCs w:val="24"/>
        </w:rPr>
        <w:t xml:space="preserve"> </w:t>
      </w:r>
      <w:r w:rsidR="009D7F01" w:rsidRPr="00696181">
        <w:rPr>
          <w:sz w:val="24"/>
          <w:szCs w:val="24"/>
        </w:rPr>
        <w:t xml:space="preserve">на сайте </w:t>
      </w:r>
      <w:r w:rsidR="007556FF" w:rsidRPr="00696181">
        <w:rPr>
          <w:iCs/>
          <w:sz w:val="24"/>
          <w:szCs w:val="24"/>
        </w:rPr>
        <w:t>ПАО «МРСК Центра»</w:t>
      </w:r>
      <w:r w:rsidR="009D7F01" w:rsidRPr="00696181">
        <w:rPr>
          <w:sz w:val="24"/>
          <w:szCs w:val="24"/>
        </w:rPr>
        <w:t xml:space="preserve"> (</w:t>
      </w:r>
      <w:hyperlink r:id="rId20" w:history="1">
        <w:r w:rsidR="007556FF" w:rsidRPr="00696181">
          <w:rPr>
            <w:rStyle w:val="a7"/>
            <w:sz w:val="24"/>
            <w:szCs w:val="24"/>
          </w:rPr>
          <w:t>www.mrsk-1.ru</w:t>
        </w:r>
      </w:hyperlink>
      <w:r w:rsidR="00862664" w:rsidRPr="00696181">
        <w:rPr>
          <w:sz w:val="24"/>
          <w:szCs w:val="24"/>
        </w:rPr>
        <w:t>)</w:t>
      </w:r>
      <w:r w:rsidR="00702B2C" w:rsidRPr="00696181">
        <w:rPr>
          <w:sz w:val="24"/>
          <w:szCs w:val="24"/>
        </w:rPr>
        <w:t xml:space="preserve">, на сайте ЭТП, указанном в п. </w:t>
      </w:r>
      <w:fldSimple w:instr=" REF _Ref440269836 \r \h  \* MERGEFORMAT ">
        <w:r w:rsidR="00093638" w:rsidRPr="00696181">
          <w:rPr>
            <w:sz w:val="24"/>
            <w:szCs w:val="24"/>
          </w:rPr>
          <w:t>1.1.2</w:t>
        </w:r>
      </w:fldSimple>
      <w:r w:rsidR="00702B2C" w:rsidRPr="00696181">
        <w:rPr>
          <w:sz w:val="24"/>
          <w:szCs w:val="24"/>
        </w:rPr>
        <w:t xml:space="preserve"> настоящей Документации,</w:t>
      </w:r>
      <w:r w:rsidR="009A7733" w:rsidRPr="00696181">
        <w:rPr>
          <w:iCs/>
          <w:sz w:val="24"/>
          <w:szCs w:val="24"/>
        </w:rPr>
        <w:t xml:space="preserve"> </w:t>
      </w:r>
      <w:r w:rsidRPr="00FA1C48">
        <w:rPr>
          <w:iCs/>
          <w:sz w:val="24"/>
          <w:szCs w:val="24"/>
        </w:rPr>
        <w:t>приг</w:t>
      </w:r>
      <w:r w:rsidRPr="00FA1C48">
        <w:rPr>
          <w:sz w:val="24"/>
          <w:szCs w:val="24"/>
        </w:rPr>
        <w:t>ласило юридических лиц</w:t>
      </w:r>
      <w:r w:rsidR="005B75A6" w:rsidRPr="00FA1C48">
        <w:rPr>
          <w:sz w:val="24"/>
          <w:szCs w:val="24"/>
        </w:rPr>
        <w:t xml:space="preserve"> и физических лиц (в т.</w:t>
      </w:r>
      <w:r w:rsidR="003129D4" w:rsidRPr="00FA1C48">
        <w:rPr>
          <w:sz w:val="24"/>
          <w:szCs w:val="24"/>
        </w:rPr>
        <w:t xml:space="preserve"> </w:t>
      </w:r>
      <w:r w:rsidR="005B75A6" w:rsidRPr="00FA1C48">
        <w:rPr>
          <w:sz w:val="24"/>
          <w:szCs w:val="24"/>
        </w:rPr>
        <w:t>ч. индивидуальных предпринимателей)</w:t>
      </w:r>
      <w:r w:rsidR="00DC6125" w:rsidRPr="00FA1C48">
        <w:rPr>
          <w:sz w:val="24"/>
          <w:szCs w:val="24"/>
        </w:rPr>
        <w:t xml:space="preserve"> </w:t>
      </w:r>
      <w:r w:rsidR="00FA1C48" w:rsidRPr="00FA1C48">
        <w:rPr>
          <w:sz w:val="24"/>
          <w:szCs w:val="24"/>
        </w:rPr>
        <w:t xml:space="preserve"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FA1C48">
        <w:rPr>
          <w:sz w:val="24"/>
          <w:szCs w:val="24"/>
        </w:rPr>
        <w:t>(далее - Участники)</w:t>
      </w:r>
      <w:r w:rsidR="009D7F01" w:rsidRPr="00FA1C48">
        <w:rPr>
          <w:sz w:val="24"/>
          <w:szCs w:val="24"/>
        </w:rPr>
        <w:t xml:space="preserve"> </w:t>
      </w:r>
      <w:r w:rsidR="004B5EB3" w:rsidRPr="00FA1C48">
        <w:rPr>
          <w:sz w:val="24"/>
          <w:szCs w:val="24"/>
        </w:rPr>
        <w:t>к участию в процедуре О</w:t>
      </w:r>
      <w:r w:rsidRPr="00FA1C48">
        <w:rPr>
          <w:sz w:val="24"/>
          <w:szCs w:val="24"/>
        </w:rPr>
        <w:t>ткрытого запроса предложений (далее – запрос</w:t>
      </w:r>
      <w:r w:rsidRPr="00696181">
        <w:rPr>
          <w:sz w:val="24"/>
          <w:szCs w:val="24"/>
        </w:rPr>
        <w:t xml:space="preserve"> предложений) </w:t>
      </w:r>
      <w:bookmarkEnd w:id="11"/>
      <w:r w:rsidR="004B5EB3" w:rsidRPr="00696181">
        <w:rPr>
          <w:sz w:val="24"/>
          <w:szCs w:val="24"/>
        </w:rPr>
        <w:t xml:space="preserve">на право заключения </w:t>
      </w:r>
      <w:r w:rsidR="00547C72" w:rsidRPr="00D87D38">
        <w:t>Договора</w:t>
      </w:r>
      <w:r w:rsidR="00547C72" w:rsidRPr="009409AC">
        <w:t xml:space="preserve">  на оказание услуг по </w:t>
      </w:r>
      <w:r w:rsidR="00547C72" w:rsidRPr="00FF2826">
        <w:t>ТО ДГУ</w:t>
      </w:r>
      <w:r w:rsidR="00547C72">
        <w:t xml:space="preserve"> </w:t>
      </w:r>
      <w:r w:rsidR="00547C72" w:rsidRPr="00F031B3">
        <w:t>для нужд ПАО «МРСК Центра» (филиала «Белгородэнерго»)</w:t>
      </w:r>
      <w:r w:rsidR="00862664" w:rsidRPr="00696181">
        <w:rPr>
          <w:sz w:val="24"/>
          <w:szCs w:val="24"/>
        </w:rPr>
        <w:t>, ра</w:t>
      </w:r>
      <w:r w:rsidR="00696181" w:rsidRPr="00696181">
        <w:rPr>
          <w:sz w:val="24"/>
          <w:szCs w:val="24"/>
        </w:rPr>
        <w:t>сположенного по адресу: РФ, 3080</w:t>
      </w:r>
      <w:r w:rsidR="00862664" w:rsidRPr="00696181">
        <w:rPr>
          <w:sz w:val="24"/>
          <w:szCs w:val="24"/>
        </w:rPr>
        <w:t xml:space="preserve">00, г. Белгород, ул. Преображенская, д. 42; </w:t>
      </w:r>
      <w:bookmarkEnd w:id="12"/>
      <w:bookmarkEnd w:id="13"/>
      <w:bookmarkEnd w:id="14"/>
    </w:p>
    <w:p w:rsidR="00717F60" w:rsidRPr="0069618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</w:t>
      </w:r>
      <w:r w:rsidRPr="00606CA7">
        <w:rPr>
          <w:sz w:val="24"/>
          <w:szCs w:val="24"/>
        </w:rPr>
        <w:t xml:space="preserve">использованием функционала </w:t>
      </w:r>
      <w:r w:rsidR="00702B2C" w:rsidRPr="00606CA7">
        <w:rPr>
          <w:sz w:val="24"/>
          <w:szCs w:val="24"/>
        </w:rPr>
        <w:t>электронной торговой площадк</w:t>
      </w:r>
      <w:r w:rsidR="00414AB1" w:rsidRPr="00606CA7">
        <w:rPr>
          <w:sz w:val="24"/>
          <w:szCs w:val="24"/>
        </w:rPr>
        <w:t>и</w:t>
      </w:r>
      <w:r w:rsidR="00702B2C" w:rsidRPr="00606CA7">
        <w:rPr>
          <w:sz w:val="24"/>
          <w:szCs w:val="24"/>
        </w:rPr>
        <w:t xml:space="preserve"> </w:t>
      </w:r>
      <w:r w:rsidR="000D70B6" w:rsidRPr="00606CA7">
        <w:rPr>
          <w:sz w:val="24"/>
          <w:szCs w:val="24"/>
        </w:rPr>
        <w:t>П</w:t>
      </w:r>
      <w:r w:rsidR="00702B2C" w:rsidRPr="00606CA7">
        <w:rPr>
          <w:sz w:val="24"/>
          <w:szCs w:val="24"/>
        </w:rPr>
        <w:t>АО «</w:t>
      </w:r>
      <w:proofErr w:type="spellStart"/>
      <w:r w:rsidR="00702B2C" w:rsidRPr="00606CA7">
        <w:rPr>
          <w:sz w:val="24"/>
          <w:szCs w:val="24"/>
        </w:rPr>
        <w:t>Россети</w:t>
      </w:r>
      <w:proofErr w:type="spellEnd"/>
      <w:r w:rsidR="00702B2C" w:rsidRPr="00606CA7">
        <w:rPr>
          <w:sz w:val="24"/>
          <w:szCs w:val="24"/>
        </w:rPr>
        <w:t xml:space="preserve">» </w:t>
      </w:r>
      <w:hyperlink r:id="rId21" w:history="1">
        <w:proofErr w:type="spellStart"/>
        <w:r w:rsidR="00606CA7" w:rsidRPr="00606CA7">
          <w:rPr>
            <w:rStyle w:val="a7"/>
            <w:sz w:val="24"/>
            <w:szCs w:val="24"/>
          </w:rPr>
          <w:t>etp.rosseti.ru</w:t>
        </w:r>
        <w:proofErr w:type="spellEnd"/>
      </w:hyperlink>
      <w:r w:rsidR="00702B2C" w:rsidRPr="00606CA7">
        <w:rPr>
          <w:sz w:val="24"/>
          <w:szCs w:val="24"/>
        </w:rPr>
        <w:t xml:space="preserve"> (далее</w:t>
      </w:r>
      <w:r w:rsidR="00702B2C" w:rsidRPr="00696181">
        <w:rPr>
          <w:sz w:val="24"/>
          <w:szCs w:val="24"/>
        </w:rPr>
        <w:t xml:space="preserve"> — ЭТП)</w:t>
      </w:r>
      <w:r w:rsidR="005B75A6" w:rsidRPr="00696181">
        <w:rPr>
          <w:sz w:val="24"/>
          <w:szCs w:val="24"/>
        </w:rPr>
        <w:t>.</w:t>
      </w:r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696181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8"/>
      <w:r w:rsidR="00547C72" w:rsidRPr="00D87D38">
        <w:t>Договора</w:t>
      </w:r>
      <w:r w:rsidR="00547C72" w:rsidRPr="009409AC">
        <w:t xml:space="preserve">  на оказание услуг по </w:t>
      </w:r>
      <w:r w:rsidR="00547C72" w:rsidRPr="00FF2826">
        <w:t>ТО ДГУ</w:t>
      </w:r>
      <w:r w:rsidR="00547C72">
        <w:t xml:space="preserve"> </w:t>
      </w:r>
      <w:r w:rsidR="00547C72" w:rsidRPr="00F031B3">
        <w:t>для нужд ПАО «МРСК Центра» (филиала «Белгородэнерго»)</w:t>
      </w:r>
      <w:r w:rsidR="00547C72">
        <w:t>.</w:t>
      </w:r>
    </w:p>
    <w:p w:rsidR="008C4223" w:rsidRPr="00696181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96181">
        <w:rPr>
          <w:sz w:val="24"/>
          <w:szCs w:val="24"/>
        </w:rPr>
        <w:t xml:space="preserve">Количество лотов: </w:t>
      </w:r>
      <w:r w:rsidRPr="00696181">
        <w:rPr>
          <w:b/>
          <w:sz w:val="24"/>
          <w:szCs w:val="24"/>
        </w:rPr>
        <w:t>1 (один)</w:t>
      </w:r>
      <w:r w:rsidRPr="00696181">
        <w:rPr>
          <w:sz w:val="24"/>
          <w:szCs w:val="24"/>
        </w:rPr>
        <w:t>.</w:t>
      </w:r>
    </w:p>
    <w:bookmarkEnd w:id="19"/>
    <w:p w:rsidR="00804801" w:rsidRPr="00696181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696181">
        <w:rPr>
          <w:sz w:val="24"/>
          <w:szCs w:val="24"/>
        </w:rPr>
        <w:t xml:space="preserve">Частичное </w:t>
      </w:r>
      <w:r w:rsidR="00366652" w:rsidRPr="00696181">
        <w:rPr>
          <w:sz w:val="24"/>
          <w:szCs w:val="24"/>
        </w:rPr>
        <w:t xml:space="preserve">оказание </w:t>
      </w:r>
      <w:r w:rsidR="00AD3EBC" w:rsidRPr="00696181">
        <w:rPr>
          <w:sz w:val="24"/>
          <w:szCs w:val="24"/>
        </w:rPr>
        <w:t>услуг</w:t>
      </w:r>
      <w:r w:rsidRPr="00696181">
        <w:rPr>
          <w:sz w:val="24"/>
          <w:szCs w:val="24"/>
        </w:rPr>
        <w:t xml:space="preserve"> не допускается.</w:t>
      </w:r>
    </w:p>
    <w:p w:rsidR="00717F60" w:rsidRPr="00696181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696181">
        <w:rPr>
          <w:sz w:val="24"/>
          <w:szCs w:val="24"/>
        </w:rPr>
        <w:t>Сроки</w:t>
      </w:r>
      <w:r w:rsidR="00717F60" w:rsidRPr="00696181">
        <w:rPr>
          <w:sz w:val="24"/>
          <w:szCs w:val="24"/>
        </w:rPr>
        <w:t xml:space="preserve"> </w:t>
      </w:r>
      <w:r w:rsidR="00366652" w:rsidRPr="00696181">
        <w:rPr>
          <w:sz w:val="24"/>
          <w:szCs w:val="24"/>
        </w:rPr>
        <w:t>оказания услуг</w:t>
      </w:r>
      <w:r w:rsidR="00717F60" w:rsidRPr="00696181">
        <w:rPr>
          <w:sz w:val="24"/>
          <w:szCs w:val="24"/>
        </w:rPr>
        <w:t xml:space="preserve">: </w:t>
      </w:r>
      <w:r w:rsidR="00FA7326" w:rsidRPr="00696181">
        <w:rPr>
          <w:sz w:val="24"/>
          <w:szCs w:val="24"/>
        </w:rPr>
        <w:t xml:space="preserve">в соответствии </w:t>
      </w:r>
      <w:r w:rsidR="002D2587" w:rsidRPr="00696181">
        <w:rPr>
          <w:sz w:val="24"/>
          <w:szCs w:val="24"/>
        </w:rPr>
        <w:t>со сроками, указанными в</w:t>
      </w:r>
      <w:r w:rsidR="00FA7326" w:rsidRPr="00696181">
        <w:rPr>
          <w:sz w:val="24"/>
          <w:szCs w:val="24"/>
        </w:rPr>
        <w:t xml:space="preserve"> Приложени</w:t>
      </w:r>
      <w:r w:rsidR="002D2587" w:rsidRPr="00696181">
        <w:rPr>
          <w:sz w:val="24"/>
          <w:szCs w:val="24"/>
        </w:rPr>
        <w:t>и</w:t>
      </w:r>
      <w:r w:rsidR="00FA7326" w:rsidRPr="00696181">
        <w:rPr>
          <w:sz w:val="24"/>
          <w:szCs w:val="24"/>
        </w:rPr>
        <w:t xml:space="preserve"> №1 к настоящей документации</w:t>
      </w:r>
      <w:r w:rsidR="00717F60" w:rsidRPr="00696181">
        <w:rPr>
          <w:sz w:val="24"/>
          <w:szCs w:val="24"/>
        </w:rPr>
        <w:t>.</w:t>
      </w:r>
      <w:bookmarkEnd w:id="20"/>
    </w:p>
    <w:p w:rsidR="00547C72" w:rsidRDefault="00366652" w:rsidP="00547C72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696181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696181">
        <w:rPr>
          <w:sz w:val="24"/>
          <w:szCs w:val="24"/>
        </w:rPr>
        <w:t>территории Р</w:t>
      </w:r>
      <w:r w:rsidR="00A0540E" w:rsidRPr="00696181">
        <w:rPr>
          <w:sz w:val="24"/>
          <w:szCs w:val="24"/>
        </w:rPr>
        <w:t xml:space="preserve">оссийской </w:t>
      </w:r>
      <w:r w:rsidR="00425F34" w:rsidRPr="00696181">
        <w:rPr>
          <w:sz w:val="24"/>
          <w:szCs w:val="24"/>
        </w:rPr>
        <w:t>Ф</w:t>
      </w:r>
      <w:r w:rsidR="00A0540E" w:rsidRPr="00696181">
        <w:rPr>
          <w:sz w:val="24"/>
          <w:szCs w:val="24"/>
        </w:rPr>
        <w:t>едерации</w:t>
      </w:r>
      <w:r w:rsidRPr="00696181">
        <w:rPr>
          <w:sz w:val="24"/>
          <w:szCs w:val="24"/>
        </w:rPr>
        <w:t>.</w:t>
      </w:r>
      <w:bookmarkStart w:id="22" w:name="_Ref440270663"/>
      <w:bookmarkEnd w:id="21"/>
    </w:p>
    <w:p w:rsidR="00547C72" w:rsidRPr="00547C72" w:rsidRDefault="0022360B" w:rsidP="00547C72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547C72">
        <w:rPr>
          <w:iCs/>
          <w:sz w:val="24"/>
          <w:szCs w:val="24"/>
        </w:rPr>
        <w:t>Форма и порядок оплаты:</w:t>
      </w:r>
      <w:r w:rsidR="00565E96" w:rsidRPr="00547C72">
        <w:rPr>
          <w:iCs/>
          <w:sz w:val="24"/>
          <w:szCs w:val="24"/>
        </w:rPr>
        <w:t xml:space="preserve"> </w:t>
      </w:r>
      <w:r w:rsidR="00547C72" w:rsidRPr="00547C72">
        <w:t>Безналичный расчет, в течение 30 календарных дней с момента подписания актов выполненных услуг</w:t>
      </w:r>
      <w:r w:rsidR="00547C72">
        <w:t>.</w:t>
      </w:r>
    </w:p>
    <w:bookmarkEnd w:id="22"/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D6C43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D6C43">
        <w:rPr>
          <w:iCs/>
          <w:sz w:val="24"/>
          <w:szCs w:val="24"/>
        </w:rPr>
      </w:r>
      <w:r w:rsidR="007D6C43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7D6C43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D6C43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D6C43">
        <w:rPr>
          <w:sz w:val="24"/>
          <w:szCs w:val="24"/>
        </w:rPr>
      </w:r>
      <w:r w:rsidR="007D6C43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7D6C43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fldSimple w:instr=" REF _Ref305973574 \r \h  \* MERGEFORMAT ">
        <w:r w:rsidR="00093638">
          <w:t>2</w:t>
        </w:r>
      </w:fldSimple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D6C43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D6C43">
        <w:rPr>
          <w:iCs/>
          <w:sz w:val="24"/>
          <w:szCs w:val="24"/>
        </w:rPr>
      </w:r>
      <w:r w:rsidR="007D6C43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7D6C43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fldSimple w:instr=" REF _Ref440270637 \r \h  \* MERGEFORMAT ">
        <w:r w:rsidR="00093638" w:rsidRPr="00093638">
          <w:rPr>
            <w:sz w:val="24"/>
            <w:szCs w:val="24"/>
          </w:rPr>
          <w:t>1.1.5</w:t>
        </w:r>
      </w:fldSimple>
      <w:r w:rsidRPr="00366652">
        <w:rPr>
          <w:sz w:val="24"/>
          <w:szCs w:val="24"/>
        </w:rPr>
        <w:t xml:space="preserve">, </w:t>
      </w:r>
      <w:fldSimple w:instr=" REF _Ref440270663 \r \h  \* MERGEFORMAT ">
        <w:r w:rsidR="00093638" w:rsidRPr="00093638">
          <w:rPr>
            <w:sz w:val="24"/>
            <w:szCs w:val="24"/>
          </w:rPr>
          <w:t>1.1.7</w:t>
        </w:r>
      </w:fldSimple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fldSimple w:instr=" REF _Ref440270637 \r \h  \* MERGEFORMAT ">
        <w:r w:rsidR="00093638" w:rsidRPr="00093638">
          <w:rPr>
            <w:sz w:val="24"/>
            <w:szCs w:val="24"/>
          </w:rPr>
          <w:t>1.1.5</w:t>
        </w:r>
      </w:fldSimple>
      <w:r w:rsidR="008D2928" w:rsidRPr="00AE1D21">
        <w:rPr>
          <w:sz w:val="24"/>
          <w:szCs w:val="24"/>
        </w:rPr>
        <w:t xml:space="preserve">, </w:t>
      </w:r>
      <w:fldSimple w:instr=" REF _Ref440270663 \r \h  \* MERGEFORMAT ">
        <w:r w:rsidR="00093638" w:rsidRPr="00093638">
          <w:rPr>
            <w:sz w:val="24"/>
            <w:szCs w:val="24"/>
          </w:rPr>
          <w:t>1.1.7</w:t>
        </w:r>
      </w:fldSimple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fldSimple w:instr=" REF _Ref440270637 \r \h  \* MERGEFORMAT ">
        <w:r w:rsidR="00093638" w:rsidRPr="00093638">
          <w:rPr>
            <w:bCs w:val="0"/>
            <w:iCs/>
            <w:sz w:val="24"/>
            <w:szCs w:val="24"/>
          </w:rPr>
          <w:t>1.1.5</w:t>
        </w:r>
      </w:fldSimple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fldSimple w:instr=" REF _Ref440270663 \r \h  \* MERGEFORMAT ">
        <w:r w:rsidR="00093638" w:rsidRPr="00093638">
          <w:rPr>
            <w:sz w:val="24"/>
            <w:szCs w:val="24"/>
          </w:rPr>
          <w:t>1.1.7</w:t>
        </w:r>
      </w:fldSimple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71894854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fldSimple w:instr=" REF _Ref305973033 \r \h  \* MERGEFORMAT ">
        <w:r w:rsidR="00093638" w:rsidRPr="00093638">
          <w:rPr>
            <w:sz w:val="24"/>
            <w:szCs w:val="24"/>
          </w:rPr>
          <w:t>3.2</w:t>
        </w:r>
      </w:fldSimple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71894855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fldSimple w:instr=" REF _Ref191386109 \n \h  \* MERGEFORMAT ">
        <w:r w:rsidR="00093638" w:rsidRPr="00093638">
          <w:rPr>
            <w:color w:val="000000"/>
            <w:sz w:val="24"/>
            <w:szCs w:val="24"/>
          </w:rPr>
          <w:t>3.3.2</w:t>
        </w:r>
      </w:fldSimple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71894856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fldSimple w:instr=" REF _Ref191386164 \r \h  \* MERGEFORMAT ">
        <w:r w:rsidR="00093638" w:rsidRPr="00093638">
          <w:rPr>
            <w:sz w:val="24"/>
            <w:szCs w:val="24"/>
          </w:rPr>
          <w:t xml:space="preserve"> 1.4.1 </w:t>
        </w:r>
      </w:fldSimple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fldSimple w:instr=" REF _Ref306978606 \r \h  \* MERGEFORMAT ">
        <w:r w:rsidR="00093638" w:rsidRPr="00093638">
          <w:rPr>
            <w:sz w:val="24"/>
            <w:szCs w:val="24"/>
          </w:rPr>
          <w:t xml:space="preserve"> 1.4.2 </w:t>
        </w:r>
      </w:fldSimple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71894857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</w:t>
      </w:r>
      <w:proofErr w:type="spellStart"/>
      <w:r w:rsidRPr="00E71A48">
        <w:rPr>
          <w:sz w:val="24"/>
          <w:szCs w:val="24"/>
        </w:rPr>
        <w:t>аффилированных</w:t>
      </w:r>
      <w:proofErr w:type="spellEnd"/>
      <w:r w:rsidRPr="00E71A48">
        <w:rPr>
          <w:sz w:val="24"/>
          <w:szCs w:val="24"/>
        </w:rPr>
        <w:t xml:space="preserve"> между собой (понятие </w:t>
      </w:r>
      <w:proofErr w:type="spellStart"/>
      <w:r w:rsidRPr="00E71A48">
        <w:rPr>
          <w:sz w:val="24"/>
          <w:szCs w:val="24"/>
        </w:rPr>
        <w:t>аффилированного</w:t>
      </w:r>
      <w:proofErr w:type="spellEnd"/>
      <w:r w:rsidRPr="00E71A48">
        <w:rPr>
          <w:sz w:val="24"/>
          <w:szCs w:val="24"/>
        </w:rPr>
        <w:t xml:space="preserve">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</w:t>
      </w:r>
      <w:proofErr w:type="spellStart"/>
      <w:r w:rsidRPr="00E71A48">
        <w:rPr>
          <w:sz w:val="24"/>
          <w:szCs w:val="24"/>
        </w:rPr>
        <w:t>аффилированными</w:t>
      </w:r>
      <w:proofErr w:type="spellEnd"/>
      <w:r w:rsidRPr="00E71A48">
        <w:rPr>
          <w:sz w:val="24"/>
          <w:szCs w:val="24"/>
        </w:rPr>
        <w:t xml:space="preserve">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</w:t>
      </w:r>
      <w:proofErr w:type="spellStart"/>
      <w:r w:rsidRPr="00E71A48">
        <w:rPr>
          <w:sz w:val="24"/>
          <w:szCs w:val="24"/>
        </w:rPr>
        <w:t>аффилированные</w:t>
      </w:r>
      <w:proofErr w:type="spellEnd"/>
      <w:r w:rsidRPr="00E71A48">
        <w:rPr>
          <w:sz w:val="24"/>
          <w:szCs w:val="24"/>
        </w:rPr>
        <w:t xml:space="preserve">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</w:t>
      </w:r>
      <w:proofErr w:type="spellStart"/>
      <w:r w:rsidRPr="00E71A48">
        <w:rPr>
          <w:sz w:val="24"/>
          <w:szCs w:val="24"/>
        </w:rPr>
        <w:t>аффилированного</w:t>
      </w:r>
      <w:proofErr w:type="spellEnd"/>
      <w:r w:rsidRPr="00E71A48">
        <w:rPr>
          <w:sz w:val="24"/>
          <w:szCs w:val="24"/>
        </w:rPr>
        <w:t xml:space="preserve">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fldSimple w:instr=" REF _Ref306114966 \r \h  \* MERGEFORMAT ">
        <w:r w:rsidR="00093638" w:rsidRPr="00093638">
          <w:rPr>
            <w:sz w:val="24"/>
            <w:szCs w:val="24"/>
          </w:rPr>
          <w:t>3.3.11</w:t>
        </w:r>
      </w:fldSimple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71894858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5294"/>
      <w:bookmarkStart w:id="65" w:name="_Toc469488338"/>
      <w:bookmarkStart w:id="66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D6C43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D6C43">
        <w:rPr>
          <w:b w:val="0"/>
        </w:rPr>
      </w:r>
      <w:r w:rsidR="007D6C43">
        <w:rPr>
          <w:b w:val="0"/>
        </w:rPr>
        <w:fldChar w:fldCharType="separate"/>
      </w:r>
      <w:r w:rsidR="00093638">
        <w:rPr>
          <w:b w:val="0"/>
        </w:rPr>
        <w:t>1.1.4</w:t>
      </w:r>
      <w:r w:rsidR="007D6C43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fldSimple w:instr=" REF _Ref305973147 \r \h  \* MERGEFORMAT ">
        <w:r w:rsidR="00093638" w:rsidRPr="00093638">
          <w:rPr>
            <w:b w:val="0"/>
            <w:szCs w:val="24"/>
          </w:rPr>
          <w:t>3.3</w:t>
        </w:r>
      </w:fldSimple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5296"/>
      <w:bookmarkStart w:id="91" w:name="_Toc469488340"/>
      <w:bookmarkStart w:id="92" w:name="_Toc471894861"/>
      <w:r w:rsidRPr="002D4BC6">
        <w:rPr>
          <w:b w:val="0"/>
          <w:szCs w:val="24"/>
        </w:rPr>
        <w:t xml:space="preserve">Письмо о подаче оферты (подраздел </w:t>
      </w:r>
      <w:fldSimple w:instr=" REF _Ref55336310 \r \h  \* MERGEFORMAT ">
        <w:r w:rsidR="00093638" w:rsidRPr="00093638">
          <w:rPr>
            <w:b w:val="0"/>
            <w:szCs w:val="24"/>
          </w:rPr>
          <w:t>5.1</w:t>
        </w:r>
      </w:fldSimple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361308"/>
      <w:bookmarkStart w:id="94" w:name="_Toc440376063"/>
      <w:bookmarkStart w:id="95" w:name="_Toc440376190"/>
      <w:bookmarkStart w:id="96" w:name="_Toc440382455"/>
      <w:bookmarkStart w:id="97" w:name="_Toc440447125"/>
      <w:bookmarkStart w:id="98" w:name="_Toc440632285"/>
      <w:bookmarkStart w:id="99" w:name="_Toc440875058"/>
      <w:bookmarkStart w:id="100" w:name="_Toc441131045"/>
      <w:bookmarkStart w:id="101" w:name="_Toc465774566"/>
      <w:bookmarkStart w:id="102" w:name="_Toc465848795"/>
      <w:bookmarkStart w:id="103" w:name="_Toc468875297"/>
      <w:bookmarkStart w:id="104" w:name="_Toc469488341"/>
      <w:bookmarkStart w:id="105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fldSimple w:instr=" REF _Ref440284918 \r \h  \* MERGEFORMAT ">
        <w:r w:rsidR="00093638" w:rsidRPr="00093638">
          <w:rPr>
            <w:b w:val="0"/>
            <w:szCs w:val="24"/>
          </w:rPr>
          <w:t>5.2</w:t>
        </w:r>
      </w:fldSimple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fldSimple w:instr=" REF _Ref440537086 \r \h  \* MERGEFORMAT ">
        <w:r w:rsidR="00093638" w:rsidRPr="00093638">
          <w:rPr>
            <w:b w:val="0"/>
            <w:bCs w:val="0"/>
            <w:szCs w:val="24"/>
          </w:rPr>
          <w:t>5.3</w:t>
        </w:r>
      </w:fldSimple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fldSimple w:instr=" REF _Ref440284947 \r \h  \* MERGEFORMAT ">
        <w:r w:rsidR="00093638" w:rsidRPr="00093638">
          <w:rPr>
            <w:b w:val="0"/>
            <w:szCs w:val="24"/>
          </w:rPr>
          <w:t>5.4</w:t>
        </w:r>
      </w:fldSimple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D6C43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D6C43">
        <w:rPr>
          <w:b w:val="0"/>
          <w:szCs w:val="24"/>
        </w:rPr>
      </w:r>
      <w:r w:rsidR="007D6C43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7D6C43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D6C43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D6C43">
        <w:rPr>
          <w:b w:val="0"/>
          <w:szCs w:val="24"/>
        </w:rPr>
      </w:r>
      <w:r w:rsidR="007D6C43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7D6C43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6" w:name="_Toc440361309"/>
      <w:bookmarkStart w:id="107" w:name="_Toc440376064"/>
      <w:bookmarkStart w:id="108" w:name="_Toc440376191"/>
      <w:bookmarkStart w:id="109" w:name="_Toc440382456"/>
      <w:bookmarkStart w:id="110" w:name="_Toc440447126"/>
      <w:bookmarkStart w:id="111" w:name="_Toc440632286"/>
      <w:bookmarkStart w:id="112" w:name="_Toc440875059"/>
      <w:bookmarkStart w:id="113" w:name="_Toc441131046"/>
      <w:bookmarkStart w:id="114" w:name="_Toc465774567"/>
      <w:bookmarkStart w:id="115" w:name="_Toc465848796"/>
      <w:bookmarkStart w:id="116" w:name="_Toc468875298"/>
      <w:bookmarkStart w:id="117" w:name="_Toc469488342"/>
      <w:bookmarkStart w:id="118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D6C43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D6C43">
        <w:rPr>
          <w:b w:val="0"/>
          <w:szCs w:val="24"/>
        </w:rPr>
      </w:r>
      <w:r w:rsidR="007D6C43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7D6C43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9" w:name="_Toc440361310"/>
      <w:bookmarkStart w:id="120" w:name="_Toc440376065"/>
      <w:bookmarkStart w:id="121" w:name="_Toc440376192"/>
      <w:bookmarkStart w:id="122" w:name="_Toc440382457"/>
      <w:bookmarkStart w:id="123" w:name="_Toc440447127"/>
      <w:bookmarkStart w:id="124" w:name="_Toc440632287"/>
      <w:bookmarkStart w:id="125" w:name="_Toc440875060"/>
      <w:bookmarkStart w:id="126" w:name="_Toc441131047"/>
      <w:bookmarkStart w:id="127" w:name="_Toc465774568"/>
      <w:bookmarkStart w:id="128" w:name="_Toc465848797"/>
      <w:bookmarkStart w:id="129" w:name="_Toc468875299"/>
      <w:bookmarkStart w:id="130" w:name="_Toc469488343"/>
      <w:bookmarkStart w:id="131" w:name="_Toc471894864"/>
      <w:r w:rsidRPr="002D4BC6">
        <w:rPr>
          <w:b w:val="0"/>
          <w:szCs w:val="24"/>
        </w:rPr>
        <w:lastRenderedPageBreak/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D6C43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D6C43">
        <w:rPr>
          <w:b w:val="0"/>
          <w:szCs w:val="24"/>
        </w:rPr>
      </w:r>
      <w:r w:rsidR="007D6C43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7D6C43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D6C43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D6C43">
        <w:rPr>
          <w:b w:val="0"/>
          <w:szCs w:val="24"/>
        </w:rPr>
      </w:r>
      <w:r w:rsidR="007D6C43">
        <w:rPr>
          <w:b w:val="0"/>
          <w:szCs w:val="24"/>
        </w:rPr>
        <w:fldChar w:fldCharType="separate"/>
      </w:r>
      <w:r w:rsidR="007D6C43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7D6C43">
        <w:rPr>
          <w:b w:val="0"/>
          <w:szCs w:val="24"/>
        </w:rPr>
      </w:r>
      <w:r w:rsidR="007D6C43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7D6C43">
        <w:rPr>
          <w:b w:val="0"/>
          <w:szCs w:val="24"/>
        </w:rPr>
        <w:fldChar w:fldCharType="end"/>
      </w:r>
      <w:r w:rsidR="007D6C43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2" w:name="_Проект_договора"/>
      <w:bookmarkStart w:id="133" w:name="_Ref305973574"/>
      <w:bookmarkStart w:id="134" w:name="_Ref440272931"/>
      <w:bookmarkStart w:id="135" w:name="_Ref440274025"/>
      <w:bookmarkStart w:id="136" w:name="_Ref440292752"/>
      <w:bookmarkStart w:id="137" w:name="_Toc471894865"/>
      <w:bookmarkEnd w:id="53"/>
      <w:bookmarkEnd w:id="13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3"/>
      <w:r w:rsidR="00953802" w:rsidRPr="006238AF">
        <w:rPr>
          <w:szCs w:val="24"/>
        </w:rPr>
        <w:t xml:space="preserve">. </w:t>
      </w:r>
      <w:proofErr w:type="spellStart"/>
      <w:r w:rsidR="00953802" w:rsidRPr="006238AF">
        <w:rPr>
          <w:bCs w:val="0"/>
          <w:szCs w:val="24"/>
        </w:rPr>
        <w:t>Антикоррупционная</w:t>
      </w:r>
      <w:proofErr w:type="spellEnd"/>
      <w:r w:rsidR="00953802" w:rsidRPr="006238AF">
        <w:rPr>
          <w:bCs w:val="0"/>
          <w:szCs w:val="24"/>
        </w:rPr>
        <w:t xml:space="preserve"> оговорка, включаемая в проект договора</w:t>
      </w:r>
      <w:bookmarkEnd w:id="134"/>
      <w:bookmarkEnd w:id="135"/>
      <w:bookmarkEnd w:id="136"/>
      <w:bookmarkEnd w:id="13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71894866"/>
      <w:r w:rsidRPr="006238AF">
        <w:t>Проект договора</w:t>
      </w:r>
      <w:bookmarkEnd w:id="13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9" w:name="_Toc439238031"/>
      <w:bookmarkStart w:id="140" w:name="_Toc439238153"/>
      <w:bookmarkStart w:id="141" w:name="_Toc439252705"/>
      <w:bookmarkStart w:id="142" w:name="_Toc439323563"/>
      <w:bookmarkStart w:id="143" w:name="_Toc439323679"/>
      <w:bookmarkStart w:id="144" w:name="_Toc440361313"/>
      <w:bookmarkStart w:id="145" w:name="_Toc440376068"/>
      <w:bookmarkStart w:id="146" w:name="_Toc440376195"/>
      <w:bookmarkStart w:id="147" w:name="_Toc440382460"/>
      <w:bookmarkStart w:id="148" w:name="_Toc440447130"/>
      <w:bookmarkStart w:id="149" w:name="_Toc440632290"/>
      <w:bookmarkStart w:id="150" w:name="_Toc440875063"/>
      <w:bookmarkStart w:id="151" w:name="_Toc441131050"/>
      <w:bookmarkStart w:id="152" w:name="_Toc465774571"/>
      <w:bookmarkStart w:id="153" w:name="_Toc465848800"/>
      <w:bookmarkStart w:id="154" w:name="_Toc468875302"/>
      <w:bookmarkStart w:id="155" w:name="_Toc469488346"/>
      <w:bookmarkStart w:id="156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7" w:name="_Toc439238032"/>
      <w:bookmarkStart w:id="158" w:name="_Toc439238154"/>
      <w:bookmarkStart w:id="159" w:name="_Toc439252706"/>
      <w:bookmarkStart w:id="160" w:name="_Toc439323564"/>
      <w:bookmarkStart w:id="161" w:name="_Toc439323680"/>
      <w:bookmarkStart w:id="162" w:name="_Toc440361314"/>
      <w:bookmarkStart w:id="163" w:name="_Toc440376069"/>
      <w:bookmarkStart w:id="164" w:name="_Toc440376196"/>
      <w:bookmarkStart w:id="165" w:name="_Toc440382461"/>
      <w:bookmarkStart w:id="166" w:name="_Toc440447131"/>
      <w:bookmarkStart w:id="167" w:name="_Toc440632291"/>
      <w:bookmarkStart w:id="168" w:name="_Toc440875064"/>
      <w:bookmarkStart w:id="169" w:name="_Toc441131051"/>
      <w:bookmarkStart w:id="170" w:name="_Toc465774572"/>
      <w:bookmarkStart w:id="171" w:name="_Toc465848801"/>
      <w:bookmarkStart w:id="172" w:name="_Toc468875303"/>
      <w:bookmarkStart w:id="173" w:name="_Toc469488347"/>
      <w:bookmarkStart w:id="174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D6C43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D6C43">
        <w:rPr>
          <w:b w:val="0"/>
        </w:rPr>
      </w:r>
      <w:r w:rsidR="007D6C43">
        <w:rPr>
          <w:b w:val="0"/>
        </w:rPr>
        <w:fldChar w:fldCharType="separate"/>
      </w:r>
      <w:r w:rsidR="00093638">
        <w:rPr>
          <w:b w:val="0"/>
        </w:rPr>
        <w:t>5.6</w:t>
      </w:r>
      <w:r w:rsidR="007D6C43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5" w:name="_Toc439238033"/>
      <w:bookmarkStart w:id="176" w:name="_Toc439238155"/>
      <w:bookmarkStart w:id="177" w:name="_Toc439252707"/>
      <w:bookmarkStart w:id="178" w:name="_Toc439323565"/>
      <w:bookmarkStart w:id="179" w:name="_Toc439323681"/>
      <w:bookmarkStart w:id="180" w:name="_Toc440361315"/>
      <w:bookmarkStart w:id="181" w:name="_Toc440376070"/>
      <w:bookmarkStart w:id="182" w:name="_Toc440376197"/>
      <w:bookmarkStart w:id="183" w:name="_Toc440382462"/>
      <w:bookmarkStart w:id="184" w:name="_Toc440447132"/>
      <w:bookmarkStart w:id="185" w:name="_Toc440632292"/>
      <w:bookmarkStart w:id="186" w:name="_Toc440875065"/>
      <w:bookmarkStart w:id="187" w:name="_Toc441131052"/>
      <w:bookmarkStart w:id="188" w:name="_Toc465774573"/>
      <w:bookmarkStart w:id="189" w:name="_Toc465848802"/>
      <w:bookmarkStart w:id="190" w:name="_Toc468875304"/>
      <w:bookmarkStart w:id="191" w:name="_Toc469488348"/>
      <w:bookmarkStart w:id="192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3" w:name="_Toc440875066"/>
      <w:bookmarkStart w:id="194" w:name="_Toc471894870"/>
      <w:proofErr w:type="spellStart"/>
      <w:r w:rsidRPr="003303E9">
        <w:rPr>
          <w:bCs w:val="0"/>
        </w:rPr>
        <w:t>Антикоррупционная</w:t>
      </w:r>
      <w:proofErr w:type="spellEnd"/>
      <w:r w:rsidRPr="003303E9">
        <w:rPr>
          <w:bCs w:val="0"/>
        </w:rPr>
        <w:t xml:space="preserve"> оговорка, включаемая в проект договора</w:t>
      </w:r>
      <w:bookmarkEnd w:id="193"/>
      <w:bookmarkEnd w:id="19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5" w:name="_Toc439238157"/>
      <w:bookmarkStart w:id="196" w:name="_Toc439252709"/>
      <w:bookmarkStart w:id="197" w:name="_Toc439323567"/>
      <w:bookmarkStart w:id="198" w:name="_Toc439323683"/>
      <w:bookmarkStart w:id="199" w:name="_Toc440361317"/>
      <w:bookmarkStart w:id="200" w:name="_Toc440376072"/>
      <w:bookmarkStart w:id="201" w:name="_Toc440376199"/>
      <w:bookmarkStart w:id="202" w:name="_Toc440382464"/>
      <w:bookmarkStart w:id="203" w:name="_Toc440447134"/>
      <w:bookmarkStart w:id="204" w:name="_Toc440632294"/>
      <w:bookmarkStart w:id="205" w:name="_Toc440875067"/>
      <w:bookmarkStart w:id="206" w:name="_Toc441131054"/>
      <w:bookmarkStart w:id="207" w:name="_Toc465774575"/>
      <w:bookmarkStart w:id="208" w:name="_Toc465848804"/>
      <w:bookmarkStart w:id="209" w:name="_Toc468875306"/>
      <w:bookmarkStart w:id="210" w:name="_Toc469488350"/>
      <w:bookmarkStart w:id="211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</w:t>
      </w:r>
      <w:proofErr w:type="spellStart"/>
      <w:r w:rsidRPr="003303E9">
        <w:rPr>
          <w:b w:val="0"/>
        </w:rPr>
        <w:t>Антикоррупционная</w:t>
      </w:r>
      <w:proofErr w:type="spellEnd"/>
      <w:r w:rsidRPr="003303E9">
        <w:rPr>
          <w:b w:val="0"/>
        </w:rPr>
        <w:t xml:space="preserve"> оговорка (пункт. </w:t>
      </w:r>
      <w:r w:rsidR="007D6C43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D6C43">
        <w:rPr>
          <w:b w:val="0"/>
        </w:rPr>
      </w:r>
      <w:r w:rsidR="007D6C43">
        <w:rPr>
          <w:b w:val="0"/>
        </w:rPr>
        <w:fldChar w:fldCharType="separate"/>
      </w:r>
      <w:r w:rsidR="00093638">
        <w:rPr>
          <w:b w:val="0"/>
        </w:rPr>
        <w:t>2.2.3</w:t>
      </w:r>
      <w:r w:rsidR="007D6C43">
        <w:rPr>
          <w:b w:val="0"/>
        </w:rPr>
        <w:fldChar w:fldCharType="end"/>
      </w:r>
      <w:r w:rsidRPr="003303E9">
        <w:rPr>
          <w:b w:val="0"/>
        </w:rPr>
        <w:t>).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2" w:name="_Toc439238158"/>
      <w:bookmarkStart w:id="213" w:name="_Toc439252710"/>
      <w:bookmarkStart w:id="214" w:name="_Toc439323568"/>
      <w:bookmarkStart w:id="215" w:name="_Toc439323684"/>
      <w:bookmarkStart w:id="216" w:name="_Toc440361318"/>
      <w:bookmarkStart w:id="217" w:name="_Toc440376073"/>
      <w:bookmarkStart w:id="218" w:name="_Toc440376200"/>
      <w:bookmarkStart w:id="219" w:name="_Toc440382465"/>
      <w:bookmarkStart w:id="220" w:name="_Toc440447135"/>
      <w:bookmarkStart w:id="221" w:name="_Toc440632295"/>
      <w:bookmarkStart w:id="222" w:name="_Toc440875068"/>
      <w:bookmarkStart w:id="223" w:name="_Toc441131055"/>
      <w:bookmarkStart w:id="224" w:name="_Toc465774576"/>
      <w:bookmarkStart w:id="225" w:name="_Toc465848805"/>
      <w:bookmarkStart w:id="226" w:name="_Toc468875307"/>
      <w:bookmarkStart w:id="227" w:name="_Toc469488351"/>
      <w:bookmarkStart w:id="228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</w:t>
      </w:r>
      <w:proofErr w:type="spellStart"/>
      <w:r w:rsidRPr="003303E9">
        <w:rPr>
          <w:b w:val="0"/>
        </w:rPr>
        <w:t>Антикоррупционной</w:t>
      </w:r>
      <w:proofErr w:type="spellEnd"/>
      <w:r w:rsidRPr="003303E9">
        <w:rPr>
          <w:b w:val="0"/>
        </w:rPr>
        <w:t xml:space="preserve">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9" w:name="_Toc439238159"/>
      <w:bookmarkStart w:id="230" w:name="_Toc439252711"/>
      <w:bookmarkStart w:id="231" w:name="_Toc439323569"/>
      <w:bookmarkStart w:id="232" w:name="_Toc439323685"/>
      <w:bookmarkStart w:id="233" w:name="_Ref440270867"/>
      <w:bookmarkStart w:id="234" w:name="_Toc440361319"/>
      <w:bookmarkStart w:id="235" w:name="_Toc440376074"/>
      <w:bookmarkStart w:id="236" w:name="_Toc440376201"/>
      <w:bookmarkStart w:id="237" w:name="_Toc440382466"/>
      <w:bookmarkStart w:id="238" w:name="_Toc440447136"/>
      <w:bookmarkStart w:id="239" w:name="_Toc440632296"/>
      <w:bookmarkStart w:id="240" w:name="_Toc440875069"/>
      <w:bookmarkStart w:id="241" w:name="_Toc441131056"/>
      <w:bookmarkStart w:id="242" w:name="_Toc465774577"/>
      <w:bookmarkStart w:id="243" w:name="_Toc465848806"/>
      <w:bookmarkStart w:id="244" w:name="_Toc468875308"/>
      <w:bookmarkStart w:id="245" w:name="_Toc469488352"/>
      <w:bookmarkStart w:id="246" w:name="_Toc471894873"/>
      <w:r w:rsidRPr="003303E9">
        <w:rPr>
          <w:b w:val="0"/>
        </w:rPr>
        <w:t xml:space="preserve">Текст </w:t>
      </w:r>
      <w:proofErr w:type="spellStart"/>
      <w:r w:rsidRPr="003303E9">
        <w:rPr>
          <w:b w:val="0"/>
        </w:rPr>
        <w:t>Антикоррупционной</w:t>
      </w:r>
      <w:proofErr w:type="spellEnd"/>
      <w:r w:rsidRPr="003303E9">
        <w:rPr>
          <w:b w:val="0"/>
        </w:rPr>
        <w:t xml:space="preserve"> оговорки: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хартии российского бизнеса (свидетельство от 23.09.2014 № 496), включено в Реестр надежных партнеров, ведет </w:t>
      </w:r>
      <w:proofErr w:type="spellStart"/>
      <w:r w:rsidRPr="00796F09">
        <w:rPr>
          <w:sz w:val="24"/>
          <w:szCs w:val="24"/>
        </w:rPr>
        <w:t>Антикоррупционную</w:t>
      </w:r>
      <w:proofErr w:type="spellEnd"/>
      <w:r w:rsidRPr="00796F09">
        <w:rPr>
          <w:sz w:val="24"/>
          <w:szCs w:val="24"/>
        </w:rPr>
        <w:t xml:space="preserve">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</w:t>
      </w:r>
      <w:proofErr w:type="spellStart"/>
      <w:r w:rsidRPr="00796F09">
        <w:rPr>
          <w:sz w:val="24"/>
          <w:szCs w:val="24"/>
        </w:rPr>
        <w:t>антикоррупционные</w:t>
      </w:r>
      <w:proofErr w:type="spellEnd"/>
      <w:r w:rsidRPr="00796F09">
        <w:rPr>
          <w:sz w:val="24"/>
          <w:szCs w:val="24"/>
        </w:rPr>
        <w:t xml:space="preserve">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хартией российского бизнеса и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</w:t>
      </w:r>
      <w:proofErr w:type="spellStart"/>
      <w:r w:rsidRPr="00796F09">
        <w:rPr>
          <w:sz w:val="24"/>
          <w:szCs w:val="24"/>
        </w:rPr>
        <w:t>Антикоррупционная</w:t>
      </w:r>
      <w:proofErr w:type="spellEnd"/>
      <w:r w:rsidRPr="00796F09">
        <w:rPr>
          <w:sz w:val="24"/>
          <w:szCs w:val="24"/>
        </w:rPr>
        <w:t xml:space="preserve"> политика» на официальных сайтах: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 xml:space="preserve">), - полностью принимает положения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требований как со своей стороны, так и со стороны </w:t>
      </w:r>
      <w:proofErr w:type="spellStart"/>
      <w:r w:rsidRPr="00796F09">
        <w:rPr>
          <w:sz w:val="24"/>
          <w:szCs w:val="24"/>
        </w:rPr>
        <w:t>аффилированных</w:t>
      </w:r>
      <w:proofErr w:type="spellEnd"/>
      <w:r w:rsidRPr="00796F09">
        <w:rPr>
          <w:sz w:val="24"/>
          <w:szCs w:val="24"/>
        </w:rPr>
        <w:t xml:space="preserve">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3. При исполнении своих обязательств по настоящему Договору Стороны, их </w:t>
      </w:r>
      <w:proofErr w:type="spellStart"/>
      <w:r w:rsidRPr="00796F09">
        <w:rPr>
          <w:sz w:val="24"/>
          <w:szCs w:val="24"/>
        </w:rPr>
        <w:t>аффилированные</w:t>
      </w:r>
      <w:proofErr w:type="spellEnd"/>
      <w:r w:rsidRPr="00796F09">
        <w:rPr>
          <w:sz w:val="24"/>
          <w:szCs w:val="24"/>
        </w:rPr>
        <w:t xml:space="preserve">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4. В случае возникновения у одной из Сторон подозрений, что произошло или может произойти нарушение каких-либо положений пунктов 1 - 3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 любой из Сторон, </w:t>
      </w:r>
      <w:proofErr w:type="spellStart"/>
      <w:r w:rsidRPr="00796F09">
        <w:rPr>
          <w:sz w:val="24"/>
          <w:szCs w:val="24"/>
        </w:rPr>
        <w:t>аффилированными</w:t>
      </w:r>
      <w:proofErr w:type="spellEnd"/>
      <w:r w:rsidRPr="00796F09">
        <w:rPr>
          <w:sz w:val="24"/>
          <w:szCs w:val="24"/>
        </w:rPr>
        <w:t xml:space="preserve">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политики, предусмотренных пунктами 1, 2 </w:t>
      </w:r>
      <w:proofErr w:type="spellStart"/>
      <w:r w:rsidRPr="00796F09">
        <w:rPr>
          <w:spacing w:val="-2"/>
          <w:sz w:val="24"/>
          <w:szCs w:val="24"/>
        </w:rPr>
        <w:t>Антикоррупционной</w:t>
      </w:r>
      <w:proofErr w:type="spellEnd"/>
      <w:r w:rsidRPr="00796F09">
        <w:rPr>
          <w:spacing w:val="-2"/>
          <w:sz w:val="24"/>
          <w:szCs w:val="24"/>
        </w:rPr>
        <w:t xml:space="preserve">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7" w:name="_Ref303622434"/>
      <w:bookmarkStart w:id="248" w:name="_Ref303624273"/>
      <w:bookmarkStart w:id="249" w:name="_Ref303682476"/>
      <w:bookmarkStart w:id="250" w:name="_Ref303683017"/>
      <w:bookmarkEnd w:id="247"/>
      <w:bookmarkEnd w:id="248"/>
      <w:bookmarkEnd w:id="249"/>
      <w:bookmarkEnd w:id="250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1" w:name="_Toc469470557"/>
      <w:bookmarkStart w:id="252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1"/>
      <w:bookmarkEnd w:id="25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3" w:name="_Toc469470558"/>
      <w:bookmarkStart w:id="254" w:name="_Toc469488354"/>
      <w:bookmarkStart w:id="255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D6C43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D6C43">
        <w:rPr>
          <w:b w:val="0"/>
        </w:rPr>
      </w:r>
      <w:r w:rsidR="007D6C43">
        <w:rPr>
          <w:b w:val="0"/>
        </w:rPr>
        <w:fldChar w:fldCharType="separate"/>
      </w:r>
      <w:r w:rsidR="00093638">
        <w:rPr>
          <w:b w:val="0"/>
        </w:rPr>
        <w:t>2.3.3</w:t>
      </w:r>
      <w:r w:rsidR="007D6C43">
        <w:rPr>
          <w:b w:val="0"/>
        </w:rPr>
        <w:fldChar w:fldCharType="end"/>
      </w:r>
      <w:r w:rsidRPr="00F31976">
        <w:rPr>
          <w:b w:val="0"/>
        </w:rPr>
        <w:t>).</w:t>
      </w:r>
      <w:bookmarkEnd w:id="253"/>
      <w:bookmarkEnd w:id="254"/>
      <w:bookmarkEnd w:id="255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6" w:name="_Toc469470559"/>
      <w:bookmarkStart w:id="257" w:name="_Toc469488355"/>
      <w:bookmarkStart w:id="258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6"/>
      <w:bookmarkEnd w:id="257"/>
      <w:bookmarkEnd w:id="258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9" w:name="_Ref469470272"/>
      <w:bookmarkStart w:id="260" w:name="_Toc469470560"/>
      <w:bookmarkStart w:id="261" w:name="_Toc469488356"/>
      <w:bookmarkStart w:id="262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9"/>
      <w:bookmarkEnd w:id="260"/>
      <w:bookmarkEnd w:id="261"/>
      <w:bookmarkEnd w:id="262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3" w:name="_Toc469470561"/>
      <w:bookmarkStart w:id="264" w:name="_Toc469488357"/>
      <w:bookmarkStart w:id="265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3"/>
      <w:bookmarkEnd w:id="264"/>
      <w:bookmarkEnd w:id="265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2"/>
      <w:bookmarkStart w:id="267" w:name="_Toc469488358"/>
      <w:bookmarkStart w:id="268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6"/>
      <w:bookmarkEnd w:id="267"/>
      <w:bookmarkEnd w:id="268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9" w:name="_Toc469470563"/>
      <w:bookmarkStart w:id="270" w:name="_Toc469488359"/>
      <w:bookmarkStart w:id="271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9"/>
      <w:bookmarkEnd w:id="270"/>
      <w:bookmarkEnd w:id="271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2" w:name="_Toc469470564"/>
      <w:bookmarkStart w:id="273" w:name="_Toc469488360"/>
      <w:bookmarkStart w:id="274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2"/>
      <w:bookmarkEnd w:id="273"/>
      <w:bookmarkEnd w:id="27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5" w:name="_Ref303711222"/>
      <w:bookmarkStart w:id="276" w:name="_Ref311232052"/>
      <w:bookmarkStart w:id="277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5"/>
      <w:r w:rsidR="00D51A0B" w:rsidRPr="00E71A48">
        <w:rPr>
          <w:szCs w:val="24"/>
        </w:rPr>
        <w:t>Заявок</w:t>
      </w:r>
      <w:bookmarkEnd w:id="276"/>
      <w:bookmarkEnd w:id="27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8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9" w:name="_Toc439323688"/>
      <w:bookmarkStart w:id="280" w:name="_Toc440361322"/>
      <w:bookmarkStart w:id="281" w:name="_Toc440376077"/>
      <w:bookmarkStart w:id="282" w:name="_Toc440376204"/>
      <w:bookmarkStart w:id="283" w:name="_Toc440382469"/>
      <w:bookmarkStart w:id="284" w:name="_Toc440447139"/>
      <w:bookmarkStart w:id="285" w:name="_Toc440632299"/>
      <w:bookmarkStart w:id="286" w:name="_Toc440875072"/>
      <w:bookmarkStart w:id="287" w:name="_Toc441131059"/>
      <w:bookmarkStart w:id="288" w:name="_Toc465774580"/>
      <w:bookmarkStart w:id="289" w:name="_Toc465848809"/>
      <w:bookmarkStart w:id="290" w:name="_Toc468875311"/>
      <w:bookmarkStart w:id="291" w:name="_Toc469488363"/>
      <w:bookmarkStart w:id="292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fldSimple w:instr=" REF _Ref305973033 \r \h  \* MERGEFORMAT ">
        <w:r w:rsidR="00093638" w:rsidRPr="00093638">
          <w:rPr>
            <w:bCs w:val="0"/>
            <w:sz w:val="24"/>
            <w:szCs w:val="24"/>
          </w:rPr>
          <w:t>3.2</w:t>
        </w:r>
      </w:fldSimple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fldSimple w:instr=" REF _Ref305973147 \r \h  \* MERGEFORMAT ">
        <w:r w:rsidR="00093638" w:rsidRPr="00093638">
          <w:rPr>
            <w:bCs w:val="0"/>
            <w:sz w:val="24"/>
            <w:szCs w:val="24"/>
          </w:rPr>
          <w:t>3.3</w:t>
        </w:r>
      </w:fldSimple>
      <w:r w:rsidR="007D6C43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D6C43" w:rsidRPr="00E71A48">
        <w:rPr>
          <w:bCs w:val="0"/>
          <w:sz w:val="24"/>
          <w:szCs w:val="24"/>
        </w:rPr>
      </w:r>
      <w:r w:rsidR="007D6C43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28_922829174"/>
      <w:bookmarkEnd w:id="29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D6C43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D6C43" w:rsidRPr="00E71A48">
        <w:rPr>
          <w:bCs w:val="0"/>
          <w:sz w:val="24"/>
          <w:szCs w:val="24"/>
        </w:rPr>
      </w:r>
      <w:r w:rsidR="007D6C43" w:rsidRPr="00E71A48">
        <w:rPr>
          <w:bCs w:val="0"/>
          <w:sz w:val="24"/>
          <w:szCs w:val="24"/>
        </w:rPr>
        <w:fldChar w:fldCharType="end"/>
      </w:r>
      <w:fldSimple w:instr=" REF _Ref305973214 \r \h  \* MERGEFORMAT ">
        <w:r w:rsidR="00093638" w:rsidRPr="00093638">
          <w:rPr>
            <w:bCs w:val="0"/>
            <w:sz w:val="24"/>
            <w:szCs w:val="24"/>
          </w:rPr>
          <w:t>3.4</w:t>
        </w:r>
      </w:fldSimple>
      <w:r w:rsidR="00096E9D" w:rsidRPr="00E71A48">
        <w:rPr>
          <w:bCs w:val="0"/>
          <w:sz w:val="24"/>
          <w:szCs w:val="24"/>
        </w:rPr>
        <w:t xml:space="preserve">, </w:t>
      </w:r>
      <w:fldSimple w:instr=" REF _Ref303683883 \r \h  \* MERGEFORMAT ">
        <w:r w:rsidR="00093638" w:rsidRPr="00093638">
          <w:rPr>
            <w:bCs w:val="0"/>
            <w:sz w:val="24"/>
            <w:szCs w:val="24"/>
          </w:rPr>
          <w:t>3.5</w:t>
        </w:r>
      </w:fldSimple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2_922829174"/>
      <w:bookmarkEnd w:id="29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D6C43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D6C43">
        <w:fldChar w:fldCharType="separate"/>
      </w:r>
      <w:r w:rsidR="00093638">
        <w:rPr>
          <w:bCs w:val="0"/>
          <w:sz w:val="24"/>
          <w:szCs w:val="24"/>
        </w:rPr>
        <w:t>3.6</w:t>
      </w:r>
      <w:r w:rsidR="007D6C43">
        <w:fldChar w:fldCharType="end"/>
      </w:r>
      <w:r w:rsidR="007D6C43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D6C43" w:rsidRPr="00E71A48">
        <w:rPr>
          <w:bCs w:val="0"/>
          <w:sz w:val="24"/>
          <w:szCs w:val="24"/>
        </w:rPr>
      </w:r>
      <w:r w:rsidR="007D6C43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4_922829174"/>
      <w:bookmarkEnd w:id="29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fldSimple w:instr=" REF _Ref303250967 \r \h  \* MERGEFORMAT ">
        <w:r w:rsidR="00093638" w:rsidRPr="00093638">
          <w:rPr>
            <w:bCs w:val="0"/>
            <w:sz w:val="24"/>
            <w:szCs w:val="24"/>
          </w:rPr>
          <w:t>3.7</w:t>
        </w:r>
      </w:fldSimple>
      <w:r w:rsidR="007D6C43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D6C43" w:rsidRPr="00E71A48">
        <w:rPr>
          <w:bCs w:val="0"/>
          <w:sz w:val="24"/>
          <w:szCs w:val="24"/>
        </w:rPr>
      </w:r>
      <w:r w:rsidR="007D6C43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6" w:name="__RefNumPara__836_922829174"/>
      <w:bookmarkEnd w:id="29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D6C43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D6C43">
        <w:rPr>
          <w:bCs w:val="0"/>
          <w:sz w:val="24"/>
          <w:szCs w:val="24"/>
        </w:rPr>
      </w:r>
      <w:r w:rsidR="007D6C43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7D6C43">
        <w:rPr>
          <w:bCs w:val="0"/>
          <w:sz w:val="24"/>
          <w:szCs w:val="24"/>
        </w:rPr>
        <w:fldChar w:fldCharType="end"/>
      </w:r>
      <w:r w:rsidR="007D6C43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D6C43" w:rsidRPr="00E71A48">
        <w:rPr>
          <w:bCs w:val="0"/>
          <w:sz w:val="24"/>
          <w:szCs w:val="24"/>
        </w:rPr>
      </w:r>
      <w:r w:rsidR="007D6C43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D6C43">
        <w:fldChar w:fldCharType="begin"/>
      </w:r>
      <w:r w:rsidR="00E54225">
        <w:instrText xml:space="preserve"> REF _Ref468875001 \r \h </w:instrText>
      </w:r>
      <w:r w:rsidR="007D6C43">
        <w:fldChar w:fldCharType="separate"/>
      </w:r>
      <w:r w:rsidR="00E54225">
        <w:t>3.12</w:t>
      </w:r>
      <w:r w:rsidR="007D6C43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fldSimple w:instr=" REF _Ref306140410 \r \h  \* MERGEFORMAT ">
        <w:r w:rsidR="00093638" w:rsidRPr="00093638">
          <w:rPr>
            <w:bCs w:val="0"/>
            <w:sz w:val="24"/>
            <w:szCs w:val="24"/>
          </w:rPr>
          <w:t>3.13</w:t>
        </w:r>
      </w:fldSimple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fldSimple w:instr=" REF _Ref306140451 \r \h  \* MERGEFORMAT ">
        <w:r w:rsidR="00093638" w:rsidRPr="00093638">
          <w:rPr>
            <w:bCs w:val="0"/>
            <w:sz w:val="24"/>
            <w:szCs w:val="24"/>
          </w:rPr>
          <w:t>3.14</w:t>
        </w:r>
      </w:fldSimple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7" w:name="_Toc439323689"/>
      <w:bookmarkStart w:id="298" w:name="_Toc440361323"/>
      <w:bookmarkStart w:id="299" w:name="_Toc440376078"/>
      <w:bookmarkStart w:id="300" w:name="_Toc440376205"/>
      <w:bookmarkStart w:id="301" w:name="_Toc440382470"/>
      <w:bookmarkStart w:id="302" w:name="_Toc440447140"/>
      <w:bookmarkStart w:id="303" w:name="_Toc440632300"/>
      <w:bookmarkStart w:id="304" w:name="_Toc440875073"/>
      <w:bookmarkStart w:id="305" w:name="_Toc441131060"/>
      <w:bookmarkStart w:id="306" w:name="_Toc465774581"/>
      <w:bookmarkStart w:id="307" w:name="_Toc465848810"/>
      <w:bookmarkStart w:id="308" w:name="_Toc468875312"/>
      <w:bookmarkStart w:id="309" w:name="_Toc469488364"/>
      <w:bookmarkStart w:id="310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1" w:name="_Ref303250835"/>
      <w:bookmarkStart w:id="312" w:name="_Ref305973033"/>
      <w:bookmarkStart w:id="313" w:name="_Toc471894886"/>
      <w:bookmarkStart w:id="31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1"/>
      <w:r w:rsidRPr="00E71A48">
        <w:t xml:space="preserve"> по запросу предложений</w:t>
      </w:r>
      <w:bookmarkEnd w:id="312"/>
      <w:bookmarkEnd w:id="31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fldSimple w:instr=" REF _Ref302563524 \n \h  \* MERGEFORMAT ">
        <w:r w:rsidR="00093638" w:rsidRPr="00093638">
          <w:rPr>
            <w:sz w:val="24"/>
            <w:szCs w:val="24"/>
          </w:rPr>
          <w:t>1.1.1</w:t>
        </w:r>
      </w:fldSimple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5" w:name="__RefNumPara__444_922829174"/>
      <w:bookmarkStart w:id="316" w:name="_Ref191386216"/>
      <w:bookmarkStart w:id="317" w:name="_Ref305973147"/>
      <w:bookmarkStart w:id="318" w:name="_Toc471894887"/>
      <w:bookmarkEnd w:id="314"/>
      <w:bookmarkEnd w:id="315"/>
      <w:r w:rsidRPr="00E71A48">
        <w:lastRenderedPageBreak/>
        <w:t xml:space="preserve">Подготовка </w:t>
      </w:r>
      <w:bookmarkEnd w:id="316"/>
      <w:r w:rsidRPr="00E71A48">
        <w:t>Заявок</w:t>
      </w:r>
      <w:bookmarkEnd w:id="317"/>
      <w:bookmarkEnd w:id="31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9" w:name="_Ref306114638"/>
      <w:bookmarkStart w:id="320" w:name="_Toc440361326"/>
      <w:bookmarkStart w:id="321" w:name="_Toc440376081"/>
      <w:bookmarkStart w:id="322" w:name="_Toc440376208"/>
      <w:bookmarkStart w:id="323" w:name="_Toc440382473"/>
      <w:bookmarkStart w:id="324" w:name="_Toc440447143"/>
      <w:bookmarkStart w:id="325" w:name="_Toc440632303"/>
      <w:bookmarkStart w:id="326" w:name="_Toc440875076"/>
      <w:bookmarkStart w:id="327" w:name="_Toc441131063"/>
      <w:bookmarkStart w:id="328" w:name="_Toc465774584"/>
      <w:bookmarkStart w:id="329" w:name="_Toc465848813"/>
      <w:bookmarkStart w:id="330" w:name="_Toc468875315"/>
      <w:bookmarkStart w:id="331" w:name="_Toc469488367"/>
      <w:bookmarkStart w:id="332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D6C43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D6C43">
        <w:rPr>
          <w:bCs w:val="0"/>
          <w:sz w:val="24"/>
          <w:szCs w:val="24"/>
        </w:rPr>
      </w:r>
      <w:r w:rsidR="007D6C43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7D6C43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D6C43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D6C43">
        <w:rPr>
          <w:bCs w:val="0"/>
          <w:sz w:val="24"/>
          <w:szCs w:val="24"/>
        </w:rPr>
      </w:r>
      <w:r w:rsidR="007D6C43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7D6C43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D6C43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D6C43">
        <w:rPr>
          <w:bCs w:val="0"/>
          <w:sz w:val="24"/>
          <w:szCs w:val="24"/>
        </w:rPr>
      </w:r>
      <w:r w:rsidR="007D6C43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7D6C43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D6C43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D6C43">
        <w:rPr>
          <w:bCs w:val="0"/>
          <w:sz w:val="24"/>
          <w:szCs w:val="24"/>
        </w:rPr>
      </w:r>
      <w:r w:rsidR="007D6C43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7D6C43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D6C43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D6C43">
        <w:rPr>
          <w:bCs w:val="0"/>
          <w:sz w:val="24"/>
          <w:szCs w:val="24"/>
        </w:rPr>
      </w:r>
      <w:r w:rsidR="007D6C43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7D6C43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fldSimple w:instr=" REF _Ref191386407 \r \h  \* MERGEFORMAT ">
        <w:r w:rsidR="00093638" w:rsidRPr="00093638">
          <w:rPr>
            <w:bCs w:val="0"/>
            <w:sz w:val="24"/>
            <w:szCs w:val="24"/>
          </w:rPr>
          <w:t>3.3.8</w:t>
        </w:r>
      </w:fldSimple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fldSimple w:instr=" REF _Ref440361610 \r \h  \* MERGEFORMAT ">
        <w:r w:rsidR="00093638" w:rsidRPr="00093638">
          <w:rPr>
            <w:bCs w:val="0"/>
            <w:sz w:val="24"/>
            <w:szCs w:val="24"/>
          </w:rPr>
          <w:t>5.6</w:t>
        </w:r>
      </w:fldSimple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fldSimple w:instr=" REF _Ref55336310 \r \h  \* MERGEFORMAT ">
        <w:r w:rsidR="00093638" w:rsidRPr="00093638">
          <w:rPr>
            <w:bCs w:val="0"/>
            <w:sz w:val="24"/>
            <w:szCs w:val="24"/>
            <w:lang w:eastAsia="ru-RU"/>
          </w:rPr>
          <w:t>5.1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proofErr w:type="spellStart"/>
      <w:r w:rsidRPr="00AE1D21">
        <w:rPr>
          <w:sz w:val="24"/>
          <w:szCs w:val="24"/>
        </w:rPr>
        <w:t>Антикоррупционные</w:t>
      </w:r>
      <w:proofErr w:type="spellEnd"/>
      <w:r w:rsidRPr="00AE1D21">
        <w:rPr>
          <w:sz w:val="24"/>
          <w:szCs w:val="24"/>
        </w:rPr>
        <w:t xml:space="preserve"> обязательства (подраздел </w:t>
      </w:r>
      <w:fldSimple w:instr=" REF _Ref440271964 \r \h  \* MERGEFORMAT ">
        <w:r w:rsidR="00093638" w:rsidRPr="00093638">
          <w:rPr>
            <w:sz w:val="24"/>
            <w:szCs w:val="24"/>
          </w:rPr>
          <w:t>5.1.3</w:t>
        </w:r>
      </w:fldSimple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Документ(</w:t>
      </w:r>
      <w:proofErr w:type="spellStart"/>
      <w:r w:rsidRPr="00AE1D21">
        <w:rPr>
          <w:sz w:val="24"/>
          <w:szCs w:val="24"/>
        </w:rPr>
        <w:t>ы</w:t>
      </w:r>
      <w:proofErr w:type="spellEnd"/>
      <w:r w:rsidRPr="00AE1D21">
        <w:rPr>
          <w:sz w:val="24"/>
          <w:szCs w:val="24"/>
        </w:rPr>
        <w:t xml:space="preserve">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fldSimple w:instr=" REF _Ref440279062 \r \h  \* MERGEFORMAT ">
        <w:r w:rsidR="00093638" w:rsidRPr="00093638">
          <w:rPr>
            <w:sz w:val="24"/>
            <w:szCs w:val="24"/>
          </w:rPr>
          <w:t>б)</w:t>
        </w:r>
      </w:fldSimple>
      <w:r w:rsidRPr="00AE1D21">
        <w:rPr>
          <w:sz w:val="24"/>
          <w:szCs w:val="24"/>
        </w:rPr>
        <w:t xml:space="preserve"> п. </w:t>
      </w:r>
      <w:fldSimple w:instr=" REF _Ref303587815 \r \h  \* MERGEFORMAT ">
        <w:r w:rsidR="00093638" w:rsidRPr="00093638">
          <w:rPr>
            <w:sz w:val="24"/>
            <w:szCs w:val="24"/>
          </w:rPr>
          <w:t>3.3.8.3</w:t>
        </w:r>
      </w:fldSimple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fldSimple w:instr=" REF _Ref440537086 \r \h  \* MERGEFORMAT ">
        <w:r w:rsidR="00093638" w:rsidRPr="00093638">
          <w:rPr>
            <w:bCs w:val="0"/>
            <w:sz w:val="24"/>
            <w:szCs w:val="24"/>
          </w:rPr>
          <w:t>5.3</w:t>
        </w:r>
      </w:fldSimple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fldSimple w:instr=" REF _Ref440274913 \r \h  \* MERGEFORMAT ">
        <w:r w:rsidR="00093638" w:rsidRPr="00093638">
          <w:rPr>
            <w:bCs w:val="0"/>
            <w:sz w:val="24"/>
            <w:szCs w:val="24"/>
            <w:lang w:eastAsia="ru-RU"/>
          </w:rPr>
          <w:t>5.2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fldSimple w:instr=" REF _Ref440274902 \r \h  \* MERGEFORMAT ">
        <w:r w:rsidR="00093638" w:rsidRPr="00093638">
          <w:rPr>
            <w:bCs w:val="0"/>
            <w:sz w:val="24"/>
            <w:szCs w:val="24"/>
            <w:lang w:eastAsia="ru-RU"/>
          </w:rPr>
          <w:t>5.4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D6C43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D6C43">
        <w:rPr>
          <w:bCs w:val="0"/>
          <w:sz w:val="24"/>
          <w:szCs w:val="24"/>
        </w:rPr>
      </w:r>
      <w:r w:rsidR="007D6C43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7D6C43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D6C43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D6C43">
        <w:rPr>
          <w:bCs w:val="0"/>
          <w:sz w:val="24"/>
          <w:szCs w:val="24"/>
        </w:rPr>
      </w:r>
      <w:r w:rsidR="007D6C43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7D6C43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D6C43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D6C43">
        <w:rPr>
          <w:bCs w:val="0"/>
          <w:sz w:val="24"/>
          <w:szCs w:val="24"/>
        </w:rPr>
      </w:r>
      <w:r w:rsidR="007D6C43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7D6C43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файла копии Анкеты Участника запроса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7D6C43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7D6C43">
        <w:rPr>
          <w:sz w:val="24"/>
          <w:szCs w:val="24"/>
        </w:rPr>
      </w:r>
      <w:r w:rsidR="007D6C43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7D6C43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 Российской Федерации»)</w:t>
      </w:r>
      <w:r w:rsidR="00D15047" w:rsidRPr="00AE1D21">
        <w:rPr>
          <w:sz w:val="24"/>
          <w:szCs w:val="24"/>
        </w:rPr>
        <w:t xml:space="preserve">.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fldSimple w:instr=" REF _Ref306005578 \r \h  \* MERGEFORMAT ">
        <w:r w:rsidR="00093638" w:rsidRPr="00093638">
          <w:rPr>
            <w:bCs w:val="0"/>
            <w:sz w:val="24"/>
            <w:szCs w:val="24"/>
          </w:rPr>
          <w:t>3.3.8.3</w:t>
        </w:r>
      </w:fldSimple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fldSimple w:instr=" REF _Ref440279062 \r \h  \* MERGEFORMAT ">
        <w:r w:rsidR="00093638" w:rsidRPr="00093638">
          <w:rPr>
            <w:sz w:val="24"/>
            <w:szCs w:val="24"/>
          </w:rPr>
          <w:t>б)</w:t>
        </w:r>
      </w:fldSimple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D6C43">
        <w:fldChar w:fldCharType="begin"/>
      </w:r>
      <w:r w:rsidR="009C3789">
        <w:instrText xml:space="preserve"> REF _Ref440372326 \r \h  \* MERGEFORMAT </w:instrText>
      </w:r>
      <w:r w:rsidR="007D6C43">
        <w:fldChar w:fldCharType="separate"/>
      </w:r>
      <w:proofErr w:type="spellStart"/>
      <w:r w:rsidR="00093638" w:rsidRPr="00093638">
        <w:rPr>
          <w:sz w:val="24"/>
          <w:szCs w:val="24"/>
        </w:rPr>
        <w:t>д</w:t>
      </w:r>
      <w:proofErr w:type="spellEnd"/>
      <w:r w:rsidR="00093638" w:rsidRPr="00093638">
        <w:rPr>
          <w:sz w:val="24"/>
          <w:szCs w:val="24"/>
        </w:rPr>
        <w:t>)</w:t>
      </w:r>
      <w:r w:rsidR="007D6C43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fldSimple w:instr=" REF _Ref440371812 \r \h  \* MERGEFORMAT ">
        <w:r w:rsidR="00093638" w:rsidRPr="00093638">
          <w:rPr>
            <w:sz w:val="24"/>
            <w:szCs w:val="24"/>
          </w:rPr>
          <w:t>м)</w:t>
        </w:r>
      </w:fldSimple>
      <w:r w:rsidR="00FA5339" w:rsidRPr="00AE1D21">
        <w:rPr>
          <w:sz w:val="24"/>
          <w:szCs w:val="24"/>
        </w:rPr>
        <w:t xml:space="preserve">, </w:t>
      </w:r>
      <w:r w:rsidR="007D6C43">
        <w:fldChar w:fldCharType="begin"/>
      </w:r>
      <w:r w:rsidR="009C3789">
        <w:instrText xml:space="preserve"> REF _Ref440371822 \r \h  \* MERGEFORMAT </w:instrText>
      </w:r>
      <w:r w:rsidR="007D6C43">
        <w:fldChar w:fldCharType="separate"/>
      </w:r>
      <w:proofErr w:type="spellStart"/>
      <w:r w:rsidR="00093638" w:rsidRPr="00093638">
        <w:rPr>
          <w:sz w:val="24"/>
          <w:szCs w:val="24"/>
        </w:rPr>
        <w:t>н</w:t>
      </w:r>
      <w:proofErr w:type="spellEnd"/>
      <w:r w:rsidR="00093638" w:rsidRPr="00093638">
        <w:rPr>
          <w:sz w:val="24"/>
          <w:szCs w:val="24"/>
        </w:rPr>
        <w:t>)</w:t>
      </w:r>
      <w:r w:rsidR="007D6C43">
        <w:fldChar w:fldCharType="end"/>
      </w:r>
      <w:r w:rsidR="002F273A" w:rsidRPr="00AE1D21">
        <w:rPr>
          <w:sz w:val="24"/>
          <w:szCs w:val="24"/>
        </w:rPr>
        <w:t xml:space="preserve">, </w:t>
      </w:r>
      <w:fldSimple w:instr=" REF _Ref442190626 \r \h  \* MERGEFORMAT ">
        <w:r w:rsidR="00093638" w:rsidRPr="00093638">
          <w:rPr>
            <w:sz w:val="24"/>
            <w:szCs w:val="24"/>
          </w:rPr>
          <w:t>у)</w:t>
        </w:r>
      </w:fldSimple>
      <w:r w:rsidR="00F463E8" w:rsidRPr="00AE1D21">
        <w:rPr>
          <w:sz w:val="24"/>
          <w:szCs w:val="24"/>
        </w:rPr>
        <w:t xml:space="preserve"> п. </w:t>
      </w:r>
      <w:fldSimple w:instr=" REF _Ref306005578 \r \h  \* MERGEFORMAT ">
        <w:r w:rsidR="00093638" w:rsidRPr="00093638">
          <w:rPr>
            <w:sz w:val="24"/>
            <w:szCs w:val="24"/>
          </w:rPr>
          <w:t>3.3.8.3</w:t>
        </w:r>
      </w:fldSimple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fldSimple w:instr=" REF _Ref306143446 \r \h  \* MERGEFORMAT ">
        <w:r w:rsidR="00093638" w:rsidRPr="00093638">
          <w:rPr>
            <w:bCs w:val="0"/>
            <w:sz w:val="24"/>
            <w:szCs w:val="24"/>
          </w:rPr>
          <w:t>3.3.9.3</w:t>
        </w:r>
      </w:fldSimple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fldSimple w:instr=" REF _Ref465847423 \r \h  \* MERGEFORMAT ">
        <w:r w:rsidR="00093638" w:rsidRPr="00093638">
          <w:rPr>
            <w:bCs w:val="0"/>
            <w:sz w:val="24"/>
            <w:szCs w:val="24"/>
          </w:rPr>
          <w:t>3.3.10.7</w:t>
        </w:r>
      </w:fldSimple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4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fldSimple w:instr=" REF _Ref442263553 \r \h  \* MERGEFORMAT ">
        <w:r w:rsidR="00093638" w:rsidRPr="00093638">
          <w:rPr>
            <w:szCs w:val="24"/>
          </w:rPr>
          <w:t>3.3.14.4</w:t>
        </w:r>
      </w:fldSimple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4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fldSimple w:instr=" REF _Ref440270602 \r \h  \* MERGEFORMAT ">
        <w:r w:rsidR="00093638">
          <w:t>5</w:t>
        </w:r>
      </w:fldSimple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fldSimple w:instr=" REF _Ref191386419 \n \h  \* MERGEFORMAT ">
        <w:r w:rsidR="00093638" w:rsidRPr="00093638">
          <w:rPr>
            <w:bCs w:val="0"/>
            <w:sz w:val="24"/>
            <w:szCs w:val="24"/>
          </w:rPr>
          <w:t>3.3.2</w:t>
        </w:r>
      </w:fldSimple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55279015"/>
      <w:bookmarkStart w:id="336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6"/>
      <w:bookmarkEnd w:id="337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fldSimple w:instr=" REF _Ref440361959 \r \h  \* MERGEFORMAT ">
        <w:r w:rsidR="00093638" w:rsidRPr="00093638">
          <w:rPr>
            <w:bCs w:val="0"/>
            <w:sz w:val="24"/>
            <w:szCs w:val="24"/>
          </w:rPr>
          <w:t>5.5</w:t>
        </w:r>
      </w:fldSimple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fldSimple w:instr=" REF _Ref440271036 \r \h  \* MERGEFORMAT ">
        <w:r w:rsidR="00093638" w:rsidRPr="00093638">
          <w:rPr>
            <w:bCs w:val="0"/>
            <w:sz w:val="24"/>
            <w:szCs w:val="24"/>
          </w:rPr>
          <w:t>5.4</w:t>
        </w:r>
      </w:fldSimple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fldSimple w:instr=" REF _Ref55336310 \r \h  \* MERGEFORMAT ">
        <w:r w:rsidR="00093638" w:rsidRPr="00093638">
          <w:rPr>
            <w:bCs w:val="0"/>
            <w:sz w:val="24"/>
            <w:szCs w:val="24"/>
          </w:rPr>
          <w:t>5.1</w:t>
        </w:r>
      </w:fldSimple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093638" w:rsidRPr="00093638">
          <w:rPr>
            <w:bCs w:val="0"/>
            <w:sz w:val="24"/>
            <w:szCs w:val="24"/>
          </w:rPr>
          <w:t>5.1</w:t>
        </w:r>
      </w:fldSimple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361327"/>
      <w:bookmarkStart w:id="342" w:name="_Toc440376082"/>
      <w:bookmarkStart w:id="343" w:name="_Toc440376209"/>
      <w:bookmarkStart w:id="344" w:name="_Toc440382474"/>
      <w:bookmarkStart w:id="345" w:name="_Toc440447144"/>
      <w:bookmarkStart w:id="346" w:name="_Toc440632304"/>
      <w:bookmarkStart w:id="347" w:name="_Toc440875077"/>
      <w:bookmarkStart w:id="348" w:name="_Toc441131064"/>
      <w:bookmarkStart w:id="349" w:name="_Toc465774585"/>
      <w:bookmarkStart w:id="350" w:name="_Toc465848814"/>
      <w:bookmarkStart w:id="351" w:name="_Toc468875316"/>
      <w:bookmarkStart w:id="352" w:name="_Toc469488368"/>
      <w:bookmarkStart w:id="353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8"/>
      <w:bookmarkEnd w:id="339"/>
      <w:bookmarkEnd w:id="340"/>
      <w:r w:rsidRPr="00E71A48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361328"/>
      <w:bookmarkStart w:id="356" w:name="_Toc440376083"/>
      <w:bookmarkStart w:id="357" w:name="_Toc440376210"/>
      <w:bookmarkStart w:id="358" w:name="_Toc440382475"/>
      <w:bookmarkStart w:id="359" w:name="_Toc440447145"/>
      <w:bookmarkStart w:id="360" w:name="_Toc440632305"/>
      <w:bookmarkStart w:id="361" w:name="_Toc440875078"/>
      <w:bookmarkStart w:id="362" w:name="_Toc441131065"/>
      <w:bookmarkStart w:id="363" w:name="_Toc465774586"/>
      <w:bookmarkStart w:id="364" w:name="_Toc465848815"/>
      <w:bookmarkStart w:id="365" w:name="_Toc468875317"/>
      <w:bookmarkStart w:id="366" w:name="_Toc469488369"/>
      <w:bookmarkStart w:id="367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8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361329"/>
      <w:bookmarkStart w:id="371" w:name="_Toc440376084"/>
      <w:bookmarkStart w:id="372" w:name="_Toc440376211"/>
      <w:bookmarkStart w:id="373" w:name="_Toc440382476"/>
      <w:bookmarkStart w:id="374" w:name="_Toc440447146"/>
      <w:bookmarkStart w:id="375" w:name="_Toc440632306"/>
      <w:bookmarkStart w:id="376" w:name="_Toc440875079"/>
      <w:bookmarkStart w:id="377" w:name="_Toc441131066"/>
      <w:bookmarkStart w:id="378" w:name="_Toc465774587"/>
      <w:bookmarkStart w:id="379" w:name="_Toc465848816"/>
      <w:bookmarkStart w:id="380" w:name="_Toc468875318"/>
      <w:bookmarkStart w:id="381" w:name="_Toc469488370"/>
      <w:bookmarkStart w:id="382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3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4" w:name="_Toc440361330"/>
      <w:bookmarkStart w:id="385" w:name="_Toc440376085"/>
      <w:bookmarkStart w:id="386" w:name="_Toc440376212"/>
      <w:bookmarkStart w:id="387" w:name="_Toc440382477"/>
      <w:bookmarkStart w:id="388" w:name="_Toc440447147"/>
      <w:bookmarkStart w:id="389" w:name="_Toc440632307"/>
      <w:bookmarkStart w:id="390" w:name="_Toc440875080"/>
      <w:bookmarkStart w:id="391" w:name="_Toc441131067"/>
      <w:bookmarkStart w:id="392" w:name="_Toc465774588"/>
      <w:bookmarkStart w:id="393" w:name="_Toc465848817"/>
      <w:bookmarkStart w:id="394" w:name="_Toc468875319"/>
      <w:bookmarkStart w:id="395" w:name="_Toc469488371"/>
      <w:bookmarkStart w:id="396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7" w:name="_Toc440361331"/>
      <w:bookmarkStart w:id="398" w:name="_Toc440376086"/>
      <w:bookmarkStart w:id="399" w:name="_Toc440376213"/>
      <w:bookmarkStart w:id="400" w:name="_Toc440382478"/>
      <w:bookmarkStart w:id="401" w:name="_Toc440447148"/>
      <w:bookmarkStart w:id="402" w:name="_Toc440632308"/>
      <w:bookmarkStart w:id="403" w:name="_Toc440875081"/>
      <w:bookmarkStart w:id="404" w:name="_Toc441131068"/>
      <w:bookmarkStart w:id="405" w:name="_Toc465774589"/>
      <w:bookmarkStart w:id="406" w:name="_Toc465848818"/>
      <w:bookmarkStart w:id="407" w:name="_Toc468875320"/>
      <w:bookmarkStart w:id="408" w:name="_Toc469488372"/>
      <w:bookmarkStart w:id="409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10" w:name="_Toc440361332"/>
      <w:bookmarkStart w:id="411" w:name="_Toc440376087"/>
      <w:bookmarkStart w:id="412" w:name="_Toc440376214"/>
      <w:bookmarkStart w:id="413" w:name="_Toc440382479"/>
      <w:bookmarkStart w:id="414" w:name="_Toc440447149"/>
      <w:bookmarkStart w:id="415" w:name="_Toc440632309"/>
      <w:bookmarkStart w:id="416" w:name="_Toc440875082"/>
      <w:bookmarkStart w:id="417" w:name="_Toc441131069"/>
      <w:bookmarkStart w:id="418" w:name="_Toc465774590"/>
      <w:bookmarkStart w:id="419" w:name="_Toc465848819"/>
      <w:bookmarkStart w:id="420" w:name="_Ref468874794"/>
      <w:bookmarkStart w:id="421" w:name="_Toc468875321"/>
      <w:bookmarkStart w:id="422" w:name="_Toc469488373"/>
      <w:bookmarkStart w:id="423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Pr="00696181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96181">
        <w:rPr>
          <w:bCs w:val="0"/>
          <w:sz w:val="24"/>
          <w:szCs w:val="24"/>
        </w:rPr>
        <w:t xml:space="preserve">Начальная (максимальная) цена </w:t>
      </w:r>
      <w:r w:rsidR="00123C70" w:rsidRPr="00696181">
        <w:rPr>
          <w:bCs w:val="0"/>
          <w:sz w:val="24"/>
          <w:szCs w:val="24"/>
        </w:rPr>
        <w:t>Договор</w:t>
      </w:r>
      <w:r w:rsidRPr="00696181">
        <w:rPr>
          <w:bCs w:val="0"/>
          <w:sz w:val="24"/>
          <w:szCs w:val="24"/>
        </w:rPr>
        <w:t>а</w:t>
      </w:r>
      <w:r w:rsidR="00216641" w:rsidRPr="00696181">
        <w:rPr>
          <w:bCs w:val="0"/>
          <w:sz w:val="24"/>
          <w:szCs w:val="24"/>
        </w:rPr>
        <w:t>:</w:t>
      </w:r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696181">
        <w:rPr>
          <w:b/>
          <w:bCs w:val="0"/>
          <w:sz w:val="24"/>
          <w:szCs w:val="24"/>
          <w:u w:val="single"/>
        </w:rPr>
        <w:t>По Лоту №1:</w:t>
      </w:r>
      <w:r w:rsidR="00717F60" w:rsidRPr="00696181">
        <w:rPr>
          <w:bCs w:val="0"/>
          <w:sz w:val="24"/>
          <w:szCs w:val="24"/>
        </w:rPr>
        <w:t xml:space="preserve"> </w:t>
      </w:r>
      <w:r w:rsidR="00AE3F89" w:rsidRPr="00A55103">
        <w:t xml:space="preserve"> </w:t>
      </w:r>
      <w:r w:rsidR="00AE3F89" w:rsidRPr="00BF2C50">
        <w:rPr>
          <w:b/>
          <w:color w:val="000000"/>
        </w:rPr>
        <w:t>900 000,00</w:t>
      </w:r>
      <w:r w:rsidR="00AE3F89" w:rsidRPr="00F031B3">
        <w:rPr>
          <w:color w:val="000000"/>
        </w:rPr>
        <w:t xml:space="preserve"> </w:t>
      </w:r>
      <w:r w:rsidR="00AE3F89" w:rsidRPr="00A55103">
        <w:t>(</w:t>
      </w:r>
      <w:r w:rsidR="00AE3F89" w:rsidRPr="00BF2C50">
        <w:t>девятьсот тысяч</w:t>
      </w:r>
      <w:r w:rsidR="00AE3F89">
        <w:t>)</w:t>
      </w:r>
      <w:r w:rsidR="00AE3F89" w:rsidRPr="00BF2C50">
        <w:t xml:space="preserve"> рублей </w:t>
      </w:r>
      <w:r w:rsidR="00AE3F89" w:rsidRPr="00A55103">
        <w:t xml:space="preserve">  00 копеек РФ, без учета НДС; НДС составляет </w:t>
      </w:r>
      <w:r w:rsidR="00AE3F89" w:rsidRPr="00BF2C50">
        <w:rPr>
          <w:b/>
          <w:color w:val="000000"/>
        </w:rPr>
        <w:t>162 000,00</w:t>
      </w:r>
      <w:r w:rsidR="00AE3F89">
        <w:rPr>
          <w:color w:val="000000"/>
        </w:rPr>
        <w:t xml:space="preserve"> </w:t>
      </w:r>
      <w:r w:rsidR="00AE3F89" w:rsidRPr="00A55103">
        <w:t>(</w:t>
      </w:r>
      <w:r w:rsidR="00AE3F89" w:rsidRPr="00295858">
        <w:t>сто шестьдесят две тысячи</w:t>
      </w:r>
      <w:r w:rsidR="00AE3F89">
        <w:t>)</w:t>
      </w:r>
      <w:r w:rsidR="00AE3F89" w:rsidRPr="00295858">
        <w:t xml:space="preserve"> рублей</w:t>
      </w:r>
      <w:r w:rsidR="00AE3F89" w:rsidRPr="00A55103">
        <w:t xml:space="preserve"> 00 копеек РФ; </w:t>
      </w:r>
      <w:r w:rsidR="00AE3F89" w:rsidRPr="00BF2C50">
        <w:rPr>
          <w:b/>
          <w:color w:val="000000"/>
        </w:rPr>
        <w:t>1 062 000,00</w:t>
      </w:r>
      <w:r w:rsidR="00AE3F89" w:rsidRPr="00F031B3">
        <w:rPr>
          <w:color w:val="000000"/>
        </w:rPr>
        <w:t xml:space="preserve"> </w:t>
      </w:r>
      <w:r w:rsidR="00AE3F89" w:rsidRPr="00A55103">
        <w:t>(</w:t>
      </w:r>
      <w:r w:rsidR="00AE3F89" w:rsidRPr="00295858">
        <w:t>один миллион шестьдесят две тысячи</w:t>
      </w:r>
      <w:r w:rsidR="00AE3F89">
        <w:t>)</w:t>
      </w:r>
      <w:r w:rsidR="00AE3F89" w:rsidRPr="00295858">
        <w:t xml:space="preserve"> рублей </w:t>
      </w:r>
      <w:r w:rsidR="00AE3F89" w:rsidRPr="00A55103">
        <w:t xml:space="preserve">  </w:t>
      </w:r>
      <w:r w:rsidR="00AE3F89">
        <w:t>0</w:t>
      </w:r>
      <w:r w:rsidR="00AE3F89" w:rsidRPr="00A55103">
        <w:t>0 копеек РФ, с учетом НДС,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093638" w:rsidRPr="00093638">
          <w:rPr>
            <w:bCs w:val="0"/>
            <w:sz w:val="24"/>
            <w:szCs w:val="24"/>
          </w:rPr>
          <w:t>5.1</w:t>
        </w:r>
      </w:fldSimple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fldSimple w:instr=" REF _Ref440271072 \r \h  \* MERGEFORMAT ">
        <w:r w:rsidR="00093638" w:rsidRPr="00093638">
          <w:rPr>
            <w:bCs w:val="0"/>
            <w:sz w:val="24"/>
            <w:szCs w:val="24"/>
          </w:rPr>
          <w:t>5.2</w:t>
        </w:r>
      </w:fldSimple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fldSimple w:instr=" REF _Ref440361439 \r \h  \* MERGEFORMAT ">
        <w:r w:rsidR="00093638" w:rsidRPr="00093638">
          <w:rPr>
            <w:sz w:val="24"/>
            <w:szCs w:val="24"/>
          </w:rPr>
          <w:t>5.5</w:t>
        </w:r>
      </w:fldSimple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fldSimple w:instr=" REF _Ref306138385 \r \h  \* MERGEFORMAT ">
        <w:r w:rsidR="00093638" w:rsidRPr="00093638">
          <w:rPr>
            <w:bCs w:val="0"/>
            <w:sz w:val="24"/>
            <w:szCs w:val="24"/>
          </w:rPr>
          <w:t>3.6.4</w:t>
        </w:r>
      </w:fldSimple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fldSimple w:instr=" REF _Ref465670219 \r \h  \* MERGEFORMAT ">
        <w:r w:rsidR="00093638" w:rsidRPr="00093638">
          <w:rPr>
            <w:bCs w:val="0"/>
            <w:sz w:val="24"/>
            <w:szCs w:val="24"/>
          </w:rPr>
          <w:t>3.11</w:t>
        </w:r>
      </w:fldSimple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5322"/>
      <w:bookmarkStart w:id="437" w:name="_Toc469488374"/>
      <w:bookmarkStart w:id="438" w:name="_Toc471894895"/>
      <w:bookmarkStart w:id="439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40"/>
      <w:r w:rsidRPr="00EB7BE2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</w:t>
      </w:r>
      <w:r w:rsidRPr="00FA1C48">
        <w:rPr>
          <w:bCs w:val="0"/>
          <w:sz w:val="24"/>
          <w:szCs w:val="24"/>
        </w:rPr>
        <w:t xml:space="preserve">может любое юридическое, </w:t>
      </w:r>
      <w:r w:rsidRPr="00FA1C48">
        <w:rPr>
          <w:bCs w:val="0"/>
          <w:color w:val="000000"/>
          <w:sz w:val="24"/>
          <w:szCs w:val="24"/>
        </w:rPr>
        <w:t>физическое</w:t>
      </w:r>
      <w:r w:rsidRPr="00FA1C48">
        <w:rPr>
          <w:bCs w:val="0"/>
          <w:sz w:val="24"/>
          <w:szCs w:val="24"/>
        </w:rPr>
        <w:t xml:space="preserve"> лицо </w:t>
      </w:r>
      <w:r w:rsidR="00E71628" w:rsidRPr="00FA1C48">
        <w:rPr>
          <w:bCs w:val="0"/>
          <w:sz w:val="24"/>
          <w:szCs w:val="24"/>
        </w:rPr>
        <w:t>(в т.</w:t>
      </w:r>
      <w:r w:rsidR="003129D4" w:rsidRPr="00FA1C48">
        <w:rPr>
          <w:bCs w:val="0"/>
          <w:sz w:val="24"/>
          <w:szCs w:val="24"/>
        </w:rPr>
        <w:t xml:space="preserve"> </w:t>
      </w:r>
      <w:r w:rsidR="00E71628" w:rsidRPr="00FA1C48">
        <w:rPr>
          <w:bCs w:val="0"/>
          <w:sz w:val="24"/>
          <w:szCs w:val="24"/>
        </w:rPr>
        <w:t xml:space="preserve">ч. </w:t>
      </w:r>
      <w:r w:rsidRPr="00FA1C48">
        <w:rPr>
          <w:bCs w:val="0"/>
          <w:sz w:val="24"/>
          <w:szCs w:val="24"/>
        </w:rPr>
        <w:t>индивидуальный предприниматель</w:t>
      </w:r>
      <w:r w:rsidR="00E71628" w:rsidRPr="00FA1C48">
        <w:rPr>
          <w:bCs w:val="0"/>
          <w:sz w:val="24"/>
          <w:szCs w:val="24"/>
        </w:rPr>
        <w:t>)</w:t>
      </w:r>
      <w:r w:rsidR="00FA1C48" w:rsidRPr="00FA1C48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FA1C48">
        <w:rPr>
          <w:bCs w:val="0"/>
          <w:sz w:val="24"/>
          <w:szCs w:val="24"/>
        </w:rPr>
        <w:t xml:space="preserve">. </w:t>
      </w:r>
      <w:r w:rsidR="00362EA4" w:rsidRPr="00FA1C48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fldSimple w:instr=" REF _Ref191386451 \n \h  \* MERGEFORMAT ">
        <w:r w:rsidR="00093638" w:rsidRPr="00FA1C48">
          <w:rPr>
            <w:bCs w:val="0"/>
            <w:sz w:val="24"/>
            <w:szCs w:val="24"/>
          </w:rPr>
          <w:t>3.3.9</w:t>
        </w:r>
      </w:fldSimple>
      <w:r w:rsidR="00362EA4" w:rsidRPr="00FA1C48">
        <w:rPr>
          <w:bCs w:val="0"/>
          <w:sz w:val="24"/>
          <w:szCs w:val="24"/>
        </w:rPr>
        <w:t>.</w:t>
      </w:r>
      <w:r w:rsidR="00036006" w:rsidRPr="00FA1C48">
        <w:rPr>
          <w:bCs w:val="0"/>
          <w:sz w:val="24"/>
          <w:szCs w:val="24"/>
        </w:rPr>
        <w:t xml:space="preserve"> </w:t>
      </w:r>
      <w:r w:rsidRPr="00FA1C48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FA1C48">
        <w:rPr>
          <w:bCs w:val="0"/>
          <w:sz w:val="24"/>
          <w:szCs w:val="24"/>
        </w:rPr>
        <w:t>У</w:t>
      </w:r>
      <w:r w:rsidRPr="00FA1C48">
        <w:rPr>
          <w:bCs w:val="0"/>
          <w:sz w:val="24"/>
          <w:szCs w:val="24"/>
        </w:rPr>
        <w:t>частникам и порядку подтверждения их соответствия</w:t>
      </w:r>
      <w:r w:rsidRPr="00AE1D21">
        <w:rPr>
          <w:bCs w:val="0"/>
          <w:sz w:val="24"/>
          <w:szCs w:val="24"/>
        </w:rPr>
        <w:t xml:space="preserve">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fldSimple w:instr=" REF _Ref440876619 \r \h  \* MERGEFORMAT ">
        <w:r w:rsidR="00093638" w:rsidRPr="00093638">
          <w:rPr>
            <w:bCs w:val="0"/>
            <w:sz w:val="24"/>
            <w:szCs w:val="24"/>
          </w:rPr>
          <w:t>3.3.10</w:t>
        </w:r>
      </w:fldSimple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lastRenderedPageBreak/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fldSimple w:instr=" REF _Ref440275279 \r \h  \* MERGEFORMAT ">
        <w:r w:rsidR="00093638" w:rsidRPr="00093638">
          <w:rPr>
            <w:sz w:val="24"/>
            <w:szCs w:val="24"/>
          </w:rPr>
          <w:t>1.1.4</w:t>
        </w:r>
      </w:fldSimple>
      <w:r w:rsidRPr="009F2BF9">
        <w:rPr>
          <w:sz w:val="24"/>
          <w:szCs w:val="24"/>
        </w:rPr>
        <w:t xml:space="preserve"> и разделе </w:t>
      </w:r>
      <w:fldSimple w:instr=" REF _Ref440270568 \r \h  \* MERGEFORMAT ">
        <w:r w:rsidR="00093638">
          <w:t>4</w:t>
        </w:r>
      </w:fldSimple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FA1C48" w:rsidRPr="00FA1C48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</w:t>
      </w:r>
      <w:r w:rsidR="00A44B30" w:rsidRPr="00FA1C48">
        <w:rPr>
          <w:color w:val="000000"/>
          <w:sz w:val="24"/>
          <w:szCs w:val="24"/>
          <w:lang w:eastAsia="ru-RU"/>
        </w:rPr>
        <w:t>договора</w:t>
      </w:r>
      <w:r w:rsidR="00036006" w:rsidRPr="00FA1C48">
        <w:rPr>
          <w:color w:val="000000"/>
          <w:sz w:val="24"/>
          <w:szCs w:val="24"/>
          <w:lang w:eastAsia="ru-RU"/>
        </w:rPr>
        <w:t xml:space="preserve"> по </w:t>
      </w:r>
      <w:r w:rsidR="002037C3" w:rsidRPr="00FA1C48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FA1C48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FA1C48">
        <w:rPr>
          <w:color w:val="000000"/>
          <w:sz w:val="24"/>
          <w:szCs w:val="24"/>
          <w:lang w:eastAsia="ru-RU"/>
        </w:rPr>
        <w:t>услуг</w:t>
      </w:r>
      <w:r w:rsidR="00036006" w:rsidRPr="00FA1C48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FA1C48">
        <w:rPr>
          <w:color w:val="000000"/>
          <w:sz w:val="24"/>
          <w:szCs w:val="24"/>
          <w:lang w:eastAsia="ru-RU"/>
        </w:rPr>
        <w:t>)</w:t>
      </w:r>
      <w:r w:rsidR="00036006" w:rsidRPr="00FA1C48">
        <w:rPr>
          <w:color w:val="000000"/>
          <w:sz w:val="24"/>
          <w:szCs w:val="24"/>
          <w:lang w:eastAsia="ru-RU"/>
        </w:rPr>
        <w:t>.</w:t>
      </w:r>
    </w:p>
    <w:p w:rsidR="00FA1C48" w:rsidRPr="00FA1C48" w:rsidRDefault="00FA1C48" w:rsidP="00FA1C48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FA1C48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FA1C48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FA1C48">
        <w:rPr>
          <w:sz w:val="24"/>
          <w:szCs w:val="24"/>
          <w:lang w:eastAsia="ru-RU"/>
        </w:rPr>
        <w:t>ого(</w:t>
      </w:r>
      <w:r w:rsidRPr="00FA1C48">
        <w:rPr>
          <w:sz w:val="24"/>
          <w:szCs w:val="24"/>
          <w:lang w:eastAsia="ru-RU"/>
        </w:rPr>
        <w:t>их</w:t>
      </w:r>
      <w:r w:rsidR="003776BB" w:rsidRPr="00FA1C48">
        <w:rPr>
          <w:sz w:val="24"/>
          <w:szCs w:val="24"/>
          <w:lang w:eastAsia="ru-RU"/>
        </w:rPr>
        <w:t>)</w:t>
      </w:r>
      <w:r w:rsidRPr="00FA1C48">
        <w:rPr>
          <w:sz w:val="24"/>
          <w:szCs w:val="24"/>
          <w:lang w:eastAsia="ru-RU"/>
        </w:rPr>
        <w:t xml:space="preserve"> задани</w:t>
      </w:r>
      <w:r w:rsidR="003776BB" w:rsidRPr="00FA1C48">
        <w:rPr>
          <w:sz w:val="24"/>
          <w:szCs w:val="24"/>
          <w:lang w:eastAsia="ru-RU"/>
        </w:rPr>
        <w:t>я(</w:t>
      </w:r>
      <w:proofErr w:type="spellStart"/>
      <w:r w:rsidRPr="00FA1C48">
        <w:rPr>
          <w:sz w:val="24"/>
          <w:szCs w:val="24"/>
          <w:lang w:eastAsia="ru-RU"/>
        </w:rPr>
        <w:t>й</w:t>
      </w:r>
      <w:proofErr w:type="spellEnd"/>
      <w:r w:rsidR="003776BB" w:rsidRPr="00FA1C48">
        <w:rPr>
          <w:sz w:val="24"/>
          <w:szCs w:val="24"/>
          <w:lang w:eastAsia="ru-RU"/>
        </w:rPr>
        <w:t>)</w:t>
      </w:r>
      <w:r w:rsidRPr="00FA1C48">
        <w:rPr>
          <w:sz w:val="24"/>
          <w:szCs w:val="24"/>
          <w:lang w:eastAsia="ru-RU"/>
        </w:rPr>
        <w:t>, изложены в Приложении №</w:t>
      </w:r>
      <w:r w:rsidRPr="00AE1D21">
        <w:rPr>
          <w:sz w:val="24"/>
          <w:szCs w:val="24"/>
          <w:lang w:eastAsia="ru-RU"/>
        </w:rPr>
        <w:t>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proofErr w:type="spellStart"/>
      <w:r w:rsidRPr="00AE1D21">
        <w:rPr>
          <w:sz w:val="24"/>
          <w:szCs w:val="24"/>
          <w:lang w:eastAsia="ru-RU"/>
        </w:rPr>
        <w:t>й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</w:t>
      </w:r>
      <w:proofErr w:type="spellStart"/>
      <w:r w:rsidRPr="00AE1D21">
        <w:rPr>
          <w:sz w:val="24"/>
          <w:szCs w:val="24"/>
        </w:rPr>
        <w:t>аффилированного</w:t>
      </w:r>
      <w:proofErr w:type="spellEnd"/>
      <w:r w:rsidRPr="00AE1D21">
        <w:rPr>
          <w:sz w:val="24"/>
          <w:szCs w:val="24"/>
        </w:rPr>
        <w:t xml:space="preserve"> с Участником предприятия (дочернего либо предприятия-учредителя, акционера), при условии, что </w:t>
      </w:r>
      <w:proofErr w:type="spellStart"/>
      <w:r w:rsidRPr="00AE1D21">
        <w:rPr>
          <w:sz w:val="24"/>
          <w:szCs w:val="24"/>
        </w:rPr>
        <w:t>аффилированное</w:t>
      </w:r>
      <w:proofErr w:type="spellEnd"/>
      <w:r w:rsidRPr="00AE1D21">
        <w:rPr>
          <w:sz w:val="24"/>
          <w:szCs w:val="24"/>
        </w:rPr>
        <w:t xml:space="preserve">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</w:t>
      </w:r>
      <w:proofErr w:type="spellStart"/>
      <w:r w:rsidRPr="00AE1D21">
        <w:rPr>
          <w:sz w:val="24"/>
          <w:szCs w:val="24"/>
        </w:rPr>
        <w:t>аффилированным</w:t>
      </w:r>
      <w:proofErr w:type="spellEnd"/>
      <w:r w:rsidRPr="00AE1D21">
        <w:rPr>
          <w:sz w:val="24"/>
          <w:szCs w:val="24"/>
        </w:rPr>
        <w:t xml:space="preserve">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lastRenderedPageBreak/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fldSimple w:instr=" REF _Ref440291364 \r \h  \* MERGEFORMAT ">
        <w:r w:rsidR="00093638" w:rsidRPr="00093638">
          <w:rPr>
            <w:sz w:val="24"/>
            <w:szCs w:val="24"/>
          </w:rPr>
          <w:t>3.3.8.1</w:t>
        </w:r>
      </w:fldSimple>
      <w:r w:rsidRPr="00AE1D21">
        <w:rPr>
          <w:sz w:val="24"/>
          <w:szCs w:val="24"/>
        </w:rPr>
        <w:t>-</w:t>
      </w:r>
      <w:fldSimple w:instr=" REF _Ref303669127 \r \h  \* MERGEFORMAT ">
        <w:r w:rsidR="00093638" w:rsidRPr="00093638">
          <w:rPr>
            <w:sz w:val="24"/>
            <w:szCs w:val="24"/>
          </w:rPr>
          <w:t>3.3.8.2</w:t>
        </w:r>
      </w:fldSimple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</w:t>
      </w:r>
      <w:proofErr w:type="spellStart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1993 \r \h  \* MERGEFORMAT ">
        <w:r w:rsidR="00093638" w:rsidRPr="00093638">
          <w:rPr>
            <w:sz w:val="24"/>
            <w:szCs w:val="24"/>
          </w:rPr>
          <w:t>5.11</w:t>
        </w:r>
      </w:fldSimple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proofErr w:type="spellStart"/>
      <w:r w:rsidRPr="00AE1D21">
        <w:rPr>
          <w:sz w:val="24"/>
          <w:szCs w:val="24"/>
        </w:rPr>
        <w:t>Антикоррупционные</w:t>
      </w:r>
      <w:proofErr w:type="spellEnd"/>
      <w:r w:rsidRPr="00AE1D21">
        <w:rPr>
          <w:sz w:val="24"/>
          <w:szCs w:val="24"/>
        </w:rPr>
        <w:t xml:space="preserve">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1964 \r \h  \* MERGEFORMAT ">
        <w:r w:rsidR="00093638" w:rsidRPr="00093638">
          <w:rPr>
            <w:sz w:val="24"/>
            <w:szCs w:val="24"/>
          </w:rPr>
          <w:t>5.1.3</w:t>
        </w:r>
      </w:fldSimple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440272035 \r \h  \* MERGEFORMAT ">
        <w:r w:rsidR="00093638" w:rsidRPr="00093638">
          <w:rPr>
            <w:sz w:val="24"/>
            <w:szCs w:val="24"/>
          </w:rPr>
          <w:t>5.12</w:t>
        </w:r>
      </w:fldSimple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2051 \r \h  \* MERGEFORMAT ">
        <w:r w:rsidR="00093638" w:rsidRPr="00093638">
          <w:rPr>
            <w:sz w:val="24"/>
            <w:szCs w:val="24"/>
          </w:rPr>
          <w:t>5.13</w:t>
        </w:r>
      </w:fldSimple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</w:t>
      </w:r>
      <w:r w:rsidR="00F82225" w:rsidRPr="00AE1D21">
        <w:rPr>
          <w:sz w:val="24"/>
          <w:szCs w:val="24"/>
        </w:rPr>
        <w:lastRenderedPageBreak/>
        <w:t xml:space="preserve">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 xml:space="preserve">форма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fldSimple w:instr=" REF _Ref440272119 \r \h  \* MERGEFORMAT ">
        <w:r w:rsidR="00093638" w:rsidRPr="00093638">
          <w:rPr>
            <w:sz w:val="24"/>
            <w:szCs w:val="24"/>
          </w:rPr>
          <w:t>5.7.1</w:t>
        </w:r>
      </w:fldSimple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файла копии Анкеты Участника запроса предложений, выполненного в </w:t>
      </w:r>
      <w:r w:rsidR="0038211D" w:rsidRPr="00AE1D21">
        <w:rPr>
          <w:bCs w:val="0"/>
          <w:sz w:val="24"/>
          <w:szCs w:val="24"/>
        </w:rPr>
        <w:lastRenderedPageBreak/>
        <w:t xml:space="preserve">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7D6C43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7D6C43">
        <w:rPr>
          <w:sz w:val="24"/>
          <w:szCs w:val="24"/>
        </w:rPr>
      </w:r>
      <w:r w:rsidR="007D6C43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7D6C43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 xml:space="preserve"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случае,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fldSimple w:instr=" REF _Ref440275279 \r \h  \* MERGEFORMAT ">
        <w:r w:rsidR="00093638" w:rsidRPr="00093638">
          <w:rPr>
            <w:sz w:val="24"/>
            <w:szCs w:val="24"/>
          </w:rPr>
          <w:t>1.1.4</w:t>
        </w:r>
      </w:fldSimple>
      <w:r w:rsidRPr="009F2BF9">
        <w:rPr>
          <w:sz w:val="24"/>
          <w:szCs w:val="24"/>
        </w:rPr>
        <w:t xml:space="preserve"> и разделе </w:t>
      </w:r>
      <w:fldSimple w:instr=" REF _Ref440270568 \r \h  \* MERGEFORMAT ">
        <w:r w:rsidR="00093638">
          <w:t>4</w:t>
        </w:r>
      </w:fldSimple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D6C43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D6C43">
        <w:rPr>
          <w:sz w:val="24"/>
          <w:szCs w:val="24"/>
        </w:rPr>
      </w:r>
      <w:r w:rsidR="007D6C43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7D6C43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55336389 \r \h  \* MERGEFORMAT ">
        <w:r w:rsidR="00093638" w:rsidRPr="00093638">
          <w:rPr>
            <w:sz w:val="24"/>
            <w:szCs w:val="24"/>
          </w:rPr>
          <w:t>5.9</w:t>
        </w:r>
      </w:fldSimple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55336398 \r \h  \* MERGEFORMAT ">
        <w:r w:rsidR="00093638" w:rsidRPr="00093638">
          <w:rPr>
            <w:sz w:val="24"/>
            <w:szCs w:val="24"/>
          </w:rPr>
          <w:t>5.10</w:t>
        </w:r>
      </w:fldSimple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</w:t>
      </w:r>
      <w:r w:rsidRPr="005347FA">
        <w:rPr>
          <w:sz w:val="24"/>
          <w:szCs w:val="24"/>
        </w:rPr>
        <w:lastRenderedPageBreak/>
        <w:t>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fldSimple w:instr=" REF _Ref440272274 \r \h  \* MERGEFORMAT ">
        <w:r w:rsidR="00093638" w:rsidRPr="00093638">
          <w:rPr>
            <w:sz w:val="24"/>
            <w:szCs w:val="24"/>
          </w:rPr>
          <w:t>5.16</w:t>
        </w:r>
      </w:fldSimple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</w:t>
      </w:r>
      <w:r w:rsidRPr="007D7C50">
        <w:rPr>
          <w:i/>
          <w:sz w:val="24"/>
          <w:szCs w:val="24"/>
        </w:rPr>
        <w:lastRenderedPageBreak/>
        <w:t>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fldSimple w:instr=" REF _Ref465675151 \r \h  \* MERGEFORMAT ">
        <w:r w:rsidR="00093638" w:rsidRPr="00093638">
          <w:rPr>
            <w:sz w:val="24"/>
            <w:szCs w:val="24"/>
          </w:rPr>
          <w:t>3.11.2</w:t>
        </w:r>
      </w:fldSimple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5323"/>
      <w:bookmarkStart w:id="469" w:name="_Toc469488375"/>
      <w:bookmarkStart w:id="470" w:name="_Toc471894896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 xml:space="preserve">% услуг </w:t>
      </w:r>
      <w:proofErr w:type="spellStart"/>
      <w:r w:rsidR="00D57D88" w:rsidRPr="004F3685">
        <w:rPr>
          <w:sz w:val="24"/>
          <w:szCs w:val="24"/>
        </w:rPr>
        <w:t>c</w:t>
      </w:r>
      <w:proofErr w:type="spellEnd"/>
      <w:r w:rsidR="00D57D88" w:rsidRPr="004F3685">
        <w:rPr>
          <w:sz w:val="24"/>
          <w:szCs w:val="24"/>
        </w:rPr>
        <w:t xml:space="preserve">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</w:t>
      </w:r>
      <w:r w:rsidR="00D57D88" w:rsidRPr="003B0322">
        <w:rPr>
          <w:sz w:val="24"/>
          <w:szCs w:val="24"/>
        </w:rPr>
        <w:lastRenderedPageBreak/>
        <w:t>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fldSimple w:instr=" REF _Ref191386407 \r \h  \* MERGEFORMAT ">
        <w:r w:rsidR="00093638" w:rsidRPr="00093638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D6C43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D6C43">
        <w:rPr>
          <w:bCs w:val="0"/>
          <w:sz w:val="24"/>
          <w:szCs w:val="24"/>
        </w:rPr>
      </w:r>
      <w:r w:rsidR="007D6C43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7D6C43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fldSimple w:instr=" REF _Ref303669127 \r \h  \* MERGEFORMAT ">
        <w:r w:rsidR="00093638" w:rsidRPr="00093638">
          <w:rPr>
            <w:bCs w:val="0"/>
            <w:sz w:val="24"/>
            <w:szCs w:val="24"/>
          </w:rPr>
          <w:t>3.3.8.2</w:t>
        </w:r>
      </w:fldSimple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fldSimple w:instr=" REF _Ref442190626 \r \h  \* MERGEFORMAT ">
        <w:r w:rsidR="00093638" w:rsidRPr="00093638">
          <w:rPr>
            <w:sz w:val="24"/>
            <w:szCs w:val="24"/>
          </w:rPr>
          <w:t>у)</w:t>
        </w:r>
      </w:fldSimple>
      <w:r w:rsidR="00197954" w:rsidRPr="00AE1D21">
        <w:rPr>
          <w:sz w:val="24"/>
          <w:szCs w:val="24"/>
        </w:rPr>
        <w:t xml:space="preserve"> п. </w:t>
      </w:r>
      <w:fldSimple w:instr=" REF _Ref303587815 \r \h  \* MERGEFORMAT ">
        <w:r w:rsidR="00093638" w:rsidRPr="00093638">
          <w:rPr>
            <w:sz w:val="24"/>
            <w:szCs w:val="24"/>
          </w:rPr>
          <w:t>3.3.8.3</w:t>
        </w:r>
      </w:fldSimple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fldSimple w:instr=" REF _Ref440272510 \r \h  \* MERGEFORMAT ">
        <w:r w:rsidR="00093638" w:rsidRPr="00093638">
          <w:rPr>
            <w:bCs w:val="0"/>
            <w:sz w:val="24"/>
            <w:szCs w:val="24"/>
          </w:rPr>
          <w:t>5.17</w:t>
        </w:r>
      </w:fldSimple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5324"/>
      <w:bookmarkStart w:id="487" w:name="_Toc469488376"/>
      <w:bookmarkStart w:id="488" w:name="_Toc471894897"/>
      <w:r w:rsidRPr="00E71A48">
        <w:rPr>
          <w:szCs w:val="24"/>
        </w:rPr>
        <w:lastRenderedPageBreak/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fldSimple w:instr=" REF _Ref191386482 \r \h  \* MERGEFORMAT ">
        <w:r w:rsidR="00093638" w:rsidRPr="00093638">
          <w:rPr>
            <w:bCs w:val="0"/>
            <w:sz w:val="24"/>
            <w:szCs w:val="24"/>
          </w:rPr>
          <w:t>3.3.8.1</w:t>
        </w:r>
      </w:fldSimple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fldSimple w:instr=" REF _Ref191386407 \r \h  \* MERGEFORMAT ">
        <w:r w:rsidR="00093638" w:rsidRPr="00093638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D6C43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D6C43">
        <w:rPr>
          <w:bCs w:val="0"/>
          <w:sz w:val="24"/>
          <w:szCs w:val="24"/>
        </w:rPr>
      </w:r>
      <w:r w:rsidR="007D6C43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7D6C43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</w:t>
      </w:r>
      <w:proofErr w:type="spellStart"/>
      <w:r w:rsidRPr="00AE1D21">
        <w:rPr>
          <w:bCs w:val="0"/>
          <w:sz w:val="24"/>
          <w:szCs w:val="24"/>
        </w:rPr>
        <w:t>подп</w:t>
      </w:r>
      <w:proofErr w:type="spellEnd"/>
      <w:r w:rsidRPr="00AE1D21">
        <w:rPr>
          <w:bCs w:val="0"/>
          <w:sz w:val="24"/>
          <w:szCs w:val="24"/>
        </w:rPr>
        <w:t xml:space="preserve">. </w:t>
      </w:r>
      <w:fldSimple w:instr=" REF _Ref307563248 \r \h  \* MERGEFORMAT ">
        <w:r w:rsidR="00093638" w:rsidRPr="00093638">
          <w:rPr>
            <w:bCs w:val="0"/>
            <w:sz w:val="24"/>
            <w:szCs w:val="24"/>
            <w:lang w:val="en-US"/>
          </w:rPr>
          <w:t>a</w:t>
        </w:r>
        <w:r w:rsidR="00093638" w:rsidRPr="00093638">
          <w:rPr>
            <w:bCs w:val="0"/>
            <w:sz w:val="24"/>
            <w:szCs w:val="24"/>
          </w:rPr>
          <w:t>)</w:t>
        </w:r>
      </w:fldSimple>
      <w:r w:rsidRPr="00AE1D21">
        <w:rPr>
          <w:bCs w:val="0"/>
          <w:sz w:val="24"/>
          <w:szCs w:val="24"/>
        </w:rPr>
        <w:t xml:space="preserve">- </w:t>
      </w:r>
      <w:fldSimple w:instr=" REF _Ref307563262 \r \h  \* MERGEFORMAT ">
        <w:r w:rsidR="00093638" w:rsidRPr="00093638">
          <w:rPr>
            <w:bCs w:val="0"/>
            <w:sz w:val="24"/>
            <w:szCs w:val="24"/>
            <w:lang w:val="en-US"/>
          </w:rPr>
          <w:t>g</w:t>
        </w:r>
        <w:r w:rsidR="00093638" w:rsidRPr="00093638">
          <w:rPr>
            <w:bCs w:val="0"/>
            <w:sz w:val="24"/>
            <w:szCs w:val="24"/>
          </w:rPr>
          <w:t>)</w:t>
        </w:r>
      </w:fldSimple>
      <w:r w:rsidRPr="00AE1D21">
        <w:rPr>
          <w:bCs w:val="0"/>
          <w:sz w:val="24"/>
          <w:szCs w:val="24"/>
        </w:rPr>
        <w:t xml:space="preserve">п. </w:t>
      </w:r>
      <w:fldSimple w:instr=" REF _Ref306032591 \r \h  \* MERGEFORMAT ">
        <w:r w:rsidR="00093638" w:rsidRPr="00093638">
          <w:rPr>
            <w:bCs w:val="0"/>
            <w:sz w:val="24"/>
            <w:szCs w:val="24"/>
          </w:rPr>
          <w:t>3.3.10.4</w:t>
        </w:r>
      </w:fldSimple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</w:t>
      </w:r>
      <w:r w:rsidRPr="00AE1D21">
        <w:rPr>
          <w:sz w:val="24"/>
          <w:szCs w:val="24"/>
        </w:rPr>
        <w:lastRenderedPageBreak/>
        <w:t>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fldSimple w:instr=" REF _Ref303669127 \r \h  \* MERGEFORMAT ">
        <w:r w:rsidR="00093638" w:rsidRPr="00093638">
          <w:rPr>
            <w:bCs w:val="0"/>
            <w:sz w:val="24"/>
            <w:szCs w:val="24"/>
          </w:rPr>
          <w:t>3.3.8.2</w:t>
        </w:r>
      </w:fldSimple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fldSimple w:instr=" REF _Ref442190626 \r \h  \* MERGEFORMAT ">
        <w:r w:rsidR="00093638" w:rsidRPr="00093638">
          <w:rPr>
            <w:sz w:val="24"/>
            <w:szCs w:val="24"/>
          </w:rPr>
          <w:t>у)</w:t>
        </w:r>
      </w:fldSimple>
      <w:r w:rsidR="00197954" w:rsidRPr="00AE1D21">
        <w:rPr>
          <w:sz w:val="24"/>
          <w:szCs w:val="24"/>
        </w:rPr>
        <w:t xml:space="preserve"> п. </w:t>
      </w:r>
      <w:fldSimple w:instr=" REF _Ref303587815 \r \h  \* MERGEFORMAT ">
        <w:r w:rsidR="00093638" w:rsidRPr="00093638">
          <w:rPr>
            <w:sz w:val="24"/>
            <w:szCs w:val="24"/>
          </w:rPr>
          <w:t>3.3.8.3</w:t>
        </w:r>
      </w:fldSimple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D6C43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D6C43">
        <w:rPr>
          <w:bCs w:val="0"/>
          <w:sz w:val="24"/>
          <w:szCs w:val="24"/>
        </w:rPr>
      </w:r>
      <w:r w:rsidR="007D6C43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7D6C43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D6C43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D6C43">
        <w:rPr>
          <w:bCs w:val="0"/>
          <w:sz w:val="24"/>
          <w:szCs w:val="24"/>
        </w:rPr>
      </w:r>
      <w:r w:rsidR="007D6C43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7D6C43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5325"/>
      <w:bookmarkStart w:id="505" w:name="_Toc469488377"/>
      <w:bookmarkStart w:id="506" w:name="_Toc471894898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D6C43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D6C43">
        <w:rPr>
          <w:bCs w:val="0"/>
          <w:iCs/>
          <w:sz w:val="24"/>
          <w:szCs w:val="24"/>
        </w:rPr>
      </w:r>
      <w:r w:rsidR="007D6C43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7D6C43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fldSimple w:instr=" REF _Ref440289401 \r \h  \* MERGEFORMAT ">
        <w:r w:rsidR="00093638" w:rsidRPr="00093638">
          <w:rPr>
            <w:bCs w:val="0"/>
            <w:iCs/>
            <w:sz w:val="24"/>
            <w:szCs w:val="24"/>
          </w:rPr>
          <w:t>3.3.13</w:t>
        </w:r>
      </w:fldSimple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5326"/>
      <w:bookmarkStart w:id="520" w:name="_Toc469488378"/>
      <w:bookmarkStart w:id="521" w:name="_Toc471894899"/>
      <w:r w:rsidRPr="00E71A48">
        <w:rPr>
          <w:szCs w:val="24"/>
        </w:rPr>
        <w:lastRenderedPageBreak/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5327"/>
      <w:bookmarkStart w:id="534" w:name="_Toc469488379"/>
      <w:bookmarkStart w:id="535" w:name="_Toc471894900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5328"/>
      <w:bookmarkStart w:id="551" w:name="_Toc469488380"/>
      <w:bookmarkStart w:id="552" w:name="_Toc471894901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</w:t>
      </w:r>
      <w:r w:rsidR="00FA1C48">
        <w:rPr>
          <w:bCs w:val="0"/>
          <w:sz w:val="24"/>
          <w:szCs w:val="24"/>
        </w:rPr>
        <w:t>2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fldSimple w:instr=" REF _Ref467168844 \r \h  \* MERGEFORMAT ">
        <w:r w:rsidR="00093638" w:rsidRPr="00093638">
          <w:rPr>
            <w:sz w:val="24"/>
            <w:szCs w:val="24"/>
          </w:rPr>
          <w:t>3.3.14.3</w:t>
        </w:r>
      </w:fldSimple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fldSimple w:instr=" REF _Ref442263553 \r \h  \* MERGEFORMAT ">
        <w:r w:rsidR="00093638" w:rsidRPr="00093638">
          <w:rPr>
            <w:sz w:val="24"/>
            <w:szCs w:val="24"/>
          </w:rPr>
          <w:t>3.3.14.4</w:t>
        </w:r>
      </w:fldSimple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3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fldSimple w:instr=" REF _Ref440272678 \r \h  \* MERGEFORMAT ">
        <w:r w:rsidR="00093638" w:rsidRPr="00093638">
          <w:rPr>
            <w:bCs w:val="0"/>
            <w:sz w:val="24"/>
            <w:szCs w:val="24"/>
            <w:lang w:eastAsia="ru-RU"/>
          </w:rPr>
          <w:t>5.14</w:t>
        </w:r>
      </w:fldSimple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fldSimple w:instr=" REF _Ref306008743 \r \h  \* MERGEFORMAT ">
        <w:r w:rsidR="00093638" w:rsidRPr="00093638">
          <w:rPr>
            <w:bCs w:val="0"/>
            <w:sz w:val="24"/>
            <w:szCs w:val="24"/>
          </w:rPr>
          <w:t>3.3.4</w:t>
        </w:r>
      </w:fldSimple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D6C43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7D6C43">
        <w:rPr>
          <w:bCs w:val="0"/>
          <w:sz w:val="24"/>
          <w:szCs w:val="24"/>
        </w:rPr>
      </w:r>
      <w:r w:rsidR="007D6C43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7D6C43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7D6C43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7D6C43">
        <w:rPr>
          <w:bCs w:val="0"/>
          <w:sz w:val="24"/>
          <w:szCs w:val="24"/>
        </w:rPr>
      </w:r>
      <w:r w:rsidR="007D6C43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7D6C43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fldSimple w:instr=" REF _Ref305753174 \r \h  \* MERGEFORMAT ">
        <w:r w:rsidR="00093638" w:rsidRPr="00093638">
          <w:rPr>
            <w:bCs w:val="0"/>
            <w:sz w:val="24"/>
            <w:szCs w:val="24"/>
          </w:rPr>
          <w:t>-3.3.14.3</w:t>
        </w:r>
        <w:r w:rsidR="00093638">
          <w:t>.2</w:t>
        </w:r>
      </w:fldSimple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FA1C48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fldSimple w:instr=" REF _Ref440272256 \r \h  \* MERGEFORMAT ">
        <w:r w:rsidR="00093638" w:rsidRPr="00093638">
          <w:rPr>
            <w:bCs w:val="0"/>
            <w:sz w:val="24"/>
            <w:szCs w:val="24"/>
            <w:lang w:eastAsia="ru-RU"/>
          </w:rPr>
          <w:t>5.14</w:t>
        </w:r>
      </w:fldSimple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D6C43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D6C43">
        <w:fldChar w:fldCharType="separate"/>
      </w:r>
      <w:r w:rsidR="00093638">
        <w:rPr>
          <w:bCs w:val="0"/>
          <w:sz w:val="24"/>
          <w:szCs w:val="24"/>
          <w:lang w:eastAsia="ru-RU"/>
        </w:rPr>
        <w:t>5.15</w:t>
      </w:r>
      <w:r w:rsidR="007D6C43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1134FC" w:rsidRPr="00607891">
        <w:rPr>
          <w:bCs w:val="0"/>
          <w:sz w:val="24"/>
          <w:szCs w:val="24"/>
        </w:rPr>
        <w:t xml:space="preserve">РФ, 308000, г. Белгород, ул. Преображенская, дом 42, </w:t>
      </w:r>
      <w:proofErr w:type="spellStart"/>
      <w:r w:rsidR="001134FC" w:rsidRPr="00607891">
        <w:rPr>
          <w:bCs w:val="0"/>
          <w:sz w:val="24"/>
          <w:szCs w:val="24"/>
        </w:rPr>
        <w:t>каб</w:t>
      </w:r>
      <w:proofErr w:type="spellEnd"/>
      <w:r w:rsidR="001134FC" w:rsidRPr="00607891">
        <w:rPr>
          <w:bCs w:val="0"/>
          <w:sz w:val="24"/>
          <w:szCs w:val="24"/>
        </w:rPr>
        <w:t xml:space="preserve">. №715  исполнительный сотрудники – </w:t>
      </w:r>
      <w:r w:rsidR="001134FC" w:rsidRPr="00607891">
        <w:rPr>
          <w:sz w:val="24"/>
          <w:szCs w:val="24"/>
        </w:rPr>
        <w:t>Горягина Татьяна Николаевна, контактный телефон: (4722) 58-17-51 ,  Ермолова Ирина Валерьевна – контактный телефон: (4722) 58-17-81</w:t>
      </w:r>
      <w:r w:rsidR="001134FC"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fldSimple w:instr=" REF _Ref191386085 \r \h  \* MERGEFORMAT ">
        <w:r w:rsidR="00093638" w:rsidRPr="00093638">
          <w:rPr>
            <w:sz w:val="24"/>
            <w:szCs w:val="24"/>
          </w:rPr>
          <w:t>1.1.1</w:t>
        </w:r>
      </w:fldSimple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fldSimple w:instr=" REF _Ref303323780 \r \h  \* MERGEFORMAT ">
        <w:r w:rsidR="00093638" w:rsidRPr="00093638">
          <w:rPr>
            <w:sz w:val="24"/>
            <w:szCs w:val="24"/>
          </w:rPr>
          <w:t>1.1.4</w:t>
        </w:r>
      </w:fldSimple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fldSimple w:instr=" REF _Ref467508029 \r \h  \* MERGEFORMAT ">
        <w:r w:rsidR="00093638" w:rsidRPr="00093638">
          <w:rPr>
            <w:sz w:val="24"/>
            <w:szCs w:val="24"/>
          </w:rPr>
          <w:t>3.3.14.5</w:t>
        </w:r>
      </w:fldSimple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fldSimple w:instr=" REF _Ref440289953 \r \h  \* MERGEFORMAT ">
        <w:r w:rsidR="00093638" w:rsidRPr="00093638">
          <w:rPr>
            <w:szCs w:val="24"/>
          </w:rPr>
          <w:t>3.4.1.3</w:t>
        </w:r>
      </w:fldSimple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fldSimple w:instr=" REF _Ref440289953 \r \h  \* MERGEFORMAT ">
        <w:r w:rsidR="00093638" w:rsidRPr="00093638">
          <w:rPr>
            <w:szCs w:val="24"/>
          </w:rPr>
          <w:t>3.4.1.3</w:t>
        </w:r>
      </w:fldSimple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</w:t>
      </w:r>
      <w:r w:rsidRPr="001E3137">
        <w:rPr>
          <w:szCs w:val="24"/>
        </w:rPr>
        <w:lastRenderedPageBreak/>
        <w:t xml:space="preserve">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</w:t>
      </w:r>
      <w:proofErr w:type="spellStart"/>
      <w:r w:rsidRPr="001E3137">
        <w:rPr>
          <w:szCs w:val="24"/>
        </w:rPr>
        <w:t>извещения:____</w:t>
      </w:r>
      <w:proofErr w:type="spellEnd"/>
      <w:r w:rsidRPr="001E3137">
        <w:rPr>
          <w:szCs w:val="24"/>
        </w:rPr>
        <w:t xml:space="preserve">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fldSimple w:instr=" REF _Ref55335823 \r \h  \* MERGEFORMAT ">
        <w:r w:rsidR="00093638" w:rsidRPr="00093638">
          <w:rPr>
            <w:rFonts w:eastAsia="Calibri"/>
            <w:szCs w:val="24"/>
            <w:lang w:eastAsia="en-US"/>
          </w:rPr>
          <w:t>5.7</w:t>
        </w:r>
      </w:fldSimple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1134FC" w:rsidRPr="00BA2623">
        <w:rPr>
          <w:rFonts w:eastAsia="Calibri"/>
          <w:szCs w:val="24"/>
          <w:lang w:eastAsia="en-US"/>
        </w:rPr>
        <w:t xml:space="preserve">ведущему специалисту </w:t>
      </w:r>
      <w:r w:rsidR="001134FC" w:rsidRPr="00BA2623">
        <w:t>отдела закупочной деятельности управления логистики и МТО филиала ПАО «МРСК Центра» - «Белгородэнерго»</w:t>
      </w:r>
      <w:r w:rsidR="001134FC" w:rsidRPr="00BA2623">
        <w:rPr>
          <w:rFonts w:eastAsia="Calibri"/>
          <w:szCs w:val="24"/>
          <w:lang w:eastAsia="en-US"/>
        </w:rPr>
        <w:t xml:space="preserve"> </w:t>
      </w:r>
      <w:proofErr w:type="spellStart"/>
      <w:r w:rsidR="001134FC" w:rsidRPr="00BA2623">
        <w:t>Горягин</w:t>
      </w:r>
      <w:r w:rsidR="001134FC">
        <w:t>ой</w:t>
      </w:r>
      <w:proofErr w:type="spellEnd"/>
      <w:r w:rsidR="001134FC" w:rsidRPr="00BA2623">
        <w:t xml:space="preserve"> Татьян</w:t>
      </w:r>
      <w:r w:rsidR="001134FC">
        <w:t>е</w:t>
      </w:r>
      <w:r w:rsidR="001134FC" w:rsidRPr="00BA2623">
        <w:t xml:space="preserve"> Николаевн</w:t>
      </w:r>
      <w:r w:rsidR="001134FC">
        <w:t>е</w:t>
      </w:r>
      <w:r w:rsidR="001134FC" w:rsidRPr="00BA2623">
        <w:t xml:space="preserve">, контактный телефон: (4722) 58-17-51 или по адресу электронной почты: </w:t>
      </w:r>
      <w:hyperlink r:id="rId34" w:history="1">
        <w:r w:rsidR="001134FC" w:rsidRPr="00BA2623">
          <w:rPr>
            <w:rStyle w:val="a7"/>
            <w:lang w:val="en-US"/>
          </w:rPr>
          <w:t>Goryagina</w:t>
        </w:r>
        <w:r w:rsidR="001134FC" w:rsidRPr="00BA2623">
          <w:rPr>
            <w:rStyle w:val="a7"/>
          </w:rPr>
          <w:t>.</w:t>
        </w:r>
        <w:r w:rsidR="001134FC" w:rsidRPr="00BA2623">
          <w:rPr>
            <w:rStyle w:val="a7"/>
            <w:lang w:val="en-US"/>
          </w:rPr>
          <w:t>TN</w:t>
        </w:r>
        <w:r w:rsidR="001134FC" w:rsidRPr="00BA2623">
          <w:rPr>
            <w:rStyle w:val="a7"/>
          </w:rPr>
          <w:t>@</w:t>
        </w:r>
        <w:r w:rsidR="001134FC" w:rsidRPr="00BA2623">
          <w:rPr>
            <w:rStyle w:val="a7"/>
            <w:lang w:val="en-US"/>
          </w:rPr>
          <w:t>mrsk</w:t>
        </w:r>
        <w:r w:rsidR="001134FC" w:rsidRPr="00BA2623">
          <w:rPr>
            <w:rStyle w:val="a7"/>
          </w:rPr>
          <w:t>-1.</w:t>
        </w:r>
        <w:r w:rsidR="001134FC" w:rsidRPr="00BA2623">
          <w:rPr>
            <w:rStyle w:val="a7"/>
            <w:lang w:val="en-US"/>
          </w:rPr>
          <w:t>ru</w:t>
        </w:r>
      </w:hyperlink>
      <w:r w:rsidR="001134FC" w:rsidRPr="00BA2623">
        <w:rPr>
          <w:rFonts w:eastAsia="Calibri"/>
          <w:szCs w:val="24"/>
          <w:lang w:eastAsia="en-US"/>
        </w:rPr>
        <w:t>.</w:t>
      </w:r>
      <w:r w:rsidR="001134FC">
        <w:rPr>
          <w:rFonts w:eastAsia="Calibri"/>
          <w:szCs w:val="24"/>
          <w:lang w:eastAsia="en-US"/>
        </w:rPr>
        <w:t xml:space="preserve"> и</w:t>
      </w:r>
      <w:r w:rsidR="001134FC" w:rsidRPr="00BA2623">
        <w:t xml:space="preserve"> </w:t>
      </w:r>
      <w:r w:rsidR="001134FC">
        <w:t xml:space="preserve"> специалисту 1 категории </w:t>
      </w:r>
      <w:r w:rsidR="001134FC" w:rsidRPr="00BA2623">
        <w:t>отдела закупочной деятельности управления логистики и МТО филиала ПАО «МРСК Центра» - «Белгородэнерго»</w:t>
      </w:r>
      <w:r w:rsidR="001134FC">
        <w:t xml:space="preserve"> </w:t>
      </w:r>
      <w:r w:rsidR="001134FC" w:rsidRPr="00441A42">
        <w:t>Ермолов</w:t>
      </w:r>
      <w:r w:rsidR="001134FC">
        <w:t>ой</w:t>
      </w:r>
      <w:r w:rsidR="001134FC" w:rsidRPr="00441A42">
        <w:t xml:space="preserve"> Ирин</w:t>
      </w:r>
      <w:r w:rsidR="001134FC">
        <w:t>е</w:t>
      </w:r>
      <w:r w:rsidR="001134FC" w:rsidRPr="00441A42">
        <w:t xml:space="preserve"> Валерьевн</w:t>
      </w:r>
      <w:r w:rsidR="001134FC">
        <w:t>е</w:t>
      </w:r>
      <w:r w:rsidR="001134FC" w:rsidRPr="00441A42">
        <w:t xml:space="preserve"> – контактный телефон: (4722) 58-17-81, адрес электронной почты: </w:t>
      </w:r>
      <w:hyperlink r:id="rId35" w:history="1">
        <w:r w:rsidR="001134FC" w:rsidRPr="00441A42">
          <w:rPr>
            <w:rStyle w:val="a7"/>
          </w:rPr>
          <w:t>Ermolova.IV@mrsk-1.ru</w:t>
        </w:r>
      </w:hyperlink>
      <w:r w:rsidR="001134FC" w:rsidRPr="008D1B83">
        <w:rPr>
          <w:bCs w:val="0"/>
          <w:szCs w:val="24"/>
        </w:rPr>
        <w:t>.</w:t>
      </w:r>
      <w:r w:rsidR="001134FC" w:rsidRPr="00BA2623">
        <w:rPr>
          <w:rFonts w:eastAsia="Calibri"/>
          <w:szCs w:val="24"/>
          <w:lang w:eastAsia="en-US"/>
        </w:rPr>
        <w:t xml:space="preserve"> Данные</w:t>
      </w:r>
      <w:r w:rsidR="001134FC" w:rsidRPr="009C78C3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="001134FC" w:rsidRPr="009C78C3">
        <w:rPr>
          <w:szCs w:val="24"/>
        </w:rPr>
        <w:t xml:space="preserve">до момента истечения срока окончания приема заявок (п. </w:t>
      </w:r>
      <w:fldSimple w:instr=" REF _Ref440289953 \r \h  \* MERGEFORMAT ">
        <w:r w:rsidR="001134FC" w:rsidRPr="009F264D">
          <w:rPr>
            <w:szCs w:val="24"/>
          </w:rPr>
          <w:t>3.4.1.3</w:t>
        </w:r>
      </w:fldSimple>
      <w:r w:rsidR="001134FC">
        <w:rPr>
          <w:szCs w:val="24"/>
        </w:rPr>
        <w:t>),</w:t>
      </w:r>
      <w:r w:rsidR="001134FC" w:rsidRPr="00925EC9">
        <w:rPr>
          <w:szCs w:val="24"/>
        </w:rPr>
        <w:t xml:space="preserve"> </w:t>
      </w:r>
      <w:r w:rsidR="001134FC">
        <w:rPr>
          <w:szCs w:val="24"/>
        </w:rPr>
        <w:t xml:space="preserve"> а так же копию платежного поручения  обязательно приложить в состав заявки участника, предоставляемой на электронно-торговую площадку.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2"/>
    </w:p>
    <w:p w:rsidR="001134FC" w:rsidRPr="00BA2623" w:rsidRDefault="001134FC" w:rsidP="001134FC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 xml:space="preserve">Получатель платежа : Филиал ПАО «МРСК Центра» - «Белгородэнерго»: </w:t>
      </w:r>
    </w:p>
    <w:p w:rsidR="001134FC" w:rsidRPr="00BA2623" w:rsidRDefault="001134FC" w:rsidP="001134FC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Место расположения филиала ПАО «МРСК Центра»- «Белгородэнерго»:</w:t>
      </w:r>
    </w:p>
    <w:p w:rsidR="001134FC" w:rsidRPr="00BA2623" w:rsidRDefault="001134FC" w:rsidP="001134FC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308000 г. Белгород ул. Преображенская, д. 42</w:t>
      </w:r>
    </w:p>
    <w:p w:rsidR="001134FC" w:rsidRPr="00BA2623" w:rsidRDefault="001134FC" w:rsidP="001134FC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ИНН 6901067107/ КПП 312302001</w:t>
      </w:r>
    </w:p>
    <w:p w:rsidR="00F64A8B" w:rsidRPr="001E3137" w:rsidRDefault="001134FC" w:rsidP="001134FC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proofErr w:type="spellStart"/>
      <w:r w:rsidRPr="0054060D">
        <w:rPr>
          <w:sz w:val="24"/>
          <w:szCs w:val="24"/>
        </w:rPr>
        <w:t>р</w:t>
      </w:r>
      <w:proofErr w:type="spellEnd"/>
      <w:r w:rsidRPr="0054060D">
        <w:rPr>
          <w:sz w:val="24"/>
          <w:szCs w:val="24"/>
        </w:rPr>
        <w:t>/с: 40702810107000008158  в  Белгородском отделении  № 8592  ПАО  Сбербанк БИК 041403633, к/с 30101810100000000633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fldSimple w:instr=" REF _Ref306140451 \r \h  \* MERGEFORMAT ">
        <w:r w:rsidR="00093638" w:rsidRPr="00093638">
          <w:rPr>
            <w:sz w:val="24"/>
            <w:szCs w:val="24"/>
          </w:rPr>
          <w:t>3.14</w:t>
        </w:r>
      </w:fldSimple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1"/>
      <w:bookmarkEnd w:id="563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894902"/>
      <w:r w:rsidRPr="00AE1D21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5330"/>
      <w:bookmarkStart w:id="579" w:name="_Toc469488382"/>
      <w:bookmarkStart w:id="580" w:name="_Toc471894903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1134FC">
        <w:rPr>
          <w:b/>
          <w:bCs w:val="0"/>
          <w:sz w:val="24"/>
          <w:szCs w:val="24"/>
        </w:rPr>
        <w:t xml:space="preserve">минут </w:t>
      </w:r>
      <w:r w:rsidR="00AE3F89">
        <w:rPr>
          <w:b/>
          <w:bCs w:val="0"/>
          <w:sz w:val="24"/>
          <w:szCs w:val="24"/>
        </w:rPr>
        <w:t>0</w:t>
      </w:r>
      <w:r w:rsidR="001134FC" w:rsidRPr="001134FC">
        <w:rPr>
          <w:b/>
          <w:bCs w:val="0"/>
          <w:sz w:val="24"/>
          <w:szCs w:val="24"/>
        </w:rPr>
        <w:t>6</w:t>
      </w:r>
      <w:r w:rsidR="002B5044" w:rsidRPr="001134FC">
        <w:rPr>
          <w:b/>
          <w:bCs w:val="0"/>
          <w:sz w:val="24"/>
          <w:szCs w:val="24"/>
        </w:rPr>
        <w:t xml:space="preserve"> </w:t>
      </w:r>
      <w:r w:rsidR="00AE3F89">
        <w:rPr>
          <w:b/>
          <w:bCs w:val="0"/>
          <w:sz w:val="24"/>
          <w:szCs w:val="24"/>
        </w:rPr>
        <w:t>февраля</w:t>
      </w:r>
      <w:r w:rsidR="002B5044" w:rsidRPr="001134FC">
        <w:rPr>
          <w:b/>
          <w:bCs w:val="0"/>
          <w:sz w:val="24"/>
          <w:szCs w:val="24"/>
        </w:rPr>
        <w:t xml:space="preserve"> 201</w:t>
      </w:r>
      <w:r w:rsidR="00DB05D8" w:rsidRPr="001134FC">
        <w:rPr>
          <w:b/>
          <w:bCs w:val="0"/>
          <w:sz w:val="24"/>
          <w:szCs w:val="24"/>
        </w:rPr>
        <w:t>7</w:t>
      </w:r>
      <w:r w:rsidR="002B5044" w:rsidRPr="001134FC">
        <w:rPr>
          <w:b/>
          <w:bCs w:val="0"/>
          <w:sz w:val="24"/>
          <w:szCs w:val="24"/>
        </w:rPr>
        <w:t xml:space="preserve"> года</w:t>
      </w:r>
      <w:r w:rsidR="00BB27D7" w:rsidRPr="001134FC">
        <w:rPr>
          <w:b/>
          <w:bCs w:val="0"/>
          <w:sz w:val="24"/>
          <w:szCs w:val="24"/>
        </w:rPr>
        <w:t xml:space="preserve">, </w:t>
      </w:r>
      <w:r w:rsidR="00BB27D7" w:rsidRPr="001134FC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1134FC">
        <w:rPr>
          <w:bCs w:val="0"/>
          <w:spacing w:val="-2"/>
          <w:sz w:val="24"/>
          <w:szCs w:val="24"/>
        </w:rPr>
        <w:t>(под</w:t>
      </w:r>
      <w:r w:rsidR="00BB27D7" w:rsidRPr="001134FC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093638" w:rsidRPr="001134FC">
          <w:rPr>
            <w:bCs w:val="0"/>
            <w:sz w:val="24"/>
            <w:szCs w:val="24"/>
          </w:rPr>
          <w:t>5.1</w:t>
        </w:r>
      </w:fldSimple>
      <w:r w:rsidR="00BB27D7" w:rsidRPr="001134FC">
        <w:rPr>
          <w:bCs w:val="0"/>
          <w:sz w:val="24"/>
          <w:szCs w:val="24"/>
          <w:lang w:eastAsia="ru-RU"/>
        </w:rPr>
        <w:t>)</w:t>
      </w:r>
      <w:r w:rsidR="00BB27D7" w:rsidRPr="001134FC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</w:t>
      </w:r>
      <w:r w:rsidR="00BB27D7" w:rsidRPr="00AE1D21">
        <w:rPr>
          <w:bCs w:val="0"/>
          <w:sz w:val="24"/>
          <w:szCs w:val="24"/>
        </w:rPr>
        <w:t xml:space="preserve"> ЭТП</w:t>
      </w:r>
      <w:r w:rsidR="00717F60" w:rsidRPr="00AE1D2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fldSimple w:instr=" REF _Ref55279015 \r \h  \* MERGEFORMAT ">
        <w:r w:rsidR="00093638" w:rsidRPr="00093638">
          <w:rPr>
            <w:sz w:val="24"/>
            <w:szCs w:val="24"/>
          </w:rPr>
          <w:t>3.3.1.6</w:t>
        </w:r>
      </w:fldSimple>
      <w:r w:rsidRPr="00223D18">
        <w:rPr>
          <w:sz w:val="24"/>
          <w:szCs w:val="24"/>
        </w:rPr>
        <w:t xml:space="preserve">, </w:t>
      </w:r>
      <w:fldSimple w:instr=" REF _Ref195087786 \r \h  \* MERGEFORMAT ">
        <w:r w:rsidR="00093638" w:rsidRPr="00093638">
          <w:rPr>
            <w:sz w:val="24"/>
            <w:szCs w:val="24"/>
          </w:rPr>
          <w:t>3.3.1.7</w:t>
        </w:r>
      </w:fldSimple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fldSimple w:instr=" REF _Ref93089454 \n \h  \* MERGEFORMAT ">
        <w:r w:rsidR="00093638" w:rsidRPr="00093638">
          <w:rPr>
            <w:bCs w:val="0"/>
            <w:sz w:val="24"/>
            <w:szCs w:val="24"/>
          </w:rPr>
          <w:t>3.6.2</w:t>
        </w:r>
      </w:fldSimple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fldSimple w:instr=" REF _Ref303670674 \n \h  \* MERGEFORMAT ">
        <w:r w:rsidR="00093638" w:rsidRPr="00093638">
          <w:rPr>
            <w:bCs w:val="0"/>
            <w:sz w:val="24"/>
            <w:szCs w:val="24"/>
          </w:rPr>
          <w:t>3.6.3</w:t>
        </w:r>
      </w:fldSimple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fldSimple w:instr=" REF _Ref306138385 \r \h  \* MERGEFORMAT ">
        <w:r w:rsidR="00093638" w:rsidRPr="00093638">
          <w:rPr>
            <w:bCs w:val="0"/>
            <w:sz w:val="24"/>
            <w:szCs w:val="24"/>
          </w:rPr>
          <w:t>3.6.4</w:t>
        </w:r>
      </w:fldSimple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 xml:space="preserve">, а </w:t>
      </w:r>
      <w:r w:rsidR="00076D8B" w:rsidRPr="00E71A48">
        <w:rPr>
          <w:sz w:val="24"/>
          <w:szCs w:val="24"/>
        </w:rPr>
        <w:lastRenderedPageBreak/>
        <w:t>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fldSimple w:instr=" REF _Ref444181467 \r \h  \* MERGEFORMAT ">
        <w:r w:rsidR="00093638" w:rsidRPr="00093638">
          <w:rPr>
            <w:sz w:val="24"/>
            <w:szCs w:val="24"/>
          </w:rPr>
          <w:t>5.12</w:t>
        </w:r>
      </w:fldSimple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fldSimple w:instr=" REF _Ref306176386 \r \h  \* MERGEFORMAT ">
        <w:r w:rsidR="00093638" w:rsidRPr="00093638">
          <w:rPr>
            <w:sz w:val="24"/>
            <w:szCs w:val="24"/>
          </w:rPr>
          <w:t>3.3.14</w:t>
        </w:r>
      </w:fldSimple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fldSimple w:instr=" REF _Ref306176386 \r \h  \* MERGEFORMAT ">
        <w:r w:rsidR="00093638" w:rsidRPr="00093638">
          <w:rPr>
            <w:sz w:val="24"/>
            <w:szCs w:val="24"/>
          </w:rPr>
          <w:t>3.3.14</w:t>
        </w:r>
      </w:fldSimple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</w:t>
      </w:r>
      <w:r w:rsidRPr="00E71A48">
        <w:rPr>
          <w:sz w:val="24"/>
          <w:szCs w:val="24"/>
        </w:rPr>
        <w:lastRenderedPageBreak/>
        <w:t xml:space="preserve">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E71A48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1134FC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A5754C">
        <w:rPr>
          <w:sz w:val="24"/>
          <w:szCs w:val="24"/>
        </w:rPr>
        <w:t xml:space="preserve">. Порядок проведения оценочной стадии, </w:t>
      </w:r>
      <w:r w:rsidRPr="00A5754C">
        <w:rPr>
          <w:sz w:val="24"/>
          <w:szCs w:val="24"/>
        </w:rPr>
        <w:t>критери</w:t>
      </w:r>
      <w:r w:rsidR="00D275BB" w:rsidRPr="00A5754C">
        <w:rPr>
          <w:sz w:val="24"/>
          <w:szCs w:val="24"/>
        </w:rPr>
        <w:t>и</w:t>
      </w:r>
      <w:r w:rsidRPr="00A5754C">
        <w:rPr>
          <w:sz w:val="24"/>
          <w:szCs w:val="24"/>
        </w:rPr>
        <w:t xml:space="preserve"> и их весов</w:t>
      </w:r>
      <w:r w:rsidR="00D275BB" w:rsidRPr="00A5754C">
        <w:rPr>
          <w:sz w:val="24"/>
          <w:szCs w:val="24"/>
        </w:rPr>
        <w:t>ые</w:t>
      </w:r>
      <w:r w:rsidRPr="00A5754C">
        <w:rPr>
          <w:sz w:val="24"/>
          <w:szCs w:val="24"/>
        </w:rPr>
        <w:t xml:space="preserve"> коэффициент</w:t>
      </w:r>
      <w:r w:rsidR="00D275BB" w:rsidRPr="00A5754C">
        <w:rPr>
          <w:sz w:val="24"/>
          <w:szCs w:val="24"/>
        </w:rPr>
        <w:t>ы изложены в Приложении №3 к настоящей Документации.</w:t>
      </w:r>
      <w:r w:rsidRPr="00A5754C">
        <w:rPr>
          <w:sz w:val="24"/>
          <w:szCs w:val="24"/>
        </w:rPr>
        <w:t xml:space="preserve"> </w:t>
      </w:r>
      <w:r w:rsidR="00A5754C" w:rsidRPr="001134FC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fldSimple w:instr=" REF _Ref471894330 \r \h  \* MERGEFORMAT ">
        <w:r w:rsidR="00093638" w:rsidRPr="001134FC">
          <w:rPr>
            <w:sz w:val="24"/>
            <w:szCs w:val="24"/>
          </w:rPr>
          <w:t>3.8</w:t>
        </w:r>
      </w:fldSimple>
      <w:r w:rsidR="00A5754C" w:rsidRPr="001134FC">
        <w:rPr>
          <w:sz w:val="24"/>
          <w:szCs w:val="24"/>
        </w:rPr>
        <w:t xml:space="preserve"> Закупочной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fldSimple w:instr=" REF _Ref465847813 \r \h  \* MERGEFORMAT ">
        <w:r w:rsidR="00093638" w:rsidRPr="00093638">
          <w:rPr>
            <w:iCs/>
            <w:sz w:val="24"/>
            <w:szCs w:val="24"/>
            <w:lang w:eastAsia="ru-RU"/>
          </w:rPr>
          <w:t>3.7.9</w:t>
        </w:r>
      </w:fldSimple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fldSimple w:instr=" REF _Ref306352987 \r \h  \* MERGEFORMAT ">
        <w:r w:rsidR="00093638" w:rsidRPr="00093638">
          <w:rPr>
            <w:iCs/>
            <w:sz w:val="24"/>
            <w:szCs w:val="24"/>
            <w:lang w:eastAsia="ru-RU"/>
          </w:rPr>
          <w:t>3.7.3</w:t>
        </w:r>
      </w:fldSimple>
      <w:r w:rsidRPr="00AE1D21">
        <w:rPr>
          <w:iCs/>
          <w:sz w:val="24"/>
          <w:szCs w:val="24"/>
          <w:lang w:eastAsia="ru-RU"/>
        </w:rPr>
        <w:t xml:space="preserve"> - </w:t>
      </w:r>
      <w:fldSimple w:instr=" REF _Ref306353005 \r \h  \* MERGEFORMAT ">
        <w:r w:rsidR="00093638" w:rsidRPr="00093638">
          <w:rPr>
            <w:iCs/>
            <w:sz w:val="24"/>
            <w:szCs w:val="24"/>
            <w:lang w:eastAsia="ru-RU"/>
          </w:rPr>
          <w:t>3.7.5</w:t>
        </w:r>
      </w:fldSimple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lastRenderedPageBreak/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fldSimple w:instr=" REF _Ref465670219 \r \h  \* MERGEFORMAT ">
        <w:r w:rsidR="00093638" w:rsidRPr="00093638">
          <w:rPr>
            <w:sz w:val="24"/>
            <w:szCs w:val="24"/>
          </w:rPr>
          <w:t>3.11</w:t>
        </w:r>
      </w:fldSimple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fldSimple w:instr=" REF _Ref468874106 \r \h  \* MERGEFORMAT ">
        <w:r w:rsidR="00093638" w:rsidRPr="00093638">
          <w:rPr>
            <w:sz w:val="24"/>
            <w:szCs w:val="24"/>
          </w:rPr>
          <w:t>3.7.8</w:t>
        </w:r>
      </w:fldSimple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fldSimple w:instr=" REF _Ref465675151 \r \h  \* MERGEFORMAT ">
        <w:r w:rsidR="00093638" w:rsidRPr="00093638">
          <w:rPr>
            <w:sz w:val="24"/>
            <w:szCs w:val="24"/>
          </w:rPr>
          <w:t>3.11.2</w:t>
        </w:r>
      </w:fldSimple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fldSimple w:instr=" REF _Ref465675151 \r \h  \* MERGEFORMAT ">
        <w:r w:rsidR="00093638" w:rsidRPr="00093638">
          <w:rPr>
            <w:sz w:val="24"/>
            <w:szCs w:val="24"/>
          </w:rPr>
          <w:t>3.11.2</w:t>
        </w:r>
      </w:fldSimple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1134FC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D000EF">
        <w:rPr>
          <w:bCs w:val="0"/>
        </w:rPr>
        <w:t xml:space="preserve">О приоритете закупки </w:t>
      </w:r>
      <w:r>
        <w:rPr>
          <w:bCs w:val="0"/>
        </w:rPr>
        <w:t>услуг</w:t>
      </w:r>
      <w:r w:rsidRPr="00D000EF">
        <w:rPr>
          <w:bCs w:val="0"/>
        </w:rPr>
        <w:t xml:space="preserve">, </w:t>
      </w:r>
      <w:r>
        <w:rPr>
          <w:bCs w:val="0"/>
        </w:rPr>
        <w:t>оказываемых</w:t>
      </w:r>
      <w:r w:rsidRPr="00D000EF">
        <w:rPr>
          <w:bCs w:val="0"/>
        </w:rPr>
        <w:t xml:space="preserve"> российскими лицами, по отношению </w:t>
      </w:r>
      <w:r w:rsidRPr="001134FC">
        <w:rPr>
          <w:bCs w:val="0"/>
        </w:rPr>
        <w:t>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1134F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134FC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134FC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134FC">
        <w:rPr>
          <w:bCs w:val="0"/>
          <w:sz w:val="24"/>
          <w:szCs w:val="24"/>
        </w:rPr>
        <w:t>Россети</w:t>
      </w:r>
      <w:proofErr w:type="spellEnd"/>
      <w:r w:rsidRPr="001134FC">
        <w:rPr>
          <w:bCs w:val="0"/>
          <w:sz w:val="24"/>
          <w:szCs w:val="24"/>
        </w:rPr>
        <w:t xml:space="preserve">» (Положения о закупке) устанавливается </w:t>
      </w:r>
      <w:r w:rsidRPr="001134FC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1134F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134FC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1134F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134FC">
        <w:rPr>
          <w:sz w:val="24"/>
          <w:szCs w:val="24"/>
        </w:rPr>
        <w:lastRenderedPageBreak/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1134F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134FC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1134FC">
        <w:rPr>
          <w:i/>
          <w:sz w:val="24"/>
          <w:szCs w:val="24"/>
          <w:lang w:val="en-US"/>
        </w:rPr>
        <w:t>k</w:t>
      </w:r>
      <w:r w:rsidRPr="001134FC">
        <w:rPr>
          <w:i/>
          <w:sz w:val="24"/>
          <w:szCs w:val="24"/>
          <w:vertAlign w:val="subscript"/>
        </w:rPr>
        <w:t>ПРИОР</w:t>
      </w:r>
      <w:r w:rsidRPr="001134FC">
        <w:rPr>
          <w:sz w:val="24"/>
          <w:szCs w:val="24"/>
        </w:rPr>
        <w:t xml:space="preserve">=0,85, иначе </w:t>
      </w:r>
      <w:r w:rsidRPr="001134FC">
        <w:rPr>
          <w:i/>
          <w:sz w:val="24"/>
          <w:szCs w:val="24"/>
          <w:lang w:val="en-US"/>
        </w:rPr>
        <w:t>k</w:t>
      </w:r>
      <w:r w:rsidRPr="001134FC">
        <w:rPr>
          <w:i/>
          <w:sz w:val="24"/>
          <w:szCs w:val="24"/>
          <w:vertAlign w:val="subscript"/>
        </w:rPr>
        <w:t>ПРИОР</w:t>
      </w:r>
      <w:r w:rsidRPr="001134FC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1134F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134FC">
        <w:rPr>
          <w:sz w:val="24"/>
          <w:szCs w:val="24"/>
        </w:rPr>
        <w:t>Приоритет не предоставляется в случаях, если:</w:t>
      </w:r>
    </w:p>
    <w:p w:rsidR="00A5754C" w:rsidRPr="001134FC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4FC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fldSimple w:instr=" REF _Ref303251044 \r \h  \* MERGEFORMAT ">
        <w:r w:rsidR="00093638" w:rsidRPr="001134FC">
          <w:rPr>
            <w:rFonts w:ascii="Times New Roman" w:hAnsi="Times New Roman" w:cs="Times New Roman"/>
            <w:sz w:val="24"/>
            <w:szCs w:val="24"/>
          </w:rPr>
          <w:t>3.10</w:t>
        </w:r>
      </w:fldSimple>
      <w:r w:rsidRPr="001134FC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1134FC">
        <w:rPr>
          <w:rFonts w:ascii="Times New Roman" w:hAnsi="Times New Roman" w:cs="Times New Roman"/>
          <w:sz w:val="24"/>
          <w:szCs w:val="24"/>
        </w:rPr>
        <w:t>закупоч</w:t>
      </w:r>
      <w:r w:rsidRPr="001134FC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1134FC">
        <w:rPr>
          <w:rFonts w:ascii="Times New Roman" w:hAnsi="Times New Roman" w:cs="Times New Roman"/>
          <w:sz w:val="24"/>
          <w:szCs w:val="24"/>
        </w:rPr>
        <w:t>закупоч</w:t>
      </w:r>
      <w:r w:rsidRPr="001134FC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1134FC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4FC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1134FC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4FC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134FC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1134FC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1134FC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4FC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1134F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1134FC">
        <w:rPr>
          <w:bCs w:val="0"/>
          <w:sz w:val="24"/>
          <w:szCs w:val="24"/>
        </w:rPr>
        <w:t xml:space="preserve">Заказчик </w:t>
      </w:r>
      <w:r w:rsidRPr="001134FC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1134FC">
        <w:rPr>
          <w:bCs w:val="0"/>
          <w:sz w:val="24"/>
          <w:szCs w:val="24"/>
        </w:rPr>
        <w:t xml:space="preserve"> </w:t>
      </w:r>
      <w:r w:rsidRPr="001134FC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1134FC">
        <w:rPr>
          <w:bCs w:val="0"/>
          <w:sz w:val="24"/>
          <w:szCs w:val="24"/>
        </w:rPr>
        <w:t xml:space="preserve"> если выяснится, что один или несколько </w:t>
      </w:r>
      <w:r w:rsidRPr="001134FC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1134FC">
        <w:rPr>
          <w:sz w:val="24"/>
          <w:szCs w:val="24"/>
        </w:rPr>
        <w:t>оказывемых</w:t>
      </w:r>
      <w:proofErr w:type="spellEnd"/>
      <w:r w:rsidRPr="001134FC">
        <w:rPr>
          <w:sz w:val="24"/>
          <w:szCs w:val="24"/>
        </w:rPr>
        <w:t xml:space="preserve"> таким Участником услуг.</w:t>
      </w:r>
    </w:p>
    <w:p w:rsidR="00A5754C" w:rsidRPr="00A5754C" w:rsidRDefault="00A5754C" w:rsidP="00A5754C"/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EB7BE2">
        <w:t xml:space="preserve">Подведение итогов </w:t>
      </w:r>
      <w:r w:rsidR="00DF639D" w:rsidRPr="00EB7BE2">
        <w:t>З</w:t>
      </w:r>
      <w:r w:rsidRPr="00EB7BE2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EB7BE2">
        <w:rPr>
          <w:sz w:val="24"/>
          <w:szCs w:val="24"/>
        </w:rPr>
        <w:t>По результатам</w:t>
      </w:r>
      <w:r w:rsidRPr="00E71A48">
        <w:rPr>
          <w:sz w:val="24"/>
          <w:szCs w:val="24"/>
        </w:rPr>
        <w:t xml:space="preserve">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>Признание запроса предложений несостоявшимся</w:t>
      </w:r>
      <w:bookmarkEnd w:id="684"/>
      <w:bookmarkEnd w:id="685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fldSimple w:instr=" REF _Ref468874794 \r \h  \* MERGEFORMAT ">
        <w:r w:rsidR="00093638" w:rsidRPr="00093638">
          <w:rPr>
            <w:rFonts w:eastAsia="Times New Roman,Italic"/>
            <w:bCs w:val="0"/>
            <w:iCs/>
            <w:sz w:val="24"/>
            <w:szCs w:val="24"/>
          </w:rPr>
          <w:t>3.3.7</w:t>
        </w:r>
      </w:fldSimple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</w:t>
      </w:r>
      <w:proofErr w:type="spellStart"/>
      <w:r w:rsidRPr="00EB7BE2">
        <w:rPr>
          <w:rFonts w:eastAsia="Times New Roman,Italic"/>
          <w:bCs w:val="0"/>
          <w:iCs/>
          <w:sz w:val="24"/>
          <w:szCs w:val="24"/>
        </w:rPr>
        <w:t>саморегулируемой</w:t>
      </w:r>
      <w:proofErr w:type="spellEnd"/>
      <w:r w:rsidRPr="00EB7BE2">
        <w:rPr>
          <w:rFonts w:eastAsia="Times New Roman,Italic"/>
          <w:bCs w:val="0"/>
          <w:iCs/>
          <w:sz w:val="24"/>
          <w:szCs w:val="24"/>
        </w:rPr>
        <w:t xml:space="preserve"> организацией, представить заключение </w:t>
      </w:r>
      <w:proofErr w:type="spellStart"/>
      <w:r w:rsidRPr="00EB7BE2">
        <w:rPr>
          <w:rFonts w:eastAsia="Times New Roman,Italic"/>
          <w:bCs w:val="0"/>
          <w:iCs/>
          <w:sz w:val="24"/>
          <w:szCs w:val="24"/>
        </w:rPr>
        <w:t>саморегулируемой</w:t>
      </w:r>
      <w:proofErr w:type="spellEnd"/>
      <w:r w:rsidRPr="00EB7BE2">
        <w:rPr>
          <w:rFonts w:eastAsia="Times New Roman,Italic"/>
          <w:bCs w:val="0"/>
          <w:iCs/>
          <w:sz w:val="24"/>
          <w:szCs w:val="24"/>
        </w:rPr>
        <w:t xml:space="preserve">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fldSimple w:instr=" REF _Ref465675151 \r \h  \* MERGEFORMAT ">
        <w:r w:rsidR="00093638" w:rsidRPr="00093638">
          <w:rPr>
            <w:bCs w:val="0"/>
            <w:sz w:val="24"/>
            <w:szCs w:val="24"/>
          </w:rPr>
          <w:t>3.11.2</w:t>
        </w:r>
      </w:fldSimple>
      <w:r w:rsidRPr="00EB7BE2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EB7BE2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fldSimple w:instr=" REF _Ref468874893 \r \h  \* MERGEFORMAT ">
        <w:r w:rsidR="00093638" w:rsidRPr="00093638">
          <w:rPr>
            <w:rFonts w:eastAsia="Times New Roman,Italic"/>
            <w:bCs w:val="0"/>
            <w:iCs/>
            <w:sz w:val="24"/>
            <w:szCs w:val="24"/>
          </w:rPr>
          <w:t>3.6.2.5</w:t>
        </w:r>
      </w:fldSimple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-</w:t>
      </w:r>
      <w:fldSimple w:instr=" REF _Ref465440181 \r \h  \* MERGEFORMAT ">
        <w:r w:rsidR="00093638" w:rsidRPr="00093638">
          <w:rPr>
            <w:sz w:val="24"/>
            <w:szCs w:val="24"/>
          </w:rPr>
          <w:t>3.13.4</w:t>
        </w:r>
      </w:fldSimple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-</w:t>
      </w:r>
      <w:fldSimple w:instr=" REF _Ref465440181 \r \h  \* MERGEFORMAT ">
        <w:r w:rsidR="00093638" w:rsidRPr="00093638">
          <w:rPr>
            <w:sz w:val="24"/>
            <w:szCs w:val="24"/>
          </w:rPr>
          <w:t>3.13.4</w:t>
        </w:r>
      </w:fldSimple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</w:t>
      </w:r>
      <w:r w:rsidRPr="00E71A48">
        <w:rPr>
          <w:bCs w:val="0"/>
          <w:i/>
          <w:sz w:val="24"/>
          <w:szCs w:val="24"/>
        </w:rPr>
        <w:lastRenderedPageBreak/>
        <w:t>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контрагента по Договору, связанных с выполнением антидемпинговых мер, изложенных в подпункте </w:t>
      </w:r>
      <w:fldSimple w:instr=" REF _Ref465670219 \r \h  \* MERGEFORMAT ">
        <w:r w:rsidR="00093638" w:rsidRPr="00093638">
          <w:rPr>
            <w:sz w:val="24"/>
            <w:szCs w:val="24"/>
          </w:rPr>
          <w:t>3.11</w:t>
        </w:r>
      </w:fldSimple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-</w:t>
      </w:r>
      <w:fldSimple w:instr=" REF _Ref465440181 \r \h  \* MERGEFORMAT ">
        <w:r w:rsidR="00093638" w:rsidRPr="00093638">
          <w:rPr>
            <w:sz w:val="24"/>
            <w:szCs w:val="24"/>
          </w:rPr>
          <w:t>3.13.4</w:t>
        </w:r>
      </w:fldSimple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fldSimple w:instr=" REF _Ref294695546 \r \h  \* MERGEFORMAT ">
        <w:r w:rsidR="00093638" w:rsidRPr="00093638">
          <w:rPr>
            <w:bCs w:val="0"/>
            <w:sz w:val="24"/>
            <w:szCs w:val="24"/>
          </w:rPr>
          <w:t xml:space="preserve"> 1.2.6 </w:t>
        </w:r>
      </w:fldSimple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fldSimple w:instr=" REF _Ref294695403 \n \h  \* MERGEFORMAT ">
        <w:r w:rsidR="00093638" w:rsidRPr="00093638">
          <w:rPr>
            <w:bCs w:val="0"/>
            <w:sz w:val="24"/>
            <w:szCs w:val="24"/>
          </w:rPr>
          <w:t>3.12.3</w:t>
        </w:r>
      </w:fldSimple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fldSimple w:instr=" REF _Ref468201447 \r \h  \* MERGEFORMAT ">
        <w:r w:rsidR="00093638" w:rsidRPr="00093638">
          <w:rPr>
            <w:bCs w:val="0"/>
            <w:sz w:val="24"/>
            <w:szCs w:val="24"/>
          </w:rPr>
          <w:t>3.13</w:t>
        </w:r>
      </w:fldSimple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>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DB05D8">
        <w:rPr>
          <w:bCs w:val="0"/>
          <w:sz w:val="24"/>
          <w:szCs w:val="24"/>
        </w:rPr>
        <w:t>При наступ</w:t>
      </w:r>
      <w:r w:rsidR="00CF6A0E" w:rsidRPr="00DB05D8">
        <w:rPr>
          <w:bCs w:val="0"/>
          <w:sz w:val="24"/>
          <w:szCs w:val="24"/>
        </w:rPr>
        <w:t>лении случаев, определенных в п.</w:t>
      </w:r>
      <w:r w:rsidR="001716DB" w:rsidRPr="00DB05D8">
        <w:rPr>
          <w:bCs w:val="0"/>
          <w:sz w:val="24"/>
          <w:szCs w:val="24"/>
        </w:rPr>
        <w:t xml:space="preserve"> </w:t>
      </w:r>
      <w:fldSimple w:instr=" REF _Ref305979053 \r \h  \* MERGEFORMAT ">
        <w:r w:rsidR="00093638" w:rsidRPr="00093638">
          <w:rPr>
            <w:bCs w:val="0"/>
            <w:sz w:val="24"/>
            <w:szCs w:val="24"/>
          </w:rPr>
          <w:t>3.12.5</w:t>
        </w:r>
      </w:fldSimple>
      <w:r w:rsidRPr="00DB05D8">
        <w:rPr>
          <w:bCs w:val="0"/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 xml:space="preserve">Организатор имеет право выбрать новую выигравшую Заявку из числа остальных </w:t>
      </w:r>
      <w:r w:rsidR="00DB05D8" w:rsidRPr="001134FC">
        <w:rPr>
          <w:sz w:val="24"/>
          <w:szCs w:val="24"/>
        </w:rPr>
        <w:t>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1134FC">
        <w:rPr>
          <w:bCs w:val="0"/>
          <w:sz w:val="24"/>
          <w:szCs w:val="24"/>
        </w:rPr>
        <w:t>,</w:t>
      </w:r>
      <w:r w:rsidRPr="001134FC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</w:t>
      </w:r>
      <w:r w:rsidRPr="00DB05D8">
        <w:rPr>
          <w:bCs w:val="0"/>
          <w:sz w:val="24"/>
          <w:szCs w:val="24"/>
        </w:rPr>
        <w:t xml:space="preserve"> исполнения обязательств </w:t>
      </w:r>
      <w:r w:rsidR="009C744E" w:rsidRPr="00DB05D8">
        <w:rPr>
          <w:bCs w:val="0"/>
          <w:sz w:val="24"/>
          <w:szCs w:val="24"/>
        </w:rPr>
        <w:t>Участник</w:t>
      </w:r>
      <w:r w:rsidRPr="00DB05D8">
        <w:rPr>
          <w:bCs w:val="0"/>
          <w:sz w:val="24"/>
          <w:szCs w:val="24"/>
        </w:rPr>
        <w:t xml:space="preserve">а, </w:t>
      </w:r>
      <w:r w:rsidR="00D663E3" w:rsidRPr="00DB05D8">
        <w:rPr>
          <w:bCs w:val="0"/>
          <w:sz w:val="24"/>
          <w:szCs w:val="24"/>
        </w:rPr>
        <w:t xml:space="preserve">чья </w:t>
      </w:r>
      <w:r w:rsidR="004B5EB3" w:rsidRPr="00DB05D8">
        <w:rPr>
          <w:bCs w:val="0"/>
          <w:sz w:val="24"/>
          <w:szCs w:val="24"/>
        </w:rPr>
        <w:t>Заявк</w:t>
      </w:r>
      <w:r w:rsidR="00D663E3" w:rsidRPr="00DB05D8">
        <w:rPr>
          <w:bCs w:val="0"/>
          <w:sz w:val="24"/>
          <w:szCs w:val="24"/>
        </w:rPr>
        <w:t xml:space="preserve">а утратила </w:t>
      </w:r>
      <w:r w:rsidRPr="00DB05D8">
        <w:rPr>
          <w:bCs w:val="0"/>
          <w:sz w:val="24"/>
          <w:szCs w:val="24"/>
        </w:rPr>
        <w:t xml:space="preserve">статус </w:t>
      </w:r>
      <w:r w:rsidR="00D663E3" w:rsidRPr="00DB05D8">
        <w:rPr>
          <w:bCs w:val="0"/>
          <w:sz w:val="24"/>
          <w:szCs w:val="24"/>
        </w:rPr>
        <w:t>лучшей</w:t>
      </w:r>
      <w:r w:rsidRPr="00DB05D8">
        <w:rPr>
          <w:bCs w:val="0"/>
          <w:sz w:val="24"/>
          <w:szCs w:val="24"/>
        </w:rPr>
        <w:t xml:space="preserve">, может быть полностью или частично удержано по решению закупочной комиссии на основании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fldSimple w:instr=" REF _Ref440272931 \r \h  \* MERGEFORMAT ">
        <w:r w:rsidR="00093638">
          <w:t>2</w:t>
        </w:r>
      </w:fldSimple>
      <w:r w:rsidRPr="00EB7BE2">
        <w:rPr>
          <w:sz w:val="24"/>
          <w:szCs w:val="24"/>
        </w:rPr>
        <w:t xml:space="preserve">) и подпункте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</w:t>
      </w:r>
      <w:r w:rsidRPr="00EB7BE2">
        <w:rPr>
          <w:sz w:val="24"/>
          <w:szCs w:val="24"/>
        </w:rPr>
        <w:lastRenderedPageBreak/>
        <w:t>исполнения обязательств контрагента 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fldSimple w:instr=" REF _Ref468973892 \r \h  \* MERGEFORMAT ">
        <w:r w:rsidR="00093638" w:rsidRPr="00093638">
          <w:rPr>
            <w:bCs w:val="0"/>
            <w:sz w:val="24"/>
            <w:szCs w:val="24"/>
          </w:rPr>
          <w:t>3.3.14.4.4</w:t>
        </w:r>
      </w:fldSimple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>обеспечения исполнения обязательств контрагента 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fldSimple w:instr=" REF _Ref440272931 \r \h  \* MERGEFORMAT ">
        <w:r w:rsidR="00093638">
          <w:t>2</w:t>
        </w:r>
      </w:fldSimple>
      <w:r w:rsidRPr="00EB7BE2">
        <w:rPr>
          <w:sz w:val="24"/>
          <w:szCs w:val="24"/>
        </w:rPr>
        <w:t xml:space="preserve">) с учетом требований, изложенных в подпункте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fldSimple w:instr=" REF _Ref468875001 \r \h  \* MERGEFORMAT ">
        <w:r w:rsidR="00093638" w:rsidRPr="00093638">
          <w:rPr>
            <w:sz w:val="24"/>
            <w:szCs w:val="24"/>
          </w:rPr>
          <w:t>3.12</w:t>
        </w:r>
      </w:fldSimple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fldSimple w:instr=" REF _Ref468875070 \r \h  \* MERGEFORMAT ">
        <w:r w:rsidR="00093638" w:rsidRPr="00093638">
          <w:rPr>
            <w:sz w:val="24"/>
            <w:szCs w:val="24"/>
          </w:rPr>
          <w:t>3.12.6</w:t>
        </w:r>
      </w:fldSimple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fldSimple w:instr=" REF _Ref191386085 \r \h  \* MERGEFORMAT ">
        <w:r w:rsidR="00093638" w:rsidRPr="00093638">
          <w:rPr>
            <w:iCs/>
            <w:sz w:val="24"/>
            <w:szCs w:val="24"/>
          </w:rPr>
          <w:t>1.1.1</w:t>
        </w:r>
      </w:fldSimple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>
        <w:t>закупаемых услуг</w:t>
      </w:r>
      <w:bookmarkEnd w:id="73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proofErr w:type="spellStart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7D6C43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D6C43">
        <w:rPr>
          <w:b w:val="0"/>
          <w:szCs w:val="24"/>
        </w:rPr>
      </w:r>
      <w:r w:rsidR="007D6C43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1.1.4</w:t>
      </w:r>
      <w:r w:rsidR="007D6C43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proofErr w:type="spellStart"/>
      <w:r w:rsidRPr="00C12FA4">
        <w:rPr>
          <w:b w:val="0"/>
          <w:szCs w:val="24"/>
        </w:rPr>
        <w:t>ы</w:t>
      </w:r>
      <w:proofErr w:type="spellEnd"/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>) задания(</w:t>
      </w:r>
      <w:proofErr w:type="spellStart"/>
      <w:r w:rsidR="003776BB" w:rsidRPr="003776BB">
        <w:rPr>
          <w:b w:val="0"/>
          <w:szCs w:val="24"/>
          <w:lang w:eastAsia="ru-RU"/>
        </w:rPr>
        <w:t>й</w:t>
      </w:r>
      <w:proofErr w:type="spellEnd"/>
      <w:r w:rsidR="003776BB" w:rsidRPr="003776BB">
        <w:rPr>
          <w:b w:val="0"/>
          <w:szCs w:val="24"/>
          <w:lang w:eastAsia="ru-RU"/>
        </w:rPr>
        <w:t xml:space="preserve">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spellStart"/>
            <w:r w:rsidRPr="00D97AE7">
              <w:rPr>
                <w:rStyle w:val="aa"/>
                <w:b w:val="0"/>
                <w:i w:val="0"/>
              </w:rPr>
              <w:t>п</w:t>
            </w:r>
            <w:proofErr w:type="spellEnd"/>
            <w:r w:rsidRPr="00D97AE7">
              <w:rPr>
                <w:rStyle w:val="aa"/>
                <w:b w:val="0"/>
                <w:i w:val="0"/>
              </w:rPr>
              <w:t>/</w:t>
            </w:r>
            <w:proofErr w:type="spellStart"/>
            <w:r w:rsidRPr="00D97AE7">
              <w:rPr>
                <w:rStyle w:val="aa"/>
                <w:b w:val="0"/>
                <w:i w:val="0"/>
              </w:rPr>
              <w:t>п</w:t>
            </w:r>
            <w:proofErr w:type="spellEnd"/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D6C43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D6C43">
        <w:rPr>
          <w:sz w:val="24"/>
          <w:szCs w:val="24"/>
        </w:rPr>
      </w:r>
      <w:r w:rsidR="007D6C43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7D6C43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D6C43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D6C43">
        <w:rPr>
          <w:sz w:val="24"/>
          <w:szCs w:val="24"/>
        </w:rPr>
      </w:r>
      <w:r w:rsidR="007D6C43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7D6C43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D6C43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D6C43">
        <w:rPr>
          <w:sz w:val="24"/>
          <w:szCs w:val="24"/>
        </w:rPr>
      </w:r>
      <w:r w:rsidR="007D6C43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7D6C43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proofErr w:type="spellStart"/>
      <w:r>
        <w:rPr>
          <w:szCs w:val="24"/>
        </w:rPr>
        <w:lastRenderedPageBreak/>
        <w:t>Антикоррупционные</w:t>
      </w:r>
      <w:proofErr w:type="spellEnd"/>
      <w:r>
        <w:rPr>
          <w:szCs w:val="24"/>
        </w:rPr>
        <w:t xml:space="preserve">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 xml:space="preserve">Форма </w:t>
      </w:r>
      <w:proofErr w:type="spellStart"/>
      <w:r w:rsidRPr="009F5821">
        <w:rPr>
          <w:szCs w:val="24"/>
        </w:rPr>
        <w:t>Антикоррупционных</w:t>
      </w:r>
      <w:proofErr w:type="spellEnd"/>
      <w:r w:rsidRPr="009F5821">
        <w:rPr>
          <w:szCs w:val="24"/>
        </w:rPr>
        <w:t xml:space="preserve">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proofErr w:type="spellStart"/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proofErr w:type="spellEnd"/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proofErr w:type="spellStart"/>
      <w:r w:rsidRPr="00160223">
        <w:rPr>
          <w:color w:val="000000"/>
        </w:rPr>
        <w:t>Антикоррупционные</w:t>
      </w:r>
      <w:proofErr w:type="spellEnd"/>
      <w:r w:rsidRPr="00160223">
        <w:rPr>
          <w:color w:val="000000"/>
        </w:rPr>
        <w:t xml:space="preserve">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</w:t>
      </w:r>
      <w:proofErr w:type="spellStart"/>
      <w:r w:rsidRPr="00160223">
        <w:rPr>
          <w:color w:val="000000"/>
        </w:rPr>
        <w:t>лице______</w:t>
      </w:r>
      <w:proofErr w:type="spellEnd"/>
      <w:r w:rsidRPr="00160223">
        <w:rPr>
          <w:color w:val="000000"/>
        </w:rPr>
        <w:t>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 xml:space="preserve">Ознакомлен с </w:t>
      </w:r>
      <w:proofErr w:type="spellStart"/>
      <w:r w:rsidRPr="00160223">
        <w:t>Антикоррупционной</w:t>
      </w:r>
      <w:proofErr w:type="spellEnd"/>
      <w:r w:rsidRPr="00160223">
        <w:t xml:space="preserve">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 xml:space="preserve">» (протокол от 28.11.2014 №171) (далее - </w:t>
      </w:r>
      <w:proofErr w:type="spellStart"/>
      <w:r w:rsidRPr="00160223">
        <w:t>Антикоррупционная</w:t>
      </w:r>
      <w:proofErr w:type="spellEnd"/>
      <w:r w:rsidRPr="00160223">
        <w:t xml:space="preserve">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 xml:space="preserve">» мерами, направленными на предупреждение и противодействие коррупции, включая </w:t>
      </w:r>
      <w:proofErr w:type="spellStart"/>
      <w:r w:rsidRPr="00160223">
        <w:t>Антикоррупционную</w:t>
      </w:r>
      <w:proofErr w:type="spellEnd"/>
      <w:r w:rsidRPr="00160223">
        <w:t xml:space="preserve">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 xml:space="preserve">, справка о кадровых ресурсах, информацию о наличии </w:t>
      </w:r>
      <w:proofErr w:type="spellStart"/>
      <w:r w:rsidRPr="00160223">
        <w:t>аффилированных</w:t>
      </w:r>
      <w:proofErr w:type="spellEnd"/>
      <w:r w:rsidRPr="00160223">
        <w:t xml:space="preserve">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Участник, а также его </w:t>
      </w:r>
      <w:proofErr w:type="spellStart"/>
      <w:r w:rsidRPr="00160223">
        <w:rPr>
          <w:color w:val="000000"/>
        </w:rPr>
        <w:t>аффилированные</w:t>
      </w:r>
      <w:proofErr w:type="spellEnd"/>
      <w:r w:rsidRPr="00160223">
        <w:rPr>
          <w:color w:val="000000"/>
        </w:rPr>
        <w:t xml:space="preserve">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</w:t>
      </w:r>
      <w:proofErr w:type="spellStart"/>
      <w:r w:rsidRPr="00160223">
        <w:rPr>
          <w:color w:val="000000"/>
        </w:rPr>
        <w:t>аффилированных</w:t>
      </w:r>
      <w:proofErr w:type="spellEnd"/>
      <w:r w:rsidRPr="00160223">
        <w:rPr>
          <w:color w:val="000000"/>
        </w:rPr>
        <w:t xml:space="preserve">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</w:t>
      </w:r>
      <w:proofErr w:type="spellStart"/>
      <w:r w:rsidRPr="00160223">
        <w:rPr>
          <w:color w:val="000000"/>
        </w:rPr>
        <w:t>аффилированных</w:t>
      </w:r>
      <w:proofErr w:type="spellEnd"/>
      <w:r w:rsidRPr="00160223">
        <w:rPr>
          <w:color w:val="000000"/>
        </w:rPr>
        <w:t xml:space="preserve">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proofErr w:type="spellStart"/>
      <w:r w:rsidRPr="00160223">
        <w:rPr>
          <w:color w:val="000000"/>
        </w:rPr>
        <w:t>Антикоррупционных</w:t>
      </w:r>
      <w:proofErr w:type="spellEnd"/>
      <w:r w:rsidRPr="00160223">
        <w:rPr>
          <w:color w:val="000000"/>
        </w:rPr>
        <w:t xml:space="preserve">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</w:t>
      </w:r>
      <w:proofErr w:type="spellStart"/>
      <w:r w:rsidRPr="00160223">
        <w:rPr>
          <w:color w:val="000000"/>
        </w:rPr>
        <w:t>Антикоррупционных</w:t>
      </w:r>
      <w:proofErr w:type="spellEnd"/>
      <w:r w:rsidRPr="00160223">
        <w:rPr>
          <w:color w:val="000000"/>
        </w:rPr>
        <w:t xml:space="preserve">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</w:t>
      </w:r>
      <w:proofErr w:type="spellStart"/>
      <w:r w:rsidRPr="00AE1D21">
        <w:rPr>
          <w:i/>
          <w:sz w:val="24"/>
          <w:szCs w:val="24"/>
        </w:rPr>
        <w:t>веб-сайте</w:t>
      </w:r>
      <w:proofErr w:type="spellEnd"/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spellStart"/>
            <w:r w:rsidRPr="00843BBD">
              <w:rPr>
                <w:sz w:val="24"/>
                <w:szCs w:val="24"/>
              </w:rPr>
              <w:t>п</w:t>
            </w:r>
            <w:proofErr w:type="spellEnd"/>
            <w:r w:rsidRPr="00843BBD">
              <w:rPr>
                <w:sz w:val="24"/>
                <w:szCs w:val="24"/>
              </w:rPr>
              <w:t>/</w:t>
            </w:r>
            <w:proofErr w:type="spellStart"/>
            <w:r w:rsidRPr="00843BB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Ед. </w:t>
            </w:r>
            <w:proofErr w:type="spellStart"/>
            <w:r w:rsidRPr="00843BBD">
              <w:rPr>
                <w:sz w:val="24"/>
                <w:szCs w:val="24"/>
              </w:rPr>
              <w:t>изм</w:t>
            </w:r>
            <w:proofErr w:type="spellEnd"/>
            <w:r w:rsidRPr="00843BBD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D6C43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D6C43">
        <w:rPr>
          <w:bCs w:val="0"/>
          <w:sz w:val="24"/>
          <w:szCs w:val="24"/>
        </w:rPr>
      </w:r>
      <w:r w:rsidR="007D6C43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7D6C43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D6C43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D6C43">
        <w:rPr>
          <w:i/>
          <w:color w:val="000000"/>
        </w:rPr>
      </w:r>
      <w:r w:rsidR="007D6C43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7D6C43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8B2818">
              <w:rPr>
                <w:sz w:val="24"/>
                <w:szCs w:val="24"/>
              </w:rPr>
              <w:t>п</w:t>
            </w:r>
            <w:proofErr w:type="spellEnd"/>
            <w:r w:rsidRPr="008B2818">
              <w:rPr>
                <w:sz w:val="24"/>
                <w:szCs w:val="24"/>
              </w:rPr>
              <w:t>/</w:t>
            </w:r>
            <w:proofErr w:type="spellStart"/>
            <w:r w:rsidRPr="008B281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7D6C43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D6C43">
        <w:rPr>
          <w:i/>
          <w:color w:val="000000"/>
        </w:rPr>
      </w:r>
      <w:r w:rsidR="007D6C43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7D6C43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D6C43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D6C43">
        <w:rPr>
          <w:bCs w:val="0"/>
          <w:sz w:val="24"/>
          <w:szCs w:val="24"/>
        </w:rPr>
      </w:r>
      <w:r w:rsidR="007D6C43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7D6C43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spellStart"/>
            <w:r w:rsidRPr="00656D93">
              <w:t>п</w:t>
            </w:r>
            <w:proofErr w:type="spellEnd"/>
            <w:r w:rsidRPr="00656D93">
              <w:t>/</w:t>
            </w:r>
            <w:proofErr w:type="spellStart"/>
            <w:r w:rsidRPr="00656D93"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D6C43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D6C43">
        <w:rPr>
          <w:sz w:val="24"/>
          <w:szCs w:val="24"/>
        </w:rPr>
      </w:r>
      <w:r w:rsidR="007D6C43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7D6C43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D6C43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D6C43">
        <w:rPr>
          <w:sz w:val="24"/>
          <w:szCs w:val="24"/>
        </w:rPr>
      </w:r>
      <w:r w:rsidR="007D6C43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7D6C43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spellStart"/>
            <w:r w:rsidRPr="00656D93">
              <w:t>п</w:t>
            </w:r>
            <w:proofErr w:type="spellEnd"/>
            <w:r w:rsidRPr="00656D93">
              <w:t>/</w:t>
            </w:r>
            <w:proofErr w:type="spellStart"/>
            <w:r w:rsidRPr="00656D93">
              <w:t>п</w:t>
            </w:r>
            <w:proofErr w:type="spellEnd"/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spellEnd"/>
            <w:r w:rsidRPr="00843BBD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D6C43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D6C43">
        <w:rPr>
          <w:sz w:val="24"/>
          <w:szCs w:val="24"/>
        </w:rPr>
      </w:r>
      <w:r w:rsidR="007D6C43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7D6C43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D6C43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D6C43">
        <w:rPr>
          <w:sz w:val="24"/>
          <w:szCs w:val="24"/>
        </w:rPr>
      </w:r>
      <w:r w:rsidR="007D6C43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7D6C43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r w:rsidRPr="00F647F7">
              <w:t>п</w:t>
            </w:r>
            <w:proofErr w:type="spell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D6C43">
              <w:fldChar w:fldCharType="begin"/>
            </w:r>
            <w:r w:rsidR="003C1FE1">
              <w:instrText xml:space="preserve"> REF _Ref440272931 \r \h </w:instrText>
            </w:r>
            <w:r w:rsidR="007D6C43">
              <w:fldChar w:fldCharType="separate"/>
            </w:r>
            <w:r w:rsidR="00093638">
              <w:t>2</w:t>
            </w:r>
            <w:r w:rsidR="007D6C43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r w:rsidRPr="00F647F7">
              <w:t>п</w:t>
            </w:r>
            <w:proofErr w:type="spell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D6C43">
              <w:fldChar w:fldCharType="begin"/>
            </w:r>
            <w:r w:rsidR="003C1FE1">
              <w:instrText xml:space="preserve"> REF _Ref440272931 \r \h </w:instrText>
            </w:r>
            <w:r w:rsidR="007D6C43">
              <w:fldChar w:fldCharType="separate"/>
            </w:r>
            <w:r w:rsidR="00093638">
              <w:t>2</w:t>
            </w:r>
            <w:r w:rsidR="007D6C43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D6C43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D6C43">
        <w:rPr>
          <w:sz w:val="24"/>
          <w:szCs w:val="24"/>
        </w:rPr>
      </w:r>
      <w:r w:rsidR="007D6C43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7D6C43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D6C43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D6C43">
        <w:rPr>
          <w:sz w:val="24"/>
          <w:szCs w:val="24"/>
        </w:rPr>
      </w:r>
      <w:r w:rsidR="007D6C43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7D6C43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D6C43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D6C43">
        <w:rPr>
          <w:sz w:val="24"/>
          <w:szCs w:val="24"/>
        </w:rPr>
      </w:r>
      <w:r w:rsidR="007D6C43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7D6C43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spellStart"/>
            <w:r w:rsidRPr="00A55F54">
              <w:rPr>
                <w:sz w:val="24"/>
                <w:szCs w:val="24"/>
              </w:rPr>
              <w:t>п</w:t>
            </w:r>
            <w:proofErr w:type="spellEnd"/>
            <w:r w:rsidRPr="00A55F54">
              <w:rPr>
                <w:sz w:val="24"/>
                <w:szCs w:val="24"/>
              </w:rPr>
              <w:t>/</w:t>
            </w:r>
            <w:proofErr w:type="spellStart"/>
            <w:r w:rsidRPr="00A55F5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4" w:name="_Toc439170689"/>
      <w:bookmarkStart w:id="1185" w:name="_Toc439172791"/>
      <w:bookmarkStart w:id="1186" w:name="_Toc439173235"/>
      <w:bookmarkStart w:id="1187" w:name="_Toc439238231"/>
      <w:bookmarkStart w:id="1188" w:name="_Toc439252779"/>
      <w:bookmarkStart w:id="1189" w:name="_Ref440272147"/>
      <w:bookmarkStart w:id="1190" w:name="_Toc440361390"/>
      <w:bookmarkStart w:id="1191" w:name="_Ref444170284"/>
      <w:bookmarkStart w:id="1192" w:name="_Ref444170359"/>
      <w:bookmarkStart w:id="1193" w:name="_Toc471894949"/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spellStart"/>
            <w:r w:rsidRPr="00AE1D21">
              <w:t>п</w:t>
            </w:r>
            <w:proofErr w:type="spellEnd"/>
            <w:r w:rsidRPr="00AE1D21">
              <w:t>/</w:t>
            </w:r>
            <w:proofErr w:type="spellStart"/>
            <w:r w:rsidRPr="00AE1D21">
              <w:t>п</w:t>
            </w:r>
            <w:proofErr w:type="spellEnd"/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</w:t>
      </w:r>
      <w:proofErr w:type="spellStart"/>
      <w:r w:rsidRPr="00AE1D21">
        <w:t>д</w:t>
      </w:r>
      <w:proofErr w:type="spellEnd"/>
      <w:r w:rsidRPr="00AE1D21">
        <w:t>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fldSimple w:instr=" REF _Ref55336310 \r \h  \* MERGEFORMAT ">
        <w:r w:rsidR="00093638" w:rsidRPr="00093638">
          <w:rPr>
            <w:sz w:val="24"/>
            <w:szCs w:val="24"/>
          </w:rPr>
          <w:t>5.1</w:t>
        </w:r>
      </w:fldSimple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fldSimple w:instr=" REF _Ref444170359 \r \h  \* MERGEFORMAT ">
        <w:r w:rsidR="00093638" w:rsidRPr="00093638">
          <w:rPr>
            <w:sz w:val="24"/>
            <w:szCs w:val="24"/>
          </w:rPr>
          <w:t>5.7.2</w:t>
        </w:r>
      </w:fldSimple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 Российской Федерации»).</w:t>
      </w:r>
      <w:r w:rsidR="00D15047" w:rsidRPr="00AE1D21">
        <w:rPr>
          <w:sz w:val="24"/>
          <w:szCs w:val="24"/>
        </w:rPr>
        <w:t xml:space="preserve">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spellStart"/>
            <w:r w:rsidRPr="00F647F7">
              <w:t>п</w:t>
            </w:r>
            <w:proofErr w:type="spell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D6C43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D6C43">
        <w:rPr>
          <w:sz w:val="24"/>
          <w:szCs w:val="24"/>
        </w:rPr>
      </w:r>
      <w:r w:rsidR="007D6C43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7D6C43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D6C43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D6C43">
        <w:rPr>
          <w:sz w:val="24"/>
          <w:szCs w:val="24"/>
        </w:rPr>
      </w:r>
      <w:r w:rsidR="007D6C43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7D6C43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spellStart"/>
            <w:r w:rsidRPr="00F647F7">
              <w:t>п</w:t>
            </w:r>
            <w:proofErr w:type="spell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D6C43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D6C43">
        <w:rPr>
          <w:sz w:val="24"/>
          <w:szCs w:val="24"/>
        </w:rPr>
      </w:r>
      <w:r w:rsidR="007D6C43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7D6C43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spellStart"/>
            <w:r w:rsidRPr="00F647F7">
              <w:t>п</w:t>
            </w:r>
            <w:proofErr w:type="spell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D6C43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D6C43">
        <w:rPr>
          <w:sz w:val="24"/>
          <w:szCs w:val="24"/>
        </w:rPr>
      </w:r>
      <w:r w:rsidR="007D6C43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7D6C43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</w:t>
      </w:r>
      <w:proofErr w:type="spellStart"/>
      <w:r w:rsidRPr="00F11A50">
        <w:rPr>
          <w:sz w:val="24"/>
          <w:szCs w:val="24"/>
        </w:rPr>
        <w:t>х</w:t>
      </w:r>
      <w:proofErr w:type="spellEnd"/>
      <w:r w:rsidRPr="00F11A50">
        <w:rPr>
          <w:sz w:val="24"/>
          <w:szCs w:val="24"/>
        </w:rPr>
        <w:t>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r w:rsidRPr="00AE1D21">
        <w:rPr>
          <w:b/>
          <w:i/>
          <w:sz w:val="24"/>
          <w:szCs w:val="24"/>
        </w:rPr>
        <w:t xml:space="preserve">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r w:rsidRPr="00AE1D21">
        <w:rPr>
          <w:b/>
          <w:i/>
          <w:sz w:val="24"/>
          <w:szCs w:val="24"/>
        </w:rPr>
        <w:t xml:space="preserve">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fldSimple w:instr=" REF _Ref55336310 \r \h  \* MERGEFORMAT ">
        <w:r w:rsidR="00093638" w:rsidRPr="00093638">
          <w:rPr>
            <w:sz w:val="24"/>
            <w:szCs w:val="24"/>
          </w:rPr>
          <w:t>5.1</w:t>
        </w:r>
      </w:fldSimple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</w:t>
      </w:r>
      <w:proofErr w:type="spellStart"/>
      <w:r w:rsidR="004F4D80" w:rsidRPr="00AE1D21">
        <w:rPr>
          <w:sz w:val="24"/>
          <w:szCs w:val="24"/>
        </w:rPr>
        <w:t>аффилированными</w:t>
      </w:r>
      <w:proofErr w:type="spellEnd"/>
      <w:r w:rsidR="004F4D80" w:rsidRPr="00AE1D21">
        <w:rPr>
          <w:sz w:val="24"/>
          <w:szCs w:val="24"/>
        </w:rPr>
        <w:t xml:space="preserve">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</w:t>
      </w:r>
      <w:proofErr w:type="spellStart"/>
      <w:r w:rsidR="007C47E3" w:rsidRPr="00AE1D21">
        <w:rPr>
          <w:rFonts w:eastAsia="Calibri"/>
          <w:sz w:val="24"/>
          <w:szCs w:val="24"/>
          <w:lang w:eastAsia="en-US"/>
        </w:rPr>
        <w:t>аффилированными</w:t>
      </w:r>
      <w:proofErr w:type="spellEnd"/>
      <w:r w:rsidR="007C47E3" w:rsidRPr="00AE1D21">
        <w:rPr>
          <w:rFonts w:eastAsia="Calibri"/>
          <w:sz w:val="24"/>
          <w:szCs w:val="24"/>
          <w:lang w:eastAsia="en-US"/>
        </w:rPr>
        <w:t xml:space="preserve">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физ.лиц)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D6C43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D6C43">
        <w:rPr>
          <w:sz w:val="24"/>
          <w:szCs w:val="24"/>
        </w:rPr>
      </w:r>
      <w:r w:rsidR="007D6C43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7D6C43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spellStart"/>
      <w:r w:rsidRPr="00D27071">
        <w:rPr>
          <w:sz w:val="24"/>
          <w:szCs w:val="24"/>
        </w:rPr>
        <w:t>гос</w:t>
      </w:r>
      <w:proofErr w:type="spellEnd"/>
      <w:r w:rsidRPr="00D27071">
        <w:rPr>
          <w:sz w:val="24"/>
          <w:szCs w:val="24"/>
        </w:rPr>
        <w:t>. учреждения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участника(</w:t>
      </w:r>
      <w:proofErr w:type="spellStart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spellStart"/>
      <w:r w:rsidRPr="00646A17">
        <w:rPr>
          <w:sz w:val="24"/>
          <w:szCs w:val="24"/>
        </w:rPr>
        <w:t>Скан-копии</w:t>
      </w:r>
      <w:proofErr w:type="spell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</w:t>
      </w:r>
      <w:proofErr w:type="spellStart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D6C43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D6C43">
        <w:rPr>
          <w:vertAlign w:val="subscript"/>
        </w:rPr>
      </w:r>
      <w:r w:rsidR="007D6C43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7D6C43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fldSimple w:instr=" REF _Ref440275279 \r \h  \* MERGEFORMAT ">
        <w:r w:rsidR="00093638" w:rsidRPr="00093638">
          <w:rPr>
            <w:vertAlign w:val="subscript"/>
          </w:rPr>
          <w:t>1.1.4</w:t>
        </w:r>
      </w:fldSimple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D6C43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D6C43">
        <w:rPr>
          <w:sz w:val="24"/>
          <w:szCs w:val="24"/>
        </w:rPr>
      </w:r>
      <w:r w:rsidR="007D6C43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7D6C43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D6C43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D6C43">
        <w:rPr>
          <w:sz w:val="24"/>
          <w:szCs w:val="24"/>
        </w:rPr>
      </w:r>
      <w:r w:rsidR="007D6C43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7D6C43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  <w:r w:rsidRPr="008E5EA3">
              <w:rPr>
                <w:b/>
              </w:rPr>
              <w:t>/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D6C43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D6C43">
        <w:rPr>
          <w:sz w:val="24"/>
          <w:szCs w:val="24"/>
        </w:rPr>
      </w:r>
      <w:r w:rsidR="007D6C43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7D6C43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D6C43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D6C43">
        <w:rPr>
          <w:sz w:val="24"/>
          <w:szCs w:val="24"/>
        </w:rPr>
      </w:r>
      <w:r w:rsidR="007D6C43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7D6C43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D6C43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D6C43">
        <w:rPr>
          <w:sz w:val="24"/>
          <w:szCs w:val="24"/>
        </w:rPr>
      </w:r>
      <w:r w:rsidR="007D6C43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7D6C43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D6C43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D6C43">
        <w:rPr>
          <w:sz w:val="24"/>
          <w:szCs w:val="24"/>
        </w:rPr>
      </w:r>
      <w:r w:rsidR="007D6C43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7D6C43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  <w:r w:rsidRPr="008E5EA3">
              <w:rPr>
                <w:b/>
              </w:rPr>
              <w:t>/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D6C43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D6C43">
        <w:rPr>
          <w:sz w:val="24"/>
          <w:szCs w:val="24"/>
        </w:rPr>
      </w:r>
      <w:r w:rsidR="007D6C43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7D6C43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D6C43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D6C43">
        <w:rPr>
          <w:sz w:val="24"/>
          <w:szCs w:val="24"/>
        </w:rPr>
      </w:r>
      <w:r w:rsidR="007D6C43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7D6C43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D6C43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D6C43">
        <w:rPr>
          <w:sz w:val="24"/>
          <w:szCs w:val="24"/>
        </w:rPr>
      </w:r>
      <w:r w:rsidR="007D6C43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7D6C43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D6C43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D6C43">
        <w:rPr>
          <w:sz w:val="24"/>
          <w:szCs w:val="24"/>
        </w:rPr>
      </w:r>
      <w:r w:rsidR="007D6C43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7D6C43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0056" w:rsidRDefault="00E50056">
      <w:pPr>
        <w:spacing w:line="240" w:lineRule="auto"/>
      </w:pPr>
      <w:r>
        <w:separator/>
      </w:r>
    </w:p>
  </w:endnote>
  <w:endnote w:type="continuationSeparator" w:id="0">
    <w:p w:rsidR="00E50056" w:rsidRDefault="00E5005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7D6C43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547C7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47C72" w:rsidRDefault="00547C72">
    <w:pPr>
      <w:pStyle w:val="aff2"/>
      <w:ind w:right="360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Pr="00FA0376" w:rsidRDefault="00547C72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7D6C43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7D6C43" w:rsidRPr="00FA0376">
      <w:rPr>
        <w:sz w:val="16"/>
        <w:szCs w:val="16"/>
        <w:lang w:eastAsia="ru-RU"/>
      </w:rPr>
      <w:fldChar w:fldCharType="separate"/>
    </w:r>
    <w:r w:rsidR="0058165A">
      <w:rPr>
        <w:noProof/>
        <w:sz w:val="16"/>
        <w:szCs w:val="16"/>
        <w:lang w:eastAsia="ru-RU"/>
      </w:rPr>
      <w:t>90</w:t>
    </w:r>
    <w:r w:rsidR="007D6C43" w:rsidRPr="00FA0376">
      <w:rPr>
        <w:sz w:val="16"/>
        <w:szCs w:val="16"/>
        <w:lang w:eastAsia="ru-RU"/>
      </w:rPr>
      <w:fldChar w:fldCharType="end"/>
    </w:r>
  </w:p>
  <w:p w:rsidR="00547C72" w:rsidRPr="00EE0539" w:rsidRDefault="00547C72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547C72">
      <w:rPr>
        <w:sz w:val="18"/>
        <w:szCs w:val="18"/>
      </w:rPr>
      <w:t>Договора  на оказание услуг по ТО ДГУ для нужд ПАО «МРСК Центра» (филиала «Белгородэнерго»)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0056" w:rsidRDefault="00E50056">
      <w:pPr>
        <w:spacing w:line="240" w:lineRule="auto"/>
      </w:pPr>
      <w:r>
        <w:separator/>
      </w:r>
    </w:p>
  </w:footnote>
  <w:footnote w:type="continuationSeparator" w:id="0">
    <w:p w:rsidR="00E50056" w:rsidRDefault="00E50056">
      <w:pPr>
        <w:spacing w:line="240" w:lineRule="auto"/>
      </w:pPr>
      <w:r>
        <w:continuationSeparator/>
      </w:r>
    </w:p>
  </w:footnote>
  <w:footnote w:id="1">
    <w:p w:rsidR="00547C72" w:rsidRPr="00B36685" w:rsidRDefault="00547C72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547C72" w:rsidRDefault="00547C72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547C72" w:rsidRDefault="00547C72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547C72" w:rsidRDefault="00547C72" w:rsidP="004937CA">
      <w:pPr>
        <w:pStyle w:val="afff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>
    <w:pPr>
      <w:pStyle w:val="aff5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Pr="00930031" w:rsidRDefault="00547C72" w:rsidP="00930031">
    <w:pPr>
      <w:pStyle w:val="aff5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>
    <w:pPr>
      <w:pStyle w:val="aff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>
    <w:pPr>
      <w:pStyle w:val="aff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>
    <w:pPr>
      <w:pStyle w:val="aff5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A4676D5"/>
    <w:multiLevelType w:val="hybridMultilevel"/>
    <w:tmpl w:val="114E62A0"/>
    <w:lvl w:ilvl="0" w:tplc="FFFFFFFF">
      <w:start w:val="1"/>
      <w:numFmt w:val="bullet"/>
      <w:lvlText w:val=""/>
      <w:lvlJc w:val="left"/>
      <w:pPr>
        <w:tabs>
          <w:tab w:val="num" w:pos="1202"/>
        </w:tabs>
        <w:ind w:left="120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129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2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3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4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5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8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9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1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2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3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8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0"/>
  </w:num>
  <w:num w:numId="22">
    <w:abstractNumId w:val="135"/>
  </w:num>
  <w:num w:numId="23">
    <w:abstractNumId w:val="102"/>
  </w:num>
  <w:num w:numId="24">
    <w:abstractNumId w:val="137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8"/>
  </w:num>
  <w:num w:numId="30">
    <w:abstractNumId w:val="97"/>
  </w:num>
  <w:num w:numId="31">
    <w:abstractNumId w:val="98"/>
  </w:num>
  <w:num w:numId="32">
    <w:abstractNumId w:val="121"/>
  </w:num>
  <w:num w:numId="33">
    <w:abstractNumId w:val="143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1"/>
  </w:num>
  <w:num w:numId="44">
    <w:abstractNumId w:val="104"/>
  </w:num>
  <w:num w:numId="45">
    <w:abstractNumId w:val="133"/>
  </w:num>
  <w:num w:numId="46">
    <w:abstractNumId w:val="0"/>
  </w:num>
  <w:num w:numId="47">
    <w:abstractNumId w:val="116"/>
  </w:num>
  <w:num w:numId="48">
    <w:abstractNumId w:val="131"/>
  </w:num>
  <w:num w:numId="49">
    <w:abstractNumId w:val="134"/>
  </w:num>
  <w:num w:numId="50">
    <w:abstractNumId w:val="124"/>
  </w:num>
  <w:num w:numId="51">
    <w:abstractNumId w:val="148"/>
  </w:num>
  <w:num w:numId="52">
    <w:abstractNumId w:val="95"/>
  </w:num>
  <w:num w:numId="53">
    <w:abstractNumId w:val="81"/>
  </w:num>
  <w:num w:numId="54">
    <w:abstractNumId w:val="136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40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2"/>
  </w:num>
  <w:num w:numId="76">
    <w:abstractNumId w:val="145"/>
  </w:num>
  <w:num w:numId="77">
    <w:abstractNumId w:val="91"/>
  </w:num>
  <w:num w:numId="78">
    <w:abstractNumId w:val="118"/>
  </w:num>
  <w:num w:numId="79">
    <w:abstractNumId w:val="89"/>
  </w:num>
  <w:num w:numId="80">
    <w:abstractNumId w:val="142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9"/>
  </w:num>
  <w:num w:numId="94">
    <w:abstractNumId w:val="147"/>
  </w:num>
  <w:num w:numId="95">
    <w:abstractNumId w:val="107"/>
  </w:num>
  <w:num w:numId="96">
    <w:abstractNumId w:val="139"/>
  </w:num>
  <w:num w:numId="97">
    <w:abstractNumId w:val="128"/>
  </w:num>
  <w:numIdMacAtCleanup w:val="8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22210"/>
  </w:hdrShapeDefaults>
  <w:footnotePr>
    <w:footnote w:id="-1"/>
    <w:footnote w:id="0"/>
  </w:footnotePr>
  <w:endnotePr>
    <w:endnote w:id="-1"/>
    <w:endnote w:id="0"/>
  </w:endnotePr>
  <w:compat/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53B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4274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0F73E2"/>
    <w:rsid w:val="00102081"/>
    <w:rsid w:val="00104B1E"/>
    <w:rsid w:val="00111C79"/>
    <w:rsid w:val="001124F8"/>
    <w:rsid w:val="001134FC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091"/>
    <w:rsid w:val="0035097E"/>
    <w:rsid w:val="00355099"/>
    <w:rsid w:val="0035708A"/>
    <w:rsid w:val="00357BE8"/>
    <w:rsid w:val="00362EA4"/>
    <w:rsid w:val="003633BC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47C72"/>
    <w:rsid w:val="00552FBF"/>
    <w:rsid w:val="00553A57"/>
    <w:rsid w:val="00553B6E"/>
    <w:rsid w:val="00556C74"/>
    <w:rsid w:val="00557C01"/>
    <w:rsid w:val="005631D9"/>
    <w:rsid w:val="00565317"/>
    <w:rsid w:val="00565E96"/>
    <w:rsid w:val="00566071"/>
    <w:rsid w:val="00570124"/>
    <w:rsid w:val="0057169D"/>
    <w:rsid w:val="00572EA1"/>
    <w:rsid w:val="0058165A"/>
    <w:rsid w:val="005818B2"/>
    <w:rsid w:val="005832CD"/>
    <w:rsid w:val="00584DFA"/>
    <w:rsid w:val="005878D5"/>
    <w:rsid w:val="00591831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6CA7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755B"/>
    <w:rsid w:val="00667DA0"/>
    <w:rsid w:val="00667F31"/>
    <w:rsid w:val="0067090F"/>
    <w:rsid w:val="00673C22"/>
    <w:rsid w:val="00673C59"/>
    <w:rsid w:val="0067458D"/>
    <w:rsid w:val="006765E2"/>
    <w:rsid w:val="00676A76"/>
    <w:rsid w:val="00680B79"/>
    <w:rsid w:val="00684527"/>
    <w:rsid w:val="00685336"/>
    <w:rsid w:val="00685381"/>
    <w:rsid w:val="006961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C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6C43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49EE"/>
    <w:rsid w:val="00905DFC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35B9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3789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1CCB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3F89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669D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C0F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0056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1C48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221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Ermolova.IV@mrsk-1.ru" TargetMode="External"/><Relationship Id="rId26" Type="http://schemas.openxmlformats.org/officeDocument/2006/relationships/footer" Target="footer5.xml"/><Relationship Id="rId39" Type="http://schemas.openxmlformats.org/officeDocument/2006/relationships/header" Target="header12.xml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mailto:Goryagina.TN@mrsk-1.ru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Goryagina.TN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59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Ermolova.IV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hyperlink" Target="mailto:posta@mrsk-1.ru" TargetMode="Externa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E88F6-19C7-4807-8FB6-73B2537B6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90</Pages>
  <Words>27207</Words>
  <Characters>155086</Characters>
  <Application>Microsoft Office Word</Application>
  <DocSecurity>0</DocSecurity>
  <Lines>1292</Lines>
  <Paragraphs>363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181930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mihaylichenko.tv</cp:lastModifiedBy>
  <cp:revision>124</cp:revision>
  <cp:lastPrinted>2015-12-29T14:27:00Z</cp:lastPrinted>
  <dcterms:created xsi:type="dcterms:W3CDTF">2016-01-13T12:36:00Z</dcterms:created>
  <dcterms:modified xsi:type="dcterms:W3CDTF">2017-01-18T08:06:00Z</dcterms:modified>
</cp:coreProperties>
</file>