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8610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55EE2" w:rsidRPr="000D67AD" w:rsidRDefault="00355E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55EE2" w:rsidRPr="000D67AD" w:rsidRDefault="00355E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55EE2" w:rsidRPr="000D67AD" w:rsidRDefault="00355E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55EE2" w:rsidRPr="000D67AD" w:rsidRDefault="00355E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55EE2" w:rsidRPr="000D67AD" w:rsidRDefault="00355E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55EE2" w:rsidRPr="000D67AD" w:rsidRDefault="00355E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55EE2" w:rsidRPr="000D67AD" w:rsidRDefault="00355EE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55EE2" w:rsidRPr="000D67AD" w:rsidRDefault="00355EE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55EE2" w:rsidRPr="000D67AD" w:rsidRDefault="00355E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55EE2" w:rsidRPr="00DA36E1" w:rsidRDefault="00355E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A36E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A36E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A36E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A36E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A36E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A36E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A36E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55EE2" w:rsidRPr="007417E6" w:rsidRDefault="00355EE2" w:rsidP="00355EE2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55EE2" w:rsidRPr="009414D4" w:rsidRDefault="00355EE2" w:rsidP="00355EE2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355EE2" w:rsidRPr="009414D4" w:rsidRDefault="00355EE2" w:rsidP="00355EE2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355EE2" w:rsidRPr="009414D4" w:rsidRDefault="00355EE2" w:rsidP="00355EE2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355EE2" w:rsidRPr="009414D4" w:rsidRDefault="00355EE2" w:rsidP="00355EE2">
      <w:pPr>
        <w:spacing w:line="240" w:lineRule="auto"/>
        <w:jc w:val="right"/>
        <w:rPr>
          <w:sz w:val="24"/>
          <w:szCs w:val="24"/>
        </w:rPr>
      </w:pPr>
    </w:p>
    <w:p w:rsidR="00355EE2" w:rsidRPr="009414D4" w:rsidRDefault="00355EE2" w:rsidP="00355EE2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355EE2" w:rsidRPr="00C12FA4" w:rsidRDefault="00355EE2" w:rsidP="00355EE2">
      <w:pPr>
        <w:spacing w:line="240" w:lineRule="auto"/>
        <w:jc w:val="right"/>
        <w:rPr>
          <w:sz w:val="24"/>
          <w:szCs w:val="24"/>
        </w:rPr>
      </w:pPr>
    </w:p>
    <w:p w:rsidR="00355EE2" w:rsidRPr="00C12FA4" w:rsidRDefault="00355EE2" w:rsidP="00355EE2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83599E">
        <w:rPr>
          <w:sz w:val="24"/>
          <w:szCs w:val="24"/>
        </w:rPr>
        <w:t>20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апреля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355EE2" w:rsidRPr="00C12FA4" w:rsidRDefault="00355EE2" w:rsidP="00355EE2">
      <w:pPr>
        <w:ind w:firstLine="0"/>
        <w:jc w:val="left"/>
        <w:rPr>
          <w:sz w:val="24"/>
          <w:szCs w:val="24"/>
        </w:rPr>
      </w:pPr>
    </w:p>
    <w:p w:rsidR="00355EE2" w:rsidRPr="00C12FA4" w:rsidRDefault="00355EE2" w:rsidP="00355EE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55EE2" w:rsidRPr="00C12FA4" w:rsidRDefault="00355EE2" w:rsidP="00355EE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55EE2" w:rsidRPr="00C12FA4" w:rsidRDefault="00355EE2" w:rsidP="00355EE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DA36E1">
        <w:rPr>
          <w:b/>
          <w:kern w:val="36"/>
          <w:sz w:val="24"/>
          <w:szCs w:val="24"/>
        </w:rPr>
        <w:t>0124</w:t>
      </w:r>
      <w:r>
        <w:rPr>
          <w:b/>
          <w:kern w:val="36"/>
          <w:sz w:val="24"/>
          <w:szCs w:val="24"/>
        </w:rPr>
        <w:t>-ЛП-17</w:t>
      </w:r>
    </w:p>
    <w:p w:rsidR="00355EE2" w:rsidRPr="00C12FA4" w:rsidRDefault="00355EE2" w:rsidP="00355EE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DA36E1">
        <w:rPr>
          <w:b/>
          <w:kern w:val="36"/>
          <w:sz w:val="24"/>
          <w:szCs w:val="24"/>
        </w:rPr>
        <w:t>19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355EE2">
        <w:rPr>
          <w:b/>
          <w:sz w:val="24"/>
          <w:szCs w:val="24"/>
        </w:rPr>
        <w:t xml:space="preserve">заключения </w:t>
      </w:r>
      <w:proofErr w:type="gramStart"/>
      <w:r w:rsidR="00366652" w:rsidRPr="00355EE2">
        <w:rPr>
          <w:b/>
          <w:sz w:val="24"/>
          <w:szCs w:val="24"/>
        </w:rPr>
        <w:t>Договор</w:t>
      </w:r>
      <w:r w:rsidR="00355EE2">
        <w:rPr>
          <w:b/>
          <w:sz w:val="24"/>
          <w:szCs w:val="24"/>
        </w:rPr>
        <w:t>а</w:t>
      </w:r>
      <w:proofErr w:type="gramEnd"/>
      <w:r w:rsidR="00366652" w:rsidRPr="00355EE2">
        <w:rPr>
          <w:b/>
          <w:sz w:val="24"/>
          <w:szCs w:val="24"/>
        </w:rPr>
        <w:t xml:space="preserve"> на </w:t>
      </w:r>
      <w:r w:rsidR="00355EE2" w:rsidRPr="00355EE2">
        <w:rPr>
          <w:b/>
          <w:sz w:val="24"/>
          <w:szCs w:val="24"/>
        </w:rPr>
        <w:t>оказание</w:t>
      </w:r>
      <w:r w:rsidR="00355EE2" w:rsidRPr="00DA6453">
        <w:rPr>
          <w:b/>
          <w:sz w:val="24"/>
          <w:szCs w:val="24"/>
        </w:rPr>
        <w:t xml:space="preserve"> услуг</w:t>
      </w:r>
      <w:r w:rsidR="00355EE2">
        <w:rPr>
          <w:b/>
          <w:sz w:val="24"/>
          <w:szCs w:val="24"/>
        </w:rPr>
        <w:t>и</w:t>
      </w:r>
      <w:r w:rsidR="00355EE2" w:rsidRPr="00DA6453">
        <w:rPr>
          <w:b/>
          <w:sz w:val="24"/>
          <w:szCs w:val="24"/>
        </w:rPr>
        <w:t xml:space="preserve"> по </w:t>
      </w:r>
      <w:r w:rsidR="00355EE2">
        <w:rPr>
          <w:b/>
          <w:sz w:val="24"/>
          <w:szCs w:val="24"/>
        </w:rPr>
        <w:t>изготовлению печатной продукции</w:t>
      </w:r>
      <w:r w:rsidR="00355EE2" w:rsidRPr="00DA6453">
        <w:rPr>
          <w:b/>
          <w:sz w:val="24"/>
          <w:szCs w:val="24"/>
        </w:rPr>
        <w:t xml:space="preserve"> </w:t>
      </w:r>
      <w:r w:rsidR="00355EE2">
        <w:rPr>
          <w:b/>
          <w:sz w:val="24"/>
          <w:szCs w:val="24"/>
        </w:rPr>
        <w:t xml:space="preserve">для </w:t>
      </w:r>
      <w:r w:rsidR="00355EE2" w:rsidRPr="00DA6453">
        <w:rPr>
          <w:b/>
          <w:sz w:val="24"/>
          <w:szCs w:val="24"/>
        </w:rPr>
        <w:t>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EE2" w:rsidRDefault="00355EE2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EE2" w:rsidRDefault="00355EE2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EE2" w:rsidRDefault="00355EE2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55EE2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355EE2" w:rsidRPr="00862664" w:rsidRDefault="00355EE2" w:rsidP="00355EE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РФ, 127018, г. Москва, ул. 2-я Ямская, 4</w:t>
      </w:r>
      <w:r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Pr="00E53277">
        <w:rPr>
          <w:rStyle w:val="a7"/>
          <w:sz w:val="24"/>
          <w:szCs w:val="24"/>
          <w:lang w:val="en-US"/>
        </w:rPr>
        <w:t>nazimov</w:t>
      </w:r>
      <w:r w:rsidRPr="00E53277">
        <w:rPr>
          <w:rStyle w:val="a7"/>
          <w:sz w:val="24"/>
          <w:szCs w:val="24"/>
        </w:rPr>
        <w:t>.</w:t>
      </w:r>
      <w:r w:rsidRPr="00E53277">
        <w:rPr>
          <w:rStyle w:val="a7"/>
          <w:sz w:val="24"/>
          <w:szCs w:val="24"/>
          <w:lang w:val="en-US"/>
        </w:rPr>
        <w:t>da</w:t>
      </w:r>
      <w:r w:rsidRPr="00E53277">
        <w:rPr>
          <w:rStyle w:val="a7"/>
          <w:sz w:val="24"/>
          <w:szCs w:val="24"/>
        </w:rPr>
        <w:t>@</w:t>
      </w:r>
      <w:r w:rsidRPr="00E53277">
        <w:rPr>
          <w:rStyle w:val="a7"/>
          <w:sz w:val="24"/>
          <w:szCs w:val="24"/>
          <w:lang w:val="en-US"/>
        </w:rPr>
        <w:t>mrsk</w:t>
      </w:r>
      <w:r w:rsidRPr="00E53277">
        <w:rPr>
          <w:rStyle w:val="a7"/>
          <w:sz w:val="24"/>
          <w:szCs w:val="24"/>
        </w:rPr>
        <w:t>-1.</w:t>
      </w:r>
      <w:r w:rsidRPr="00E53277">
        <w:rPr>
          <w:rStyle w:val="a7"/>
          <w:sz w:val="24"/>
          <w:szCs w:val="24"/>
          <w:lang w:val="en-US"/>
        </w:rPr>
        <w:t>ru</w:t>
      </w:r>
      <w:r w:rsidRPr="009557EC">
        <w:rPr>
          <w:rStyle w:val="a7"/>
          <w:sz w:val="24"/>
          <w:szCs w:val="24"/>
          <w:u w:val="none"/>
        </w:rPr>
        <w:t>,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CD49D8">
        <w:rPr>
          <w:sz w:val="24"/>
          <w:szCs w:val="24"/>
        </w:rPr>
        <w:t xml:space="preserve">опубликованным </w:t>
      </w:r>
      <w:r w:rsidRPr="00CD49D8">
        <w:rPr>
          <w:b/>
          <w:sz w:val="24"/>
          <w:szCs w:val="24"/>
        </w:rPr>
        <w:t>«</w:t>
      </w:r>
      <w:r w:rsidR="0083599E">
        <w:rPr>
          <w:b/>
          <w:sz w:val="24"/>
          <w:szCs w:val="24"/>
        </w:rPr>
        <w:t>20</w:t>
      </w:r>
      <w:r w:rsidRPr="00CD49D8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апреля</w:t>
      </w:r>
      <w:r w:rsidRPr="00CD49D8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Pr="00CD49D8">
        <w:rPr>
          <w:b/>
          <w:sz w:val="24"/>
          <w:szCs w:val="24"/>
        </w:rPr>
        <w:t xml:space="preserve"> г.</w:t>
      </w:r>
      <w:r w:rsidRPr="00CD49D8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19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DD092B">
        <w:rPr>
          <w:sz w:val="24"/>
          <w:szCs w:val="24"/>
        </w:rPr>
        <w:t>1.1.2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Документации,</w:t>
      </w:r>
      <w:r w:rsidRPr="00862664">
        <w:rPr>
          <w:iCs/>
          <w:sz w:val="24"/>
          <w:szCs w:val="24"/>
        </w:rPr>
        <w:t xml:space="preserve"> приг</w:t>
      </w:r>
      <w:r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, </w:t>
      </w:r>
      <w:r w:rsidRPr="0074205C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proofErr w:type="gramStart"/>
      <w:r w:rsidRPr="0074205C">
        <w:rPr>
          <w:sz w:val="24"/>
          <w:szCs w:val="24"/>
        </w:rPr>
        <w:t>предпринимательства</w:t>
      </w:r>
      <w:proofErr w:type="gramEnd"/>
      <w:r w:rsidRPr="0074205C">
        <w:rPr>
          <w:sz w:val="24"/>
          <w:szCs w:val="24"/>
        </w:rPr>
        <w:t xml:space="preserve"> в Российской Федерации»)</w:t>
      </w:r>
      <w:r>
        <w:rPr>
          <w:sz w:val="24"/>
          <w:szCs w:val="24"/>
        </w:rPr>
        <w:t xml:space="preserve"> (далее - Участники)</w:t>
      </w:r>
      <w:r w:rsidRPr="00862664">
        <w:rPr>
          <w:sz w:val="24"/>
          <w:szCs w:val="24"/>
        </w:rPr>
        <w:t xml:space="preserve"> к участию в процедуре </w:t>
      </w:r>
      <w:r w:rsidRPr="009557EC">
        <w:rPr>
          <w:sz w:val="24"/>
          <w:szCs w:val="24"/>
        </w:rPr>
        <w:t xml:space="preserve">Открытого запроса предложений (далее – запрос предложений) </w:t>
      </w:r>
      <w:bookmarkEnd w:id="10"/>
      <w:r w:rsidRPr="009557EC">
        <w:rPr>
          <w:sz w:val="24"/>
          <w:szCs w:val="24"/>
        </w:rPr>
        <w:t xml:space="preserve">на право заключения Договора </w:t>
      </w:r>
      <w:r w:rsidRPr="00F71A86">
        <w:rPr>
          <w:sz w:val="24"/>
          <w:szCs w:val="24"/>
        </w:rPr>
        <w:t xml:space="preserve">на </w:t>
      </w:r>
      <w:r w:rsidRPr="00355EE2">
        <w:rPr>
          <w:sz w:val="24"/>
          <w:szCs w:val="24"/>
        </w:rPr>
        <w:t>оказание услуги по изготовлению печатной продукции</w:t>
      </w:r>
      <w:r w:rsidRPr="00F71A86">
        <w:rPr>
          <w:sz w:val="24"/>
          <w:szCs w:val="24"/>
        </w:rPr>
        <w:t xml:space="preserve"> для нужд</w:t>
      </w:r>
      <w:r w:rsidRPr="009557EC">
        <w:rPr>
          <w:iCs/>
          <w:sz w:val="24"/>
          <w:szCs w:val="24"/>
          <w:lang w:eastAsia="ru-RU"/>
        </w:rPr>
        <w:t xml:space="preserve"> ПАО «МРСК Центра» </w:t>
      </w:r>
      <w:r>
        <w:rPr>
          <w:sz w:val="24"/>
          <w:szCs w:val="24"/>
        </w:rPr>
        <w:t xml:space="preserve">(филиала «Липецкэнерго», расположенного по адресу: </w:t>
      </w:r>
      <w:proofErr w:type="gramStart"/>
      <w:r>
        <w:rPr>
          <w:sz w:val="24"/>
          <w:szCs w:val="24"/>
        </w:rPr>
        <w:t>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0" w:history="1">
        <w:r w:rsidR="00862664" w:rsidRPr="00355EE2">
          <w:rPr>
            <w:rStyle w:val="a7"/>
            <w:sz w:val="24"/>
            <w:szCs w:val="24"/>
          </w:rPr>
          <w:t>etp.rosseti.ru</w:t>
        </w:r>
      </w:hyperlink>
      <w:r w:rsidR="00862664" w:rsidRPr="00355EE2">
        <w:rPr>
          <w:sz w:val="24"/>
          <w:szCs w:val="24"/>
        </w:rPr>
        <w:t xml:space="preserve"> </w:t>
      </w:r>
      <w:r w:rsidR="00702B2C" w:rsidRPr="00355EE2">
        <w:rPr>
          <w:sz w:val="24"/>
          <w:szCs w:val="24"/>
        </w:rPr>
        <w:t>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355EE2">
        <w:rPr>
          <w:sz w:val="24"/>
          <w:szCs w:val="24"/>
        </w:rPr>
        <w:t>Договор</w:t>
      </w:r>
      <w:r w:rsidR="00355EE2" w:rsidRPr="00355EE2">
        <w:rPr>
          <w:sz w:val="24"/>
          <w:szCs w:val="24"/>
        </w:rPr>
        <w:t>а</w:t>
      </w:r>
      <w:r w:rsidR="00A40714" w:rsidRPr="00355EE2">
        <w:rPr>
          <w:sz w:val="24"/>
          <w:szCs w:val="24"/>
        </w:rPr>
        <w:t xml:space="preserve"> </w:t>
      </w:r>
      <w:r w:rsidR="00366652" w:rsidRPr="00355EE2">
        <w:rPr>
          <w:sz w:val="24"/>
          <w:szCs w:val="24"/>
        </w:rPr>
        <w:t xml:space="preserve">на </w:t>
      </w:r>
      <w:bookmarkEnd w:id="17"/>
      <w:r w:rsidR="00355EE2" w:rsidRPr="00355EE2">
        <w:rPr>
          <w:sz w:val="24"/>
          <w:szCs w:val="24"/>
        </w:rPr>
        <w:t>оказание услуги по изготовлению печатной продукции для нужд ПАО «МРСК Центра» (филиала «Липецкэнерго»)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9F03AC">
        <w:rPr>
          <w:sz w:val="24"/>
          <w:szCs w:val="24"/>
        </w:rPr>
        <w:t xml:space="preserve">лотов: </w:t>
      </w:r>
      <w:r w:rsidRPr="009F03AC">
        <w:rPr>
          <w:b/>
          <w:sz w:val="24"/>
          <w:szCs w:val="24"/>
        </w:rPr>
        <w:t>1 (один)</w:t>
      </w:r>
      <w:r w:rsidRPr="009F03A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bookmarkEnd w:id="19"/>
      <w:r w:rsidR="009F03AC">
        <w:rPr>
          <w:sz w:val="24"/>
          <w:szCs w:val="24"/>
        </w:rPr>
        <w:t>В течение 30 календарных дней с момента заключения договора.</w:t>
      </w:r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</w:t>
      </w:r>
      <w:r w:rsidRPr="009F03AC">
        <w:rPr>
          <w:sz w:val="24"/>
          <w:szCs w:val="24"/>
        </w:rPr>
        <w:t xml:space="preserve">услуг Участником будет осуществляться </w:t>
      </w:r>
      <w:r w:rsidR="009F03AC" w:rsidRPr="009F03AC">
        <w:rPr>
          <w:sz w:val="24"/>
          <w:szCs w:val="24"/>
        </w:rPr>
        <w:t xml:space="preserve">по адресу </w:t>
      </w:r>
      <w:r w:rsidR="009F03AC" w:rsidRPr="009F03AC">
        <w:rPr>
          <w:bCs w:val="0"/>
        </w:rPr>
        <w:t xml:space="preserve">РФ, 398001, </w:t>
      </w:r>
      <w:r w:rsidR="009F03AC" w:rsidRPr="009F03AC">
        <w:t xml:space="preserve">г. Липецк, </w:t>
      </w:r>
      <w:r w:rsidR="009F03AC" w:rsidRPr="009F03AC">
        <w:rPr>
          <w:bCs w:val="0"/>
        </w:rPr>
        <w:t>ул. 50 лет НЛМК, д. 33</w:t>
      </w:r>
      <w:r w:rsidRPr="009F03AC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990B25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3.3</w:t>
      </w:r>
      <w:r w:rsidR="0022579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5.1</w:t>
      </w:r>
      <w:r w:rsidR="0022579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_Ref440284918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5.2</w:t>
      </w:r>
      <w:r w:rsidR="0022579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2579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5.4</w:t>
      </w:r>
      <w:r w:rsidR="0022579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9F03AC" w:rsidRPr="009F03AC" w:rsidRDefault="009F03AC" w:rsidP="009F03AC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bCs w:val="0"/>
          <w:sz w:val="24"/>
          <w:szCs w:val="24"/>
        </w:rPr>
      </w:pPr>
      <w:r w:rsidRPr="009F03AC">
        <w:rPr>
          <w:b/>
          <w:sz w:val="24"/>
          <w:szCs w:val="24"/>
        </w:rPr>
        <w:t>222</w:t>
      </w:r>
      <w:r w:rsidR="005C6294">
        <w:rPr>
          <w:b/>
          <w:sz w:val="24"/>
          <w:szCs w:val="24"/>
        </w:rPr>
        <w:t> </w:t>
      </w:r>
      <w:r w:rsidRPr="009F03AC">
        <w:rPr>
          <w:b/>
          <w:sz w:val="24"/>
          <w:szCs w:val="24"/>
        </w:rPr>
        <w:t>881</w:t>
      </w:r>
      <w:r w:rsidR="005C6294">
        <w:rPr>
          <w:b/>
          <w:sz w:val="24"/>
          <w:szCs w:val="24"/>
        </w:rPr>
        <w:t>,00</w:t>
      </w:r>
      <w:r w:rsidRPr="009F03AC">
        <w:rPr>
          <w:sz w:val="24"/>
          <w:szCs w:val="24"/>
        </w:rPr>
        <w:t xml:space="preserve"> (Двести двадцать две тысячи восемьсот восемьдесят один) рубль 00 копеек РФ, без учета НДС; НДС составляет </w:t>
      </w:r>
      <w:r w:rsidRPr="009F03AC">
        <w:rPr>
          <w:b/>
          <w:sz w:val="24"/>
          <w:szCs w:val="24"/>
        </w:rPr>
        <w:t>40</w:t>
      </w:r>
      <w:r w:rsidR="005C6294">
        <w:rPr>
          <w:b/>
          <w:sz w:val="24"/>
          <w:szCs w:val="24"/>
        </w:rPr>
        <w:t> </w:t>
      </w:r>
      <w:r w:rsidRPr="009F03AC">
        <w:rPr>
          <w:b/>
          <w:sz w:val="24"/>
          <w:szCs w:val="24"/>
        </w:rPr>
        <w:t>118</w:t>
      </w:r>
      <w:r w:rsidR="005C6294">
        <w:rPr>
          <w:b/>
          <w:sz w:val="24"/>
          <w:szCs w:val="24"/>
        </w:rPr>
        <w:t>,58</w:t>
      </w:r>
      <w:r w:rsidRPr="009F03AC">
        <w:rPr>
          <w:sz w:val="24"/>
          <w:szCs w:val="24"/>
        </w:rPr>
        <w:t xml:space="preserve"> (Сорок тысяч сто восемнадцать) рублей 58 копеек РФ; </w:t>
      </w:r>
      <w:r w:rsidRPr="009F03AC">
        <w:rPr>
          <w:b/>
          <w:sz w:val="24"/>
          <w:szCs w:val="24"/>
        </w:rPr>
        <w:t>262</w:t>
      </w:r>
      <w:r w:rsidR="005C6294">
        <w:rPr>
          <w:b/>
          <w:sz w:val="24"/>
          <w:szCs w:val="24"/>
        </w:rPr>
        <w:t> </w:t>
      </w:r>
      <w:r w:rsidRPr="009F03AC">
        <w:rPr>
          <w:b/>
          <w:sz w:val="24"/>
          <w:szCs w:val="24"/>
        </w:rPr>
        <w:t>999</w:t>
      </w:r>
      <w:r w:rsidR="005C6294">
        <w:rPr>
          <w:b/>
          <w:sz w:val="24"/>
          <w:szCs w:val="24"/>
        </w:rPr>
        <w:t>,58</w:t>
      </w:r>
      <w:r w:rsidRPr="009F03AC">
        <w:rPr>
          <w:sz w:val="24"/>
          <w:szCs w:val="24"/>
        </w:rPr>
        <w:t xml:space="preserve"> (Двести шестьдесят две тысячи девятьсот девяносто девять) рублей 58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990B25">
        <w:rPr>
          <w:bCs w:val="0"/>
          <w:sz w:val="24"/>
          <w:szCs w:val="24"/>
        </w:rPr>
        <w:t xml:space="preserve">, </w:t>
      </w:r>
      <w:r w:rsidR="00990B25" w:rsidRPr="00990B25">
        <w:rPr>
          <w:sz w:val="24"/>
          <w:szCs w:val="24"/>
        </w:rPr>
        <w:t>являющееся субъектом малого и среднего предпринимательства</w:t>
      </w:r>
      <w:r w:rsidRPr="00990B25">
        <w:rPr>
          <w:bCs w:val="0"/>
          <w:sz w:val="24"/>
          <w:szCs w:val="24"/>
        </w:rPr>
        <w:t>.</w:t>
      </w:r>
      <w:r w:rsidRPr="00EB7BE2">
        <w:rPr>
          <w:bCs w:val="0"/>
          <w:sz w:val="24"/>
          <w:szCs w:val="24"/>
        </w:rPr>
        <w:t xml:space="preserve">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990B25" w:rsidRPr="00990B25" w:rsidRDefault="00990B2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90B25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90B25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990B25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990B2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F03AC" w:rsidRPr="00994AF2">
        <w:rPr>
          <w:sz w:val="24"/>
          <w:szCs w:val="24"/>
        </w:rPr>
        <w:t>РФ, 398001, г. Липецк, ул. 50-лет НЛМК, 33</w:t>
      </w:r>
      <w:r w:rsidR="009F03AC" w:rsidRPr="00994AF2">
        <w:rPr>
          <w:bCs w:val="0"/>
          <w:sz w:val="24"/>
          <w:szCs w:val="24"/>
        </w:rPr>
        <w:t xml:space="preserve">, каб. № 103, исполнительный сотрудник – </w:t>
      </w:r>
      <w:r w:rsidR="009F03AC" w:rsidRPr="00994AF2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F03AC">
        <w:rPr>
          <w:rFonts w:eastAsia="Calibri"/>
          <w:szCs w:val="24"/>
          <w:lang w:eastAsia="en-US"/>
        </w:rPr>
        <w:t>с</w:t>
      </w:r>
      <w:r w:rsidR="009F03AC" w:rsidRPr="00994AF2">
        <w:rPr>
          <w:rFonts w:eastAsia="Calibri"/>
          <w:szCs w:val="24"/>
          <w:lang w:eastAsia="en-US"/>
        </w:rPr>
        <w:t xml:space="preserve">пециалисту 1 категории Отдела закупочной деятельности Управления логистики и МТО филиала ПАО «МРСК Центра» - «Липецкэнерго» </w:t>
      </w:r>
      <w:r w:rsidR="009F03AC" w:rsidRPr="00994AF2">
        <w:rPr>
          <w:szCs w:val="24"/>
        </w:rPr>
        <w:t>Назимову Дмитрию Александровичу</w:t>
      </w:r>
      <w:proofErr w:type="gramEnd"/>
      <w:r w:rsidR="009F03AC" w:rsidRPr="00994AF2">
        <w:rPr>
          <w:szCs w:val="24"/>
        </w:rPr>
        <w:t xml:space="preserve">, контактный телефон - (4742) 22-83-67, адрес электронной почты: </w:t>
      </w:r>
      <w:r w:rsidR="009F03AC" w:rsidRPr="00994AF2">
        <w:rPr>
          <w:rStyle w:val="a7"/>
        </w:rPr>
        <w:t>nazimov.da</w:t>
      </w:r>
      <w:hyperlink r:id="rId33" w:history="1">
        <w:r w:rsidR="009F03AC" w:rsidRPr="00994AF2">
          <w:rPr>
            <w:rStyle w:val="a7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9F03AC" w:rsidRPr="00994AF2" w:rsidRDefault="009F03AC" w:rsidP="009F03A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9F03AC" w:rsidRPr="00994AF2" w:rsidRDefault="009F03AC" w:rsidP="009F03A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9F03AC" w:rsidRPr="00994AF2" w:rsidRDefault="009F03AC" w:rsidP="009F03A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9F03AC" w:rsidRPr="00994AF2" w:rsidRDefault="009F03AC" w:rsidP="009F03A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9F03AC" w:rsidRPr="00994AF2" w:rsidRDefault="009F03AC" w:rsidP="009F03A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9F03AC" w:rsidRPr="00994AF2" w:rsidRDefault="009F03AC" w:rsidP="009F03A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AE1D21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bookmarkStart w:id="581" w:name="_GoBack"/>
      <w:bookmarkEnd w:id="581"/>
      <w:r w:rsidR="002B5044" w:rsidRPr="0083599E">
        <w:rPr>
          <w:b/>
          <w:bCs w:val="0"/>
          <w:sz w:val="24"/>
          <w:szCs w:val="24"/>
        </w:rPr>
        <w:t xml:space="preserve">минут </w:t>
      </w:r>
      <w:r w:rsidR="0083599E" w:rsidRPr="0083599E">
        <w:rPr>
          <w:b/>
          <w:bCs w:val="0"/>
          <w:sz w:val="24"/>
          <w:szCs w:val="24"/>
        </w:rPr>
        <w:t>10</w:t>
      </w:r>
      <w:r w:rsidR="002B5044" w:rsidRPr="0083599E">
        <w:rPr>
          <w:b/>
          <w:bCs w:val="0"/>
          <w:sz w:val="24"/>
          <w:szCs w:val="24"/>
        </w:rPr>
        <w:t xml:space="preserve"> </w:t>
      </w:r>
      <w:r w:rsidR="00044571" w:rsidRPr="0083599E">
        <w:rPr>
          <w:b/>
          <w:bCs w:val="0"/>
          <w:sz w:val="24"/>
          <w:szCs w:val="24"/>
        </w:rPr>
        <w:t>мая</w:t>
      </w:r>
      <w:r w:rsidR="002B5044" w:rsidRPr="0083599E">
        <w:rPr>
          <w:b/>
          <w:bCs w:val="0"/>
          <w:sz w:val="24"/>
          <w:szCs w:val="24"/>
        </w:rPr>
        <w:t xml:space="preserve"> 201</w:t>
      </w:r>
      <w:r w:rsidR="00DB05D8" w:rsidRPr="0083599E">
        <w:rPr>
          <w:b/>
          <w:bCs w:val="0"/>
          <w:sz w:val="24"/>
          <w:szCs w:val="24"/>
        </w:rPr>
        <w:t>7</w:t>
      </w:r>
      <w:r w:rsidR="002B5044" w:rsidRPr="0083599E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</w:t>
      </w:r>
      <w:proofErr w:type="gramStart"/>
      <w:r w:rsidRPr="00751A4B">
        <w:rPr>
          <w:sz w:val="24"/>
          <w:szCs w:val="24"/>
        </w:rPr>
        <w:t>оценивает и сопоставляет</w:t>
      </w:r>
      <w:proofErr w:type="gramEnd"/>
      <w:r w:rsidRPr="00751A4B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044571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044571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E71A48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lastRenderedPageBreak/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44571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044571" w:rsidRDefault="00DB1BF4" w:rsidP="00044571">
            <w:pPr>
              <w:pStyle w:val="aff1"/>
              <w:spacing w:before="0" w:after="0"/>
              <w:rPr>
                <w:bCs w:val="0"/>
              </w:rPr>
            </w:pPr>
            <w:r w:rsidRPr="00044571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044571" w:rsidRDefault="00DB1BF4" w:rsidP="00044571">
            <w:pPr>
              <w:pStyle w:val="aff1"/>
              <w:spacing w:before="0" w:after="0"/>
              <w:rPr>
                <w:bCs w:val="0"/>
              </w:rPr>
            </w:pPr>
            <w:r w:rsidRPr="00044571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355EE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355EE2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355EE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355EE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355EE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355EE2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355EE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355EE2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108" w:rsidRDefault="00E86108">
      <w:pPr>
        <w:spacing w:line="240" w:lineRule="auto"/>
      </w:pPr>
      <w:r>
        <w:separator/>
      </w:r>
    </w:p>
  </w:endnote>
  <w:endnote w:type="continuationSeparator" w:id="0">
    <w:p w:rsidR="00E86108" w:rsidRDefault="00E86108">
      <w:pPr>
        <w:spacing w:line="240" w:lineRule="auto"/>
      </w:pPr>
      <w:r>
        <w:continuationSeparator/>
      </w:r>
    </w:p>
  </w:endnote>
  <w:endnote w:id="1">
    <w:p w:rsidR="00355EE2" w:rsidRDefault="00355EE2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5EE2" w:rsidRDefault="00355EE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Pr="00FA0376" w:rsidRDefault="00355EE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3599E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355EE2" w:rsidRPr="00EE0539" w:rsidRDefault="00355EE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55EE2">
      <w:rPr>
        <w:sz w:val="18"/>
        <w:szCs w:val="18"/>
      </w:rPr>
      <w:t>Договора на оказание услуги по изготовлению печатной продукции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108" w:rsidRDefault="00E86108">
      <w:pPr>
        <w:spacing w:line="240" w:lineRule="auto"/>
      </w:pPr>
      <w:r>
        <w:separator/>
      </w:r>
    </w:p>
  </w:footnote>
  <w:footnote w:type="continuationSeparator" w:id="0">
    <w:p w:rsidR="00E86108" w:rsidRDefault="00E86108">
      <w:pPr>
        <w:spacing w:line="240" w:lineRule="auto"/>
      </w:pPr>
      <w:r>
        <w:continuationSeparator/>
      </w:r>
    </w:p>
  </w:footnote>
  <w:footnote w:id="1">
    <w:p w:rsidR="00355EE2" w:rsidRPr="00B36685" w:rsidRDefault="00355EE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55EE2" w:rsidRDefault="00355EE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55EE2" w:rsidRDefault="00355EE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55EE2" w:rsidRDefault="00355EE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Pr="00930031" w:rsidRDefault="00355EE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E2" w:rsidRDefault="00355E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4571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1C8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5EE2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294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662B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599E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0B25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03AC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36E1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6108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5FD4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A5A5A-82A3-4792-9425-012B5A6C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88</Pages>
  <Words>26916</Words>
  <Characters>153427</Characters>
  <Application>Microsoft Office Word</Application>
  <DocSecurity>0</DocSecurity>
  <Lines>1278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179984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130</cp:revision>
  <cp:lastPrinted>2015-12-29T14:27:00Z</cp:lastPrinted>
  <dcterms:created xsi:type="dcterms:W3CDTF">2016-01-13T12:36:00Z</dcterms:created>
  <dcterms:modified xsi:type="dcterms:W3CDTF">2017-04-20T12:23:00Z</dcterms:modified>
</cp:coreProperties>
</file>